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37" w:rsidRDefault="00706B37" w:rsidP="00E34707">
      <w:pPr>
        <w:jc w:val="center"/>
        <w:rPr>
          <w:b/>
        </w:rPr>
      </w:pPr>
      <w:bookmarkStart w:id="0" w:name="_GoBack"/>
      <w:bookmarkEnd w:id="0"/>
    </w:p>
    <w:p w:rsidR="00706B37" w:rsidRDefault="00706B37" w:rsidP="00E34707">
      <w:pPr>
        <w:jc w:val="center"/>
        <w:rPr>
          <w:b/>
        </w:rPr>
      </w:pPr>
    </w:p>
    <w:p w:rsidR="00E34707" w:rsidRPr="00E34707" w:rsidRDefault="00E34707" w:rsidP="00E34707">
      <w:pPr>
        <w:jc w:val="center"/>
        <w:rPr>
          <w:b/>
        </w:rPr>
      </w:pPr>
      <w:r w:rsidRPr="00E34707">
        <w:rPr>
          <w:b/>
        </w:rPr>
        <w:t>Ziekteleer klas 2</w:t>
      </w:r>
    </w:p>
    <w:p w:rsidR="00E34707" w:rsidRDefault="00EA42C3" w:rsidP="00E34707">
      <w:pPr>
        <w:jc w:val="center"/>
        <w:rPr>
          <w:b/>
        </w:rPr>
      </w:pPr>
      <w:r>
        <w:rPr>
          <w:b/>
        </w:rPr>
        <w:t>Deel 2</w:t>
      </w:r>
      <w:r w:rsidR="00E34707" w:rsidRPr="00E34707">
        <w:rPr>
          <w:b/>
        </w:rPr>
        <w:t xml:space="preserve"> </w:t>
      </w:r>
      <w:r w:rsidR="00E34707">
        <w:rPr>
          <w:b/>
        </w:rPr>
        <w:t>ziekteleer rondom vruchtbaarheid en geboorte</w:t>
      </w:r>
    </w:p>
    <w:p w:rsidR="00EC5EEF" w:rsidRDefault="00EA42C3" w:rsidP="00706B37">
      <w:r>
        <w:t xml:space="preserve">We gaan ons </w:t>
      </w:r>
      <w:r w:rsidR="00706B37" w:rsidRPr="00706B37">
        <w:t xml:space="preserve">richten op ziekten en problemen die voor kunnen komen rond de vruchtbaarheid en rond de geboorte. </w:t>
      </w:r>
      <w:r w:rsidR="00706B37">
        <w:t xml:space="preserve">Beantwoord de onderstaande vragen. </w:t>
      </w:r>
    </w:p>
    <w:p w:rsidR="00706B37" w:rsidRPr="00EA42C3" w:rsidRDefault="00EA42C3" w:rsidP="00706B37">
      <w:pPr>
        <w:rPr>
          <w:i/>
        </w:rPr>
      </w:pPr>
      <w:r w:rsidRPr="00EA42C3">
        <w:rPr>
          <w:i/>
        </w:rPr>
        <w:t>De meeste van d</w:t>
      </w:r>
      <w:r w:rsidR="00EC5EEF">
        <w:rPr>
          <w:i/>
        </w:rPr>
        <w:t>e onderstaande vragen komen uit het digitale boekje</w:t>
      </w:r>
      <w:r w:rsidRPr="00EA42C3">
        <w:rPr>
          <w:i/>
        </w:rPr>
        <w:t xml:space="preserve"> </w:t>
      </w:r>
      <w:r w:rsidR="00EC5EEF">
        <w:rPr>
          <w:i/>
        </w:rPr>
        <w:t>“</w:t>
      </w:r>
      <w:r w:rsidRPr="00EA42C3">
        <w:rPr>
          <w:i/>
        </w:rPr>
        <w:t>Vruchtbaarheid bij gezelschapsdieren</w:t>
      </w:r>
      <w:r w:rsidR="00EC5EEF">
        <w:rPr>
          <w:i/>
        </w:rPr>
        <w:t>”</w:t>
      </w:r>
      <w:r w:rsidRPr="00EA42C3">
        <w:rPr>
          <w:i/>
        </w:rPr>
        <w:t xml:space="preserve">. </w:t>
      </w:r>
      <w:r w:rsidR="00EC5EEF">
        <w:rPr>
          <w:i/>
        </w:rPr>
        <w:t>Je mag ook zelf op zoek gaan naar andere bronnen.</w:t>
      </w:r>
    </w:p>
    <w:p w:rsidR="00E34707" w:rsidRPr="00E34707" w:rsidRDefault="00E34707" w:rsidP="00E34707">
      <w:r w:rsidRPr="00E34707">
        <w:rPr>
          <w:b/>
        </w:rPr>
        <w:t>Vraag 1:</w:t>
      </w:r>
      <w:r w:rsidRPr="00E34707">
        <w:t xml:space="preserve"> Hoe noem je het wanneer 1 testikel niet is ingedaald? En hoe noem je het wanneer beide testikels niet zijn ingedaald?</w:t>
      </w:r>
    </w:p>
    <w:p w:rsidR="00E34707" w:rsidRPr="00E34707" w:rsidRDefault="00E34707" w:rsidP="00E34707">
      <w:r w:rsidRPr="00E34707">
        <w:rPr>
          <w:b/>
        </w:rPr>
        <w:t>Vraag 2:</w:t>
      </w:r>
      <w:r w:rsidRPr="00E34707">
        <w:t xml:space="preserve"> Is een dier vruchtbaar als een of beide testikels niet zijn ingedaald?</w:t>
      </w:r>
    </w:p>
    <w:p w:rsidR="00E34707" w:rsidRPr="00E34707" w:rsidRDefault="00E34707" w:rsidP="00E34707">
      <w:r w:rsidRPr="00E34707">
        <w:rPr>
          <w:b/>
        </w:rPr>
        <w:t>Vraag 3:</w:t>
      </w:r>
      <w:r w:rsidRPr="00E34707">
        <w:t xml:space="preserve"> Is het gevaarlijk wanneer een of beide testikels niet zijn ingedaald?</w:t>
      </w:r>
    </w:p>
    <w:p w:rsidR="00E34707" w:rsidRPr="00E34707" w:rsidRDefault="00E34707" w:rsidP="00E34707">
      <w:r w:rsidRPr="00E34707">
        <w:rPr>
          <w:b/>
        </w:rPr>
        <w:t>Vraag 4:</w:t>
      </w:r>
      <w:r w:rsidRPr="00E34707">
        <w:t xml:space="preserve"> Waardoor is het lastig vast te stellen of een vrouwelijk dier lijdt aan persistente pro-oestrus? En hoe zou je het toch vast kunnen stellen?</w:t>
      </w:r>
    </w:p>
    <w:p w:rsidR="00E34707" w:rsidRPr="00E34707" w:rsidRDefault="00E34707" w:rsidP="00E34707">
      <w:r w:rsidRPr="00E34707">
        <w:rPr>
          <w:b/>
        </w:rPr>
        <w:t>Vraag 5:</w:t>
      </w:r>
      <w:r w:rsidRPr="00E34707">
        <w:t xml:space="preserve"> Wat zijn cysten precies, en waarom zijn ze zo vervelend?</w:t>
      </w:r>
    </w:p>
    <w:p w:rsidR="00E34707" w:rsidRPr="00E34707" w:rsidRDefault="00E34707" w:rsidP="00E34707">
      <w:r w:rsidRPr="00E34707">
        <w:rPr>
          <w:b/>
        </w:rPr>
        <w:t>Vraag 6:</w:t>
      </w:r>
      <w:r w:rsidRPr="00E34707">
        <w:t xml:space="preserve">  Waardoor kan een vergroting van de prostaat ontstaan en wat is een typerend symptoom bij een prostaatvergroting?</w:t>
      </w:r>
    </w:p>
    <w:p w:rsidR="00E34707" w:rsidRPr="00E34707" w:rsidRDefault="00E34707" w:rsidP="00E34707">
      <w:r w:rsidRPr="00E34707">
        <w:rPr>
          <w:b/>
        </w:rPr>
        <w:t>Vraag 7:</w:t>
      </w:r>
      <w:r w:rsidR="00EA42C3">
        <w:t xml:space="preserve"> Wat zijn cond</w:t>
      </w:r>
      <w:r w:rsidRPr="00E34707">
        <w:t>ylomen Hoe vindt de overdracht van condylomen plaats?</w:t>
      </w:r>
    </w:p>
    <w:p w:rsidR="00E34707" w:rsidRDefault="00E34707" w:rsidP="00E34707">
      <w:r w:rsidRPr="00E34707">
        <w:rPr>
          <w:b/>
        </w:rPr>
        <w:t>Vraag 8:</w:t>
      </w:r>
      <w:r w:rsidRPr="00E34707">
        <w:t xml:space="preserve">  Wat zijn mammaetumoren en hoe kun je deze het beste voorkomen?</w:t>
      </w:r>
    </w:p>
    <w:p w:rsidR="00EA42C3" w:rsidRDefault="00706B37" w:rsidP="00E34707">
      <w:r w:rsidRPr="00706B37">
        <w:rPr>
          <w:b/>
        </w:rPr>
        <w:t>Vraag 9:</w:t>
      </w:r>
      <w:r>
        <w:t xml:space="preserve"> Kun jij een aantal redenen bedenken waardoor een vrouwelijk dier niet dragend kan worden?</w:t>
      </w:r>
    </w:p>
    <w:p w:rsidR="00EA42C3" w:rsidRDefault="00EA42C3" w:rsidP="00EA42C3">
      <w:r w:rsidRPr="00EA42C3">
        <w:rPr>
          <w:b/>
        </w:rPr>
        <w:t>Vraag 10:</w:t>
      </w:r>
      <w:r>
        <w:t xml:space="preserve"> Wat is schijndracht, bij welke dieren komt dit vaak voor.</w:t>
      </w:r>
    </w:p>
    <w:p w:rsidR="00EA42C3" w:rsidRDefault="00EA42C3" w:rsidP="00EA42C3">
      <w:r w:rsidRPr="00EA42C3">
        <w:rPr>
          <w:b/>
        </w:rPr>
        <w:t>Vraag 11:</w:t>
      </w:r>
      <w:r>
        <w:t xml:space="preserve"> Hoe kun je schijndracht stoppen/verminderen?</w:t>
      </w:r>
    </w:p>
    <w:p w:rsidR="00EA42C3" w:rsidRPr="00EA42C3" w:rsidRDefault="00EA42C3" w:rsidP="00EA42C3">
      <w:r w:rsidRPr="00EA42C3">
        <w:rPr>
          <w:b/>
        </w:rPr>
        <w:t>Vraag 12:</w:t>
      </w:r>
      <w:r w:rsidRPr="00EA42C3">
        <w:t xml:space="preserve"> Geef de officiële naam van het zwangerschapshormoon.</w:t>
      </w:r>
    </w:p>
    <w:p w:rsidR="00EA42C3" w:rsidRPr="00EA42C3" w:rsidRDefault="00EA42C3" w:rsidP="00EA42C3">
      <w:r w:rsidRPr="00EA42C3">
        <w:rPr>
          <w:b/>
        </w:rPr>
        <w:t>Vraag 13:</w:t>
      </w:r>
      <w:r>
        <w:t xml:space="preserve"> </w:t>
      </w:r>
      <w:r w:rsidRPr="00EA42C3">
        <w:t>Hoe kan een steenvrucht ontstaan?</w:t>
      </w:r>
    </w:p>
    <w:p w:rsidR="00706B37" w:rsidRDefault="00EA42C3" w:rsidP="00EA42C3">
      <w:r w:rsidRPr="00EA42C3">
        <w:rPr>
          <w:b/>
        </w:rPr>
        <w:t>Vraag 14:</w:t>
      </w:r>
      <w:r>
        <w:t xml:space="preserve"> </w:t>
      </w:r>
      <w:r w:rsidRPr="00EA42C3">
        <w:t>Geef twee oorzaken van verwerpen.</w:t>
      </w:r>
    </w:p>
    <w:p w:rsidR="00EA42C3" w:rsidRPr="00EA42C3" w:rsidRDefault="00EA42C3" w:rsidP="00EA42C3">
      <w:r w:rsidRPr="00EC5EEF">
        <w:rPr>
          <w:b/>
        </w:rPr>
        <w:t>Vraag 15:</w:t>
      </w:r>
      <w:r w:rsidRPr="00EA42C3">
        <w:t xml:space="preserve"> Wat kunnen de oorzaken zijn van een stagnerende geboorte?</w:t>
      </w:r>
    </w:p>
    <w:p w:rsidR="00EA42C3" w:rsidRPr="00EA42C3" w:rsidRDefault="00EA42C3" w:rsidP="00EA42C3">
      <w:r w:rsidRPr="00EC5EEF">
        <w:rPr>
          <w:b/>
        </w:rPr>
        <w:t>Vraag 16:</w:t>
      </w:r>
      <w:r>
        <w:t xml:space="preserve"> </w:t>
      </w:r>
      <w:r w:rsidRPr="00EA42C3">
        <w:t>Wat moet er gebeuren als het jong te groot of het geboortekanaal te nauw is?</w:t>
      </w:r>
    </w:p>
    <w:p w:rsidR="00EA42C3" w:rsidRPr="00EA42C3" w:rsidRDefault="00EA42C3" w:rsidP="00EA42C3">
      <w:r w:rsidRPr="00EC5EEF">
        <w:rPr>
          <w:b/>
        </w:rPr>
        <w:t>Vraag 17:</w:t>
      </w:r>
      <w:r>
        <w:t xml:space="preserve"> </w:t>
      </w:r>
      <w:r w:rsidRPr="00EA42C3">
        <w:t>Bij bepaalde rassen kun je geboorteproblemen verwachten doordat het jong te</w:t>
      </w:r>
      <w:r>
        <w:t xml:space="preserve"> </w:t>
      </w:r>
      <w:r w:rsidRPr="00EA42C3">
        <w:t>groot is. Noem enkele van die rassen.</w:t>
      </w:r>
    </w:p>
    <w:p w:rsidR="00EA42C3" w:rsidRDefault="00EA42C3" w:rsidP="00EA42C3">
      <w:r w:rsidRPr="00EC5EEF">
        <w:rPr>
          <w:b/>
        </w:rPr>
        <w:t>Vraag 18:</w:t>
      </w:r>
      <w:r>
        <w:t xml:space="preserve"> </w:t>
      </w:r>
      <w:r w:rsidRPr="00EA42C3">
        <w:t>Wat is weeënzwakte en hoe kan dit verholpen worden?</w:t>
      </w: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C5EEF" w:rsidRDefault="00EC5EEF" w:rsidP="00EA42C3">
      <w:pPr>
        <w:rPr>
          <w:b/>
        </w:rPr>
      </w:pPr>
    </w:p>
    <w:p w:rsidR="00EA42C3" w:rsidRPr="00EA42C3" w:rsidRDefault="00EA42C3" w:rsidP="00EA42C3">
      <w:r w:rsidRPr="00EC5EEF">
        <w:rPr>
          <w:b/>
        </w:rPr>
        <w:t>Vraag 19:</w:t>
      </w:r>
      <w:r>
        <w:t xml:space="preserve"> </w:t>
      </w:r>
      <w:r w:rsidRPr="00EA42C3">
        <w:t xml:space="preserve"> Wanneer moet je hulp inroepen als de placenta niet of niet helemaal is</w:t>
      </w:r>
      <w:r>
        <w:t xml:space="preserve"> </w:t>
      </w:r>
      <w:r w:rsidRPr="00EA42C3">
        <w:t>afgekomen?</w:t>
      </w:r>
      <w:r>
        <w:t xml:space="preserve"> Wat kan er gebeuren wanneer de placenta blijft zitten?</w:t>
      </w:r>
    </w:p>
    <w:p w:rsidR="00EA42C3" w:rsidRPr="00EA42C3" w:rsidRDefault="00EA42C3" w:rsidP="00EA42C3">
      <w:r w:rsidRPr="00EC5EEF">
        <w:rPr>
          <w:b/>
        </w:rPr>
        <w:t>Vraag 20:</w:t>
      </w:r>
      <w:r>
        <w:t xml:space="preserve"> </w:t>
      </w:r>
      <w:r w:rsidRPr="00EA42C3">
        <w:t>Wanneer</w:t>
      </w:r>
      <w:r>
        <w:t xml:space="preserve"> en hoe</w:t>
      </w:r>
      <w:r w:rsidRPr="00EA42C3">
        <w:t xml:space="preserve"> kan een dier een baarmoederontsteking krijgen? </w:t>
      </w:r>
      <w:r w:rsidR="00EC5EEF">
        <w:t>Hoe kun je dit het beste voorkomen?</w:t>
      </w:r>
    </w:p>
    <w:p w:rsidR="00EA42C3" w:rsidRPr="00EA42C3" w:rsidRDefault="00EC5EEF" w:rsidP="00EA42C3">
      <w:r w:rsidRPr="00EC5EEF">
        <w:rPr>
          <w:b/>
        </w:rPr>
        <w:t>Vraag 21:</w:t>
      </w:r>
      <w:r>
        <w:t xml:space="preserve"> </w:t>
      </w:r>
      <w:r w:rsidR="00EA42C3" w:rsidRPr="00EA42C3">
        <w:t>Wat is het verschil tussen melkziekte en slepen</w:t>
      </w:r>
      <w:r>
        <w:t>de melkziekte en wanneer komen deze ziektes vaak voor (voor/tijdens/na de dracht).</w:t>
      </w:r>
    </w:p>
    <w:p w:rsidR="00EA42C3" w:rsidRPr="00EA42C3" w:rsidRDefault="00EC5EEF" w:rsidP="00EA42C3">
      <w:r w:rsidRPr="00EC5EEF">
        <w:rPr>
          <w:b/>
        </w:rPr>
        <w:t>Vraag 22:</w:t>
      </w:r>
      <w:r w:rsidR="00EA42C3" w:rsidRPr="00EA42C3">
        <w:t xml:space="preserve"> Zoe</w:t>
      </w:r>
      <w:r>
        <w:t>k op wat een prolaps precies is en welke middelen/methodes er zijn om dit te behandelen.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EC5EEF">
        <w:rPr>
          <w:b/>
        </w:rPr>
        <w:t xml:space="preserve">Vraag 23: </w:t>
      </w:r>
      <w:r w:rsidRPr="00EC5EEF">
        <w:rPr>
          <w:rFonts w:cs="Syntax-Roman"/>
        </w:rPr>
        <w:t>Hoe kun je legnood vaststellen bij een dier? Wat kunnen de oorzaken van legnood zijn (beantwoord voor een kip en voor een reptiel)?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EC5EEF">
        <w:rPr>
          <w:rFonts w:cs="Syntax-Roman"/>
          <w:b/>
        </w:rPr>
        <w:t>Vraag 24:</w:t>
      </w:r>
      <w:r w:rsidRPr="00EC5EEF">
        <w:rPr>
          <w:rFonts w:cs="Syntax-Roman"/>
        </w:rPr>
        <w:t xml:space="preserve"> Wat moet je doen wanneer een reptiel last heeft van legnood?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EC5EEF">
        <w:rPr>
          <w:rFonts w:cs="Syntax-Roman"/>
          <w:b/>
        </w:rPr>
        <w:t>Vraag 25:</w:t>
      </w:r>
      <w:r w:rsidRPr="00EC5EEF">
        <w:rPr>
          <w:rFonts w:cs="Syntax-Roman"/>
        </w:rPr>
        <w:t xml:space="preserve"> Wat bedoelen we met palperen en Waarom moet je oppassen met het palperen van de buik bij een drachtig dier?</w:t>
      </w:r>
    </w:p>
    <w:p w:rsidR="00EC5EEF" w:rsidRP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  <w:b/>
        </w:rPr>
      </w:pPr>
    </w:p>
    <w:p w:rsid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  <w:r w:rsidRPr="00EC5EEF">
        <w:rPr>
          <w:rFonts w:cs="Syntax-Roman"/>
          <w:b/>
        </w:rPr>
        <w:t>Vraag 26:</w:t>
      </w:r>
      <w:r w:rsidRPr="00EC5EEF">
        <w:rPr>
          <w:rFonts w:cs="Syntax-Roman"/>
        </w:rPr>
        <w:t>Vraag Wat is een ge</w:t>
      </w:r>
      <w:r>
        <w:rPr>
          <w:rFonts w:cs="Syntax-Roman"/>
        </w:rPr>
        <w:t>volg van een verdwaalde dooier?</w:t>
      </w:r>
    </w:p>
    <w:p w:rsidR="00EC5EEF" w:rsidRDefault="00EC5EEF" w:rsidP="00EC5EEF">
      <w:pPr>
        <w:autoSpaceDE w:val="0"/>
        <w:autoSpaceDN w:val="0"/>
        <w:adjustRightInd w:val="0"/>
        <w:spacing w:after="0" w:line="240" w:lineRule="auto"/>
        <w:rPr>
          <w:rFonts w:cs="Syntax-Roman"/>
        </w:rPr>
      </w:pPr>
    </w:p>
    <w:p w:rsidR="00E34707" w:rsidRDefault="00EC5EEF" w:rsidP="00EC5EEF">
      <w:pPr>
        <w:tabs>
          <w:tab w:val="left" w:pos="495"/>
        </w:tabs>
        <w:rPr>
          <w:rFonts w:cs="Syntax-Roman"/>
        </w:rPr>
      </w:pPr>
      <w:r w:rsidRPr="00EC5EEF">
        <w:rPr>
          <w:rFonts w:cs="Syntax-Roman"/>
          <w:b/>
        </w:rPr>
        <w:t>Vraag 27:</w:t>
      </w:r>
      <w:r w:rsidRPr="00EC5EEF">
        <w:rPr>
          <w:rFonts w:cs="Syntax-Roman"/>
        </w:rPr>
        <w:t xml:space="preserve"> Hoe kunnen eieren ontstaan met heel dunne wanden?</w:t>
      </w:r>
      <w:r>
        <w:rPr>
          <w:rFonts w:cs="Syntax-Roman"/>
        </w:rPr>
        <w:t xml:space="preserve"> Hoe noem je deze eieren?</w:t>
      </w:r>
    </w:p>
    <w:p w:rsidR="006769D5" w:rsidRDefault="006769D5" w:rsidP="00EC5EEF">
      <w:pPr>
        <w:tabs>
          <w:tab w:val="left" w:pos="495"/>
        </w:tabs>
        <w:rPr>
          <w:rFonts w:cs="Syntax-Roman"/>
        </w:rPr>
      </w:pPr>
      <w:r w:rsidRPr="006769D5">
        <w:rPr>
          <w:rFonts w:cs="Syntax-Roman"/>
          <w:b/>
        </w:rPr>
        <w:t>V</w:t>
      </w:r>
      <w:r>
        <w:rPr>
          <w:rFonts w:cs="Syntax-Roman"/>
          <w:b/>
        </w:rPr>
        <w:t>r</w:t>
      </w:r>
      <w:r w:rsidRPr="006769D5">
        <w:rPr>
          <w:rFonts w:cs="Syntax-Roman"/>
          <w:b/>
        </w:rPr>
        <w:t>aag 28:</w:t>
      </w:r>
      <w:r>
        <w:rPr>
          <w:rFonts w:cs="Syntax-Roman"/>
        </w:rPr>
        <w:t xml:space="preserve"> Hoe ontstaat uierontsteking, hoe kun je dit vaststellen en wat moet je doen wanneer je denkt dat een hier dit heeft?</w:t>
      </w:r>
    </w:p>
    <w:p w:rsidR="006769D5" w:rsidRDefault="006769D5" w:rsidP="00EC5EEF">
      <w:pPr>
        <w:tabs>
          <w:tab w:val="left" w:pos="495"/>
        </w:tabs>
        <w:rPr>
          <w:rFonts w:cs="Syntax-Roman"/>
        </w:rPr>
      </w:pPr>
      <w:r w:rsidRPr="006769D5">
        <w:rPr>
          <w:rFonts w:cs="Syntax-Roman"/>
          <w:b/>
        </w:rPr>
        <w:t>Vraag 29:</w:t>
      </w:r>
      <w:r>
        <w:rPr>
          <w:rFonts w:cs="Syntax-Roman"/>
        </w:rPr>
        <w:t xml:space="preserve"> Stel dat een dier een week na de geboorte van het jong stinkende uitvloeiing uit de vulva heeft. Wat kan er dan aan de hand zijn?</w:t>
      </w:r>
    </w:p>
    <w:p w:rsidR="006769D5" w:rsidRPr="00EC5EEF" w:rsidRDefault="006769D5" w:rsidP="00EC5EEF">
      <w:pPr>
        <w:tabs>
          <w:tab w:val="left" w:pos="495"/>
        </w:tabs>
        <w:rPr>
          <w:b/>
        </w:rPr>
      </w:pPr>
      <w:r w:rsidRPr="006769D5">
        <w:rPr>
          <w:rFonts w:cs="Syntax-Roman"/>
          <w:b/>
        </w:rPr>
        <w:t>Vraag 30:</w:t>
      </w:r>
      <w:r>
        <w:rPr>
          <w:rFonts w:cs="Syntax-Roman"/>
        </w:rPr>
        <w:t xml:space="preserve"> Zoek eens op wat een Pyometra is bij een hond, wat de symptomen zijn en wat de gevolgen kunnen zijn?</w:t>
      </w:r>
    </w:p>
    <w:sectPr w:rsidR="006769D5" w:rsidRPr="00EC5EEF" w:rsidSect="00E34707">
      <w:pgSz w:w="11900" w:h="16840"/>
      <w:pgMar w:top="0" w:right="1360" w:bottom="0" w:left="168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4"/>
      <w:numFmt w:val="decimal"/>
      <w:lvlText w:val="%1"/>
      <w:lvlJc w:val="left"/>
      <w:pPr>
        <w:ind w:hanging="794"/>
      </w:pPr>
      <w:rPr>
        <w:rFonts w:ascii="Arial" w:hAnsi="Arial" w:cs="Arial"/>
        <w:b/>
        <w:bCs/>
        <w:sz w:val="36"/>
        <w:szCs w:val="36"/>
      </w:rPr>
    </w:lvl>
    <w:lvl w:ilvl="1">
      <w:start w:val="1"/>
      <w:numFmt w:val="decimal"/>
      <w:lvlText w:val="%1.%2"/>
      <w:lvlJc w:val="left"/>
      <w:pPr>
        <w:ind w:hanging="794"/>
      </w:pPr>
      <w:rPr>
        <w:rFonts w:ascii="Arial" w:hAnsi="Arial" w:cs="Arial"/>
        <w:b/>
        <w:bCs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hanging="125"/>
      </w:pPr>
      <w:rPr>
        <w:rFonts w:ascii="MS PGothic" w:hAnsi="Times New Roman" w:cs="MS PGothic"/>
        <w:b w:val="0"/>
        <w:bCs w:val="0"/>
        <w:w w:val="75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2"/>
      <w:numFmt w:val="lowerLetter"/>
      <w:lvlText w:val="%1"/>
      <w:lvlJc w:val="left"/>
      <w:pPr>
        <w:ind w:hanging="397"/>
      </w:pPr>
      <w:rPr>
        <w:rFonts w:ascii="Arial" w:hAnsi="Arial" w:cs="Arial"/>
        <w:b w:val="0"/>
        <w:bCs w:val="0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6"/>
      <w:numFmt w:val="lowerLetter"/>
      <w:lvlText w:val="%1"/>
      <w:lvlJc w:val="left"/>
      <w:pPr>
        <w:ind w:hanging="397"/>
      </w:pPr>
      <w:rPr>
        <w:rFonts w:ascii="Arial" w:hAnsi="Arial" w:cs="Arial"/>
        <w:b w:val="0"/>
        <w:bCs w:val="0"/>
        <w:w w:val="11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numFmt w:val="bullet"/>
      <w:lvlText w:val="–"/>
      <w:lvlJc w:val="left"/>
      <w:pPr>
        <w:ind w:hanging="397"/>
      </w:pPr>
      <w:rPr>
        <w:rFonts w:ascii="Arial" w:hAnsi="Arial" w:cs="Arial"/>
        <w:b w:val="0"/>
        <w:bCs w:val="0"/>
        <w:w w:val="8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07"/>
    <w:rsid w:val="000D2157"/>
    <w:rsid w:val="006769D5"/>
    <w:rsid w:val="00706B37"/>
    <w:rsid w:val="00816E49"/>
    <w:rsid w:val="00A50495"/>
    <w:rsid w:val="00E34707"/>
    <w:rsid w:val="00EA42C3"/>
    <w:rsid w:val="00EC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3169" w:hanging="794"/>
      <w:outlineLvl w:val="0"/>
    </w:pPr>
    <w:rPr>
      <w:rFonts w:ascii="Arial" w:hAnsi="Arial"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1"/>
    </w:pPr>
    <w:rPr>
      <w:rFonts w:ascii="Arial" w:hAnsi="Arial" w:cs="Arial"/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2"/>
    </w:pPr>
    <w:rPr>
      <w:rFonts w:ascii="Arial" w:hAnsi="Arial" w:cs="Arial"/>
      <w:b/>
      <w:bCs/>
      <w:i/>
      <w:iCs/>
      <w:sz w:val="20"/>
      <w:szCs w:val="20"/>
    </w:rPr>
  </w:style>
  <w:style w:type="paragraph" w:styleId="Kop4">
    <w:name w:val="heading 4"/>
    <w:basedOn w:val="Standaard"/>
    <w:next w:val="Standaard"/>
    <w:link w:val="Kop4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40"/>
      <w:outlineLvl w:val="3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34707"/>
    <w:rPr>
      <w:rFonts w:ascii="Arial" w:hAnsi="Arial" w:cs="Arial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E34707"/>
    <w:rPr>
      <w:rFonts w:ascii="Arial" w:hAnsi="Arial" w:cs="Arial"/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1"/>
    <w:rsid w:val="00E34707"/>
    <w:rPr>
      <w:rFonts w:ascii="Arial" w:hAnsi="Arial" w:cs="Arial"/>
      <w:b/>
      <w:bCs/>
      <w:i/>
      <w:iCs/>
      <w:sz w:val="20"/>
      <w:szCs w:val="20"/>
    </w:rPr>
  </w:style>
  <w:style w:type="character" w:customStyle="1" w:styleId="Kop4Char">
    <w:name w:val="Kop 4 Char"/>
    <w:basedOn w:val="Standaardalinea-lettertype"/>
    <w:link w:val="Kop4"/>
    <w:uiPriority w:val="1"/>
    <w:rsid w:val="00E34707"/>
    <w:rPr>
      <w:rFonts w:ascii="Arial" w:hAnsi="Arial" w:cs="Arial"/>
      <w:b/>
      <w:bCs/>
      <w:i/>
      <w:iCs/>
      <w:sz w:val="18"/>
      <w:szCs w:val="18"/>
    </w:rPr>
  </w:style>
  <w:style w:type="numbering" w:customStyle="1" w:styleId="Geenlijst1">
    <w:name w:val="Geen lijst1"/>
    <w:next w:val="Geenlijst"/>
    <w:uiPriority w:val="99"/>
    <w:semiHidden/>
    <w:unhideWhenUsed/>
    <w:rsid w:val="00E34707"/>
  </w:style>
  <w:style w:type="paragraph" w:styleId="Plattetekst">
    <w:name w:val="Body Text"/>
    <w:basedOn w:val="Standaard"/>
    <w:link w:val="Plattetekst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5"/>
    </w:pPr>
    <w:rPr>
      <w:rFonts w:ascii="Arial" w:hAnsi="Arial" w:cs="Arial"/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34707"/>
    <w:rPr>
      <w:rFonts w:ascii="Arial" w:hAnsi="Arial" w:cs="Arial"/>
      <w:sz w:val="18"/>
      <w:szCs w:val="18"/>
    </w:rPr>
  </w:style>
  <w:style w:type="paragraph" w:styleId="Lijstalinea">
    <w:name w:val="List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E34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3169" w:hanging="794"/>
      <w:outlineLvl w:val="0"/>
    </w:pPr>
    <w:rPr>
      <w:rFonts w:ascii="Arial" w:hAnsi="Arial"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1"/>
    </w:pPr>
    <w:rPr>
      <w:rFonts w:ascii="Arial" w:hAnsi="Arial" w:cs="Arial"/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2"/>
      <w:outlineLvl w:val="2"/>
    </w:pPr>
    <w:rPr>
      <w:rFonts w:ascii="Arial" w:hAnsi="Arial" w:cs="Arial"/>
      <w:b/>
      <w:bCs/>
      <w:i/>
      <w:iCs/>
      <w:sz w:val="20"/>
      <w:szCs w:val="20"/>
    </w:rPr>
  </w:style>
  <w:style w:type="paragraph" w:styleId="Kop4">
    <w:name w:val="heading 4"/>
    <w:basedOn w:val="Standaard"/>
    <w:next w:val="Standaard"/>
    <w:link w:val="Kop4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40"/>
      <w:outlineLvl w:val="3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E34707"/>
    <w:rPr>
      <w:rFonts w:ascii="Arial" w:hAnsi="Arial" w:cs="Arial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E34707"/>
    <w:rPr>
      <w:rFonts w:ascii="Arial" w:hAnsi="Arial" w:cs="Arial"/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1"/>
    <w:rsid w:val="00E34707"/>
    <w:rPr>
      <w:rFonts w:ascii="Arial" w:hAnsi="Arial" w:cs="Arial"/>
      <w:b/>
      <w:bCs/>
      <w:i/>
      <w:iCs/>
      <w:sz w:val="20"/>
      <w:szCs w:val="20"/>
    </w:rPr>
  </w:style>
  <w:style w:type="character" w:customStyle="1" w:styleId="Kop4Char">
    <w:name w:val="Kop 4 Char"/>
    <w:basedOn w:val="Standaardalinea-lettertype"/>
    <w:link w:val="Kop4"/>
    <w:uiPriority w:val="1"/>
    <w:rsid w:val="00E34707"/>
    <w:rPr>
      <w:rFonts w:ascii="Arial" w:hAnsi="Arial" w:cs="Arial"/>
      <w:b/>
      <w:bCs/>
      <w:i/>
      <w:iCs/>
      <w:sz w:val="18"/>
      <w:szCs w:val="18"/>
    </w:rPr>
  </w:style>
  <w:style w:type="numbering" w:customStyle="1" w:styleId="Geenlijst1">
    <w:name w:val="Geen lijst1"/>
    <w:next w:val="Geenlijst"/>
    <w:uiPriority w:val="99"/>
    <w:semiHidden/>
    <w:unhideWhenUsed/>
    <w:rsid w:val="00E34707"/>
  </w:style>
  <w:style w:type="paragraph" w:styleId="Plattetekst">
    <w:name w:val="Body Text"/>
    <w:basedOn w:val="Standaard"/>
    <w:link w:val="PlattetekstChar"/>
    <w:uiPriority w:val="1"/>
    <w:qFormat/>
    <w:rsid w:val="00E34707"/>
    <w:pPr>
      <w:autoSpaceDE w:val="0"/>
      <w:autoSpaceDN w:val="0"/>
      <w:adjustRightInd w:val="0"/>
      <w:spacing w:after="0" w:line="240" w:lineRule="auto"/>
      <w:ind w:left="2375"/>
    </w:pPr>
    <w:rPr>
      <w:rFonts w:ascii="Arial" w:hAnsi="Arial" w:cs="Arial"/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34707"/>
    <w:rPr>
      <w:rFonts w:ascii="Arial" w:hAnsi="Arial" w:cs="Arial"/>
      <w:sz w:val="18"/>
      <w:szCs w:val="18"/>
    </w:rPr>
  </w:style>
  <w:style w:type="paragraph" w:styleId="Lijstalinea">
    <w:name w:val="List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Standaard"/>
    <w:uiPriority w:val="1"/>
    <w:qFormat/>
    <w:rsid w:val="00E347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E34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Han Smeets</cp:lastModifiedBy>
  <cp:revision>2</cp:revision>
  <dcterms:created xsi:type="dcterms:W3CDTF">2016-02-18T09:00:00Z</dcterms:created>
  <dcterms:modified xsi:type="dcterms:W3CDTF">2016-02-18T09:00:00Z</dcterms:modified>
</cp:coreProperties>
</file>