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bookmarkStart w:id="0" w:name="_GoBack"/>
            <w:bookmarkEnd w:id="0"/>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2B"/>
    <w:rsid w:val="004C01EA"/>
    <w:rsid w:val="00681058"/>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F29E7B7C</Template>
  <TotalTime>0</TotalTime>
  <Pages>2</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Iedema,J.C.</cp:lastModifiedBy>
  <cp:revision>2</cp:revision>
  <dcterms:created xsi:type="dcterms:W3CDTF">2016-04-06T10:50:00Z</dcterms:created>
  <dcterms:modified xsi:type="dcterms:W3CDTF">2016-04-06T10:50:00Z</dcterms:modified>
</cp:coreProperties>
</file>