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56F8097C" w14:textId="3269B200" w:rsidR="00802A5F" w:rsidRPr="00EA6F12" w:rsidRDefault="00A21363" w:rsidP="00C56751">
      <w:pPr>
        <w:rPr>
          <w:rFonts w:ascii="Arial" w:hAnsi="Arial" w:cs="Arial"/>
        </w:rPr>
      </w:pPr>
      <w:r w:rsidRPr="00D26989">
        <w:rPr>
          <w:noProof/>
          <w:sz w:val="24"/>
          <w:szCs w:val="24"/>
          <w:lang w:eastAsia="nl-NL"/>
        </w:rPr>
        <w:drawing>
          <wp:inline distT="0" distB="0" distL="0" distR="0" wp14:anchorId="26E1347E" wp14:editId="7B47D759">
            <wp:extent cx="1504950" cy="428625"/>
            <wp:effectExtent l="0" t="0" r="0" b="9525"/>
            <wp:docPr id="12" name="Afbeelding 12" descr="Beschrijving: logo school, se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Beschrijving: logo school, sep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04950" cy="428625"/>
                    </a:xfrm>
                    <a:prstGeom prst="rect">
                      <a:avLst/>
                    </a:prstGeom>
                    <a:noFill/>
                    <a:ln>
                      <a:noFill/>
                    </a:ln>
                  </pic:spPr>
                </pic:pic>
              </a:graphicData>
            </a:graphic>
          </wp:inline>
        </w:drawing>
      </w:r>
      <w:r w:rsidR="00AB588F">
        <w:rPr>
          <w:rFonts w:ascii="Arial" w:hAnsi="Arial" w:cs="Arial"/>
        </w:rPr>
        <w:tab/>
      </w:r>
      <w:r w:rsidR="00AB588F">
        <w:rPr>
          <w:rFonts w:ascii="Arial" w:hAnsi="Arial" w:cs="Arial"/>
        </w:rPr>
        <w:tab/>
      </w:r>
      <w:r w:rsidR="00AB588F">
        <w:rPr>
          <w:rFonts w:ascii="Arial" w:hAnsi="Arial" w:cs="Arial"/>
        </w:rPr>
        <w:tab/>
      </w:r>
      <w:r w:rsidR="00694A3D">
        <w:rPr>
          <w:rFonts w:ascii="Arial" w:hAnsi="Arial" w:cs="Arial"/>
        </w:rPr>
        <w:tab/>
      </w:r>
      <w:r w:rsidR="00694A3D">
        <w:rPr>
          <w:rFonts w:ascii="Arial" w:hAnsi="Arial" w:cs="Arial"/>
        </w:rPr>
        <w:tab/>
      </w:r>
      <w:r w:rsidR="00694A3D">
        <w:rPr>
          <w:rFonts w:ascii="Arial" w:hAnsi="Arial" w:cs="Arial"/>
        </w:rPr>
        <w:tab/>
      </w:r>
      <w:r w:rsidR="00664F62">
        <w:rPr>
          <w:rFonts w:ascii="Arial" w:hAnsi="Arial" w:cs="Arial"/>
        </w:rPr>
        <w:tab/>
      </w:r>
      <w:r w:rsidR="00664F62">
        <w:rPr>
          <w:rFonts w:ascii="Arial" w:hAnsi="Arial" w:cs="Arial"/>
        </w:rPr>
        <w:tab/>
      </w:r>
      <w:r w:rsidR="00694A3D">
        <w:rPr>
          <w:rFonts w:ascii="Arial" w:hAnsi="Arial" w:cs="Arial"/>
        </w:rPr>
        <w:t>25-08-2016</w:t>
      </w:r>
    </w:p>
    <w:p w14:paraId="5A345CA9" w14:textId="77777777" w:rsidR="00D02A60" w:rsidRDefault="00D02A60" w:rsidP="00D02A60">
      <w:pPr>
        <w:rPr>
          <w:rFonts w:ascii="Arial" w:eastAsia="Arial" w:hAnsi="Arial" w:cs="Arial"/>
          <w:b/>
          <w:bCs/>
          <w:sz w:val="48"/>
          <w:szCs w:val="48"/>
        </w:rPr>
      </w:pPr>
    </w:p>
    <w:p w14:paraId="27F52363" w14:textId="67297D75" w:rsidR="00D02A60" w:rsidRDefault="73486F33" w:rsidP="00D02A60">
      <w:pPr>
        <w:rPr>
          <w:rFonts w:ascii="Arial" w:eastAsia="Arial" w:hAnsi="Arial" w:cs="Arial"/>
          <w:b/>
          <w:bCs/>
          <w:sz w:val="48"/>
          <w:szCs w:val="48"/>
        </w:rPr>
      </w:pPr>
      <w:r w:rsidRPr="73486F33">
        <w:rPr>
          <w:rFonts w:ascii="Arial" w:eastAsia="Arial" w:hAnsi="Arial" w:cs="Arial"/>
          <w:b/>
          <w:bCs/>
          <w:sz w:val="48"/>
          <w:szCs w:val="48"/>
        </w:rPr>
        <w:t>Studie</w:t>
      </w:r>
      <w:r w:rsidR="004873A3">
        <w:rPr>
          <w:rFonts w:ascii="Arial" w:eastAsia="Arial" w:hAnsi="Arial" w:cs="Arial"/>
          <w:b/>
          <w:bCs/>
          <w:sz w:val="48"/>
          <w:szCs w:val="48"/>
        </w:rPr>
        <w:t>wijzer</w:t>
      </w:r>
      <w:r w:rsidR="00D02A60">
        <w:rPr>
          <w:rFonts w:ascii="Arial" w:eastAsia="Arial" w:hAnsi="Arial" w:cs="Arial"/>
          <w:b/>
          <w:bCs/>
          <w:sz w:val="48"/>
          <w:szCs w:val="48"/>
        </w:rPr>
        <w:t xml:space="preserve"> </w:t>
      </w:r>
      <w:r w:rsidR="00D02A60">
        <w:rPr>
          <w:rFonts w:ascii="Arial" w:eastAsia="Arial" w:hAnsi="Arial" w:cs="Arial"/>
          <w:b/>
          <w:bCs/>
          <w:sz w:val="48"/>
          <w:szCs w:val="48"/>
        </w:rPr>
        <w:tab/>
        <w:t xml:space="preserve">Maatschappelijke zorg </w:t>
      </w:r>
      <w:r w:rsidR="002E1F1E">
        <w:rPr>
          <w:rFonts w:ascii="Arial" w:eastAsia="Arial" w:hAnsi="Arial" w:cs="Arial"/>
          <w:b/>
          <w:bCs/>
          <w:sz w:val="48"/>
          <w:szCs w:val="48"/>
        </w:rPr>
        <w:t>4</w:t>
      </w:r>
    </w:p>
    <w:p w14:paraId="3D434139" w14:textId="57ACE13B" w:rsidR="00D024E8" w:rsidRPr="00EA6F12" w:rsidRDefault="00D02A60" w:rsidP="00D02A60">
      <w:pPr>
        <w:ind w:left="2832" w:firstLine="708"/>
        <w:rPr>
          <w:rFonts w:ascii="Arial" w:hAnsi="Arial" w:cs="Arial"/>
        </w:rPr>
      </w:pPr>
      <w:r>
        <w:rPr>
          <w:rFonts w:ascii="Arial" w:eastAsia="Arial" w:hAnsi="Arial" w:cs="Arial"/>
          <w:b/>
          <w:bCs/>
          <w:sz w:val="48"/>
          <w:szCs w:val="48"/>
        </w:rPr>
        <w:t>Sociaal werk</w:t>
      </w:r>
      <w:r w:rsidR="002E1F1E">
        <w:rPr>
          <w:rFonts w:ascii="Arial" w:eastAsia="Arial" w:hAnsi="Arial" w:cs="Arial"/>
          <w:b/>
          <w:bCs/>
          <w:sz w:val="48"/>
          <w:szCs w:val="48"/>
        </w:rPr>
        <w:t xml:space="preserve"> 4</w:t>
      </w:r>
    </w:p>
    <w:p w14:paraId="0008EB57" w14:textId="77777777" w:rsidR="00D02A60" w:rsidRDefault="00D02A60" w:rsidP="00D02A60">
      <w:pPr>
        <w:ind w:left="2832" w:firstLine="708"/>
        <w:rPr>
          <w:rFonts w:ascii="Arial" w:eastAsia="Arial" w:hAnsi="Arial" w:cs="Arial"/>
          <w:b/>
          <w:bCs/>
          <w:sz w:val="32"/>
          <w:szCs w:val="32"/>
        </w:rPr>
      </w:pPr>
    </w:p>
    <w:p w14:paraId="5829ED64" w14:textId="17B7A9D3" w:rsidR="00CC1E50" w:rsidRDefault="73486F33" w:rsidP="00D02A60">
      <w:pPr>
        <w:ind w:left="2832" w:firstLine="708"/>
        <w:rPr>
          <w:rFonts w:ascii="Arial" w:eastAsia="Arial" w:hAnsi="Arial" w:cs="Arial"/>
          <w:b/>
          <w:bCs/>
          <w:sz w:val="32"/>
          <w:szCs w:val="32"/>
        </w:rPr>
      </w:pPr>
      <w:r w:rsidRPr="73486F33">
        <w:rPr>
          <w:rFonts w:ascii="Arial" w:eastAsia="Arial" w:hAnsi="Arial" w:cs="Arial"/>
          <w:b/>
          <w:bCs/>
          <w:sz w:val="32"/>
          <w:szCs w:val="32"/>
        </w:rPr>
        <w:t>Cohort 2016</w:t>
      </w:r>
    </w:p>
    <w:p w14:paraId="7BFACE34" w14:textId="32580E31" w:rsidR="007D6F94" w:rsidRPr="007D6F94" w:rsidRDefault="007D6F94" w:rsidP="007D6F94">
      <w:pPr>
        <w:ind w:left="3540"/>
        <w:rPr>
          <w:rFonts w:ascii="Arial" w:hAnsi="Arial" w:cs="Arial"/>
          <w:i/>
          <w:sz w:val="16"/>
          <w:szCs w:val="16"/>
        </w:rPr>
      </w:pPr>
      <w:r w:rsidRPr="007D6F94">
        <w:rPr>
          <w:rFonts w:ascii="Arial" w:eastAsia="Arial" w:hAnsi="Arial" w:cs="Arial"/>
          <w:bCs/>
          <w:i/>
          <w:sz w:val="16"/>
          <w:szCs w:val="16"/>
        </w:rPr>
        <w:t xml:space="preserve">Deze studiewijzer wordt </w:t>
      </w:r>
      <w:r w:rsidR="00694A3D">
        <w:rPr>
          <w:rFonts w:ascii="Arial" w:eastAsia="Arial" w:hAnsi="Arial" w:cs="Arial"/>
          <w:bCs/>
          <w:i/>
          <w:sz w:val="16"/>
          <w:szCs w:val="16"/>
        </w:rPr>
        <w:t xml:space="preserve">eind oktober </w:t>
      </w:r>
      <w:r w:rsidRPr="007D6F94">
        <w:rPr>
          <w:rFonts w:ascii="Arial" w:eastAsia="Arial" w:hAnsi="Arial" w:cs="Arial"/>
          <w:bCs/>
          <w:i/>
          <w:sz w:val="16"/>
          <w:szCs w:val="16"/>
        </w:rPr>
        <w:t>o</w:t>
      </w:r>
      <w:r w:rsidR="00694A3D">
        <w:rPr>
          <w:rFonts w:ascii="Arial" w:eastAsia="Arial" w:hAnsi="Arial" w:cs="Arial"/>
          <w:bCs/>
          <w:i/>
          <w:sz w:val="16"/>
          <w:szCs w:val="16"/>
        </w:rPr>
        <w:t>p delen nog bijgewerkt</w:t>
      </w:r>
      <w:r w:rsidR="00BB3261">
        <w:rPr>
          <w:rFonts w:ascii="Arial" w:eastAsia="Arial" w:hAnsi="Arial" w:cs="Arial"/>
          <w:bCs/>
          <w:i/>
          <w:sz w:val="16"/>
          <w:szCs w:val="16"/>
        </w:rPr>
        <w:t>,</w:t>
      </w:r>
      <w:r w:rsidRPr="007D6F94">
        <w:rPr>
          <w:rFonts w:ascii="Arial" w:eastAsia="Arial" w:hAnsi="Arial" w:cs="Arial"/>
          <w:bCs/>
          <w:i/>
          <w:sz w:val="16"/>
          <w:szCs w:val="16"/>
        </w:rPr>
        <w:t xml:space="preserve"> omdat nog niet alle informatie over examinering / keuzedelen </w:t>
      </w:r>
      <w:r w:rsidR="00694A3D">
        <w:rPr>
          <w:rFonts w:ascii="Arial" w:eastAsia="Arial" w:hAnsi="Arial" w:cs="Arial"/>
          <w:bCs/>
          <w:i/>
          <w:sz w:val="16"/>
          <w:szCs w:val="16"/>
        </w:rPr>
        <w:t>/ programma’s volledig bekend is. Dit i.v.m het invoeren van de nieuwe kwalificatiedoss</w:t>
      </w:r>
      <w:r w:rsidR="00BB3261">
        <w:rPr>
          <w:rFonts w:ascii="Arial" w:eastAsia="Arial" w:hAnsi="Arial" w:cs="Arial"/>
          <w:bCs/>
          <w:i/>
          <w:sz w:val="16"/>
          <w:szCs w:val="16"/>
        </w:rPr>
        <w:t xml:space="preserve">iers. Deze actualisatie zal in </w:t>
      </w:r>
      <w:r w:rsidR="00694A3D">
        <w:rPr>
          <w:rFonts w:ascii="Arial" w:eastAsia="Arial" w:hAnsi="Arial" w:cs="Arial"/>
          <w:bCs/>
          <w:i/>
          <w:sz w:val="16"/>
          <w:szCs w:val="16"/>
        </w:rPr>
        <w:t>de digitale versie (via digitale leeromgeving beschikbaar) zichtbaar zijn.</w:t>
      </w:r>
    </w:p>
    <w:p w14:paraId="156ADB36" w14:textId="77777777" w:rsidR="00B609F5" w:rsidRPr="00EA6F12" w:rsidRDefault="00B609F5">
      <w:pPr>
        <w:jc w:val="center"/>
        <w:rPr>
          <w:rFonts w:ascii="Arial" w:hAnsi="Arial" w:cs="Arial"/>
          <w:b/>
          <w:sz w:val="32"/>
          <w:szCs w:val="32"/>
        </w:rPr>
      </w:pPr>
    </w:p>
    <w:p w14:paraId="5B15E5C8" w14:textId="5B1006B1" w:rsidR="00A0550D" w:rsidRPr="002E1F1E" w:rsidRDefault="00D02A60" w:rsidP="00D02A60">
      <w:pPr>
        <w:rPr>
          <w:rFonts w:ascii="Arial" w:hAnsi="Arial" w:cs="Arial"/>
          <w:b/>
          <w:sz w:val="28"/>
          <w:szCs w:val="28"/>
        </w:rPr>
      </w:pPr>
      <w:r w:rsidRPr="002E1F1E">
        <w:rPr>
          <w:rFonts w:ascii="Arial" w:hAnsi="Arial" w:cs="Arial"/>
          <w:b/>
          <w:sz w:val="28"/>
          <w:szCs w:val="28"/>
        </w:rPr>
        <w:t>23181</w:t>
      </w:r>
      <w:r w:rsidRPr="002E1F1E">
        <w:rPr>
          <w:rFonts w:ascii="Arial" w:hAnsi="Arial" w:cs="Arial"/>
          <w:b/>
          <w:sz w:val="28"/>
          <w:szCs w:val="28"/>
        </w:rPr>
        <w:tab/>
        <w:t>Maatschappelijke zorg</w:t>
      </w:r>
      <w:r w:rsidR="002E1F1E">
        <w:rPr>
          <w:rFonts w:ascii="Arial" w:hAnsi="Arial" w:cs="Arial"/>
          <w:b/>
          <w:sz w:val="28"/>
          <w:szCs w:val="28"/>
        </w:rPr>
        <w:t xml:space="preserve"> </w:t>
      </w:r>
    </w:p>
    <w:p w14:paraId="642BED3A" w14:textId="77777777" w:rsidR="002E1F1E" w:rsidRPr="002E1F1E" w:rsidRDefault="002E1F1E" w:rsidP="002E1F1E">
      <w:pPr>
        <w:rPr>
          <w:rFonts w:ascii="Arial" w:eastAsia="Arial" w:hAnsi="Arial" w:cs="Arial"/>
          <w:bCs/>
          <w:sz w:val="28"/>
          <w:szCs w:val="28"/>
        </w:rPr>
      </w:pPr>
      <w:r w:rsidRPr="002E1F1E">
        <w:rPr>
          <w:rFonts w:ascii="Arial" w:eastAsia="Arial" w:hAnsi="Arial" w:cs="Arial"/>
          <w:bCs/>
          <w:sz w:val="28"/>
          <w:szCs w:val="28"/>
        </w:rPr>
        <w:t>25474</w:t>
      </w:r>
      <w:r w:rsidRPr="002E1F1E">
        <w:rPr>
          <w:rFonts w:ascii="Arial" w:eastAsia="Arial" w:hAnsi="Arial" w:cs="Arial"/>
          <w:bCs/>
          <w:sz w:val="28"/>
          <w:szCs w:val="28"/>
        </w:rPr>
        <w:tab/>
        <w:t>Agogisch medewerker GGZ</w:t>
      </w:r>
    </w:p>
    <w:p w14:paraId="45E9D3CB" w14:textId="77777777" w:rsidR="002E1F1E" w:rsidRPr="002E1F1E" w:rsidRDefault="002E1F1E" w:rsidP="002E1F1E">
      <w:pPr>
        <w:rPr>
          <w:rFonts w:ascii="Arial" w:eastAsia="Arial" w:hAnsi="Arial" w:cs="Arial"/>
          <w:bCs/>
          <w:sz w:val="28"/>
          <w:szCs w:val="28"/>
        </w:rPr>
      </w:pPr>
      <w:r w:rsidRPr="002E1F1E">
        <w:rPr>
          <w:rFonts w:ascii="Arial" w:eastAsia="Arial" w:hAnsi="Arial" w:cs="Arial"/>
          <w:bCs/>
          <w:sz w:val="28"/>
          <w:szCs w:val="28"/>
        </w:rPr>
        <w:t>25477</w:t>
      </w:r>
      <w:r w:rsidRPr="002E1F1E">
        <w:rPr>
          <w:rFonts w:ascii="Arial" w:eastAsia="Arial" w:hAnsi="Arial" w:cs="Arial"/>
          <w:bCs/>
          <w:sz w:val="28"/>
          <w:szCs w:val="28"/>
        </w:rPr>
        <w:tab/>
        <w:t>Persoonlijk begeleider gehandicaptenzorg</w:t>
      </w:r>
    </w:p>
    <w:p w14:paraId="721D055E" w14:textId="2C8A20F2" w:rsidR="00731136" w:rsidRPr="002E1F1E" w:rsidRDefault="00D02A60" w:rsidP="00D02A60">
      <w:pPr>
        <w:rPr>
          <w:rFonts w:ascii="Arial" w:hAnsi="Arial" w:cs="Arial"/>
          <w:bCs/>
          <w:sz w:val="28"/>
          <w:szCs w:val="28"/>
        </w:rPr>
      </w:pPr>
      <w:r w:rsidRPr="002E1F1E">
        <w:rPr>
          <w:rFonts w:ascii="Arial" w:eastAsia="Arial" w:hAnsi="Arial" w:cs="Arial"/>
          <w:bCs/>
          <w:sz w:val="28"/>
          <w:szCs w:val="28"/>
        </w:rPr>
        <w:t>25478</w:t>
      </w:r>
      <w:r w:rsidRPr="002E1F1E">
        <w:rPr>
          <w:rFonts w:ascii="Arial" w:eastAsia="Arial" w:hAnsi="Arial" w:cs="Arial"/>
          <w:bCs/>
          <w:sz w:val="28"/>
          <w:szCs w:val="28"/>
        </w:rPr>
        <w:tab/>
        <w:t>Persoonlijk begeleider specifieke doelgroepen</w:t>
      </w:r>
    </w:p>
    <w:p w14:paraId="6E930772" w14:textId="54CA99E5" w:rsidR="00D02A60" w:rsidRPr="002E1F1E" w:rsidRDefault="73486F33" w:rsidP="00D02A60">
      <w:pPr>
        <w:rPr>
          <w:rFonts w:ascii="Arial" w:eastAsia="Arial" w:hAnsi="Arial" w:cs="Arial"/>
          <w:bCs/>
          <w:sz w:val="28"/>
          <w:szCs w:val="28"/>
        </w:rPr>
      </w:pPr>
      <w:r w:rsidRPr="002E1F1E">
        <w:rPr>
          <w:rFonts w:ascii="Arial" w:eastAsia="Arial" w:hAnsi="Arial" w:cs="Arial"/>
          <w:bCs/>
          <w:sz w:val="28"/>
          <w:szCs w:val="28"/>
        </w:rPr>
        <w:t>25</w:t>
      </w:r>
      <w:r w:rsidR="00D02A60" w:rsidRPr="002E1F1E">
        <w:rPr>
          <w:rFonts w:ascii="Arial" w:eastAsia="Arial" w:hAnsi="Arial" w:cs="Arial"/>
          <w:bCs/>
          <w:sz w:val="28"/>
          <w:szCs w:val="28"/>
        </w:rPr>
        <w:t>479</w:t>
      </w:r>
      <w:r w:rsidR="00D02A60" w:rsidRPr="002E1F1E">
        <w:rPr>
          <w:rFonts w:ascii="Arial" w:eastAsia="Arial" w:hAnsi="Arial" w:cs="Arial"/>
          <w:bCs/>
          <w:sz w:val="28"/>
          <w:szCs w:val="28"/>
        </w:rPr>
        <w:tab/>
        <w:t>Thuisbegeleider</w:t>
      </w:r>
    </w:p>
    <w:p w14:paraId="6DF286AE" w14:textId="531EE2D3" w:rsidR="00D02A60" w:rsidRDefault="002E1F1E" w:rsidP="00D02A60">
      <w:pPr>
        <w:rPr>
          <w:rFonts w:ascii="Arial" w:hAnsi="Arial" w:cs="Arial"/>
          <w:b/>
          <w:bCs/>
          <w:sz w:val="28"/>
          <w:szCs w:val="28"/>
        </w:rPr>
      </w:pPr>
      <w:r>
        <w:rPr>
          <w:rFonts w:ascii="Arial" w:hAnsi="Arial" w:cs="Arial"/>
          <w:b/>
          <w:bCs/>
          <w:sz w:val="28"/>
          <w:szCs w:val="28"/>
        </w:rPr>
        <w:t>32185</w:t>
      </w:r>
      <w:r>
        <w:rPr>
          <w:rFonts w:ascii="Arial" w:hAnsi="Arial" w:cs="Arial"/>
          <w:b/>
          <w:bCs/>
          <w:sz w:val="28"/>
          <w:szCs w:val="28"/>
        </w:rPr>
        <w:tab/>
        <w:t>Sociaal werk</w:t>
      </w:r>
    </w:p>
    <w:p w14:paraId="62F08C58" w14:textId="263D0717" w:rsidR="002E1F1E" w:rsidRDefault="002E1F1E" w:rsidP="00D02A60">
      <w:pPr>
        <w:rPr>
          <w:rFonts w:ascii="Arial" w:hAnsi="Arial" w:cs="Arial"/>
          <w:bCs/>
          <w:sz w:val="28"/>
          <w:szCs w:val="28"/>
        </w:rPr>
      </w:pPr>
      <w:r>
        <w:rPr>
          <w:rFonts w:ascii="Arial" w:hAnsi="Arial" w:cs="Arial"/>
          <w:bCs/>
          <w:sz w:val="28"/>
          <w:szCs w:val="28"/>
        </w:rPr>
        <w:t>25488</w:t>
      </w:r>
      <w:r>
        <w:rPr>
          <w:rFonts w:ascii="Arial" w:hAnsi="Arial" w:cs="Arial"/>
          <w:bCs/>
          <w:sz w:val="28"/>
          <w:szCs w:val="28"/>
        </w:rPr>
        <w:tab/>
        <w:t>Sociaal-cultureel werker</w:t>
      </w:r>
    </w:p>
    <w:p w14:paraId="51E8608C" w14:textId="4800AAD0" w:rsidR="002E1F1E" w:rsidRPr="002E1F1E" w:rsidRDefault="002E1F1E" w:rsidP="00D02A60">
      <w:pPr>
        <w:rPr>
          <w:rFonts w:ascii="Arial" w:hAnsi="Arial" w:cs="Arial"/>
          <w:bCs/>
          <w:sz w:val="28"/>
          <w:szCs w:val="28"/>
        </w:rPr>
      </w:pPr>
      <w:r>
        <w:rPr>
          <w:rFonts w:ascii="Arial" w:hAnsi="Arial" w:cs="Arial"/>
          <w:bCs/>
          <w:sz w:val="28"/>
          <w:szCs w:val="28"/>
        </w:rPr>
        <w:t>25289</w:t>
      </w:r>
      <w:r>
        <w:rPr>
          <w:rFonts w:ascii="Arial" w:hAnsi="Arial" w:cs="Arial"/>
          <w:bCs/>
          <w:sz w:val="28"/>
          <w:szCs w:val="28"/>
        </w:rPr>
        <w:tab/>
        <w:t>Sociaal-maatschappelijk dienstverlener</w:t>
      </w:r>
    </w:p>
    <w:p w14:paraId="62121A4C" w14:textId="77777777" w:rsidR="00AD1DEA" w:rsidRDefault="00AD1DEA" w:rsidP="008E051F">
      <w:pPr>
        <w:rPr>
          <w:rFonts w:ascii="Arial" w:hAnsi="Arial" w:cs="Arial"/>
          <w:b/>
          <w:bCs/>
          <w:sz w:val="18"/>
        </w:rPr>
      </w:pPr>
    </w:p>
    <w:p w14:paraId="55325A98" w14:textId="77777777" w:rsidR="00AD1DEA" w:rsidRDefault="00AD1DEA" w:rsidP="008E051F">
      <w:pPr>
        <w:rPr>
          <w:rFonts w:ascii="Arial" w:hAnsi="Arial" w:cs="Arial"/>
          <w:b/>
          <w:bCs/>
          <w:sz w:val="18"/>
        </w:rPr>
      </w:pPr>
    </w:p>
    <w:p w14:paraId="6E0DA727" w14:textId="524F6E71" w:rsidR="00CC1E50" w:rsidRPr="00EA6F12" w:rsidRDefault="00731136" w:rsidP="00D02A60">
      <w:pPr>
        <w:rPr>
          <w:rFonts w:ascii="Arial" w:hAnsi="Arial" w:cs="Arial"/>
          <w:b/>
          <w:sz w:val="36"/>
          <w:szCs w:val="36"/>
        </w:rPr>
      </w:pPr>
      <w:r w:rsidRPr="00EA6F12">
        <w:rPr>
          <w:rFonts w:ascii="Arial" w:hAnsi="Arial" w:cs="Arial"/>
          <w:b/>
          <w:bCs/>
          <w:sz w:val="18"/>
        </w:rPr>
        <w:tab/>
      </w:r>
      <w:r w:rsidRPr="00EA6F12">
        <w:rPr>
          <w:rFonts w:ascii="Arial" w:hAnsi="Arial" w:cs="Arial"/>
          <w:b/>
          <w:bCs/>
          <w:sz w:val="18"/>
        </w:rPr>
        <w:tab/>
      </w:r>
    </w:p>
    <w:p w14:paraId="532BA836" w14:textId="16127C7D" w:rsidR="00197FB1" w:rsidRPr="00D26CCC" w:rsidRDefault="00197FB1" w:rsidP="00D26CCC">
      <w:pPr>
        <w:tabs>
          <w:tab w:val="left" w:pos="1140"/>
        </w:tabs>
        <w:rPr>
          <w:rFonts w:ascii="Arial" w:hAnsi="Arial" w:cs="Arial"/>
          <w:b/>
        </w:rPr>
      </w:pPr>
      <w:r w:rsidRPr="73486F33">
        <w:rPr>
          <w:rFonts w:ascii="Arial" w:eastAsia="Arial" w:hAnsi="Arial" w:cs="Arial"/>
          <w:b/>
          <w:bCs/>
          <w:sz w:val="36"/>
          <w:szCs w:val="36"/>
        </w:rPr>
        <w:t>Inhoudsopgave</w:t>
      </w:r>
      <w:r w:rsidRPr="00D26CCC">
        <w:rPr>
          <w:rFonts w:ascii="Arial" w:hAnsi="Arial" w:cs="Arial"/>
          <w:b/>
          <w:sz w:val="36"/>
          <w:szCs w:val="36"/>
        </w:rPr>
        <w:tab/>
      </w:r>
      <w:r w:rsidRPr="00D26CCC">
        <w:rPr>
          <w:rFonts w:ascii="Arial" w:hAnsi="Arial" w:cs="Arial"/>
          <w:b/>
        </w:rPr>
        <w:tab/>
      </w:r>
      <w:r w:rsidRPr="00D26CCC">
        <w:rPr>
          <w:rFonts w:ascii="Arial" w:hAnsi="Arial" w:cs="Arial"/>
          <w:b/>
        </w:rPr>
        <w:tab/>
      </w:r>
      <w:r w:rsidRPr="00D26CCC">
        <w:rPr>
          <w:rFonts w:ascii="Arial" w:hAnsi="Arial" w:cs="Arial"/>
          <w:b/>
        </w:rPr>
        <w:tab/>
      </w:r>
      <w:r w:rsidRPr="00D26CCC">
        <w:rPr>
          <w:rFonts w:ascii="Arial" w:hAnsi="Arial" w:cs="Arial"/>
          <w:b/>
        </w:rPr>
        <w:tab/>
      </w:r>
      <w:r w:rsidRPr="00D26CCC">
        <w:rPr>
          <w:rFonts w:ascii="Arial" w:hAnsi="Arial" w:cs="Arial"/>
          <w:b/>
        </w:rPr>
        <w:tab/>
      </w:r>
      <w:r w:rsidRPr="00D26CCC">
        <w:rPr>
          <w:rFonts w:ascii="Arial" w:hAnsi="Arial" w:cs="Arial"/>
          <w:b/>
        </w:rPr>
        <w:tab/>
      </w:r>
      <w:r w:rsidRPr="00D26CCC">
        <w:rPr>
          <w:rFonts w:ascii="Arial" w:hAnsi="Arial" w:cs="Arial"/>
          <w:b/>
        </w:rPr>
        <w:tab/>
      </w:r>
    </w:p>
    <w:p w14:paraId="4CE10A51" w14:textId="28743552" w:rsidR="00197FB1" w:rsidRDefault="00197FB1" w:rsidP="00197FB1">
      <w:pPr>
        <w:spacing w:line="360" w:lineRule="auto"/>
        <w:ind w:left="-284" w:right="-211" w:firstLine="1843"/>
        <w:rPr>
          <w:rFonts w:ascii="Arial" w:hAnsi="Arial" w:cs="Arial"/>
          <w:b/>
          <w:szCs w:val="22"/>
        </w:rPr>
      </w:pPr>
    </w:p>
    <w:p w14:paraId="0D2E47DC" w14:textId="77777777" w:rsidR="00D26CCC" w:rsidRPr="00EA6F12" w:rsidRDefault="00D26CCC" w:rsidP="00197FB1">
      <w:pPr>
        <w:spacing w:line="360" w:lineRule="auto"/>
        <w:ind w:left="-284" w:right="-211" w:firstLine="1843"/>
        <w:rPr>
          <w:rFonts w:ascii="Arial" w:hAnsi="Arial" w:cs="Arial"/>
          <w:b/>
          <w:szCs w:val="22"/>
        </w:rPr>
      </w:pPr>
    </w:p>
    <w:p w14:paraId="70559213" w14:textId="3554F7F4" w:rsidR="00197FB1" w:rsidRPr="00EA6F12" w:rsidRDefault="00561FB8" w:rsidP="0002614C">
      <w:pPr>
        <w:pStyle w:val="Kop1"/>
      </w:pPr>
      <w:r w:rsidRPr="73486F33">
        <w:rPr>
          <w:rFonts w:ascii="Arial" w:eastAsia="Arial" w:hAnsi="Arial" w:cs="Arial"/>
          <w:sz w:val="28"/>
          <w:szCs w:val="28"/>
        </w:rPr>
        <w:t>Gezond &amp; Wel op school</w:t>
      </w:r>
      <w:r w:rsidR="0002614C" w:rsidRPr="00EA6F12">
        <w:rPr>
          <w:rFonts w:ascii="Arial" w:hAnsi="Arial" w:cs="Arial"/>
          <w:sz w:val="28"/>
          <w:szCs w:val="28"/>
        </w:rPr>
        <w:tab/>
      </w:r>
      <w:r w:rsidRPr="00EA6F12">
        <w:tab/>
      </w:r>
      <w:r w:rsidRPr="00EA6F12">
        <w:tab/>
      </w:r>
      <w:r w:rsidRPr="00EA6F12">
        <w:tab/>
      </w:r>
      <w:r w:rsidRPr="00EA6F12">
        <w:tab/>
      </w:r>
      <w:r w:rsidRPr="00EA6F12">
        <w:tab/>
      </w:r>
      <w:r w:rsidRPr="00EA6F12">
        <w:tab/>
      </w:r>
      <w:r w:rsidRPr="00EA6F12">
        <w:tab/>
      </w:r>
      <w:r w:rsidR="00AE3C9B">
        <w:rPr>
          <w:rFonts w:ascii="Arial" w:eastAsia="Arial" w:hAnsi="Arial" w:cs="Arial"/>
        </w:rPr>
        <w:t>3</w:t>
      </w:r>
      <w:r w:rsidR="00197FB1" w:rsidRPr="00EA6F12">
        <w:tab/>
      </w:r>
      <w:r w:rsidR="00197FB1" w:rsidRPr="00EA6F12">
        <w:tab/>
      </w:r>
    </w:p>
    <w:p w14:paraId="16F700A9" w14:textId="77777777" w:rsidR="00197FB1" w:rsidRPr="00EA6F12" w:rsidRDefault="00197FB1" w:rsidP="00197FB1">
      <w:pPr>
        <w:pStyle w:val="Kop6"/>
        <w:numPr>
          <w:ilvl w:val="0"/>
          <w:numId w:val="0"/>
        </w:numPr>
        <w:spacing w:line="300" w:lineRule="atLeast"/>
        <w:ind w:right="-211"/>
        <w:rPr>
          <w:rFonts w:ascii="Arial" w:hAnsi="Arial" w:cs="Arial"/>
          <w:b w:val="0"/>
          <w:caps/>
          <w:szCs w:val="22"/>
        </w:rPr>
      </w:pPr>
      <w:r w:rsidRPr="00EA6F12">
        <w:rPr>
          <w:rFonts w:ascii="Arial" w:hAnsi="Arial" w:cs="Arial"/>
          <w:caps/>
          <w:szCs w:val="22"/>
        </w:rPr>
        <w:tab/>
      </w:r>
      <w:r w:rsidRPr="00EA6F12">
        <w:rPr>
          <w:rFonts w:ascii="Arial" w:hAnsi="Arial" w:cs="Arial"/>
          <w:caps/>
          <w:szCs w:val="22"/>
        </w:rPr>
        <w:tab/>
      </w:r>
      <w:r w:rsidRPr="00EA6F12">
        <w:rPr>
          <w:rFonts w:ascii="Arial" w:hAnsi="Arial" w:cs="Arial"/>
          <w:caps/>
          <w:szCs w:val="22"/>
        </w:rPr>
        <w:tab/>
      </w:r>
    </w:p>
    <w:p w14:paraId="1CE113FC" w14:textId="1A841E49" w:rsidR="00197FB1" w:rsidRPr="00EA6F12" w:rsidRDefault="00197FB1" w:rsidP="00197FB1">
      <w:pPr>
        <w:spacing w:line="300" w:lineRule="atLeast"/>
        <w:ind w:right="-211"/>
        <w:rPr>
          <w:rFonts w:ascii="Arial" w:hAnsi="Arial" w:cs="Arial"/>
          <w:b/>
          <w:szCs w:val="22"/>
        </w:rPr>
      </w:pPr>
      <w:r w:rsidRPr="73486F33">
        <w:rPr>
          <w:rStyle w:val="Kop1Char"/>
          <w:rFonts w:ascii="Arial" w:eastAsia="Arial" w:hAnsi="Arial" w:cs="Arial"/>
          <w:sz w:val="28"/>
          <w:szCs w:val="28"/>
        </w:rPr>
        <w:t>D</w:t>
      </w:r>
      <w:r w:rsidR="0002614C" w:rsidRPr="73486F33">
        <w:rPr>
          <w:rStyle w:val="Kop1Char"/>
          <w:rFonts w:ascii="Arial" w:eastAsia="Arial" w:hAnsi="Arial" w:cs="Arial"/>
          <w:sz w:val="28"/>
          <w:szCs w:val="28"/>
        </w:rPr>
        <w:t>eel 1</w:t>
      </w:r>
      <w:r w:rsidR="0034562E" w:rsidRPr="00EA6F12">
        <w:rPr>
          <w:rStyle w:val="Kop1Char"/>
          <w:rFonts w:ascii="Arial" w:hAnsi="Arial" w:cs="Arial"/>
          <w:sz w:val="28"/>
          <w:szCs w:val="28"/>
        </w:rPr>
        <w:tab/>
      </w:r>
      <w:r w:rsidR="0002614C" w:rsidRPr="73486F33">
        <w:rPr>
          <w:rStyle w:val="Kop1Char"/>
          <w:rFonts w:ascii="Arial" w:eastAsia="Arial" w:hAnsi="Arial" w:cs="Arial"/>
          <w:sz w:val="28"/>
          <w:szCs w:val="28"/>
        </w:rPr>
        <w:t>De school</w:t>
      </w:r>
      <w:r w:rsidRPr="00EA6F12">
        <w:rPr>
          <w:rFonts w:ascii="Arial" w:hAnsi="Arial" w:cs="Arial"/>
          <w:b/>
          <w:sz w:val="28"/>
          <w:szCs w:val="28"/>
        </w:rPr>
        <w:tab/>
      </w:r>
      <w:r w:rsidRPr="00EA6F12">
        <w:rPr>
          <w:rFonts w:ascii="Arial" w:hAnsi="Arial" w:cs="Arial"/>
          <w:b/>
          <w:szCs w:val="22"/>
        </w:rPr>
        <w:tab/>
      </w:r>
      <w:r w:rsidRPr="00EA6F12">
        <w:rPr>
          <w:rFonts w:ascii="Arial" w:hAnsi="Arial" w:cs="Arial"/>
          <w:b/>
          <w:szCs w:val="22"/>
        </w:rPr>
        <w:tab/>
      </w:r>
      <w:r w:rsidRPr="00EA6F12">
        <w:rPr>
          <w:rFonts w:ascii="Arial" w:hAnsi="Arial" w:cs="Arial"/>
          <w:b/>
          <w:szCs w:val="22"/>
        </w:rPr>
        <w:tab/>
      </w:r>
      <w:r w:rsidRPr="00EA6F12">
        <w:rPr>
          <w:rFonts w:ascii="Arial" w:hAnsi="Arial" w:cs="Arial"/>
          <w:b/>
          <w:szCs w:val="22"/>
        </w:rPr>
        <w:tab/>
      </w:r>
      <w:r w:rsidRPr="00EA6F12">
        <w:rPr>
          <w:rFonts w:ascii="Arial" w:hAnsi="Arial" w:cs="Arial"/>
          <w:b/>
          <w:szCs w:val="22"/>
        </w:rPr>
        <w:tab/>
      </w:r>
      <w:r w:rsidRPr="00EA6F12">
        <w:rPr>
          <w:rFonts w:ascii="Arial" w:hAnsi="Arial" w:cs="Arial"/>
          <w:b/>
          <w:szCs w:val="22"/>
        </w:rPr>
        <w:tab/>
      </w:r>
      <w:r w:rsidRPr="00EA6F12">
        <w:rPr>
          <w:rFonts w:ascii="Arial" w:hAnsi="Arial" w:cs="Arial"/>
          <w:b/>
          <w:szCs w:val="22"/>
        </w:rPr>
        <w:tab/>
      </w:r>
      <w:r w:rsidR="0034562E" w:rsidRPr="00EA6F12">
        <w:rPr>
          <w:rFonts w:ascii="Arial" w:hAnsi="Arial" w:cs="Arial"/>
          <w:b/>
          <w:szCs w:val="22"/>
        </w:rPr>
        <w:tab/>
      </w:r>
      <w:r w:rsidR="00AE3C9B">
        <w:rPr>
          <w:rFonts w:ascii="Arial" w:eastAsia="Arial" w:hAnsi="Arial" w:cs="Arial"/>
          <w:b/>
          <w:bCs/>
          <w:sz w:val="24"/>
          <w:szCs w:val="24"/>
        </w:rPr>
        <w:t>4</w:t>
      </w:r>
    </w:p>
    <w:p w14:paraId="01C8740E" w14:textId="77777777" w:rsidR="00197FB1" w:rsidRPr="00EA6F12" w:rsidRDefault="00197FB1" w:rsidP="00197FB1">
      <w:pPr>
        <w:pStyle w:val="Plattetekst"/>
        <w:spacing w:line="300" w:lineRule="atLeast"/>
        <w:rPr>
          <w:rFonts w:ascii="Arial" w:hAnsi="Arial"/>
          <w:bCs/>
          <w:sz w:val="20"/>
          <w:szCs w:val="22"/>
        </w:rPr>
      </w:pPr>
    </w:p>
    <w:p w14:paraId="0218F7D5" w14:textId="4529666A" w:rsidR="006F1829" w:rsidRPr="00EA6F12" w:rsidRDefault="006F1829" w:rsidP="73486F33">
      <w:pPr>
        <w:pStyle w:val="Plattetekst"/>
        <w:numPr>
          <w:ilvl w:val="1"/>
          <w:numId w:val="10"/>
        </w:numPr>
        <w:spacing w:line="300" w:lineRule="atLeast"/>
        <w:rPr>
          <w:rFonts w:ascii="Arial" w:eastAsia="Arial" w:hAnsi="Arial" w:cs="Arial"/>
          <w:sz w:val="20"/>
        </w:rPr>
      </w:pPr>
      <w:r w:rsidRPr="73486F33">
        <w:rPr>
          <w:rFonts w:ascii="Arial" w:eastAsia="Arial" w:hAnsi="Arial" w:cs="Arial"/>
          <w:sz w:val="20"/>
        </w:rPr>
        <w:t>Inleiding</w:t>
      </w:r>
      <w:r w:rsidR="00197FB1" w:rsidRPr="00EA6F12">
        <w:rPr>
          <w:rFonts w:ascii="Arial" w:hAnsi="Arial"/>
          <w:bCs/>
          <w:sz w:val="20"/>
          <w:szCs w:val="22"/>
        </w:rPr>
        <w:tab/>
      </w:r>
      <w:r w:rsidR="0034562E" w:rsidRPr="00EA6F12">
        <w:rPr>
          <w:rFonts w:ascii="Arial" w:hAnsi="Arial"/>
          <w:bCs/>
          <w:sz w:val="20"/>
          <w:szCs w:val="22"/>
        </w:rPr>
        <w:tab/>
      </w:r>
      <w:r w:rsidR="0034562E" w:rsidRPr="00EA6F12">
        <w:rPr>
          <w:rFonts w:ascii="Arial" w:hAnsi="Arial"/>
          <w:bCs/>
          <w:sz w:val="20"/>
          <w:szCs w:val="22"/>
        </w:rPr>
        <w:tab/>
      </w:r>
      <w:r w:rsidR="0034562E" w:rsidRPr="00EA6F12">
        <w:rPr>
          <w:rFonts w:ascii="Arial" w:hAnsi="Arial"/>
          <w:bCs/>
          <w:sz w:val="20"/>
          <w:szCs w:val="22"/>
        </w:rPr>
        <w:tab/>
      </w:r>
      <w:r w:rsidR="0034562E" w:rsidRPr="00EA6F12">
        <w:rPr>
          <w:rFonts w:ascii="Arial" w:hAnsi="Arial"/>
          <w:bCs/>
          <w:sz w:val="20"/>
          <w:szCs w:val="22"/>
        </w:rPr>
        <w:tab/>
      </w:r>
      <w:r w:rsidR="0034562E" w:rsidRPr="00EA6F12">
        <w:rPr>
          <w:rFonts w:ascii="Arial" w:hAnsi="Arial"/>
          <w:bCs/>
          <w:sz w:val="20"/>
          <w:szCs w:val="22"/>
        </w:rPr>
        <w:tab/>
      </w:r>
      <w:r w:rsidR="0034562E" w:rsidRPr="00EA6F12">
        <w:rPr>
          <w:rFonts w:ascii="Arial" w:hAnsi="Arial"/>
          <w:bCs/>
          <w:sz w:val="20"/>
          <w:szCs w:val="22"/>
        </w:rPr>
        <w:tab/>
      </w:r>
      <w:r w:rsidR="0034562E" w:rsidRPr="00EA6F12">
        <w:rPr>
          <w:rFonts w:ascii="Arial" w:hAnsi="Arial"/>
          <w:bCs/>
          <w:sz w:val="20"/>
          <w:szCs w:val="22"/>
        </w:rPr>
        <w:tab/>
      </w:r>
      <w:r w:rsidR="0034562E" w:rsidRPr="00EA6F12">
        <w:rPr>
          <w:rFonts w:ascii="Arial" w:hAnsi="Arial"/>
          <w:bCs/>
          <w:sz w:val="20"/>
          <w:szCs w:val="22"/>
        </w:rPr>
        <w:tab/>
      </w:r>
      <w:r w:rsidR="0034562E" w:rsidRPr="00EA6F12">
        <w:rPr>
          <w:rFonts w:ascii="Arial" w:hAnsi="Arial"/>
          <w:bCs/>
          <w:sz w:val="20"/>
          <w:szCs w:val="22"/>
        </w:rPr>
        <w:tab/>
      </w:r>
      <w:r w:rsidR="00AE3C9B">
        <w:rPr>
          <w:rFonts w:ascii="Arial" w:eastAsia="Arial" w:hAnsi="Arial" w:cs="Arial"/>
          <w:sz w:val="20"/>
        </w:rPr>
        <w:t>4</w:t>
      </w:r>
    </w:p>
    <w:p w14:paraId="12E86972" w14:textId="07EED80C" w:rsidR="00197FB1" w:rsidRPr="00EA6F12" w:rsidRDefault="00197FB1" w:rsidP="73486F33">
      <w:pPr>
        <w:pStyle w:val="Plattetekst"/>
        <w:numPr>
          <w:ilvl w:val="1"/>
          <w:numId w:val="10"/>
        </w:numPr>
        <w:spacing w:line="300" w:lineRule="atLeast"/>
        <w:rPr>
          <w:rFonts w:ascii="Arial" w:eastAsia="Arial" w:hAnsi="Arial" w:cs="Arial"/>
          <w:sz w:val="20"/>
        </w:rPr>
      </w:pPr>
      <w:r w:rsidRPr="73486F33">
        <w:rPr>
          <w:rFonts w:ascii="Arial" w:eastAsia="Arial" w:hAnsi="Arial" w:cs="Arial"/>
          <w:sz w:val="20"/>
        </w:rPr>
        <w:t>Leerwegen en kwalificatieniveaus</w:t>
      </w:r>
      <w:r w:rsidRPr="00EA6F12">
        <w:rPr>
          <w:rFonts w:ascii="Arial" w:hAnsi="Arial"/>
          <w:bCs/>
          <w:sz w:val="20"/>
          <w:szCs w:val="22"/>
        </w:rPr>
        <w:tab/>
      </w:r>
      <w:r w:rsidRPr="00EA6F12">
        <w:rPr>
          <w:rFonts w:ascii="Arial" w:hAnsi="Arial"/>
          <w:bCs/>
          <w:sz w:val="20"/>
          <w:szCs w:val="22"/>
        </w:rPr>
        <w:tab/>
      </w:r>
      <w:r w:rsidRPr="00EA6F12">
        <w:rPr>
          <w:rFonts w:ascii="Arial" w:hAnsi="Arial"/>
          <w:bCs/>
          <w:sz w:val="20"/>
          <w:szCs w:val="22"/>
        </w:rPr>
        <w:tab/>
      </w:r>
      <w:r w:rsidRPr="00EA6F12">
        <w:rPr>
          <w:rFonts w:ascii="Arial" w:hAnsi="Arial"/>
          <w:bCs/>
          <w:sz w:val="20"/>
          <w:szCs w:val="22"/>
        </w:rPr>
        <w:tab/>
      </w:r>
      <w:r w:rsidRPr="00EA6F12">
        <w:rPr>
          <w:rFonts w:ascii="Arial" w:hAnsi="Arial"/>
          <w:bCs/>
          <w:sz w:val="20"/>
          <w:szCs w:val="22"/>
        </w:rPr>
        <w:tab/>
      </w:r>
      <w:r w:rsidRPr="00EA6F12">
        <w:rPr>
          <w:rFonts w:ascii="Arial" w:hAnsi="Arial"/>
          <w:bCs/>
          <w:sz w:val="20"/>
          <w:szCs w:val="22"/>
        </w:rPr>
        <w:tab/>
      </w:r>
      <w:r w:rsidR="0002614C" w:rsidRPr="00EA6F12">
        <w:rPr>
          <w:rFonts w:ascii="Arial" w:hAnsi="Arial"/>
          <w:bCs/>
          <w:sz w:val="20"/>
          <w:szCs w:val="22"/>
        </w:rPr>
        <w:tab/>
      </w:r>
      <w:r w:rsidR="00AE3C9B">
        <w:rPr>
          <w:rFonts w:ascii="Arial" w:eastAsia="Arial" w:hAnsi="Arial" w:cs="Arial"/>
          <w:sz w:val="20"/>
        </w:rPr>
        <w:t>4</w:t>
      </w:r>
    </w:p>
    <w:p w14:paraId="7921F453" w14:textId="291B0CA8" w:rsidR="006C145B" w:rsidRPr="00EA6F12" w:rsidRDefault="00C1790D" w:rsidP="73486F33">
      <w:pPr>
        <w:pStyle w:val="Plattetekst"/>
        <w:numPr>
          <w:ilvl w:val="1"/>
          <w:numId w:val="10"/>
        </w:numPr>
        <w:spacing w:line="300" w:lineRule="atLeast"/>
        <w:rPr>
          <w:rFonts w:ascii="Arial" w:eastAsia="Arial" w:hAnsi="Arial" w:cs="Arial"/>
          <w:sz w:val="20"/>
        </w:rPr>
      </w:pPr>
      <w:r w:rsidRPr="73486F33">
        <w:rPr>
          <w:rFonts w:ascii="Arial" w:eastAsia="Arial" w:hAnsi="Arial" w:cs="Arial"/>
          <w:sz w:val="20"/>
        </w:rPr>
        <w:t>Welke opleidingen</w:t>
      </w:r>
      <w:r w:rsidR="006C145B" w:rsidRPr="73486F33">
        <w:rPr>
          <w:rFonts w:ascii="Arial" w:eastAsia="Arial" w:hAnsi="Arial" w:cs="Arial"/>
          <w:sz w:val="20"/>
        </w:rPr>
        <w:t xml:space="preserve"> bieden we aan in welke leerweg</w:t>
      </w:r>
      <w:r w:rsidR="00AE1C54" w:rsidRPr="73486F33">
        <w:rPr>
          <w:rFonts w:ascii="Arial" w:eastAsia="Arial" w:hAnsi="Arial" w:cs="Arial"/>
          <w:sz w:val="20"/>
        </w:rPr>
        <w:t>?</w:t>
      </w:r>
      <w:r w:rsidR="006C145B" w:rsidRPr="00EA6F12">
        <w:rPr>
          <w:rFonts w:ascii="Arial" w:hAnsi="Arial"/>
          <w:bCs/>
          <w:sz w:val="20"/>
          <w:szCs w:val="22"/>
        </w:rPr>
        <w:tab/>
      </w:r>
      <w:r w:rsidRPr="00EA6F12">
        <w:rPr>
          <w:rFonts w:ascii="Arial" w:hAnsi="Arial"/>
          <w:bCs/>
          <w:sz w:val="20"/>
          <w:szCs w:val="22"/>
        </w:rPr>
        <w:tab/>
      </w:r>
      <w:r w:rsidRPr="00EA6F12">
        <w:rPr>
          <w:rFonts w:ascii="Arial" w:hAnsi="Arial"/>
          <w:bCs/>
          <w:sz w:val="20"/>
          <w:szCs w:val="22"/>
        </w:rPr>
        <w:tab/>
      </w:r>
      <w:r w:rsidRPr="00EA6F12">
        <w:rPr>
          <w:rFonts w:ascii="Arial" w:hAnsi="Arial"/>
          <w:bCs/>
          <w:sz w:val="20"/>
          <w:szCs w:val="22"/>
        </w:rPr>
        <w:tab/>
      </w:r>
      <w:r w:rsidRPr="00EA6F12">
        <w:rPr>
          <w:rFonts w:ascii="Arial" w:hAnsi="Arial"/>
          <w:bCs/>
          <w:sz w:val="20"/>
          <w:szCs w:val="22"/>
        </w:rPr>
        <w:tab/>
      </w:r>
      <w:r w:rsidR="00AE3C9B">
        <w:rPr>
          <w:rFonts w:ascii="Arial" w:eastAsia="Arial" w:hAnsi="Arial" w:cs="Arial"/>
          <w:sz w:val="20"/>
        </w:rPr>
        <w:t>4</w:t>
      </w:r>
    </w:p>
    <w:p w14:paraId="26A71C65" w14:textId="77777777" w:rsidR="00197FB1" w:rsidRPr="00EA6F12" w:rsidRDefault="00197FB1" w:rsidP="00197FB1">
      <w:pPr>
        <w:pStyle w:val="Plattetekst"/>
        <w:spacing w:line="300" w:lineRule="atLeast"/>
        <w:rPr>
          <w:rFonts w:ascii="Arial" w:hAnsi="Arial"/>
          <w:sz w:val="20"/>
        </w:rPr>
      </w:pPr>
    </w:p>
    <w:p w14:paraId="32F1BC00" w14:textId="1C942995" w:rsidR="00197FB1" w:rsidRPr="00EA6F12" w:rsidRDefault="00197FB1" w:rsidP="0002614C">
      <w:pPr>
        <w:pStyle w:val="Kop1"/>
      </w:pPr>
      <w:r w:rsidRPr="73486F33">
        <w:rPr>
          <w:rFonts w:ascii="Arial" w:eastAsia="Arial" w:hAnsi="Arial" w:cs="Arial"/>
          <w:sz w:val="28"/>
          <w:szCs w:val="28"/>
        </w:rPr>
        <w:t>D</w:t>
      </w:r>
      <w:r w:rsidR="0002614C" w:rsidRPr="73486F33">
        <w:rPr>
          <w:rFonts w:ascii="Arial" w:eastAsia="Arial" w:hAnsi="Arial" w:cs="Arial"/>
          <w:sz w:val="28"/>
          <w:szCs w:val="28"/>
        </w:rPr>
        <w:t>eel 2</w:t>
      </w:r>
      <w:r w:rsidR="0034562E" w:rsidRPr="00EA6F12">
        <w:rPr>
          <w:rFonts w:ascii="Arial" w:hAnsi="Arial" w:cs="Arial"/>
          <w:sz w:val="28"/>
          <w:szCs w:val="28"/>
        </w:rPr>
        <w:tab/>
      </w:r>
      <w:r w:rsidR="0002614C" w:rsidRPr="73486F33">
        <w:rPr>
          <w:rFonts w:ascii="Arial" w:eastAsia="Arial" w:hAnsi="Arial" w:cs="Arial"/>
          <w:sz w:val="28"/>
          <w:szCs w:val="28"/>
        </w:rPr>
        <w:t>Het onderwijs</w:t>
      </w:r>
      <w:r w:rsidRPr="00EA6F12">
        <w:tab/>
      </w:r>
      <w:r w:rsidRPr="00EA6F12">
        <w:tab/>
      </w:r>
      <w:r w:rsidRPr="00EA6F12">
        <w:tab/>
      </w:r>
      <w:r w:rsidRPr="00EA6F12">
        <w:tab/>
      </w:r>
      <w:r w:rsidRPr="00EA6F12">
        <w:tab/>
      </w:r>
      <w:r w:rsidR="0034562E" w:rsidRPr="00EA6F12">
        <w:tab/>
      </w:r>
      <w:r w:rsidR="000F0C91" w:rsidRPr="00EA6F12">
        <w:tab/>
      </w:r>
      <w:r w:rsidR="000F0C91" w:rsidRPr="00EA6F12">
        <w:tab/>
      </w:r>
      <w:r w:rsidR="00AE3C9B">
        <w:rPr>
          <w:rFonts w:ascii="Arial" w:eastAsia="Arial" w:hAnsi="Arial" w:cs="Arial"/>
        </w:rPr>
        <w:t>5</w:t>
      </w:r>
    </w:p>
    <w:p w14:paraId="7EC6228A" w14:textId="77777777" w:rsidR="00197FB1" w:rsidRPr="00EA6F12" w:rsidRDefault="00197FB1" w:rsidP="00197FB1">
      <w:pPr>
        <w:spacing w:line="300" w:lineRule="atLeast"/>
        <w:ind w:right="-211"/>
        <w:rPr>
          <w:rFonts w:ascii="Arial" w:hAnsi="Arial" w:cs="Arial"/>
        </w:rPr>
      </w:pPr>
    </w:p>
    <w:p w14:paraId="12280079" w14:textId="3F31AFEB" w:rsidR="00197FB1" w:rsidRPr="00BB3261" w:rsidRDefault="00197FB1" w:rsidP="00197FB1">
      <w:pPr>
        <w:spacing w:line="300" w:lineRule="atLeast"/>
        <w:ind w:right="-211"/>
        <w:rPr>
          <w:rFonts w:ascii="Arial" w:eastAsia="Arial" w:hAnsi="Arial" w:cs="Arial"/>
        </w:rPr>
      </w:pPr>
      <w:r w:rsidRPr="73486F33">
        <w:rPr>
          <w:rFonts w:ascii="Arial" w:eastAsia="Arial" w:hAnsi="Arial" w:cs="Arial"/>
        </w:rPr>
        <w:t>2.1</w:t>
      </w:r>
      <w:r w:rsidRPr="00EA6F12">
        <w:rPr>
          <w:rFonts w:ascii="Arial" w:hAnsi="Arial" w:cs="Arial"/>
        </w:rPr>
        <w:tab/>
      </w:r>
      <w:r w:rsidR="00BB3261">
        <w:rPr>
          <w:rFonts w:ascii="Arial" w:eastAsia="Arial" w:hAnsi="Arial" w:cs="Arial"/>
        </w:rPr>
        <w:t>Het</w:t>
      </w:r>
      <w:r w:rsidRPr="73486F33">
        <w:rPr>
          <w:rFonts w:ascii="Arial" w:eastAsia="Arial" w:hAnsi="Arial" w:cs="Arial"/>
        </w:rPr>
        <w:t xml:space="preserve"> beroep</w:t>
      </w:r>
      <w:r w:rsidRPr="00EA6F12">
        <w:rPr>
          <w:rFonts w:ascii="Arial" w:hAnsi="Arial" w:cs="Arial"/>
        </w:rPr>
        <w:tab/>
      </w:r>
      <w:r w:rsidRPr="00EA6F12">
        <w:rPr>
          <w:rFonts w:ascii="Arial" w:hAnsi="Arial" w:cs="Arial"/>
        </w:rPr>
        <w:tab/>
      </w:r>
      <w:r w:rsidRPr="00EA6F12">
        <w:rPr>
          <w:rFonts w:ascii="Arial" w:hAnsi="Arial" w:cs="Arial"/>
        </w:rPr>
        <w:tab/>
      </w:r>
      <w:r w:rsidRPr="00EA6F12">
        <w:rPr>
          <w:rFonts w:ascii="Arial" w:hAnsi="Arial" w:cs="Arial"/>
        </w:rPr>
        <w:tab/>
      </w:r>
      <w:r w:rsidRPr="00EA6F12">
        <w:rPr>
          <w:rFonts w:ascii="Arial" w:hAnsi="Arial" w:cs="Arial"/>
        </w:rPr>
        <w:tab/>
      </w:r>
      <w:r w:rsidRPr="00EA6F12">
        <w:rPr>
          <w:rFonts w:ascii="Arial" w:hAnsi="Arial" w:cs="Arial"/>
        </w:rPr>
        <w:tab/>
      </w:r>
      <w:r w:rsidRPr="00EA6F12">
        <w:rPr>
          <w:rFonts w:ascii="Arial" w:hAnsi="Arial" w:cs="Arial"/>
        </w:rPr>
        <w:tab/>
      </w:r>
      <w:r w:rsidRPr="00EA6F12">
        <w:rPr>
          <w:rFonts w:ascii="Arial" w:hAnsi="Arial" w:cs="Arial"/>
        </w:rPr>
        <w:tab/>
      </w:r>
      <w:r w:rsidRPr="00EA6F12">
        <w:rPr>
          <w:rFonts w:ascii="Arial" w:hAnsi="Arial" w:cs="Arial"/>
        </w:rPr>
        <w:tab/>
      </w:r>
      <w:r w:rsidR="0002614C" w:rsidRPr="00EA6F12">
        <w:rPr>
          <w:rFonts w:ascii="Arial" w:hAnsi="Arial" w:cs="Arial"/>
        </w:rPr>
        <w:tab/>
      </w:r>
      <w:r w:rsidR="00AE3C9B">
        <w:rPr>
          <w:rFonts w:ascii="Arial" w:eastAsia="Arial" w:hAnsi="Arial" w:cs="Arial"/>
        </w:rPr>
        <w:t>5</w:t>
      </w:r>
    </w:p>
    <w:p w14:paraId="23A6CAA5" w14:textId="739E2988" w:rsidR="00197FB1" w:rsidRPr="00EA6F12" w:rsidRDefault="00197FB1" w:rsidP="00197FB1">
      <w:pPr>
        <w:spacing w:line="300" w:lineRule="atLeast"/>
        <w:ind w:right="-211"/>
        <w:rPr>
          <w:rFonts w:ascii="Arial" w:hAnsi="Arial" w:cs="Arial"/>
        </w:rPr>
      </w:pPr>
      <w:r w:rsidRPr="00EA6F12">
        <w:rPr>
          <w:rFonts w:ascii="Arial" w:hAnsi="Arial" w:cs="Arial"/>
        </w:rPr>
        <w:t>2.2</w:t>
      </w:r>
      <w:r w:rsidRPr="00EA6F12">
        <w:rPr>
          <w:rFonts w:ascii="Arial" w:hAnsi="Arial" w:cs="Arial"/>
        </w:rPr>
        <w:tab/>
        <w:t>Onderwijskader</w:t>
      </w:r>
      <w:r w:rsidRPr="00EA6F12">
        <w:rPr>
          <w:rFonts w:ascii="Arial" w:hAnsi="Arial" w:cs="Arial"/>
        </w:rPr>
        <w:tab/>
      </w:r>
      <w:r w:rsidRPr="00EA6F12">
        <w:rPr>
          <w:rFonts w:ascii="Arial" w:hAnsi="Arial" w:cs="Arial"/>
        </w:rPr>
        <w:tab/>
      </w:r>
      <w:r w:rsidRPr="00EA6F12">
        <w:rPr>
          <w:rFonts w:ascii="Arial" w:hAnsi="Arial" w:cs="Arial"/>
        </w:rPr>
        <w:tab/>
      </w:r>
      <w:r w:rsidRPr="00EA6F12">
        <w:rPr>
          <w:rFonts w:ascii="Arial" w:hAnsi="Arial" w:cs="Arial"/>
        </w:rPr>
        <w:tab/>
      </w:r>
      <w:r w:rsidRPr="00EA6F12">
        <w:rPr>
          <w:rFonts w:ascii="Arial" w:hAnsi="Arial" w:cs="Arial"/>
        </w:rPr>
        <w:tab/>
      </w:r>
      <w:r w:rsidRPr="00EA6F12">
        <w:rPr>
          <w:rFonts w:ascii="Arial" w:hAnsi="Arial" w:cs="Arial"/>
        </w:rPr>
        <w:tab/>
      </w:r>
      <w:r w:rsidRPr="00EA6F12">
        <w:rPr>
          <w:rFonts w:ascii="Arial" w:hAnsi="Arial" w:cs="Arial"/>
        </w:rPr>
        <w:tab/>
      </w:r>
      <w:r w:rsidRPr="00EA6F12">
        <w:rPr>
          <w:rFonts w:ascii="Arial" w:hAnsi="Arial" w:cs="Arial"/>
        </w:rPr>
        <w:tab/>
      </w:r>
      <w:r w:rsidRPr="00EA6F12">
        <w:rPr>
          <w:rFonts w:ascii="Arial" w:hAnsi="Arial" w:cs="Arial"/>
        </w:rPr>
        <w:tab/>
      </w:r>
      <w:r w:rsidR="0002614C" w:rsidRPr="00EA6F12">
        <w:rPr>
          <w:rFonts w:ascii="Arial" w:hAnsi="Arial" w:cs="Arial"/>
        </w:rPr>
        <w:tab/>
      </w:r>
      <w:r w:rsidR="00280C65">
        <w:rPr>
          <w:rFonts w:ascii="Arial" w:hAnsi="Arial" w:cs="Arial"/>
        </w:rPr>
        <w:t>5</w:t>
      </w:r>
    </w:p>
    <w:p w14:paraId="50B8E79E" w14:textId="18CD3E1E" w:rsidR="00197FB1" w:rsidRPr="00EA6F12" w:rsidRDefault="00197FB1" w:rsidP="00197FB1">
      <w:pPr>
        <w:spacing w:line="300" w:lineRule="atLeast"/>
        <w:ind w:right="-211"/>
        <w:rPr>
          <w:rFonts w:ascii="Arial" w:hAnsi="Arial" w:cs="Arial"/>
        </w:rPr>
      </w:pPr>
      <w:r w:rsidRPr="00EA6F12">
        <w:rPr>
          <w:rFonts w:ascii="Arial" w:hAnsi="Arial" w:cs="Arial"/>
        </w:rPr>
        <w:t>2.3</w:t>
      </w:r>
      <w:r w:rsidRPr="00EA6F12">
        <w:rPr>
          <w:rFonts w:ascii="Arial" w:hAnsi="Arial" w:cs="Arial"/>
        </w:rPr>
        <w:tab/>
        <w:t>Onderwijsvisie</w:t>
      </w:r>
      <w:r w:rsidRPr="00EA6F12">
        <w:rPr>
          <w:rFonts w:ascii="Arial" w:hAnsi="Arial" w:cs="Arial"/>
        </w:rPr>
        <w:tab/>
      </w:r>
      <w:r w:rsidRPr="00EA6F12">
        <w:rPr>
          <w:rFonts w:ascii="Arial" w:hAnsi="Arial" w:cs="Arial"/>
        </w:rPr>
        <w:tab/>
      </w:r>
      <w:r w:rsidRPr="00EA6F12">
        <w:rPr>
          <w:rFonts w:ascii="Arial" w:hAnsi="Arial" w:cs="Arial"/>
        </w:rPr>
        <w:tab/>
      </w:r>
      <w:r w:rsidRPr="00EA6F12">
        <w:rPr>
          <w:rFonts w:ascii="Arial" w:hAnsi="Arial" w:cs="Arial"/>
        </w:rPr>
        <w:tab/>
      </w:r>
      <w:r w:rsidRPr="00EA6F12">
        <w:rPr>
          <w:rFonts w:ascii="Arial" w:hAnsi="Arial" w:cs="Arial"/>
        </w:rPr>
        <w:tab/>
      </w:r>
      <w:r w:rsidRPr="00EA6F12">
        <w:rPr>
          <w:rFonts w:ascii="Arial" w:hAnsi="Arial" w:cs="Arial"/>
        </w:rPr>
        <w:tab/>
      </w:r>
      <w:r w:rsidRPr="00EA6F12">
        <w:rPr>
          <w:rFonts w:ascii="Arial" w:hAnsi="Arial" w:cs="Arial"/>
        </w:rPr>
        <w:tab/>
      </w:r>
      <w:r w:rsidRPr="00EA6F12">
        <w:rPr>
          <w:rFonts w:ascii="Arial" w:hAnsi="Arial" w:cs="Arial"/>
        </w:rPr>
        <w:tab/>
      </w:r>
      <w:r w:rsidRPr="00EA6F12">
        <w:rPr>
          <w:rFonts w:ascii="Arial" w:hAnsi="Arial" w:cs="Arial"/>
        </w:rPr>
        <w:tab/>
      </w:r>
      <w:r w:rsidR="0002614C" w:rsidRPr="00EA6F12">
        <w:rPr>
          <w:rFonts w:ascii="Arial" w:hAnsi="Arial" w:cs="Arial"/>
        </w:rPr>
        <w:tab/>
      </w:r>
      <w:r w:rsidR="00280C65">
        <w:rPr>
          <w:rFonts w:ascii="Arial" w:hAnsi="Arial" w:cs="Arial"/>
        </w:rPr>
        <w:t>7</w:t>
      </w:r>
    </w:p>
    <w:p w14:paraId="609A83C5" w14:textId="142A364C" w:rsidR="00197FB1" w:rsidRPr="00EA6F12" w:rsidRDefault="00396922" w:rsidP="00197FB1">
      <w:pPr>
        <w:spacing w:line="300" w:lineRule="atLeast"/>
        <w:ind w:right="-211"/>
        <w:rPr>
          <w:rFonts w:ascii="Arial" w:hAnsi="Arial" w:cs="Arial"/>
        </w:rPr>
      </w:pPr>
      <w:r>
        <w:rPr>
          <w:rFonts w:ascii="Arial" w:hAnsi="Arial" w:cs="Arial"/>
        </w:rPr>
        <w:t>2.4</w:t>
      </w:r>
      <w:r>
        <w:rPr>
          <w:rFonts w:ascii="Arial" w:hAnsi="Arial" w:cs="Arial"/>
        </w:rPr>
        <w:tab/>
        <w:t>Onderwijsconcept</w:t>
      </w:r>
      <w:r w:rsidR="00197FB1" w:rsidRPr="00EA6F12">
        <w:rPr>
          <w:rFonts w:ascii="Arial" w:hAnsi="Arial" w:cs="Arial"/>
        </w:rPr>
        <w:tab/>
      </w:r>
      <w:r w:rsidR="00197FB1" w:rsidRPr="00EA6F12">
        <w:rPr>
          <w:rFonts w:ascii="Arial" w:hAnsi="Arial" w:cs="Arial"/>
        </w:rPr>
        <w:tab/>
      </w:r>
      <w:r w:rsidR="00197FB1" w:rsidRPr="00EA6F12">
        <w:rPr>
          <w:rFonts w:ascii="Arial" w:hAnsi="Arial" w:cs="Arial"/>
        </w:rPr>
        <w:tab/>
      </w:r>
      <w:r w:rsidR="00197FB1" w:rsidRPr="00EA6F12">
        <w:rPr>
          <w:rFonts w:ascii="Arial" w:hAnsi="Arial" w:cs="Arial"/>
        </w:rPr>
        <w:tab/>
      </w:r>
      <w:r w:rsidR="00197FB1" w:rsidRPr="00EA6F12">
        <w:rPr>
          <w:rFonts w:ascii="Arial" w:hAnsi="Arial" w:cs="Arial"/>
        </w:rPr>
        <w:tab/>
      </w:r>
      <w:r w:rsidR="00197FB1" w:rsidRPr="00EA6F12">
        <w:rPr>
          <w:rFonts w:ascii="Arial" w:hAnsi="Arial" w:cs="Arial"/>
        </w:rPr>
        <w:tab/>
      </w:r>
      <w:r w:rsidR="00197FB1" w:rsidRPr="00EA6F12">
        <w:rPr>
          <w:rFonts w:ascii="Arial" w:hAnsi="Arial" w:cs="Arial"/>
        </w:rPr>
        <w:tab/>
      </w:r>
      <w:r w:rsidR="00197FB1" w:rsidRPr="00EA6F12">
        <w:rPr>
          <w:rFonts w:ascii="Arial" w:hAnsi="Arial" w:cs="Arial"/>
        </w:rPr>
        <w:tab/>
      </w:r>
      <w:r w:rsidR="0002614C" w:rsidRPr="00EA6F12">
        <w:rPr>
          <w:rFonts w:ascii="Arial" w:hAnsi="Arial" w:cs="Arial"/>
        </w:rPr>
        <w:tab/>
      </w:r>
      <w:r w:rsidR="009E4F39">
        <w:rPr>
          <w:rFonts w:ascii="Arial" w:hAnsi="Arial" w:cs="Arial"/>
        </w:rPr>
        <w:t>8</w:t>
      </w:r>
    </w:p>
    <w:p w14:paraId="5DD8B52D" w14:textId="77777777" w:rsidR="001B50D5" w:rsidRDefault="00197FB1" w:rsidP="00197FB1">
      <w:pPr>
        <w:spacing w:line="300" w:lineRule="atLeast"/>
        <w:ind w:right="-211"/>
        <w:rPr>
          <w:rFonts w:ascii="Arial" w:eastAsia="Arial" w:hAnsi="Arial" w:cs="Arial"/>
        </w:rPr>
      </w:pPr>
      <w:r w:rsidRPr="73486F33">
        <w:rPr>
          <w:rFonts w:ascii="Arial" w:eastAsia="Arial" w:hAnsi="Arial" w:cs="Arial"/>
        </w:rPr>
        <w:t>2.5</w:t>
      </w:r>
      <w:r w:rsidRPr="00EA6F12">
        <w:rPr>
          <w:rFonts w:ascii="Arial" w:hAnsi="Arial" w:cs="Arial"/>
        </w:rPr>
        <w:tab/>
      </w:r>
      <w:r w:rsidRPr="73486F33">
        <w:rPr>
          <w:rFonts w:ascii="Arial" w:eastAsia="Arial" w:hAnsi="Arial" w:cs="Arial"/>
        </w:rPr>
        <w:t>Het onderwijsprogramma</w:t>
      </w:r>
      <w:r w:rsidRPr="00EA6F12">
        <w:rPr>
          <w:rFonts w:ascii="Arial" w:hAnsi="Arial" w:cs="Arial"/>
        </w:rPr>
        <w:tab/>
      </w:r>
      <w:r w:rsidRPr="00EA6F12">
        <w:rPr>
          <w:rFonts w:ascii="Arial" w:hAnsi="Arial" w:cs="Arial"/>
        </w:rPr>
        <w:tab/>
      </w:r>
      <w:r w:rsidRPr="00EA6F12">
        <w:rPr>
          <w:rFonts w:ascii="Arial" w:hAnsi="Arial" w:cs="Arial"/>
        </w:rPr>
        <w:tab/>
      </w:r>
      <w:r w:rsidRPr="00EA6F12">
        <w:rPr>
          <w:rFonts w:ascii="Arial" w:hAnsi="Arial" w:cs="Arial"/>
        </w:rPr>
        <w:tab/>
      </w:r>
      <w:r w:rsidRPr="00EA6F12">
        <w:rPr>
          <w:rFonts w:ascii="Arial" w:hAnsi="Arial" w:cs="Arial"/>
        </w:rPr>
        <w:tab/>
      </w:r>
      <w:r w:rsidRPr="00EA6F12">
        <w:rPr>
          <w:rFonts w:ascii="Arial" w:hAnsi="Arial" w:cs="Arial"/>
        </w:rPr>
        <w:tab/>
      </w:r>
      <w:r w:rsidRPr="00EA6F12">
        <w:rPr>
          <w:rFonts w:ascii="Arial" w:hAnsi="Arial" w:cs="Arial"/>
        </w:rPr>
        <w:tab/>
      </w:r>
      <w:r w:rsidR="0002614C" w:rsidRPr="00EA6F12">
        <w:rPr>
          <w:rFonts w:ascii="Arial" w:hAnsi="Arial" w:cs="Arial"/>
        </w:rPr>
        <w:tab/>
      </w:r>
      <w:r w:rsidR="009E4F39">
        <w:rPr>
          <w:rFonts w:ascii="Arial" w:hAnsi="Arial" w:cs="Arial"/>
        </w:rPr>
        <w:t>9</w:t>
      </w:r>
    </w:p>
    <w:p w14:paraId="6E4F122E" w14:textId="64996E6E" w:rsidR="002C36BD" w:rsidRPr="00EA6F12" w:rsidRDefault="001B50D5" w:rsidP="00197FB1">
      <w:pPr>
        <w:spacing w:line="300" w:lineRule="atLeast"/>
        <w:ind w:right="-211"/>
        <w:rPr>
          <w:rFonts w:ascii="Arial" w:hAnsi="Arial" w:cs="Arial"/>
        </w:rPr>
      </w:pPr>
      <w:r>
        <w:rPr>
          <w:rFonts w:ascii="Arial" w:eastAsia="Arial" w:hAnsi="Arial" w:cs="Arial"/>
        </w:rPr>
        <w:t>2.6</w:t>
      </w:r>
      <w:r>
        <w:rPr>
          <w:rFonts w:ascii="Arial" w:eastAsia="Arial" w:hAnsi="Arial" w:cs="Arial"/>
        </w:rPr>
        <w:tab/>
      </w:r>
      <w:r w:rsidR="002C36BD" w:rsidRPr="73486F33">
        <w:rPr>
          <w:rFonts w:ascii="Arial" w:eastAsia="Arial" w:hAnsi="Arial" w:cs="Arial"/>
        </w:rPr>
        <w:t>Taal en rekenen</w:t>
      </w:r>
      <w:r w:rsidR="00F277F2" w:rsidRPr="73486F33">
        <w:rPr>
          <w:rFonts w:ascii="Arial" w:eastAsia="Arial" w:hAnsi="Arial" w:cs="Arial"/>
        </w:rPr>
        <w:t xml:space="preserve"> en TRON</w:t>
      </w:r>
      <w:r w:rsidR="00C92AF1" w:rsidRPr="00EA6F12">
        <w:rPr>
          <w:rFonts w:ascii="Arial" w:hAnsi="Arial" w:cs="Arial"/>
        </w:rPr>
        <w:tab/>
      </w:r>
      <w:r w:rsidR="00C92AF1" w:rsidRPr="00EA6F12">
        <w:rPr>
          <w:rFonts w:ascii="Arial" w:hAnsi="Arial" w:cs="Arial"/>
        </w:rPr>
        <w:tab/>
      </w:r>
      <w:r w:rsidR="00F277F2" w:rsidRPr="00EA6F12">
        <w:rPr>
          <w:rFonts w:ascii="Arial" w:hAnsi="Arial" w:cs="Arial"/>
        </w:rPr>
        <w:tab/>
      </w:r>
      <w:r w:rsidR="00F277F2" w:rsidRPr="00EA6F12">
        <w:rPr>
          <w:rFonts w:ascii="Arial" w:hAnsi="Arial" w:cs="Arial"/>
        </w:rPr>
        <w:tab/>
      </w:r>
      <w:r w:rsidR="00F277F2" w:rsidRPr="00EA6F12">
        <w:rPr>
          <w:rFonts w:ascii="Arial" w:hAnsi="Arial" w:cs="Arial"/>
        </w:rPr>
        <w:tab/>
      </w:r>
      <w:r w:rsidR="00F277F2" w:rsidRPr="00EA6F12">
        <w:rPr>
          <w:rFonts w:ascii="Arial" w:hAnsi="Arial" w:cs="Arial"/>
        </w:rPr>
        <w:tab/>
      </w:r>
      <w:r w:rsidR="00F277F2" w:rsidRPr="00EA6F12">
        <w:rPr>
          <w:rFonts w:ascii="Arial" w:hAnsi="Arial" w:cs="Arial"/>
        </w:rPr>
        <w:tab/>
      </w:r>
      <w:r w:rsidR="00F277F2" w:rsidRPr="00EA6F12">
        <w:rPr>
          <w:rFonts w:ascii="Arial" w:hAnsi="Arial" w:cs="Arial"/>
        </w:rPr>
        <w:tab/>
      </w:r>
      <w:r w:rsidR="00066E31" w:rsidRPr="73486F33">
        <w:rPr>
          <w:rFonts w:ascii="Arial" w:eastAsia="Arial" w:hAnsi="Arial" w:cs="Arial"/>
        </w:rPr>
        <w:t>1</w:t>
      </w:r>
      <w:r>
        <w:rPr>
          <w:rFonts w:ascii="Arial" w:eastAsia="Arial" w:hAnsi="Arial" w:cs="Arial"/>
        </w:rPr>
        <w:t>2</w:t>
      </w:r>
    </w:p>
    <w:p w14:paraId="6A796E3D" w14:textId="77777777" w:rsidR="00197FB1" w:rsidRPr="00EA6F12" w:rsidRDefault="00197FB1" w:rsidP="00197FB1">
      <w:pPr>
        <w:spacing w:line="300" w:lineRule="atLeast"/>
        <w:ind w:right="-211"/>
        <w:rPr>
          <w:rFonts w:ascii="Arial" w:hAnsi="Arial" w:cs="Arial"/>
        </w:rPr>
      </w:pPr>
    </w:p>
    <w:p w14:paraId="4F86F9FE" w14:textId="77777777" w:rsidR="00197FB1" w:rsidRPr="00EA6F12" w:rsidRDefault="00197FB1" w:rsidP="00197FB1">
      <w:pPr>
        <w:spacing w:line="300" w:lineRule="atLeast"/>
        <w:ind w:right="-211"/>
        <w:rPr>
          <w:rFonts w:ascii="Arial" w:hAnsi="Arial" w:cs="Arial"/>
          <w:sz w:val="28"/>
          <w:szCs w:val="28"/>
        </w:rPr>
      </w:pPr>
    </w:p>
    <w:p w14:paraId="08316B54" w14:textId="50D4E566" w:rsidR="00197FB1" w:rsidRPr="00EA6F12" w:rsidRDefault="0002614C" w:rsidP="0002614C">
      <w:pPr>
        <w:pStyle w:val="Kop1"/>
      </w:pPr>
      <w:r w:rsidRPr="73486F33">
        <w:rPr>
          <w:rFonts w:ascii="Arial" w:eastAsia="Arial" w:hAnsi="Arial" w:cs="Arial"/>
          <w:sz w:val="28"/>
          <w:szCs w:val="28"/>
        </w:rPr>
        <w:lastRenderedPageBreak/>
        <w:t>Deel 3</w:t>
      </w:r>
      <w:r w:rsidR="002D2CCE" w:rsidRPr="00EA6F12">
        <w:rPr>
          <w:rFonts w:ascii="Arial" w:hAnsi="Arial" w:cs="Arial"/>
          <w:sz w:val="28"/>
          <w:szCs w:val="28"/>
        </w:rPr>
        <w:tab/>
      </w:r>
      <w:r w:rsidR="002D2CCE" w:rsidRPr="73486F33">
        <w:rPr>
          <w:rFonts w:ascii="Arial" w:eastAsia="Arial" w:hAnsi="Arial" w:cs="Arial"/>
          <w:sz w:val="28"/>
          <w:szCs w:val="28"/>
        </w:rPr>
        <w:t>V</w:t>
      </w:r>
      <w:r w:rsidRPr="73486F33">
        <w:rPr>
          <w:rFonts w:ascii="Arial" w:eastAsia="Arial" w:hAnsi="Arial" w:cs="Arial"/>
          <w:sz w:val="28"/>
          <w:szCs w:val="28"/>
        </w:rPr>
        <w:t xml:space="preserve">oortgangsbeoordeling en </w:t>
      </w:r>
      <w:r w:rsidR="0034562E" w:rsidRPr="73486F33">
        <w:rPr>
          <w:rFonts w:ascii="Arial" w:eastAsia="Arial" w:hAnsi="Arial" w:cs="Arial"/>
          <w:sz w:val="28"/>
          <w:szCs w:val="28"/>
        </w:rPr>
        <w:t xml:space="preserve">voorwaarden voor </w:t>
      </w:r>
      <w:r w:rsidR="0034562E" w:rsidRPr="00EA6F12">
        <w:rPr>
          <w:rFonts w:ascii="Arial" w:hAnsi="Arial" w:cs="Arial"/>
          <w:sz w:val="28"/>
          <w:szCs w:val="28"/>
        </w:rPr>
        <w:tab/>
      </w:r>
      <w:r w:rsidR="0034562E" w:rsidRPr="00EA6F12">
        <w:rPr>
          <w:rFonts w:ascii="Arial" w:hAnsi="Arial" w:cs="Arial"/>
          <w:sz w:val="28"/>
          <w:szCs w:val="28"/>
        </w:rPr>
        <w:tab/>
      </w:r>
      <w:r w:rsidR="005957AA" w:rsidRPr="73486F33">
        <w:rPr>
          <w:rFonts w:ascii="Arial" w:eastAsia="Arial" w:hAnsi="Arial" w:cs="Arial"/>
        </w:rPr>
        <w:t>1</w:t>
      </w:r>
      <w:r w:rsidR="00CE5563">
        <w:rPr>
          <w:rFonts w:ascii="Arial" w:eastAsia="Arial" w:hAnsi="Arial" w:cs="Arial"/>
        </w:rPr>
        <w:t>3</w:t>
      </w:r>
      <w:r w:rsidR="0034562E" w:rsidRPr="00EA6F12">
        <w:rPr>
          <w:rFonts w:ascii="Arial" w:hAnsi="Arial" w:cs="Arial"/>
          <w:sz w:val="28"/>
          <w:szCs w:val="28"/>
        </w:rPr>
        <w:tab/>
      </w:r>
      <w:r w:rsidR="0034562E" w:rsidRPr="00EA6F12">
        <w:rPr>
          <w:rFonts w:ascii="Arial" w:hAnsi="Arial" w:cs="Arial"/>
          <w:sz w:val="28"/>
          <w:szCs w:val="28"/>
        </w:rPr>
        <w:tab/>
      </w:r>
      <w:r w:rsidR="0034562E" w:rsidRPr="00EA6F12">
        <w:rPr>
          <w:rFonts w:ascii="Arial" w:hAnsi="Arial" w:cs="Arial"/>
          <w:sz w:val="28"/>
          <w:szCs w:val="28"/>
        </w:rPr>
        <w:tab/>
      </w:r>
      <w:r w:rsidRPr="73486F33">
        <w:rPr>
          <w:rFonts w:ascii="Arial" w:eastAsia="Arial" w:hAnsi="Arial" w:cs="Arial"/>
          <w:sz w:val="28"/>
          <w:szCs w:val="28"/>
        </w:rPr>
        <w:t>examinering</w:t>
      </w:r>
      <w:r w:rsidR="002D2CCE" w:rsidRPr="00EA6F12">
        <w:tab/>
      </w:r>
      <w:r w:rsidRPr="00EA6F12">
        <w:tab/>
      </w:r>
    </w:p>
    <w:p w14:paraId="6AEF3820" w14:textId="77777777" w:rsidR="00197FB1" w:rsidRPr="00EA6F12" w:rsidRDefault="00197FB1" w:rsidP="00197FB1">
      <w:pPr>
        <w:spacing w:line="300" w:lineRule="atLeast"/>
        <w:ind w:right="-211"/>
        <w:rPr>
          <w:rFonts w:ascii="Arial" w:hAnsi="Arial" w:cs="Arial"/>
        </w:rPr>
      </w:pPr>
    </w:p>
    <w:p w14:paraId="76490FD2" w14:textId="130D4D8C" w:rsidR="00197FB1" w:rsidRPr="00EA6F12" w:rsidRDefault="00197FB1" w:rsidP="00197FB1">
      <w:pPr>
        <w:spacing w:line="300" w:lineRule="atLeast"/>
        <w:ind w:right="-211"/>
        <w:rPr>
          <w:rFonts w:ascii="Arial" w:hAnsi="Arial" w:cs="Arial"/>
        </w:rPr>
      </w:pPr>
      <w:r w:rsidRPr="73486F33">
        <w:rPr>
          <w:rFonts w:ascii="Arial" w:eastAsia="Arial" w:hAnsi="Arial" w:cs="Arial"/>
        </w:rPr>
        <w:t>3.1</w:t>
      </w:r>
      <w:r w:rsidRPr="00EA6F12">
        <w:rPr>
          <w:rFonts w:ascii="Arial" w:hAnsi="Arial" w:cs="Arial"/>
        </w:rPr>
        <w:tab/>
      </w:r>
      <w:r w:rsidRPr="73486F33">
        <w:rPr>
          <w:rFonts w:ascii="Arial" w:eastAsia="Arial" w:hAnsi="Arial" w:cs="Arial"/>
        </w:rPr>
        <w:t>Voorwaarden voor voortgangsbeoordeling</w:t>
      </w:r>
      <w:r w:rsidRPr="00EA6F12">
        <w:rPr>
          <w:rFonts w:ascii="Arial" w:hAnsi="Arial" w:cs="Arial"/>
        </w:rPr>
        <w:tab/>
      </w:r>
      <w:r w:rsidRPr="00EA6F12">
        <w:rPr>
          <w:rFonts w:ascii="Arial" w:hAnsi="Arial" w:cs="Arial"/>
        </w:rPr>
        <w:tab/>
      </w:r>
      <w:r w:rsidRPr="00EA6F12">
        <w:rPr>
          <w:rFonts w:ascii="Arial" w:hAnsi="Arial" w:cs="Arial"/>
        </w:rPr>
        <w:tab/>
      </w:r>
      <w:r w:rsidRPr="00EA6F12">
        <w:rPr>
          <w:rFonts w:ascii="Arial" w:hAnsi="Arial" w:cs="Arial"/>
        </w:rPr>
        <w:tab/>
      </w:r>
      <w:r w:rsidRPr="00EA6F12">
        <w:rPr>
          <w:rFonts w:ascii="Arial" w:hAnsi="Arial" w:cs="Arial"/>
        </w:rPr>
        <w:tab/>
      </w:r>
      <w:r w:rsidR="0002614C" w:rsidRPr="00EA6F12">
        <w:rPr>
          <w:rFonts w:ascii="Arial" w:hAnsi="Arial" w:cs="Arial"/>
        </w:rPr>
        <w:tab/>
      </w:r>
      <w:r w:rsidR="00066E31" w:rsidRPr="73486F33">
        <w:rPr>
          <w:rFonts w:ascii="Arial" w:eastAsia="Arial" w:hAnsi="Arial" w:cs="Arial"/>
        </w:rPr>
        <w:t>1</w:t>
      </w:r>
      <w:r w:rsidR="00CE5563">
        <w:rPr>
          <w:rFonts w:ascii="Arial" w:eastAsia="Arial" w:hAnsi="Arial" w:cs="Arial"/>
        </w:rPr>
        <w:t>3</w:t>
      </w:r>
    </w:p>
    <w:p w14:paraId="6BF0D037" w14:textId="3F057975" w:rsidR="00197FB1" w:rsidRPr="00EA6F12" w:rsidRDefault="00197FB1" w:rsidP="00197FB1">
      <w:pPr>
        <w:spacing w:line="300" w:lineRule="atLeast"/>
        <w:ind w:right="-211"/>
        <w:rPr>
          <w:rFonts w:ascii="Arial" w:hAnsi="Arial" w:cs="Arial"/>
        </w:rPr>
      </w:pPr>
      <w:r w:rsidRPr="73486F33">
        <w:rPr>
          <w:rFonts w:ascii="Arial" w:eastAsia="Arial" w:hAnsi="Arial" w:cs="Arial"/>
        </w:rPr>
        <w:t>3.2</w:t>
      </w:r>
      <w:r w:rsidRPr="00EA6F12">
        <w:rPr>
          <w:rFonts w:ascii="Arial" w:hAnsi="Arial" w:cs="Arial"/>
        </w:rPr>
        <w:tab/>
      </w:r>
      <w:r w:rsidRPr="73486F33">
        <w:rPr>
          <w:rFonts w:ascii="Arial" w:eastAsia="Arial" w:hAnsi="Arial" w:cs="Arial"/>
        </w:rPr>
        <w:t>Regels bij het toetsen en beoordelen op school</w:t>
      </w:r>
      <w:r w:rsidRPr="00EA6F12">
        <w:rPr>
          <w:rFonts w:ascii="Arial" w:hAnsi="Arial" w:cs="Arial"/>
        </w:rPr>
        <w:tab/>
      </w:r>
      <w:r w:rsidRPr="00EA6F12">
        <w:rPr>
          <w:rFonts w:ascii="Arial" w:hAnsi="Arial" w:cs="Arial"/>
        </w:rPr>
        <w:tab/>
      </w:r>
      <w:r w:rsidRPr="00EA6F12">
        <w:rPr>
          <w:rFonts w:ascii="Arial" w:hAnsi="Arial" w:cs="Arial"/>
        </w:rPr>
        <w:tab/>
      </w:r>
      <w:r w:rsidRPr="00EA6F12">
        <w:rPr>
          <w:rFonts w:ascii="Arial" w:hAnsi="Arial" w:cs="Arial"/>
        </w:rPr>
        <w:tab/>
      </w:r>
      <w:r w:rsidRPr="00EA6F12">
        <w:rPr>
          <w:rFonts w:ascii="Arial" w:hAnsi="Arial" w:cs="Arial"/>
        </w:rPr>
        <w:tab/>
      </w:r>
      <w:r w:rsidR="0002614C" w:rsidRPr="00EA6F12">
        <w:rPr>
          <w:rFonts w:ascii="Arial" w:hAnsi="Arial" w:cs="Arial"/>
        </w:rPr>
        <w:tab/>
      </w:r>
      <w:r w:rsidR="00066E31" w:rsidRPr="73486F33">
        <w:rPr>
          <w:rFonts w:ascii="Arial" w:eastAsia="Arial" w:hAnsi="Arial" w:cs="Arial"/>
        </w:rPr>
        <w:t>1</w:t>
      </w:r>
      <w:r w:rsidR="00541C53">
        <w:rPr>
          <w:rFonts w:ascii="Arial" w:eastAsia="Arial" w:hAnsi="Arial" w:cs="Arial"/>
        </w:rPr>
        <w:t>4</w:t>
      </w:r>
    </w:p>
    <w:p w14:paraId="1070C199" w14:textId="41526D90" w:rsidR="00197FB1" w:rsidRPr="00EA6F12" w:rsidRDefault="00197FB1" w:rsidP="00197FB1">
      <w:pPr>
        <w:spacing w:line="300" w:lineRule="atLeast"/>
        <w:ind w:right="-211"/>
        <w:rPr>
          <w:rFonts w:ascii="Arial" w:hAnsi="Arial" w:cs="Arial"/>
        </w:rPr>
      </w:pPr>
      <w:r w:rsidRPr="73486F33">
        <w:rPr>
          <w:rFonts w:ascii="Arial" w:eastAsia="Arial" w:hAnsi="Arial" w:cs="Arial"/>
        </w:rPr>
        <w:t>3.3</w:t>
      </w:r>
      <w:r w:rsidRPr="00EA6F12">
        <w:rPr>
          <w:rFonts w:ascii="Arial" w:hAnsi="Arial" w:cs="Arial"/>
        </w:rPr>
        <w:tab/>
      </w:r>
      <w:r w:rsidR="00BB3261">
        <w:rPr>
          <w:rFonts w:ascii="Arial" w:eastAsia="Arial" w:hAnsi="Arial" w:cs="Arial"/>
        </w:rPr>
        <w:t>Besluitvorming over de</w:t>
      </w:r>
      <w:r w:rsidRPr="73486F33">
        <w:rPr>
          <w:rFonts w:ascii="Arial" w:eastAsia="Arial" w:hAnsi="Arial" w:cs="Arial"/>
        </w:rPr>
        <w:t xml:space="preserve"> studievoortgang</w:t>
      </w:r>
      <w:r w:rsidR="000F0C91" w:rsidRPr="73486F33">
        <w:rPr>
          <w:rFonts w:ascii="Arial" w:eastAsia="Arial" w:hAnsi="Arial" w:cs="Arial"/>
        </w:rPr>
        <w:t>, overgang en examinering</w:t>
      </w:r>
      <w:r w:rsidRPr="00EA6F12">
        <w:rPr>
          <w:rFonts w:ascii="Arial" w:hAnsi="Arial" w:cs="Arial"/>
        </w:rPr>
        <w:tab/>
      </w:r>
      <w:r w:rsidRPr="00EA6F12">
        <w:rPr>
          <w:rFonts w:ascii="Arial" w:hAnsi="Arial" w:cs="Arial"/>
        </w:rPr>
        <w:tab/>
      </w:r>
      <w:r w:rsidRPr="00EA6F12">
        <w:rPr>
          <w:rFonts w:ascii="Arial" w:hAnsi="Arial" w:cs="Arial"/>
        </w:rPr>
        <w:tab/>
      </w:r>
      <w:r w:rsidR="000F0C91" w:rsidRPr="73486F33">
        <w:rPr>
          <w:rFonts w:ascii="Arial" w:eastAsia="Arial" w:hAnsi="Arial" w:cs="Arial"/>
        </w:rPr>
        <w:t>1</w:t>
      </w:r>
      <w:r w:rsidR="00914898">
        <w:rPr>
          <w:rFonts w:ascii="Arial" w:eastAsia="Arial" w:hAnsi="Arial" w:cs="Arial"/>
        </w:rPr>
        <w:t>5</w:t>
      </w:r>
    </w:p>
    <w:p w14:paraId="50BFC88C" w14:textId="145007E0" w:rsidR="00197FB1" w:rsidRPr="00EA6F12" w:rsidRDefault="002078B9" w:rsidP="004964E7">
      <w:pPr>
        <w:spacing w:line="300" w:lineRule="atLeast"/>
        <w:ind w:right="-211"/>
        <w:rPr>
          <w:rFonts w:ascii="Arial" w:hAnsi="Arial" w:cs="Arial"/>
        </w:rPr>
      </w:pPr>
      <w:r w:rsidRPr="00EA6F12">
        <w:rPr>
          <w:rFonts w:ascii="Arial" w:hAnsi="Arial" w:cs="Arial"/>
        </w:rPr>
        <w:t>3.4</w:t>
      </w:r>
      <w:r w:rsidR="00197FB1" w:rsidRPr="00EA6F12">
        <w:rPr>
          <w:rFonts w:ascii="Arial" w:hAnsi="Arial" w:cs="Arial"/>
        </w:rPr>
        <w:tab/>
      </w:r>
      <w:r w:rsidR="0074535C">
        <w:rPr>
          <w:rFonts w:ascii="Arial" w:hAnsi="Arial" w:cs="Arial"/>
        </w:rPr>
        <w:t>Het e</w:t>
      </w:r>
      <w:r w:rsidR="004964E7" w:rsidRPr="00EA6F12">
        <w:rPr>
          <w:rFonts w:ascii="Arial" w:hAnsi="Arial" w:cs="Arial"/>
        </w:rPr>
        <w:t>xamenplan</w:t>
      </w:r>
      <w:r w:rsidR="00197FB1" w:rsidRPr="00EA6F12">
        <w:rPr>
          <w:rFonts w:ascii="Arial" w:hAnsi="Arial" w:cs="Arial"/>
        </w:rPr>
        <w:tab/>
      </w:r>
      <w:r w:rsidR="00197FB1" w:rsidRPr="00EA6F12">
        <w:rPr>
          <w:rFonts w:ascii="Arial" w:hAnsi="Arial" w:cs="Arial"/>
        </w:rPr>
        <w:tab/>
      </w:r>
      <w:r w:rsidR="00197FB1" w:rsidRPr="00EA6F12">
        <w:rPr>
          <w:rFonts w:ascii="Arial" w:hAnsi="Arial" w:cs="Arial"/>
        </w:rPr>
        <w:tab/>
      </w:r>
      <w:r w:rsidR="00197FB1" w:rsidRPr="00EA6F12">
        <w:rPr>
          <w:rFonts w:ascii="Arial" w:hAnsi="Arial" w:cs="Arial"/>
        </w:rPr>
        <w:tab/>
      </w:r>
      <w:r w:rsidR="00197FB1" w:rsidRPr="00EA6F12">
        <w:rPr>
          <w:rFonts w:ascii="Arial" w:hAnsi="Arial" w:cs="Arial"/>
        </w:rPr>
        <w:tab/>
      </w:r>
      <w:r w:rsidR="00197FB1" w:rsidRPr="00EA6F12">
        <w:rPr>
          <w:rFonts w:ascii="Arial" w:hAnsi="Arial" w:cs="Arial"/>
        </w:rPr>
        <w:tab/>
      </w:r>
      <w:r w:rsidR="0002614C" w:rsidRPr="00EA6F12">
        <w:rPr>
          <w:rFonts w:ascii="Arial" w:hAnsi="Arial" w:cs="Arial"/>
        </w:rPr>
        <w:tab/>
      </w:r>
      <w:r w:rsidR="004964E7" w:rsidRPr="00EA6F12">
        <w:rPr>
          <w:rFonts w:ascii="Arial" w:hAnsi="Arial" w:cs="Arial"/>
        </w:rPr>
        <w:tab/>
      </w:r>
      <w:r w:rsidR="004964E7" w:rsidRPr="00EA6F12">
        <w:rPr>
          <w:rFonts w:ascii="Arial" w:hAnsi="Arial" w:cs="Arial"/>
        </w:rPr>
        <w:tab/>
      </w:r>
      <w:r w:rsidR="00476CA5">
        <w:rPr>
          <w:rFonts w:ascii="Arial" w:hAnsi="Arial" w:cs="Arial"/>
        </w:rPr>
        <w:t>1</w:t>
      </w:r>
      <w:r w:rsidR="001B436C">
        <w:rPr>
          <w:rFonts w:ascii="Arial" w:hAnsi="Arial" w:cs="Arial"/>
        </w:rPr>
        <w:t>7</w:t>
      </w:r>
    </w:p>
    <w:p w14:paraId="4CC77754" w14:textId="217E9BAE" w:rsidR="00C97ECD" w:rsidRPr="00EA6F12" w:rsidRDefault="00AE1C54" w:rsidP="004964E7">
      <w:pPr>
        <w:spacing w:line="300" w:lineRule="atLeast"/>
        <w:ind w:right="-211"/>
        <w:rPr>
          <w:rFonts w:ascii="Arial" w:hAnsi="Arial" w:cs="Arial"/>
        </w:rPr>
      </w:pPr>
      <w:r w:rsidRPr="73486F33">
        <w:rPr>
          <w:rFonts w:ascii="Arial" w:eastAsia="Arial" w:hAnsi="Arial" w:cs="Arial"/>
        </w:rPr>
        <w:t>3.5</w:t>
      </w:r>
      <w:r w:rsidRPr="00EA6F12">
        <w:rPr>
          <w:rFonts w:ascii="Arial" w:hAnsi="Arial" w:cs="Arial"/>
        </w:rPr>
        <w:tab/>
      </w:r>
      <w:r w:rsidRPr="73486F33">
        <w:rPr>
          <w:rFonts w:ascii="Arial" w:eastAsia="Arial" w:hAnsi="Arial" w:cs="Arial"/>
        </w:rPr>
        <w:t>B</w:t>
      </w:r>
      <w:r w:rsidR="00C97ECD" w:rsidRPr="73486F33">
        <w:rPr>
          <w:rFonts w:ascii="Arial" w:eastAsia="Arial" w:hAnsi="Arial" w:cs="Arial"/>
        </w:rPr>
        <w:t>esluitvorming over examenresultaten</w:t>
      </w:r>
      <w:r w:rsidR="00C97ECD" w:rsidRPr="00EA6F12">
        <w:rPr>
          <w:rFonts w:ascii="Arial" w:hAnsi="Arial" w:cs="Arial"/>
        </w:rPr>
        <w:tab/>
      </w:r>
      <w:r w:rsidR="00C97ECD" w:rsidRPr="00EA6F12">
        <w:rPr>
          <w:rFonts w:ascii="Arial" w:hAnsi="Arial" w:cs="Arial"/>
        </w:rPr>
        <w:tab/>
      </w:r>
      <w:r w:rsidR="00C97ECD" w:rsidRPr="00EA6F12">
        <w:rPr>
          <w:rFonts w:ascii="Arial" w:hAnsi="Arial" w:cs="Arial"/>
        </w:rPr>
        <w:tab/>
      </w:r>
      <w:r w:rsidR="00C97ECD" w:rsidRPr="00EA6F12">
        <w:rPr>
          <w:rFonts w:ascii="Arial" w:hAnsi="Arial" w:cs="Arial"/>
        </w:rPr>
        <w:tab/>
      </w:r>
      <w:r w:rsidR="00C97ECD" w:rsidRPr="00EA6F12">
        <w:rPr>
          <w:rFonts w:ascii="Arial" w:hAnsi="Arial" w:cs="Arial"/>
        </w:rPr>
        <w:tab/>
      </w:r>
      <w:r w:rsidR="00C97ECD" w:rsidRPr="00EA6F12">
        <w:rPr>
          <w:rFonts w:ascii="Arial" w:hAnsi="Arial" w:cs="Arial"/>
        </w:rPr>
        <w:tab/>
      </w:r>
      <w:r w:rsidR="00C97ECD" w:rsidRPr="00EA6F12">
        <w:rPr>
          <w:rFonts w:ascii="Arial" w:hAnsi="Arial" w:cs="Arial"/>
        </w:rPr>
        <w:tab/>
      </w:r>
      <w:r w:rsidR="00181594">
        <w:rPr>
          <w:rFonts w:ascii="Arial" w:eastAsia="Arial" w:hAnsi="Arial" w:cs="Arial"/>
        </w:rPr>
        <w:t>1</w:t>
      </w:r>
      <w:r w:rsidR="00664F62">
        <w:rPr>
          <w:rFonts w:ascii="Arial" w:eastAsia="Arial" w:hAnsi="Arial" w:cs="Arial"/>
        </w:rPr>
        <w:t>8</w:t>
      </w:r>
    </w:p>
    <w:p w14:paraId="687D8503" w14:textId="518CF23A" w:rsidR="00197FB1" w:rsidRDefault="00C97ECD" w:rsidP="00197FB1">
      <w:pPr>
        <w:spacing w:line="300" w:lineRule="atLeast"/>
        <w:ind w:right="-211"/>
        <w:rPr>
          <w:rFonts w:ascii="Arial" w:eastAsia="Arial" w:hAnsi="Arial" w:cs="Arial"/>
        </w:rPr>
      </w:pPr>
      <w:r w:rsidRPr="73486F33">
        <w:rPr>
          <w:rFonts w:ascii="Arial" w:eastAsia="Arial" w:hAnsi="Arial" w:cs="Arial"/>
        </w:rPr>
        <w:t>3.6</w:t>
      </w:r>
      <w:r w:rsidR="00197FB1" w:rsidRPr="00EA6F12">
        <w:rPr>
          <w:rFonts w:ascii="Arial" w:hAnsi="Arial" w:cs="Arial"/>
        </w:rPr>
        <w:tab/>
      </w:r>
      <w:r w:rsidR="00197FB1" w:rsidRPr="73486F33">
        <w:rPr>
          <w:rFonts w:ascii="Arial" w:eastAsia="Arial" w:hAnsi="Arial" w:cs="Arial"/>
        </w:rPr>
        <w:t>Bijzondere bepalingen</w:t>
      </w:r>
      <w:r w:rsidR="00197FB1" w:rsidRPr="00EA6F12">
        <w:rPr>
          <w:rFonts w:ascii="Arial" w:hAnsi="Arial" w:cs="Arial"/>
        </w:rPr>
        <w:tab/>
      </w:r>
      <w:r w:rsidR="00197FB1" w:rsidRPr="00EA6F12">
        <w:rPr>
          <w:rFonts w:ascii="Arial" w:hAnsi="Arial" w:cs="Arial"/>
        </w:rPr>
        <w:tab/>
      </w:r>
      <w:r w:rsidR="00197FB1" w:rsidRPr="00EA6F12">
        <w:rPr>
          <w:rFonts w:ascii="Arial" w:hAnsi="Arial" w:cs="Arial"/>
        </w:rPr>
        <w:tab/>
      </w:r>
      <w:r w:rsidR="00197FB1" w:rsidRPr="00EA6F12">
        <w:rPr>
          <w:rFonts w:ascii="Arial" w:hAnsi="Arial" w:cs="Arial"/>
        </w:rPr>
        <w:tab/>
      </w:r>
      <w:r w:rsidR="00197FB1" w:rsidRPr="00EA6F12">
        <w:rPr>
          <w:rFonts w:ascii="Arial" w:hAnsi="Arial" w:cs="Arial"/>
        </w:rPr>
        <w:tab/>
      </w:r>
      <w:r w:rsidR="00197FB1" w:rsidRPr="00EA6F12">
        <w:rPr>
          <w:rFonts w:ascii="Arial" w:hAnsi="Arial" w:cs="Arial"/>
        </w:rPr>
        <w:tab/>
      </w:r>
      <w:r w:rsidR="00197FB1" w:rsidRPr="00EA6F12">
        <w:rPr>
          <w:rFonts w:ascii="Arial" w:hAnsi="Arial" w:cs="Arial"/>
        </w:rPr>
        <w:tab/>
      </w:r>
      <w:r w:rsidR="00197FB1" w:rsidRPr="00EA6F12">
        <w:rPr>
          <w:rFonts w:ascii="Arial" w:hAnsi="Arial" w:cs="Arial"/>
        </w:rPr>
        <w:tab/>
      </w:r>
      <w:r w:rsidR="0002614C" w:rsidRPr="00EA6F12">
        <w:rPr>
          <w:rFonts w:ascii="Arial" w:hAnsi="Arial" w:cs="Arial"/>
        </w:rPr>
        <w:tab/>
      </w:r>
      <w:r w:rsidR="00664F62">
        <w:rPr>
          <w:rFonts w:ascii="Arial" w:hAnsi="Arial" w:cs="Arial"/>
        </w:rPr>
        <w:t>18</w:t>
      </w:r>
    </w:p>
    <w:p w14:paraId="2B958761" w14:textId="492EB204" w:rsidR="00AB588F" w:rsidRDefault="00AB588F" w:rsidP="00197FB1">
      <w:pPr>
        <w:spacing w:line="300" w:lineRule="atLeast"/>
        <w:ind w:right="-211"/>
        <w:rPr>
          <w:rFonts w:ascii="Arial" w:eastAsia="Arial" w:hAnsi="Arial" w:cs="Arial"/>
        </w:rPr>
      </w:pPr>
    </w:p>
    <w:p w14:paraId="1F703293" w14:textId="77777777" w:rsidR="00AB588F" w:rsidRPr="00EA6F12" w:rsidRDefault="00AB588F" w:rsidP="00197FB1">
      <w:pPr>
        <w:spacing w:line="300" w:lineRule="atLeast"/>
        <w:ind w:right="-211"/>
        <w:rPr>
          <w:rFonts w:ascii="Arial" w:hAnsi="Arial" w:cs="Arial"/>
        </w:rPr>
      </w:pPr>
    </w:p>
    <w:p w14:paraId="5E808647" w14:textId="77777777" w:rsidR="00197FB1" w:rsidRPr="00EA6F12" w:rsidRDefault="00197FB1">
      <w:pPr>
        <w:pStyle w:val="Kop1"/>
        <w:numPr>
          <w:ilvl w:val="0"/>
          <w:numId w:val="0"/>
        </w:numPr>
        <w:rPr>
          <w:rFonts w:ascii="Arial" w:hAnsi="Arial" w:cs="Arial"/>
          <w:szCs w:val="24"/>
        </w:rPr>
      </w:pPr>
    </w:p>
    <w:p w14:paraId="03AC499B" w14:textId="77777777" w:rsidR="00197FB1" w:rsidRPr="00EA6F12" w:rsidRDefault="00197FB1">
      <w:pPr>
        <w:pStyle w:val="Kop1"/>
        <w:numPr>
          <w:ilvl w:val="0"/>
          <w:numId w:val="0"/>
        </w:numPr>
        <w:rPr>
          <w:rFonts w:ascii="Arial" w:hAnsi="Arial" w:cs="Arial"/>
          <w:szCs w:val="24"/>
        </w:rPr>
      </w:pPr>
    </w:p>
    <w:p w14:paraId="039083CC" w14:textId="77777777" w:rsidR="00197FB1" w:rsidRPr="00EA6F12" w:rsidRDefault="00197FB1">
      <w:pPr>
        <w:pStyle w:val="Kop1"/>
        <w:numPr>
          <w:ilvl w:val="0"/>
          <w:numId w:val="0"/>
        </w:numPr>
        <w:rPr>
          <w:rFonts w:ascii="Arial" w:hAnsi="Arial" w:cs="Arial"/>
          <w:szCs w:val="24"/>
        </w:rPr>
      </w:pPr>
    </w:p>
    <w:p w14:paraId="5A1CDD55" w14:textId="77777777" w:rsidR="00197FB1" w:rsidRPr="00EA6F12" w:rsidRDefault="00197FB1">
      <w:pPr>
        <w:pStyle w:val="Kop1"/>
        <w:numPr>
          <w:ilvl w:val="0"/>
          <w:numId w:val="0"/>
        </w:numPr>
        <w:rPr>
          <w:rFonts w:ascii="Arial" w:hAnsi="Arial" w:cs="Arial"/>
          <w:szCs w:val="24"/>
        </w:rPr>
      </w:pPr>
    </w:p>
    <w:p w14:paraId="2063F6DF" w14:textId="77777777" w:rsidR="00197FB1" w:rsidRPr="00EA6F12" w:rsidRDefault="00197FB1">
      <w:pPr>
        <w:pStyle w:val="Kop1"/>
        <w:numPr>
          <w:ilvl w:val="0"/>
          <w:numId w:val="0"/>
        </w:numPr>
        <w:rPr>
          <w:rFonts w:ascii="Arial" w:hAnsi="Arial" w:cs="Arial"/>
          <w:szCs w:val="24"/>
        </w:rPr>
      </w:pPr>
    </w:p>
    <w:p w14:paraId="36029F8E" w14:textId="77777777" w:rsidR="00197FB1" w:rsidRPr="00EA6F12" w:rsidRDefault="00197FB1">
      <w:pPr>
        <w:pStyle w:val="Kop1"/>
        <w:numPr>
          <w:ilvl w:val="0"/>
          <w:numId w:val="0"/>
        </w:numPr>
        <w:rPr>
          <w:rFonts w:ascii="Arial" w:hAnsi="Arial" w:cs="Arial"/>
          <w:szCs w:val="24"/>
        </w:rPr>
      </w:pPr>
    </w:p>
    <w:p w14:paraId="1DAFDC8F" w14:textId="77777777" w:rsidR="00197FB1" w:rsidRPr="00EA6F12" w:rsidRDefault="00197FB1">
      <w:pPr>
        <w:pStyle w:val="Kop1"/>
        <w:numPr>
          <w:ilvl w:val="0"/>
          <w:numId w:val="0"/>
        </w:numPr>
        <w:rPr>
          <w:rFonts w:ascii="Arial" w:hAnsi="Arial" w:cs="Arial"/>
          <w:szCs w:val="24"/>
        </w:rPr>
      </w:pPr>
    </w:p>
    <w:p w14:paraId="7EAD28D8" w14:textId="77777777" w:rsidR="00197FB1" w:rsidRPr="00EA6F12" w:rsidRDefault="00197FB1" w:rsidP="00197FB1"/>
    <w:p w14:paraId="5404F0EF" w14:textId="77777777" w:rsidR="00197FB1" w:rsidRPr="00EA6F12" w:rsidRDefault="00197FB1" w:rsidP="00197FB1"/>
    <w:p w14:paraId="08B716AD" w14:textId="77777777" w:rsidR="00CC1E50" w:rsidRPr="00EA6F12" w:rsidRDefault="003530FA">
      <w:pPr>
        <w:pStyle w:val="Kop1"/>
        <w:numPr>
          <w:ilvl w:val="0"/>
          <w:numId w:val="0"/>
        </w:numPr>
        <w:rPr>
          <w:rFonts w:ascii="Arial" w:hAnsi="Arial" w:cs="Arial"/>
          <w:sz w:val="36"/>
          <w:szCs w:val="36"/>
        </w:rPr>
      </w:pPr>
      <w:r w:rsidRPr="73486F33">
        <w:rPr>
          <w:rFonts w:ascii="Arial" w:eastAsia="Arial" w:hAnsi="Arial" w:cs="Arial"/>
          <w:sz w:val="36"/>
          <w:szCs w:val="36"/>
        </w:rPr>
        <w:br w:type="page"/>
      </w:r>
      <w:r w:rsidR="73486F33" w:rsidRPr="73486F33">
        <w:rPr>
          <w:rFonts w:ascii="Arial" w:eastAsia="Arial" w:hAnsi="Arial" w:cs="Arial"/>
          <w:sz w:val="36"/>
          <w:szCs w:val="36"/>
        </w:rPr>
        <w:lastRenderedPageBreak/>
        <w:t>Gezond &amp; Wel op school</w:t>
      </w:r>
    </w:p>
    <w:p w14:paraId="72EDA06B" w14:textId="77777777" w:rsidR="00CC1E50" w:rsidRPr="00EA6F12" w:rsidRDefault="00CC1E50">
      <w:pPr>
        <w:rPr>
          <w:rFonts w:ascii="Arial" w:hAnsi="Arial" w:cs="Arial"/>
          <w:sz w:val="22"/>
          <w:szCs w:val="22"/>
        </w:rPr>
      </w:pPr>
    </w:p>
    <w:p w14:paraId="21302435" w14:textId="77777777" w:rsidR="00CC1E50" w:rsidRPr="00EA6F12" w:rsidRDefault="00CC1E50">
      <w:pPr>
        <w:rPr>
          <w:rFonts w:ascii="Arial" w:hAnsi="Arial" w:cs="Arial"/>
          <w:sz w:val="22"/>
          <w:szCs w:val="22"/>
        </w:rPr>
      </w:pPr>
    </w:p>
    <w:p w14:paraId="4EE9B821" w14:textId="1AC065F9" w:rsidR="00651759" w:rsidRPr="00EA6F12" w:rsidRDefault="73486F33" w:rsidP="00BE7593">
      <w:pPr>
        <w:spacing w:line="360" w:lineRule="auto"/>
        <w:rPr>
          <w:rFonts w:ascii="Arial" w:hAnsi="Arial" w:cs="Arial"/>
        </w:rPr>
      </w:pPr>
      <w:r w:rsidRPr="73486F33">
        <w:rPr>
          <w:rFonts w:ascii="Arial" w:eastAsia="Arial" w:hAnsi="Arial" w:cs="Arial"/>
        </w:rPr>
        <w:t>Beste student</w:t>
      </w:r>
      <w:r w:rsidR="00E32F96">
        <w:rPr>
          <w:rFonts w:ascii="Arial" w:eastAsia="Arial" w:hAnsi="Arial" w:cs="Arial"/>
        </w:rPr>
        <w:t>,</w:t>
      </w:r>
    </w:p>
    <w:p w14:paraId="7749B0A3" w14:textId="77777777" w:rsidR="00651759" w:rsidRPr="00EA6F12" w:rsidRDefault="00651759" w:rsidP="00BE7593">
      <w:pPr>
        <w:spacing w:line="360" w:lineRule="auto"/>
        <w:rPr>
          <w:rFonts w:ascii="Arial" w:hAnsi="Arial" w:cs="Arial"/>
        </w:rPr>
      </w:pPr>
    </w:p>
    <w:p w14:paraId="610A5792" w14:textId="4DD02C76" w:rsidR="00D61CE0" w:rsidRPr="00EA6F12" w:rsidRDefault="73486F33" w:rsidP="00D61CE0">
      <w:pPr>
        <w:suppressAutoHyphens w:val="0"/>
        <w:autoSpaceDE w:val="0"/>
        <w:autoSpaceDN w:val="0"/>
        <w:adjustRightInd w:val="0"/>
        <w:spacing w:line="360" w:lineRule="auto"/>
        <w:rPr>
          <w:rFonts w:ascii="Arial" w:hAnsi="Arial" w:cs="Arial"/>
          <w:lang w:eastAsia="nl-NL"/>
        </w:rPr>
      </w:pPr>
      <w:r w:rsidRPr="73486F33">
        <w:rPr>
          <w:rFonts w:ascii="Arial" w:eastAsia="Arial" w:hAnsi="Arial" w:cs="Arial"/>
          <w:lang w:eastAsia="nl-NL"/>
        </w:rPr>
        <w:t xml:space="preserve">Van harte welkom op de beroepsopleidingen </w:t>
      </w:r>
      <w:r w:rsidR="00CD3FE5">
        <w:rPr>
          <w:rFonts w:ascii="Arial" w:eastAsia="Arial" w:hAnsi="Arial" w:cs="Arial"/>
          <w:lang w:eastAsia="nl-NL"/>
        </w:rPr>
        <w:t>Maatschappelijke zorg (MZ) of</w:t>
      </w:r>
      <w:r w:rsidR="002E1F1E">
        <w:rPr>
          <w:rFonts w:ascii="Arial" w:eastAsia="Arial" w:hAnsi="Arial" w:cs="Arial"/>
          <w:lang w:eastAsia="nl-NL"/>
        </w:rPr>
        <w:t xml:space="preserve"> Sociaal werk (SW) niveau 4</w:t>
      </w:r>
      <w:r w:rsidRPr="73486F33">
        <w:rPr>
          <w:rFonts w:ascii="Arial" w:eastAsia="Arial" w:hAnsi="Arial" w:cs="Arial"/>
          <w:lang w:eastAsia="nl-NL"/>
        </w:rPr>
        <w:t>. Onze opleidingen zijn onderdeel van Gezondheidszorg &amp; Welzijn aan de Verlengde Visserstraat 20 in Groningen. Met alle studenten en medewerkers van onze school willen we zorgen voor een gezond schoolklimaat</w:t>
      </w:r>
      <w:r w:rsidR="00BB3261">
        <w:rPr>
          <w:rFonts w:ascii="Arial" w:eastAsia="Arial" w:hAnsi="Arial" w:cs="Arial"/>
          <w:lang w:eastAsia="nl-NL"/>
        </w:rPr>
        <w:t>,</w:t>
      </w:r>
      <w:r w:rsidRPr="73486F33">
        <w:rPr>
          <w:rFonts w:ascii="Arial" w:eastAsia="Arial" w:hAnsi="Arial" w:cs="Arial"/>
          <w:lang w:eastAsia="nl-NL"/>
        </w:rPr>
        <w:t xml:space="preserve"> waarin je je goed voelt en de kans krijgt je te ontwikkelen en het diploma te behalen. </w:t>
      </w:r>
    </w:p>
    <w:p w14:paraId="4493A0C4" w14:textId="77777777" w:rsidR="00561FB8" w:rsidRPr="00EA6F12" w:rsidRDefault="00561FB8" w:rsidP="00561FB8">
      <w:pPr>
        <w:suppressAutoHyphens w:val="0"/>
        <w:autoSpaceDE w:val="0"/>
        <w:autoSpaceDN w:val="0"/>
        <w:adjustRightInd w:val="0"/>
        <w:spacing w:line="360" w:lineRule="auto"/>
        <w:rPr>
          <w:rFonts w:ascii="Arial" w:hAnsi="Arial" w:cs="Arial"/>
          <w:lang w:eastAsia="nl-NL"/>
        </w:rPr>
      </w:pPr>
    </w:p>
    <w:p w14:paraId="6E8B5179" w14:textId="77777777" w:rsidR="00D61CE0" w:rsidRPr="00EA6F12" w:rsidRDefault="73486F33" w:rsidP="00561FB8">
      <w:pPr>
        <w:suppressAutoHyphens w:val="0"/>
        <w:autoSpaceDE w:val="0"/>
        <w:autoSpaceDN w:val="0"/>
        <w:adjustRightInd w:val="0"/>
        <w:spacing w:line="360" w:lineRule="auto"/>
        <w:rPr>
          <w:rFonts w:ascii="Arial" w:hAnsi="Arial" w:cs="Arial"/>
          <w:lang w:eastAsia="nl-NL"/>
        </w:rPr>
      </w:pPr>
      <w:r w:rsidRPr="73486F33">
        <w:rPr>
          <w:rFonts w:ascii="Arial" w:eastAsia="Arial" w:hAnsi="Arial" w:cs="Arial"/>
          <w:lang w:eastAsia="nl-NL"/>
        </w:rPr>
        <w:t>Het onderwijs in het MBO ziet er heel anders uit dan je misschien gewend was.</w:t>
      </w:r>
    </w:p>
    <w:p w14:paraId="3B5E2611" w14:textId="77777777" w:rsidR="00BB3261" w:rsidRDefault="73486F33" w:rsidP="00E17338">
      <w:pPr>
        <w:suppressAutoHyphens w:val="0"/>
        <w:autoSpaceDE w:val="0"/>
        <w:autoSpaceDN w:val="0"/>
        <w:adjustRightInd w:val="0"/>
        <w:spacing w:line="360" w:lineRule="auto"/>
        <w:rPr>
          <w:rFonts w:ascii="Arial" w:eastAsia="Arial" w:hAnsi="Arial" w:cs="Arial"/>
          <w:lang w:eastAsia="nl-NL"/>
        </w:rPr>
      </w:pPr>
      <w:r w:rsidRPr="73486F33">
        <w:rPr>
          <w:rFonts w:ascii="Arial" w:eastAsia="Arial" w:hAnsi="Arial" w:cs="Arial"/>
          <w:lang w:eastAsia="nl-NL"/>
        </w:rPr>
        <w:t>Vanaf het begin van je opleiding wordt gewerkt aan je zelfstandigheid. Je bent uiteindelijk zelf verantwoordelijk voor je resultaten. In dit proces sta je niet alleen. Je studieloopbaanbegeleider (SLB-er) en doc</w:t>
      </w:r>
      <w:r w:rsidR="00BB3261">
        <w:rPr>
          <w:rFonts w:ascii="Arial" w:eastAsia="Arial" w:hAnsi="Arial" w:cs="Arial"/>
          <w:lang w:eastAsia="nl-NL"/>
        </w:rPr>
        <w:t>enten helpen je daarmee. Je SLB-</w:t>
      </w:r>
      <w:r w:rsidRPr="73486F33">
        <w:rPr>
          <w:rFonts w:ascii="Arial" w:eastAsia="Arial" w:hAnsi="Arial" w:cs="Arial"/>
          <w:lang w:eastAsia="nl-NL"/>
        </w:rPr>
        <w:t xml:space="preserve">er helpt je de juiste keuzes te maken tijdens de opleiding. </w:t>
      </w:r>
    </w:p>
    <w:p w14:paraId="71C179BA" w14:textId="0F4D43A2" w:rsidR="00D61CE0" w:rsidRDefault="73486F33" w:rsidP="00E17338">
      <w:pPr>
        <w:suppressAutoHyphens w:val="0"/>
        <w:autoSpaceDE w:val="0"/>
        <w:autoSpaceDN w:val="0"/>
        <w:adjustRightInd w:val="0"/>
        <w:spacing w:line="360" w:lineRule="auto"/>
        <w:rPr>
          <w:rFonts w:ascii="Arial" w:hAnsi="Arial" w:cs="Arial"/>
          <w:lang w:eastAsia="nl-NL"/>
        </w:rPr>
      </w:pPr>
      <w:r w:rsidRPr="73486F33">
        <w:rPr>
          <w:rFonts w:ascii="Arial" w:eastAsia="Arial" w:hAnsi="Arial" w:cs="Arial"/>
          <w:lang w:eastAsia="nl-NL"/>
        </w:rPr>
        <w:t xml:space="preserve">De studieloopbaanbegeleiding is afgestemd op jou en draagt ertoe bij dat jij succesvol je opleiding afrondt en een juiste keuze maakt voor werken of leren na het MBO. Ons onderwijs is georganiseerd rondom de </w:t>
      </w:r>
      <w:r w:rsidRPr="73486F33">
        <w:rPr>
          <w:rFonts w:ascii="Arial" w:eastAsia="Arial" w:hAnsi="Arial" w:cs="Arial"/>
          <w:b/>
          <w:bCs/>
          <w:lang w:eastAsia="nl-NL"/>
        </w:rPr>
        <w:t>B</w:t>
      </w:r>
      <w:r w:rsidRPr="73486F33">
        <w:rPr>
          <w:rFonts w:ascii="Arial" w:eastAsia="Arial" w:hAnsi="Arial" w:cs="Arial"/>
          <w:lang w:eastAsia="nl-NL"/>
        </w:rPr>
        <w:t>eroeps</w:t>
      </w:r>
      <w:r w:rsidR="004873A3">
        <w:rPr>
          <w:rFonts w:ascii="Arial" w:eastAsia="Arial" w:hAnsi="Arial" w:cs="Arial"/>
          <w:b/>
          <w:bCs/>
          <w:lang w:eastAsia="nl-NL"/>
        </w:rPr>
        <w:t>p</w:t>
      </w:r>
      <w:r w:rsidRPr="73486F33">
        <w:rPr>
          <w:rFonts w:ascii="Arial" w:eastAsia="Arial" w:hAnsi="Arial" w:cs="Arial"/>
          <w:lang w:eastAsia="nl-NL"/>
        </w:rPr>
        <w:t>raktijk</w:t>
      </w:r>
      <w:r w:rsidR="004873A3">
        <w:rPr>
          <w:rFonts w:ascii="Arial" w:eastAsia="Arial" w:hAnsi="Arial" w:cs="Arial"/>
          <w:b/>
          <w:bCs/>
          <w:lang w:eastAsia="nl-NL"/>
        </w:rPr>
        <w:t>v</w:t>
      </w:r>
      <w:r w:rsidR="00BB3261">
        <w:rPr>
          <w:rFonts w:ascii="Arial" w:eastAsia="Arial" w:hAnsi="Arial" w:cs="Arial"/>
          <w:lang w:eastAsia="nl-NL"/>
        </w:rPr>
        <w:t>orming(BPV), oftewel</w:t>
      </w:r>
      <w:r w:rsidRPr="73486F33">
        <w:rPr>
          <w:rFonts w:ascii="Arial" w:eastAsia="Arial" w:hAnsi="Arial" w:cs="Arial"/>
          <w:lang w:eastAsia="nl-NL"/>
        </w:rPr>
        <w:t xml:space="preserve"> stage. De BPV heeft tot doel dat je goed voorbereid wordt op je functioneren als beginnend beroepsbeoefenaar. Hoe alles werkt, zal je duidelijk worden tijdens de introductie</w:t>
      </w:r>
      <w:r w:rsidR="002E1F1E">
        <w:rPr>
          <w:rFonts w:ascii="Arial" w:eastAsia="Arial" w:hAnsi="Arial" w:cs="Arial"/>
          <w:lang w:eastAsia="nl-NL"/>
        </w:rPr>
        <w:t xml:space="preserve"> / eerste lesweek</w:t>
      </w:r>
      <w:r w:rsidRPr="73486F33">
        <w:rPr>
          <w:rFonts w:ascii="Arial" w:eastAsia="Arial" w:hAnsi="Arial" w:cs="Arial"/>
          <w:lang w:eastAsia="nl-NL"/>
        </w:rPr>
        <w:t>.</w:t>
      </w:r>
    </w:p>
    <w:p w14:paraId="5274C58F" w14:textId="77777777" w:rsidR="00E17338" w:rsidRDefault="00E17338" w:rsidP="00E17338">
      <w:pPr>
        <w:suppressAutoHyphens w:val="0"/>
        <w:autoSpaceDE w:val="0"/>
        <w:autoSpaceDN w:val="0"/>
        <w:adjustRightInd w:val="0"/>
        <w:spacing w:line="360" w:lineRule="auto"/>
        <w:rPr>
          <w:rFonts w:ascii="Arial" w:hAnsi="Arial" w:cs="Arial"/>
          <w:lang w:eastAsia="nl-NL"/>
        </w:rPr>
      </w:pPr>
    </w:p>
    <w:p w14:paraId="6147FF94" w14:textId="476215F0" w:rsidR="0072039C" w:rsidRPr="00EA6F12" w:rsidRDefault="73486F33" w:rsidP="00566711">
      <w:pPr>
        <w:spacing w:line="360" w:lineRule="auto"/>
        <w:rPr>
          <w:rFonts w:ascii="Arial" w:hAnsi="Arial" w:cs="Arial"/>
        </w:rPr>
      </w:pPr>
      <w:r w:rsidRPr="73486F33">
        <w:rPr>
          <w:rFonts w:ascii="Arial" w:eastAsia="Arial" w:hAnsi="Arial" w:cs="Arial"/>
        </w:rPr>
        <w:t>De informatie in de</w:t>
      </w:r>
      <w:r w:rsidR="00E32F96">
        <w:rPr>
          <w:rFonts w:ascii="Arial" w:eastAsia="Arial" w:hAnsi="Arial" w:cs="Arial"/>
        </w:rPr>
        <w:t>ze studiewijzer</w:t>
      </w:r>
      <w:r w:rsidRPr="73486F33">
        <w:rPr>
          <w:rFonts w:ascii="Arial" w:eastAsia="Arial" w:hAnsi="Arial" w:cs="Arial"/>
        </w:rPr>
        <w:t xml:space="preserve"> gaat over wat je gaat leren, hoe je gaat leren, hoe de begeleiding is, waaruit de toetsing en examinering bestaat en welke regels daarbij gelden. </w:t>
      </w:r>
    </w:p>
    <w:p w14:paraId="65B268D2" w14:textId="77777777" w:rsidR="00AE1C54" w:rsidRPr="00EA6F12" w:rsidRDefault="00AE1C54" w:rsidP="00AE1C54">
      <w:pPr>
        <w:spacing w:line="360" w:lineRule="auto"/>
        <w:rPr>
          <w:rFonts w:ascii="Arial" w:hAnsi="Arial" w:cs="Arial"/>
        </w:rPr>
      </w:pPr>
    </w:p>
    <w:p w14:paraId="742A888C" w14:textId="39D7495C" w:rsidR="0072039C" w:rsidRPr="00EA6F12" w:rsidRDefault="73486F33" w:rsidP="004B63D6">
      <w:pPr>
        <w:pStyle w:val="Plattetekst"/>
        <w:spacing w:line="360" w:lineRule="auto"/>
        <w:rPr>
          <w:rFonts w:ascii="Arial" w:hAnsi="Arial" w:cs="Arial"/>
        </w:rPr>
      </w:pPr>
      <w:r w:rsidRPr="73486F33">
        <w:rPr>
          <w:rFonts w:ascii="Arial" w:eastAsia="Arial" w:hAnsi="Arial" w:cs="Arial"/>
          <w:sz w:val="20"/>
        </w:rPr>
        <w:t xml:space="preserve">Naast deze </w:t>
      </w:r>
      <w:r w:rsidRPr="73486F33">
        <w:rPr>
          <w:rFonts w:ascii="Arial" w:eastAsia="Arial" w:hAnsi="Arial" w:cs="Arial"/>
          <w:b/>
          <w:bCs/>
          <w:sz w:val="20"/>
        </w:rPr>
        <w:t>studie</w:t>
      </w:r>
      <w:r w:rsidR="004873A3">
        <w:rPr>
          <w:rFonts w:ascii="Arial" w:eastAsia="Arial" w:hAnsi="Arial" w:cs="Arial"/>
          <w:b/>
          <w:bCs/>
          <w:sz w:val="20"/>
        </w:rPr>
        <w:t>wijzer</w:t>
      </w:r>
      <w:r w:rsidRPr="73486F33">
        <w:rPr>
          <w:rFonts w:ascii="Arial" w:eastAsia="Arial" w:hAnsi="Arial" w:cs="Arial"/>
          <w:sz w:val="20"/>
        </w:rPr>
        <w:t xml:space="preserve"> zijn andere documenten belangrijk: </w:t>
      </w:r>
      <w:r w:rsidRPr="73486F33">
        <w:rPr>
          <w:rFonts w:ascii="Arial" w:eastAsia="Arial" w:hAnsi="Arial" w:cs="Arial"/>
          <w:b/>
          <w:bCs/>
          <w:sz w:val="20"/>
        </w:rPr>
        <w:t>de schoolgids, de onderwijs- en examenregeling (OER), de gids voor beroepspraktijkvorming (BPV-wijzer), het leerplanschema van j</w:t>
      </w:r>
      <w:r w:rsidR="00BB3261">
        <w:rPr>
          <w:rFonts w:ascii="Arial" w:eastAsia="Arial" w:hAnsi="Arial" w:cs="Arial"/>
          <w:b/>
          <w:bCs/>
          <w:sz w:val="20"/>
        </w:rPr>
        <w:t>e opleiding en de studiewijzer t</w:t>
      </w:r>
      <w:r w:rsidRPr="73486F33">
        <w:rPr>
          <w:rFonts w:ascii="Arial" w:eastAsia="Arial" w:hAnsi="Arial" w:cs="Arial"/>
          <w:b/>
          <w:bCs/>
          <w:sz w:val="20"/>
        </w:rPr>
        <w:t>aal &amp; rekenen</w:t>
      </w:r>
      <w:r w:rsidRPr="73486F33">
        <w:rPr>
          <w:rFonts w:ascii="Arial" w:eastAsia="Arial" w:hAnsi="Arial" w:cs="Arial"/>
          <w:sz w:val="20"/>
        </w:rPr>
        <w:t>.</w:t>
      </w:r>
      <w:r w:rsidRPr="73486F33">
        <w:rPr>
          <w:rFonts w:ascii="Arial" w:eastAsia="Arial" w:hAnsi="Arial" w:cs="Arial"/>
        </w:rPr>
        <w:t xml:space="preserve"> </w:t>
      </w:r>
    </w:p>
    <w:p w14:paraId="6633A138" w14:textId="69BC6D3D" w:rsidR="00566711" w:rsidRPr="00EA6F12" w:rsidRDefault="00566711" w:rsidP="00566711">
      <w:pPr>
        <w:spacing w:line="360" w:lineRule="auto"/>
        <w:rPr>
          <w:rFonts w:ascii="Arial" w:hAnsi="Arial" w:cs="Arial"/>
        </w:rPr>
      </w:pPr>
      <w:r w:rsidRPr="73486F33">
        <w:rPr>
          <w:rFonts w:ascii="Arial" w:eastAsia="Arial" w:hAnsi="Arial" w:cs="Arial"/>
        </w:rPr>
        <w:t>We verspreiden de studie</w:t>
      </w:r>
      <w:r w:rsidR="004873A3">
        <w:rPr>
          <w:rFonts w:ascii="Arial" w:eastAsia="Arial" w:hAnsi="Arial" w:cs="Arial"/>
        </w:rPr>
        <w:t>wijzer</w:t>
      </w:r>
      <w:r w:rsidRPr="73486F33">
        <w:rPr>
          <w:rFonts w:ascii="Arial" w:eastAsia="Arial" w:hAnsi="Arial" w:cs="Arial"/>
        </w:rPr>
        <w:t xml:space="preserve"> schriftelijk en digitaal via </w:t>
      </w:r>
      <w:r w:rsidR="0036084C" w:rsidRPr="73486F33">
        <w:rPr>
          <w:rFonts w:ascii="Arial" w:eastAsia="Arial" w:hAnsi="Arial" w:cs="Arial"/>
        </w:rPr>
        <w:t>de wiki</w:t>
      </w:r>
      <w:r w:rsidRPr="73486F33">
        <w:rPr>
          <w:rStyle w:val="Voetnoottekens"/>
          <w:rFonts w:ascii="Arial" w:eastAsia="Arial" w:hAnsi="Arial" w:cs="Arial"/>
        </w:rPr>
        <w:footnoteReference w:id="2"/>
      </w:r>
      <w:r w:rsidR="0036084C" w:rsidRPr="73486F33">
        <w:rPr>
          <w:rFonts w:ascii="Arial" w:eastAsia="Arial" w:hAnsi="Arial" w:cs="Arial"/>
        </w:rPr>
        <w:t xml:space="preserve"> van je opleiding</w:t>
      </w:r>
      <w:r w:rsidRPr="73486F33">
        <w:rPr>
          <w:rFonts w:ascii="Arial" w:eastAsia="Arial" w:hAnsi="Arial" w:cs="Arial"/>
        </w:rPr>
        <w:t xml:space="preserve">. </w:t>
      </w:r>
      <w:r w:rsidR="00473D59" w:rsidRPr="73486F33">
        <w:rPr>
          <w:rFonts w:ascii="Arial" w:eastAsia="Arial" w:hAnsi="Arial" w:cs="Arial"/>
        </w:rPr>
        <w:t>E</w:t>
      </w:r>
      <w:r w:rsidR="00E17338" w:rsidRPr="73486F33">
        <w:rPr>
          <w:rFonts w:ascii="Arial" w:eastAsia="Arial" w:hAnsi="Arial" w:cs="Arial"/>
        </w:rPr>
        <w:t xml:space="preserve">ventuele wijzigingen </w:t>
      </w:r>
      <w:r w:rsidRPr="73486F33">
        <w:rPr>
          <w:rFonts w:ascii="Arial" w:eastAsia="Arial" w:hAnsi="Arial" w:cs="Arial"/>
        </w:rPr>
        <w:t xml:space="preserve">worden opgenomen in de </w:t>
      </w:r>
      <w:r w:rsidRPr="73486F33">
        <w:rPr>
          <w:rFonts w:ascii="Arial" w:eastAsia="Arial" w:hAnsi="Arial" w:cs="Arial"/>
          <w:b/>
          <w:bCs/>
        </w:rPr>
        <w:t>digitale</w:t>
      </w:r>
      <w:r w:rsidRPr="73486F33">
        <w:rPr>
          <w:rFonts w:ascii="Arial" w:eastAsia="Arial" w:hAnsi="Arial" w:cs="Arial"/>
        </w:rPr>
        <w:t xml:space="preserve"> versie.</w:t>
      </w:r>
    </w:p>
    <w:p w14:paraId="2E330311" w14:textId="77777777" w:rsidR="0072039C" w:rsidRPr="00EA6F12" w:rsidRDefault="0072039C" w:rsidP="0074379E">
      <w:pPr>
        <w:tabs>
          <w:tab w:val="left" w:pos="705"/>
        </w:tabs>
        <w:spacing w:line="360" w:lineRule="auto"/>
        <w:rPr>
          <w:rFonts w:ascii="Arial" w:hAnsi="Arial" w:cs="Arial"/>
        </w:rPr>
      </w:pPr>
    </w:p>
    <w:p w14:paraId="17796850" w14:textId="14A8CDC0" w:rsidR="00CD67F1" w:rsidRPr="00EA6F12" w:rsidRDefault="73486F33" w:rsidP="0074379E">
      <w:pPr>
        <w:tabs>
          <w:tab w:val="left" w:pos="705"/>
        </w:tabs>
        <w:spacing w:line="360" w:lineRule="auto"/>
        <w:rPr>
          <w:rFonts w:ascii="Arial" w:hAnsi="Arial" w:cs="Arial"/>
        </w:rPr>
      </w:pPr>
      <w:r w:rsidRPr="73486F33">
        <w:rPr>
          <w:rFonts w:ascii="Arial" w:eastAsia="Arial" w:hAnsi="Arial" w:cs="Arial"/>
        </w:rPr>
        <w:t>We wensen je een succesvolle studieloopbaan</w:t>
      </w:r>
      <w:r w:rsidR="00E32F96">
        <w:rPr>
          <w:rFonts w:ascii="Arial" w:eastAsia="Arial" w:hAnsi="Arial" w:cs="Arial"/>
        </w:rPr>
        <w:t>,</w:t>
      </w:r>
      <w:r w:rsidRPr="73486F33">
        <w:rPr>
          <w:rFonts w:ascii="Arial" w:eastAsia="Arial" w:hAnsi="Arial" w:cs="Arial"/>
        </w:rPr>
        <w:t xml:space="preserve"> een plezierige tijd op school</w:t>
      </w:r>
      <w:r w:rsidR="00E32F96">
        <w:rPr>
          <w:rFonts w:ascii="Arial" w:eastAsia="Arial" w:hAnsi="Arial" w:cs="Arial"/>
        </w:rPr>
        <w:t xml:space="preserve"> en op je stages</w:t>
      </w:r>
      <w:r w:rsidRPr="73486F33">
        <w:rPr>
          <w:rFonts w:ascii="Arial" w:eastAsia="Arial" w:hAnsi="Arial" w:cs="Arial"/>
        </w:rPr>
        <w:t xml:space="preserve">! </w:t>
      </w:r>
    </w:p>
    <w:p w14:paraId="3DC60C2E" w14:textId="77777777" w:rsidR="00396922" w:rsidRDefault="00396922" w:rsidP="0074379E">
      <w:pPr>
        <w:spacing w:line="360" w:lineRule="auto"/>
        <w:rPr>
          <w:rFonts w:ascii="Arial" w:hAnsi="Arial" w:cs="Arial"/>
        </w:rPr>
      </w:pPr>
    </w:p>
    <w:p w14:paraId="0C532CF7" w14:textId="422E812B" w:rsidR="00A21363" w:rsidRPr="00396922" w:rsidRDefault="002E1F1E" w:rsidP="00A21363">
      <w:pPr>
        <w:spacing w:line="360" w:lineRule="auto"/>
        <w:rPr>
          <w:rFonts w:ascii="Arial" w:hAnsi="Arial" w:cs="Arial"/>
        </w:rPr>
      </w:pPr>
      <w:r>
        <w:rPr>
          <w:rFonts w:ascii="Arial" w:eastAsia="Arial" w:hAnsi="Arial" w:cs="Arial"/>
        </w:rPr>
        <w:t>Docententeam MZ/SW</w:t>
      </w:r>
    </w:p>
    <w:p w14:paraId="27A38DD2" w14:textId="50A108CC" w:rsidR="00F82716" w:rsidRDefault="002E1F1E" w:rsidP="0074379E">
      <w:pPr>
        <w:spacing w:line="360" w:lineRule="auto"/>
        <w:rPr>
          <w:rFonts w:ascii="Arial" w:hAnsi="Arial" w:cs="Arial"/>
        </w:rPr>
      </w:pPr>
      <w:r>
        <w:rPr>
          <w:rFonts w:ascii="Arial" w:eastAsia="Arial" w:hAnsi="Arial" w:cs="Arial"/>
        </w:rPr>
        <w:t>Bernard van IJsendijk</w:t>
      </w:r>
      <w:r w:rsidR="73486F33" w:rsidRPr="73486F33">
        <w:rPr>
          <w:rFonts w:ascii="Arial" w:eastAsia="Arial" w:hAnsi="Arial" w:cs="Arial"/>
        </w:rPr>
        <w:t xml:space="preserve">, teammanager </w:t>
      </w:r>
      <w:r>
        <w:rPr>
          <w:rFonts w:ascii="Arial" w:eastAsia="Arial" w:hAnsi="Arial" w:cs="Arial"/>
        </w:rPr>
        <w:t>MZ/SW bol en bbl</w:t>
      </w:r>
      <w:r w:rsidR="0017310A">
        <w:rPr>
          <w:rFonts w:ascii="Arial" w:eastAsia="Arial" w:hAnsi="Arial" w:cs="Arial"/>
        </w:rPr>
        <w:tab/>
      </w:r>
      <w:r w:rsidR="0017310A">
        <w:rPr>
          <w:rFonts w:ascii="Arial" w:eastAsia="Arial" w:hAnsi="Arial" w:cs="Arial"/>
        </w:rPr>
        <w:tab/>
      </w:r>
    </w:p>
    <w:p w14:paraId="6D330AB3" w14:textId="46B19AF4" w:rsidR="00D26CCC" w:rsidRDefault="00DD09BB" w:rsidP="0074379E">
      <w:pPr>
        <w:spacing w:line="360" w:lineRule="auto"/>
        <w:rPr>
          <w:rFonts w:ascii="Arial" w:hAnsi="Arial" w:cs="Arial"/>
          <w:sz w:val="18"/>
          <w:szCs w:val="18"/>
        </w:rPr>
      </w:pPr>
      <w:hyperlink r:id="rId12" w:history="1">
        <w:r w:rsidR="002E1F1E" w:rsidRPr="007F1930">
          <w:rPr>
            <w:rStyle w:val="Hyperlink"/>
          </w:rPr>
          <w:t>bj.vanijsendijk@noorderpoort.nl</w:t>
        </w:r>
      </w:hyperlink>
      <w:r w:rsidR="002E1F1E">
        <w:t xml:space="preserve"> </w:t>
      </w:r>
    </w:p>
    <w:p w14:paraId="39C7950D" w14:textId="77777777" w:rsidR="00A21363" w:rsidRDefault="00A21363" w:rsidP="0074379E">
      <w:pPr>
        <w:spacing w:line="360" w:lineRule="auto"/>
        <w:rPr>
          <w:rFonts w:ascii="Arial" w:hAnsi="Arial" w:cs="Arial"/>
          <w:sz w:val="18"/>
          <w:szCs w:val="18"/>
        </w:rPr>
      </w:pPr>
    </w:p>
    <w:p w14:paraId="1774C772" w14:textId="2E7BE19B" w:rsidR="00A21363" w:rsidRDefault="00A21363" w:rsidP="00566711">
      <w:pPr>
        <w:pStyle w:val="Kop1"/>
        <w:numPr>
          <w:ilvl w:val="0"/>
          <w:numId w:val="0"/>
        </w:numPr>
        <w:rPr>
          <w:rFonts w:ascii="Arial" w:eastAsia="Arial" w:hAnsi="Arial" w:cs="Arial"/>
          <w:sz w:val="36"/>
          <w:szCs w:val="36"/>
        </w:rPr>
      </w:pPr>
    </w:p>
    <w:p w14:paraId="618AD1AC" w14:textId="77777777" w:rsidR="00A21363" w:rsidRPr="00A21363" w:rsidRDefault="00A21363" w:rsidP="00A21363">
      <w:pPr>
        <w:rPr>
          <w:rFonts w:eastAsia="Arial"/>
        </w:rPr>
      </w:pPr>
    </w:p>
    <w:p w14:paraId="091D5741" w14:textId="77777777" w:rsidR="0017310A" w:rsidRPr="0017310A" w:rsidRDefault="0017310A" w:rsidP="0017310A">
      <w:pPr>
        <w:pStyle w:val="Kop1"/>
        <w:numPr>
          <w:ilvl w:val="0"/>
          <w:numId w:val="0"/>
        </w:numPr>
        <w:rPr>
          <w:rFonts w:ascii="Arial" w:eastAsia="Arial" w:hAnsi="Arial" w:cs="Arial"/>
          <w:sz w:val="20"/>
        </w:rPr>
      </w:pPr>
      <w:r w:rsidRPr="73486F33">
        <w:rPr>
          <w:rFonts w:ascii="Arial" w:eastAsia="Arial" w:hAnsi="Arial" w:cs="Arial"/>
          <w:sz w:val="36"/>
          <w:szCs w:val="36"/>
        </w:rPr>
        <w:lastRenderedPageBreak/>
        <w:t>Deel 1</w:t>
      </w:r>
      <w:r w:rsidRPr="00EA6F12">
        <w:rPr>
          <w:rFonts w:ascii="Arial" w:hAnsi="Arial" w:cs="Arial"/>
          <w:sz w:val="36"/>
          <w:szCs w:val="36"/>
        </w:rPr>
        <w:tab/>
      </w:r>
      <w:r w:rsidRPr="73486F33">
        <w:rPr>
          <w:rFonts w:ascii="Arial" w:eastAsia="Arial" w:hAnsi="Arial" w:cs="Arial"/>
          <w:sz w:val="36"/>
          <w:szCs w:val="36"/>
        </w:rPr>
        <w:t>De school</w:t>
      </w:r>
    </w:p>
    <w:p w14:paraId="47C9D94E" w14:textId="77777777" w:rsidR="0017310A" w:rsidRPr="00335F46" w:rsidRDefault="0017310A" w:rsidP="00A21363">
      <w:pPr>
        <w:pStyle w:val="Kop1"/>
        <w:numPr>
          <w:ilvl w:val="0"/>
          <w:numId w:val="0"/>
        </w:numPr>
        <w:rPr>
          <w:rFonts w:ascii="Arial" w:eastAsia="Arial" w:hAnsi="Arial" w:cs="Arial"/>
          <w:sz w:val="20"/>
        </w:rPr>
      </w:pPr>
    </w:p>
    <w:p w14:paraId="453F73DF" w14:textId="77777777" w:rsidR="0017310A" w:rsidRPr="00335F46" w:rsidRDefault="0017310A" w:rsidP="00A21363">
      <w:pPr>
        <w:pStyle w:val="Kop1"/>
        <w:numPr>
          <w:ilvl w:val="0"/>
          <w:numId w:val="0"/>
        </w:numPr>
        <w:rPr>
          <w:rFonts w:ascii="Arial" w:eastAsia="Arial" w:hAnsi="Arial" w:cs="Arial"/>
          <w:sz w:val="20"/>
        </w:rPr>
      </w:pPr>
    </w:p>
    <w:p w14:paraId="7F711996" w14:textId="04567630" w:rsidR="00197FB1" w:rsidRPr="00AA323E" w:rsidRDefault="0087669A" w:rsidP="002A6C2C">
      <w:pPr>
        <w:pStyle w:val="Kop1"/>
        <w:numPr>
          <w:ilvl w:val="0"/>
          <w:numId w:val="0"/>
        </w:numPr>
        <w:spacing w:line="360" w:lineRule="auto"/>
        <w:rPr>
          <w:rFonts w:ascii="Arial" w:eastAsia="Arial" w:hAnsi="Arial" w:cs="Arial"/>
          <w:sz w:val="20"/>
        </w:rPr>
      </w:pPr>
      <w:r w:rsidRPr="00AA323E">
        <w:rPr>
          <w:rFonts w:ascii="Arial" w:hAnsi="Arial"/>
          <w:sz w:val="22"/>
          <w:szCs w:val="22"/>
        </w:rPr>
        <w:t>1.</w:t>
      </w:r>
      <w:r w:rsidR="006F1829" w:rsidRPr="00AA323E">
        <w:rPr>
          <w:rFonts w:ascii="Arial" w:hAnsi="Arial"/>
          <w:sz w:val="22"/>
          <w:szCs w:val="22"/>
        </w:rPr>
        <w:t>1</w:t>
      </w:r>
      <w:r w:rsidR="006F1829" w:rsidRPr="00AA323E">
        <w:rPr>
          <w:rFonts w:ascii="Arial" w:hAnsi="Arial"/>
          <w:sz w:val="22"/>
          <w:szCs w:val="22"/>
        </w:rPr>
        <w:tab/>
      </w:r>
      <w:r w:rsidR="00197FB1" w:rsidRPr="00AA323E">
        <w:rPr>
          <w:rFonts w:ascii="Arial" w:hAnsi="Arial"/>
          <w:sz w:val="22"/>
          <w:szCs w:val="22"/>
        </w:rPr>
        <w:t>Inleiding</w:t>
      </w:r>
    </w:p>
    <w:p w14:paraId="30EF7CE4" w14:textId="591583A1" w:rsidR="00B40C94" w:rsidRPr="00EA6F12" w:rsidRDefault="73486F33" w:rsidP="002A6C2C">
      <w:pPr>
        <w:spacing w:line="360" w:lineRule="auto"/>
        <w:rPr>
          <w:rFonts w:ascii="Arial" w:hAnsi="Arial"/>
        </w:rPr>
      </w:pPr>
      <w:r w:rsidRPr="73486F33">
        <w:rPr>
          <w:rFonts w:ascii="Arial" w:eastAsia="Arial" w:hAnsi="Arial" w:cs="Arial"/>
        </w:rPr>
        <w:t>De meeste informatie over de school</w:t>
      </w:r>
      <w:r w:rsidR="00CD3FE5">
        <w:rPr>
          <w:rFonts w:ascii="Arial" w:eastAsia="Arial" w:hAnsi="Arial" w:cs="Arial"/>
        </w:rPr>
        <w:t xml:space="preserve"> vind je terug in de Schoolgids (via website en digitale leeromgeving)</w:t>
      </w:r>
    </w:p>
    <w:p w14:paraId="6E96F1CB" w14:textId="44FB1097" w:rsidR="00B40C94" w:rsidRPr="00EA6F12" w:rsidRDefault="73486F33" w:rsidP="00197FB1">
      <w:pPr>
        <w:spacing w:line="360" w:lineRule="auto"/>
        <w:rPr>
          <w:rFonts w:ascii="Arial" w:hAnsi="Arial"/>
        </w:rPr>
      </w:pPr>
      <w:r w:rsidRPr="73486F33">
        <w:rPr>
          <w:rFonts w:ascii="Arial" w:eastAsia="Arial" w:hAnsi="Arial" w:cs="Arial"/>
        </w:rPr>
        <w:t>Daar lees je over je rechten en plichten, over schoolbrede regels met betrekking tot aan- en afwezigheid en over de algemene opzet van de beroepsopleidingen. In deze studie</w:t>
      </w:r>
      <w:r w:rsidR="002B0FE5">
        <w:rPr>
          <w:rFonts w:ascii="Arial" w:eastAsia="Arial" w:hAnsi="Arial" w:cs="Arial"/>
        </w:rPr>
        <w:t>wijzer</w:t>
      </w:r>
      <w:r w:rsidRPr="73486F33">
        <w:rPr>
          <w:rFonts w:ascii="Arial" w:eastAsia="Arial" w:hAnsi="Arial" w:cs="Arial"/>
        </w:rPr>
        <w:t xml:space="preserve"> vind je alleen nog een toevoeging over leerwegen en </w:t>
      </w:r>
      <w:r w:rsidR="00264708">
        <w:rPr>
          <w:rFonts w:ascii="Arial" w:eastAsia="Arial" w:hAnsi="Arial" w:cs="Arial"/>
        </w:rPr>
        <w:t>kwalificatieniveaus.</w:t>
      </w:r>
    </w:p>
    <w:p w14:paraId="2FC6F714" w14:textId="77777777" w:rsidR="00B40C94" w:rsidRPr="00EA6F12" w:rsidRDefault="00B40C94" w:rsidP="00197FB1">
      <w:pPr>
        <w:spacing w:line="360" w:lineRule="auto"/>
        <w:rPr>
          <w:rFonts w:ascii="Arial" w:hAnsi="Arial"/>
        </w:rPr>
      </w:pPr>
    </w:p>
    <w:p w14:paraId="7F017754" w14:textId="77777777" w:rsidR="00197FB1" w:rsidRPr="00EA6F12" w:rsidRDefault="006F1829" w:rsidP="00197FB1">
      <w:pPr>
        <w:spacing w:line="360" w:lineRule="auto"/>
        <w:rPr>
          <w:rFonts w:ascii="Arial" w:hAnsi="Arial" w:cs="Arial"/>
          <w:b/>
          <w:sz w:val="22"/>
          <w:szCs w:val="22"/>
        </w:rPr>
      </w:pPr>
      <w:r w:rsidRPr="73486F33">
        <w:rPr>
          <w:rFonts w:ascii="Arial" w:eastAsia="Arial" w:hAnsi="Arial" w:cs="Arial"/>
          <w:b/>
          <w:bCs/>
          <w:sz w:val="22"/>
          <w:szCs w:val="22"/>
        </w:rPr>
        <w:t>1.2</w:t>
      </w:r>
      <w:r w:rsidRPr="00EA6F12">
        <w:rPr>
          <w:rFonts w:ascii="Arial" w:hAnsi="Arial" w:cs="Arial"/>
          <w:b/>
          <w:sz w:val="22"/>
          <w:szCs w:val="22"/>
        </w:rPr>
        <w:tab/>
      </w:r>
      <w:r w:rsidR="00197FB1" w:rsidRPr="73486F33">
        <w:rPr>
          <w:rFonts w:ascii="Arial" w:eastAsia="Arial" w:hAnsi="Arial" w:cs="Arial"/>
          <w:b/>
          <w:bCs/>
          <w:sz w:val="22"/>
          <w:szCs w:val="22"/>
        </w:rPr>
        <w:t xml:space="preserve">Leerwegen en kwalificatieniveaus </w:t>
      </w:r>
    </w:p>
    <w:p w14:paraId="55EFEF35" w14:textId="7F114C5C" w:rsidR="00197FB1" w:rsidRDefault="00197FB1" w:rsidP="00197FB1">
      <w:pPr>
        <w:spacing w:line="360" w:lineRule="auto"/>
        <w:rPr>
          <w:rFonts w:ascii="Arial" w:eastAsia="Arial" w:hAnsi="Arial" w:cs="Arial"/>
        </w:rPr>
      </w:pPr>
      <w:r w:rsidRPr="73486F33">
        <w:rPr>
          <w:rFonts w:ascii="Arial" w:eastAsia="Arial" w:hAnsi="Arial" w:cs="Arial"/>
        </w:rPr>
        <w:t xml:space="preserve">Je kunt een middelbare beroepsopleiding op </w:t>
      </w:r>
      <w:r w:rsidR="00BF6645" w:rsidRPr="73486F33">
        <w:rPr>
          <w:rFonts w:ascii="Arial" w:eastAsia="Arial" w:hAnsi="Arial" w:cs="Arial"/>
        </w:rPr>
        <w:t>twee</w:t>
      </w:r>
      <w:r w:rsidRPr="73486F33">
        <w:rPr>
          <w:rFonts w:ascii="Arial" w:eastAsia="Arial" w:hAnsi="Arial" w:cs="Arial"/>
        </w:rPr>
        <w:t xml:space="preserve"> manieren doen: via de </w:t>
      </w:r>
      <w:r w:rsidR="004873A3">
        <w:rPr>
          <w:rFonts w:ascii="Arial" w:eastAsia="Arial" w:hAnsi="Arial" w:cs="Arial"/>
        </w:rPr>
        <w:t>beroeps</w:t>
      </w:r>
      <w:r w:rsidR="004873A3" w:rsidRPr="73486F33">
        <w:rPr>
          <w:rFonts w:ascii="Arial" w:eastAsia="Arial" w:hAnsi="Arial" w:cs="Arial"/>
        </w:rPr>
        <w:t>opleidende</w:t>
      </w:r>
      <w:r w:rsidR="00B871FC" w:rsidRPr="73486F33">
        <w:rPr>
          <w:rFonts w:ascii="Arial" w:eastAsia="Arial" w:hAnsi="Arial" w:cs="Arial"/>
        </w:rPr>
        <w:t xml:space="preserve"> leerweg (BOL) of</w:t>
      </w:r>
      <w:r w:rsidRPr="73486F33">
        <w:rPr>
          <w:rFonts w:ascii="Arial" w:eastAsia="Arial" w:hAnsi="Arial" w:cs="Arial"/>
        </w:rPr>
        <w:t xml:space="preserve"> via de beroepsbegeleidende leerweg (BBL)</w:t>
      </w:r>
      <w:r w:rsidR="00B871FC" w:rsidRPr="73486F33">
        <w:rPr>
          <w:rFonts w:ascii="Arial" w:eastAsia="Arial" w:hAnsi="Arial" w:cs="Arial"/>
        </w:rPr>
        <w:t>.</w:t>
      </w:r>
      <w:r w:rsidRPr="73486F33">
        <w:rPr>
          <w:rFonts w:ascii="Arial" w:eastAsia="Arial" w:hAnsi="Arial" w:cs="Arial"/>
        </w:rPr>
        <w:t xml:space="preserve"> </w:t>
      </w:r>
      <w:r w:rsidR="00E17338" w:rsidRPr="73486F33">
        <w:rPr>
          <w:rFonts w:ascii="Arial" w:eastAsia="Arial" w:hAnsi="Arial" w:cs="Arial"/>
        </w:rPr>
        <w:t xml:space="preserve">In september 2016 starten we </w:t>
      </w:r>
      <w:r w:rsidR="00775BE8">
        <w:rPr>
          <w:rFonts w:ascii="Arial" w:eastAsia="Arial" w:hAnsi="Arial" w:cs="Arial"/>
        </w:rPr>
        <w:t xml:space="preserve">met beide </w:t>
      </w:r>
      <w:r w:rsidR="00E17338" w:rsidRPr="73486F33">
        <w:rPr>
          <w:rFonts w:ascii="Arial" w:eastAsia="Arial" w:hAnsi="Arial" w:cs="Arial"/>
        </w:rPr>
        <w:t>variant</w:t>
      </w:r>
      <w:r w:rsidR="00775BE8">
        <w:rPr>
          <w:rFonts w:ascii="Arial" w:eastAsia="Arial" w:hAnsi="Arial" w:cs="Arial"/>
        </w:rPr>
        <w:t>en</w:t>
      </w:r>
      <w:r w:rsidR="00E17338" w:rsidRPr="73486F33">
        <w:rPr>
          <w:rFonts w:ascii="Arial" w:eastAsia="Arial" w:hAnsi="Arial" w:cs="Arial"/>
        </w:rPr>
        <w:t>. D</w:t>
      </w:r>
      <w:r w:rsidR="00775BE8">
        <w:rPr>
          <w:rFonts w:ascii="Arial" w:eastAsia="Arial" w:hAnsi="Arial" w:cs="Arial"/>
        </w:rPr>
        <w:t xml:space="preserve">e BOL </w:t>
      </w:r>
      <w:r w:rsidR="00E17338" w:rsidRPr="73486F33">
        <w:rPr>
          <w:rFonts w:ascii="Arial" w:eastAsia="Arial" w:hAnsi="Arial" w:cs="Arial"/>
        </w:rPr>
        <w:t xml:space="preserve"> lee</w:t>
      </w:r>
      <w:r w:rsidRPr="73486F33">
        <w:rPr>
          <w:rFonts w:ascii="Arial" w:eastAsia="Arial" w:hAnsi="Arial" w:cs="Arial"/>
        </w:rPr>
        <w:t>rweg kent een eigen indeling van de onderwijstijd.</w:t>
      </w:r>
      <w:r w:rsidRPr="73486F33">
        <w:rPr>
          <w:rFonts w:ascii="Arial" w:eastAsia="Arial" w:hAnsi="Arial" w:cs="Arial"/>
          <w:vertAlign w:val="superscript"/>
        </w:rPr>
        <w:footnoteReference w:id="3"/>
      </w:r>
      <w:r w:rsidR="00E17338" w:rsidRPr="73486F33">
        <w:rPr>
          <w:rFonts w:ascii="Arial" w:eastAsia="Arial" w:hAnsi="Arial" w:cs="Arial"/>
        </w:rPr>
        <w:t xml:space="preserve"> </w:t>
      </w:r>
      <w:r w:rsidRPr="73486F33">
        <w:rPr>
          <w:rFonts w:ascii="Arial" w:eastAsia="Arial" w:hAnsi="Arial" w:cs="Arial"/>
        </w:rPr>
        <w:t xml:space="preserve">In de BOL ga je naar school en doe je je BPV (stage) in een </w:t>
      </w:r>
      <w:r w:rsidR="004873A3">
        <w:rPr>
          <w:rFonts w:ascii="Arial" w:eastAsia="Arial" w:hAnsi="Arial" w:cs="Arial"/>
        </w:rPr>
        <w:t>praktijk</w:t>
      </w:r>
      <w:r w:rsidR="004873A3" w:rsidRPr="73486F33">
        <w:rPr>
          <w:rFonts w:ascii="Arial" w:eastAsia="Arial" w:hAnsi="Arial" w:cs="Arial"/>
        </w:rPr>
        <w:t>verlenende</w:t>
      </w:r>
      <w:r w:rsidRPr="73486F33">
        <w:rPr>
          <w:rFonts w:ascii="Arial" w:eastAsia="Arial" w:hAnsi="Arial" w:cs="Arial"/>
        </w:rPr>
        <w:t xml:space="preserve"> instelling. De studiebelasting is ca. 1600 uur per jaar, waarvan ten minste </w:t>
      </w:r>
      <w:r w:rsidR="008F244E" w:rsidRPr="73486F33">
        <w:rPr>
          <w:rFonts w:ascii="Arial" w:eastAsia="Arial" w:hAnsi="Arial" w:cs="Arial"/>
        </w:rPr>
        <w:t>1000</w:t>
      </w:r>
      <w:r w:rsidRPr="73486F33">
        <w:rPr>
          <w:rFonts w:ascii="Arial" w:eastAsia="Arial" w:hAnsi="Arial" w:cs="Arial"/>
          <w:b/>
          <w:bCs/>
        </w:rPr>
        <w:t xml:space="preserve"> </w:t>
      </w:r>
      <w:r w:rsidRPr="73486F33">
        <w:rPr>
          <w:rFonts w:ascii="Arial" w:eastAsia="Arial" w:hAnsi="Arial" w:cs="Arial"/>
        </w:rPr>
        <w:t>uur onder begeleiding op school en in de BPV. Je hebt recht op studiefinanciering als je tussen</w:t>
      </w:r>
      <w:r w:rsidR="00E17338" w:rsidRPr="73486F33">
        <w:rPr>
          <w:rFonts w:ascii="Arial" w:eastAsia="Arial" w:hAnsi="Arial" w:cs="Arial"/>
        </w:rPr>
        <w:t xml:space="preserve"> de</w:t>
      </w:r>
      <w:r w:rsidRPr="73486F33">
        <w:rPr>
          <w:rFonts w:ascii="Arial" w:eastAsia="Arial" w:hAnsi="Arial" w:cs="Arial"/>
        </w:rPr>
        <w:t xml:space="preserve"> 18 en 27 jaar bent of op een tegemoetkoming studiekosten voor je ouders als je nog geen 18</w:t>
      </w:r>
      <w:r w:rsidR="00E17338" w:rsidRPr="73486F33">
        <w:rPr>
          <w:rFonts w:ascii="Arial" w:eastAsia="Arial" w:hAnsi="Arial" w:cs="Arial"/>
        </w:rPr>
        <w:t xml:space="preserve"> jaar</w:t>
      </w:r>
      <w:r w:rsidRPr="73486F33">
        <w:rPr>
          <w:rFonts w:ascii="Arial" w:eastAsia="Arial" w:hAnsi="Arial" w:cs="Arial"/>
        </w:rPr>
        <w:t xml:space="preserve"> bent. </w:t>
      </w:r>
      <w:r w:rsidR="00775BE8">
        <w:rPr>
          <w:rFonts w:ascii="Arial" w:eastAsia="Arial" w:hAnsi="Arial" w:cs="Arial"/>
        </w:rPr>
        <w:t>Voor BBL geldt dat je minder naar school gaat (1 dag</w:t>
      </w:r>
      <w:r w:rsidR="00BB3261">
        <w:rPr>
          <w:rFonts w:ascii="Arial" w:eastAsia="Arial" w:hAnsi="Arial" w:cs="Arial"/>
        </w:rPr>
        <w:t xml:space="preserve"> per week</w:t>
      </w:r>
      <w:r w:rsidR="00775BE8">
        <w:rPr>
          <w:rFonts w:ascii="Arial" w:eastAsia="Arial" w:hAnsi="Arial" w:cs="Arial"/>
        </w:rPr>
        <w:t>) en</w:t>
      </w:r>
      <w:r w:rsidR="00CD3FE5">
        <w:rPr>
          <w:rFonts w:ascii="Arial" w:eastAsia="Arial" w:hAnsi="Arial" w:cs="Arial"/>
        </w:rPr>
        <w:t xml:space="preserve"> dat je</w:t>
      </w:r>
      <w:r w:rsidR="00775BE8">
        <w:rPr>
          <w:rFonts w:ascii="Arial" w:eastAsia="Arial" w:hAnsi="Arial" w:cs="Arial"/>
        </w:rPr>
        <w:t xml:space="preserve"> een arbeidsovereenkomst van minimaa</w:t>
      </w:r>
      <w:r w:rsidR="00694A3D">
        <w:rPr>
          <w:rFonts w:ascii="Arial" w:eastAsia="Arial" w:hAnsi="Arial" w:cs="Arial"/>
        </w:rPr>
        <w:t>l 20 uur moet hebben (zie</w:t>
      </w:r>
      <w:r w:rsidR="00775BE8">
        <w:rPr>
          <w:rFonts w:ascii="Arial" w:eastAsia="Arial" w:hAnsi="Arial" w:cs="Arial"/>
        </w:rPr>
        <w:t xml:space="preserve"> WSF top</w:t>
      </w:r>
      <w:r w:rsidR="00694A3D">
        <w:rPr>
          <w:rFonts w:ascii="Arial" w:eastAsia="Arial" w:hAnsi="Arial" w:cs="Arial"/>
        </w:rPr>
        <w:t xml:space="preserve"> - OER</w:t>
      </w:r>
      <w:r w:rsidR="00BB3261">
        <w:rPr>
          <w:rFonts w:ascii="Arial" w:eastAsia="Arial" w:hAnsi="Arial" w:cs="Arial"/>
        </w:rPr>
        <w:t>), betaald of onbetaald.</w:t>
      </w:r>
    </w:p>
    <w:p w14:paraId="4E215192" w14:textId="77777777" w:rsidR="00775BE8" w:rsidRDefault="00E32F96" w:rsidP="00197FB1">
      <w:pPr>
        <w:spacing w:line="360" w:lineRule="auto"/>
        <w:rPr>
          <w:rFonts w:ascii="Arial" w:eastAsia="Arial" w:hAnsi="Arial" w:cs="Arial"/>
        </w:rPr>
      </w:pPr>
      <w:r w:rsidRPr="00775BE8">
        <w:rPr>
          <w:rFonts w:ascii="Arial" w:eastAsia="Arial" w:hAnsi="Arial" w:cs="Arial"/>
        </w:rPr>
        <w:t>Het MBO ken</w:t>
      </w:r>
      <w:r w:rsidR="00775BE8">
        <w:rPr>
          <w:rFonts w:ascii="Arial" w:eastAsia="Arial" w:hAnsi="Arial" w:cs="Arial"/>
        </w:rPr>
        <w:t xml:space="preserve">t meerdere kwalificatieniveaus. Maatschappelijke zorg </w:t>
      </w:r>
      <w:r w:rsidRPr="00775BE8">
        <w:rPr>
          <w:rFonts w:ascii="Arial" w:eastAsia="Arial" w:hAnsi="Arial" w:cs="Arial"/>
        </w:rPr>
        <w:t>wordt aangeboden op MBO niveau 3 en op MBO niveau 4.</w:t>
      </w:r>
      <w:r w:rsidR="00775BE8">
        <w:rPr>
          <w:rFonts w:ascii="Arial" w:eastAsia="Arial" w:hAnsi="Arial" w:cs="Arial"/>
        </w:rPr>
        <w:t xml:space="preserve"> Sociaal werk alleen op niveau 4. </w:t>
      </w:r>
    </w:p>
    <w:p w14:paraId="647BB8EB" w14:textId="1FA4DB06" w:rsidR="00E32F96" w:rsidRPr="00EA6F12" w:rsidRDefault="002B0FE5" w:rsidP="00197FB1">
      <w:pPr>
        <w:spacing w:line="360" w:lineRule="auto"/>
        <w:rPr>
          <w:rFonts w:ascii="Arial" w:hAnsi="Arial" w:cs="Arial"/>
        </w:rPr>
      </w:pPr>
      <w:r>
        <w:rPr>
          <w:rFonts w:ascii="Arial" w:eastAsia="Arial" w:hAnsi="Arial" w:cs="Arial"/>
        </w:rPr>
        <w:t>Deze studiewijzer</w:t>
      </w:r>
      <w:r w:rsidR="00775BE8">
        <w:rPr>
          <w:rFonts w:ascii="Arial" w:eastAsia="Arial" w:hAnsi="Arial" w:cs="Arial"/>
        </w:rPr>
        <w:t xml:space="preserve"> geldt alleen voor niveau 4. De niveau 3 opleiding is ondergebracht bij een ander team (combi opleiding met VZ verzorgende niveau 3).</w:t>
      </w:r>
    </w:p>
    <w:p w14:paraId="7761BBB2" w14:textId="77777777" w:rsidR="00197FB1" w:rsidRPr="00EA6F12" w:rsidRDefault="00197FB1" w:rsidP="00197FB1">
      <w:pPr>
        <w:rPr>
          <w:rFonts w:ascii="Arial" w:hAnsi="Arial" w:cs="Arial"/>
          <w:b/>
          <w:bCs/>
        </w:rPr>
      </w:pPr>
    </w:p>
    <w:p w14:paraId="42CAF254" w14:textId="77777777" w:rsidR="00197FB1" w:rsidRPr="00EA6F12" w:rsidRDefault="00197FB1" w:rsidP="002E2982">
      <w:pPr>
        <w:keepNext/>
        <w:numPr>
          <w:ilvl w:val="0"/>
          <w:numId w:val="1"/>
        </w:numPr>
        <w:tabs>
          <w:tab w:val="left" w:pos="180"/>
        </w:tabs>
        <w:outlineLvl w:val="0"/>
        <w:rPr>
          <w:rFonts w:ascii="Arial" w:hAnsi="Arial" w:cs="Arial"/>
          <w:b/>
        </w:rPr>
      </w:pPr>
    </w:p>
    <w:p w14:paraId="3EC0804C" w14:textId="59F3B4FF" w:rsidR="00BA475A" w:rsidRPr="00E17338" w:rsidRDefault="00144253" w:rsidP="00BA475A">
      <w:pPr>
        <w:spacing w:line="360" w:lineRule="auto"/>
        <w:rPr>
          <w:rFonts w:ascii="Arial" w:hAnsi="Arial"/>
          <w:b/>
          <w:sz w:val="22"/>
          <w:szCs w:val="22"/>
        </w:rPr>
      </w:pPr>
      <w:r w:rsidRPr="73486F33">
        <w:rPr>
          <w:rFonts w:ascii="Arial" w:eastAsia="Arial" w:hAnsi="Arial" w:cs="Arial"/>
          <w:b/>
          <w:bCs/>
          <w:sz w:val="22"/>
          <w:szCs w:val="22"/>
        </w:rPr>
        <w:t xml:space="preserve">1.3 </w:t>
      </w:r>
      <w:r w:rsidRPr="00EA6F12">
        <w:rPr>
          <w:rFonts w:ascii="Arial" w:hAnsi="Arial"/>
          <w:b/>
          <w:sz w:val="22"/>
          <w:szCs w:val="22"/>
        </w:rPr>
        <w:tab/>
      </w:r>
      <w:r w:rsidR="002E2982" w:rsidRPr="73486F33">
        <w:rPr>
          <w:rFonts w:ascii="Arial" w:eastAsia="Arial" w:hAnsi="Arial" w:cs="Arial"/>
          <w:b/>
          <w:bCs/>
          <w:sz w:val="22"/>
          <w:szCs w:val="22"/>
        </w:rPr>
        <w:t xml:space="preserve">Welke opleidingen </w:t>
      </w:r>
      <w:r w:rsidR="00C56F1B" w:rsidRPr="73486F33">
        <w:rPr>
          <w:rFonts w:ascii="Arial" w:eastAsia="Arial" w:hAnsi="Arial" w:cs="Arial"/>
          <w:b/>
          <w:bCs/>
          <w:sz w:val="22"/>
          <w:szCs w:val="22"/>
        </w:rPr>
        <w:t>bieden we aan in welke leerweg</w:t>
      </w:r>
      <w:r w:rsidR="00E32F96">
        <w:rPr>
          <w:rFonts w:ascii="Arial" w:eastAsia="Arial" w:hAnsi="Arial" w:cs="Arial"/>
          <w:b/>
          <w:bCs/>
          <w:sz w:val="22"/>
          <w:szCs w:val="22"/>
        </w:rPr>
        <w:t>?</w:t>
      </w:r>
    </w:p>
    <w:p w14:paraId="6B57E5BF" w14:textId="77777777" w:rsidR="00BA475A" w:rsidRPr="00EA6F12" w:rsidRDefault="00BA475A" w:rsidP="00197FB1">
      <w:pPr>
        <w:spacing w:line="360" w:lineRule="auto"/>
        <w:rPr>
          <w:rFonts w:ascii="Arial" w:hAnsi="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6124"/>
      </w:tblGrid>
      <w:tr w:rsidR="00144253" w:rsidRPr="00EA6F12" w14:paraId="60E752F1" w14:textId="77777777" w:rsidTr="73486F33">
        <w:tc>
          <w:tcPr>
            <w:tcW w:w="3085" w:type="dxa"/>
            <w:shd w:val="clear" w:color="auto" w:fill="auto"/>
          </w:tcPr>
          <w:p w14:paraId="5C927A48" w14:textId="33AF644C" w:rsidR="00144253" w:rsidRPr="00264708" w:rsidRDefault="73486F33" w:rsidP="00144253">
            <w:pPr>
              <w:rPr>
                <w:rFonts w:ascii="Arial" w:eastAsia="SimSun" w:hAnsi="Arial" w:cs="Arial"/>
              </w:rPr>
            </w:pPr>
            <w:r w:rsidRPr="00264708">
              <w:rPr>
                <w:rFonts w:ascii="Arial" w:eastAsia="Arial,SimSun" w:hAnsi="Arial" w:cs="Arial"/>
              </w:rPr>
              <w:t>BOL (beroepsopleidend)</w:t>
            </w:r>
          </w:p>
        </w:tc>
        <w:tc>
          <w:tcPr>
            <w:tcW w:w="6124" w:type="dxa"/>
            <w:shd w:val="clear" w:color="auto" w:fill="auto"/>
          </w:tcPr>
          <w:p w14:paraId="214BEBC2" w14:textId="0B035028" w:rsidR="00775BE8" w:rsidRPr="005D7FF7" w:rsidRDefault="00775BE8" w:rsidP="00775BE8">
            <w:pPr>
              <w:rPr>
                <w:rFonts w:ascii="Arial" w:eastAsia="Arial" w:hAnsi="Arial" w:cs="Arial"/>
                <w:bCs/>
                <w:color w:val="BFBFBF" w:themeColor="background1" w:themeShade="BF"/>
              </w:rPr>
            </w:pPr>
            <w:r w:rsidRPr="005D7FF7">
              <w:rPr>
                <w:rFonts w:ascii="Arial" w:eastAsia="Arial" w:hAnsi="Arial" w:cs="Arial"/>
                <w:bCs/>
                <w:color w:val="BFBFBF" w:themeColor="background1" w:themeShade="BF"/>
              </w:rPr>
              <w:t>25474</w:t>
            </w:r>
            <w:r w:rsidRPr="005D7FF7">
              <w:rPr>
                <w:rFonts w:ascii="Arial" w:eastAsia="Arial" w:hAnsi="Arial" w:cs="Arial"/>
                <w:bCs/>
                <w:color w:val="BFBFBF" w:themeColor="background1" w:themeShade="BF"/>
              </w:rPr>
              <w:tab/>
              <w:t>Agogisch medewerker GGZ</w:t>
            </w:r>
            <w:r w:rsidR="005D7FF7">
              <w:rPr>
                <w:rFonts w:ascii="Arial" w:eastAsia="Arial" w:hAnsi="Arial" w:cs="Arial"/>
                <w:bCs/>
                <w:color w:val="BFBFBF" w:themeColor="background1" w:themeShade="BF"/>
              </w:rPr>
              <w:t xml:space="preserve"> *</w:t>
            </w:r>
          </w:p>
          <w:p w14:paraId="78A0295F" w14:textId="77777777" w:rsidR="00775BE8" w:rsidRPr="00775BE8" w:rsidRDefault="00775BE8" w:rsidP="00775BE8">
            <w:pPr>
              <w:rPr>
                <w:rFonts w:ascii="Arial" w:eastAsia="Arial" w:hAnsi="Arial" w:cs="Arial"/>
                <w:bCs/>
              </w:rPr>
            </w:pPr>
            <w:r w:rsidRPr="00775BE8">
              <w:rPr>
                <w:rFonts w:ascii="Arial" w:eastAsia="Arial" w:hAnsi="Arial" w:cs="Arial"/>
                <w:bCs/>
              </w:rPr>
              <w:t>25477</w:t>
            </w:r>
            <w:r w:rsidRPr="00775BE8">
              <w:rPr>
                <w:rFonts w:ascii="Arial" w:eastAsia="Arial" w:hAnsi="Arial" w:cs="Arial"/>
                <w:bCs/>
              </w:rPr>
              <w:tab/>
              <w:t>Persoonlijk begeleider gehandicaptenzorg</w:t>
            </w:r>
          </w:p>
          <w:p w14:paraId="33600EAF" w14:textId="77777777" w:rsidR="00775BE8" w:rsidRPr="00775BE8" w:rsidRDefault="00775BE8" w:rsidP="00775BE8">
            <w:pPr>
              <w:rPr>
                <w:rFonts w:ascii="Arial" w:hAnsi="Arial" w:cs="Arial"/>
                <w:bCs/>
              </w:rPr>
            </w:pPr>
            <w:r w:rsidRPr="00775BE8">
              <w:rPr>
                <w:rFonts w:ascii="Arial" w:eastAsia="Arial" w:hAnsi="Arial" w:cs="Arial"/>
                <w:bCs/>
              </w:rPr>
              <w:t>25478</w:t>
            </w:r>
            <w:r w:rsidRPr="00775BE8">
              <w:rPr>
                <w:rFonts w:ascii="Arial" w:eastAsia="Arial" w:hAnsi="Arial" w:cs="Arial"/>
                <w:bCs/>
              </w:rPr>
              <w:tab/>
              <w:t>Persoonlijk begeleider specifieke doelgroepen</w:t>
            </w:r>
          </w:p>
          <w:p w14:paraId="75E1F032" w14:textId="5F9E5FCD" w:rsidR="00775BE8" w:rsidRPr="005D7FF7" w:rsidRDefault="00775BE8" w:rsidP="00775BE8">
            <w:pPr>
              <w:rPr>
                <w:rFonts w:ascii="Arial" w:eastAsia="Arial" w:hAnsi="Arial" w:cs="Arial"/>
                <w:bCs/>
                <w:color w:val="BFBFBF" w:themeColor="background1" w:themeShade="BF"/>
              </w:rPr>
            </w:pPr>
            <w:r w:rsidRPr="005D7FF7">
              <w:rPr>
                <w:rFonts w:ascii="Arial" w:eastAsia="Arial" w:hAnsi="Arial" w:cs="Arial"/>
                <w:bCs/>
                <w:color w:val="BFBFBF" w:themeColor="background1" w:themeShade="BF"/>
              </w:rPr>
              <w:t>25479</w:t>
            </w:r>
            <w:r w:rsidRPr="005D7FF7">
              <w:rPr>
                <w:rFonts w:ascii="Arial" w:eastAsia="Arial" w:hAnsi="Arial" w:cs="Arial"/>
                <w:bCs/>
                <w:color w:val="BFBFBF" w:themeColor="background1" w:themeShade="BF"/>
              </w:rPr>
              <w:tab/>
              <w:t>Thuisbegeleider</w:t>
            </w:r>
            <w:r w:rsidR="005D7FF7">
              <w:rPr>
                <w:rFonts w:ascii="Arial" w:eastAsia="Arial" w:hAnsi="Arial" w:cs="Arial"/>
                <w:bCs/>
                <w:color w:val="BFBFBF" w:themeColor="background1" w:themeShade="BF"/>
              </w:rPr>
              <w:t xml:space="preserve"> *</w:t>
            </w:r>
          </w:p>
          <w:p w14:paraId="77C8B28F" w14:textId="77777777" w:rsidR="00775BE8" w:rsidRPr="00775BE8" w:rsidRDefault="00775BE8" w:rsidP="00775BE8">
            <w:pPr>
              <w:rPr>
                <w:rFonts w:ascii="Arial" w:hAnsi="Arial" w:cs="Arial"/>
                <w:bCs/>
              </w:rPr>
            </w:pPr>
            <w:r w:rsidRPr="00775BE8">
              <w:rPr>
                <w:rFonts w:ascii="Arial" w:hAnsi="Arial" w:cs="Arial"/>
                <w:bCs/>
              </w:rPr>
              <w:t>25488</w:t>
            </w:r>
            <w:r w:rsidRPr="00775BE8">
              <w:rPr>
                <w:rFonts w:ascii="Arial" w:hAnsi="Arial" w:cs="Arial"/>
                <w:bCs/>
              </w:rPr>
              <w:tab/>
              <w:t>Sociaal-cultureel werker</w:t>
            </w:r>
          </w:p>
          <w:p w14:paraId="54BC8FD9" w14:textId="721AF7D2" w:rsidR="00264708" w:rsidRPr="00775BE8" w:rsidRDefault="00775BE8" w:rsidP="00144253">
            <w:pPr>
              <w:rPr>
                <w:rFonts w:ascii="Arial" w:hAnsi="Arial" w:cs="Arial"/>
                <w:bCs/>
              </w:rPr>
            </w:pPr>
            <w:r w:rsidRPr="00775BE8">
              <w:rPr>
                <w:rFonts w:ascii="Arial" w:hAnsi="Arial" w:cs="Arial"/>
                <w:bCs/>
              </w:rPr>
              <w:t>25289</w:t>
            </w:r>
            <w:r w:rsidRPr="00775BE8">
              <w:rPr>
                <w:rFonts w:ascii="Arial" w:hAnsi="Arial" w:cs="Arial"/>
                <w:bCs/>
              </w:rPr>
              <w:tab/>
              <w:t>Sociaal-maatschappelijk dienstverlener</w:t>
            </w:r>
          </w:p>
        </w:tc>
      </w:tr>
      <w:tr w:rsidR="00775BE8" w:rsidRPr="00EA6F12" w14:paraId="51113285" w14:textId="77777777" w:rsidTr="00CD3FE5">
        <w:tc>
          <w:tcPr>
            <w:tcW w:w="3085" w:type="dxa"/>
            <w:shd w:val="clear" w:color="auto" w:fill="auto"/>
          </w:tcPr>
          <w:p w14:paraId="3AE6702F" w14:textId="6840D902" w:rsidR="00775BE8" w:rsidRPr="00264708" w:rsidRDefault="00775BE8" w:rsidP="00775BE8">
            <w:pPr>
              <w:rPr>
                <w:rFonts w:ascii="Arial" w:eastAsia="SimSun" w:hAnsi="Arial" w:cs="Arial"/>
              </w:rPr>
            </w:pPr>
            <w:r>
              <w:rPr>
                <w:rFonts w:ascii="Arial" w:eastAsia="Arial,SimSun" w:hAnsi="Arial" w:cs="Arial"/>
              </w:rPr>
              <w:t>BB</w:t>
            </w:r>
            <w:r w:rsidRPr="00264708">
              <w:rPr>
                <w:rFonts w:ascii="Arial" w:eastAsia="Arial,SimSun" w:hAnsi="Arial" w:cs="Arial"/>
              </w:rPr>
              <w:t>L (beroeps</w:t>
            </w:r>
            <w:r>
              <w:rPr>
                <w:rFonts w:ascii="Arial" w:eastAsia="Arial,SimSun" w:hAnsi="Arial" w:cs="Arial"/>
              </w:rPr>
              <w:t>bege</w:t>
            </w:r>
            <w:r w:rsidRPr="00264708">
              <w:rPr>
                <w:rFonts w:ascii="Arial" w:eastAsia="Arial,SimSun" w:hAnsi="Arial" w:cs="Arial"/>
              </w:rPr>
              <w:t>leidend)</w:t>
            </w:r>
          </w:p>
        </w:tc>
        <w:tc>
          <w:tcPr>
            <w:tcW w:w="6124" w:type="dxa"/>
            <w:shd w:val="clear" w:color="auto" w:fill="auto"/>
          </w:tcPr>
          <w:p w14:paraId="25595FD9" w14:textId="77777777" w:rsidR="00775BE8" w:rsidRPr="00775BE8" w:rsidRDefault="00775BE8" w:rsidP="00775BE8">
            <w:pPr>
              <w:rPr>
                <w:rFonts w:ascii="Arial" w:eastAsia="Arial" w:hAnsi="Arial" w:cs="Arial"/>
                <w:bCs/>
              </w:rPr>
            </w:pPr>
            <w:r w:rsidRPr="00775BE8">
              <w:rPr>
                <w:rFonts w:ascii="Arial" w:eastAsia="Arial" w:hAnsi="Arial" w:cs="Arial"/>
                <w:bCs/>
              </w:rPr>
              <w:t>25474</w:t>
            </w:r>
            <w:r w:rsidRPr="00775BE8">
              <w:rPr>
                <w:rFonts w:ascii="Arial" w:eastAsia="Arial" w:hAnsi="Arial" w:cs="Arial"/>
                <w:bCs/>
              </w:rPr>
              <w:tab/>
              <w:t>Agogisch medewerker GGZ</w:t>
            </w:r>
          </w:p>
          <w:p w14:paraId="70BEE078" w14:textId="77777777" w:rsidR="00775BE8" w:rsidRPr="00775BE8" w:rsidRDefault="00775BE8" w:rsidP="00775BE8">
            <w:pPr>
              <w:rPr>
                <w:rFonts w:ascii="Arial" w:eastAsia="Arial" w:hAnsi="Arial" w:cs="Arial"/>
                <w:bCs/>
              </w:rPr>
            </w:pPr>
            <w:r w:rsidRPr="00775BE8">
              <w:rPr>
                <w:rFonts w:ascii="Arial" w:eastAsia="Arial" w:hAnsi="Arial" w:cs="Arial"/>
                <w:bCs/>
              </w:rPr>
              <w:t>25477</w:t>
            </w:r>
            <w:r w:rsidRPr="00775BE8">
              <w:rPr>
                <w:rFonts w:ascii="Arial" w:eastAsia="Arial" w:hAnsi="Arial" w:cs="Arial"/>
                <w:bCs/>
              </w:rPr>
              <w:tab/>
              <w:t>Persoonlijk begeleider gehandicaptenzorg</w:t>
            </w:r>
          </w:p>
          <w:p w14:paraId="65B65739" w14:textId="77777777" w:rsidR="00775BE8" w:rsidRPr="00775BE8" w:rsidRDefault="00775BE8" w:rsidP="00775BE8">
            <w:pPr>
              <w:rPr>
                <w:rFonts w:ascii="Arial" w:hAnsi="Arial" w:cs="Arial"/>
                <w:bCs/>
              </w:rPr>
            </w:pPr>
            <w:r w:rsidRPr="00775BE8">
              <w:rPr>
                <w:rFonts w:ascii="Arial" w:eastAsia="Arial" w:hAnsi="Arial" w:cs="Arial"/>
                <w:bCs/>
              </w:rPr>
              <w:t>25478</w:t>
            </w:r>
            <w:r w:rsidRPr="00775BE8">
              <w:rPr>
                <w:rFonts w:ascii="Arial" w:eastAsia="Arial" w:hAnsi="Arial" w:cs="Arial"/>
                <w:bCs/>
              </w:rPr>
              <w:tab/>
              <w:t>Persoonlijk begeleider specifieke doelgroepen</w:t>
            </w:r>
          </w:p>
          <w:p w14:paraId="1F3D1AD3" w14:textId="77777777" w:rsidR="00775BE8" w:rsidRPr="00775BE8" w:rsidRDefault="00775BE8" w:rsidP="00775BE8">
            <w:pPr>
              <w:rPr>
                <w:rFonts w:ascii="Arial" w:eastAsia="Arial" w:hAnsi="Arial" w:cs="Arial"/>
                <w:bCs/>
              </w:rPr>
            </w:pPr>
            <w:r w:rsidRPr="00775BE8">
              <w:rPr>
                <w:rFonts w:ascii="Arial" w:eastAsia="Arial" w:hAnsi="Arial" w:cs="Arial"/>
                <w:bCs/>
              </w:rPr>
              <w:t>25479</w:t>
            </w:r>
            <w:r w:rsidRPr="00775BE8">
              <w:rPr>
                <w:rFonts w:ascii="Arial" w:eastAsia="Arial" w:hAnsi="Arial" w:cs="Arial"/>
                <w:bCs/>
              </w:rPr>
              <w:tab/>
              <w:t>Thuisbegeleider</w:t>
            </w:r>
          </w:p>
          <w:p w14:paraId="063AC076" w14:textId="77777777" w:rsidR="00775BE8" w:rsidRPr="00775BE8" w:rsidRDefault="00775BE8" w:rsidP="00775BE8">
            <w:pPr>
              <w:rPr>
                <w:rFonts w:ascii="Arial" w:hAnsi="Arial" w:cs="Arial"/>
                <w:bCs/>
              </w:rPr>
            </w:pPr>
            <w:r w:rsidRPr="00775BE8">
              <w:rPr>
                <w:rFonts w:ascii="Arial" w:hAnsi="Arial" w:cs="Arial"/>
                <w:bCs/>
              </w:rPr>
              <w:t>25488</w:t>
            </w:r>
            <w:r w:rsidRPr="00775BE8">
              <w:rPr>
                <w:rFonts w:ascii="Arial" w:hAnsi="Arial" w:cs="Arial"/>
                <w:bCs/>
              </w:rPr>
              <w:tab/>
              <w:t>Sociaal-cultureel werker</w:t>
            </w:r>
          </w:p>
          <w:p w14:paraId="356A7B83" w14:textId="16F61E00" w:rsidR="00775BE8" w:rsidRPr="00264708" w:rsidRDefault="00775BE8" w:rsidP="00775BE8">
            <w:pPr>
              <w:rPr>
                <w:rFonts w:ascii="Arial" w:eastAsia="Arial,SimSun" w:hAnsi="Arial" w:cs="Arial"/>
              </w:rPr>
            </w:pPr>
            <w:r w:rsidRPr="00775BE8">
              <w:rPr>
                <w:rFonts w:ascii="Arial" w:hAnsi="Arial" w:cs="Arial"/>
                <w:bCs/>
              </w:rPr>
              <w:t>25289</w:t>
            </w:r>
            <w:r w:rsidRPr="00775BE8">
              <w:rPr>
                <w:rFonts w:ascii="Arial" w:hAnsi="Arial" w:cs="Arial"/>
                <w:bCs/>
              </w:rPr>
              <w:tab/>
              <w:t>Sociaal-maatschappelijk dienstverlener</w:t>
            </w:r>
          </w:p>
        </w:tc>
      </w:tr>
    </w:tbl>
    <w:p w14:paraId="0D2B5028" w14:textId="77777777" w:rsidR="00197FB1" w:rsidRPr="009E4F39" w:rsidRDefault="00197FB1" w:rsidP="00197FB1">
      <w:pPr>
        <w:spacing w:line="360" w:lineRule="auto"/>
        <w:rPr>
          <w:rFonts w:ascii="Arial" w:hAnsi="Arial" w:cs="Arial"/>
          <w:b/>
        </w:rPr>
      </w:pPr>
    </w:p>
    <w:p w14:paraId="51AECDEB" w14:textId="1101C14A" w:rsidR="00197FB1" w:rsidRPr="009E4F39" w:rsidRDefault="005D7FF7" w:rsidP="00775BE8">
      <w:pPr>
        <w:pStyle w:val="Kop2"/>
        <w:rPr>
          <w:rFonts w:ascii="Arial" w:hAnsi="Arial" w:cs="Arial"/>
          <w:sz w:val="20"/>
        </w:rPr>
      </w:pPr>
      <w:r w:rsidRPr="009E4F39">
        <w:rPr>
          <w:rFonts w:ascii="Arial" w:hAnsi="Arial" w:cs="Arial"/>
          <w:sz w:val="20"/>
        </w:rPr>
        <w:t xml:space="preserve">* </w:t>
      </w:r>
      <w:r w:rsidR="00775BE8" w:rsidRPr="009E4F39">
        <w:rPr>
          <w:rFonts w:ascii="Arial" w:hAnsi="Arial" w:cs="Arial"/>
          <w:sz w:val="20"/>
        </w:rPr>
        <w:t>Vanwege alle ontwikkelingen in zorg en welzijn is besloten BOL studenten komend studiejaar NIET in te schrijven op Agogisch medewerker GGZ o</w:t>
      </w:r>
      <w:r w:rsidR="002B0FE5" w:rsidRPr="009E4F39">
        <w:rPr>
          <w:rFonts w:ascii="Arial" w:hAnsi="Arial" w:cs="Arial"/>
          <w:sz w:val="20"/>
        </w:rPr>
        <w:t>f T</w:t>
      </w:r>
      <w:r w:rsidR="00775BE8" w:rsidRPr="009E4F39">
        <w:rPr>
          <w:rFonts w:ascii="Arial" w:hAnsi="Arial" w:cs="Arial"/>
          <w:sz w:val="20"/>
        </w:rPr>
        <w:t xml:space="preserve">huisbegeleider. Tijdens het schooljaar kijken we </w:t>
      </w:r>
      <w:r w:rsidRPr="009E4F39">
        <w:rPr>
          <w:rFonts w:ascii="Arial" w:hAnsi="Arial" w:cs="Arial"/>
          <w:sz w:val="20"/>
        </w:rPr>
        <w:t>of er voor deze opleidingen voldoende stageplekken ontstaan en of het beroep toekomst heeft. Alleen dan kunnen studenten m.i.v. het 2</w:t>
      </w:r>
      <w:r w:rsidRPr="009E4F39">
        <w:rPr>
          <w:rFonts w:ascii="Arial" w:hAnsi="Arial" w:cs="Arial"/>
          <w:sz w:val="20"/>
          <w:vertAlign w:val="superscript"/>
        </w:rPr>
        <w:t>e</w:t>
      </w:r>
      <w:r w:rsidRPr="009E4F39">
        <w:rPr>
          <w:rFonts w:ascii="Arial" w:hAnsi="Arial" w:cs="Arial"/>
          <w:sz w:val="20"/>
        </w:rPr>
        <w:t xml:space="preserve"> </w:t>
      </w:r>
      <w:r w:rsidR="002B0FE5" w:rsidRPr="009E4F39">
        <w:rPr>
          <w:rFonts w:ascii="Arial" w:hAnsi="Arial" w:cs="Arial"/>
          <w:sz w:val="20"/>
        </w:rPr>
        <w:t>/3</w:t>
      </w:r>
      <w:r w:rsidR="002B0FE5" w:rsidRPr="009E4F39">
        <w:rPr>
          <w:rFonts w:ascii="Arial" w:hAnsi="Arial" w:cs="Arial"/>
          <w:sz w:val="20"/>
          <w:vertAlign w:val="superscript"/>
        </w:rPr>
        <w:t>e</w:t>
      </w:r>
      <w:r w:rsidR="002B0FE5" w:rsidRPr="009E4F39">
        <w:rPr>
          <w:rFonts w:ascii="Arial" w:hAnsi="Arial" w:cs="Arial"/>
          <w:sz w:val="20"/>
        </w:rPr>
        <w:t xml:space="preserve"> </w:t>
      </w:r>
      <w:r w:rsidRPr="009E4F39">
        <w:rPr>
          <w:rFonts w:ascii="Arial" w:hAnsi="Arial" w:cs="Arial"/>
          <w:sz w:val="20"/>
        </w:rPr>
        <w:t>jaar de opleiding volgen.</w:t>
      </w:r>
      <w:r w:rsidR="00694A3D" w:rsidRPr="009E4F39">
        <w:rPr>
          <w:rFonts w:ascii="Arial" w:hAnsi="Arial" w:cs="Arial"/>
          <w:sz w:val="20"/>
        </w:rPr>
        <w:t xml:space="preserve"> </w:t>
      </w:r>
    </w:p>
    <w:p w14:paraId="054F0758" w14:textId="16204DCD" w:rsidR="00CD3FE5" w:rsidRPr="009E4F39" w:rsidRDefault="00CD3FE5" w:rsidP="00CD3FE5">
      <w:pPr>
        <w:rPr>
          <w:rFonts w:ascii="Arial" w:hAnsi="Arial" w:cs="Arial"/>
        </w:rPr>
      </w:pPr>
    </w:p>
    <w:p w14:paraId="3A1EA3D6" w14:textId="77777777" w:rsidR="00197FB1" w:rsidRPr="009E4F39" w:rsidRDefault="00197FB1" w:rsidP="00197FB1">
      <w:pPr>
        <w:spacing w:line="360" w:lineRule="auto"/>
        <w:rPr>
          <w:rFonts w:ascii="Arial" w:hAnsi="Arial" w:cs="Arial"/>
          <w:b/>
        </w:rPr>
      </w:pPr>
    </w:p>
    <w:p w14:paraId="705394A3" w14:textId="77777777" w:rsidR="00075E19" w:rsidRPr="00EA6F12" w:rsidRDefault="00006ED7" w:rsidP="00075E19">
      <w:pPr>
        <w:pStyle w:val="Kop1"/>
        <w:rPr>
          <w:rFonts w:ascii="Arial" w:eastAsia="Arial" w:hAnsi="Arial" w:cs="Arial"/>
          <w:sz w:val="22"/>
          <w:szCs w:val="22"/>
        </w:rPr>
      </w:pPr>
      <w:r w:rsidRPr="73486F33">
        <w:rPr>
          <w:rFonts w:ascii="Arial" w:eastAsia="Arial" w:hAnsi="Arial" w:cs="Arial"/>
          <w:sz w:val="36"/>
          <w:szCs w:val="36"/>
        </w:rPr>
        <w:br w:type="page"/>
      </w:r>
      <w:r w:rsidR="00075E19" w:rsidRPr="73486F33">
        <w:rPr>
          <w:rFonts w:ascii="Arial" w:eastAsia="Arial" w:hAnsi="Arial" w:cs="Arial"/>
          <w:sz w:val="36"/>
          <w:szCs w:val="36"/>
        </w:rPr>
        <w:lastRenderedPageBreak/>
        <w:t>Deel 2</w:t>
      </w:r>
      <w:r w:rsidR="00075E19" w:rsidRPr="00EA6F12">
        <w:rPr>
          <w:rFonts w:ascii="Arial" w:hAnsi="Arial" w:cs="Arial"/>
          <w:sz w:val="36"/>
          <w:szCs w:val="36"/>
        </w:rPr>
        <w:tab/>
      </w:r>
      <w:r w:rsidR="00075E19" w:rsidRPr="73486F33">
        <w:rPr>
          <w:rFonts w:ascii="Arial" w:eastAsia="Arial" w:hAnsi="Arial" w:cs="Arial"/>
          <w:sz w:val="36"/>
          <w:szCs w:val="36"/>
        </w:rPr>
        <w:t>Het onderwijs</w:t>
      </w:r>
      <w:r w:rsidR="00075E19" w:rsidRPr="00EA6F12">
        <w:rPr>
          <w:rFonts w:ascii="Arial" w:hAnsi="Arial" w:cs="Arial"/>
          <w:sz w:val="22"/>
          <w:szCs w:val="22"/>
        </w:rPr>
        <w:tab/>
      </w:r>
    </w:p>
    <w:p w14:paraId="517A2E1F" w14:textId="77777777" w:rsidR="00075E19" w:rsidRPr="00EA6F12" w:rsidRDefault="00075E19" w:rsidP="00075E19">
      <w:pPr>
        <w:pStyle w:val="Kop1"/>
        <w:numPr>
          <w:ilvl w:val="0"/>
          <w:numId w:val="0"/>
        </w:numPr>
        <w:rPr>
          <w:rFonts w:ascii="Arial" w:hAnsi="Arial" w:cs="Arial"/>
          <w:sz w:val="22"/>
          <w:szCs w:val="22"/>
        </w:rPr>
      </w:pPr>
    </w:p>
    <w:p w14:paraId="23185CD2" w14:textId="64D86DD5" w:rsidR="00197FB1" w:rsidRPr="00E17338" w:rsidRDefault="00075E19" w:rsidP="00E17338">
      <w:pPr>
        <w:pStyle w:val="Kop1"/>
        <w:numPr>
          <w:ilvl w:val="0"/>
          <w:numId w:val="0"/>
        </w:numPr>
        <w:rPr>
          <w:rFonts w:ascii="Arial" w:hAnsi="Arial" w:cs="Arial"/>
          <w:sz w:val="22"/>
          <w:szCs w:val="22"/>
        </w:rPr>
      </w:pPr>
      <w:r w:rsidRPr="00EA6F12">
        <w:rPr>
          <w:rFonts w:ascii="Arial" w:hAnsi="Arial" w:cs="Arial"/>
          <w:sz w:val="22"/>
          <w:szCs w:val="22"/>
        </w:rPr>
        <w:tab/>
      </w:r>
    </w:p>
    <w:p w14:paraId="78ADA0FA" w14:textId="7FA73751" w:rsidR="00197FB1" w:rsidRPr="00EA6F12" w:rsidRDefault="00E17338" w:rsidP="00197FB1">
      <w:pPr>
        <w:spacing w:line="360" w:lineRule="auto"/>
        <w:rPr>
          <w:rFonts w:ascii="Arial" w:hAnsi="Arial" w:cs="Arial"/>
          <w:b/>
          <w:sz w:val="22"/>
        </w:rPr>
      </w:pPr>
      <w:r w:rsidRPr="73486F33">
        <w:rPr>
          <w:rFonts w:ascii="Arial" w:eastAsia="Arial" w:hAnsi="Arial" w:cs="Arial"/>
          <w:b/>
          <w:bCs/>
          <w:sz w:val="22"/>
          <w:szCs w:val="22"/>
        </w:rPr>
        <w:t>2.1</w:t>
      </w:r>
      <w:r>
        <w:rPr>
          <w:rFonts w:ascii="Arial" w:hAnsi="Arial" w:cs="Arial"/>
          <w:b/>
          <w:sz w:val="22"/>
        </w:rPr>
        <w:tab/>
      </w:r>
      <w:r w:rsidRPr="73486F33">
        <w:rPr>
          <w:rFonts w:ascii="Arial" w:eastAsia="Arial" w:hAnsi="Arial" w:cs="Arial"/>
          <w:b/>
          <w:bCs/>
          <w:sz w:val="22"/>
          <w:szCs w:val="22"/>
        </w:rPr>
        <w:t>Het</w:t>
      </w:r>
      <w:r w:rsidR="00197FB1" w:rsidRPr="73486F33">
        <w:rPr>
          <w:rFonts w:ascii="Arial" w:eastAsia="Arial" w:hAnsi="Arial" w:cs="Arial"/>
          <w:b/>
          <w:bCs/>
          <w:sz w:val="22"/>
          <w:szCs w:val="22"/>
        </w:rPr>
        <w:t xml:space="preserve"> beroep </w:t>
      </w:r>
    </w:p>
    <w:p w14:paraId="26ED4E9B" w14:textId="66EF1A82" w:rsidR="0048161A" w:rsidRDefault="73486F33" w:rsidP="00197FB1">
      <w:pPr>
        <w:spacing w:line="360" w:lineRule="auto"/>
        <w:rPr>
          <w:rFonts w:ascii="Arial" w:hAnsi="Arial" w:cs="Arial"/>
        </w:rPr>
      </w:pPr>
      <w:r w:rsidRPr="73486F33">
        <w:rPr>
          <w:rFonts w:ascii="Arial" w:eastAsia="Arial" w:hAnsi="Arial" w:cs="Arial"/>
        </w:rPr>
        <w:t xml:space="preserve">In de opleidingen </w:t>
      </w:r>
      <w:r w:rsidR="005D7FF7">
        <w:rPr>
          <w:rFonts w:ascii="Arial" w:eastAsia="Arial" w:hAnsi="Arial" w:cs="Arial"/>
        </w:rPr>
        <w:t>Maatschappelijke zorg / Sociaal werk</w:t>
      </w:r>
      <w:r w:rsidRPr="73486F33">
        <w:rPr>
          <w:rFonts w:ascii="Arial" w:eastAsia="Arial" w:hAnsi="Arial" w:cs="Arial"/>
        </w:rPr>
        <w:t xml:space="preserve"> leer je een beroep uit te oefenen</w:t>
      </w:r>
      <w:r w:rsidR="005D7FF7">
        <w:rPr>
          <w:rFonts w:ascii="Arial" w:eastAsia="Arial" w:hAnsi="Arial" w:cs="Arial"/>
        </w:rPr>
        <w:t>.</w:t>
      </w:r>
      <w:r w:rsidRPr="73486F33">
        <w:rPr>
          <w:rFonts w:ascii="Arial" w:eastAsia="Arial" w:hAnsi="Arial" w:cs="Arial"/>
        </w:rPr>
        <w:t xml:space="preserve"> </w:t>
      </w:r>
    </w:p>
    <w:p w14:paraId="5CD8A8C4" w14:textId="2996B3BD" w:rsidR="007F1F9A" w:rsidRDefault="73486F33" w:rsidP="00197FB1">
      <w:pPr>
        <w:spacing w:line="360" w:lineRule="auto"/>
        <w:rPr>
          <w:rFonts w:ascii="Arial" w:hAnsi="Arial" w:cs="Arial"/>
        </w:rPr>
      </w:pPr>
      <w:r w:rsidRPr="73486F33">
        <w:rPr>
          <w:rFonts w:ascii="Arial" w:eastAsia="Arial" w:hAnsi="Arial" w:cs="Arial"/>
        </w:rPr>
        <w:t>In het kwalificatiedossier van je opleiding</w:t>
      </w:r>
      <w:r w:rsidR="00264708">
        <w:rPr>
          <w:rFonts w:ascii="Arial" w:eastAsia="Arial" w:hAnsi="Arial" w:cs="Arial"/>
        </w:rPr>
        <w:t xml:space="preserve"> </w:t>
      </w:r>
      <w:r w:rsidR="00264708" w:rsidRPr="73486F33">
        <w:rPr>
          <w:rFonts w:ascii="Arial" w:eastAsia="Arial" w:hAnsi="Arial" w:cs="Arial"/>
        </w:rPr>
        <w:t xml:space="preserve">vind je een beschrijving van de baan, het werk van de opleiding van je keuze. Ook staat </w:t>
      </w:r>
      <w:r w:rsidR="00264708">
        <w:rPr>
          <w:rFonts w:ascii="Arial" w:eastAsia="Arial" w:hAnsi="Arial" w:cs="Arial"/>
        </w:rPr>
        <w:t xml:space="preserve">hierin </w:t>
      </w:r>
      <w:r w:rsidR="00264708" w:rsidRPr="73486F33">
        <w:rPr>
          <w:rFonts w:ascii="Arial" w:eastAsia="Arial" w:hAnsi="Arial" w:cs="Arial"/>
        </w:rPr>
        <w:t>aangegeven welke kwaliteiten je nodig hebt voor het werk en welke vereisten gelden voor het beroep</w:t>
      </w:r>
      <w:r w:rsidR="00A55D76">
        <w:rPr>
          <w:rFonts w:ascii="Arial" w:eastAsia="Arial" w:hAnsi="Arial" w:cs="Arial"/>
        </w:rPr>
        <w:t>. Informatie vind je op</w:t>
      </w:r>
      <w:r w:rsidR="00264708" w:rsidRPr="73486F33">
        <w:rPr>
          <w:rFonts w:ascii="Arial" w:eastAsia="Arial" w:hAnsi="Arial" w:cs="Arial"/>
        </w:rPr>
        <w:t xml:space="preserve"> </w:t>
      </w:r>
      <w:hyperlink r:id="rId13" w:history="1">
        <w:r w:rsidR="005D7FF7" w:rsidRPr="007F1930">
          <w:rPr>
            <w:rStyle w:val="Hyperlink"/>
            <w:rFonts w:ascii="Arial" w:eastAsia="Arial" w:hAnsi="Arial" w:cs="Arial"/>
          </w:rPr>
          <w:t>http://kwalificaties.s-bb.nl/</w:t>
        </w:r>
      </w:hyperlink>
      <w:r w:rsidR="005D7FF7">
        <w:rPr>
          <w:rFonts w:ascii="Arial" w:eastAsia="Arial" w:hAnsi="Arial" w:cs="Arial"/>
        </w:rPr>
        <w:t xml:space="preserve"> </w:t>
      </w:r>
      <w:r w:rsidR="00A55D76">
        <w:rPr>
          <w:rFonts w:ascii="Arial" w:eastAsia="Arial" w:hAnsi="Arial" w:cs="Arial"/>
        </w:rPr>
        <w:t xml:space="preserve">(gebruik de digitale studiewijzer, dan kun je </w:t>
      </w:r>
      <w:r w:rsidR="00DB68D3">
        <w:rPr>
          <w:rFonts w:ascii="Arial" w:eastAsia="Arial" w:hAnsi="Arial" w:cs="Arial"/>
        </w:rPr>
        <w:t xml:space="preserve">inloggen </w:t>
      </w:r>
      <w:r w:rsidR="00A55D76">
        <w:rPr>
          <w:rFonts w:ascii="Arial" w:eastAsia="Arial" w:hAnsi="Arial" w:cs="Arial"/>
        </w:rPr>
        <w:t>via de</w:t>
      </w:r>
      <w:r w:rsidR="00DB68D3">
        <w:rPr>
          <w:rFonts w:ascii="Arial" w:eastAsia="Arial" w:hAnsi="Arial" w:cs="Arial"/>
        </w:rPr>
        <w:t>ze</w:t>
      </w:r>
      <w:r w:rsidR="00A55D76">
        <w:rPr>
          <w:rFonts w:ascii="Arial" w:eastAsia="Arial" w:hAnsi="Arial" w:cs="Arial"/>
        </w:rPr>
        <w:t xml:space="preserve"> link).</w:t>
      </w:r>
    </w:p>
    <w:p w14:paraId="32067FB4" w14:textId="333BAF31" w:rsidR="00264708" w:rsidRDefault="00264708" w:rsidP="00197FB1">
      <w:pPr>
        <w:spacing w:line="360" w:lineRule="auto"/>
        <w:rPr>
          <w:rFonts w:ascii="Arial" w:eastAsia="Arial" w:hAnsi="Arial" w:cs="Arial"/>
        </w:rPr>
      </w:pPr>
      <w:r>
        <w:rPr>
          <w:rFonts w:ascii="Arial" w:eastAsia="Arial" w:hAnsi="Arial" w:cs="Arial"/>
        </w:rPr>
        <w:t xml:space="preserve"> </w:t>
      </w:r>
    </w:p>
    <w:p w14:paraId="251F9338" w14:textId="6B2AAC9A" w:rsidR="00197FB1" w:rsidRPr="00EA6F12" w:rsidRDefault="00197FB1" w:rsidP="73486F33">
      <w:pPr>
        <w:numPr>
          <w:ilvl w:val="1"/>
          <w:numId w:val="8"/>
        </w:numPr>
        <w:rPr>
          <w:rFonts w:ascii="Arial" w:eastAsia="Arial" w:hAnsi="Arial" w:cs="Arial"/>
          <w:b/>
          <w:bCs/>
          <w:sz w:val="22"/>
          <w:szCs w:val="22"/>
        </w:rPr>
      </w:pPr>
      <w:r w:rsidRPr="00EA6F12">
        <w:rPr>
          <w:rFonts w:ascii="Arial" w:hAnsi="Arial" w:cs="Arial"/>
          <w:b/>
          <w:sz w:val="22"/>
          <w:szCs w:val="22"/>
        </w:rPr>
        <w:tab/>
      </w:r>
      <w:r w:rsidR="0033631D" w:rsidRPr="73486F33">
        <w:rPr>
          <w:rFonts w:ascii="Arial" w:eastAsia="Arial" w:hAnsi="Arial" w:cs="Arial"/>
          <w:b/>
          <w:bCs/>
          <w:sz w:val="22"/>
          <w:szCs w:val="22"/>
        </w:rPr>
        <w:t>Het o</w:t>
      </w:r>
      <w:r w:rsidRPr="73486F33">
        <w:rPr>
          <w:rFonts w:ascii="Arial" w:eastAsia="Arial" w:hAnsi="Arial" w:cs="Arial"/>
          <w:b/>
          <w:bCs/>
          <w:sz w:val="22"/>
          <w:szCs w:val="22"/>
        </w:rPr>
        <w:t xml:space="preserve">nderwijskader </w:t>
      </w:r>
    </w:p>
    <w:p w14:paraId="475F9D3E" w14:textId="77777777" w:rsidR="00197FB1" w:rsidRPr="00EA6F12" w:rsidRDefault="00197FB1" w:rsidP="00197FB1">
      <w:pPr>
        <w:spacing w:line="360" w:lineRule="auto"/>
        <w:ind w:left="284"/>
        <w:rPr>
          <w:rFonts w:ascii="Arial" w:hAnsi="Arial" w:cs="Arial"/>
          <w:b/>
          <w:sz w:val="24"/>
        </w:rPr>
      </w:pPr>
    </w:p>
    <w:p w14:paraId="3A201B75" w14:textId="46F1973C" w:rsidR="00197FB1" w:rsidRPr="00EA6F12" w:rsidRDefault="73486F33" w:rsidP="00197FB1">
      <w:pPr>
        <w:spacing w:line="360" w:lineRule="auto"/>
        <w:rPr>
          <w:rFonts w:ascii="Arial" w:hAnsi="Arial" w:cs="Arial"/>
        </w:rPr>
      </w:pPr>
      <w:r w:rsidRPr="73486F33">
        <w:rPr>
          <w:rFonts w:ascii="Arial" w:eastAsia="Arial" w:hAnsi="Arial" w:cs="Arial"/>
        </w:rPr>
        <w:t xml:space="preserve">Wat je moet leren om een bekwaam beroepsbeoefenaar en burger te worden, ligt vast in verschillende documenten: het kwalificatiedossier </w:t>
      </w:r>
      <w:r w:rsidR="00694A3D">
        <w:rPr>
          <w:rFonts w:ascii="Arial" w:eastAsia="Arial" w:hAnsi="Arial" w:cs="Arial"/>
        </w:rPr>
        <w:t>Maatschappelijke zorg of</w:t>
      </w:r>
      <w:r w:rsidR="005D7FF7">
        <w:rPr>
          <w:rFonts w:ascii="Arial" w:eastAsia="Arial" w:hAnsi="Arial" w:cs="Arial"/>
        </w:rPr>
        <w:t xml:space="preserve"> Sociaal werk, </w:t>
      </w:r>
      <w:r w:rsidRPr="73486F33">
        <w:rPr>
          <w:rFonts w:ascii="Arial" w:eastAsia="Arial" w:hAnsi="Arial" w:cs="Arial"/>
        </w:rPr>
        <w:t xml:space="preserve">met daarbij horend het referentiedocument Taal en Rekenen en het document Loopbaan en Burgerschap. Daarnaast zijn er keuzedelen met elk een eigen dossier. </w:t>
      </w:r>
    </w:p>
    <w:p w14:paraId="703BF806" w14:textId="77777777" w:rsidR="00036F2A" w:rsidRPr="00EA6F12" w:rsidRDefault="00036F2A" w:rsidP="00197FB1">
      <w:pPr>
        <w:spacing w:line="360" w:lineRule="auto"/>
        <w:rPr>
          <w:rFonts w:ascii="Arial" w:hAnsi="Arial" w:cs="Arial"/>
        </w:rPr>
      </w:pPr>
    </w:p>
    <w:p w14:paraId="47A6E61B" w14:textId="19BF9EE1" w:rsidR="00197FB1" w:rsidRPr="00EA6F12" w:rsidRDefault="006C7E63" w:rsidP="00197FB1">
      <w:pPr>
        <w:keepNext/>
        <w:spacing w:line="360" w:lineRule="auto"/>
        <w:outlineLvl w:val="5"/>
        <w:rPr>
          <w:rFonts w:ascii="Arial" w:hAnsi="Arial" w:cs="Arial"/>
          <w:b/>
          <w:bCs/>
        </w:rPr>
      </w:pPr>
      <w:r>
        <w:rPr>
          <w:rFonts w:ascii="Arial" w:eastAsia="Arial" w:hAnsi="Arial" w:cs="Arial"/>
          <w:b/>
          <w:bCs/>
        </w:rPr>
        <w:t>Het kwalificatiedossier Maatschappelijke zorg of Sociaal werk</w:t>
      </w:r>
    </w:p>
    <w:p w14:paraId="68D6713F" w14:textId="440B51EE" w:rsidR="00197FB1" w:rsidRPr="00EA6F12" w:rsidRDefault="73486F33" w:rsidP="00197FB1">
      <w:pPr>
        <w:spacing w:line="360" w:lineRule="auto"/>
        <w:rPr>
          <w:rFonts w:ascii="Arial" w:hAnsi="Arial" w:cs="Arial"/>
        </w:rPr>
      </w:pPr>
      <w:r w:rsidRPr="73486F33">
        <w:rPr>
          <w:rFonts w:ascii="Arial" w:eastAsia="Arial" w:hAnsi="Arial" w:cs="Arial"/>
        </w:rPr>
        <w:t xml:space="preserve">Het beroepsdeel van de opleiding is gebaseerd op het </w:t>
      </w:r>
      <w:r w:rsidRPr="002E66F9">
        <w:rPr>
          <w:rFonts w:ascii="Arial" w:eastAsia="Arial" w:hAnsi="Arial" w:cs="Arial"/>
          <w:b/>
        </w:rPr>
        <w:t>k</w:t>
      </w:r>
      <w:r w:rsidRPr="73486F33">
        <w:rPr>
          <w:rFonts w:ascii="Arial" w:eastAsia="Arial" w:hAnsi="Arial" w:cs="Arial"/>
        </w:rPr>
        <w:t>walificatie</w:t>
      </w:r>
      <w:r w:rsidRPr="002E66F9">
        <w:rPr>
          <w:rFonts w:ascii="Arial" w:eastAsia="Arial" w:hAnsi="Arial" w:cs="Arial"/>
          <w:b/>
        </w:rPr>
        <w:t>d</w:t>
      </w:r>
      <w:r w:rsidRPr="73486F33">
        <w:rPr>
          <w:rFonts w:ascii="Arial" w:eastAsia="Arial" w:hAnsi="Arial" w:cs="Arial"/>
        </w:rPr>
        <w:t>ossier (KD) van 2015.</w:t>
      </w:r>
    </w:p>
    <w:p w14:paraId="11DB36FB" w14:textId="77777777" w:rsidR="00CD7083" w:rsidRDefault="73486F33" w:rsidP="00CD7083">
      <w:pPr>
        <w:spacing w:line="360" w:lineRule="auto"/>
        <w:rPr>
          <w:rFonts w:ascii="Arial" w:hAnsi="Arial" w:cs="Arial"/>
        </w:rPr>
      </w:pPr>
      <w:r w:rsidRPr="73486F33">
        <w:rPr>
          <w:rFonts w:ascii="Arial" w:eastAsia="Arial" w:hAnsi="Arial" w:cs="Arial"/>
        </w:rPr>
        <w:t xml:space="preserve">Het KD bestaat uit 2 delen: het basisdeel en het profieldeel. </w:t>
      </w:r>
    </w:p>
    <w:p w14:paraId="2D6D1B1D" w14:textId="69AAD4EF" w:rsidR="00CD7083" w:rsidRDefault="73486F33" w:rsidP="00CD7083">
      <w:pPr>
        <w:spacing w:line="360" w:lineRule="auto"/>
        <w:rPr>
          <w:rFonts w:ascii="Arial" w:hAnsi="Arial" w:cs="Arial"/>
        </w:rPr>
      </w:pPr>
      <w:r w:rsidRPr="73486F33">
        <w:rPr>
          <w:rFonts w:ascii="Arial" w:eastAsia="Arial" w:hAnsi="Arial" w:cs="Arial"/>
        </w:rPr>
        <w:t>Het basisdee</w:t>
      </w:r>
      <w:r w:rsidR="004873A3">
        <w:rPr>
          <w:rFonts w:ascii="Arial" w:eastAsia="Arial" w:hAnsi="Arial" w:cs="Arial"/>
        </w:rPr>
        <w:t xml:space="preserve">l wordt gevormd door de </w:t>
      </w:r>
      <w:r w:rsidR="006C7E63">
        <w:rPr>
          <w:rFonts w:ascii="Arial" w:eastAsia="Arial" w:hAnsi="Arial" w:cs="Arial"/>
        </w:rPr>
        <w:t>beroeps</w:t>
      </w:r>
      <w:r w:rsidR="006C7E63" w:rsidRPr="73486F33">
        <w:rPr>
          <w:rFonts w:ascii="Arial" w:eastAsia="Arial" w:hAnsi="Arial" w:cs="Arial"/>
        </w:rPr>
        <w:t xml:space="preserve"> specifieke</w:t>
      </w:r>
      <w:r w:rsidRPr="73486F33">
        <w:rPr>
          <w:rFonts w:ascii="Arial" w:eastAsia="Arial" w:hAnsi="Arial" w:cs="Arial"/>
        </w:rPr>
        <w:t xml:space="preserve"> onderdelen voor alle opleidingen </w:t>
      </w:r>
      <w:r w:rsidR="00280C65">
        <w:rPr>
          <w:rFonts w:ascii="Arial" w:eastAsia="Arial" w:hAnsi="Arial" w:cs="Arial"/>
        </w:rPr>
        <w:t xml:space="preserve">binnen </w:t>
      </w:r>
      <w:r w:rsidR="00CD3FE5">
        <w:rPr>
          <w:rFonts w:ascii="Arial" w:eastAsia="Arial" w:hAnsi="Arial" w:cs="Arial"/>
        </w:rPr>
        <w:t>Maatschappelijke zorg / Sociaal werk</w:t>
      </w:r>
      <w:r w:rsidRPr="73486F33">
        <w:rPr>
          <w:rFonts w:ascii="Arial" w:eastAsia="Arial" w:hAnsi="Arial" w:cs="Arial"/>
        </w:rPr>
        <w:t xml:space="preserve"> en uit de generieke onderdelen (talen, rekenen en loopbaan burgerschap). </w:t>
      </w:r>
    </w:p>
    <w:p w14:paraId="529CC91E" w14:textId="77665F90" w:rsidR="008632CF" w:rsidRDefault="73486F33" w:rsidP="00CD7083">
      <w:pPr>
        <w:spacing w:line="360" w:lineRule="auto"/>
        <w:rPr>
          <w:rFonts w:ascii="Arial" w:hAnsi="Arial" w:cs="Arial"/>
        </w:rPr>
      </w:pPr>
      <w:r w:rsidRPr="73486F33">
        <w:rPr>
          <w:rFonts w:ascii="Arial" w:eastAsia="Arial" w:hAnsi="Arial" w:cs="Arial"/>
        </w:rPr>
        <w:t xml:space="preserve">Het profieldeel is het eigen stuk van de specifieke opleiding waarvoor je gekozen hebt. </w:t>
      </w:r>
    </w:p>
    <w:p w14:paraId="449B4D41" w14:textId="77777777" w:rsidR="00DB68D3" w:rsidRDefault="73486F33" w:rsidP="00CD7083">
      <w:pPr>
        <w:spacing w:line="360" w:lineRule="auto"/>
        <w:rPr>
          <w:rFonts w:ascii="Arial" w:eastAsia="Arial" w:hAnsi="Arial" w:cs="Arial"/>
        </w:rPr>
      </w:pPr>
      <w:r w:rsidRPr="73486F33">
        <w:rPr>
          <w:rFonts w:ascii="Arial" w:eastAsia="Arial" w:hAnsi="Arial" w:cs="Arial"/>
        </w:rPr>
        <w:t>Het basisdeel en de pro</w:t>
      </w:r>
      <w:r w:rsidR="006C7E63">
        <w:rPr>
          <w:rFonts w:ascii="Arial" w:eastAsia="Arial" w:hAnsi="Arial" w:cs="Arial"/>
        </w:rPr>
        <w:t>fieldelen bestaan ieder uit meerdere</w:t>
      </w:r>
      <w:r w:rsidRPr="73486F33">
        <w:rPr>
          <w:rFonts w:ascii="Arial" w:eastAsia="Arial" w:hAnsi="Arial" w:cs="Arial"/>
        </w:rPr>
        <w:t xml:space="preserve"> kerntaken. </w:t>
      </w:r>
      <w:r w:rsidR="00AE7E98">
        <w:rPr>
          <w:rFonts w:ascii="Arial" w:eastAsia="Arial" w:hAnsi="Arial" w:cs="Arial"/>
        </w:rPr>
        <w:t xml:space="preserve">Een </w:t>
      </w:r>
      <w:r w:rsidR="00AE7E98" w:rsidRPr="00AE7E98">
        <w:rPr>
          <w:rFonts w:ascii="Arial" w:eastAsia="Arial" w:hAnsi="Arial" w:cs="Arial"/>
        </w:rPr>
        <w:t xml:space="preserve">kerntaak is </w:t>
      </w:r>
      <w:r w:rsidR="00AE7E98" w:rsidRPr="00AE7E98">
        <w:rPr>
          <w:rFonts w:ascii="Arial" w:hAnsi="Arial" w:cs="Arial"/>
        </w:rPr>
        <w:t xml:space="preserve">een korte, kernachtige omschrijving van wat je moet kunnen om in je beroep (en de samenleving) goed te kunnen functioneren. </w:t>
      </w:r>
      <w:r w:rsidRPr="00AE7E98">
        <w:rPr>
          <w:rFonts w:ascii="Arial" w:eastAsia="Arial" w:hAnsi="Arial" w:cs="Arial"/>
        </w:rPr>
        <w:t>Elke kerntaak bestaat uit een set van inhoudelijk samenhangende werkprocessen</w:t>
      </w:r>
      <w:r w:rsidRPr="73486F33">
        <w:rPr>
          <w:rFonts w:ascii="Arial" w:eastAsia="Arial" w:hAnsi="Arial" w:cs="Arial"/>
        </w:rPr>
        <w:t xml:space="preserve">. </w:t>
      </w:r>
    </w:p>
    <w:p w14:paraId="05C37D1E" w14:textId="20D5C961" w:rsidR="00197FB1" w:rsidRPr="00EA6F12" w:rsidRDefault="73486F33" w:rsidP="00CD7083">
      <w:pPr>
        <w:spacing w:line="360" w:lineRule="auto"/>
        <w:rPr>
          <w:rFonts w:ascii="Arial" w:hAnsi="Arial" w:cs="Arial"/>
        </w:rPr>
      </w:pPr>
      <w:r w:rsidRPr="73486F33">
        <w:rPr>
          <w:rFonts w:ascii="Arial" w:eastAsia="Arial" w:hAnsi="Arial" w:cs="Arial"/>
        </w:rPr>
        <w:t xml:space="preserve">Een werkproces is een afgebakend geheel van beroepshandelingen met een begin en een eind binnen een kerntaak. </w:t>
      </w:r>
    </w:p>
    <w:p w14:paraId="1CFF275B" w14:textId="77777777" w:rsidR="00197FB1" w:rsidRPr="00EA6F12" w:rsidRDefault="00197FB1" w:rsidP="00197FB1">
      <w:pPr>
        <w:spacing w:line="360" w:lineRule="auto"/>
        <w:rPr>
          <w:rFonts w:ascii="Arial" w:hAnsi="Arial" w:cs="Arial"/>
        </w:rPr>
      </w:pPr>
    </w:p>
    <w:p w14:paraId="1CDE90AE" w14:textId="11C59DB2" w:rsidR="00197FB1" w:rsidRDefault="73486F33" w:rsidP="00197FB1">
      <w:pPr>
        <w:spacing w:line="360" w:lineRule="auto"/>
        <w:rPr>
          <w:rFonts w:ascii="Arial" w:eastAsia="Arial" w:hAnsi="Arial" w:cs="Arial"/>
        </w:rPr>
      </w:pPr>
      <w:r w:rsidRPr="73486F33">
        <w:rPr>
          <w:rFonts w:ascii="Arial" w:eastAsia="Arial" w:hAnsi="Arial" w:cs="Arial"/>
        </w:rPr>
        <w:t>Om de werkprocessen uit te kunnen voeren, moet je</w:t>
      </w:r>
      <w:r w:rsidR="00DB68D3">
        <w:rPr>
          <w:rFonts w:ascii="Arial" w:eastAsia="Arial" w:hAnsi="Arial" w:cs="Arial"/>
        </w:rPr>
        <w:t xml:space="preserve"> beschikken over competenties. Dit</w:t>
      </w:r>
      <w:r w:rsidRPr="73486F33">
        <w:rPr>
          <w:rFonts w:ascii="Arial" w:eastAsia="Arial" w:hAnsi="Arial" w:cs="Arial"/>
        </w:rPr>
        <w:t xml:space="preserve"> betekent dat je in staat bent zowel kennis, vaardigheden en houding als eigenschappen in je beroep te gebruiken, zodat de juiste resultaten worden bereikt. Het MBO gebruikt een lijst van 25 competenties, die genummerd zijn van A t/m Y. </w:t>
      </w:r>
    </w:p>
    <w:p w14:paraId="182E752A" w14:textId="77777777" w:rsidR="00A63EC2" w:rsidRPr="00EA6F12" w:rsidRDefault="00A63EC2" w:rsidP="00197FB1">
      <w:pPr>
        <w:spacing w:line="360" w:lineRule="auto"/>
        <w:rPr>
          <w:rFonts w:ascii="Arial" w:hAnsi="Arial" w:cs="Arial"/>
        </w:rPr>
      </w:pPr>
    </w:p>
    <w:p w14:paraId="2842467C" w14:textId="63F53889" w:rsidR="00197FB1" w:rsidRPr="00EA6F12" w:rsidRDefault="73486F33" w:rsidP="00A63EC2">
      <w:pPr>
        <w:spacing w:line="360" w:lineRule="auto"/>
        <w:rPr>
          <w:rFonts w:ascii="Arial" w:hAnsi="Arial" w:cs="Arial"/>
          <w:b/>
          <w:bCs/>
          <w:i/>
          <w:iCs/>
        </w:rPr>
      </w:pPr>
      <w:r w:rsidRPr="73486F33">
        <w:rPr>
          <w:rFonts w:ascii="Arial" w:eastAsia="Arial" w:hAnsi="Arial" w:cs="Arial"/>
          <w:b/>
          <w:bCs/>
          <w:i/>
          <w:iCs/>
        </w:rPr>
        <w:t xml:space="preserve"> Overzicht van de MBO-competenties</w:t>
      </w:r>
    </w:p>
    <w:tbl>
      <w:tblPr>
        <w:tblW w:w="9464" w:type="dxa"/>
        <w:tblLook w:val="01E0" w:firstRow="1" w:lastRow="1" w:firstColumn="1" w:lastColumn="1" w:noHBand="0" w:noVBand="0"/>
      </w:tblPr>
      <w:tblGrid>
        <w:gridCol w:w="3085"/>
        <w:gridCol w:w="6379"/>
      </w:tblGrid>
      <w:tr w:rsidR="00197FB1" w:rsidRPr="00EA6F12" w14:paraId="5A842BBA" w14:textId="77777777" w:rsidTr="73486F33">
        <w:tc>
          <w:tcPr>
            <w:tcW w:w="3085" w:type="dxa"/>
            <w:tcBorders>
              <w:top w:val="single" w:sz="4" w:space="0" w:color="auto"/>
              <w:left w:val="single" w:sz="4" w:space="0" w:color="auto"/>
              <w:bottom w:val="single" w:sz="4" w:space="0" w:color="auto"/>
              <w:right w:val="single" w:sz="4" w:space="0" w:color="auto"/>
            </w:tcBorders>
            <w:shd w:val="clear" w:color="auto" w:fill="F3F3F3"/>
          </w:tcPr>
          <w:p w14:paraId="1196D64C" w14:textId="77777777" w:rsidR="00197FB1" w:rsidRPr="00EA6F12" w:rsidRDefault="73486F33" w:rsidP="00197FB1">
            <w:pPr>
              <w:rPr>
                <w:rFonts w:ascii="Arial" w:hAnsi="Arial" w:cs="Arial"/>
                <w:b/>
                <w:bCs/>
                <w:sz w:val="18"/>
                <w:szCs w:val="18"/>
              </w:rPr>
            </w:pPr>
            <w:r w:rsidRPr="73486F33">
              <w:rPr>
                <w:rFonts w:ascii="Arial" w:eastAsia="Arial" w:hAnsi="Arial" w:cs="Arial"/>
                <w:b/>
                <w:bCs/>
                <w:sz w:val="18"/>
                <w:szCs w:val="18"/>
              </w:rPr>
              <w:t>Competentiegebied</w:t>
            </w:r>
          </w:p>
        </w:tc>
        <w:tc>
          <w:tcPr>
            <w:tcW w:w="6379" w:type="dxa"/>
            <w:tcBorders>
              <w:top w:val="single" w:sz="4" w:space="0" w:color="auto"/>
              <w:left w:val="single" w:sz="4" w:space="0" w:color="auto"/>
              <w:bottom w:val="single" w:sz="4" w:space="0" w:color="auto"/>
              <w:right w:val="single" w:sz="4" w:space="0" w:color="auto"/>
            </w:tcBorders>
            <w:shd w:val="clear" w:color="auto" w:fill="F3F3F3"/>
          </w:tcPr>
          <w:p w14:paraId="62A7CD84" w14:textId="77777777" w:rsidR="00197FB1" w:rsidRPr="00EA6F12" w:rsidRDefault="73486F33" w:rsidP="00197FB1">
            <w:pPr>
              <w:rPr>
                <w:rFonts w:ascii="Arial" w:hAnsi="Arial" w:cs="Arial"/>
                <w:b/>
                <w:bCs/>
                <w:sz w:val="18"/>
                <w:szCs w:val="18"/>
              </w:rPr>
            </w:pPr>
            <w:r w:rsidRPr="73486F33">
              <w:rPr>
                <w:rFonts w:ascii="Arial" w:eastAsia="Arial" w:hAnsi="Arial" w:cs="Arial"/>
                <w:b/>
                <w:bCs/>
                <w:sz w:val="18"/>
                <w:szCs w:val="18"/>
              </w:rPr>
              <w:t>Competentie</w:t>
            </w:r>
          </w:p>
        </w:tc>
      </w:tr>
      <w:tr w:rsidR="00197FB1" w:rsidRPr="00EA6F12" w14:paraId="4DD3FCD2" w14:textId="77777777" w:rsidTr="73486F33">
        <w:trPr>
          <w:cantSplit/>
          <w:trHeight w:val="155"/>
        </w:trPr>
        <w:tc>
          <w:tcPr>
            <w:tcW w:w="3085" w:type="dxa"/>
            <w:vMerge w:val="restart"/>
            <w:tcBorders>
              <w:top w:val="single" w:sz="4" w:space="0" w:color="auto"/>
              <w:left w:val="single" w:sz="4" w:space="0" w:color="auto"/>
              <w:bottom w:val="single" w:sz="4" w:space="0" w:color="auto"/>
              <w:right w:val="single" w:sz="4" w:space="0" w:color="auto"/>
            </w:tcBorders>
            <w:shd w:val="clear" w:color="auto" w:fill="auto"/>
          </w:tcPr>
          <w:p w14:paraId="1B8E5231" w14:textId="77777777" w:rsidR="00197FB1" w:rsidRPr="00EA6F12" w:rsidRDefault="00197FB1" w:rsidP="00197FB1">
            <w:pPr>
              <w:rPr>
                <w:rFonts w:ascii="Arial" w:hAnsi="Arial" w:cs="Arial"/>
                <w:b/>
                <w:bCs/>
                <w:sz w:val="18"/>
                <w:szCs w:val="18"/>
              </w:rPr>
            </w:pPr>
          </w:p>
          <w:p w14:paraId="3DF3F08D" w14:textId="77777777" w:rsidR="00197FB1" w:rsidRPr="00EA6F12" w:rsidRDefault="73486F33" w:rsidP="00197FB1">
            <w:pPr>
              <w:rPr>
                <w:rFonts w:ascii="Arial" w:hAnsi="Arial" w:cs="Arial"/>
                <w:b/>
                <w:bCs/>
                <w:sz w:val="18"/>
                <w:szCs w:val="18"/>
              </w:rPr>
            </w:pPr>
            <w:r w:rsidRPr="73486F33">
              <w:rPr>
                <w:rFonts w:ascii="Arial" w:eastAsia="Arial" w:hAnsi="Arial" w:cs="Arial"/>
                <w:b/>
                <w:bCs/>
                <w:sz w:val="18"/>
                <w:szCs w:val="18"/>
              </w:rPr>
              <w:t>Leiden en beslissen</w:t>
            </w: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52602764" w14:textId="77777777" w:rsidR="00197FB1" w:rsidRPr="00EA6F12" w:rsidRDefault="73486F33" w:rsidP="00197FB1">
            <w:pPr>
              <w:rPr>
                <w:rFonts w:ascii="Arial" w:hAnsi="Arial" w:cs="Arial"/>
                <w:sz w:val="18"/>
                <w:szCs w:val="18"/>
              </w:rPr>
            </w:pPr>
            <w:r w:rsidRPr="73486F33">
              <w:rPr>
                <w:rFonts w:ascii="Arial" w:eastAsia="Arial" w:hAnsi="Arial" w:cs="Arial"/>
                <w:sz w:val="18"/>
                <w:szCs w:val="18"/>
              </w:rPr>
              <w:t>A Beslissen en activiteiten initiëren</w:t>
            </w:r>
          </w:p>
        </w:tc>
      </w:tr>
      <w:tr w:rsidR="00197FB1" w:rsidRPr="00EA6F12" w14:paraId="3761ADAE" w14:textId="77777777" w:rsidTr="73486F33">
        <w:trPr>
          <w:cantSplit/>
          <w:trHeight w:val="155"/>
        </w:trPr>
        <w:tc>
          <w:tcPr>
            <w:tcW w:w="3085" w:type="dxa"/>
            <w:vMerge/>
            <w:tcBorders>
              <w:top w:val="single" w:sz="4" w:space="0" w:color="auto"/>
              <w:left w:val="single" w:sz="4" w:space="0" w:color="auto"/>
              <w:bottom w:val="single" w:sz="4" w:space="0" w:color="auto"/>
              <w:right w:val="single" w:sz="4" w:space="0" w:color="auto"/>
            </w:tcBorders>
            <w:shd w:val="clear" w:color="auto" w:fill="auto"/>
          </w:tcPr>
          <w:p w14:paraId="5896E7CB" w14:textId="77777777" w:rsidR="00197FB1" w:rsidRPr="00EA6F12" w:rsidRDefault="00197FB1" w:rsidP="00197FB1">
            <w:pPr>
              <w:rPr>
                <w:rFonts w:ascii="Arial" w:hAnsi="Arial" w:cs="Arial"/>
                <w:b/>
                <w:bCs/>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304738FA" w14:textId="77777777" w:rsidR="00197FB1" w:rsidRPr="00EA6F12" w:rsidRDefault="73486F33" w:rsidP="00197FB1">
            <w:pPr>
              <w:rPr>
                <w:rFonts w:ascii="Arial" w:hAnsi="Arial" w:cs="Arial"/>
                <w:sz w:val="18"/>
                <w:szCs w:val="18"/>
              </w:rPr>
            </w:pPr>
            <w:r w:rsidRPr="73486F33">
              <w:rPr>
                <w:rFonts w:ascii="Arial" w:eastAsia="Arial" w:hAnsi="Arial" w:cs="Arial"/>
                <w:sz w:val="18"/>
                <w:szCs w:val="18"/>
              </w:rPr>
              <w:t>B Aansturen</w:t>
            </w:r>
          </w:p>
        </w:tc>
      </w:tr>
      <w:tr w:rsidR="00197FB1" w:rsidRPr="00EA6F12" w14:paraId="031D8C7E" w14:textId="77777777" w:rsidTr="73486F33">
        <w:trPr>
          <w:cantSplit/>
          <w:trHeight w:val="155"/>
        </w:trPr>
        <w:tc>
          <w:tcPr>
            <w:tcW w:w="3085" w:type="dxa"/>
            <w:vMerge/>
            <w:tcBorders>
              <w:top w:val="single" w:sz="4" w:space="0" w:color="auto"/>
              <w:left w:val="single" w:sz="4" w:space="0" w:color="auto"/>
              <w:bottom w:val="single" w:sz="4" w:space="0" w:color="auto"/>
              <w:right w:val="single" w:sz="4" w:space="0" w:color="auto"/>
            </w:tcBorders>
            <w:shd w:val="clear" w:color="auto" w:fill="auto"/>
          </w:tcPr>
          <w:p w14:paraId="3950C467" w14:textId="77777777" w:rsidR="00197FB1" w:rsidRPr="00EA6F12" w:rsidRDefault="00197FB1" w:rsidP="00197FB1">
            <w:pPr>
              <w:rPr>
                <w:rFonts w:ascii="Arial" w:hAnsi="Arial" w:cs="Arial"/>
                <w:b/>
                <w:bCs/>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6A8B753D" w14:textId="77777777" w:rsidR="00197FB1" w:rsidRPr="00EA6F12" w:rsidRDefault="73486F33" w:rsidP="00197FB1">
            <w:pPr>
              <w:rPr>
                <w:rFonts w:ascii="Arial" w:hAnsi="Arial" w:cs="Arial"/>
                <w:sz w:val="18"/>
                <w:szCs w:val="18"/>
              </w:rPr>
            </w:pPr>
            <w:r w:rsidRPr="73486F33">
              <w:rPr>
                <w:rFonts w:ascii="Arial" w:eastAsia="Arial" w:hAnsi="Arial" w:cs="Arial"/>
                <w:sz w:val="18"/>
                <w:szCs w:val="18"/>
              </w:rPr>
              <w:t>C Begeleiden</w:t>
            </w:r>
          </w:p>
        </w:tc>
      </w:tr>
      <w:tr w:rsidR="00197FB1" w:rsidRPr="00EA6F12" w14:paraId="160BE46B" w14:textId="77777777" w:rsidTr="73486F33">
        <w:trPr>
          <w:cantSplit/>
          <w:trHeight w:val="75"/>
        </w:trPr>
        <w:tc>
          <w:tcPr>
            <w:tcW w:w="3085" w:type="dxa"/>
            <w:vMerge w:val="restart"/>
            <w:tcBorders>
              <w:top w:val="single" w:sz="4" w:space="0" w:color="auto"/>
              <w:left w:val="single" w:sz="4" w:space="0" w:color="auto"/>
              <w:bottom w:val="single" w:sz="4" w:space="0" w:color="auto"/>
              <w:right w:val="single" w:sz="4" w:space="0" w:color="auto"/>
            </w:tcBorders>
            <w:shd w:val="clear" w:color="auto" w:fill="auto"/>
          </w:tcPr>
          <w:p w14:paraId="1FA35D65" w14:textId="77777777" w:rsidR="00197FB1" w:rsidRPr="00EA6F12" w:rsidRDefault="00197FB1" w:rsidP="00197FB1">
            <w:pPr>
              <w:rPr>
                <w:rFonts w:ascii="Arial" w:hAnsi="Arial" w:cs="Arial"/>
                <w:b/>
                <w:bCs/>
                <w:sz w:val="18"/>
                <w:szCs w:val="18"/>
              </w:rPr>
            </w:pPr>
          </w:p>
          <w:p w14:paraId="5942B832" w14:textId="77777777" w:rsidR="00197FB1" w:rsidRPr="00EA6F12" w:rsidRDefault="73486F33" w:rsidP="00197FB1">
            <w:pPr>
              <w:rPr>
                <w:rFonts w:ascii="Arial" w:hAnsi="Arial" w:cs="Arial"/>
                <w:b/>
                <w:bCs/>
                <w:sz w:val="18"/>
                <w:szCs w:val="18"/>
              </w:rPr>
            </w:pPr>
            <w:r w:rsidRPr="73486F33">
              <w:rPr>
                <w:rFonts w:ascii="Arial" w:eastAsia="Arial" w:hAnsi="Arial" w:cs="Arial"/>
                <w:b/>
                <w:bCs/>
                <w:sz w:val="18"/>
                <w:szCs w:val="18"/>
              </w:rPr>
              <w:t>Ondersteunen en samenwerken</w:t>
            </w: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6FA13219" w14:textId="77777777" w:rsidR="00197FB1" w:rsidRPr="00EA6F12" w:rsidRDefault="73486F33" w:rsidP="00197FB1">
            <w:pPr>
              <w:rPr>
                <w:rFonts w:ascii="Arial" w:hAnsi="Arial" w:cs="Arial"/>
                <w:sz w:val="18"/>
                <w:szCs w:val="18"/>
              </w:rPr>
            </w:pPr>
            <w:r w:rsidRPr="73486F33">
              <w:rPr>
                <w:rFonts w:ascii="Arial" w:eastAsia="Arial" w:hAnsi="Arial" w:cs="Arial"/>
                <w:sz w:val="18"/>
                <w:szCs w:val="18"/>
              </w:rPr>
              <w:t>D Aandacht en begrip tonen</w:t>
            </w:r>
          </w:p>
        </w:tc>
      </w:tr>
      <w:tr w:rsidR="00197FB1" w:rsidRPr="00EA6F12" w14:paraId="4C0148A1" w14:textId="77777777" w:rsidTr="73486F33">
        <w:trPr>
          <w:cantSplit/>
          <w:trHeight w:val="75"/>
        </w:trPr>
        <w:tc>
          <w:tcPr>
            <w:tcW w:w="3085" w:type="dxa"/>
            <w:vMerge/>
            <w:tcBorders>
              <w:top w:val="single" w:sz="4" w:space="0" w:color="auto"/>
              <w:left w:val="single" w:sz="4" w:space="0" w:color="auto"/>
              <w:bottom w:val="single" w:sz="4" w:space="0" w:color="auto"/>
              <w:right w:val="single" w:sz="4" w:space="0" w:color="auto"/>
            </w:tcBorders>
            <w:shd w:val="clear" w:color="auto" w:fill="auto"/>
          </w:tcPr>
          <w:p w14:paraId="61468FBF" w14:textId="77777777" w:rsidR="00197FB1" w:rsidRPr="00EA6F12" w:rsidRDefault="00197FB1" w:rsidP="00197FB1">
            <w:pPr>
              <w:rPr>
                <w:rFonts w:ascii="Arial" w:hAnsi="Arial" w:cs="Arial"/>
                <w:b/>
                <w:bCs/>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6B057909" w14:textId="77777777" w:rsidR="00197FB1" w:rsidRPr="00EA6F12" w:rsidRDefault="73486F33" w:rsidP="00197FB1">
            <w:pPr>
              <w:rPr>
                <w:rFonts w:ascii="Arial" w:hAnsi="Arial" w:cs="Arial"/>
                <w:sz w:val="18"/>
                <w:szCs w:val="18"/>
              </w:rPr>
            </w:pPr>
            <w:r w:rsidRPr="73486F33">
              <w:rPr>
                <w:rFonts w:ascii="Arial" w:eastAsia="Arial" w:hAnsi="Arial" w:cs="Arial"/>
                <w:sz w:val="18"/>
                <w:szCs w:val="18"/>
              </w:rPr>
              <w:t>E Samenwerken en overleggen</w:t>
            </w:r>
          </w:p>
        </w:tc>
      </w:tr>
      <w:tr w:rsidR="00197FB1" w:rsidRPr="00EA6F12" w14:paraId="1E43460A" w14:textId="77777777" w:rsidTr="73486F33">
        <w:trPr>
          <w:cantSplit/>
          <w:trHeight w:val="75"/>
        </w:trPr>
        <w:tc>
          <w:tcPr>
            <w:tcW w:w="3085" w:type="dxa"/>
            <w:vMerge/>
            <w:tcBorders>
              <w:top w:val="single" w:sz="4" w:space="0" w:color="auto"/>
              <w:left w:val="single" w:sz="4" w:space="0" w:color="auto"/>
              <w:bottom w:val="single" w:sz="4" w:space="0" w:color="auto"/>
              <w:right w:val="single" w:sz="4" w:space="0" w:color="auto"/>
            </w:tcBorders>
            <w:shd w:val="clear" w:color="auto" w:fill="auto"/>
          </w:tcPr>
          <w:p w14:paraId="684C13CA" w14:textId="77777777" w:rsidR="00197FB1" w:rsidRPr="00EA6F12" w:rsidRDefault="00197FB1" w:rsidP="00197FB1">
            <w:pPr>
              <w:rPr>
                <w:rFonts w:ascii="Arial" w:hAnsi="Arial" w:cs="Arial"/>
                <w:b/>
                <w:bCs/>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49A01B47" w14:textId="77777777" w:rsidR="00197FB1" w:rsidRPr="00EA6F12" w:rsidRDefault="73486F33" w:rsidP="00197FB1">
            <w:pPr>
              <w:rPr>
                <w:rFonts w:ascii="Arial" w:hAnsi="Arial" w:cs="Arial"/>
                <w:sz w:val="18"/>
                <w:szCs w:val="18"/>
              </w:rPr>
            </w:pPr>
            <w:r w:rsidRPr="73486F33">
              <w:rPr>
                <w:rFonts w:ascii="Arial" w:eastAsia="Arial" w:hAnsi="Arial" w:cs="Arial"/>
                <w:sz w:val="18"/>
                <w:szCs w:val="18"/>
              </w:rPr>
              <w:t>F Ethisch en integer handelen</w:t>
            </w:r>
          </w:p>
        </w:tc>
      </w:tr>
      <w:tr w:rsidR="00197FB1" w:rsidRPr="00EA6F12" w14:paraId="20A6B8EC" w14:textId="77777777" w:rsidTr="73486F33">
        <w:trPr>
          <w:cantSplit/>
          <w:trHeight w:val="75"/>
        </w:trPr>
        <w:tc>
          <w:tcPr>
            <w:tcW w:w="3085" w:type="dxa"/>
            <w:vMerge w:val="restart"/>
            <w:tcBorders>
              <w:top w:val="single" w:sz="4" w:space="0" w:color="auto"/>
              <w:left w:val="single" w:sz="4" w:space="0" w:color="auto"/>
              <w:bottom w:val="single" w:sz="4" w:space="0" w:color="auto"/>
              <w:right w:val="single" w:sz="4" w:space="0" w:color="auto"/>
            </w:tcBorders>
            <w:shd w:val="clear" w:color="auto" w:fill="auto"/>
          </w:tcPr>
          <w:p w14:paraId="15E2BFE8" w14:textId="77777777" w:rsidR="00197FB1" w:rsidRPr="00EA6F12" w:rsidRDefault="73486F33" w:rsidP="00197FB1">
            <w:pPr>
              <w:rPr>
                <w:rFonts w:ascii="Arial" w:hAnsi="Arial" w:cs="Arial"/>
                <w:b/>
                <w:bCs/>
                <w:sz w:val="18"/>
                <w:szCs w:val="18"/>
              </w:rPr>
            </w:pPr>
            <w:r w:rsidRPr="73486F33">
              <w:rPr>
                <w:rFonts w:ascii="Arial" w:eastAsia="Arial" w:hAnsi="Arial" w:cs="Arial"/>
                <w:b/>
                <w:bCs/>
                <w:sz w:val="18"/>
                <w:szCs w:val="18"/>
              </w:rPr>
              <w:t>Interacteren, beïnvloeden en presenteren</w:t>
            </w: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36E8EBB1" w14:textId="77777777" w:rsidR="00197FB1" w:rsidRPr="00EA6F12" w:rsidRDefault="73486F33" w:rsidP="00197FB1">
            <w:pPr>
              <w:rPr>
                <w:rFonts w:ascii="Arial" w:hAnsi="Arial" w:cs="Arial"/>
                <w:sz w:val="18"/>
                <w:szCs w:val="18"/>
              </w:rPr>
            </w:pPr>
            <w:r w:rsidRPr="73486F33">
              <w:rPr>
                <w:rFonts w:ascii="Arial" w:eastAsia="Arial" w:hAnsi="Arial" w:cs="Arial"/>
                <w:sz w:val="18"/>
                <w:szCs w:val="18"/>
              </w:rPr>
              <w:t>G Relaties bouwen en netwerken</w:t>
            </w:r>
          </w:p>
        </w:tc>
      </w:tr>
      <w:tr w:rsidR="00197FB1" w:rsidRPr="00EA6F12" w14:paraId="67B11679" w14:textId="77777777" w:rsidTr="73486F33">
        <w:trPr>
          <w:cantSplit/>
          <w:trHeight w:val="75"/>
        </w:trPr>
        <w:tc>
          <w:tcPr>
            <w:tcW w:w="3085" w:type="dxa"/>
            <w:vMerge/>
            <w:tcBorders>
              <w:top w:val="single" w:sz="4" w:space="0" w:color="auto"/>
              <w:left w:val="single" w:sz="4" w:space="0" w:color="auto"/>
              <w:bottom w:val="single" w:sz="4" w:space="0" w:color="auto"/>
              <w:right w:val="single" w:sz="4" w:space="0" w:color="auto"/>
            </w:tcBorders>
            <w:shd w:val="clear" w:color="auto" w:fill="auto"/>
          </w:tcPr>
          <w:p w14:paraId="3711047C" w14:textId="77777777" w:rsidR="00197FB1" w:rsidRPr="00EA6F12" w:rsidRDefault="00197FB1" w:rsidP="00197FB1">
            <w:pPr>
              <w:rPr>
                <w:rFonts w:ascii="Arial" w:hAnsi="Arial" w:cs="Arial"/>
                <w:b/>
                <w:bCs/>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22E5DF37" w14:textId="77777777" w:rsidR="00197FB1" w:rsidRPr="00EA6F12" w:rsidRDefault="73486F33" w:rsidP="00197FB1">
            <w:pPr>
              <w:rPr>
                <w:rFonts w:ascii="Arial" w:hAnsi="Arial" w:cs="Arial"/>
                <w:sz w:val="18"/>
                <w:szCs w:val="18"/>
              </w:rPr>
            </w:pPr>
            <w:r w:rsidRPr="73486F33">
              <w:rPr>
                <w:rFonts w:ascii="Arial" w:eastAsia="Arial" w:hAnsi="Arial" w:cs="Arial"/>
                <w:sz w:val="18"/>
                <w:szCs w:val="18"/>
              </w:rPr>
              <w:t xml:space="preserve">H Overtuigen en beïnvloeden </w:t>
            </w:r>
          </w:p>
        </w:tc>
      </w:tr>
      <w:tr w:rsidR="00197FB1" w:rsidRPr="00EA6F12" w14:paraId="6D62A5F0" w14:textId="77777777" w:rsidTr="73486F33">
        <w:trPr>
          <w:cantSplit/>
          <w:trHeight w:val="75"/>
        </w:trPr>
        <w:tc>
          <w:tcPr>
            <w:tcW w:w="3085" w:type="dxa"/>
            <w:vMerge/>
            <w:tcBorders>
              <w:top w:val="single" w:sz="4" w:space="0" w:color="auto"/>
              <w:left w:val="single" w:sz="4" w:space="0" w:color="auto"/>
              <w:bottom w:val="single" w:sz="4" w:space="0" w:color="auto"/>
              <w:right w:val="single" w:sz="4" w:space="0" w:color="auto"/>
            </w:tcBorders>
            <w:shd w:val="clear" w:color="auto" w:fill="auto"/>
          </w:tcPr>
          <w:p w14:paraId="0FB80377" w14:textId="77777777" w:rsidR="00197FB1" w:rsidRPr="00EA6F12" w:rsidRDefault="00197FB1" w:rsidP="00197FB1">
            <w:pPr>
              <w:rPr>
                <w:rFonts w:ascii="Arial" w:hAnsi="Arial" w:cs="Arial"/>
                <w:b/>
                <w:bCs/>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2169A81A" w14:textId="77777777" w:rsidR="00197FB1" w:rsidRPr="00EA6F12" w:rsidRDefault="73486F33" w:rsidP="00197FB1">
            <w:pPr>
              <w:rPr>
                <w:rFonts w:ascii="Arial" w:hAnsi="Arial" w:cs="Arial"/>
                <w:sz w:val="18"/>
                <w:szCs w:val="18"/>
              </w:rPr>
            </w:pPr>
            <w:r w:rsidRPr="73486F33">
              <w:rPr>
                <w:rFonts w:ascii="Arial" w:eastAsia="Arial" w:hAnsi="Arial" w:cs="Arial"/>
                <w:sz w:val="18"/>
                <w:szCs w:val="18"/>
              </w:rPr>
              <w:t>I Presenteren</w:t>
            </w:r>
          </w:p>
        </w:tc>
      </w:tr>
      <w:tr w:rsidR="00197FB1" w:rsidRPr="00EA6F12" w14:paraId="7A7A4ADA" w14:textId="77777777" w:rsidTr="73486F33">
        <w:trPr>
          <w:cantSplit/>
          <w:trHeight w:val="57"/>
        </w:trPr>
        <w:tc>
          <w:tcPr>
            <w:tcW w:w="3085" w:type="dxa"/>
            <w:vMerge w:val="restart"/>
            <w:tcBorders>
              <w:top w:val="single" w:sz="4" w:space="0" w:color="auto"/>
              <w:left w:val="single" w:sz="4" w:space="0" w:color="auto"/>
              <w:bottom w:val="single" w:sz="4" w:space="0" w:color="auto"/>
              <w:right w:val="single" w:sz="4" w:space="0" w:color="auto"/>
            </w:tcBorders>
            <w:shd w:val="clear" w:color="auto" w:fill="auto"/>
          </w:tcPr>
          <w:p w14:paraId="7C84E6BD" w14:textId="77777777" w:rsidR="00197FB1" w:rsidRPr="00EA6F12" w:rsidRDefault="00197FB1" w:rsidP="00197FB1">
            <w:pPr>
              <w:rPr>
                <w:rFonts w:ascii="Arial" w:hAnsi="Arial" w:cs="Arial"/>
                <w:b/>
                <w:bCs/>
                <w:sz w:val="18"/>
                <w:szCs w:val="18"/>
              </w:rPr>
            </w:pPr>
          </w:p>
          <w:p w14:paraId="1194D8EC" w14:textId="77777777" w:rsidR="00197FB1" w:rsidRPr="00EA6F12" w:rsidRDefault="73486F33" w:rsidP="00197FB1">
            <w:pPr>
              <w:rPr>
                <w:rFonts w:ascii="Arial" w:hAnsi="Arial" w:cs="Arial"/>
                <w:b/>
                <w:bCs/>
                <w:sz w:val="18"/>
                <w:szCs w:val="18"/>
              </w:rPr>
            </w:pPr>
            <w:r w:rsidRPr="73486F33">
              <w:rPr>
                <w:rFonts w:ascii="Arial" w:eastAsia="Arial" w:hAnsi="Arial" w:cs="Arial"/>
                <w:b/>
                <w:bCs/>
                <w:sz w:val="18"/>
                <w:szCs w:val="18"/>
              </w:rPr>
              <w:t>Analyseren en interpreteren</w:t>
            </w: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16529DBE" w14:textId="77777777" w:rsidR="00197FB1" w:rsidRPr="00EA6F12" w:rsidRDefault="73486F33" w:rsidP="00197FB1">
            <w:pPr>
              <w:rPr>
                <w:rFonts w:ascii="Arial" w:hAnsi="Arial" w:cs="Arial"/>
                <w:sz w:val="18"/>
                <w:szCs w:val="18"/>
              </w:rPr>
            </w:pPr>
            <w:r w:rsidRPr="73486F33">
              <w:rPr>
                <w:rFonts w:ascii="Arial" w:eastAsia="Arial" w:hAnsi="Arial" w:cs="Arial"/>
                <w:sz w:val="18"/>
                <w:szCs w:val="18"/>
              </w:rPr>
              <w:t>J Formuleren en rapporteren</w:t>
            </w:r>
          </w:p>
        </w:tc>
      </w:tr>
      <w:tr w:rsidR="00197FB1" w:rsidRPr="00EA6F12" w14:paraId="78D470C2" w14:textId="77777777" w:rsidTr="73486F33">
        <w:trPr>
          <w:cantSplit/>
          <w:trHeight w:val="56"/>
        </w:trPr>
        <w:tc>
          <w:tcPr>
            <w:tcW w:w="3085" w:type="dxa"/>
            <w:vMerge/>
            <w:tcBorders>
              <w:top w:val="single" w:sz="4" w:space="0" w:color="auto"/>
              <w:left w:val="single" w:sz="4" w:space="0" w:color="auto"/>
              <w:bottom w:val="single" w:sz="4" w:space="0" w:color="auto"/>
              <w:right w:val="single" w:sz="4" w:space="0" w:color="auto"/>
            </w:tcBorders>
            <w:shd w:val="clear" w:color="auto" w:fill="auto"/>
          </w:tcPr>
          <w:p w14:paraId="40967C50" w14:textId="77777777" w:rsidR="00197FB1" w:rsidRPr="00EA6F12" w:rsidRDefault="00197FB1" w:rsidP="00197FB1">
            <w:pPr>
              <w:rPr>
                <w:rFonts w:ascii="Arial" w:hAnsi="Arial" w:cs="Arial"/>
                <w:b/>
                <w:bCs/>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682BF149" w14:textId="77777777" w:rsidR="00197FB1" w:rsidRPr="00EA6F12" w:rsidRDefault="73486F33" w:rsidP="00197FB1">
            <w:pPr>
              <w:rPr>
                <w:rFonts w:ascii="Arial" w:hAnsi="Arial" w:cs="Arial"/>
                <w:sz w:val="18"/>
                <w:szCs w:val="18"/>
              </w:rPr>
            </w:pPr>
            <w:r w:rsidRPr="73486F33">
              <w:rPr>
                <w:rFonts w:ascii="Arial" w:eastAsia="Arial" w:hAnsi="Arial" w:cs="Arial"/>
                <w:sz w:val="18"/>
                <w:szCs w:val="18"/>
              </w:rPr>
              <w:t>K Vakdeskundigheid toepassen</w:t>
            </w:r>
          </w:p>
        </w:tc>
      </w:tr>
      <w:tr w:rsidR="00197FB1" w:rsidRPr="00EA6F12" w14:paraId="4577E501" w14:textId="77777777" w:rsidTr="73486F33">
        <w:trPr>
          <w:cantSplit/>
          <w:trHeight w:val="56"/>
        </w:trPr>
        <w:tc>
          <w:tcPr>
            <w:tcW w:w="3085" w:type="dxa"/>
            <w:vMerge/>
            <w:tcBorders>
              <w:top w:val="single" w:sz="4" w:space="0" w:color="auto"/>
              <w:left w:val="single" w:sz="4" w:space="0" w:color="auto"/>
              <w:bottom w:val="single" w:sz="4" w:space="0" w:color="auto"/>
              <w:right w:val="single" w:sz="4" w:space="0" w:color="auto"/>
            </w:tcBorders>
            <w:shd w:val="clear" w:color="auto" w:fill="auto"/>
          </w:tcPr>
          <w:p w14:paraId="08F6AA42" w14:textId="77777777" w:rsidR="00197FB1" w:rsidRPr="00EA6F12" w:rsidRDefault="00197FB1" w:rsidP="00197FB1">
            <w:pPr>
              <w:rPr>
                <w:rFonts w:ascii="Arial" w:hAnsi="Arial" w:cs="Arial"/>
                <w:b/>
                <w:bCs/>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79EE491D" w14:textId="77777777" w:rsidR="00197FB1" w:rsidRPr="00EA6F12" w:rsidRDefault="73486F33" w:rsidP="00197FB1">
            <w:pPr>
              <w:rPr>
                <w:rFonts w:ascii="Arial" w:hAnsi="Arial" w:cs="Arial"/>
                <w:sz w:val="18"/>
                <w:szCs w:val="18"/>
              </w:rPr>
            </w:pPr>
            <w:r w:rsidRPr="73486F33">
              <w:rPr>
                <w:rFonts w:ascii="Arial" w:eastAsia="Arial" w:hAnsi="Arial" w:cs="Arial"/>
                <w:sz w:val="18"/>
                <w:szCs w:val="18"/>
              </w:rPr>
              <w:t>L Materialen en middelen inzetten</w:t>
            </w:r>
          </w:p>
        </w:tc>
      </w:tr>
      <w:tr w:rsidR="00197FB1" w:rsidRPr="00EA6F12" w14:paraId="35719BF6" w14:textId="77777777" w:rsidTr="73486F33">
        <w:trPr>
          <w:cantSplit/>
          <w:trHeight w:val="56"/>
        </w:trPr>
        <w:tc>
          <w:tcPr>
            <w:tcW w:w="3085" w:type="dxa"/>
            <w:vMerge/>
            <w:tcBorders>
              <w:top w:val="single" w:sz="4" w:space="0" w:color="auto"/>
              <w:left w:val="single" w:sz="4" w:space="0" w:color="auto"/>
              <w:bottom w:val="single" w:sz="4" w:space="0" w:color="auto"/>
              <w:right w:val="single" w:sz="4" w:space="0" w:color="auto"/>
            </w:tcBorders>
            <w:shd w:val="clear" w:color="auto" w:fill="auto"/>
          </w:tcPr>
          <w:p w14:paraId="239940CA" w14:textId="77777777" w:rsidR="00197FB1" w:rsidRPr="00EA6F12" w:rsidRDefault="00197FB1" w:rsidP="00197FB1">
            <w:pPr>
              <w:rPr>
                <w:rFonts w:ascii="Arial" w:hAnsi="Arial" w:cs="Arial"/>
                <w:b/>
                <w:bCs/>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49574EAA" w14:textId="77777777" w:rsidR="00197FB1" w:rsidRPr="00EA6F12" w:rsidRDefault="73486F33" w:rsidP="00197FB1">
            <w:pPr>
              <w:rPr>
                <w:rFonts w:ascii="Arial" w:hAnsi="Arial" w:cs="Arial"/>
                <w:sz w:val="18"/>
                <w:szCs w:val="18"/>
              </w:rPr>
            </w:pPr>
            <w:r w:rsidRPr="73486F33">
              <w:rPr>
                <w:rFonts w:ascii="Arial" w:eastAsia="Arial" w:hAnsi="Arial" w:cs="Arial"/>
                <w:sz w:val="18"/>
                <w:szCs w:val="18"/>
              </w:rPr>
              <w:t>M Analyseren</w:t>
            </w:r>
          </w:p>
        </w:tc>
      </w:tr>
      <w:tr w:rsidR="00197FB1" w:rsidRPr="00EA6F12" w14:paraId="1EA33674" w14:textId="77777777" w:rsidTr="73486F33">
        <w:trPr>
          <w:cantSplit/>
          <w:trHeight w:val="75"/>
        </w:trPr>
        <w:tc>
          <w:tcPr>
            <w:tcW w:w="3085" w:type="dxa"/>
            <w:vMerge w:val="restart"/>
            <w:tcBorders>
              <w:top w:val="single" w:sz="4" w:space="0" w:color="auto"/>
              <w:left w:val="single" w:sz="4" w:space="0" w:color="auto"/>
              <w:bottom w:val="single" w:sz="4" w:space="0" w:color="auto"/>
              <w:right w:val="single" w:sz="4" w:space="0" w:color="auto"/>
            </w:tcBorders>
            <w:shd w:val="clear" w:color="auto" w:fill="auto"/>
          </w:tcPr>
          <w:p w14:paraId="6278FBCA" w14:textId="77777777" w:rsidR="00197FB1" w:rsidRPr="00EA6F12" w:rsidRDefault="00197FB1" w:rsidP="00197FB1">
            <w:pPr>
              <w:rPr>
                <w:rFonts w:ascii="Arial" w:hAnsi="Arial" w:cs="Arial"/>
                <w:b/>
                <w:bCs/>
                <w:sz w:val="18"/>
                <w:szCs w:val="18"/>
              </w:rPr>
            </w:pPr>
          </w:p>
          <w:p w14:paraId="566062E7" w14:textId="77777777" w:rsidR="00197FB1" w:rsidRPr="00EA6F12" w:rsidRDefault="73486F33" w:rsidP="00197FB1">
            <w:pPr>
              <w:rPr>
                <w:rFonts w:ascii="Arial" w:hAnsi="Arial" w:cs="Arial"/>
                <w:b/>
                <w:bCs/>
                <w:sz w:val="18"/>
                <w:szCs w:val="18"/>
              </w:rPr>
            </w:pPr>
            <w:r w:rsidRPr="73486F33">
              <w:rPr>
                <w:rFonts w:ascii="Arial" w:eastAsia="Arial" w:hAnsi="Arial" w:cs="Arial"/>
                <w:b/>
                <w:bCs/>
                <w:sz w:val="18"/>
                <w:szCs w:val="18"/>
              </w:rPr>
              <w:t>Creëren en leren</w:t>
            </w: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4ABF0EAF" w14:textId="77777777" w:rsidR="00197FB1" w:rsidRPr="00EA6F12" w:rsidRDefault="73486F33" w:rsidP="00197FB1">
            <w:pPr>
              <w:rPr>
                <w:rFonts w:ascii="Arial" w:hAnsi="Arial" w:cs="Arial"/>
                <w:sz w:val="18"/>
                <w:szCs w:val="18"/>
              </w:rPr>
            </w:pPr>
            <w:r w:rsidRPr="73486F33">
              <w:rPr>
                <w:rFonts w:ascii="Arial" w:eastAsia="Arial" w:hAnsi="Arial" w:cs="Arial"/>
                <w:sz w:val="18"/>
                <w:szCs w:val="18"/>
              </w:rPr>
              <w:t>N Onderzoeken</w:t>
            </w:r>
          </w:p>
        </w:tc>
      </w:tr>
      <w:tr w:rsidR="00197FB1" w:rsidRPr="00EA6F12" w14:paraId="3FF45E07" w14:textId="77777777" w:rsidTr="73486F33">
        <w:trPr>
          <w:cantSplit/>
          <w:trHeight w:val="75"/>
        </w:trPr>
        <w:tc>
          <w:tcPr>
            <w:tcW w:w="3085" w:type="dxa"/>
            <w:vMerge/>
            <w:tcBorders>
              <w:top w:val="single" w:sz="4" w:space="0" w:color="auto"/>
              <w:left w:val="single" w:sz="4" w:space="0" w:color="auto"/>
              <w:bottom w:val="single" w:sz="4" w:space="0" w:color="auto"/>
              <w:right w:val="single" w:sz="4" w:space="0" w:color="auto"/>
            </w:tcBorders>
            <w:shd w:val="clear" w:color="auto" w:fill="auto"/>
          </w:tcPr>
          <w:p w14:paraId="766CC2AD" w14:textId="77777777" w:rsidR="00197FB1" w:rsidRPr="00EA6F12" w:rsidRDefault="00197FB1" w:rsidP="00197FB1">
            <w:pPr>
              <w:rPr>
                <w:rFonts w:ascii="Arial" w:hAnsi="Arial" w:cs="Arial"/>
                <w:b/>
                <w:bCs/>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45754C13" w14:textId="77777777" w:rsidR="00197FB1" w:rsidRPr="00EA6F12" w:rsidRDefault="73486F33" w:rsidP="00197FB1">
            <w:pPr>
              <w:rPr>
                <w:rFonts w:ascii="Arial" w:hAnsi="Arial" w:cs="Arial"/>
                <w:sz w:val="18"/>
                <w:szCs w:val="18"/>
              </w:rPr>
            </w:pPr>
            <w:r w:rsidRPr="73486F33">
              <w:rPr>
                <w:rFonts w:ascii="Arial" w:eastAsia="Arial" w:hAnsi="Arial" w:cs="Arial"/>
                <w:sz w:val="18"/>
                <w:szCs w:val="18"/>
              </w:rPr>
              <w:t>O Creëren en innoveren</w:t>
            </w:r>
          </w:p>
        </w:tc>
      </w:tr>
      <w:tr w:rsidR="00197FB1" w:rsidRPr="00EA6F12" w14:paraId="62E11EAC" w14:textId="77777777" w:rsidTr="73486F33">
        <w:trPr>
          <w:cantSplit/>
          <w:trHeight w:val="75"/>
        </w:trPr>
        <w:tc>
          <w:tcPr>
            <w:tcW w:w="3085" w:type="dxa"/>
            <w:vMerge/>
            <w:tcBorders>
              <w:top w:val="single" w:sz="4" w:space="0" w:color="auto"/>
              <w:left w:val="single" w:sz="4" w:space="0" w:color="auto"/>
              <w:bottom w:val="single" w:sz="4" w:space="0" w:color="auto"/>
              <w:right w:val="single" w:sz="4" w:space="0" w:color="auto"/>
            </w:tcBorders>
            <w:shd w:val="clear" w:color="auto" w:fill="auto"/>
          </w:tcPr>
          <w:p w14:paraId="1CC80651" w14:textId="77777777" w:rsidR="00197FB1" w:rsidRPr="00EA6F12" w:rsidRDefault="00197FB1" w:rsidP="00197FB1">
            <w:pPr>
              <w:rPr>
                <w:rFonts w:ascii="Arial" w:hAnsi="Arial" w:cs="Arial"/>
                <w:b/>
                <w:bCs/>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40A707C0" w14:textId="77777777" w:rsidR="00197FB1" w:rsidRPr="00EA6F12" w:rsidRDefault="73486F33" w:rsidP="00197FB1">
            <w:pPr>
              <w:rPr>
                <w:rFonts w:ascii="Arial" w:hAnsi="Arial" w:cs="Arial"/>
                <w:sz w:val="18"/>
                <w:szCs w:val="18"/>
              </w:rPr>
            </w:pPr>
            <w:r w:rsidRPr="73486F33">
              <w:rPr>
                <w:rFonts w:ascii="Arial" w:eastAsia="Arial" w:hAnsi="Arial" w:cs="Arial"/>
                <w:sz w:val="18"/>
                <w:szCs w:val="18"/>
              </w:rPr>
              <w:t>P Leren</w:t>
            </w:r>
          </w:p>
        </w:tc>
      </w:tr>
      <w:tr w:rsidR="00197FB1" w:rsidRPr="00EA6F12" w14:paraId="1ACAD120" w14:textId="77777777" w:rsidTr="73486F33">
        <w:trPr>
          <w:cantSplit/>
          <w:trHeight w:val="57"/>
        </w:trPr>
        <w:tc>
          <w:tcPr>
            <w:tcW w:w="3085" w:type="dxa"/>
            <w:vMerge w:val="restart"/>
            <w:tcBorders>
              <w:top w:val="single" w:sz="4" w:space="0" w:color="auto"/>
              <w:left w:val="single" w:sz="4" w:space="0" w:color="auto"/>
              <w:bottom w:val="single" w:sz="4" w:space="0" w:color="auto"/>
              <w:right w:val="single" w:sz="4" w:space="0" w:color="auto"/>
            </w:tcBorders>
            <w:shd w:val="clear" w:color="auto" w:fill="auto"/>
          </w:tcPr>
          <w:p w14:paraId="7162A916" w14:textId="77777777" w:rsidR="00197FB1" w:rsidRPr="00EA6F12" w:rsidRDefault="00197FB1" w:rsidP="00197FB1">
            <w:pPr>
              <w:rPr>
                <w:rFonts w:ascii="Arial" w:hAnsi="Arial" w:cs="Arial"/>
                <w:b/>
                <w:bCs/>
                <w:sz w:val="18"/>
                <w:szCs w:val="18"/>
              </w:rPr>
            </w:pPr>
          </w:p>
          <w:p w14:paraId="70FDB3D0" w14:textId="77777777" w:rsidR="00197FB1" w:rsidRPr="00EA6F12" w:rsidRDefault="73486F33" w:rsidP="00197FB1">
            <w:pPr>
              <w:rPr>
                <w:rFonts w:ascii="Arial" w:hAnsi="Arial" w:cs="Arial"/>
                <w:b/>
                <w:bCs/>
                <w:sz w:val="18"/>
                <w:szCs w:val="18"/>
              </w:rPr>
            </w:pPr>
            <w:r w:rsidRPr="73486F33">
              <w:rPr>
                <w:rFonts w:ascii="Arial" w:eastAsia="Arial" w:hAnsi="Arial" w:cs="Arial"/>
                <w:b/>
                <w:bCs/>
                <w:sz w:val="18"/>
                <w:szCs w:val="18"/>
              </w:rPr>
              <w:t>Organiseren en uitvoeren</w:t>
            </w: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4FE83875" w14:textId="77777777" w:rsidR="00197FB1" w:rsidRPr="00EA6F12" w:rsidRDefault="73486F33" w:rsidP="00197FB1">
            <w:pPr>
              <w:rPr>
                <w:rFonts w:ascii="Arial" w:hAnsi="Arial" w:cs="Arial"/>
                <w:sz w:val="18"/>
                <w:szCs w:val="18"/>
              </w:rPr>
            </w:pPr>
            <w:r w:rsidRPr="73486F33">
              <w:rPr>
                <w:rFonts w:ascii="Arial" w:eastAsia="Arial" w:hAnsi="Arial" w:cs="Arial"/>
                <w:sz w:val="18"/>
                <w:szCs w:val="18"/>
              </w:rPr>
              <w:t>Q Plannen en organiseren</w:t>
            </w:r>
          </w:p>
        </w:tc>
      </w:tr>
      <w:tr w:rsidR="00197FB1" w:rsidRPr="00EA6F12" w14:paraId="5EDEDD09" w14:textId="77777777" w:rsidTr="73486F33">
        <w:trPr>
          <w:cantSplit/>
          <w:trHeight w:val="56"/>
        </w:trPr>
        <w:tc>
          <w:tcPr>
            <w:tcW w:w="3085" w:type="dxa"/>
            <w:vMerge/>
            <w:tcBorders>
              <w:top w:val="single" w:sz="4" w:space="0" w:color="auto"/>
              <w:left w:val="single" w:sz="4" w:space="0" w:color="auto"/>
              <w:bottom w:val="single" w:sz="4" w:space="0" w:color="auto"/>
              <w:right w:val="single" w:sz="4" w:space="0" w:color="auto"/>
            </w:tcBorders>
            <w:shd w:val="clear" w:color="auto" w:fill="auto"/>
          </w:tcPr>
          <w:p w14:paraId="71C56C53" w14:textId="77777777" w:rsidR="00197FB1" w:rsidRPr="00EA6F12" w:rsidRDefault="00197FB1" w:rsidP="00197FB1">
            <w:pPr>
              <w:rPr>
                <w:rFonts w:ascii="Arial" w:hAnsi="Arial" w:cs="Arial"/>
                <w:b/>
                <w:bCs/>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3DD992BB" w14:textId="77777777" w:rsidR="00197FB1" w:rsidRPr="00EA6F12" w:rsidRDefault="73486F33" w:rsidP="00197FB1">
            <w:pPr>
              <w:rPr>
                <w:rFonts w:ascii="Arial" w:hAnsi="Arial" w:cs="Arial"/>
                <w:sz w:val="18"/>
                <w:szCs w:val="18"/>
              </w:rPr>
            </w:pPr>
            <w:r w:rsidRPr="73486F33">
              <w:rPr>
                <w:rFonts w:ascii="Arial" w:eastAsia="Arial" w:hAnsi="Arial" w:cs="Arial"/>
                <w:sz w:val="18"/>
                <w:szCs w:val="18"/>
              </w:rPr>
              <w:t>R Op de behoeften en verwachtingen van de klant richten</w:t>
            </w:r>
          </w:p>
        </w:tc>
      </w:tr>
      <w:tr w:rsidR="00197FB1" w:rsidRPr="00EA6F12" w14:paraId="1CAF3A00" w14:textId="77777777" w:rsidTr="73486F33">
        <w:trPr>
          <w:cantSplit/>
          <w:trHeight w:val="56"/>
        </w:trPr>
        <w:tc>
          <w:tcPr>
            <w:tcW w:w="3085" w:type="dxa"/>
            <w:vMerge/>
            <w:tcBorders>
              <w:top w:val="single" w:sz="4" w:space="0" w:color="auto"/>
              <w:left w:val="single" w:sz="4" w:space="0" w:color="auto"/>
              <w:bottom w:val="single" w:sz="4" w:space="0" w:color="auto"/>
              <w:right w:val="single" w:sz="4" w:space="0" w:color="auto"/>
            </w:tcBorders>
            <w:shd w:val="clear" w:color="auto" w:fill="auto"/>
          </w:tcPr>
          <w:p w14:paraId="26D27897" w14:textId="77777777" w:rsidR="00197FB1" w:rsidRPr="00EA6F12" w:rsidRDefault="00197FB1" w:rsidP="00197FB1">
            <w:pPr>
              <w:rPr>
                <w:rFonts w:ascii="Arial" w:hAnsi="Arial" w:cs="Arial"/>
                <w:b/>
                <w:bCs/>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7368F5EB" w14:textId="77777777" w:rsidR="00197FB1" w:rsidRPr="00EA6F12" w:rsidRDefault="73486F33" w:rsidP="00197FB1">
            <w:pPr>
              <w:rPr>
                <w:rFonts w:ascii="Arial" w:hAnsi="Arial" w:cs="Arial"/>
                <w:sz w:val="18"/>
                <w:szCs w:val="18"/>
              </w:rPr>
            </w:pPr>
            <w:r w:rsidRPr="73486F33">
              <w:rPr>
                <w:rFonts w:ascii="Arial" w:eastAsia="Arial" w:hAnsi="Arial" w:cs="Arial"/>
                <w:sz w:val="18"/>
                <w:szCs w:val="18"/>
              </w:rPr>
              <w:t>S Kwaliteit leveren</w:t>
            </w:r>
          </w:p>
        </w:tc>
      </w:tr>
      <w:tr w:rsidR="00197FB1" w:rsidRPr="00EA6F12" w14:paraId="6A2BF61A" w14:textId="77777777" w:rsidTr="73486F33">
        <w:trPr>
          <w:cantSplit/>
          <w:trHeight w:val="56"/>
        </w:trPr>
        <w:tc>
          <w:tcPr>
            <w:tcW w:w="3085" w:type="dxa"/>
            <w:vMerge/>
            <w:tcBorders>
              <w:top w:val="single" w:sz="4" w:space="0" w:color="auto"/>
              <w:left w:val="single" w:sz="4" w:space="0" w:color="auto"/>
              <w:bottom w:val="single" w:sz="4" w:space="0" w:color="auto"/>
              <w:right w:val="single" w:sz="4" w:space="0" w:color="auto"/>
            </w:tcBorders>
            <w:shd w:val="clear" w:color="auto" w:fill="auto"/>
          </w:tcPr>
          <w:p w14:paraId="0950CEC5" w14:textId="77777777" w:rsidR="00197FB1" w:rsidRPr="00EA6F12" w:rsidRDefault="00197FB1" w:rsidP="00197FB1">
            <w:pPr>
              <w:rPr>
                <w:rFonts w:ascii="Arial" w:hAnsi="Arial" w:cs="Arial"/>
                <w:b/>
                <w:bCs/>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7C191AF4" w14:textId="77777777" w:rsidR="00197FB1" w:rsidRPr="00EA6F12" w:rsidRDefault="73486F33" w:rsidP="00197FB1">
            <w:pPr>
              <w:rPr>
                <w:rFonts w:ascii="Arial" w:hAnsi="Arial" w:cs="Arial"/>
                <w:sz w:val="18"/>
                <w:szCs w:val="18"/>
              </w:rPr>
            </w:pPr>
            <w:r w:rsidRPr="73486F33">
              <w:rPr>
                <w:rFonts w:ascii="Arial" w:eastAsia="Arial" w:hAnsi="Arial" w:cs="Arial"/>
                <w:sz w:val="18"/>
                <w:szCs w:val="18"/>
              </w:rPr>
              <w:t>T Instructies en procedures opvolgen</w:t>
            </w:r>
          </w:p>
        </w:tc>
      </w:tr>
      <w:tr w:rsidR="00197FB1" w:rsidRPr="00EA6F12" w14:paraId="00E3313E" w14:textId="77777777" w:rsidTr="73486F33">
        <w:trPr>
          <w:cantSplit/>
          <w:trHeight w:val="113"/>
        </w:trPr>
        <w:tc>
          <w:tcPr>
            <w:tcW w:w="3085" w:type="dxa"/>
            <w:vMerge w:val="restart"/>
            <w:tcBorders>
              <w:top w:val="single" w:sz="4" w:space="0" w:color="auto"/>
              <w:left w:val="single" w:sz="4" w:space="0" w:color="auto"/>
              <w:bottom w:val="single" w:sz="4" w:space="0" w:color="auto"/>
              <w:right w:val="single" w:sz="4" w:space="0" w:color="auto"/>
            </w:tcBorders>
            <w:shd w:val="clear" w:color="auto" w:fill="auto"/>
          </w:tcPr>
          <w:p w14:paraId="338D4034" w14:textId="77777777" w:rsidR="00197FB1" w:rsidRPr="00EA6F12" w:rsidRDefault="73486F33" w:rsidP="00197FB1">
            <w:pPr>
              <w:rPr>
                <w:rFonts w:ascii="Arial" w:hAnsi="Arial" w:cs="Arial"/>
                <w:b/>
                <w:bCs/>
                <w:sz w:val="18"/>
                <w:szCs w:val="18"/>
              </w:rPr>
            </w:pPr>
            <w:r w:rsidRPr="73486F33">
              <w:rPr>
                <w:rFonts w:ascii="Arial" w:eastAsia="Arial" w:hAnsi="Arial" w:cs="Arial"/>
                <w:b/>
                <w:bCs/>
                <w:sz w:val="18"/>
                <w:szCs w:val="18"/>
              </w:rPr>
              <w:t>Aanpassen en aankunnen</w:t>
            </w: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4CE4CEED" w14:textId="77777777" w:rsidR="00197FB1" w:rsidRPr="00EA6F12" w:rsidRDefault="73486F33" w:rsidP="00197FB1">
            <w:pPr>
              <w:rPr>
                <w:rFonts w:ascii="Arial" w:hAnsi="Arial" w:cs="Arial"/>
                <w:sz w:val="18"/>
                <w:szCs w:val="18"/>
              </w:rPr>
            </w:pPr>
            <w:r w:rsidRPr="73486F33">
              <w:rPr>
                <w:rFonts w:ascii="Arial" w:eastAsia="Arial" w:hAnsi="Arial" w:cs="Arial"/>
                <w:sz w:val="18"/>
                <w:szCs w:val="18"/>
              </w:rPr>
              <w:t>U Omgaan met verandering en aanpassen</w:t>
            </w:r>
          </w:p>
        </w:tc>
      </w:tr>
      <w:tr w:rsidR="00197FB1" w:rsidRPr="00EA6F12" w14:paraId="7345837D" w14:textId="77777777" w:rsidTr="73486F33">
        <w:trPr>
          <w:cantSplit/>
          <w:trHeight w:val="112"/>
        </w:trPr>
        <w:tc>
          <w:tcPr>
            <w:tcW w:w="3085" w:type="dxa"/>
            <w:vMerge/>
            <w:tcBorders>
              <w:top w:val="single" w:sz="4" w:space="0" w:color="auto"/>
              <w:left w:val="single" w:sz="4" w:space="0" w:color="auto"/>
              <w:bottom w:val="single" w:sz="4" w:space="0" w:color="auto"/>
              <w:right w:val="single" w:sz="4" w:space="0" w:color="auto"/>
            </w:tcBorders>
            <w:shd w:val="clear" w:color="auto" w:fill="auto"/>
          </w:tcPr>
          <w:p w14:paraId="26E4D484" w14:textId="77777777" w:rsidR="00197FB1" w:rsidRPr="00EA6F12" w:rsidRDefault="00197FB1" w:rsidP="00197FB1">
            <w:pPr>
              <w:rPr>
                <w:rFonts w:ascii="Arial" w:hAnsi="Arial" w:cs="Arial"/>
                <w:b/>
                <w:bCs/>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33B9A040" w14:textId="77777777" w:rsidR="00197FB1" w:rsidRPr="00EA6F12" w:rsidRDefault="73486F33" w:rsidP="00197FB1">
            <w:pPr>
              <w:rPr>
                <w:rFonts w:ascii="Arial" w:hAnsi="Arial" w:cs="Arial"/>
                <w:sz w:val="18"/>
                <w:szCs w:val="18"/>
              </w:rPr>
            </w:pPr>
            <w:r w:rsidRPr="73486F33">
              <w:rPr>
                <w:rFonts w:ascii="Arial" w:eastAsia="Arial" w:hAnsi="Arial" w:cs="Arial"/>
                <w:sz w:val="18"/>
                <w:szCs w:val="18"/>
              </w:rPr>
              <w:t>V Met druk en tegenslag omgaan</w:t>
            </w:r>
          </w:p>
        </w:tc>
      </w:tr>
      <w:tr w:rsidR="00197FB1" w:rsidRPr="00EA6F12" w14:paraId="0240F0D8" w14:textId="77777777" w:rsidTr="73486F33">
        <w:trPr>
          <w:cantSplit/>
          <w:trHeight w:val="75"/>
        </w:trPr>
        <w:tc>
          <w:tcPr>
            <w:tcW w:w="3085" w:type="dxa"/>
            <w:vMerge w:val="restart"/>
            <w:tcBorders>
              <w:top w:val="single" w:sz="4" w:space="0" w:color="auto"/>
              <w:left w:val="single" w:sz="4" w:space="0" w:color="auto"/>
              <w:bottom w:val="single" w:sz="4" w:space="0" w:color="auto"/>
              <w:right w:val="single" w:sz="4" w:space="0" w:color="auto"/>
            </w:tcBorders>
            <w:shd w:val="clear" w:color="auto" w:fill="auto"/>
          </w:tcPr>
          <w:p w14:paraId="4CD23880" w14:textId="77777777" w:rsidR="00197FB1" w:rsidRPr="00EA6F12" w:rsidRDefault="00197FB1" w:rsidP="00197FB1">
            <w:pPr>
              <w:rPr>
                <w:rFonts w:ascii="Arial" w:hAnsi="Arial" w:cs="Arial"/>
                <w:b/>
                <w:bCs/>
                <w:sz w:val="18"/>
                <w:szCs w:val="18"/>
              </w:rPr>
            </w:pPr>
          </w:p>
          <w:p w14:paraId="37CE5FE4" w14:textId="77777777" w:rsidR="00197FB1" w:rsidRPr="00EA6F12" w:rsidRDefault="73486F33" w:rsidP="00197FB1">
            <w:pPr>
              <w:rPr>
                <w:rFonts w:ascii="Arial" w:hAnsi="Arial" w:cs="Arial"/>
                <w:b/>
                <w:bCs/>
                <w:sz w:val="18"/>
                <w:szCs w:val="18"/>
              </w:rPr>
            </w:pPr>
            <w:r w:rsidRPr="73486F33">
              <w:rPr>
                <w:rFonts w:ascii="Arial" w:eastAsia="Arial" w:hAnsi="Arial" w:cs="Arial"/>
                <w:b/>
                <w:bCs/>
                <w:sz w:val="18"/>
                <w:szCs w:val="18"/>
              </w:rPr>
              <w:t>Ondernemen en presteren</w:t>
            </w: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03417C0F" w14:textId="77777777" w:rsidR="00197FB1" w:rsidRPr="00EA6F12" w:rsidRDefault="73486F33" w:rsidP="00197FB1">
            <w:pPr>
              <w:rPr>
                <w:rFonts w:ascii="Arial" w:hAnsi="Arial" w:cs="Arial"/>
                <w:sz w:val="18"/>
                <w:szCs w:val="18"/>
              </w:rPr>
            </w:pPr>
            <w:r w:rsidRPr="73486F33">
              <w:rPr>
                <w:rFonts w:ascii="Arial" w:eastAsia="Arial" w:hAnsi="Arial" w:cs="Arial"/>
                <w:sz w:val="18"/>
                <w:szCs w:val="18"/>
              </w:rPr>
              <w:t>W Gedrevenheid en ambitie tonen</w:t>
            </w:r>
          </w:p>
        </w:tc>
      </w:tr>
      <w:tr w:rsidR="00197FB1" w:rsidRPr="00EA6F12" w14:paraId="7959C26A" w14:textId="77777777" w:rsidTr="73486F33">
        <w:trPr>
          <w:cantSplit/>
          <w:trHeight w:val="75"/>
        </w:trPr>
        <w:tc>
          <w:tcPr>
            <w:tcW w:w="3085" w:type="dxa"/>
            <w:vMerge/>
            <w:tcBorders>
              <w:top w:val="single" w:sz="4" w:space="0" w:color="auto"/>
              <w:left w:val="single" w:sz="4" w:space="0" w:color="auto"/>
              <w:bottom w:val="single" w:sz="4" w:space="0" w:color="auto"/>
              <w:right w:val="single" w:sz="4" w:space="0" w:color="auto"/>
            </w:tcBorders>
          </w:tcPr>
          <w:p w14:paraId="10643417" w14:textId="77777777" w:rsidR="00197FB1" w:rsidRPr="00EA6F12" w:rsidRDefault="00197FB1" w:rsidP="00197FB1">
            <w:pPr>
              <w:rPr>
                <w:rFonts w:ascii="Arial" w:hAnsi="Arial" w:cs="Arial"/>
                <w:sz w:val="18"/>
                <w:szCs w:val="18"/>
              </w:rPr>
            </w:pPr>
          </w:p>
        </w:tc>
        <w:tc>
          <w:tcPr>
            <w:tcW w:w="6379" w:type="dxa"/>
            <w:tcBorders>
              <w:top w:val="single" w:sz="4" w:space="0" w:color="auto"/>
              <w:left w:val="single" w:sz="4" w:space="0" w:color="auto"/>
              <w:bottom w:val="single" w:sz="4" w:space="0" w:color="auto"/>
              <w:right w:val="single" w:sz="4" w:space="0" w:color="auto"/>
            </w:tcBorders>
          </w:tcPr>
          <w:p w14:paraId="6F2F0182" w14:textId="77777777" w:rsidR="00197FB1" w:rsidRPr="00EA6F12" w:rsidRDefault="73486F33" w:rsidP="00197FB1">
            <w:pPr>
              <w:rPr>
                <w:rFonts w:ascii="Arial" w:hAnsi="Arial" w:cs="Arial"/>
                <w:i/>
                <w:iCs/>
                <w:sz w:val="18"/>
                <w:szCs w:val="18"/>
              </w:rPr>
            </w:pPr>
            <w:r w:rsidRPr="73486F33">
              <w:rPr>
                <w:rFonts w:ascii="Arial" w:eastAsia="Arial" w:hAnsi="Arial" w:cs="Arial"/>
                <w:i/>
                <w:iCs/>
                <w:sz w:val="18"/>
                <w:szCs w:val="18"/>
              </w:rPr>
              <w:t xml:space="preserve">X </w:t>
            </w:r>
            <w:r w:rsidRPr="73486F33">
              <w:rPr>
                <w:rFonts w:ascii="Arial" w:eastAsia="Arial" w:hAnsi="Arial" w:cs="Arial"/>
                <w:sz w:val="18"/>
                <w:szCs w:val="18"/>
              </w:rPr>
              <w:t>Ondernemend en commercieel handelen</w:t>
            </w:r>
          </w:p>
        </w:tc>
      </w:tr>
      <w:tr w:rsidR="00197FB1" w:rsidRPr="00EA6F12" w14:paraId="08DB775E" w14:textId="77777777" w:rsidTr="73486F33">
        <w:trPr>
          <w:cantSplit/>
          <w:trHeight w:val="75"/>
        </w:trPr>
        <w:tc>
          <w:tcPr>
            <w:tcW w:w="3085" w:type="dxa"/>
            <w:vMerge/>
            <w:tcBorders>
              <w:top w:val="single" w:sz="4" w:space="0" w:color="auto"/>
              <w:left w:val="single" w:sz="4" w:space="0" w:color="auto"/>
              <w:bottom w:val="single" w:sz="4" w:space="0" w:color="auto"/>
              <w:right w:val="single" w:sz="4" w:space="0" w:color="auto"/>
            </w:tcBorders>
          </w:tcPr>
          <w:p w14:paraId="038463C2" w14:textId="77777777" w:rsidR="00197FB1" w:rsidRPr="00EA6F12" w:rsidRDefault="00197FB1" w:rsidP="00197FB1">
            <w:pPr>
              <w:rPr>
                <w:rFonts w:ascii="Arial" w:hAnsi="Arial" w:cs="Arial"/>
                <w:sz w:val="18"/>
                <w:szCs w:val="18"/>
              </w:rPr>
            </w:pPr>
          </w:p>
        </w:tc>
        <w:tc>
          <w:tcPr>
            <w:tcW w:w="6379" w:type="dxa"/>
            <w:tcBorders>
              <w:top w:val="single" w:sz="4" w:space="0" w:color="auto"/>
              <w:left w:val="single" w:sz="4" w:space="0" w:color="auto"/>
              <w:bottom w:val="single" w:sz="4" w:space="0" w:color="auto"/>
              <w:right w:val="single" w:sz="4" w:space="0" w:color="auto"/>
            </w:tcBorders>
          </w:tcPr>
          <w:p w14:paraId="08F3B7B6" w14:textId="77777777" w:rsidR="00197FB1" w:rsidRPr="00EA6F12" w:rsidRDefault="73486F33" w:rsidP="00197FB1">
            <w:pPr>
              <w:rPr>
                <w:rFonts w:ascii="Arial" w:hAnsi="Arial" w:cs="Arial"/>
                <w:sz w:val="18"/>
                <w:szCs w:val="18"/>
              </w:rPr>
            </w:pPr>
            <w:r w:rsidRPr="73486F33">
              <w:rPr>
                <w:rFonts w:ascii="Arial" w:eastAsia="Arial" w:hAnsi="Arial" w:cs="Arial"/>
                <w:sz w:val="18"/>
                <w:szCs w:val="18"/>
              </w:rPr>
              <w:t>Y Bedrijfsmatig handelen</w:t>
            </w:r>
          </w:p>
        </w:tc>
      </w:tr>
    </w:tbl>
    <w:p w14:paraId="667F181A" w14:textId="77777777" w:rsidR="00197FB1" w:rsidRPr="00EA6F12" w:rsidRDefault="00197FB1" w:rsidP="00197FB1">
      <w:pPr>
        <w:spacing w:line="360" w:lineRule="auto"/>
        <w:rPr>
          <w:rFonts w:ascii="Arial" w:hAnsi="Arial" w:cs="Arial"/>
          <w:b/>
          <w:bCs/>
        </w:rPr>
      </w:pPr>
    </w:p>
    <w:p w14:paraId="083E3144" w14:textId="50AAB087" w:rsidR="00197FB1" w:rsidRPr="00EA6F12" w:rsidRDefault="73486F33" w:rsidP="00197FB1">
      <w:pPr>
        <w:spacing w:line="360" w:lineRule="auto"/>
        <w:rPr>
          <w:rFonts w:ascii="Arial" w:hAnsi="Arial" w:cs="Arial"/>
          <w:b/>
          <w:bCs/>
        </w:rPr>
      </w:pPr>
      <w:r w:rsidRPr="73486F33">
        <w:rPr>
          <w:rFonts w:ascii="Arial" w:eastAsia="Arial" w:hAnsi="Arial" w:cs="Arial"/>
          <w:b/>
          <w:bCs/>
        </w:rPr>
        <w:t>Referentiedocument taal en rekenen</w:t>
      </w:r>
    </w:p>
    <w:p w14:paraId="54F4B0CE" w14:textId="67FA11AD" w:rsidR="00197FB1" w:rsidRPr="00EA6F12" w:rsidRDefault="73486F33" w:rsidP="00197FB1">
      <w:pPr>
        <w:spacing w:line="360" w:lineRule="auto"/>
        <w:rPr>
          <w:rFonts w:ascii="Arial" w:hAnsi="Arial" w:cs="Arial"/>
        </w:rPr>
      </w:pPr>
      <w:r w:rsidRPr="73486F33">
        <w:rPr>
          <w:rFonts w:ascii="Arial" w:eastAsia="Arial" w:hAnsi="Arial" w:cs="Arial"/>
        </w:rPr>
        <w:t xml:space="preserve">Voor beroep en/of burgerschap moet je beschikken over voldoende taal- en rekenvaardigheden. </w:t>
      </w:r>
    </w:p>
    <w:p w14:paraId="4A2FA407" w14:textId="5D65DAF7" w:rsidR="00197FB1" w:rsidRPr="00503089" w:rsidRDefault="73486F33" w:rsidP="00197FB1">
      <w:pPr>
        <w:spacing w:line="360" w:lineRule="auto"/>
        <w:rPr>
          <w:rFonts w:ascii="Arial" w:hAnsi="Arial" w:cs="Arial"/>
        </w:rPr>
      </w:pPr>
      <w:r w:rsidRPr="73486F33">
        <w:rPr>
          <w:rFonts w:ascii="Arial" w:eastAsia="Arial" w:hAnsi="Arial" w:cs="Arial"/>
        </w:rPr>
        <w:t>De Nederlandse taalniveaus en de rekenniveaus in het raamwerk lopen op van 1F naar 4F. F staat voor fundamenteel referentieniveau. Welke niveaus je binnen jouw opleiding moet behalen staat uitgewerkt in de studiewijzer Taal &amp; Rekenen bij Opleidingsinformatie in de wiki van je opleiding.</w:t>
      </w:r>
      <w:r w:rsidR="00694A3D">
        <w:rPr>
          <w:rFonts w:ascii="Arial" w:eastAsia="Arial" w:hAnsi="Arial" w:cs="Arial"/>
        </w:rPr>
        <w:t xml:space="preserve"> Niveau 4 moet aan 3F voldoen.</w:t>
      </w:r>
    </w:p>
    <w:p w14:paraId="610247BA" w14:textId="77777777" w:rsidR="00A61283" w:rsidRDefault="00A61283" w:rsidP="00197FB1">
      <w:pPr>
        <w:spacing w:line="360" w:lineRule="auto"/>
        <w:rPr>
          <w:rFonts w:ascii="Arial" w:hAnsi="Arial" w:cs="Arial"/>
          <w:b/>
          <w:bCs/>
          <w:szCs w:val="24"/>
        </w:rPr>
      </w:pPr>
    </w:p>
    <w:p w14:paraId="49CD107C" w14:textId="119D779C" w:rsidR="00197FB1" w:rsidRPr="00EA6F12" w:rsidRDefault="73486F33" w:rsidP="00197FB1">
      <w:pPr>
        <w:spacing w:line="360" w:lineRule="auto"/>
        <w:rPr>
          <w:rFonts w:ascii="Arial" w:hAnsi="Arial" w:cs="Arial"/>
          <w:b/>
          <w:bCs/>
        </w:rPr>
      </w:pPr>
      <w:r w:rsidRPr="73486F33">
        <w:rPr>
          <w:rFonts w:ascii="Arial" w:eastAsia="Arial" w:hAnsi="Arial" w:cs="Arial"/>
          <w:b/>
          <w:bCs/>
        </w:rPr>
        <w:t>Document Loopbaan en Burgerschap</w:t>
      </w:r>
    </w:p>
    <w:p w14:paraId="5AFE4268" w14:textId="3591847F" w:rsidR="00197FB1" w:rsidRDefault="73486F33" w:rsidP="00197FB1">
      <w:pPr>
        <w:keepNext/>
        <w:spacing w:line="360" w:lineRule="auto"/>
        <w:outlineLvl w:val="5"/>
        <w:rPr>
          <w:rFonts w:ascii="Arial" w:eastAsia="Arial" w:hAnsi="Arial" w:cs="Arial"/>
        </w:rPr>
      </w:pPr>
      <w:r w:rsidRPr="73486F33">
        <w:rPr>
          <w:rFonts w:ascii="Arial" w:eastAsia="Arial" w:hAnsi="Arial" w:cs="Arial"/>
        </w:rPr>
        <w:t xml:space="preserve">In het document Loopbaan en Burgerschap (2011) staan dimensies die je moet ontwikkelen voor loopbaan en burgerschap. </w:t>
      </w:r>
    </w:p>
    <w:tbl>
      <w:tblPr>
        <w:tblW w:w="9450" w:type="dxa"/>
        <w:tblInd w:w="108" w:type="dxa"/>
        <w:shd w:val="clear" w:color="auto" w:fill="FFFFFF"/>
        <w:tblLayout w:type="fixed"/>
        <w:tblLook w:val="0000" w:firstRow="0" w:lastRow="0" w:firstColumn="0" w:lastColumn="0" w:noHBand="0" w:noVBand="0"/>
      </w:tblPr>
      <w:tblGrid>
        <w:gridCol w:w="3119"/>
        <w:gridCol w:w="6331"/>
      </w:tblGrid>
      <w:tr w:rsidR="00A55D76" w:rsidRPr="00EA6F12" w14:paraId="14FCD707" w14:textId="77777777" w:rsidTr="007D6F94">
        <w:trPr>
          <w:trHeight w:val="241"/>
        </w:trPr>
        <w:tc>
          <w:tcPr>
            <w:tcW w:w="3119" w:type="dxa"/>
            <w:tcBorders>
              <w:top w:val="single" w:sz="4" w:space="0" w:color="000000" w:themeColor="text1"/>
              <w:left w:val="single" w:sz="4" w:space="0" w:color="000000" w:themeColor="text1"/>
              <w:bottom w:val="single" w:sz="4" w:space="0" w:color="000000" w:themeColor="text1"/>
            </w:tcBorders>
            <w:shd w:val="clear" w:color="auto" w:fill="F3F3F3"/>
          </w:tcPr>
          <w:p w14:paraId="3CCF97E2" w14:textId="77777777" w:rsidR="00A55D76" w:rsidRPr="00EA6F12" w:rsidRDefault="00A55D76" w:rsidP="007D6F94">
            <w:pPr>
              <w:snapToGrid w:val="0"/>
              <w:spacing w:line="360" w:lineRule="auto"/>
              <w:jc w:val="center"/>
              <w:rPr>
                <w:rFonts w:ascii="Arial" w:hAnsi="Arial" w:cs="Arial"/>
                <w:b/>
                <w:sz w:val="18"/>
              </w:rPr>
            </w:pPr>
          </w:p>
        </w:tc>
        <w:tc>
          <w:tcPr>
            <w:tcW w:w="633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3F3F3"/>
          </w:tcPr>
          <w:p w14:paraId="03029438" w14:textId="77777777" w:rsidR="00A55D76" w:rsidRPr="00EA6F12" w:rsidRDefault="00A55D76" w:rsidP="007D6F94">
            <w:pPr>
              <w:snapToGrid w:val="0"/>
              <w:spacing w:line="360" w:lineRule="auto"/>
              <w:jc w:val="center"/>
              <w:rPr>
                <w:rFonts w:ascii="Arial" w:hAnsi="Arial" w:cs="Arial"/>
                <w:b/>
                <w:sz w:val="18"/>
              </w:rPr>
            </w:pPr>
            <w:r w:rsidRPr="73486F33">
              <w:rPr>
                <w:rFonts w:ascii="Arial" w:eastAsia="Arial" w:hAnsi="Arial" w:cs="Arial"/>
                <w:b/>
                <w:bCs/>
                <w:sz w:val="18"/>
                <w:szCs w:val="18"/>
              </w:rPr>
              <w:t>Dimensie</w:t>
            </w:r>
          </w:p>
        </w:tc>
      </w:tr>
      <w:tr w:rsidR="00A55D76" w:rsidRPr="00EA6F12" w14:paraId="014E0207" w14:textId="77777777" w:rsidTr="007D6F94">
        <w:tc>
          <w:tcPr>
            <w:tcW w:w="3119" w:type="dxa"/>
            <w:vMerge w:val="restart"/>
            <w:tcBorders>
              <w:top w:val="single" w:sz="4" w:space="0" w:color="000000" w:themeColor="text1"/>
              <w:left w:val="single" w:sz="4" w:space="0" w:color="000000" w:themeColor="text1"/>
            </w:tcBorders>
            <w:shd w:val="clear" w:color="auto" w:fill="FFFFFF" w:themeFill="background1"/>
          </w:tcPr>
          <w:p w14:paraId="42D1E13E" w14:textId="77777777" w:rsidR="00A55D76" w:rsidRPr="00EA6F12" w:rsidRDefault="00A55D76" w:rsidP="007D6F94">
            <w:pPr>
              <w:suppressAutoHyphens w:val="0"/>
              <w:rPr>
                <w:rFonts w:ascii="Arial" w:hAnsi="Arial" w:cs="Arial"/>
                <w:b/>
                <w:bCs/>
                <w:sz w:val="18"/>
                <w:lang w:val="nl" w:eastAsia="nl-NL"/>
              </w:rPr>
            </w:pPr>
            <w:r w:rsidRPr="73486F33">
              <w:rPr>
                <w:rFonts w:ascii="Arial" w:eastAsia="Arial" w:hAnsi="Arial" w:cs="Arial"/>
                <w:b/>
                <w:bCs/>
                <w:sz w:val="18"/>
                <w:szCs w:val="18"/>
                <w:lang w:val="nl" w:eastAsia="nl-NL"/>
              </w:rPr>
              <w:t>1. Burgerschap</w:t>
            </w:r>
          </w:p>
        </w:tc>
        <w:tc>
          <w:tcPr>
            <w:tcW w:w="6331" w:type="dxa"/>
            <w:tcBorders>
              <w:left w:val="single" w:sz="4" w:space="0" w:color="000000" w:themeColor="text1"/>
              <w:bottom w:val="single" w:sz="4" w:space="0" w:color="000000" w:themeColor="text1"/>
              <w:right w:val="single" w:sz="4" w:space="0" w:color="000000" w:themeColor="text1"/>
            </w:tcBorders>
            <w:shd w:val="clear" w:color="auto" w:fill="FFFFFF" w:themeFill="background1"/>
          </w:tcPr>
          <w:p w14:paraId="08BACCC3" w14:textId="77777777" w:rsidR="00A55D76" w:rsidRPr="00EA6F12" w:rsidRDefault="00A55D76" w:rsidP="007D6F94">
            <w:pPr>
              <w:suppressAutoHyphens w:val="0"/>
              <w:rPr>
                <w:rFonts w:ascii="Arial" w:hAnsi="Arial" w:cs="Arial"/>
                <w:sz w:val="18"/>
                <w:lang w:val="nl" w:eastAsia="nl-NL"/>
              </w:rPr>
            </w:pPr>
            <w:r w:rsidRPr="73486F33">
              <w:rPr>
                <w:rFonts w:ascii="Arial" w:eastAsia="Arial" w:hAnsi="Arial" w:cs="Arial"/>
                <w:sz w:val="18"/>
                <w:szCs w:val="18"/>
                <w:lang w:val="nl" w:eastAsia="nl-NL"/>
              </w:rPr>
              <w:t>1.0 De dimensie digitaal burgerschap</w:t>
            </w:r>
          </w:p>
        </w:tc>
      </w:tr>
      <w:tr w:rsidR="00A55D76" w:rsidRPr="00EA6F12" w14:paraId="64EB67A6" w14:textId="77777777" w:rsidTr="007D6F94">
        <w:tc>
          <w:tcPr>
            <w:tcW w:w="3119" w:type="dxa"/>
            <w:vMerge/>
            <w:tcBorders>
              <w:left w:val="single" w:sz="4" w:space="0" w:color="000000"/>
            </w:tcBorders>
            <w:shd w:val="clear" w:color="auto" w:fill="FFFFFF"/>
          </w:tcPr>
          <w:p w14:paraId="28B067F6" w14:textId="77777777" w:rsidR="00A55D76" w:rsidRPr="00EA6F12" w:rsidRDefault="00A55D76" w:rsidP="007D6F94">
            <w:pPr>
              <w:suppressAutoHyphens w:val="0"/>
              <w:rPr>
                <w:rFonts w:ascii="Arial" w:hAnsi="Arial" w:cs="Arial"/>
                <w:b/>
                <w:bCs/>
                <w:sz w:val="18"/>
                <w:lang w:val="nl" w:eastAsia="nl-NL"/>
              </w:rPr>
            </w:pPr>
          </w:p>
        </w:tc>
        <w:tc>
          <w:tcPr>
            <w:tcW w:w="6331" w:type="dxa"/>
            <w:tcBorders>
              <w:left w:val="single" w:sz="4" w:space="0" w:color="000000" w:themeColor="text1"/>
              <w:bottom w:val="single" w:sz="4" w:space="0" w:color="000000" w:themeColor="text1"/>
              <w:right w:val="single" w:sz="4" w:space="0" w:color="000000" w:themeColor="text1"/>
            </w:tcBorders>
            <w:shd w:val="clear" w:color="auto" w:fill="FFFFFF" w:themeFill="background1"/>
          </w:tcPr>
          <w:p w14:paraId="129122A9" w14:textId="77777777" w:rsidR="00A55D76" w:rsidRPr="00EA6F12" w:rsidRDefault="00A55D76" w:rsidP="007D6F94">
            <w:pPr>
              <w:suppressAutoHyphens w:val="0"/>
              <w:rPr>
                <w:rFonts w:ascii="Arial" w:hAnsi="Arial" w:cs="Arial"/>
                <w:sz w:val="18"/>
                <w:lang w:val="nl" w:eastAsia="nl-NL"/>
              </w:rPr>
            </w:pPr>
            <w:r w:rsidRPr="73486F33">
              <w:rPr>
                <w:rFonts w:ascii="Arial" w:eastAsia="Arial" w:hAnsi="Arial" w:cs="Arial"/>
                <w:sz w:val="18"/>
                <w:szCs w:val="18"/>
                <w:lang w:val="nl" w:eastAsia="nl-NL"/>
              </w:rPr>
              <w:t>1.1 De politiek-juridische dimensie</w:t>
            </w:r>
          </w:p>
        </w:tc>
      </w:tr>
      <w:tr w:rsidR="00A55D76" w:rsidRPr="00EA6F12" w14:paraId="76CA1675" w14:textId="77777777" w:rsidTr="007D6F94">
        <w:tc>
          <w:tcPr>
            <w:tcW w:w="3119" w:type="dxa"/>
            <w:vMerge/>
            <w:tcBorders>
              <w:left w:val="single" w:sz="4" w:space="0" w:color="000000"/>
            </w:tcBorders>
            <w:shd w:val="clear" w:color="auto" w:fill="FFFFFF"/>
          </w:tcPr>
          <w:p w14:paraId="35F440FB" w14:textId="77777777" w:rsidR="00A55D76" w:rsidRPr="00EA6F12" w:rsidRDefault="00A55D76" w:rsidP="007D6F94">
            <w:pPr>
              <w:suppressAutoHyphens w:val="0"/>
              <w:rPr>
                <w:rFonts w:ascii="Arial" w:hAnsi="Arial" w:cs="Arial"/>
                <w:b/>
                <w:bCs/>
                <w:sz w:val="18"/>
                <w:lang w:val="nl" w:eastAsia="nl-NL"/>
              </w:rPr>
            </w:pPr>
          </w:p>
        </w:tc>
        <w:tc>
          <w:tcPr>
            <w:tcW w:w="6331" w:type="dxa"/>
            <w:tcBorders>
              <w:left w:val="single" w:sz="4" w:space="0" w:color="000000" w:themeColor="text1"/>
              <w:bottom w:val="single" w:sz="4" w:space="0" w:color="000000" w:themeColor="text1"/>
              <w:right w:val="single" w:sz="4" w:space="0" w:color="000000" w:themeColor="text1"/>
            </w:tcBorders>
            <w:shd w:val="clear" w:color="auto" w:fill="FFFFFF" w:themeFill="background1"/>
          </w:tcPr>
          <w:p w14:paraId="766DAE1A" w14:textId="77777777" w:rsidR="00A55D76" w:rsidRPr="00EA6F12" w:rsidRDefault="00A55D76" w:rsidP="007D6F94">
            <w:pPr>
              <w:suppressAutoHyphens w:val="0"/>
              <w:rPr>
                <w:rFonts w:ascii="Arial" w:hAnsi="Arial" w:cs="Arial"/>
                <w:sz w:val="18"/>
                <w:lang w:val="nl" w:eastAsia="nl-NL"/>
              </w:rPr>
            </w:pPr>
            <w:r w:rsidRPr="73486F33">
              <w:rPr>
                <w:rFonts w:ascii="Arial" w:eastAsia="Arial" w:hAnsi="Arial" w:cs="Arial"/>
                <w:sz w:val="18"/>
                <w:szCs w:val="18"/>
                <w:lang w:val="nl" w:eastAsia="nl-NL"/>
              </w:rPr>
              <w:t>1.2 De economische dimensie</w:t>
            </w:r>
          </w:p>
          <w:p w14:paraId="68BD223D" w14:textId="77777777" w:rsidR="00A55D76" w:rsidRPr="00EA6F12" w:rsidRDefault="00A55D76" w:rsidP="007D6F94">
            <w:pPr>
              <w:suppressAutoHyphens w:val="0"/>
              <w:rPr>
                <w:rFonts w:ascii="Arial" w:hAnsi="Arial" w:cs="Arial"/>
                <w:sz w:val="18"/>
                <w:lang w:val="nl" w:eastAsia="nl-NL"/>
              </w:rPr>
            </w:pPr>
            <w:r w:rsidRPr="73486F33">
              <w:rPr>
                <w:rFonts w:ascii="Arial" w:eastAsia="Arial" w:hAnsi="Arial" w:cs="Arial"/>
                <w:sz w:val="18"/>
                <w:szCs w:val="18"/>
                <w:lang w:val="nl" w:eastAsia="nl-NL"/>
              </w:rPr>
              <w:t>a. werknemer-zijn</w:t>
            </w:r>
          </w:p>
          <w:p w14:paraId="3AD775AC" w14:textId="77777777" w:rsidR="00A55D76" w:rsidRPr="00EA6F12" w:rsidRDefault="00A55D76" w:rsidP="007D6F94">
            <w:pPr>
              <w:suppressAutoHyphens w:val="0"/>
              <w:rPr>
                <w:rFonts w:ascii="Arial" w:hAnsi="Arial" w:cs="Arial"/>
                <w:sz w:val="18"/>
                <w:lang w:val="nl" w:eastAsia="nl-NL"/>
              </w:rPr>
            </w:pPr>
            <w:r w:rsidRPr="73486F33">
              <w:rPr>
                <w:rFonts w:ascii="Arial" w:eastAsia="Arial" w:hAnsi="Arial" w:cs="Arial"/>
                <w:sz w:val="18"/>
                <w:szCs w:val="18"/>
                <w:lang w:val="nl" w:eastAsia="nl-NL"/>
              </w:rPr>
              <w:t>b. consument-zijn</w:t>
            </w:r>
          </w:p>
        </w:tc>
      </w:tr>
      <w:tr w:rsidR="00A55D76" w:rsidRPr="00EA6F12" w14:paraId="0F5B2CB2" w14:textId="77777777" w:rsidTr="007D6F94">
        <w:tc>
          <w:tcPr>
            <w:tcW w:w="3119" w:type="dxa"/>
            <w:vMerge/>
            <w:tcBorders>
              <w:left w:val="single" w:sz="4" w:space="0" w:color="000000"/>
            </w:tcBorders>
            <w:shd w:val="clear" w:color="auto" w:fill="FFFFFF"/>
          </w:tcPr>
          <w:p w14:paraId="41CC7194" w14:textId="77777777" w:rsidR="00A55D76" w:rsidRPr="00EA6F12" w:rsidRDefault="00A55D76" w:rsidP="007D6F94">
            <w:pPr>
              <w:suppressAutoHyphens w:val="0"/>
              <w:rPr>
                <w:rFonts w:ascii="Arial" w:hAnsi="Arial" w:cs="Arial"/>
                <w:b/>
                <w:bCs/>
                <w:sz w:val="18"/>
                <w:lang w:val="nl" w:eastAsia="nl-NL"/>
              </w:rPr>
            </w:pPr>
          </w:p>
        </w:tc>
        <w:tc>
          <w:tcPr>
            <w:tcW w:w="6331" w:type="dxa"/>
            <w:tcBorders>
              <w:left w:val="single" w:sz="4" w:space="0" w:color="000000" w:themeColor="text1"/>
              <w:bottom w:val="single" w:sz="4" w:space="0" w:color="000000" w:themeColor="text1"/>
              <w:right w:val="single" w:sz="4" w:space="0" w:color="000000" w:themeColor="text1"/>
            </w:tcBorders>
            <w:shd w:val="clear" w:color="auto" w:fill="FFFFFF" w:themeFill="background1"/>
          </w:tcPr>
          <w:p w14:paraId="5B2E03F8" w14:textId="77777777" w:rsidR="00A55D76" w:rsidRPr="00EA6F12" w:rsidRDefault="00A55D76" w:rsidP="007D6F94">
            <w:pPr>
              <w:suppressAutoHyphens w:val="0"/>
              <w:rPr>
                <w:rFonts w:ascii="Arial" w:hAnsi="Arial" w:cs="Arial"/>
                <w:sz w:val="18"/>
                <w:lang w:val="nl" w:eastAsia="nl-NL"/>
              </w:rPr>
            </w:pPr>
            <w:r w:rsidRPr="73486F33">
              <w:rPr>
                <w:rFonts w:ascii="Arial" w:eastAsia="Arial" w:hAnsi="Arial" w:cs="Arial"/>
                <w:sz w:val="18"/>
                <w:szCs w:val="18"/>
                <w:lang w:val="nl" w:eastAsia="nl-NL"/>
              </w:rPr>
              <w:t>1.3 De sociaal-maatschappelijke dimensie</w:t>
            </w:r>
          </w:p>
        </w:tc>
      </w:tr>
      <w:tr w:rsidR="00A55D76" w:rsidRPr="00EA6F12" w14:paraId="44A2BA53" w14:textId="77777777" w:rsidTr="007D6F94">
        <w:tc>
          <w:tcPr>
            <w:tcW w:w="3119" w:type="dxa"/>
            <w:vMerge/>
            <w:tcBorders>
              <w:left w:val="single" w:sz="4" w:space="0" w:color="000000"/>
            </w:tcBorders>
            <w:shd w:val="clear" w:color="auto" w:fill="FFFFFF"/>
          </w:tcPr>
          <w:p w14:paraId="37CE55D9" w14:textId="77777777" w:rsidR="00A55D76" w:rsidRPr="00EA6F12" w:rsidRDefault="00A55D76" w:rsidP="007D6F94">
            <w:pPr>
              <w:suppressAutoHyphens w:val="0"/>
              <w:rPr>
                <w:rFonts w:ascii="Arial" w:hAnsi="Arial" w:cs="Arial"/>
                <w:b/>
                <w:bCs/>
                <w:sz w:val="18"/>
                <w:lang w:val="nl" w:eastAsia="nl-NL"/>
              </w:rPr>
            </w:pPr>
          </w:p>
        </w:tc>
        <w:tc>
          <w:tcPr>
            <w:tcW w:w="6331" w:type="dxa"/>
            <w:tcBorders>
              <w:left w:val="single" w:sz="4" w:space="0" w:color="000000" w:themeColor="text1"/>
              <w:bottom w:val="single" w:sz="4" w:space="0" w:color="000000" w:themeColor="text1"/>
              <w:right w:val="single" w:sz="4" w:space="0" w:color="000000" w:themeColor="text1"/>
            </w:tcBorders>
            <w:shd w:val="clear" w:color="auto" w:fill="FFFFFF" w:themeFill="background1"/>
          </w:tcPr>
          <w:p w14:paraId="01C02D9E" w14:textId="77777777" w:rsidR="00A55D76" w:rsidRPr="00EA6F12" w:rsidRDefault="00A55D76" w:rsidP="007D6F94">
            <w:pPr>
              <w:suppressAutoHyphens w:val="0"/>
              <w:rPr>
                <w:rFonts w:ascii="Arial" w:hAnsi="Arial" w:cs="Arial"/>
                <w:sz w:val="18"/>
                <w:lang w:val="nl" w:eastAsia="nl-NL"/>
              </w:rPr>
            </w:pPr>
            <w:r w:rsidRPr="73486F33">
              <w:rPr>
                <w:rFonts w:ascii="Arial" w:eastAsia="Arial" w:hAnsi="Arial" w:cs="Arial"/>
                <w:sz w:val="18"/>
                <w:szCs w:val="18"/>
                <w:lang w:val="nl" w:eastAsia="nl-NL"/>
              </w:rPr>
              <w:t>1.4 De dimensie vitaal burgerschap</w:t>
            </w:r>
          </w:p>
        </w:tc>
      </w:tr>
      <w:tr w:rsidR="00A55D76" w:rsidRPr="00EA6F12" w14:paraId="196E367E" w14:textId="77777777" w:rsidTr="007D6F94">
        <w:tc>
          <w:tcPr>
            <w:tcW w:w="3119" w:type="dxa"/>
            <w:vMerge/>
            <w:tcBorders>
              <w:left w:val="single" w:sz="4" w:space="0" w:color="000000"/>
              <w:bottom w:val="single" w:sz="4" w:space="0" w:color="000000"/>
            </w:tcBorders>
            <w:shd w:val="clear" w:color="auto" w:fill="FFFFFF"/>
          </w:tcPr>
          <w:p w14:paraId="31D2D746" w14:textId="77777777" w:rsidR="00A55D76" w:rsidRPr="00EA6F12" w:rsidRDefault="00A55D76" w:rsidP="007D6F94">
            <w:pPr>
              <w:suppressAutoHyphens w:val="0"/>
              <w:rPr>
                <w:rFonts w:ascii="Arial" w:hAnsi="Arial" w:cs="Arial"/>
                <w:b/>
                <w:bCs/>
                <w:sz w:val="18"/>
                <w:lang w:val="nl" w:eastAsia="nl-NL"/>
              </w:rPr>
            </w:pPr>
          </w:p>
        </w:tc>
        <w:tc>
          <w:tcPr>
            <w:tcW w:w="6331" w:type="dxa"/>
            <w:tcBorders>
              <w:left w:val="single" w:sz="4" w:space="0" w:color="000000" w:themeColor="text1"/>
              <w:bottom w:val="single" w:sz="4" w:space="0" w:color="000000" w:themeColor="text1"/>
              <w:right w:val="single" w:sz="4" w:space="0" w:color="000000" w:themeColor="text1"/>
            </w:tcBorders>
            <w:shd w:val="clear" w:color="auto" w:fill="FFFFFF" w:themeFill="background1"/>
          </w:tcPr>
          <w:p w14:paraId="0099701A" w14:textId="77777777" w:rsidR="00A55D76" w:rsidRPr="00EA6F12" w:rsidRDefault="00A55D76" w:rsidP="007D6F94">
            <w:pPr>
              <w:suppressAutoHyphens w:val="0"/>
              <w:rPr>
                <w:rFonts w:ascii="Arial" w:hAnsi="Arial" w:cs="Arial"/>
                <w:sz w:val="18"/>
                <w:lang w:val="nl" w:eastAsia="nl-NL"/>
              </w:rPr>
            </w:pPr>
            <w:r w:rsidRPr="73486F33">
              <w:rPr>
                <w:rFonts w:ascii="Arial" w:eastAsia="Arial" w:hAnsi="Arial" w:cs="Arial"/>
                <w:sz w:val="18"/>
                <w:szCs w:val="18"/>
                <w:lang w:val="nl" w:eastAsia="nl-NL"/>
              </w:rPr>
              <w:t>*specifiek Noorderpoort: sportactiviteiten en sportimpulsen</w:t>
            </w:r>
          </w:p>
        </w:tc>
      </w:tr>
      <w:tr w:rsidR="00A55D76" w:rsidRPr="00EA6F12" w14:paraId="7F353279" w14:textId="77777777" w:rsidTr="007D6F94">
        <w:tc>
          <w:tcPr>
            <w:tcW w:w="3119" w:type="dxa"/>
            <w:tcBorders>
              <w:top w:val="single" w:sz="4" w:space="0" w:color="000000" w:themeColor="text1"/>
              <w:left w:val="single" w:sz="4" w:space="0" w:color="000000" w:themeColor="text1"/>
              <w:bottom w:val="single" w:sz="4" w:space="0" w:color="000000" w:themeColor="text1"/>
            </w:tcBorders>
            <w:shd w:val="clear" w:color="auto" w:fill="FFFFFF" w:themeFill="background1"/>
          </w:tcPr>
          <w:p w14:paraId="342D3739" w14:textId="77777777" w:rsidR="00A55D76" w:rsidRPr="00EA6F12" w:rsidRDefault="00A55D76" w:rsidP="007D6F94">
            <w:pPr>
              <w:suppressAutoHyphens w:val="0"/>
              <w:rPr>
                <w:rFonts w:ascii="Arial" w:hAnsi="Arial" w:cs="Arial"/>
                <w:b/>
                <w:bCs/>
                <w:sz w:val="18"/>
                <w:lang w:val="nl" w:eastAsia="nl-NL"/>
              </w:rPr>
            </w:pPr>
            <w:r w:rsidRPr="73486F33">
              <w:rPr>
                <w:rFonts w:ascii="Arial" w:eastAsia="Arial" w:hAnsi="Arial" w:cs="Arial"/>
                <w:b/>
                <w:bCs/>
                <w:sz w:val="18"/>
                <w:szCs w:val="18"/>
                <w:lang w:val="nl" w:eastAsia="nl-NL"/>
              </w:rPr>
              <w:t>2. Loopbaan</w:t>
            </w:r>
          </w:p>
        </w:tc>
        <w:tc>
          <w:tcPr>
            <w:tcW w:w="6331" w:type="dxa"/>
            <w:tcBorders>
              <w:left w:val="single" w:sz="4" w:space="0" w:color="000000" w:themeColor="text1"/>
              <w:bottom w:val="single" w:sz="4" w:space="0" w:color="000000" w:themeColor="text1"/>
              <w:right w:val="single" w:sz="4" w:space="0" w:color="000000" w:themeColor="text1"/>
            </w:tcBorders>
            <w:shd w:val="clear" w:color="auto" w:fill="FFFFFF" w:themeFill="background1"/>
          </w:tcPr>
          <w:p w14:paraId="45AC5492" w14:textId="77777777" w:rsidR="00A55D76" w:rsidRPr="00EA6F12" w:rsidRDefault="00A55D76" w:rsidP="007D6F94">
            <w:pPr>
              <w:suppressAutoHyphens w:val="0"/>
              <w:rPr>
                <w:rFonts w:ascii="Arial" w:hAnsi="Arial" w:cs="Arial"/>
                <w:sz w:val="18"/>
                <w:lang w:val="nl" w:eastAsia="nl-NL"/>
              </w:rPr>
            </w:pPr>
            <w:r w:rsidRPr="73486F33">
              <w:rPr>
                <w:rFonts w:ascii="Arial" w:eastAsia="Arial" w:hAnsi="Arial" w:cs="Arial"/>
                <w:sz w:val="18"/>
                <w:szCs w:val="18"/>
                <w:lang w:val="nl" w:eastAsia="nl-NL"/>
              </w:rPr>
              <w:t>2. Loopbaanoriëntatie en –ontwikkeling</w:t>
            </w:r>
          </w:p>
        </w:tc>
      </w:tr>
    </w:tbl>
    <w:p w14:paraId="26FB2B1D" w14:textId="77777777" w:rsidR="00694A3D" w:rsidRPr="00694A3D" w:rsidRDefault="00694A3D" w:rsidP="00A55D76">
      <w:pPr>
        <w:keepNext/>
        <w:spacing w:line="360" w:lineRule="auto"/>
        <w:outlineLvl w:val="5"/>
        <w:rPr>
          <w:rFonts w:ascii="Arial" w:eastAsia="Arial" w:hAnsi="Arial" w:cs="Arial"/>
          <w:sz w:val="16"/>
          <w:szCs w:val="16"/>
        </w:rPr>
      </w:pPr>
    </w:p>
    <w:p w14:paraId="34AA39F3" w14:textId="2ADD831D" w:rsidR="00A55D76" w:rsidRPr="00EA6F12" w:rsidRDefault="00A55D76" w:rsidP="00197FB1">
      <w:pPr>
        <w:keepNext/>
        <w:spacing w:line="360" w:lineRule="auto"/>
        <w:outlineLvl w:val="5"/>
        <w:rPr>
          <w:rFonts w:ascii="Arial" w:hAnsi="Arial" w:cs="Arial"/>
          <w:bCs/>
        </w:rPr>
      </w:pPr>
      <w:r>
        <w:rPr>
          <w:rFonts w:ascii="Arial" w:eastAsia="Arial" w:hAnsi="Arial" w:cs="Arial"/>
        </w:rPr>
        <w:t xml:space="preserve">Binnen deze dimensies worden opdrachten (prestaties) gedaan en </w:t>
      </w:r>
      <w:r w:rsidR="00694A3D">
        <w:rPr>
          <w:rFonts w:ascii="Arial" w:eastAsia="Arial" w:hAnsi="Arial" w:cs="Arial"/>
        </w:rPr>
        <w:t xml:space="preserve">moet </w:t>
      </w:r>
      <w:r>
        <w:rPr>
          <w:rFonts w:ascii="Arial" w:eastAsia="Arial" w:hAnsi="Arial" w:cs="Arial"/>
        </w:rPr>
        <w:t xml:space="preserve">ontwikkeling </w:t>
      </w:r>
      <w:r w:rsidR="00694A3D">
        <w:rPr>
          <w:rFonts w:ascii="Arial" w:eastAsia="Arial" w:hAnsi="Arial" w:cs="Arial"/>
        </w:rPr>
        <w:t xml:space="preserve">worden </w:t>
      </w:r>
      <w:r>
        <w:rPr>
          <w:rFonts w:ascii="Arial" w:eastAsia="Arial" w:hAnsi="Arial" w:cs="Arial"/>
        </w:rPr>
        <w:t>aangetoond.</w:t>
      </w:r>
      <w:r w:rsidR="00280C65">
        <w:rPr>
          <w:rFonts w:ascii="Arial" w:eastAsia="Arial" w:hAnsi="Arial" w:cs="Arial"/>
        </w:rPr>
        <w:t xml:space="preserve"> </w:t>
      </w:r>
      <w:r>
        <w:rPr>
          <w:rFonts w:ascii="Arial" w:eastAsia="Arial" w:hAnsi="Arial" w:cs="Arial"/>
        </w:rPr>
        <w:t>We hanteren een aftekenkaart ‘ loopbaan en burgerschap’, daarop worden alle 12 prestaties afgetekend. Alle prestaties moeten tijdens de opleiding met een voldoende worden afgerond. Dit is voorwaardelijk voor het verkrijgen van een diploma.</w:t>
      </w:r>
    </w:p>
    <w:p w14:paraId="6746760E" w14:textId="77777777" w:rsidR="00197FB1" w:rsidRPr="00EA6F12" w:rsidRDefault="00197FB1" w:rsidP="00197FB1">
      <w:pPr>
        <w:keepNext/>
        <w:spacing w:line="360" w:lineRule="auto"/>
        <w:outlineLvl w:val="5"/>
        <w:rPr>
          <w:rFonts w:ascii="Arial" w:hAnsi="Arial" w:cs="Arial"/>
          <w:b/>
          <w:i/>
          <w:iCs/>
          <w:szCs w:val="24"/>
        </w:rPr>
      </w:pPr>
    </w:p>
    <w:p w14:paraId="11AEE625" w14:textId="77777777" w:rsidR="00A55D76" w:rsidRDefault="00A55D76" w:rsidP="00A55D76">
      <w:pPr>
        <w:spacing w:line="360" w:lineRule="auto"/>
        <w:rPr>
          <w:rFonts w:ascii="Arial" w:eastAsia="Calibri" w:hAnsi="Arial" w:cs="Arial"/>
          <w:color w:val="000000"/>
          <w:lang w:eastAsia="nl-NL"/>
        </w:rPr>
      </w:pPr>
      <w:r w:rsidRPr="00BC6636">
        <w:rPr>
          <w:rFonts w:ascii="Arial" w:eastAsia="Calibri" w:hAnsi="Arial" w:cs="Arial"/>
          <w:noProof/>
          <w:color w:val="000000"/>
          <w:lang w:eastAsia="nl-NL"/>
        </w:rPr>
        <w:drawing>
          <wp:anchor distT="0" distB="0" distL="114300" distR="114300" simplePos="0" relativeHeight="251662339" behindDoc="0" locked="0" layoutInCell="1" allowOverlap="1" wp14:anchorId="71954068" wp14:editId="2A769189">
            <wp:simplePos x="0" y="0"/>
            <wp:positionH relativeFrom="margin">
              <wp:posOffset>3902710</wp:posOffset>
            </wp:positionH>
            <wp:positionV relativeFrom="paragraph">
              <wp:posOffset>151130</wp:posOffset>
            </wp:positionV>
            <wp:extent cx="2225675" cy="1624330"/>
            <wp:effectExtent l="0" t="0" r="3175" b="0"/>
            <wp:wrapThrough wrapText="bothSides">
              <wp:wrapPolygon edited="0">
                <wp:start x="0" y="0"/>
                <wp:lineTo x="0" y="21279"/>
                <wp:lineTo x="21446" y="21279"/>
                <wp:lineTo x="21446" y="0"/>
                <wp:lineTo x="0" y="0"/>
              </wp:wrapPolygon>
            </wp:wrapThrough>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orstroom.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225675" cy="1624330"/>
                    </a:xfrm>
                    <a:prstGeom prst="rect">
                      <a:avLst/>
                    </a:prstGeom>
                  </pic:spPr>
                </pic:pic>
              </a:graphicData>
            </a:graphic>
            <wp14:sizeRelH relativeFrom="page">
              <wp14:pctWidth>0</wp14:pctWidth>
            </wp14:sizeRelH>
            <wp14:sizeRelV relativeFrom="page">
              <wp14:pctHeight>0</wp14:pctHeight>
            </wp14:sizeRelV>
          </wp:anchor>
        </w:drawing>
      </w:r>
      <w:r w:rsidR="73486F33" w:rsidRPr="73486F33">
        <w:rPr>
          <w:rFonts w:ascii="Arial" w:eastAsia="Arial" w:hAnsi="Arial" w:cs="Arial"/>
          <w:b/>
          <w:bCs/>
        </w:rPr>
        <w:t>Keuzedelen</w:t>
      </w:r>
      <w:bookmarkStart w:id="0" w:name="h.dhkkzq3nhxto" w:colFirst="0" w:colLast="0"/>
      <w:bookmarkEnd w:id="0"/>
      <w:r>
        <w:rPr>
          <w:rFonts w:ascii="Arial" w:eastAsia="Arial" w:hAnsi="Arial" w:cs="Arial"/>
          <w:b/>
          <w:bCs/>
        </w:rPr>
        <w:br/>
      </w:r>
      <w:r w:rsidR="006830B7" w:rsidRPr="73486F33">
        <w:rPr>
          <w:rFonts w:ascii="Arial" w:eastAsia="Arial" w:hAnsi="Arial" w:cs="Arial"/>
        </w:rPr>
        <w:t>Naast het basisdeel en het profieldeel</w:t>
      </w:r>
      <w:r w:rsidR="00AB6790">
        <w:rPr>
          <w:rFonts w:ascii="Arial" w:eastAsia="Arial" w:hAnsi="Arial" w:cs="Arial"/>
        </w:rPr>
        <w:t xml:space="preserve">, </w:t>
      </w:r>
      <w:r w:rsidR="006830B7" w:rsidRPr="00BC6636">
        <w:rPr>
          <w:rFonts w:ascii="Arial" w:eastAsia="Calibri" w:hAnsi="Arial" w:cs="Arial"/>
          <w:color w:val="000000"/>
          <w:lang w:eastAsia="nl-NL"/>
        </w:rPr>
        <w:t xml:space="preserve">heb je in je opleiding ook de ruimte om te kiezen voor keuzedelen. </w:t>
      </w:r>
    </w:p>
    <w:p w14:paraId="2D2AC1A7" w14:textId="77777777" w:rsidR="00280C65" w:rsidRDefault="006830B7" w:rsidP="00A55D76">
      <w:pPr>
        <w:spacing w:line="360" w:lineRule="auto"/>
        <w:rPr>
          <w:rFonts w:ascii="Arial" w:eastAsia="Calibri" w:hAnsi="Arial" w:cs="Arial"/>
          <w:color w:val="000000"/>
          <w:lang w:eastAsia="nl-NL"/>
        </w:rPr>
      </w:pPr>
      <w:r w:rsidRPr="00BC6636">
        <w:rPr>
          <w:rFonts w:ascii="Arial" w:eastAsia="Calibri" w:hAnsi="Arial" w:cs="Arial"/>
          <w:color w:val="000000"/>
          <w:lang w:eastAsia="nl-NL"/>
        </w:rPr>
        <w:t xml:space="preserve">Zo kun je een deel van je opleiding zelf in vullen. </w:t>
      </w:r>
    </w:p>
    <w:p w14:paraId="4FC271D1" w14:textId="248F6BE4" w:rsidR="00A55D76" w:rsidRDefault="00A55D76" w:rsidP="00A55D76">
      <w:pPr>
        <w:spacing w:line="360" w:lineRule="auto"/>
        <w:rPr>
          <w:rFonts w:ascii="Arial" w:eastAsia="Calibri" w:hAnsi="Arial" w:cs="Arial"/>
          <w:color w:val="000000"/>
          <w:lang w:eastAsia="nl-NL"/>
        </w:rPr>
      </w:pPr>
      <w:r w:rsidRPr="00BC6636">
        <w:rPr>
          <w:rFonts w:ascii="Arial" w:eastAsia="Calibri" w:hAnsi="Arial" w:cs="Arial"/>
          <w:color w:val="000000"/>
          <w:lang w:eastAsia="nl-NL"/>
        </w:rPr>
        <w:t xml:space="preserve">Met keuzedelen kun je je </w:t>
      </w:r>
      <w:r>
        <w:rPr>
          <w:rFonts w:ascii="Arial" w:eastAsia="Calibri" w:hAnsi="Arial" w:cs="Arial"/>
          <w:color w:val="000000"/>
          <w:lang w:eastAsia="nl-NL"/>
        </w:rPr>
        <w:t xml:space="preserve">kennis verbreden, je kunt je verder specialiseren/verdiepen </w:t>
      </w:r>
      <w:r w:rsidRPr="00BC6636">
        <w:rPr>
          <w:rFonts w:ascii="Arial" w:eastAsia="Calibri" w:hAnsi="Arial" w:cs="Arial"/>
          <w:color w:val="000000"/>
          <w:lang w:eastAsia="nl-NL"/>
        </w:rPr>
        <w:t xml:space="preserve">of </w:t>
      </w:r>
      <w:r>
        <w:rPr>
          <w:rFonts w:ascii="Arial" w:eastAsia="Calibri" w:hAnsi="Arial" w:cs="Arial"/>
          <w:color w:val="000000"/>
          <w:lang w:eastAsia="nl-NL"/>
        </w:rPr>
        <w:t xml:space="preserve">je kunt je </w:t>
      </w:r>
      <w:r w:rsidRPr="00BC6636">
        <w:rPr>
          <w:rFonts w:ascii="Arial" w:eastAsia="Calibri" w:hAnsi="Arial" w:cs="Arial"/>
          <w:color w:val="000000"/>
          <w:lang w:eastAsia="nl-NL"/>
        </w:rPr>
        <w:t>voorbereiden</w:t>
      </w:r>
      <w:r>
        <w:rPr>
          <w:rFonts w:ascii="Arial" w:eastAsia="Calibri" w:hAnsi="Arial" w:cs="Arial"/>
          <w:color w:val="000000"/>
          <w:lang w:eastAsia="nl-NL"/>
        </w:rPr>
        <w:t xml:space="preserve"> op doorstroom naar een vervolgopleiding.</w:t>
      </w:r>
      <w:r w:rsidRPr="00BC6636">
        <w:rPr>
          <w:rFonts w:ascii="Arial" w:eastAsia="Calibri" w:hAnsi="Arial" w:cs="Arial"/>
          <w:color w:val="000000"/>
          <w:lang w:eastAsia="nl-NL"/>
        </w:rPr>
        <w:t xml:space="preserve">  </w:t>
      </w:r>
    </w:p>
    <w:p w14:paraId="3D0098BF" w14:textId="3D90F75F" w:rsidR="006830B7" w:rsidRDefault="006830B7" w:rsidP="006830B7">
      <w:pPr>
        <w:spacing w:line="360" w:lineRule="auto"/>
        <w:rPr>
          <w:rFonts w:ascii="Arial" w:hAnsi="Arial" w:cs="Arial"/>
        </w:rPr>
      </w:pPr>
    </w:p>
    <w:p w14:paraId="6E874C8B" w14:textId="77777777" w:rsidR="00280C65" w:rsidRDefault="00280C65">
      <w:pPr>
        <w:suppressAutoHyphens w:val="0"/>
        <w:rPr>
          <w:rFonts w:ascii="Arial" w:eastAsia="Calibri" w:hAnsi="Arial" w:cs="Arial"/>
          <w:color w:val="000000"/>
          <w:lang w:eastAsia="nl-NL"/>
        </w:rPr>
      </w:pPr>
      <w:r>
        <w:rPr>
          <w:rFonts w:ascii="Arial" w:eastAsia="Calibri" w:hAnsi="Arial" w:cs="Arial"/>
          <w:color w:val="000000"/>
          <w:lang w:eastAsia="nl-NL"/>
        </w:rPr>
        <w:br w:type="page"/>
      </w:r>
    </w:p>
    <w:p w14:paraId="12C92D0F" w14:textId="1F2BCDEA" w:rsidR="006B6934" w:rsidRDefault="00F55CB8" w:rsidP="006830B7">
      <w:pPr>
        <w:spacing w:line="360" w:lineRule="auto"/>
        <w:rPr>
          <w:rFonts w:ascii="Arial" w:eastAsia="Calibri" w:hAnsi="Arial" w:cs="Arial"/>
          <w:color w:val="000000"/>
          <w:lang w:eastAsia="nl-NL"/>
        </w:rPr>
      </w:pPr>
      <w:r>
        <w:rPr>
          <w:rFonts w:ascii="Arial" w:eastAsia="Calibri" w:hAnsi="Arial" w:cs="Arial"/>
          <w:color w:val="000000"/>
          <w:lang w:eastAsia="nl-NL"/>
        </w:rPr>
        <w:lastRenderedPageBreak/>
        <w:t xml:space="preserve">Voorbeelden van keuzedelen </w:t>
      </w:r>
      <w:r w:rsidR="006B6934">
        <w:rPr>
          <w:rFonts w:ascii="Arial" w:eastAsia="Calibri" w:hAnsi="Arial" w:cs="Arial"/>
          <w:color w:val="000000"/>
          <w:lang w:eastAsia="nl-NL"/>
        </w:rPr>
        <w:t>zijn:</w:t>
      </w:r>
    </w:p>
    <w:p w14:paraId="20039D3E" w14:textId="067F74C9" w:rsidR="006B6934" w:rsidRDefault="006B6934" w:rsidP="00F55CB8">
      <w:pPr>
        <w:spacing w:line="360" w:lineRule="auto"/>
        <w:rPr>
          <w:rFonts w:ascii="Arial" w:eastAsia="Calibri" w:hAnsi="Arial" w:cs="Arial"/>
          <w:color w:val="000000"/>
          <w:lang w:eastAsia="nl-NL"/>
        </w:rPr>
      </w:pPr>
      <w:r>
        <w:rPr>
          <w:rFonts w:ascii="Arial" w:eastAsia="Calibri" w:hAnsi="Arial" w:cs="Arial"/>
          <w:color w:val="000000"/>
          <w:lang w:eastAsia="nl-NL"/>
        </w:rPr>
        <w:t xml:space="preserve">- </w:t>
      </w:r>
      <w:r w:rsidR="00FC771C">
        <w:rPr>
          <w:rFonts w:ascii="Arial" w:eastAsia="Calibri" w:hAnsi="Arial" w:cs="Arial"/>
          <w:color w:val="000000"/>
          <w:lang w:eastAsia="nl-NL"/>
        </w:rPr>
        <w:tab/>
        <w:t xml:space="preserve">Zorginnovaties </w:t>
      </w:r>
      <w:r w:rsidR="00DB68D3">
        <w:rPr>
          <w:rFonts w:ascii="Arial" w:eastAsia="Calibri" w:hAnsi="Arial" w:cs="Arial"/>
          <w:color w:val="000000"/>
          <w:lang w:eastAsia="nl-NL"/>
        </w:rPr>
        <w:t xml:space="preserve">en technologie (480 uur) </w:t>
      </w:r>
    </w:p>
    <w:p w14:paraId="1358B262" w14:textId="01218316" w:rsidR="00FC771C" w:rsidRDefault="00FC771C" w:rsidP="00F55CB8">
      <w:pPr>
        <w:spacing w:line="360" w:lineRule="auto"/>
        <w:rPr>
          <w:rFonts w:ascii="Arial" w:eastAsia="Calibri" w:hAnsi="Arial" w:cs="Arial"/>
          <w:color w:val="000000"/>
          <w:lang w:eastAsia="nl-NL"/>
        </w:rPr>
      </w:pPr>
      <w:r>
        <w:rPr>
          <w:rFonts w:ascii="Arial" w:eastAsia="Calibri" w:hAnsi="Arial" w:cs="Arial"/>
          <w:color w:val="000000"/>
          <w:lang w:eastAsia="nl-NL"/>
        </w:rPr>
        <w:t>-</w:t>
      </w:r>
      <w:r>
        <w:rPr>
          <w:rFonts w:ascii="Arial" w:eastAsia="Calibri" w:hAnsi="Arial" w:cs="Arial"/>
          <w:color w:val="000000"/>
          <w:lang w:eastAsia="nl-NL"/>
        </w:rPr>
        <w:tab/>
        <w:t>Ondernemerschap MBO (480 uur)</w:t>
      </w:r>
    </w:p>
    <w:p w14:paraId="7DAEA141" w14:textId="095F566A" w:rsidR="00FC771C" w:rsidRDefault="00FC771C" w:rsidP="00F55CB8">
      <w:pPr>
        <w:spacing w:line="360" w:lineRule="auto"/>
        <w:rPr>
          <w:rFonts w:ascii="Arial" w:eastAsia="Calibri" w:hAnsi="Arial" w:cs="Arial"/>
          <w:color w:val="000000"/>
          <w:lang w:eastAsia="nl-NL"/>
        </w:rPr>
      </w:pPr>
      <w:r>
        <w:rPr>
          <w:rFonts w:ascii="Arial" w:eastAsia="Calibri" w:hAnsi="Arial" w:cs="Arial"/>
          <w:color w:val="000000"/>
          <w:lang w:eastAsia="nl-NL"/>
        </w:rPr>
        <w:t xml:space="preserve">- </w:t>
      </w:r>
      <w:r>
        <w:rPr>
          <w:rFonts w:ascii="Arial" w:eastAsia="Calibri" w:hAnsi="Arial" w:cs="Arial"/>
          <w:color w:val="000000"/>
          <w:lang w:eastAsia="nl-NL"/>
        </w:rPr>
        <w:tab/>
        <w:t>Voorbereiden op HBO</w:t>
      </w:r>
    </w:p>
    <w:p w14:paraId="2982CCA4" w14:textId="3368DE2F" w:rsidR="00280C65" w:rsidRDefault="00280C65" w:rsidP="00F55CB8">
      <w:pPr>
        <w:spacing w:line="360" w:lineRule="auto"/>
        <w:rPr>
          <w:rFonts w:ascii="Arial" w:eastAsia="Calibri" w:hAnsi="Arial" w:cs="Arial"/>
          <w:color w:val="000000"/>
          <w:lang w:eastAsia="nl-NL"/>
        </w:rPr>
      </w:pPr>
      <w:r>
        <w:rPr>
          <w:rFonts w:ascii="Arial" w:eastAsia="Calibri" w:hAnsi="Arial" w:cs="Arial"/>
          <w:color w:val="000000"/>
          <w:lang w:eastAsia="nl-NL"/>
        </w:rPr>
        <w:t>-</w:t>
      </w:r>
      <w:r>
        <w:rPr>
          <w:rFonts w:ascii="Arial" w:eastAsia="Calibri" w:hAnsi="Arial" w:cs="Arial"/>
          <w:color w:val="000000"/>
          <w:lang w:eastAsia="nl-NL"/>
        </w:rPr>
        <w:tab/>
        <w:t>Persoonlijke vorming (pilot, 240 uur), alle bol studenten</w:t>
      </w:r>
    </w:p>
    <w:p w14:paraId="6766C1A4" w14:textId="10356CB9" w:rsidR="005808FB" w:rsidRDefault="00F55CB8" w:rsidP="006830B7">
      <w:pPr>
        <w:spacing w:line="360" w:lineRule="auto"/>
        <w:rPr>
          <w:rFonts w:ascii="Arial" w:eastAsia="Calibri" w:hAnsi="Arial" w:cs="Arial"/>
          <w:color w:val="000000"/>
          <w:lang w:eastAsia="nl-NL"/>
        </w:rPr>
      </w:pPr>
      <w:r>
        <w:rPr>
          <w:rFonts w:ascii="Arial" w:eastAsia="Calibri" w:hAnsi="Arial" w:cs="Arial"/>
          <w:color w:val="000000"/>
          <w:lang w:eastAsia="nl-NL"/>
        </w:rPr>
        <w:t>Meer informatie over keuzedelen volgt tijdens het eerste leerjaar.</w:t>
      </w:r>
      <w:r w:rsidR="00280C65">
        <w:rPr>
          <w:rFonts w:ascii="Arial" w:eastAsia="Calibri" w:hAnsi="Arial" w:cs="Arial"/>
          <w:color w:val="000000"/>
          <w:lang w:eastAsia="nl-NL"/>
        </w:rPr>
        <w:t xml:space="preserve"> </w:t>
      </w:r>
    </w:p>
    <w:p w14:paraId="5428B698" w14:textId="61CF21E6" w:rsidR="006830B7" w:rsidRPr="00BC6636" w:rsidRDefault="00280C65" w:rsidP="006830B7">
      <w:pPr>
        <w:spacing w:line="360" w:lineRule="auto"/>
        <w:rPr>
          <w:rFonts w:ascii="Arial" w:eastAsia="Calibri" w:hAnsi="Arial" w:cs="Arial"/>
          <w:color w:val="000000"/>
          <w:lang w:eastAsia="nl-NL"/>
        </w:rPr>
      </w:pPr>
      <w:r>
        <w:rPr>
          <w:rFonts w:ascii="Arial" w:eastAsia="Calibri" w:hAnsi="Arial" w:cs="Arial"/>
          <w:color w:val="000000"/>
          <w:lang w:eastAsia="nl-NL"/>
        </w:rPr>
        <w:t>Let wel, k</w:t>
      </w:r>
      <w:r w:rsidR="006830B7" w:rsidRPr="00BC6636">
        <w:rPr>
          <w:rFonts w:ascii="Arial" w:eastAsia="Calibri" w:hAnsi="Arial" w:cs="Arial"/>
          <w:color w:val="000000"/>
          <w:lang w:eastAsia="nl-NL"/>
        </w:rPr>
        <w:t>euzedelen horen bij je opleiding.  Ze zijn verplicht en je moet er examen in doen.</w:t>
      </w:r>
    </w:p>
    <w:p w14:paraId="7E344F34" w14:textId="3CDF2143" w:rsidR="00156D97" w:rsidRDefault="006830B7" w:rsidP="006830B7">
      <w:pPr>
        <w:spacing w:line="360" w:lineRule="auto"/>
        <w:rPr>
          <w:rFonts w:ascii="Arial" w:eastAsia="Arial" w:hAnsi="Arial" w:cs="Arial"/>
        </w:rPr>
      </w:pPr>
      <w:r w:rsidRPr="73486F33">
        <w:rPr>
          <w:rFonts w:ascii="Arial" w:eastAsia="Arial" w:hAnsi="Arial" w:cs="Arial"/>
        </w:rPr>
        <w:t xml:space="preserve">Niet alle keuzedelen zijn vrij te kiezen, soms maakt de school daarin </w:t>
      </w:r>
      <w:r w:rsidR="00203993">
        <w:rPr>
          <w:rFonts w:ascii="Arial" w:eastAsia="Arial" w:hAnsi="Arial" w:cs="Arial"/>
        </w:rPr>
        <w:t>ook</w:t>
      </w:r>
      <w:r w:rsidRPr="73486F33">
        <w:rPr>
          <w:rFonts w:ascii="Arial" w:eastAsia="Arial" w:hAnsi="Arial" w:cs="Arial"/>
        </w:rPr>
        <w:t xml:space="preserve"> een keuze</w:t>
      </w:r>
      <w:r w:rsidR="00DB68D3">
        <w:rPr>
          <w:rFonts w:ascii="Arial" w:eastAsia="Arial" w:hAnsi="Arial" w:cs="Arial"/>
        </w:rPr>
        <w:t>. H</w:t>
      </w:r>
      <w:r w:rsidR="00280C65">
        <w:rPr>
          <w:rFonts w:ascii="Arial" w:eastAsia="Calibri" w:hAnsi="Arial" w:cs="Arial"/>
          <w:color w:val="000000"/>
          <w:lang w:eastAsia="nl-NL"/>
        </w:rPr>
        <w:t>et aanbod voor cohort 2016 ligt voor een deel vast.</w:t>
      </w:r>
    </w:p>
    <w:p w14:paraId="5BB3C926" w14:textId="6F256C08" w:rsidR="00156D97" w:rsidRDefault="00156D97" w:rsidP="006830B7">
      <w:pPr>
        <w:rPr>
          <w:rFonts w:ascii="Arial" w:hAnsi="Arial"/>
          <w:b/>
          <w:sz w:val="22"/>
          <w:szCs w:val="22"/>
        </w:rPr>
      </w:pPr>
    </w:p>
    <w:p w14:paraId="09AE5E7A" w14:textId="77777777" w:rsidR="0051114E" w:rsidRDefault="0051114E" w:rsidP="006830B7">
      <w:pPr>
        <w:rPr>
          <w:rFonts w:ascii="Arial" w:hAnsi="Arial"/>
          <w:b/>
          <w:sz w:val="22"/>
          <w:szCs w:val="22"/>
        </w:rPr>
      </w:pPr>
    </w:p>
    <w:p w14:paraId="1AA4FD31" w14:textId="01C58A15" w:rsidR="00910499" w:rsidRPr="009E4F39" w:rsidRDefault="00197FB1" w:rsidP="007966A8">
      <w:pPr>
        <w:pStyle w:val="Lijstalinea"/>
        <w:numPr>
          <w:ilvl w:val="1"/>
          <w:numId w:val="8"/>
        </w:numPr>
        <w:spacing w:line="360" w:lineRule="auto"/>
        <w:rPr>
          <w:rFonts w:ascii="Arial" w:hAnsi="Arial" w:cs="Arial"/>
          <w:b/>
        </w:rPr>
      </w:pPr>
      <w:r w:rsidRPr="009E4F39">
        <w:rPr>
          <w:rFonts w:ascii="Arial" w:hAnsi="Arial" w:cs="Arial"/>
          <w:b/>
        </w:rPr>
        <w:t>Onderwijsvisie</w:t>
      </w:r>
      <w:r w:rsidR="00AF318E" w:rsidRPr="009E4F39">
        <w:rPr>
          <w:rFonts w:ascii="Arial" w:hAnsi="Arial" w:cs="Arial"/>
          <w:b/>
        </w:rPr>
        <w:t xml:space="preserve"> </w:t>
      </w:r>
    </w:p>
    <w:p w14:paraId="33159F9B" w14:textId="77777777" w:rsidR="00DB68D3" w:rsidRDefault="007966A8" w:rsidP="007966A8">
      <w:pPr>
        <w:spacing w:line="360" w:lineRule="auto"/>
        <w:rPr>
          <w:rFonts w:ascii="Arial" w:hAnsi="Arial" w:cs="Arial"/>
        </w:rPr>
      </w:pPr>
      <w:r w:rsidRPr="009E4F39">
        <w:rPr>
          <w:rFonts w:ascii="Arial" w:hAnsi="Arial" w:cs="Arial"/>
        </w:rPr>
        <w:t xml:space="preserve">Het onderwijsteam Maatschappelijke zorg / Sociaal werk wil het beste in iedereen naar boven halen. </w:t>
      </w:r>
    </w:p>
    <w:p w14:paraId="5B819A85" w14:textId="3E394A8F" w:rsidR="007966A8" w:rsidRPr="009E4F39" w:rsidRDefault="007966A8" w:rsidP="007966A8">
      <w:pPr>
        <w:spacing w:line="360" w:lineRule="auto"/>
        <w:rPr>
          <w:rFonts w:ascii="Arial" w:hAnsi="Arial" w:cs="Arial"/>
        </w:rPr>
      </w:pPr>
      <w:r w:rsidRPr="009E4F39">
        <w:rPr>
          <w:rFonts w:ascii="Arial" w:hAnsi="Arial" w:cs="Arial"/>
        </w:rPr>
        <w:t xml:space="preserve">Je talenten ontdekken, excelleren waar mogelijk. Het team doet dit bij elkaar en bij jullie. We dagen elkaar uit en spreken elkaar op een professionele manier aan. Het werkveld en de beroepen, waarvoor je met deze opleidingen wordt opgeleid, vragen steeds meer van een beginnend beroepsbeoefenaar. Er is een ‘kanteling’ gaande in zorg en welzijn, het beroep is aan het veranderen en vraagt andere competenties en </w:t>
      </w:r>
      <w:r w:rsidR="00DB68D3">
        <w:rPr>
          <w:rFonts w:ascii="Arial" w:hAnsi="Arial" w:cs="Arial"/>
        </w:rPr>
        <w:t xml:space="preserve">onderwijs. Niet meer zorgen </w:t>
      </w:r>
      <w:r w:rsidR="00DB68D3" w:rsidRPr="00DB68D3">
        <w:rPr>
          <w:rFonts w:ascii="Arial" w:hAnsi="Arial" w:cs="Arial"/>
          <w:b/>
        </w:rPr>
        <w:t>voo</w:t>
      </w:r>
      <w:r w:rsidRPr="00DB68D3">
        <w:rPr>
          <w:rFonts w:ascii="Arial" w:hAnsi="Arial" w:cs="Arial"/>
          <w:b/>
        </w:rPr>
        <w:t>r</w:t>
      </w:r>
      <w:r w:rsidRPr="009E4F39">
        <w:rPr>
          <w:rFonts w:ascii="Arial" w:hAnsi="Arial" w:cs="Arial"/>
        </w:rPr>
        <w:t xml:space="preserve"> maar zorgen </w:t>
      </w:r>
      <w:r w:rsidRPr="00DB68D3">
        <w:rPr>
          <w:rFonts w:ascii="Arial" w:hAnsi="Arial" w:cs="Arial"/>
          <w:b/>
        </w:rPr>
        <w:t>dat</w:t>
      </w:r>
      <w:r w:rsidRPr="009E4F39">
        <w:rPr>
          <w:rFonts w:ascii="Arial" w:hAnsi="Arial" w:cs="Arial"/>
        </w:rPr>
        <w:t xml:space="preserve"> !! Het werkveld vraagt steeds meer om sterke, ontwikkelde persoonlijkheden die multifunctioneel, breed en flexibel inzetbaar zijn. De roep om zelfstandige, pro-actieve, zelf-sturende professionals met een grote eigen verantwoor</w:t>
      </w:r>
      <w:r w:rsidR="004277F1" w:rsidRPr="009E4F39">
        <w:rPr>
          <w:rFonts w:ascii="Arial" w:hAnsi="Arial" w:cs="Arial"/>
        </w:rPr>
        <w:t>delijkheid wordt steeds groter.</w:t>
      </w:r>
    </w:p>
    <w:p w14:paraId="5AF2A7EB" w14:textId="77777777" w:rsidR="004277F1" w:rsidRPr="009E4F39" w:rsidRDefault="004277F1" w:rsidP="004277F1">
      <w:pPr>
        <w:spacing w:line="360" w:lineRule="auto"/>
        <w:rPr>
          <w:rFonts w:ascii="Arial" w:hAnsi="Arial" w:cs="Arial"/>
        </w:rPr>
      </w:pPr>
      <w:r w:rsidRPr="009E4F39">
        <w:rPr>
          <w:rFonts w:ascii="Arial" w:hAnsi="Arial" w:cs="Arial"/>
        </w:rPr>
        <w:t xml:space="preserve">Door extra aandacht (pilot persoonlijke vorming) werk je aan je persoonlijkheid. Je competenties bestaan uit willen (motivatie), weten (kennis), kunnen (vaardigheden) en </w:t>
      </w:r>
      <w:r w:rsidRPr="009E4F39">
        <w:rPr>
          <w:rFonts w:ascii="Arial" w:hAnsi="Arial" w:cs="Arial"/>
          <w:b/>
        </w:rPr>
        <w:t xml:space="preserve">‘zijn’ </w:t>
      </w:r>
      <w:r w:rsidRPr="009E4F39">
        <w:rPr>
          <w:rFonts w:ascii="Arial" w:hAnsi="Arial" w:cs="Arial"/>
        </w:rPr>
        <w:t xml:space="preserve">(persoonlijkheid en persoonskenmerken). Vooral dit ‘zijn’  wordt in de toekomst een belangrijke factor. </w:t>
      </w:r>
    </w:p>
    <w:p w14:paraId="34D26ECB" w14:textId="77777777" w:rsidR="004277F1" w:rsidRDefault="004277F1" w:rsidP="004277F1">
      <w:pPr>
        <w:spacing w:line="360" w:lineRule="auto"/>
        <w:rPr>
          <w:rFonts w:ascii="Arial" w:hAnsi="Arial" w:cs="Arial"/>
          <w:sz w:val="22"/>
          <w:szCs w:val="22"/>
        </w:rPr>
      </w:pPr>
    </w:p>
    <w:p w14:paraId="72AF2C74" w14:textId="04D5554F" w:rsidR="004277F1" w:rsidRDefault="004277F1" w:rsidP="00DB68D3">
      <w:pPr>
        <w:spacing w:line="276" w:lineRule="auto"/>
        <w:rPr>
          <w:rFonts w:ascii="Arial" w:hAnsi="Arial" w:cs="Arial"/>
          <w:b/>
          <w:lang w:eastAsia="en-US"/>
        </w:rPr>
      </w:pPr>
      <w:r w:rsidRPr="004277F1">
        <w:rPr>
          <w:rFonts w:ascii="Arial" w:hAnsi="Arial" w:cs="Arial"/>
          <w:b/>
          <w:lang w:eastAsia="en-US"/>
        </w:rPr>
        <w:t>Ons onderwijs is onderscheidend, heeft een eigen gezicht en geeft richting en ruimte</w:t>
      </w:r>
    </w:p>
    <w:p w14:paraId="07367D89" w14:textId="77777777" w:rsidR="00DB68D3" w:rsidRPr="004277F1" w:rsidRDefault="00DB68D3" w:rsidP="00DB68D3">
      <w:pPr>
        <w:spacing w:line="276" w:lineRule="auto"/>
        <w:rPr>
          <w:rFonts w:ascii="Arial" w:hAnsi="Arial" w:cs="Arial"/>
          <w:b/>
          <w:lang w:eastAsia="en-US"/>
        </w:rPr>
      </w:pPr>
    </w:p>
    <w:p w14:paraId="45494CCF" w14:textId="208190E9" w:rsidR="004277F1" w:rsidRPr="004277F1" w:rsidRDefault="004277F1" w:rsidP="00DB68D3">
      <w:pPr>
        <w:autoSpaceDN w:val="0"/>
        <w:spacing w:after="160" w:line="276" w:lineRule="auto"/>
        <w:textAlignment w:val="baseline"/>
        <w:rPr>
          <w:rFonts w:ascii="Calibri" w:hAnsi="Calibri"/>
          <w:lang w:eastAsia="en-US"/>
        </w:rPr>
      </w:pPr>
      <w:r w:rsidRPr="004277F1">
        <w:rPr>
          <w:rFonts w:ascii="Arial" w:hAnsi="Arial" w:cs="Arial"/>
          <w:lang w:eastAsia="en-US"/>
        </w:rPr>
        <w:t xml:space="preserve">Samen maken we onderwijs dat er toe doet. We hebben een cultuur waarin we kunnen en willen leren van fouten. Je krijgt ruimte om je eigen kwaliteiten te ontdekken, </w:t>
      </w:r>
      <w:r w:rsidR="00DB68D3">
        <w:rPr>
          <w:rFonts w:ascii="Arial" w:hAnsi="Arial" w:cs="Arial"/>
          <w:lang w:eastAsia="en-US"/>
        </w:rPr>
        <w:t xml:space="preserve">te ontwikkelen en te verdiepen. </w:t>
      </w:r>
      <w:r w:rsidRPr="004277F1">
        <w:rPr>
          <w:rFonts w:ascii="Arial" w:hAnsi="Arial" w:cs="Arial"/>
          <w:lang w:eastAsia="en-US"/>
        </w:rPr>
        <w:t>Zo kun je bouwen aan je eigen diploma.</w:t>
      </w:r>
    </w:p>
    <w:p w14:paraId="281485FB" w14:textId="77777777" w:rsidR="004277F1" w:rsidRPr="004277F1" w:rsidRDefault="004277F1" w:rsidP="00DB68D3">
      <w:pPr>
        <w:autoSpaceDN w:val="0"/>
        <w:spacing w:after="160" w:line="276" w:lineRule="auto"/>
        <w:textAlignment w:val="baseline"/>
        <w:rPr>
          <w:rFonts w:ascii="Arial" w:hAnsi="Arial" w:cs="Arial"/>
          <w:b/>
          <w:lang w:eastAsia="en-US"/>
        </w:rPr>
      </w:pPr>
      <w:r w:rsidRPr="004277F1">
        <w:rPr>
          <w:rFonts w:ascii="Arial" w:hAnsi="Arial" w:cs="Arial"/>
          <w:b/>
          <w:lang w:eastAsia="en-US"/>
        </w:rPr>
        <w:t>Ons onderwijs is duurzaam en verbindend</w:t>
      </w:r>
    </w:p>
    <w:p w14:paraId="3664AD6D" w14:textId="59C562F5" w:rsidR="004277F1" w:rsidRPr="004277F1" w:rsidRDefault="004277F1" w:rsidP="00DB68D3">
      <w:pPr>
        <w:autoSpaceDN w:val="0"/>
        <w:spacing w:after="160" w:line="276" w:lineRule="auto"/>
        <w:textAlignment w:val="baseline"/>
        <w:rPr>
          <w:rFonts w:ascii="Arial" w:hAnsi="Arial" w:cs="Arial"/>
          <w:lang w:eastAsia="en-US"/>
        </w:rPr>
      </w:pPr>
      <w:r w:rsidRPr="004277F1">
        <w:rPr>
          <w:rFonts w:ascii="Arial" w:hAnsi="Arial" w:cs="Arial"/>
          <w:lang w:eastAsia="en-US"/>
        </w:rPr>
        <w:t>We zijn een lerende organisatie die ontwikkelingen in het werkveld leide</w:t>
      </w:r>
      <w:r w:rsidR="00DB68D3">
        <w:rPr>
          <w:rFonts w:ascii="Arial" w:hAnsi="Arial" w:cs="Arial"/>
          <w:lang w:eastAsia="en-US"/>
        </w:rPr>
        <w:t>nd laat</w:t>
      </w:r>
      <w:r w:rsidRPr="004277F1">
        <w:rPr>
          <w:rFonts w:ascii="Arial" w:hAnsi="Arial" w:cs="Arial"/>
          <w:lang w:eastAsia="en-US"/>
        </w:rPr>
        <w:t xml:space="preserve"> zijn in ons onderwijs. In diverse samenwerkingsverbanden met het werkveld maken we zo ‘actueel onderwijs’. Dit onderwijs bereidt jou optimaal voor op de arbeidsmarkt.</w:t>
      </w:r>
    </w:p>
    <w:p w14:paraId="4F5DEDC3" w14:textId="77777777" w:rsidR="004277F1" w:rsidRPr="004277F1" w:rsidRDefault="004277F1" w:rsidP="00DB68D3">
      <w:pPr>
        <w:autoSpaceDN w:val="0"/>
        <w:spacing w:after="160" w:line="276" w:lineRule="auto"/>
        <w:textAlignment w:val="baseline"/>
        <w:rPr>
          <w:rFonts w:ascii="Arial" w:hAnsi="Arial" w:cs="Arial"/>
          <w:b/>
          <w:lang w:eastAsia="en-US"/>
        </w:rPr>
      </w:pPr>
      <w:r w:rsidRPr="004277F1">
        <w:rPr>
          <w:rFonts w:ascii="Arial" w:hAnsi="Arial" w:cs="Arial"/>
          <w:b/>
          <w:lang w:eastAsia="en-US"/>
        </w:rPr>
        <w:t>Ons onderwijs is grens overstijgend</w:t>
      </w:r>
    </w:p>
    <w:p w14:paraId="61773066" w14:textId="77777777" w:rsidR="004277F1" w:rsidRPr="004277F1" w:rsidRDefault="004277F1" w:rsidP="00DB68D3">
      <w:pPr>
        <w:autoSpaceDN w:val="0"/>
        <w:spacing w:after="160" w:line="276" w:lineRule="auto"/>
        <w:textAlignment w:val="baseline"/>
        <w:rPr>
          <w:rFonts w:ascii="Arial" w:hAnsi="Arial" w:cs="Arial"/>
          <w:lang w:eastAsia="en-US"/>
        </w:rPr>
      </w:pPr>
      <w:r w:rsidRPr="004277F1">
        <w:rPr>
          <w:rFonts w:ascii="Arial" w:hAnsi="Arial" w:cs="Arial"/>
          <w:lang w:eastAsia="en-US"/>
        </w:rPr>
        <w:t>Onderwijs vindt plaats in de eigen regio en in samenwerkingsverbanden daarbuiten. Wij stimuleren je om jouw persoonlijke en regionale grenzen te verleggen.</w:t>
      </w:r>
    </w:p>
    <w:p w14:paraId="34889BBC" w14:textId="77777777" w:rsidR="004277F1" w:rsidRPr="004277F1" w:rsidRDefault="004277F1" w:rsidP="00DB68D3">
      <w:pPr>
        <w:autoSpaceDN w:val="0"/>
        <w:spacing w:after="160" w:line="276" w:lineRule="auto"/>
        <w:textAlignment w:val="baseline"/>
        <w:rPr>
          <w:rFonts w:ascii="Arial" w:hAnsi="Arial" w:cs="Arial"/>
          <w:b/>
          <w:lang w:eastAsia="en-US"/>
        </w:rPr>
      </w:pPr>
      <w:r w:rsidRPr="004277F1">
        <w:rPr>
          <w:rFonts w:ascii="Arial" w:hAnsi="Arial" w:cs="Arial"/>
          <w:b/>
          <w:lang w:eastAsia="en-US"/>
        </w:rPr>
        <w:t>Ons onderwijs is inspirerend en gericht op kwaliteit</w:t>
      </w:r>
    </w:p>
    <w:p w14:paraId="77CB5D9A" w14:textId="77777777" w:rsidR="004277F1" w:rsidRPr="004277F1" w:rsidRDefault="004277F1" w:rsidP="00DB68D3">
      <w:pPr>
        <w:autoSpaceDN w:val="0"/>
        <w:spacing w:after="160" w:line="276" w:lineRule="auto"/>
        <w:textAlignment w:val="baseline"/>
        <w:rPr>
          <w:rFonts w:ascii="Arial" w:hAnsi="Arial" w:cs="Arial"/>
          <w:lang w:eastAsia="en-US"/>
        </w:rPr>
      </w:pPr>
      <w:r w:rsidRPr="004277F1">
        <w:rPr>
          <w:rFonts w:ascii="Arial" w:hAnsi="Arial" w:cs="Arial"/>
          <w:lang w:eastAsia="en-US"/>
        </w:rPr>
        <w:t>Samen met jou maken wij een inspirerende leeromgeving. De school is een community waar leren, werken en vrijetijdsbesteding vorm krijgen. Je krijgt les in een inspirerende en uitdagende (digitale) omgeving. Dit kan zowel binnen als buiten de muren van de school, in real-time, maar ook op het web.</w:t>
      </w:r>
    </w:p>
    <w:p w14:paraId="0A4030E4" w14:textId="567A448C" w:rsidR="005A2674" w:rsidRPr="009E4F39" w:rsidRDefault="004277F1" w:rsidP="00DB68D3">
      <w:pPr>
        <w:autoSpaceDN w:val="0"/>
        <w:spacing w:after="160" w:line="276" w:lineRule="auto"/>
        <w:textAlignment w:val="baseline"/>
        <w:rPr>
          <w:rFonts w:ascii="Arial" w:eastAsia="Arial" w:hAnsi="Arial" w:cs="Arial"/>
        </w:rPr>
      </w:pPr>
      <w:r w:rsidRPr="004277F1">
        <w:rPr>
          <w:rFonts w:ascii="Arial" w:hAnsi="Arial" w:cs="Arial"/>
          <w:b/>
          <w:lang w:eastAsia="en-US"/>
        </w:rPr>
        <w:t>Samen met jou, samen met h</w:t>
      </w:r>
      <w:r w:rsidRPr="009E4F39">
        <w:rPr>
          <w:rFonts w:ascii="Arial" w:hAnsi="Arial" w:cs="Arial"/>
          <w:b/>
          <w:lang w:eastAsia="en-US"/>
        </w:rPr>
        <w:t>et werkveld, samen met de regio</w:t>
      </w:r>
    </w:p>
    <w:p w14:paraId="119BD234" w14:textId="0E1854A8" w:rsidR="005A2674" w:rsidRDefault="005A2674" w:rsidP="004775AD">
      <w:pPr>
        <w:pStyle w:val="paragraph"/>
        <w:textAlignment w:val="baseline"/>
        <w:rPr>
          <w:rFonts w:ascii="Arial" w:eastAsia="Arial" w:hAnsi="Arial" w:cs="Arial"/>
          <w:sz w:val="20"/>
          <w:szCs w:val="20"/>
        </w:rPr>
      </w:pPr>
    </w:p>
    <w:p w14:paraId="56745C0A" w14:textId="5239083C" w:rsidR="005A2674" w:rsidRDefault="005A2674" w:rsidP="004775AD">
      <w:pPr>
        <w:pStyle w:val="paragraph"/>
        <w:textAlignment w:val="baseline"/>
        <w:rPr>
          <w:rFonts w:ascii="Arial" w:eastAsia="Arial" w:hAnsi="Arial" w:cs="Arial"/>
          <w:sz w:val="20"/>
          <w:szCs w:val="20"/>
        </w:rPr>
      </w:pPr>
    </w:p>
    <w:p w14:paraId="70FDD5F6" w14:textId="353A46F1" w:rsidR="005A2674" w:rsidRDefault="005A2674" w:rsidP="004775AD">
      <w:pPr>
        <w:pStyle w:val="paragraph"/>
        <w:textAlignment w:val="baseline"/>
        <w:rPr>
          <w:rFonts w:ascii="Arial" w:eastAsia="Arial" w:hAnsi="Arial" w:cs="Arial"/>
          <w:sz w:val="20"/>
          <w:szCs w:val="20"/>
        </w:rPr>
      </w:pPr>
    </w:p>
    <w:p w14:paraId="19FCA9F0" w14:textId="4C25F744" w:rsidR="00197FB1" w:rsidRPr="009E4F39" w:rsidRDefault="00197FB1" w:rsidP="73486F33">
      <w:pPr>
        <w:numPr>
          <w:ilvl w:val="1"/>
          <w:numId w:val="9"/>
        </w:numPr>
        <w:rPr>
          <w:rFonts w:ascii="Arial" w:eastAsia="Arial" w:hAnsi="Arial" w:cs="Arial"/>
          <w:b/>
          <w:bCs/>
        </w:rPr>
      </w:pPr>
      <w:r w:rsidRPr="009E4F39">
        <w:rPr>
          <w:rFonts w:ascii="Arial" w:eastAsia="Arial" w:hAnsi="Arial" w:cs="Arial"/>
          <w:b/>
          <w:bCs/>
        </w:rPr>
        <w:t xml:space="preserve"> </w:t>
      </w:r>
      <w:r w:rsidRPr="009E4F39">
        <w:rPr>
          <w:rFonts w:ascii="Arial" w:hAnsi="Arial"/>
          <w:b/>
        </w:rPr>
        <w:tab/>
      </w:r>
      <w:r w:rsidR="003541D6" w:rsidRPr="009E4F39">
        <w:rPr>
          <w:rFonts w:ascii="Arial" w:eastAsia="Arial" w:hAnsi="Arial" w:cs="Arial"/>
          <w:b/>
          <w:bCs/>
        </w:rPr>
        <w:t>Onderwijsconcept</w:t>
      </w:r>
      <w:r w:rsidR="00422853" w:rsidRPr="009E4F39">
        <w:rPr>
          <w:rFonts w:ascii="Arial" w:eastAsia="Arial" w:hAnsi="Arial" w:cs="Arial"/>
          <w:b/>
          <w:bCs/>
        </w:rPr>
        <w:t xml:space="preserve"> </w:t>
      </w:r>
      <w:r w:rsidR="0013173D" w:rsidRPr="009E4F39">
        <w:rPr>
          <w:rFonts w:ascii="Arial" w:eastAsia="Arial" w:hAnsi="Arial" w:cs="Arial"/>
          <w:b/>
          <w:bCs/>
        </w:rPr>
        <w:t xml:space="preserve">  </w:t>
      </w:r>
    </w:p>
    <w:p w14:paraId="295D70A8" w14:textId="77777777" w:rsidR="00BB227C" w:rsidRPr="009E4F39" w:rsidRDefault="00BB227C" w:rsidP="00BB227C">
      <w:pPr>
        <w:ind w:left="360"/>
        <w:rPr>
          <w:rFonts w:ascii="Arial" w:hAnsi="Arial"/>
          <w:b/>
        </w:rPr>
      </w:pPr>
    </w:p>
    <w:p w14:paraId="0330F7F7" w14:textId="4FA4273B" w:rsidR="00220272" w:rsidRPr="009E4F39" w:rsidRDefault="73486F33" w:rsidP="00384651">
      <w:pPr>
        <w:spacing w:line="360" w:lineRule="auto"/>
        <w:rPr>
          <w:rFonts w:ascii="Arial" w:hAnsi="Arial"/>
        </w:rPr>
      </w:pPr>
      <w:r w:rsidRPr="009E4F39">
        <w:rPr>
          <w:rFonts w:ascii="Arial" w:eastAsia="Arial" w:hAnsi="Arial" w:cs="Arial"/>
        </w:rPr>
        <w:t>Onderzoekend Samenwerkend en Waarderend leren (OSW), dat is wa</w:t>
      </w:r>
      <w:r w:rsidR="002738F5" w:rsidRPr="009E4F39">
        <w:rPr>
          <w:rFonts w:ascii="Arial" w:eastAsia="Arial" w:hAnsi="Arial" w:cs="Arial"/>
        </w:rPr>
        <w:t>t je gaat doen.</w:t>
      </w:r>
    </w:p>
    <w:p w14:paraId="41B2D105" w14:textId="77777777" w:rsidR="00DD09BB" w:rsidRDefault="00203993" w:rsidP="00384651">
      <w:pPr>
        <w:spacing w:line="360" w:lineRule="auto"/>
        <w:rPr>
          <w:rFonts w:ascii="Arial" w:eastAsia="Arial" w:hAnsi="Arial" w:cs="Arial"/>
        </w:rPr>
      </w:pPr>
      <w:r w:rsidRPr="009E4F39">
        <w:rPr>
          <w:rFonts w:ascii="Arial" w:eastAsia="Arial" w:hAnsi="Arial" w:cs="Arial"/>
        </w:rPr>
        <w:t xml:space="preserve">Als student </w:t>
      </w:r>
      <w:r w:rsidRPr="009E4F39">
        <w:rPr>
          <w:rFonts w:ascii="Arial" w:eastAsia="Arial" w:hAnsi="Arial" w:cs="Arial"/>
          <w:b/>
        </w:rPr>
        <w:t>onderzoek</w:t>
      </w:r>
      <w:r w:rsidRPr="009E4F39">
        <w:rPr>
          <w:rFonts w:ascii="Arial" w:eastAsia="Arial" w:hAnsi="Arial" w:cs="Arial"/>
        </w:rPr>
        <w:t xml:space="preserve"> je actuele vraagstukken uit de praktijk. Je </w:t>
      </w:r>
      <w:r w:rsidRPr="009E4F39">
        <w:rPr>
          <w:rFonts w:ascii="Arial" w:eastAsia="Arial" w:hAnsi="Arial" w:cs="Arial"/>
          <w:b/>
        </w:rPr>
        <w:t>wer</w:t>
      </w:r>
      <w:r w:rsidR="73486F33" w:rsidRPr="009E4F39">
        <w:rPr>
          <w:rFonts w:ascii="Arial" w:eastAsia="Arial" w:hAnsi="Arial" w:cs="Arial"/>
          <w:b/>
        </w:rPr>
        <w:t>kt samen</w:t>
      </w:r>
      <w:r w:rsidR="73486F33" w:rsidRPr="009E4F39">
        <w:rPr>
          <w:rFonts w:ascii="Arial" w:eastAsia="Arial" w:hAnsi="Arial" w:cs="Arial"/>
        </w:rPr>
        <w:t xml:space="preserve"> met docenten, werkveld en </w:t>
      </w:r>
      <w:r w:rsidRPr="009E4F39">
        <w:rPr>
          <w:rFonts w:ascii="Arial" w:eastAsia="Arial" w:hAnsi="Arial" w:cs="Arial"/>
        </w:rPr>
        <w:t xml:space="preserve">andere </w:t>
      </w:r>
      <w:r w:rsidR="73486F33" w:rsidRPr="009E4F39">
        <w:rPr>
          <w:rFonts w:ascii="Arial" w:eastAsia="Arial" w:hAnsi="Arial" w:cs="Arial"/>
        </w:rPr>
        <w:t xml:space="preserve">(ouderejaars) studenten om </w:t>
      </w:r>
      <w:r w:rsidRPr="009E4F39">
        <w:rPr>
          <w:rFonts w:ascii="Arial" w:eastAsia="Arial" w:hAnsi="Arial" w:cs="Arial"/>
        </w:rPr>
        <w:t>oplossingen te vinden voor die vraagstukken. Je gaat op zoek naar nieuwe, betere manieren van werken, je bedenkt vernieuwende</w:t>
      </w:r>
      <w:r w:rsidR="73486F33" w:rsidRPr="009E4F39">
        <w:rPr>
          <w:rFonts w:ascii="Arial" w:eastAsia="Arial" w:hAnsi="Arial" w:cs="Arial"/>
        </w:rPr>
        <w:t xml:space="preserve"> beroepsproducten</w:t>
      </w:r>
      <w:r w:rsidRPr="009E4F39">
        <w:rPr>
          <w:rFonts w:ascii="Arial" w:eastAsia="Arial" w:hAnsi="Arial" w:cs="Arial"/>
        </w:rPr>
        <w:t>.</w:t>
      </w:r>
    </w:p>
    <w:p w14:paraId="341BF9DF" w14:textId="6E0144A1" w:rsidR="00C91146" w:rsidRPr="009E4F39" w:rsidRDefault="00203993" w:rsidP="00384651">
      <w:pPr>
        <w:spacing w:line="360" w:lineRule="auto"/>
        <w:rPr>
          <w:rFonts w:ascii="Arial" w:eastAsia="Arial" w:hAnsi="Arial" w:cs="Arial"/>
        </w:rPr>
      </w:pPr>
      <w:r w:rsidRPr="009E4F39">
        <w:rPr>
          <w:rFonts w:ascii="Arial" w:eastAsia="Arial" w:hAnsi="Arial" w:cs="Arial"/>
        </w:rPr>
        <w:t xml:space="preserve"> </w:t>
      </w:r>
      <w:r w:rsidR="00C91146" w:rsidRPr="009E4F39">
        <w:rPr>
          <w:rFonts w:ascii="Arial" w:eastAsia="Arial" w:hAnsi="Arial" w:cs="Arial"/>
        </w:rPr>
        <w:t xml:space="preserve">Dat levert resultaten en </w:t>
      </w:r>
      <w:r w:rsidRPr="009E4F39">
        <w:rPr>
          <w:rFonts w:ascii="Arial" w:eastAsia="Arial" w:hAnsi="Arial" w:cs="Arial"/>
        </w:rPr>
        <w:t>successen op</w:t>
      </w:r>
      <w:r w:rsidR="00C91146" w:rsidRPr="009E4F39">
        <w:rPr>
          <w:rFonts w:ascii="Arial" w:eastAsia="Arial" w:hAnsi="Arial" w:cs="Arial"/>
        </w:rPr>
        <w:t xml:space="preserve"> en die vieren (</w:t>
      </w:r>
      <w:r w:rsidR="00C91146" w:rsidRPr="009E4F39">
        <w:rPr>
          <w:rFonts w:ascii="Arial" w:eastAsia="Arial" w:hAnsi="Arial" w:cs="Arial"/>
          <w:b/>
        </w:rPr>
        <w:t>waarderen</w:t>
      </w:r>
      <w:r w:rsidR="00C91146" w:rsidRPr="009E4F39">
        <w:rPr>
          <w:rFonts w:ascii="Arial" w:eastAsia="Arial" w:hAnsi="Arial" w:cs="Arial"/>
        </w:rPr>
        <w:t>) we.</w:t>
      </w:r>
      <w:r w:rsidR="73486F33" w:rsidRPr="009E4F39">
        <w:rPr>
          <w:rFonts w:ascii="Arial" w:eastAsia="Arial" w:hAnsi="Arial" w:cs="Arial"/>
        </w:rPr>
        <w:t xml:space="preserve"> </w:t>
      </w:r>
    </w:p>
    <w:p w14:paraId="5C5D0A41" w14:textId="77777777" w:rsidR="00C91146" w:rsidRPr="009E4F39" w:rsidRDefault="00C91146" w:rsidP="00384651">
      <w:pPr>
        <w:spacing w:line="360" w:lineRule="auto"/>
        <w:rPr>
          <w:rFonts w:ascii="Arial" w:eastAsia="Arial" w:hAnsi="Arial" w:cs="Arial"/>
        </w:rPr>
      </w:pPr>
    </w:p>
    <w:p w14:paraId="1257ABF3" w14:textId="03B427F3" w:rsidR="00BB227C" w:rsidRPr="009E4F39" w:rsidRDefault="73486F33" w:rsidP="00384651">
      <w:pPr>
        <w:spacing w:line="360" w:lineRule="auto"/>
        <w:rPr>
          <w:rFonts w:ascii="Arial" w:hAnsi="Arial"/>
        </w:rPr>
      </w:pPr>
      <w:r w:rsidRPr="009E4F39">
        <w:rPr>
          <w:rFonts w:ascii="Arial" w:eastAsia="Arial" w:hAnsi="Arial" w:cs="Arial"/>
        </w:rPr>
        <w:t xml:space="preserve">Het onderzoekend denken/werken </w:t>
      </w:r>
      <w:r w:rsidR="0076742A" w:rsidRPr="009E4F39">
        <w:rPr>
          <w:rFonts w:ascii="Arial" w:eastAsia="Arial" w:hAnsi="Arial" w:cs="Arial"/>
        </w:rPr>
        <w:t>wordt gestimuleerd vanuit</w:t>
      </w:r>
      <w:r w:rsidR="00C91146" w:rsidRPr="009E4F39">
        <w:rPr>
          <w:rFonts w:ascii="Arial" w:eastAsia="Arial" w:hAnsi="Arial" w:cs="Arial"/>
        </w:rPr>
        <w:t xml:space="preserve"> </w:t>
      </w:r>
      <w:r w:rsidRPr="009E4F39">
        <w:rPr>
          <w:rFonts w:ascii="Arial" w:eastAsia="Arial" w:hAnsi="Arial" w:cs="Arial"/>
        </w:rPr>
        <w:t>een PIT (</w:t>
      </w:r>
      <w:r w:rsidR="00C91146" w:rsidRPr="009E4F39">
        <w:rPr>
          <w:rFonts w:ascii="Arial" w:eastAsia="Arial" w:hAnsi="Arial" w:cs="Arial"/>
        </w:rPr>
        <w:t>P</w:t>
      </w:r>
      <w:r w:rsidRPr="009E4F39">
        <w:rPr>
          <w:rFonts w:ascii="Arial" w:eastAsia="Arial" w:hAnsi="Arial" w:cs="Arial"/>
        </w:rPr>
        <w:t>r</w:t>
      </w:r>
      <w:r w:rsidR="00C91146" w:rsidRPr="009E4F39">
        <w:rPr>
          <w:rFonts w:ascii="Arial" w:eastAsia="Arial" w:hAnsi="Arial" w:cs="Arial"/>
        </w:rPr>
        <w:t>oject In T</w:t>
      </w:r>
      <w:r w:rsidRPr="009E4F39">
        <w:rPr>
          <w:rFonts w:ascii="Arial" w:eastAsia="Arial" w:hAnsi="Arial" w:cs="Arial"/>
        </w:rPr>
        <w:t>hema).</w:t>
      </w:r>
    </w:p>
    <w:p w14:paraId="3C46C469" w14:textId="092A3000" w:rsidR="00BB227C" w:rsidRPr="009E4F39" w:rsidRDefault="00BB227C" w:rsidP="00BB227C">
      <w:pPr>
        <w:pStyle w:val="paragraph"/>
        <w:textAlignment w:val="baseline"/>
        <w:rPr>
          <w:rFonts w:ascii="Segoe UI" w:hAnsi="Segoe UI" w:cs="Segoe UI"/>
          <w:sz w:val="20"/>
          <w:szCs w:val="20"/>
        </w:rPr>
      </w:pPr>
      <w:r w:rsidRPr="009E4F39">
        <w:rPr>
          <w:rStyle w:val="eop"/>
          <w:rFonts w:ascii="Arial" w:eastAsia="Arial" w:hAnsi="Arial" w:cs="Arial"/>
          <w:sz w:val="20"/>
          <w:szCs w:val="20"/>
        </w:rPr>
        <w:t> </w:t>
      </w:r>
    </w:p>
    <w:p w14:paraId="7E9FEC48" w14:textId="417E7ADE" w:rsidR="00D42113" w:rsidRPr="009E4F39" w:rsidRDefault="73486F33" w:rsidP="004A5A54">
      <w:pPr>
        <w:spacing w:line="360" w:lineRule="auto"/>
        <w:rPr>
          <w:rFonts w:ascii="Arial" w:hAnsi="Arial"/>
        </w:rPr>
      </w:pPr>
      <w:r w:rsidRPr="009E4F39">
        <w:rPr>
          <w:rFonts w:ascii="Arial" w:eastAsia="Arial" w:hAnsi="Arial" w:cs="Arial"/>
        </w:rPr>
        <w:t>In de PIT wordt gewerkt met vijf projectstappen:</w:t>
      </w:r>
    </w:p>
    <w:p w14:paraId="6EB1F7A2" w14:textId="3B38F00E" w:rsidR="00D42113" w:rsidRPr="009E4F39" w:rsidRDefault="00D42113" w:rsidP="00C91146">
      <w:pPr>
        <w:pStyle w:val="paragraph"/>
        <w:spacing w:line="360" w:lineRule="auto"/>
        <w:textAlignment w:val="baseline"/>
        <w:rPr>
          <w:rFonts w:ascii="Segoe UI" w:hAnsi="Segoe UI" w:cs="Segoe UI"/>
          <w:sz w:val="20"/>
          <w:szCs w:val="20"/>
        </w:rPr>
      </w:pPr>
      <w:r w:rsidRPr="009E4F39">
        <w:rPr>
          <w:rStyle w:val="normaltextrun"/>
          <w:rFonts w:ascii="Arial" w:eastAsia="Arial" w:hAnsi="Arial" w:cs="Arial"/>
          <w:sz w:val="20"/>
          <w:szCs w:val="20"/>
        </w:rPr>
        <w:t xml:space="preserve">Stap 1: </w:t>
      </w:r>
      <w:r w:rsidR="00A10FDC" w:rsidRPr="009E4F39">
        <w:rPr>
          <w:rStyle w:val="normaltextrun"/>
          <w:rFonts w:ascii="Arial" w:hAnsi="Arial" w:cs="Arial"/>
          <w:iCs/>
          <w:sz w:val="20"/>
          <w:szCs w:val="20"/>
        </w:rPr>
        <w:tab/>
      </w:r>
      <w:r w:rsidRPr="009E4F39">
        <w:rPr>
          <w:rStyle w:val="normaltextrun"/>
          <w:rFonts w:ascii="Arial" w:eastAsia="Arial" w:hAnsi="Arial" w:cs="Arial"/>
          <w:sz w:val="20"/>
          <w:szCs w:val="20"/>
        </w:rPr>
        <w:t>Onderzoek naar</w:t>
      </w:r>
      <w:r w:rsidR="00170F1B" w:rsidRPr="009E4F39">
        <w:rPr>
          <w:rStyle w:val="normaltextrun"/>
          <w:rFonts w:ascii="Arial" w:eastAsia="Arial" w:hAnsi="Arial" w:cs="Arial"/>
          <w:sz w:val="20"/>
          <w:szCs w:val="20"/>
        </w:rPr>
        <w:t xml:space="preserve"> centrale</w:t>
      </w:r>
      <w:r w:rsidR="005A2674" w:rsidRPr="009E4F39">
        <w:rPr>
          <w:rStyle w:val="normaltextrun"/>
          <w:rFonts w:ascii="Arial" w:eastAsia="Arial" w:hAnsi="Arial" w:cs="Arial"/>
          <w:sz w:val="20"/>
          <w:szCs w:val="20"/>
        </w:rPr>
        <w:t xml:space="preserve">, beroepsinhoudelijke </w:t>
      </w:r>
      <w:r w:rsidRPr="009E4F39">
        <w:rPr>
          <w:rStyle w:val="normaltextrun"/>
          <w:rFonts w:ascii="Arial" w:eastAsia="Arial" w:hAnsi="Arial" w:cs="Arial"/>
          <w:sz w:val="20"/>
          <w:szCs w:val="20"/>
        </w:rPr>
        <w:t>leervragen</w:t>
      </w:r>
      <w:r w:rsidRPr="009E4F39">
        <w:rPr>
          <w:rStyle w:val="eop"/>
          <w:rFonts w:ascii="Arial" w:eastAsia="Arial" w:hAnsi="Arial" w:cs="Arial"/>
          <w:sz w:val="20"/>
          <w:szCs w:val="20"/>
        </w:rPr>
        <w:t> </w:t>
      </w:r>
    </w:p>
    <w:p w14:paraId="3C75E1FC" w14:textId="33AFF78A" w:rsidR="00D42113" w:rsidRPr="009E4F39" w:rsidRDefault="00D42113" w:rsidP="00C91146">
      <w:pPr>
        <w:pStyle w:val="paragraph"/>
        <w:spacing w:line="360" w:lineRule="auto"/>
        <w:textAlignment w:val="baseline"/>
        <w:rPr>
          <w:rFonts w:ascii="Segoe UI" w:eastAsia="Segoe UI" w:hAnsi="Segoe UI" w:cs="Segoe UI"/>
          <w:sz w:val="20"/>
          <w:szCs w:val="20"/>
        </w:rPr>
      </w:pPr>
      <w:r w:rsidRPr="009E4F39">
        <w:rPr>
          <w:rStyle w:val="normaltextrun"/>
          <w:rFonts w:ascii="Arial" w:eastAsia="Arial" w:hAnsi="Arial" w:cs="Arial"/>
          <w:sz w:val="20"/>
          <w:szCs w:val="20"/>
        </w:rPr>
        <w:t xml:space="preserve">Stap 2: </w:t>
      </w:r>
      <w:r w:rsidR="00A10FDC" w:rsidRPr="009E4F39">
        <w:rPr>
          <w:rStyle w:val="normaltextrun"/>
          <w:rFonts w:ascii="Arial" w:hAnsi="Arial" w:cs="Arial"/>
          <w:iCs/>
          <w:sz w:val="20"/>
          <w:szCs w:val="20"/>
        </w:rPr>
        <w:tab/>
      </w:r>
      <w:r w:rsidRPr="009E4F39">
        <w:rPr>
          <w:rStyle w:val="normaltextrun"/>
          <w:rFonts w:ascii="Arial" w:eastAsia="Arial" w:hAnsi="Arial" w:cs="Arial"/>
          <w:sz w:val="20"/>
          <w:szCs w:val="20"/>
        </w:rPr>
        <w:t>Persoonlijke leervragen</w:t>
      </w:r>
      <w:r w:rsidRPr="009E4F39">
        <w:rPr>
          <w:rStyle w:val="eop"/>
          <w:rFonts w:ascii="Arial" w:eastAsia="Arial" w:hAnsi="Arial" w:cs="Arial"/>
          <w:sz w:val="20"/>
          <w:szCs w:val="20"/>
        </w:rPr>
        <w:t> </w:t>
      </w:r>
    </w:p>
    <w:p w14:paraId="116B5C30" w14:textId="644EF5DB" w:rsidR="00D42113" w:rsidRPr="009E4F39" w:rsidRDefault="00D42113" w:rsidP="00C91146">
      <w:pPr>
        <w:pStyle w:val="paragraph"/>
        <w:spacing w:line="360" w:lineRule="auto"/>
        <w:textAlignment w:val="baseline"/>
        <w:rPr>
          <w:rFonts w:ascii="Segoe UI" w:eastAsia="Segoe UI" w:hAnsi="Segoe UI" w:cs="Segoe UI"/>
          <w:sz w:val="20"/>
          <w:szCs w:val="20"/>
        </w:rPr>
      </w:pPr>
      <w:r w:rsidRPr="009E4F39">
        <w:rPr>
          <w:rStyle w:val="normaltextrun"/>
          <w:rFonts w:ascii="Arial" w:eastAsia="Arial" w:hAnsi="Arial" w:cs="Arial"/>
          <w:sz w:val="20"/>
          <w:szCs w:val="20"/>
        </w:rPr>
        <w:t xml:space="preserve">Stap 3: </w:t>
      </w:r>
      <w:r w:rsidR="00A10FDC" w:rsidRPr="009E4F39">
        <w:rPr>
          <w:rStyle w:val="normaltextrun"/>
          <w:rFonts w:ascii="Arial" w:hAnsi="Arial" w:cs="Arial"/>
          <w:iCs/>
          <w:sz w:val="20"/>
          <w:szCs w:val="20"/>
        </w:rPr>
        <w:tab/>
      </w:r>
      <w:r w:rsidR="00170F1B" w:rsidRPr="009E4F39">
        <w:rPr>
          <w:rStyle w:val="normaltextrun"/>
          <w:rFonts w:ascii="Arial" w:eastAsia="Arial" w:hAnsi="Arial" w:cs="Arial"/>
          <w:sz w:val="20"/>
          <w:szCs w:val="20"/>
        </w:rPr>
        <w:t>Bronnen en l</w:t>
      </w:r>
      <w:r w:rsidRPr="009E4F39">
        <w:rPr>
          <w:rStyle w:val="normaltextrun"/>
          <w:rFonts w:ascii="Arial" w:eastAsia="Arial" w:hAnsi="Arial" w:cs="Arial"/>
          <w:sz w:val="20"/>
          <w:szCs w:val="20"/>
        </w:rPr>
        <w:t>eeractiviteiten</w:t>
      </w:r>
      <w:r w:rsidRPr="009E4F39">
        <w:rPr>
          <w:rStyle w:val="eop"/>
          <w:rFonts w:ascii="Arial" w:eastAsia="Arial" w:hAnsi="Arial" w:cs="Arial"/>
          <w:sz w:val="20"/>
          <w:szCs w:val="20"/>
        </w:rPr>
        <w:t> </w:t>
      </w:r>
    </w:p>
    <w:p w14:paraId="5EBC5688" w14:textId="2EF1B929" w:rsidR="00D42113" w:rsidRPr="009E4F39" w:rsidRDefault="00D42113" w:rsidP="00C91146">
      <w:pPr>
        <w:pStyle w:val="paragraph"/>
        <w:spacing w:line="360" w:lineRule="auto"/>
        <w:textAlignment w:val="baseline"/>
        <w:rPr>
          <w:rFonts w:ascii="Segoe UI" w:eastAsia="Segoe UI" w:hAnsi="Segoe UI" w:cs="Segoe UI"/>
          <w:sz w:val="20"/>
          <w:szCs w:val="20"/>
        </w:rPr>
      </w:pPr>
      <w:r w:rsidRPr="009E4F39">
        <w:rPr>
          <w:rStyle w:val="normaltextrun"/>
          <w:rFonts w:ascii="Arial" w:eastAsia="Arial" w:hAnsi="Arial" w:cs="Arial"/>
          <w:sz w:val="20"/>
          <w:szCs w:val="20"/>
        </w:rPr>
        <w:t xml:space="preserve">Stap 4: </w:t>
      </w:r>
      <w:r w:rsidR="00A10FDC" w:rsidRPr="009E4F39">
        <w:rPr>
          <w:rStyle w:val="normaltextrun"/>
          <w:rFonts w:ascii="Arial" w:hAnsi="Arial" w:cs="Arial"/>
          <w:iCs/>
          <w:sz w:val="20"/>
          <w:szCs w:val="20"/>
        </w:rPr>
        <w:tab/>
      </w:r>
      <w:r w:rsidRPr="009E4F39">
        <w:rPr>
          <w:rStyle w:val="normaltextrun"/>
          <w:rFonts w:ascii="Arial" w:eastAsia="Arial" w:hAnsi="Arial" w:cs="Arial"/>
          <w:sz w:val="20"/>
          <w:szCs w:val="20"/>
        </w:rPr>
        <w:t>Opleveren van de leeropbrengsten en</w:t>
      </w:r>
      <w:r w:rsidR="00A10FDC" w:rsidRPr="009E4F39">
        <w:rPr>
          <w:rStyle w:val="normaltextrun"/>
          <w:rFonts w:ascii="Arial" w:eastAsia="Arial" w:hAnsi="Arial" w:cs="Arial"/>
          <w:sz w:val="20"/>
          <w:szCs w:val="20"/>
        </w:rPr>
        <w:t xml:space="preserve"> -</w:t>
      </w:r>
      <w:r w:rsidRPr="009E4F39">
        <w:rPr>
          <w:rStyle w:val="normaltextrun"/>
          <w:rFonts w:ascii="Arial" w:eastAsia="Arial" w:hAnsi="Arial" w:cs="Arial"/>
          <w:sz w:val="20"/>
          <w:szCs w:val="20"/>
        </w:rPr>
        <w:t>producten</w:t>
      </w:r>
      <w:r w:rsidRPr="009E4F39">
        <w:rPr>
          <w:rStyle w:val="eop"/>
          <w:rFonts w:ascii="Arial" w:eastAsia="Arial" w:hAnsi="Arial" w:cs="Arial"/>
          <w:sz w:val="20"/>
          <w:szCs w:val="20"/>
        </w:rPr>
        <w:t> </w:t>
      </w:r>
    </w:p>
    <w:p w14:paraId="7A5088FA" w14:textId="26CD927C" w:rsidR="00D42113" w:rsidRPr="009E4F39" w:rsidRDefault="73486F33" w:rsidP="00C91146">
      <w:pPr>
        <w:pStyle w:val="paragraph"/>
        <w:spacing w:line="360" w:lineRule="auto"/>
        <w:textAlignment w:val="baseline"/>
        <w:rPr>
          <w:rStyle w:val="eop"/>
          <w:rFonts w:ascii="Segoe UI" w:eastAsia="Segoe UI" w:hAnsi="Segoe UI" w:cs="Segoe UI"/>
          <w:sz w:val="20"/>
          <w:szCs w:val="20"/>
        </w:rPr>
      </w:pPr>
      <w:r w:rsidRPr="009E4F39">
        <w:rPr>
          <w:rStyle w:val="normaltextrun"/>
          <w:rFonts w:ascii="Arial" w:eastAsia="Arial" w:hAnsi="Arial" w:cs="Arial"/>
          <w:sz w:val="20"/>
          <w:szCs w:val="20"/>
        </w:rPr>
        <w:t>Stap 5: Waarderen en reflectie</w:t>
      </w:r>
      <w:r w:rsidRPr="009E4F39">
        <w:rPr>
          <w:rStyle w:val="eop"/>
          <w:rFonts w:ascii="Arial" w:eastAsia="Arial" w:hAnsi="Arial" w:cs="Arial"/>
          <w:sz w:val="20"/>
          <w:szCs w:val="20"/>
        </w:rPr>
        <w:t> </w:t>
      </w:r>
    </w:p>
    <w:p w14:paraId="3779663B" w14:textId="12885CC0" w:rsidR="003541D6" w:rsidRPr="009E4F39" w:rsidRDefault="003541D6" w:rsidP="004A5A54">
      <w:pPr>
        <w:pStyle w:val="paragraph"/>
        <w:spacing w:line="360" w:lineRule="auto"/>
        <w:textAlignment w:val="baseline"/>
        <w:rPr>
          <w:rStyle w:val="eop"/>
          <w:rFonts w:ascii="Arial" w:hAnsi="Arial" w:cs="Arial"/>
          <w:sz w:val="20"/>
          <w:szCs w:val="20"/>
        </w:rPr>
      </w:pPr>
    </w:p>
    <w:p w14:paraId="11D7E9A0" w14:textId="77777777" w:rsidR="00DD09BB" w:rsidRDefault="73486F33" w:rsidP="004A5A54">
      <w:pPr>
        <w:spacing w:line="360" w:lineRule="auto"/>
        <w:rPr>
          <w:rFonts w:ascii="Arial" w:eastAsia="Arial" w:hAnsi="Arial" w:cs="Arial"/>
        </w:rPr>
      </w:pPr>
      <w:r w:rsidRPr="009E4F39">
        <w:rPr>
          <w:rFonts w:ascii="Arial" w:eastAsia="Arial" w:hAnsi="Arial" w:cs="Arial"/>
        </w:rPr>
        <w:t xml:space="preserve">Stap 1 - Je gaat met elkaar onderzoeken welke vragen je moet beantwoorden om een praktijkvraagstuk op te lossen. Uitgangspunt is de beroepspraktijk, waar je als beroepsbeoefenaar allerlei werkprocessen gaat uitvoeren. Wat moet je weten en wat moet je kunnen om de werkprocessen uit te voeren? </w:t>
      </w:r>
    </w:p>
    <w:p w14:paraId="1C3B5F47" w14:textId="2F20A147" w:rsidR="002766BE" w:rsidRPr="009E4F39" w:rsidRDefault="73486F33" w:rsidP="004A5A54">
      <w:pPr>
        <w:spacing w:line="360" w:lineRule="auto"/>
        <w:rPr>
          <w:rFonts w:ascii="Arial" w:hAnsi="Arial" w:cs="Arial"/>
          <w:iCs/>
        </w:rPr>
      </w:pPr>
      <w:r w:rsidRPr="009E4F39">
        <w:rPr>
          <w:rFonts w:ascii="Arial" w:eastAsia="Arial" w:hAnsi="Arial" w:cs="Arial"/>
        </w:rPr>
        <w:t xml:space="preserve">Waaraan kun je zien dat je het goed doet? Hoe wil je dat oefenen? Aan de hand van deze (of andere) vragen gaan jullie in de klas met elkaar in gesprek. Het doel van dit gesprek is duidelijk krijgen wat jullie nodig hebben om de werkprocessen aan te tonen. </w:t>
      </w:r>
      <w:r w:rsidR="005808FB" w:rsidRPr="009E4F39">
        <w:rPr>
          <w:rFonts w:ascii="Arial" w:eastAsia="Arial" w:hAnsi="Arial" w:cs="Arial"/>
        </w:rPr>
        <w:t>Jullie gaan als klas</w:t>
      </w:r>
      <w:r w:rsidRPr="009E4F39">
        <w:rPr>
          <w:rFonts w:ascii="Arial" w:eastAsia="Arial" w:hAnsi="Arial" w:cs="Arial"/>
        </w:rPr>
        <w:t xml:space="preserve"> leervragen bedenken waar je in een lesperiode aan gaat werken.</w:t>
      </w:r>
    </w:p>
    <w:p w14:paraId="2CC2DC5E" w14:textId="77777777" w:rsidR="002766BE" w:rsidRPr="009E4F39" w:rsidRDefault="002766BE" w:rsidP="004A5A54">
      <w:pPr>
        <w:spacing w:line="360" w:lineRule="auto"/>
        <w:rPr>
          <w:rFonts w:ascii="Arial" w:hAnsi="Arial" w:cs="Arial"/>
        </w:rPr>
      </w:pPr>
    </w:p>
    <w:p w14:paraId="20E66059" w14:textId="5FD5AE28" w:rsidR="002766BE" w:rsidRPr="009E4F39" w:rsidRDefault="73486F33" w:rsidP="004A5A54">
      <w:pPr>
        <w:spacing w:line="360" w:lineRule="auto"/>
        <w:rPr>
          <w:rFonts w:ascii="Arial" w:hAnsi="Arial" w:cs="Arial"/>
        </w:rPr>
      </w:pPr>
      <w:r w:rsidRPr="009E4F39">
        <w:rPr>
          <w:rFonts w:ascii="Arial" w:eastAsia="Arial" w:hAnsi="Arial" w:cs="Arial"/>
        </w:rPr>
        <w:t>Stap 2 - Jullie hebben samen leervragen bedacht waar jullie mee aan de slag gaan. Kijkend naar de leervragen en kijkend naar de werkprocessen, bedenk je wat jij zelf nodig hebt om te kunnen werken aan de werkprocessen</w:t>
      </w:r>
      <w:r w:rsidR="00DD09BB">
        <w:rPr>
          <w:rFonts w:ascii="Arial" w:eastAsia="Arial" w:hAnsi="Arial" w:cs="Arial"/>
        </w:rPr>
        <w:t>.</w:t>
      </w:r>
      <w:r w:rsidRPr="009E4F39">
        <w:rPr>
          <w:rFonts w:ascii="Arial" w:eastAsia="Arial" w:hAnsi="Arial" w:cs="Arial"/>
        </w:rPr>
        <w:t xml:space="preserve"> Jouw persoonlijke leervragen kunnen best anders zijn dan de gezamenlijke leervragen. Iedereen heeft zijn eigen unieke leerproces</w:t>
      </w:r>
      <w:r w:rsidRPr="009E4F39">
        <w:rPr>
          <w:rFonts w:ascii="Arial" w:eastAsia="Arial" w:hAnsi="Arial" w:cs="Arial"/>
          <w:i/>
          <w:iCs/>
        </w:rPr>
        <w:t>.</w:t>
      </w:r>
    </w:p>
    <w:p w14:paraId="410AFEF0" w14:textId="77777777" w:rsidR="002766BE" w:rsidRPr="009E4F39" w:rsidRDefault="002766BE" w:rsidP="004A5A54">
      <w:pPr>
        <w:spacing w:line="360" w:lineRule="auto"/>
        <w:rPr>
          <w:rFonts w:ascii="Arial" w:hAnsi="Arial" w:cs="Arial"/>
        </w:rPr>
      </w:pPr>
    </w:p>
    <w:p w14:paraId="23E625FF" w14:textId="68E1BA7D" w:rsidR="00132B11" w:rsidRPr="009E4F39" w:rsidRDefault="73486F33" w:rsidP="00384651">
      <w:pPr>
        <w:spacing w:line="360" w:lineRule="auto"/>
        <w:rPr>
          <w:rFonts w:ascii="Arial" w:hAnsi="Arial"/>
        </w:rPr>
      </w:pPr>
      <w:r w:rsidRPr="009E4F39">
        <w:rPr>
          <w:rFonts w:ascii="Arial" w:eastAsia="Arial" w:hAnsi="Arial" w:cs="Arial"/>
        </w:rPr>
        <w:t>Stap</w:t>
      </w:r>
      <w:r w:rsidR="00736B12" w:rsidRPr="009E4F39">
        <w:rPr>
          <w:rFonts w:ascii="Arial" w:eastAsia="Arial" w:hAnsi="Arial" w:cs="Arial"/>
        </w:rPr>
        <w:t xml:space="preserve"> 3 – Je krijgt allerlei beroeps</w:t>
      </w:r>
      <w:r w:rsidRPr="009E4F39">
        <w:rPr>
          <w:rFonts w:ascii="Arial" w:eastAsia="Arial" w:hAnsi="Arial" w:cs="Arial"/>
        </w:rPr>
        <w:t xml:space="preserve">ondersteunende (BO) vakken aangeboden. Wat je daar </w:t>
      </w:r>
      <w:r w:rsidR="00DD09BB">
        <w:rPr>
          <w:rFonts w:ascii="Arial" w:eastAsia="Arial" w:hAnsi="Arial" w:cs="Arial"/>
        </w:rPr>
        <w:t xml:space="preserve">op doet </w:t>
      </w:r>
      <w:r w:rsidRPr="009E4F39">
        <w:rPr>
          <w:rFonts w:ascii="Arial" w:eastAsia="Arial" w:hAnsi="Arial" w:cs="Arial"/>
        </w:rPr>
        <w:t xml:space="preserve">aan kennis, vaardigheden en houding draagt bij aan het antwoord op de centrale en persoonlijke leervragen. </w:t>
      </w:r>
    </w:p>
    <w:p w14:paraId="0D242751" w14:textId="728ADECA" w:rsidR="00D42113" w:rsidRPr="009E4F39" w:rsidRDefault="004277F1" w:rsidP="00384651">
      <w:pPr>
        <w:spacing w:line="360" w:lineRule="auto"/>
        <w:rPr>
          <w:rFonts w:ascii="Arial" w:hAnsi="Arial"/>
        </w:rPr>
      </w:pPr>
      <w:r w:rsidRPr="009E4F39">
        <w:rPr>
          <w:rFonts w:ascii="Arial" w:eastAsia="Arial" w:hAnsi="Arial" w:cs="Arial"/>
        </w:rPr>
        <w:t>V</w:t>
      </w:r>
      <w:r w:rsidR="00DD09BB">
        <w:rPr>
          <w:rFonts w:ascii="Arial" w:eastAsia="Arial" w:hAnsi="Arial" w:cs="Arial"/>
        </w:rPr>
        <w:t>oorbeeld</w:t>
      </w:r>
      <w:r w:rsidRPr="009E4F39">
        <w:rPr>
          <w:rFonts w:ascii="Arial" w:eastAsia="Arial" w:hAnsi="Arial" w:cs="Arial"/>
        </w:rPr>
        <w:t xml:space="preserve">: In periode 2, bij PIT “mijn doelgroep”. </w:t>
      </w:r>
      <w:r w:rsidR="73486F33" w:rsidRPr="009E4F39">
        <w:rPr>
          <w:rFonts w:ascii="Arial" w:eastAsia="Arial" w:hAnsi="Arial" w:cs="Arial"/>
        </w:rPr>
        <w:t xml:space="preserve">De vraagstukken in dit project liggen in de doelgroep, de diversiteit daarvan, de zorg die de verschillende doelgroepen nodig hebben en de ontwikkeling die ieder lid van de doelgroep doormaakt. De BO vakken helpen om de vragen te beantwoorden. </w:t>
      </w:r>
    </w:p>
    <w:p w14:paraId="4E52C755" w14:textId="77777777" w:rsidR="00424235" w:rsidRPr="009E4F39" w:rsidRDefault="00424235" w:rsidP="00384651">
      <w:pPr>
        <w:spacing w:line="360" w:lineRule="auto"/>
        <w:rPr>
          <w:rFonts w:ascii="Arial" w:hAnsi="Arial"/>
        </w:rPr>
      </w:pPr>
    </w:p>
    <w:p w14:paraId="5B837057" w14:textId="77777777" w:rsidR="0033631D" w:rsidRPr="009E4F39" w:rsidRDefault="73486F33" w:rsidP="0033631D">
      <w:pPr>
        <w:rPr>
          <w:rFonts w:ascii="Arial" w:hAnsi="Arial" w:cs="Arial"/>
        </w:rPr>
      </w:pPr>
      <w:r w:rsidRPr="009E4F39">
        <w:rPr>
          <w:rFonts w:ascii="Arial" w:eastAsia="Arial" w:hAnsi="Arial" w:cs="Arial"/>
        </w:rPr>
        <w:t>Stap 4 – Je komt tot resultaten, tot antwoorden; de (beroeps)producten worden getoetst en beoordeeld.</w:t>
      </w:r>
    </w:p>
    <w:p w14:paraId="5C7996F7" w14:textId="77777777" w:rsidR="0033631D" w:rsidRPr="009E4F39" w:rsidRDefault="0033631D" w:rsidP="0033631D">
      <w:pPr>
        <w:rPr>
          <w:rFonts w:ascii="Arial" w:hAnsi="Arial" w:cs="Arial"/>
        </w:rPr>
      </w:pPr>
    </w:p>
    <w:p w14:paraId="55F0B811" w14:textId="3FA16802" w:rsidR="0033631D" w:rsidRPr="009E4F39" w:rsidRDefault="73486F33" w:rsidP="0033631D">
      <w:pPr>
        <w:spacing w:line="360" w:lineRule="auto"/>
        <w:rPr>
          <w:rFonts w:ascii="Arial" w:hAnsi="Arial"/>
        </w:rPr>
      </w:pPr>
      <w:r w:rsidRPr="009E4F39">
        <w:rPr>
          <w:rFonts w:ascii="Arial" w:eastAsia="Arial" w:hAnsi="Arial" w:cs="Arial"/>
        </w:rPr>
        <w:t>Stap 5 – Je geeft een waardering aan wat je hebt geleerd. Je viert je successen en leert van je fouten.</w:t>
      </w:r>
    </w:p>
    <w:p w14:paraId="0DDDED74" w14:textId="2E21CA77" w:rsidR="00A10FDC" w:rsidRDefault="00A10FDC" w:rsidP="00384651">
      <w:pPr>
        <w:spacing w:line="360" w:lineRule="auto"/>
        <w:rPr>
          <w:rFonts w:ascii="Arial" w:hAnsi="Arial"/>
        </w:rPr>
      </w:pPr>
    </w:p>
    <w:p w14:paraId="5C5740B1" w14:textId="0767B326" w:rsidR="0060196E" w:rsidRPr="00736B12" w:rsidRDefault="00736B12" w:rsidP="00384651">
      <w:pPr>
        <w:spacing w:line="360" w:lineRule="auto"/>
        <w:rPr>
          <w:rFonts w:ascii="Arial" w:hAnsi="Arial"/>
          <w:b/>
          <w:sz w:val="22"/>
          <w:szCs w:val="22"/>
        </w:rPr>
      </w:pPr>
      <w:r w:rsidRPr="00736B12">
        <w:rPr>
          <w:rFonts w:ascii="Arial" w:hAnsi="Arial"/>
          <w:b/>
          <w:sz w:val="22"/>
          <w:szCs w:val="22"/>
        </w:rPr>
        <w:t>Beroepsondersteunende vakken (BO)</w:t>
      </w:r>
    </w:p>
    <w:p w14:paraId="01AA7073" w14:textId="3B1EAE9B" w:rsidR="0060196E" w:rsidRDefault="00DD09BB" w:rsidP="00384651">
      <w:pPr>
        <w:spacing w:line="360" w:lineRule="auto"/>
        <w:rPr>
          <w:rFonts w:ascii="Arial" w:hAnsi="Arial"/>
        </w:rPr>
      </w:pPr>
      <w:r>
        <w:rPr>
          <w:rFonts w:ascii="Arial" w:hAnsi="Arial"/>
        </w:rPr>
        <w:lastRenderedPageBreak/>
        <w:t xml:space="preserve">Zoals genoemd bij stap 3 krijg je </w:t>
      </w:r>
      <w:r w:rsidR="00736B12">
        <w:rPr>
          <w:rFonts w:ascii="Arial" w:hAnsi="Arial"/>
        </w:rPr>
        <w:t>allerlei beroepsondersteunende (BO) vakken aangeboden. Welk</w:t>
      </w:r>
      <w:r w:rsidR="005808FB">
        <w:rPr>
          <w:rFonts w:ascii="Arial" w:hAnsi="Arial"/>
        </w:rPr>
        <w:t>e vakken dat kunnen zijn wordt aangegeven in d</w:t>
      </w:r>
      <w:r w:rsidR="00E8646D">
        <w:rPr>
          <w:rFonts w:ascii="Arial" w:hAnsi="Arial"/>
        </w:rPr>
        <w:t xml:space="preserve">e Wiki van de betreffende </w:t>
      </w:r>
      <w:r w:rsidR="005808FB">
        <w:rPr>
          <w:rFonts w:ascii="Arial" w:hAnsi="Arial"/>
        </w:rPr>
        <w:t>periode.</w:t>
      </w:r>
    </w:p>
    <w:p w14:paraId="0DA498A1" w14:textId="77777777" w:rsidR="005808FB" w:rsidRDefault="005808FB" w:rsidP="005808FB">
      <w:pPr>
        <w:spacing w:line="360" w:lineRule="auto"/>
        <w:rPr>
          <w:rFonts w:ascii="Arial" w:hAnsi="Arial" w:cs="Arial"/>
        </w:rPr>
      </w:pPr>
      <w:r>
        <w:rPr>
          <w:rFonts w:ascii="Arial" w:hAnsi="Arial" w:cs="Arial"/>
        </w:rPr>
        <w:t>Het totaaloverzicht van alle vakken kun je terugvinden in het leerplanschema (LPS) van je opleiding.</w:t>
      </w:r>
    </w:p>
    <w:p w14:paraId="77ECCA28" w14:textId="77777777" w:rsidR="00E8646D" w:rsidRDefault="00E8646D" w:rsidP="00197FB1">
      <w:pPr>
        <w:spacing w:line="360" w:lineRule="auto"/>
        <w:rPr>
          <w:rFonts w:ascii="Arial" w:eastAsia="Arial" w:hAnsi="Arial" w:cs="Arial"/>
          <w:b/>
          <w:bCs/>
          <w:sz w:val="22"/>
          <w:szCs w:val="22"/>
        </w:rPr>
      </w:pPr>
    </w:p>
    <w:p w14:paraId="1A14368A" w14:textId="01AD7EF9" w:rsidR="00197FB1" w:rsidRPr="00EA6F12" w:rsidRDefault="00197FB1" w:rsidP="00197FB1">
      <w:pPr>
        <w:spacing w:line="360" w:lineRule="auto"/>
        <w:rPr>
          <w:rFonts w:ascii="Arial" w:hAnsi="Arial"/>
          <w:szCs w:val="18"/>
        </w:rPr>
      </w:pPr>
      <w:r w:rsidRPr="73486F33">
        <w:rPr>
          <w:rFonts w:ascii="Arial" w:eastAsia="Arial" w:hAnsi="Arial" w:cs="Arial"/>
          <w:b/>
          <w:bCs/>
          <w:sz w:val="22"/>
          <w:szCs w:val="22"/>
        </w:rPr>
        <w:t>2.5</w:t>
      </w:r>
      <w:r w:rsidRPr="00EA6F12">
        <w:rPr>
          <w:rFonts w:ascii="Arial" w:hAnsi="Arial" w:cs="Arial"/>
          <w:b/>
          <w:sz w:val="22"/>
          <w:szCs w:val="22"/>
        </w:rPr>
        <w:tab/>
      </w:r>
      <w:r w:rsidRPr="73486F33">
        <w:rPr>
          <w:rFonts w:ascii="Arial" w:eastAsia="Arial" w:hAnsi="Arial" w:cs="Arial"/>
          <w:b/>
          <w:bCs/>
          <w:sz w:val="22"/>
          <w:szCs w:val="22"/>
        </w:rPr>
        <w:t>Het onderwijsprogramma</w:t>
      </w:r>
    </w:p>
    <w:p w14:paraId="147D0DB3" w14:textId="324E8E2F" w:rsidR="00197FB1" w:rsidRDefault="73486F33" w:rsidP="00197FB1">
      <w:pPr>
        <w:spacing w:line="360" w:lineRule="auto"/>
        <w:rPr>
          <w:rFonts w:ascii="Arial" w:eastAsia="Arial" w:hAnsi="Arial" w:cs="Arial"/>
        </w:rPr>
      </w:pPr>
      <w:r w:rsidRPr="73486F33">
        <w:rPr>
          <w:rFonts w:ascii="Arial" w:eastAsia="Arial" w:hAnsi="Arial" w:cs="Arial"/>
        </w:rPr>
        <w:t xml:space="preserve">De opleidingen bestaan uit jaren, periodes en uren. Een jaar omvat vier periodes van gemiddeld tien weken en kent maximaal 1600 studiebelastingsuren (SBU). </w:t>
      </w:r>
    </w:p>
    <w:p w14:paraId="6D73916D" w14:textId="77777777" w:rsidR="009E4F39" w:rsidRDefault="009E4F39" w:rsidP="00DE6F8E">
      <w:pPr>
        <w:spacing w:line="360" w:lineRule="auto"/>
        <w:rPr>
          <w:rFonts w:ascii="Arial" w:eastAsia="Arial" w:hAnsi="Arial" w:cs="Arial"/>
          <w:b/>
          <w:bCs/>
        </w:rPr>
      </w:pPr>
    </w:p>
    <w:p w14:paraId="1C833D08" w14:textId="0B0C2EFF" w:rsidR="00DE6F8E" w:rsidRPr="00EA6F12" w:rsidRDefault="73486F33" w:rsidP="00DE6F8E">
      <w:pPr>
        <w:spacing w:line="360" w:lineRule="auto"/>
        <w:rPr>
          <w:rFonts w:ascii="Arial" w:hAnsi="Arial" w:cs="Arial"/>
          <w:b/>
        </w:rPr>
      </w:pPr>
      <w:r w:rsidRPr="73486F33">
        <w:rPr>
          <w:rFonts w:ascii="Arial" w:eastAsia="Arial" w:hAnsi="Arial" w:cs="Arial"/>
          <w:b/>
          <w:bCs/>
        </w:rPr>
        <w:t>De leerjaren</w:t>
      </w:r>
    </w:p>
    <w:p w14:paraId="71C92DCD" w14:textId="4D4A4446" w:rsidR="004D3E3F" w:rsidRPr="00EA6F12" w:rsidRDefault="73486F33" w:rsidP="004D3E3F">
      <w:pPr>
        <w:spacing w:line="360" w:lineRule="auto"/>
        <w:rPr>
          <w:rFonts w:ascii="Arial" w:hAnsi="Arial"/>
          <w:szCs w:val="18"/>
        </w:rPr>
      </w:pPr>
      <w:r w:rsidRPr="73486F33">
        <w:rPr>
          <w:rFonts w:ascii="Arial" w:eastAsia="Arial" w:hAnsi="Arial" w:cs="Arial"/>
        </w:rPr>
        <w:t xml:space="preserve">Onze opleidingen omvatten </w:t>
      </w:r>
      <w:r w:rsidR="00AE3C9B">
        <w:rPr>
          <w:rFonts w:ascii="Arial" w:eastAsia="Arial" w:hAnsi="Arial" w:cs="Arial"/>
        </w:rPr>
        <w:t>drie</w:t>
      </w:r>
      <w:r w:rsidR="009E4F39">
        <w:rPr>
          <w:rFonts w:ascii="Arial" w:eastAsia="Arial" w:hAnsi="Arial" w:cs="Arial"/>
        </w:rPr>
        <w:t xml:space="preserve"> leerjaren. </w:t>
      </w:r>
      <w:r w:rsidRPr="73486F33">
        <w:rPr>
          <w:rFonts w:ascii="Arial" w:eastAsia="Arial" w:hAnsi="Arial" w:cs="Arial"/>
        </w:rPr>
        <w:t>De leerjaren bestaan elk uit een combinatie van leren op school en leren in de BPV. In leerjaar 1 richten we ons vooral op ontwikkeling, in leerjaar 2 verbreden we het aanbod en in leerjaar 3 is er tijd voor verdieping. In alle leerjaren wordt er gewerkt met ontwikkelingsgerichte- en ondersteunende leeractiviteiten: in de BPV werk je met oefenopdrachten, op school ben je bezig met de PIT</w:t>
      </w:r>
      <w:r w:rsidR="00DD09BB">
        <w:rPr>
          <w:rFonts w:ascii="Arial" w:eastAsia="Arial" w:hAnsi="Arial" w:cs="Arial"/>
        </w:rPr>
        <w:t>’</w:t>
      </w:r>
      <w:r w:rsidRPr="73486F33">
        <w:rPr>
          <w:rFonts w:ascii="Arial" w:eastAsia="Arial" w:hAnsi="Arial" w:cs="Arial"/>
        </w:rPr>
        <w:t>s en de BO vakken.</w:t>
      </w:r>
      <w:r w:rsidR="002B0FE5">
        <w:rPr>
          <w:rFonts w:ascii="Arial" w:eastAsia="Arial" w:hAnsi="Arial" w:cs="Arial"/>
        </w:rPr>
        <w:t xml:space="preserve"> Voor BBL studenten is soms een versneld programma mogelijk, dit is afhankelijk van vooropleiding, kennis en ervaring. Na het 1</w:t>
      </w:r>
      <w:r w:rsidR="002B0FE5" w:rsidRPr="002B0FE5">
        <w:rPr>
          <w:rFonts w:ascii="Arial" w:eastAsia="Arial" w:hAnsi="Arial" w:cs="Arial"/>
          <w:vertAlign w:val="superscript"/>
        </w:rPr>
        <w:t>e</w:t>
      </w:r>
      <w:r w:rsidR="002B0FE5">
        <w:rPr>
          <w:rFonts w:ascii="Arial" w:eastAsia="Arial" w:hAnsi="Arial" w:cs="Arial"/>
        </w:rPr>
        <w:t xml:space="preserve"> leerjaar wordt daarover een besluit genomen.</w:t>
      </w:r>
    </w:p>
    <w:p w14:paraId="70CA79EE" w14:textId="5FF6389F" w:rsidR="00B26947" w:rsidRDefault="73486F33" w:rsidP="00FE00DA">
      <w:pPr>
        <w:spacing w:line="360" w:lineRule="auto"/>
        <w:rPr>
          <w:rFonts w:ascii="Arial" w:hAnsi="Arial" w:cs="Arial"/>
        </w:rPr>
      </w:pPr>
      <w:r w:rsidRPr="73486F33">
        <w:rPr>
          <w:rFonts w:ascii="Arial" w:eastAsia="Arial" w:hAnsi="Arial" w:cs="Arial"/>
        </w:rPr>
        <w:t xml:space="preserve">De opleidingen kennen twee examenperiodes, één aan het eind van leerjaar 2 (periode </w:t>
      </w:r>
      <w:r w:rsidR="009E4F39">
        <w:rPr>
          <w:rFonts w:ascii="Arial" w:eastAsia="Arial" w:hAnsi="Arial" w:cs="Arial"/>
        </w:rPr>
        <w:t xml:space="preserve">7 en </w:t>
      </w:r>
      <w:r w:rsidRPr="73486F33">
        <w:rPr>
          <w:rFonts w:ascii="Arial" w:eastAsia="Arial" w:hAnsi="Arial" w:cs="Arial"/>
        </w:rPr>
        <w:t>8) en één in de tweede helft van leerjaar 3 (periodes 11 en 12). Het geheel van de beoordelingen op de oefen</w:t>
      </w:r>
      <w:r w:rsidR="0076742A">
        <w:rPr>
          <w:rFonts w:ascii="Arial" w:eastAsia="Arial" w:hAnsi="Arial" w:cs="Arial"/>
        </w:rPr>
        <w:t>-</w:t>
      </w:r>
      <w:r w:rsidRPr="73486F33">
        <w:rPr>
          <w:rFonts w:ascii="Arial" w:eastAsia="Arial" w:hAnsi="Arial" w:cs="Arial"/>
        </w:rPr>
        <w:t>opdrachten</w:t>
      </w:r>
      <w:r w:rsidR="0076742A">
        <w:rPr>
          <w:rFonts w:ascii="Arial" w:eastAsia="Arial" w:hAnsi="Arial" w:cs="Arial"/>
        </w:rPr>
        <w:t xml:space="preserve">, </w:t>
      </w:r>
      <w:r w:rsidRPr="73486F33">
        <w:rPr>
          <w:rFonts w:ascii="Arial" w:eastAsia="Arial" w:hAnsi="Arial" w:cs="Arial"/>
        </w:rPr>
        <w:t xml:space="preserve">je beroepshouding in de BPV en de ondersteunende leeractiviteiten op school zijn voorwaardelijk voor een GO naar de examens. Het behalen van de examens is </w:t>
      </w:r>
      <w:r w:rsidR="00DD09BB">
        <w:rPr>
          <w:rFonts w:ascii="Arial" w:eastAsia="Arial" w:hAnsi="Arial" w:cs="Arial"/>
        </w:rPr>
        <w:t xml:space="preserve">een voorwaarde </w:t>
      </w:r>
      <w:r w:rsidRPr="73486F33">
        <w:rPr>
          <w:rFonts w:ascii="Arial" w:eastAsia="Arial" w:hAnsi="Arial" w:cs="Arial"/>
        </w:rPr>
        <w:t xml:space="preserve">voor de overgang naar een volgend leerjaar en uiteindelijk naar de diplomering. </w:t>
      </w:r>
    </w:p>
    <w:p w14:paraId="3AFFDB85" w14:textId="77777777" w:rsidR="00B11D9F" w:rsidRPr="00EA6F12" w:rsidRDefault="00B11D9F" w:rsidP="00DE6F8E">
      <w:pPr>
        <w:rPr>
          <w:rFonts w:ascii="Arial" w:hAnsi="Arial" w:cs="Arial"/>
          <w:b/>
        </w:rPr>
      </w:pPr>
    </w:p>
    <w:p w14:paraId="049546C0" w14:textId="391D92A6" w:rsidR="00DE6F8E" w:rsidRPr="00EA6F12" w:rsidRDefault="73486F33" w:rsidP="00FE00DA">
      <w:pPr>
        <w:spacing w:line="360" w:lineRule="auto"/>
        <w:rPr>
          <w:rFonts w:ascii="Arial" w:hAnsi="Arial" w:cs="Arial"/>
          <w:b/>
        </w:rPr>
      </w:pPr>
      <w:r w:rsidRPr="73486F33">
        <w:rPr>
          <w:rFonts w:ascii="Arial" w:eastAsia="Arial" w:hAnsi="Arial" w:cs="Arial"/>
          <w:b/>
          <w:bCs/>
        </w:rPr>
        <w:t>Leerplan</w:t>
      </w:r>
      <w:r w:rsidR="00D448D6">
        <w:rPr>
          <w:rFonts w:ascii="Arial" w:eastAsia="Arial" w:hAnsi="Arial" w:cs="Arial"/>
          <w:b/>
          <w:bCs/>
        </w:rPr>
        <w:t>schema</w:t>
      </w:r>
      <w:r w:rsidRPr="73486F33">
        <w:rPr>
          <w:rFonts w:ascii="Arial" w:eastAsia="Arial" w:hAnsi="Arial" w:cs="Arial"/>
          <w:b/>
          <w:bCs/>
        </w:rPr>
        <w:t xml:space="preserve">, lesrooster en voortgangsrooster </w:t>
      </w:r>
    </w:p>
    <w:p w14:paraId="3F6772B3" w14:textId="77777777" w:rsidR="00DD09BB" w:rsidRDefault="73486F33" w:rsidP="00FE00DA">
      <w:pPr>
        <w:spacing w:line="360" w:lineRule="auto"/>
        <w:rPr>
          <w:rFonts w:ascii="Arial" w:eastAsia="Arial" w:hAnsi="Arial" w:cs="Arial"/>
        </w:rPr>
      </w:pPr>
      <w:r w:rsidRPr="73486F33">
        <w:rPr>
          <w:rFonts w:ascii="Arial" w:eastAsia="Arial" w:hAnsi="Arial" w:cs="Arial"/>
        </w:rPr>
        <w:t xml:space="preserve">Elk leerjaar heeft een uitgewerkt leerplanschema gebaseerd op een overstijgend leerplan. </w:t>
      </w:r>
    </w:p>
    <w:p w14:paraId="6DC7E786" w14:textId="0923D9CE" w:rsidR="00DE6F8E" w:rsidRPr="00EA6F12" w:rsidRDefault="73486F33" w:rsidP="00FE00DA">
      <w:pPr>
        <w:spacing w:line="360" w:lineRule="auto"/>
        <w:rPr>
          <w:rFonts w:ascii="Arial" w:hAnsi="Arial" w:cs="Arial"/>
        </w:rPr>
      </w:pPr>
      <w:r w:rsidRPr="73486F33">
        <w:rPr>
          <w:rFonts w:ascii="Arial" w:eastAsia="Arial" w:hAnsi="Arial" w:cs="Arial"/>
        </w:rPr>
        <w:t xml:space="preserve">Dit leerplanschema </w:t>
      </w:r>
      <w:r w:rsidR="00D448D6">
        <w:rPr>
          <w:rFonts w:ascii="Arial" w:eastAsia="Arial" w:hAnsi="Arial" w:cs="Arial"/>
        </w:rPr>
        <w:t>kun je terugvinden</w:t>
      </w:r>
      <w:r w:rsidR="0076742A">
        <w:rPr>
          <w:rFonts w:ascii="Arial" w:eastAsia="Arial" w:hAnsi="Arial" w:cs="Arial"/>
        </w:rPr>
        <w:t xml:space="preserve"> in de wiki van je opleiding</w:t>
      </w:r>
      <w:r w:rsidR="009E4F39">
        <w:rPr>
          <w:rFonts w:ascii="Arial" w:eastAsia="Arial" w:hAnsi="Arial" w:cs="Arial"/>
        </w:rPr>
        <w:t>.</w:t>
      </w:r>
    </w:p>
    <w:p w14:paraId="2909ED3A" w14:textId="509F6E2D" w:rsidR="00DE6F8E" w:rsidRPr="00EA6F12" w:rsidRDefault="73486F33" w:rsidP="00FE00DA">
      <w:pPr>
        <w:spacing w:line="360" w:lineRule="auto"/>
        <w:rPr>
          <w:rFonts w:ascii="Arial" w:hAnsi="Arial" w:cs="Arial"/>
        </w:rPr>
      </w:pPr>
      <w:r w:rsidRPr="73486F33">
        <w:rPr>
          <w:rFonts w:ascii="Arial" w:eastAsia="Arial" w:hAnsi="Arial" w:cs="Arial"/>
        </w:rPr>
        <w:t xml:space="preserve">In het leerplanschema staat welk vak je wanneer hebt gedurende de opleiding. Het is de basis voor het lesrooster. Het lesrooster is klaar vóór het begin van elk semester (twee periodes van tien weken) en kun je zelf </w:t>
      </w:r>
      <w:r w:rsidRPr="00D448D6">
        <w:rPr>
          <w:rFonts w:ascii="Arial" w:eastAsia="Arial" w:hAnsi="Arial" w:cs="Arial"/>
        </w:rPr>
        <w:t xml:space="preserve">inzien </w:t>
      </w:r>
      <w:r w:rsidR="0076742A">
        <w:rPr>
          <w:rFonts w:ascii="Arial" w:eastAsia="Arial" w:hAnsi="Arial" w:cs="Arial"/>
        </w:rPr>
        <w:t>op</w:t>
      </w:r>
      <w:r w:rsidRPr="00D448D6">
        <w:rPr>
          <w:rFonts w:ascii="Arial" w:eastAsia="Arial" w:hAnsi="Arial" w:cs="Arial"/>
        </w:rPr>
        <w:t xml:space="preserve"> </w:t>
      </w:r>
      <w:r w:rsidRPr="73486F33">
        <w:rPr>
          <w:rFonts w:ascii="Arial" w:eastAsia="Arial" w:hAnsi="Arial" w:cs="Arial"/>
        </w:rPr>
        <w:t>de schoolwebsite via Studentenplein. Ook roosterwijzigingen maken we op dezelfde manier bekend bij ‘</w:t>
      </w:r>
      <w:r w:rsidRPr="00D448D6">
        <w:rPr>
          <w:rFonts w:ascii="Arial" w:eastAsia="Arial" w:hAnsi="Arial" w:cs="Arial"/>
        </w:rPr>
        <w:t xml:space="preserve">roosterinformatie’ </w:t>
      </w:r>
      <w:r w:rsidR="0076742A">
        <w:rPr>
          <w:rFonts w:ascii="Arial" w:eastAsia="Arial" w:hAnsi="Arial" w:cs="Arial"/>
        </w:rPr>
        <w:t xml:space="preserve">op het </w:t>
      </w:r>
      <w:r w:rsidRPr="73486F33">
        <w:rPr>
          <w:rFonts w:ascii="Arial" w:eastAsia="Arial" w:hAnsi="Arial" w:cs="Arial"/>
        </w:rPr>
        <w:t xml:space="preserve">Studentenplein. Actuele wijzigingen verschijnen tevens op de monitoren in het schoolgebouw. </w:t>
      </w:r>
    </w:p>
    <w:p w14:paraId="19F2A05A" w14:textId="77777777" w:rsidR="0076742A" w:rsidRDefault="73486F33" w:rsidP="00DE6F8E">
      <w:pPr>
        <w:spacing w:line="360" w:lineRule="auto"/>
        <w:rPr>
          <w:rFonts w:ascii="Arial" w:eastAsia="Arial" w:hAnsi="Arial" w:cs="Arial"/>
        </w:rPr>
      </w:pPr>
      <w:r w:rsidRPr="73486F33">
        <w:rPr>
          <w:rFonts w:ascii="Arial" w:eastAsia="Arial" w:hAnsi="Arial" w:cs="Arial"/>
        </w:rPr>
        <w:t xml:space="preserve">Voor een goede begeleiding, planning en organisatie is het nodig dat je </w:t>
      </w:r>
      <w:r w:rsidR="0076742A">
        <w:rPr>
          <w:rFonts w:ascii="Arial" w:eastAsia="Arial" w:hAnsi="Arial" w:cs="Arial"/>
        </w:rPr>
        <w:t xml:space="preserve">op school en in de praktijk </w:t>
      </w:r>
      <w:r w:rsidRPr="73486F33">
        <w:rPr>
          <w:rFonts w:ascii="Arial" w:eastAsia="Arial" w:hAnsi="Arial" w:cs="Arial"/>
        </w:rPr>
        <w:t>het leerplanschema en het</w:t>
      </w:r>
      <w:r w:rsidR="0076742A">
        <w:rPr>
          <w:rFonts w:ascii="Arial" w:eastAsia="Arial" w:hAnsi="Arial" w:cs="Arial"/>
        </w:rPr>
        <w:t xml:space="preserve"> lesrooster steeds bij je hebt </w:t>
      </w:r>
      <w:r w:rsidRPr="73486F33">
        <w:rPr>
          <w:rFonts w:ascii="Arial" w:eastAsia="Arial" w:hAnsi="Arial" w:cs="Arial"/>
        </w:rPr>
        <w:t xml:space="preserve">of </w:t>
      </w:r>
      <w:r w:rsidR="0076742A">
        <w:rPr>
          <w:rFonts w:ascii="Arial" w:eastAsia="Arial" w:hAnsi="Arial" w:cs="Arial"/>
        </w:rPr>
        <w:t>ze</w:t>
      </w:r>
      <w:r w:rsidRPr="73486F33">
        <w:rPr>
          <w:rFonts w:ascii="Arial" w:eastAsia="Arial" w:hAnsi="Arial" w:cs="Arial"/>
        </w:rPr>
        <w:t xml:space="preserve"> direct kunt vinden</w:t>
      </w:r>
      <w:r w:rsidR="0076742A">
        <w:rPr>
          <w:rFonts w:ascii="Arial" w:eastAsia="Arial" w:hAnsi="Arial" w:cs="Arial"/>
        </w:rPr>
        <w:t>.</w:t>
      </w:r>
    </w:p>
    <w:p w14:paraId="19E09C76" w14:textId="3F6B7EF7" w:rsidR="00DE6F8E" w:rsidRPr="00EA6F12" w:rsidRDefault="73486F33" w:rsidP="00DE6F8E">
      <w:pPr>
        <w:spacing w:line="360" w:lineRule="auto"/>
        <w:rPr>
          <w:rFonts w:ascii="Arial" w:hAnsi="Arial"/>
          <w:b/>
          <w:szCs w:val="18"/>
        </w:rPr>
      </w:pPr>
      <w:r w:rsidRPr="73486F33">
        <w:rPr>
          <w:rFonts w:ascii="Arial" w:eastAsia="Arial" w:hAnsi="Arial" w:cs="Arial"/>
        </w:rPr>
        <w:t xml:space="preserve"> </w:t>
      </w:r>
    </w:p>
    <w:p w14:paraId="58DF0979" w14:textId="77777777" w:rsidR="00DE6F8E" w:rsidRPr="00EA6F12" w:rsidRDefault="73486F33" w:rsidP="00DE6F8E">
      <w:pPr>
        <w:spacing w:line="360" w:lineRule="auto"/>
        <w:rPr>
          <w:rFonts w:ascii="Arial" w:hAnsi="Arial"/>
          <w:b/>
          <w:szCs w:val="18"/>
        </w:rPr>
      </w:pPr>
      <w:r w:rsidRPr="73486F33">
        <w:rPr>
          <w:rFonts w:ascii="Arial" w:eastAsia="Arial" w:hAnsi="Arial" w:cs="Arial"/>
          <w:b/>
          <w:bCs/>
        </w:rPr>
        <w:t>Het eerste leerjaar</w:t>
      </w:r>
    </w:p>
    <w:p w14:paraId="7F7B570C" w14:textId="7B904D34" w:rsidR="00DE6F8E" w:rsidRPr="00D224C0" w:rsidRDefault="73486F33" w:rsidP="00DE6F8E">
      <w:pPr>
        <w:spacing w:line="360" w:lineRule="auto"/>
        <w:rPr>
          <w:rFonts w:ascii="Arial" w:hAnsi="Arial"/>
          <w:b/>
          <w:szCs w:val="18"/>
        </w:rPr>
      </w:pPr>
      <w:r w:rsidRPr="73486F33">
        <w:rPr>
          <w:rFonts w:ascii="Arial" w:eastAsia="Arial" w:hAnsi="Arial" w:cs="Arial"/>
        </w:rPr>
        <w:t xml:space="preserve">In het eerste leerjaar krijg je ruimte en gelegenheid om je te ontwikkelen en vast te stellen of je echt op de </w:t>
      </w:r>
      <w:r w:rsidRPr="00D224C0">
        <w:rPr>
          <w:rFonts w:ascii="Arial" w:eastAsia="Arial" w:hAnsi="Arial" w:cs="Arial"/>
        </w:rPr>
        <w:t>juiste plek zit.</w:t>
      </w:r>
      <w:r w:rsidRPr="00D224C0">
        <w:rPr>
          <w:rFonts w:ascii="Arial" w:eastAsia="Arial" w:hAnsi="Arial" w:cs="Arial"/>
          <w:b/>
          <w:bCs/>
        </w:rPr>
        <w:t xml:space="preserve"> </w:t>
      </w:r>
      <w:r w:rsidRPr="00D224C0">
        <w:rPr>
          <w:rFonts w:ascii="Arial" w:eastAsia="Arial" w:hAnsi="Arial" w:cs="Arial"/>
        </w:rPr>
        <w:t>Ben je geschikt voor de opleiding? En ben je geschikt voor het beroep van jouw keuze?</w:t>
      </w:r>
    </w:p>
    <w:p w14:paraId="355BF2FD" w14:textId="7954862F" w:rsidR="00D224C0" w:rsidRPr="00D224C0" w:rsidRDefault="00D224C0" w:rsidP="00197FB1">
      <w:pPr>
        <w:spacing w:line="360" w:lineRule="auto"/>
        <w:rPr>
          <w:rFonts w:ascii="Arial" w:eastAsia="Arial" w:hAnsi="Arial" w:cs="Arial"/>
          <w:lang w:eastAsia="nl-NL"/>
        </w:rPr>
      </w:pPr>
      <w:r w:rsidRPr="00E8646D">
        <w:rPr>
          <w:rFonts w:ascii="Arial" w:eastAsia="Arial" w:hAnsi="Arial" w:cs="Arial"/>
          <w:lang w:eastAsia="nl-NL"/>
        </w:rPr>
        <w:t xml:space="preserve">Het eerste </w:t>
      </w:r>
      <w:r w:rsidR="002D3BE2" w:rsidRPr="00E8646D">
        <w:rPr>
          <w:rFonts w:ascii="Arial" w:eastAsia="Arial" w:hAnsi="Arial" w:cs="Arial"/>
          <w:lang w:eastAsia="nl-NL"/>
        </w:rPr>
        <w:t>half jaar</w:t>
      </w:r>
      <w:r w:rsidRPr="00E8646D">
        <w:rPr>
          <w:rFonts w:ascii="Arial" w:eastAsia="Arial" w:hAnsi="Arial" w:cs="Arial"/>
          <w:lang w:eastAsia="nl-NL"/>
        </w:rPr>
        <w:t xml:space="preserve"> is er veel aandacht voor het aanleren van allerlei studievaardigheden, kennismaking met elkaar en met de school, je studiehouding en motivatie en de omgangsregels. </w:t>
      </w:r>
      <w:r w:rsidR="00E8646D">
        <w:rPr>
          <w:rFonts w:ascii="Arial" w:eastAsia="Arial" w:hAnsi="Arial" w:cs="Arial"/>
          <w:lang w:eastAsia="nl-NL"/>
        </w:rPr>
        <w:t>In</w:t>
      </w:r>
      <w:r w:rsidRPr="00E8646D">
        <w:rPr>
          <w:rFonts w:ascii="Arial" w:eastAsia="Arial" w:hAnsi="Arial" w:cs="Arial"/>
          <w:lang w:eastAsia="nl-NL"/>
        </w:rPr>
        <w:t xml:space="preserve"> periode 1 g</w:t>
      </w:r>
      <w:r w:rsidR="00E8646D">
        <w:rPr>
          <w:rFonts w:ascii="Arial" w:eastAsia="Arial" w:hAnsi="Arial" w:cs="Arial"/>
          <w:lang w:eastAsia="nl-NL"/>
        </w:rPr>
        <w:t>a je met je klas op een klassen-</w:t>
      </w:r>
      <w:r w:rsidRPr="00E8646D">
        <w:rPr>
          <w:rFonts w:ascii="Arial" w:eastAsia="Arial" w:hAnsi="Arial" w:cs="Arial"/>
          <w:lang w:eastAsia="nl-NL"/>
        </w:rPr>
        <w:t>tweedaagse</w:t>
      </w:r>
      <w:r w:rsidR="00E8646D">
        <w:rPr>
          <w:rFonts w:ascii="Arial" w:eastAsia="Arial" w:hAnsi="Arial" w:cs="Arial"/>
          <w:lang w:eastAsia="nl-NL"/>
        </w:rPr>
        <w:t xml:space="preserve"> (kamp)</w:t>
      </w:r>
      <w:r w:rsidRPr="00E8646D">
        <w:rPr>
          <w:rFonts w:ascii="Arial" w:eastAsia="Arial" w:hAnsi="Arial" w:cs="Arial"/>
          <w:lang w:eastAsia="nl-NL"/>
        </w:rPr>
        <w:t>.</w:t>
      </w:r>
      <w:r w:rsidRPr="00D224C0">
        <w:rPr>
          <w:rFonts w:ascii="Arial" w:eastAsia="Arial" w:hAnsi="Arial" w:cs="Arial"/>
          <w:lang w:eastAsia="nl-NL"/>
        </w:rPr>
        <w:t xml:space="preserve"> </w:t>
      </w:r>
    </w:p>
    <w:p w14:paraId="69E4CBAD" w14:textId="355B646B" w:rsidR="00197FB1" w:rsidRPr="00D224C0" w:rsidRDefault="00D224C0" w:rsidP="00197FB1">
      <w:pPr>
        <w:spacing w:line="360" w:lineRule="auto"/>
        <w:rPr>
          <w:rFonts w:ascii="Arial" w:hAnsi="Arial"/>
          <w:szCs w:val="18"/>
        </w:rPr>
      </w:pPr>
      <w:r w:rsidRPr="00D224C0">
        <w:rPr>
          <w:rFonts w:ascii="Arial" w:eastAsia="Arial" w:hAnsi="Arial" w:cs="Arial"/>
          <w:lang w:eastAsia="nl-NL"/>
        </w:rPr>
        <w:t xml:space="preserve">In de eerste twee periodes gaan we ook samen op zoek naar een </w:t>
      </w:r>
      <w:r>
        <w:rPr>
          <w:rFonts w:ascii="Arial" w:eastAsia="Arial" w:hAnsi="Arial" w:cs="Arial"/>
          <w:lang w:eastAsia="nl-NL"/>
        </w:rPr>
        <w:t>BPV-plaats (</w:t>
      </w:r>
      <w:r w:rsidRPr="00D224C0">
        <w:rPr>
          <w:rFonts w:ascii="Arial" w:eastAsia="Arial" w:hAnsi="Arial" w:cs="Arial"/>
          <w:lang w:eastAsia="nl-NL"/>
        </w:rPr>
        <w:t>stage</w:t>
      </w:r>
      <w:r>
        <w:rPr>
          <w:rFonts w:ascii="Arial" w:eastAsia="Arial" w:hAnsi="Arial" w:cs="Arial"/>
          <w:lang w:eastAsia="nl-NL"/>
        </w:rPr>
        <w:t>)</w:t>
      </w:r>
      <w:r w:rsidRPr="00D224C0">
        <w:rPr>
          <w:rFonts w:ascii="Arial" w:eastAsia="Arial" w:hAnsi="Arial" w:cs="Arial"/>
          <w:lang w:eastAsia="nl-NL"/>
        </w:rPr>
        <w:t xml:space="preserve"> </w:t>
      </w:r>
      <w:r w:rsidR="00D6696A">
        <w:rPr>
          <w:rFonts w:ascii="Arial" w:eastAsia="Arial" w:hAnsi="Arial" w:cs="Arial"/>
          <w:lang w:eastAsia="nl-NL"/>
        </w:rPr>
        <w:t xml:space="preserve">voor onze BOL studenten, </w:t>
      </w:r>
      <w:r w:rsidRPr="00D224C0">
        <w:rPr>
          <w:rFonts w:ascii="Arial" w:eastAsia="Arial" w:hAnsi="Arial" w:cs="Arial"/>
          <w:lang w:eastAsia="nl-NL"/>
        </w:rPr>
        <w:t xml:space="preserve">die zo goed mogelijk bij jouw voorkeur past. </w:t>
      </w:r>
      <w:r w:rsidR="73486F33" w:rsidRPr="00D224C0">
        <w:rPr>
          <w:rFonts w:ascii="Arial" w:eastAsia="Arial" w:hAnsi="Arial" w:cs="Arial"/>
        </w:rPr>
        <w:t xml:space="preserve">Je eerste BPV-ervaring kun je opvatten als een kennismaking met de basis van het beroep. </w:t>
      </w:r>
      <w:r>
        <w:rPr>
          <w:rFonts w:ascii="Arial" w:eastAsia="Arial" w:hAnsi="Arial" w:cs="Arial"/>
        </w:rPr>
        <w:t>Na een jaar</w:t>
      </w:r>
      <w:r w:rsidR="73486F33" w:rsidRPr="00D224C0">
        <w:rPr>
          <w:rFonts w:ascii="Arial" w:eastAsia="Arial" w:hAnsi="Arial" w:cs="Arial"/>
        </w:rPr>
        <w:t xml:space="preserve"> maak je een definitieve keuze</w:t>
      </w:r>
      <w:r w:rsidR="00D448D6" w:rsidRPr="00D224C0">
        <w:rPr>
          <w:rFonts w:ascii="Arial" w:eastAsia="Arial" w:hAnsi="Arial" w:cs="Arial"/>
        </w:rPr>
        <w:t xml:space="preserve"> voor één van</w:t>
      </w:r>
      <w:r w:rsidR="00D6696A">
        <w:rPr>
          <w:rFonts w:ascii="Arial" w:eastAsia="Arial" w:hAnsi="Arial" w:cs="Arial"/>
        </w:rPr>
        <w:t xml:space="preserve"> de </w:t>
      </w:r>
      <w:r w:rsidR="00D6696A">
        <w:rPr>
          <w:rFonts w:ascii="Arial" w:eastAsia="Arial" w:hAnsi="Arial" w:cs="Arial"/>
        </w:rPr>
        <w:lastRenderedPageBreak/>
        <w:t>opleidingen.</w:t>
      </w:r>
      <w:r w:rsidR="001B50D5">
        <w:rPr>
          <w:rFonts w:ascii="Arial" w:eastAsia="Arial" w:hAnsi="Arial" w:cs="Arial"/>
        </w:rPr>
        <w:t xml:space="preserve"> Daarbij worden we geconfronteerd met krapte op de stagemarkt en is een eerste keuze niet altijd mogelijk. Samen zoeken we dan naar een goed alternatief.</w:t>
      </w:r>
    </w:p>
    <w:p w14:paraId="756F293D" w14:textId="77777777" w:rsidR="00DD09BB" w:rsidRPr="00DD09BB" w:rsidRDefault="00DD09BB" w:rsidP="001B50D5">
      <w:pPr>
        <w:suppressAutoHyphens w:val="0"/>
        <w:rPr>
          <w:rFonts w:ascii="Arial" w:eastAsia="Arial" w:hAnsi="Arial" w:cs="Arial"/>
          <w:b/>
          <w:bCs/>
          <w:sz w:val="16"/>
          <w:szCs w:val="16"/>
        </w:rPr>
      </w:pPr>
    </w:p>
    <w:p w14:paraId="14D99BAF" w14:textId="54D7CA0D" w:rsidR="002D3BE2" w:rsidRDefault="002D3BE2" w:rsidP="001B50D5">
      <w:pPr>
        <w:suppressAutoHyphens w:val="0"/>
        <w:rPr>
          <w:rFonts w:ascii="Arial" w:eastAsia="Arial" w:hAnsi="Arial" w:cs="Arial"/>
          <w:b/>
          <w:bCs/>
        </w:rPr>
      </w:pPr>
      <w:r w:rsidRPr="73486F33">
        <w:rPr>
          <w:rFonts w:ascii="Arial" w:eastAsia="Arial" w:hAnsi="Arial" w:cs="Arial"/>
          <w:b/>
          <w:bCs/>
        </w:rPr>
        <w:t>Onderwijsactiviteiten op school</w:t>
      </w:r>
    </w:p>
    <w:p w14:paraId="3A735A8F" w14:textId="77777777" w:rsidR="001B50D5" w:rsidRPr="00EA6F12" w:rsidRDefault="001B50D5" w:rsidP="001B50D5">
      <w:pPr>
        <w:suppressAutoHyphens w:val="0"/>
        <w:rPr>
          <w:rFonts w:ascii="Arial" w:hAnsi="Arial"/>
          <w:b/>
        </w:rPr>
      </w:pPr>
    </w:p>
    <w:p w14:paraId="7B364590" w14:textId="4E6E3DED" w:rsidR="002D3BE2" w:rsidRDefault="002D3BE2" w:rsidP="002D3BE2">
      <w:pPr>
        <w:spacing w:line="360" w:lineRule="auto"/>
        <w:rPr>
          <w:rFonts w:ascii="Arial" w:eastAsia="Arial" w:hAnsi="Arial" w:cs="Arial"/>
        </w:rPr>
      </w:pPr>
      <w:r w:rsidRPr="73486F33">
        <w:rPr>
          <w:rFonts w:ascii="Arial" w:eastAsia="Arial" w:hAnsi="Arial" w:cs="Arial"/>
        </w:rPr>
        <w:t>Onderwijsactiviteiten zijn gericht op het leren en ontwikkelen van de kennis, vaardigheden en houding die je in het beroep nodig hebt. Door de werkprocessen die je uitvoert in het beroep zelf te onderzoeken, krijg je hier steeds meer grip op. Door je onderzoeksvragen te beantwoorden lever je prestaties die vervolgens beoordeeld worden. Hierdoor wordt zichtbaar wat je al kunt of wat je nog moet leren. De bewijzen van opdrachten en beoordelingen verzamel je in een ontwikkelingsportfolio. Onderwijsactiviteiten worden uitgevoerd op school, in de beroepspraktijk, of door een combinatie van beide. In de loop van het opleidingstraject begeleiden we je naar toenemende zelfstandigheid en verantwoordelijkheid voor het leerproces. Het onderwijs verschuift van ‘docentgestuurd’ naar ‘zelfsturing’.</w:t>
      </w:r>
      <w:r>
        <w:rPr>
          <w:rFonts w:ascii="Arial" w:eastAsia="Arial" w:hAnsi="Arial" w:cs="Arial"/>
        </w:rPr>
        <w:t xml:space="preserve"> Je onderzoekende houding draagt daar direct aan bij.</w:t>
      </w:r>
    </w:p>
    <w:p w14:paraId="764A8369" w14:textId="77777777" w:rsidR="002E66F9" w:rsidRPr="00DD09BB" w:rsidRDefault="002E66F9" w:rsidP="002D3BE2">
      <w:pPr>
        <w:spacing w:line="360" w:lineRule="auto"/>
        <w:rPr>
          <w:rFonts w:ascii="Arial" w:hAnsi="Arial" w:cs="Arial"/>
          <w:sz w:val="16"/>
          <w:szCs w:val="16"/>
        </w:rPr>
      </w:pPr>
    </w:p>
    <w:p w14:paraId="309D5350" w14:textId="77777777" w:rsidR="002E66F9" w:rsidRPr="00EA6F12" w:rsidRDefault="002E66F9" w:rsidP="002E66F9">
      <w:pPr>
        <w:suppressAutoHyphens w:val="0"/>
        <w:spacing w:line="360" w:lineRule="auto"/>
        <w:rPr>
          <w:rFonts w:ascii="Arial" w:hAnsi="Arial"/>
          <w:b/>
        </w:rPr>
      </w:pPr>
      <w:r w:rsidRPr="73486F33">
        <w:rPr>
          <w:rFonts w:ascii="Arial" w:eastAsia="Arial" w:hAnsi="Arial" w:cs="Arial"/>
          <w:b/>
          <w:bCs/>
        </w:rPr>
        <w:t xml:space="preserve">De beroepspraktijkvorming (BPV) </w:t>
      </w:r>
    </w:p>
    <w:p w14:paraId="1E91F6F0" w14:textId="5174485C" w:rsidR="002E66F9" w:rsidRPr="00EA6F12" w:rsidRDefault="002E66F9" w:rsidP="002E66F9">
      <w:pPr>
        <w:spacing w:line="360" w:lineRule="auto"/>
        <w:rPr>
          <w:rFonts w:ascii="Arial" w:hAnsi="Arial" w:cs="Arial"/>
        </w:rPr>
      </w:pPr>
      <w:r w:rsidRPr="73486F33">
        <w:rPr>
          <w:rFonts w:ascii="Arial" w:eastAsia="Arial" w:hAnsi="Arial" w:cs="Arial"/>
        </w:rPr>
        <w:t>Een groot deel van het opleidingstraject volg je in de praktijk. Dit noemen we de beroepspraktijkvorming (BPV). Hiervoor ga je naar een BPV-plaats. Dit zijn werkplekken bij instellingen of bedrijven waar je opdrachten voor je opleiding uitvoert. De praktijkervaring doe je bij de beroepsopleidende leerweg</w:t>
      </w:r>
      <w:r w:rsidR="00D6696A">
        <w:rPr>
          <w:rFonts w:ascii="Arial" w:eastAsia="Arial" w:hAnsi="Arial" w:cs="Arial"/>
        </w:rPr>
        <w:t xml:space="preserve"> (BOL) op in de vorm van stages, bij de BBL </w:t>
      </w:r>
      <w:r w:rsidR="00DD09BB">
        <w:rPr>
          <w:rFonts w:ascii="Arial" w:eastAsia="Arial" w:hAnsi="Arial" w:cs="Arial"/>
        </w:rPr>
        <w:t>(betaal of onbetaald</w:t>
      </w:r>
      <w:r w:rsidR="001B50D5">
        <w:rPr>
          <w:rFonts w:ascii="Arial" w:eastAsia="Arial" w:hAnsi="Arial" w:cs="Arial"/>
        </w:rPr>
        <w:t xml:space="preserve"> contract</w:t>
      </w:r>
      <w:r w:rsidR="00D6696A">
        <w:rPr>
          <w:rFonts w:ascii="Arial" w:eastAsia="Arial" w:hAnsi="Arial" w:cs="Arial"/>
        </w:rPr>
        <w:t>nemer</w:t>
      </w:r>
      <w:r w:rsidR="00DD09BB">
        <w:rPr>
          <w:rFonts w:ascii="Arial" w:eastAsia="Arial" w:hAnsi="Arial" w:cs="Arial"/>
        </w:rPr>
        <w:t>)</w:t>
      </w:r>
      <w:r w:rsidR="00D6696A">
        <w:rPr>
          <w:rFonts w:ascii="Arial" w:eastAsia="Arial" w:hAnsi="Arial" w:cs="Arial"/>
        </w:rPr>
        <w:t xml:space="preserve"> binnen een erkende werkplek.</w:t>
      </w:r>
    </w:p>
    <w:p w14:paraId="24997440" w14:textId="77777777" w:rsidR="002E66F9" w:rsidRPr="00DD09BB" w:rsidRDefault="002E66F9" w:rsidP="00197FB1">
      <w:pPr>
        <w:spacing w:line="360" w:lineRule="auto"/>
        <w:ind w:left="705" w:hanging="705"/>
        <w:rPr>
          <w:rFonts w:ascii="Arial" w:eastAsia="Arial" w:hAnsi="Arial" w:cs="Arial"/>
          <w:b/>
          <w:bCs/>
          <w:sz w:val="16"/>
          <w:szCs w:val="16"/>
        </w:rPr>
      </w:pPr>
    </w:p>
    <w:p w14:paraId="09668FBB" w14:textId="6E70E582" w:rsidR="00197FB1" w:rsidRPr="00EA6F12" w:rsidRDefault="73486F33" w:rsidP="00197FB1">
      <w:pPr>
        <w:spacing w:line="360" w:lineRule="auto"/>
        <w:ind w:left="705" w:hanging="705"/>
        <w:rPr>
          <w:rFonts w:ascii="Arial" w:hAnsi="Arial" w:cs="Arial"/>
          <w:b/>
        </w:rPr>
      </w:pPr>
      <w:r w:rsidRPr="73486F33">
        <w:rPr>
          <w:rFonts w:ascii="Arial" w:eastAsia="Arial" w:hAnsi="Arial" w:cs="Arial"/>
          <w:b/>
          <w:bCs/>
        </w:rPr>
        <w:t xml:space="preserve">Studieloopbaanbegeleiding </w:t>
      </w:r>
      <w:r w:rsidR="002E66F9">
        <w:rPr>
          <w:rFonts w:ascii="Arial" w:eastAsia="Arial" w:hAnsi="Arial" w:cs="Arial"/>
          <w:b/>
          <w:bCs/>
        </w:rPr>
        <w:t>(SLB)</w:t>
      </w:r>
    </w:p>
    <w:p w14:paraId="3EA4B148" w14:textId="77777777" w:rsidR="00197FB1" w:rsidRPr="00EA6F12" w:rsidRDefault="73486F33" w:rsidP="00197FB1">
      <w:pPr>
        <w:spacing w:line="360" w:lineRule="auto"/>
        <w:rPr>
          <w:rFonts w:ascii="Arial" w:hAnsi="Arial" w:cs="Arial"/>
        </w:rPr>
      </w:pPr>
      <w:r w:rsidRPr="73486F33">
        <w:rPr>
          <w:rFonts w:ascii="Arial" w:eastAsia="Arial" w:hAnsi="Arial" w:cs="Arial"/>
        </w:rPr>
        <w:t xml:space="preserve">Het doel van studieloopbaanactiviteiten is dat je de opleiding in het juiste traject en op een goede manier volgt. In mooie woorden: het opleidingstraject moet effectief en efficiënt zijn. Ook willen we je ontwikkeling goed volgen en kunnen vaststellen hoe ver je op weg bent met je resultaten en wat je nog moet leren. </w:t>
      </w:r>
    </w:p>
    <w:p w14:paraId="7B4B6ADA" w14:textId="77777777" w:rsidR="00DD09BB" w:rsidRDefault="73486F33" w:rsidP="00197FB1">
      <w:pPr>
        <w:spacing w:line="360" w:lineRule="auto"/>
        <w:rPr>
          <w:rFonts w:ascii="Arial" w:eastAsia="Arial" w:hAnsi="Arial" w:cs="Arial"/>
        </w:rPr>
      </w:pPr>
      <w:r w:rsidRPr="73486F33">
        <w:rPr>
          <w:rFonts w:ascii="Arial" w:eastAsia="Arial" w:hAnsi="Arial" w:cs="Arial"/>
        </w:rPr>
        <w:t xml:space="preserve">Ten minste één keer per periode heb je een individueel studieloopbaangesprek met je studieloopbaanbegeleider (SLB-er). Je SLB-er bekijkt je resultaten in het leerlingbegeleidingssysteem (LBS), </w:t>
      </w:r>
      <w:r w:rsidR="004B1888">
        <w:rPr>
          <w:rFonts w:ascii="Arial" w:eastAsia="Arial" w:hAnsi="Arial" w:cs="Arial"/>
        </w:rPr>
        <w:t xml:space="preserve">bespreekt je </w:t>
      </w:r>
      <w:r w:rsidRPr="73486F33">
        <w:rPr>
          <w:rFonts w:ascii="Arial" w:eastAsia="Arial" w:hAnsi="Arial" w:cs="Arial"/>
        </w:rPr>
        <w:t xml:space="preserve">ontwikkelingsportfolio </w:t>
      </w:r>
      <w:r w:rsidR="00AE7E98">
        <w:rPr>
          <w:rFonts w:ascii="Arial" w:eastAsia="Arial" w:hAnsi="Arial" w:cs="Arial"/>
        </w:rPr>
        <w:t xml:space="preserve">(dit is een map waarin jij bewijzen bewaart van door jou behaalde studieresultaten) </w:t>
      </w:r>
      <w:r w:rsidRPr="73486F33">
        <w:rPr>
          <w:rFonts w:ascii="Arial" w:eastAsia="Arial" w:hAnsi="Arial" w:cs="Arial"/>
        </w:rPr>
        <w:t xml:space="preserve">en praat met je over wat goed en minder goed gaat. Op basis hiervan stel je samen met je SLB-er vast hoe ver je bent in je ontwikkeling en worden er afspraken gemaakt over de verplichte programmaonderdelen en persoonlijke leerdoelen waar je verder aan gaat werken. </w:t>
      </w:r>
    </w:p>
    <w:p w14:paraId="4F31E169" w14:textId="11080242" w:rsidR="00197FB1" w:rsidRPr="00EA6F12" w:rsidRDefault="73486F33" w:rsidP="00197FB1">
      <w:pPr>
        <w:spacing w:line="360" w:lineRule="auto"/>
        <w:rPr>
          <w:rFonts w:ascii="Arial" w:hAnsi="Arial" w:cs="Arial"/>
          <w:bCs/>
        </w:rPr>
      </w:pPr>
      <w:r w:rsidRPr="73486F33">
        <w:rPr>
          <w:rFonts w:ascii="Arial" w:eastAsia="Arial" w:hAnsi="Arial" w:cs="Arial"/>
        </w:rPr>
        <w:t>Indien nodig, verwijst de SLB-er je door naar een studentbegeleider van het begeleidingsadvies team (BAT).</w:t>
      </w:r>
      <w:r w:rsidR="004B1888">
        <w:rPr>
          <w:rFonts w:ascii="Arial" w:eastAsia="Arial" w:hAnsi="Arial" w:cs="Arial"/>
        </w:rPr>
        <w:t xml:space="preserve"> Zie hiervoor ook de Schoolgids.</w:t>
      </w:r>
    </w:p>
    <w:p w14:paraId="47A15335" w14:textId="5573E132" w:rsidR="00197FB1" w:rsidRPr="00EA6F12" w:rsidRDefault="73486F33" w:rsidP="00197FB1">
      <w:pPr>
        <w:spacing w:line="360" w:lineRule="auto"/>
        <w:rPr>
          <w:rFonts w:ascii="Arial" w:hAnsi="Arial" w:cs="Arial"/>
        </w:rPr>
      </w:pPr>
      <w:r w:rsidRPr="73486F33">
        <w:rPr>
          <w:rFonts w:ascii="Arial" w:eastAsia="Arial" w:hAnsi="Arial" w:cs="Arial"/>
        </w:rPr>
        <w:t xml:space="preserve">De SLB-er informeert en adviseert jou over besluiten van het team en informeert en adviseert het team </w:t>
      </w:r>
      <w:r w:rsidR="00DD09BB">
        <w:rPr>
          <w:rFonts w:ascii="Arial" w:eastAsia="Arial" w:hAnsi="Arial" w:cs="Arial"/>
        </w:rPr>
        <w:t xml:space="preserve">vervolgens </w:t>
      </w:r>
      <w:r w:rsidRPr="73486F33">
        <w:rPr>
          <w:rFonts w:ascii="Arial" w:eastAsia="Arial" w:hAnsi="Arial" w:cs="Arial"/>
        </w:rPr>
        <w:t>over jouw voortgang.</w:t>
      </w:r>
    </w:p>
    <w:p w14:paraId="4E99FE68" w14:textId="4969F6D2" w:rsidR="00B11D9F" w:rsidRPr="00DD09BB" w:rsidRDefault="00B11D9F" w:rsidP="00197FB1">
      <w:pPr>
        <w:spacing w:line="360" w:lineRule="auto"/>
        <w:rPr>
          <w:rFonts w:ascii="Arial" w:hAnsi="Arial" w:cs="Arial"/>
          <w:b/>
          <w:bCs/>
          <w:sz w:val="16"/>
          <w:szCs w:val="16"/>
        </w:rPr>
      </w:pPr>
    </w:p>
    <w:p w14:paraId="012EA917" w14:textId="31B891A8" w:rsidR="00914898" w:rsidRDefault="00914898" w:rsidP="00197FB1">
      <w:pPr>
        <w:spacing w:line="360" w:lineRule="auto"/>
        <w:rPr>
          <w:rFonts w:ascii="Arial" w:hAnsi="Arial" w:cs="Arial"/>
          <w:b/>
          <w:bCs/>
        </w:rPr>
      </w:pPr>
      <w:r>
        <w:rPr>
          <w:rFonts w:ascii="Arial" w:hAnsi="Arial" w:cs="Arial"/>
          <w:b/>
          <w:bCs/>
        </w:rPr>
        <w:t>Oudercontacten</w:t>
      </w:r>
    </w:p>
    <w:p w14:paraId="53AD793B" w14:textId="6204561B" w:rsidR="00914898" w:rsidRDefault="00914898" w:rsidP="00197FB1">
      <w:pPr>
        <w:spacing w:line="360" w:lineRule="auto"/>
        <w:rPr>
          <w:rFonts w:ascii="Arial" w:hAnsi="Arial" w:cs="Arial"/>
          <w:bCs/>
        </w:rPr>
      </w:pPr>
      <w:r>
        <w:rPr>
          <w:rFonts w:ascii="Arial" w:hAnsi="Arial" w:cs="Arial"/>
          <w:bCs/>
        </w:rPr>
        <w:t>Wij vinden het van belang dat school en ouders/opvoeders goed contact hebben. Dit geldt met name voor de minderjarige studenten. Bij volwassenen gaat dit altijd i.o.m. de student.</w:t>
      </w:r>
    </w:p>
    <w:p w14:paraId="0635E7D1" w14:textId="77777777" w:rsidR="00914898" w:rsidRDefault="00914898" w:rsidP="00197FB1">
      <w:pPr>
        <w:spacing w:line="360" w:lineRule="auto"/>
        <w:rPr>
          <w:rFonts w:ascii="Arial" w:hAnsi="Arial" w:cs="Arial"/>
          <w:bCs/>
        </w:rPr>
      </w:pPr>
      <w:r>
        <w:rPr>
          <w:rFonts w:ascii="Arial" w:hAnsi="Arial" w:cs="Arial"/>
          <w:bCs/>
        </w:rPr>
        <w:t>Wij organiseren daarom in het eerste jaar een aantal contactmogelijkheden;</w:t>
      </w:r>
    </w:p>
    <w:p w14:paraId="10B899F3" w14:textId="37E56373" w:rsidR="00914898" w:rsidRDefault="00914898" w:rsidP="00914898">
      <w:pPr>
        <w:pStyle w:val="Lijstalinea"/>
        <w:numPr>
          <w:ilvl w:val="0"/>
          <w:numId w:val="36"/>
        </w:numPr>
        <w:spacing w:line="360" w:lineRule="auto"/>
        <w:rPr>
          <w:rFonts w:ascii="Arial" w:hAnsi="Arial" w:cs="Arial"/>
          <w:bCs/>
        </w:rPr>
      </w:pPr>
      <w:r>
        <w:rPr>
          <w:rFonts w:ascii="Arial" w:hAnsi="Arial" w:cs="Arial"/>
          <w:bCs/>
        </w:rPr>
        <w:t>Een ouderavond in periode 1, een meekijkles in periode 2 en u bent welkom tijdens het SLB gesprek in periode 3. Naast deze geplande activiteiten is er natuurlijk altijd contact mogelijk tussen school (SLB) en ouder/opvoeder.</w:t>
      </w:r>
    </w:p>
    <w:p w14:paraId="76250592" w14:textId="0B0A00D6" w:rsidR="00914898" w:rsidRPr="00914898" w:rsidRDefault="00914898" w:rsidP="00914898">
      <w:pPr>
        <w:pStyle w:val="Lijstalinea"/>
        <w:numPr>
          <w:ilvl w:val="0"/>
          <w:numId w:val="36"/>
        </w:numPr>
        <w:spacing w:line="360" w:lineRule="auto"/>
        <w:rPr>
          <w:rFonts w:ascii="Arial" w:hAnsi="Arial" w:cs="Arial"/>
          <w:bCs/>
        </w:rPr>
      </w:pPr>
      <w:r>
        <w:rPr>
          <w:rFonts w:ascii="Arial" w:hAnsi="Arial" w:cs="Arial"/>
          <w:bCs/>
        </w:rPr>
        <w:t>In het 2</w:t>
      </w:r>
      <w:r w:rsidRPr="00914898">
        <w:rPr>
          <w:rFonts w:ascii="Arial" w:hAnsi="Arial" w:cs="Arial"/>
          <w:bCs/>
          <w:vertAlign w:val="superscript"/>
        </w:rPr>
        <w:t>e</w:t>
      </w:r>
      <w:r>
        <w:rPr>
          <w:rFonts w:ascii="Arial" w:hAnsi="Arial" w:cs="Arial"/>
          <w:bCs/>
        </w:rPr>
        <w:t xml:space="preserve"> leerjaar organiseren we weliswaar niets meer</w:t>
      </w:r>
      <w:r w:rsidR="00DD09BB">
        <w:rPr>
          <w:rFonts w:ascii="Arial" w:hAnsi="Arial" w:cs="Arial"/>
          <w:bCs/>
        </w:rPr>
        <w:t>,</w:t>
      </w:r>
      <w:r>
        <w:rPr>
          <w:rFonts w:ascii="Arial" w:hAnsi="Arial" w:cs="Arial"/>
          <w:bCs/>
        </w:rPr>
        <w:t xml:space="preserve"> maar is op aanvraag alles mogelijk.</w:t>
      </w:r>
    </w:p>
    <w:p w14:paraId="26B9BEA9" w14:textId="1731D745" w:rsidR="00CC1E50" w:rsidRPr="00EA6F12" w:rsidRDefault="73486F33" w:rsidP="00715FF4">
      <w:pPr>
        <w:pStyle w:val="Onderwerpvanopmerking"/>
        <w:spacing w:line="360" w:lineRule="auto"/>
        <w:rPr>
          <w:rFonts w:ascii="Arial" w:hAnsi="Arial" w:cs="Arial"/>
        </w:rPr>
      </w:pPr>
      <w:r w:rsidRPr="73486F33">
        <w:rPr>
          <w:rFonts w:ascii="Arial" w:eastAsia="Arial" w:hAnsi="Arial" w:cs="Arial"/>
        </w:rPr>
        <w:lastRenderedPageBreak/>
        <w:t>Methodes en bronnen</w:t>
      </w:r>
    </w:p>
    <w:p w14:paraId="3ED41D5B" w14:textId="77777777" w:rsidR="00CC1E50" w:rsidRPr="00EA6F12" w:rsidRDefault="73486F33">
      <w:pPr>
        <w:spacing w:line="360" w:lineRule="auto"/>
        <w:rPr>
          <w:rFonts w:ascii="Arial" w:hAnsi="Arial" w:cs="Arial"/>
        </w:rPr>
      </w:pPr>
      <w:r w:rsidRPr="73486F33">
        <w:rPr>
          <w:rFonts w:ascii="Arial" w:eastAsia="Arial" w:hAnsi="Arial" w:cs="Arial"/>
        </w:rPr>
        <w:t>We gebruiken methodes en bronnenmateriaal voor het leren van de kerntaken, werkprocessen en competenties voor beroep, loopbaan en burgerschap en voor talen en rekenen.</w:t>
      </w:r>
    </w:p>
    <w:p w14:paraId="6A76FC3B" w14:textId="77777777" w:rsidR="00CC1E50" w:rsidRPr="00EA6F12" w:rsidRDefault="00CC1E50">
      <w:pPr>
        <w:spacing w:line="360" w:lineRule="auto"/>
        <w:rPr>
          <w:rFonts w:ascii="Arial" w:hAnsi="Arial" w:cs="Arial"/>
        </w:rPr>
      </w:pPr>
    </w:p>
    <w:p w14:paraId="3830F411" w14:textId="5D774D20" w:rsidR="00EF714D" w:rsidRPr="00EA6F12" w:rsidRDefault="73486F33" w:rsidP="00AB39F1">
      <w:pPr>
        <w:spacing w:line="360" w:lineRule="auto"/>
        <w:rPr>
          <w:rFonts w:ascii="Arial" w:hAnsi="Arial" w:cs="Arial"/>
        </w:rPr>
      </w:pPr>
      <w:r w:rsidRPr="73486F33">
        <w:rPr>
          <w:rFonts w:ascii="Arial" w:eastAsia="Arial" w:hAnsi="Arial" w:cs="Arial"/>
        </w:rPr>
        <w:t xml:space="preserve">Voor de examinering gebruiken we examenopdrachten van de Stichting Consortium Beroepsonderwijs. Dat is waarom we er ook voor gekozen hebben om met de </w:t>
      </w:r>
      <w:r w:rsidRPr="001E541D">
        <w:rPr>
          <w:rFonts w:ascii="Arial" w:eastAsia="Arial" w:hAnsi="Arial" w:cs="Arial"/>
          <w:b/>
        </w:rPr>
        <w:t>‘oefenopdrachten’ van het Consortium</w:t>
      </w:r>
      <w:r w:rsidRPr="73486F33">
        <w:rPr>
          <w:rFonts w:ascii="Arial" w:eastAsia="Arial" w:hAnsi="Arial" w:cs="Arial"/>
        </w:rPr>
        <w:t xml:space="preserve"> te werken. De ‘oefenopdrachten’ dekken de kerntaken, werkprocessen en competenties uit het kwalificatiedossier en worden voornamelijk uitgevoerd in de BPV. Je hebt toegang tot de ‘oefenopdrachten’ en instructies hoe je daaraan gaat werken via de digi-bieb van het Consortium</w:t>
      </w:r>
      <w:r w:rsidR="004B1888">
        <w:rPr>
          <w:rFonts w:ascii="Arial" w:eastAsia="Arial" w:hAnsi="Arial" w:cs="Arial"/>
        </w:rPr>
        <w:t xml:space="preserve">,  één van de licenties die je hebt aangeschaft. </w:t>
      </w:r>
      <w:r w:rsidRPr="73486F33">
        <w:rPr>
          <w:rFonts w:ascii="Arial" w:eastAsia="Arial" w:hAnsi="Arial" w:cs="Arial"/>
        </w:rPr>
        <w:t xml:space="preserve"> </w:t>
      </w:r>
    </w:p>
    <w:p w14:paraId="42AD9C01" w14:textId="73A62E01" w:rsidR="005D3B04" w:rsidRPr="00424235" w:rsidRDefault="001B50D5" w:rsidP="0055192B">
      <w:pPr>
        <w:spacing w:line="360" w:lineRule="auto"/>
        <w:rPr>
          <w:rFonts w:ascii="Arial" w:hAnsi="Arial" w:cs="Arial"/>
        </w:rPr>
      </w:pPr>
      <w:r>
        <w:rPr>
          <w:rFonts w:ascii="Arial" w:eastAsia="Arial" w:hAnsi="Arial" w:cs="Arial"/>
        </w:rPr>
        <w:t>We gebruiken het</w:t>
      </w:r>
      <w:r w:rsidR="73486F33" w:rsidRPr="73486F33">
        <w:rPr>
          <w:rFonts w:ascii="Arial" w:eastAsia="Arial" w:hAnsi="Arial" w:cs="Arial"/>
        </w:rPr>
        <w:t xml:space="preserve"> bronnenmateriaal </w:t>
      </w:r>
      <w:r>
        <w:rPr>
          <w:rFonts w:ascii="Arial" w:eastAsia="Arial" w:hAnsi="Arial" w:cs="Arial"/>
        </w:rPr>
        <w:t>van uitgeverij Angerenstein</w:t>
      </w:r>
      <w:r w:rsidR="73486F33" w:rsidRPr="73486F33">
        <w:rPr>
          <w:rFonts w:ascii="Arial" w:eastAsia="Arial" w:hAnsi="Arial" w:cs="Arial"/>
        </w:rPr>
        <w:t xml:space="preserve">. Daarnaast gebruiken we materiaal dat we zelf ontwikkeld hebben. Per periode kun je studiehandleidingen vinden in de wiki, waarin </w:t>
      </w:r>
      <w:r>
        <w:rPr>
          <w:rFonts w:ascii="Arial" w:eastAsia="Arial" w:hAnsi="Arial" w:cs="Arial"/>
        </w:rPr>
        <w:t>alles st</w:t>
      </w:r>
      <w:r w:rsidR="73486F33" w:rsidRPr="73486F33">
        <w:rPr>
          <w:rFonts w:ascii="Arial" w:eastAsia="Arial" w:hAnsi="Arial" w:cs="Arial"/>
        </w:rPr>
        <w:t xml:space="preserve">aat uitgewerkt en je alle opdrachten en verwijzingen naar  de leermiddelen terug kunt vinden. </w:t>
      </w:r>
    </w:p>
    <w:p w14:paraId="20B9FD20" w14:textId="77777777" w:rsidR="005C635C" w:rsidRPr="00EA6F12" w:rsidRDefault="005C635C" w:rsidP="00AB39F1">
      <w:pPr>
        <w:spacing w:line="360" w:lineRule="auto"/>
        <w:rPr>
          <w:rFonts w:ascii="Arial" w:hAnsi="Arial" w:cs="Arial"/>
        </w:rPr>
      </w:pPr>
    </w:p>
    <w:p w14:paraId="7005BE26" w14:textId="6AF3E521" w:rsidR="00CC1E50" w:rsidRPr="00EA6F12" w:rsidRDefault="73486F33" w:rsidP="00AB39F1">
      <w:pPr>
        <w:spacing w:line="360" w:lineRule="auto"/>
        <w:rPr>
          <w:rFonts w:ascii="Arial" w:hAnsi="Arial" w:cs="Arial"/>
          <w:b/>
        </w:rPr>
      </w:pPr>
      <w:r w:rsidRPr="73486F33">
        <w:rPr>
          <w:rFonts w:ascii="Arial" w:eastAsia="Arial" w:hAnsi="Arial" w:cs="Arial"/>
        </w:rPr>
        <w:t>De boeken, readers en licenties voor digitale leermiddelen die je moet aanschaffen, staan op de boeken</w:t>
      </w:r>
      <w:r w:rsidR="004B1888">
        <w:rPr>
          <w:rFonts w:ascii="Arial" w:eastAsia="Arial" w:hAnsi="Arial" w:cs="Arial"/>
        </w:rPr>
        <w:t>-</w:t>
      </w:r>
      <w:r w:rsidRPr="73486F33">
        <w:rPr>
          <w:rFonts w:ascii="Arial" w:eastAsia="Arial" w:hAnsi="Arial" w:cs="Arial"/>
        </w:rPr>
        <w:t>lijst bij de Studieboekencentrale.</w:t>
      </w:r>
      <w:r w:rsidR="004B1888">
        <w:rPr>
          <w:rFonts w:ascii="Arial" w:eastAsia="Arial" w:hAnsi="Arial" w:cs="Arial"/>
        </w:rPr>
        <w:t xml:space="preserve"> Je kunt hier komen via het Studentenplein op de website van onze school.</w:t>
      </w:r>
    </w:p>
    <w:p w14:paraId="275CBCA8" w14:textId="77777777" w:rsidR="00EA1C3F" w:rsidRPr="00EA6F12" w:rsidRDefault="00EA1C3F" w:rsidP="00AB39F1">
      <w:pPr>
        <w:spacing w:line="360" w:lineRule="auto"/>
        <w:rPr>
          <w:rFonts w:ascii="Arial" w:hAnsi="Arial" w:cs="Arial"/>
          <w:b/>
          <w:bCs/>
          <w:iCs/>
        </w:rPr>
      </w:pPr>
    </w:p>
    <w:p w14:paraId="2BBE2E75" w14:textId="77777777" w:rsidR="00284B5E" w:rsidRPr="00EA6F12" w:rsidRDefault="00284B5E" w:rsidP="00284B5E">
      <w:pPr>
        <w:spacing w:line="360" w:lineRule="auto"/>
        <w:rPr>
          <w:rFonts w:ascii="Arial" w:hAnsi="Arial" w:cs="Arial"/>
          <w:b/>
          <w:bCs/>
          <w:iCs/>
        </w:rPr>
      </w:pPr>
    </w:p>
    <w:p w14:paraId="3A090589" w14:textId="77777777" w:rsidR="00C54A96" w:rsidRPr="00EA6F12" w:rsidRDefault="00C54A96" w:rsidP="00C54A96">
      <w:pPr>
        <w:pStyle w:val="Kop1"/>
        <w:rPr>
          <w:rFonts w:ascii="Arial" w:hAnsi="Arial" w:cs="Arial"/>
          <w:sz w:val="20"/>
        </w:rPr>
      </w:pPr>
    </w:p>
    <w:p w14:paraId="07263A1B" w14:textId="77777777" w:rsidR="00C54A96" w:rsidRPr="00EA6F12" w:rsidRDefault="00C54A96">
      <w:pPr>
        <w:spacing w:line="360" w:lineRule="auto"/>
        <w:ind w:left="709" w:hanging="709"/>
        <w:rPr>
          <w:rFonts w:ascii="Arial" w:hAnsi="Arial" w:cs="Arial"/>
          <w:b/>
          <w:bCs/>
        </w:rPr>
      </w:pPr>
    </w:p>
    <w:p w14:paraId="608FCF69" w14:textId="77777777" w:rsidR="00316A8E" w:rsidRPr="00EA6F12" w:rsidRDefault="00316A8E" w:rsidP="006612AC">
      <w:pPr>
        <w:spacing w:line="360" w:lineRule="auto"/>
        <w:rPr>
          <w:rFonts w:ascii="Arial" w:hAnsi="Arial" w:cs="Arial"/>
          <w:b/>
          <w:bCs/>
          <w:sz w:val="22"/>
        </w:rPr>
        <w:sectPr w:rsidR="00316A8E" w:rsidRPr="00EA6F12" w:rsidSect="0083364C">
          <w:footerReference w:type="even" r:id="rId15"/>
          <w:footerReference w:type="default" r:id="rId16"/>
          <w:footerReference w:type="first" r:id="rId17"/>
          <w:pgSz w:w="11905" w:h="16837"/>
          <w:pgMar w:top="1021" w:right="1418" w:bottom="1276" w:left="1134" w:header="708" w:footer="720" w:gutter="0"/>
          <w:pgNumType w:start="1"/>
          <w:cols w:space="708"/>
          <w:docGrid w:linePitch="360"/>
        </w:sectPr>
      </w:pPr>
    </w:p>
    <w:p w14:paraId="0814D26E" w14:textId="77777777" w:rsidR="00331EB0" w:rsidRPr="00EA6F12" w:rsidRDefault="002C1CAF" w:rsidP="00331EB0">
      <w:pPr>
        <w:spacing w:line="360" w:lineRule="auto"/>
        <w:rPr>
          <w:rFonts w:ascii="Arial" w:hAnsi="Arial" w:cs="Arial"/>
          <w:b/>
          <w:sz w:val="22"/>
          <w:szCs w:val="22"/>
        </w:rPr>
      </w:pPr>
      <w:r w:rsidRPr="73486F33">
        <w:rPr>
          <w:rFonts w:ascii="Arial" w:eastAsia="Arial" w:hAnsi="Arial" w:cs="Arial"/>
          <w:b/>
          <w:bCs/>
          <w:sz w:val="22"/>
          <w:szCs w:val="22"/>
        </w:rPr>
        <w:lastRenderedPageBreak/>
        <w:t xml:space="preserve">2.6 </w:t>
      </w:r>
      <w:r w:rsidRPr="00EA6F12">
        <w:rPr>
          <w:rFonts w:ascii="Arial" w:hAnsi="Arial" w:cs="Arial"/>
          <w:b/>
          <w:sz w:val="22"/>
          <w:szCs w:val="22"/>
        </w:rPr>
        <w:tab/>
      </w:r>
      <w:r w:rsidR="00331EB0" w:rsidRPr="73486F33">
        <w:rPr>
          <w:rFonts w:ascii="Arial" w:eastAsia="Arial" w:hAnsi="Arial" w:cs="Arial"/>
          <w:b/>
          <w:bCs/>
          <w:sz w:val="22"/>
          <w:szCs w:val="22"/>
        </w:rPr>
        <w:t>Taal en rekenen in de opleidingen van Gezondheidszorg en Welzijn</w:t>
      </w:r>
      <w:r w:rsidR="00E5685D" w:rsidRPr="73486F33">
        <w:rPr>
          <w:rFonts w:ascii="Arial" w:eastAsia="Arial" w:hAnsi="Arial" w:cs="Arial"/>
          <w:b/>
          <w:bCs/>
          <w:sz w:val="22"/>
          <w:szCs w:val="22"/>
        </w:rPr>
        <w:t xml:space="preserve"> </w:t>
      </w:r>
    </w:p>
    <w:p w14:paraId="2D3484F5" w14:textId="77777777" w:rsidR="000C0289" w:rsidRPr="00EA6F12" w:rsidRDefault="000C0289" w:rsidP="00331EB0">
      <w:pPr>
        <w:spacing w:line="360" w:lineRule="auto"/>
        <w:ind w:left="360" w:hanging="360"/>
        <w:rPr>
          <w:rFonts w:ascii="Arial" w:hAnsi="Arial" w:cs="Arial"/>
          <w:b/>
        </w:rPr>
      </w:pPr>
    </w:p>
    <w:p w14:paraId="52DD8212" w14:textId="77777777" w:rsidR="00331EB0" w:rsidRPr="00EA6F12" w:rsidRDefault="73486F33" w:rsidP="00331EB0">
      <w:pPr>
        <w:spacing w:line="360" w:lineRule="auto"/>
        <w:ind w:left="360" w:hanging="360"/>
        <w:rPr>
          <w:rFonts w:ascii="Arial" w:hAnsi="Arial" w:cs="Arial"/>
          <w:b/>
        </w:rPr>
      </w:pPr>
      <w:r w:rsidRPr="73486F33">
        <w:rPr>
          <w:rFonts w:ascii="Arial" w:eastAsia="Arial" w:hAnsi="Arial" w:cs="Arial"/>
          <w:b/>
          <w:bCs/>
        </w:rPr>
        <w:t>Leren van taal en rekenen</w:t>
      </w:r>
    </w:p>
    <w:p w14:paraId="2B8166F6" w14:textId="77777777" w:rsidR="00DD09BB" w:rsidRDefault="73486F33" w:rsidP="00331EB0">
      <w:pPr>
        <w:spacing w:line="360" w:lineRule="auto"/>
        <w:rPr>
          <w:rFonts w:ascii="Arial" w:eastAsia="Arial" w:hAnsi="Arial" w:cs="Arial"/>
        </w:rPr>
      </w:pPr>
      <w:r w:rsidRPr="73486F33">
        <w:rPr>
          <w:rFonts w:ascii="Arial" w:eastAsia="Arial" w:hAnsi="Arial" w:cs="Arial"/>
        </w:rPr>
        <w:t xml:space="preserve">Taal- en rekenvaardigheden zijn basisvaardigheden. Iedereen heeft ze nodig in het dagelijks leven. </w:t>
      </w:r>
    </w:p>
    <w:p w14:paraId="16D3C8EE" w14:textId="2F174A12" w:rsidR="00A5568B" w:rsidRPr="00EA6F12" w:rsidRDefault="73486F33" w:rsidP="00331EB0">
      <w:pPr>
        <w:spacing w:line="360" w:lineRule="auto"/>
        <w:rPr>
          <w:rFonts w:ascii="Arial" w:hAnsi="Arial" w:cs="Arial"/>
        </w:rPr>
      </w:pPr>
      <w:r w:rsidRPr="73486F33">
        <w:rPr>
          <w:rFonts w:ascii="Arial" w:eastAsia="Arial" w:hAnsi="Arial" w:cs="Arial"/>
        </w:rPr>
        <w:t>Bij het boodschappen doen, reizen met de trein, aanvragen van studiefinanciering of halen van een rijbewijs. En natuurlijk ook om je beroepsopleiding goed te kunnen volgen en je beroep met succes uit te kunnen oefenen. Daarom moeten alle mbo-studenten voldoen aan generieke niveau</w:t>
      </w:r>
      <w:r w:rsidR="00723BA2">
        <w:rPr>
          <w:rFonts w:ascii="Arial" w:eastAsia="Arial" w:hAnsi="Arial" w:cs="Arial"/>
        </w:rPr>
        <w:t>-</w:t>
      </w:r>
      <w:r w:rsidRPr="73486F33">
        <w:rPr>
          <w:rFonts w:ascii="Arial" w:eastAsia="Arial" w:hAnsi="Arial" w:cs="Arial"/>
        </w:rPr>
        <w:t>eisen voor Nederlands en rekenen en aan beroepsspecifieke eisen. Daarnaast moeten mbo-niveau 4-student</w:t>
      </w:r>
      <w:r w:rsidR="003D5873">
        <w:rPr>
          <w:rFonts w:ascii="Arial" w:eastAsia="Arial" w:hAnsi="Arial" w:cs="Arial"/>
        </w:rPr>
        <w:t>en voldoen aan niveau-</w:t>
      </w:r>
      <w:r w:rsidRPr="73486F33">
        <w:rPr>
          <w:rFonts w:ascii="Arial" w:eastAsia="Arial" w:hAnsi="Arial" w:cs="Arial"/>
        </w:rPr>
        <w:t xml:space="preserve">eisen voor de moderne vreemde taal Engels. Om aan het eind van de opleiding aan deze eisen te kunnen voldoen, krijg je taal- en rekenlessen. </w:t>
      </w:r>
    </w:p>
    <w:p w14:paraId="2849FC51" w14:textId="633AD4A8" w:rsidR="000C0289" w:rsidRPr="00EA6F12" w:rsidRDefault="73486F33" w:rsidP="000C0289">
      <w:pPr>
        <w:spacing w:before="240" w:line="360" w:lineRule="auto"/>
        <w:rPr>
          <w:rFonts w:ascii="Arial" w:hAnsi="Arial" w:cs="Arial"/>
          <w:b/>
          <w:bCs/>
        </w:rPr>
      </w:pPr>
      <w:r w:rsidRPr="73486F33">
        <w:rPr>
          <w:rFonts w:ascii="Arial" w:eastAsia="Arial" w:hAnsi="Arial" w:cs="Arial"/>
        </w:rPr>
        <w:t xml:space="preserve">In de wiki bij de Opleidingsinformatie vind  je de </w:t>
      </w:r>
      <w:r w:rsidRPr="73486F33">
        <w:rPr>
          <w:rFonts w:ascii="Arial" w:eastAsia="Arial" w:hAnsi="Arial" w:cs="Arial"/>
          <w:b/>
          <w:bCs/>
          <w:i/>
          <w:iCs/>
        </w:rPr>
        <w:t>Taal en Rekenwijzer</w:t>
      </w:r>
      <w:r w:rsidRPr="73486F33">
        <w:rPr>
          <w:rFonts w:ascii="Arial" w:eastAsia="Arial" w:hAnsi="Arial" w:cs="Arial"/>
        </w:rPr>
        <w:t xml:space="preserve"> </w:t>
      </w:r>
      <w:r w:rsidRPr="73486F33">
        <w:rPr>
          <w:rFonts w:ascii="Arial" w:eastAsia="Arial" w:hAnsi="Arial" w:cs="Arial"/>
          <w:b/>
          <w:bCs/>
          <w:i/>
          <w:iCs/>
        </w:rPr>
        <w:t>GEW</w:t>
      </w:r>
      <w:r w:rsidRPr="73486F33">
        <w:rPr>
          <w:rFonts w:ascii="Arial" w:eastAsia="Arial" w:hAnsi="Arial" w:cs="Arial"/>
          <w:i/>
          <w:iCs/>
        </w:rPr>
        <w:t>.</w:t>
      </w:r>
      <w:r w:rsidRPr="73486F33">
        <w:rPr>
          <w:rFonts w:ascii="Arial" w:eastAsia="Arial" w:hAnsi="Arial" w:cs="Arial"/>
        </w:rPr>
        <w:t xml:space="preserve"> Op </w:t>
      </w:r>
      <w:hyperlink r:id="rId18">
        <w:r w:rsidRPr="73486F33">
          <w:rPr>
            <w:rStyle w:val="Hyperlink"/>
            <w:rFonts w:ascii="Arial" w:eastAsia="Arial" w:hAnsi="Arial" w:cs="Arial"/>
            <w:color w:val="auto"/>
          </w:rPr>
          <w:t>www.noorderpoort.nl</w:t>
        </w:r>
      </w:hyperlink>
      <w:r w:rsidR="001B50D5">
        <w:rPr>
          <w:rStyle w:val="Hyperlink"/>
          <w:rFonts w:ascii="Arial" w:eastAsia="Arial" w:hAnsi="Arial" w:cs="Arial"/>
          <w:color w:val="auto"/>
        </w:rPr>
        <w:t xml:space="preserve"> </w:t>
      </w:r>
      <w:r w:rsidRPr="73486F33">
        <w:rPr>
          <w:rFonts w:ascii="Arial" w:eastAsia="Arial" w:hAnsi="Arial" w:cs="Arial"/>
        </w:rPr>
        <w:t xml:space="preserve"> </w:t>
      </w:r>
      <w:r w:rsidR="001B50D5">
        <w:rPr>
          <w:rFonts w:ascii="Arial" w:eastAsia="Arial" w:hAnsi="Arial" w:cs="Arial"/>
        </w:rPr>
        <w:t xml:space="preserve"> </w:t>
      </w:r>
      <w:r w:rsidRPr="73486F33">
        <w:rPr>
          <w:rFonts w:ascii="Arial" w:eastAsia="Arial" w:hAnsi="Arial" w:cs="Arial"/>
        </w:rPr>
        <w:t>staat onder studenteninfo een aparte rubriek met algemene informatie over taal en rekenen.</w:t>
      </w:r>
    </w:p>
    <w:p w14:paraId="6E06E56F" w14:textId="77777777" w:rsidR="000C0289" w:rsidRPr="00EA6F12" w:rsidRDefault="000C0289" w:rsidP="00331EB0">
      <w:pPr>
        <w:spacing w:line="360" w:lineRule="auto"/>
        <w:rPr>
          <w:rFonts w:ascii="Arial" w:hAnsi="Arial" w:cs="Arial"/>
        </w:rPr>
      </w:pPr>
    </w:p>
    <w:p w14:paraId="199CBBA1" w14:textId="77777777" w:rsidR="00331EB0" w:rsidRPr="00EA6F12" w:rsidRDefault="00331EB0" w:rsidP="00331EB0">
      <w:pPr>
        <w:spacing w:line="360" w:lineRule="auto"/>
        <w:rPr>
          <w:rFonts w:ascii="Calibri" w:hAnsi="Calibri" w:cs="Calibri"/>
          <w:b/>
          <w:bCs/>
          <w:sz w:val="21"/>
          <w:szCs w:val="21"/>
        </w:rPr>
      </w:pPr>
    </w:p>
    <w:p w14:paraId="2CD6BCF9" w14:textId="77777777" w:rsidR="00331EB0" w:rsidRPr="00EA6F12" w:rsidRDefault="00D94611" w:rsidP="001B50D5">
      <w:pPr>
        <w:spacing w:line="360" w:lineRule="auto"/>
        <w:jc w:val="center"/>
        <w:rPr>
          <w:rFonts w:ascii="Calibri" w:hAnsi="Calibri" w:cs="Calibri"/>
          <w:b/>
          <w:bCs/>
          <w:sz w:val="21"/>
          <w:szCs w:val="21"/>
        </w:rPr>
      </w:pPr>
      <w:r w:rsidRPr="00EA6F12">
        <w:rPr>
          <w:rFonts w:ascii="Calibri" w:hAnsi="Calibri"/>
          <w:b/>
          <w:noProof/>
          <w:sz w:val="32"/>
          <w:szCs w:val="32"/>
          <w:lang w:eastAsia="nl-NL"/>
        </w:rPr>
        <w:drawing>
          <wp:inline distT="0" distB="0" distL="0" distR="0" wp14:anchorId="1EF71069" wp14:editId="073D3DAD">
            <wp:extent cx="1456055" cy="1684655"/>
            <wp:effectExtent l="0" t="0" r="0" b="0"/>
            <wp:docPr id="4"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456055" cy="1684655"/>
                    </a:xfrm>
                    <a:prstGeom prst="rect">
                      <a:avLst/>
                    </a:prstGeom>
                    <a:noFill/>
                    <a:ln>
                      <a:noFill/>
                    </a:ln>
                  </pic:spPr>
                </pic:pic>
              </a:graphicData>
            </a:graphic>
          </wp:inline>
        </w:drawing>
      </w:r>
      <w:r w:rsidRPr="00EA6F12">
        <w:rPr>
          <w:rFonts w:ascii="Calibri" w:hAnsi="Calibri"/>
          <w:b/>
          <w:noProof/>
          <w:sz w:val="32"/>
          <w:szCs w:val="32"/>
          <w:lang w:eastAsia="nl-NL"/>
        </w:rPr>
        <w:drawing>
          <wp:inline distT="0" distB="0" distL="0" distR="0" wp14:anchorId="5373CBCC" wp14:editId="1C5E228F">
            <wp:extent cx="1397000" cy="1684655"/>
            <wp:effectExtent l="0" t="0" r="0" b="0"/>
            <wp:docPr id="5"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397000" cy="1684655"/>
                    </a:xfrm>
                    <a:prstGeom prst="rect">
                      <a:avLst/>
                    </a:prstGeom>
                    <a:noFill/>
                    <a:ln>
                      <a:noFill/>
                    </a:ln>
                  </pic:spPr>
                </pic:pic>
              </a:graphicData>
            </a:graphic>
          </wp:inline>
        </w:drawing>
      </w:r>
      <w:r w:rsidRPr="00EA6F12">
        <w:rPr>
          <w:rFonts w:ascii="Calibri" w:hAnsi="Calibri"/>
          <w:b/>
          <w:noProof/>
          <w:sz w:val="32"/>
          <w:szCs w:val="32"/>
          <w:lang w:eastAsia="nl-NL"/>
        </w:rPr>
        <w:drawing>
          <wp:inline distT="0" distB="0" distL="0" distR="0" wp14:anchorId="62608C6F" wp14:editId="2CF858EA">
            <wp:extent cx="1320800" cy="1676400"/>
            <wp:effectExtent l="0" t="0" r="0" b="0"/>
            <wp:docPr id="6"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320800" cy="1676400"/>
                    </a:xfrm>
                    <a:prstGeom prst="rect">
                      <a:avLst/>
                    </a:prstGeom>
                    <a:noFill/>
                    <a:ln>
                      <a:noFill/>
                    </a:ln>
                  </pic:spPr>
                </pic:pic>
              </a:graphicData>
            </a:graphic>
          </wp:inline>
        </w:drawing>
      </w:r>
    </w:p>
    <w:p w14:paraId="451C59C0" w14:textId="07188CE5" w:rsidR="00331EB0" w:rsidRDefault="00331EB0" w:rsidP="00331EB0">
      <w:pPr>
        <w:spacing w:line="360" w:lineRule="auto"/>
        <w:rPr>
          <w:rFonts w:ascii="Calibri" w:hAnsi="Calibri" w:cs="Calibri"/>
          <w:b/>
          <w:bCs/>
          <w:sz w:val="21"/>
          <w:szCs w:val="21"/>
        </w:rPr>
      </w:pPr>
    </w:p>
    <w:p w14:paraId="53E1DFB1" w14:textId="77777777" w:rsidR="001C3052" w:rsidRPr="00EA6F12" w:rsidRDefault="001C3052" w:rsidP="00331EB0">
      <w:pPr>
        <w:spacing w:line="360" w:lineRule="auto"/>
        <w:rPr>
          <w:rFonts w:ascii="Calibri" w:hAnsi="Calibri" w:cs="Calibri"/>
          <w:b/>
          <w:bCs/>
          <w:sz w:val="21"/>
          <w:szCs w:val="21"/>
        </w:rPr>
      </w:pPr>
    </w:p>
    <w:p w14:paraId="14378DD5" w14:textId="0AF31A6A" w:rsidR="00AD5F32" w:rsidRPr="00424235" w:rsidRDefault="73486F33" w:rsidP="00723BA2">
      <w:pPr>
        <w:pStyle w:val="noorderpoortstandaard"/>
        <w:spacing w:line="360" w:lineRule="auto"/>
        <w:rPr>
          <w:b/>
          <w:sz w:val="20"/>
          <w:szCs w:val="20"/>
          <w:lang w:val="nl-NL"/>
        </w:rPr>
      </w:pPr>
      <w:r w:rsidRPr="73486F33">
        <w:rPr>
          <w:b/>
          <w:bCs/>
          <w:sz w:val="20"/>
          <w:szCs w:val="20"/>
          <w:lang w:val="nl-NL"/>
        </w:rPr>
        <w:t xml:space="preserve">Taal- (Nederlands/Engels) en rekenondersteuning Noorderpoort (TRON) </w:t>
      </w:r>
    </w:p>
    <w:p w14:paraId="32094BAA" w14:textId="77777777" w:rsidR="001B50D5" w:rsidRDefault="00723BA2" w:rsidP="001B50D5">
      <w:pPr>
        <w:spacing w:line="360" w:lineRule="auto"/>
        <w:rPr>
          <w:rFonts w:ascii="Arial" w:hAnsi="Arial" w:cs="Arial"/>
        </w:rPr>
      </w:pPr>
      <w:r w:rsidRPr="00723BA2">
        <w:rPr>
          <w:rFonts w:ascii="Arial" w:hAnsi="Arial" w:cs="Arial"/>
        </w:rPr>
        <w:t xml:space="preserve">Noorderpoort wil maximaal bijdragen aan goede resultaten bij taal en rekenen.  Dat gebeurt door normale lessen op het rooster, maar ook met extra ondersteuning via </w:t>
      </w:r>
      <w:r w:rsidRPr="00723BA2">
        <w:rPr>
          <w:rFonts w:ascii="Arial" w:hAnsi="Arial" w:cs="Arial"/>
          <w:b/>
          <w:bCs/>
        </w:rPr>
        <w:t>TRON</w:t>
      </w:r>
      <w:r w:rsidRPr="00723BA2">
        <w:rPr>
          <w:rFonts w:ascii="Arial" w:hAnsi="Arial" w:cs="Arial"/>
        </w:rPr>
        <w:t xml:space="preserve">: </w:t>
      </w:r>
      <w:r w:rsidRPr="00723BA2">
        <w:rPr>
          <w:rFonts w:ascii="Arial" w:hAnsi="Arial" w:cs="Arial"/>
          <w:b/>
          <w:bCs/>
        </w:rPr>
        <w:t>T</w:t>
      </w:r>
      <w:r w:rsidRPr="00723BA2">
        <w:rPr>
          <w:rFonts w:ascii="Arial" w:hAnsi="Arial" w:cs="Arial"/>
        </w:rPr>
        <w:t xml:space="preserve">aal en </w:t>
      </w:r>
      <w:r w:rsidRPr="00723BA2">
        <w:rPr>
          <w:rFonts w:ascii="Arial" w:hAnsi="Arial" w:cs="Arial"/>
          <w:b/>
          <w:bCs/>
        </w:rPr>
        <w:t>R</w:t>
      </w:r>
      <w:r w:rsidRPr="00723BA2">
        <w:rPr>
          <w:rFonts w:ascii="Arial" w:hAnsi="Arial" w:cs="Arial"/>
        </w:rPr>
        <w:t xml:space="preserve">eken </w:t>
      </w:r>
      <w:r w:rsidRPr="00723BA2">
        <w:rPr>
          <w:rFonts w:ascii="Arial" w:hAnsi="Arial" w:cs="Arial"/>
          <w:b/>
          <w:bCs/>
        </w:rPr>
        <w:t>O</w:t>
      </w:r>
      <w:r w:rsidRPr="00723BA2">
        <w:rPr>
          <w:rFonts w:ascii="Arial" w:hAnsi="Arial" w:cs="Arial"/>
        </w:rPr>
        <w:t xml:space="preserve">ndersteuning </w:t>
      </w:r>
      <w:r w:rsidRPr="00723BA2">
        <w:rPr>
          <w:rFonts w:ascii="Arial" w:hAnsi="Arial" w:cs="Arial"/>
          <w:b/>
          <w:bCs/>
        </w:rPr>
        <w:t>N</w:t>
      </w:r>
      <w:r w:rsidRPr="00723BA2">
        <w:rPr>
          <w:rFonts w:ascii="Arial" w:hAnsi="Arial" w:cs="Arial"/>
        </w:rPr>
        <w:t xml:space="preserve">oorderpoort voor studenten met achterstand op taal en/of rekenen. </w:t>
      </w:r>
    </w:p>
    <w:p w14:paraId="113B5D77" w14:textId="6F889156" w:rsidR="00723BA2" w:rsidRDefault="00723BA2" w:rsidP="001B50D5">
      <w:pPr>
        <w:spacing w:line="360" w:lineRule="auto"/>
      </w:pPr>
      <w:r w:rsidRPr="00723BA2">
        <w:rPr>
          <w:rFonts w:ascii="Arial" w:hAnsi="Arial" w:cs="Arial"/>
          <w:color w:val="221E1F"/>
        </w:rPr>
        <w:t>Aan het begin van je opleiding word je getoetst op taal en rekenen. Als je een achterstand hebt van meer dan 1 niveau onder het eindniveau van je nieuwe opleiding</w:t>
      </w:r>
      <w:r w:rsidR="001B50D5">
        <w:rPr>
          <w:rFonts w:ascii="Arial" w:hAnsi="Arial" w:cs="Arial"/>
          <w:color w:val="221E1F"/>
        </w:rPr>
        <w:t xml:space="preserve"> (dus lager dan 2F)</w:t>
      </w:r>
      <w:r w:rsidRPr="00723BA2">
        <w:rPr>
          <w:rFonts w:ascii="Arial" w:hAnsi="Arial" w:cs="Arial"/>
          <w:color w:val="221E1F"/>
        </w:rPr>
        <w:t>, k</w:t>
      </w:r>
      <w:r w:rsidR="00C240F7">
        <w:rPr>
          <w:rFonts w:ascii="Arial" w:hAnsi="Arial" w:cs="Arial"/>
          <w:color w:val="221E1F"/>
        </w:rPr>
        <w:t>rijg je verplicht extra ondersteuning.</w:t>
      </w:r>
      <w:r w:rsidRPr="00723BA2">
        <w:rPr>
          <w:rFonts w:ascii="Arial" w:hAnsi="Arial" w:cs="Arial"/>
          <w:color w:val="221E1F"/>
        </w:rPr>
        <w:t xml:space="preserve"> </w:t>
      </w:r>
      <w:r w:rsidR="00C240F7">
        <w:rPr>
          <w:rFonts w:ascii="Arial" w:hAnsi="Arial" w:cs="Arial"/>
          <w:color w:val="221E1F"/>
        </w:rPr>
        <w:t xml:space="preserve">Maak </w:t>
      </w:r>
      <w:r w:rsidRPr="00723BA2">
        <w:rPr>
          <w:rFonts w:ascii="Arial" w:hAnsi="Arial" w:cs="Arial"/>
          <w:color w:val="221E1F"/>
        </w:rPr>
        <w:t xml:space="preserve">bij achterstand zo </w:t>
      </w:r>
      <w:r w:rsidR="00C240F7">
        <w:rPr>
          <w:rFonts w:ascii="Arial" w:hAnsi="Arial" w:cs="Arial"/>
          <w:color w:val="221E1F"/>
        </w:rPr>
        <w:t>goed</w:t>
      </w:r>
      <w:r w:rsidRPr="00723BA2">
        <w:rPr>
          <w:rFonts w:ascii="Arial" w:hAnsi="Arial" w:cs="Arial"/>
          <w:color w:val="221E1F"/>
        </w:rPr>
        <w:t xml:space="preserve"> mogelijk gebruik van de extra ondersteuning zodat je zo snel mogelijk inloopt.</w:t>
      </w:r>
      <w:r w:rsidR="001B50D5">
        <w:rPr>
          <w:rFonts w:ascii="Arial" w:hAnsi="Arial" w:cs="Arial"/>
          <w:color w:val="221E1F"/>
        </w:rPr>
        <w:t xml:space="preserve"> Je SLB kan je meer informatie geven en je doorverwijzen naar TRON</w:t>
      </w:r>
      <w:r w:rsidR="001B50D5">
        <w:t xml:space="preserve"> </w:t>
      </w:r>
    </w:p>
    <w:p w14:paraId="70EA66FF" w14:textId="77777777" w:rsidR="00723BA2" w:rsidRDefault="00723BA2" w:rsidP="00AD5F32">
      <w:pPr>
        <w:pStyle w:val="noorderpoortstandaard"/>
        <w:rPr>
          <w:b/>
          <w:bCs/>
          <w:sz w:val="20"/>
          <w:szCs w:val="20"/>
          <w:lang w:val="nl-NL"/>
        </w:rPr>
      </w:pPr>
    </w:p>
    <w:p w14:paraId="280F14C1" w14:textId="77777777" w:rsidR="009701B9" w:rsidRDefault="009701B9" w:rsidP="00AD5F32">
      <w:pPr>
        <w:rPr>
          <w:rFonts w:ascii="Arial" w:eastAsia="Arial" w:hAnsi="Arial" w:cs="Arial"/>
          <w:b/>
          <w:bCs/>
          <w:sz w:val="36"/>
          <w:szCs w:val="36"/>
        </w:rPr>
      </w:pPr>
    </w:p>
    <w:p w14:paraId="7515C207" w14:textId="77777777" w:rsidR="00CE5563" w:rsidRDefault="00CE5563">
      <w:pPr>
        <w:suppressAutoHyphens w:val="0"/>
        <w:rPr>
          <w:rFonts w:ascii="Arial" w:eastAsia="Arial" w:hAnsi="Arial" w:cs="Arial"/>
          <w:b/>
          <w:bCs/>
          <w:sz w:val="36"/>
          <w:szCs w:val="36"/>
        </w:rPr>
      </w:pPr>
      <w:r>
        <w:rPr>
          <w:rFonts w:ascii="Arial" w:eastAsia="Arial" w:hAnsi="Arial" w:cs="Arial"/>
          <w:b/>
          <w:bCs/>
          <w:sz w:val="36"/>
          <w:szCs w:val="36"/>
        </w:rPr>
        <w:br w:type="page"/>
      </w:r>
    </w:p>
    <w:p w14:paraId="319986BE" w14:textId="6121A574" w:rsidR="00A56F98" w:rsidRPr="00EA6F12" w:rsidRDefault="0080727A" w:rsidP="00CE5563">
      <w:pPr>
        <w:ind w:left="1410" w:hanging="1410"/>
        <w:rPr>
          <w:rFonts w:ascii="Arial" w:hAnsi="Arial" w:cs="Arial"/>
          <w:sz w:val="36"/>
          <w:szCs w:val="36"/>
        </w:rPr>
      </w:pPr>
      <w:r w:rsidRPr="73486F33">
        <w:rPr>
          <w:rFonts w:ascii="Arial" w:eastAsia="Arial" w:hAnsi="Arial" w:cs="Arial"/>
          <w:b/>
          <w:bCs/>
          <w:sz w:val="36"/>
          <w:szCs w:val="36"/>
        </w:rPr>
        <w:lastRenderedPageBreak/>
        <w:t>D</w:t>
      </w:r>
      <w:r w:rsidR="002C36BD" w:rsidRPr="73486F33">
        <w:rPr>
          <w:rFonts w:ascii="Arial" w:eastAsia="Arial" w:hAnsi="Arial" w:cs="Arial"/>
          <w:b/>
          <w:bCs/>
          <w:sz w:val="36"/>
          <w:szCs w:val="36"/>
        </w:rPr>
        <w:t>eel 3</w:t>
      </w:r>
      <w:r w:rsidR="00113A06">
        <w:rPr>
          <w:rFonts w:ascii="Arial" w:hAnsi="Arial" w:cs="Arial"/>
          <w:b/>
          <w:sz w:val="36"/>
          <w:szCs w:val="36"/>
        </w:rPr>
        <w:tab/>
      </w:r>
      <w:r w:rsidR="002C36BD" w:rsidRPr="73486F33">
        <w:rPr>
          <w:rFonts w:ascii="Arial" w:eastAsia="Arial" w:hAnsi="Arial" w:cs="Arial"/>
          <w:b/>
          <w:bCs/>
          <w:sz w:val="36"/>
          <w:szCs w:val="36"/>
        </w:rPr>
        <w:t xml:space="preserve">Voortgangsbeoordeling en </w:t>
      </w:r>
      <w:r w:rsidR="00CE5563">
        <w:rPr>
          <w:rFonts w:ascii="Arial" w:eastAsia="Arial" w:hAnsi="Arial" w:cs="Arial"/>
          <w:b/>
          <w:bCs/>
          <w:sz w:val="36"/>
          <w:szCs w:val="36"/>
        </w:rPr>
        <w:t xml:space="preserve">voorwaarden </w:t>
      </w:r>
      <w:r w:rsidR="0034562E" w:rsidRPr="73486F33">
        <w:rPr>
          <w:rFonts w:ascii="Arial" w:eastAsia="Arial" w:hAnsi="Arial" w:cs="Arial"/>
          <w:b/>
          <w:bCs/>
          <w:sz w:val="36"/>
          <w:szCs w:val="36"/>
        </w:rPr>
        <w:t xml:space="preserve">voor </w:t>
      </w:r>
      <w:r w:rsidR="002C36BD" w:rsidRPr="73486F33">
        <w:rPr>
          <w:rFonts w:ascii="Arial" w:eastAsia="Arial" w:hAnsi="Arial" w:cs="Arial"/>
          <w:b/>
          <w:bCs/>
          <w:sz w:val="36"/>
          <w:szCs w:val="36"/>
        </w:rPr>
        <w:t>examinering</w:t>
      </w:r>
    </w:p>
    <w:p w14:paraId="69D2E5E3" w14:textId="0A8C224A" w:rsidR="00A56F98" w:rsidRDefault="00A56F98" w:rsidP="00A56F98"/>
    <w:p w14:paraId="3D0C25C8" w14:textId="77777777" w:rsidR="001C3052" w:rsidRPr="00EA6F12" w:rsidRDefault="001C3052" w:rsidP="00A56F98"/>
    <w:p w14:paraId="17017AC2" w14:textId="13898E99" w:rsidR="0030239A" w:rsidRPr="00EA6F12" w:rsidRDefault="73486F33" w:rsidP="0030239A">
      <w:pPr>
        <w:pStyle w:val="Plattetekst"/>
        <w:spacing w:line="360" w:lineRule="auto"/>
        <w:rPr>
          <w:rFonts w:ascii="Arial" w:hAnsi="Arial" w:cs="Arial"/>
          <w:sz w:val="20"/>
        </w:rPr>
      </w:pPr>
      <w:r w:rsidRPr="73486F33">
        <w:rPr>
          <w:rFonts w:ascii="Arial" w:eastAsia="Arial" w:hAnsi="Arial" w:cs="Arial"/>
          <w:sz w:val="20"/>
        </w:rPr>
        <w:t xml:space="preserve">In dit deel vind je informatie over de beoordeling en toetsing van je ontwikkelingen, je voortgang en de </w:t>
      </w:r>
      <w:r w:rsidR="001C3052">
        <w:rPr>
          <w:rFonts w:ascii="Arial" w:eastAsia="Arial" w:hAnsi="Arial" w:cs="Arial"/>
          <w:sz w:val="20"/>
        </w:rPr>
        <w:t>voorwaarden voor examinering.</w:t>
      </w:r>
    </w:p>
    <w:p w14:paraId="6C062223" w14:textId="295B3E6F" w:rsidR="00E81EE3" w:rsidRPr="00EA6F12" w:rsidRDefault="73486F33" w:rsidP="00E81EE3">
      <w:pPr>
        <w:pStyle w:val="Plattetekst"/>
        <w:tabs>
          <w:tab w:val="left" w:pos="0"/>
        </w:tabs>
        <w:spacing w:line="360" w:lineRule="auto"/>
        <w:rPr>
          <w:rFonts w:ascii="Arial" w:hAnsi="Arial" w:cs="Arial"/>
          <w:sz w:val="20"/>
        </w:rPr>
      </w:pPr>
      <w:r w:rsidRPr="73486F33">
        <w:rPr>
          <w:rFonts w:ascii="Arial" w:eastAsia="Arial" w:hAnsi="Arial" w:cs="Arial"/>
          <w:sz w:val="20"/>
        </w:rPr>
        <w:t xml:space="preserve">Informatie over de examinering zelf vind je terug in de OER (Onderwijs- en examenregeling) van je </w:t>
      </w:r>
      <w:r w:rsidRPr="001C3052">
        <w:rPr>
          <w:rFonts w:ascii="Arial" w:eastAsia="Arial" w:hAnsi="Arial" w:cs="Arial"/>
          <w:sz w:val="20"/>
        </w:rPr>
        <w:t>opleiding</w:t>
      </w:r>
      <w:r w:rsidR="001C3052">
        <w:rPr>
          <w:rFonts w:ascii="Arial" w:eastAsia="Arial" w:hAnsi="Arial" w:cs="Arial"/>
          <w:sz w:val="20"/>
        </w:rPr>
        <w:t>. Die staat</w:t>
      </w:r>
      <w:r w:rsidRPr="001C3052">
        <w:rPr>
          <w:rFonts w:ascii="Arial" w:eastAsia="Arial" w:hAnsi="Arial" w:cs="Arial"/>
          <w:sz w:val="20"/>
        </w:rPr>
        <w:t xml:space="preserve"> bij de Algemene Informatie in de wiki van je opleiding.</w:t>
      </w:r>
      <w:r w:rsidRPr="73486F33">
        <w:rPr>
          <w:rFonts w:ascii="Arial" w:eastAsia="Arial" w:hAnsi="Arial" w:cs="Arial"/>
          <w:sz w:val="20"/>
        </w:rPr>
        <w:t xml:space="preserve"> </w:t>
      </w:r>
    </w:p>
    <w:p w14:paraId="425899F7" w14:textId="77777777" w:rsidR="00E81EE3" w:rsidRPr="00EA6F12" w:rsidRDefault="00E81EE3" w:rsidP="00401E4A">
      <w:pPr>
        <w:pStyle w:val="Plattetekst"/>
        <w:tabs>
          <w:tab w:val="left" w:pos="0"/>
        </w:tabs>
        <w:spacing w:line="360" w:lineRule="auto"/>
        <w:rPr>
          <w:rFonts w:ascii="Arial" w:hAnsi="Arial" w:cs="Arial"/>
          <w:sz w:val="20"/>
        </w:rPr>
      </w:pPr>
    </w:p>
    <w:p w14:paraId="0C7BC6BB" w14:textId="77777777" w:rsidR="00571AFD" w:rsidRPr="00EA6F12" w:rsidRDefault="001C5906" w:rsidP="00571AFD">
      <w:pPr>
        <w:spacing w:line="360" w:lineRule="auto"/>
        <w:rPr>
          <w:rFonts w:ascii="Arial" w:hAnsi="Arial" w:cs="Arial"/>
          <w:b/>
          <w:sz w:val="22"/>
          <w:szCs w:val="22"/>
        </w:rPr>
      </w:pPr>
      <w:r w:rsidRPr="73486F33">
        <w:rPr>
          <w:rFonts w:ascii="Arial" w:eastAsia="Arial" w:hAnsi="Arial" w:cs="Arial"/>
          <w:b/>
          <w:bCs/>
          <w:sz w:val="22"/>
          <w:szCs w:val="22"/>
        </w:rPr>
        <w:t>3</w:t>
      </w:r>
      <w:r w:rsidR="00571AFD" w:rsidRPr="73486F33">
        <w:rPr>
          <w:rFonts w:ascii="Arial" w:eastAsia="Arial" w:hAnsi="Arial" w:cs="Arial"/>
          <w:b/>
          <w:bCs/>
          <w:sz w:val="22"/>
          <w:szCs w:val="22"/>
        </w:rPr>
        <w:t>.1</w:t>
      </w:r>
      <w:r w:rsidR="00571AFD" w:rsidRPr="00EA6F12">
        <w:rPr>
          <w:rFonts w:ascii="Arial" w:hAnsi="Arial" w:cs="Arial"/>
          <w:b/>
          <w:sz w:val="22"/>
          <w:szCs w:val="22"/>
        </w:rPr>
        <w:tab/>
      </w:r>
      <w:r w:rsidR="00E81EE3" w:rsidRPr="73486F33">
        <w:rPr>
          <w:rFonts w:ascii="Arial" w:eastAsia="Arial" w:hAnsi="Arial" w:cs="Arial"/>
          <w:b/>
          <w:bCs/>
          <w:sz w:val="22"/>
          <w:szCs w:val="22"/>
        </w:rPr>
        <w:t xml:space="preserve">Voorwaarden voor </w:t>
      </w:r>
      <w:r w:rsidR="006F3233" w:rsidRPr="73486F33">
        <w:rPr>
          <w:rFonts w:ascii="Arial" w:eastAsia="Arial" w:hAnsi="Arial" w:cs="Arial"/>
          <w:b/>
          <w:bCs/>
          <w:sz w:val="22"/>
          <w:szCs w:val="22"/>
        </w:rPr>
        <w:t>voortgang</w:t>
      </w:r>
      <w:r w:rsidR="0010272D" w:rsidRPr="73486F33">
        <w:rPr>
          <w:rFonts w:ascii="Arial" w:eastAsia="Arial" w:hAnsi="Arial" w:cs="Arial"/>
          <w:b/>
          <w:bCs/>
          <w:sz w:val="22"/>
          <w:szCs w:val="22"/>
        </w:rPr>
        <w:t>s</w:t>
      </w:r>
      <w:r w:rsidR="00E81EE3" w:rsidRPr="73486F33">
        <w:rPr>
          <w:rFonts w:ascii="Arial" w:eastAsia="Arial" w:hAnsi="Arial" w:cs="Arial"/>
          <w:b/>
          <w:bCs/>
          <w:sz w:val="22"/>
          <w:szCs w:val="22"/>
        </w:rPr>
        <w:t>beoordeling</w:t>
      </w:r>
    </w:p>
    <w:p w14:paraId="03839CEC" w14:textId="77777777" w:rsidR="00E069CB" w:rsidRPr="00EA6F12" w:rsidRDefault="00E069CB" w:rsidP="006F3233">
      <w:pPr>
        <w:pStyle w:val="Plattetekst"/>
        <w:spacing w:line="360" w:lineRule="auto"/>
        <w:rPr>
          <w:rFonts w:ascii="Arial" w:hAnsi="Arial" w:cs="Arial"/>
          <w:sz w:val="20"/>
        </w:rPr>
      </w:pPr>
    </w:p>
    <w:p w14:paraId="6B27CAEB" w14:textId="77777777" w:rsidR="002D2CCE" w:rsidRPr="00EA6F12" w:rsidRDefault="73486F33" w:rsidP="002D2CCE">
      <w:pPr>
        <w:pStyle w:val="Plattetekst"/>
        <w:spacing w:line="360" w:lineRule="auto"/>
        <w:rPr>
          <w:rFonts w:ascii="Arial" w:hAnsi="Arial" w:cs="Arial"/>
          <w:iCs/>
          <w:sz w:val="20"/>
        </w:rPr>
      </w:pPr>
      <w:r w:rsidRPr="73486F33">
        <w:rPr>
          <w:rFonts w:ascii="Arial" w:eastAsia="Arial" w:hAnsi="Arial" w:cs="Arial"/>
          <w:sz w:val="20"/>
        </w:rPr>
        <w:t>Ontwikkelingsgerichte beoordeling en voortgang staan altijd in relatie tot examinering.</w:t>
      </w:r>
    </w:p>
    <w:p w14:paraId="70A09A9F" w14:textId="10BE64DD" w:rsidR="000D1C23" w:rsidRPr="00EA6F12" w:rsidRDefault="73486F33" w:rsidP="006F3233">
      <w:pPr>
        <w:pStyle w:val="Plattetekst"/>
        <w:spacing w:line="360" w:lineRule="auto"/>
        <w:rPr>
          <w:rFonts w:ascii="Arial" w:hAnsi="Arial" w:cs="Arial"/>
          <w:iCs/>
          <w:sz w:val="20"/>
        </w:rPr>
      </w:pPr>
      <w:r w:rsidRPr="73486F33">
        <w:rPr>
          <w:rFonts w:ascii="Arial" w:eastAsia="Arial" w:hAnsi="Arial" w:cs="Arial"/>
          <w:sz w:val="20"/>
        </w:rPr>
        <w:t>Elke ontwikkelingsgerichte lesactiviteit kent eigen beoordelingen en bijpassende toetsvormen, zoals bewijsstukken van (huiswerk)opdrachten, presentaties, kennistoetsen en/of gedragingen. Het gebruik van verschillende toetsvormen zorgt ervoor dat alle aspecten van je functioneren worden beoordeeld en dat die beoordeling zo objectief mogelijk is.</w:t>
      </w:r>
      <w:r w:rsidRPr="73486F33">
        <w:rPr>
          <w:rFonts w:ascii="Arial" w:eastAsia="Arial" w:hAnsi="Arial" w:cs="Arial"/>
        </w:rPr>
        <w:t xml:space="preserve"> </w:t>
      </w:r>
      <w:r w:rsidRPr="73486F33">
        <w:rPr>
          <w:rFonts w:ascii="Arial" w:eastAsia="Arial" w:hAnsi="Arial" w:cs="Arial"/>
          <w:sz w:val="20"/>
        </w:rPr>
        <w:t>Het resultaat is de inhoudelijke beoordeling van producten of prestaties.</w:t>
      </w:r>
    </w:p>
    <w:p w14:paraId="5C58AC56" w14:textId="77777777" w:rsidR="00E069CB" w:rsidRPr="00EA6F12" w:rsidRDefault="00E069CB" w:rsidP="000D1C23">
      <w:pPr>
        <w:spacing w:line="360" w:lineRule="auto"/>
        <w:ind w:left="360"/>
        <w:rPr>
          <w:rFonts w:ascii="Arial" w:hAnsi="Arial" w:cs="Arial"/>
          <w:iCs/>
        </w:rPr>
      </w:pPr>
    </w:p>
    <w:p w14:paraId="50D852B5" w14:textId="77777777" w:rsidR="00C757EF" w:rsidRPr="00EA6F12" w:rsidRDefault="73486F33" w:rsidP="00E069CB">
      <w:pPr>
        <w:spacing w:line="360" w:lineRule="auto"/>
        <w:rPr>
          <w:rFonts w:ascii="Arial" w:hAnsi="Arial" w:cs="Arial"/>
        </w:rPr>
      </w:pPr>
      <w:r w:rsidRPr="73486F33">
        <w:rPr>
          <w:rFonts w:ascii="Arial" w:eastAsia="Arial" w:hAnsi="Arial" w:cs="Arial"/>
        </w:rPr>
        <w:t>Voordat je beoordeeld kunt worden, moet je aan twee basisvoorwaarden voldoen, die ook in de onderwijsovereenkomst (OWO) opgenomen zijn.</w:t>
      </w:r>
    </w:p>
    <w:p w14:paraId="15E9C013" w14:textId="77777777" w:rsidR="00C3308B" w:rsidRPr="00EA6F12" w:rsidRDefault="73486F33" w:rsidP="73486F33">
      <w:pPr>
        <w:numPr>
          <w:ilvl w:val="0"/>
          <w:numId w:val="7"/>
        </w:numPr>
        <w:spacing w:line="360" w:lineRule="auto"/>
        <w:rPr>
          <w:rFonts w:ascii="Arial" w:eastAsia="Arial" w:hAnsi="Arial" w:cs="Arial"/>
          <w:b/>
          <w:bCs/>
        </w:rPr>
      </w:pPr>
      <w:r w:rsidRPr="73486F33">
        <w:rPr>
          <w:rFonts w:ascii="Arial" w:eastAsia="Arial" w:hAnsi="Arial" w:cs="Arial"/>
          <w:b/>
          <w:bCs/>
        </w:rPr>
        <w:t>Inzet:</w:t>
      </w:r>
    </w:p>
    <w:p w14:paraId="437A55F8" w14:textId="1D89E04C" w:rsidR="00C233C2" w:rsidRPr="00D42C64" w:rsidRDefault="00C3308B" w:rsidP="00C3308B">
      <w:pPr>
        <w:spacing w:line="360" w:lineRule="auto"/>
        <w:ind w:left="360"/>
        <w:rPr>
          <w:rFonts w:ascii="Arial" w:hAnsi="Arial" w:cs="Arial"/>
          <w:iCs/>
        </w:rPr>
      </w:pPr>
      <w:r w:rsidRPr="00EA6F12">
        <w:rPr>
          <w:rFonts w:ascii="Arial" w:hAnsi="Arial" w:cs="Arial"/>
          <w:iCs/>
        </w:rPr>
        <w:tab/>
      </w:r>
      <w:r w:rsidR="0085315A" w:rsidRPr="73486F33">
        <w:rPr>
          <w:rFonts w:ascii="Arial" w:eastAsia="Arial" w:hAnsi="Arial" w:cs="Arial"/>
        </w:rPr>
        <w:t>Over het totaal wordt gekeken naar je inzet</w:t>
      </w:r>
      <w:r w:rsidR="00005E2F" w:rsidRPr="73486F33">
        <w:rPr>
          <w:rFonts w:ascii="Arial" w:eastAsia="Arial" w:hAnsi="Arial" w:cs="Arial"/>
        </w:rPr>
        <w:t>.</w:t>
      </w:r>
      <w:r w:rsidR="0085315A" w:rsidRPr="73486F33">
        <w:rPr>
          <w:rFonts w:ascii="Arial" w:eastAsia="Arial" w:hAnsi="Arial" w:cs="Arial"/>
        </w:rPr>
        <w:t xml:space="preserve"> </w:t>
      </w:r>
      <w:r w:rsidR="00005E2F" w:rsidRPr="73486F33">
        <w:rPr>
          <w:rFonts w:ascii="Arial" w:eastAsia="Arial" w:hAnsi="Arial" w:cs="Arial"/>
        </w:rPr>
        <w:t>W</w:t>
      </w:r>
      <w:r w:rsidR="0085315A" w:rsidRPr="73486F33">
        <w:rPr>
          <w:rFonts w:ascii="Arial" w:eastAsia="Arial" w:hAnsi="Arial" w:cs="Arial"/>
        </w:rPr>
        <w:t xml:space="preserve">e verwachten bepaald gedrag van je op school en </w:t>
      </w:r>
      <w:r w:rsidRPr="00EA6F12">
        <w:rPr>
          <w:rFonts w:ascii="Arial" w:hAnsi="Arial" w:cs="Arial"/>
          <w:iCs/>
        </w:rPr>
        <w:tab/>
      </w:r>
      <w:r w:rsidR="0085315A" w:rsidRPr="73486F33">
        <w:rPr>
          <w:rFonts w:ascii="Arial" w:eastAsia="Arial" w:hAnsi="Arial" w:cs="Arial"/>
        </w:rPr>
        <w:t xml:space="preserve">op stage: voldoen aan basis leervoorwaarden, verantwoordelijkheid nemen in de klas, </w:t>
      </w:r>
      <w:r w:rsidRPr="00EA6F12">
        <w:rPr>
          <w:rFonts w:ascii="Arial" w:hAnsi="Arial" w:cs="Arial"/>
          <w:iCs/>
        </w:rPr>
        <w:tab/>
      </w:r>
      <w:r w:rsidR="0085315A" w:rsidRPr="73486F33">
        <w:rPr>
          <w:rFonts w:ascii="Arial" w:eastAsia="Arial" w:hAnsi="Arial" w:cs="Arial"/>
        </w:rPr>
        <w:t>samenwerken, een lerende houding laten zien</w:t>
      </w:r>
      <w:r w:rsidR="00005E2F" w:rsidRPr="73486F33">
        <w:rPr>
          <w:rFonts w:ascii="Arial" w:eastAsia="Arial" w:hAnsi="Arial" w:cs="Arial"/>
        </w:rPr>
        <w:t xml:space="preserve"> en </w:t>
      </w:r>
      <w:r w:rsidR="0085315A" w:rsidRPr="73486F33">
        <w:rPr>
          <w:rFonts w:ascii="Arial" w:eastAsia="Arial" w:hAnsi="Arial" w:cs="Arial"/>
        </w:rPr>
        <w:t xml:space="preserve">een goede beroepshouding tonen. </w:t>
      </w:r>
      <w:r w:rsidR="00F706A4" w:rsidRPr="73486F33">
        <w:rPr>
          <w:rFonts w:ascii="Arial" w:eastAsia="Arial" w:hAnsi="Arial" w:cs="Arial"/>
        </w:rPr>
        <w:t xml:space="preserve">Deze </w:t>
      </w:r>
    </w:p>
    <w:p w14:paraId="1FD2140B" w14:textId="6230D826" w:rsidR="00AE7D73" w:rsidRPr="00EA6F12" w:rsidRDefault="73486F33" w:rsidP="00D42C64">
      <w:pPr>
        <w:spacing w:line="360" w:lineRule="auto"/>
        <w:ind w:left="705"/>
        <w:rPr>
          <w:rFonts w:ascii="Arial" w:hAnsi="Arial" w:cs="Arial"/>
          <w:iCs/>
        </w:rPr>
      </w:pPr>
      <w:r w:rsidRPr="73486F33">
        <w:rPr>
          <w:rFonts w:ascii="Arial" w:eastAsia="Arial" w:hAnsi="Arial" w:cs="Arial"/>
        </w:rPr>
        <w:t xml:space="preserve">gedragskenmerken zijn terug te vinden in de bijlage. Voldoende inzet is </w:t>
      </w:r>
      <w:r w:rsidRPr="73486F33">
        <w:rPr>
          <w:rFonts w:ascii="Arial" w:eastAsia="Arial" w:hAnsi="Arial" w:cs="Arial"/>
          <w:u w:val="single"/>
        </w:rPr>
        <w:t>voorwaarde</w:t>
      </w:r>
      <w:r w:rsidRPr="73486F33">
        <w:rPr>
          <w:rFonts w:ascii="Arial" w:eastAsia="Arial" w:hAnsi="Arial" w:cs="Arial"/>
        </w:rPr>
        <w:t xml:space="preserve"> voor beoordeling.</w:t>
      </w:r>
    </w:p>
    <w:p w14:paraId="59579B73" w14:textId="77777777" w:rsidR="0085315A" w:rsidRPr="00EA6F12" w:rsidRDefault="73486F33" w:rsidP="73486F33">
      <w:pPr>
        <w:numPr>
          <w:ilvl w:val="0"/>
          <w:numId w:val="7"/>
        </w:numPr>
        <w:spacing w:line="360" w:lineRule="auto"/>
        <w:rPr>
          <w:rFonts w:ascii="Arial" w:eastAsia="Arial" w:hAnsi="Arial" w:cs="Arial"/>
          <w:b/>
          <w:bCs/>
        </w:rPr>
      </w:pPr>
      <w:r w:rsidRPr="73486F33">
        <w:rPr>
          <w:rFonts w:ascii="Arial" w:eastAsia="Arial" w:hAnsi="Arial" w:cs="Arial"/>
          <w:b/>
          <w:bCs/>
        </w:rPr>
        <w:t>Aanwezigheid:</w:t>
      </w:r>
    </w:p>
    <w:p w14:paraId="3D6901DB" w14:textId="77777777" w:rsidR="00CE5563" w:rsidRDefault="73486F33" w:rsidP="002D2CCE">
      <w:pPr>
        <w:spacing w:line="360" w:lineRule="auto"/>
        <w:ind w:left="720"/>
        <w:rPr>
          <w:rFonts w:ascii="Arial" w:eastAsia="Arial" w:hAnsi="Arial" w:cs="Arial"/>
        </w:rPr>
      </w:pPr>
      <w:r w:rsidRPr="73486F33">
        <w:rPr>
          <w:rFonts w:ascii="Arial" w:eastAsia="Arial" w:hAnsi="Arial" w:cs="Arial"/>
        </w:rPr>
        <w:t xml:space="preserve">Er mag alleen sprake zijn van geoorloofde afwezigheid. </w:t>
      </w:r>
    </w:p>
    <w:p w14:paraId="10F36020" w14:textId="4BF06063" w:rsidR="00C3308B" w:rsidRPr="00EA6F12" w:rsidRDefault="73486F33" w:rsidP="002D2CCE">
      <w:pPr>
        <w:spacing w:line="360" w:lineRule="auto"/>
        <w:ind w:left="720"/>
        <w:rPr>
          <w:rFonts w:ascii="Arial" w:hAnsi="Arial" w:cs="Arial"/>
          <w:iCs/>
        </w:rPr>
      </w:pPr>
      <w:r w:rsidRPr="73486F33">
        <w:rPr>
          <w:rFonts w:ascii="Arial" w:eastAsia="Arial" w:hAnsi="Arial" w:cs="Arial"/>
        </w:rPr>
        <w:t>Om voor een onderwijsactiviteit beoordeeld te kunnen worden, ben je (per onderwijsactiviteit</w:t>
      </w:r>
      <w:r w:rsidR="00CE5563">
        <w:rPr>
          <w:rFonts w:ascii="Arial" w:eastAsia="Arial" w:hAnsi="Arial" w:cs="Arial"/>
        </w:rPr>
        <w:t xml:space="preserve">) minimaal 75% aanwezig geweest (dus maximaal 25% GEOORLOOFD afwezig = met toestemming van je SLB). </w:t>
      </w:r>
    </w:p>
    <w:p w14:paraId="63BB5AD4" w14:textId="77777777" w:rsidR="00E069CB" w:rsidRPr="00EA6F12" w:rsidRDefault="00E069CB" w:rsidP="00C3308B">
      <w:pPr>
        <w:spacing w:line="360" w:lineRule="auto"/>
        <w:rPr>
          <w:rFonts w:ascii="Arial" w:hAnsi="Arial" w:cs="Arial"/>
          <w:iCs/>
        </w:rPr>
      </w:pPr>
    </w:p>
    <w:p w14:paraId="2598617E" w14:textId="77777777" w:rsidR="003B62DB" w:rsidRPr="00EA6F12" w:rsidRDefault="73486F33" w:rsidP="000D1C23">
      <w:pPr>
        <w:spacing w:line="360" w:lineRule="auto"/>
        <w:rPr>
          <w:rFonts w:ascii="Arial" w:hAnsi="Arial" w:cs="Arial"/>
          <w:iCs/>
        </w:rPr>
      </w:pPr>
      <w:r w:rsidRPr="73486F33">
        <w:rPr>
          <w:rFonts w:ascii="Arial" w:eastAsia="Arial" w:hAnsi="Arial" w:cs="Arial"/>
        </w:rPr>
        <w:t xml:space="preserve">Voldoe je aan deze voorwaarden, dan ben je beoordeelbaar en kan het resultaat worden vastgesteld . </w:t>
      </w:r>
    </w:p>
    <w:p w14:paraId="09928B8E" w14:textId="54E83F3B" w:rsidR="009A6F28" w:rsidRPr="00EA6F12" w:rsidRDefault="73486F33" w:rsidP="000D1C23">
      <w:pPr>
        <w:spacing w:line="360" w:lineRule="auto"/>
        <w:rPr>
          <w:rFonts w:ascii="Arial" w:hAnsi="Arial" w:cs="Arial"/>
          <w:iCs/>
        </w:rPr>
      </w:pPr>
      <w:r w:rsidRPr="73486F33">
        <w:rPr>
          <w:rFonts w:ascii="Arial" w:eastAsia="Arial" w:hAnsi="Arial" w:cs="Arial"/>
        </w:rPr>
        <w:t xml:space="preserve">De </w:t>
      </w:r>
      <w:r w:rsidRPr="73486F33">
        <w:rPr>
          <w:rFonts w:ascii="Arial" w:eastAsia="Arial" w:hAnsi="Arial" w:cs="Arial"/>
          <w:b/>
          <w:bCs/>
        </w:rPr>
        <w:t xml:space="preserve">Resultaten </w:t>
      </w:r>
      <w:r w:rsidRPr="73486F33">
        <w:rPr>
          <w:rFonts w:ascii="Arial" w:eastAsia="Arial" w:hAnsi="Arial" w:cs="Arial"/>
        </w:rPr>
        <w:t>die je moet halen, staan beschreven in 3.3.</w:t>
      </w:r>
    </w:p>
    <w:p w14:paraId="6A913268" w14:textId="37943BBE" w:rsidR="004F7D57" w:rsidRDefault="002D2CCE" w:rsidP="004F7D57">
      <w:pPr>
        <w:spacing w:line="360" w:lineRule="auto"/>
        <w:rPr>
          <w:rFonts w:ascii="Arial" w:hAnsi="Arial" w:cs="Arial"/>
          <w:iCs/>
        </w:rPr>
      </w:pPr>
      <w:r w:rsidRPr="73486F33">
        <w:rPr>
          <w:rFonts w:ascii="Arial" w:eastAsia="Arial" w:hAnsi="Arial" w:cs="Arial"/>
        </w:rPr>
        <w:t xml:space="preserve">Uitzonderingen alleen via het voortgangsoverleg </w:t>
      </w:r>
      <w:r w:rsidR="00CE5563">
        <w:rPr>
          <w:rFonts w:ascii="Arial" w:eastAsia="Arial" w:hAnsi="Arial" w:cs="Arial"/>
        </w:rPr>
        <w:t>(VGO),</w:t>
      </w:r>
      <w:r w:rsidRPr="73486F33">
        <w:rPr>
          <w:rFonts w:ascii="Arial" w:eastAsia="Arial" w:hAnsi="Arial" w:cs="Arial"/>
        </w:rPr>
        <w:t xml:space="preserve"> de teammanager</w:t>
      </w:r>
      <w:r w:rsidR="00CE5563">
        <w:rPr>
          <w:rFonts w:ascii="Arial" w:eastAsia="Arial" w:hAnsi="Arial" w:cs="Arial"/>
        </w:rPr>
        <w:t xml:space="preserve"> is voorzitter / eindverantwoordelijk</w:t>
      </w:r>
      <w:r w:rsidRPr="73486F33">
        <w:rPr>
          <w:rFonts w:ascii="Arial" w:eastAsia="Arial" w:hAnsi="Arial" w:cs="Arial"/>
        </w:rPr>
        <w:t>.</w:t>
      </w:r>
      <w:r w:rsidRPr="00EA6F12">
        <w:rPr>
          <w:rFonts w:ascii="Arial" w:hAnsi="Arial" w:cs="Arial"/>
          <w:iCs/>
        </w:rPr>
        <w:br/>
      </w:r>
      <w:r w:rsidR="00C3308B" w:rsidRPr="00EA6F12">
        <w:rPr>
          <w:rFonts w:ascii="Arial" w:hAnsi="Arial" w:cs="Arial"/>
          <w:iCs/>
        </w:rPr>
        <w:tab/>
      </w:r>
      <w:r w:rsidR="00C3308B" w:rsidRPr="73486F33">
        <w:rPr>
          <w:rFonts w:ascii="Arial" w:eastAsia="Arial" w:hAnsi="Arial" w:cs="Arial"/>
        </w:rPr>
        <w:t xml:space="preserve"> </w:t>
      </w:r>
      <w:r w:rsidR="004E7664" w:rsidRPr="00EA6F12">
        <w:rPr>
          <w:rFonts w:ascii="Arial" w:hAnsi="Arial" w:cs="Arial"/>
          <w:iCs/>
        </w:rPr>
        <w:tab/>
      </w:r>
      <w:r w:rsidR="004F7D57" w:rsidRPr="73486F33">
        <w:rPr>
          <w:rFonts w:ascii="Arial" w:eastAsia="Arial" w:hAnsi="Arial" w:cs="Arial"/>
        </w:rPr>
        <w:t xml:space="preserve"> </w:t>
      </w:r>
    </w:p>
    <w:p w14:paraId="0F4736AC" w14:textId="490ACA83" w:rsidR="008E74CF" w:rsidRDefault="008E74CF" w:rsidP="004F7D57">
      <w:pPr>
        <w:spacing w:line="360" w:lineRule="auto"/>
        <w:rPr>
          <w:rFonts w:ascii="Arial" w:hAnsi="Arial" w:cs="Arial"/>
          <w:iCs/>
        </w:rPr>
      </w:pPr>
    </w:p>
    <w:p w14:paraId="3E07E359" w14:textId="487CDCF2" w:rsidR="001C3052" w:rsidRDefault="001C3052" w:rsidP="004F7D57">
      <w:pPr>
        <w:spacing w:line="360" w:lineRule="auto"/>
        <w:rPr>
          <w:rFonts w:ascii="Arial" w:hAnsi="Arial" w:cs="Arial"/>
          <w:iCs/>
        </w:rPr>
      </w:pPr>
    </w:p>
    <w:p w14:paraId="7934FE70" w14:textId="1EDA1CB2" w:rsidR="001C3052" w:rsidRDefault="001C3052" w:rsidP="004F7D57">
      <w:pPr>
        <w:spacing w:line="360" w:lineRule="auto"/>
        <w:rPr>
          <w:rFonts w:ascii="Arial" w:hAnsi="Arial" w:cs="Arial"/>
          <w:iCs/>
        </w:rPr>
      </w:pPr>
    </w:p>
    <w:p w14:paraId="308B9C2D" w14:textId="5046B484" w:rsidR="001C3052" w:rsidRDefault="001C3052" w:rsidP="004F7D57">
      <w:pPr>
        <w:spacing w:line="360" w:lineRule="auto"/>
        <w:rPr>
          <w:rFonts w:ascii="Arial" w:hAnsi="Arial" w:cs="Arial"/>
          <w:iCs/>
        </w:rPr>
      </w:pPr>
    </w:p>
    <w:p w14:paraId="438812C1" w14:textId="7F9EE1A4" w:rsidR="001C3052" w:rsidRDefault="001C3052" w:rsidP="004F7D57">
      <w:pPr>
        <w:spacing w:line="360" w:lineRule="auto"/>
        <w:rPr>
          <w:rFonts w:ascii="Arial" w:hAnsi="Arial" w:cs="Arial"/>
          <w:iCs/>
        </w:rPr>
      </w:pPr>
    </w:p>
    <w:p w14:paraId="5F47A8FB" w14:textId="77777777" w:rsidR="00DE7C07" w:rsidRPr="00EA6F12" w:rsidRDefault="001C5906" w:rsidP="00DE7C07">
      <w:pPr>
        <w:spacing w:line="360" w:lineRule="auto"/>
        <w:rPr>
          <w:rFonts w:ascii="Arial" w:hAnsi="Arial" w:cs="Arial"/>
          <w:b/>
          <w:bCs/>
        </w:rPr>
      </w:pPr>
      <w:r w:rsidRPr="73486F33">
        <w:rPr>
          <w:rFonts w:ascii="Arial" w:eastAsia="Arial" w:hAnsi="Arial" w:cs="Arial"/>
          <w:b/>
          <w:bCs/>
          <w:sz w:val="22"/>
          <w:szCs w:val="22"/>
        </w:rPr>
        <w:lastRenderedPageBreak/>
        <w:t>3</w:t>
      </w:r>
      <w:r w:rsidR="002D2CCE" w:rsidRPr="73486F33">
        <w:rPr>
          <w:rFonts w:ascii="Arial" w:eastAsia="Arial" w:hAnsi="Arial" w:cs="Arial"/>
          <w:b/>
          <w:bCs/>
          <w:sz w:val="22"/>
          <w:szCs w:val="22"/>
        </w:rPr>
        <w:t>.2</w:t>
      </w:r>
      <w:r w:rsidR="002D2CCE" w:rsidRPr="00EA6F12">
        <w:rPr>
          <w:rFonts w:ascii="Arial" w:hAnsi="Arial" w:cs="Arial"/>
          <w:b/>
          <w:bCs/>
          <w:sz w:val="22"/>
        </w:rPr>
        <w:tab/>
      </w:r>
      <w:r w:rsidR="002D2CCE" w:rsidRPr="73486F33">
        <w:rPr>
          <w:rFonts w:ascii="Arial" w:eastAsia="Arial" w:hAnsi="Arial" w:cs="Arial"/>
          <w:b/>
          <w:bCs/>
          <w:sz w:val="22"/>
          <w:szCs w:val="22"/>
        </w:rPr>
        <w:t xml:space="preserve">Regels bij </w:t>
      </w:r>
      <w:r w:rsidR="00DE7C07" w:rsidRPr="73486F33">
        <w:rPr>
          <w:rFonts w:ascii="Arial" w:eastAsia="Arial" w:hAnsi="Arial" w:cs="Arial"/>
          <w:b/>
          <w:bCs/>
          <w:sz w:val="22"/>
          <w:szCs w:val="22"/>
        </w:rPr>
        <w:t>deelname aan ontwikkelingsgerichte toetsen en beoordelingen</w:t>
      </w:r>
    </w:p>
    <w:p w14:paraId="5B2A7FEC" w14:textId="77777777" w:rsidR="007C6163" w:rsidRPr="00EA6F12" w:rsidRDefault="007C6163" w:rsidP="007C6163">
      <w:pPr>
        <w:spacing w:line="360" w:lineRule="auto"/>
        <w:rPr>
          <w:rFonts w:ascii="Arial" w:hAnsi="Arial" w:cs="Arial"/>
          <w:b/>
          <w:bCs/>
          <w:sz w:val="22"/>
        </w:rPr>
      </w:pPr>
    </w:p>
    <w:p w14:paraId="087A594E" w14:textId="37A3D9DE" w:rsidR="000D7075" w:rsidRPr="00EA6F12" w:rsidRDefault="73486F33" w:rsidP="000D7075">
      <w:pPr>
        <w:spacing w:line="360" w:lineRule="auto"/>
        <w:rPr>
          <w:rFonts w:ascii="Arial" w:hAnsi="Arial" w:cs="Arial"/>
          <w:iCs/>
        </w:rPr>
      </w:pPr>
      <w:r w:rsidRPr="73486F33">
        <w:rPr>
          <w:rFonts w:ascii="Arial" w:eastAsia="Arial" w:hAnsi="Arial" w:cs="Arial"/>
        </w:rPr>
        <w:t xml:space="preserve">Aan het begin van elk semester ontvang je een overzicht van de ontwikkelingsgerichte toetsen, beoordelingen en beoordelingsmomenten met een tijdschema van inlever-/beoordelingsdata en data voor herkansingen. </w:t>
      </w:r>
    </w:p>
    <w:p w14:paraId="58C0AD46" w14:textId="77777777" w:rsidR="00DE7C07" w:rsidRPr="00EA6F12" w:rsidRDefault="00DE7C07" w:rsidP="000D7075">
      <w:pPr>
        <w:spacing w:line="360" w:lineRule="auto"/>
        <w:rPr>
          <w:rFonts w:ascii="Arial" w:hAnsi="Arial" w:cs="Arial"/>
          <w:iCs/>
        </w:rPr>
      </w:pPr>
    </w:p>
    <w:p w14:paraId="72C42926" w14:textId="77777777" w:rsidR="007C6163" w:rsidRPr="00EA6F12" w:rsidRDefault="73486F33" w:rsidP="73486F33">
      <w:pPr>
        <w:pStyle w:val="Plattetekst31"/>
        <w:numPr>
          <w:ilvl w:val="0"/>
          <w:numId w:val="5"/>
        </w:numPr>
        <w:spacing w:line="360" w:lineRule="auto"/>
        <w:rPr>
          <w:rFonts w:ascii="Arial" w:eastAsia="Arial" w:hAnsi="Arial" w:cs="Arial"/>
          <w:sz w:val="20"/>
        </w:rPr>
      </w:pPr>
      <w:r w:rsidRPr="73486F33">
        <w:rPr>
          <w:rFonts w:ascii="Arial" w:eastAsia="Arial" w:hAnsi="Arial" w:cs="Arial"/>
          <w:sz w:val="20"/>
        </w:rPr>
        <w:t>Deelnemen aan de ontwikkelingsgerichte toetsen en beoordelingen en inleveren van de bewijsstukken die worden opgegeven, is verplicht.</w:t>
      </w:r>
    </w:p>
    <w:p w14:paraId="45473C75" w14:textId="4B7DE56B" w:rsidR="00CE5563" w:rsidRDefault="00CE5563" w:rsidP="73486F33">
      <w:pPr>
        <w:numPr>
          <w:ilvl w:val="0"/>
          <w:numId w:val="5"/>
        </w:numPr>
        <w:spacing w:line="360" w:lineRule="auto"/>
        <w:rPr>
          <w:rFonts w:ascii="Arial" w:eastAsia="Arial" w:hAnsi="Arial" w:cs="Arial"/>
        </w:rPr>
      </w:pPr>
      <w:r>
        <w:rPr>
          <w:rFonts w:ascii="Arial" w:eastAsia="Arial" w:hAnsi="Arial" w:cs="Arial"/>
        </w:rPr>
        <w:t>Bij onvoldoende inzet en/of aanwezigheid vind</w:t>
      </w:r>
      <w:r w:rsidR="00DD09BB">
        <w:rPr>
          <w:rFonts w:ascii="Arial" w:eastAsia="Arial" w:hAnsi="Arial" w:cs="Arial"/>
        </w:rPr>
        <w:t>t</w:t>
      </w:r>
      <w:r>
        <w:rPr>
          <w:rFonts w:ascii="Arial" w:eastAsia="Arial" w:hAnsi="Arial" w:cs="Arial"/>
        </w:rPr>
        <w:t xml:space="preserve"> geen beoordeling plaats. Er wordt een onvoldoende als beoordeling ingevuld maar je wordt door je SLB</w:t>
      </w:r>
      <w:r w:rsidR="00DD09BB">
        <w:rPr>
          <w:rFonts w:ascii="Arial" w:eastAsia="Arial" w:hAnsi="Arial" w:cs="Arial"/>
        </w:rPr>
        <w:t>-er</w:t>
      </w:r>
      <w:r>
        <w:rPr>
          <w:rFonts w:ascii="Arial" w:eastAsia="Arial" w:hAnsi="Arial" w:cs="Arial"/>
        </w:rPr>
        <w:t xml:space="preserve"> ook ingebracht in een (tussentijds) VGO. Er is per direct een voortgangsprobleem. We gaan hierover met je in gesprek. </w:t>
      </w:r>
    </w:p>
    <w:p w14:paraId="6A6B8506" w14:textId="241A7E6B" w:rsidR="000252E7" w:rsidRPr="00EA6F12" w:rsidRDefault="73486F33" w:rsidP="73486F33">
      <w:pPr>
        <w:numPr>
          <w:ilvl w:val="0"/>
          <w:numId w:val="5"/>
        </w:numPr>
        <w:spacing w:line="360" w:lineRule="auto"/>
        <w:rPr>
          <w:rFonts w:ascii="Arial" w:eastAsia="Arial" w:hAnsi="Arial" w:cs="Arial"/>
        </w:rPr>
      </w:pPr>
      <w:r w:rsidRPr="73486F33">
        <w:rPr>
          <w:rFonts w:ascii="Arial" w:eastAsia="Arial" w:hAnsi="Arial" w:cs="Arial"/>
        </w:rPr>
        <w:t>Bij een onvoldoende voor de 1</w:t>
      </w:r>
      <w:r w:rsidRPr="73486F33">
        <w:rPr>
          <w:rFonts w:ascii="Arial" w:eastAsia="Arial" w:hAnsi="Arial" w:cs="Arial"/>
          <w:vertAlign w:val="superscript"/>
        </w:rPr>
        <w:t>e</w:t>
      </w:r>
      <w:r w:rsidRPr="73486F33">
        <w:rPr>
          <w:rFonts w:ascii="Arial" w:eastAsia="Arial" w:hAnsi="Arial" w:cs="Arial"/>
        </w:rPr>
        <w:t xml:space="preserve"> kans krijg je door middel van een 2</w:t>
      </w:r>
      <w:r w:rsidRPr="73486F33">
        <w:rPr>
          <w:rFonts w:ascii="Arial" w:eastAsia="Arial" w:hAnsi="Arial" w:cs="Arial"/>
          <w:vertAlign w:val="superscript"/>
        </w:rPr>
        <w:t>e</w:t>
      </w:r>
      <w:r w:rsidRPr="73486F33">
        <w:rPr>
          <w:rFonts w:ascii="Arial" w:eastAsia="Arial" w:hAnsi="Arial" w:cs="Arial"/>
        </w:rPr>
        <w:t xml:space="preserve"> kans de mogelijkheid aanvullingen en verbeteringen aan te brengen. De 2</w:t>
      </w:r>
      <w:r w:rsidRPr="73486F33">
        <w:rPr>
          <w:rFonts w:ascii="Arial" w:eastAsia="Arial" w:hAnsi="Arial" w:cs="Arial"/>
          <w:vertAlign w:val="superscript"/>
        </w:rPr>
        <w:t>e</w:t>
      </w:r>
      <w:r w:rsidRPr="73486F33">
        <w:rPr>
          <w:rFonts w:ascii="Arial" w:eastAsia="Arial" w:hAnsi="Arial" w:cs="Arial"/>
        </w:rPr>
        <w:t xml:space="preserve"> kans is definitief.</w:t>
      </w:r>
      <w:r w:rsidR="00DD09BB">
        <w:rPr>
          <w:rFonts w:ascii="Arial" w:eastAsia="Arial" w:hAnsi="Arial" w:cs="Arial"/>
        </w:rPr>
        <w:t xml:space="preserve"> Bij een onvoldoende i.v.m. </w:t>
      </w:r>
      <w:r w:rsidR="00541C53">
        <w:rPr>
          <w:rFonts w:ascii="Arial" w:eastAsia="Arial" w:hAnsi="Arial" w:cs="Arial"/>
        </w:rPr>
        <w:t>je inzet/aanwezigheid kan de 2</w:t>
      </w:r>
      <w:r w:rsidR="00541C53" w:rsidRPr="00541C53">
        <w:rPr>
          <w:rFonts w:ascii="Arial" w:eastAsia="Arial" w:hAnsi="Arial" w:cs="Arial"/>
          <w:vertAlign w:val="superscript"/>
        </w:rPr>
        <w:t>e</w:t>
      </w:r>
      <w:r w:rsidR="00541C53">
        <w:rPr>
          <w:rFonts w:ascii="Arial" w:eastAsia="Arial" w:hAnsi="Arial" w:cs="Arial"/>
        </w:rPr>
        <w:t xml:space="preserve"> kans ontzegd worden en dan moet je sowieso ‘ verlengen’.</w:t>
      </w:r>
    </w:p>
    <w:p w14:paraId="17D81FBB" w14:textId="77777777" w:rsidR="00DD09BB" w:rsidRDefault="73486F33" w:rsidP="73486F33">
      <w:pPr>
        <w:numPr>
          <w:ilvl w:val="0"/>
          <w:numId w:val="5"/>
        </w:numPr>
        <w:spacing w:line="360" w:lineRule="auto"/>
        <w:rPr>
          <w:rFonts w:ascii="Arial" w:eastAsia="Arial" w:hAnsi="Arial" w:cs="Arial"/>
        </w:rPr>
      </w:pPr>
      <w:r w:rsidRPr="73486F33">
        <w:rPr>
          <w:rFonts w:ascii="Arial" w:eastAsia="Arial" w:hAnsi="Arial" w:cs="Arial"/>
        </w:rPr>
        <w:t>Niet inleveren geldt als een gemiste kans; je krijgt hiervoor een onvoldoende, de consequenties van deze onvoldoende worden besproken in het voortgangsoverleg (VGO) van het team.</w:t>
      </w:r>
      <w:r w:rsidR="00541C53">
        <w:rPr>
          <w:rFonts w:ascii="Arial" w:eastAsia="Arial" w:hAnsi="Arial" w:cs="Arial"/>
        </w:rPr>
        <w:t xml:space="preserve"> </w:t>
      </w:r>
    </w:p>
    <w:p w14:paraId="39DB1883" w14:textId="60D2F399" w:rsidR="00D319C3" w:rsidRPr="00EA6F12" w:rsidRDefault="00541C53" w:rsidP="00DD09BB">
      <w:pPr>
        <w:spacing w:line="360" w:lineRule="auto"/>
        <w:ind w:left="720"/>
        <w:rPr>
          <w:rFonts w:ascii="Arial" w:eastAsia="Arial" w:hAnsi="Arial" w:cs="Arial"/>
        </w:rPr>
      </w:pPr>
      <w:r>
        <w:rPr>
          <w:rFonts w:ascii="Arial" w:eastAsia="Arial" w:hAnsi="Arial" w:cs="Arial"/>
        </w:rPr>
        <w:t>De 2</w:t>
      </w:r>
      <w:r w:rsidRPr="00541C53">
        <w:rPr>
          <w:rFonts w:ascii="Arial" w:eastAsia="Arial" w:hAnsi="Arial" w:cs="Arial"/>
          <w:vertAlign w:val="superscript"/>
        </w:rPr>
        <w:t>e</w:t>
      </w:r>
      <w:r>
        <w:rPr>
          <w:rFonts w:ascii="Arial" w:eastAsia="Arial" w:hAnsi="Arial" w:cs="Arial"/>
        </w:rPr>
        <w:t xml:space="preserve"> kans </w:t>
      </w:r>
      <w:r w:rsidR="00914898">
        <w:rPr>
          <w:rFonts w:ascii="Arial" w:eastAsia="Arial" w:hAnsi="Arial" w:cs="Arial"/>
        </w:rPr>
        <w:t xml:space="preserve">kán </w:t>
      </w:r>
      <w:r>
        <w:rPr>
          <w:rFonts w:ascii="Arial" w:eastAsia="Arial" w:hAnsi="Arial" w:cs="Arial"/>
        </w:rPr>
        <w:t>ontzegd worden en dan moet je sowieso ‘ verlengen’.</w:t>
      </w:r>
    </w:p>
    <w:p w14:paraId="2548318F" w14:textId="523BBA5F" w:rsidR="008E6628" w:rsidRPr="00EA6F12" w:rsidRDefault="73486F33" w:rsidP="73486F33">
      <w:pPr>
        <w:numPr>
          <w:ilvl w:val="0"/>
          <w:numId w:val="5"/>
        </w:numPr>
        <w:spacing w:line="360" w:lineRule="auto"/>
        <w:rPr>
          <w:rFonts w:ascii="Arial" w:eastAsia="Arial" w:hAnsi="Arial" w:cs="Arial"/>
        </w:rPr>
      </w:pPr>
      <w:r w:rsidRPr="73486F33">
        <w:rPr>
          <w:rFonts w:ascii="Arial" w:eastAsia="Arial" w:hAnsi="Arial" w:cs="Arial"/>
        </w:rPr>
        <w:t xml:space="preserve">Data voor de beoordelingen staan in het rooster van voortgangsbeoordelingen, die </w:t>
      </w:r>
      <w:r w:rsidR="001C3052">
        <w:rPr>
          <w:rFonts w:ascii="Arial" w:eastAsia="Arial" w:hAnsi="Arial" w:cs="Arial"/>
        </w:rPr>
        <w:t>jou aangereikt worden</w:t>
      </w:r>
      <w:r w:rsidRPr="73486F33">
        <w:rPr>
          <w:rFonts w:ascii="Arial" w:eastAsia="Arial" w:hAnsi="Arial" w:cs="Arial"/>
        </w:rPr>
        <w:t xml:space="preserve"> via het digitaal systeem.  </w:t>
      </w:r>
    </w:p>
    <w:p w14:paraId="5DA1F7DD" w14:textId="77777777" w:rsidR="007C6163" w:rsidRPr="00EA6F12" w:rsidRDefault="007C6163" w:rsidP="007C6163">
      <w:pPr>
        <w:pStyle w:val="Kop7"/>
        <w:numPr>
          <w:ilvl w:val="0"/>
          <w:numId w:val="0"/>
        </w:numPr>
        <w:spacing w:line="360" w:lineRule="auto"/>
        <w:rPr>
          <w:rFonts w:ascii="Arial" w:hAnsi="Arial" w:cs="Arial"/>
          <w:bCs/>
          <w:caps w:val="0"/>
          <w:sz w:val="20"/>
        </w:rPr>
      </w:pPr>
    </w:p>
    <w:p w14:paraId="29AECCFA" w14:textId="77777777" w:rsidR="001F2940" w:rsidRPr="00EA6F12" w:rsidRDefault="001F2940" w:rsidP="007C6163">
      <w:pPr>
        <w:spacing w:line="360" w:lineRule="auto"/>
        <w:rPr>
          <w:rFonts w:ascii="Arial" w:hAnsi="Arial" w:cs="Arial"/>
          <w:b/>
          <w:szCs w:val="22"/>
        </w:rPr>
      </w:pPr>
    </w:p>
    <w:p w14:paraId="31FA57AE" w14:textId="4FED9520" w:rsidR="007C6163" w:rsidRPr="00EA6F12" w:rsidRDefault="73486F33" w:rsidP="007C6163">
      <w:pPr>
        <w:spacing w:line="360" w:lineRule="auto"/>
        <w:rPr>
          <w:rFonts w:ascii="Arial" w:hAnsi="Arial" w:cs="Arial"/>
          <w:b/>
          <w:szCs w:val="22"/>
        </w:rPr>
      </w:pPr>
      <w:r w:rsidRPr="73486F33">
        <w:rPr>
          <w:rFonts w:ascii="Arial" w:eastAsia="Arial" w:hAnsi="Arial" w:cs="Arial"/>
          <w:b/>
          <w:bCs/>
        </w:rPr>
        <w:t>Op tijd zijn en inleveren</w:t>
      </w:r>
    </w:p>
    <w:p w14:paraId="6C028546" w14:textId="77777777" w:rsidR="001F2940" w:rsidRPr="00EA6F12" w:rsidRDefault="001F2940" w:rsidP="007C6163">
      <w:pPr>
        <w:spacing w:line="360" w:lineRule="auto"/>
        <w:rPr>
          <w:rFonts w:ascii="Arial" w:hAnsi="Arial" w:cs="Arial"/>
          <w:b/>
          <w:szCs w:val="22"/>
        </w:rPr>
      </w:pPr>
    </w:p>
    <w:p w14:paraId="37BFD12E" w14:textId="77777777" w:rsidR="00D76F79" w:rsidRPr="00EA6F12" w:rsidRDefault="73486F33" w:rsidP="73486F33">
      <w:pPr>
        <w:numPr>
          <w:ilvl w:val="0"/>
          <w:numId w:val="6"/>
        </w:numPr>
        <w:spacing w:line="360" w:lineRule="auto"/>
        <w:rPr>
          <w:rFonts w:ascii="Arial" w:eastAsia="Arial" w:hAnsi="Arial" w:cs="Arial"/>
        </w:rPr>
      </w:pPr>
      <w:r w:rsidRPr="73486F33">
        <w:rPr>
          <w:rFonts w:ascii="Arial" w:eastAsia="Arial" w:hAnsi="Arial" w:cs="Arial"/>
        </w:rPr>
        <w:t xml:space="preserve">Bij schriftelijke toetsen of presentaties, moet je 5 minuten voor aanvangstijd aanwezig zijn. </w:t>
      </w:r>
    </w:p>
    <w:p w14:paraId="54C8AA33" w14:textId="77777777" w:rsidR="00D76F79" w:rsidRPr="00EA6F12" w:rsidRDefault="73486F33" w:rsidP="73486F33">
      <w:pPr>
        <w:numPr>
          <w:ilvl w:val="0"/>
          <w:numId w:val="6"/>
        </w:numPr>
        <w:spacing w:line="360" w:lineRule="auto"/>
        <w:rPr>
          <w:rFonts w:ascii="Arial" w:eastAsia="Arial" w:hAnsi="Arial" w:cs="Arial"/>
        </w:rPr>
      </w:pPr>
      <w:r w:rsidRPr="73486F33">
        <w:rPr>
          <w:rFonts w:ascii="Arial" w:eastAsia="Arial" w:hAnsi="Arial" w:cs="Arial"/>
        </w:rPr>
        <w:t xml:space="preserve">Als je te laat bent, word je niet meer toegelaten en moet je je volgens de regels afwezig melden. </w:t>
      </w:r>
    </w:p>
    <w:p w14:paraId="31365439" w14:textId="77777777" w:rsidR="00523AEF" w:rsidRPr="00EA6F12" w:rsidRDefault="73486F33" w:rsidP="73486F33">
      <w:pPr>
        <w:numPr>
          <w:ilvl w:val="0"/>
          <w:numId w:val="6"/>
        </w:numPr>
        <w:spacing w:line="360" w:lineRule="auto"/>
        <w:rPr>
          <w:rFonts w:ascii="Arial" w:eastAsia="Arial" w:hAnsi="Arial" w:cs="Arial"/>
        </w:rPr>
      </w:pPr>
      <w:r w:rsidRPr="73486F33">
        <w:rPr>
          <w:rFonts w:ascii="Arial" w:eastAsia="Arial" w:hAnsi="Arial" w:cs="Arial"/>
        </w:rPr>
        <w:t xml:space="preserve">Opdrachten die je hebt gemaakt, zoals een verslag, moet je voor of op het vastgestelde inlevermoment inleveren. </w:t>
      </w:r>
    </w:p>
    <w:p w14:paraId="0C49E58D" w14:textId="77777777" w:rsidR="007C6163" w:rsidRPr="00EA6F12" w:rsidRDefault="73486F33" w:rsidP="73486F33">
      <w:pPr>
        <w:numPr>
          <w:ilvl w:val="0"/>
          <w:numId w:val="6"/>
        </w:numPr>
        <w:spacing w:line="360" w:lineRule="auto"/>
        <w:rPr>
          <w:rFonts w:ascii="Arial" w:eastAsia="Arial" w:hAnsi="Arial" w:cs="Arial"/>
        </w:rPr>
      </w:pPr>
      <w:r w:rsidRPr="73486F33">
        <w:rPr>
          <w:rFonts w:ascii="Arial" w:eastAsia="Arial" w:hAnsi="Arial" w:cs="Arial"/>
        </w:rPr>
        <w:t xml:space="preserve">Je levert de opdracht bij de betrokken docent persoonlijk in, zodat controle op de inlevering gegarandeerd is. </w:t>
      </w:r>
    </w:p>
    <w:p w14:paraId="09F819B5" w14:textId="77777777" w:rsidR="00F92F54" w:rsidRPr="00EA6F12" w:rsidRDefault="00F92F54" w:rsidP="00A845E3">
      <w:pPr>
        <w:spacing w:line="360" w:lineRule="auto"/>
        <w:rPr>
          <w:rFonts w:ascii="Arial" w:hAnsi="Arial" w:cs="Arial"/>
          <w:b/>
          <w:bCs/>
          <w:sz w:val="22"/>
        </w:rPr>
      </w:pPr>
    </w:p>
    <w:p w14:paraId="0DFEF32C" w14:textId="77777777" w:rsidR="00903EF7" w:rsidRPr="00EA6F12" w:rsidRDefault="00903EF7" w:rsidP="00E95468">
      <w:pPr>
        <w:spacing w:line="360" w:lineRule="auto"/>
        <w:ind w:left="709" w:hanging="709"/>
        <w:rPr>
          <w:rFonts w:ascii="Arial" w:hAnsi="Arial" w:cs="Arial"/>
          <w:b/>
          <w:bCs/>
          <w:sz w:val="22"/>
        </w:rPr>
      </w:pPr>
    </w:p>
    <w:p w14:paraId="08C39E3A" w14:textId="77777777" w:rsidR="00903EF7" w:rsidRPr="00EA6F12" w:rsidRDefault="00903EF7" w:rsidP="00E95468">
      <w:pPr>
        <w:spacing w:line="360" w:lineRule="auto"/>
        <w:ind w:left="709" w:hanging="709"/>
        <w:rPr>
          <w:rFonts w:ascii="Arial" w:hAnsi="Arial" w:cs="Arial"/>
          <w:b/>
          <w:bCs/>
          <w:sz w:val="22"/>
        </w:rPr>
      </w:pPr>
    </w:p>
    <w:p w14:paraId="5399D63C" w14:textId="77777777" w:rsidR="00903EF7" w:rsidRPr="00EA6F12" w:rsidRDefault="00903EF7" w:rsidP="00E95468">
      <w:pPr>
        <w:spacing w:line="360" w:lineRule="auto"/>
        <w:ind w:left="709" w:hanging="709"/>
        <w:rPr>
          <w:rFonts w:ascii="Arial" w:hAnsi="Arial" w:cs="Arial"/>
          <w:b/>
          <w:bCs/>
          <w:sz w:val="22"/>
        </w:rPr>
      </w:pPr>
    </w:p>
    <w:p w14:paraId="4FBC9A5B" w14:textId="77777777" w:rsidR="00903EF7" w:rsidRPr="00EA6F12" w:rsidRDefault="00903EF7" w:rsidP="00E95468">
      <w:pPr>
        <w:spacing w:line="360" w:lineRule="auto"/>
        <w:ind w:left="709" w:hanging="709"/>
        <w:rPr>
          <w:rFonts w:ascii="Arial" w:hAnsi="Arial" w:cs="Arial"/>
          <w:b/>
          <w:bCs/>
          <w:sz w:val="22"/>
        </w:rPr>
      </w:pPr>
    </w:p>
    <w:p w14:paraId="117A77BE" w14:textId="77777777" w:rsidR="00EC63BE" w:rsidRPr="00EA6F12" w:rsidRDefault="00EC63BE" w:rsidP="00E95468">
      <w:pPr>
        <w:spacing w:line="360" w:lineRule="auto"/>
        <w:ind w:left="709" w:hanging="709"/>
        <w:rPr>
          <w:rFonts w:ascii="Arial" w:hAnsi="Arial" w:cs="Arial"/>
          <w:b/>
          <w:bCs/>
          <w:sz w:val="22"/>
        </w:rPr>
      </w:pPr>
    </w:p>
    <w:p w14:paraId="22506FF8" w14:textId="77777777" w:rsidR="000D1C23" w:rsidRPr="00EA6F12" w:rsidRDefault="000D1C23" w:rsidP="00E95468">
      <w:pPr>
        <w:spacing w:line="360" w:lineRule="auto"/>
        <w:ind w:left="709" w:hanging="709"/>
        <w:rPr>
          <w:rFonts w:ascii="Arial" w:hAnsi="Arial" w:cs="Arial"/>
          <w:b/>
          <w:bCs/>
          <w:sz w:val="22"/>
        </w:rPr>
      </w:pPr>
    </w:p>
    <w:p w14:paraId="02E43C90" w14:textId="77777777" w:rsidR="00610958" w:rsidRPr="00EA6F12" w:rsidRDefault="00610958" w:rsidP="00E95468">
      <w:pPr>
        <w:spacing w:line="360" w:lineRule="auto"/>
        <w:ind w:left="709" w:hanging="709"/>
        <w:rPr>
          <w:rFonts w:ascii="Arial" w:hAnsi="Arial" w:cs="Arial"/>
          <w:b/>
          <w:bCs/>
          <w:sz w:val="22"/>
        </w:rPr>
      </w:pPr>
    </w:p>
    <w:p w14:paraId="1A9EE5E8" w14:textId="77777777" w:rsidR="000340EE" w:rsidRPr="00EA6F12" w:rsidRDefault="00523AEF" w:rsidP="000340EE">
      <w:pPr>
        <w:spacing w:line="360" w:lineRule="auto"/>
        <w:ind w:left="709" w:hanging="709"/>
        <w:rPr>
          <w:rFonts w:ascii="Arial" w:hAnsi="Arial" w:cs="Arial"/>
          <w:b/>
          <w:bCs/>
          <w:sz w:val="22"/>
        </w:rPr>
      </w:pPr>
      <w:r w:rsidRPr="73486F33">
        <w:rPr>
          <w:rFonts w:ascii="Arial" w:eastAsia="Arial" w:hAnsi="Arial" w:cs="Arial"/>
          <w:b/>
          <w:bCs/>
          <w:sz w:val="22"/>
          <w:szCs w:val="22"/>
        </w:rPr>
        <w:br w:type="page"/>
      </w:r>
      <w:r w:rsidR="000340EE" w:rsidRPr="73486F33">
        <w:rPr>
          <w:rFonts w:ascii="Arial" w:eastAsia="Arial" w:hAnsi="Arial" w:cs="Arial"/>
          <w:b/>
          <w:bCs/>
          <w:sz w:val="22"/>
          <w:szCs w:val="22"/>
        </w:rPr>
        <w:lastRenderedPageBreak/>
        <w:t>3.3</w:t>
      </w:r>
      <w:r w:rsidR="000340EE" w:rsidRPr="00EA6F12">
        <w:rPr>
          <w:rFonts w:ascii="Arial" w:hAnsi="Arial" w:cs="Arial"/>
          <w:b/>
          <w:bCs/>
          <w:sz w:val="22"/>
        </w:rPr>
        <w:tab/>
      </w:r>
      <w:r w:rsidR="000340EE" w:rsidRPr="73486F33">
        <w:rPr>
          <w:rFonts w:ascii="Arial" w:eastAsia="Arial" w:hAnsi="Arial" w:cs="Arial"/>
          <w:b/>
          <w:bCs/>
          <w:sz w:val="22"/>
          <w:szCs w:val="22"/>
        </w:rPr>
        <w:t>Besluitvorming over je studievoortgang, overgang en examinering</w:t>
      </w:r>
    </w:p>
    <w:p w14:paraId="5CE6C60D" w14:textId="77777777" w:rsidR="000340EE" w:rsidRPr="00B631FC" w:rsidRDefault="000340EE" w:rsidP="000340EE">
      <w:pPr>
        <w:spacing w:line="360" w:lineRule="auto"/>
        <w:ind w:left="709" w:hanging="709"/>
        <w:rPr>
          <w:rFonts w:ascii="Arial" w:hAnsi="Arial" w:cs="Arial"/>
          <w:b/>
          <w:bCs/>
          <w:sz w:val="16"/>
          <w:szCs w:val="16"/>
        </w:rPr>
      </w:pPr>
    </w:p>
    <w:p w14:paraId="1C48D996" w14:textId="4DA5A0D2" w:rsidR="000340EE" w:rsidRPr="00EA6F12" w:rsidRDefault="73486F33" w:rsidP="000340EE">
      <w:pPr>
        <w:spacing w:line="360" w:lineRule="auto"/>
        <w:rPr>
          <w:rFonts w:ascii="Arial" w:hAnsi="Arial" w:cs="Arial"/>
          <w:bCs/>
        </w:rPr>
      </w:pPr>
      <w:r w:rsidRPr="73486F33">
        <w:rPr>
          <w:rFonts w:ascii="Arial" w:eastAsia="Arial" w:hAnsi="Arial" w:cs="Arial"/>
        </w:rPr>
        <w:t xml:space="preserve">Regelmatig nemen we besluiten over je studievoortgang op basis van je ontwikkeling: structureel 4x per leerjaar, maar </w:t>
      </w:r>
      <w:r w:rsidR="00541C53">
        <w:rPr>
          <w:rFonts w:ascii="Arial" w:eastAsia="Arial" w:hAnsi="Arial" w:cs="Arial"/>
        </w:rPr>
        <w:t>z</w:t>
      </w:r>
      <w:r w:rsidR="00DD09BB">
        <w:rPr>
          <w:rFonts w:ascii="Arial" w:eastAsia="Arial" w:hAnsi="Arial" w:cs="Arial"/>
        </w:rPr>
        <w:t xml:space="preserve">o nodig </w:t>
      </w:r>
      <w:r w:rsidRPr="73486F33">
        <w:rPr>
          <w:rFonts w:ascii="Arial" w:eastAsia="Arial" w:hAnsi="Arial" w:cs="Arial"/>
        </w:rPr>
        <w:t>ook tussentijds. Als de voortgangsbeoordeling voldoende is, krijg je een GO van j</w:t>
      </w:r>
      <w:r w:rsidR="00541C53">
        <w:rPr>
          <w:rFonts w:ascii="Arial" w:eastAsia="Arial" w:hAnsi="Arial" w:cs="Arial"/>
        </w:rPr>
        <w:t>e SLB-er voor de examens</w:t>
      </w:r>
      <w:r w:rsidRPr="73486F33">
        <w:rPr>
          <w:rFonts w:ascii="Arial" w:eastAsia="Arial" w:hAnsi="Arial" w:cs="Arial"/>
        </w:rPr>
        <w:t xml:space="preserve"> (periodes </w:t>
      </w:r>
      <w:r w:rsidR="00541C53">
        <w:rPr>
          <w:rFonts w:ascii="Arial" w:eastAsia="Arial" w:hAnsi="Arial" w:cs="Arial"/>
        </w:rPr>
        <w:t>7/</w:t>
      </w:r>
      <w:r w:rsidRPr="73486F33">
        <w:rPr>
          <w:rFonts w:ascii="Arial" w:eastAsia="Arial" w:hAnsi="Arial" w:cs="Arial"/>
        </w:rPr>
        <w:t>8 en 11</w:t>
      </w:r>
      <w:r w:rsidR="00541C53">
        <w:rPr>
          <w:rFonts w:ascii="Arial" w:eastAsia="Arial" w:hAnsi="Arial" w:cs="Arial"/>
        </w:rPr>
        <w:t>/</w:t>
      </w:r>
      <w:r w:rsidRPr="73486F33">
        <w:rPr>
          <w:rFonts w:ascii="Arial" w:eastAsia="Arial" w:hAnsi="Arial" w:cs="Arial"/>
        </w:rPr>
        <w:t>12).</w:t>
      </w:r>
    </w:p>
    <w:p w14:paraId="31D00272" w14:textId="747BD515" w:rsidR="000340EE" w:rsidRPr="00EA6F12" w:rsidRDefault="73486F33" w:rsidP="000340EE">
      <w:pPr>
        <w:spacing w:line="360" w:lineRule="auto"/>
        <w:rPr>
          <w:rFonts w:ascii="Arial" w:hAnsi="Arial" w:cs="Arial"/>
          <w:bCs/>
        </w:rPr>
      </w:pPr>
      <w:r w:rsidRPr="73486F33">
        <w:rPr>
          <w:rFonts w:ascii="Arial" w:eastAsia="Arial" w:hAnsi="Arial" w:cs="Arial"/>
        </w:rPr>
        <w:t xml:space="preserve">De voortgangsbesluiten worden genomen </w:t>
      </w:r>
      <w:r w:rsidR="00DD09BB">
        <w:rPr>
          <w:rFonts w:ascii="Arial" w:eastAsia="Arial" w:hAnsi="Arial" w:cs="Arial"/>
        </w:rPr>
        <w:t>tijdens het voortgangsoverleg (VGO). Aan h</w:t>
      </w:r>
      <w:r w:rsidRPr="73486F33">
        <w:rPr>
          <w:rFonts w:ascii="Arial" w:eastAsia="Arial" w:hAnsi="Arial" w:cs="Arial"/>
        </w:rPr>
        <w:t xml:space="preserve">et voortgangsoverleg </w:t>
      </w:r>
      <w:r w:rsidR="00DD09BB">
        <w:rPr>
          <w:rFonts w:ascii="Arial" w:eastAsia="Arial" w:hAnsi="Arial" w:cs="Arial"/>
        </w:rPr>
        <w:t xml:space="preserve">nemen </w:t>
      </w:r>
      <w:r w:rsidRPr="73486F33">
        <w:rPr>
          <w:rFonts w:ascii="Arial" w:eastAsia="Arial" w:hAnsi="Arial" w:cs="Arial"/>
        </w:rPr>
        <w:t xml:space="preserve">docenten </w:t>
      </w:r>
      <w:r w:rsidR="00DD09BB">
        <w:rPr>
          <w:rFonts w:ascii="Arial" w:eastAsia="Arial" w:hAnsi="Arial" w:cs="Arial"/>
        </w:rPr>
        <w:t xml:space="preserve">deel, </w:t>
      </w:r>
      <w:r w:rsidRPr="73486F33">
        <w:rPr>
          <w:rFonts w:ascii="Arial" w:eastAsia="Arial" w:hAnsi="Arial" w:cs="Arial"/>
        </w:rPr>
        <w:t>onder voorzitterschap van de teammanager van de opleiding. Voortgangsbesluiten worden door de SLB-er geregistreerd in het leerlingbegeleidingssysteem (LBS). Ouders hebben via jou toegang tot het LBS.</w:t>
      </w:r>
    </w:p>
    <w:p w14:paraId="13FA96AD" w14:textId="77777777" w:rsidR="000340EE" w:rsidRPr="00B631FC" w:rsidRDefault="000340EE" w:rsidP="000340EE">
      <w:pPr>
        <w:spacing w:line="360" w:lineRule="auto"/>
        <w:rPr>
          <w:rFonts w:ascii="Arial" w:hAnsi="Arial" w:cs="Arial"/>
          <w:b/>
          <w:bCs/>
          <w:sz w:val="16"/>
          <w:szCs w:val="16"/>
        </w:rPr>
      </w:pPr>
    </w:p>
    <w:p w14:paraId="0F73145C" w14:textId="77777777" w:rsidR="000340EE" w:rsidRPr="00EA6F12" w:rsidRDefault="73486F33" w:rsidP="000340EE">
      <w:pPr>
        <w:spacing w:line="360" w:lineRule="auto"/>
        <w:rPr>
          <w:rFonts w:ascii="Arial" w:hAnsi="Arial" w:cs="Arial"/>
          <w:b/>
          <w:bCs/>
        </w:rPr>
      </w:pPr>
      <w:r w:rsidRPr="73486F33">
        <w:rPr>
          <w:rFonts w:ascii="Arial" w:eastAsia="Arial" w:hAnsi="Arial" w:cs="Arial"/>
          <w:b/>
          <w:bCs/>
        </w:rPr>
        <w:t xml:space="preserve">Besluitmomenten met voorwaarden </w:t>
      </w:r>
    </w:p>
    <w:p w14:paraId="4CE0D906" w14:textId="06697416" w:rsidR="000340EE" w:rsidRDefault="73486F33" w:rsidP="000340EE">
      <w:pPr>
        <w:spacing w:line="360" w:lineRule="auto"/>
        <w:rPr>
          <w:rFonts w:ascii="Arial" w:eastAsia="Arial" w:hAnsi="Arial" w:cs="Arial"/>
        </w:rPr>
      </w:pPr>
      <w:r w:rsidRPr="73486F33">
        <w:rPr>
          <w:rFonts w:ascii="Arial" w:eastAsia="Arial" w:hAnsi="Arial" w:cs="Arial"/>
        </w:rPr>
        <w:t>In het schema zie je welke resultaten je nodig hebt voor een GO op je studievoortgang en welke resultaten je behaald moet hebben om op te gaan voor de examens.</w:t>
      </w:r>
    </w:p>
    <w:p w14:paraId="32121897" w14:textId="77777777" w:rsidR="00B631FC" w:rsidRPr="00EA6F12" w:rsidRDefault="00B631FC" w:rsidP="000340EE">
      <w:pPr>
        <w:spacing w:line="360" w:lineRule="auto"/>
        <w:rPr>
          <w:rFonts w:ascii="Arial" w:hAnsi="Arial" w:cs="Arial"/>
          <w:bCs/>
        </w:rPr>
      </w:pP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1134"/>
        <w:gridCol w:w="1276"/>
        <w:gridCol w:w="1559"/>
        <w:gridCol w:w="992"/>
        <w:gridCol w:w="1701"/>
        <w:gridCol w:w="993"/>
        <w:gridCol w:w="992"/>
        <w:gridCol w:w="709"/>
      </w:tblGrid>
      <w:tr w:rsidR="00B631FC" w:rsidRPr="00EA6F12" w14:paraId="2A0B99CF" w14:textId="77777777" w:rsidTr="00B631FC">
        <w:tc>
          <w:tcPr>
            <w:tcW w:w="709" w:type="dxa"/>
            <w:tcBorders>
              <w:top w:val="single" w:sz="4" w:space="0" w:color="auto"/>
              <w:left w:val="single" w:sz="4" w:space="0" w:color="auto"/>
              <w:bottom w:val="single" w:sz="4" w:space="0" w:color="auto"/>
              <w:right w:val="single" w:sz="4" w:space="0" w:color="auto"/>
            </w:tcBorders>
            <w:shd w:val="clear" w:color="auto" w:fill="F3F3F3"/>
          </w:tcPr>
          <w:p w14:paraId="3EE10041" w14:textId="77777777" w:rsidR="00B631FC" w:rsidRPr="00EA6F12" w:rsidRDefault="00B631FC" w:rsidP="009142B7">
            <w:pPr>
              <w:spacing w:line="360" w:lineRule="auto"/>
              <w:rPr>
                <w:rFonts w:ascii="Arial" w:eastAsia="SimSun" w:hAnsi="Arial" w:cs="Arial"/>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3F3F3"/>
          </w:tcPr>
          <w:p w14:paraId="7896DD71" w14:textId="77777777" w:rsidR="00B631FC" w:rsidRPr="73486F33" w:rsidRDefault="00B631FC" w:rsidP="009142B7">
            <w:pPr>
              <w:spacing w:line="360" w:lineRule="auto"/>
              <w:rPr>
                <w:rFonts w:ascii="Arial,SimSun" w:eastAsia="Arial,SimSun" w:hAnsi="Arial,SimSun" w:cs="Arial,SimSun"/>
                <w:b/>
                <w:bCs/>
                <w:sz w:val="16"/>
                <w:szCs w:val="16"/>
              </w:rPr>
            </w:pPr>
          </w:p>
        </w:tc>
        <w:tc>
          <w:tcPr>
            <w:tcW w:w="8222" w:type="dxa"/>
            <w:gridSpan w:val="7"/>
            <w:tcBorders>
              <w:top w:val="single" w:sz="4" w:space="0" w:color="auto"/>
              <w:left w:val="single" w:sz="4" w:space="0" w:color="auto"/>
              <w:bottom w:val="single" w:sz="4" w:space="0" w:color="auto"/>
              <w:right w:val="single" w:sz="4" w:space="0" w:color="auto"/>
            </w:tcBorders>
            <w:shd w:val="clear" w:color="auto" w:fill="F3F3F3"/>
          </w:tcPr>
          <w:p w14:paraId="58D39162" w14:textId="763F61C6" w:rsidR="00B631FC" w:rsidRPr="00EA6F12" w:rsidRDefault="00B631FC" w:rsidP="009142B7">
            <w:pPr>
              <w:spacing w:line="360" w:lineRule="auto"/>
              <w:rPr>
                <w:rFonts w:ascii="Arial" w:eastAsia="SimSun" w:hAnsi="Arial" w:cs="Arial"/>
                <w:b/>
                <w:bCs/>
                <w:sz w:val="16"/>
                <w:szCs w:val="16"/>
              </w:rPr>
            </w:pPr>
            <w:r w:rsidRPr="73486F33">
              <w:rPr>
                <w:rFonts w:ascii="Arial,SimSun" w:eastAsia="Arial,SimSun" w:hAnsi="Arial,SimSun" w:cs="Arial,SimSun"/>
                <w:b/>
                <w:bCs/>
                <w:sz w:val="16"/>
                <w:szCs w:val="16"/>
              </w:rPr>
              <w:t>Voorwaarden voortgang en overgang tot aan diplomering*</w:t>
            </w:r>
          </w:p>
          <w:p w14:paraId="477D394A" w14:textId="77777777" w:rsidR="00B631FC" w:rsidRPr="00EA6F12" w:rsidRDefault="00B631FC" w:rsidP="009142B7">
            <w:pPr>
              <w:spacing w:line="360" w:lineRule="auto"/>
              <w:rPr>
                <w:rFonts w:ascii="Arial" w:eastAsia="SimSun" w:hAnsi="Arial" w:cs="Arial"/>
                <w:bCs/>
                <w:sz w:val="14"/>
                <w:szCs w:val="14"/>
              </w:rPr>
            </w:pPr>
            <w:r w:rsidRPr="73486F33">
              <w:rPr>
                <w:rFonts w:ascii="Arial,SimSun" w:eastAsia="Arial,SimSun" w:hAnsi="Arial,SimSun" w:cs="Arial,SimSun"/>
                <w:b/>
                <w:bCs/>
                <w:sz w:val="14"/>
                <w:szCs w:val="14"/>
              </w:rPr>
              <w:t>Inzet</w:t>
            </w:r>
            <w:r w:rsidRPr="73486F33">
              <w:rPr>
                <w:rFonts w:ascii="Arial,SimSun" w:eastAsia="Arial,SimSun" w:hAnsi="Arial,SimSun" w:cs="Arial,SimSun"/>
                <w:sz w:val="14"/>
                <w:szCs w:val="14"/>
              </w:rPr>
              <w:t xml:space="preserve"> en </w:t>
            </w:r>
            <w:r w:rsidRPr="73486F33">
              <w:rPr>
                <w:rFonts w:ascii="Arial,SimSun" w:eastAsia="Arial,SimSun" w:hAnsi="Arial,SimSun" w:cs="Arial,SimSun"/>
                <w:b/>
                <w:bCs/>
                <w:sz w:val="14"/>
                <w:szCs w:val="14"/>
              </w:rPr>
              <w:t>aanwezigheid</w:t>
            </w:r>
            <w:r w:rsidRPr="73486F33">
              <w:rPr>
                <w:rFonts w:ascii="Arial,SimSun" w:eastAsia="Arial,SimSun" w:hAnsi="Arial,SimSun" w:cs="Arial,SimSun"/>
                <w:sz w:val="14"/>
                <w:szCs w:val="14"/>
              </w:rPr>
              <w:t xml:space="preserve"> zijn voorwaarde voor een beoordeling van het resultaat.</w:t>
            </w:r>
          </w:p>
        </w:tc>
      </w:tr>
      <w:tr w:rsidR="00B631FC" w:rsidRPr="00EA6F12" w14:paraId="265438AF" w14:textId="77777777" w:rsidTr="00B631FC">
        <w:tc>
          <w:tcPr>
            <w:tcW w:w="709" w:type="dxa"/>
            <w:tcBorders>
              <w:top w:val="single" w:sz="4" w:space="0" w:color="auto"/>
              <w:left w:val="single" w:sz="4" w:space="0" w:color="auto"/>
              <w:bottom w:val="single" w:sz="4" w:space="0" w:color="auto"/>
              <w:right w:val="single" w:sz="4" w:space="0" w:color="auto"/>
            </w:tcBorders>
          </w:tcPr>
          <w:p w14:paraId="1A187072" w14:textId="77777777" w:rsidR="00B631FC" w:rsidRPr="00EA6F12" w:rsidRDefault="00B631FC" w:rsidP="009142B7">
            <w:pPr>
              <w:rPr>
                <w:rFonts w:ascii="Arial" w:eastAsia="SimSun" w:hAnsi="Arial" w:cs="Arial"/>
                <w:b/>
                <w:bCs/>
                <w:sz w:val="14"/>
                <w:szCs w:val="14"/>
              </w:rPr>
            </w:pPr>
            <w:r w:rsidRPr="73486F33">
              <w:rPr>
                <w:rFonts w:ascii="Arial,SimSun" w:eastAsia="Arial,SimSun" w:hAnsi="Arial,SimSun" w:cs="Arial,SimSun"/>
                <w:b/>
                <w:bCs/>
                <w:sz w:val="14"/>
                <w:szCs w:val="14"/>
              </w:rPr>
              <w:t>moment</w:t>
            </w:r>
          </w:p>
        </w:tc>
        <w:tc>
          <w:tcPr>
            <w:tcW w:w="1134" w:type="dxa"/>
            <w:tcBorders>
              <w:top w:val="single" w:sz="4" w:space="0" w:color="auto"/>
              <w:left w:val="single" w:sz="4" w:space="0" w:color="auto"/>
              <w:bottom w:val="single" w:sz="4" w:space="0" w:color="auto"/>
              <w:right w:val="single" w:sz="4" w:space="0" w:color="auto"/>
            </w:tcBorders>
          </w:tcPr>
          <w:p w14:paraId="369E7B83" w14:textId="77777777" w:rsidR="00B631FC" w:rsidRPr="00EA6F12" w:rsidRDefault="00B631FC" w:rsidP="009142B7">
            <w:pPr>
              <w:rPr>
                <w:rFonts w:ascii="Arial" w:eastAsia="SimSun" w:hAnsi="Arial" w:cs="Arial"/>
                <w:b/>
                <w:bCs/>
                <w:sz w:val="14"/>
                <w:szCs w:val="14"/>
              </w:rPr>
            </w:pPr>
            <w:r w:rsidRPr="73486F33">
              <w:rPr>
                <w:rFonts w:ascii="Arial,SimSun" w:eastAsia="Arial,SimSun" w:hAnsi="Arial,SimSun" w:cs="Arial,SimSun"/>
                <w:b/>
                <w:bCs/>
                <w:sz w:val="14"/>
                <w:szCs w:val="14"/>
              </w:rPr>
              <w:t>GO</w:t>
            </w:r>
          </w:p>
        </w:tc>
        <w:tc>
          <w:tcPr>
            <w:tcW w:w="1276" w:type="dxa"/>
            <w:tcBorders>
              <w:top w:val="single" w:sz="4" w:space="0" w:color="auto"/>
              <w:left w:val="single" w:sz="4" w:space="0" w:color="auto"/>
              <w:bottom w:val="single" w:sz="4" w:space="0" w:color="auto"/>
              <w:right w:val="single" w:sz="4" w:space="0" w:color="auto"/>
            </w:tcBorders>
          </w:tcPr>
          <w:p w14:paraId="78F52FF8" w14:textId="77777777" w:rsidR="00B631FC" w:rsidRDefault="00B631FC" w:rsidP="009142B7">
            <w:pPr>
              <w:rPr>
                <w:rFonts w:ascii="Arial" w:eastAsia="SimSun" w:hAnsi="Arial" w:cs="Arial"/>
                <w:b/>
                <w:bCs/>
                <w:sz w:val="14"/>
                <w:szCs w:val="14"/>
              </w:rPr>
            </w:pPr>
            <w:r w:rsidRPr="73486F33">
              <w:rPr>
                <w:rFonts w:ascii="Arial,SimSun" w:eastAsia="Arial,SimSun" w:hAnsi="Arial,SimSun" w:cs="Arial,SimSun"/>
                <w:b/>
                <w:bCs/>
                <w:sz w:val="14"/>
                <w:szCs w:val="14"/>
              </w:rPr>
              <w:t>Examen-eenheden</w:t>
            </w:r>
          </w:p>
          <w:p w14:paraId="713E460F" w14:textId="77777777" w:rsidR="00B631FC" w:rsidRPr="00EA6F12" w:rsidRDefault="00B631FC" w:rsidP="009142B7">
            <w:pPr>
              <w:rPr>
                <w:rFonts w:ascii="Arial" w:eastAsia="SimSun" w:hAnsi="Arial" w:cs="Arial"/>
                <w:b/>
                <w:bCs/>
                <w:sz w:val="14"/>
                <w:szCs w:val="14"/>
              </w:rPr>
            </w:pPr>
          </w:p>
        </w:tc>
        <w:tc>
          <w:tcPr>
            <w:tcW w:w="1559" w:type="dxa"/>
            <w:tcBorders>
              <w:top w:val="single" w:sz="4" w:space="0" w:color="auto"/>
              <w:left w:val="single" w:sz="4" w:space="0" w:color="auto"/>
              <w:bottom w:val="single" w:sz="4" w:space="0" w:color="auto"/>
              <w:right w:val="single" w:sz="4" w:space="0" w:color="auto"/>
            </w:tcBorders>
          </w:tcPr>
          <w:p w14:paraId="7D12AF26" w14:textId="77777777" w:rsidR="00B631FC" w:rsidRDefault="00B631FC" w:rsidP="009142B7">
            <w:pPr>
              <w:rPr>
                <w:rFonts w:ascii="Arial" w:eastAsia="SimSun" w:hAnsi="Arial" w:cs="Arial"/>
                <w:b/>
                <w:bCs/>
                <w:sz w:val="14"/>
                <w:szCs w:val="14"/>
              </w:rPr>
            </w:pPr>
            <w:r w:rsidRPr="73486F33">
              <w:rPr>
                <w:rFonts w:ascii="Arial,SimSun" w:eastAsia="Arial,SimSun" w:hAnsi="Arial,SimSun" w:cs="Arial,SimSun"/>
                <w:b/>
                <w:bCs/>
                <w:sz w:val="14"/>
                <w:szCs w:val="14"/>
              </w:rPr>
              <w:t>PITs inclusief</w:t>
            </w:r>
          </w:p>
          <w:p w14:paraId="50D62ED4" w14:textId="49E2C4DC" w:rsidR="00B631FC" w:rsidRDefault="00B631FC" w:rsidP="009142B7">
            <w:pPr>
              <w:rPr>
                <w:rFonts w:ascii="Arial" w:eastAsia="SimSun" w:hAnsi="Arial" w:cs="Arial"/>
                <w:b/>
                <w:bCs/>
                <w:sz w:val="14"/>
                <w:szCs w:val="14"/>
              </w:rPr>
            </w:pPr>
            <w:r w:rsidRPr="73486F33">
              <w:rPr>
                <w:rFonts w:ascii="Arial,SimSun" w:eastAsia="Arial,SimSun" w:hAnsi="Arial,SimSun" w:cs="Arial,SimSun"/>
                <w:b/>
                <w:bCs/>
                <w:sz w:val="14"/>
                <w:szCs w:val="14"/>
              </w:rPr>
              <w:t>oefeno</w:t>
            </w:r>
            <w:r>
              <w:rPr>
                <w:rFonts w:ascii="Arial,SimSun" w:eastAsia="Arial,SimSun" w:hAnsi="Arial,SimSun" w:cs="Arial,SimSun"/>
                <w:b/>
                <w:bCs/>
                <w:sz w:val="14"/>
                <w:szCs w:val="14"/>
              </w:rPr>
              <w:t>pdrachten BPV</w:t>
            </w:r>
            <w:r w:rsidRPr="73486F33">
              <w:rPr>
                <w:rFonts w:ascii="Arial,SimSun" w:eastAsia="Arial,SimSun" w:hAnsi="Arial,SimSun" w:cs="Arial,SimSun"/>
                <w:b/>
                <w:bCs/>
                <w:sz w:val="14"/>
                <w:szCs w:val="14"/>
              </w:rPr>
              <w:t>,</w:t>
            </w:r>
          </w:p>
          <w:p w14:paraId="0419A5AF" w14:textId="3E1C9983" w:rsidR="00B631FC" w:rsidRPr="00541C53" w:rsidRDefault="00B631FC" w:rsidP="009142B7">
            <w:pPr>
              <w:rPr>
                <w:rFonts w:ascii="Arial" w:eastAsia="SimSun" w:hAnsi="Arial" w:cs="Arial"/>
                <w:b/>
                <w:bCs/>
                <w:sz w:val="14"/>
                <w:szCs w:val="14"/>
              </w:rPr>
            </w:pPr>
            <w:r w:rsidRPr="73486F33">
              <w:rPr>
                <w:rFonts w:ascii="Arial,SimSun" w:eastAsia="Arial,SimSun" w:hAnsi="Arial,SimSun" w:cs="Arial,SimSun"/>
                <w:b/>
                <w:bCs/>
                <w:sz w:val="14"/>
                <w:szCs w:val="14"/>
              </w:rPr>
              <w:t>opdrachten Loopbaan Burgerschap (LB)</w:t>
            </w:r>
          </w:p>
        </w:tc>
        <w:tc>
          <w:tcPr>
            <w:tcW w:w="992" w:type="dxa"/>
            <w:tcBorders>
              <w:top w:val="single" w:sz="4" w:space="0" w:color="auto"/>
              <w:left w:val="single" w:sz="4" w:space="0" w:color="auto"/>
              <w:bottom w:val="single" w:sz="4" w:space="0" w:color="auto"/>
              <w:right w:val="single" w:sz="4" w:space="0" w:color="auto"/>
            </w:tcBorders>
            <w:hideMark/>
          </w:tcPr>
          <w:p w14:paraId="66F5D282" w14:textId="77777777" w:rsidR="00B631FC" w:rsidRDefault="00B631FC" w:rsidP="009142B7">
            <w:pPr>
              <w:rPr>
                <w:rFonts w:ascii="Arial" w:eastAsia="SimSun" w:hAnsi="Arial" w:cs="Arial"/>
                <w:b/>
                <w:bCs/>
                <w:sz w:val="14"/>
                <w:szCs w:val="14"/>
              </w:rPr>
            </w:pPr>
            <w:r w:rsidRPr="73486F33">
              <w:rPr>
                <w:rFonts w:ascii="Arial,SimSun" w:eastAsia="Arial,SimSun" w:hAnsi="Arial,SimSun" w:cs="Arial,SimSun"/>
                <w:b/>
                <w:bCs/>
                <w:sz w:val="14"/>
                <w:szCs w:val="14"/>
              </w:rPr>
              <w:t xml:space="preserve">BPV </w:t>
            </w:r>
          </w:p>
          <w:p w14:paraId="7F99BE4F" w14:textId="77777777" w:rsidR="00B631FC" w:rsidRDefault="00B631FC" w:rsidP="009142B7">
            <w:pPr>
              <w:rPr>
                <w:rFonts w:ascii="Arial" w:eastAsia="SimSun" w:hAnsi="Arial" w:cs="Arial"/>
                <w:b/>
                <w:bCs/>
                <w:sz w:val="14"/>
                <w:szCs w:val="14"/>
              </w:rPr>
            </w:pPr>
            <w:r w:rsidRPr="73486F33">
              <w:rPr>
                <w:rFonts w:ascii="Arial,SimSun" w:eastAsia="Arial,SimSun" w:hAnsi="Arial,SimSun" w:cs="Arial,SimSun"/>
                <w:b/>
                <w:bCs/>
                <w:sz w:val="14"/>
                <w:szCs w:val="14"/>
              </w:rPr>
              <w:t>360 graden feedback</w:t>
            </w:r>
          </w:p>
          <w:p w14:paraId="4826CAEB" w14:textId="77777777" w:rsidR="00B631FC" w:rsidRPr="00EA6F12" w:rsidRDefault="00B631FC" w:rsidP="009142B7">
            <w:pPr>
              <w:rPr>
                <w:rFonts w:ascii="Arial" w:eastAsia="SimSun" w:hAnsi="Arial" w:cs="Arial"/>
                <w:b/>
                <w:bCs/>
                <w:sz w:val="16"/>
                <w:szCs w:val="16"/>
              </w:rPr>
            </w:pPr>
          </w:p>
        </w:tc>
        <w:tc>
          <w:tcPr>
            <w:tcW w:w="1701" w:type="dxa"/>
            <w:tcBorders>
              <w:top w:val="single" w:sz="4" w:space="0" w:color="auto"/>
              <w:left w:val="single" w:sz="4" w:space="0" w:color="auto"/>
              <w:bottom w:val="single" w:sz="4" w:space="0" w:color="auto"/>
              <w:right w:val="single" w:sz="4" w:space="0" w:color="auto"/>
            </w:tcBorders>
          </w:tcPr>
          <w:p w14:paraId="13437AB5" w14:textId="70F3E9A7" w:rsidR="00B631FC" w:rsidRPr="00EA6F12" w:rsidRDefault="00B631FC" w:rsidP="009142B7">
            <w:pPr>
              <w:rPr>
                <w:rFonts w:ascii="Arial" w:eastAsia="SimSun" w:hAnsi="Arial" w:cs="Arial"/>
                <w:b/>
                <w:bCs/>
                <w:sz w:val="14"/>
                <w:szCs w:val="14"/>
              </w:rPr>
            </w:pPr>
            <w:r>
              <w:rPr>
                <w:rFonts w:ascii="Arial,SimSun" w:eastAsia="Arial,SimSun" w:hAnsi="Arial,SimSun" w:cs="Arial,SimSun"/>
                <w:b/>
                <w:bCs/>
                <w:sz w:val="14"/>
                <w:szCs w:val="14"/>
              </w:rPr>
              <w:t>Beroeps</w:t>
            </w:r>
            <w:r w:rsidRPr="73486F33">
              <w:rPr>
                <w:rFonts w:ascii="Arial,SimSun" w:eastAsia="Arial,SimSun" w:hAnsi="Arial,SimSun" w:cs="Arial,SimSun"/>
                <w:b/>
                <w:bCs/>
                <w:sz w:val="14"/>
                <w:szCs w:val="14"/>
              </w:rPr>
              <w:t>ondersteunende vakken (BO-vakken)</w:t>
            </w:r>
          </w:p>
          <w:p w14:paraId="1EC7235C" w14:textId="77777777" w:rsidR="00B631FC" w:rsidRPr="00EA6F12" w:rsidRDefault="00B631FC" w:rsidP="009142B7">
            <w:pPr>
              <w:rPr>
                <w:rFonts w:ascii="Arial" w:eastAsia="SimSun" w:hAnsi="Arial" w:cs="Arial"/>
                <w:b/>
                <w:bCs/>
                <w:sz w:val="16"/>
                <w:szCs w:val="16"/>
              </w:rPr>
            </w:pPr>
          </w:p>
        </w:tc>
        <w:tc>
          <w:tcPr>
            <w:tcW w:w="993" w:type="dxa"/>
            <w:tcBorders>
              <w:top w:val="single" w:sz="4" w:space="0" w:color="auto"/>
              <w:left w:val="single" w:sz="4" w:space="0" w:color="auto"/>
              <w:bottom w:val="single" w:sz="4" w:space="0" w:color="auto"/>
              <w:right w:val="single" w:sz="4" w:space="0" w:color="auto"/>
            </w:tcBorders>
          </w:tcPr>
          <w:p w14:paraId="58A43D56" w14:textId="350C7E6E" w:rsidR="00B631FC" w:rsidRPr="00EA6F12" w:rsidRDefault="00B631FC" w:rsidP="009142B7">
            <w:pPr>
              <w:rPr>
                <w:rFonts w:ascii="Arial" w:eastAsia="SimSun" w:hAnsi="Arial" w:cs="Arial"/>
                <w:b/>
                <w:bCs/>
                <w:sz w:val="16"/>
                <w:szCs w:val="16"/>
              </w:rPr>
            </w:pPr>
            <w:r w:rsidRPr="73486F33">
              <w:rPr>
                <w:rFonts w:ascii="Arial,SimSun" w:eastAsia="Arial,SimSun" w:hAnsi="Arial,SimSun" w:cs="Arial,SimSun"/>
                <w:b/>
                <w:bCs/>
                <w:sz w:val="14"/>
                <w:szCs w:val="14"/>
              </w:rPr>
              <w:t>Nederlands</w:t>
            </w:r>
            <w:r>
              <w:rPr>
                <w:rFonts w:ascii="Arial,SimSun" w:eastAsia="Arial,SimSun" w:hAnsi="Arial,SimSun" w:cs="Arial,SimSun"/>
                <w:b/>
                <w:bCs/>
                <w:sz w:val="14"/>
                <w:szCs w:val="14"/>
              </w:rPr>
              <w:t xml:space="preserve">, </w:t>
            </w:r>
            <w:r w:rsidRPr="73486F33">
              <w:rPr>
                <w:rFonts w:ascii="Arial,SimSun" w:eastAsia="Arial,SimSun" w:hAnsi="Arial,SimSun" w:cs="Arial,SimSun"/>
                <w:b/>
                <w:bCs/>
                <w:sz w:val="14"/>
                <w:szCs w:val="14"/>
              </w:rPr>
              <w:t>Rekenen, Engels</w:t>
            </w:r>
          </w:p>
        </w:tc>
        <w:tc>
          <w:tcPr>
            <w:tcW w:w="992" w:type="dxa"/>
            <w:tcBorders>
              <w:top w:val="single" w:sz="4" w:space="0" w:color="auto"/>
              <w:left w:val="single" w:sz="4" w:space="0" w:color="auto"/>
              <w:bottom w:val="single" w:sz="4" w:space="0" w:color="auto"/>
              <w:right w:val="single" w:sz="4" w:space="0" w:color="auto"/>
            </w:tcBorders>
          </w:tcPr>
          <w:p w14:paraId="374B2A97" w14:textId="77777777" w:rsidR="00B631FC" w:rsidRDefault="00B631FC" w:rsidP="009142B7">
            <w:pPr>
              <w:rPr>
                <w:rFonts w:ascii="Arial,SimSun" w:eastAsia="Arial,SimSun" w:hAnsi="Arial,SimSun" w:cs="Arial,SimSun"/>
                <w:b/>
                <w:bCs/>
                <w:sz w:val="14"/>
                <w:szCs w:val="14"/>
              </w:rPr>
            </w:pPr>
            <w:r>
              <w:rPr>
                <w:rFonts w:ascii="Arial,SimSun" w:eastAsia="Arial,SimSun" w:hAnsi="Arial,SimSun" w:cs="Arial,SimSun"/>
                <w:b/>
                <w:bCs/>
                <w:sz w:val="14"/>
                <w:szCs w:val="14"/>
              </w:rPr>
              <w:t>Periodetoets -kennis</w:t>
            </w:r>
          </w:p>
          <w:p w14:paraId="55E80B92" w14:textId="53F35442" w:rsidR="00B631FC" w:rsidRDefault="00B631FC" w:rsidP="009142B7">
            <w:pPr>
              <w:rPr>
                <w:rFonts w:ascii="Arial,SimSun" w:eastAsia="Arial,SimSun" w:hAnsi="Arial,SimSun" w:cs="Arial,SimSun"/>
                <w:b/>
                <w:bCs/>
                <w:sz w:val="14"/>
                <w:szCs w:val="14"/>
              </w:rPr>
            </w:pPr>
            <w:r>
              <w:rPr>
                <w:rFonts w:ascii="Arial,SimSun" w:eastAsia="Arial,SimSun" w:hAnsi="Arial,SimSun" w:cs="Arial,SimSun"/>
                <w:b/>
                <w:bCs/>
                <w:sz w:val="14"/>
                <w:szCs w:val="14"/>
              </w:rPr>
              <w:t>2-4 keer per jaar</w:t>
            </w:r>
          </w:p>
        </w:tc>
        <w:tc>
          <w:tcPr>
            <w:tcW w:w="709" w:type="dxa"/>
            <w:tcBorders>
              <w:top w:val="single" w:sz="4" w:space="0" w:color="auto"/>
              <w:left w:val="single" w:sz="4" w:space="0" w:color="auto"/>
              <w:bottom w:val="single" w:sz="4" w:space="0" w:color="auto"/>
              <w:right w:val="single" w:sz="4" w:space="0" w:color="auto"/>
            </w:tcBorders>
            <w:hideMark/>
          </w:tcPr>
          <w:p w14:paraId="5B5948F3" w14:textId="4EBA2346" w:rsidR="00B631FC" w:rsidRDefault="00B631FC" w:rsidP="009142B7">
            <w:pPr>
              <w:rPr>
                <w:rFonts w:ascii="Arial,SimSun" w:eastAsia="Arial,SimSun" w:hAnsi="Arial,SimSun" w:cs="Arial,SimSun"/>
                <w:b/>
                <w:bCs/>
                <w:sz w:val="14"/>
                <w:szCs w:val="14"/>
              </w:rPr>
            </w:pPr>
            <w:r>
              <w:rPr>
                <w:rFonts w:ascii="Arial,SimSun" w:eastAsia="Arial,SimSun" w:hAnsi="Arial,SimSun" w:cs="Arial,SimSun"/>
                <w:b/>
                <w:bCs/>
                <w:sz w:val="14"/>
                <w:szCs w:val="14"/>
              </w:rPr>
              <w:t>Keuze-</w:t>
            </w:r>
          </w:p>
          <w:p w14:paraId="2FD1FFEF" w14:textId="120816A4" w:rsidR="00B631FC" w:rsidRPr="00EA6F12" w:rsidRDefault="00B631FC" w:rsidP="009142B7">
            <w:pPr>
              <w:rPr>
                <w:rFonts w:ascii="Arial" w:eastAsia="SimSun" w:hAnsi="Arial" w:cs="Arial"/>
                <w:b/>
                <w:bCs/>
                <w:sz w:val="16"/>
                <w:szCs w:val="16"/>
              </w:rPr>
            </w:pPr>
            <w:r w:rsidRPr="73486F33">
              <w:rPr>
                <w:rFonts w:ascii="Arial,SimSun" w:eastAsia="Arial,SimSun" w:hAnsi="Arial,SimSun" w:cs="Arial,SimSun"/>
                <w:b/>
                <w:bCs/>
                <w:sz w:val="14"/>
                <w:szCs w:val="14"/>
              </w:rPr>
              <w:t>delen</w:t>
            </w:r>
          </w:p>
        </w:tc>
      </w:tr>
      <w:tr w:rsidR="00B631FC" w:rsidRPr="00EA6F12" w14:paraId="27418B2A" w14:textId="77777777" w:rsidTr="00B631FC">
        <w:tc>
          <w:tcPr>
            <w:tcW w:w="709" w:type="dxa"/>
            <w:tcBorders>
              <w:top w:val="single" w:sz="4" w:space="0" w:color="auto"/>
              <w:left w:val="single" w:sz="4" w:space="0" w:color="auto"/>
              <w:bottom w:val="single" w:sz="4" w:space="0" w:color="auto"/>
              <w:right w:val="single" w:sz="4" w:space="0" w:color="auto"/>
            </w:tcBorders>
            <w:hideMark/>
          </w:tcPr>
          <w:p w14:paraId="080F68A5" w14:textId="77777777" w:rsidR="00B631FC" w:rsidRPr="00EA6F12" w:rsidRDefault="00B631FC" w:rsidP="009142B7">
            <w:pPr>
              <w:spacing w:line="360" w:lineRule="auto"/>
              <w:rPr>
                <w:rFonts w:ascii="Arial" w:eastAsia="SimSun" w:hAnsi="Arial" w:cs="Arial"/>
                <w:bCs/>
                <w:sz w:val="14"/>
                <w:szCs w:val="14"/>
              </w:rPr>
            </w:pPr>
            <w:r w:rsidRPr="73486F33">
              <w:rPr>
                <w:rFonts w:ascii="Arial,SimSun" w:eastAsia="Arial,SimSun" w:hAnsi="Arial,SimSun" w:cs="Arial,SimSun"/>
                <w:sz w:val="14"/>
                <w:szCs w:val="14"/>
              </w:rPr>
              <w:t>Half jaar 1</w:t>
            </w:r>
          </w:p>
        </w:tc>
        <w:tc>
          <w:tcPr>
            <w:tcW w:w="1134" w:type="dxa"/>
            <w:tcBorders>
              <w:top w:val="single" w:sz="4" w:space="0" w:color="auto"/>
              <w:left w:val="single" w:sz="4" w:space="0" w:color="auto"/>
              <w:right w:val="single" w:sz="4" w:space="0" w:color="auto"/>
            </w:tcBorders>
            <w:hideMark/>
          </w:tcPr>
          <w:p w14:paraId="522E37F7" w14:textId="662B054A" w:rsidR="00B631FC" w:rsidRPr="00EA6F12" w:rsidRDefault="00B631FC" w:rsidP="009142B7">
            <w:pPr>
              <w:rPr>
                <w:rFonts w:ascii="Arial" w:eastAsia="SimSun" w:hAnsi="Arial" w:cs="Arial"/>
                <w:bCs/>
                <w:sz w:val="14"/>
                <w:szCs w:val="14"/>
              </w:rPr>
            </w:pPr>
            <w:r w:rsidRPr="73486F33">
              <w:rPr>
                <w:rFonts w:ascii="Arial,SimSun" w:eastAsia="Arial,SimSun" w:hAnsi="Arial,SimSun" w:cs="Arial,SimSun"/>
                <w:sz w:val="14"/>
                <w:szCs w:val="14"/>
              </w:rPr>
              <w:t xml:space="preserve">GO </w:t>
            </w:r>
            <w:r>
              <w:rPr>
                <w:rFonts w:ascii="Arial,SimSun" w:eastAsia="Arial,SimSun" w:hAnsi="Arial,SimSun" w:cs="Arial,SimSun"/>
                <w:sz w:val="14"/>
                <w:szCs w:val="14"/>
              </w:rPr>
              <w:t xml:space="preserve">naar semester </w:t>
            </w:r>
            <w:r w:rsidRPr="73486F33">
              <w:rPr>
                <w:rFonts w:ascii="Arial,SimSun" w:eastAsia="Arial,SimSun" w:hAnsi="Arial,SimSun" w:cs="Arial,SimSun"/>
                <w:sz w:val="14"/>
                <w:szCs w:val="14"/>
              </w:rPr>
              <w:t>2</w:t>
            </w:r>
          </w:p>
        </w:tc>
        <w:tc>
          <w:tcPr>
            <w:tcW w:w="1276" w:type="dxa"/>
            <w:tcBorders>
              <w:top w:val="single" w:sz="4" w:space="0" w:color="auto"/>
              <w:left w:val="single" w:sz="4" w:space="0" w:color="auto"/>
              <w:right w:val="single" w:sz="4" w:space="0" w:color="auto"/>
            </w:tcBorders>
          </w:tcPr>
          <w:p w14:paraId="004D0202" w14:textId="77777777" w:rsidR="00B631FC" w:rsidRDefault="00B631FC" w:rsidP="009142B7">
            <w:pPr>
              <w:rPr>
                <w:rFonts w:ascii="Arial,SimSun" w:eastAsia="Arial,SimSun" w:hAnsi="Arial,SimSun" w:cs="Arial,SimSun"/>
                <w:sz w:val="14"/>
                <w:szCs w:val="14"/>
              </w:rPr>
            </w:pPr>
            <w:r w:rsidRPr="73486F33">
              <w:rPr>
                <w:rFonts w:ascii="Arial,SimSun" w:eastAsia="Arial,SimSun" w:hAnsi="Arial,SimSun" w:cs="Arial,SimSun"/>
                <w:sz w:val="14"/>
                <w:szCs w:val="14"/>
              </w:rPr>
              <w:t>Opleidings</w:t>
            </w:r>
            <w:r>
              <w:rPr>
                <w:rFonts w:ascii="Arial,SimSun" w:eastAsia="Arial,SimSun" w:hAnsi="Arial,SimSun" w:cs="Arial,SimSun"/>
                <w:sz w:val="14"/>
                <w:szCs w:val="14"/>
              </w:rPr>
              <w:t>-</w:t>
            </w:r>
          </w:p>
          <w:p w14:paraId="5225D725" w14:textId="2CD847F3" w:rsidR="00B631FC" w:rsidRPr="00EA6F12" w:rsidRDefault="00B631FC" w:rsidP="009142B7">
            <w:pPr>
              <w:rPr>
                <w:rFonts w:ascii="Arial" w:eastAsia="SimSun" w:hAnsi="Arial" w:cs="Arial"/>
                <w:bCs/>
                <w:sz w:val="14"/>
                <w:szCs w:val="14"/>
              </w:rPr>
            </w:pPr>
            <w:r w:rsidRPr="73486F33">
              <w:rPr>
                <w:rFonts w:ascii="Arial,SimSun" w:eastAsia="Arial,SimSun" w:hAnsi="Arial,SimSun" w:cs="Arial,SimSun"/>
                <w:sz w:val="14"/>
                <w:szCs w:val="14"/>
              </w:rPr>
              <w:t>geschikt</w:t>
            </w:r>
          </w:p>
          <w:p w14:paraId="2636D09B" w14:textId="77777777" w:rsidR="00B631FC" w:rsidRDefault="00B631FC" w:rsidP="009142B7">
            <w:pPr>
              <w:spacing w:line="360" w:lineRule="auto"/>
              <w:rPr>
                <w:rFonts w:ascii="Arial,SimSun" w:eastAsia="Arial,SimSun" w:hAnsi="Arial,SimSun" w:cs="Arial,SimSun"/>
                <w:sz w:val="14"/>
                <w:szCs w:val="14"/>
              </w:rPr>
            </w:pPr>
          </w:p>
          <w:p w14:paraId="06238597" w14:textId="3D29BE92" w:rsidR="00B631FC" w:rsidRPr="00EA6F12" w:rsidRDefault="00B631FC" w:rsidP="00B631FC">
            <w:pPr>
              <w:spacing w:line="360" w:lineRule="auto"/>
              <w:rPr>
                <w:rFonts w:ascii="Arial" w:eastAsia="SimSun" w:hAnsi="Arial" w:cs="Arial"/>
                <w:bCs/>
                <w:sz w:val="14"/>
                <w:szCs w:val="14"/>
              </w:rPr>
            </w:pPr>
            <w:r w:rsidRPr="73486F33">
              <w:rPr>
                <w:rFonts w:ascii="Arial,SimSun" w:eastAsia="Arial,SimSun" w:hAnsi="Arial,SimSun" w:cs="Arial,SimSun"/>
                <w:sz w:val="14"/>
                <w:szCs w:val="14"/>
              </w:rPr>
              <w:t>Beroepsgeschikt</w:t>
            </w:r>
          </w:p>
        </w:tc>
        <w:tc>
          <w:tcPr>
            <w:tcW w:w="1559" w:type="dxa"/>
            <w:tcBorders>
              <w:top w:val="single" w:sz="4" w:space="0" w:color="auto"/>
              <w:left w:val="single" w:sz="4" w:space="0" w:color="auto"/>
              <w:bottom w:val="single" w:sz="4" w:space="0" w:color="auto"/>
              <w:right w:val="single" w:sz="4" w:space="0" w:color="auto"/>
            </w:tcBorders>
          </w:tcPr>
          <w:p w14:paraId="1BC8929A" w14:textId="77777777" w:rsidR="00B631FC" w:rsidRPr="00EA6F12" w:rsidRDefault="00B631FC" w:rsidP="009142B7">
            <w:pPr>
              <w:rPr>
                <w:rFonts w:ascii="Arial" w:eastAsia="SimSun" w:hAnsi="Arial" w:cs="Arial"/>
                <w:bCs/>
                <w:sz w:val="14"/>
                <w:szCs w:val="14"/>
              </w:rPr>
            </w:pPr>
            <w:r w:rsidRPr="73486F33">
              <w:rPr>
                <w:rFonts w:ascii="Arial,SimSun" w:eastAsia="Arial,SimSun" w:hAnsi="Arial,SimSun" w:cs="Arial,SimSun"/>
                <w:sz w:val="14"/>
                <w:szCs w:val="14"/>
              </w:rPr>
              <w:t>Voldoende *</w:t>
            </w:r>
          </w:p>
        </w:tc>
        <w:tc>
          <w:tcPr>
            <w:tcW w:w="992" w:type="dxa"/>
            <w:tcBorders>
              <w:top w:val="single" w:sz="4" w:space="0" w:color="auto"/>
              <w:left w:val="single" w:sz="4" w:space="0" w:color="auto"/>
              <w:bottom w:val="single" w:sz="4" w:space="0" w:color="auto"/>
              <w:right w:val="single" w:sz="4" w:space="0" w:color="auto"/>
            </w:tcBorders>
            <w:hideMark/>
          </w:tcPr>
          <w:p w14:paraId="5DB909B6" w14:textId="4213BDB3" w:rsidR="00B631FC" w:rsidRPr="00EA6F12" w:rsidRDefault="00B631FC" w:rsidP="00541C53">
            <w:pPr>
              <w:rPr>
                <w:rFonts w:ascii="Arial" w:eastAsia="SimSun" w:hAnsi="Arial" w:cs="Arial"/>
                <w:bCs/>
                <w:sz w:val="14"/>
                <w:szCs w:val="14"/>
              </w:rPr>
            </w:pPr>
          </w:p>
        </w:tc>
        <w:tc>
          <w:tcPr>
            <w:tcW w:w="1701" w:type="dxa"/>
            <w:tcBorders>
              <w:top w:val="single" w:sz="4" w:space="0" w:color="auto"/>
              <w:left w:val="single" w:sz="4" w:space="0" w:color="auto"/>
              <w:bottom w:val="single" w:sz="4" w:space="0" w:color="auto"/>
              <w:right w:val="single" w:sz="4" w:space="0" w:color="auto"/>
            </w:tcBorders>
          </w:tcPr>
          <w:p w14:paraId="0D3CF0FA" w14:textId="75555D9B" w:rsidR="00B631FC" w:rsidRPr="00541C53" w:rsidRDefault="00B631FC" w:rsidP="00196EA7">
            <w:pPr>
              <w:rPr>
                <w:rFonts w:ascii="Arial,SimSun" w:eastAsia="Arial,SimSun" w:hAnsi="Arial,SimSun" w:cs="Arial,SimSun"/>
                <w:sz w:val="14"/>
                <w:szCs w:val="14"/>
              </w:rPr>
            </w:pPr>
            <w:r>
              <w:rPr>
                <w:rFonts w:ascii="Arial,SimSun" w:eastAsia="Arial,SimSun" w:hAnsi="Arial,SimSun" w:cs="Arial,SimSun"/>
                <w:sz w:val="14"/>
                <w:szCs w:val="14"/>
              </w:rPr>
              <w:t>Er ligt voor alle vakken een beoordeling. Minimaal 80% hiervan is voldoende.</w:t>
            </w:r>
          </w:p>
        </w:tc>
        <w:tc>
          <w:tcPr>
            <w:tcW w:w="993" w:type="dxa"/>
            <w:tcBorders>
              <w:top w:val="single" w:sz="4" w:space="0" w:color="auto"/>
              <w:left w:val="single" w:sz="4" w:space="0" w:color="auto"/>
              <w:bottom w:val="single" w:sz="4" w:space="0" w:color="auto"/>
              <w:right w:val="single" w:sz="4" w:space="0" w:color="auto"/>
            </w:tcBorders>
          </w:tcPr>
          <w:p w14:paraId="75F55054" w14:textId="77777777" w:rsidR="00B631FC" w:rsidRPr="00EA6F12" w:rsidRDefault="00B631FC" w:rsidP="009142B7">
            <w:pPr>
              <w:spacing w:line="360" w:lineRule="auto"/>
              <w:rPr>
                <w:rFonts w:ascii="Arial" w:eastAsia="SimSun" w:hAnsi="Arial" w:cs="Arial"/>
                <w:bCs/>
                <w:sz w:val="14"/>
                <w:szCs w:val="14"/>
              </w:rPr>
            </w:pPr>
          </w:p>
        </w:tc>
        <w:tc>
          <w:tcPr>
            <w:tcW w:w="992" w:type="dxa"/>
            <w:tcBorders>
              <w:top w:val="single" w:sz="4" w:space="0" w:color="auto"/>
              <w:left w:val="single" w:sz="4" w:space="0" w:color="auto"/>
              <w:bottom w:val="single" w:sz="4" w:space="0" w:color="auto"/>
              <w:right w:val="single" w:sz="4" w:space="0" w:color="auto"/>
            </w:tcBorders>
          </w:tcPr>
          <w:p w14:paraId="1BDD3404" w14:textId="545FA328" w:rsidR="00B631FC" w:rsidRDefault="00B631FC" w:rsidP="00B631FC">
            <w:pPr>
              <w:rPr>
                <w:rFonts w:ascii="Arial" w:eastAsia="SimSun" w:hAnsi="Arial" w:cs="Arial"/>
                <w:bCs/>
                <w:sz w:val="14"/>
                <w:szCs w:val="14"/>
              </w:rPr>
            </w:pPr>
            <w:r>
              <w:rPr>
                <w:rFonts w:ascii="Arial" w:eastAsia="SimSun" w:hAnsi="Arial" w:cs="Arial"/>
                <w:bCs/>
                <w:sz w:val="14"/>
                <w:szCs w:val="14"/>
              </w:rPr>
              <w:t>Mini-</w:t>
            </w:r>
          </w:p>
          <w:p w14:paraId="1824CDFD" w14:textId="1CCDBD20" w:rsidR="00B631FC" w:rsidRPr="00EA6F12" w:rsidRDefault="00B631FC" w:rsidP="00B631FC">
            <w:pPr>
              <w:rPr>
                <w:rFonts w:ascii="Arial" w:eastAsia="SimSun" w:hAnsi="Arial" w:cs="Arial"/>
                <w:bCs/>
                <w:sz w:val="14"/>
                <w:szCs w:val="14"/>
              </w:rPr>
            </w:pPr>
            <w:r>
              <w:rPr>
                <w:rFonts w:ascii="Arial" w:eastAsia="SimSun" w:hAnsi="Arial" w:cs="Arial"/>
                <w:bCs/>
                <w:sz w:val="14"/>
                <w:szCs w:val="14"/>
              </w:rPr>
              <w:t>maal 50% voldoende</w:t>
            </w:r>
          </w:p>
        </w:tc>
        <w:tc>
          <w:tcPr>
            <w:tcW w:w="709" w:type="dxa"/>
            <w:tcBorders>
              <w:top w:val="single" w:sz="4" w:space="0" w:color="auto"/>
              <w:left w:val="single" w:sz="4" w:space="0" w:color="auto"/>
              <w:bottom w:val="single" w:sz="4" w:space="0" w:color="auto"/>
              <w:right w:val="single" w:sz="4" w:space="0" w:color="auto"/>
            </w:tcBorders>
          </w:tcPr>
          <w:p w14:paraId="5F17987B" w14:textId="4210C365" w:rsidR="00B631FC" w:rsidRPr="00EA6F12" w:rsidRDefault="00B631FC" w:rsidP="009142B7">
            <w:pPr>
              <w:spacing w:line="360" w:lineRule="auto"/>
              <w:rPr>
                <w:rFonts w:ascii="Arial" w:eastAsia="SimSun" w:hAnsi="Arial" w:cs="Arial"/>
                <w:bCs/>
                <w:sz w:val="14"/>
                <w:szCs w:val="14"/>
              </w:rPr>
            </w:pPr>
          </w:p>
        </w:tc>
      </w:tr>
      <w:tr w:rsidR="00B631FC" w:rsidRPr="00EA6F12" w14:paraId="541AEDF8" w14:textId="77777777" w:rsidTr="00B631FC">
        <w:trPr>
          <w:trHeight w:val="672"/>
        </w:trPr>
        <w:tc>
          <w:tcPr>
            <w:tcW w:w="709" w:type="dxa"/>
            <w:tcBorders>
              <w:top w:val="single" w:sz="4" w:space="0" w:color="auto"/>
              <w:left w:val="single" w:sz="4" w:space="0" w:color="auto"/>
              <w:bottom w:val="single" w:sz="4" w:space="0" w:color="auto"/>
              <w:right w:val="single" w:sz="4" w:space="0" w:color="auto"/>
            </w:tcBorders>
            <w:hideMark/>
          </w:tcPr>
          <w:p w14:paraId="188493FD" w14:textId="77777777" w:rsidR="00B631FC" w:rsidRPr="00EA6F12" w:rsidRDefault="00B631FC" w:rsidP="009142B7">
            <w:pPr>
              <w:spacing w:line="360" w:lineRule="auto"/>
              <w:rPr>
                <w:rFonts w:ascii="Arial" w:eastAsia="SimSun" w:hAnsi="Arial" w:cs="Arial"/>
                <w:bCs/>
                <w:sz w:val="14"/>
                <w:szCs w:val="14"/>
              </w:rPr>
            </w:pPr>
            <w:r w:rsidRPr="73486F33">
              <w:rPr>
                <w:rFonts w:ascii="Arial,SimSun" w:eastAsia="Arial,SimSun" w:hAnsi="Arial,SimSun" w:cs="Arial,SimSun"/>
                <w:sz w:val="14"/>
                <w:szCs w:val="14"/>
              </w:rPr>
              <w:t>Eind jaar 1</w:t>
            </w:r>
          </w:p>
        </w:tc>
        <w:tc>
          <w:tcPr>
            <w:tcW w:w="1134" w:type="dxa"/>
            <w:tcBorders>
              <w:left w:val="single" w:sz="4" w:space="0" w:color="auto"/>
              <w:right w:val="single" w:sz="4" w:space="0" w:color="auto"/>
            </w:tcBorders>
            <w:hideMark/>
          </w:tcPr>
          <w:p w14:paraId="312E208F" w14:textId="6085130A" w:rsidR="00B631FC" w:rsidRPr="00EA6F12" w:rsidRDefault="00B631FC" w:rsidP="009142B7">
            <w:pPr>
              <w:spacing w:line="360" w:lineRule="auto"/>
              <w:rPr>
                <w:rFonts w:ascii="Arial" w:eastAsia="SimSun" w:hAnsi="Arial" w:cs="Arial"/>
                <w:bCs/>
                <w:sz w:val="14"/>
                <w:szCs w:val="14"/>
              </w:rPr>
            </w:pPr>
            <w:r w:rsidRPr="73486F33">
              <w:rPr>
                <w:rFonts w:ascii="Arial,SimSun" w:eastAsia="Arial,SimSun" w:hAnsi="Arial,SimSun" w:cs="Arial,SimSun"/>
                <w:sz w:val="14"/>
                <w:szCs w:val="14"/>
              </w:rPr>
              <w:t xml:space="preserve">GO </w:t>
            </w:r>
            <w:r>
              <w:rPr>
                <w:rFonts w:ascii="Arial,SimSun" w:eastAsia="Arial,SimSun" w:hAnsi="Arial,SimSun" w:cs="Arial,SimSun"/>
                <w:sz w:val="14"/>
                <w:szCs w:val="14"/>
              </w:rPr>
              <w:t>overgang naar leer</w:t>
            </w:r>
            <w:r w:rsidRPr="73486F33">
              <w:rPr>
                <w:rFonts w:ascii="Arial,SimSun" w:eastAsia="Arial,SimSun" w:hAnsi="Arial,SimSun" w:cs="Arial,SimSun"/>
                <w:sz w:val="14"/>
                <w:szCs w:val="14"/>
              </w:rPr>
              <w:t>jaar 2</w:t>
            </w:r>
          </w:p>
        </w:tc>
        <w:tc>
          <w:tcPr>
            <w:tcW w:w="1276" w:type="dxa"/>
            <w:tcBorders>
              <w:left w:val="single" w:sz="4" w:space="0" w:color="auto"/>
              <w:right w:val="single" w:sz="4" w:space="0" w:color="auto"/>
            </w:tcBorders>
          </w:tcPr>
          <w:p w14:paraId="0D51CFFD" w14:textId="77777777" w:rsidR="00B631FC" w:rsidRDefault="00B631FC" w:rsidP="009142B7">
            <w:pPr>
              <w:rPr>
                <w:rFonts w:ascii="Arial,SimSun" w:eastAsia="Arial,SimSun" w:hAnsi="Arial,SimSun" w:cs="Arial,SimSun"/>
                <w:sz w:val="14"/>
                <w:szCs w:val="14"/>
              </w:rPr>
            </w:pPr>
          </w:p>
          <w:p w14:paraId="51A3EB02" w14:textId="574BADA7" w:rsidR="00B631FC" w:rsidRDefault="00B631FC" w:rsidP="009142B7">
            <w:pPr>
              <w:rPr>
                <w:rFonts w:ascii="Arial" w:eastAsia="SimSun" w:hAnsi="Arial" w:cs="Arial"/>
                <w:bCs/>
                <w:sz w:val="14"/>
                <w:szCs w:val="14"/>
              </w:rPr>
            </w:pPr>
            <w:r w:rsidRPr="73486F33">
              <w:rPr>
                <w:rFonts w:ascii="Arial,SimSun" w:eastAsia="Arial,SimSun" w:hAnsi="Arial,SimSun" w:cs="Arial,SimSun"/>
                <w:sz w:val="14"/>
                <w:szCs w:val="14"/>
              </w:rPr>
              <w:t>Beroepsgeschikt</w:t>
            </w:r>
          </w:p>
          <w:p w14:paraId="187B9C7F" w14:textId="77777777" w:rsidR="00B631FC" w:rsidRPr="00EA6F12" w:rsidRDefault="00B631FC" w:rsidP="009142B7">
            <w:pPr>
              <w:rPr>
                <w:rFonts w:ascii="Arial" w:eastAsia="SimSun" w:hAnsi="Arial" w:cs="Arial"/>
                <w:bCs/>
                <w:sz w:val="14"/>
                <w:szCs w:val="14"/>
              </w:rPr>
            </w:pPr>
          </w:p>
        </w:tc>
        <w:tc>
          <w:tcPr>
            <w:tcW w:w="1559" w:type="dxa"/>
            <w:tcBorders>
              <w:top w:val="single" w:sz="4" w:space="0" w:color="auto"/>
              <w:left w:val="single" w:sz="4" w:space="0" w:color="auto"/>
              <w:bottom w:val="single" w:sz="4" w:space="0" w:color="auto"/>
              <w:right w:val="single" w:sz="4" w:space="0" w:color="auto"/>
            </w:tcBorders>
          </w:tcPr>
          <w:p w14:paraId="592F75C6" w14:textId="186517DE" w:rsidR="00B631FC" w:rsidRPr="00EA6F12" w:rsidRDefault="00914898" w:rsidP="009142B7">
            <w:pPr>
              <w:rPr>
                <w:rFonts w:ascii="Arial" w:eastAsia="SimSun" w:hAnsi="Arial" w:cs="Arial"/>
                <w:bCs/>
                <w:sz w:val="14"/>
                <w:szCs w:val="14"/>
              </w:rPr>
            </w:pPr>
            <w:r w:rsidRPr="73486F33">
              <w:rPr>
                <w:rFonts w:ascii="Arial,SimSun" w:eastAsia="Arial,SimSun" w:hAnsi="Arial,SimSun" w:cs="Arial,SimSun"/>
                <w:sz w:val="14"/>
                <w:szCs w:val="14"/>
              </w:rPr>
              <w:t>Voldoende *</w:t>
            </w:r>
          </w:p>
        </w:tc>
        <w:tc>
          <w:tcPr>
            <w:tcW w:w="992" w:type="dxa"/>
            <w:tcBorders>
              <w:top w:val="single" w:sz="4" w:space="0" w:color="auto"/>
              <w:left w:val="single" w:sz="4" w:space="0" w:color="auto"/>
              <w:bottom w:val="single" w:sz="4" w:space="0" w:color="auto"/>
              <w:right w:val="single" w:sz="4" w:space="0" w:color="auto"/>
            </w:tcBorders>
            <w:hideMark/>
          </w:tcPr>
          <w:p w14:paraId="0CC60B45" w14:textId="77777777" w:rsidR="00B631FC" w:rsidRDefault="00B631FC" w:rsidP="009142B7">
            <w:pPr>
              <w:rPr>
                <w:rFonts w:ascii="Arial" w:eastAsia="SimSun" w:hAnsi="Arial" w:cs="Arial"/>
                <w:bCs/>
                <w:sz w:val="14"/>
                <w:szCs w:val="14"/>
              </w:rPr>
            </w:pPr>
            <w:r w:rsidRPr="73486F33">
              <w:rPr>
                <w:rFonts w:ascii="Arial,SimSun" w:eastAsia="Arial,SimSun" w:hAnsi="Arial,SimSun" w:cs="Arial,SimSun"/>
                <w:sz w:val="14"/>
                <w:szCs w:val="14"/>
              </w:rPr>
              <w:t>Voldoende</w:t>
            </w:r>
          </w:p>
          <w:p w14:paraId="24AAFD7B" w14:textId="77777777" w:rsidR="00B631FC" w:rsidRPr="00EA6F12" w:rsidRDefault="00B631FC" w:rsidP="009142B7">
            <w:pPr>
              <w:rPr>
                <w:rFonts w:ascii="Arial" w:eastAsia="SimSun" w:hAnsi="Arial" w:cs="Arial"/>
                <w:bCs/>
                <w:sz w:val="14"/>
                <w:szCs w:val="14"/>
              </w:rPr>
            </w:pPr>
            <w:r w:rsidRPr="73486F33">
              <w:rPr>
                <w:rFonts w:ascii="Arial,SimSun" w:eastAsia="Arial,SimSun" w:hAnsi="Arial,SimSun" w:cs="Arial,SimSun"/>
                <w:sz w:val="14"/>
                <w:szCs w:val="14"/>
              </w:rPr>
              <w:t>ontwikkeling</w:t>
            </w:r>
          </w:p>
          <w:p w14:paraId="4ECB1FFD" w14:textId="77777777" w:rsidR="00B631FC" w:rsidRPr="00EA6F12" w:rsidRDefault="00B631FC" w:rsidP="009142B7">
            <w:pPr>
              <w:rPr>
                <w:rFonts w:ascii="Arial" w:eastAsia="SimSun" w:hAnsi="Arial" w:cs="Arial"/>
                <w:bCs/>
                <w:sz w:val="14"/>
                <w:szCs w:val="14"/>
              </w:rPr>
            </w:pPr>
            <w:r w:rsidRPr="73486F33">
              <w:rPr>
                <w:rFonts w:ascii="Arial,SimSun" w:eastAsia="Arial,SimSun" w:hAnsi="Arial,SimSun" w:cs="Arial,SimSun"/>
                <w:sz w:val="14"/>
                <w:szCs w:val="14"/>
              </w:rPr>
              <w:t>**</w:t>
            </w:r>
          </w:p>
        </w:tc>
        <w:tc>
          <w:tcPr>
            <w:tcW w:w="1701" w:type="dxa"/>
            <w:tcBorders>
              <w:top w:val="single" w:sz="4" w:space="0" w:color="auto"/>
              <w:left w:val="single" w:sz="4" w:space="0" w:color="auto"/>
              <w:bottom w:val="single" w:sz="4" w:space="0" w:color="auto"/>
              <w:right w:val="single" w:sz="4" w:space="0" w:color="auto"/>
            </w:tcBorders>
          </w:tcPr>
          <w:p w14:paraId="348693C5" w14:textId="79106993" w:rsidR="00B631FC" w:rsidRPr="00541C53" w:rsidRDefault="00B631FC" w:rsidP="00541C53">
            <w:pPr>
              <w:rPr>
                <w:rFonts w:ascii="Arial,SimSun" w:eastAsia="Arial,SimSun" w:hAnsi="Arial,SimSun" w:cs="Arial,SimSun"/>
                <w:sz w:val="14"/>
                <w:szCs w:val="14"/>
              </w:rPr>
            </w:pPr>
            <w:r>
              <w:rPr>
                <w:rFonts w:ascii="Arial,SimSun" w:eastAsia="Arial,SimSun" w:hAnsi="Arial,SimSun" w:cs="Arial,SimSun"/>
                <w:sz w:val="14"/>
                <w:szCs w:val="14"/>
              </w:rPr>
              <w:t>Er ligt voor alle vakken een beoordeling. Minimaal 80% hiervan is voldoende.</w:t>
            </w:r>
          </w:p>
        </w:tc>
        <w:tc>
          <w:tcPr>
            <w:tcW w:w="993" w:type="dxa"/>
            <w:tcBorders>
              <w:top w:val="single" w:sz="4" w:space="0" w:color="auto"/>
              <w:left w:val="single" w:sz="4" w:space="0" w:color="auto"/>
              <w:bottom w:val="single" w:sz="4" w:space="0" w:color="auto"/>
              <w:right w:val="single" w:sz="4" w:space="0" w:color="auto"/>
            </w:tcBorders>
          </w:tcPr>
          <w:p w14:paraId="29DFCAE7" w14:textId="77777777" w:rsidR="00B631FC" w:rsidRPr="00EA6F12" w:rsidRDefault="00B631FC" w:rsidP="009142B7">
            <w:pPr>
              <w:rPr>
                <w:rFonts w:ascii="Arial" w:eastAsia="SimSun" w:hAnsi="Arial" w:cs="Arial"/>
                <w:bCs/>
                <w:sz w:val="14"/>
                <w:szCs w:val="14"/>
                <w:highlight w:val="yellow"/>
              </w:rPr>
            </w:pPr>
            <w:r w:rsidRPr="73486F33">
              <w:rPr>
                <w:rFonts w:ascii="Arial,SimSun" w:eastAsia="Arial,SimSun" w:hAnsi="Arial,SimSun" w:cs="Arial,SimSun"/>
                <w:sz w:val="14"/>
                <w:szCs w:val="14"/>
              </w:rPr>
              <w:t>Zie studiewijzer talen en rekenen</w:t>
            </w:r>
          </w:p>
        </w:tc>
        <w:tc>
          <w:tcPr>
            <w:tcW w:w="992" w:type="dxa"/>
            <w:tcBorders>
              <w:top w:val="single" w:sz="4" w:space="0" w:color="auto"/>
              <w:left w:val="single" w:sz="4" w:space="0" w:color="auto"/>
              <w:bottom w:val="single" w:sz="4" w:space="0" w:color="auto"/>
              <w:right w:val="single" w:sz="4" w:space="0" w:color="auto"/>
            </w:tcBorders>
          </w:tcPr>
          <w:p w14:paraId="7C8B6A67" w14:textId="77777777" w:rsidR="00B631FC" w:rsidRDefault="00B631FC" w:rsidP="00B631FC">
            <w:pPr>
              <w:rPr>
                <w:rFonts w:ascii="Arial" w:eastAsia="SimSun" w:hAnsi="Arial" w:cs="Arial"/>
                <w:bCs/>
                <w:sz w:val="14"/>
                <w:szCs w:val="14"/>
              </w:rPr>
            </w:pPr>
            <w:r>
              <w:rPr>
                <w:rFonts w:ascii="Arial" w:eastAsia="SimSun" w:hAnsi="Arial" w:cs="Arial"/>
                <w:bCs/>
                <w:sz w:val="14"/>
                <w:szCs w:val="14"/>
              </w:rPr>
              <w:t>Mini-</w:t>
            </w:r>
          </w:p>
          <w:p w14:paraId="15076EC0" w14:textId="0B7DF06D" w:rsidR="00B631FC" w:rsidRPr="00EA6F12" w:rsidRDefault="00B631FC" w:rsidP="00B631FC">
            <w:pPr>
              <w:rPr>
                <w:rFonts w:ascii="Arial" w:eastAsia="SimSun" w:hAnsi="Arial" w:cs="Arial"/>
                <w:bCs/>
                <w:sz w:val="14"/>
                <w:szCs w:val="14"/>
                <w:highlight w:val="yellow"/>
              </w:rPr>
            </w:pPr>
            <w:r>
              <w:rPr>
                <w:rFonts w:ascii="Arial" w:eastAsia="SimSun" w:hAnsi="Arial" w:cs="Arial"/>
                <w:bCs/>
                <w:sz w:val="14"/>
                <w:szCs w:val="14"/>
              </w:rPr>
              <w:t>maal 50% voldoende</w:t>
            </w:r>
          </w:p>
        </w:tc>
        <w:tc>
          <w:tcPr>
            <w:tcW w:w="709" w:type="dxa"/>
            <w:tcBorders>
              <w:top w:val="single" w:sz="4" w:space="0" w:color="auto"/>
              <w:left w:val="single" w:sz="4" w:space="0" w:color="auto"/>
              <w:bottom w:val="single" w:sz="4" w:space="0" w:color="auto"/>
              <w:right w:val="single" w:sz="4" w:space="0" w:color="auto"/>
            </w:tcBorders>
          </w:tcPr>
          <w:p w14:paraId="0977CDB2" w14:textId="56FF23A6" w:rsidR="00B631FC" w:rsidRPr="00EA6F12" w:rsidRDefault="00B631FC" w:rsidP="009142B7">
            <w:pPr>
              <w:rPr>
                <w:rFonts w:ascii="Arial" w:eastAsia="SimSun" w:hAnsi="Arial" w:cs="Arial"/>
                <w:bCs/>
                <w:sz w:val="14"/>
                <w:szCs w:val="14"/>
                <w:highlight w:val="yellow"/>
              </w:rPr>
            </w:pPr>
          </w:p>
        </w:tc>
      </w:tr>
      <w:tr w:rsidR="00B631FC" w:rsidRPr="00EA6F12" w14:paraId="016A953D" w14:textId="77777777" w:rsidTr="00B631FC">
        <w:tc>
          <w:tcPr>
            <w:tcW w:w="709" w:type="dxa"/>
            <w:tcBorders>
              <w:top w:val="single" w:sz="4" w:space="0" w:color="auto"/>
              <w:left w:val="single" w:sz="4" w:space="0" w:color="auto"/>
              <w:bottom w:val="single" w:sz="4" w:space="0" w:color="auto"/>
              <w:right w:val="single" w:sz="4" w:space="0" w:color="auto"/>
            </w:tcBorders>
          </w:tcPr>
          <w:p w14:paraId="282827CD" w14:textId="133BB89A" w:rsidR="00B631FC" w:rsidRPr="00EA6F12" w:rsidRDefault="00B631FC" w:rsidP="009142B7">
            <w:pPr>
              <w:spacing w:line="360" w:lineRule="auto"/>
              <w:rPr>
                <w:rFonts w:ascii="Arial" w:eastAsia="SimSun" w:hAnsi="Arial" w:cs="Arial"/>
                <w:bCs/>
                <w:sz w:val="14"/>
                <w:szCs w:val="14"/>
              </w:rPr>
            </w:pPr>
            <w:r w:rsidRPr="73486F33">
              <w:rPr>
                <w:rFonts w:ascii="Arial,SimSun" w:eastAsia="Arial,SimSun" w:hAnsi="Arial,SimSun" w:cs="Arial,SimSun"/>
                <w:sz w:val="14"/>
                <w:szCs w:val="14"/>
              </w:rPr>
              <w:t xml:space="preserve">Periode </w:t>
            </w:r>
            <w:r>
              <w:rPr>
                <w:rFonts w:ascii="Arial,SimSun" w:eastAsia="Arial,SimSun" w:hAnsi="Arial,SimSun" w:cs="Arial,SimSun"/>
                <w:sz w:val="14"/>
                <w:szCs w:val="14"/>
              </w:rPr>
              <w:t>6/</w:t>
            </w:r>
            <w:r w:rsidRPr="73486F33">
              <w:rPr>
                <w:rFonts w:ascii="Arial,SimSun" w:eastAsia="Arial,SimSun" w:hAnsi="Arial,SimSun" w:cs="Arial,SimSun"/>
                <w:sz w:val="14"/>
                <w:szCs w:val="14"/>
              </w:rPr>
              <w:t>7</w:t>
            </w:r>
          </w:p>
        </w:tc>
        <w:tc>
          <w:tcPr>
            <w:tcW w:w="1134" w:type="dxa"/>
            <w:tcBorders>
              <w:left w:val="single" w:sz="4" w:space="0" w:color="auto"/>
              <w:right w:val="single" w:sz="4" w:space="0" w:color="auto"/>
            </w:tcBorders>
          </w:tcPr>
          <w:p w14:paraId="278B9BBF" w14:textId="289D5963" w:rsidR="00B631FC" w:rsidRPr="00EA6F12" w:rsidRDefault="00B631FC" w:rsidP="009142B7">
            <w:pPr>
              <w:spacing w:line="360" w:lineRule="auto"/>
              <w:rPr>
                <w:rFonts w:ascii="Arial" w:eastAsia="SimSun" w:hAnsi="Arial" w:cs="Arial"/>
                <w:bCs/>
                <w:sz w:val="14"/>
                <w:szCs w:val="14"/>
              </w:rPr>
            </w:pPr>
            <w:r w:rsidRPr="73486F33">
              <w:rPr>
                <w:rFonts w:ascii="Arial,SimSun" w:eastAsia="Arial,SimSun" w:hAnsi="Arial,SimSun" w:cs="Arial,SimSun"/>
                <w:sz w:val="14"/>
                <w:szCs w:val="14"/>
              </w:rPr>
              <w:t xml:space="preserve">GO </w:t>
            </w:r>
            <w:r>
              <w:rPr>
                <w:rFonts w:ascii="Arial,SimSun" w:eastAsia="Arial,SimSun" w:hAnsi="Arial,SimSun" w:cs="Arial,SimSun"/>
                <w:sz w:val="14"/>
                <w:szCs w:val="14"/>
              </w:rPr>
              <w:t xml:space="preserve">voor </w:t>
            </w:r>
            <w:r w:rsidRPr="73486F33">
              <w:rPr>
                <w:rFonts w:ascii="Arial,SimSun" w:eastAsia="Arial,SimSun" w:hAnsi="Arial,SimSun" w:cs="Arial,SimSun"/>
                <w:sz w:val="14"/>
                <w:szCs w:val="14"/>
              </w:rPr>
              <w:t>Examens</w:t>
            </w:r>
          </w:p>
          <w:p w14:paraId="31E2B1AC" w14:textId="77777777" w:rsidR="00B631FC" w:rsidRPr="00EA6F12" w:rsidRDefault="00B631FC" w:rsidP="009142B7">
            <w:pPr>
              <w:spacing w:line="360" w:lineRule="auto"/>
              <w:rPr>
                <w:rFonts w:ascii="Arial" w:eastAsia="SimSun" w:hAnsi="Arial" w:cs="Arial"/>
                <w:bCs/>
                <w:sz w:val="14"/>
                <w:szCs w:val="14"/>
              </w:rPr>
            </w:pPr>
          </w:p>
        </w:tc>
        <w:tc>
          <w:tcPr>
            <w:tcW w:w="1276" w:type="dxa"/>
            <w:tcBorders>
              <w:left w:val="single" w:sz="4" w:space="0" w:color="auto"/>
              <w:right w:val="single" w:sz="4" w:space="0" w:color="auto"/>
            </w:tcBorders>
          </w:tcPr>
          <w:p w14:paraId="4926B947" w14:textId="77777777" w:rsidR="00B631FC" w:rsidRDefault="00B631FC" w:rsidP="009142B7">
            <w:pPr>
              <w:spacing w:line="360" w:lineRule="auto"/>
              <w:rPr>
                <w:rFonts w:ascii="Arial" w:eastAsia="SimSun" w:hAnsi="Arial" w:cs="Arial"/>
                <w:bCs/>
                <w:sz w:val="14"/>
                <w:szCs w:val="14"/>
              </w:rPr>
            </w:pPr>
          </w:p>
          <w:p w14:paraId="6EC24022" w14:textId="77777777" w:rsidR="00E620AE" w:rsidRDefault="00E620AE" w:rsidP="00E620AE">
            <w:pPr>
              <w:rPr>
                <w:rFonts w:ascii="Arial" w:eastAsia="SimSun" w:hAnsi="Arial" w:cs="Arial"/>
                <w:bCs/>
                <w:sz w:val="14"/>
                <w:szCs w:val="14"/>
              </w:rPr>
            </w:pPr>
            <w:r w:rsidRPr="73486F33">
              <w:rPr>
                <w:rFonts w:ascii="Arial,SimSun" w:eastAsia="Arial,SimSun" w:hAnsi="Arial,SimSun" w:cs="Arial,SimSun"/>
                <w:sz w:val="14"/>
                <w:szCs w:val="14"/>
              </w:rPr>
              <w:t>Beroepsgeschikt</w:t>
            </w:r>
          </w:p>
          <w:p w14:paraId="60C6F1AB" w14:textId="5A27EFC8" w:rsidR="00E620AE" w:rsidRPr="00EA6F12" w:rsidRDefault="00E620AE" w:rsidP="009142B7">
            <w:pPr>
              <w:spacing w:line="360" w:lineRule="auto"/>
              <w:rPr>
                <w:rFonts w:ascii="Arial" w:eastAsia="SimSun" w:hAnsi="Arial" w:cs="Arial"/>
                <w:bCs/>
                <w:sz w:val="14"/>
                <w:szCs w:val="14"/>
              </w:rPr>
            </w:pPr>
          </w:p>
        </w:tc>
        <w:tc>
          <w:tcPr>
            <w:tcW w:w="1559" w:type="dxa"/>
            <w:tcBorders>
              <w:top w:val="single" w:sz="4" w:space="0" w:color="auto"/>
              <w:left w:val="single" w:sz="4" w:space="0" w:color="auto"/>
              <w:bottom w:val="single" w:sz="4" w:space="0" w:color="auto"/>
              <w:right w:val="single" w:sz="4" w:space="0" w:color="auto"/>
            </w:tcBorders>
          </w:tcPr>
          <w:p w14:paraId="4B321353" w14:textId="77777777" w:rsidR="00B631FC" w:rsidRPr="00EA6F12" w:rsidRDefault="00B631FC" w:rsidP="009142B7">
            <w:pPr>
              <w:rPr>
                <w:rFonts w:ascii="Arial" w:eastAsia="SimSun" w:hAnsi="Arial" w:cs="Arial"/>
                <w:bCs/>
                <w:sz w:val="14"/>
                <w:szCs w:val="14"/>
              </w:rPr>
            </w:pPr>
            <w:r w:rsidRPr="73486F33">
              <w:rPr>
                <w:rFonts w:ascii="Arial,SimSun" w:eastAsia="Arial,SimSun" w:hAnsi="Arial,SimSun" w:cs="Arial,SimSun"/>
                <w:sz w:val="14"/>
                <w:szCs w:val="14"/>
              </w:rPr>
              <w:t>Voldoende *</w:t>
            </w:r>
          </w:p>
        </w:tc>
        <w:tc>
          <w:tcPr>
            <w:tcW w:w="992" w:type="dxa"/>
            <w:tcBorders>
              <w:top w:val="single" w:sz="4" w:space="0" w:color="auto"/>
              <w:left w:val="single" w:sz="4" w:space="0" w:color="auto"/>
              <w:bottom w:val="single" w:sz="4" w:space="0" w:color="auto"/>
              <w:right w:val="single" w:sz="4" w:space="0" w:color="auto"/>
            </w:tcBorders>
          </w:tcPr>
          <w:p w14:paraId="5B1C27B3" w14:textId="77777777" w:rsidR="00B631FC" w:rsidRDefault="00B631FC" w:rsidP="009142B7">
            <w:pPr>
              <w:rPr>
                <w:rFonts w:ascii="Arial" w:eastAsia="SimSun" w:hAnsi="Arial" w:cs="Arial"/>
                <w:bCs/>
                <w:sz w:val="14"/>
                <w:szCs w:val="14"/>
              </w:rPr>
            </w:pPr>
            <w:r w:rsidRPr="73486F33">
              <w:rPr>
                <w:rFonts w:ascii="Arial,SimSun" w:eastAsia="Arial,SimSun" w:hAnsi="Arial,SimSun" w:cs="Arial,SimSun"/>
                <w:sz w:val="14"/>
                <w:szCs w:val="14"/>
              </w:rPr>
              <w:t>Voldoende</w:t>
            </w:r>
          </w:p>
          <w:p w14:paraId="622BE1FB" w14:textId="77777777" w:rsidR="00B631FC" w:rsidRPr="00EA6F12" w:rsidRDefault="00B631FC" w:rsidP="009142B7">
            <w:pPr>
              <w:rPr>
                <w:rFonts w:ascii="Arial" w:eastAsia="SimSun" w:hAnsi="Arial" w:cs="Arial"/>
                <w:bCs/>
                <w:sz w:val="14"/>
                <w:szCs w:val="14"/>
              </w:rPr>
            </w:pPr>
            <w:r w:rsidRPr="73486F33">
              <w:rPr>
                <w:rFonts w:ascii="Arial,SimSun" w:eastAsia="Arial,SimSun" w:hAnsi="Arial,SimSun" w:cs="Arial,SimSun"/>
                <w:sz w:val="14"/>
                <w:szCs w:val="14"/>
              </w:rPr>
              <w:t>ontwikkeling</w:t>
            </w:r>
          </w:p>
          <w:p w14:paraId="48893FDC" w14:textId="77777777" w:rsidR="00B631FC" w:rsidRPr="00EA6F12" w:rsidRDefault="00B631FC" w:rsidP="009142B7">
            <w:pPr>
              <w:rPr>
                <w:rFonts w:ascii="Arial" w:eastAsia="SimSun" w:hAnsi="Arial" w:cs="Arial"/>
                <w:bCs/>
                <w:sz w:val="14"/>
                <w:szCs w:val="14"/>
              </w:rPr>
            </w:pPr>
            <w:r w:rsidRPr="73486F33">
              <w:rPr>
                <w:rFonts w:ascii="Arial,SimSun" w:eastAsia="Arial,SimSun" w:hAnsi="Arial,SimSun" w:cs="Arial,SimSun"/>
                <w:sz w:val="14"/>
                <w:szCs w:val="14"/>
              </w:rPr>
              <w:t>**</w:t>
            </w:r>
          </w:p>
        </w:tc>
        <w:tc>
          <w:tcPr>
            <w:tcW w:w="1701" w:type="dxa"/>
            <w:tcBorders>
              <w:top w:val="single" w:sz="4" w:space="0" w:color="auto"/>
              <w:left w:val="single" w:sz="4" w:space="0" w:color="auto"/>
              <w:bottom w:val="single" w:sz="4" w:space="0" w:color="auto"/>
              <w:right w:val="single" w:sz="4" w:space="0" w:color="auto"/>
            </w:tcBorders>
          </w:tcPr>
          <w:p w14:paraId="238B6FC2" w14:textId="3D81A1B1" w:rsidR="00B631FC" w:rsidRPr="00541C53" w:rsidRDefault="00B631FC" w:rsidP="00541C53">
            <w:pPr>
              <w:rPr>
                <w:rFonts w:ascii="Arial,SimSun" w:eastAsia="Arial,SimSun" w:hAnsi="Arial,SimSun" w:cs="Arial,SimSun"/>
                <w:sz w:val="14"/>
                <w:szCs w:val="14"/>
              </w:rPr>
            </w:pPr>
            <w:r>
              <w:rPr>
                <w:rFonts w:ascii="Arial,SimSun" w:eastAsia="Arial,SimSun" w:hAnsi="Arial,SimSun" w:cs="Arial,SimSun"/>
                <w:sz w:val="14"/>
                <w:szCs w:val="14"/>
              </w:rPr>
              <w:t>Er ligt voor alle vakken een beoordeling. Minimaal 80% hiervan is voldoende.</w:t>
            </w:r>
          </w:p>
        </w:tc>
        <w:tc>
          <w:tcPr>
            <w:tcW w:w="993" w:type="dxa"/>
            <w:tcBorders>
              <w:top w:val="single" w:sz="4" w:space="0" w:color="auto"/>
              <w:left w:val="single" w:sz="4" w:space="0" w:color="auto"/>
              <w:bottom w:val="single" w:sz="4" w:space="0" w:color="auto"/>
              <w:right w:val="single" w:sz="4" w:space="0" w:color="auto"/>
            </w:tcBorders>
          </w:tcPr>
          <w:p w14:paraId="374B1DE6" w14:textId="77777777" w:rsidR="00B631FC" w:rsidRPr="00EA6F12" w:rsidRDefault="00B631FC" w:rsidP="009142B7">
            <w:pPr>
              <w:rPr>
                <w:rFonts w:ascii="Arial" w:eastAsia="SimSun" w:hAnsi="Arial" w:cs="Arial"/>
                <w:bCs/>
                <w:sz w:val="14"/>
                <w:szCs w:val="14"/>
              </w:rPr>
            </w:pPr>
            <w:r w:rsidRPr="73486F33">
              <w:rPr>
                <w:rFonts w:ascii="Arial,SimSun" w:eastAsia="Arial,SimSun" w:hAnsi="Arial,SimSun" w:cs="Arial,SimSun"/>
                <w:sz w:val="14"/>
                <w:szCs w:val="14"/>
              </w:rPr>
              <w:t>Zie studiewijzer talen en rekenen</w:t>
            </w:r>
          </w:p>
        </w:tc>
        <w:tc>
          <w:tcPr>
            <w:tcW w:w="992" w:type="dxa"/>
            <w:tcBorders>
              <w:top w:val="single" w:sz="4" w:space="0" w:color="auto"/>
              <w:left w:val="single" w:sz="4" w:space="0" w:color="auto"/>
              <w:bottom w:val="single" w:sz="4" w:space="0" w:color="auto"/>
              <w:right w:val="single" w:sz="4" w:space="0" w:color="auto"/>
            </w:tcBorders>
          </w:tcPr>
          <w:p w14:paraId="3202776D" w14:textId="0A109294" w:rsidR="00B631FC" w:rsidRPr="00EA6F12" w:rsidRDefault="00B631FC" w:rsidP="00B631FC">
            <w:pPr>
              <w:rPr>
                <w:rFonts w:ascii="Arial" w:eastAsia="SimSun" w:hAnsi="Arial" w:cs="Arial"/>
                <w:bCs/>
                <w:sz w:val="14"/>
                <w:szCs w:val="14"/>
              </w:rPr>
            </w:pPr>
            <w:r>
              <w:rPr>
                <w:rFonts w:ascii="Arial" w:eastAsia="SimSun" w:hAnsi="Arial" w:cs="Arial"/>
                <w:bCs/>
                <w:sz w:val="14"/>
                <w:szCs w:val="14"/>
              </w:rPr>
              <w:t>100% voldoende</w:t>
            </w:r>
          </w:p>
        </w:tc>
        <w:tc>
          <w:tcPr>
            <w:tcW w:w="709" w:type="dxa"/>
            <w:tcBorders>
              <w:top w:val="single" w:sz="4" w:space="0" w:color="auto"/>
              <w:left w:val="single" w:sz="4" w:space="0" w:color="auto"/>
              <w:bottom w:val="single" w:sz="4" w:space="0" w:color="auto"/>
              <w:right w:val="single" w:sz="4" w:space="0" w:color="auto"/>
            </w:tcBorders>
          </w:tcPr>
          <w:p w14:paraId="57C6D1C7" w14:textId="59306E40" w:rsidR="00B631FC" w:rsidRPr="00EA6F12" w:rsidRDefault="00B631FC" w:rsidP="009142B7">
            <w:pPr>
              <w:rPr>
                <w:rFonts w:ascii="Arial" w:eastAsia="SimSun" w:hAnsi="Arial" w:cs="Arial"/>
                <w:bCs/>
                <w:sz w:val="14"/>
                <w:szCs w:val="14"/>
              </w:rPr>
            </w:pPr>
          </w:p>
        </w:tc>
      </w:tr>
      <w:tr w:rsidR="00B631FC" w:rsidRPr="00EA6F12" w14:paraId="77324C3B" w14:textId="77777777" w:rsidTr="00B631FC">
        <w:trPr>
          <w:trHeight w:val="803"/>
        </w:trPr>
        <w:tc>
          <w:tcPr>
            <w:tcW w:w="709" w:type="dxa"/>
            <w:tcBorders>
              <w:top w:val="single" w:sz="4" w:space="0" w:color="auto"/>
              <w:left w:val="single" w:sz="4" w:space="0" w:color="auto"/>
              <w:bottom w:val="single" w:sz="4" w:space="0" w:color="auto"/>
              <w:right w:val="single" w:sz="4" w:space="0" w:color="auto"/>
            </w:tcBorders>
            <w:hideMark/>
          </w:tcPr>
          <w:p w14:paraId="70EC05BF" w14:textId="77777777" w:rsidR="00B631FC" w:rsidRPr="00EA6F12" w:rsidRDefault="00B631FC" w:rsidP="009142B7">
            <w:pPr>
              <w:spacing w:line="360" w:lineRule="auto"/>
              <w:rPr>
                <w:rFonts w:ascii="Arial" w:eastAsia="SimSun" w:hAnsi="Arial" w:cs="Arial"/>
                <w:bCs/>
                <w:sz w:val="14"/>
                <w:szCs w:val="14"/>
              </w:rPr>
            </w:pPr>
            <w:r w:rsidRPr="73486F33">
              <w:rPr>
                <w:rFonts w:ascii="Arial,SimSun" w:eastAsia="Arial,SimSun" w:hAnsi="Arial,SimSun" w:cs="Arial,SimSun"/>
                <w:sz w:val="14"/>
                <w:szCs w:val="14"/>
              </w:rPr>
              <w:t>Eind jaar 2</w:t>
            </w:r>
          </w:p>
        </w:tc>
        <w:tc>
          <w:tcPr>
            <w:tcW w:w="1134" w:type="dxa"/>
            <w:tcBorders>
              <w:left w:val="single" w:sz="4" w:space="0" w:color="auto"/>
              <w:right w:val="single" w:sz="4" w:space="0" w:color="auto"/>
            </w:tcBorders>
            <w:hideMark/>
          </w:tcPr>
          <w:p w14:paraId="29A56042" w14:textId="61BDB05D" w:rsidR="00B631FC" w:rsidRPr="00EA6F12" w:rsidRDefault="00B631FC" w:rsidP="009142B7">
            <w:pPr>
              <w:spacing w:line="360" w:lineRule="auto"/>
              <w:rPr>
                <w:rFonts w:ascii="Arial" w:eastAsia="SimSun" w:hAnsi="Arial" w:cs="Arial"/>
                <w:bCs/>
                <w:sz w:val="14"/>
                <w:szCs w:val="14"/>
              </w:rPr>
            </w:pPr>
            <w:r w:rsidRPr="73486F33">
              <w:rPr>
                <w:rFonts w:ascii="Arial,SimSun" w:eastAsia="Arial,SimSun" w:hAnsi="Arial,SimSun" w:cs="Arial,SimSun"/>
                <w:sz w:val="14"/>
                <w:szCs w:val="14"/>
              </w:rPr>
              <w:t xml:space="preserve">GO </w:t>
            </w:r>
            <w:r>
              <w:rPr>
                <w:rFonts w:ascii="Arial,SimSun" w:eastAsia="Arial,SimSun" w:hAnsi="Arial,SimSun" w:cs="Arial,SimSun"/>
                <w:sz w:val="14"/>
                <w:szCs w:val="14"/>
              </w:rPr>
              <w:t>overgang naar leer</w:t>
            </w:r>
            <w:r w:rsidRPr="73486F33">
              <w:rPr>
                <w:rFonts w:ascii="Arial,SimSun" w:eastAsia="Arial,SimSun" w:hAnsi="Arial,SimSun" w:cs="Arial,SimSun"/>
                <w:sz w:val="14"/>
                <w:szCs w:val="14"/>
              </w:rPr>
              <w:t>jaar 3</w:t>
            </w:r>
          </w:p>
        </w:tc>
        <w:tc>
          <w:tcPr>
            <w:tcW w:w="1276" w:type="dxa"/>
            <w:tcBorders>
              <w:left w:val="single" w:sz="4" w:space="0" w:color="auto"/>
              <w:right w:val="single" w:sz="4" w:space="0" w:color="auto"/>
            </w:tcBorders>
          </w:tcPr>
          <w:p w14:paraId="702F307E" w14:textId="7C297F67" w:rsidR="00B631FC" w:rsidRDefault="00B631FC" w:rsidP="00541C53">
            <w:pPr>
              <w:jc w:val="both"/>
              <w:rPr>
                <w:rFonts w:ascii="Arial,SimSun" w:eastAsia="Arial,SimSun" w:hAnsi="Arial,SimSun" w:cs="Arial,SimSun"/>
                <w:sz w:val="14"/>
                <w:szCs w:val="14"/>
              </w:rPr>
            </w:pPr>
            <w:r w:rsidRPr="73486F33">
              <w:rPr>
                <w:rFonts w:ascii="Arial,SimSun" w:eastAsia="Arial,SimSun" w:hAnsi="Arial,SimSun" w:cs="Arial,SimSun"/>
                <w:sz w:val="14"/>
                <w:szCs w:val="14"/>
              </w:rPr>
              <w:t xml:space="preserve">Examens periode </w:t>
            </w:r>
            <w:r>
              <w:rPr>
                <w:rFonts w:ascii="Arial,SimSun" w:eastAsia="Arial,SimSun" w:hAnsi="Arial,SimSun" w:cs="Arial,SimSun"/>
                <w:sz w:val="14"/>
                <w:szCs w:val="14"/>
              </w:rPr>
              <w:t>7/</w:t>
            </w:r>
            <w:r w:rsidRPr="73486F33">
              <w:rPr>
                <w:rFonts w:ascii="Arial,SimSun" w:eastAsia="Arial,SimSun" w:hAnsi="Arial,SimSun" w:cs="Arial,SimSun"/>
                <w:sz w:val="14"/>
                <w:szCs w:val="14"/>
              </w:rPr>
              <w:t xml:space="preserve">8 </w:t>
            </w:r>
            <w:r w:rsidRPr="001F07D8">
              <w:rPr>
                <w:rFonts w:ascii="Arial,SimSun" w:eastAsia="Arial,SimSun" w:hAnsi="Arial,SimSun" w:cs="Arial,SimSun"/>
                <w:sz w:val="14"/>
                <w:szCs w:val="14"/>
              </w:rPr>
              <w:t xml:space="preserve">behaald  </w:t>
            </w:r>
          </w:p>
          <w:p w14:paraId="486A8A56" w14:textId="68DCBFE2" w:rsidR="00B631FC" w:rsidRPr="00EA6F12" w:rsidRDefault="00B631FC" w:rsidP="00541C53">
            <w:pPr>
              <w:jc w:val="both"/>
              <w:rPr>
                <w:rFonts w:ascii="Arial" w:eastAsia="SimSun" w:hAnsi="Arial" w:cs="Arial"/>
                <w:bCs/>
                <w:sz w:val="14"/>
                <w:szCs w:val="14"/>
              </w:rPr>
            </w:pPr>
            <w:r>
              <w:rPr>
                <w:rFonts w:ascii="Arial,SimSun" w:eastAsia="Arial,SimSun" w:hAnsi="Arial,SimSun" w:cs="Arial,SimSun"/>
                <w:sz w:val="14"/>
                <w:szCs w:val="14"/>
              </w:rPr>
              <w:t>Max 2 examens / onvoldoendes kunnen worden meegenomen naar periode 9</w:t>
            </w:r>
          </w:p>
        </w:tc>
        <w:tc>
          <w:tcPr>
            <w:tcW w:w="1559" w:type="dxa"/>
            <w:tcBorders>
              <w:top w:val="single" w:sz="4" w:space="0" w:color="auto"/>
              <w:left w:val="single" w:sz="4" w:space="0" w:color="auto"/>
              <w:bottom w:val="single" w:sz="4" w:space="0" w:color="auto"/>
              <w:right w:val="single" w:sz="4" w:space="0" w:color="auto"/>
            </w:tcBorders>
          </w:tcPr>
          <w:p w14:paraId="3A49CE39" w14:textId="77777777" w:rsidR="00B631FC" w:rsidRPr="00EA6F12" w:rsidRDefault="00B631FC" w:rsidP="009142B7">
            <w:pPr>
              <w:rPr>
                <w:rFonts w:ascii="Arial" w:eastAsia="SimSun" w:hAnsi="Arial" w:cs="Arial"/>
                <w:bCs/>
                <w:sz w:val="14"/>
                <w:szCs w:val="14"/>
              </w:rPr>
            </w:pPr>
            <w:r w:rsidRPr="73486F33">
              <w:rPr>
                <w:rFonts w:ascii="Arial,SimSun" w:eastAsia="Arial,SimSun" w:hAnsi="Arial,SimSun" w:cs="Arial,SimSun"/>
                <w:sz w:val="14"/>
                <w:szCs w:val="14"/>
              </w:rPr>
              <w:t>Voldoende *</w:t>
            </w:r>
          </w:p>
        </w:tc>
        <w:tc>
          <w:tcPr>
            <w:tcW w:w="992" w:type="dxa"/>
            <w:tcBorders>
              <w:top w:val="single" w:sz="4" w:space="0" w:color="auto"/>
              <w:left w:val="single" w:sz="4" w:space="0" w:color="auto"/>
              <w:bottom w:val="single" w:sz="4" w:space="0" w:color="auto"/>
              <w:right w:val="single" w:sz="4" w:space="0" w:color="auto"/>
            </w:tcBorders>
            <w:hideMark/>
          </w:tcPr>
          <w:p w14:paraId="3C793766" w14:textId="77777777" w:rsidR="00B631FC" w:rsidRDefault="00B631FC" w:rsidP="009142B7">
            <w:pPr>
              <w:rPr>
                <w:rFonts w:ascii="Arial" w:eastAsia="SimSun" w:hAnsi="Arial" w:cs="Arial"/>
                <w:bCs/>
                <w:sz w:val="14"/>
                <w:szCs w:val="14"/>
              </w:rPr>
            </w:pPr>
            <w:r w:rsidRPr="73486F33">
              <w:rPr>
                <w:rFonts w:ascii="Arial,SimSun" w:eastAsia="Arial,SimSun" w:hAnsi="Arial,SimSun" w:cs="Arial,SimSun"/>
                <w:sz w:val="14"/>
                <w:szCs w:val="14"/>
              </w:rPr>
              <w:t>Voldoende</w:t>
            </w:r>
          </w:p>
          <w:p w14:paraId="114F23F7" w14:textId="77777777" w:rsidR="00B631FC" w:rsidRPr="00EA6F12" w:rsidRDefault="00B631FC" w:rsidP="009142B7">
            <w:pPr>
              <w:rPr>
                <w:rFonts w:ascii="Arial" w:eastAsia="SimSun" w:hAnsi="Arial" w:cs="Arial"/>
                <w:bCs/>
                <w:sz w:val="14"/>
                <w:szCs w:val="14"/>
              </w:rPr>
            </w:pPr>
            <w:r w:rsidRPr="73486F33">
              <w:rPr>
                <w:rFonts w:ascii="Arial,SimSun" w:eastAsia="Arial,SimSun" w:hAnsi="Arial,SimSun" w:cs="Arial,SimSun"/>
                <w:sz w:val="14"/>
                <w:szCs w:val="14"/>
              </w:rPr>
              <w:t>ontwikkeling</w:t>
            </w:r>
          </w:p>
          <w:p w14:paraId="24238164" w14:textId="77777777" w:rsidR="00B631FC" w:rsidRPr="00EA6F12" w:rsidRDefault="00B631FC" w:rsidP="009142B7">
            <w:pPr>
              <w:rPr>
                <w:rFonts w:ascii="Arial" w:eastAsia="SimSun" w:hAnsi="Arial" w:cs="Arial"/>
                <w:bCs/>
                <w:sz w:val="14"/>
                <w:szCs w:val="14"/>
              </w:rPr>
            </w:pPr>
            <w:r w:rsidRPr="73486F33">
              <w:rPr>
                <w:rFonts w:ascii="Arial,SimSun" w:eastAsia="Arial,SimSun" w:hAnsi="Arial,SimSun" w:cs="Arial,SimSun"/>
                <w:sz w:val="14"/>
                <w:szCs w:val="14"/>
              </w:rPr>
              <w:t>**</w:t>
            </w:r>
          </w:p>
        </w:tc>
        <w:tc>
          <w:tcPr>
            <w:tcW w:w="1701" w:type="dxa"/>
            <w:tcBorders>
              <w:top w:val="single" w:sz="4" w:space="0" w:color="auto"/>
              <w:left w:val="single" w:sz="4" w:space="0" w:color="auto"/>
              <w:bottom w:val="single" w:sz="4" w:space="0" w:color="auto"/>
              <w:right w:val="single" w:sz="4" w:space="0" w:color="auto"/>
            </w:tcBorders>
          </w:tcPr>
          <w:p w14:paraId="59A71514" w14:textId="77777777" w:rsidR="00B631FC" w:rsidRDefault="00B631FC" w:rsidP="00541C53">
            <w:pPr>
              <w:rPr>
                <w:rFonts w:ascii="Arial,SimSun" w:eastAsia="Arial,SimSun" w:hAnsi="Arial,SimSun" w:cs="Arial,SimSun"/>
                <w:sz w:val="14"/>
                <w:szCs w:val="14"/>
              </w:rPr>
            </w:pPr>
            <w:r>
              <w:rPr>
                <w:rFonts w:ascii="Arial,SimSun" w:eastAsia="Arial,SimSun" w:hAnsi="Arial,SimSun" w:cs="Arial,SimSun"/>
                <w:sz w:val="14"/>
                <w:szCs w:val="14"/>
              </w:rPr>
              <w:t>Er ligt voor alle vakken een beoordeling. Minimaal 80% hiervan is voldoende.</w:t>
            </w:r>
          </w:p>
          <w:p w14:paraId="56F6FE8B" w14:textId="77777777" w:rsidR="00B631FC" w:rsidRPr="00EA6F12" w:rsidRDefault="00B631FC" w:rsidP="00196EA7">
            <w:pPr>
              <w:rPr>
                <w:rFonts w:ascii="Arial" w:eastAsia="SimSun" w:hAnsi="Arial" w:cs="Arial"/>
                <w:bCs/>
                <w:sz w:val="14"/>
                <w:szCs w:val="14"/>
              </w:rPr>
            </w:pPr>
          </w:p>
        </w:tc>
        <w:tc>
          <w:tcPr>
            <w:tcW w:w="993" w:type="dxa"/>
            <w:tcBorders>
              <w:top w:val="single" w:sz="4" w:space="0" w:color="auto"/>
              <w:left w:val="single" w:sz="4" w:space="0" w:color="auto"/>
              <w:bottom w:val="single" w:sz="4" w:space="0" w:color="auto"/>
              <w:right w:val="single" w:sz="4" w:space="0" w:color="auto"/>
            </w:tcBorders>
          </w:tcPr>
          <w:p w14:paraId="5C9004E5" w14:textId="77777777" w:rsidR="00B631FC" w:rsidRPr="00EA6F12" w:rsidRDefault="00B631FC" w:rsidP="009142B7">
            <w:pPr>
              <w:rPr>
                <w:rFonts w:ascii="Arial" w:eastAsia="SimSun" w:hAnsi="Arial" w:cs="Arial"/>
                <w:bCs/>
                <w:sz w:val="14"/>
                <w:szCs w:val="14"/>
                <w:highlight w:val="yellow"/>
              </w:rPr>
            </w:pPr>
            <w:r w:rsidRPr="73486F33">
              <w:rPr>
                <w:rFonts w:ascii="Arial,SimSun" w:eastAsia="Arial,SimSun" w:hAnsi="Arial,SimSun" w:cs="Arial,SimSun"/>
                <w:sz w:val="14"/>
                <w:szCs w:val="14"/>
              </w:rPr>
              <w:t>Zie studiewijzer talen en rekenen</w:t>
            </w:r>
          </w:p>
        </w:tc>
        <w:tc>
          <w:tcPr>
            <w:tcW w:w="992" w:type="dxa"/>
            <w:tcBorders>
              <w:top w:val="single" w:sz="4" w:space="0" w:color="auto"/>
              <w:left w:val="single" w:sz="4" w:space="0" w:color="auto"/>
              <w:bottom w:val="single" w:sz="4" w:space="0" w:color="auto"/>
              <w:right w:val="single" w:sz="4" w:space="0" w:color="auto"/>
            </w:tcBorders>
          </w:tcPr>
          <w:p w14:paraId="24F2A519" w14:textId="13AD33FF" w:rsidR="00B631FC" w:rsidRPr="00EA6F12" w:rsidRDefault="00B631FC" w:rsidP="00B631FC">
            <w:pPr>
              <w:rPr>
                <w:rFonts w:ascii="Arial" w:eastAsia="SimSun" w:hAnsi="Arial" w:cs="Arial"/>
                <w:bCs/>
                <w:sz w:val="14"/>
                <w:szCs w:val="14"/>
                <w:highlight w:val="yellow"/>
              </w:rPr>
            </w:pPr>
            <w:r>
              <w:rPr>
                <w:rFonts w:ascii="Arial" w:eastAsia="SimSun" w:hAnsi="Arial" w:cs="Arial"/>
                <w:bCs/>
                <w:sz w:val="14"/>
                <w:szCs w:val="14"/>
              </w:rPr>
              <w:t>100% voldoende</w:t>
            </w:r>
          </w:p>
        </w:tc>
        <w:tc>
          <w:tcPr>
            <w:tcW w:w="709" w:type="dxa"/>
            <w:tcBorders>
              <w:top w:val="single" w:sz="4" w:space="0" w:color="auto"/>
              <w:left w:val="single" w:sz="4" w:space="0" w:color="auto"/>
              <w:bottom w:val="single" w:sz="4" w:space="0" w:color="auto"/>
              <w:right w:val="single" w:sz="4" w:space="0" w:color="auto"/>
            </w:tcBorders>
          </w:tcPr>
          <w:p w14:paraId="1C189C56" w14:textId="23AC52D6" w:rsidR="00B631FC" w:rsidRPr="00EA6F12" w:rsidRDefault="00B631FC" w:rsidP="009142B7">
            <w:pPr>
              <w:rPr>
                <w:rFonts w:ascii="Arial" w:eastAsia="SimSun" w:hAnsi="Arial" w:cs="Arial"/>
                <w:bCs/>
                <w:sz w:val="14"/>
                <w:szCs w:val="14"/>
                <w:highlight w:val="yellow"/>
              </w:rPr>
            </w:pPr>
          </w:p>
        </w:tc>
      </w:tr>
      <w:tr w:rsidR="00B631FC" w:rsidRPr="00EA6F12" w14:paraId="5B2DE2B7" w14:textId="77777777" w:rsidTr="00B631FC">
        <w:tc>
          <w:tcPr>
            <w:tcW w:w="709" w:type="dxa"/>
            <w:tcBorders>
              <w:top w:val="single" w:sz="4" w:space="0" w:color="auto"/>
              <w:left w:val="single" w:sz="4" w:space="0" w:color="auto"/>
              <w:bottom w:val="single" w:sz="4" w:space="0" w:color="auto"/>
              <w:right w:val="single" w:sz="4" w:space="0" w:color="auto"/>
            </w:tcBorders>
          </w:tcPr>
          <w:p w14:paraId="5FA36E17" w14:textId="77777777" w:rsidR="00B631FC" w:rsidRPr="00EA6F12" w:rsidRDefault="00B631FC" w:rsidP="009142B7">
            <w:pPr>
              <w:spacing w:line="360" w:lineRule="auto"/>
              <w:rPr>
                <w:rFonts w:ascii="Arial" w:eastAsia="SimSun" w:hAnsi="Arial" w:cs="Arial"/>
                <w:bCs/>
                <w:sz w:val="14"/>
                <w:szCs w:val="14"/>
              </w:rPr>
            </w:pPr>
            <w:r w:rsidRPr="73486F33">
              <w:rPr>
                <w:rFonts w:ascii="Arial,SimSun" w:eastAsia="Arial,SimSun" w:hAnsi="Arial,SimSun" w:cs="Arial,SimSun"/>
                <w:sz w:val="14"/>
                <w:szCs w:val="14"/>
              </w:rPr>
              <w:t>Periode 10</w:t>
            </w:r>
          </w:p>
        </w:tc>
        <w:tc>
          <w:tcPr>
            <w:tcW w:w="1134" w:type="dxa"/>
            <w:tcBorders>
              <w:left w:val="single" w:sz="4" w:space="0" w:color="auto"/>
              <w:bottom w:val="single" w:sz="4" w:space="0" w:color="auto"/>
              <w:right w:val="single" w:sz="4" w:space="0" w:color="auto"/>
            </w:tcBorders>
          </w:tcPr>
          <w:p w14:paraId="1BC34F89" w14:textId="77777777" w:rsidR="00B631FC" w:rsidRPr="00EA6F12" w:rsidRDefault="00B631FC" w:rsidP="009142B7">
            <w:pPr>
              <w:spacing w:line="360" w:lineRule="auto"/>
              <w:rPr>
                <w:rFonts w:ascii="Arial" w:eastAsia="SimSun" w:hAnsi="Arial" w:cs="Arial"/>
                <w:bCs/>
                <w:sz w:val="14"/>
                <w:szCs w:val="14"/>
              </w:rPr>
            </w:pPr>
            <w:r w:rsidRPr="73486F33">
              <w:rPr>
                <w:rFonts w:ascii="Arial,SimSun" w:eastAsia="Arial,SimSun" w:hAnsi="Arial,SimSun" w:cs="Arial,SimSun"/>
                <w:sz w:val="14"/>
                <w:szCs w:val="14"/>
              </w:rPr>
              <w:t>GO Examens</w:t>
            </w:r>
          </w:p>
        </w:tc>
        <w:tc>
          <w:tcPr>
            <w:tcW w:w="1276" w:type="dxa"/>
            <w:tcBorders>
              <w:left w:val="single" w:sz="4" w:space="0" w:color="auto"/>
              <w:bottom w:val="single" w:sz="4" w:space="0" w:color="auto"/>
              <w:right w:val="single" w:sz="4" w:space="0" w:color="auto"/>
            </w:tcBorders>
          </w:tcPr>
          <w:p w14:paraId="2ECEF2D1" w14:textId="77777777" w:rsidR="00B631FC" w:rsidRPr="00EA6F12" w:rsidRDefault="00B631FC" w:rsidP="009142B7">
            <w:pPr>
              <w:spacing w:line="360" w:lineRule="auto"/>
              <w:rPr>
                <w:rFonts w:ascii="Arial" w:eastAsia="SimSun" w:hAnsi="Arial" w:cs="Arial"/>
                <w:bCs/>
                <w:sz w:val="14"/>
                <w:szCs w:val="14"/>
              </w:rPr>
            </w:pPr>
          </w:p>
          <w:p w14:paraId="544610AB" w14:textId="77777777" w:rsidR="00B631FC" w:rsidRPr="00EA6F12" w:rsidRDefault="00B631FC" w:rsidP="009142B7">
            <w:pPr>
              <w:spacing w:line="360" w:lineRule="auto"/>
              <w:rPr>
                <w:rFonts w:ascii="Arial" w:eastAsia="SimSun" w:hAnsi="Arial" w:cs="Arial"/>
                <w:bCs/>
                <w:sz w:val="14"/>
                <w:szCs w:val="14"/>
              </w:rPr>
            </w:pPr>
          </w:p>
        </w:tc>
        <w:tc>
          <w:tcPr>
            <w:tcW w:w="1559" w:type="dxa"/>
            <w:tcBorders>
              <w:top w:val="single" w:sz="4" w:space="0" w:color="auto"/>
              <w:left w:val="single" w:sz="4" w:space="0" w:color="auto"/>
              <w:bottom w:val="single" w:sz="4" w:space="0" w:color="auto"/>
              <w:right w:val="single" w:sz="4" w:space="0" w:color="auto"/>
            </w:tcBorders>
          </w:tcPr>
          <w:p w14:paraId="1EFA5AAC" w14:textId="77777777" w:rsidR="00B631FC" w:rsidRPr="00EA6F12" w:rsidRDefault="00B631FC" w:rsidP="009142B7">
            <w:pPr>
              <w:rPr>
                <w:rFonts w:ascii="Arial" w:eastAsia="SimSun" w:hAnsi="Arial" w:cs="Arial"/>
                <w:bCs/>
                <w:sz w:val="14"/>
                <w:szCs w:val="14"/>
              </w:rPr>
            </w:pPr>
            <w:r w:rsidRPr="73486F33">
              <w:rPr>
                <w:rFonts w:ascii="Arial,SimSun" w:eastAsia="Arial,SimSun" w:hAnsi="Arial,SimSun" w:cs="Arial,SimSun"/>
                <w:sz w:val="14"/>
                <w:szCs w:val="14"/>
              </w:rPr>
              <w:t>Voldoende *</w:t>
            </w:r>
          </w:p>
        </w:tc>
        <w:tc>
          <w:tcPr>
            <w:tcW w:w="992" w:type="dxa"/>
            <w:tcBorders>
              <w:top w:val="single" w:sz="4" w:space="0" w:color="auto"/>
              <w:left w:val="single" w:sz="4" w:space="0" w:color="auto"/>
              <w:bottom w:val="single" w:sz="4" w:space="0" w:color="auto"/>
              <w:right w:val="single" w:sz="4" w:space="0" w:color="auto"/>
            </w:tcBorders>
          </w:tcPr>
          <w:p w14:paraId="05753734" w14:textId="77777777" w:rsidR="00B631FC" w:rsidRDefault="00B631FC" w:rsidP="009142B7">
            <w:pPr>
              <w:rPr>
                <w:rFonts w:ascii="Arial" w:eastAsia="SimSun" w:hAnsi="Arial" w:cs="Arial"/>
                <w:bCs/>
                <w:sz w:val="14"/>
                <w:szCs w:val="14"/>
              </w:rPr>
            </w:pPr>
            <w:r w:rsidRPr="73486F33">
              <w:rPr>
                <w:rFonts w:ascii="Arial,SimSun" w:eastAsia="Arial,SimSun" w:hAnsi="Arial,SimSun" w:cs="Arial,SimSun"/>
                <w:sz w:val="14"/>
                <w:szCs w:val="14"/>
              </w:rPr>
              <w:t>Voldoende</w:t>
            </w:r>
          </w:p>
          <w:p w14:paraId="7CD37AA3" w14:textId="77777777" w:rsidR="00B631FC" w:rsidRPr="00EA6F12" w:rsidRDefault="00B631FC" w:rsidP="009142B7">
            <w:pPr>
              <w:rPr>
                <w:rFonts w:ascii="Arial" w:eastAsia="SimSun" w:hAnsi="Arial" w:cs="Arial"/>
                <w:bCs/>
                <w:sz w:val="14"/>
                <w:szCs w:val="14"/>
              </w:rPr>
            </w:pPr>
            <w:r w:rsidRPr="73486F33">
              <w:rPr>
                <w:rFonts w:ascii="Arial,SimSun" w:eastAsia="Arial,SimSun" w:hAnsi="Arial,SimSun" w:cs="Arial,SimSun"/>
                <w:sz w:val="14"/>
                <w:szCs w:val="14"/>
              </w:rPr>
              <w:t>ontwikkeling</w:t>
            </w:r>
          </w:p>
          <w:p w14:paraId="5814BA9F" w14:textId="77777777" w:rsidR="00B631FC" w:rsidRPr="00EA6F12" w:rsidRDefault="00B631FC" w:rsidP="009142B7">
            <w:pPr>
              <w:rPr>
                <w:rFonts w:ascii="Arial" w:eastAsia="SimSun" w:hAnsi="Arial" w:cs="Arial"/>
                <w:bCs/>
                <w:sz w:val="14"/>
                <w:szCs w:val="14"/>
              </w:rPr>
            </w:pPr>
            <w:r w:rsidRPr="73486F33">
              <w:rPr>
                <w:rFonts w:ascii="Arial,SimSun" w:eastAsia="Arial,SimSun" w:hAnsi="Arial,SimSun" w:cs="Arial,SimSun"/>
                <w:sz w:val="14"/>
                <w:szCs w:val="14"/>
              </w:rPr>
              <w:t>**</w:t>
            </w:r>
          </w:p>
        </w:tc>
        <w:tc>
          <w:tcPr>
            <w:tcW w:w="1701" w:type="dxa"/>
            <w:tcBorders>
              <w:top w:val="single" w:sz="4" w:space="0" w:color="auto"/>
              <w:left w:val="single" w:sz="4" w:space="0" w:color="auto"/>
              <w:bottom w:val="single" w:sz="4" w:space="0" w:color="auto"/>
              <w:right w:val="single" w:sz="4" w:space="0" w:color="auto"/>
            </w:tcBorders>
          </w:tcPr>
          <w:p w14:paraId="2883ED9B" w14:textId="4320943D" w:rsidR="00B631FC" w:rsidRPr="00541C53" w:rsidRDefault="00B631FC" w:rsidP="00196EA7">
            <w:pPr>
              <w:rPr>
                <w:rFonts w:ascii="Arial,SimSun" w:eastAsia="Arial,SimSun" w:hAnsi="Arial,SimSun" w:cs="Arial,SimSun"/>
                <w:sz w:val="14"/>
                <w:szCs w:val="14"/>
              </w:rPr>
            </w:pPr>
            <w:r>
              <w:rPr>
                <w:rFonts w:ascii="Arial,SimSun" w:eastAsia="Arial,SimSun" w:hAnsi="Arial,SimSun" w:cs="Arial,SimSun"/>
                <w:sz w:val="14"/>
                <w:szCs w:val="14"/>
              </w:rPr>
              <w:t>Er ligt voor alle vakken een beoordeling. Minimaal 80% hiervan is voldoende.</w:t>
            </w:r>
          </w:p>
        </w:tc>
        <w:tc>
          <w:tcPr>
            <w:tcW w:w="993" w:type="dxa"/>
            <w:tcBorders>
              <w:top w:val="single" w:sz="4" w:space="0" w:color="auto"/>
              <w:left w:val="single" w:sz="4" w:space="0" w:color="auto"/>
              <w:bottom w:val="single" w:sz="4" w:space="0" w:color="auto"/>
              <w:right w:val="single" w:sz="4" w:space="0" w:color="auto"/>
            </w:tcBorders>
          </w:tcPr>
          <w:p w14:paraId="683F1AA3" w14:textId="77777777" w:rsidR="00B631FC" w:rsidRPr="00EA6F12" w:rsidRDefault="00B631FC" w:rsidP="009142B7">
            <w:pPr>
              <w:rPr>
                <w:rFonts w:ascii="Arial" w:eastAsia="SimSun" w:hAnsi="Arial" w:cs="Arial"/>
                <w:bCs/>
                <w:sz w:val="14"/>
                <w:szCs w:val="14"/>
              </w:rPr>
            </w:pPr>
            <w:r w:rsidRPr="73486F33">
              <w:rPr>
                <w:rFonts w:ascii="Arial,SimSun" w:eastAsia="Arial,SimSun" w:hAnsi="Arial,SimSun" w:cs="Arial,SimSun"/>
                <w:sz w:val="14"/>
                <w:szCs w:val="14"/>
              </w:rPr>
              <w:t>Zie studiewijzer talen en rekenen</w:t>
            </w:r>
          </w:p>
        </w:tc>
        <w:tc>
          <w:tcPr>
            <w:tcW w:w="992" w:type="dxa"/>
            <w:tcBorders>
              <w:top w:val="single" w:sz="4" w:space="0" w:color="auto"/>
              <w:left w:val="single" w:sz="4" w:space="0" w:color="auto"/>
              <w:bottom w:val="single" w:sz="4" w:space="0" w:color="auto"/>
              <w:right w:val="single" w:sz="4" w:space="0" w:color="auto"/>
            </w:tcBorders>
          </w:tcPr>
          <w:p w14:paraId="271C1FEB" w14:textId="7AB87E07" w:rsidR="00B631FC" w:rsidRPr="00EA6F12" w:rsidRDefault="00B631FC" w:rsidP="00B631FC">
            <w:pPr>
              <w:rPr>
                <w:rFonts w:ascii="Arial" w:eastAsia="SimSun" w:hAnsi="Arial" w:cs="Arial"/>
                <w:bCs/>
                <w:sz w:val="14"/>
                <w:szCs w:val="14"/>
              </w:rPr>
            </w:pPr>
            <w:r>
              <w:rPr>
                <w:rFonts w:ascii="Arial" w:eastAsia="SimSun" w:hAnsi="Arial" w:cs="Arial"/>
                <w:bCs/>
                <w:sz w:val="14"/>
                <w:szCs w:val="14"/>
              </w:rPr>
              <w:t>100% voldoende</w:t>
            </w:r>
          </w:p>
        </w:tc>
        <w:tc>
          <w:tcPr>
            <w:tcW w:w="709" w:type="dxa"/>
            <w:tcBorders>
              <w:top w:val="single" w:sz="4" w:space="0" w:color="auto"/>
              <w:left w:val="single" w:sz="4" w:space="0" w:color="auto"/>
              <w:bottom w:val="single" w:sz="4" w:space="0" w:color="auto"/>
              <w:right w:val="single" w:sz="4" w:space="0" w:color="auto"/>
            </w:tcBorders>
          </w:tcPr>
          <w:p w14:paraId="57EDDC6B" w14:textId="0BB48342" w:rsidR="00B631FC" w:rsidRPr="00EA6F12" w:rsidRDefault="00B631FC" w:rsidP="009142B7">
            <w:pPr>
              <w:rPr>
                <w:rFonts w:ascii="Arial" w:eastAsia="SimSun" w:hAnsi="Arial" w:cs="Arial"/>
                <w:bCs/>
                <w:sz w:val="14"/>
                <w:szCs w:val="14"/>
              </w:rPr>
            </w:pPr>
          </w:p>
        </w:tc>
      </w:tr>
      <w:tr w:rsidR="00B631FC" w:rsidRPr="00EA6F12" w14:paraId="0F08EF3E" w14:textId="77777777" w:rsidTr="00B631FC">
        <w:tc>
          <w:tcPr>
            <w:tcW w:w="709" w:type="dxa"/>
            <w:tcBorders>
              <w:top w:val="single" w:sz="4" w:space="0" w:color="auto"/>
              <w:left w:val="single" w:sz="4" w:space="0" w:color="auto"/>
              <w:bottom w:val="single" w:sz="4" w:space="0" w:color="auto"/>
              <w:right w:val="single" w:sz="4" w:space="0" w:color="auto"/>
            </w:tcBorders>
            <w:hideMark/>
          </w:tcPr>
          <w:p w14:paraId="0A5F6B43" w14:textId="77777777" w:rsidR="00B631FC" w:rsidRPr="00EA6F12" w:rsidRDefault="00B631FC" w:rsidP="009142B7">
            <w:pPr>
              <w:spacing w:line="360" w:lineRule="auto"/>
              <w:rPr>
                <w:rFonts w:ascii="Arial" w:eastAsia="SimSun" w:hAnsi="Arial" w:cs="Arial"/>
                <w:bCs/>
                <w:sz w:val="14"/>
                <w:szCs w:val="14"/>
              </w:rPr>
            </w:pPr>
            <w:r w:rsidRPr="73486F33">
              <w:rPr>
                <w:rFonts w:ascii="Arial,SimSun" w:eastAsia="Arial,SimSun" w:hAnsi="Arial,SimSun" w:cs="Arial,SimSun"/>
                <w:sz w:val="14"/>
                <w:szCs w:val="14"/>
              </w:rPr>
              <w:t>Eind jaar 3</w:t>
            </w:r>
          </w:p>
        </w:tc>
        <w:tc>
          <w:tcPr>
            <w:tcW w:w="1134" w:type="dxa"/>
            <w:tcBorders>
              <w:left w:val="single" w:sz="4" w:space="0" w:color="auto"/>
              <w:bottom w:val="single" w:sz="4" w:space="0" w:color="auto"/>
              <w:right w:val="single" w:sz="4" w:space="0" w:color="auto"/>
            </w:tcBorders>
            <w:hideMark/>
          </w:tcPr>
          <w:p w14:paraId="09A2A895" w14:textId="77777777" w:rsidR="00B631FC" w:rsidRPr="00EA6F12" w:rsidRDefault="00B631FC" w:rsidP="009142B7">
            <w:pPr>
              <w:spacing w:line="360" w:lineRule="auto"/>
              <w:rPr>
                <w:rFonts w:ascii="Arial" w:eastAsia="SimSun" w:hAnsi="Arial" w:cs="Arial"/>
                <w:bCs/>
                <w:sz w:val="14"/>
                <w:szCs w:val="14"/>
              </w:rPr>
            </w:pPr>
            <w:r w:rsidRPr="73486F33">
              <w:rPr>
                <w:rFonts w:ascii="Arial,SimSun" w:eastAsia="Arial,SimSun" w:hAnsi="Arial,SimSun" w:cs="Arial,SimSun"/>
                <w:sz w:val="14"/>
                <w:szCs w:val="14"/>
              </w:rPr>
              <w:t>GO diplomering</w:t>
            </w:r>
          </w:p>
        </w:tc>
        <w:tc>
          <w:tcPr>
            <w:tcW w:w="1276" w:type="dxa"/>
            <w:tcBorders>
              <w:left w:val="single" w:sz="4" w:space="0" w:color="auto"/>
              <w:bottom w:val="single" w:sz="4" w:space="0" w:color="auto"/>
              <w:right w:val="single" w:sz="4" w:space="0" w:color="auto"/>
            </w:tcBorders>
          </w:tcPr>
          <w:p w14:paraId="402A1B4B" w14:textId="77777777" w:rsidR="00B631FC" w:rsidRPr="00EA6F12" w:rsidRDefault="00B631FC" w:rsidP="009142B7">
            <w:pPr>
              <w:spacing w:line="360" w:lineRule="auto"/>
              <w:rPr>
                <w:rFonts w:ascii="Arial" w:eastAsia="SimSun" w:hAnsi="Arial" w:cs="Arial"/>
                <w:bCs/>
                <w:sz w:val="14"/>
                <w:szCs w:val="14"/>
              </w:rPr>
            </w:pPr>
            <w:r w:rsidRPr="73486F33">
              <w:rPr>
                <w:rFonts w:ascii="Arial,SimSun" w:eastAsia="Arial,SimSun" w:hAnsi="Arial,SimSun" w:cs="Arial,SimSun"/>
                <w:sz w:val="14"/>
                <w:szCs w:val="14"/>
              </w:rPr>
              <w:t>Examens periode 11 en 12 behaald</w:t>
            </w:r>
          </w:p>
        </w:tc>
        <w:tc>
          <w:tcPr>
            <w:tcW w:w="1559" w:type="dxa"/>
            <w:tcBorders>
              <w:top w:val="single" w:sz="4" w:space="0" w:color="auto"/>
              <w:left w:val="single" w:sz="4" w:space="0" w:color="auto"/>
              <w:bottom w:val="single" w:sz="4" w:space="0" w:color="auto"/>
              <w:right w:val="single" w:sz="4" w:space="0" w:color="auto"/>
            </w:tcBorders>
          </w:tcPr>
          <w:p w14:paraId="2A65EACF" w14:textId="77777777" w:rsidR="00B631FC" w:rsidRPr="00EA6F12" w:rsidRDefault="00B631FC" w:rsidP="009142B7">
            <w:pPr>
              <w:rPr>
                <w:rFonts w:ascii="Arial" w:eastAsia="SimSun" w:hAnsi="Arial" w:cs="Arial"/>
                <w:bCs/>
                <w:sz w:val="14"/>
                <w:szCs w:val="14"/>
              </w:rPr>
            </w:pPr>
            <w:r w:rsidRPr="73486F33">
              <w:rPr>
                <w:rFonts w:ascii="Arial,SimSun" w:eastAsia="Arial,SimSun" w:hAnsi="Arial,SimSun" w:cs="Arial,SimSun"/>
                <w:sz w:val="14"/>
                <w:szCs w:val="14"/>
              </w:rPr>
              <w:t>Voldoende *</w:t>
            </w:r>
          </w:p>
        </w:tc>
        <w:tc>
          <w:tcPr>
            <w:tcW w:w="992" w:type="dxa"/>
            <w:tcBorders>
              <w:top w:val="single" w:sz="4" w:space="0" w:color="auto"/>
              <w:left w:val="single" w:sz="4" w:space="0" w:color="auto"/>
              <w:bottom w:val="single" w:sz="4" w:space="0" w:color="auto"/>
              <w:right w:val="single" w:sz="4" w:space="0" w:color="auto"/>
            </w:tcBorders>
            <w:hideMark/>
          </w:tcPr>
          <w:p w14:paraId="22EDC385" w14:textId="77777777" w:rsidR="00B631FC" w:rsidRDefault="00B631FC" w:rsidP="009142B7">
            <w:pPr>
              <w:rPr>
                <w:rFonts w:ascii="Arial" w:eastAsia="SimSun" w:hAnsi="Arial" w:cs="Arial"/>
                <w:bCs/>
                <w:sz w:val="14"/>
                <w:szCs w:val="14"/>
              </w:rPr>
            </w:pPr>
            <w:r w:rsidRPr="73486F33">
              <w:rPr>
                <w:rFonts w:ascii="Arial,SimSun" w:eastAsia="Arial,SimSun" w:hAnsi="Arial,SimSun" w:cs="Arial,SimSun"/>
                <w:sz w:val="14"/>
                <w:szCs w:val="14"/>
              </w:rPr>
              <w:t>Voldoende</w:t>
            </w:r>
          </w:p>
          <w:p w14:paraId="16728143" w14:textId="77777777" w:rsidR="00B631FC" w:rsidRPr="00EA6F12" w:rsidRDefault="00B631FC" w:rsidP="009142B7">
            <w:pPr>
              <w:rPr>
                <w:rFonts w:ascii="Arial" w:eastAsia="SimSun" w:hAnsi="Arial" w:cs="Arial"/>
                <w:bCs/>
                <w:sz w:val="14"/>
                <w:szCs w:val="14"/>
              </w:rPr>
            </w:pPr>
            <w:r w:rsidRPr="73486F33">
              <w:rPr>
                <w:rFonts w:ascii="Arial,SimSun" w:eastAsia="Arial,SimSun" w:hAnsi="Arial,SimSun" w:cs="Arial,SimSun"/>
                <w:sz w:val="14"/>
                <w:szCs w:val="14"/>
              </w:rPr>
              <w:t>ontwikkeling</w:t>
            </w:r>
          </w:p>
          <w:p w14:paraId="41D5A6CE" w14:textId="77777777" w:rsidR="00B631FC" w:rsidRPr="00EA6F12" w:rsidRDefault="00B631FC" w:rsidP="009142B7">
            <w:pPr>
              <w:rPr>
                <w:rFonts w:ascii="Arial" w:eastAsia="SimSun" w:hAnsi="Arial" w:cs="Arial"/>
                <w:bCs/>
                <w:sz w:val="14"/>
                <w:szCs w:val="14"/>
              </w:rPr>
            </w:pPr>
            <w:r w:rsidRPr="73486F33">
              <w:rPr>
                <w:rFonts w:ascii="Arial,SimSun" w:eastAsia="Arial,SimSun" w:hAnsi="Arial,SimSun" w:cs="Arial,SimSun"/>
                <w:sz w:val="14"/>
                <w:szCs w:val="14"/>
              </w:rPr>
              <w:t>**</w:t>
            </w:r>
          </w:p>
        </w:tc>
        <w:tc>
          <w:tcPr>
            <w:tcW w:w="1701" w:type="dxa"/>
            <w:tcBorders>
              <w:top w:val="single" w:sz="4" w:space="0" w:color="auto"/>
              <w:left w:val="single" w:sz="4" w:space="0" w:color="auto"/>
              <w:bottom w:val="single" w:sz="4" w:space="0" w:color="auto"/>
              <w:right w:val="single" w:sz="4" w:space="0" w:color="auto"/>
            </w:tcBorders>
          </w:tcPr>
          <w:p w14:paraId="7641AA1F" w14:textId="523A14F2" w:rsidR="00B631FC" w:rsidRPr="00541C53" w:rsidRDefault="00B631FC" w:rsidP="00196EA7">
            <w:pPr>
              <w:rPr>
                <w:rFonts w:ascii="Arial,SimSun" w:eastAsia="Arial,SimSun" w:hAnsi="Arial,SimSun" w:cs="Arial,SimSun"/>
                <w:sz w:val="14"/>
                <w:szCs w:val="14"/>
              </w:rPr>
            </w:pPr>
            <w:r>
              <w:rPr>
                <w:rFonts w:ascii="Arial,SimSun" w:eastAsia="Arial,SimSun" w:hAnsi="Arial,SimSun" w:cs="Arial,SimSun"/>
                <w:sz w:val="14"/>
                <w:szCs w:val="14"/>
              </w:rPr>
              <w:t>Er ligt voor alle vakken een beoordeling. Minimaal 80% hiervan is voldoende.</w:t>
            </w:r>
          </w:p>
        </w:tc>
        <w:tc>
          <w:tcPr>
            <w:tcW w:w="993" w:type="dxa"/>
            <w:tcBorders>
              <w:top w:val="single" w:sz="4" w:space="0" w:color="auto"/>
              <w:left w:val="single" w:sz="4" w:space="0" w:color="auto"/>
              <w:bottom w:val="single" w:sz="4" w:space="0" w:color="auto"/>
              <w:right w:val="single" w:sz="4" w:space="0" w:color="auto"/>
            </w:tcBorders>
          </w:tcPr>
          <w:p w14:paraId="5028655E" w14:textId="77777777" w:rsidR="00B631FC" w:rsidRPr="00EA6F12" w:rsidRDefault="00B631FC" w:rsidP="009142B7">
            <w:pPr>
              <w:rPr>
                <w:rFonts w:ascii="Arial" w:eastAsia="SimSun" w:hAnsi="Arial" w:cs="Arial"/>
                <w:bCs/>
                <w:sz w:val="14"/>
                <w:szCs w:val="14"/>
                <w:highlight w:val="yellow"/>
              </w:rPr>
            </w:pPr>
            <w:r w:rsidRPr="73486F33">
              <w:rPr>
                <w:rFonts w:ascii="Arial,SimSun" w:eastAsia="Arial,SimSun" w:hAnsi="Arial,SimSun" w:cs="Arial,SimSun"/>
                <w:sz w:val="14"/>
                <w:szCs w:val="14"/>
              </w:rPr>
              <w:t>Zie studiewijzer talen en rekenen</w:t>
            </w:r>
          </w:p>
        </w:tc>
        <w:tc>
          <w:tcPr>
            <w:tcW w:w="992" w:type="dxa"/>
            <w:tcBorders>
              <w:top w:val="single" w:sz="4" w:space="0" w:color="auto"/>
              <w:left w:val="single" w:sz="4" w:space="0" w:color="auto"/>
              <w:bottom w:val="single" w:sz="4" w:space="0" w:color="auto"/>
              <w:right w:val="single" w:sz="4" w:space="0" w:color="auto"/>
            </w:tcBorders>
          </w:tcPr>
          <w:p w14:paraId="34706B2A" w14:textId="3DAD5E50" w:rsidR="00B631FC" w:rsidRPr="73486F33" w:rsidRDefault="00B631FC" w:rsidP="00B631FC">
            <w:pPr>
              <w:rPr>
                <w:rFonts w:ascii="Arial,SimSun" w:eastAsia="Arial,SimSun" w:hAnsi="Arial,SimSun" w:cs="Arial,SimSun"/>
                <w:sz w:val="14"/>
                <w:szCs w:val="14"/>
              </w:rPr>
            </w:pPr>
            <w:r>
              <w:rPr>
                <w:rFonts w:ascii="Arial" w:eastAsia="SimSun" w:hAnsi="Arial" w:cs="Arial"/>
                <w:bCs/>
                <w:sz w:val="14"/>
                <w:szCs w:val="14"/>
              </w:rPr>
              <w:t>100% voldoende</w:t>
            </w:r>
          </w:p>
        </w:tc>
        <w:tc>
          <w:tcPr>
            <w:tcW w:w="709" w:type="dxa"/>
            <w:tcBorders>
              <w:top w:val="single" w:sz="4" w:space="0" w:color="auto"/>
              <w:left w:val="single" w:sz="4" w:space="0" w:color="auto"/>
              <w:bottom w:val="single" w:sz="4" w:space="0" w:color="auto"/>
              <w:right w:val="single" w:sz="4" w:space="0" w:color="auto"/>
            </w:tcBorders>
          </w:tcPr>
          <w:p w14:paraId="38C59599" w14:textId="7D0142E6" w:rsidR="00B631FC" w:rsidRPr="00EA6F12" w:rsidRDefault="00B631FC" w:rsidP="009142B7">
            <w:pPr>
              <w:rPr>
                <w:rFonts w:ascii="Arial" w:eastAsia="SimSun" w:hAnsi="Arial" w:cs="Arial"/>
                <w:bCs/>
                <w:sz w:val="14"/>
                <w:szCs w:val="14"/>
                <w:highlight w:val="yellow"/>
              </w:rPr>
            </w:pPr>
            <w:r w:rsidRPr="73486F33">
              <w:rPr>
                <w:rFonts w:ascii="Arial,SimSun" w:eastAsia="Arial,SimSun" w:hAnsi="Arial,SimSun" w:cs="Arial,SimSun"/>
                <w:sz w:val="14"/>
                <w:szCs w:val="14"/>
              </w:rPr>
              <w:t>Alle examens gedaan</w:t>
            </w:r>
          </w:p>
        </w:tc>
      </w:tr>
    </w:tbl>
    <w:p w14:paraId="6412A829" w14:textId="420B732F" w:rsidR="000340EE" w:rsidRPr="00496365" w:rsidRDefault="73486F33" w:rsidP="000340EE">
      <w:pPr>
        <w:spacing w:line="360" w:lineRule="auto"/>
        <w:rPr>
          <w:rFonts w:ascii="Arial" w:hAnsi="Arial" w:cs="Arial"/>
          <w:bCs/>
          <w:sz w:val="16"/>
          <w:szCs w:val="16"/>
        </w:rPr>
      </w:pPr>
      <w:r w:rsidRPr="73486F33">
        <w:rPr>
          <w:rFonts w:ascii="Arial" w:eastAsia="Arial" w:hAnsi="Arial" w:cs="Arial"/>
          <w:sz w:val="16"/>
          <w:szCs w:val="16"/>
        </w:rPr>
        <w:t xml:space="preserve">*   minimaal 80% </w:t>
      </w:r>
      <w:r w:rsidR="001E5973">
        <w:rPr>
          <w:rFonts w:ascii="Arial" w:eastAsia="Arial" w:hAnsi="Arial" w:cs="Arial"/>
          <w:sz w:val="16"/>
          <w:szCs w:val="16"/>
        </w:rPr>
        <w:t xml:space="preserve">van de beoordelingscriteria </w:t>
      </w:r>
      <w:r w:rsidRPr="73486F33">
        <w:rPr>
          <w:rFonts w:ascii="Arial" w:eastAsia="Arial" w:hAnsi="Arial" w:cs="Arial"/>
          <w:sz w:val="16"/>
          <w:szCs w:val="16"/>
        </w:rPr>
        <w:t>V of G</w:t>
      </w:r>
      <w:r w:rsidR="001E5973">
        <w:rPr>
          <w:rFonts w:ascii="Arial" w:eastAsia="Arial" w:hAnsi="Arial" w:cs="Arial"/>
          <w:sz w:val="16"/>
          <w:szCs w:val="16"/>
        </w:rPr>
        <w:t xml:space="preserve"> </w:t>
      </w:r>
    </w:p>
    <w:p w14:paraId="3ACA1186" w14:textId="4303AF56" w:rsidR="000340EE" w:rsidRDefault="73486F33" w:rsidP="000340EE">
      <w:pPr>
        <w:spacing w:line="360" w:lineRule="auto"/>
        <w:rPr>
          <w:rFonts w:ascii="Arial" w:eastAsia="Arial" w:hAnsi="Arial" w:cs="Arial"/>
          <w:sz w:val="16"/>
          <w:szCs w:val="16"/>
        </w:rPr>
      </w:pPr>
      <w:r w:rsidRPr="73486F33">
        <w:rPr>
          <w:rFonts w:ascii="Arial" w:eastAsia="Arial" w:hAnsi="Arial" w:cs="Arial"/>
          <w:sz w:val="16"/>
          <w:szCs w:val="16"/>
        </w:rPr>
        <w:t>**  aan te tonen d.m.v. 360 graden feedback (formulier in BPV-Wijzer)</w:t>
      </w:r>
    </w:p>
    <w:p w14:paraId="15BDC1C1" w14:textId="77777777" w:rsidR="00196EA7" w:rsidRDefault="00196EA7" w:rsidP="00196EA7">
      <w:pPr>
        <w:spacing w:line="360" w:lineRule="auto"/>
        <w:rPr>
          <w:rFonts w:ascii="Arial" w:eastAsia="Arial" w:hAnsi="Arial" w:cs="Arial"/>
          <w:sz w:val="16"/>
          <w:szCs w:val="16"/>
        </w:rPr>
      </w:pPr>
    </w:p>
    <w:p w14:paraId="6C9422A2" w14:textId="56816D14" w:rsidR="00196EA7" w:rsidRPr="00257A66" w:rsidRDefault="00196EA7" w:rsidP="00196EA7">
      <w:pPr>
        <w:spacing w:line="360" w:lineRule="auto"/>
        <w:rPr>
          <w:rFonts w:ascii="Arial" w:hAnsi="Arial" w:cs="Arial"/>
          <w:bCs/>
          <w:sz w:val="16"/>
          <w:szCs w:val="16"/>
        </w:rPr>
      </w:pPr>
      <w:r w:rsidRPr="73486F33">
        <w:rPr>
          <w:rFonts w:ascii="Arial" w:eastAsia="Arial" w:hAnsi="Arial" w:cs="Arial"/>
          <w:sz w:val="16"/>
          <w:szCs w:val="16"/>
        </w:rPr>
        <w:t>NB</w:t>
      </w:r>
      <w:r w:rsidR="001B436C">
        <w:rPr>
          <w:rFonts w:ascii="Arial" w:eastAsia="Arial" w:hAnsi="Arial" w:cs="Arial"/>
          <w:sz w:val="16"/>
          <w:szCs w:val="16"/>
        </w:rPr>
        <w:t>1</w:t>
      </w:r>
      <w:r w:rsidRPr="73486F33">
        <w:rPr>
          <w:rFonts w:ascii="Arial" w:eastAsia="Arial" w:hAnsi="Arial" w:cs="Arial"/>
          <w:sz w:val="16"/>
          <w:szCs w:val="16"/>
        </w:rPr>
        <w:t>. Iedere periode wordt tijdens het voortgangsoverleg(VGO) een besluit genomen over je voortgang.</w:t>
      </w:r>
    </w:p>
    <w:p w14:paraId="3DDEAC28" w14:textId="1D32AF60" w:rsidR="001B436C" w:rsidRDefault="001B436C" w:rsidP="001B436C">
      <w:pPr>
        <w:spacing w:line="360" w:lineRule="auto"/>
        <w:rPr>
          <w:rFonts w:ascii="Arial" w:eastAsia="Arial" w:hAnsi="Arial" w:cs="Arial"/>
          <w:sz w:val="16"/>
          <w:szCs w:val="16"/>
        </w:rPr>
      </w:pPr>
      <w:r>
        <w:rPr>
          <w:rFonts w:ascii="Arial" w:eastAsia="Arial" w:hAnsi="Arial" w:cs="Arial"/>
          <w:sz w:val="16"/>
          <w:szCs w:val="16"/>
        </w:rPr>
        <w:t>NB2: Bij de BBL geldt een ander tijdspad en worden niet alle BOL-voortgangseisen gehanteerd. Ook daar moet aan dezelfde exameneisen worden voldaan.</w:t>
      </w:r>
    </w:p>
    <w:p w14:paraId="7F6A5ADE" w14:textId="230A535B" w:rsidR="00196EA7" w:rsidRDefault="00196EA7" w:rsidP="000340EE">
      <w:pPr>
        <w:spacing w:line="360" w:lineRule="auto"/>
        <w:rPr>
          <w:rFonts w:ascii="Arial" w:hAnsi="Arial" w:cs="Arial"/>
          <w:bCs/>
          <w:sz w:val="16"/>
          <w:szCs w:val="16"/>
        </w:rPr>
      </w:pPr>
    </w:p>
    <w:p w14:paraId="5E2C943C" w14:textId="7241C4C4" w:rsidR="001B436C" w:rsidRDefault="00E620AE" w:rsidP="000340EE">
      <w:pPr>
        <w:spacing w:line="360" w:lineRule="auto"/>
        <w:rPr>
          <w:rFonts w:ascii="Arial" w:hAnsi="Arial" w:cs="Arial"/>
          <w:bCs/>
          <w:sz w:val="16"/>
          <w:szCs w:val="16"/>
        </w:rPr>
      </w:pPr>
      <w:r>
        <w:rPr>
          <w:rFonts w:ascii="Arial" w:hAnsi="Arial" w:cs="Arial"/>
          <w:bCs/>
          <w:sz w:val="16"/>
          <w:szCs w:val="16"/>
        </w:rPr>
        <w:t xml:space="preserve">Zodra er aanleiding is te twijfelen aan een goede </w:t>
      </w:r>
      <w:r w:rsidR="001B436C">
        <w:rPr>
          <w:rFonts w:ascii="Arial" w:hAnsi="Arial" w:cs="Arial"/>
          <w:bCs/>
          <w:sz w:val="16"/>
          <w:szCs w:val="16"/>
        </w:rPr>
        <w:t>voortgang wordt dit met je besproken. Omdat we een beroepsopleiding zijn koppelen we je resu</w:t>
      </w:r>
      <w:r>
        <w:rPr>
          <w:rFonts w:ascii="Arial" w:hAnsi="Arial" w:cs="Arial"/>
          <w:bCs/>
          <w:sz w:val="16"/>
          <w:szCs w:val="16"/>
        </w:rPr>
        <w:t xml:space="preserve">ltaten en je gedrag altijd aan een professionele houding en vergelijkbare situaties in de praktijk. </w:t>
      </w:r>
    </w:p>
    <w:p w14:paraId="4C762734" w14:textId="77777777" w:rsidR="00B631FC" w:rsidRDefault="00B631FC" w:rsidP="000340EE">
      <w:pPr>
        <w:spacing w:line="360" w:lineRule="auto"/>
        <w:rPr>
          <w:rFonts w:ascii="Arial" w:eastAsia="Arial" w:hAnsi="Arial" w:cs="Arial"/>
          <w:b/>
          <w:bCs/>
        </w:rPr>
      </w:pPr>
    </w:p>
    <w:p w14:paraId="6D3BF826" w14:textId="77777777" w:rsidR="00914898" w:rsidRDefault="00914898">
      <w:pPr>
        <w:suppressAutoHyphens w:val="0"/>
        <w:rPr>
          <w:rFonts w:ascii="Arial" w:eastAsia="Arial" w:hAnsi="Arial" w:cs="Arial"/>
          <w:b/>
          <w:bCs/>
        </w:rPr>
      </w:pPr>
      <w:r>
        <w:rPr>
          <w:rFonts w:ascii="Arial" w:eastAsia="Arial" w:hAnsi="Arial" w:cs="Arial"/>
          <w:b/>
          <w:bCs/>
        </w:rPr>
        <w:br w:type="page"/>
      </w:r>
    </w:p>
    <w:p w14:paraId="77F5772F" w14:textId="1CA47C29" w:rsidR="000340EE" w:rsidRDefault="73486F33" w:rsidP="000340EE">
      <w:pPr>
        <w:spacing w:line="360" w:lineRule="auto"/>
        <w:rPr>
          <w:rFonts w:ascii="Arial" w:eastAsia="Arial" w:hAnsi="Arial" w:cs="Arial"/>
          <w:b/>
          <w:bCs/>
        </w:rPr>
      </w:pPr>
      <w:r w:rsidRPr="73486F33">
        <w:rPr>
          <w:rFonts w:ascii="Arial" w:eastAsia="Arial" w:hAnsi="Arial" w:cs="Arial"/>
          <w:b/>
          <w:bCs/>
        </w:rPr>
        <w:lastRenderedPageBreak/>
        <w:t xml:space="preserve">Er zijn 3 besluiten mogelijk: </w:t>
      </w:r>
    </w:p>
    <w:p w14:paraId="2555278C" w14:textId="77777777" w:rsidR="00B631FC" w:rsidRPr="00EA6F12" w:rsidRDefault="00B631FC" w:rsidP="000340EE">
      <w:pPr>
        <w:spacing w:line="360" w:lineRule="auto"/>
        <w:rPr>
          <w:rFonts w:ascii="Arial" w:hAnsi="Arial" w:cs="Arial"/>
          <w:b/>
          <w:bCs/>
        </w:rPr>
      </w:pPr>
    </w:p>
    <w:p w14:paraId="1DAAD720" w14:textId="77777777" w:rsidR="000340EE" w:rsidRPr="00EA6F12" w:rsidRDefault="73486F33" w:rsidP="000340EE">
      <w:pPr>
        <w:spacing w:line="360" w:lineRule="auto"/>
        <w:rPr>
          <w:rFonts w:ascii="Arial" w:hAnsi="Arial" w:cs="Arial"/>
          <w:bCs/>
        </w:rPr>
      </w:pPr>
      <w:r w:rsidRPr="73486F33">
        <w:rPr>
          <w:rFonts w:ascii="Arial" w:eastAsia="Arial" w:hAnsi="Arial" w:cs="Arial"/>
          <w:b/>
          <w:bCs/>
        </w:rPr>
        <w:t>Besluit 1: Je mag zonder meer door met de opleiding.</w:t>
      </w:r>
    </w:p>
    <w:p w14:paraId="3E0BBAFF" w14:textId="51AEED9E" w:rsidR="000340EE" w:rsidRDefault="73486F33" w:rsidP="000340EE">
      <w:pPr>
        <w:spacing w:line="360" w:lineRule="auto"/>
        <w:rPr>
          <w:rFonts w:ascii="Arial" w:eastAsia="Arial" w:hAnsi="Arial" w:cs="Arial"/>
        </w:rPr>
      </w:pPr>
      <w:r w:rsidRPr="73486F33">
        <w:rPr>
          <w:rFonts w:ascii="Arial" w:eastAsia="Arial" w:hAnsi="Arial" w:cs="Arial"/>
        </w:rPr>
        <w:t>Je mag zonder meer door, als je op het besluitmoment aan alle voorwaarden hebt voldaan.</w:t>
      </w:r>
    </w:p>
    <w:p w14:paraId="3EDEB3A5" w14:textId="77777777" w:rsidR="00B631FC" w:rsidRPr="00EA6F12" w:rsidRDefault="00B631FC" w:rsidP="000340EE">
      <w:pPr>
        <w:spacing w:line="360" w:lineRule="auto"/>
        <w:rPr>
          <w:rFonts w:ascii="Arial" w:hAnsi="Arial" w:cs="Arial"/>
        </w:rPr>
      </w:pPr>
    </w:p>
    <w:p w14:paraId="1F87F442" w14:textId="77777777" w:rsidR="00B631FC" w:rsidRDefault="73486F33" w:rsidP="000340EE">
      <w:pPr>
        <w:spacing w:line="360" w:lineRule="auto"/>
        <w:rPr>
          <w:rFonts w:ascii="Arial" w:eastAsia="Arial" w:hAnsi="Arial" w:cs="Arial"/>
          <w:b/>
          <w:bCs/>
        </w:rPr>
      </w:pPr>
      <w:r w:rsidRPr="73486F33">
        <w:rPr>
          <w:rFonts w:ascii="Arial" w:eastAsia="Arial" w:hAnsi="Arial" w:cs="Arial"/>
          <w:b/>
          <w:bCs/>
        </w:rPr>
        <w:t>Besluit 2: Je mag door onder voorwaarden.</w:t>
      </w:r>
    </w:p>
    <w:p w14:paraId="00171720" w14:textId="075C07B3" w:rsidR="000340EE" w:rsidRPr="00EA6F12" w:rsidRDefault="73486F33" w:rsidP="000340EE">
      <w:pPr>
        <w:spacing w:line="360" w:lineRule="auto"/>
        <w:rPr>
          <w:rFonts w:ascii="Arial" w:hAnsi="Arial" w:cs="Arial"/>
          <w:bCs/>
        </w:rPr>
      </w:pPr>
      <w:r w:rsidRPr="73486F33">
        <w:rPr>
          <w:rFonts w:ascii="Arial" w:eastAsia="Arial" w:hAnsi="Arial" w:cs="Arial"/>
        </w:rPr>
        <w:t xml:space="preserve">Dit is het geval  als je op het besluitmoment op basis van </w:t>
      </w:r>
      <w:r w:rsidR="00B631FC">
        <w:rPr>
          <w:rFonts w:ascii="Arial" w:eastAsia="Arial" w:hAnsi="Arial" w:cs="Arial"/>
        </w:rPr>
        <w:t>(</w:t>
      </w:r>
      <w:r w:rsidRPr="73486F33">
        <w:rPr>
          <w:rFonts w:ascii="Arial" w:eastAsia="Arial" w:hAnsi="Arial" w:cs="Arial"/>
        </w:rPr>
        <w:t>bijzondere</w:t>
      </w:r>
      <w:r w:rsidR="00B631FC">
        <w:rPr>
          <w:rFonts w:ascii="Arial" w:eastAsia="Arial" w:hAnsi="Arial" w:cs="Arial"/>
        </w:rPr>
        <w:t>)</w:t>
      </w:r>
      <w:r w:rsidRPr="73486F33">
        <w:rPr>
          <w:rFonts w:ascii="Arial" w:eastAsia="Arial" w:hAnsi="Arial" w:cs="Arial"/>
        </w:rPr>
        <w:t xml:space="preserve"> omstandigheden niet aan alle eisen voldoet, maar er verwacht wordt dat dit binnen afzienbare tijd op een vast te stellen moment hersteld kan worden. De voorwaarden en het vastgestelde moment  worden schriftelijk vastgelegd in het LBS.</w:t>
      </w:r>
    </w:p>
    <w:p w14:paraId="10DEE6EB" w14:textId="77777777" w:rsidR="000340EE" w:rsidRPr="00EA6F12" w:rsidRDefault="000340EE" w:rsidP="000340EE">
      <w:pPr>
        <w:spacing w:line="360" w:lineRule="auto"/>
        <w:rPr>
          <w:rFonts w:ascii="Arial" w:hAnsi="Arial" w:cs="Arial"/>
          <w:bCs/>
        </w:rPr>
      </w:pPr>
    </w:p>
    <w:p w14:paraId="524D7301" w14:textId="77777777" w:rsidR="000340EE" w:rsidRPr="00EA6F12" w:rsidRDefault="73486F33" w:rsidP="000340EE">
      <w:pPr>
        <w:spacing w:line="360" w:lineRule="auto"/>
        <w:rPr>
          <w:rFonts w:ascii="Arial" w:hAnsi="Arial" w:cs="Arial"/>
          <w:b/>
          <w:bCs/>
        </w:rPr>
      </w:pPr>
      <w:r w:rsidRPr="73486F33">
        <w:rPr>
          <w:rFonts w:ascii="Arial" w:eastAsia="Arial" w:hAnsi="Arial" w:cs="Arial"/>
          <w:b/>
          <w:bCs/>
        </w:rPr>
        <w:t>Besluit 3: Je gaat verlengen of je gaat stoppen met de opleiding.</w:t>
      </w:r>
    </w:p>
    <w:p w14:paraId="0041C640" w14:textId="77777777" w:rsidR="000340EE" w:rsidRPr="00EA6F12" w:rsidRDefault="73486F33" w:rsidP="000340EE">
      <w:pPr>
        <w:spacing w:line="360" w:lineRule="auto"/>
        <w:rPr>
          <w:rFonts w:ascii="Arial" w:hAnsi="Arial" w:cs="Arial"/>
          <w:bCs/>
        </w:rPr>
      </w:pPr>
      <w:r w:rsidRPr="73486F33">
        <w:rPr>
          <w:rFonts w:ascii="Arial" w:eastAsia="Arial" w:hAnsi="Arial" w:cs="Arial"/>
        </w:rPr>
        <w:t xml:space="preserve">Je voldoet niet aan de eisen. Er zijn dan </w:t>
      </w:r>
      <w:r w:rsidRPr="73486F33">
        <w:rPr>
          <w:rFonts w:ascii="Arial" w:eastAsia="Arial" w:hAnsi="Arial" w:cs="Arial"/>
          <w:b/>
          <w:bCs/>
        </w:rPr>
        <w:t>twee mogelijkheden</w:t>
      </w:r>
      <w:r w:rsidRPr="73486F33">
        <w:rPr>
          <w:rFonts w:ascii="Arial" w:eastAsia="Arial" w:hAnsi="Arial" w:cs="Arial"/>
        </w:rPr>
        <w:t>:</w:t>
      </w:r>
    </w:p>
    <w:p w14:paraId="765F4131" w14:textId="77777777" w:rsidR="000340EE" w:rsidRPr="00EA6F12" w:rsidRDefault="73486F33" w:rsidP="73486F33">
      <w:pPr>
        <w:numPr>
          <w:ilvl w:val="0"/>
          <w:numId w:val="12"/>
        </w:numPr>
        <w:spacing w:line="360" w:lineRule="auto"/>
        <w:rPr>
          <w:rFonts w:ascii="Arial" w:eastAsia="Arial" w:hAnsi="Arial" w:cs="Arial"/>
        </w:rPr>
      </w:pPr>
      <w:r w:rsidRPr="73486F33">
        <w:rPr>
          <w:rFonts w:ascii="Arial" w:eastAsia="Arial" w:hAnsi="Arial" w:cs="Arial"/>
        </w:rPr>
        <w:t xml:space="preserve">Een half jaar of een jaar verlengen. </w:t>
      </w:r>
    </w:p>
    <w:p w14:paraId="3F54DAA1" w14:textId="14D59708" w:rsidR="000340EE" w:rsidRPr="00EA6F12" w:rsidRDefault="73486F33" w:rsidP="000340EE">
      <w:pPr>
        <w:spacing w:line="360" w:lineRule="auto"/>
        <w:ind w:left="720"/>
        <w:rPr>
          <w:rFonts w:ascii="Arial" w:hAnsi="Arial" w:cs="Arial"/>
          <w:bCs/>
        </w:rPr>
      </w:pPr>
      <w:r w:rsidRPr="73486F33">
        <w:rPr>
          <w:rFonts w:ascii="Arial" w:eastAsia="Arial" w:hAnsi="Arial" w:cs="Arial"/>
        </w:rPr>
        <w:t>Je krijgt geen vrijstellingen voor ontwikkelingsgerichte onderwijsactiviteiten</w:t>
      </w:r>
      <w:r w:rsidR="00196EA7" w:rsidRPr="001B436C">
        <w:rPr>
          <w:rFonts w:ascii="Arial" w:eastAsia="Arial" w:hAnsi="Arial" w:cs="Arial"/>
        </w:rPr>
        <w:t xml:space="preserve">. </w:t>
      </w:r>
      <w:r w:rsidR="00AC4785" w:rsidRPr="001B436C">
        <w:rPr>
          <w:rFonts w:ascii="Arial" w:eastAsia="Arial" w:hAnsi="Arial" w:cs="Arial"/>
        </w:rPr>
        <w:t>Wel voor eventueel behaalde examens; die resultaten</w:t>
      </w:r>
      <w:r w:rsidR="001B436C">
        <w:rPr>
          <w:rFonts w:ascii="Arial" w:eastAsia="Arial" w:hAnsi="Arial" w:cs="Arial"/>
        </w:rPr>
        <w:t xml:space="preserve"> blijven staan, behaalde examenresultaten (ingevoerd in het systeem)</w:t>
      </w:r>
      <w:r w:rsidR="00AC4785" w:rsidRPr="001B436C">
        <w:rPr>
          <w:rFonts w:ascii="Arial" w:eastAsia="Arial" w:hAnsi="Arial" w:cs="Arial"/>
        </w:rPr>
        <w:t xml:space="preserve"> hoef je niet over te doen.</w:t>
      </w:r>
      <w:r w:rsidR="00AC4785">
        <w:rPr>
          <w:rFonts w:ascii="Arial" w:eastAsia="Arial" w:hAnsi="Arial" w:cs="Arial"/>
        </w:rPr>
        <w:t xml:space="preserve"> </w:t>
      </w:r>
      <w:r w:rsidRPr="73486F33">
        <w:rPr>
          <w:rFonts w:ascii="Arial" w:eastAsia="Arial" w:hAnsi="Arial" w:cs="Arial"/>
        </w:rPr>
        <w:t xml:space="preserve"> Verlengen kan leiden tot een ander cohort, waarin andere eisen en voortgangs- en examenregels gehanteerd worden. </w:t>
      </w:r>
      <w:r w:rsidR="001B436C">
        <w:rPr>
          <w:rFonts w:ascii="Arial" w:eastAsia="Arial" w:hAnsi="Arial" w:cs="Arial"/>
        </w:rPr>
        <w:t>Dan kan het zijn dat er toch bepaalde examens opnieuw moeten worden gedaan.</w:t>
      </w:r>
    </w:p>
    <w:p w14:paraId="35543505" w14:textId="0F6101D5" w:rsidR="000340EE" w:rsidRPr="00EA6F12" w:rsidRDefault="73486F33" w:rsidP="000340EE">
      <w:pPr>
        <w:spacing w:line="360" w:lineRule="auto"/>
        <w:ind w:left="720"/>
        <w:rPr>
          <w:rFonts w:ascii="Arial" w:hAnsi="Arial" w:cs="Arial"/>
          <w:bCs/>
        </w:rPr>
      </w:pPr>
      <w:r w:rsidRPr="73486F33">
        <w:rPr>
          <w:rFonts w:ascii="Arial" w:eastAsia="Arial" w:hAnsi="Arial" w:cs="Arial"/>
        </w:rPr>
        <w:t xml:space="preserve">Verlengen mag tot maximaal twee keer een half jaar </w:t>
      </w:r>
      <w:r w:rsidR="003844C6">
        <w:rPr>
          <w:rFonts w:ascii="Arial" w:eastAsia="Arial" w:hAnsi="Arial" w:cs="Arial"/>
        </w:rPr>
        <w:t xml:space="preserve">(in principe niet twee keer hetzelfde half jaar) </w:t>
      </w:r>
      <w:r w:rsidRPr="73486F33">
        <w:rPr>
          <w:rFonts w:ascii="Arial" w:eastAsia="Arial" w:hAnsi="Arial" w:cs="Arial"/>
        </w:rPr>
        <w:t>of één keer een jaar.</w:t>
      </w:r>
      <w:r w:rsidR="003844C6">
        <w:rPr>
          <w:rFonts w:ascii="Arial" w:eastAsia="Arial" w:hAnsi="Arial" w:cs="Arial"/>
        </w:rPr>
        <w:t xml:space="preserve"> </w:t>
      </w:r>
    </w:p>
    <w:p w14:paraId="7A82D52F" w14:textId="77777777" w:rsidR="000340EE" w:rsidRPr="00EA6F12" w:rsidRDefault="73486F33" w:rsidP="73486F33">
      <w:pPr>
        <w:numPr>
          <w:ilvl w:val="0"/>
          <w:numId w:val="12"/>
        </w:numPr>
        <w:spacing w:line="360" w:lineRule="auto"/>
        <w:rPr>
          <w:rFonts w:ascii="Arial" w:eastAsia="Arial" w:hAnsi="Arial" w:cs="Arial"/>
        </w:rPr>
      </w:pPr>
      <w:r w:rsidRPr="73486F33">
        <w:rPr>
          <w:rFonts w:ascii="Arial" w:eastAsia="Arial" w:hAnsi="Arial" w:cs="Arial"/>
        </w:rPr>
        <w:t xml:space="preserve">Stoppen met de opleiding. </w:t>
      </w:r>
    </w:p>
    <w:p w14:paraId="08395A26" w14:textId="77777777" w:rsidR="000340EE" w:rsidRDefault="000340EE" w:rsidP="000340EE">
      <w:pPr>
        <w:spacing w:line="360" w:lineRule="auto"/>
        <w:ind w:left="360"/>
        <w:rPr>
          <w:rFonts w:ascii="Arial" w:hAnsi="Arial" w:cs="Arial"/>
          <w:bCs/>
        </w:rPr>
      </w:pPr>
      <w:r w:rsidRPr="00EA6F12">
        <w:rPr>
          <w:rFonts w:ascii="Arial" w:hAnsi="Arial" w:cs="Arial"/>
          <w:bCs/>
        </w:rPr>
        <w:tab/>
      </w:r>
      <w:r w:rsidRPr="73486F33">
        <w:rPr>
          <w:rFonts w:ascii="Arial" w:eastAsia="Arial" w:hAnsi="Arial" w:cs="Arial"/>
        </w:rPr>
        <w:t xml:space="preserve">In het geval van een negatief studieadvies, kijkt de school samen met jou naar het best  </w:t>
      </w:r>
    </w:p>
    <w:p w14:paraId="1B4410D7" w14:textId="77777777" w:rsidR="000340EE" w:rsidRPr="00EA6F12" w:rsidRDefault="73486F33" w:rsidP="000340EE">
      <w:pPr>
        <w:spacing w:line="360" w:lineRule="auto"/>
        <w:ind w:left="360"/>
        <w:rPr>
          <w:rFonts w:ascii="Arial" w:hAnsi="Arial" w:cs="Arial"/>
        </w:rPr>
      </w:pPr>
      <w:r w:rsidRPr="73486F33">
        <w:rPr>
          <w:rFonts w:ascii="Arial" w:eastAsia="Arial" w:hAnsi="Arial" w:cs="Arial"/>
        </w:rPr>
        <w:t xml:space="preserve">      passend vervolg.   </w:t>
      </w:r>
    </w:p>
    <w:p w14:paraId="1D46C1F4" w14:textId="77777777" w:rsidR="000340EE" w:rsidRDefault="73486F33" w:rsidP="000340EE">
      <w:pPr>
        <w:spacing w:line="360" w:lineRule="auto"/>
        <w:rPr>
          <w:rFonts w:ascii="Arial" w:hAnsi="Arial" w:cs="Arial"/>
        </w:rPr>
      </w:pPr>
      <w:r w:rsidRPr="73486F33">
        <w:rPr>
          <w:rFonts w:ascii="Arial" w:eastAsia="Arial" w:hAnsi="Arial" w:cs="Arial"/>
        </w:rPr>
        <w:t>In bijzondere gevallen mag het voortgangsoverleg van de algemene regels afwijken.</w:t>
      </w:r>
    </w:p>
    <w:p w14:paraId="3E8B69CF" w14:textId="2D64CCD6" w:rsidR="000340EE" w:rsidRDefault="000340EE" w:rsidP="000340EE"/>
    <w:p w14:paraId="0F12FFB8" w14:textId="77777777" w:rsidR="004D7EDE" w:rsidRDefault="004D7EDE" w:rsidP="000340EE"/>
    <w:p w14:paraId="42FAFFC6" w14:textId="77777777" w:rsidR="00222811" w:rsidRPr="00EA6F12" w:rsidRDefault="73486F33" w:rsidP="00222811">
      <w:pPr>
        <w:spacing w:line="360" w:lineRule="auto"/>
        <w:rPr>
          <w:rFonts w:ascii="Arial" w:hAnsi="Arial" w:cs="Arial"/>
          <w:b/>
        </w:rPr>
      </w:pPr>
      <w:r w:rsidRPr="73486F33">
        <w:rPr>
          <w:rFonts w:ascii="Arial" w:eastAsia="Arial" w:hAnsi="Arial" w:cs="Arial"/>
          <w:b/>
          <w:bCs/>
        </w:rPr>
        <w:t xml:space="preserve">Voortgang in de BPV </w:t>
      </w:r>
    </w:p>
    <w:p w14:paraId="32331C8E" w14:textId="3DF6E6BE" w:rsidR="00222811" w:rsidRDefault="007937DD" w:rsidP="00222811">
      <w:pPr>
        <w:spacing w:line="360" w:lineRule="auto"/>
        <w:rPr>
          <w:rFonts w:ascii="Arial" w:eastAsia="Arial" w:hAnsi="Arial" w:cs="Arial"/>
        </w:rPr>
      </w:pPr>
      <w:r w:rsidRPr="001B436C">
        <w:rPr>
          <w:rFonts w:ascii="Arial" w:eastAsia="Arial" w:hAnsi="Arial" w:cs="Arial"/>
        </w:rPr>
        <w:t>De voortgangseisen voor de BPV staan beschreven in de BPV-wijzer. Je moet voldoen aan alle ‘harde’ eisen: voldoende BPV-uren, verslagen en 360 graden feedback.</w:t>
      </w:r>
    </w:p>
    <w:p w14:paraId="43FEDCD1" w14:textId="23183262" w:rsidR="00914898" w:rsidRPr="00EA6F12" w:rsidRDefault="00914898" w:rsidP="00222811">
      <w:pPr>
        <w:spacing w:line="360" w:lineRule="auto"/>
        <w:rPr>
          <w:rFonts w:ascii="Arial" w:hAnsi="Arial" w:cs="Arial"/>
        </w:rPr>
      </w:pPr>
      <w:r>
        <w:rPr>
          <w:rFonts w:ascii="Arial" w:eastAsia="Arial" w:hAnsi="Arial" w:cs="Arial"/>
        </w:rPr>
        <w:t>Aan het eind van iedere stage wordt het formulier “eindbeoordeling ván de BPV” (zie BPV wijzer) ingevuld.</w:t>
      </w:r>
    </w:p>
    <w:p w14:paraId="6DDB5451" w14:textId="77777777" w:rsidR="00AA16A1" w:rsidRPr="00EA6F12" w:rsidRDefault="00AA16A1" w:rsidP="00222811">
      <w:pPr>
        <w:spacing w:line="360" w:lineRule="auto"/>
        <w:rPr>
          <w:rFonts w:ascii="Arial" w:hAnsi="Arial" w:cs="Arial"/>
          <w:b/>
          <w:bCs/>
        </w:rPr>
      </w:pPr>
    </w:p>
    <w:p w14:paraId="325B67B9" w14:textId="77777777" w:rsidR="00222811" w:rsidRPr="00EA6F12" w:rsidRDefault="00222811" w:rsidP="00222811">
      <w:pPr>
        <w:spacing w:line="360" w:lineRule="auto"/>
        <w:rPr>
          <w:rFonts w:ascii="Arial" w:hAnsi="Arial" w:cs="Arial"/>
        </w:rPr>
      </w:pPr>
    </w:p>
    <w:p w14:paraId="77A6F880" w14:textId="77777777" w:rsidR="002078B9" w:rsidRPr="00EA6F12" w:rsidRDefault="002078B9" w:rsidP="00222811">
      <w:pPr>
        <w:rPr>
          <w:rFonts w:ascii="Arial" w:hAnsi="Arial" w:cs="Arial"/>
          <w:b/>
          <w:sz w:val="22"/>
          <w:szCs w:val="22"/>
        </w:rPr>
      </w:pPr>
    </w:p>
    <w:p w14:paraId="5B982D9A" w14:textId="5D61CD33" w:rsidR="002078B9" w:rsidRDefault="002078B9" w:rsidP="00222811">
      <w:pPr>
        <w:rPr>
          <w:rFonts w:ascii="Arial" w:hAnsi="Arial" w:cs="Arial"/>
          <w:b/>
          <w:sz w:val="22"/>
          <w:szCs w:val="22"/>
        </w:rPr>
      </w:pPr>
    </w:p>
    <w:p w14:paraId="0C09FA24" w14:textId="393CF3D3" w:rsidR="001C3052" w:rsidRDefault="001C3052" w:rsidP="00222811">
      <w:pPr>
        <w:rPr>
          <w:rFonts w:ascii="Arial" w:hAnsi="Arial" w:cs="Arial"/>
          <w:b/>
          <w:sz w:val="22"/>
          <w:szCs w:val="22"/>
        </w:rPr>
      </w:pPr>
    </w:p>
    <w:p w14:paraId="7262C8DB" w14:textId="77777777" w:rsidR="001C3052" w:rsidRPr="00EA6F12" w:rsidRDefault="001C3052" w:rsidP="00222811">
      <w:pPr>
        <w:rPr>
          <w:rFonts w:ascii="Arial" w:hAnsi="Arial" w:cs="Arial"/>
          <w:b/>
          <w:sz w:val="22"/>
          <w:szCs w:val="22"/>
        </w:rPr>
      </w:pPr>
    </w:p>
    <w:p w14:paraId="781A4462" w14:textId="77777777" w:rsidR="00D94611" w:rsidRPr="00EA6F12" w:rsidRDefault="00D94611" w:rsidP="00222811">
      <w:pPr>
        <w:rPr>
          <w:rFonts w:ascii="Arial" w:hAnsi="Arial" w:cs="Arial"/>
          <w:b/>
          <w:sz w:val="22"/>
          <w:szCs w:val="22"/>
        </w:rPr>
      </w:pPr>
    </w:p>
    <w:p w14:paraId="1635811C" w14:textId="77777777" w:rsidR="001B436C" w:rsidRDefault="001B436C">
      <w:pPr>
        <w:suppressAutoHyphens w:val="0"/>
        <w:rPr>
          <w:rFonts w:ascii="Arial" w:eastAsia="Arial" w:hAnsi="Arial" w:cs="Arial"/>
          <w:b/>
          <w:bCs/>
          <w:sz w:val="22"/>
          <w:szCs w:val="22"/>
        </w:rPr>
      </w:pPr>
      <w:r>
        <w:rPr>
          <w:rFonts w:ascii="Arial" w:eastAsia="Arial" w:hAnsi="Arial" w:cs="Arial"/>
          <w:b/>
          <w:bCs/>
          <w:sz w:val="22"/>
          <w:szCs w:val="22"/>
        </w:rPr>
        <w:br w:type="page"/>
      </w:r>
    </w:p>
    <w:p w14:paraId="10245EC8" w14:textId="02446DD0" w:rsidR="00222811" w:rsidRPr="00EA6F12" w:rsidRDefault="00222811" w:rsidP="00222811">
      <w:pPr>
        <w:rPr>
          <w:rFonts w:ascii="Arial" w:hAnsi="Arial" w:cs="Arial"/>
        </w:rPr>
      </w:pPr>
      <w:r w:rsidRPr="73486F33">
        <w:rPr>
          <w:rFonts w:ascii="Arial" w:eastAsia="Arial" w:hAnsi="Arial" w:cs="Arial"/>
          <w:b/>
          <w:bCs/>
          <w:sz w:val="22"/>
          <w:szCs w:val="22"/>
        </w:rPr>
        <w:lastRenderedPageBreak/>
        <w:t>3</w:t>
      </w:r>
      <w:r w:rsidR="002078B9" w:rsidRPr="73486F33">
        <w:rPr>
          <w:rFonts w:ascii="Arial" w:eastAsia="Arial" w:hAnsi="Arial" w:cs="Arial"/>
          <w:b/>
          <w:bCs/>
          <w:sz w:val="22"/>
          <w:szCs w:val="22"/>
        </w:rPr>
        <w:t>.4</w:t>
      </w:r>
      <w:r w:rsidRPr="00EA6F12">
        <w:rPr>
          <w:rFonts w:ascii="Arial" w:hAnsi="Arial" w:cs="Arial"/>
          <w:b/>
          <w:sz w:val="22"/>
          <w:szCs w:val="22"/>
        </w:rPr>
        <w:tab/>
      </w:r>
      <w:r w:rsidRPr="73486F33">
        <w:rPr>
          <w:rFonts w:ascii="Arial" w:eastAsia="Arial" w:hAnsi="Arial" w:cs="Arial"/>
          <w:b/>
          <w:bCs/>
          <w:sz w:val="22"/>
          <w:szCs w:val="22"/>
        </w:rPr>
        <w:t>Het examenplan</w:t>
      </w:r>
      <w:r w:rsidR="00582512" w:rsidRPr="73486F33">
        <w:rPr>
          <w:rFonts w:ascii="Arial" w:eastAsia="Arial" w:hAnsi="Arial" w:cs="Arial"/>
          <w:b/>
          <w:bCs/>
          <w:sz w:val="22"/>
          <w:szCs w:val="22"/>
        </w:rPr>
        <w:t xml:space="preserve">            </w:t>
      </w:r>
      <w:r w:rsidR="00582512" w:rsidRPr="73486F33">
        <w:rPr>
          <w:rFonts w:ascii="Arial" w:eastAsia="Arial" w:hAnsi="Arial" w:cs="Arial"/>
        </w:rPr>
        <w:t xml:space="preserve">  </w:t>
      </w:r>
    </w:p>
    <w:p w14:paraId="5E54DFEB" w14:textId="77777777" w:rsidR="00222811" w:rsidRPr="00EA6F12" w:rsidRDefault="00222811" w:rsidP="00222811">
      <w:pPr>
        <w:spacing w:line="360" w:lineRule="auto"/>
        <w:rPr>
          <w:rFonts w:ascii="Arial" w:hAnsi="Arial" w:cs="Arial"/>
        </w:rPr>
      </w:pPr>
    </w:p>
    <w:p w14:paraId="398ABF74" w14:textId="77777777" w:rsidR="00222811" w:rsidRPr="00EA6F12" w:rsidRDefault="73486F33" w:rsidP="00222811">
      <w:pPr>
        <w:spacing w:line="360" w:lineRule="auto"/>
        <w:rPr>
          <w:rFonts w:ascii="Arial" w:hAnsi="Arial" w:cs="Arial"/>
        </w:rPr>
      </w:pPr>
      <w:r w:rsidRPr="73486F33">
        <w:rPr>
          <w:rFonts w:ascii="Arial" w:eastAsia="Arial" w:hAnsi="Arial" w:cs="Arial"/>
        </w:rPr>
        <w:t>Het examenplan is het totaaloverzicht van beoordelingsinstrumenten die worden ingezet om de kwalificatie-eisen te beoordelen, zoals beschreven in het:</w:t>
      </w:r>
    </w:p>
    <w:p w14:paraId="1ADF8BA7" w14:textId="07A6E47B" w:rsidR="00222811" w:rsidRPr="00EA6F12" w:rsidRDefault="73486F33" w:rsidP="73486F33">
      <w:pPr>
        <w:pStyle w:val="Voettekst"/>
        <w:numPr>
          <w:ilvl w:val="0"/>
          <w:numId w:val="14"/>
        </w:numPr>
        <w:suppressAutoHyphens w:val="0"/>
        <w:spacing w:line="360" w:lineRule="auto"/>
        <w:rPr>
          <w:rFonts w:ascii="Arial" w:eastAsia="Arial" w:hAnsi="Arial" w:cs="Arial"/>
        </w:rPr>
      </w:pPr>
      <w:r w:rsidRPr="73486F33">
        <w:rPr>
          <w:rFonts w:ascii="Arial" w:eastAsia="Arial" w:hAnsi="Arial" w:cs="Arial"/>
        </w:rPr>
        <w:t>kwal</w:t>
      </w:r>
      <w:r w:rsidR="001B436C">
        <w:rPr>
          <w:rFonts w:ascii="Arial" w:eastAsia="Arial" w:hAnsi="Arial" w:cs="Arial"/>
        </w:rPr>
        <w:t>ificatiedossier Maatschappelijke zorg of Sociaal werk</w:t>
      </w:r>
    </w:p>
    <w:p w14:paraId="0CFD363A" w14:textId="77777777" w:rsidR="00222811" w:rsidRPr="00EA6F12" w:rsidRDefault="73486F33" w:rsidP="73486F33">
      <w:pPr>
        <w:pStyle w:val="Voettekst"/>
        <w:numPr>
          <w:ilvl w:val="0"/>
          <w:numId w:val="14"/>
        </w:numPr>
        <w:suppressAutoHyphens w:val="0"/>
        <w:spacing w:line="360" w:lineRule="auto"/>
        <w:rPr>
          <w:rFonts w:ascii="Arial" w:eastAsia="Arial" w:hAnsi="Arial" w:cs="Arial"/>
        </w:rPr>
      </w:pPr>
      <w:r w:rsidRPr="73486F33">
        <w:rPr>
          <w:rFonts w:ascii="Arial" w:eastAsia="Arial" w:hAnsi="Arial" w:cs="Arial"/>
        </w:rPr>
        <w:t>document Loopbaan en Burgerschap</w:t>
      </w:r>
    </w:p>
    <w:p w14:paraId="6915F728" w14:textId="77777777" w:rsidR="00222811" w:rsidRPr="00EA6F12" w:rsidRDefault="73486F33" w:rsidP="73486F33">
      <w:pPr>
        <w:pStyle w:val="Voettekst"/>
        <w:numPr>
          <w:ilvl w:val="0"/>
          <w:numId w:val="14"/>
        </w:numPr>
        <w:suppressAutoHyphens w:val="0"/>
        <w:spacing w:line="360" w:lineRule="auto"/>
        <w:rPr>
          <w:rFonts w:ascii="Arial" w:eastAsia="Arial" w:hAnsi="Arial" w:cs="Arial"/>
        </w:rPr>
      </w:pPr>
      <w:r w:rsidRPr="73486F33">
        <w:rPr>
          <w:rFonts w:ascii="Arial" w:eastAsia="Arial" w:hAnsi="Arial" w:cs="Arial"/>
        </w:rPr>
        <w:t>eisen referentiekader Nederlands, rekenen en moderne vreemde taal (Engels).</w:t>
      </w:r>
    </w:p>
    <w:p w14:paraId="0AB79A31" w14:textId="77777777" w:rsidR="00222811" w:rsidRPr="00EA6F12" w:rsidRDefault="00222811" w:rsidP="00222811">
      <w:pPr>
        <w:spacing w:line="360" w:lineRule="auto"/>
        <w:rPr>
          <w:rFonts w:ascii="Arial" w:hAnsi="Arial" w:cs="Arial"/>
          <w:bCs/>
        </w:rPr>
      </w:pPr>
    </w:p>
    <w:p w14:paraId="49AD0984" w14:textId="1EA261B9" w:rsidR="00222811" w:rsidRDefault="73486F33" w:rsidP="00664F62">
      <w:pPr>
        <w:spacing w:line="360" w:lineRule="auto"/>
        <w:rPr>
          <w:rFonts w:ascii="Arial" w:eastAsia="Arial" w:hAnsi="Arial" w:cs="Arial"/>
        </w:rPr>
      </w:pPr>
      <w:r w:rsidRPr="73486F33">
        <w:rPr>
          <w:rFonts w:ascii="Arial" w:eastAsia="Arial" w:hAnsi="Arial" w:cs="Arial"/>
        </w:rPr>
        <w:t>Het plan maakt in een oogopslag duidelijk welke examens</w:t>
      </w:r>
      <w:r w:rsidR="00E620AE">
        <w:rPr>
          <w:rFonts w:ascii="Arial" w:eastAsia="Arial" w:hAnsi="Arial" w:cs="Arial"/>
        </w:rPr>
        <w:t xml:space="preserve"> er zijn en</w:t>
      </w:r>
      <w:r w:rsidRPr="73486F33">
        <w:rPr>
          <w:rFonts w:ascii="Arial" w:eastAsia="Arial" w:hAnsi="Arial" w:cs="Arial"/>
        </w:rPr>
        <w:t xml:space="preserve"> in welke vorm je </w:t>
      </w:r>
      <w:r w:rsidR="00E620AE">
        <w:rPr>
          <w:rFonts w:ascii="Arial" w:eastAsia="Arial" w:hAnsi="Arial" w:cs="Arial"/>
        </w:rPr>
        <w:t xml:space="preserve">deze </w:t>
      </w:r>
      <w:r w:rsidRPr="73486F33">
        <w:rPr>
          <w:rFonts w:ascii="Arial" w:eastAsia="Arial" w:hAnsi="Arial" w:cs="Arial"/>
        </w:rPr>
        <w:t>moet afleggen. In het examenplan zijn alle kwalificatie-eisen afgedekt.</w:t>
      </w:r>
      <w:r w:rsidR="00664F62">
        <w:rPr>
          <w:rFonts w:ascii="Arial" w:eastAsia="Arial" w:hAnsi="Arial" w:cs="Arial"/>
        </w:rPr>
        <w:t xml:space="preserve"> </w:t>
      </w:r>
      <w:r w:rsidRPr="00664F62">
        <w:rPr>
          <w:rFonts w:ascii="Arial" w:eastAsia="Arial" w:hAnsi="Arial" w:cs="Arial"/>
        </w:rPr>
        <w:t>Het examenplan in schema bestaat</w:t>
      </w:r>
      <w:r w:rsidR="002E66F9" w:rsidRPr="00664F62">
        <w:rPr>
          <w:rFonts w:ascii="Arial" w:eastAsia="Arial" w:hAnsi="Arial" w:cs="Arial"/>
        </w:rPr>
        <w:t xml:space="preserve"> uit drie onderdelen:</w:t>
      </w:r>
    </w:p>
    <w:p w14:paraId="05200C42" w14:textId="5AE9311D" w:rsidR="002E66F9" w:rsidRPr="00222522" w:rsidRDefault="002E66F9" w:rsidP="0083417D">
      <w:pPr>
        <w:pStyle w:val="Plattetekst3"/>
        <w:numPr>
          <w:ilvl w:val="0"/>
          <w:numId w:val="34"/>
        </w:numPr>
        <w:spacing w:line="276" w:lineRule="auto"/>
        <w:rPr>
          <w:rFonts w:ascii="Arial" w:hAnsi="Arial" w:cs="Arial"/>
          <w:sz w:val="20"/>
        </w:rPr>
      </w:pPr>
      <w:r>
        <w:rPr>
          <w:rFonts w:ascii="Arial" w:eastAsia="Arial" w:hAnsi="Arial" w:cs="Arial"/>
          <w:sz w:val="20"/>
          <w:szCs w:val="20"/>
        </w:rPr>
        <w:t>Examenplan beroepsspecifiek ten beho</w:t>
      </w:r>
      <w:r w:rsidR="00222522">
        <w:rPr>
          <w:rFonts w:ascii="Arial" w:eastAsia="Arial" w:hAnsi="Arial" w:cs="Arial"/>
          <w:sz w:val="20"/>
          <w:szCs w:val="20"/>
        </w:rPr>
        <w:t>e</w:t>
      </w:r>
      <w:r>
        <w:rPr>
          <w:rFonts w:ascii="Arial" w:eastAsia="Arial" w:hAnsi="Arial" w:cs="Arial"/>
          <w:sz w:val="20"/>
          <w:szCs w:val="20"/>
        </w:rPr>
        <w:t>ve van basisdeel en profieldeel</w:t>
      </w:r>
    </w:p>
    <w:p w14:paraId="3F0E0B4A" w14:textId="3CB86B4A" w:rsidR="00222522" w:rsidRDefault="00222522" w:rsidP="0083417D">
      <w:pPr>
        <w:pStyle w:val="Plattetekst3"/>
        <w:numPr>
          <w:ilvl w:val="0"/>
          <w:numId w:val="34"/>
        </w:numPr>
        <w:spacing w:line="276" w:lineRule="auto"/>
        <w:rPr>
          <w:rFonts w:ascii="Arial" w:hAnsi="Arial" w:cs="Arial"/>
          <w:sz w:val="20"/>
        </w:rPr>
      </w:pPr>
      <w:r>
        <w:rPr>
          <w:rFonts w:ascii="Arial" w:hAnsi="Arial" w:cs="Arial"/>
          <w:sz w:val="20"/>
        </w:rPr>
        <w:t>Examenplannen voor Nederlands generiek, Rekenen generie</w:t>
      </w:r>
      <w:r w:rsidR="00664F62">
        <w:rPr>
          <w:rFonts w:ascii="Arial" w:hAnsi="Arial" w:cs="Arial"/>
          <w:sz w:val="20"/>
        </w:rPr>
        <w:t>k en Engels generiek</w:t>
      </w:r>
    </w:p>
    <w:p w14:paraId="4C12CBC4" w14:textId="47D8AE8C" w:rsidR="00222522" w:rsidRPr="00EA6F12" w:rsidRDefault="00222522" w:rsidP="0083417D">
      <w:pPr>
        <w:pStyle w:val="Plattetekst3"/>
        <w:numPr>
          <w:ilvl w:val="0"/>
          <w:numId w:val="34"/>
        </w:numPr>
        <w:spacing w:line="276" w:lineRule="auto"/>
        <w:rPr>
          <w:rFonts w:ascii="Arial" w:hAnsi="Arial" w:cs="Arial"/>
          <w:sz w:val="20"/>
        </w:rPr>
      </w:pPr>
      <w:r>
        <w:rPr>
          <w:rFonts w:ascii="Arial" w:hAnsi="Arial" w:cs="Arial"/>
          <w:sz w:val="20"/>
        </w:rPr>
        <w:t>Examens keuzedelen</w:t>
      </w:r>
    </w:p>
    <w:p w14:paraId="5E74434E" w14:textId="77777777" w:rsidR="00222811" w:rsidRPr="00EA6F12" w:rsidRDefault="00222811" w:rsidP="00222811">
      <w:pPr>
        <w:spacing w:line="360" w:lineRule="auto"/>
        <w:rPr>
          <w:rFonts w:ascii="Arial" w:hAnsi="Arial" w:cs="Arial"/>
        </w:rPr>
      </w:pPr>
    </w:p>
    <w:p w14:paraId="72003670" w14:textId="6521CBE0" w:rsidR="004D7EDE" w:rsidRDefault="73486F33" w:rsidP="00222811">
      <w:pPr>
        <w:spacing w:line="360" w:lineRule="auto"/>
        <w:rPr>
          <w:rFonts w:ascii="Arial" w:hAnsi="Arial" w:cs="Arial"/>
        </w:rPr>
      </w:pPr>
      <w:r w:rsidRPr="73486F33">
        <w:rPr>
          <w:rFonts w:ascii="Arial" w:eastAsia="Arial" w:hAnsi="Arial" w:cs="Arial"/>
        </w:rPr>
        <w:t xml:space="preserve">In dit hoofdstuk wordt het examenplan op hoofdlijnen weergegeven, de details vind je terug in de </w:t>
      </w:r>
      <w:r w:rsidRPr="00222522">
        <w:rPr>
          <w:rFonts w:ascii="Arial" w:eastAsia="Arial" w:hAnsi="Arial" w:cs="Arial"/>
          <w:b/>
        </w:rPr>
        <w:t>O</w:t>
      </w:r>
      <w:r w:rsidRPr="73486F33">
        <w:rPr>
          <w:rFonts w:ascii="Arial" w:eastAsia="Arial" w:hAnsi="Arial" w:cs="Arial"/>
        </w:rPr>
        <w:t xml:space="preserve">nderwijs- en </w:t>
      </w:r>
      <w:r w:rsidRPr="00222522">
        <w:rPr>
          <w:rFonts w:ascii="Arial" w:eastAsia="Arial" w:hAnsi="Arial" w:cs="Arial"/>
          <w:b/>
        </w:rPr>
        <w:t>e</w:t>
      </w:r>
      <w:r w:rsidRPr="73486F33">
        <w:rPr>
          <w:rFonts w:ascii="Arial" w:eastAsia="Arial" w:hAnsi="Arial" w:cs="Arial"/>
        </w:rPr>
        <w:t>xamen</w:t>
      </w:r>
      <w:r w:rsidRPr="00222522">
        <w:rPr>
          <w:rFonts w:ascii="Arial" w:eastAsia="Arial" w:hAnsi="Arial" w:cs="Arial"/>
          <w:b/>
        </w:rPr>
        <w:t>r</w:t>
      </w:r>
      <w:r w:rsidRPr="73486F33">
        <w:rPr>
          <w:rFonts w:ascii="Arial" w:eastAsia="Arial" w:hAnsi="Arial" w:cs="Arial"/>
        </w:rPr>
        <w:t xml:space="preserve">egeling (de OER) </w:t>
      </w:r>
      <w:r w:rsidR="00222522" w:rsidRPr="73486F33">
        <w:rPr>
          <w:rFonts w:ascii="Arial" w:eastAsia="Arial" w:hAnsi="Arial" w:cs="Arial"/>
        </w:rPr>
        <w:t>in de wiki</w:t>
      </w:r>
      <w:r w:rsidR="00222522">
        <w:rPr>
          <w:rFonts w:ascii="Arial" w:eastAsia="Arial" w:hAnsi="Arial" w:cs="Arial"/>
        </w:rPr>
        <w:t xml:space="preserve"> </w:t>
      </w:r>
      <w:r w:rsidRPr="73486F33">
        <w:rPr>
          <w:rFonts w:ascii="Arial" w:eastAsia="Arial" w:hAnsi="Arial" w:cs="Arial"/>
        </w:rPr>
        <w:t>van je opleiding bij Opleidingsinformatie</w:t>
      </w:r>
      <w:r w:rsidR="00222522">
        <w:rPr>
          <w:rFonts w:ascii="Arial" w:eastAsia="Arial" w:hAnsi="Arial" w:cs="Arial"/>
        </w:rPr>
        <w:t xml:space="preserve"> </w:t>
      </w:r>
      <w:r w:rsidRPr="73486F33">
        <w:rPr>
          <w:rFonts w:ascii="Arial" w:eastAsia="Arial" w:hAnsi="Arial" w:cs="Arial"/>
        </w:rPr>
        <w:t>&gt; Examinering</w:t>
      </w:r>
      <w:r w:rsidR="00222522">
        <w:rPr>
          <w:rFonts w:ascii="Arial" w:eastAsia="Arial" w:hAnsi="Arial" w:cs="Arial"/>
        </w:rPr>
        <w:t>.</w:t>
      </w:r>
      <w:r w:rsidRPr="73486F33">
        <w:rPr>
          <w:rFonts w:ascii="Arial" w:eastAsia="Arial" w:hAnsi="Arial" w:cs="Arial"/>
        </w:rPr>
        <w:t xml:space="preserve"> </w:t>
      </w:r>
    </w:p>
    <w:p w14:paraId="1D44A77F" w14:textId="77777777" w:rsidR="00D84866" w:rsidRPr="00EA6F12" w:rsidRDefault="00D84866" w:rsidP="00222811">
      <w:pPr>
        <w:spacing w:line="360" w:lineRule="auto"/>
        <w:rPr>
          <w:rFonts w:ascii="Arial" w:hAnsi="Arial" w:cs="Arial"/>
          <w:b/>
        </w:rPr>
      </w:pPr>
    </w:p>
    <w:p w14:paraId="3FA3853A" w14:textId="09F3EC92" w:rsidR="00222811" w:rsidRPr="00664F62" w:rsidRDefault="00222811" w:rsidP="00222811">
      <w:pPr>
        <w:spacing w:line="360" w:lineRule="auto"/>
        <w:rPr>
          <w:rFonts w:ascii="Arial" w:hAnsi="Arial" w:cs="Arial"/>
          <w:b/>
        </w:rPr>
      </w:pPr>
      <w:r w:rsidRPr="73486F33">
        <w:rPr>
          <w:rFonts w:ascii="Arial" w:eastAsia="Arial" w:hAnsi="Arial" w:cs="Arial"/>
          <w:b/>
          <w:bCs/>
        </w:rPr>
        <w:t>A</w:t>
      </w:r>
      <w:r w:rsidR="00222522">
        <w:rPr>
          <w:rFonts w:ascii="Arial" w:eastAsia="Arial" w:hAnsi="Arial" w:cs="Arial"/>
          <w:b/>
          <w:bCs/>
        </w:rPr>
        <w:t>.</w:t>
      </w:r>
      <w:r w:rsidRPr="00EA6F12">
        <w:rPr>
          <w:rFonts w:ascii="Arial" w:hAnsi="Arial" w:cs="Arial"/>
          <w:b/>
        </w:rPr>
        <w:tab/>
      </w:r>
      <w:r w:rsidRPr="73486F33">
        <w:rPr>
          <w:rFonts w:ascii="Arial" w:eastAsia="Arial" w:hAnsi="Arial" w:cs="Arial"/>
          <w:b/>
          <w:bCs/>
        </w:rPr>
        <w:t>Examinering van het beroepsdeel</w:t>
      </w:r>
    </w:p>
    <w:p w14:paraId="0CC0719A" w14:textId="3C040D8D" w:rsidR="00222811" w:rsidRPr="00EA6F12" w:rsidRDefault="73486F33" w:rsidP="002132B2">
      <w:pPr>
        <w:spacing w:line="360" w:lineRule="auto"/>
        <w:rPr>
          <w:rFonts w:ascii="Arial" w:hAnsi="Arial" w:cs="Arial"/>
          <w:bCs/>
          <w:iCs/>
        </w:rPr>
      </w:pPr>
      <w:r w:rsidRPr="73486F33">
        <w:rPr>
          <w:rFonts w:ascii="Arial" w:eastAsia="Arial" w:hAnsi="Arial" w:cs="Arial"/>
        </w:rPr>
        <w:t xml:space="preserve">Examinering van het beroepsdeel </w:t>
      </w:r>
      <w:r w:rsidR="00222522" w:rsidRPr="00664F62">
        <w:rPr>
          <w:rFonts w:ascii="Arial" w:eastAsia="Arial" w:hAnsi="Arial" w:cs="Arial"/>
        </w:rPr>
        <w:t xml:space="preserve">(basisdeel en profieldeel) </w:t>
      </w:r>
      <w:r w:rsidRPr="00664F62">
        <w:rPr>
          <w:rFonts w:ascii="Arial" w:eastAsia="Arial" w:hAnsi="Arial" w:cs="Arial"/>
        </w:rPr>
        <w:t>b</w:t>
      </w:r>
      <w:r w:rsidR="000B5131" w:rsidRPr="00664F62">
        <w:rPr>
          <w:rFonts w:ascii="Arial" w:eastAsia="Arial" w:hAnsi="Arial" w:cs="Arial"/>
        </w:rPr>
        <w:t>estaat</w:t>
      </w:r>
      <w:r w:rsidR="000B5131">
        <w:rPr>
          <w:rFonts w:ascii="Arial" w:eastAsia="Arial" w:hAnsi="Arial" w:cs="Arial"/>
        </w:rPr>
        <w:t xml:space="preserve"> uit verschillende examen</w:t>
      </w:r>
      <w:r w:rsidRPr="73486F33">
        <w:rPr>
          <w:rFonts w:ascii="Arial" w:eastAsia="Arial" w:hAnsi="Arial" w:cs="Arial"/>
        </w:rPr>
        <w:t xml:space="preserve">eenheden, aan het eind van leerjaar 2 en aan het eind van leerjaar 3. </w:t>
      </w:r>
    </w:p>
    <w:p w14:paraId="2AF592E0" w14:textId="1BCA70CC" w:rsidR="00222811" w:rsidRPr="00EA6F12" w:rsidRDefault="000B5131" w:rsidP="00222811">
      <w:pPr>
        <w:spacing w:line="360" w:lineRule="auto"/>
        <w:rPr>
          <w:rFonts w:ascii="Arial" w:hAnsi="Arial" w:cs="Arial"/>
        </w:rPr>
      </w:pPr>
      <w:r>
        <w:rPr>
          <w:rFonts w:ascii="Arial" w:eastAsia="Arial" w:hAnsi="Arial" w:cs="Arial"/>
        </w:rPr>
        <w:t>De examen</w:t>
      </w:r>
      <w:r w:rsidR="73486F33" w:rsidRPr="73486F33">
        <w:rPr>
          <w:rFonts w:ascii="Arial" w:eastAsia="Arial" w:hAnsi="Arial" w:cs="Arial"/>
        </w:rPr>
        <w:t>eenheden garanderen de dekking van alle kerntaken, werkprocessen en competenties uit het kwalificatiedossier van de opleiding, inclusief de eisen voor het gebruiken van de Nederlandse taal, een moderne vreemde taal en rekenen in je beroep.</w:t>
      </w:r>
    </w:p>
    <w:p w14:paraId="6F2DA6CE" w14:textId="7EE67F12" w:rsidR="0018754A" w:rsidRPr="00EA6F12" w:rsidRDefault="0018754A">
      <w:pPr>
        <w:suppressAutoHyphens w:val="0"/>
        <w:rPr>
          <w:rFonts w:ascii="Arial" w:hAnsi="Arial" w:cs="Arial"/>
          <w:b/>
          <w:bCs/>
          <w:i/>
          <w:iCs/>
        </w:rPr>
      </w:pPr>
    </w:p>
    <w:p w14:paraId="5211EBCF" w14:textId="51ACD9D5" w:rsidR="00222811" w:rsidRPr="00EA6F12" w:rsidRDefault="73486F33" w:rsidP="00222811">
      <w:pPr>
        <w:spacing w:line="360" w:lineRule="auto"/>
        <w:rPr>
          <w:rFonts w:ascii="Arial" w:hAnsi="Arial" w:cs="Arial"/>
          <w:b/>
          <w:bCs/>
          <w:i/>
          <w:iCs/>
        </w:rPr>
      </w:pPr>
      <w:r w:rsidRPr="73486F33">
        <w:rPr>
          <w:rFonts w:ascii="Arial" w:eastAsia="Arial" w:hAnsi="Arial" w:cs="Arial"/>
          <w:b/>
          <w:bCs/>
          <w:i/>
          <w:iCs/>
        </w:rPr>
        <w:t>Verschillende beoordelingsvormen</w:t>
      </w:r>
    </w:p>
    <w:p w14:paraId="14905305" w14:textId="1B4F6779" w:rsidR="00222811" w:rsidRPr="00EA6F12" w:rsidRDefault="73486F33" w:rsidP="00222811">
      <w:pPr>
        <w:spacing w:line="360" w:lineRule="auto"/>
        <w:rPr>
          <w:rFonts w:ascii="Arial" w:hAnsi="Arial" w:cs="Arial"/>
          <w:bCs/>
          <w:iCs/>
        </w:rPr>
      </w:pPr>
      <w:r w:rsidRPr="73486F33">
        <w:rPr>
          <w:rFonts w:ascii="Arial" w:eastAsia="Arial" w:hAnsi="Arial" w:cs="Arial"/>
        </w:rPr>
        <w:t>Binnen de examen-eenhe</w:t>
      </w:r>
      <w:r w:rsidR="002F6E20">
        <w:rPr>
          <w:rFonts w:ascii="Arial" w:eastAsia="Arial" w:hAnsi="Arial" w:cs="Arial"/>
        </w:rPr>
        <w:t>den worden verschillende examen</w:t>
      </w:r>
      <w:r w:rsidRPr="73486F33">
        <w:rPr>
          <w:rFonts w:ascii="Arial" w:eastAsia="Arial" w:hAnsi="Arial" w:cs="Arial"/>
        </w:rPr>
        <w:t>vormen gebruikt. Hiermee wordt een grotere mate van objectiviteit gewaarborgd. De beoordelingsvormen zijn ontwikkeld door Stichting Consortium Beroepsonderwijs.</w:t>
      </w:r>
    </w:p>
    <w:p w14:paraId="49A877D3" w14:textId="2560816C" w:rsidR="0018754A" w:rsidRPr="00EA6F12" w:rsidRDefault="73486F33" w:rsidP="73486F33">
      <w:pPr>
        <w:pStyle w:val="Lijstalinea"/>
        <w:numPr>
          <w:ilvl w:val="0"/>
          <w:numId w:val="19"/>
        </w:numPr>
        <w:spacing w:line="360" w:lineRule="auto"/>
        <w:rPr>
          <w:rFonts w:ascii="Arial" w:eastAsia="Arial" w:hAnsi="Arial" w:cs="Arial"/>
        </w:rPr>
      </w:pPr>
      <w:r w:rsidRPr="73486F33">
        <w:rPr>
          <w:rFonts w:ascii="Arial" w:eastAsia="Arial" w:hAnsi="Arial" w:cs="Arial"/>
        </w:rPr>
        <w:t>Gedragsbeoordelingen</w:t>
      </w:r>
    </w:p>
    <w:p w14:paraId="20232DC5" w14:textId="3A28FE34" w:rsidR="0018754A" w:rsidRPr="00EA6F12" w:rsidRDefault="73486F33" w:rsidP="73486F33">
      <w:pPr>
        <w:pStyle w:val="Lijstalinea"/>
        <w:numPr>
          <w:ilvl w:val="0"/>
          <w:numId w:val="19"/>
        </w:numPr>
        <w:spacing w:line="360" w:lineRule="auto"/>
        <w:rPr>
          <w:rFonts w:ascii="Arial" w:eastAsia="Arial" w:hAnsi="Arial" w:cs="Arial"/>
        </w:rPr>
      </w:pPr>
      <w:r w:rsidRPr="73486F33">
        <w:rPr>
          <w:rFonts w:ascii="Arial" w:eastAsia="Arial" w:hAnsi="Arial" w:cs="Arial"/>
        </w:rPr>
        <w:t>Productbeoordelingen</w:t>
      </w:r>
    </w:p>
    <w:p w14:paraId="2EEABE49" w14:textId="77777777" w:rsidR="004D7EDE" w:rsidRPr="00EA6F12" w:rsidRDefault="73486F33" w:rsidP="73486F33">
      <w:pPr>
        <w:pStyle w:val="Lijstalinea"/>
        <w:numPr>
          <w:ilvl w:val="0"/>
          <w:numId w:val="19"/>
        </w:numPr>
        <w:spacing w:line="360" w:lineRule="auto"/>
        <w:rPr>
          <w:rFonts w:ascii="Arial" w:eastAsia="Arial" w:hAnsi="Arial" w:cs="Arial"/>
        </w:rPr>
      </w:pPr>
      <w:r w:rsidRPr="73486F33">
        <w:rPr>
          <w:rFonts w:ascii="Arial" w:eastAsia="Arial" w:hAnsi="Arial" w:cs="Arial"/>
        </w:rPr>
        <w:t xml:space="preserve">Verantwoordingsverslagen </w:t>
      </w:r>
    </w:p>
    <w:p w14:paraId="0AEC5CF4" w14:textId="77777777" w:rsidR="004D7EDE" w:rsidRPr="00EA6F12" w:rsidRDefault="73486F33" w:rsidP="73486F33">
      <w:pPr>
        <w:pStyle w:val="Lijstalinea"/>
        <w:numPr>
          <w:ilvl w:val="0"/>
          <w:numId w:val="19"/>
        </w:numPr>
        <w:spacing w:line="360" w:lineRule="auto"/>
        <w:rPr>
          <w:rFonts w:ascii="Arial" w:eastAsia="Arial" w:hAnsi="Arial" w:cs="Arial"/>
        </w:rPr>
      </w:pPr>
      <w:r w:rsidRPr="73486F33">
        <w:rPr>
          <w:rFonts w:ascii="Arial" w:eastAsia="Arial" w:hAnsi="Arial" w:cs="Arial"/>
        </w:rPr>
        <w:t xml:space="preserve">Examengesprekken </w:t>
      </w:r>
    </w:p>
    <w:p w14:paraId="6D6573D2" w14:textId="77777777" w:rsidR="0083417D" w:rsidRPr="004D7EDE" w:rsidRDefault="0083417D" w:rsidP="00222811">
      <w:pPr>
        <w:spacing w:line="360" w:lineRule="auto"/>
        <w:rPr>
          <w:rFonts w:ascii="Arial" w:hAnsi="Arial" w:cs="Arial"/>
          <w:b/>
          <w:bCs/>
          <w:iCs/>
        </w:rPr>
      </w:pPr>
    </w:p>
    <w:p w14:paraId="6AA3225C" w14:textId="77777777" w:rsidR="00222811" w:rsidRPr="00EA6F12" w:rsidRDefault="73486F33" w:rsidP="00222811">
      <w:pPr>
        <w:spacing w:line="360" w:lineRule="auto"/>
        <w:rPr>
          <w:rFonts w:ascii="Arial" w:hAnsi="Arial" w:cs="Arial"/>
          <w:b/>
          <w:i/>
        </w:rPr>
      </w:pPr>
      <w:r w:rsidRPr="73486F33">
        <w:rPr>
          <w:rFonts w:ascii="Arial" w:eastAsia="Arial" w:hAnsi="Arial" w:cs="Arial"/>
          <w:b/>
          <w:bCs/>
          <w:i/>
          <w:iCs/>
        </w:rPr>
        <w:t xml:space="preserve">Beoordelingsproces </w:t>
      </w:r>
    </w:p>
    <w:p w14:paraId="2044F1BA" w14:textId="0240359E" w:rsidR="00222811" w:rsidRPr="00EA6F12" w:rsidRDefault="73486F33" w:rsidP="00D84866">
      <w:pPr>
        <w:spacing w:line="360" w:lineRule="auto"/>
        <w:rPr>
          <w:rFonts w:ascii="Arial" w:hAnsi="Arial" w:cs="Arial"/>
          <w:bCs/>
        </w:rPr>
      </w:pPr>
      <w:r w:rsidRPr="73486F33">
        <w:rPr>
          <w:rFonts w:ascii="Arial" w:eastAsia="Arial" w:hAnsi="Arial" w:cs="Arial"/>
        </w:rPr>
        <w:t>D</w:t>
      </w:r>
      <w:r w:rsidR="002F6E20">
        <w:rPr>
          <w:rFonts w:ascii="Arial" w:eastAsia="Arial" w:hAnsi="Arial" w:cs="Arial"/>
        </w:rPr>
        <w:t>e uitvoering van de examen</w:t>
      </w:r>
      <w:r w:rsidRPr="73486F33">
        <w:rPr>
          <w:rFonts w:ascii="Arial" w:eastAsia="Arial" w:hAnsi="Arial" w:cs="Arial"/>
        </w:rPr>
        <w:t>eenheden zijn in de jaarplanning vastgelegd. Dat geldt ook voor de 2</w:t>
      </w:r>
      <w:r w:rsidRPr="73486F33">
        <w:rPr>
          <w:rFonts w:ascii="Arial" w:eastAsia="Arial" w:hAnsi="Arial" w:cs="Arial"/>
          <w:vertAlign w:val="superscript"/>
        </w:rPr>
        <w:t>e</w:t>
      </w:r>
      <w:r w:rsidRPr="73486F33">
        <w:rPr>
          <w:rFonts w:ascii="Arial" w:eastAsia="Arial" w:hAnsi="Arial" w:cs="Arial"/>
        </w:rPr>
        <w:t xml:space="preserve"> kans. De beoordeling op de 2</w:t>
      </w:r>
      <w:r w:rsidRPr="73486F33">
        <w:rPr>
          <w:rFonts w:ascii="Arial" w:eastAsia="Arial" w:hAnsi="Arial" w:cs="Arial"/>
          <w:vertAlign w:val="superscript"/>
        </w:rPr>
        <w:t>e</w:t>
      </w:r>
      <w:r w:rsidRPr="73486F33">
        <w:rPr>
          <w:rFonts w:ascii="Arial" w:eastAsia="Arial" w:hAnsi="Arial" w:cs="Arial"/>
        </w:rPr>
        <w:t xml:space="preserve"> kans is definitief. A</w:t>
      </w:r>
      <w:r w:rsidR="002F6E20">
        <w:rPr>
          <w:rFonts w:ascii="Arial" w:eastAsia="Arial" w:hAnsi="Arial" w:cs="Arial"/>
        </w:rPr>
        <w:t xml:space="preserve">ls je geen gebruik hebt gemaakt van de eerste kans, </w:t>
      </w:r>
      <w:r w:rsidRPr="73486F33">
        <w:rPr>
          <w:rFonts w:ascii="Arial" w:eastAsia="Arial" w:hAnsi="Arial" w:cs="Arial"/>
        </w:rPr>
        <w:t xml:space="preserve">geldt dat als een gemiste kans. Incidenteel kunnen er in overleg met de examencommissie afspraken gemaakt worden over uitgestelde data, die schriftelijk vastgelegd dienen te worden. </w:t>
      </w:r>
    </w:p>
    <w:p w14:paraId="0FFA3541" w14:textId="10D01080" w:rsidR="00222811" w:rsidRDefault="73486F33" w:rsidP="00222811">
      <w:pPr>
        <w:spacing w:line="360" w:lineRule="auto"/>
        <w:rPr>
          <w:rFonts w:ascii="Arial" w:eastAsia="Arial" w:hAnsi="Arial" w:cs="Arial"/>
        </w:rPr>
      </w:pPr>
      <w:r w:rsidRPr="73486F33">
        <w:rPr>
          <w:rFonts w:ascii="Arial" w:eastAsia="Arial" w:hAnsi="Arial" w:cs="Arial"/>
        </w:rPr>
        <w:t>Als je het niet eens bent met de beoordeling, kun je de klachtenregeling benutten (zie Schoolgids).</w:t>
      </w:r>
    </w:p>
    <w:p w14:paraId="1915C10A" w14:textId="77777777" w:rsidR="00476CA5" w:rsidRPr="00EA6F12" w:rsidRDefault="00476CA5" w:rsidP="00222811">
      <w:pPr>
        <w:spacing w:line="360" w:lineRule="auto"/>
        <w:rPr>
          <w:rFonts w:ascii="Arial" w:hAnsi="Arial" w:cs="Arial"/>
          <w:bCs/>
        </w:rPr>
      </w:pPr>
    </w:p>
    <w:p w14:paraId="1B110B9B" w14:textId="77777777" w:rsidR="00664F62" w:rsidRDefault="00664F62" w:rsidP="00476CA5">
      <w:pPr>
        <w:spacing w:line="360" w:lineRule="auto"/>
        <w:ind w:left="705" w:hanging="705"/>
        <w:rPr>
          <w:rFonts w:ascii="Arial" w:eastAsia="Arial" w:hAnsi="Arial" w:cs="Arial"/>
          <w:b/>
          <w:bCs/>
          <w:i/>
          <w:highlight w:val="yellow"/>
        </w:rPr>
      </w:pPr>
    </w:p>
    <w:p w14:paraId="1DE3E344" w14:textId="155FE641" w:rsidR="00476CA5" w:rsidRPr="00476CA5" w:rsidRDefault="00476CA5" w:rsidP="00476CA5">
      <w:pPr>
        <w:spacing w:line="360" w:lineRule="auto"/>
        <w:ind w:left="705" w:hanging="705"/>
        <w:rPr>
          <w:rFonts w:ascii="Arial" w:hAnsi="Arial" w:cs="Arial"/>
          <w:b/>
          <w:i/>
        </w:rPr>
      </w:pPr>
      <w:r w:rsidRPr="00664F62">
        <w:rPr>
          <w:rFonts w:ascii="Arial" w:eastAsia="Arial" w:hAnsi="Arial" w:cs="Arial"/>
          <w:b/>
          <w:bCs/>
          <w:i/>
        </w:rPr>
        <w:t>Ontwikkelingsgerichte beoordelingen in het kader van loopbaan en burgerschap</w:t>
      </w:r>
      <w:r w:rsidRPr="00476CA5">
        <w:rPr>
          <w:rFonts w:ascii="Arial" w:eastAsia="Arial" w:hAnsi="Arial" w:cs="Arial"/>
          <w:b/>
          <w:bCs/>
          <w:i/>
        </w:rPr>
        <w:t xml:space="preserve"> </w:t>
      </w:r>
    </w:p>
    <w:p w14:paraId="0CD9B96F" w14:textId="57DBB6EC" w:rsidR="00222811" w:rsidRDefault="00476CA5" w:rsidP="00222811">
      <w:pPr>
        <w:spacing w:line="360" w:lineRule="auto"/>
        <w:rPr>
          <w:rFonts w:ascii="Arial" w:hAnsi="Arial" w:cs="Arial"/>
        </w:rPr>
      </w:pPr>
      <w:r w:rsidRPr="73486F33">
        <w:rPr>
          <w:rFonts w:ascii="Arial" w:eastAsia="Arial" w:hAnsi="Arial" w:cs="Arial"/>
        </w:rPr>
        <w:t xml:space="preserve">Om examen te mogen doen, moet je voldoen aan de daaraan voorafgaande ontwikkelingsgerichte beoordelingen in het kader van loopbaan en burgerschap. </w:t>
      </w:r>
    </w:p>
    <w:p w14:paraId="6C2898E3" w14:textId="77777777" w:rsidR="00476CA5" w:rsidRPr="00EA6F12" w:rsidRDefault="00476CA5" w:rsidP="00222811">
      <w:pPr>
        <w:spacing w:line="360" w:lineRule="auto"/>
        <w:rPr>
          <w:rFonts w:ascii="Arial" w:hAnsi="Arial" w:cs="Arial"/>
        </w:rPr>
      </w:pPr>
    </w:p>
    <w:p w14:paraId="3CB8EE62" w14:textId="0D53B489" w:rsidR="00476CA5" w:rsidRPr="00EA6F12" w:rsidRDefault="00476CA5" w:rsidP="00476CA5">
      <w:pPr>
        <w:spacing w:line="360" w:lineRule="auto"/>
        <w:rPr>
          <w:rFonts w:ascii="Arial" w:hAnsi="Arial" w:cs="Arial"/>
          <w:b/>
          <w:bCs/>
        </w:rPr>
      </w:pPr>
      <w:r w:rsidRPr="00664F62">
        <w:rPr>
          <w:rFonts w:ascii="Arial" w:eastAsia="Arial" w:hAnsi="Arial" w:cs="Arial"/>
          <w:b/>
          <w:bCs/>
        </w:rPr>
        <w:t>B.</w:t>
      </w:r>
      <w:r w:rsidRPr="00664F62">
        <w:rPr>
          <w:rFonts w:ascii="Arial" w:hAnsi="Arial" w:cs="Arial"/>
          <w:b/>
          <w:bCs/>
        </w:rPr>
        <w:tab/>
      </w:r>
      <w:r w:rsidRPr="00664F62">
        <w:rPr>
          <w:rFonts w:ascii="Arial" w:eastAsia="Arial" w:hAnsi="Arial" w:cs="Arial"/>
          <w:b/>
          <w:bCs/>
        </w:rPr>
        <w:t>Toetsen in het kader van Nederlands, rekenen en Engels</w:t>
      </w:r>
    </w:p>
    <w:p w14:paraId="1D9E06C9" w14:textId="2D27610D" w:rsidR="00476CA5" w:rsidRPr="00EA6F12" w:rsidRDefault="00476CA5" w:rsidP="00476CA5">
      <w:pPr>
        <w:spacing w:line="360" w:lineRule="auto"/>
        <w:rPr>
          <w:rFonts w:ascii="Arial" w:hAnsi="Arial" w:cs="Arial"/>
          <w:bCs/>
        </w:rPr>
      </w:pPr>
      <w:r w:rsidRPr="73486F33">
        <w:rPr>
          <w:rFonts w:ascii="Arial" w:eastAsia="Arial" w:hAnsi="Arial" w:cs="Arial"/>
        </w:rPr>
        <w:t xml:space="preserve">Voor diplomering is ook vereist dat je voldoet aan de eisen die de opleiding stelt aan beheersing van de Nederlandse taal, rekenen en Engels. Hoe je hieraan moet voldoen, staat in het Onderwijs Examen Regelement (OER) en </w:t>
      </w:r>
      <w:r>
        <w:rPr>
          <w:rFonts w:ascii="Arial" w:eastAsia="Arial" w:hAnsi="Arial" w:cs="Arial"/>
        </w:rPr>
        <w:t xml:space="preserve">in </w:t>
      </w:r>
      <w:r w:rsidRPr="73486F33">
        <w:rPr>
          <w:rFonts w:ascii="Arial" w:eastAsia="Arial" w:hAnsi="Arial" w:cs="Arial"/>
        </w:rPr>
        <w:t>de studiewijzer Taal en Rekenen.</w:t>
      </w:r>
    </w:p>
    <w:p w14:paraId="3525BF12" w14:textId="77777777" w:rsidR="00136152" w:rsidRPr="00EA6F12" w:rsidRDefault="00136152" w:rsidP="00222811">
      <w:pPr>
        <w:spacing w:line="360" w:lineRule="auto"/>
        <w:rPr>
          <w:rFonts w:ascii="Arial" w:hAnsi="Arial" w:cs="Arial"/>
        </w:rPr>
      </w:pPr>
    </w:p>
    <w:p w14:paraId="49BB61EC" w14:textId="7148EF55" w:rsidR="004B13C3" w:rsidRPr="00664F62" w:rsidRDefault="00476CA5" w:rsidP="00222811">
      <w:pPr>
        <w:spacing w:line="360" w:lineRule="auto"/>
        <w:rPr>
          <w:rFonts w:ascii="Arial" w:eastAsia="Arial" w:hAnsi="Arial" w:cs="Arial"/>
          <w:b/>
          <w:bCs/>
        </w:rPr>
      </w:pPr>
      <w:r w:rsidRPr="00664F62">
        <w:rPr>
          <w:rFonts w:ascii="Arial" w:eastAsia="Arial" w:hAnsi="Arial" w:cs="Arial"/>
          <w:b/>
          <w:bCs/>
        </w:rPr>
        <w:t>C.</w:t>
      </w:r>
      <w:r w:rsidRPr="00664F62">
        <w:rPr>
          <w:rFonts w:ascii="Arial" w:hAnsi="Arial" w:cs="Arial"/>
          <w:b/>
          <w:bCs/>
        </w:rPr>
        <w:tab/>
      </w:r>
      <w:r w:rsidRPr="00664F62">
        <w:rPr>
          <w:rFonts w:ascii="Arial" w:eastAsia="Arial" w:hAnsi="Arial" w:cs="Arial"/>
          <w:b/>
          <w:bCs/>
        </w:rPr>
        <w:t>Examens keuzedelen</w:t>
      </w:r>
    </w:p>
    <w:p w14:paraId="1612854B" w14:textId="59B9D860" w:rsidR="00476CA5" w:rsidRDefault="00476CA5" w:rsidP="00222811">
      <w:pPr>
        <w:spacing w:line="360" w:lineRule="auto"/>
        <w:rPr>
          <w:rFonts w:ascii="Arial" w:hAnsi="Arial" w:cs="Arial"/>
        </w:rPr>
      </w:pPr>
      <w:r w:rsidRPr="73486F33">
        <w:rPr>
          <w:rFonts w:ascii="Arial" w:eastAsia="Arial" w:hAnsi="Arial" w:cs="Arial"/>
        </w:rPr>
        <w:t>Voor diplomering i</w:t>
      </w:r>
      <w:r>
        <w:rPr>
          <w:rFonts w:ascii="Arial" w:eastAsia="Arial" w:hAnsi="Arial" w:cs="Arial"/>
        </w:rPr>
        <w:t xml:space="preserve">s ook vereist dat je examen gedaan hebt in al je keuzedelen. Het is nog niet vereist dat je deze examens afrondt met een voldoende. Nadere informatie ontvang je in de loop van de opleiding. </w:t>
      </w:r>
    </w:p>
    <w:p w14:paraId="00BBE019" w14:textId="767B3252" w:rsidR="00476CA5" w:rsidRPr="00476CA5" w:rsidRDefault="00476CA5" w:rsidP="00476CA5">
      <w:pPr>
        <w:spacing w:line="360" w:lineRule="auto"/>
        <w:rPr>
          <w:rFonts w:ascii="Arial" w:hAnsi="Arial" w:cs="Arial"/>
        </w:rPr>
      </w:pPr>
    </w:p>
    <w:p w14:paraId="7171F9F1" w14:textId="77777777" w:rsidR="00664F62" w:rsidRDefault="00664F62" w:rsidP="00222811">
      <w:pPr>
        <w:spacing w:line="360" w:lineRule="auto"/>
        <w:rPr>
          <w:rFonts w:ascii="Arial" w:eastAsia="Arial" w:hAnsi="Arial" w:cs="Arial"/>
          <w:b/>
          <w:bCs/>
          <w:sz w:val="22"/>
          <w:szCs w:val="22"/>
        </w:rPr>
      </w:pPr>
    </w:p>
    <w:p w14:paraId="0C4114C3" w14:textId="0C2E90B4" w:rsidR="00222811" w:rsidRPr="00EA6F12" w:rsidRDefault="002078B9" w:rsidP="00222811">
      <w:pPr>
        <w:spacing w:line="360" w:lineRule="auto"/>
        <w:rPr>
          <w:rFonts w:ascii="Arial" w:hAnsi="Arial"/>
          <w:sz w:val="22"/>
          <w:szCs w:val="22"/>
        </w:rPr>
      </w:pPr>
      <w:r w:rsidRPr="73486F33">
        <w:rPr>
          <w:rFonts w:ascii="Arial" w:eastAsia="Arial" w:hAnsi="Arial" w:cs="Arial"/>
          <w:b/>
          <w:bCs/>
          <w:sz w:val="22"/>
          <w:szCs w:val="22"/>
        </w:rPr>
        <w:t>3.5</w:t>
      </w:r>
      <w:r w:rsidR="00222811" w:rsidRPr="00EA6F12">
        <w:rPr>
          <w:rFonts w:ascii="Arial" w:hAnsi="Arial" w:cs="Arial"/>
          <w:b/>
          <w:sz w:val="22"/>
          <w:szCs w:val="22"/>
        </w:rPr>
        <w:tab/>
      </w:r>
      <w:r w:rsidR="00222811" w:rsidRPr="73486F33">
        <w:rPr>
          <w:rFonts w:ascii="Arial" w:eastAsia="Arial" w:hAnsi="Arial" w:cs="Arial"/>
          <w:b/>
          <w:bCs/>
          <w:sz w:val="22"/>
          <w:szCs w:val="22"/>
        </w:rPr>
        <w:t>Besluitvorming over examenresultaten</w:t>
      </w:r>
    </w:p>
    <w:p w14:paraId="4789387F" w14:textId="551EDFCD" w:rsidR="00222811" w:rsidRPr="00EA6F12" w:rsidRDefault="73486F33" w:rsidP="00222811">
      <w:pPr>
        <w:spacing w:line="360" w:lineRule="auto"/>
        <w:rPr>
          <w:rFonts w:ascii="Arial" w:hAnsi="Arial"/>
        </w:rPr>
      </w:pPr>
      <w:r w:rsidRPr="73486F33">
        <w:rPr>
          <w:rFonts w:ascii="Arial" w:eastAsia="Arial" w:hAnsi="Arial" w:cs="Arial"/>
        </w:rPr>
        <w:t xml:space="preserve">Examenresultaten worden vastgesteld door de schoolexamencommissie: </w:t>
      </w:r>
      <w:r w:rsidR="00E620AE">
        <w:rPr>
          <w:rFonts w:ascii="Arial" w:eastAsia="Arial" w:hAnsi="Arial" w:cs="Arial"/>
        </w:rPr>
        <w:t xml:space="preserve">Deze commissie bestaat uit </w:t>
      </w:r>
      <w:r w:rsidRPr="73486F33">
        <w:rPr>
          <w:rFonts w:ascii="Arial" w:eastAsia="Arial" w:hAnsi="Arial" w:cs="Arial"/>
        </w:rPr>
        <w:t>de schooldirecteur en alle teammanagers. Dit betreft zowel de examinering van het beroepsdeel als de examens Nederlands, rekenen en Engels.</w:t>
      </w:r>
      <w:r w:rsidR="00664F62">
        <w:rPr>
          <w:rFonts w:ascii="Arial" w:eastAsia="Arial" w:hAnsi="Arial" w:cs="Arial"/>
        </w:rPr>
        <w:t xml:space="preserve"> </w:t>
      </w:r>
      <w:r w:rsidRPr="73486F33">
        <w:rPr>
          <w:rFonts w:ascii="Arial" w:eastAsia="Arial" w:hAnsi="Arial" w:cs="Arial"/>
        </w:rPr>
        <w:t xml:space="preserve">Om je diploma te kunnen krijgen, moet je voldoen aan alle exameneisen. </w:t>
      </w:r>
    </w:p>
    <w:p w14:paraId="76493DDE" w14:textId="77777777" w:rsidR="00222811" w:rsidRPr="00EA6F12" w:rsidRDefault="00222811" w:rsidP="00222811">
      <w:pPr>
        <w:pStyle w:val="Voettekst"/>
        <w:tabs>
          <w:tab w:val="left" w:pos="708"/>
        </w:tabs>
        <w:spacing w:line="360" w:lineRule="auto"/>
        <w:rPr>
          <w:rFonts w:ascii="Arial" w:hAnsi="Arial" w:cs="Arial"/>
        </w:rPr>
      </w:pPr>
    </w:p>
    <w:p w14:paraId="72D776C4" w14:textId="77777777" w:rsidR="00222811" w:rsidRPr="00EA6F12" w:rsidRDefault="73486F33" w:rsidP="00222811">
      <w:pPr>
        <w:pStyle w:val="Index"/>
        <w:suppressLineNumbers w:val="0"/>
        <w:spacing w:line="360" w:lineRule="auto"/>
        <w:rPr>
          <w:rFonts w:ascii="Arial" w:hAnsi="Arial" w:cs="Arial"/>
          <w:b/>
          <w:bCs/>
        </w:rPr>
      </w:pPr>
      <w:r w:rsidRPr="73486F33">
        <w:rPr>
          <w:rFonts w:ascii="Arial" w:eastAsia="Arial" w:hAnsi="Arial" w:cs="Arial"/>
          <w:b/>
          <w:bCs/>
        </w:rPr>
        <w:t>Vastleggen van examenresultaten</w:t>
      </w:r>
    </w:p>
    <w:p w14:paraId="4EF426A0" w14:textId="77777777" w:rsidR="00222811" w:rsidRPr="00EA6F12" w:rsidRDefault="73486F33" w:rsidP="00222811">
      <w:pPr>
        <w:spacing w:line="360" w:lineRule="auto"/>
        <w:rPr>
          <w:rFonts w:ascii="Arial" w:hAnsi="Arial"/>
        </w:rPr>
      </w:pPr>
      <w:r w:rsidRPr="73486F33">
        <w:rPr>
          <w:rFonts w:ascii="Arial" w:eastAsia="Arial" w:hAnsi="Arial" w:cs="Arial"/>
        </w:rPr>
        <w:t>Na vaststelling van de resultaten voor een examen, verwerkt het examenbureau deze in het resultatenregistratiesysteem. Deze resultaten worden “ingelezen” in het Leerlingbegeleidingssysteem (LBS) en zijn ter inzage.</w:t>
      </w:r>
    </w:p>
    <w:p w14:paraId="077AB7D9" w14:textId="77777777" w:rsidR="00222811" w:rsidRPr="00EA6F12" w:rsidRDefault="00222811" w:rsidP="00222811">
      <w:pPr>
        <w:tabs>
          <w:tab w:val="left" w:pos="7797"/>
        </w:tabs>
        <w:spacing w:line="360" w:lineRule="auto"/>
        <w:rPr>
          <w:rFonts w:ascii="Arial" w:hAnsi="Arial"/>
          <w:b/>
          <w:bCs/>
          <w:i/>
          <w:iCs/>
        </w:rPr>
      </w:pPr>
    </w:p>
    <w:p w14:paraId="7B818D82" w14:textId="77777777" w:rsidR="00664F62" w:rsidRDefault="00664F62" w:rsidP="00222811">
      <w:pPr>
        <w:pStyle w:val="Kop6"/>
        <w:numPr>
          <w:ilvl w:val="5"/>
          <w:numId w:val="0"/>
        </w:numPr>
        <w:tabs>
          <w:tab w:val="left" w:pos="708"/>
        </w:tabs>
        <w:spacing w:line="360" w:lineRule="auto"/>
        <w:rPr>
          <w:rFonts w:ascii="Arial" w:eastAsia="Arial" w:hAnsi="Arial" w:cs="Arial"/>
          <w:sz w:val="22"/>
          <w:szCs w:val="22"/>
        </w:rPr>
      </w:pPr>
    </w:p>
    <w:p w14:paraId="09EBACA5" w14:textId="2D99ACA9" w:rsidR="00222811" w:rsidRPr="00EA6F12" w:rsidRDefault="004964E7" w:rsidP="00222811">
      <w:pPr>
        <w:pStyle w:val="Kop6"/>
        <w:numPr>
          <w:ilvl w:val="5"/>
          <w:numId w:val="0"/>
        </w:numPr>
        <w:tabs>
          <w:tab w:val="left" w:pos="708"/>
        </w:tabs>
        <w:spacing w:line="360" w:lineRule="auto"/>
        <w:rPr>
          <w:rFonts w:ascii="Arial" w:hAnsi="Arial" w:cs="Arial"/>
          <w:bCs/>
          <w:sz w:val="22"/>
        </w:rPr>
      </w:pPr>
      <w:r w:rsidRPr="73486F33">
        <w:rPr>
          <w:rFonts w:ascii="Arial" w:eastAsia="Arial" w:hAnsi="Arial" w:cs="Arial"/>
          <w:sz w:val="22"/>
          <w:szCs w:val="22"/>
        </w:rPr>
        <w:t>3.6</w:t>
      </w:r>
      <w:r w:rsidR="00222811" w:rsidRPr="00EA6F12">
        <w:rPr>
          <w:rFonts w:ascii="Arial" w:hAnsi="Arial" w:cs="Arial"/>
          <w:bCs/>
          <w:sz w:val="22"/>
        </w:rPr>
        <w:tab/>
      </w:r>
      <w:r w:rsidR="00222811" w:rsidRPr="73486F33">
        <w:rPr>
          <w:rFonts w:ascii="Arial" w:eastAsia="Arial" w:hAnsi="Arial" w:cs="Arial"/>
          <w:sz w:val="22"/>
          <w:szCs w:val="22"/>
        </w:rPr>
        <w:t>Bijzondere bepalingen</w:t>
      </w:r>
    </w:p>
    <w:p w14:paraId="314ADAE2" w14:textId="77777777" w:rsidR="00222811" w:rsidRPr="00EA6F12" w:rsidRDefault="73486F33" w:rsidP="00222811">
      <w:pPr>
        <w:spacing w:line="360" w:lineRule="auto"/>
        <w:rPr>
          <w:rFonts w:ascii="Arial" w:hAnsi="Arial" w:cs="Arial"/>
          <w:b/>
        </w:rPr>
      </w:pPr>
      <w:r w:rsidRPr="73486F33">
        <w:rPr>
          <w:rFonts w:ascii="Arial" w:eastAsia="Arial" w:hAnsi="Arial" w:cs="Arial"/>
        </w:rPr>
        <w:t xml:space="preserve">We hanteren de volgende bepalingen bij het constateren van fraude en onregelmatigheden en bij toekennen van een ultieme kans.   </w:t>
      </w:r>
    </w:p>
    <w:p w14:paraId="1FBBD8A2" w14:textId="77777777" w:rsidR="00222811" w:rsidRPr="00EA6F12" w:rsidRDefault="00222811" w:rsidP="00222811">
      <w:pPr>
        <w:spacing w:line="360" w:lineRule="auto"/>
        <w:rPr>
          <w:rFonts w:ascii="Arial" w:hAnsi="Arial" w:cs="Arial"/>
        </w:rPr>
      </w:pPr>
    </w:p>
    <w:p w14:paraId="0472921A" w14:textId="77777777" w:rsidR="00222811" w:rsidRPr="00EA6F12" w:rsidRDefault="73486F33" w:rsidP="00222811">
      <w:pPr>
        <w:pStyle w:val="Kop6"/>
        <w:numPr>
          <w:ilvl w:val="5"/>
          <w:numId w:val="0"/>
        </w:numPr>
        <w:tabs>
          <w:tab w:val="left" w:pos="708"/>
        </w:tabs>
        <w:spacing w:line="360" w:lineRule="auto"/>
        <w:rPr>
          <w:rFonts w:ascii="Arial" w:hAnsi="Arial" w:cs="Arial"/>
          <w:szCs w:val="22"/>
        </w:rPr>
      </w:pPr>
      <w:r w:rsidRPr="73486F33">
        <w:rPr>
          <w:rFonts w:ascii="Arial" w:eastAsia="Arial" w:hAnsi="Arial" w:cs="Arial"/>
        </w:rPr>
        <w:t>Fraude</w:t>
      </w:r>
    </w:p>
    <w:p w14:paraId="12BF2281" w14:textId="77777777" w:rsidR="00E620AE" w:rsidRDefault="73486F33" w:rsidP="00222811">
      <w:pPr>
        <w:spacing w:line="360" w:lineRule="auto"/>
        <w:rPr>
          <w:rFonts w:ascii="Arial" w:eastAsia="Arial" w:hAnsi="Arial" w:cs="Arial"/>
        </w:rPr>
      </w:pPr>
      <w:r w:rsidRPr="73486F33">
        <w:rPr>
          <w:rFonts w:ascii="Arial" w:eastAsia="Arial" w:hAnsi="Arial" w:cs="Arial"/>
        </w:rPr>
        <w:t xml:space="preserve">Als een beoordelaar/examinator fraude constateert, zoals het plegen van plagiaat of vervalsen van parafen/handtekeningen, gaat hij over tot inbeslagneming van het door jouw ingeleverde bewijsstuk. </w:t>
      </w:r>
    </w:p>
    <w:p w14:paraId="5F27DB1E" w14:textId="77777777" w:rsidR="00E620AE" w:rsidRDefault="73486F33" w:rsidP="00222811">
      <w:pPr>
        <w:spacing w:line="360" w:lineRule="auto"/>
        <w:rPr>
          <w:rFonts w:ascii="Arial" w:eastAsia="Arial" w:hAnsi="Arial" w:cs="Arial"/>
        </w:rPr>
      </w:pPr>
      <w:r w:rsidRPr="73486F33">
        <w:rPr>
          <w:rFonts w:ascii="Arial" w:eastAsia="Arial" w:hAnsi="Arial" w:cs="Arial"/>
        </w:rPr>
        <w:t xml:space="preserve">De reden van inbeslagneming wordt schriftelijk vermeld bij het in beslag genomen bewijsstuk. </w:t>
      </w:r>
    </w:p>
    <w:p w14:paraId="3A5B9B5B" w14:textId="32B4DA4F" w:rsidR="00222811" w:rsidRPr="00EA6F12" w:rsidRDefault="73486F33" w:rsidP="00222811">
      <w:pPr>
        <w:spacing w:line="360" w:lineRule="auto"/>
        <w:rPr>
          <w:rFonts w:ascii="Arial" w:hAnsi="Arial" w:cs="Arial"/>
          <w:szCs w:val="22"/>
        </w:rPr>
      </w:pPr>
      <w:r w:rsidRPr="73486F33">
        <w:rPr>
          <w:rFonts w:ascii="Arial" w:eastAsia="Arial" w:hAnsi="Arial" w:cs="Arial"/>
        </w:rPr>
        <w:t>Dit wordt overhandigd aan de teammanager, tevens voorzitter van het VGO. Deze beslist of de fraude terecht geconstateerd is. Wanneer dit het geval is, wordt de beoordeling als gedaan beschouwd en als onvoldoende aangemerkt. Bij herhaling kan de student, tijdelijk of definitief, van de opleiding verwijderd worden.</w:t>
      </w:r>
    </w:p>
    <w:p w14:paraId="6763B677" w14:textId="77777777" w:rsidR="00222811" w:rsidRPr="00EA6F12" w:rsidRDefault="00222811" w:rsidP="00222811">
      <w:pPr>
        <w:spacing w:line="360" w:lineRule="auto"/>
        <w:rPr>
          <w:rFonts w:ascii="Arial" w:hAnsi="Arial" w:cs="Arial"/>
          <w:b/>
          <w:szCs w:val="22"/>
        </w:rPr>
      </w:pPr>
    </w:p>
    <w:p w14:paraId="775BED36" w14:textId="77777777" w:rsidR="00222811" w:rsidRPr="00EA6F12" w:rsidRDefault="73486F33" w:rsidP="00222811">
      <w:pPr>
        <w:pStyle w:val="Kop6"/>
        <w:numPr>
          <w:ilvl w:val="5"/>
          <w:numId w:val="0"/>
        </w:numPr>
        <w:tabs>
          <w:tab w:val="left" w:pos="708"/>
        </w:tabs>
        <w:spacing w:line="360" w:lineRule="auto"/>
        <w:rPr>
          <w:rFonts w:ascii="Arial" w:hAnsi="Arial" w:cs="Arial"/>
          <w:szCs w:val="22"/>
        </w:rPr>
      </w:pPr>
      <w:r w:rsidRPr="73486F33">
        <w:rPr>
          <w:rFonts w:ascii="Arial" w:eastAsia="Arial" w:hAnsi="Arial" w:cs="Arial"/>
        </w:rPr>
        <w:lastRenderedPageBreak/>
        <w:t>Onregelmatigheden</w:t>
      </w:r>
    </w:p>
    <w:p w14:paraId="1CA825BC" w14:textId="77777777" w:rsidR="00222811" w:rsidRPr="00EA6F12" w:rsidRDefault="73486F33" w:rsidP="00222811">
      <w:pPr>
        <w:spacing w:line="360" w:lineRule="auto"/>
        <w:rPr>
          <w:rFonts w:ascii="Arial" w:hAnsi="Arial" w:cs="Arial"/>
          <w:szCs w:val="22"/>
        </w:rPr>
      </w:pPr>
      <w:r w:rsidRPr="73486F33">
        <w:rPr>
          <w:rFonts w:ascii="Arial" w:eastAsia="Arial" w:hAnsi="Arial" w:cs="Arial"/>
        </w:rPr>
        <w:t>Bij onregelmatigheden neem jij of de beoordelaar vanuit school of de praktijk zo snel mogelijk contact op met de voorzitter van het VGO, de teammanager van de opleiding. Over onregelmatigheden die bij de opleiding liggen, zoals het overschrijden van een beoordelingstermijn, neemt de voorzitter zo snel mogelijk een besluit dat het minst nadelig is voor de student en stelt hiervan alle betrokkenen en de voorzitter van de schoolexamencommissie op de hoogte.</w:t>
      </w:r>
    </w:p>
    <w:p w14:paraId="79BC4D2C" w14:textId="77777777" w:rsidR="00222811" w:rsidRPr="00EA6F12" w:rsidRDefault="00222811" w:rsidP="00222811">
      <w:pPr>
        <w:spacing w:line="360" w:lineRule="auto"/>
        <w:rPr>
          <w:rFonts w:ascii="Arial" w:hAnsi="Arial" w:cs="Arial"/>
          <w:szCs w:val="22"/>
        </w:rPr>
      </w:pPr>
    </w:p>
    <w:p w14:paraId="47E993CF" w14:textId="268C201B" w:rsidR="00222811" w:rsidRPr="00EA6F12" w:rsidRDefault="73486F33" w:rsidP="00222811">
      <w:pPr>
        <w:spacing w:line="360" w:lineRule="auto"/>
        <w:rPr>
          <w:rFonts w:ascii="Arial" w:hAnsi="Arial" w:cs="Arial"/>
          <w:szCs w:val="22"/>
        </w:rPr>
      </w:pPr>
      <w:r w:rsidRPr="73486F33">
        <w:rPr>
          <w:rFonts w:ascii="Arial" w:eastAsia="Arial" w:hAnsi="Arial" w:cs="Arial"/>
        </w:rPr>
        <w:t>Onregelmatigheden die bij de student liggen, zoals het zonder afmelden niet nakomen van een afspraak voor een examengesprek, ongeoorloofd a</w:t>
      </w:r>
      <w:r w:rsidR="00E620AE">
        <w:rPr>
          <w:rFonts w:ascii="Arial" w:eastAsia="Arial" w:hAnsi="Arial" w:cs="Arial"/>
        </w:rPr>
        <w:t>fwezig zijn bij een toets of producten/opdrachten</w:t>
      </w:r>
      <w:r w:rsidRPr="73486F33">
        <w:rPr>
          <w:rFonts w:ascii="Arial" w:eastAsia="Arial" w:hAnsi="Arial" w:cs="Arial"/>
        </w:rPr>
        <w:t xml:space="preserve"> niet op het afgesproken tijdstip inleveren, gelden als het verspelen van een beoordelingsmoment. Tijdens het vaststellen van en besluiten over de resultaten en de studievoortgang bepaalt het VGO of en hoe rekening gehouden wordt met de geconstateerde onregelmatigheid.</w:t>
      </w:r>
    </w:p>
    <w:p w14:paraId="66D84BBB" w14:textId="77777777" w:rsidR="00222811" w:rsidRPr="00EA6F12" w:rsidRDefault="00222811" w:rsidP="00222811">
      <w:pPr>
        <w:spacing w:line="360" w:lineRule="auto"/>
        <w:rPr>
          <w:rFonts w:ascii="Arial" w:hAnsi="Arial" w:cs="Arial"/>
          <w:b/>
          <w:i/>
          <w:szCs w:val="22"/>
        </w:rPr>
      </w:pPr>
    </w:p>
    <w:p w14:paraId="12DE357B" w14:textId="77777777" w:rsidR="00222811" w:rsidRPr="00EA6F12" w:rsidRDefault="73486F33" w:rsidP="00222811">
      <w:pPr>
        <w:pStyle w:val="Kop6"/>
        <w:numPr>
          <w:ilvl w:val="5"/>
          <w:numId w:val="0"/>
        </w:numPr>
        <w:tabs>
          <w:tab w:val="left" w:pos="708"/>
        </w:tabs>
        <w:spacing w:line="360" w:lineRule="auto"/>
        <w:rPr>
          <w:rFonts w:ascii="Arial" w:hAnsi="Arial" w:cs="Arial"/>
          <w:iCs/>
          <w:szCs w:val="22"/>
        </w:rPr>
      </w:pPr>
      <w:r w:rsidRPr="73486F33">
        <w:rPr>
          <w:rFonts w:ascii="Arial" w:eastAsia="Arial" w:hAnsi="Arial" w:cs="Arial"/>
        </w:rPr>
        <w:t>Ultieme kans</w:t>
      </w:r>
    </w:p>
    <w:p w14:paraId="71B65C6A" w14:textId="77777777" w:rsidR="00222811" w:rsidRPr="00EA6F12" w:rsidRDefault="73486F33" w:rsidP="00222811">
      <w:pPr>
        <w:spacing w:line="360" w:lineRule="auto"/>
        <w:ind w:left="703" w:hanging="703"/>
        <w:rPr>
          <w:rFonts w:ascii="Arial" w:hAnsi="Arial" w:cs="Arial"/>
          <w:szCs w:val="22"/>
        </w:rPr>
      </w:pPr>
      <w:r w:rsidRPr="73486F33">
        <w:rPr>
          <w:rFonts w:ascii="Arial" w:eastAsia="Arial" w:hAnsi="Arial" w:cs="Arial"/>
        </w:rPr>
        <w:t xml:space="preserve">Wanneer na het benutten van alle beoordelingsmomenten blijkt dat je niet toelaatbaar bent voor een </w:t>
      </w:r>
    </w:p>
    <w:p w14:paraId="198FAE28" w14:textId="77777777" w:rsidR="00E620AE" w:rsidRDefault="73486F33" w:rsidP="00222811">
      <w:pPr>
        <w:spacing w:line="360" w:lineRule="auto"/>
        <w:rPr>
          <w:rFonts w:ascii="Arial" w:eastAsia="Arial" w:hAnsi="Arial" w:cs="Arial"/>
        </w:rPr>
      </w:pPr>
      <w:r w:rsidRPr="73486F33">
        <w:rPr>
          <w:rFonts w:ascii="Arial" w:eastAsia="Arial" w:hAnsi="Arial" w:cs="Arial"/>
        </w:rPr>
        <w:t>examen of niet geslaagd bent voor het examen</w:t>
      </w:r>
      <w:r w:rsidR="00E620AE">
        <w:rPr>
          <w:rFonts w:ascii="Arial" w:eastAsia="Arial" w:hAnsi="Arial" w:cs="Arial"/>
        </w:rPr>
        <w:t>,</w:t>
      </w:r>
      <w:r w:rsidRPr="73486F33">
        <w:rPr>
          <w:rFonts w:ascii="Arial" w:eastAsia="Arial" w:hAnsi="Arial" w:cs="Arial"/>
        </w:rPr>
        <w:t xml:space="preserve"> besluit de voorzitter van het VGO, samen met een collega teammanager, na het horen van jou als deelnemer, over het al dan niet geven van een ultieme kans. </w:t>
      </w:r>
    </w:p>
    <w:p w14:paraId="491372E8" w14:textId="7F131168" w:rsidR="00222811" w:rsidRPr="00EA6F12" w:rsidRDefault="00664F62" w:rsidP="00222811">
      <w:pPr>
        <w:spacing w:line="360" w:lineRule="auto"/>
        <w:rPr>
          <w:rFonts w:ascii="Arial" w:hAnsi="Arial" w:cs="Arial"/>
          <w:bCs/>
        </w:rPr>
      </w:pPr>
      <w:r>
        <w:rPr>
          <w:rFonts w:ascii="Arial" w:eastAsia="Arial" w:hAnsi="Arial" w:cs="Arial"/>
        </w:rPr>
        <w:t>Een ultieme kans wordt alleen gegeven als er sprake is van ‘ bijzondere omstandigheden’, dit ter beoordeling van de teammanager.</w:t>
      </w:r>
    </w:p>
    <w:p w14:paraId="0A2C013B" w14:textId="77777777" w:rsidR="00844392" w:rsidRPr="00EA6F12" w:rsidRDefault="00844392" w:rsidP="00222811">
      <w:pPr>
        <w:spacing w:line="360" w:lineRule="auto"/>
        <w:rPr>
          <w:rFonts w:ascii="Arial" w:hAnsi="Arial" w:cs="Arial"/>
          <w:b/>
          <w:bCs/>
        </w:rPr>
      </w:pPr>
    </w:p>
    <w:p w14:paraId="5537EAD5" w14:textId="77777777" w:rsidR="00222811" w:rsidRPr="00EA6F12" w:rsidRDefault="73486F33" w:rsidP="00222811">
      <w:pPr>
        <w:spacing w:line="360" w:lineRule="auto"/>
        <w:rPr>
          <w:rFonts w:ascii="Arial" w:hAnsi="Arial" w:cs="Arial"/>
        </w:rPr>
      </w:pPr>
      <w:r w:rsidRPr="73486F33">
        <w:rPr>
          <w:rFonts w:ascii="Arial" w:eastAsia="Arial" w:hAnsi="Arial" w:cs="Arial"/>
          <w:b/>
          <w:bCs/>
        </w:rPr>
        <w:t>Slotbepalingen</w:t>
      </w:r>
      <w:r w:rsidRPr="73486F33">
        <w:rPr>
          <w:rFonts w:ascii="Arial" w:eastAsia="Arial" w:hAnsi="Arial" w:cs="Arial"/>
        </w:rPr>
        <w:t xml:space="preserve"> </w:t>
      </w:r>
    </w:p>
    <w:p w14:paraId="5D38C245" w14:textId="77777777" w:rsidR="00222811" w:rsidRPr="00EA6F12" w:rsidRDefault="73486F33" w:rsidP="73486F33">
      <w:pPr>
        <w:numPr>
          <w:ilvl w:val="0"/>
          <w:numId w:val="18"/>
        </w:numPr>
        <w:tabs>
          <w:tab w:val="left" w:pos="360"/>
        </w:tabs>
        <w:spacing w:line="360" w:lineRule="auto"/>
        <w:ind w:left="360" w:hanging="360"/>
        <w:rPr>
          <w:rFonts w:ascii="Arial" w:eastAsia="Arial" w:hAnsi="Arial" w:cs="Arial"/>
        </w:rPr>
      </w:pPr>
      <w:r w:rsidRPr="73486F33">
        <w:rPr>
          <w:rFonts w:ascii="Arial" w:eastAsia="Arial" w:hAnsi="Arial" w:cs="Arial"/>
        </w:rPr>
        <w:t xml:space="preserve">In alle gevallen waarin het examenreglement van het Noorderpoort en de schoolregels niet voorzien, neemt de voorzitter van de schoolexamencommissie een besluit. </w:t>
      </w:r>
    </w:p>
    <w:p w14:paraId="6581C98D" w14:textId="77777777" w:rsidR="00222811" w:rsidRPr="00EA6F12" w:rsidRDefault="73486F33" w:rsidP="73486F33">
      <w:pPr>
        <w:numPr>
          <w:ilvl w:val="0"/>
          <w:numId w:val="18"/>
        </w:numPr>
        <w:tabs>
          <w:tab w:val="left" w:pos="360"/>
        </w:tabs>
        <w:spacing w:line="360" w:lineRule="auto"/>
        <w:ind w:left="360" w:hanging="360"/>
        <w:rPr>
          <w:rFonts w:ascii="Arial" w:eastAsia="Arial" w:hAnsi="Arial" w:cs="Arial"/>
        </w:rPr>
      </w:pPr>
      <w:r w:rsidRPr="73486F33">
        <w:rPr>
          <w:rFonts w:ascii="Arial" w:eastAsia="Arial" w:hAnsi="Arial" w:cs="Arial"/>
        </w:rPr>
        <w:t xml:space="preserve">De voorzitter van de schoolexamencommissie kan - in gevallen van kennelijke onbillijkheid- afwijken van de vastgestelde examenregels.                                     </w:t>
      </w:r>
    </w:p>
    <w:p w14:paraId="3F1E030F" w14:textId="77777777" w:rsidR="00222811" w:rsidRPr="00EA6F12" w:rsidRDefault="00222811" w:rsidP="00222811">
      <w:pPr>
        <w:spacing w:line="360" w:lineRule="auto"/>
        <w:rPr>
          <w:rFonts w:ascii="Arial" w:hAnsi="Arial" w:cs="Arial"/>
          <w:sz w:val="18"/>
        </w:rPr>
      </w:pPr>
      <w:r w:rsidRPr="00EA6F12">
        <w:rPr>
          <w:rFonts w:ascii="Arial" w:hAnsi="Arial" w:cs="Arial"/>
          <w:sz w:val="18"/>
        </w:rPr>
        <w:tab/>
      </w:r>
      <w:r w:rsidRPr="00EA6F12">
        <w:rPr>
          <w:rFonts w:ascii="Arial" w:hAnsi="Arial" w:cs="Arial"/>
          <w:sz w:val="18"/>
        </w:rPr>
        <w:tab/>
      </w:r>
      <w:r w:rsidRPr="00EA6F12">
        <w:rPr>
          <w:rFonts w:ascii="Arial" w:hAnsi="Arial" w:cs="Arial"/>
          <w:sz w:val="18"/>
        </w:rPr>
        <w:tab/>
      </w:r>
      <w:r w:rsidRPr="00EA6F12">
        <w:rPr>
          <w:rFonts w:ascii="Arial" w:hAnsi="Arial" w:cs="Arial"/>
          <w:sz w:val="18"/>
        </w:rPr>
        <w:tab/>
      </w:r>
    </w:p>
    <w:p w14:paraId="7D68324F" w14:textId="77777777" w:rsidR="00222811" w:rsidRPr="00EA6F12" w:rsidRDefault="00222811" w:rsidP="000D1C23">
      <w:pPr>
        <w:spacing w:line="360" w:lineRule="auto"/>
        <w:ind w:left="709" w:hanging="709"/>
        <w:rPr>
          <w:rFonts w:ascii="Arial" w:hAnsi="Arial" w:cs="Arial"/>
          <w:b/>
          <w:bCs/>
          <w:sz w:val="22"/>
        </w:rPr>
      </w:pPr>
    </w:p>
    <w:p w14:paraId="215EF511" w14:textId="77777777" w:rsidR="00222811" w:rsidRPr="00EA6F12" w:rsidRDefault="00222811" w:rsidP="000D1C23">
      <w:pPr>
        <w:spacing w:line="360" w:lineRule="auto"/>
        <w:ind w:left="709" w:hanging="709"/>
        <w:rPr>
          <w:rFonts w:ascii="Arial" w:hAnsi="Arial" w:cs="Arial"/>
          <w:b/>
          <w:bCs/>
          <w:sz w:val="22"/>
        </w:rPr>
      </w:pPr>
    </w:p>
    <w:p w14:paraId="52EC4419" w14:textId="77777777" w:rsidR="00222811" w:rsidRPr="00EA6F12" w:rsidRDefault="00222811" w:rsidP="000D1C23">
      <w:pPr>
        <w:spacing w:line="360" w:lineRule="auto"/>
        <w:ind w:left="709" w:hanging="709"/>
        <w:rPr>
          <w:rFonts w:ascii="Arial" w:hAnsi="Arial" w:cs="Arial"/>
          <w:b/>
          <w:bCs/>
          <w:sz w:val="22"/>
        </w:rPr>
      </w:pPr>
    </w:p>
    <w:p w14:paraId="4CFD5264" w14:textId="77777777" w:rsidR="00222811" w:rsidRPr="00EA6F12" w:rsidRDefault="00222811" w:rsidP="000D1C23">
      <w:pPr>
        <w:spacing w:line="360" w:lineRule="auto"/>
        <w:ind w:left="709" w:hanging="709"/>
        <w:rPr>
          <w:rFonts w:ascii="Arial" w:hAnsi="Arial" w:cs="Arial"/>
          <w:b/>
          <w:bCs/>
          <w:sz w:val="22"/>
        </w:rPr>
      </w:pPr>
    </w:p>
    <w:p w14:paraId="2D4EA1F8" w14:textId="77777777" w:rsidR="00222811" w:rsidRPr="00EA6F12" w:rsidRDefault="00222811" w:rsidP="000D1C23">
      <w:pPr>
        <w:spacing w:line="360" w:lineRule="auto"/>
        <w:ind w:left="709" w:hanging="709"/>
        <w:rPr>
          <w:rFonts w:ascii="Arial" w:hAnsi="Arial" w:cs="Arial"/>
          <w:b/>
          <w:bCs/>
          <w:sz w:val="22"/>
        </w:rPr>
      </w:pPr>
      <w:bookmarkStart w:id="1" w:name="_GoBack"/>
      <w:bookmarkEnd w:id="1"/>
    </w:p>
    <w:sectPr w:rsidR="00222811" w:rsidRPr="00EA6F12" w:rsidSect="00316A8E">
      <w:pgSz w:w="11905" w:h="16837"/>
      <w:pgMar w:top="1021" w:right="1418" w:bottom="1276" w:left="1134"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5A6E33" w14:textId="77777777" w:rsidR="00FC7C3A" w:rsidRDefault="00FC7C3A">
      <w:r>
        <w:separator/>
      </w:r>
    </w:p>
  </w:endnote>
  <w:endnote w:type="continuationSeparator" w:id="0">
    <w:p w14:paraId="0B9C95A7" w14:textId="77777777" w:rsidR="00FC7C3A" w:rsidRDefault="00FC7C3A">
      <w:r>
        <w:continuationSeparator/>
      </w:r>
    </w:p>
  </w:endnote>
  <w:endnote w:type="continuationNotice" w:id="1">
    <w:p w14:paraId="75352206" w14:textId="77777777" w:rsidR="00FC7C3A" w:rsidRDefault="00FC7C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tarSymbol">
    <w:altName w:val="MS Gothic"/>
    <w:charset w:val="80"/>
    <w:family w:val="auto"/>
    <w:pitch w:val="default"/>
  </w:font>
  <w:font w:name="Times New Roman">
    <w:panose1 w:val="02020603050405020304"/>
    <w:charset w:val="00"/>
    <w:family w:val="roman"/>
    <w:pitch w:val="variable"/>
    <w:sig w:usb0="E0002EFF" w:usb1="C0007843" w:usb2="00000009" w:usb3="00000000" w:csb0="000001FF" w:csb1="00000000"/>
  </w:font>
  <w:font w:name="Sabon">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NPC Scala Sans">
    <w:altName w:val="Courier New"/>
    <w:panose1 w:val="00000000000000000000"/>
    <w:charset w:val="00"/>
    <w:family w:val="auto"/>
    <w:notTrueType/>
    <w:pitch w:val="variable"/>
    <w:sig w:usb0="00000003" w:usb1="00000000" w:usb2="00000000" w:usb3="00000000" w:csb0="00000001" w:csb1="00000000"/>
  </w:font>
  <w:font w:name="DejaVu Sans">
    <w:altName w:val="Times New Roman"/>
    <w:charset w:val="00"/>
    <w:family w:val="roman"/>
    <w:pitch w:val="variable"/>
  </w:font>
  <w:font w:name="CG Times">
    <w:altName w:val="Times New Roman"/>
    <w:charset w:val="00"/>
    <w:family w:val="roman"/>
    <w:pitch w:val="variable"/>
    <w:sig w:usb0="00000007" w:usb1="00000000" w:usb2="00000000" w:usb3="00000000" w:csb0="00000093"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SimSun">
    <w:altName w:val="Times New Roman"/>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42052D" w14:textId="77777777" w:rsidR="00DD09BB" w:rsidRDefault="00DD09BB" w:rsidP="003E7577">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27CD7913" w14:textId="77777777" w:rsidR="00DD09BB" w:rsidRDefault="00DD09BB">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E44461" w14:textId="27A181FF" w:rsidR="00DD09BB" w:rsidRDefault="00DD09BB" w:rsidP="003E7577">
    <w:pPr>
      <w:pStyle w:val="Voettekst"/>
      <w:framePr w:wrap="around" w:vAnchor="text" w:hAnchor="margin" w:xAlign="right" w:y="1"/>
      <w:rPr>
        <w:rStyle w:val="Paginanummer"/>
        <w:rFonts w:ascii="Arial" w:hAnsi="Arial" w:cs="Arial"/>
        <w:sz w:val="16"/>
        <w:szCs w:val="16"/>
      </w:rPr>
    </w:pPr>
    <w:r>
      <w:rPr>
        <w:rStyle w:val="Paginanummer"/>
        <w:rFonts w:ascii="Arial" w:hAnsi="Arial" w:cs="Arial"/>
        <w:sz w:val="16"/>
        <w:szCs w:val="16"/>
      </w:rPr>
      <w:fldChar w:fldCharType="begin"/>
    </w:r>
    <w:r>
      <w:rPr>
        <w:rStyle w:val="Paginanummer"/>
        <w:rFonts w:ascii="Arial" w:hAnsi="Arial" w:cs="Arial"/>
        <w:sz w:val="16"/>
        <w:szCs w:val="16"/>
      </w:rPr>
      <w:instrText xml:space="preserve">PAGE  </w:instrText>
    </w:r>
    <w:r>
      <w:rPr>
        <w:rStyle w:val="Paginanummer"/>
        <w:rFonts w:ascii="Arial" w:hAnsi="Arial" w:cs="Arial"/>
        <w:sz w:val="16"/>
        <w:szCs w:val="16"/>
      </w:rPr>
      <w:fldChar w:fldCharType="separate"/>
    </w:r>
    <w:r w:rsidR="00E620AE">
      <w:rPr>
        <w:rStyle w:val="Paginanummer"/>
        <w:rFonts w:ascii="Arial" w:hAnsi="Arial" w:cs="Arial"/>
        <w:noProof/>
        <w:sz w:val="16"/>
        <w:szCs w:val="16"/>
      </w:rPr>
      <w:t>19</w:t>
    </w:r>
    <w:r>
      <w:rPr>
        <w:rStyle w:val="Paginanummer"/>
        <w:rFonts w:ascii="Arial" w:hAnsi="Arial" w:cs="Arial"/>
        <w:sz w:val="16"/>
        <w:szCs w:val="16"/>
      </w:rPr>
      <w:fldChar w:fldCharType="end"/>
    </w:r>
  </w:p>
  <w:p w14:paraId="45203486" w14:textId="3CA37920" w:rsidR="00DD09BB" w:rsidRPr="00382419" w:rsidRDefault="00DD09BB" w:rsidP="00A15A2B">
    <w:pPr>
      <w:pStyle w:val="Voettekst"/>
      <w:ind w:right="360"/>
      <w:rPr>
        <w:rFonts w:ascii="Arial" w:hAnsi="Arial" w:cs="Arial"/>
        <w:sz w:val="16"/>
        <w:szCs w:val="16"/>
      </w:rPr>
    </w:pPr>
    <w:r>
      <w:rPr>
        <w:noProof/>
        <w:sz w:val="16"/>
        <w:szCs w:val="16"/>
        <w:lang w:eastAsia="nl-NL"/>
      </w:rPr>
      <mc:AlternateContent>
        <mc:Choice Requires="wps">
          <w:drawing>
            <wp:anchor distT="0" distB="0" distL="0" distR="0" simplePos="0" relativeHeight="251658241" behindDoc="0" locked="0" layoutInCell="1" allowOverlap="1" wp14:anchorId="32258C89" wp14:editId="658D2661">
              <wp:simplePos x="0" y="0"/>
              <wp:positionH relativeFrom="page">
                <wp:posOffset>6497320</wp:posOffset>
              </wp:positionH>
              <wp:positionV relativeFrom="paragraph">
                <wp:posOffset>635</wp:posOffset>
              </wp:positionV>
              <wp:extent cx="80645" cy="147320"/>
              <wp:effectExtent l="0" t="635" r="635" b="4445"/>
              <wp:wrapSquare wrapText="largest"/>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645" cy="14732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8DE45E" w14:textId="77777777" w:rsidR="00DD09BB" w:rsidRDefault="00DD09BB">
                          <w:pPr>
                            <w:rPr>
                              <w:rFonts w:ascii="Arial" w:hAnsi="Arial" w:cs="Arial"/>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258C89" id="_x0000_t202" coordsize="21600,21600" o:spt="202" path="m,l,21600r21600,l21600,xe">
              <v:stroke joinstyle="miter"/>
              <v:path gradientshapeok="t" o:connecttype="rect"/>
            </v:shapetype>
            <v:shape id="Text Box 1" o:spid="_x0000_s1026" type="#_x0000_t202" style="position:absolute;margin-left:511.6pt;margin-top:.05pt;width:6.35pt;height:11.6pt;z-index:251658241;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" stroked="f">
              <v:fill opacity="0"/>
              <v:textbox inset="0,0,0,0">
                <w:txbxContent>
                  <w:p w14:paraId="318DE45E" w14:textId="77777777" w:rsidR="00DD09BB" w:rsidRDefault="00DD09BB">
                    <w:pPr>
                      <w:rPr>
                        <w:rFonts w:ascii="Arial" w:hAnsi="Arial" w:cs="Arial"/>
                        <w:sz w:val="18"/>
                        <w:szCs w:val="18"/>
                      </w:rPr>
                    </w:pPr>
                  </w:p>
                </w:txbxContent>
              </v:textbox>
              <w10:wrap type="square" side="largest" anchorx="page"/>
            </v:shape>
          </w:pict>
        </mc:Fallback>
      </mc:AlternateContent>
    </w:r>
    <w:r>
      <w:rPr>
        <w:rFonts w:ascii="Arial" w:eastAsia="Arial" w:hAnsi="Arial" w:cs="Arial"/>
        <w:sz w:val="16"/>
        <w:szCs w:val="16"/>
      </w:rPr>
      <w:t>Studiewijzer Maatschappelijke zorg / Sociaal werk</w:t>
    </w:r>
    <w:r w:rsidRPr="73486F33">
      <w:rPr>
        <w:rFonts w:ascii="Arial" w:eastAsia="Arial" w:hAnsi="Arial" w:cs="Arial"/>
        <w:sz w:val="16"/>
        <w:szCs w:val="16"/>
      </w:rPr>
      <w:t xml:space="preserve"> – cohort 2016</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14FE9C" w14:textId="77777777" w:rsidR="00DD09BB" w:rsidRDefault="00DD09BB">
    <w:pPr>
      <w:pStyle w:val="Voettekst"/>
      <w:ind w:right="360"/>
      <w:rPr>
        <w:rFonts w:ascii="Arial" w:hAnsi="Arial" w:cs="Arial"/>
        <w:sz w:val="18"/>
        <w:szCs w:val="18"/>
      </w:rPr>
    </w:pPr>
    <w:r>
      <w:rPr>
        <w:noProof/>
        <w:lang w:eastAsia="nl-NL"/>
      </w:rPr>
      <mc:AlternateContent>
        <mc:Choice Requires="wps">
          <w:drawing>
            <wp:anchor distT="0" distB="0" distL="0" distR="0" simplePos="0" relativeHeight="251658240" behindDoc="0" locked="0" layoutInCell="1" allowOverlap="1" wp14:anchorId="7306436F" wp14:editId="5255DE40">
              <wp:simplePos x="0" y="0"/>
              <wp:positionH relativeFrom="page">
                <wp:posOffset>6585585</wp:posOffset>
              </wp:positionH>
              <wp:positionV relativeFrom="paragraph">
                <wp:posOffset>635</wp:posOffset>
              </wp:positionV>
              <wp:extent cx="73025" cy="132715"/>
              <wp:effectExtent l="0" t="635" r="0" b="6350"/>
              <wp:wrapSquare wrapText="largest"/>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025" cy="1327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4C5058A" w14:textId="77777777" w:rsidR="00DD09BB" w:rsidRDefault="00DD09BB"/>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06436F" id="_x0000_t202" coordsize="21600,21600" o:spt="202" path="m,l,21600r21600,l21600,xe">
              <v:stroke joinstyle="miter"/>
              <v:path gradientshapeok="t" o:connecttype="rect"/>
            </v:shapetype>
            <v:shape id="Text Box 2" o:spid="_x0000_s1027" type="#_x0000_t202" style="position:absolute;margin-left:518.55pt;margin-top:.05pt;width:5.75pt;height:10.4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" stroked="f">
              <v:fill opacity="0"/>
              <v:textbox inset="0,0,0,0">
                <w:txbxContent>
                  <w:p w14:paraId="34C5058A" w14:textId="77777777" w:rsidR="00DD09BB" w:rsidRDefault="00DD09BB"/>
                </w:txbxContent>
              </v:textbox>
              <w10:wrap type="square" side="largest" anchorx="page"/>
            </v:shape>
          </w:pict>
        </mc:Fallback>
      </mc:AlternateContent>
    </w:r>
    <w:r w:rsidRPr="73486F33">
      <w:rPr>
        <w:rFonts w:ascii="Arial" w:eastAsia="Arial" w:hAnsi="Arial" w:cs="Arial"/>
        <w:sz w:val="18"/>
        <w:szCs w:val="18"/>
      </w:rPr>
      <w:t>STUDIEWIJZER2010 VZ-IG SGW</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67D61D" w14:textId="77777777" w:rsidR="00FC7C3A" w:rsidRDefault="00FC7C3A">
      <w:r>
        <w:separator/>
      </w:r>
    </w:p>
  </w:footnote>
  <w:footnote w:type="continuationSeparator" w:id="0">
    <w:p w14:paraId="5DF72ED2" w14:textId="77777777" w:rsidR="00FC7C3A" w:rsidRDefault="00FC7C3A">
      <w:r>
        <w:continuationSeparator/>
      </w:r>
    </w:p>
  </w:footnote>
  <w:footnote w:type="continuationNotice" w:id="1">
    <w:p w14:paraId="2726ABB8" w14:textId="77777777" w:rsidR="00FC7C3A" w:rsidRDefault="00FC7C3A"/>
  </w:footnote>
  <w:footnote w:id="2">
    <w:p w14:paraId="433C30DD" w14:textId="24BDAFF9" w:rsidR="00DD09BB" w:rsidRPr="00CD7083" w:rsidRDefault="00DD09BB" w:rsidP="00566711">
      <w:pPr>
        <w:pStyle w:val="Voetnoottekst"/>
        <w:rPr>
          <w:rFonts w:ascii="Arial" w:hAnsi="Arial" w:cs="Arial"/>
          <w:sz w:val="18"/>
          <w:szCs w:val="18"/>
        </w:rPr>
      </w:pPr>
      <w:r w:rsidRPr="73486F33">
        <w:rPr>
          <w:rStyle w:val="Voetnoottekens"/>
          <w:rFonts w:ascii="Arial" w:eastAsia="Arial" w:hAnsi="Arial" w:cs="Arial"/>
          <w:sz w:val="18"/>
          <w:szCs w:val="18"/>
        </w:rPr>
        <w:footnoteRef/>
      </w:r>
      <w:r w:rsidRPr="73486F33">
        <w:rPr>
          <w:rFonts w:ascii="Arial" w:eastAsia="Arial" w:hAnsi="Arial" w:cs="Arial"/>
          <w:sz w:val="18"/>
          <w:szCs w:val="18"/>
        </w:rPr>
        <w:t xml:space="preserve"> Via Wikiwijs</w:t>
      </w:r>
      <w:r>
        <w:rPr>
          <w:rFonts w:ascii="Arial" w:eastAsia="Arial" w:hAnsi="Arial" w:cs="Arial"/>
          <w:sz w:val="18"/>
          <w:szCs w:val="18"/>
        </w:rPr>
        <w:t xml:space="preserve"> </w:t>
      </w:r>
      <w:r w:rsidRPr="73486F33">
        <w:rPr>
          <w:rFonts w:ascii="Arial" w:eastAsia="Arial" w:hAnsi="Arial" w:cs="Arial"/>
          <w:sz w:val="18"/>
          <w:szCs w:val="18"/>
        </w:rPr>
        <w:t>leermiddelenplein kom je in de elektronische leeromgeving van het Noorderpoort. Veel info van je opleiding staat in een wikiwijs arrangement.</w:t>
      </w:r>
    </w:p>
  </w:footnote>
  <w:footnote w:id="3">
    <w:p w14:paraId="772B7289" w14:textId="6925F37D" w:rsidR="00DD09BB" w:rsidRDefault="00DD09BB" w:rsidP="00197FB1">
      <w:pPr>
        <w:pStyle w:val="Voetnoottekst"/>
        <w:rPr>
          <w:rFonts w:ascii="Arial" w:hAnsi="Arial" w:cs="Arial"/>
          <w:sz w:val="18"/>
        </w:rPr>
      </w:pPr>
      <w:r w:rsidRPr="73486F33">
        <w:rPr>
          <w:rStyle w:val="Voetnootmarkering"/>
          <w:rFonts w:ascii="Arial" w:eastAsia="Arial" w:hAnsi="Arial" w:cs="Arial"/>
          <w:sz w:val="18"/>
          <w:szCs w:val="18"/>
        </w:rPr>
        <w:footnoteRef/>
      </w:r>
      <w:r w:rsidRPr="73486F33">
        <w:rPr>
          <w:rFonts w:ascii="Arial" w:eastAsia="Arial" w:hAnsi="Arial" w:cs="Arial"/>
          <w:sz w:val="18"/>
          <w:szCs w:val="18"/>
        </w:rPr>
        <w:t xml:space="preserve"> De onderwijstijd is verantwoord in de WSF-TOP-verklaring in de onderwijs- en examenregeling van de opleiding.</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Outline"/>
    <w:lvl w:ilvl="0">
      <w:start w:val="1"/>
      <w:numFmt w:val="none"/>
      <w:pStyle w:val="Kop1"/>
      <w:suff w:val="nothing"/>
      <w:lvlText w:val=""/>
      <w:lvlJc w:val="left"/>
      <w:pPr>
        <w:tabs>
          <w:tab w:val="num" w:pos="0"/>
        </w:tabs>
        <w:ind w:left="0" w:firstLine="0"/>
      </w:pPr>
    </w:lvl>
    <w:lvl w:ilvl="1">
      <w:start w:val="1"/>
      <w:numFmt w:val="none"/>
      <w:pStyle w:val="Kop2"/>
      <w:suff w:val="nothing"/>
      <w:lvlText w:val=""/>
      <w:lvlJc w:val="left"/>
      <w:pPr>
        <w:tabs>
          <w:tab w:val="num" w:pos="0"/>
        </w:tabs>
        <w:ind w:left="0" w:firstLine="0"/>
      </w:pPr>
    </w:lvl>
    <w:lvl w:ilvl="2">
      <w:start w:val="1"/>
      <w:numFmt w:val="none"/>
      <w:pStyle w:val="Kop3"/>
      <w:suff w:val="nothing"/>
      <w:lvlText w:val=""/>
      <w:lvlJc w:val="left"/>
      <w:pPr>
        <w:tabs>
          <w:tab w:val="num" w:pos="0"/>
        </w:tabs>
        <w:ind w:left="0" w:firstLine="0"/>
      </w:pPr>
    </w:lvl>
    <w:lvl w:ilvl="3">
      <w:start w:val="1"/>
      <w:numFmt w:val="none"/>
      <w:pStyle w:val="Kop4"/>
      <w:suff w:val="nothing"/>
      <w:lvlText w:val=""/>
      <w:lvlJc w:val="left"/>
      <w:pPr>
        <w:tabs>
          <w:tab w:val="num" w:pos="0"/>
        </w:tabs>
        <w:ind w:left="0" w:firstLine="0"/>
      </w:pPr>
    </w:lvl>
    <w:lvl w:ilvl="4">
      <w:start w:val="1"/>
      <w:numFmt w:val="none"/>
      <w:pStyle w:val="Kop5"/>
      <w:suff w:val="nothing"/>
      <w:lvlText w:val=""/>
      <w:lvlJc w:val="left"/>
      <w:pPr>
        <w:tabs>
          <w:tab w:val="num" w:pos="0"/>
        </w:tabs>
        <w:ind w:left="0" w:firstLine="0"/>
      </w:pPr>
    </w:lvl>
    <w:lvl w:ilvl="5">
      <w:start w:val="1"/>
      <w:numFmt w:val="none"/>
      <w:pStyle w:val="Kop6"/>
      <w:suff w:val="nothing"/>
      <w:lvlText w:val=""/>
      <w:lvlJc w:val="left"/>
      <w:pPr>
        <w:tabs>
          <w:tab w:val="num" w:pos="0"/>
        </w:tabs>
        <w:ind w:left="0" w:firstLine="0"/>
      </w:pPr>
    </w:lvl>
    <w:lvl w:ilvl="6">
      <w:start w:val="1"/>
      <w:numFmt w:val="none"/>
      <w:pStyle w:val="Kop7"/>
      <w:suff w:val="nothing"/>
      <w:lvlText w:val=""/>
      <w:lvlJc w:val="left"/>
      <w:pPr>
        <w:tabs>
          <w:tab w:val="num" w:pos="0"/>
        </w:tabs>
        <w:ind w:left="0" w:firstLine="0"/>
      </w:pPr>
    </w:lvl>
    <w:lvl w:ilvl="7">
      <w:start w:val="1"/>
      <w:numFmt w:val="none"/>
      <w:pStyle w:val="Kop8"/>
      <w:suff w:val="nothing"/>
      <w:lvlText w:val=""/>
      <w:lvlJc w:val="left"/>
      <w:pPr>
        <w:tabs>
          <w:tab w:val="num" w:pos="0"/>
        </w:tabs>
        <w:ind w:left="0" w:firstLine="0"/>
      </w:pPr>
    </w:lvl>
    <w:lvl w:ilvl="8">
      <w:start w:val="1"/>
      <w:numFmt w:val="none"/>
      <w:pStyle w:val="Kop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4"/>
    <w:lvl w:ilvl="0">
      <w:start w:val="1"/>
      <w:numFmt w:val="bullet"/>
      <w:lvlText w:val="-"/>
      <w:lvlJc w:val="left"/>
      <w:pPr>
        <w:tabs>
          <w:tab w:val="num" w:pos="0"/>
        </w:tabs>
        <w:ind w:left="0" w:firstLine="0"/>
      </w:pPr>
      <w:rPr>
        <w:rFonts w:ascii="StarSymbol" w:hAnsi="StarSymbol"/>
      </w:rPr>
    </w:lvl>
  </w:abstractNum>
  <w:abstractNum w:abstractNumId="2" w15:restartNumberingAfterBreak="0">
    <w:nsid w:val="00000003"/>
    <w:multiLevelType w:val="singleLevel"/>
    <w:tmpl w:val="00000003"/>
    <w:name w:val="WW8Num31"/>
    <w:lvl w:ilvl="0">
      <w:numFmt w:val="bullet"/>
      <w:lvlText w:val="-"/>
      <w:lvlJc w:val="left"/>
      <w:pPr>
        <w:tabs>
          <w:tab w:val="num" w:pos="1065"/>
        </w:tabs>
        <w:ind w:left="1065" w:hanging="705"/>
      </w:pPr>
      <w:rPr>
        <w:rFonts w:ascii="Times New Roman" w:hAnsi="Times New Roman" w:cs="Times New Roman"/>
      </w:rPr>
    </w:lvl>
  </w:abstractNum>
  <w:abstractNum w:abstractNumId="3" w15:restartNumberingAfterBreak="0">
    <w:nsid w:val="00000004"/>
    <w:multiLevelType w:val="multilevel"/>
    <w:tmpl w:val="00000004"/>
    <w:name w:val="WW8Num32"/>
    <w:lvl w:ilvl="0">
      <w:start w:val="1"/>
      <w:numFmt w:val="decimal"/>
      <w:lvlText w:val="%1"/>
      <w:lvlJc w:val="left"/>
      <w:pPr>
        <w:tabs>
          <w:tab w:val="num" w:pos="705"/>
        </w:tabs>
        <w:ind w:left="705" w:hanging="705"/>
      </w:pPr>
    </w:lvl>
    <w:lvl w:ilvl="1">
      <w:start w:val="2"/>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00000005"/>
    <w:multiLevelType w:val="multilevel"/>
    <w:tmpl w:val="00000005"/>
    <w:name w:val="WW8Num33"/>
    <w:lvl w:ilvl="0">
      <w:start w:val="1"/>
      <w:numFmt w:val="decimal"/>
      <w:lvlText w:val="%1"/>
      <w:lvlJc w:val="left"/>
      <w:pPr>
        <w:tabs>
          <w:tab w:val="num" w:pos="705"/>
        </w:tabs>
        <w:ind w:left="705" w:hanging="705"/>
      </w:pPr>
    </w:lvl>
    <w:lvl w:ilvl="1">
      <w:start w:val="5"/>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00000006"/>
    <w:multiLevelType w:val="singleLevel"/>
    <w:tmpl w:val="00000006"/>
    <w:name w:val="WW8Num34"/>
    <w:lvl w:ilvl="0">
      <w:start w:val="1"/>
      <w:numFmt w:val="bullet"/>
      <w:lvlText w:val="-"/>
      <w:lvlJc w:val="left"/>
      <w:pPr>
        <w:tabs>
          <w:tab w:val="num" w:pos="705"/>
        </w:tabs>
        <w:ind w:left="705" w:hanging="705"/>
      </w:pPr>
      <w:rPr>
        <w:rFonts w:ascii="StarSymbol" w:hAnsi="StarSymbol"/>
      </w:rPr>
    </w:lvl>
  </w:abstractNum>
  <w:abstractNum w:abstractNumId="6" w15:restartNumberingAfterBreak="0">
    <w:nsid w:val="00000009"/>
    <w:multiLevelType w:val="multilevel"/>
    <w:tmpl w:val="00000009"/>
    <w:name w:val="WW8Num21"/>
    <w:lvl w:ilvl="0">
      <w:start w:val="6"/>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7" w15:restartNumberingAfterBreak="0">
    <w:nsid w:val="0000000A"/>
    <w:multiLevelType w:val="multilevel"/>
    <w:tmpl w:val="0000000A"/>
    <w:name w:val="WW8Num22"/>
    <w:lvl w:ilvl="0">
      <w:start w:val="4"/>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8" w15:restartNumberingAfterBreak="0">
    <w:nsid w:val="0000000C"/>
    <w:multiLevelType w:val="multilevel"/>
    <w:tmpl w:val="0000000C"/>
    <w:name w:val="WW8Num25"/>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9" w15:restartNumberingAfterBreak="0">
    <w:nsid w:val="0000000D"/>
    <w:multiLevelType w:val="multilevel"/>
    <w:tmpl w:val="0000000D"/>
    <w:name w:val="WW8Num26"/>
    <w:lvl w:ilvl="0">
      <w:start w:val="3"/>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0" w15:restartNumberingAfterBreak="0">
    <w:nsid w:val="00000017"/>
    <w:multiLevelType w:val="singleLevel"/>
    <w:tmpl w:val="00000017"/>
    <w:name w:val="WW8Num24"/>
    <w:lvl w:ilvl="0">
      <w:start w:val="1"/>
      <w:numFmt w:val="decimal"/>
      <w:lvlText w:val="%1."/>
      <w:lvlJc w:val="left"/>
      <w:pPr>
        <w:tabs>
          <w:tab w:val="num" w:pos="720"/>
        </w:tabs>
      </w:pPr>
    </w:lvl>
  </w:abstractNum>
  <w:abstractNum w:abstractNumId="11" w15:restartNumberingAfterBreak="0">
    <w:nsid w:val="0D825D95"/>
    <w:multiLevelType w:val="hybridMultilevel"/>
    <w:tmpl w:val="D9E600C2"/>
    <w:lvl w:ilvl="0" w:tplc="000AFD1C">
      <w:numFmt w:val="bullet"/>
      <w:lvlText w:val="–"/>
      <w:lvlJc w:val="left"/>
      <w:pPr>
        <w:tabs>
          <w:tab w:val="num" w:pos="720"/>
        </w:tabs>
        <w:ind w:left="720" w:hanging="360"/>
      </w:pPr>
      <w:rPr>
        <w:rFonts w:ascii="Sabon" w:eastAsia="Times New Roman" w:hAnsi="Sabon"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2ED51D3"/>
    <w:multiLevelType w:val="hybridMultilevel"/>
    <w:tmpl w:val="C94624DC"/>
    <w:lvl w:ilvl="0" w:tplc="000AFD1C">
      <w:numFmt w:val="bullet"/>
      <w:lvlText w:val="–"/>
      <w:lvlJc w:val="left"/>
      <w:pPr>
        <w:tabs>
          <w:tab w:val="num" w:pos="720"/>
        </w:tabs>
        <w:ind w:left="720" w:hanging="360"/>
      </w:pPr>
      <w:rPr>
        <w:rFonts w:ascii="Sabon" w:eastAsia="Times New Roman" w:hAnsi="Sabon" w:cs="Times New Roman" w:hint="default"/>
      </w:rPr>
    </w:lvl>
    <w:lvl w:ilvl="1" w:tplc="992A7336">
      <w:start w:val="3"/>
      <w:numFmt w:val="bullet"/>
      <w:lvlText w:val="-"/>
      <w:lvlJc w:val="left"/>
      <w:pPr>
        <w:tabs>
          <w:tab w:val="num" w:pos="1437"/>
        </w:tabs>
        <w:ind w:left="1437" w:hanging="705"/>
      </w:pPr>
      <w:rPr>
        <w:rFonts w:ascii="Times New Roman" w:eastAsia="Times New Roman" w:hAnsi="Times New Roman" w:cs="Times New Roman" w:hint="default"/>
      </w:rPr>
    </w:lvl>
    <w:lvl w:ilvl="2" w:tplc="04130005" w:tentative="1">
      <w:start w:val="1"/>
      <w:numFmt w:val="bullet"/>
      <w:lvlText w:val=""/>
      <w:lvlJc w:val="left"/>
      <w:pPr>
        <w:tabs>
          <w:tab w:val="num" w:pos="1812"/>
        </w:tabs>
        <w:ind w:left="1812" w:hanging="360"/>
      </w:pPr>
      <w:rPr>
        <w:rFonts w:ascii="Wingdings" w:hAnsi="Wingdings" w:hint="default"/>
      </w:rPr>
    </w:lvl>
    <w:lvl w:ilvl="3" w:tplc="04130001" w:tentative="1">
      <w:start w:val="1"/>
      <w:numFmt w:val="bullet"/>
      <w:lvlText w:val=""/>
      <w:lvlJc w:val="left"/>
      <w:pPr>
        <w:tabs>
          <w:tab w:val="num" w:pos="2532"/>
        </w:tabs>
        <w:ind w:left="2532" w:hanging="360"/>
      </w:pPr>
      <w:rPr>
        <w:rFonts w:ascii="Symbol" w:hAnsi="Symbol" w:hint="default"/>
      </w:rPr>
    </w:lvl>
    <w:lvl w:ilvl="4" w:tplc="04130003" w:tentative="1">
      <w:start w:val="1"/>
      <w:numFmt w:val="bullet"/>
      <w:lvlText w:val="o"/>
      <w:lvlJc w:val="left"/>
      <w:pPr>
        <w:tabs>
          <w:tab w:val="num" w:pos="3252"/>
        </w:tabs>
        <w:ind w:left="3252" w:hanging="360"/>
      </w:pPr>
      <w:rPr>
        <w:rFonts w:ascii="Courier New" w:hAnsi="Courier New" w:cs="Courier New" w:hint="default"/>
      </w:rPr>
    </w:lvl>
    <w:lvl w:ilvl="5" w:tplc="04130005" w:tentative="1">
      <w:start w:val="1"/>
      <w:numFmt w:val="bullet"/>
      <w:lvlText w:val=""/>
      <w:lvlJc w:val="left"/>
      <w:pPr>
        <w:tabs>
          <w:tab w:val="num" w:pos="3972"/>
        </w:tabs>
        <w:ind w:left="3972" w:hanging="360"/>
      </w:pPr>
      <w:rPr>
        <w:rFonts w:ascii="Wingdings" w:hAnsi="Wingdings" w:hint="default"/>
      </w:rPr>
    </w:lvl>
    <w:lvl w:ilvl="6" w:tplc="04130001" w:tentative="1">
      <w:start w:val="1"/>
      <w:numFmt w:val="bullet"/>
      <w:lvlText w:val=""/>
      <w:lvlJc w:val="left"/>
      <w:pPr>
        <w:tabs>
          <w:tab w:val="num" w:pos="4692"/>
        </w:tabs>
        <w:ind w:left="4692" w:hanging="360"/>
      </w:pPr>
      <w:rPr>
        <w:rFonts w:ascii="Symbol" w:hAnsi="Symbol" w:hint="default"/>
      </w:rPr>
    </w:lvl>
    <w:lvl w:ilvl="7" w:tplc="04130003" w:tentative="1">
      <w:start w:val="1"/>
      <w:numFmt w:val="bullet"/>
      <w:lvlText w:val="o"/>
      <w:lvlJc w:val="left"/>
      <w:pPr>
        <w:tabs>
          <w:tab w:val="num" w:pos="5412"/>
        </w:tabs>
        <w:ind w:left="5412" w:hanging="360"/>
      </w:pPr>
      <w:rPr>
        <w:rFonts w:ascii="Courier New" w:hAnsi="Courier New" w:cs="Courier New" w:hint="default"/>
      </w:rPr>
    </w:lvl>
    <w:lvl w:ilvl="8" w:tplc="04130005" w:tentative="1">
      <w:start w:val="1"/>
      <w:numFmt w:val="bullet"/>
      <w:lvlText w:val=""/>
      <w:lvlJc w:val="left"/>
      <w:pPr>
        <w:tabs>
          <w:tab w:val="num" w:pos="6132"/>
        </w:tabs>
        <w:ind w:left="6132" w:hanging="360"/>
      </w:pPr>
      <w:rPr>
        <w:rFonts w:ascii="Wingdings" w:hAnsi="Wingdings" w:hint="default"/>
      </w:rPr>
    </w:lvl>
  </w:abstractNum>
  <w:abstractNum w:abstractNumId="13" w15:restartNumberingAfterBreak="0">
    <w:nsid w:val="18E832F4"/>
    <w:multiLevelType w:val="hybridMultilevel"/>
    <w:tmpl w:val="048CC8F2"/>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1A015367"/>
    <w:multiLevelType w:val="hybridMultilevel"/>
    <w:tmpl w:val="B4860CE6"/>
    <w:lvl w:ilvl="0" w:tplc="000AFD1C">
      <w:numFmt w:val="bullet"/>
      <w:lvlText w:val="–"/>
      <w:lvlJc w:val="left"/>
      <w:pPr>
        <w:tabs>
          <w:tab w:val="num" w:pos="720"/>
        </w:tabs>
        <w:ind w:left="720" w:hanging="360"/>
      </w:pPr>
      <w:rPr>
        <w:rFonts w:ascii="Sabon" w:eastAsia="Times New Roman" w:hAnsi="Sabon"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0713AF8"/>
    <w:multiLevelType w:val="multilevel"/>
    <w:tmpl w:val="E640C00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48F2FC3"/>
    <w:multiLevelType w:val="multilevel"/>
    <w:tmpl w:val="14F8D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24DD78C3"/>
    <w:multiLevelType w:val="hybridMultilevel"/>
    <w:tmpl w:val="5388F120"/>
    <w:lvl w:ilvl="0" w:tplc="556EB572">
      <w:start w:val="1"/>
      <w:numFmt w:val="upperLetter"/>
      <w:lvlText w:val="%1."/>
      <w:lvlJc w:val="left"/>
      <w:pPr>
        <w:ind w:left="720" w:hanging="360"/>
      </w:pPr>
      <w:rPr>
        <w:rFonts w:eastAsia="Aria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26780867"/>
    <w:multiLevelType w:val="hybridMultilevel"/>
    <w:tmpl w:val="227E8284"/>
    <w:name w:val="WW8Num31222222"/>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7C32F19"/>
    <w:multiLevelType w:val="multilevel"/>
    <w:tmpl w:val="018E11FC"/>
    <w:lvl w:ilvl="0">
      <w:start w:val="2"/>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2E08346F"/>
    <w:multiLevelType w:val="hybridMultilevel"/>
    <w:tmpl w:val="7E424D30"/>
    <w:lvl w:ilvl="0" w:tplc="000AFD1C">
      <w:numFmt w:val="bullet"/>
      <w:lvlText w:val="–"/>
      <w:lvlJc w:val="left"/>
      <w:pPr>
        <w:tabs>
          <w:tab w:val="num" w:pos="720"/>
        </w:tabs>
        <w:ind w:left="720" w:hanging="360"/>
      </w:pPr>
      <w:rPr>
        <w:rFonts w:ascii="Sabon" w:eastAsia="Times New Roman" w:hAnsi="Sabon"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F39619D"/>
    <w:multiLevelType w:val="multilevel"/>
    <w:tmpl w:val="2678491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4A85D54"/>
    <w:multiLevelType w:val="multilevel"/>
    <w:tmpl w:val="6524A9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9E12099"/>
    <w:multiLevelType w:val="multilevel"/>
    <w:tmpl w:val="6DE8007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BA97608"/>
    <w:multiLevelType w:val="hybridMultilevel"/>
    <w:tmpl w:val="9CF603F0"/>
    <w:name w:val="WW8Num312"/>
    <w:lvl w:ilvl="0" w:tplc="04130001">
      <w:start w:val="1"/>
      <w:numFmt w:val="bullet"/>
      <w:lvlText w:val=""/>
      <w:lvlJc w:val="left"/>
      <w:pPr>
        <w:tabs>
          <w:tab w:val="num" w:pos="720"/>
        </w:tabs>
        <w:ind w:left="720" w:hanging="360"/>
      </w:pPr>
      <w:rPr>
        <w:rFonts w:ascii="Symbol" w:hAnsi="Symbol" w:hint="default"/>
      </w:rPr>
    </w:lvl>
    <w:lvl w:ilvl="1" w:tplc="56A20D98">
      <w:start w:val="1"/>
      <w:numFmt w:val="bullet"/>
      <w:lvlText w:val="-"/>
      <w:lvlJc w:val="left"/>
      <w:pPr>
        <w:tabs>
          <w:tab w:val="num" w:pos="1785"/>
        </w:tabs>
        <w:ind w:left="1785" w:hanging="705"/>
      </w:pPr>
      <w:rPr>
        <w:rFonts w:ascii="Times New Roman" w:eastAsia="Times New Roman" w:hAnsi="Times New Roman" w:cs="Times New Roman"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F281CFB"/>
    <w:multiLevelType w:val="hybridMultilevel"/>
    <w:tmpl w:val="F8D00922"/>
    <w:name w:val="WW8Num31222"/>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139702F"/>
    <w:multiLevelType w:val="multilevel"/>
    <w:tmpl w:val="0ADC13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434C6DE1"/>
    <w:multiLevelType w:val="hybridMultilevel"/>
    <w:tmpl w:val="4DCCFD3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43F37D37"/>
    <w:multiLevelType w:val="hybridMultilevel"/>
    <w:tmpl w:val="0F2A20C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44703A7E"/>
    <w:multiLevelType w:val="multilevel"/>
    <w:tmpl w:val="7228DA94"/>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49416CA"/>
    <w:multiLevelType w:val="hybridMultilevel"/>
    <w:tmpl w:val="ACE41BC4"/>
    <w:lvl w:ilvl="0" w:tplc="364ED952">
      <w:start w:val="1"/>
      <w:numFmt w:val="bullet"/>
      <w:lvlText w:val="-"/>
      <w:lvlJc w:val="left"/>
      <w:pPr>
        <w:ind w:left="720" w:hanging="360"/>
      </w:pPr>
      <w:rPr>
        <w:rFonts w:ascii="Arial" w:eastAsia="Arial"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4E5E3A4C"/>
    <w:multiLevelType w:val="multilevel"/>
    <w:tmpl w:val="6354F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4FB04893"/>
    <w:multiLevelType w:val="multilevel"/>
    <w:tmpl w:val="032E6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50807C48"/>
    <w:multiLevelType w:val="hybridMultilevel"/>
    <w:tmpl w:val="4A564DDE"/>
    <w:lvl w:ilvl="0" w:tplc="04130001">
      <w:start w:val="1"/>
      <w:numFmt w:val="bullet"/>
      <w:lvlText w:val=""/>
      <w:lvlJc w:val="left"/>
      <w:pPr>
        <w:ind w:left="1995" w:hanging="360"/>
      </w:pPr>
      <w:rPr>
        <w:rFonts w:ascii="Symbol" w:hAnsi="Symbol" w:hint="default"/>
      </w:rPr>
    </w:lvl>
    <w:lvl w:ilvl="1" w:tplc="04130003" w:tentative="1">
      <w:start w:val="1"/>
      <w:numFmt w:val="bullet"/>
      <w:lvlText w:val="o"/>
      <w:lvlJc w:val="left"/>
      <w:pPr>
        <w:ind w:left="2715" w:hanging="360"/>
      </w:pPr>
      <w:rPr>
        <w:rFonts w:ascii="Courier New" w:hAnsi="Courier New" w:cs="Courier New" w:hint="default"/>
      </w:rPr>
    </w:lvl>
    <w:lvl w:ilvl="2" w:tplc="04130005" w:tentative="1">
      <w:start w:val="1"/>
      <w:numFmt w:val="bullet"/>
      <w:lvlText w:val=""/>
      <w:lvlJc w:val="left"/>
      <w:pPr>
        <w:ind w:left="3435" w:hanging="360"/>
      </w:pPr>
      <w:rPr>
        <w:rFonts w:ascii="Wingdings" w:hAnsi="Wingdings" w:hint="default"/>
      </w:rPr>
    </w:lvl>
    <w:lvl w:ilvl="3" w:tplc="04130001" w:tentative="1">
      <w:start w:val="1"/>
      <w:numFmt w:val="bullet"/>
      <w:lvlText w:val=""/>
      <w:lvlJc w:val="left"/>
      <w:pPr>
        <w:ind w:left="4155" w:hanging="360"/>
      </w:pPr>
      <w:rPr>
        <w:rFonts w:ascii="Symbol" w:hAnsi="Symbol" w:hint="default"/>
      </w:rPr>
    </w:lvl>
    <w:lvl w:ilvl="4" w:tplc="04130003" w:tentative="1">
      <w:start w:val="1"/>
      <w:numFmt w:val="bullet"/>
      <w:lvlText w:val="o"/>
      <w:lvlJc w:val="left"/>
      <w:pPr>
        <w:ind w:left="4875" w:hanging="360"/>
      </w:pPr>
      <w:rPr>
        <w:rFonts w:ascii="Courier New" w:hAnsi="Courier New" w:cs="Courier New" w:hint="default"/>
      </w:rPr>
    </w:lvl>
    <w:lvl w:ilvl="5" w:tplc="04130005" w:tentative="1">
      <w:start w:val="1"/>
      <w:numFmt w:val="bullet"/>
      <w:lvlText w:val=""/>
      <w:lvlJc w:val="left"/>
      <w:pPr>
        <w:ind w:left="5595" w:hanging="360"/>
      </w:pPr>
      <w:rPr>
        <w:rFonts w:ascii="Wingdings" w:hAnsi="Wingdings" w:hint="default"/>
      </w:rPr>
    </w:lvl>
    <w:lvl w:ilvl="6" w:tplc="04130001" w:tentative="1">
      <w:start w:val="1"/>
      <w:numFmt w:val="bullet"/>
      <w:lvlText w:val=""/>
      <w:lvlJc w:val="left"/>
      <w:pPr>
        <w:ind w:left="6315" w:hanging="360"/>
      </w:pPr>
      <w:rPr>
        <w:rFonts w:ascii="Symbol" w:hAnsi="Symbol" w:hint="default"/>
      </w:rPr>
    </w:lvl>
    <w:lvl w:ilvl="7" w:tplc="04130003" w:tentative="1">
      <w:start w:val="1"/>
      <w:numFmt w:val="bullet"/>
      <w:lvlText w:val="o"/>
      <w:lvlJc w:val="left"/>
      <w:pPr>
        <w:ind w:left="7035" w:hanging="360"/>
      </w:pPr>
      <w:rPr>
        <w:rFonts w:ascii="Courier New" w:hAnsi="Courier New" w:cs="Courier New" w:hint="default"/>
      </w:rPr>
    </w:lvl>
    <w:lvl w:ilvl="8" w:tplc="04130005" w:tentative="1">
      <w:start w:val="1"/>
      <w:numFmt w:val="bullet"/>
      <w:lvlText w:val=""/>
      <w:lvlJc w:val="left"/>
      <w:pPr>
        <w:ind w:left="7755" w:hanging="360"/>
      </w:pPr>
      <w:rPr>
        <w:rFonts w:ascii="Wingdings" w:hAnsi="Wingdings" w:hint="default"/>
      </w:rPr>
    </w:lvl>
  </w:abstractNum>
  <w:abstractNum w:abstractNumId="34" w15:restartNumberingAfterBreak="0">
    <w:nsid w:val="515A227E"/>
    <w:multiLevelType w:val="hybridMultilevel"/>
    <w:tmpl w:val="5A3037BA"/>
    <w:lvl w:ilvl="0" w:tplc="00000003">
      <w:numFmt w:val="bullet"/>
      <w:lvlText w:val="-"/>
      <w:lvlJc w:val="left"/>
      <w:pPr>
        <w:tabs>
          <w:tab w:val="num" w:pos="1065"/>
        </w:tabs>
        <w:ind w:left="1065" w:hanging="705"/>
      </w:pPr>
      <w:rPr>
        <w:rFonts w:ascii="Times New Roman" w:hAnsi="Times New Roman" w:cs="Times New Roman"/>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54922D9"/>
    <w:multiLevelType w:val="hybridMultilevel"/>
    <w:tmpl w:val="3CB2F336"/>
    <w:name w:val="WW8Num312222"/>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56C57CC"/>
    <w:multiLevelType w:val="hybridMultilevel"/>
    <w:tmpl w:val="11AAEF00"/>
    <w:name w:val="WW8Num312222222"/>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74F4B6F"/>
    <w:multiLevelType w:val="hybridMultilevel"/>
    <w:tmpl w:val="F4D2CF7A"/>
    <w:lvl w:ilvl="0" w:tplc="9208A838">
      <w:start w:val="1"/>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8" w15:restartNumberingAfterBreak="0">
    <w:nsid w:val="58185FC4"/>
    <w:multiLevelType w:val="multilevel"/>
    <w:tmpl w:val="802CAE8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5D107BCA"/>
    <w:multiLevelType w:val="hybridMultilevel"/>
    <w:tmpl w:val="AACE11EA"/>
    <w:name w:val="WW8Num3122"/>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5EB92CB3"/>
    <w:multiLevelType w:val="hybridMultilevel"/>
    <w:tmpl w:val="0882C230"/>
    <w:lvl w:ilvl="0" w:tplc="000AFD1C">
      <w:numFmt w:val="bullet"/>
      <w:lvlText w:val="–"/>
      <w:lvlJc w:val="left"/>
      <w:pPr>
        <w:tabs>
          <w:tab w:val="num" w:pos="720"/>
        </w:tabs>
        <w:ind w:left="720" w:hanging="360"/>
      </w:pPr>
      <w:rPr>
        <w:rFonts w:ascii="Sabon" w:eastAsia="Times New Roman" w:hAnsi="Sabon" w:cs="Times New Roman" w:hint="default"/>
      </w:rPr>
    </w:lvl>
    <w:lvl w:ilvl="1" w:tplc="04130003" w:tentative="1">
      <w:start w:val="1"/>
      <w:numFmt w:val="bullet"/>
      <w:lvlText w:val="o"/>
      <w:lvlJc w:val="left"/>
      <w:pPr>
        <w:tabs>
          <w:tab w:val="num" w:pos="1095"/>
        </w:tabs>
        <w:ind w:left="1095" w:hanging="360"/>
      </w:pPr>
      <w:rPr>
        <w:rFonts w:ascii="Courier New" w:hAnsi="Courier New" w:cs="Courier New" w:hint="default"/>
      </w:rPr>
    </w:lvl>
    <w:lvl w:ilvl="2" w:tplc="04130005" w:tentative="1">
      <w:start w:val="1"/>
      <w:numFmt w:val="bullet"/>
      <w:lvlText w:val=""/>
      <w:lvlJc w:val="left"/>
      <w:pPr>
        <w:tabs>
          <w:tab w:val="num" w:pos="1815"/>
        </w:tabs>
        <w:ind w:left="1815" w:hanging="360"/>
      </w:pPr>
      <w:rPr>
        <w:rFonts w:ascii="Wingdings" w:hAnsi="Wingdings" w:hint="default"/>
      </w:rPr>
    </w:lvl>
    <w:lvl w:ilvl="3" w:tplc="04130001" w:tentative="1">
      <w:start w:val="1"/>
      <w:numFmt w:val="bullet"/>
      <w:lvlText w:val=""/>
      <w:lvlJc w:val="left"/>
      <w:pPr>
        <w:tabs>
          <w:tab w:val="num" w:pos="2535"/>
        </w:tabs>
        <w:ind w:left="2535" w:hanging="360"/>
      </w:pPr>
      <w:rPr>
        <w:rFonts w:ascii="Symbol" w:hAnsi="Symbol" w:hint="default"/>
      </w:rPr>
    </w:lvl>
    <w:lvl w:ilvl="4" w:tplc="04130003" w:tentative="1">
      <w:start w:val="1"/>
      <w:numFmt w:val="bullet"/>
      <w:lvlText w:val="o"/>
      <w:lvlJc w:val="left"/>
      <w:pPr>
        <w:tabs>
          <w:tab w:val="num" w:pos="3255"/>
        </w:tabs>
        <w:ind w:left="3255" w:hanging="360"/>
      </w:pPr>
      <w:rPr>
        <w:rFonts w:ascii="Courier New" w:hAnsi="Courier New" w:cs="Courier New" w:hint="default"/>
      </w:rPr>
    </w:lvl>
    <w:lvl w:ilvl="5" w:tplc="04130005" w:tentative="1">
      <w:start w:val="1"/>
      <w:numFmt w:val="bullet"/>
      <w:lvlText w:val=""/>
      <w:lvlJc w:val="left"/>
      <w:pPr>
        <w:tabs>
          <w:tab w:val="num" w:pos="3975"/>
        </w:tabs>
        <w:ind w:left="3975" w:hanging="360"/>
      </w:pPr>
      <w:rPr>
        <w:rFonts w:ascii="Wingdings" w:hAnsi="Wingdings" w:hint="default"/>
      </w:rPr>
    </w:lvl>
    <w:lvl w:ilvl="6" w:tplc="04130001" w:tentative="1">
      <w:start w:val="1"/>
      <w:numFmt w:val="bullet"/>
      <w:lvlText w:val=""/>
      <w:lvlJc w:val="left"/>
      <w:pPr>
        <w:tabs>
          <w:tab w:val="num" w:pos="4695"/>
        </w:tabs>
        <w:ind w:left="4695" w:hanging="360"/>
      </w:pPr>
      <w:rPr>
        <w:rFonts w:ascii="Symbol" w:hAnsi="Symbol" w:hint="default"/>
      </w:rPr>
    </w:lvl>
    <w:lvl w:ilvl="7" w:tplc="04130003" w:tentative="1">
      <w:start w:val="1"/>
      <w:numFmt w:val="bullet"/>
      <w:lvlText w:val="o"/>
      <w:lvlJc w:val="left"/>
      <w:pPr>
        <w:tabs>
          <w:tab w:val="num" w:pos="5415"/>
        </w:tabs>
        <w:ind w:left="5415" w:hanging="360"/>
      </w:pPr>
      <w:rPr>
        <w:rFonts w:ascii="Courier New" w:hAnsi="Courier New" w:cs="Courier New" w:hint="default"/>
      </w:rPr>
    </w:lvl>
    <w:lvl w:ilvl="8" w:tplc="04130005" w:tentative="1">
      <w:start w:val="1"/>
      <w:numFmt w:val="bullet"/>
      <w:lvlText w:val=""/>
      <w:lvlJc w:val="left"/>
      <w:pPr>
        <w:tabs>
          <w:tab w:val="num" w:pos="6135"/>
        </w:tabs>
        <w:ind w:left="6135" w:hanging="360"/>
      </w:pPr>
      <w:rPr>
        <w:rFonts w:ascii="Wingdings" w:hAnsi="Wingdings" w:hint="default"/>
      </w:rPr>
    </w:lvl>
  </w:abstractNum>
  <w:abstractNum w:abstractNumId="41" w15:restartNumberingAfterBreak="0">
    <w:nsid w:val="614B5260"/>
    <w:multiLevelType w:val="hybridMultilevel"/>
    <w:tmpl w:val="061E29D0"/>
    <w:lvl w:ilvl="0" w:tplc="04130001">
      <w:start w:val="1"/>
      <w:numFmt w:val="bullet"/>
      <w:lvlText w:val=""/>
      <w:lvlJc w:val="left"/>
      <w:pPr>
        <w:tabs>
          <w:tab w:val="num" w:pos="720"/>
        </w:tabs>
        <w:ind w:left="720" w:hanging="360"/>
      </w:pPr>
      <w:rPr>
        <w:rFonts w:ascii="Symbol" w:hAnsi="Symbol" w:hint="default"/>
      </w:rPr>
    </w:lvl>
    <w:lvl w:ilvl="1" w:tplc="992A7336">
      <w:start w:val="3"/>
      <w:numFmt w:val="bullet"/>
      <w:lvlText w:val="-"/>
      <w:lvlJc w:val="left"/>
      <w:pPr>
        <w:tabs>
          <w:tab w:val="num" w:pos="1785"/>
        </w:tabs>
        <w:ind w:left="1785" w:hanging="705"/>
      </w:pPr>
      <w:rPr>
        <w:rFonts w:ascii="Times New Roman" w:eastAsia="Times New Roman" w:hAnsi="Times New Roman" w:cs="Times New Roman"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44F0092"/>
    <w:multiLevelType w:val="multilevel"/>
    <w:tmpl w:val="33BE8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64B66AA3"/>
    <w:multiLevelType w:val="hybridMultilevel"/>
    <w:tmpl w:val="8A22C07E"/>
    <w:lvl w:ilvl="0" w:tplc="000AFD1C">
      <w:numFmt w:val="bullet"/>
      <w:lvlText w:val="–"/>
      <w:lvlJc w:val="left"/>
      <w:pPr>
        <w:tabs>
          <w:tab w:val="num" w:pos="720"/>
        </w:tabs>
        <w:ind w:left="720" w:hanging="360"/>
      </w:pPr>
      <w:rPr>
        <w:rFonts w:ascii="Sabon" w:eastAsia="Times New Roman" w:hAnsi="Sabon"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5DE48E5"/>
    <w:multiLevelType w:val="hybridMultilevel"/>
    <w:tmpl w:val="E548BDC6"/>
    <w:lvl w:ilvl="0" w:tplc="F0C45122">
      <w:start w:val="1"/>
      <w:numFmt w:val="bullet"/>
      <w:pStyle w:val="Inhopg1"/>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5" w15:restartNumberingAfterBreak="0">
    <w:nsid w:val="68834367"/>
    <w:multiLevelType w:val="hybridMultilevel"/>
    <w:tmpl w:val="14D45C60"/>
    <w:lvl w:ilvl="0" w:tplc="04130001">
      <w:start w:val="1"/>
      <w:numFmt w:val="bullet"/>
      <w:lvlText w:val=""/>
      <w:lvlJc w:val="left"/>
      <w:pPr>
        <w:ind w:left="2484" w:hanging="360"/>
      </w:pPr>
      <w:rPr>
        <w:rFonts w:ascii="Symbol" w:hAnsi="Symbol" w:hint="default"/>
      </w:rPr>
    </w:lvl>
    <w:lvl w:ilvl="1" w:tplc="04130003" w:tentative="1">
      <w:start w:val="1"/>
      <w:numFmt w:val="bullet"/>
      <w:lvlText w:val="o"/>
      <w:lvlJc w:val="left"/>
      <w:pPr>
        <w:ind w:left="3204" w:hanging="360"/>
      </w:pPr>
      <w:rPr>
        <w:rFonts w:ascii="Courier New" w:hAnsi="Courier New" w:cs="Courier New" w:hint="default"/>
      </w:rPr>
    </w:lvl>
    <w:lvl w:ilvl="2" w:tplc="04130005" w:tentative="1">
      <w:start w:val="1"/>
      <w:numFmt w:val="bullet"/>
      <w:lvlText w:val=""/>
      <w:lvlJc w:val="left"/>
      <w:pPr>
        <w:ind w:left="3924" w:hanging="360"/>
      </w:pPr>
      <w:rPr>
        <w:rFonts w:ascii="Wingdings" w:hAnsi="Wingdings" w:hint="default"/>
      </w:rPr>
    </w:lvl>
    <w:lvl w:ilvl="3" w:tplc="04130001" w:tentative="1">
      <w:start w:val="1"/>
      <w:numFmt w:val="bullet"/>
      <w:lvlText w:val=""/>
      <w:lvlJc w:val="left"/>
      <w:pPr>
        <w:ind w:left="4644" w:hanging="360"/>
      </w:pPr>
      <w:rPr>
        <w:rFonts w:ascii="Symbol" w:hAnsi="Symbol" w:hint="default"/>
      </w:rPr>
    </w:lvl>
    <w:lvl w:ilvl="4" w:tplc="04130003" w:tentative="1">
      <w:start w:val="1"/>
      <w:numFmt w:val="bullet"/>
      <w:lvlText w:val="o"/>
      <w:lvlJc w:val="left"/>
      <w:pPr>
        <w:ind w:left="5364" w:hanging="360"/>
      </w:pPr>
      <w:rPr>
        <w:rFonts w:ascii="Courier New" w:hAnsi="Courier New" w:cs="Courier New" w:hint="default"/>
      </w:rPr>
    </w:lvl>
    <w:lvl w:ilvl="5" w:tplc="04130005" w:tentative="1">
      <w:start w:val="1"/>
      <w:numFmt w:val="bullet"/>
      <w:lvlText w:val=""/>
      <w:lvlJc w:val="left"/>
      <w:pPr>
        <w:ind w:left="6084" w:hanging="360"/>
      </w:pPr>
      <w:rPr>
        <w:rFonts w:ascii="Wingdings" w:hAnsi="Wingdings" w:hint="default"/>
      </w:rPr>
    </w:lvl>
    <w:lvl w:ilvl="6" w:tplc="04130001" w:tentative="1">
      <w:start w:val="1"/>
      <w:numFmt w:val="bullet"/>
      <w:lvlText w:val=""/>
      <w:lvlJc w:val="left"/>
      <w:pPr>
        <w:ind w:left="6804" w:hanging="360"/>
      </w:pPr>
      <w:rPr>
        <w:rFonts w:ascii="Symbol" w:hAnsi="Symbol" w:hint="default"/>
      </w:rPr>
    </w:lvl>
    <w:lvl w:ilvl="7" w:tplc="04130003" w:tentative="1">
      <w:start w:val="1"/>
      <w:numFmt w:val="bullet"/>
      <w:lvlText w:val="o"/>
      <w:lvlJc w:val="left"/>
      <w:pPr>
        <w:ind w:left="7524" w:hanging="360"/>
      </w:pPr>
      <w:rPr>
        <w:rFonts w:ascii="Courier New" w:hAnsi="Courier New" w:cs="Courier New" w:hint="default"/>
      </w:rPr>
    </w:lvl>
    <w:lvl w:ilvl="8" w:tplc="04130005" w:tentative="1">
      <w:start w:val="1"/>
      <w:numFmt w:val="bullet"/>
      <w:lvlText w:val=""/>
      <w:lvlJc w:val="left"/>
      <w:pPr>
        <w:ind w:left="8244" w:hanging="360"/>
      </w:pPr>
      <w:rPr>
        <w:rFonts w:ascii="Wingdings" w:hAnsi="Wingdings" w:hint="default"/>
      </w:rPr>
    </w:lvl>
  </w:abstractNum>
  <w:abstractNum w:abstractNumId="46" w15:restartNumberingAfterBreak="0">
    <w:nsid w:val="69B04C7D"/>
    <w:multiLevelType w:val="multilevel"/>
    <w:tmpl w:val="46A20FE0"/>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6BE57ACC"/>
    <w:multiLevelType w:val="hybridMultilevel"/>
    <w:tmpl w:val="518A9BF6"/>
    <w:name w:val="WW8Num2222"/>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00C3B81"/>
    <w:multiLevelType w:val="hybridMultilevel"/>
    <w:tmpl w:val="098A3998"/>
    <w:lvl w:ilvl="0" w:tplc="000AFD1C">
      <w:numFmt w:val="bullet"/>
      <w:lvlText w:val="–"/>
      <w:lvlJc w:val="left"/>
      <w:pPr>
        <w:tabs>
          <w:tab w:val="num" w:pos="720"/>
        </w:tabs>
        <w:ind w:left="720" w:hanging="360"/>
      </w:pPr>
      <w:rPr>
        <w:rFonts w:ascii="Sabon" w:eastAsia="Times New Roman" w:hAnsi="Sabon"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37114AB"/>
    <w:multiLevelType w:val="hybridMultilevel"/>
    <w:tmpl w:val="2740480A"/>
    <w:lvl w:ilvl="0" w:tplc="000AFD1C">
      <w:numFmt w:val="bullet"/>
      <w:lvlText w:val="–"/>
      <w:lvlJc w:val="left"/>
      <w:pPr>
        <w:tabs>
          <w:tab w:val="num" w:pos="720"/>
        </w:tabs>
        <w:ind w:left="720" w:hanging="360"/>
      </w:pPr>
      <w:rPr>
        <w:rFonts w:ascii="Sabon" w:eastAsia="Times New Roman" w:hAnsi="Sabon"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39619C1"/>
    <w:multiLevelType w:val="multilevel"/>
    <w:tmpl w:val="F76CB4E0"/>
    <w:lvl w:ilvl="0">
      <w:start w:val="1"/>
      <w:numFmt w:val="decimal"/>
      <w:lvlText w:val="%1."/>
      <w:lvlJc w:val="left"/>
      <w:pPr>
        <w:tabs>
          <w:tab w:val="num" w:pos="720"/>
        </w:tabs>
        <w:ind w:left="720" w:hanging="360"/>
      </w:pPr>
    </w:lvl>
    <w:lvl w:ilvl="1">
      <w:start w:val="4"/>
      <w:numFmt w:val="decimal"/>
      <w:isLgl/>
      <w:lvlText w:val="%1.%2"/>
      <w:lvlJc w:val="left"/>
      <w:pPr>
        <w:tabs>
          <w:tab w:val="num" w:pos="1065"/>
        </w:tabs>
        <w:ind w:left="1065" w:hanging="705"/>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51" w15:restartNumberingAfterBreak="0">
    <w:nsid w:val="764A52CA"/>
    <w:multiLevelType w:val="multilevel"/>
    <w:tmpl w:val="8B78FB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7F1351A8"/>
    <w:multiLevelType w:val="hybridMultilevel"/>
    <w:tmpl w:val="F03CDE2E"/>
    <w:name w:val="WW8Num3122222"/>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41"/>
  </w:num>
  <w:num w:numId="3">
    <w:abstractNumId w:val="44"/>
  </w:num>
  <w:num w:numId="4">
    <w:abstractNumId w:val="12"/>
  </w:num>
  <w:num w:numId="5">
    <w:abstractNumId w:val="49"/>
  </w:num>
  <w:num w:numId="6">
    <w:abstractNumId w:val="11"/>
  </w:num>
  <w:num w:numId="7">
    <w:abstractNumId w:val="50"/>
  </w:num>
  <w:num w:numId="8">
    <w:abstractNumId w:val="46"/>
  </w:num>
  <w:num w:numId="9">
    <w:abstractNumId w:val="19"/>
  </w:num>
  <w:num w:numId="10">
    <w:abstractNumId w:val="29"/>
  </w:num>
  <w:num w:numId="11">
    <w:abstractNumId w:val="13"/>
  </w:num>
  <w:num w:numId="12">
    <w:abstractNumId w:val="20"/>
  </w:num>
  <w:num w:numId="13">
    <w:abstractNumId w:val="34"/>
  </w:num>
  <w:num w:numId="14">
    <w:abstractNumId w:val="40"/>
  </w:num>
  <w:num w:numId="15">
    <w:abstractNumId w:val="14"/>
  </w:num>
  <w:num w:numId="16">
    <w:abstractNumId w:val="43"/>
  </w:num>
  <w:num w:numId="17">
    <w:abstractNumId w:val="48"/>
  </w:num>
  <w:num w:numId="18">
    <w:abstractNumId w:val="10"/>
    <w:lvlOverride w:ilvl="0">
      <w:startOverride w:val="1"/>
    </w:lvlOverride>
  </w:num>
  <w:num w:numId="19">
    <w:abstractNumId w:val="27"/>
  </w:num>
  <w:num w:numId="20">
    <w:abstractNumId w:val="32"/>
  </w:num>
  <w:num w:numId="21">
    <w:abstractNumId w:val="31"/>
  </w:num>
  <w:num w:numId="22">
    <w:abstractNumId w:val="51"/>
  </w:num>
  <w:num w:numId="23">
    <w:abstractNumId w:val="22"/>
  </w:num>
  <w:num w:numId="24">
    <w:abstractNumId w:val="38"/>
  </w:num>
  <w:num w:numId="25">
    <w:abstractNumId w:val="21"/>
  </w:num>
  <w:num w:numId="26">
    <w:abstractNumId w:val="26"/>
  </w:num>
  <w:num w:numId="27">
    <w:abstractNumId w:val="23"/>
  </w:num>
  <w:num w:numId="28">
    <w:abstractNumId w:val="15"/>
  </w:num>
  <w:num w:numId="29">
    <w:abstractNumId w:val="16"/>
  </w:num>
  <w:num w:numId="30">
    <w:abstractNumId w:val="42"/>
  </w:num>
  <w:num w:numId="31">
    <w:abstractNumId w:val="28"/>
  </w:num>
  <w:num w:numId="32">
    <w:abstractNumId w:val="45"/>
  </w:num>
  <w:num w:numId="33">
    <w:abstractNumId w:val="33"/>
  </w:num>
  <w:num w:numId="34">
    <w:abstractNumId w:val="17"/>
  </w:num>
  <w:num w:numId="35">
    <w:abstractNumId w:val="30"/>
  </w:num>
  <w:num w:numId="36">
    <w:abstractNumId w:val="3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o:colormru v:ext="edit" colors="#c6f8b2,#d5fac6"/>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723E"/>
    <w:rsid w:val="00001765"/>
    <w:rsid w:val="00001CDF"/>
    <w:rsid w:val="00003BE2"/>
    <w:rsid w:val="0000571E"/>
    <w:rsid w:val="00005799"/>
    <w:rsid w:val="00005E2F"/>
    <w:rsid w:val="00006ED7"/>
    <w:rsid w:val="0000763B"/>
    <w:rsid w:val="0001246B"/>
    <w:rsid w:val="000158C0"/>
    <w:rsid w:val="00015F12"/>
    <w:rsid w:val="000218FA"/>
    <w:rsid w:val="000242F5"/>
    <w:rsid w:val="00025083"/>
    <w:rsid w:val="000252E7"/>
    <w:rsid w:val="0002614C"/>
    <w:rsid w:val="0002629B"/>
    <w:rsid w:val="000307D0"/>
    <w:rsid w:val="000310DF"/>
    <w:rsid w:val="000340EE"/>
    <w:rsid w:val="00036F2A"/>
    <w:rsid w:val="00046206"/>
    <w:rsid w:val="00046797"/>
    <w:rsid w:val="00047E0F"/>
    <w:rsid w:val="00064752"/>
    <w:rsid w:val="00066E31"/>
    <w:rsid w:val="00067CB4"/>
    <w:rsid w:val="0007093E"/>
    <w:rsid w:val="00072E23"/>
    <w:rsid w:val="00073B64"/>
    <w:rsid w:val="00075E19"/>
    <w:rsid w:val="00082C6B"/>
    <w:rsid w:val="00083DAD"/>
    <w:rsid w:val="00085052"/>
    <w:rsid w:val="00085F6E"/>
    <w:rsid w:val="000876ED"/>
    <w:rsid w:val="00096205"/>
    <w:rsid w:val="00097120"/>
    <w:rsid w:val="000972D7"/>
    <w:rsid w:val="000A12BB"/>
    <w:rsid w:val="000A1334"/>
    <w:rsid w:val="000A14AA"/>
    <w:rsid w:val="000A1694"/>
    <w:rsid w:val="000A53A5"/>
    <w:rsid w:val="000A676B"/>
    <w:rsid w:val="000A761C"/>
    <w:rsid w:val="000B3BD1"/>
    <w:rsid w:val="000B4491"/>
    <w:rsid w:val="000B5131"/>
    <w:rsid w:val="000B61A8"/>
    <w:rsid w:val="000C0289"/>
    <w:rsid w:val="000C16E8"/>
    <w:rsid w:val="000D0D19"/>
    <w:rsid w:val="000D1C23"/>
    <w:rsid w:val="000D216A"/>
    <w:rsid w:val="000D3142"/>
    <w:rsid w:val="000D6109"/>
    <w:rsid w:val="000D7075"/>
    <w:rsid w:val="000E4103"/>
    <w:rsid w:val="000E424B"/>
    <w:rsid w:val="000E7761"/>
    <w:rsid w:val="000F0C91"/>
    <w:rsid w:val="000F4ADB"/>
    <w:rsid w:val="0010272D"/>
    <w:rsid w:val="0010276F"/>
    <w:rsid w:val="00104EDB"/>
    <w:rsid w:val="0010580B"/>
    <w:rsid w:val="00110A93"/>
    <w:rsid w:val="00111E3D"/>
    <w:rsid w:val="00113A06"/>
    <w:rsid w:val="001172DE"/>
    <w:rsid w:val="00117EFC"/>
    <w:rsid w:val="00120160"/>
    <w:rsid w:val="00121CFE"/>
    <w:rsid w:val="001236EB"/>
    <w:rsid w:val="001268C3"/>
    <w:rsid w:val="0013173D"/>
    <w:rsid w:val="00132B11"/>
    <w:rsid w:val="00136152"/>
    <w:rsid w:val="00137BBE"/>
    <w:rsid w:val="00144253"/>
    <w:rsid w:val="00153F00"/>
    <w:rsid w:val="001549AA"/>
    <w:rsid w:val="00154FBF"/>
    <w:rsid w:val="00156D97"/>
    <w:rsid w:val="0015740D"/>
    <w:rsid w:val="0016004A"/>
    <w:rsid w:val="00160C91"/>
    <w:rsid w:val="00160E9C"/>
    <w:rsid w:val="00161978"/>
    <w:rsid w:val="00164D5A"/>
    <w:rsid w:val="00166490"/>
    <w:rsid w:val="00170F1B"/>
    <w:rsid w:val="00171EAF"/>
    <w:rsid w:val="00172C14"/>
    <w:rsid w:val="0017310A"/>
    <w:rsid w:val="00173B1D"/>
    <w:rsid w:val="0017704A"/>
    <w:rsid w:val="00177B59"/>
    <w:rsid w:val="00181045"/>
    <w:rsid w:val="00181594"/>
    <w:rsid w:val="001848A3"/>
    <w:rsid w:val="001858A8"/>
    <w:rsid w:val="00187487"/>
    <w:rsid w:val="0018754A"/>
    <w:rsid w:val="00196EA7"/>
    <w:rsid w:val="00197FB1"/>
    <w:rsid w:val="001A023E"/>
    <w:rsid w:val="001A0374"/>
    <w:rsid w:val="001A0896"/>
    <w:rsid w:val="001A167D"/>
    <w:rsid w:val="001A17E5"/>
    <w:rsid w:val="001B06D3"/>
    <w:rsid w:val="001B436C"/>
    <w:rsid w:val="001B483D"/>
    <w:rsid w:val="001B50D5"/>
    <w:rsid w:val="001C0893"/>
    <w:rsid w:val="001C3052"/>
    <w:rsid w:val="001C5906"/>
    <w:rsid w:val="001D0DC7"/>
    <w:rsid w:val="001E541D"/>
    <w:rsid w:val="001E5873"/>
    <w:rsid w:val="001E5973"/>
    <w:rsid w:val="001F07D8"/>
    <w:rsid w:val="001F2018"/>
    <w:rsid w:val="001F277D"/>
    <w:rsid w:val="001F2940"/>
    <w:rsid w:val="001F3E55"/>
    <w:rsid w:val="001F5E1E"/>
    <w:rsid w:val="00200966"/>
    <w:rsid w:val="002011D9"/>
    <w:rsid w:val="00203993"/>
    <w:rsid w:val="00205CC2"/>
    <w:rsid w:val="002078B9"/>
    <w:rsid w:val="002132B2"/>
    <w:rsid w:val="00217BEB"/>
    <w:rsid w:val="00220272"/>
    <w:rsid w:val="00222522"/>
    <w:rsid w:val="00222811"/>
    <w:rsid w:val="002238CA"/>
    <w:rsid w:val="0022724A"/>
    <w:rsid w:val="00237F6D"/>
    <w:rsid w:val="00241533"/>
    <w:rsid w:val="002423C9"/>
    <w:rsid w:val="002440F1"/>
    <w:rsid w:val="00244B33"/>
    <w:rsid w:val="0024534B"/>
    <w:rsid w:val="0024632F"/>
    <w:rsid w:val="0025109D"/>
    <w:rsid w:val="00257A66"/>
    <w:rsid w:val="0026091F"/>
    <w:rsid w:val="0026399C"/>
    <w:rsid w:val="00264708"/>
    <w:rsid w:val="00267D32"/>
    <w:rsid w:val="002738F5"/>
    <w:rsid w:val="002766BE"/>
    <w:rsid w:val="00277ED8"/>
    <w:rsid w:val="00280C65"/>
    <w:rsid w:val="00281957"/>
    <w:rsid w:val="00284B5E"/>
    <w:rsid w:val="0028614E"/>
    <w:rsid w:val="002935DF"/>
    <w:rsid w:val="002A3EBE"/>
    <w:rsid w:val="002A6C2C"/>
    <w:rsid w:val="002A7E88"/>
    <w:rsid w:val="002B0FE5"/>
    <w:rsid w:val="002B2D7C"/>
    <w:rsid w:val="002B695D"/>
    <w:rsid w:val="002C1CAF"/>
    <w:rsid w:val="002C36BD"/>
    <w:rsid w:val="002C50E4"/>
    <w:rsid w:val="002C56EB"/>
    <w:rsid w:val="002C5951"/>
    <w:rsid w:val="002D2CCE"/>
    <w:rsid w:val="002D3BE2"/>
    <w:rsid w:val="002D6EA0"/>
    <w:rsid w:val="002E00E7"/>
    <w:rsid w:val="002E1F1E"/>
    <w:rsid w:val="002E2982"/>
    <w:rsid w:val="002E2B76"/>
    <w:rsid w:val="002E2FBF"/>
    <w:rsid w:val="002E4E38"/>
    <w:rsid w:val="002E66F9"/>
    <w:rsid w:val="002F13E7"/>
    <w:rsid w:val="002F6B0F"/>
    <w:rsid w:val="002F6E20"/>
    <w:rsid w:val="00300A2E"/>
    <w:rsid w:val="00300BA0"/>
    <w:rsid w:val="00301D56"/>
    <w:rsid w:val="0030239A"/>
    <w:rsid w:val="0030422F"/>
    <w:rsid w:val="003058FA"/>
    <w:rsid w:val="00306AD5"/>
    <w:rsid w:val="00310F63"/>
    <w:rsid w:val="00315305"/>
    <w:rsid w:val="00316A8E"/>
    <w:rsid w:val="00327659"/>
    <w:rsid w:val="0033029A"/>
    <w:rsid w:val="00331EB0"/>
    <w:rsid w:val="0033296E"/>
    <w:rsid w:val="00335F46"/>
    <w:rsid w:val="0033631D"/>
    <w:rsid w:val="00336B2B"/>
    <w:rsid w:val="00341963"/>
    <w:rsid w:val="0034562E"/>
    <w:rsid w:val="003530FA"/>
    <w:rsid w:val="00353509"/>
    <w:rsid w:val="003541D6"/>
    <w:rsid w:val="00354593"/>
    <w:rsid w:val="00357B38"/>
    <w:rsid w:val="0036084C"/>
    <w:rsid w:val="003674BE"/>
    <w:rsid w:val="003675E5"/>
    <w:rsid w:val="003677F9"/>
    <w:rsid w:val="003711BD"/>
    <w:rsid w:val="00380729"/>
    <w:rsid w:val="00382419"/>
    <w:rsid w:val="00383FC2"/>
    <w:rsid w:val="003844C6"/>
    <w:rsid w:val="00384651"/>
    <w:rsid w:val="00386C97"/>
    <w:rsid w:val="0039000E"/>
    <w:rsid w:val="0039001A"/>
    <w:rsid w:val="003922FF"/>
    <w:rsid w:val="00395D0D"/>
    <w:rsid w:val="00396922"/>
    <w:rsid w:val="003A05F0"/>
    <w:rsid w:val="003A3724"/>
    <w:rsid w:val="003A4B3A"/>
    <w:rsid w:val="003B30CB"/>
    <w:rsid w:val="003B62DB"/>
    <w:rsid w:val="003C2801"/>
    <w:rsid w:val="003C5483"/>
    <w:rsid w:val="003C6EB1"/>
    <w:rsid w:val="003D2A1C"/>
    <w:rsid w:val="003D5873"/>
    <w:rsid w:val="003D60DB"/>
    <w:rsid w:val="003D6296"/>
    <w:rsid w:val="003E62F4"/>
    <w:rsid w:val="003E7577"/>
    <w:rsid w:val="003E7D9C"/>
    <w:rsid w:val="003F0F2B"/>
    <w:rsid w:val="00401969"/>
    <w:rsid w:val="00401E4A"/>
    <w:rsid w:val="00404F1F"/>
    <w:rsid w:val="00407E42"/>
    <w:rsid w:val="0041051A"/>
    <w:rsid w:val="0041147C"/>
    <w:rsid w:val="00412334"/>
    <w:rsid w:val="00413581"/>
    <w:rsid w:val="00416DAD"/>
    <w:rsid w:val="00416E5F"/>
    <w:rsid w:val="004221DA"/>
    <w:rsid w:val="00422853"/>
    <w:rsid w:val="00423E41"/>
    <w:rsid w:val="00424235"/>
    <w:rsid w:val="004277F1"/>
    <w:rsid w:val="00433FD8"/>
    <w:rsid w:val="0043446E"/>
    <w:rsid w:val="0043622A"/>
    <w:rsid w:val="00436769"/>
    <w:rsid w:val="00437149"/>
    <w:rsid w:val="004401EB"/>
    <w:rsid w:val="00442146"/>
    <w:rsid w:val="00445FE3"/>
    <w:rsid w:val="00450069"/>
    <w:rsid w:val="004535C6"/>
    <w:rsid w:val="00454454"/>
    <w:rsid w:val="00455195"/>
    <w:rsid w:val="004552BA"/>
    <w:rsid w:val="00462F92"/>
    <w:rsid w:val="00463762"/>
    <w:rsid w:val="004672E8"/>
    <w:rsid w:val="00473D59"/>
    <w:rsid w:val="004747AE"/>
    <w:rsid w:val="00476CA5"/>
    <w:rsid w:val="004775AD"/>
    <w:rsid w:val="0048161A"/>
    <w:rsid w:val="00485A7C"/>
    <w:rsid w:val="004873A3"/>
    <w:rsid w:val="00494E04"/>
    <w:rsid w:val="004964E7"/>
    <w:rsid w:val="00497097"/>
    <w:rsid w:val="00497230"/>
    <w:rsid w:val="004A16C3"/>
    <w:rsid w:val="004A1E81"/>
    <w:rsid w:val="004A2C0B"/>
    <w:rsid w:val="004A5A54"/>
    <w:rsid w:val="004A7575"/>
    <w:rsid w:val="004B0B82"/>
    <w:rsid w:val="004B13C3"/>
    <w:rsid w:val="004B1888"/>
    <w:rsid w:val="004B63D6"/>
    <w:rsid w:val="004C3397"/>
    <w:rsid w:val="004C43F2"/>
    <w:rsid w:val="004C4738"/>
    <w:rsid w:val="004C6FB3"/>
    <w:rsid w:val="004D00A6"/>
    <w:rsid w:val="004D1FC7"/>
    <w:rsid w:val="004D3E3F"/>
    <w:rsid w:val="004D7EDE"/>
    <w:rsid w:val="004E02BE"/>
    <w:rsid w:val="004E0E45"/>
    <w:rsid w:val="004E1B46"/>
    <w:rsid w:val="004E3CED"/>
    <w:rsid w:val="004E7664"/>
    <w:rsid w:val="004F0D59"/>
    <w:rsid w:val="004F5C87"/>
    <w:rsid w:val="004F6C24"/>
    <w:rsid w:val="004F7485"/>
    <w:rsid w:val="004F7D57"/>
    <w:rsid w:val="0050013F"/>
    <w:rsid w:val="0050103B"/>
    <w:rsid w:val="00503089"/>
    <w:rsid w:val="00507349"/>
    <w:rsid w:val="0051114E"/>
    <w:rsid w:val="005147DE"/>
    <w:rsid w:val="00523AEF"/>
    <w:rsid w:val="005277E2"/>
    <w:rsid w:val="00530995"/>
    <w:rsid w:val="00531B4F"/>
    <w:rsid w:val="00531CC5"/>
    <w:rsid w:val="00531E66"/>
    <w:rsid w:val="0053303F"/>
    <w:rsid w:val="00533A16"/>
    <w:rsid w:val="0053482E"/>
    <w:rsid w:val="00541649"/>
    <w:rsid w:val="00541C53"/>
    <w:rsid w:val="00541F2D"/>
    <w:rsid w:val="00543C23"/>
    <w:rsid w:val="00543C36"/>
    <w:rsid w:val="0054538A"/>
    <w:rsid w:val="0055192B"/>
    <w:rsid w:val="00553350"/>
    <w:rsid w:val="0055404F"/>
    <w:rsid w:val="00557E6B"/>
    <w:rsid w:val="005609EC"/>
    <w:rsid w:val="00561FB8"/>
    <w:rsid w:val="00564609"/>
    <w:rsid w:val="00566711"/>
    <w:rsid w:val="005669DE"/>
    <w:rsid w:val="00567324"/>
    <w:rsid w:val="00571AD9"/>
    <w:rsid w:val="00571AFD"/>
    <w:rsid w:val="00572381"/>
    <w:rsid w:val="00575469"/>
    <w:rsid w:val="005808FB"/>
    <w:rsid w:val="00581752"/>
    <w:rsid w:val="00582512"/>
    <w:rsid w:val="0058374C"/>
    <w:rsid w:val="005840A5"/>
    <w:rsid w:val="00584FA4"/>
    <w:rsid w:val="0058563C"/>
    <w:rsid w:val="00586021"/>
    <w:rsid w:val="00586072"/>
    <w:rsid w:val="00591B03"/>
    <w:rsid w:val="00594EB8"/>
    <w:rsid w:val="005957AA"/>
    <w:rsid w:val="005A2674"/>
    <w:rsid w:val="005B168D"/>
    <w:rsid w:val="005B1A08"/>
    <w:rsid w:val="005B3228"/>
    <w:rsid w:val="005B6F1A"/>
    <w:rsid w:val="005B7590"/>
    <w:rsid w:val="005C1BF2"/>
    <w:rsid w:val="005C23B8"/>
    <w:rsid w:val="005C60AE"/>
    <w:rsid w:val="005C635C"/>
    <w:rsid w:val="005C6D3D"/>
    <w:rsid w:val="005C7B8F"/>
    <w:rsid w:val="005D0DF6"/>
    <w:rsid w:val="005D3907"/>
    <w:rsid w:val="005D3B04"/>
    <w:rsid w:val="005D7FF7"/>
    <w:rsid w:val="005E39AA"/>
    <w:rsid w:val="005F08DD"/>
    <w:rsid w:val="005F141D"/>
    <w:rsid w:val="005F32D2"/>
    <w:rsid w:val="005F5A8E"/>
    <w:rsid w:val="005F61CD"/>
    <w:rsid w:val="005F61E9"/>
    <w:rsid w:val="005F6246"/>
    <w:rsid w:val="005F6250"/>
    <w:rsid w:val="005F7EFA"/>
    <w:rsid w:val="0060196E"/>
    <w:rsid w:val="006027B0"/>
    <w:rsid w:val="0060377E"/>
    <w:rsid w:val="00606238"/>
    <w:rsid w:val="00606E45"/>
    <w:rsid w:val="00610958"/>
    <w:rsid w:val="00615B87"/>
    <w:rsid w:val="006169EF"/>
    <w:rsid w:val="00626A01"/>
    <w:rsid w:val="0063183E"/>
    <w:rsid w:val="00632B69"/>
    <w:rsid w:val="00636F38"/>
    <w:rsid w:val="0064025F"/>
    <w:rsid w:val="00640619"/>
    <w:rsid w:val="00642A9A"/>
    <w:rsid w:val="00644731"/>
    <w:rsid w:val="00651759"/>
    <w:rsid w:val="00651D0E"/>
    <w:rsid w:val="00657883"/>
    <w:rsid w:val="006612AC"/>
    <w:rsid w:val="00664F62"/>
    <w:rsid w:val="006728AC"/>
    <w:rsid w:val="00673D43"/>
    <w:rsid w:val="0067558B"/>
    <w:rsid w:val="00676CD2"/>
    <w:rsid w:val="0067709F"/>
    <w:rsid w:val="006777BB"/>
    <w:rsid w:val="006830B7"/>
    <w:rsid w:val="00683106"/>
    <w:rsid w:val="00690FB3"/>
    <w:rsid w:val="00691307"/>
    <w:rsid w:val="00691C57"/>
    <w:rsid w:val="00694A3D"/>
    <w:rsid w:val="006B115C"/>
    <w:rsid w:val="006B17F8"/>
    <w:rsid w:val="006B32A4"/>
    <w:rsid w:val="006B4143"/>
    <w:rsid w:val="006B5B90"/>
    <w:rsid w:val="006B6934"/>
    <w:rsid w:val="006B7442"/>
    <w:rsid w:val="006C0211"/>
    <w:rsid w:val="006C145B"/>
    <w:rsid w:val="006C1EFD"/>
    <w:rsid w:val="006C7E63"/>
    <w:rsid w:val="006D3973"/>
    <w:rsid w:val="006D4543"/>
    <w:rsid w:val="006D498C"/>
    <w:rsid w:val="006D4B05"/>
    <w:rsid w:val="006D719A"/>
    <w:rsid w:val="006E04C8"/>
    <w:rsid w:val="006E2E49"/>
    <w:rsid w:val="006F10F2"/>
    <w:rsid w:val="006F1829"/>
    <w:rsid w:val="006F3233"/>
    <w:rsid w:val="006F3D86"/>
    <w:rsid w:val="006F5B18"/>
    <w:rsid w:val="007027B0"/>
    <w:rsid w:val="00703ECE"/>
    <w:rsid w:val="00706404"/>
    <w:rsid w:val="00710242"/>
    <w:rsid w:val="007102AE"/>
    <w:rsid w:val="00710A3F"/>
    <w:rsid w:val="00711913"/>
    <w:rsid w:val="00713CE3"/>
    <w:rsid w:val="00713FFD"/>
    <w:rsid w:val="00715FF4"/>
    <w:rsid w:val="0072039C"/>
    <w:rsid w:val="007227B2"/>
    <w:rsid w:val="00722AD1"/>
    <w:rsid w:val="00723BA2"/>
    <w:rsid w:val="00731136"/>
    <w:rsid w:val="0073442B"/>
    <w:rsid w:val="007354EA"/>
    <w:rsid w:val="00736B12"/>
    <w:rsid w:val="007401A2"/>
    <w:rsid w:val="00740EDD"/>
    <w:rsid w:val="0074379E"/>
    <w:rsid w:val="00745230"/>
    <w:rsid w:val="0074535C"/>
    <w:rsid w:val="007458EA"/>
    <w:rsid w:val="007508BE"/>
    <w:rsid w:val="00750E55"/>
    <w:rsid w:val="007534F4"/>
    <w:rsid w:val="00754DE3"/>
    <w:rsid w:val="00756499"/>
    <w:rsid w:val="00757E71"/>
    <w:rsid w:val="00762B18"/>
    <w:rsid w:val="00765991"/>
    <w:rsid w:val="00765CE5"/>
    <w:rsid w:val="007670CE"/>
    <w:rsid w:val="0076742A"/>
    <w:rsid w:val="007724E5"/>
    <w:rsid w:val="00772D12"/>
    <w:rsid w:val="00772EFE"/>
    <w:rsid w:val="00775BE8"/>
    <w:rsid w:val="00786792"/>
    <w:rsid w:val="007937DD"/>
    <w:rsid w:val="007966A8"/>
    <w:rsid w:val="007A2717"/>
    <w:rsid w:val="007A3342"/>
    <w:rsid w:val="007A7C59"/>
    <w:rsid w:val="007C5BAB"/>
    <w:rsid w:val="007C6163"/>
    <w:rsid w:val="007C68D4"/>
    <w:rsid w:val="007D0A05"/>
    <w:rsid w:val="007D1ED5"/>
    <w:rsid w:val="007D6F94"/>
    <w:rsid w:val="007E2C6E"/>
    <w:rsid w:val="007F0F9F"/>
    <w:rsid w:val="007F1F9A"/>
    <w:rsid w:val="007F31D8"/>
    <w:rsid w:val="007F44C7"/>
    <w:rsid w:val="007F6D8E"/>
    <w:rsid w:val="007F6F00"/>
    <w:rsid w:val="008001E1"/>
    <w:rsid w:val="008012FA"/>
    <w:rsid w:val="00802A5F"/>
    <w:rsid w:val="00803C5F"/>
    <w:rsid w:val="00803DD7"/>
    <w:rsid w:val="00805B13"/>
    <w:rsid w:val="0080727A"/>
    <w:rsid w:val="00810971"/>
    <w:rsid w:val="00815541"/>
    <w:rsid w:val="00820DC8"/>
    <w:rsid w:val="00821956"/>
    <w:rsid w:val="00821FFD"/>
    <w:rsid w:val="008229B5"/>
    <w:rsid w:val="008246A0"/>
    <w:rsid w:val="0083364C"/>
    <w:rsid w:val="0083417D"/>
    <w:rsid w:val="00835EF1"/>
    <w:rsid w:val="00837464"/>
    <w:rsid w:val="00837FE7"/>
    <w:rsid w:val="00840932"/>
    <w:rsid w:val="00840AAF"/>
    <w:rsid w:val="00842434"/>
    <w:rsid w:val="00844392"/>
    <w:rsid w:val="0085315A"/>
    <w:rsid w:val="00860AD8"/>
    <w:rsid w:val="00862F93"/>
    <w:rsid w:val="008632CF"/>
    <w:rsid w:val="00864B5D"/>
    <w:rsid w:val="0086602D"/>
    <w:rsid w:val="00867DE5"/>
    <w:rsid w:val="008718CA"/>
    <w:rsid w:val="00872368"/>
    <w:rsid w:val="0087656E"/>
    <w:rsid w:val="0087669A"/>
    <w:rsid w:val="0087762F"/>
    <w:rsid w:val="00881344"/>
    <w:rsid w:val="00882175"/>
    <w:rsid w:val="008950BE"/>
    <w:rsid w:val="008953E4"/>
    <w:rsid w:val="00895B0D"/>
    <w:rsid w:val="00895F90"/>
    <w:rsid w:val="008A1DAC"/>
    <w:rsid w:val="008A50BE"/>
    <w:rsid w:val="008B6E19"/>
    <w:rsid w:val="008C0924"/>
    <w:rsid w:val="008C282C"/>
    <w:rsid w:val="008C2A33"/>
    <w:rsid w:val="008C3293"/>
    <w:rsid w:val="008C53B1"/>
    <w:rsid w:val="008D091D"/>
    <w:rsid w:val="008D5216"/>
    <w:rsid w:val="008E051F"/>
    <w:rsid w:val="008E0AA2"/>
    <w:rsid w:val="008E6628"/>
    <w:rsid w:val="008E6890"/>
    <w:rsid w:val="008E74CF"/>
    <w:rsid w:val="008E7504"/>
    <w:rsid w:val="008F244E"/>
    <w:rsid w:val="008F392E"/>
    <w:rsid w:val="008F737E"/>
    <w:rsid w:val="008F772E"/>
    <w:rsid w:val="00903EF7"/>
    <w:rsid w:val="00903FE6"/>
    <w:rsid w:val="00910499"/>
    <w:rsid w:val="009142B7"/>
    <w:rsid w:val="00914898"/>
    <w:rsid w:val="00915C69"/>
    <w:rsid w:val="009166A1"/>
    <w:rsid w:val="00921373"/>
    <w:rsid w:val="00922A61"/>
    <w:rsid w:val="00926A6A"/>
    <w:rsid w:val="00930BCB"/>
    <w:rsid w:val="009360C9"/>
    <w:rsid w:val="009365A3"/>
    <w:rsid w:val="009414FD"/>
    <w:rsid w:val="00944BB4"/>
    <w:rsid w:val="009466D8"/>
    <w:rsid w:val="00953A5C"/>
    <w:rsid w:val="009568E7"/>
    <w:rsid w:val="00956A6B"/>
    <w:rsid w:val="00957F2D"/>
    <w:rsid w:val="0096246F"/>
    <w:rsid w:val="00966A68"/>
    <w:rsid w:val="009701B9"/>
    <w:rsid w:val="00986968"/>
    <w:rsid w:val="009872D0"/>
    <w:rsid w:val="009901C1"/>
    <w:rsid w:val="00991A49"/>
    <w:rsid w:val="00992D8A"/>
    <w:rsid w:val="009A2464"/>
    <w:rsid w:val="009A53E2"/>
    <w:rsid w:val="009A5A24"/>
    <w:rsid w:val="009A633C"/>
    <w:rsid w:val="009A6E46"/>
    <w:rsid w:val="009A6F28"/>
    <w:rsid w:val="009A7082"/>
    <w:rsid w:val="009B0B73"/>
    <w:rsid w:val="009B23DC"/>
    <w:rsid w:val="009B4705"/>
    <w:rsid w:val="009B5474"/>
    <w:rsid w:val="009C255D"/>
    <w:rsid w:val="009C42F6"/>
    <w:rsid w:val="009C44EF"/>
    <w:rsid w:val="009C4881"/>
    <w:rsid w:val="009C6D4A"/>
    <w:rsid w:val="009D09A0"/>
    <w:rsid w:val="009D794E"/>
    <w:rsid w:val="009E19AB"/>
    <w:rsid w:val="009E4589"/>
    <w:rsid w:val="009E4DDD"/>
    <w:rsid w:val="009E4F39"/>
    <w:rsid w:val="009E5139"/>
    <w:rsid w:val="009E63BE"/>
    <w:rsid w:val="009F322D"/>
    <w:rsid w:val="009F7AB9"/>
    <w:rsid w:val="00A02890"/>
    <w:rsid w:val="00A0550D"/>
    <w:rsid w:val="00A07C33"/>
    <w:rsid w:val="00A102B2"/>
    <w:rsid w:val="00A10FDC"/>
    <w:rsid w:val="00A116E3"/>
    <w:rsid w:val="00A11E8D"/>
    <w:rsid w:val="00A126BA"/>
    <w:rsid w:val="00A1390F"/>
    <w:rsid w:val="00A15A2B"/>
    <w:rsid w:val="00A17CA4"/>
    <w:rsid w:val="00A20C4B"/>
    <w:rsid w:val="00A21363"/>
    <w:rsid w:val="00A33BB0"/>
    <w:rsid w:val="00A34D49"/>
    <w:rsid w:val="00A36B36"/>
    <w:rsid w:val="00A37713"/>
    <w:rsid w:val="00A40720"/>
    <w:rsid w:val="00A452D0"/>
    <w:rsid w:val="00A46995"/>
    <w:rsid w:val="00A52C4E"/>
    <w:rsid w:val="00A5568B"/>
    <w:rsid w:val="00A55D76"/>
    <w:rsid w:val="00A56F98"/>
    <w:rsid w:val="00A57623"/>
    <w:rsid w:val="00A61283"/>
    <w:rsid w:val="00A63EC2"/>
    <w:rsid w:val="00A64E43"/>
    <w:rsid w:val="00A7792E"/>
    <w:rsid w:val="00A82E75"/>
    <w:rsid w:val="00A832DB"/>
    <w:rsid w:val="00A845E3"/>
    <w:rsid w:val="00A8550E"/>
    <w:rsid w:val="00A90392"/>
    <w:rsid w:val="00A91C8A"/>
    <w:rsid w:val="00A92D83"/>
    <w:rsid w:val="00AA16A1"/>
    <w:rsid w:val="00AA323E"/>
    <w:rsid w:val="00AB2D1D"/>
    <w:rsid w:val="00AB2D67"/>
    <w:rsid w:val="00AB39F1"/>
    <w:rsid w:val="00AB47F6"/>
    <w:rsid w:val="00AB588F"/>
    <w:rsid w:val="00AB6790"/>
    <w:rsid w:val="00AB6B34"/>
    <w:rsid w:val="00AC4316"/>
    <w:rsid w:val="00AC4785"/>
    <w:rsid w:val="00AC4B4A"/>
    <w:rsid w:val="00AC7E2A"/>
    <w:rsid w:val="00AD1DEA"/>
    <w:rsid w:val="00AD1E2C"/>
    <w:rsid w:val="00AD2168"/>
    <w:rsid w:val="00AD300B"/>
    <w:rsid w:val="00AD3A61"/>
    <w:rsid w:val="00AD3F16"/>
    <w:rsid w:val="00AD4E39"/>
    <w:rsid w:val="00AD5813"/>
    <w:rsid w:val="00AD5F32"/>
    <w:rsid w:val="00AE1C54"/>
    <w:rsid w:val="00AE373A"/>
    <w:rsid w:val="00AE3C9B"/>
    <w:rsid w:val="00AE3F1B"/>
    <w:rsid w:val="00AE7314"/>
    <w:rsid w:val="00AE742C"/>
    <w:rsid w:val="00AE7D73"/>
    <w:rsid w:val="00AE7E98"/>
    <w:rsid w:val="00AF165B"/>
    <w:rsid w:val="00AF318E"/>
    <w:rsid w:val="00AF571D"/>
    <w:rsid w:val="00B07D02"/>
    <w:rsid w:val="00B11D9F"/>
    <w:rsid w:val="00B14695"/>
    <w:rsid w:val="00B170B3"/>
    <w:rsid w:val="00B21183"/>
    <w:rsid w:val="00B250B3"/>
    <w:rsid w:val="00B26947"/>
    <w:rsid w:val="00B26B37"/>
    <w:rsid w:val="00B26CD8"/>
    <w:rsid w:val="00B27940"/>
    <w:rsid w:val="00B27BB9"/>
    <w:rsid w:val="00B30165"/>
    <w:rsid w:val="00B32289"/>
    <w:rsid w:val="00B34FD6"/>
    <w:rsid w:val="00B3522C"/>
    <w:rsid w:val="00B40C94"/>
    <w:rsid w:val="00B42FA5"/>
    <w:rsid w:val="00B4723E"/>
    <w:rsid w:val="00B507F8"/>
    <w:rsid w:val="00B50E07"/>
    <w:rsid w:val="00B549D8"/>
    <w:rsid w:val="00B609F5"/>
    <w:rsid w:val="00B62DEB"/>
    <w:rsid w:val="00B62FDC"/>
    <w:rsid w:val="00B631FC"/>
    <w:rsid w:val="00B67A6A"/>
    <w:rsid w:val="00B67CDB"/>
    <w:rsid w:val="00B72354"/>
    <w:rsid w:val="00B7385B"/>
    <w:rsid w:val="00B74248"/>
    <w:rsid w:val="00B81E24"/>
    <w:rsid w:val="00B84CFE"/>
    <w:rsid w:val="00B853AD"/>
    <w:rsid w:val="00B871FC"/>
    <w:rsid w:val="00B92B9F"/>
    <w:rsid w:val="00B95EC8"/>
    <w:rsid w:val="00BA3DC1"/>
    <w:rsid w:val="00BA475A"/>
    <w:rsid w:val="00BB0AEA"/>
    <w:rsid w:val="00BB227C"/>
    <w:rsid w:val="00BB3261"/>
    <w:rsid w:val="00BB6A41"/>
    <w:rsid w:val="00BB6D10"/>
    <w:rsid w:val="00BC048A"/>
    <w:rsid w:val="00BC55BD"/>
    <w:rsid w:val="00BC6CD7"/>
    <w:rsid w:val="00BD2934"/>
    <w:rsid w:val="00BD5281"/>
    <w:rsid w:val="00BE7047"/>
    <w:rsid w:val="00BE7593"/>
    <w:rsid w:val="00BF3F3D"/>
    <w:rsid w:val="00BF636F"/>
    <w:rsid w:val="00BF6645"/>
    <w:rsid w:val="00C1011E"/>
    <w:rsid w:val="00C146E6"/>
    <w:rsid w:val="00C14C8A"/>
    <w:rsid w:val="00C16631"/>
    <w:rsid w:val="00C16891"/>
    <w:rsid w:val="00C1790D"/>
    <w:rsid w:val="00C17A05"/>
    <w:rsid w:val="00C2133E"/>
    <w:rsid w:val="00C22403"/>
    <w:rsid w:val="00C233C2"/>
    <w:rsid w:val="00C23C8D"/>
    <w:rsid w:val="00C240F7"/>
    <w:rsid w:val="00C258F6"/>
    <w:rsid w:val="00C30496"/>
    <w:rsid w:val="00C3308B"/>
    <w:rsid w:val="00C33B40"/>
    <w:rsid w:val="00C35E68"/>
    <w:rsid w:val="00C54A96"/>
    <w:rsid w:val="00C54B1E"/>
    <w:rsid w:val="00C56751"/>
    <w:rsid w:val="00C56F1B"/>
    <w:rsid w:val="00C63F2A"/>
    <w:rsid w:val="00C65588"/>
    <w:rsid w:val="00C71CD1"/>
    <w:rsid w:val="00C73871"/>
    <w:rsid w:val="00C7560F"/>
    <w:rsid w:val="00C757EF"/>
    <w:rsid w:val="00C817EA"/>
    <w:rsid w:val="00C8431E"/>
    <w:rsid w:val="00C84B66"/>
    <w:rsid w:val="00C87430"/>
    <w:rsid w:val="00C9004E"/>
    <w:rsid w:val="00C91146"/>
    <w:rsid w:val="00C92AF1"/>
    <w:rsid w:val="00C95A8B"/>
    <w:rsid w:val="00C97ECD"/>
    <w:rsid w:val="00CA55E9"/>
    <w:rsid w:val="00CA58E8"/>
    <w:rsid w:val="00CB2E64"/>
    <w:rsid w:val="00CB68FE"/>
    <w:rsid w:val="00CB74AC"/>
    <w:rsid w:val="00CC1A92"/>
    <w:rsid w:val="00CC1E50"/>
    <w:rsid w:val="00CC72F5"/>
    <w:rsid w:val="00CC761D"/>
    <w:rsid w:val="00CC772D"/>
    <w:rsid w:val="00CD3FE5"/>
    <w:rsid w:val="00CD5ADB"/>
    <w:rsid w:val="00CD67F1"/>
    <w:rsid w:val="00CD7083"/>
    <w:rsid w:val="00CD70F4"/>
    <w:rsid w:val="00CD7FD3"/>
    <w:rsid w:val="00CE517E"/>
    <w:rsid w:val="00CE5563"/>
    <w:rsid w:val="00CE6B27"/>
    <w:rsid w:val="00CF1868"/>
    <w:rsid w:val="00CF4303"/>
    <w:rsid w:val="00CF5BD0"/>
    <w:rsid w:val="00D0092F"/>
    <w:rsid w:val="00D01E1C"/>
    <w:rsid w:val="00D024E8"/>
    <w:rsid w:val="00D02A60"/>
    <w:rsid w:val="00D03DDD"/>
    <w:rsid w:val="00D1606B"/>
    <w:rsid w:val="00D16A60"/>
    <w:rsid w:val="00D224C0"/>
    <w:rsid w:val="00D24FB3"/>
    <w:rsid w:val="00D2658B"/>
    <w:rsid w:val="00D2668C"/>
    <w:rsid w:val="00D26CCC"/>
    <w:rsid w:val="00D30AEC"/>
    <w:rsid w:val="00D319C3"/>
    <w:rsid w:val="00D31EC9"/>
    <w:rsid w:val="00D42113"/>
    <w:rsid w:val="00D42C64"/>
    <w:rsid w:val="00D448D6"/>
    <w:rsid w:val="00D4796A"/>
    <w:rsid w:val="00D52087"/>
    <w:rsid w:val="00D52E1B"/>
    <w:rsid w:val="00D544D8"/>
    <w:rsid w:val="00D5765C"/>
    <w:rsid w:val="00D61CE0"/>
    <w:rsid w:val="00D62762"/>
    <w:rsid w:val="00D647D6"/>
    <w:rsid w:val="00D6696A"/>
    <w:rsid w:val="00D67655"/>
    <w:rsid w:val="00D71164"/>
    <w:rsid w:val="00D714B2"/>
    <w:rsid w:val="00D762D5"/>
    <w:rsid w:val="00D76F43"/>
    <w:rsid w:val="00D76F79"/>
    <w:rsid w:val="00D82222"/>
    <w:rsid w:val="00D822A1"/>
    <w:rsid w:val="00D8423E"/>
    <w:rsid w:val="00D84866"/>
    <w:rsid w:val="00D85A2E"/>
    <w:rsid w:val="00D91758"/>
    <w:rsid w:val="00D94611"/>
    <w:rsid w:val="00D9556F"/>
    <w:rsid w:val="00DA224C"/>
    <w:rsid w:val="00DA351F"/>
    <w:rsid w:val="00DA565E"/>
    <w:rsid w:val="00DA6FF9"/>
    <w:rsid w:val="00DB1149"/>
    <w:rsid w:val="00DB68D3"/>
    <w:rsid w:val="00DC53DD"/>
    <w:rsid w:val="00DC57EA"/>
    <w:rsid w:val="00DC5D00"/>
    <w:rsid w:val="00DD09BB"/>
    <w:rsid w:val="00DD611E"/>
    <w:rsid w:val="00DD6C71"/>
    <w:rsid w:val="00DE0434"/>
    <w:rsid w:val="00DE15BE"/>
    <w:rsid w:val="00DE46BA"/>
    <w:rsid w:val="00DE5369"/>
    <w:rsid w:val="00DE6F8E"/>
    <w:rsid w:val="00DE7C07"/>
    <w:rsid w:val="00DF228D"/>
    <w:rsid w:val="00DF3902"/>
    <w:rsid w:val="00DF6753"/>
    <w:rsid w:val="00E01638"/>
    <w:rsid w:val="00E02E7D"/>
    <w:rsid w:val="00E069CB"/>
    <w:rsid w:val="00E122FB"/>
    <w:rsid w:val="00E1643F"/>
    <w:rsid w:val="00E17338"/>
    <w:rsid w:val="00E201A7"/>
    <w:rsid w:val="00E20F69"/>
    <w:rsid w:val="00E20FF9"/>
    <w:rsid w:val="00E232BA"/>
    <w:rsid w:val="00E25CED"/>
    <w:rsid w:val="00E3119A"/>
    <w:rsid w:val="00E311A5"/>
    <w:rsid w:val="00E32157"/>
    <w:rsid w:val="00E32F96"/>
    <w:rsid w:val="00E33019"/>
    <w:rsid w:val="00E34D0E"/>
    <w:rsid w:val="00E4177E"/>
    <w:rsid w:val="00E509F7"/>
    <w:rsid w:val="00E5685D"/>
    <w:rsid w:val="00E61741"/>
    <w:rsid w:val="00E620AE"/>
    <w:rsid w:val="00E70F7B"/>
    <w:rsid w:val="00E71ACC"/>
    <w:rsid w:val="00E75E3D"/>
    <w:rsid w:val="00E803D9"/>
    <w:rsid w:val="00E81BE6"/>
    <w:rsid w:val="00E81EE3"/>
    <w:rsid w:val="00E8213E"/>
    <w:rsid w:val="00E8353B"/>
    <w:rsid w:val="00E8646D"/>
    <w:rsid w:val="00E86D9A"/>
    <w:rsid w:val="00E93C30"/>
    <w:rsid w:val="00E95468"/>
    <w:rsid w:val="00EA1C3F"/>
    <w:rsid w:val="00EA6F12"/>
    <w:rsid w:val="00EB234C"/>
    <w:rsid w:val="00EB365C"/>
    <w:rsid w:val="00EB3DCA"/>
    <w:rsid w:val="00EC63BE"/>
    <w:rsid w:val="00EC7246"/>
    <w:rsid w:val="00EC7B2C"/>
    <w:rsid w:val="00ED428C"/>
    <w:rsid w:val="00ED51E6"/>
    <w:rsid w:val="00EE11D2"/>
    <w:rsid w:val="00EE3D01"/>
    <w:rsid w:val="00EF421E"/>
    <w:rsid w:val="00EF714D"/>
    <w:rsid w:val="00F00441"/>
    <w:rsid w:val="00F00A2C"/>
    <w:rsid w:val="00F0428F"/>
    <w:rsid w:val="00F06B05"/>
    <w:rsid w:val="00F11456"/>
    <w:rsid w:val="00F13DED"/>
    <w:rsid w:val="00F15F0A"/>
    <w:rsid w:val="00F2032B"/>
    <w:rsid w:val="00F20F2B"/>
    <w:rsid w:val="00F21125"/>
    <w:rsid w:val="00F21198"/>
    <w:rsid w:val="00F23608"/>
    <w:rsid w:val="00F23A26"/>
    <w:rsid w:val="00F26940"/>
    <w:rsid w:val="00F277F2"/>
    <w:rsid w:val="00F40097"/>
    <w:rsid w:val="00F403F3"/>
    <w:rsid w:val="00F50B1B"/>
    <w:rsid w:val="00F5223A"/>
    <w:rsid w:val="00F54FE4"/>
    <w:rsid w:val="00F55CB8"/>
    <w:rsid w:val="00F56F7C"/>
    <w:rsid w:val="00F575E2"/>
    <w:rsid w:val="00F57C54"/>
    <w:rsid w:val="00F610FC"/>
    <w:rsid w:val="00F706A4"/>
    <w:rsid w:val="00F7175E"/>
    <w:rsid w:val="00F726E3"/>
    <w:rsid w:val="00F7439A"/>
    <w:rsid w:val="00F7525A"/>
    <w:rsid w:val="00F75ACE"/>
    <w:rsid w:val="00F80225"/>
    <w:rsid w:val="00F82716"/>
    <w:rsid w:val="00F85CCB"/>
    <w:rsid w:val="00F920DB"/>
    <w:rsid w:val="00F92F54"/>
    <w:rsid w:val="00F95591"/>
    <w:rsid w:val="00FA1F3A"/>
    <w:rsid w:val="00FA24ED"/>
    <w:rsid w:val="00FA2590"/>
    <w:rsid w:val="00FA3734"/>
    <w:rsid w:val="00FA5FA1"/>
    <w:rsid w:val="00FA7584"/>
    <w:rsid w:val="00FB1DFC"/>
    <w:rsid w:val="00FB58B9"/>
    <w:rsid w:val="00FB5F08"/>
    <w:rsid w:val="00FB64CD"/>
    <w:rsid w:val="00FB713F"/>
    <w:rsid w:val="00FB79D0"/>
    <w:rsid w:val="00FC0032"/>
    <w:rsid w:val="00FC1454"/>
    <w:rsid w:val="00FC5747"/>
    <w:rsid w:val="00FC614A"/>
    <w:rsid w:val="00FC771C"/>
    <w:rsid w:val="00FC7C3A"/>
    <w:rsid w:val="00FD088C"/>
    <w:rsid w:val="00FD388D"/>
    <w:rsid w:val="00FD38A6"/>
    <w:rsid w:val="00FD3AB9"/>
    <w:rsid w:val="00FD3DE9"/>
    <w:rsid w:val="00FD4C39"/>
    <w:rsid w:val="00FD5A3B"/>
    <w:rsid w:val="00FD6A30"/>
    <w:rsid w:val="00FE00DA"/>
    <w:rsid w:val="00FE1405"/>
    <w:rsid w:val="00FE3115"/>
    <w:rsid w:val="00FE53F0"/>
    <w:rsid w:val="00FF231E"/>
    <w:rsid w:val="00FF4D28"/>
    <w:rsid w:val="73486F33"/>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c6f8b2,#d5fac6"/>
    </o:shapedefaults>
    <o:shapelayout v:ext="edit">
      <o:idmap v:ext="edit" data="1"/>
    </o:shapelayout>
  </w:shapeDefaults>
  <w:decimalSymbol w:val=","/>
  <w:listSeparator w:val=";"/>
  <w14:docId w14:val="3F383917"/>
  <w15:docId w15:val="{6D725592-39F2-478E-8212-B7CB665A2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Standaard">
    <w:name w:val="Normal"/>
    <w:pPr>
      <w:suppressAutoHyphens/>
    </w:pPr>
    <w:rPr>
      <w:lang w:eastAsia="ar-SA"/>
    </w:rPr>
  </w:style>
  <w:style w:type="paragraph" w:styleId="Kop1">
    <w:name w:val="heading 1"/>
    <w:basedOn w:val="Standaard"/>
    <w:next w:val="Standaard"/>
    <w:link w:val="Kop1Char"/>
    <w:qFormat/>
    <w:pPr>
      <w:keepNext/>
      <w:numPr>
        <w:numId w:val="1"/>
      </w:numPr>
      <w:outlineLvl w:val="0"/>
    </w:pPr>
    <w:rPr>
      <w:b/>
      <w:sz w:val="24"/>
    </w:rPr>
  </w:style>
  <w:style w:type="paragraph" w:styleId="Kop2">
    <w:name w:val="heading 2"/>
    <w:basedOn w:val="Standaard"/>
    <w:next w:val="Standaard"/>
    <w:qFormat/>
    <w:pPr>
      <w:keepNext/>
      <w:numPr>
        <w:ilvl w:val="1"/>
        <w:numId w:val="1"/>
      </w:numPr>
      <w:outlineLvl w:val="1"/>
    </w:pPr>
    <w:rPr>
      <w:sz w:val="24"/>
    </w:rPr>
  </w:style>
  <w:style w:type="paragraph" w:styleId="Kop3">
    <w:name w:val="heading 3"/>
    <w:basedOn w:val="Standaard"/>
    <w:next w:val="Standaard"/>
    <w:qFormat/>
    <w:pPr>
      <w:keepNext/>
      <w:numPr>
        <w:ilvl w:val="2"/>
        <w:numId w:val="1"/>
      </w:numPr>
      <w:outlineLvl w:val="2"/>
    </w:pPr>
    <w:rPr>
      <w:rFonts w:ascii="NPC Scala Sans" w:hAnsi="NPC Scala Sans"/>
      <w:b/>
      <w:sz w:val="22"/>
      <w:u w:val="single"/>
    </w:rPr>
  </w:style>
  <w:style w:type="paragraph" w:styleId="Kop4">
    <w:name w:val="heading 4"/>
    <w:basedOn w:val="Standaard"/>
    <w:next w:val="Standaard"/>
    <w:qFormat/>
    <w:pPr>
      <w:keepNext/>
      <w:numPr>
        <w:ilvl w:val="3"/>
        <w:numId w:val="1"/>
      </w:numPr>
      <w:outlineLvl w:val="3"/>
    </w:pPr>
    <w:rPr>
      <w:rFonts w:ascii="NPC Scala Sans" w:hAnsi="NPC Scala Sans"/>
      <w:color w:val="FF0000"/>
      <w:sz w:val="24"/>
    </w:rPr>
  </w:style>
  <w:style w:type="paragraph" w:styleId="Kop5">
    <w:name w:val="heading 5"/>
    <w:basedOn w:val="Standaard"/>
    <w:next w:val="Standaard"/>
    <w:qFormat/>
    <w:pPr>
      <w:keepNext/>
      <w:numPr>
        <w:ilvl w:val="4"/>
        <w:numId w:val="1"/>
      </w:numPr>
      <w:outlineLvl w:val="4"/>
    </w:pPr>
    <w:rPr>
      <w:rFonts w:ascii="NPC Scala Sans" w:hAnsi="NPC Scala Sans"/>
      <w:sz w:val="22"/>
      <w:u w:val="single"/>
    </w:rPr>
  </w:style>
  <w:style w:type="paragraph" w:styleId="Kop6">
    <w:name w:val="heading 6"/>
    <w:basedOn w:val="Standaard"/>
    <w:next w:val="Standaard"/>
    <w:qFormat/>
    <w:pPr>
      <w:keepNext/>
      <w:numPr>
        <w:ilvl w:val="5"/>
        <w:numId w:val="1"/>
      </w:numPr>
      <w:outlineLvl w:val="5"/>
    </w:pPr>
    <w:rPr>
      <w:b/>
    </w:rPr>
  </w:style>
  <w:style w:type="paragraph" w:styleId="Kop7">
    <w:name w:val="heading 7"/>
    <w:basedOn w:val="Standaard"/>
    <w:next w:val="Standaard"/>
    <w:qFormat/>
    <w:pPr>
      <w:keepNext/>
      <w:numPr>
        <w:ilvl w:val="6"/>
        <w:numId w:val="1"/>
      </w:numPr>
      <w:outlineLvl w:val="6"/>
    </w:pPr>
    <w:rPr>
      <w:b/>
      <w:caps/>
      <w:sz w:val="22"/>
    </w:rPr>
  </w:style>
  <w:style w:type="paragraph" w:styleId="Kop8">
    <w:name w:val="heading 8"/>
    <w:basedOn w:val="Standaard"/>
    <w:next w:val="Standaard"/>
    <w:qFormat/>
    <w:pPr>
      <w:keepNext/>
      <w:numPr>
        <w:ilvl w:val="7"/>
        <w:numId w:val="1"/>
      </w:numPr>
      <w:outlineLvl w:val="7"/>
    </w:pPr>
    <w:rPr>
      <w:rFonts w:ascii="NPC Scala Sans" w:hAnsi="NPC Scala Sans"/>
      <w:b/>
      <w:sz w:val="22"/>
    </w:rPr>
  </w:style>
  <w:style w:type="paragraph" w:styleId="Kop9">
    <w:name w:val="heading 9"/>
    <w:basedOn w:val="Standaard"/>
    <w:next w:val="Standaard"/>
    <w:qFormat/>
    <w:pPr>
      <w:keepNext/>
      <w:numPr>
        <w:ilvl w:val="8"/>
        <w:numId w:val="1"/>
      </w:numPr>
      <w:outlineLvl w:val="8"/>
    </w:pPr>
    <w:rPr>
      <w:b/>
      <w:sz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WW8Num3z1">
    <w:name w:val="WW8Num3z1"/>
    <w:rPr>
      <w:rFonts w:ascii="Symbol" w:eastAsia="Times New Roman" w:hAnsi="Symbol" w:cs="Times New Roman"/>
    </w:rPr>
  </w:style>
  <w:style w:type="character" w:customStyle="1" w:styleId="WW8Num10z0">
    <w:name w:val="WW8Num10z0"/>
    <w:rPr>
      <w:rFonts w:ascii="Times New Roman" w:eastAsia="Times New Roman" w:hAnsi="Times New Roman" w:cs="Times New Roman"/>
    </w:rPr>
  </w:style>
  <w:style w:type="character" w:customStyle="1" w:styleId="WW8Num13z0">
    <w:name w:val="WW8Num13z0"/>
    <w:rPr>
      <w:rFonts w:ascii="Symbol" w:hAnsi="Symbol"/>
    </w:rPr>
  </w:style>
  <w:style w:type="character" w:customStyle="1" w:styleId="WW8Num14z0">
    <w:name w:val="WW8Num14z0"/>
    <w:rPr>
      <w:rFonts w:ascii="Symbol" w:hAnsi="Symbol"/>
    </w:rPr>
  </w:style>
  <w:style w:type="character" w:customStyle="1" w:styleId="WW8Num15z0">
    <w:name w:val="WW8Num15z0"/>
    <w:rPr>
      <w:rFonts w:ascii="Symbol" w:hAnsi="Symbol"/>
    </w:rPr>
  </w:style>
  <w:style w:type="character" w:customStyle="1" w:styleId="WW8Num28z0">
    <w:name w:val="WW8Num28z0"/>
    <w:rPr>
      <w:rFonts w:ascii="Symbol" w:hAnsi="Symbol" w:cs="StarSymbol"/>
      <w:sz w:val="18"/>
      <w:szCs w:val="18"/>
    </w:rPr>
  </w:style>
  <w:style w:type="character" w:customStyle="1" w:styleId="WW8Num29z0">
    <w:name w:val="WW8Num29z0"/>
    <w:rPr>
      <w:rFonts w:ascii="Symbol" w:hAnsi="Symbol" w:cs="StarSymbol"/>
      <w:sz w:val="18"/>
      <w:szCs w:val="18"/>
    </w:rPr>
  </w:style>
  <w:style w:type="character" w:customStyle="1" w:styleId="WW8Num31z0">
    <w:name w:val="WW8Num31z0"/>
    <w:rPr>
      <w:rFonts w:ascii="Times New Roman" w:eastAsia="Times New Roman" w:hAnsi="Times New Roman" w:cs="Times New Roman"/>
    </w:rPr>
  </w:style>
  <w:style w:type="character" w:customStyle="1" w:styleId="WW8Num31z1">
    <w:name w:val="WW8Num31z1"/>
    <w:rPr>
      <w:rFonts w:ascii="Courier New" w:hAnsi="Courier New"/>
    </w:rPr>
  </w:style>
  <w:style w:type="character" w:customStyle="1" w:styleId="WW8Num31z2">
    <w:name w:val="WW8Num31z2"/>
    <w:rPr>
      <w:rFonts w:ascii="Wingdings" w:hAnsi="Wingdings"/>
    </w:rPr>
  </w:style>
  <w:style w:type="character" w:customStyle="1" w:styleId="WW8Num31z3">
    <w:name w:val="WW8Num31z3"/>
    <w:rPr>
      <w:rFonts w:ascii="Symbol" w:hAnsi="Symbol"/>
    </w:rPr>
  </w:style>
  <w:style w:type="character" w:customStyle="1" w:styleId="WW8Num36z0">
    <w:name w:val="WW8Num36z0"/>
    <w:rPr>
      <w:rFonts w:ascii="Times New Roman" w:hAnsi="Times New Roman" w:cs="Times New Roman"/>
      <w:b w:val="0"/>
      <w:sz w:val="20"/>
    </w:rPr>
  </w:style>
  <w:style w:type="character" w:customStyle="1" w:styleId="Standaardalinea-lettertype1">
    <w:name w:val="Standaardalinea-lettertype1"/>
  </w:style>
  <w:style w:type="character" w:customStyle="1" w:styleId="WW8Num19z0">
    <w:name w:val="WW8Num19z0"/>
    <w:rPr>
      <w:rFonts w:ascii="StarSymbol" w:hAnsi="StarSymbol"/>
    </w:rPr>
  </w:style>
  <w:style w:type="character" w:customStyle="1" w:styleId="WW8Num30z0">
    <w:name w:val="WW8Num30z0"/>
    <w:rPr>
      <w:rFonts w:ascii="Symbol" w:hAnsi="Symbol" w:cs="StarSymbol"/>
      <w:sz w:val="18"/>
      <w:szCs w:val="18"/>
    </w:rPr>
  </w:style>
  <w:style w:type="character" w:customStyle="1" w:styleId="Absatz-Standardschriftart">
    <w:name w:val="Absatz-Standardschriftart"/>
  </w:style>
  <w:style w:type="character" w:customStyle="1" w:styleId="WW8Num4z1">
    <w:name w:val="WW8Num4z1"/>
    <w:rPr>
      <w:rFonts w:ascii="Symbol" w:hAnsi="Symbol" w:cs="Times New Roman"/>
    </w:rPr>
  </w:style>
  <w:style w:type="character" w:customStyle="1" w:styleId="WW8Num11z0">
    <w:name w:val="WW8Num11z0"/>
    <w:rPr>
      <w:rFonts w:ascii="Times New Roman" w:hAnsi="Times New Roman" w:cs="Times New Roman"/>
    </w:rPr>
  </w:style>
  <w:style w:type="character" w:customStyle="1" w:styleId="WW8Num16z0">
    <w:name w:val="WW8Num16z0"/>
    <w:rPr>
      <w:rFonts w:ascii="Symbol" w:hAnsi="Symbol"/>
    </w:rPr>
  </w:style>
  <w:style w:type="character" w:customStyle="1" w:styleId="WW8Num20z0">
    <w:name w:val="WW8Num20z0"/>
    <w:rPr>
      <w:rFonts w:ascii="StarSymbol" w:hAnsi="StarSymbol"/>
    </w:rPr>
  </w:style>
  <w:style w:type="character" w:customStyle="1" w:styleId="WW-Absatz-Standardschriftart">
    <w:name w:val="WW-Absatz-Standardschriftart"/>
  </w:style>
  <w:style w:type="character" w:customStyle="1" w:styleId="WW8Num10z1">
    <w:name w:val="WW8Num10z1"/>
    <w:rPr>
      <w:rFonts w:ascii="Symbol" w:eastAsia="Times New Roman" w:hAnsi="Symbol" w:cs="Times New Roman"/>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0z4">
    <w:name w:val="WW8Num10z4"/>
    <w:rPr>
      <w:rFonts w:ascii="Courier New" w:hAnsi="Courier New"/>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rPr>
  </w:style>
  <w:style w:type="character" w:customStyle="1" w:styleId="WW8Num17z0">
    <w:name w:val="WW8Num17z0"/>
    <w:rPr>
      <w:rFonts w:ascii="Symbol" w:hAnsi="Symbol"/>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rPr>
  </w:style>
  <w:style w:type="character" w:customStyle="1" w:styleId="WW-Standaardalinea-lettertype">
    <w:name w:val="WW-Standaardalinea-lettertype"/>
  </w:style>
  <w:style w:type="character" w:styleId="Paginanummer">
    <w:name w:val="page number"/>
    <w:basedOn w:val="WW-Standaardalinea-lettertype"/>
  </w:style>
  <w:style w:type="character" w:customStyle="1" w:styleId="Voetnoottekens">
    <w:name w:val="Voetnoottekens"/>
    <w:rPr>
      <w:vertAlign w:val="superscript"/>
    </w:rPr>
  </w:style>
  <w:style w:type="character" w:styleId="Hyperlink">
    <w:name w:val="Hyperlink"/>
    <w:rPr>
      <w:color w:val="0000FF"/>
      <w:u w:val="single"/>
    </w:rPr>
  </w:style>
  <w:style w:type="character" w:customStyle="1" w:styleId="Verwijzingopmerking1">
    <w:name w:val="Verwijzing opmerking1"/>
    <w:rPr>
      <w:sz w:val="16"/>
      <w:szCs w:val="16"/>
    </w:rPr>
  </w:style>
  <w:style w:type="character" w:styleId="GevolgdeHyperlink">
    <w:name w:val="FollowedHyperlink"/>
    <w:rPr>
      <w:color w:val="800080"/>
      <w:u w:val="single"/>
    </w:rPr>
  </w:style>
  <w:style w:type="character" w:customStyle="1" w:styleId="Eindnoottekens">
    <w:name w:val="Eindnoottekens"/>
    <w:rPr>
      <w:vertAlign w:val="superscript"/>
    </w:rPr>
  </w:style>
  <w:style w:type="character" w:customStyle="1" w:styleId="Voetnootmarkering1">
    <w:name w:val="Voetnootmarkering1"/>
    <w:rPr>
      <w:vertAlign w:val="superscript"/>
    </w:rPr>
  </w:style>
  <w:style w:type="character" w:customStyle="1" w:styleId="Eindnootmarkering1">
    <w:name w:val="Eindnootmarkering1"/>
    <w:rPr>
      <w:vertAlign w:val="superscript"/>
    </w:rPr>
  </w:style>
  <w:style w:type="character" w:customStyle="1" w:styleId="Opsommingstekens">
    <w:name w:val="Opsommingstekens"/>
    <w:rPr>
      <w:rFonts w:ascii="StarSymbol" w:eastAsia="StarSymbol" w:hAnsi="StarSymbol" w:cs="StarSymbol"/>
      <w:sz w:val="18"/>
      <w:szCs w:val="18"/>
    </w:rPr>
  </w:style>
  <w:style w:type="character" w:styleId="Voetnootmarkering">
    <w:name w:val="footnote reference"/>
    <w:semiHidden/>
    <w:rPr>
      <w:vertAlign w:val="superscript"/>
    </w:rPr>
  </w:style>
  <w:style w:type="character" w:styleId="Eindnootmarkering">
    <w:name w:val="endnote reference"/>
    <w:semiHidden/>
    <w:rPr>
      <w:vertAlign w:val="superscript"/>
    </w:rPr>
  </w:style>
  <w:style w:type="paragraph" w:customStyle="1" w:styleId="Kop">
    <w:name w:val="Kop"/>
    <w:basedOn w:val="Standaard"/>
    <w:next w:val="Plattetekst"/>
    <w:pPr>
      <w:keepNext/>
      <w:spacing w:before="240" w:after="120"/>
    </w:pPr>
    <w:rPr>
      <w:rFonts w:ascii="DejaVu Sans" w:eastAsia="DejaVu Sans" w:hAnsi="DejaVu Sans" w:cs="DejaVu Sans"/>
      <w:sz w:val="28"/>
      <w:szCs w:val="28"/>
    </w:rPr>
  </w:style>
  <w:style w:type="paragraph" w:styleId="Plattetekst">
    <w:name w:val="Body Text"/>
    <w:basedOn w:val="Standaard"/>
    <w:link w:val="PlattetekstChar"/>
    <w:rPr>
      <w:sz w:val="24"/>
    </w:rPr>
  </w:style>
  <w:style w:type="paragraph" w:styleId="Lijst">
    <w:name w:val="List"/>
    <w:basedOn w:val="Plattetekst"/>
  </w:style>
  <w:style w:type="paragraph" w:customStyle="1" w:styleId="Bijschrift1">
    <w:name w:val="Bijschrift1"/>
    <w:basedOn w:val="Standaard"/>
    <w:next w:val="Standaard"/>
    <w:pPr>
      <w:widowControl w:val="0"/>
      <w:tabs>
        <w:tab w:val="left" w:pos="-720"/>
      </w:tabs>
    </w:pPr>
    <w:rPr>
      <w:sz w:val="24"/>
    </w:rPr>
  </w:style>
  <w:style w:type="paragraph" w:customStyle="1" w:styleId="Index">
    <w:name w:val="Index"/>
    <w:basedOn w:val="Standaard"/>
    <w:pPr>
      <w:suppressLineNumbers/>
    </w:pPr>
  </w:style>
  <w:style w:type="paragraph" w:styleId="Voettekst">
    <w:name w:val="footer"/>
    <w:basedOn w:val="Standaard"/>
    <w:link w:val="VoettekstChar"/>
    <w:pPr>
      <w:tabs>
        <w:tab w:val="center" w:pos="4536"/>
        <w:tab w:val="right" w:pos="9072"/>
      </w:tabs>
    </w:pPr>
  </w:style>
  <w:style w:type="paragraph" w:styleId="Plattetekstinspringen">
    <w:name w:val="Body Text Indent"/>
    <w:basedOn w:val="Standaard"/>
    <w:pPr>
      <w:ind w:left="705" w:hanging="705"/>
    </w:pPr>
    <w:rPr>
      <w:sz w:val="24"/>
    </w:rPr>
  </w:style>
  <w:style w:type="paragraph" w:customStyle="1" w:styleId="Plattetekst21">
    <w:name w:val="Platte tekst 21"/>
    <w:basedOn w:val="Standaard"/>
    <w:rPr>
      <w:b/>
      <w:sz w:val="24"/>
    </w:rPr>
  </w:style>
  <w:style w:type="paragraph" w:customStyle="1" w:styleId="Plattetekst31">
    <w:name w:val="Platte tekst 31"/>
    <w:basedOn w:val="Standaard"/>
    <w:rPr>
      <w:rFonts w:ascii="NPC Scala Sans" w:hAnsi="NPC Scala Sans"/>
      <w:sz w:val="22"/>
    </w:rPr>
  </w:style>
  <w:style w:type="paragraph" w:styleId="Koptekst">
    <w:name w:val="header"/>
    <w:basedOn w:val="Standaard"/>
    <w:pPr>
      <w:tabs>
        <w:tab w:val="center" w:pos="4536"/>
        <w:tab w:val="right" w:pos="9072"/>
      </w:tabs>
    </w:pPr>
  </w:style>
  <w:style w:type="paragraph" w:styleId="Voetnoottekst">
    <w:name w:val="footnote text"/>
    <w:basedOn w:val="Standaard"/>
    <w:link w:val="VoetnoottekstChar"/>
    <w:semiHidden/>
  </w:style>
  <w:style w:type="paragraph" w:customStyle="1" w:styleId="Tekstopmerking1">
    <w:name w:val="Tekst opmerking1"/>
    <w:basedOn w:val="Standaard"/>
  </w:style>
  <w:style w:type="paragraph" w:styleId="Onderwerpvanopmerking">
    <w:name w:val="annotation subject"/>
    <w:basedOn w:val="Tekstopmerking1"/>
    <w:next w:val="Tekstopmerking1"/>
    <w:rPr>
      <w:b/>
      <w:bCs/>
    </w:rPr>
  </w:style>
  <w:style w:type="paragraph" w:customStyle="1" w:styleId="Onbewerktetekst">
    <w:name w:val="Onbewerkte tekst"/>
    <w:basedOn w:val="Standaard"/>
    <w:rPr>
      <w:rFonts w:ascii="Courier New" w:hAnsi="Courier New"/>
    </w:rPr>
  </w:style>
  <w:style w:type="paragraph" w:customStyle="1" w:styleId="Kop11">
    <w:name w:val="Kop 11"/>
    <w:pPr>
      <w:keepNext/>
      <w:keepLines/>
      <w:widowControl w:val="0"/>
      <w:tabs>
        <w:tab w:val="left" w:pos="0"/>
        <w:tab w:val="left" w:pos="42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Pr>
      <w:rFonts w:ascii="Arial" w:hAnsi="Arial"/>
      <w:b/>
      <w:smallCaps/>
      <w:spacing w:val="-3"/>
      <w:sz w:val="28"/>
      <w:lang w:eastAsia="ar-SA"/>
    </w:rPr>
  </w:style>
  <w:style w:type="paragraph" w:customStyle="1" w:styleId="Lijstopsomteken1">
    <w:name w:val="Lijst opsom.teken1"/>
    <w:basedOn w:val="Standaard"/>
    <w:pPr>
      <w:keepNext/>
      <w:keepLines/>
      <w:widowControl w:val="0"/>
      <w:tabs>
        <w:tab w:val="left" w:pos="0"/>
        <w:tab w:val="left" w:pos="4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pPr>
    <w:rPr>
      <w:rFonts w:ascii="CG Times" w:hAnsi="CG Times"/>
      <w:spacing w:val="-3"/>
      <w:sz w:val="24"/>
    </w:rPr>
  </w:style>
  <w:style w:type="paragraph" w:customStyle="1" w:styleId="Plattetekstinspringen21">
    <w:name w:val="Platte tekst inspringen 21"/>
    <w:basedOn w:val="Standaard"/>
    <w:pPr>
      <w:spacing w:after="120" w:line="480" w:lineRule="auto"/>
      <w:ind w:left="283"/>
    </w:pPr>
  </w:style>
  <w:style w:type="paragraph" w:customStyle="1" w:styleId="Plattetekstinspringen31">
    <w:name w:val="Platte tekst inspringen 31"/>
    <w:basedOn w:val="Standaard"/>
    <w:pPr>
      <w:spacing w:after="120"/>
      <w:ind w:left="283"/>
    </w:pPr>
    <w:rPr>
      <w:sz w:val="16"/>
      <w:szCs w:val="16"/>
    </w:rPr>
  </w:style>
  <w:style w:type="paragraph" w:styleId="Normaalweb">
    <w:name w:val="Normal (Web)"/>
    <w:basedOn w:val="Standaard"/>
    <w:pPr>
      <w:spacing w:before="100" w:after="100"/>
    </w:pPr>
    <w:rPr>
      <w:rFonts w:ascii="Arial" w:hAnsi="Arial" w:cs="Arial"/>
      <w:color w:val="212A85"/>
      <w:sz w:val="17"/>
      <w:szCs w:val="17"/>
    </w:rPr>
  </w:style>
  <w:style w:type="paragraph" w:customStyle="1" w:styleId="name">
    <w:name w:val="name"/>
    <w:basedOn w:val="Standaard"/>
    <w:pPr>
      <w:spacing w:before="100" w:after="100"/>
    </w:pPr>
    <w:rPr>
      <w:rFonts w:ascii="Arial" w:hAnsi="Arial" w:cs="Arial"/>
      <w:b/>
      <w:bCs/>
      <w:color w:val="884400"/>
      <w:sz w:val="24"/>
      <w:szCs w:val="24"/>
    </w:rPr>
  </w:style>
  <w:style w:type="paragraph" w:styleId="Titel">
    <w:name w:val="Title"/>
    <w:basedOn w:val="Standaard"/>
    <w:next w:val="Ondertitel"/>
    <w:qFormat/>
    <w:pPr>
      <w:jc w:val="center"/>
    </w:pPr>
    <w:rPr>
      <w:rFonts w:ascii="Arial" w:hAnsi="Arial"/>
      <w:sz w:val="36"/>
    </w:rPr>
  </w:style>
  <w:style w:type="paragraph" w:styleId="Ondertitel">
    <w:name w:val="Subtitle"/>
    <w:basedOn w:val="Standaard"/>
    <w:next w:val="Plattetekst"/>
    <w:qFormat/>
    <w:rPr>
      <w:rFonts w:ascii="Verdana" w:hAnsi="Verdana" w:cs="Arial"/>
      <w:b/>
      <w:bCs/>
      <w:caps/>
      <w:sz w:val="18"/>
      <w:szCs w:val="24"/>
    </w:rPr>
  </w:style>
  <w:style w:type="paragraph" w:styleId="Ballontekst">
    <w:name w:val="Balloon Text"/>
    <w:basedOn w:val="Standaard"/>
    <w:rPr>
      <w:rFonts w:ascii="Tahoma" w:hAnsi="Tahoma" w:cs="Tahoma"/>
      <w:sz w:val="16"/>
      <w:szCs w:val="16"/>
    </w:rPr>
  </w:style>
  <w:style w:type="paragraph" w:styleId="Eindnoottekst">
    <w:name w:val="endnote text"/>
    <w:basedOn w:val="Standaard"/>
    <w:semiHidden/>
    <w:rPr>
      <w:lang w:val="en-US"/>
    </w:rPr>
  </w:style>
  <w:style w:type="paragraph" w:customStyle="1" w:styleId="tabeltekst">
    <w:name w:val="tabeltekst"/>
    <w:basedOn w:val="Standaard"/>
    <w:pPr>
      <w:tabs>
        <w:tab w:val="left" w:pos="170"/>
      </w:tabs>
      <w:spacing w:line="320" w:lineRule="exact"/>
    </w:pPr>
    <w:rPr>
      <w:rFonts w:ascii="Verdana" w:hAnsi="Verdana"/>
    </w:rPr>
  </w:style>
  <w:style w:type="paragraph" w:customStyle="1" w:styleId="Inhoudtabel">
    <w:name w:val="Inhoud tabel"/>
    <w:basedOn w:val="Standaard"/>
    <w:pPr>
      <w:suppressLineNumbers/>
    </w:pPr>
  </w:style>
  <w:style w:type="paragraph" w:customStyle="1" w:styleId="Tabelkop">
    <w:name w:val="Tabelkop"/>
    <w:basedOn w:val="Inhoudtabel"/>
    <w:pPr>
      <w:jc w:val="center"/>
    </w:pPr>
    <w:rPr>
      <w:b/>
      <w:bCs/>
    </w:rPr>
  </w:style>
  <w:style w:type="paragraph" w:customStyle="1" w:styleId="Frame-inhoud">
    <w:name w:val="Frame-inhoud"/>
    <w:basedOn w:val="Plattetekst"/>
  </w:style>
  <w:style w:type="paragraph" w:customStyle="1" w:styleId="Kop10">
    <w:name w:val="Kop 10"/>
    <w:basedOn w:val="Kop"/>
    <w:next w:val="Plattetekst"/>
    <w:rPr>
      <w:b/>
      <w:bCs/>
      <w:sz w:val="21"/>
      <w:szCs w:val="21"/>
    </w:rPr>
  </w:style>
  <w:style w:type="paragraph" w:customStyle="1" w:styleId="a">
    <w:basedOn w:val="Standaard"/>
    <w:next w:val="HTML-voorafopgemaak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Arial Unicode MS" w:hAnsi="Courier New" w:cs="Courier New"/>
      <w:color w:val="000000"/>
      <w:sz w:val="18"/>
      <w:szCs w:val="18"/>
      <w:lang w:eastAsia="nl-NL"/>
    </w:rPr>
  </w:style>
  <w:style w:type="paragraph" w:styleId="HTML-voorafopgemaakt">
    <w:name w:val="HTML Preformatted"/>
    <w:aliases w:val=" vooraf opgemaakt"/>
    <w:basedOn w:val="Standaard"/>
    <w:rPr>
      <w:rFonts w:ascii="Courier New" w:hAnsi="Courier New" w:cs="Courier New"/>
    </w:rPr>
  </w:style>
  <w:style w:type="paragraph" w:styleId="Tekstopmerking">
    <w:name w:val="annotation text"/>
    <w:basedOn w:val="Standaard"/>
    <w:semiHidden/>
    <w:pPr>
      <w:suppressAutoHyphens w:val="0"/>
    </w:pPr>
    <w:rPr>
      <w:lang w:eastAsia="nl-NL"/>
    </w:rPr>
  </w:style>
  <w:style w:type="paragraph" w:styleId="Inhopg1">
    <w:name w:val="toc 1"/>
    <w:basedOn w:val="Standaard"/>
    <w:next w:val="Standaard"/>
    <w:autoRedefine/>
    <w:semiHidden/>
    <w:rsid w:val="00C54B1E"/>
    <w:pPr>
      <w:numPr>
        <w:numId w:val="3"/>
      </w:numPr>
      <w:tabs>
        <w:tab w:val="left" w:pos="284"/>
      </w:tabs>
      <w:suppressAutoHyphens w:val="0"/>
      <w:ind w:left="426" w:hanging="426"/>
      <w:outlineLvl w:val="0"/>
    </w:pPr>
    <w:rPr>
      <w:rFonts w:ascii="Arial" w:hAnsi="Arial" w:cs="Arial"/>
      <w:sz w:val="22"/>
      <w:szCs w:val="24"/>
      <w:u w:val="single"/>
      <w:lang w:eastAsia="nl-NL"/>
    </w:rPr>
  </w:style>
  <w:style w:type="paragraph" w:styleId="Plattetekst2">
    <w:name w:val="Body Text 2"/>
    <w:basedOn w:val="Standaard"/>
    <w:link w:val="Plattetekst2Char"/>
    <w:pPr>
      <w:spacing w:after="120" w:line="480" w:lineRule="auto"/>
    </w:pPr>
  </w:style>
  <w:style w:type="paragraph" w:customStyle="1" w:styleId="AOkop1">
    <w:name w:val="AOkop1"/>
    <w:basedOn w:val="Standaard"/>
    <w:next w:val="Standaard"/>
    <w:rsid w:val="00C54B1E"/>
    <w:pPr>
      <w:suppressAutoHyphens w:val="0"/>
      <w:outlineLvl w:val="0"/>
    </w:pPr>
    <w:rPr>
      <w:b/>
      <w:smallCaps/>
      <w:sz w:val="24"/>
      <w:lang w:eastAsia="nl-NL"/>
    </w:rPr>
  </w:style>
  <w:style w:type="paragraph" w:customStyle="1" w:styleId="CommentSubject">
    <w:name w:val="Comment Subject"/>
    <w:basedOn w:val="Tekstopmerking"/>
    <w:next w:val="Tekstopmerking"/>
    <w:semiHidden/>
    <w:rsid w:val="00C54B1E"/>
    <w:rPr>
      <w:b/>
      <w:bCs/>
    </w:rPr>
  </w:style>
  <w:style w:type="table" w:styleId="Tabelraster">
    <w:name w:val="Table Grid"/>
    <w:basedOn w:val="Standaardtabel"/>
    <w:uiPriority w:val="99"/>
    <w:rsid w:val="00B21183"/>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ttetekstinspringen2">
    <w:name w:val="Body Text Indent 2"/>
    <w:basedOn w:val="Standaard"/>
    <w:rsid w:val="003E7577"/>
    <w:pPr>
      <w:spacing w:after="120" w:line="480" w:lineRule="auto"/>
      <w:ind w:left="283"/>
    </w:pPr>
  </w:style>
  <w:style w:type="paragraph" w:styleId="Plattetekst3">
    <w:name w:val="Body Text 3"/>
    <w:basedOn w:val="Standaard"/>
    <w:link w:val="Plattetekst3Char"/>
    <w:rsid w:val="00AD3A61"/>
    <w:pPr>
      <w:spacing w:after="120"/>
    </w:pPr>
    <w:rPr>
      <w:sz w:val="16"/>
      <w:szCs w:val="16"/>
    </w:rPr>
  </w:style>
  <w:style w:type="character" w:customStyle="1" w:styleId="Kop1Char">
    <w:name w:val="Kop 1 Char"/>
    <w:link w:val="Kop1"/>
    <w:rsid w:val="00160C91"/>
    <w:rPr>
      <w:b/>
      <w:sz w:val="24"/>
      <w:lang w:eastAsia="ar-SA"/>
    </w:rPr>
  </w:style>
  <w:style w:type="character" w:customStyle="1" w:styleId="VoetnoottekstChar">
    <w:name w:val="Voetnoottekst Char"/>
    <w:link w:val="Voetnoottekst"/>
    <w:semiHidden/>
    <w:rsid w:val="00222811"/>
    <w:rPr>
      <w:lang w:eastAsia="ar-SA"/>
    </w:rPr>
  </w:style>
  <w:style w:type="character" w:customStyle="1" w:styleId="VoettekstChar">
    <w:name w:val="Voettekst Char"/>
    <w:link w:val="Voettekst"/>
    <w:rsid w:val="00222811"/>
    <w:rPr>
      <w:lang w:eastAsia="ar-SA"/>
    </w:rPr>
  </w:style>
  <w:style w:type="character" w:customStyle="1" w:styleId="PlattetekstChar">
    <w:name w:val="Platte tekst Char"/>
    <w:link w:val="Plattetekst"/>
    <w:rsid w:val="00222811"/>
    <w:rPr>
      <w:sz w:val="24"/>
      <w:lang w:eastAsia="ar-SA"/>
    </w:rPr>
  </w:style>
  <w:style w:type="character" w:customStyle="1" w:styleId="Plattetekst2Char">
    <w:name w:val="Platte tekst 2 Char"/>
    <w:link w:val="Plattetekst2"/>
    <w:rsid w:val="00222811"/>
    <w:rPr>
      <w:lang w:eastAsia="ar-SA"/>
    </w:rPr>
  </w:style>
  <w:style w:type="character" w:customStyle="1" w:styleId="Plattetekst3Char">
    <w:name w:val="Platte tekst 3 Char"/>
    <w:link w:val="Plattetekst3"/>
    <w:rsid w:val="00222811"/>
    <w:rPr>
      <w:sz w:val="16"/>
      <w:szCs w:val="16"/>
      <w:lang w:eastAsia="ar-SA"/>
    </w:rPr>
  </w:style>
  <w:style w:type="paragraph" w:customStyle="1" w:styleId="noorderpoortstandaard">
    <w:name w:val="noorderpoort_standaard"/>
    <w:basedOn w:val="Standaard"/>
    <w:uiPriority w:val="99"/>
    <w:rsid w:val="00AD5F32"/>
    <w:pPr>
      <w:suppressAutoHyphens w:val="0"/>
      <w:autoSpaceDE w:val="0"/>
      <w:autoSpaceDN w:val="0"/>
      <w:spacing w:line="280" w:lineRule="atLeast"/>
    </w:pPr>
    <w:rPr>
      <w:rFonts w:ascii="Arial" w:hAnsi="Arial" w:cs="Arial"/>
      <w:sz w:val="18"/>
      <w:szCs w:val="18"/>
      <w:lang w:val="en-US" w:eastAsia="nl-NL"/>
    </w:rPr>
  </w:style>
  <w:style w:type="paragraph" w:styleId="Lijstalinea">
    <w:name w:val="List Paragraph"/>
    <w:basedOn w:val="Standaard"/>
    <w:uiPriority w:val="34"/>
    <w:qFormat/>
    <w:rsid w:val="0018754A"/>
    <w:pPr>
      <w:ind w:left="720"/>
      <w:contextualSpacing/>
    </w:pPr>
  </w:style>
  <w:style w:type="paragraph" w:customStyle="1" w:styleId="paragraph">
    <w:name w:val="paragraph"/>
    <w:basedOn w:val="Standaard"/>
    <w:rsid w:val="00F13DED"/>
    <w:pPr>
      <w:suppressAutoHyphens w:val="0"/>
    </w:pPr>
    <w:rPr>
      <w:sz w:val="24"/>
      <w:szCs w:val="24"/>
      <w:lang w:eastAsia="nl-NL"/>
    </w:rPr>
  </w:style>
  <w:style w:type="character" w:customStyle="1" w:styleId="spellingerror">
    <w:name w:val="spellingerror"/>
    <w:basedOn w:val="Standaardalinea-lettertype"/>
    <w:rsid w:val="00F13DED"/>
  </w:style>
  <w:style w:type="character" w:customStyle="1" w:styleId="normaltextrun">
    <w:name w:val="normaltextrun"/>
    <w:basedOn w:val="Standaardalinea-lettertype"/>
    <w:rsid w:val="00F13DED"/>
  </w:style>
  <w:style w:type="character" w:customStyle="1" w:styleId="eop">
    <w:name w:val="eop"/>
    <w:basedOn w:val="Standaardalinea-lettertype"/>
    <w:rsid w:val="00F13DED"/>
  </w:style>
  <w:style w:type="character" w:customStyle="1" w:styleId="pagebreaktextspan2">
    <w:name w:val="pagebreaktextspan2"/>
    <w:basedOn w:val="Standaardalinea-lettertype"/>
    <w:rsid w:val="00F13DED"/>
    <w:rPr>
      <w:shd w:val="clear" w:color="auto" w:fill="FFFFFF"/>
    </w:rPr>
  </w:style>
  <w:style w:type="character" w:styleId="Verwijzingopmerking">
    <w:name w:val="annotation reference"/>
    <w:basedOn w:val="Standaardalinea-lettertype"/>
    <w:semiHidden/>
    <w:unhideWhenUsed/>
    <w:rsid w:val="009142B7"/>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481222">
      <w:bodyDiv w:val="1"/>
      <w:marLeft w:val="0"/>
      <w:marRight w:val="0"/>
      <w:marTop w:val="0"/>
      <w:marBottom w:val="0"/>
      <w:divBdr>
        <w:top w:val="none" w:sz="0" w:space="0" w:color="auto"/>
        <w:left w:val="none" w:sz="0" w:space="0" w:color="auto"/>
        <w:bottom w:val="none" w:sz="0" w:space="0" w:color="auto"/>
        <w:right w:val="none" w:sz="0" w:space="0" w:color="auto"/>
      </w:divBdr>
    </w:div>
    <w:div w:id="522524887">
      <w:bodyDiv w:val="1"/>
      <w:marLeft w:val="0"/>
      <w:marRight w:val="0"/>
      <w:marTop w:val="0"/>
      <w:marBottom w:val="0"/>
      <w:divBdr>
        <w:top w:val="none" w:sz="0" w:space="0" w:color="auto"/>
        <w:left w:val="none" w:sz="0" w:space="0" w:color="auto"/>
        <w:bottom w:val="none" w:sz="0" w:space="0" w:color="auto"/>
        <w:right w:val="none" w:sz="0" w:space="0" w:color="auto"/>
      </w:divBdr>
    </w:div>
    <w:div w:id="585774730">
      <w:bodyDiv w:val="1"/>
      <w:marLeft w:val="0"/>
      <w:marRight w:val="0"/>
      <w:marTop w:val="0"/>
      <w:marBottom w:val="0"/>
      <w:divBdr>
        <w:top w:val="none" w:sz="0" w:space="0" w:color="auto"/>
        <w:left w:val="none" w:sz="0" w:space="0" w:color="auto"/>
        <w:bottom w:val="none" w:sz="0" w:space="0" w:color="auto"/>
        <w:right w:val="none" w:sz="0" w:space="0" w:color="auto"/>
      </w:divBdr>
    </w:div>
    <w:div w:id="677007802">
      <w:bodyDiv w:val="1"/>
      <w:marLeft w:val="0"/>
      <w:marRight w:val="0"/>
      <w:marTop w:val="0"/>
      <w:marBottom w:val="0"/>
      <w:divBdr>
        <w:top w:val="none" w:sz="0" w:space="0" w:color="auto"/>
        <w:left w:val="none" w:sz="0" w:space="0" w:color="auto"/>
        <w:bottom w:val="none" w:sz="0" w:space="0" w:color="auto"/>
        <w:right w:val="none" w:sz="0" w:space="0" w:color="auto"/>
      </w:divBdr>
    </w:div>
    <w:div w:id="1337422571">
      <w:bodyDiv w:val="1"/>
      <w:marLeft w:val="0"/>
      <w:marRight w:val="0"/>
      <w:marTop w:val="0"/>
      <w:marBottom w:val="0"/>
      <w:divBdr>
        <w:top w:val="none" w:sz="0" w:space="0" w:color="auto"/>
        <w:left w:val="none" w:sz="0" w:space="0" w:color="auto"/>
        <w:bottom w:val="none" w:sz="0" w:space="0" w:color="auto"/>
        <w:right w:val="none" w:sz="0" w:space="0" w:color="auto"/>
      </w:divBdr>
    </w:div>
    <w:div w:id="1648822517">
      <w:bodyDiv w:val="1"/>
      <w:marLeft w:val="0"/>
      <w:marRight w:val="0"/>
      <w:marTop w:val="0"/>
      <w:marBottom w:val="0"/>
      <w:divBdr>
        <w:top w:val="none" w:sz="0" w:space="0" w:color="auto"/>
        <w:left w:val="none" w:sz="0" w:space="0" w:color="auto"/>
        <w:bottom w:val="none" w:sz="0" w:space="0" w:color="auto"/>
        <w:right w:val="none" w:sz="0" w:space="0" w:color="auto"/>
      </w:divBdr>
      <w:divsChild>
        <w:div w:id="1768574267">
          <w:marLeft w:val="0"/>
          <w:marRight w:val="0"/>
          <w:marTop w:val="0"/>
          <w:marBottom w:val="0"/>
          <w:divBdr>
            <w:top w:val="none" w:sz="0" w:space="0" w:color="auto"/>
            <w:left w:val="none" w:sz="0" w:space="0" w:color="auto"/>
            <w:bottom w:val="none" w:sz="0" w:space="0" w:color="auto"/>
            <w:right w:val="none" w:sz="0" w:space="0" w:color="auto"/>
          </w:divBdr>
          <w:divsChild>
            <w:div w:id="556283637">
              <w:marLeft w:val="0"/>
              <w:marRight w:val="0"/>
              <w:marTop w:val="0"/>
              <w:marBottom w:val="0"/>
              <w:divBdr>
                <w:top w:val="none" w:sz="0" w:space="0" w:color="auto"/>
                <w:left w:val="none" w:sz="0" w:space="0" w:color="auto"/>
                <w:bottom w:val="none" w:sz="0" w:space="0" w:color="auto"/>
                <w:right w:val="none" w:sz="0" w:space="0" w:color="auto"/>
              </w:divBdr>
              <w:divsChild>
                <w:div w:id="2093575083">
                  <w:marLeft w:val="0"/>
                  <w:marRight w:val="0"/>
                  <w:marTop w:val="0"/>
                  <w:marBottom w:val="0"/>
                  <w:divBdr>
                    <w:top w:val="none" w:sz="0" w:space="0" w:color="auto"/>
                    <w:left w:val="none" w:sz="0" w:space="0" w:color="auto"/>
                    <w:bottom w:val="none" w:sz="0" w:space="0" w:color="auto"/>
                    <w:right w:val="none" w:sz="0" w:space="0" w:color="auto"/>
                  </w:divBdr>
                  <w:divsChild>
                    <w:div w:id="279268904">
                      <w:marLeft w:val="0"/>
                      <w:marRight w:val="0"/>
                      <w:marTop w:val="0"/>
                      <w:marBottom w:val="0"/>
                      <w:divBdr>
                        <w:top w:val="none" w:sz="0" w:space="0" w:color="auto"/>
                        <w:left w:val="none" w:sz="0" w:space="0" w:color="auto"/>
                        <w:bottom w:val="none" w:sz="0" w:space="0" w:color="auto"/>
                        <w:right w:val="none" w:sz="0" w:space="0" w:color="auto"/>
                      </w:divBdr>
                      <w:divsChild>
                        <w:div w:id="566498479">
                          <w:marLeft w:val="0"/>
                          <w:marRight w:val="0"/>
                          <w:marTop w:val="0"/>
                          <w:marBottom w:val="0"/>
                          <w:divBdr>
                            <w:top w:val="none" w:sz="0" w:space="0" w:color="auto"/>
                            <w:left w:val="none" w:sz="0" w:space="0" w:color="auto"/>
                            <w:bottom w:val="none" w:sz="0" w:space="0" w:color="auto"/>
                            <w:right w:val="none" w:sz="0" w:space="0" w:color="auto"/>
                          </w:divBdr>
                          <w:divsChild>
                            <w:div w:id="1114133677">
                              <w:marLeft w:val="0"/>
                              <w:marRight w:val="0"/>
                              <w:marTop w:val="0"/>
                              <w:marBottom w:val="0"/>
                              <w:divBdr>
                                <w:top w:val="none" w:sz="0" w:space="0" w:color="auto"/>
                                <w:left w:val="none" w:sz="0" w:space="0" w:color="auto"/>
                                <w:bottom w:val="none" w:sz="0" w:space="0" w:color="auto"/>
                                <w:right w:val="none" w:sz="0" w:space="0" w:color="auto"/>
                              </w:divBdr>
                              <w:divsChild>
                                <w:div w:id="356543480">
                                  <w:marLeft w:val="0"/>
                                  <w:marRight w:val="0"/>
                                  <w:marTop w:val="0"/>
                                  <w:marBottom w:val="0"/>
                                  <w:divBdr>
                                    <w:top w:val="none" w:sz="0" w:space="0" w:color="auto"/>
                                    <w:left w:val="none" w:sz="0" w:space="0" w:color="auto"/>
                                    <w:bottom w:val="none" w:sz="0" w:space="0" w:color="auto"/>
                                    <w:right w:val="none" w:sz="0" w:space="0" w:color="auto"/>
                                  </w:divBdr>
                                  <w:divsChild>
                                    <w:div w:id="711537264">
                                      <w:marLeft w:val="0"/>
                                      <w:marRight w:val="0"/>
                                      <w:marTop w:val="0"/>
                                      <w:marBottom w:val="0"/>
                                      <w:divBdr>
                                        <w:top w:val="none" w:sz="0" w:space="0" w:color="auto"/>
                                        <w:left w:val="none" w:sz="0" w:space="0" w:color="auto"/>
                                        <w:bottom w:val="none" w:sz="0" w:space="0" w:color="auto"/>
                                        <w:right w:val="none" w:sz="0" w:space="0" w:color="auto"/>
                                      </w:divBdr>
                                      <w:divsChild>
                                        <w:div w:id="1621498122">
                                          <w:marLeft w:val="0"/>
                                          <w:marRight w:val="0"/>
                                          <w:marTop w:val="0"/>
                                          <w:marBottom w:val="0"/>
                                          <w:divBdr>
                                            <w:top w:val="none" w:sz="0" w:space="0" w:color="auto"/>
                                            <w:left w:val="none" w:sz="0" w:space="0" w:color="auto"/>
                                            <w:bottom w:val="none" w:sz="0" w:space="0" w:color="auto"/>
                                            <w:right w:val="none" w:sz="0" w:space="0" w:color="auto"/>
                                          </w:divBdr>
                                          <w:divsChild>
                                            <w:div w:id="1858041703">
                                              <w:marLeft w:val="0"/>
                                              <w:marRight w:val="0"/>
                                              <w:marTop w:val="0"/>
                                              <w:marBottom w:val="0"/>
                                              <w:divBdr>
                                                <w:top w:val="none" w:sz="0" w:space="0" w:color="auto"/>
                                                <w:left w:val="none" w:sz="0" w:space="0" w:color="auto"/>
                                                <w:bottom w:val="none" w:sz="0" w:space="0" w:color="auto"/>
                                                <w:right w:val="none" w:sz="0" w:space="0" w:color="auto"/>
                                              </w:divBdr>
                                              <w:divsChild>
                                                <w:div w:id="1167207763">
                                                  <w:marLeft w:val="2970"/>
                                                  <w:marRight w:val="0"/>
                                                  <w:marTop w:val="0"/>
                                                  <w:marBottom w:val="0"/>
                                                  <w:divBdr>
                                                    <w:top w:val="single" w:sz="12" w:space="0" w:color="D2D5D7"/>
                                                    <w:left w:val="single" w:sz="6" w:space="0" w:color="D2D5D7"/>
                                                    <w:bottom w:val="none" w:sz="0" w:space="0" w:color="auto"/>
                                                    <w:right w:val="single" w:sz="6" w:space="0" w:color="D2D5D7"/>
                                                  </w:divBdr>
                                                  <w:divsChild>
                                                    <w:div w:id="2005163270">
                                                      <w:marLeft w:val="0"/>
                                                      <w:marRight w:val="0"/>
                                                      <w:marTop w:val="0"/>
                                                      <w:marBottom w:val="0"/>
                                                      <w:divBdr>
                                                        <w:top w:val="none" w:sz="0" w:space="0" w:color="auto"/>
                                                        <w:left w:val="none" w:sz="0" w:space="0" w:color="auto"/>
                                                        <w:bottom w:val="none" w:sz="0" w:space="0" w:color="auto"/>
                                                        <w:right w:val="none" w:sz="0" w:space="0" w:color="auto"/>
                                                      </w:divBdr>
                                                      <w:divsChild>
                                                        <w:div w:id="1020816471">
                                                          <w:marLeft w:val="0"/>
                                                          <w:marRight w:val="0"/>
                                                          <w:marTop w:val="0"/>
                                                          <w:marBottom w:val="0"/>
                                                          <w:divBdr>
                                                            <w:top w:val="none" w:sz="0" w:space="0" w:color="auto"/>
                                                            <w:left w:val="none" w:sz="0" w:space="0" w:color="auto"/>
                                                            <w:bottom w:val="none" w:sz="0" w:space="0" w:color="auto"/>
                                                            <w:right w:val="none" w:sz="0" w:space="0" w:color="auto"/>
                                                          </w:divBdr>
                                                          <w:divsChild>
                                                            <w:div w:id="963389211">
                                                              <w:marLeft w:val="0"/>
                                                              <w:marRight w:val="0"/>
                                                              <w:marTop w:val="0"/>
                                                              <w:marBottom w:val="0"/>
                                                              <w:divBdr>
                                                                <w:top w:val="none" w:sz="0" w:space="0" w:color="auto"/>
                                                                <w:left w:val="none" w:sz="0" w:space="0" w:color="auto"/>
                                                                <w:bottom w:val="none" w:sz="0" w:space="0" w:color="auto"/>
                                                                <w:right w:val="none" w:sz="0" w:space="0" w:color="auto"/>
                                                              </w:divBdr>
                                                              <w:divsChild>
                                                                <w:div w:id="1328096940">
                                                                  <w:marLeft w:val="0"/>
                                                                  <w:marRight w:val="0"/>
                                                                  <w:marTop w:val="0"/>
                                                                  <w:marBottom w:val="0"/>
                                                                  <w:divBdr>
                                                                    <w:top w:val="none" w:sz="0" w:space="0" w:color="auto"/>
                                                                    <w:left w:val="none" w:sz="0" w:space="0" w:color="auto"/>
                                                                    <w:bottom w:val="none" w:sz="0" w:space="0" w:color="auto"/>
                                                                    <w:right w:val="none" w:sz="0" w:space="0" w:color="auto"/>
                                                                  </w:divBdr>
                                                                  <w:divsChild>
                                                                    <w:div w:id="282031845">
                                                                      <w:marLeft w:val="0"/>
                                                                      <w:marRight w:val="0"/>
                                                                      <w:marTop w:val="0"/>
                                                                      <w:marBottom w:val="0"/>
                                                                      <w:divBdr>
                                                                        <w:top w:val="none" w:sz="0" w:space="0" w:color="auto"/>
                                                                        <w:left w:val="none" w:sz="0" w:space="0" w:color="auto"/>
                                                                        <w:bottom w:val="none" w:sz="0" w:space="0" w:color="auto"/>
                                                                        <w:right w:val="none" w:sz="0" w:space="0" w:color="auto"/>
                                                                      </w:divBdr>
                                                                      <w:divsChild>
                                                                        <w:div w:id="240212371">
                                                                          <w:marLeft w:val="0"/>
                                                                          <w:marRight w:val="0"/>
                                                                          <w:marTop w:val="0"/>
                                                                          <w:marBottom w:val="0"/>
                                                                          <w:divBdr>
                                                                            <w:top w:val="none" w:sz="0" w:space="0" w:color="auto"/>
                                                                            <w:left w:val="none" w:sz="0" w:space="0" w:color="auto"/>
                                                                            <w:bottom w:val="none" w:sz="0" w:space="0" w:color="auto"/>
                                                                            <w:right w:val="none" w:sz="0" w:space="0" w:color="auto"/>
                                                                          </w:divBdr>
                                                                          <w:divsChild>
                                                                            <w:div w:id="694690748">
                                                                              <w:marLeft w:val="0"/>
                                                                              <w:marRight w:val="0"/>
                                                                              <w:marTop w:val="0"/>
                                                                              <w:marBottom w:val="0"/>
                                                                              <w:divBdr>
                                                                                <w:top w:val="none" w:sz="0" w:space="0" w:color="auto"/>
                                                                                <w:left w:val="none" w:sz="0" w:space="0" w:color="auto"/>
                                                                                <w:bottom w:val="none" w:sz="0" w:space="0" w:color="auto"/>
                                                                                <w:right w:val="none" w:sz="0" w:space="0" w:color="auto"/>
                                                                              </w:divBdr>
                                                                              <w:divsChild>
                                                                                <w:div w:id="996418723">
                                                                                  <w:marLeft w:val="0"/>
                                                                                  <w:marRight w:val="0"/>
                                                                                  <w:marTop w:val="0"/>
                                                                                  <w:marBottom w:val="0"/>
                                                                                  <w:divBdr>
                                                                                    <w:top w:val="none" w:sz="0" w:space="0" w:color="auto"/>
                                                                                    <w:left w:val="none" w:sz="0" w:space="0" w:color="auto"/>
                                                                                    <w:bottom w:val="none" w:sz="0" w:space="0" w:color="auto"/>
                                                                                    <w:right w:val="none" w:sz="0" w:space="0" w:color="auto"/>
                                                                                  </w:divBdr>
                                                                                </w:div>
                                                                                <w:div w:id="459156006">
                                                                                  <w:marLeft w:val="0"/>
                                                                                  <w:marRight w:val="0"/>
                                                                                  <w:marTop w:val="0"/>
                                                                                  <w:marBottom w:val="0"/>
                                                                                  <w:divBdr>
                                                                                    <w:top w:val="none" w:sz="0" w:space="0" w:color="auto"/>
                                                                                    <w:left w:val="none" w:sz="0" w:space="0" w:color="auto"/>
                                                                                    <w:bottom w:val="none" w:sz="0" w:space="0" w:color="auto"/>
                                                                                    <w:right w:val="none" w:sz="0" w:space="0" w:color="auto"/>
                                                                                  </w:divBdr>
                                                                                </w:div>
                                                                                <w:div w:id="1965186285">
                                                                                  <w:marLeft w:val="0"/>
                                                                                  <w:marRight w:val="0"/>
                                                                                  <w:marTop w:val="0"/>
                                                                                  <w:marBottom w:val="0"/>
                                                                                  <w:divBdr>
                                                                                    <w:top w:val="none" w:sz="0" w:space="0" w:color="auto"/>
                                                                                    <w:left w:val="none" w:sz="0" w:space="0" w:color="auto"/>
                                                                                    <w:bottom w:val="none" w:sz="0" w:space="0" w:color="auto"/>
                                                                                    <w:right w:val="none" w:sz="0" w:space="0" w:color="auto"/>
                                                                                  </w:divBdr>
                                                                                </w:div>
                                                                                <w:div w:id="86510947">
                                                                                  <w:marLeft w:val="0"/>
                                                                                  <w:marRight w:val="0"/>
                                                                                  <w:marTop w:val="0"/>
                                                                                  <w:marBottom w:val="0"/>
                                                                                  <w:divBdr>
                                                                                    <w:top w:val="none" w:sz="0" w:space="0" w:color="auto"/>
                                                                                    <w:left w:val="none" w:sz="0" w:space="0" w:color="auto"/>
                                                                                    <w:bottom w:val="none" w:sz="0" w:space="0" w:color="auto"/>
                                                                                    <w:right w:val="none" w:sz="0" w:space="0" w:color="auto"/>
                                                                                  </w:divBdr>
                                                                                </w:div>
                                                                                <w:div w:id="527110394">
                                                                                  <w:marLeft w:val="0"/>
                                                                                  <w:marRight w:val="0"/>
                                                                                  <w:marTop w:val="0"/>
                                                                                  <w:marBottom w:val="0"/>
                                                                                  <w:divBdr>
                                                                                    <w:top w:val="none" w:sz="0" w:space="0" w:color="auto"/>
                                                                                    <w:left w:val="none" w:sz="0" w:space="0" w:color="auto"/>
                                                                                    <w:bottom w:val="none" w:sz="0" w:space="0" w:color="auto"/>
                                                                                    <w:right w:val="none" w:sz="0" w:space="0" w:color="auto"/>
                                                                                  </w:divBdr>
                                                                                </w:div>
                                                                                <w:div w:id="1703751848">
                                                                                  <w:marLeft w:val="0"/>
                                                                                  <w:marRight w:val="0"/>
                                                                                  <w:marTop w:val="0"/>
                                                                                  <w:marBottom w:val="0"/>
                                                                                  <w:divBdr>
                                                                                    <w:top w:val="none" w:sz="0" w:space="0" w:color="auto"/>
                                                                                    <w:left w:val="none" w:sz="0" w:space="0" w:color="auto"/>
                                                                                    <w:bottom w:val="none" w:sz="0" w:space="0" w:color="auto"/>
                                                                                    <w:right w:val="none" w:sz="0" w:space="0" w:color="auto"/>
                                                                                  </w:divBdr>
                                                                                </w:div>
                                                                                <w:div w:id="1065492235">
                                                                                  <w:marLeft w:val="0"/>
                                                                                  <w:marRight w:val="0"/>
                                                                                  <w:marTop w:val="0"/>
                                                                                  <w:marBottom w:val="0"/>
                                                                                  <w:divBdr>
                                                                                    <w:top w:val="none" w:sz="0" w:space="0" w:color="auto"/>
                                                                                    <w:left w:val="none" w:sz="0" w:space="0" w:color="auto"/>
                                                                                    <w:bottom w:val="none" w:sz="0" w:space="0" w:color="auto"/>
                                                                                    <w:right w:val="none" w:sz="0" w:space="0" w:color="auto"/>
                                                                                  </w:divBdr>
                                                                                </w:div>
                                                                                <w:div w:id="97914979">
                                                                                  <w:marLeft w:val="0"/>
                                                                                  <w:marRight w:val="0"/>
                                                                                  <w:marTop w:val="0"/>
                                                                                  <w:marBottom w:val="0"/>
                                                                                  <w:divBdr>
                                                                                    <w:top w:val="none" w:sz="0" w:space="0" w:color="auto"/>
                                                                                    <w:left w:val="none" w:sz="0" w:space="0" w:color="auto"/>
                                                                                    <w:bottom w:val="none" w:sz="0" w:space="0" w:color="auto"/>
                                                                                    <w:right w:val="none" w:sz="0" w:space="0" w:color="auto"/>
                                                                                  </w:divBdr>
                                                                                </w:div>
                                                                                <w:div w:id="621304852">
                                                                                  <w:marLeft w:val="0"/>
                                                                                  <w:marRight w:val="0"/>
                                                                                  <w:marTop w:val="0"/>
                                                                                  <w:marBottom w:val="0"/>
                                                                                  <w:divBdr>
                                                                                    <w:top w:val="none" w:sz="0" w:space="0" w:color="auto"/>
                                                                                    <w:left w:val="none" w:sz="0" w:space="0" w:color="auto"/>
                                                                                    <w:bottom w:val="none" w:sz="0" w:space="0" w:color="auto"/>
                                                                                    <w:right w:val="none" w:sz="0" w:space="0" w:color="auto"/>
                                                                                  </w:divBdr>
                                                                                </w:div>
                                                                                <w:div w:id="159468029">
                                                                                  <w:marLeft w:val="0"/>
                                                                                  <w:marRight w:val="0"/>
                                                                                  <w:marTop w:val="0"/>
                                                                                  <w:marBottom w:val="0"/>
                                                                                  <w:divBdr>
                                                                                    <w:top w:val="none" w:sz="0" w:space="0" w:color="auto"/>
                                                                                    <w:left w:val="none" w:sz="0" w:space="0" w:color="auto"/>
                                                                                    <w:bottom w:val="none" w:sz="0" w:space="0" w:color="auto"/>
                                                                                    <w:right w:val="none" w:sz="0" w:space="0" w:color="auto"/>
                                                                                  </w:divBdr>
                                                                                </w:div>
                                                                                <w:div w:id="7874244">
                                                                                  <w:marLeft w:val="0"/>
                                                                                  <w:marRight w:val="0"/>
                                                                                  <w:marTop w:val="0"/>
                                                                                  <w:marBottom w:val="0"/>
                                                                                  <w:divBdr>
                                                                                    <w:top w:val="none" w:sz="0" w:space="0" w:color="auto"/>
                                                                                    <w:left w:val="none" w:sz="0" w:space="0" w:color="auto"/>
                                                                                    <w:bottom w:val="none" w:sz="0" w:space="0" w:color="auto"/>
                                                                                    <w:right w:val="none" w:sz="0" w:space="0" w:color="auto"/>
                                                                                  </w:divBdr>
                                                                                </w:div>
                                                                                <w:div w:id="765729512">
                                                                                  <w:marLeft w:val="0"/>
                                                                                  <w:marRight w:val="0"/>
                                                                                  <w:marTop w:val="0"/>
                                                                                  <w:marBottom w:val="0"/>
                                                                                  <w:divBdr>
                                                                                    <w:top w:val="none" w:sz="0" w:space="0" w:color="auto"/>
                                                                                    <w:left w:val="none" w:sz="0" w:space="0" w:color="auto"/>
                                                                                    <w:bottom w:val="none" w:sz="0" w:space="0" w:color="auto"/>
                                                                                    <w:right w:val="none" w:sz="0" w:space="0" w:color="auto"/>
                                                                                  </w:divBdr>
                                                                                </w:div>
                                                                                <w:div w:id="1362315800">
                                                                                  <w:marLeft w:val="0"/>
                                                                                  <w:marRight w:val="0"/>
                                                                                  <w:marTop w:val="0"/>
                                                                                  <w:marBottom w:val="0"/>
                                                                                  <w:divBdr>
                                                                                    <w:top w:val="none" w:sz="0" w:space="0" w:color="auto"/>
                                                                                    <w:left w:val="none" w:sz="0" w:space="0" w:color="auto"/>
                                                                                    <w:bottom w:val="none" w:sz="0" w:space="0" w:color="auto"/>
                                                                                    <w:right w:val="none" w:sz="0" w:space="0" w:color="auto"/>
                                                                                  </w:divBdr>
                                                                                </w:div>
                                                                                <w:div w:id="224490152">
                                                                                  <w:marLeft w:val="0"/>
                                                                                  <w:marRight w:val="0"/>
                                                                                  <w:marTop w:val="0"/>
                                                                                  <w:marBottom w:val="0"/>
                                                                                  <w:divBdr>
                                                                                    <w:top w:val="none" w:sz="0" w:space="0" w:color="auto"/>
                                                                                    <w:left w:val="none" w:sz="0" w:space="0" w:color="auto"/>
                                                                                    <w:bottom w:val="none" w:sz="0" w:space="0" w:color="auto"/>
                                                                                    <w:right w:val="none" w:sz="0" w:space="0" w:color="auto"/>
                                                                                  </w:divBdr>
                                                                                </w:div>
                                                                                <w:div w:id="1299991804">
                                                                                  <w:marLeft w:val="0"/>
                                                                                  <w:marRight w:val="0"/>
                                                                                  <w:marTop w:val="0"/>
                                                                                  <w:marBottom w:val="0"/>
                                                                                  <w:divBdr>
                                                                                    <w:top w:val="none" w:sz="0" w:space="0" w:color="auto"/>
                                                                                    <w:left w:val="none" w:sz="0" w:space="0" w:color="auto"/>
                                                                                    <w:bottom w:val="none" w:sz="0" w:space="0" w:color="auto"/>
                                                                                    <w:right w:val="none" w:sz="0" w:space="0" w:color="auto"/>
                                                                                  </w:divBdr>
                                                                                </w:div>
                                                                                <w:div w:id="241526539">
                                                                                  <w:marLeft w:val="0"/>
                                                                                  <w:marRight w:val="0"/>
                                                                                  <w:marTop w:val="0"/>
                                                                                  <w:marBottom w:val="0"/>
                                                                                  <w:divBdr>
                                                                                    <w:top w:val="none" w:sz="0" w:space="0" w:color="auto"/>
                                                                                    <w:left w:val="none" w:sz="0" w:space="0" w:color="auto"/>
                                                                                    <w:bottom w:val="none" w:sz="0" w:space="0" w:color="auto"/>
                                                                                    <w:right w:val="none" w:sz="0" w:space="0" w:color="auto"/>
                                                                                  </w:divBdr>
                                                                                </w:div>
                                                                                <w:div w:id="1076974096">
                                                                                  <w:marLeft w:val="0"/>
                                                                                  <w:marRight w:val="0"/>
                                                                                  <w:marTop w:val="0"/>
                                                                                  <w:marBottom w:val="0"/>
                                                                                  <w:divBdr>
                                                                                    <w:top w:val="none" w:sz="0" w:space="0" w:color="auto"/>
                                                                                    <w:left w:val="none" w:sz="0" w:space="0" w:color="auto"/>
                                                                                    <w:bottom w:val="none" w:sz="0" w:space="0" w:color="auto"/>
                                                                                    <w:right w:val="none" w:sz="0" w:space="0" w:color="auto"/>
                                                                                  </w:divBdr>
                                                                                </w:div>
                                                                              </w:divsChild>
                                                                            </w:div>
                                                                            <w:div w:id="943852714">
                                                                              <w:marLeft w:val="0"/>
                                                                              <w:marRight w:val="0"/>
                                                                              <w:marTop w:val="0"/>
                                                                              <w:marBottom w:val="0"/>
                                                                              <w:divBdr>
                                                                                <w:top w:val="none" w:sz="0" w:space="0" w:color="auto"/>
                                                                                <w:left w:val="none" w:sz="0" w:space="0" w:color="auto"/>
                                                                                <w:bottom w:val="none" w:sz="0" w:space="0" w:color="auto"/>
                                                                                <w:right w:val="none" w:sz="0" w:space="0" w:color="auto"/>
                                                                              </w:divBdr>
                                                                              <w:divsChild>
                                                                                <w:div w:id="90010378">
                                                                                  <w:marLeft w:val="0"/>
                                                                                  <w:marRight w:val="0"/>
                                                                                  <w:marTop w:val="0"/>
                                                                                  <w:marBottom w:val="0"/>
                                                                                  <w:divBdr>
                                                                                    <w:top w:val="none" w:sz="0" w:space="0" w:color="auto"/>
                                                                                    <w:left w:val="none" w:sz="0" w:space="0" w:color="auto"/>
                                                                                    <w:bottom w:val="none" w:sz="0" w:space="0" w:color="auto"/>
                                                                                    <w:right w:val="none" w:sz="0" w:space="0" w:color="auto"/>
                                                                                  </w:divBdr>
                                                                                </w:div>
                                                                                <w:div w:id="1594628153">
                                                                                  <w:marLeft w:val="0"/>
                                                                                  <w:marRight w:val="0"/>
                                                                                  <w:marTop w:val="0"/>
                                                                                  <w:marBottom w:val="0"/>
                                                                                  <w:divBdr>
                                                                                    <w:top w:val="none" w:sz="0" w:space="0" w:color="auto"/>
                                                                                    <w:left w:val="none" w:sz="0" w:space="0" w:color="auto"/>
                                                                                    <w:bottom w:val="none" w:sz="0" w:space="0" w:color="auto"/>
                                                                                    <w:right w:val="none" w:sz="0" w:space="0" w:color="auto"/>
                                                                                  </w:divBdr>
                                                                                </w:div>
                                                                                <w:div w:id="1036849853">
                                                                                  <w:marLeft w:val="0"/>
                                                                                  <w:marRight w:val="0"/>
                                                                                  <w:marTop w:val="0"/>
                                                                                  <w:marBottom w:val="0"/>
                                                                                  <w:divBdr>
                                                                                    <w:top w:val="none" w:sz="0" w:space="0" w:color="auto"/>
                                                                                    <w:left w:val="none" w:sz="0" w:space="0" w:color="auto"/>
                                                                                    <w:bottom w:val="none" w:sz="0" w:space="0" w:color="auto"/>
                                                                                    <w:right w:val="none" w:sz="0" w:space="0" w:color="auto"/>
                                                                                  </w:divBdr>
                                                                                </w:div>
                                                                                <w:div w:id="1726637446">
                                                                                  <w:marLeft w:val="0"/>
                                                                                  <w:marRight w:val="0"/>
                                                                                  <w:marTop w:val="0"/>
                                                                                  <w:marBottom w:val="0"/>
                                                                                  <w:divBdr>
                                                                                    <w:top w:val="none" w:sz="0" w:space="0" w:color="auto"/>
                                                                                    <w:left w:val="none" w:sz="0" w:space="0" w:color="auto"/>
                                                                                    <w:bottom w:val="none" w:sz="0" w:space="0" w:color="auto"/>
                                                                                    <w:right w:val="none" w:sz="0" w:space="0" w:color="auto"/>
                                                                                  </w:divBdr>
                                                                                </w:div>
                                                                                <w:div w:id="2067876471">
                                                                                  <w:marLeft w:val="0"/>
                                                                                  <w:marRight w:val="0"/>
                                                                                  <w:marTop w:val="0"/>
                                                                                  <w:marBottom w:val="0"/>
                                                                                  <w:divBdr>
                                                                                    <w:top w:val="none" w:sz="0" w:space="0" w:color="auto"/>
                                                                                    <w:left w:val="none" w:sz="0" w:space="0" w:color="auto"/>
                                                                                    <w:bottom w:val="none" w:sz="0" w:space="0" w:color="auto"/>
                                                                                    <w:right w:val="none" w:sz="0" w:space="0" w:color="auto"/>
                                                                                  </w:divBdr>
                                                                                </w:div>
                                                                                <w:div w:id="10881404">
                                                                                  <w:marLeft w:val="0"/>
                                                                                  <w:marRight w:val="0"/>
                                                                                  <w:marTop w:val="0"/>
                                                                                  <w:marBottom w:val="0"/>
                                                                                  <w:divBdr>
                                                                                    <w:top w:val="none" w:sz="0" w:space="0" w:color="auto"/>
                                                                                    <w:left w:val="none" w:sz="0" w:space="0" w:color="auto"/>
                                                                                    <w:bottom w:val="none" w:sz="0" w:space="0" w:color="auto"/>
                                                                                    <w:right w:val="none" w:sz="0" w:space="0" w:color="auto"/>
                                                                                  </w:divBdr>
                                                                                </w:div>
                                                                                <w:div w:id="1588536247">
                                                                                  <w:marLeft w:val="0"/>
                                                                                  <w:marRight w:val="0"/>
                                                                                  <w:marTop w:val="0"/>
                                                                                  <w:marBottom w:val="0"/>
                                                                                  <w:divBdr>
                                                                                    <w:top w:val="none" w:sz="0" w:space="0" w:color="auto"/>
                                                                                    <w:left w:val="none" w:sz="0" w:space="0" w:color="auto"/>
                                                                                    <w:bottom w:val="none" w:sz="0" w:space="0" w:color="auto"/>
                                                                                    <w:right w:val="none" w:sz="0" w:space="0" w:color="auto"/>
                                                                                  </w:divBdr>
                                                                                </w:div>
                                                                              </w:divsChild>
                                                                            </w:div>
                                                                            <w:div w:id="262760425">
                                                                              <w:marLeft w:val="0"/>
                                                                              <w:marRight w:val="0"/>
                                                                              <w:marTop w:val="0"/>
                                                                              <w:marBottom w:val="0"/>
                                                                              <w:divBdr>
                                                                                <w:top w:val="none" w:sz="0" w:space="0" w:color="auto"/>
                                                                                <w:left w:val="none" w:sz="0" w:space="0" w:color="auto"/>
                                                                                <w:bottom w:val="none" w:sz="0" w:space="0" w:color="auto"/>
                                                                                <w:right w:val="none" w:sz="0" w:space="0" w:color="auto"/>
                                                                              </w:divBdr>
                                                                              <w:divsChild>
                                                                                <w:div w:id="80563874">
                                                                                  <w:marLeft w:val="0"/>
                                                                                  <w:marRight w:val="0"/>
                                                                                  <w:marTop w:val="0"/>
                                                                                  <w:marBottom w:val="0"/>
                                                                                  <w:divBdr>
                                                                                    <w:top w:val="none" w:sz="0" w:space="0" w:color="auto"/>
                                                                                    <w:left w:val="none" w:sz="0" w:space="0" w:color="auto"/>
                                                                                    <w:bottom w:val="none" w:sz="0" w:space="0" w:color="auto"/>
                                                                                    <w:right w:val="none" w:sz="0" w:space="0" w:color="auto"/>
                                                                                  </w:divBdr>
                                                                                </w:div>
                                                                                <w:div w:id="895437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323956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kwalificaties.s-bb.nl/" TargetMode="External"/><Relationship Id="rId18" Type="http://schemas.openxmlformats.org/officeDocument/2006/relationships/hyperlink" Target="http://www.noorderpoort.nl" TargetMode="External"/><Relationship Id="rId3" Type="http://schemas.openxmlformats.org/officeDocument/2006/relationships/customXml" Target="../customXml/item3.xml"/><Relationship Id="rId21" Type="http://schemas.openxmlformats.org/officeDocument/2006/relationships/image" Target="media/image5.png"/><Relationship Id="rId7" Type="http://schemas.openxmlformats.org/officeDocument/2006/relationships/settings" Target="settings.xml"/><Relationship Id="rId12" Type="http://schemas.openxmlformats.org/officeDocument/2006/relationships/hyperlink" Target="mailto:bj.vanijsendijk@noorderpoort.nl"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fontTable" Target="fontTable.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D87C6158D17514DB96DB5E03C9285EB" ma:contentTypeVersion="2" ma:contentTypeDescription="Een nieuw document maken." ma:contentTypeScope="" ma:versionID="3a9b3d288d21a28c3d40dcfb290bf4e4">
  <xsd:schema xmlns:xsd="http://www.w3.org/2001/XMLSchema" xmlns:xs="http://www.w3.org/2001/XMLSchema" xmlns:p="http://schemas.microsoft.com/office/2006/metadata/properties" xmlns:ns2="a98d1c10-c7ad-4800-980c-3e2ab5e8df64" targetNamespace="http://schemas.microsoft.com/office/2006/metadata/properties" ma:root="true" ma:fieldsID="4ddc7e3ab6c42273d20dd3890a81a5c9" ns2:_="">
    <xsd:import namespace="a98d1c10-c7ad-4800-980c-3e2ab5e8df64"/>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8d1c10-c7ad-4800-980c-3e2ab5e8df64"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03A2E4-F9E2-418D-9D95-1D991A451F2A}">
  <ds:schemaRefs>
    <ds:schemaRef ds:uri="http://schemas.microsoft.com/sharepoint/v3/contenttype/forms"/>
  </ds:schemaRefs>
</ds:datastoreItem>
</file>

<file path=customXml/itemProps2.xml><?xml version="1.0" encoding="utf-8"?>
<ds:datastoreItem xmlns:ds="http://schemas.openxmlformats.org/officeDocument/2006/customXml" ds:itemID="{9AD8DBDC-2442-49F0-8AFC-E4D72EFF99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8d1c10-c7ad-4800-980c-3e2ab5e8df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AD29A54-6B24-4E5F-9DB4-D7A9FFE2444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6103C46-D5C9-415F-ABB8-22843ECB9F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709</TotalTime>
  <Pages>1</Pages>
  <Words>6221</Words>
  <Characters>34220</Characters>
  <Application>Microsoft Office Word</Application>
  <DocSecurity>0</DocSecurity>
  <Lines>285</Lines>
  <Paragraphs>80</Paragraphs>
  <ScaleCrop>false</ScaleCrop>
  <HeadingPairs>
    <vt:vector size="2" baseType="variant">
      <vt:variant>
        <vt:lpstr>Titel</vt:lpstr>
      </vt:variant>
      <vt:variant>
        <vt:i4>1</vt:i4>
      </vt:variant>
    </vt:vector>
  </HeadingPairs>
  <TitlesOfParts>
    <vt:vector size="1" baseType="lpstr">
      <vt:lpstr>OER Betekenisvol leren</vt:lpstr>
    </vt:vector>
  </TitlesOfParts>
  <Company>Hewlett-Packard</Company>
  <LinksUpToDate>false</LinksUpToDate>
  <CharactersWithSpaces>40361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OER Betekenisvol leren</dc:title>
  <dc:creator>GroenF</dc:creator>
  <cp:lastModifiedBy>Bernard van IJsendijk</cp:lastModifiedBy>
  <cp:revision>18</cp:revision>
  <cp:lastPrinted>2016-08-31T06:13:00Z</cp:lastPrinted>
  <dcterms:created xsi:type="dcterms:W3CDTF">2016-08-28T11:19:00Z</dcterms:created>
  <dcterms:modified xsi:type="dcterms:W3CDTF">2016-09-02T06:36:00Z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0x0101003D87C6158D17514DB96DB5E03C9285EB</vt:lpwstr>
  </property>
</Properties>
</file>