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3A3" w:rsidRPr="0054126C" w:rsidRDefault="00CC73A3" w:rsidP="00CC73A3">
      <w:pPr>
        <w:pStyle w:val="Kop1"/>
      </w:pPr>
      <w:r w:rsidRPr="0054126C">
        <w:t>1</w:t>
      </w:r>
      <w:r w:rsidRPr="0054126C">
        <w:tab/>
        <w:t>Wat is criminaliteit?</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ind w:left="426" w:hanging="426"/>
        <w:rPr>
          <w:rFonts w:ascii="Arial" w:hAnsi="Arial" w:cs="Arial"/>
          <w:b/>
          <w:kern w:val="20"/>
          <w:sz w:val="20"/>
          <w:szCs w:val="20"/>
        </w:rPr>
      </w:pPr>
      <w:r w:rsidRPr="0054126C">
        <w:rPr>
          <w:rFonts w:ascii="Arial" w:hAnsi="Arial" w:cs="Arial"/>
          <w:b/>
          <w:kern w:val="20"/>
          <w:sz w:val="20"/>
          <w:szCs w:val="20"/>
        </w:rPr>
        <w:t>1.1</w:t>
      </w:r>
      <w:r w:rsidRPr="0054126C">
        <w:rPr>
          <w:rFonts w:ascii="Arial" w:hAnsi="Arial" w:cs="Arial"/>
          <w:b/>
          <w:kern w:val="20"/>
          <w:sz w:val="20"/>
          <w:szCs w:val="20"/>
        </w:rPr>
        <w:tab/>
        <w:t>WAT IS CRIMINEEL GEDRAG?</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rPr>
          <w:rFonts w:ascii="Arial" w:hAnsi="Arial" w:cs="Arial"/>
          <w:b/>
          <w:kern w:val="20"/>
          <w:sz w:val="20"/>
          <w:szCs w:val="20"/>
        </w:rPr>
      </w:pPr>
      <w:r w:rsidRPr="0054126C">
        <w:rPr>
          <w:rFonts w:ascii="Arial" w:hAnsi="Arial" w:cs="Arial"/>
          <w:b/>
          <w:i/>
          <w:kern w:val="20"/>
          <w:sz w:val="20"/>
          <w:szCs w:val="20"/>
        </w:rPr>
        <w:t>VRAGEN BIJ 1.1</w:t>
      </w:r>
      <w:r w:rsidRPr="0054126C">
        <w:rPr>
          <w:rFonts w:ascii="Arial" w:hAnsi="Arial" w:cs="Arial"/>
          <w:kern w:val="20"/>
          <w:sz w:val="20"/>
          <w:szCs w:val="20"/>
        </w:rPr>
        <w:t xml:space="preserve">  blz. 7</w:t>
      </w:r>
    </w:p>
    <w:p w:rsidR="00CC73A3" w:rsidRPr="0054126C" w:rsidRDefault="00CC73A3" w:rsidP="00CC73A3">
      <w:pPr>
        <w:pStyle w:val="Geenafstand"/>
        <w:tabs>
          <w:tab w:val="left" w:pos="426"/>
        </w:tabs>
        <w:spacing w:line="260" w:lineRule="atLeast"/>
        <w:ind w:left="851" w:hanging="851"/>
        <w:rPr>
          <w:rFonts w:ascii="Arial" w:hAnsi="Arial" w:cs="Arial"/>
          <w:bCs w:val="0"/>
          <w:kern w:val="20"/>
          <w:sz w:val="20"/>
          <w:szCs w:val="20"/>
        </w:rPr>
      </w:pPr>
      <w:r w:rsidRPr="0054126C">
        <w:rPr>
          <w:rFonts w:ascii="Arial" w:hAnsi="Arial" w:cs="Arial"/>
          <w:bCs w:val="0"/>
          <w:kern w:val="20"/>
          <w:sz w:val="20"/>
          <w:szCs w:val="20"/>
        </w:rPr>
        <w:t>1.</w:t>
      </w:r>
      <w:r w:rsidRPr="0054126C">
        <w:rPr>
          <w:rFonts w:ascii="Arial" w:hAnsi="Arial" w:cs="Arial"/>
          <w:bCs w:val="0"/>
          <w:kern w:val="20"/>
          <w:sz w:val="20"/>
          <w:szCs w:val="20"/>
        </w:rPr>
        <w:tab/>
        <w:t>a.</w:t>
      </w:r>
      <w:r w:rsidRPr="0054126C">
        <w:rPr>
          <w:rFonts w:ascii="Arial" w:hAnsi="Arial" w:cs="Arial"/>
          <w:bCs w:val="0"/>
          <w:kern w:val="20"/>
          <w:sz w:val="20"/>
          <w:szCs w:val="20"/>
        </w:rPr>
        <w:tab/>
      </w:r>
      <w:r w:rsidRPr="0054126C">
        <w:rPr>
          <w:rFonts w:ascii="Arial" w:hAnsi="Arial" w:cs="Arial"/>
          <w:b/>
          <w:kern w:val="20"/>
          <w:sz w:val="20"/>
          <w:szCs w:val="20"/>
        </w:rPr>
        <w:t>Waarden</w:t>
      </w:r>
      <w:r w:rsidRPr="0054126C">
        <w:rPr>
          <w:rFonts w:ascii="Arial" w:hAnsi="Arial" w:cs="Arial"/>
          <w:bCs w:val="0"/>
          <w:kern w:val="20"/>
          <w:sz w:val="20"/>
          <w:szCs w:val="20"/>
        </w:rPr>
        <w:t xml:space="preserve"> zijn principes of uitgangspunten die mensen belangrijk vinden in het leven.</w:t>
      </w:r>
      <w:r w:rsidRPr="0054126C">
        <w:rPr>
          <w:rFonts w:ascii="Arial" w:hAnsi="Arial" w:cs="Arial"/>
          <w:bCs w:val="0"/>
          <w:kern w:val="20"/>
          <w:sz w:val="20"/>
          <w:szCs w:val="20"/>
        </w:rPr>
        <w:br/>
      </w:r>
      <w:r w:rsidRPr="0054126C">
        <w:rPr>
          <w:rFonts w:ascii="Arial" w:hAnsi="Arial" w:cs="Arial"/>
          <w:b/>
          <w:kern w:val="20"/>
          <w:sz w:val="20"/>
          <w:szCs w:val="20"/>
        </w:rPr>
        <w:t>Normen</w:t>
      </w:r>
      <w:r w:rsidRPr="0054126C">
        <w:rPr>
          <w:rFonts w:ascii="Arial" w:hAnsi="Arial" w:cs="Arial"/>
          <w:bCs w:val="0"/>
          <w:kern w:val="20"/>
          <w:sz w:val="20"/>
          <w:szCs w:val="20"/>
        </w:rPr>
        <w:t xml:space="preserve"> zijn afspraken over hoe mensen zich moeten gedragen.</w:t>
      </w:r>
    </w:p>
    <w:p w:rsidR="00CC73A3" w:rsidRPr="0054126C" w:rsidRDefault="00CC73A3" w:rsidP="00CC73A3">
      <w:pPr>
        <w:pStyle w:val="Geenafstand"/>
        <w:spacing w:line="260" w:lineRule="atLeast"/>
        <w:ind w:left="851"/>
        <w:rPr>
          <w:rFonts w:ascii="Arial" w:hAnsi="Arial" w:cs="Arial"/>
          <w:bCs w:val="0"/>
          <w:i/>
          <w:iCs w:val="0"/>
          <w:kern w:val="20"/>
          <w:sz w:val="20"/>
          <w:szCs w:val="20"/>
        </w:rPr>
      </w:pPr>
      <w:r w:rsidRPr="0054126C">
        <w:rPr>
          <w:rFonts w:ascii="Arial" w:hAnsi="Arial" w:cs="Arial"/>
          <w:bCs w:val="0"/>
          <w:i/>
          <w:iCs w:val="0"/>
          <w:kern w:val="20"/>
          <w:sz w:val="20"/>
          <w:szCs w:val="20"/>
        </w:rPr>
        <w:t xml:space="preserve">Waarden worden meestal uitgedrukt in </w:t>
      </w:r>
      <w:r>
        <w:rPr>
          <w:rFonts w:ascii="Arial" w:hAnsi="Arial" w:cs="Arial"/>
          <w:bCs w:val="0"/>
          <w:i/>
          <w:iCs w:val="0"/>
          <w:kern w:val="20"/>
          <w:sz w:val="20"/>
          <w:szCs w:val="20"/>
        </w:rPr>
        <w:t>éé</w:t>
      </w:r>
      <w:r w:rsidRPr="0054126C">
        <w:rPr>
          <w:rFonts w:ascii="Arial" w:hAnsi="Arial" w:cs="Arial"/>
          <w:bCs w:val="0"/>
          <w:i/>
          <w:iCs w:val="0"/>
          <w:kern w:val="20"/>
          <w:sz w:val="20"/>
          <w:szCs w:val="20"/>
        </w:rPr>
        <w:t>n enkel woord.</w:t>
      </w:r>
      <w:r>
        <w:rPr>
          <w:rFonts w:ascii="Arial" w:hAnsi="Arial" w:cs="Arial"/>
          <w:bCs w:val="0"/>
          <w:i/>
          <w:iCs w:val="0"/>
          <w:kern w:val="20"/>
          <w:sz w:val="20"/>
          <w:szCs w:val="20"/>
        </w:rPr>
        <w:t xml:space="preserve"> </w:t>
      </w:r>
      <w:r w:rsidRPr="0054126C">
        <w:rPr>
          <w:rFonts w:ascii="Arial" w:hAnsi="Arial" w:cs="Arial"/>
          <w:bCs w:val="0"/>
          <w:i/>
          <w:iCs w:val="0"/>
          <w:kern w:val="20"/>
          <w:sz w:val="20"/>
          <w:szCs w:val="20"/>
        </w:rPr>
        <w:t xml:space="preserve">Voorbeelden zijn: eerlijkheid, zelfstandigheid, trouw, gezondheid. </w:t>
      </w:r>
    </w:p>
    <w:p w:rsidR="00CC73A3" w:rsidRPr="0054126C" w:rsidRDefault="00CC73A3" w:rsidP="00CC73A3">
      <w:pPr>
        <w:pStyle w:val="Geenafstand"/>
        <w:spacing w:line="260" w:lineRule="atLeast"/>
        <w:ind w:left="851"/>
        <w:rPr>
          <w:rFonts w:ascii="Arial" w:hAnsi="Arial" w:cs="Arial"/>
          <w:bCs w:val="0"/>
          <w:i/>
          <w:iCs w:val="0"/>
          <w:kern w:val="20"/>
          <w:sz w:val="20"/>
          <w:szCs w:val="20"/>
        </w:rPr>
      </w:pPr>
      <w:r w:rsidRPr="0054126C">
        <w:rPr>
          <w:rFonts w:ascii="Arial" w:hAnsi="Arial" w:cs="Arial"/>
          <w:bCs w:val="0"/>
          <w:i/>
          <w:iCs w:val="0"/>
          <w:kern w:val="20"/>
          <w:sz w:val="20"/>
          <w:szCs w:val="20"/>
        </w:rPr>
        <w:t>Normen worden ook wel gedragsregels genoemd en zijn van waarden afgeleid. Van de waarde eerlijkheid kunnen bijvoorbeeld de volgende normen afgeleid worden: je mag niet stelen</w:t>
      </w:r>
      <w:r>
        <w:rPr>
          <w:rFonts w:ascii="Arial" w:hAnsi="Arial" w:cs="Arial"/>
          <w:bCs w:val="0"/>
          <w:i/>
          <w:iCs w:val="0"/>
          <w:kern w:val="20"/>
          <w:sz w:val="20"/>
          <w:szCs w:val="20"/>
        </w:rPr>
        <w:t>,</w:t>
      </w:r>
      <w:r w:rsidRPr="0054126C">
        <w:rPr>
          <w:rFonts w:ascii="Arial" w:hAnsi="Arial" w:cs="Arial"/>
          <w:bCs w:val="0"/>
          <w:i/>
          <w:iCs w:val="0"/>
          <w:kern w:val="20"/>
          <w:sz w:val="20"/>
          <w:szCs w:val="20"/>
        </w:rPr>
        <w:t xml:space="preserve"> je moet altijd de waarheid spreken.</w:t>
      </w:r>
    </w:p>
    <w:p w:rsidR="00CC73A3" w:rsidRPr="0054126C" w:rsidRDefault="00CC73A3" w:rsidP="00CC73A3">
      <w:pPr>
        <w:pStyle w:val="Geenafstand"/>
        <w:spacing w:line="260" w:lineRule="atLeast"/>
        <w:ind w:left="851"/>
        <w:rPr>
          <w:rFonts w:ascii="Arial" w:hAnsi="Arial" w:cs="Arial"/>
          <w:bCs w:val="0"/>
          <w:i/>
          <w:iCs w:val="0"/>
          <w:kern w:val="20"/>
          <w:sz w:val="20"/>
          <w:szCs w:val="20"/>
        </w:rPr>
      </w:pPr>
      <w:r w:rsidRPr="0054126C">
        <w:rPr>
          <w:rFonts w:ascii="Arial" w:hAnsi="Arial" w:cs="Arial"/>
          <w:bCs w:val="0"/>
          <w:i/>
          <w:iCs w:val="0"/>
          <w:kern w:val="20"/>
          <w:sz w:val="20"/>
          <w:szCs w:val="20"/>
        </w:rPr>
        <w:t>Welke voorbeelden van de combinatie van waarden en normen kunnen de leerlingen nog meer noemen?</w:t>
      </w:r>
    </w:p>
    <w:p w:rsidR="00CC73A3" w:rsidRPr="0054126C" w:rsidRDefault="00CC73A3" w:rsidP="00CC73A3">
      <w:pPr>
        <w:pStyle w:val="Geenafstand"/>
        <w:spacing w:line="260" w:lineRule="atLeast"/>
        <w:ind w:left="851" w:hanging="425"/>
        <w:rPr>
          <w:rFonts w:ascii="Arial" w:hAnsi="Arial" w:cs="Arial"/>
          <w:bCs w:val="0"/>
          <w:kern w:val="20"/>
          <w:sz w:val="20"/>
          <w:szCs w:val="20"/>
        </w:rPr>
      </w:pPr>
      <w:r w:rsidRPr="0054126C">
        <w:rPr>
          <w:rFonts w:ascii="Arial" w:hAnsi="Arial" w:cs="Arial"/>
          <w:kern w:val="20"/>
          <w:sz w:val="20"/>
          <w:szCs w:val="20"/>
        </w:rPr>
        <w:t>b.</w:t>
      </w:r>
      <w:r w:rsidRPr="0054126C">
        <w:rPr>
          <w:rFonts w:ascii="Arial" w:hAnsi="Arial" w:cs="Arial"/>
          <w:kern w:val="20"/>
          <w:sz w:val="20"/>
          <w:szCs w:val="20"/>
        </w:rPr>
        <w:tab/>
      </w:r>
      <w:r w:rsidRPr="0054126C">
        <w:rPr>
          <w:rFonts w:ascii="Arial" w:hAnsi="Arial" w:cs="Arial"/>
          <w:bCs w:val="0"/>
          <w:kern w:val="20"/>
          <w:sz w:val="20"/>
          <w:szCs w:val="20"/>
        </w:rPr>
        <w:t>Waarden en normen worden overgedragen door: het gezin, de school, het werk, clubs en verenigingen, vrienden, de overheid (rechten en plichten) en de media.</w:t>
      </w:r>
    </w:p>
    <w:p w:rsidR="00CC73A3" w:rsidRPr="0054126C" w:rsidRDefault="00CC73A3" w:rsidP="00CC73A3">
      <w:pPr>
        <w:pStyle w:val="Geenafstand"/>
        <w:spacing w:line="260" w:lineRule="atLeast"/>
        <w:ind w:left="851"/>
        <w:rPr>
          <w:rFonts w:ascii="Arial" w:hAnsi="Arial" w:cs="Arial"/>
          <w:bCs w:val="0"/>
          <w:i/>
          <w:kern w:val="20"/>
          <w:sz w:val="20"/>
          <w:szCs w:val="20"/>
        </w:rPr>
      </w:pPr>
      <w:r w:rsidRPr="0054126C">
        <w:rPr>
          <w:rFonts w:ascii="Arial" w:hAnsi="Arial" w:cs="Arial"/>
          <w:bCs w:val="0"/>
          <w:i/>
          <w:kern w:val="20"/>
          <w:sz w:val="20"/>
          <w:szCs w:val="20"/>
        </w:rPr>
        <w:t>Door de meningen van mensen om ons heen gaan we zelf een mening vormen over goed en fout.</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ind w:left="426" w:hanging="426"/>
        <w:rPr>
          <w:rFonts w:ascii="Arial" w:hAnsi="Arial" w:cs="Arial"/>
          <w:kern w:val="20"/>
          <w:sz w:val="20"/>
          <w:szCs w:val="20"/>
        </w:rPr>
      </w:pPr>
      <w:r w:rsidRPr="0054126C">
        <w:rPr>
          <w:rFonts w:ascii="Arial" w:hAnsi="Arial" w:cs="Arial"/>
          <w:kern w:val="20"/>
          <w:sz w:val="20"/>
          <w:szCs w:val="20"/>
        </w:rPr>
        <w:t>2.</w:t>
      </w:r>
      <w:r w:rsidRPr="0054126C">
        <w:rPr>
          <w:rFonts w:ascii="Arial" w:hAnsi="Arial" w:cs="Arial"/>
          <w:kern w:val="20"/>
          <w:sz w:val="20"/>
          <w:szCs w:val="20"/>
        </w:rPr>
        <w:tab/>
      </w:r>
      <w:r w:rsidRPr="0054126C">
        <w:rPr>
          <w:rFonts w:ascii="Arial" w:hAnsi="Arial" w:cs="Arial"/>
          <w:b/>
          <w:bCs w:val="0"/>
          <w:kern w:val="20"/>
          <w:sz w:val="20"/>
          <w:szCs w:val="20"/>
        </w:rPr>
        <w:t>Rechtsregels</w:t>
      </w:r>
      <w:r w:rsidRPr="0054126C">
        <w:rPr>
          <w:rFonts w:ascii="Arial" w:hAnsi="Arial" w:cs="Arial"/>
          <w:kern w:val="20"/>
          <w:sz w:val="20"/>
          <w:szCs w:val="20"/>
        </w:rPr>
        <w:t xml:space="preserve"> zorgen voor orde in de samenleving, zodat iedereen weet wat mag en wat niet mag</w:t>
      </w:r>
      <w:r>
        <w:rPr>
          <w:rFonts w:ascii="Arial" w:hAnsi="Arial" w:cs="Arial"/>
          <w:kern w:val="20"/>
          <w:sz w:val="20"/>
          <w:szCs w:val="20"/>
        </w:rPr>
        <w:t>, bijvoorbeeld je mag anderen niet bedreigen of slaan</w:t>
      </w:r>
      <w:r w:rsidRPr="0054126C">
        <w:rPr>
          <w:rFonts w:ascii="Arial" w:hAnsi="Arial" w:cs="Arial"/>
          <w:kern w:val="20"/>
          <w:sz w:val="20"/>
          <w:szCs w:val="20"/>
        </w:rPr>
        <w:t>.</w:t>
      </w:r>
    </w:p>
    <w:p w:rsidR="00CC73A3" w:rsidRPr="0054126C" w:rsidRDefault="00CC73A3" w:rsidP="00CC73A3">
      <w:pPr>
        <w:pStyle w:val="Geenafstand"/>
        <w:spacing w:line="260" w:lineRule="atLeast"/>
        <w:ind w:left="426"/>
        <w:rPr>
          <w:rFonts w:ascii="Arial" w:hAnsi="Arial" w:cs="Arial"/>
          <w:i/>
          <w:kern w:val="20"/>
          <w:sz w:val="20"/>
          <w:szCs w:val="20"/>
        </w:rPr>
      </w:pPr>
      <w:r w:rsidRPr="00BD5E6F">
        <w:rPr>
          <w:rFonts w:ascii="Arial" w:hAnsi="Arial" w:cs="Arial"/>
          <w:bCs w:val="0"/>
          <w:i/>
          <w:kern w:val="20"/>
          <w:sz w:val="20"/>
          <w:szCs w:val="20"/>
        </w:rPr>
        <w:t>Rechtsregels</w:t>
      </w:r>
      <w:r w:rsidRPr="00BD5E6F">
        <w:rPr>
          <w:rFonts w:ascii="Arial" w:hAnsi="Arial" w:cs="Arial"/>
          <w:i/>
          <w:kern w:val="20"/>
          <w:sz w:val="20"/>
          <w:szCs w:val="20"/>
        </w:rPr>
        <w:t xml:space="preserve"> zijn gedragsregels die in de wet staan. Vraag de leerlingen wat er gebeurt als deze regels niet zouden bestaan.</w:t>
      </w:r>
    </w:p>
    <w:p w:rsidR="00CC73A3" w:rsidRDefault="00CC73A3" w:rsidP="00CC73A3">
      <w:pPr>
        <w:pStyle w:val="Geenafstand"/>
        <w:spacing w:line="260" w:lineRule="atLeast"/>
        <w:rPr>
          <w:rFonts w:ascii="Arial" w:hAnsi="Arial" w:cs="Arial"/>
          <w:bCs w:val="0"/>
          <w:kern w:val="20"/>
          <w:sz w:val="20"/>
          <w:szCs w:val="20"/>
        </w:rPr>
      </w:pPr>
    </w:p>
    <w:p w:rsidR="00CC73A3" w:rsidRDefault="00CC73A3" w:rsidP="00CC73A3">
      <w:pPr>
        <w:pStyle w:val="Geenafstand"/>
        <w:spacing w:line="260" w:lineRule="atLeast"/>
        <w:ind w:left="426" w:hanging="426"/>
        <w:rPr>
          <w:rFonts w:ascii="Arial" w:hAnsi="Arial" w:cs="Arial"/>
          <w:bCs w:val="0"/>
          <w:kern w:val="20"/>
          <w:sz w:val="20"/>
          <w:szCs w:val="20"/>
        </w:rPr>
      </w:pPr>
      <w:r w:rsidRPr="0054126C">
        <w:rPr>
          <w:rFonts w:ascii="Arial" w:hAnsi="Arial" w:cs="Arial"/>
          <w:bCs w:val="0"/>
          <w:kern w:val="20"/>
          <w:sz w:val="20"/>
          <w:szCs w:val="20"/>
        </w:rPr>
        <w:t>3.</w:t>
      </w:r>
      <w:r w:rsidRPr="0054126C">
        <w:rPr>
          <w:rFonts w:ascii="Arial" w:hAnsi="Arial" w:cs="Arial"/>
          <w:bCs w:val="0"/>
          <w:kern w:val="20"/>
          <w:sz w:val="20"/>
          <w:szCs w:val="20"/>
        </w:rPr>
        <w:tab/>
      </w:r>
      <w:r w:rsidRPr="006D2AFF">
        <w:rPr>
          <w:rFonts w:ascii="Arial" w:hAnsi="Arial" w:cs="Arial"/>
          <w:bCs w:val="0"/>
          <w:kern w:val="20"/>
          <w:sz w:val="20"/>
          <w:szCs w:val="20"/>
        </w:rPr>
        <w:t xml:space="preserve">Als veel mensen bepaalde rechtsregels niet accepteren en overtreden, dan wordt het moeilijker om </w:t>
      </w:r>
      <w:r>
        <w:rPr>
          <w:rFonts w:ascii="Arial" w:hAnsi="Arial" w:cs="Arial"/>
          <w:bCs w:val="0"/>
          <w:kern w:val="20"/>
          <w:sz w:val="20"/>
          <w:szCs w:val="20"/>
        </w:rPr>
        <w:t>z</w:t>
      </w:r>
      <w:r w:rsidRPr="006D2AFF">
        <w:rPr>
          <w:rFonts w:ascii="Arial" w:hAnsi="Arial" w:cs="Arial"/>
          <w:bCs w:val="0"/>
          <w:kern w:val="20"/>
          <w:sz w:val="20"/>
          <w:szCs w:val="20"/>
        </w:rPr>
        <w:t>e te handhaven.</w:t>
      </w:r>
    </w:p>
    <w:p w:rsidR="00CC73A3" w:rsidRPr="0054126C" w:rsidRDefault="00CC73A3" w:rsidP="00CC73A3">
      <w:pPr>
        <w:pStyle w:val="Geenafstand"/>
        <w:spacing w:line="260" w:lineRule="atLeast"/>
        <w:ind w:left="426"/>
        <w:rPr>
          <w:rFonts w:ascii="Arial" w:hAnsi="Arial" w:cs="Arial"/>
          <w:bCs w:val="0"/>
          <w:i/>
          <w:kern w:val="20"/>
          <w:sz w:val="20"/>
          <w:szCs w:val="20"/>
        </w:rPr>
      </w:pPr>
      <w:r w:rsidRPr="0054126C">
        <w:rPr>
          <w:rFonts w:ascii="Arial" w:hAnsi="Arial" w:cs="Arial"/>
          <w:bCs w:val="0"/>
          <w:i/>
          <w:kern w:val="20"/>
          <w:sz w:val="20"/>
          <w:szCs w:val="20"/>
        </w:rPr>
        <w:t xml:space="preserve">Stel dat </w:t>
      </w:r>
      <w:r>
        <w:rPr>
          <w:rFonts w:ascii="Arial" w:hAnsi="Arial" w:cs="Arial"/>
          <w:bCs w:val="0"/>
          <w:i/>
          <w:kern w:val="20"/>
          <w:sz w:val="20"/>
          <w:szCs w:val="20"/>
        </w:rPr>
        <w:t>de</w:t>
      </w:r>
      <w:r w:rsidRPr="0054126C">
        <w:rPr>
          <w:rFonts w:ascii="Arial" w:hAnsi="Arial" w:cs="Arial"/>
          <w:bCs w:val="0"/>
          <w:i/>
          <w:kern w:val="20"/>
          <w:sz w:val="20"/>
          <w:szCs w:val="20"/>
        </w:rPr>
        <w:t xml:space="preserve"> snelheidslimiet op een snelweg wordt verlaagd van 130 naar 70 kilometer per uur. Veel automobilisten zullen dit belachelijk vinden en harder dan 70 blijven rijden.</w:t>
      </w:r>
    </w:p>
    <w:p w:rsidR="00CC73A3" w:rsidRPr="0054126C" w:rsidRDefault="00CC73A3" w:rsidP="00CC73A3">
      <w:pPr>
        <w:pStyle w:val="Geenafstand"/>
        <w:spacing w:line="260" w:lineRule="atLeast"/>
        <w:ind w:left="426"/>
        <w:rPr>
          <w:rFonts w:ascii="Arial" w:hAnsi="Arial" w:cs="Arial"/>
          <w:bCs w:val="0"/>
          <w:i/>
          <w:kern w:val="20"/>
          <w:sz w:val="20"/>
          <w:szCs w:val="20"/>
        </w:rPr>
      </w:pPr>
      <w:r w:rsidRPr="0054126C">
        <w:rPr>
          <w:rFonts w:ascii="Arial" w:hAnsi="Arial" w:cs="Arial"/>
          <w:bCs w:val="0"/>
          <w:i/>
          <w:kern w:val="20"/>
          <w:sz w:val="20"/>
          <w:szCs w:val="20"/>
        </w:rPr>
        <w:t>Voor een goede naleving van de wet is het dus belangrijk dat de rechtsregels passen bij wat mensen redelijk en eerlijk vinden.</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tabs>
          <w:tab w:val="left" w:pos="426"/>
        </w:tabs>
        <w:spacing w:line="260" w:lineRule="atLeast"/>
        <w:ind w:left="851" w:hanging="851"/>
        <w:rPr>
          <w:rFonts w:ascii="Arial" w:hAnsi="Arial" w:cs="Arial"/>
          <w:bCs w:val="0"/>
          <w:kern w:val="20"/>
          <w:sz w:val="20"/>
          <w:szCs w:val="20"/>
        </w:rPr>
      </w:pPr>
      <w:r w:rsidRPr="0054126C">
        <w:rPr>
          <w:rFonts w:ascii="Arial" w:hAnsi="Arial" w:cs="Arial"/>
          <w:bCs w:val="0"/>
          <w:kern w:val="20"/>
          <w:sz w:val="20"/>
          <w:szCs w:val="20"/>
        </w:rPr>
        <w:t>4.</w:t>
      </w:r>
      <w:r w:rsidRPr="0054126C">
        <w:rPr>
          <w:rFonts w:ascii="Arial" w:hAnsi="Arial" w:cs="Arial"/>
          <w:bCs w:val="0"/>
          <w:kern w:val="20"/>
          <w:sz w:val="20"/>
          <w:szCs w:val="20"/>
        </w:rPr>
        <w:tab/>
        <w:t>a.</w:t>
      </w:r>
      <w:r w:rsidRPr="0054126C">
        <w:rPr>
          <w:rFonts w:ascii="Arial" w:hAnsi="Arial" w:cs="Arial"/>
          <w:bCs w:val="0"/>
          <w:kern w:val="20"/>
          <w:sz w:val="20"/>
          <w:szCs w:val="20"/>
        </w:rPr>
        <w:tab/>
        <w:t>Rechtsregels worden aangepast omdat de samenleving verandert en daarmee ook de opvattingen van de mensen.</w:t>
      </w:r>
    </w:p>
    <w:p w:rsidR="00CC73A3" w:rsidRPr="0054126C" w:rsidRDefault="00CC73A3" w:rsidP="00CC73A3">
      <w:pPr>
        <w:pStyle w:val="Geenafstand"/>
        <w:spacing w:line="260" w:lineRule="atLeast"/>
        <w:ind w:left="851" w:hanging="425"/>
        <w:rPr>
          <w:rFonts w:ascii="Arial" w:hAnsi="Arial" w:cs="Arial"/>
          <w:kern w:val="20"/>
          <w:sz w:val="20"/>
          <w:szCs w:val="20"/>
        </w:rPr>
      </w:pPr>
      <w:r w:rsidRPr="0054126C">
        <w:rPr>
          <w:rFonts w:ascii="Arial" w:hAnsi="Arial" w:cs="Arial"/>
          <w:kern w:val="20"/>
          <w:sz w:val="20"/>
          <w:szCs w:val="20"/>
        </w:rPr>
        <w:t>b.</w:t>
      </w:r>
      <w:r w:rsidRPr="0054126C">
        <w:rPr>
          <w:rFonts w:ascii="Arial" w:hAnsi="Arial" w:cs="Arial"/>
          <w:kern w:val="20"/>
          <w:sz w:val="20"/>
          <w:szCs w:val="20"/>
        </w:rPr>
        <w:tab/>
      </w:r>
      <w:r w:rsidRPr="0054126C">
        <w:rPr>
          <w:rFonts w:ascii="Arial" w:hAnsi="Arial" w:cs="Arial"/>
          <w:i/>
          <w:kern w:val="20"/>
          <w:sz w:val="20"/>
          <w:szCs w:val="20"/>
        </w:rPr>
        <w:t>Eigen antwoord leerling.</w:t>
      </w:r>
    </w:p>
    <w:p w:rsidR="00CC73A3" w:rsidRPr="0054126C" w:rsidRDefault="00CC73A3" w:rsidP="00CC73A3">
      <w:pPr>
        <w:pStyle w:val="Geenafstand"/>
        <w:spacing w:line="260" w:lineRule="atLeast"/>
        <w:ind w:left="851"/>
        <w:rPr>
          <w:rFonts w:ascii="Arial" w:hAnsi="Arial" w:cs="Arial"/>
          <w:i/>
          <w:kern w:val="20"/>
          <w:sz w:val="20"/>
          <w:szCs w:val="20"/>
        </w:rPr>
      </w:pPr>
      <w:r w:rsidRPr="0054126C">
        <w:rPr>
          <w:rFonts w:ascii="Arial" w:hAnsi="Arial" w:cs="Arial"/>
          <w:i/>
          <w:kern w:val="20"/>
          <w:sz w:val="20"/>
          <w:szCs w:val="20"/>
        </w:rPr>
        <w:t>Voorbeelduitwerking (situatie 2014):</w:t>
      </w:r>
    </w:p>
    <w:p w:rsidR="00CC73A3" w:rsidRPr="0054126C" w:rsidRDefault="00CC73A3" w:rsidP="00CC73A3">
      <w:pPr>
        <w:pStyle w:val="Geenafstand"/>
        <w:spacing w:line="260" w:lineRule="atLeast"/>
        <w:ind w:left="851"/>
        <w:rPr>
          <w:rFonts w:ascii="Arial" w:hAnsi="Arial" w:cs="Arial"/>
          <w:i/>
          <w:kern w:val="20"/>
          <w:sz w:val="20"/>
          <w:szCs w:val="20"/>
        </w:rPr>
      </w:pPr>
      <w:r w:rsidRPr="0054126C">
        <w:rPr>
          <w:rFonts w:ascii="Arial" w:hAnsi="Arial" w:cs="Arial"/>
          <w:i/>
          <w:kern w:val="20"/>
          <w:sz w:val="20"/>
          <w:szCs w:val="20"/>
        </w:rPr>
        <w:t>In 72 landen staat op homoseksuele handelingen een gevangenisstraf, voornamelijk in Afrikaanse landen, het Midden-Oosten en Azië. De doodstraf op homoseksualiteit geldt in Mauritanië, S</w:t>
      </w:r>
      <w:r>
        <w:rPr>
          <w:rFonts w:ascii="Arial" w:hAnsi="Arial" w:cs="Arial"/>
          <w:i/>
          <w:kern w:val="20"/>
          <w:sz w:val="20"/>
          <w:szCs w:val="20"/>
        </w:rPr>
        <w:t>u</w:t>
      </w:r>
      <w:r w:rsidRPr="0054126C">
        <w:rPr>
          <w:rFonts w:ascii="Arial" w:hAnsi="Arial" w:cs="Arial"/>
          <w:i/>
          <w:kern w:val="20"/>
          <w:sz w:val="20"/>
          <w:szCs w:val="20"/>
        </w:rPr>
        <w:t>dan, delen van Somalië en Nigeria, Iran, Jemen en Sa</w:t>
      </w:r>
      <w:r>
        <w:rPr>
          <w:rFonts w:ascii="Arial" w:hAnsi="Arial" w:cs="Arial"/>
          <w:i/>
          <w:kern w:val="20"/>
          <w:sz w:val="20"/>
          <w:szCs w:val="20"/>
        </w:rPr>
        <w:t>u</w:t>
      </w:r>
      <w:r w:rsidRPr="0054126C">
        <w:rPr>
          <w:rFonts w:ascii="Arial" w:hAnsi="Arial" w:cs="Arial"/>
          <w:i/>
          <w:kern w:val="20"/>
          <w:sz w:val="20"/>
          <w:szCs w:val="20"/>
        </w:rPr>
        <w:t>di-Arabië.</w:t>
      </w:r>
    </w:p>
    <w:p w:rsidR="00CC73A3"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ind w:left="426" w:hanging="426"/>
        <w:rPr>
          <w:rFonts w:ascii="Arial" w:hAnsi="Arial" w:cs="Arial"/>
          <w:b/>
          <w:kern w:val="20"/>
          <w:sz w:val="20"/>
          <w:szCs w:val="20"/>
        </w:rPr>
      </w:pPr>
      <w:r w:rsidRPr="0054126C">
        <w:rPr>
          <w:rFonts w:ascii="Arial" w:hAnsi="Arial" w:cs="Arial"/>
          <w:b/>
          <w:kern w:val="20"/>
          <w:sz w:val="20"/>
          <w:szCs w:val="20"/>
        </w:rPr>
        <w:t>1.2</w:t>
      </w:r>
      <w:r w:rsidRPr="0054126C">
        <w:rPr>
          <w:rFonts w:ascii="Arial" w:hAnsi="Arial" w:cs="Arial"/>
          <w:b/>
          <w:kern w:val="20"/>
          <w:sz w:val="20"/>
          <w:szCs w:val="20"/>
        </w:rPr>
        <w:tab/>
        <w:t>SOORTEN CRIMINALITEIT</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rPr>
          <w:rFonts w:ascii="Arial" w:hAnsi="Arial" w:cs="Arial"/>
          <w:kern w:val="20"/>
          <w:sz w:val="20"/>
          <w:szCs w:val="20"/>
        </w:rPr>
      </w:pPr>
      <w:r w:rsidRPr="0054126C">
        <w:rPr>
          <w:rFonts w:ascii="Arial" w:hAnsi="Arial" w:cs="Arial"/>
          <w:b/>
          <w:i/>
          <w:kern w:val="20"/>
          <w:sz w:val="20"/>
          <w:szCs w:val="20"/>
        </w:rPr>
        <w:t>VRAGEN BIJ 1.</w:t>
      </w:r>
      <w:r w:rsidRPr="0054126C">
        <w:rPr>
          <w:rFonts w:ascii="Arial" w:hAnsi="Arial" w:cs="Arial"/>
          <w:b/>
          <w:kern w:val="20"/>
          <w:sz w:val="20"/>
          <w:szCs w:val="20"/>
        </w:rPr>
        <w:t>2</w:t>
      </w:r>
      <w:r w:rsidRPr="0054126C">
        <w:rPr>
          <w:rFonts w:ascii="Arial" w:hAnsi="Arial" w:cs="Arial"/>
          <w:kern w:val="20"/>
          <w:sz w:val="20"/>
          <w:szCs w:val="20"/>
        </w:rPr>
        <w:t xml:space="preserve">  blz. 9</w:t>
      </w:r>
    </w:p>
    <w:p w:rsidR="00CC73A3" w:rsidRPr="006D2AFF" w:rsidRDefault="00CC73A3" w:rsidP="00CC73A3">
      <w:pPr>
        <w:pStyle w:val="Geenafstand"/>
        <w:spacing w:line="260" w:lineRule="atLeast"/>
        <w:ind w:left="426" w:hanging="426"/>
        <w:rPr>
          <w:rFonts w:ascii="Arial" w:hAnsi="Arial" w:cs="Arial"/>
          <w:kern w:val="20"/>
          <w:sz w:val="20"/>
          <w:szCs w:val="20"/>
        </w:rPr>
      </w:pPr>
      <w:r w:rsidRPr="006D2AFF">
        <w:rPr>
          <w:rFonts w:ascii="Arial" w:hAnsi="Arial" w:cs="Arial"/>
          <w:kern w:val="20"/>
          <w:sz w:val="20"/>
          <w:szCs w:val="20"/>
        </w:rPr>
        <w:t>5.</w:t>
      </w:r>
      <w:r w:rsidRPr="006D2AFF">
        <w:rPr>
          <w:rFonts w:ascii="Arial" w:hAnsi="Arial" w:cs="Arial"/>
          <w:kern w:val="20"/>
          <w:sz w:val="20"/>
          <w:szCs w:val="20"/>
        </w:rPr>
        <w:tab/>
        <w:t>Omdat misdrijven veel zwaarder gestraft worden dan overtredingen.</w:t>
      </w:r>
    </w:p>
    <w:p w:rsidR="00CC73A3" w:rsidRPr="006D2AFF" w:rsidRDefault="00CC73A3" w:rsidP="00CC73A3">
      <w:pPr>
        <w:pStyle w:val="Geenafstand"/>
        <w:spacing w:line="260" w:lineRule="atLeast"/>
        <w:ind w:left="851" w:hanging="425"/>
        <w:rPr>
          <w:rFonts w:ascii="Arial" w:hAnsi="Arial" w:cs="Arial"/>
          <w:bCs w:val="0"/>
          <w:kern w:val="20"/>
          <w:sz w:val="20"/>
          <w:szCs w:val="20"/>
        </w:rPr>
      </w:pPr>
      <w:r w:rsidRPr="006D2AFF">
        <w:rPr>
          <w:rFonts w:ascii="Arial" w:hAnsi="Arial" w:cs="Arial"/>
          <w:bCs w:val="0"/>
          <w:kern w:val="20"/>
          <w:sz w:val="20"/>
          <w:szCs w:val="20"/>
        </w:rPr>
        <w:t>-</w:t>
      </w:r>
      <w:r w:rsidRPr="006D2AFF">
        <w:rPr>
          <w:rFonts w:ascii="Arial" w:hAnsi="Arial" w:cs="Arial"/>
          <w:bCs w:val="0"/>
          <w:kern w:val="20"/>
          <w:sz w:val="20"/>
          <w:szCs w:val="20"/>
        </w:rPr>
        <w:tab/>
        <w:t>Maxim</w:t>
      </w:r>
      <w:r>
        <w:rPr>
          <w:rFonts w:ascii="Arial" w:hAnsi="Arial" w:cs="Arial"/>
          <w:bCs w:val="0"/>
          <w:kern w:val="20"/>
          <w:sz w:val="20"/>
          <w:szCs w:val="20"/>
        </w:rPr>
        <w:t>ale</w:t>
      </w:r>
      <w:r w:rsidRPr="006D2AFF">
        <w:rPr>
          <w:rFonts w:ascii="Arial" w:hAnsi="Arial" w:cs="Arial"/>
          <w:bCs w:val="0"/>
          <w:kern w:val="20"/>
          <w:sz w:val="20"/>
          <w:szCs w:val="20"/>
        </w:rPr>
        <w:t xml:space="preserve"> vrijheidsstraf </w:t>
      </w:r>
      <w:r w:rsidRPr="006D2AFF">
        <w:rPr>
          <w:rFonts w:ascii="Arial" w:hAnsi="Arial" w:cs="Arial"/>
          <w:b/>
          <w:bCs w:val="0"/>
          <w:kern w:val="20"/>
          <w:sz w:val="20"/>
          <w:szCs w:val="20"/>
        </w:rPr>
        <w:t>overtreding</w:t>
      </w:r>
      <w:r w:rsidRPr="006D2AFF">
        <w:rPr>
          <w:rFonts w:ascii="Arial" w:hAnsi="Arial" w:cs="Arial"/>
          <w:bCs w:val="0"/>
          <w:kern w:val="20"/>
          <w:sz w:val="20"/>
          <w:szCs w:val="20"/>
        </w:rPr>
        <w:t>:</w:t>
      </w:r>
      <w:r w:rsidRPr="006D2AFF">
        <w:rPr>
          <w:rFonts w:ascii="Arial" w:hAnsi="Arial" w:cs="Arial"/>
          <w:b/>
          <w:bCs w:val="0"/>
          <w:kern w:val="20"/>
          <w:sz w:val="20"/>
          <w:szCs w:val="20"/>
        </w:rPr>
        <w:t xml:space="preserve"> </w:t>
      </w:r>
      <w:r w:rsidRPr="006D2AFF">
        <w:rPr>
          <w:rFonts w:ascii="Arial" w:hAnsi="Arial" w:cs="Arial"/>
          <w:bCs w:val="0"/>
          <w:kern w:val="20"/>
          <w:sz w:val="20"/>
          <w:szCs w:val="20"/>
        </w:rPr>
        <w:t xml:space="preserve">een jaar, bij </w:t>
      </w:r>
      <w:r w:rsidRPr="006D2AFF">
        <w:rPr>
          <w:rFonts w:ascii="Arial" w:hAnsi="Arial" w:cs="Arial"/>
          <w:b/>
          <w:bCs w:val="0"/>
          <w:kern w:val="20"/>
          <w:sz w:val="20"/>
          <w:szCs w:val="20"/>
        </w:rPr>
        <w:t>misdrijven</w:t>
      </w:r>
      <w:r w:rsidRPr="006D2AFF">
        <w:rPr>
          <w:rFonts w:ascii="Arial" w:hAnsi="Arial" w:cs="Arial"/>
          <w:bCs w:val="0"/>
          <w:kern w:val="20"/>
          <w:sz w:val="20"/>
          <w:szCs w:val="20"/>
        </w:rPr>
        <w:t xml:space="preserve"> levenslang.</w:t>
      </w:r>
    </w:p>
    <w:p w:rsidR="00CC73A3" w:rsidRPr="006D2AFF" w:rsidRDefault="00CC73A3" w:rsidP="00CC73A3">
      <w:pPr>
        <w:pStyle w:val="Geenafstand"/>
        <w:spacing w:line="260" w:lineRule="atLeast"/>
        <w:ind w:left="851" w:hanging="425"/>
        <w:rPr>
          <w:rFonts w:ascii="Arial" w:hAnsi="Arial" w:cs="Arial"/>
          <w:bCs w:val="0"/>
          <w:kern w:val="20"/>
          <w:sz w:val="20"/>
          <w:szCs w:val="20"/>
        </w:rPr>
      </w:pPr>
      <w:r w:rsidRPr="006D2AFF">
        <w:rPr>
          <w:rFonts w:ascii="Arial" w:hAnsi="Arial" w:cs="Arial"/>
          <w:bCs w:val="0"/>
          <w:kern w:val="20"/>
          <w:sz w:val="20"/>
          <w:szCs w:val="20"/>
        </w:rPr>
        <w:t>-</w:t>
      </w:r>
      <w:r w:rsidRPr="006D2AFF">
        <w:rPr>
          <w:rFonts w:ascii="Arial" w:hAnsi="Arial" w:cs="Arial"/>
          <w:bCs w:val="0"/>
          <w:kern w:val="20"/>
          <w:sz w:val="20"/>
          <w:szCs w:val="20"/>
        </w:rPr>
        <w:tab/>
        <w:t xml:space="preserve">Bij een </w:t>
      </w:r>
      <w:r w:rsidRPr="006D2AFF">
        <w:rPr>
          <w:rFonts w:ascii="Arial" w:hAnsi="Arial" w:cs="Arial"/>
          <w:b/>
          <w:bCs w:val="0"/>
          <w:kern w:val="20"/>
          <w:sz w:val="20"/>
          <w:szCs w:val="20"/>
        </w:rPr>
        <w:t>misdrijf</w:t>
      </w:r>
      <w:r w:rsidRPr="006D2AFF">
        <w:rPr>
          <w:rFonts w:ascii="Arial" w:hAnsi="Arial" w:cs="Arial"/>
          <w:bCs w:val="0"/>
          <w:kern w:val="20"/>
          <w:sz w:val="20"/>
          <w:szCs w:val="20"/>
        </w:rPr>
        <w:t xml:space="preserve"> krijgt de verdachte een notitie in het uittreksel justitiële documentatie, bij een overtreding meestal niet.</w:t>
      </w:r>
    </w:p>
    <w:p w:rsidR="00CC73A3" w:rsidRPr="0054126C" w:rsidRDefault="00CC73A3" w:rsidP="00CC73A3">
      <w:pPr>
        <w:pStyle w:val="Geenafstand"/>
        <w:spacing w:line="260" w:lineRule="atLeast"/>
        <w:ind w:left="851" w:hanging="425"/>
        <w:rPr>
          <w:rFonts w:ascii="Arial" w:hAnsi="Arial" w:cs="Arial"/>
          <w:bCs w:val="0"/>
          <w:kern w:val="20"/>
          <w:sz w:val="20"/>
          <w:szCs w:val="20"/>
        </w:rPr>
      </w:pPr>
      <w:r w:rsidRPr="006D2AFF">
        <w:rPr>
          <w:rFonts w:ascii="Arial" w:hAnsi="Arial" w:cs="Arial"/>
          <w:bCs w:val="0"/>
          <w:kern w:val="20"/>
          <w:sz w:val="20"/>
          <w:szCs w:val="20"/>
        </w:rPr>
        <w:t>-</w:t>
      </w:r>
      <w:r w:rsidRPr="006D2AFF">
        <w:rPr>
          <w:rFonts w:ascii="Arial" w:hAnsi="Arial" w:cs="Arial"/>
          <w:bCs w:val="0"/>
          <w:kern w:val="20"/>
          <w:sz w:val="20"/>
          <w:szCs w:val="20"/>
        </w:rPr>
        <w:tab/>
        <w:t xml:space="preserve">Bij een </w:t>
      </w:r>
      <w:r w:rsidRPr="006D2AFF">
        <w:rPr>
          <w:rFonts w:ascii="Arial" w:hAnsi="Arial" w:cs="Arial"/>
          <w:b/>
          <w:bCs w:val="0"/>
          <w:kern w:val="20"/>
          <w:sz w:val="20"/>
          <w:szCs w:val="20"/>
        </w:rPr>
        <w:t>misdrijf</w:t>
      </w:r>
      <w:r w:rsidRPr="006D2AFF">
        <w:rPr>
          <w:rFonts w:ascii="Arial" w:hAnsi="Arial" w:cs="Arial"/>
          <w:bCs w:val="0"/>
          <w:kern w:val="20"/>
          <w:sz w:val="20"/>
          <w:szCs w:val="20"/>
        </w:rPr>
        <w:t xml:space="preserve"> is ook een poging doen en medeplichtigheid strafbaar, bij een </w:t>
      </w:r>
      <w:r w:rsidRPr="006D2AFF">
        <w:rPr>
          <w:rFonts w:ascii="Arial" w:hAnsi="Arial" w:cs="Arial"/>
          <w:b/>
          <w:bCs w:val="0"/>
          <w:kern w:val="20"/>
          <w:sz w:val="20"/>
          <w:szCs w:val="20"/>
        </w:rPr>
        <w:t>overtreding</w:t>
      </w:r>
      <w:r w:rsidRPr="006D2AFF">
        <w:rPr>
          <w:rFonts w:ascii="Arial" w:hAnsi="Arial" w:cs="Arial"/>
          <w:bCs w:val="0"/>
          <w:kern w:val="20"/>
          <w:sz w:val="20"/>
          <w:szCs w:val="20"/>
        </w:rPr>
        <w:t xml:space="preserve"> niet.</w:t>
      </w:r>
    </w:p>
    <w:p w:rsidR="00CC73A3" w:rsidRDefault="00CC73A3" w:rsidP="00CC73A3">
      <w:pPr>
        <w:pStyle w:val="Geenafstand"/>
        <w:spacing w:line="260" w:lineRule="atLeast"/>
        <w:ind w:left="426" w:hanging="426"/>
        <w:rPr>
          <w:rFonts w:ascii="Arial" w:hAnsi="Arial" w:cs="Arial"/>
          <w:bCs w:val="0"/>
          <w:kern w:val="20"/>
          <w:sz w:val="20"/>
          <w:szCs w:val="20"/>
        </w:rPr>
      </w:pPr>
    </w:p>
    <w:p w:rsidR="00CC73A3" w:rsidRPr="006F35D4" w:rsidRDefault="00CC73A3" w:rsidP="00CC73A3">
      <w:pPr>
        <w:pStyle w:val="Geenafstand"/>
        <w:spacing w:line="260" w:lineRule="atLeast"/>
        <w:ind w:left="426" w:hanging="426"/>
        <w:rPr>
          <w:rFonts w:ascii="Arial" w:hAnsi="Arial" w:cs="Arial"/>
          <w:bCs w:val="0"/>
          <w:caps/>
          <w:kern w:val="20"/>
          <w:sz w:val="20"/>
          <w:szCs w:val="20"/>
        </w:rPr>
      </w:pPr>
      <w:r w:rsidRPr="0054126C">
        <w:rPr>
          <w:rFonts w:ascii="Arial" w:hAnsi="Arial" w:cs="Arial"/>
          <w:bCs w:val="0"/>
          <w:kern w:val="20"/>
          <w:sz w:val="20"/>
          <w:szCs w:val="20"/>
        </w:rPr>
        <w:t>6.</w:t>
      </w:r>
      <w:r w:rsidRPr="0054126C">
        <w:rPr>
          <w:rFonts w:ascii="Arial" w:hAnsi="Arial" w:cs="Arial"/>
          <w:bCs w:val="0"/>
          <w:kern w:val="20"/>
          <w:sz w:val="20"/>
          <w:szCs w:val="20"/>
        </w:rPr>
        <w:tab/>
        <w:t xml:space="preserve">Voor een overtreding kun je maximaal één jaar worden opgesloten in een </w:t>
      </w:r>
      <w:r w:rsidRPr="006F35D4">
        <w:rPr>
          <w:rFonts w:ascii="Arial" w:hAnsi="Arial" w:cs="Arial"/>
          <w:bCs w:val="0"/>
          <w:caps/>
          <w:strike/>
          <w:kern w:val="20"/>
          <w:sz w:val="20"/>
          <w:szCs w:val="20"/>
        </w:rPr>
        <w:t>gevangenis</w:t>
      </w:r>
      <w:r w:rsidRPr="006F35D4">
        <w:rPr>
          <w:rFonts w:ascii="Arial" w:hAnsi="Arial" w:cs="Arial"/>
          <w:bCs w:val="0"/>
          <w:caps/>
          <w:kern w:val="20"/>
          <w:sz w:val="20"/>
          <w:szCs w:val="20"/>
        </w:rPr>
        <w:t xml:space="preserve"> / </w:t>
      </w:r>
      <w:r w:rsidRPr="006F35D4">
        <w:rPr>
          <w:rFonts w:ascii="Arial" w:hAnsi="Arial" w:cs="Arial"/>
          <w:bCs w:val="0"/>
          <w:caps/>
          <w:strike/>
          <w:kern w:val="20"/>
          <w:sz w:val="20"/>
          <w:szCs w:val="20"/>
        </w:rPr>
        <w:t>cel op het politiebureau</w:t>
      </w:r>
      <w:r w:rsidRPr="006F35D4">
        <w:rPr>
          <w:rFonts w:ascii="Arial" w:hAnsi="Arial" w:cs="Arial"/>
          <w:bCs w:val="0"/>
          <w:caps/>
          <w:kern w:val="20"/>
          <w:sz w:val="20"/>
          <w:szCs w:val="20"/>
        </w:rPr>
        <w:t xml:space="preserve"> / huis van bewaring.</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ind w:left="426" w:hanging="324"/>
        <w:rPr>
          <w:rFonts w:ascii="Arial" w:hAnsi="Arial" w:cs="Arial"/>
          <w:bCs w:val="0"/>
          <w:kern w:val="20"/>
          <w:sz w:val="20"/>
          <w:szCs w:val="20"/>
        </w:rPr>
      </w:pPr>
      <w:r>
        <w:rPr>
          <w:rFonts w:ascii="Arial" w:hAnsi="Arial" w:cs="Arial"/>
          <w:bCs w:val="0"/>
          <w:kern w:val="20"/>
          <w:sz w:val="20"/>
          <w:szCs w:val="20"/>
        </w:rPr>
        <w:br w:type="page"/>
      </w:r>
      <w:r w:rsidRPr="0054126C">
        <w:rPr>
          <w:rFonts w:ascii="Arial" w:hAnsi="Arial" w:cs="Arial"/>
          <w:bCs w:val="0"/>
          <w:kern w:val="20"/>
          <w:sz w:val="20"/>
          <w:szCs w:val="20"/>
        </w:rPr>
        <w:lastRenderedPageBreak/>
        <w:t>7.</w:t>
      </w:r>
      <w:r w:rsidRPr="0054126C">
        <w:rPr>
          <w:rFonts w:ascii="Arial" w:hAnsi="Arial" w:cs="Arial"/>
          <w:bCs w:val="0"/>
          <w:kern w:val="20"/>
          <w:sz w:val="20"/>
          <w:szCs w:val="20"/>
        </w:rPr>
        <w:tab/>
      </w:r>
      <w:r>
        <w:rPr>
          <w:rFonts w:ascii="Arial" w:hAnsi="Arial" w:cs="Arial"/>
          <w:bCs w:val="0"/>
          <w:i/>
          <w:kern w:val="20"/>
          <w:sz w:val="20"/>
          <w:szCs w:val="20"/>
        </w:rPr>
        <w:t>Eigen</w:t>
      </w:r>
      <w:r w:rsidRPr="0054126C">
        <w:rPr>
          <w:rFonts w:ascii="Arial" w:hAnsi="Arial" w:cs="Arial"/>
          <w:bCs w:val="0"/>
          <w:i/>
          <w:kern w:val="20"/>
          <w:sz w:val="20"/>
          <w:szCs w:val="20"/>
        </w:rPr>
        <w:t xml:space="preserve"> mening leerling.</w:t>
      </w:r>
    </w:p>
    <w:p w:rsidR="00CC73A3" w:rsidRPr="0054126C" w:rsidRDefault="00CC73A3" w:rsidP="00CC73A3">
      <w:pPr>
        <w:pStyle w:val="Geenafstand"/>
        <w:spacing w:line="260" w:lineRule="atLeast"/>
        <w:ind w:left="426"/>
        <w:rPr>
          <w:rFonts w:ascii="Arial" w:hAnsi="Arial" w:cs="Arial"/>
          <w:bCs w:val="0"/>
          <w:kern w:val="20"/>
          <w:sz w:val="20"/>
          <w:szCs w:val="20"/>
        </w:rPr>
      </w:pPr>
      <w:r w:rsidRPr="0054126C">
        <w:rPr>
          <w:rFonts w:ascii="Arial" w:hAnsi="Arial" w:cs="Arial"/>
          <w:bCs w:val="0"/>
          <w:i/>
          <w:kern w:val="20"/>
          <w:sz w:val="20"/>
          <w:szCs w:val="20"/>
        </w:rPr>
        <w:t>Voorbeeld van een antwoord</w:t>
      </w:r>
      <w:r w:rsidRPr="0054126C">
        <w:rPr>
          <w:rFonts w:ascii="Arial" w:hAnsi="Arial" w:cs="Arial"/>
          <w:bCs w:val="0"/>
          <w:kern w:val="20"/>
          <w:sz w:val="20"/>
          <w:szCs w:val="20"/>
        </w:rPr>
        <w:t>:</w:t>
      </w:r>
    </w:p>
    <w:p w:rsidR="00CC73A3" w:rsidRDefault="00CC73A3" w:rsidP="00CC73A3">
      <w:pPr>
        <w:pStyle w:val="Geenafstand"/>
        <w:spacing w:line="260" w:lineRule="atLeast"/>
        <w:ind w:left="426"/>
        <w:rPr>
          <w:rFonts w:ascii="Arial" w:hAnsi="Arial" w:cs="Arial"/>
          <w:bCs w:val="0"/>
          <w:kern w:val="20"/>
          <w:sz w:val="20"/>
          <w:szCs w:val="20"/>
        </w:rPr>
      </w:pPr>
      <w:r w:rsidRPr="006D2AFF">
        <w:rPr>
          <w:rFonts w:ascii="Arial" w:hAnsi="Arial" w:cs="Arial"/>
          <w:bCs w:val="0"/>
          <w:kern w:val="20"/>
          <w:sz w:val="20"/>
          <w:szCs w:val="20"/>
        </w:rPr>
        <w:t xml:space="preserve">De veiligheid wordt vooral bedreigd door </w:t>
      </w:r>
      <w:r w:rsidRPr="006D2AFF">
        <w:rPr>
          <w:rFonts w:ascii="Arial" w:hAnsi="Arial" w:cs="Arial"/>
          <w:b/>
          <w:bCs w:val="0"/>
          <w:kern w:val="20"/>
          <w:sz w:val="20"/>
          <w:szCs w:val="20"/>
        </w:rPr>
        <w:t>veelvoorkomende criminaliteit</w:t>
      </w:r>
      <w:r w:rsidRPr="006D2AFF">
        <w:rPr>
          <w:rFonts w:ascii="Arial" w:hAnsi="Arial" w:cs="Arial"/>
          <w:bCs w:val="0"/>
          <w:kern w:val="20"/>
          <w:sz w:val="20"/>
          <w:szCs w:val="20"/>
        </w:rPr>
        <w:t xml:space="preserve">. Burgers voelen zich niet meer veilig als </w:t>
      </w:r>
      <w:r>
        <w:rPr>
          <w:rFonts w:ascii="Arial" w:hAnsi="Arial" w:cs="Arial"/>
          <w:bCs w:val="0"/>
          <w:kern w:val="20"/>
          <w:sz w:val="20"/>
          <w:szCs w:val="20"/>
        </w:rPr>
        <w:t xml:space="preserve">er veel </w:t>
      </w:r>
      <w:r w:rsidRPr="006D2AFF">
        <w:rPr>
          <w:rFonts w:ascii="Arial" w:hAnsi="Arial" w:cs="Arial"/>
          <w:bCs w:val="0"/>
          <w:kern w:val="20"/>
          <w:sz w:val="20"/>
          <w:szCs w:val="20"/>
        </w:rPr>
        <w:t xml:space="preserve">zakkenrollerij of winkeldiefstal </w:t>
      </w:r>
      <w:r>
        <w:rPr>
          <w:rFonts w:ascii="Arial" w:hAnsi="Arial" w:cs="Arial"/>
          <w:bCs w:val="0"/>
          <w:kern w:val="20"/>
          <w:sz w:val="20"/>
          <w:szCs w:val="20"/>
        </w:rPr>
        <w:t xml:space="preserve">is of als </w:t>
      </w:r>
      <w:r w:rsidRPr="006D2AFF">
        <w:rPr>
          <w:rFonts w:ascii="Arial" w:hAnsi="Arial" w:cs="Arial"/>
          <w:bCs w:val="0"/>
          <w:kern w:val="20"/>
          <w:sz w:val="20"/>
          <w:szCs w:val="20"/>
        </w:rPr>
        <w:t>hooligans treinen slopen.</w:t>
      </w:r>
    </w:p>
    <w:p w:rsidR="00CC73A3" w:rsidRPr="0054126C" w:rsidRDefault="00CC73A3" w:rsidP="00CC73A3">
      <w:pPr>
        <w:pStyle w:val="Geenafstand"/>
        <w:spacing w:line="260" w:lineRule="atLeast"/>
        <w:ind w:left="426"/>
        <w:rPr>
          <w:rFonts w:ascii="Arial" w:hAnsi="Arial" w:cs="Arial"/>
          <w:bCs w:val="0"/>
          <w:kern w:val="20"/>
          <w:sz w:val="20"/>
          <w:szCs w:val="20"/>
        </w:rPr>
      </w:pPr>
      <w:r w:rsidRPr="0054126C">
        <w:rPr>
          <w:rFonts w:ascii="Arial" w:hAnsi="Arial" w:cs="Arial"/>
          <w:bCs w:val="0"/>
          <w:kern w:val="20"/>
          <w:sz w:val="20"/>
          <w:szCs w:val="20"/>
        </w:rPr>
        <w:t>Van de georganiseerde criminaliteit merkt de ‘gewone’ burger meestal weinig.</w:t>
      </w:r>
    </w:p>
    <w:p w:rsidR="00CC73A3" w:rsidRPr="0054126C" w:rsidRDefault="00CC73A3" w:rsidP="00CC73A3">
      <w:pPr>
        <w:pStyle w:val="Geenafstand"/>
        <w:spacing w:line="260" w:lineRule="atLeast"/>
        <w:ind w:left="426"/>
        <w:rPr>
          <w:rFonts w:ascii="Arial" w:hAnsi="Arial" w:cs="Arial"/>
          <w:bCs w:val="0"/>
          <w:i/>
          <w:kern w:val="20"/>
          <w:sz w:val="20"/>
          <w:szCs w:val="20"/>
        </w:rPr>
      </w:pPr>
      <w:r w:rsidRPr="0054126C">
        <w:rPr>
          <w:rFonts w:ascii="Arial" w:hAnsi="Arial" w:cs="Arial"/>
          <w:bCs w:val="0"/>
          <w:i/>
          <w:kern w:val="20"/>
          <w:sz w:val="20"/>
          <w:szCs w:val="20"/>
        </w:rPr>
        <w:t>Vraag de klas wat de politie vooral moet aanpakken: veelvoorkomende criminaliteit</w:t>
      </w:r>
      <w:r>
        <w:rPr>
          <w:rFonts w:ascii="Arial" w:hAnsi="Arial" w:cs="Arial"/>
          <w:bCs w:val="0"/>
          <w:i/>
          <w:kern w:val="20"/>
          <w:sz w:val="20"/>
          <w:szCs w:val="20"/>
        </w:rPr>
        <w:t>, waar</w:t>
      </w:r>
      <w:r w:rsidRPr="0054126C">
        <w:rPr>
          <w:rFonts w:ascii="Arial" w:hAnsi="Arial" w:cs="Arial"/>
          <w:bCs w:val="0"/>
          <w:i/>
          <w:kern w:val="20"/>
          <w:sz w:val="20"/>
          <w:szCs w:val="20"/>
        </w:rPr>
        <w:t xml:space="preserve"> veel</w:t>
      </w:r>
      <w:r>
        <w:rPr>
          <w:rFonts w:ascii="Arial" w:hAnsi="Arial" w:cs="Arial"/>
          <w:bCs w:val="0"/>
          <w:i/>
          <w:kern w:val="20"/>
          <w:sz w:val="20"/>
          <w:szCs w:val="20"/>
        </w:rPr>
        <w:t xml:space="preserve"> mensen</w:t>
      </w:r>
      <w:r w:rsidRPr="0054126C">
        <w:rPr>
          <w:rFonts w:ascii="Arial" w:hAnsi="Arial" w:cs="Arial"/>
          <w:bCs w:val="0"/>
          <w:i/>
          <w:kern w:val="20"/>
          <w:sz w:val="20"/>
          <w:szCs w:val="20"/>
        </w:rPr>
        <w:t xml:space="preserve"> </w:t>
      </w:r>
      <w:r>
        <w:rPr>
          <w:rFonts w:ascii="Arial" w:hAnsi="Arial" w:cs="Arial"/>
          <w:bCs w:val="0"/>
          <w:i/>
          <w:kern w:val="20"/>
          <w:sz w:val="20"/>
          <w:szCs w:val="20"/>
        </w:rPr>
        <w:t>mee te maken hebben</w:t>
      </w:r>
      <w:r w:rsidRPr="0054126C">
        <w:rPr>
          <w:rFonts w:ascii="Arial" w:hAnsi="Arial" w:cs="Arial"/>
          <w:bCs w:val="0"/>
          <w:i/>
          <w:kern w:val="20"/>
          <w:sz w:val="20"/>
          <w:szCs w:val="20"/>
        </w:rPr>
        <w:t>? Of de georganiseerde criminaliteit, die erger is maar waar je minder van merkt?</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ind w:left="426" w:hanging="324"/>
        <w:rPr>
          <w:rFonts w:ascii="Arial" w:hAnsi="Arial" w:cs="Arial"/>
          <w:bCs w:val="0"/>
          <w:kern w:val="20"/>
          <w:sz w:val="20"/>
          <w:szCs w:val="20"/>
        </w:rPr>
      </w:pPr>
      <w:r w:rsidRPr="0054126C">
        <w:rPr>
          <w:rFonts w:ascii="Arial" w:hAnsi="Arial" w:cs="Arial"/>
          <w:bCs w:val="0"/>
          <w:kern w:val="20"/>
          <w:sz w:val="20"/>
          <w:szCs w:val="20"/>
        </w:rPr>
        <w:t>8.</w:t>
      </w:r>
      <w:r w:rsidRPr="0054126C">
        <w:rPr>
          <w:rFonts w:ascii="Arial" w:hAnsi="Arial" w:cs="Arial"/>
          <w:bCs w:val="0"/>
          <w:kern w:val="20"/>
          <w:sz w:val="20"/>
          <w:szCs w:val="20"/>
        </w:rPr>
        <w:tab/>
      </w:r>
      <w:r w:rsidRPr="0054126C">
        <w:rPr>
          <w:rFonts w:ascii="Arial" w:hAnsi="Arial" w:cs="Arial"/>
          <w:b/>
          <w:bCs w:val="0"/>
          <w:kern w:val="20"/>
          <w:sz w:val="20"/>
          <w:szCs w:val="20"/>
        </w:rPr>
        <w:t>Nadelen</w:t>
      </w:r>
      <w:r w:rsidRPr="0054126C">
        <w:rPr>
          <w:rFonts w:ascii="Arial" w:hAnsi="Arial" w:cs="Arial"/>
          <w:bCs w:val="0"/>
          <w:kern w:val="20"/>
          <w:sz w:val="20"/>
          <w:szCs w:val="20"/>
        </w:rPr>
        <w:t xml:space="preserve"> van een registratie bij justitie:</w:t>
      </w:r>
    </w:p>
    <w:p w:rsidR="00CC73A3" w:rsidRPr="0054126C" w:rsidRDefault="00CC73A3" w:rsidP="00CC73A3">
      <w:pPr>
        <w:pStyle w:val="Geenafstand"/>
        <w:spacing w:line="260" w:lineRule="atLeast"/>
        <w:ind w:left="851" w:hanging="425"/>
        <w:rPr>
          <w:rFonts w:ascii="Arial" w:hAnsi="Arial" w:cs="Arial"/>
          <w:bCs w:val="0"/>
          <w:kern w:val="20"/>
          <w:sz w:val="20"/>
          <w:szCs w:val="20"/>
        </w:rPr>
      </w:pPr>
      <w:r w:rsidRPr="006D2AFF">
        <w:rPr>
          <w:rFonts w:ascii="Arial" w:hAnsi="Arial" w:cs="Arial"/>
          <w:bCs w:val="0"/>
          <w:kern w:val="20"/>
          <w:sz w:val="20"/>
          <w:szCs w:val="20"/>
        </w:rPr>
        <w:t>-</w:t>
      </w:r>
      <w:r w:rsidRPr="006D2AFF">
        <w:rPr>
          <w:rFonts w:ascii="Arial" w:hAnsi="Arial" w:cs="Arial"/>
          <w:bCs w:val="0"/>
          <w:kern w:val="20"/>
          <w:sz w:val="20"/>
          <w:szCs w:val="20"/>
        </w:rPr>
        <w:tab/>
        <w:t xml:space="preserve">Bij een sollicitatie moet je soms een </w:t>
      </w:r>
      <w:r>
        <w:rPr>
          <w:rFonts w:ascii="Arial" w:hAnsi="Arial" w:cs="Arial"/>
          <w:bCs w:val="0"/>
          <w:kern w:val="20"/>
          <w:sz w:val="20"/>
          <w:szCs w:val="20"/>
        </w:rPr>
        <w:t>v</w:t>
      </w:r>
      <w:r w:rsidRPr="006D2AFF">
        <w:rPr>
          <w:rFonts w:ascii="Arial" w:hAnsi="Arial" w:cs="Arial"/>
          <w:bCs w:val="0"/>
          <w:kern w:val="20"/>
          <w:sz w:val="20"/>
          <w:szCs w:val="20"/>
        </w:rPr>
        <w:t xml:space="preserve">erklaring </w:t>
      </w:r>
      <w:r>
        <w:rPr>
          <w:rFonts w:ascii="Arial" w:hAnsi="Arial" w:cs="Arial"/>
          <w:bCs w:val="0"/>
          <w:kern w:val="20"/>
          <w:sz w:val="20"/>
          <w:szCs w:val="20"/>
        </w:rPr>
        <w:t>o</w:t>
      </w:r>
      <w:r w:rsidRPr="006D2AFF">
        <w:rPr>
          <w:rFonts w:ascii="Arial" w:hAnsi="Arial" w:cs="Arial"/>
          <w:bCs w:val="0"/>
          <w:kern w:val="20"/>
          <w:sz w:val="20"/>
          <w:szCs w:val="20"/>
        </w:rPr>
        <w:t xml:space="preserve">mtrent het </w:t>
      </w:r>
      <w:r>
        <w:rPr>
          <w:rFonts w:ascii="Arial" w:hAnsi="Arial" w:cs="Arial"/>
          <w:bCs w:val="0"/>
          <w:kern w:val="20"/>
          <w:sz w:val="20"/>
          <w:szCs w:val="20"/>
        </w:rPr>
        <w:t>g</w:t>
      </w:r>
      <w:r w:rsidRPr="006D2AFF">
        <w:rPr>
          <w:rFonts w:ascii="Arial" w:hAnsi="Arial" w:cs="Arial"/>
          <w:bCs w:val="0"/>
          <w:kern w:val="20"/>
          <w:sz w:val="20"/>
          <w:szCs w:val="20"/>
        </w:rPr>
        <w:t xml:space="preserve">edrag </w:t>
      </w:r>
      <w:r>
        <w:rPr>
          <w:rFonts w:ascii="Arial" w:hAnsi="Arial" w:cs="Arial"/>
          <w:bCs w:val="0"/>
          <w:kern w:val="20"/>
          <w:sz w:val="20"/>
          <w:szCs w:val="20"/>
        </w:rPr>
        <w:t xml:space="preserve">(VOG) </w:t>
      </w:r>
      <w:r w:rsidRPr="006D2AFF">
        <w:rPr>
          <w:rFonts w:ascii="Arial" w:hAnsi="Arial" w:cs="Arial"/>
          <w:bCs w:val="0"/>
          <w:kern w:val="20"/>
          <w:sz w:val="20"/>
          <w:szCs w:val="20"/>
        </w:rPr>
        <w:t>laten zien. Als daarin iets negatiefs staat, vermindert de kans aanzienlijk dat je wordt aangenomen.</w:t>
      </w:r>
    </w:p>
    <w:p w:rsidR="00CC73A3" w:rsidRPr="0054126C" w:rsidRDefault="00CC73A3" w:rsidP="00CC73A3">
      <w:pPr>
        <w:pStyle w:val="Geenafstand"/>
        <w:spacing w:line="260" w:lineRule="atLeast"/>
        <w:ind w:left="851" w:hanging="425"/>
        <w:rPr>
          <w:rFonts w:ascii="Arial" w:hAnsi="Arial" w:cs="Arial"/>
          <w:bCs w:val="0"/>
          <w:kern w:val="20"/>
          <w:sz w:val="20"/>
          <w:szCs w:val="20"/>
        </w:rPr>
      </w:pPr>
      <w:r w:rsidRPr="006D2AFF">
        <w:rPr>
          <w:rFonts w:ascii="Arial" w:hAnsi="Arial" w:cs="Arial"/>
          <w:bCs w:val="0"/>
          <w:kern w:val="20"/>
          <w:sz w:val="20"/>
          <w:szCs w:val="20"/>
        </w:rPr>
        <w:t>-</w:t>
      </w:r>
      <w:r w:rsidRPr="006D2AFF">
        <w:rPr>
          <w:rFonts w:ascii="Arial" w:hAnsi="Arial" w:cs="Arial"/>
          <w:bCs w:val="0"/>
          <w:kern w:val="20"/>
          <w:sz w:val="20"/>
          <w:szCs w:val="20"/>
        </w:rPr>
        <w:tab/>
        <w:t>Je kunt een probleem krijgen als je op vakantie gaat naar bepaalde landen, bijvoorbeeld Amerika.</w:t>
      </w:r>
    </w:p>
    <w:p w:rsidR="00CC73A3" w:rsidRPr="00BD5E6F" w:rsidRDefault="00CC73A3" w:rsidP="00CC73A3">
      <w:pPr>
        <w:pStyle w:val="Geenafstand"/>
        <w:spacing w:line="260" w:lineRule="atLeast"/>
        <w:ind w:left="851"/>
        <w:rPr>
          <w:rFonts w:ascii="Arial" w:hAnsi="Arial" w:cs="Arial"/>
          <w:bCs w:val="0"/>
          <w:i/>
          <w:kern w:val="20"/>
          <w:sz w:val="20"/>
          <w:szCs w:val="20"/>
        </w:rPr>
      </w:pPr>
      <w:r w:rsidRPr="00BD5E6F">
        <w:rPr>
          <w:rFonts w:ascii="Arial" w:hAnsi="Arial" w:cs="Arial"/>
          <w:bCs w:val="0"/>
          <w:i/>
          <w:kern w:val="20"/>
          <w:sz w:val="20"/>
          <w:szCs w:val="20"/>
        </w:rPr>
        <w:t>Als je naar Amerika op vakantie wilt, ben je verplicht toestemming te vragen om het land binnen te mogen. Je moet dan op een aanvraagformulier allerlei vragen beantwoorden. O.a. de vraag of je wel eens bent aangehouden of veroordeeld wegens een overtreding of misdrijf.</w:t>
      </w:r>
    </w:p>
    <w:p w:rsidR="00CC73A3"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ind w:left="426" w:hanging="324"/>
        <w:rPr>
          <w:rFonts w:ascii="Arial" w:hAnsi="Arial" w:cs="Arial"/>
          <w:bCs w:val="0"/>
          <w:kern w:val="20"/>
          <w:sz w:val="20"/>
          <w:szCs w:val="20"/>
        </w:rPr>
      </w:pPr>
      <w:r w:rsidRPr="0054126C">
        <w:rPr>
          <w:rFonts w:ascii="Arial" w:hAnsi="Arial" w:cs="Arial"/>
          <w:bCs w:val="0"/>
          <w:kern w:val="20"/>
          <w:sz w:val="20"/>
          <w:szCs w:val="20"/>
        </w:rPr>
        <w:t>9</w:t>
      </w:r>
      <w:r w:rsidRPr="0054126C">
        <w:rPr>
          <w:rFonts w:ascii="Arial" w:hAnsi="Arial" w:cs="Arial"/>
          <w:bCs w:val="0"/>
          <w:kern w:val="20"/>
          <w:sz w:val="20"/>
          <w:szCs w:val="20"/>
        </w:rPr>
        <w:tab/>
      </w:r>
      <w:r w:rsidRPr="0054126C">
        <w:rPr>
          <w:rFonts w:ascii="Arial" w:hAnsi="Arial" w:cs="Arial"/>
          <w:b/>
          <w:bCs w:val="0"/>
          <w:i/>
          <w:kern w:val="20"/>
          <w:sz w:val="20"/>
          <w:szCs w:val="20"/>
        </w:rPr>
        <w:t>EEN DAGJE SPIJBELEN, MAG DAT?</w:t>
      </w:r>
      <w:r w:rsidRPr="0054126C">
        <w:rPr>
          <w:rFonts w:ascii="Arial" w:hAnsi="Arial" w:cs="Arial"/>
          <w:bCs w:val="0"/>
          <w:kern w:val="20"/>
          <w:sz w:val="20"/>
          <w:szCs w:val="20"/>
        </w:rPr>
        <w:t xml:space="preserve">  blz. 10</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6D2AFF" w:rsidRDefault="00CC73A3" w:rsidP="00CC73A3">
      <w:pPr>
        <w:pStyle w:val="Geenafstand"/>
        <w:spacing w:line="260" w:lineRule="atLeast"/>
        <w:ind w:left="426"/>
        <w:rPr>
          <w:rFonts w:ascii="Arial" w:hAnsi="Arial" w:cs="Arial"/>
          <w:bCs w:val="0"/>
          <w:kern w:val="20"/>
          <w:sz w:val="20"/>
          <w:szCs w:val="20"/>
        </w:rPr>
      </w:pPr>
      <w:r w:rsidRPr="006D2AFF">
        <w:rPr>
          <w:rFonts w:ascii="Arial" w:hAnsi="Arial" w:cs="Arial"/>
          <w:bCs w:val="0"/>
          <w:kern w:val="20"/>
          <w:sz w:val="20"/>
          <w:szCs w:val="20"/>
        </w:rPr>
        <w:t>Deze regels staan niet op papier. Het gaat om fatsoensnormen binnen een bedrijf.</w:t>
      </w:r>
    </w:p>
    <w:p w:rsidR="00CC73A3" w:rsidRPr="00FB08C7" w:rsidRDefault="00CC73A3" w:rsidP="00CC73A3">
      <w:pPr>
        <w:pStyle w:val="Geenafstand"/>
        <w:spacing w:line="260" w:lineRule="atLeast"/>
        <w:ind w:left="426"/>
        <w:rPr>
          <w:rFonts w:ascii="Arial" w:hAnsi="Arial" w:cs="Arial"/>
          <w:bCs w:val="0"/>
          <w:i/>
          <w:kern w:val="20"/>
          <w:sz w:val="20"/>
          <w:szCs w:val="20"/>
        </w:rPr>
      </w:pPr>
      <w:r w:rsidRPr="006D2AFF">
        <w:rPr>
          <w:rFonts w:ascii="Arial" w:hAnsi="Arial" w:cs="Arial"/>
          <w:bCs w:val="0"/>
          <w:i/>
          <w:kern w:val="20"/>
          <w:sz w:val="20"/>
          <w:szCs w:val="20"/>
        </w:rPr>
        <w:t>Het gaat om regels over hoe collega’s zich ten opzichte van elkaar en/of de baas/het bedrijf waarvoor ze werken behoren te gedragen.</w:t>
      </w:r>
    </w:p>
    <w:p w:rsidR="00CC73A3"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ind w:left="426" w:hanging="426"/>
        <w:rPr>
          <w:rFonts w:ascii="Arial" w:hAnsi="Arial" w:cs="Arial"/>
          <w:bCs w:val="0"/>
          <w:kern w:val="20"/>
          <w:sz w:val="20"/>
          <w:szCs w:val="20"/>
        </w:rPr>
      </w:pPr>
      <w:r w:rsidRPr="0054126C">
        <w:rPr>
          <w:rFonts w:ascii="Arial" w:hAnsi="Arial" w:cs="Arial"/>
          <w:bCs w:val="0"/>
          <w:kern w:val="20"/>
          <w:sz w:val="20"/>
          <w:szCs w:val="20"/>
        </w:rPr>
        <w:t>10</w:t>
      </w:r>
      <w:r w:rsidRPr="0054126C">
        <w:rPr>
          <w:rFonts w:ascii="Arial" w:hAnsi="Arial" w:cs="Arial"/>
          <w:bCs w:val="0"/>
          <w:kern w:val="20"/>
          <w:sz w:val="20"/>
          <w:szCs w:val="20"/>
        </w:rPr>
        <w:tab/>
      </w:r>
      <w:r w:rsidRPr="0054126C">
        <w:rPr>
          <w:rFonts w:ascii="Arial" w:hAnsi="Arial" w:cs="Arial"/>
          <w:b/>
          <w:bCs w:val="0"/>
          <w:i/>
          <w:kern w:val="20"/>
          <w:sz w:val="20"/>
          <w:szCs w:val="20"/>
        </w:rPr>
        <w:t>NIEUWE RECHTSREGELS</w:t>
      </w:r>
      <w:r w:rsidRPr="0054126C">
        <w:rPr>
          <w:rFonts w:ascii="Arial" w:hAnsi="Arial" w:cs="Arial"/>
          <w:bCs w:val="0"/>
          <w:kern w:val="20"/>
          <w:sz w:val="20"/>
          <w:szCs w:val="20"/>
        </w:rPr>
        <w:t xml:space="preserve">  blz. 10</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ind w:left="426"/>
        <w:rPr>
          <w:rFonts w:ascii="Arial" w:hAnsi="Arial" w:cs="Arial"/>
          <w:bCs w:val="0"/>
          <w:kern w:val="20"/>
          <w:sz w:val="20"/>
          <w:szCs w:val="20"/>
        </w:rPr>
      </w:pPr>
      <w:r w:rsidRPr="0054126C">
        <w:rPr>
          <w:rFonts w:ascii="Arial" w:hAnsi="Arial" w:cs="Arial"/>
          <w:bCs w:val="0"/>
          <w:i/>
          <w:kern w:val="20"/>
          <w:sz w:val="20"/>
          <w:szCs w:val="20"/>
        </w:rPr>
        <w:t>Voorbeeld</w:t>
      </w:r>
      <w:r>
        <w:rPr>
          <w:rFonts w:ascii="Arial" w:hAnsi="Arial" w:cs="Arial"/>
          <w:bCs w:val="0"/>
          <w:i/>
          <w:kern w:val="20"/>
          <w:sz w:val="20"/>
          <w:szCs w:val="20"/>
        </w:rPr>
        <w:t>en</w:t>
      </w:r>
      <w:r w:rsidRPr="0054126C">
        <w:rPr>
          <w:rFonts w:ascii="Arial" w:hAnsi="Arial" w:cs="Arial"/>
          <w:bCs w:val="0"/>
          <w:i/>
          <w:kern w:val="20"/>
          <w:sz w:val="20"/>
          <w:szCs w:val="20"/>
        </w:rPr>
        <w:t xml:space="preserve"> van antwoord</w:t>
      </w:r>
      <w:r>
        <w:rPr>
          <w:rFonts w:ascii="Arial" w:hAnsi="Arial" w:cs="Arial"/>
          <w:bCs w:val="0"/>
          <w:i/>
          <w:kern w:val="20"/>
          <w:sz w:val="20"/>
          <w:szCs w:val="20"/>
        </w:rPr>
        <w:t>en</w:t>
      </w:r>
      <w:r w:rsidRPr="0054126C">
        <w:rPr>
          <w:rFonts w:ascii="Arial" w:hAnsi="Arial" w:cs="Arial"/>
          <w:bCs w:val="0"/>
          <w:kern w:val="20"/>
          <w:sz w:val="20"/>
          <w:szCs w:val="20"/>
        </w:rPr>
        <w:t>:</w:t>
      </w:r>
    </w:p>
    <w:p w:rsidR="00CC73A3" w:rsidRPr="006D2AFF" w:rsidRDefault="00CC73A3" w:rsidP="00CC73A3">
      <w:pPr>
        <w:pStyle w:val="Geenafstand"/>
        <w:spacing w:line="260" w:lineRule="atLeast"/>
        <w:ind w:left="426"/>
        <w:rPr>
          <w:rFonts w:ascii="Arial" w:hAnsi="Arial" w:cs="Arial"/>
          <w:bCs w:val="0"/>
          <w:kern w:val="20"/>
          <w:sz w:val="20"/>
          <w:szCs w:val="20"/>
        </w:rPr>
      </w:pPr>
      <w:r w:rsidRPr="006D2AFF">
        <w:rPr>
          <w:rFonts w:ascii="Arial" w:hAnsi="Arial" w:cs="Arial"/>
          <w:b/>
          <w:bCs w:val="0"/>
          <w:kern w:val="20"/>
          <w:sz w:val="20"/>
          <w:szCs w:val="20"/>
        </w:rPr>
        <w:t>Computers en internet</w:t>
      </w:r>
      <w:r w:rsidRPr="006D2AFF">
        <w:rPr>
          <w:rFonts w:ascii="Arial" w:hAnsi="Arial" w:cs="Arial"/>
          <w:bCs w:val="0"/>
          <w:kern w:val="20"/>
          <w:sz w:val="20"/>
          <w:szCs w:val="20"/>
        </w:rPr>
        <w:t>:</w:t>
      </w:r>
    </w:p>
    <w:p w:rsidR="00CC73A3" w:rsidRPr="006D2AFF" w:rsidRDefault="00CC73A3" w:rsidP="00CC73A3">
      <w:pPr>
        <w:pStyle w:val="Geenafstand"/>
        <w:spacing w:line="260" w:lineRule="atLeast"/>
        <w:ind w:left="851" w:hanging="425"/>
        <w:rPr>
          <w:rFonts w:ascii="Arial" w:hAnsi="Arial" w:cs="Arial"/>
          <w:bCs w:val="0"/>
          <w:kern w:val="20"/>
          <w:sz w:val="20"/>
          <w:szCs w:val="20"/>
        </w:rPr>
      </w:pPr>
      <w:r w:rsidRPr="006D2AFF">
        <w:rPr>
          <w:rFonts w:ascii="Arial" w:hAnsi="Arial" w:cs="Arial"/>
          <w:bCs w:val="0"/>
          <w:kern w:val="20"/>
          <w:sz w:val="20"/>
          <w:szCs w:val="20"/>
        </w:rPr>
        <w:t>-</w:t>
      </w:r>
      <w:r>
        <w:rPr>
          <w:rFonts w:ascii="Arial" w:hAnsi="Arial" w:cs="Arial"/>
          <w:bCs w:val="0"/>
          <w:kern w:val="20"/>
          <w:sz w:val="20"/>
          <w:szCs w:val="20"/>
        </w:rPr>
        <w:tab/>
      </w:r>
      <w:r w:rsidRPr="006D2AFF">
        <w:rPr>
          <w:rFonts w:ascii="Arial" w:hAnsi="Arial" w:cs="Arial"/>
          <w:bCs w:val="0"/>
          <w:kern w:val="20"/>
          <w:sz w:val="20"/>
          <w:szCs w:val="20"/>
        </w:rPr>
        <w:t>Het is strafbaar om te hacken.</w:t>
      </w:r>
    </w:p>
    <w:p w:rsidR="00CC73A3" w:rsidRPr="006D2AFF" w:rsidRDefault="00CC73A3" w:rsidP="00CC73A3">
      <w:pPr>
        <w:pStyle w:val="Geenafstand"/>
        <w:spacing w:line="260" w:lineRule="atLeast"/>
        <w:ind w:left="851" w:hanging="425"/>
        <w:rPr>
          <w:rFonts w:ascii="Arial" w:hAnsi="Arial" w:cs="Arial"/>
          <w:bCs w:val="0"/>
          <w:kern w:val="20"/>
          <w:sz w:val="20"/>
          <w:szCs w:val="20"/>
        </w:rPr>
      </w:pPr>
      <w:r w:rsidRPr="006D2AFF">
        <w:rPr>
          <w:rFonts w:ascii="Arial" w:hAnsi="Arial" w:cs="Arial"/>
          <w:bCs w:val="0"/>
          <w:kern w:val="20"/>
          <w:sz w:val="20"/>
          <w:szCs w:val="20"/>
        </w:rPr>
        <w:t>-</w:t>
      </w:r>
      <w:r>
        <w:rPr>
          <w:rFonts w:ascii="Arial" w:hAnsi="Arial" w:cs="Arial"/>
          <w:bCs w:val="0"/>
          <w:kern w:val="20"/>
          <w:sz w:val="20"/>
          <w:szCs w:val="20"/>
        </w:rPr>
        <w:tab/>
      </w:r>
      <w:r w:rsidRPr="006D2AFF">
        <w:rPr>
          <w:rFonts w:ascii="Arial" w:hAnsi="Arial" w:cs="Arial"/>
          <w:bCs w:val="0"/>
          <w:kern w:val="20"/>
          <w:sz w:val="20"/>
          <w:szCs w:val="20"/>
        </w:rPr>
        <w:t>Het onbetaald downloaden van films, tv-series of muziekbestanden is verboden.</w:t>
      </w:r>
    </w:p>
    <w:p w:rsidR="00CC73A3" w:rsidRPr="006D2AFF" w:rsidRDefault="00CC73A3" w:rsidP="00CC73A3">
      <w:pPr>
        <w:pStyle w:val="Geenafstand"/>
        <w:spacing w:line="260" w:lineRule="atLeast"/>
        <w:ind w:left="426"/>
        <w:rPr>
          <w:rFonts w:ascii="Arial" w:hAnsi="Arial" w:cs="Arial"/>
          <w:bCs w:val="0"/>
          <w:kern w:val="20"/>
          <w:sz w:val="20"/>
          <w:szCs w:val="20"/>
        </w:rPr>
      </w:pPr>
      <w:r w:rsidRPr="006D2AFF">
        <w:rPr>
          <w:rFonts w:ascii="Arial" w:hAnsi="Arial" w:cs="Arial"/>
          <w:b/>
          <w:bCs w:val="0"/>
          <w:kern w:val="20"/>
          <w:sz w:val="20"/>
          <w:szCs w:val="20"/>
        </w:rPr>
        <w:t>Horeca</w:t>
      </w:r>
      <w:r w:rsidRPr="006D2AFF">
        <w:rPr>
          <w:rFonts w:ascii="Arial" w:hAnsi="Arial" w:cs="Arial"/>
          <w:bCs w:val="0"/>
          <w:kern w:val="20"/>
          <w:sz w:val="20"/>
          <w:szCs w:val="20"/>
        </w:rPr>
        <w:t xml:space="preserve">: </w:t>
      </w:r>
    </w:p>
    <w:p w:rsidR="00CC73A3" w:rsidRPr="006D2AFF" w:rsidRDefault="00CC73A3" w:rsidP="00CC73A3">
      <w:pPr>
        <w:pStyle w:val="Geenafstand"/>
        <w:spacing w:line="260" w:lineRule="atLeast"/>
        <w:ind w:left="851" w:hanging="425"/>
        <w:rPr>
          <w:rFonts w:ascii="Arial" w:hAnsi="Arial" w:cs="Arial"/>
          <w:bCs w:val="0"/>
          <w:kern w:val="20"/>
          <w:sz w:val="20"/>
          <w:szCs w:val="20"/>
        </w:rPr>
      </w:pPr>
      <w:r w:rsidRPr="006D2AFF">
        <w:rPr>
          <w:rFonts w:ascii="Arial" w:hAnsi="Arial" w:cs="Arial"/>
          <w:bCs w:val="0"/>
          <w:kern w:val="20"/>
          <w:sz w:val="20"/>
          <w:szCs w:val="20"/>
        </w:rPr>
        <w:t>-</w:t>
      </w:r>
      <w:r>
        <w:rPr>
          <w:rFonts w:ascii="Arial" w:hAnsi="Arial" w:cs="Arial"/>
          <w:bCs w:val="0"/>
          <w:kern w:val="20"/>
          <w:sz w:val="20"/>
          <w:szCs w:val="20"/>
        </w:rPr>
        <w:tab/>
      </w:r>
      <w:r w:rsidRPr="006D2AFF">
        <w:rPr>
          <w:rFonts w:ascii="Arial" w:hAnsi="Arial" w:cs="Arial"/>
          <w:bCs w:val="0"/>
          <w:kern w:val="20"/>
          <w:sz w:val="20"/>
          <w:szCs w:val="20"/>
        </w:rPr>
        <w:t>Jongeren onder de 18 jaar mogen geen alcohol.</w:t>
      </w:r>
    </w:p>
    <w:p w:rsidR="00CC73A3" w:rsidRPr="006D2AFF" w:rsidRDefault="00CC73A3" w:rsidP="00CC73A3">
      <w:pPr>
        <w:pStyle w:val="Geenafstand"/>
        <w:spacing w:line="260" w:lineRule="atLeast"/>
        <w:ind w:left="851" w:hanging="425"/>
        <w:rPr>
          <w:rFonts w:ascii="Arial" w:hAnsi="Arial" w:cs="Arial"/>
          <w:bCs w:val="0"/>
          <w:kern w:val="20"/>
          <w:sz w:val="20"/>
          <w:szCs w:val="20"/>
        </w:rPr>
      </w:pPr>
      <w:r w:rsidRPr="006D2AFF">
        <w:rPr>
          <w:rFonts w:ascii="Arial" w:hAnsi="Arial" w:cs="Arial"/>
          <w:bCs w:val="0"/>
          <w:kern w:val="20"/>
          <w:sz w:val="20"/>
          <w:szCs w:val="20"/>
        </w:rPr>
        <w:t>-</w:t>
      </w:r>
      <w:r>
        <w:rPr>
          <w:rFonts w:ascii="Arial" w:hAnsi="Arial" w:cs="Arial"/>
          <w:bCs w:val="0"/>
          <w:kern w:val="20"/>
          <w:sz w:val="20"/>
          <w:szCs w:val="20"/>
        </w:rPr>
        <w:tab/>
      </w:r>
      <w:r w:rsidRPr="006D2AFF">
        <w:rPr>
          <w:rFonts w:ascii="Arial" w:hAnsi="Arial" w:cs="Arial"/>
          <w:bCs w:val="0"/>
          <w:kern w:val="20"/>
          <w:sz w:val="20"/>
          <w:szCs w:val="20"/>
        </w:rPr>
        <w:t>Je mag niet meer roken in de horeca.</w:t>
      </w:r>
    </w:p>
    <w:p w:rsidR="00CC73A3" w:rsidRPr="006D2AFF" w:rsidRDefault="00CC73A3" w:rsidP="00CC73A3">
      <w:pPr>
        <w:pStyle w:val="Geenafstand"/>
        <w:spacing w:line="260" w:lineRule="atLeast"/>
        <w:ind w:left="851" w:hanging="425"/>
        <w:rPr>
          <w:rFonts w:ascii="Arial" w:hAnsi="Arial" w:cs="Arial"/>
          <w:bCs w:val="0"/>
          <w:kern w:val="20"/>
          <w:sz w:val="20"/>
          <w:szCs w:val="20"/>
        </w:rPr>
      </w:pPr>
      <w:r w:rsidRPr="006D2AFF">
        <w:rPr>
          <w:rFonts w:ascii="Arial" w:hAnsi="Arial" w:cs="Arial"/>
          <w:bCs w:val="0"/>
          <w:kern w:val="20"/>
          <w:sz w:val="20"/>
          <w:szCs w:val="20"/>
        </w:rPr>
        <w:t>-</w:t>
      </w:r>
      <w:r>
        <w:rPr>
          <w:rFonts w:ascii="Arial" w:hAnsi="Arial" w:cs="Arial"/>
          <w:bCs w:val="0"/>
          <w:kern w:val="20"/>
          <w:sz w:val="20"/>
          <w:szCs w:val="20"/>
        </w:rPr>
        <w:tab/>
      </w:r>
      <w:r w:rsidRPr="006D2AFF">
        <w:rPr>
          <w:rFonts w:ascii="Arial" w:hAnsi="Arial" w:cs="Arial"/>
          <w:bCs w:val="0"/>
          <w:kern w:val="20"/>
          <w:sz w:val="20"/>
          <w:szCs w:val="20"/>
        </w:rPr>
        <w:t>De openingstijden zijn verruimd.</w:t>
      </w:r>
    </w:p>
    <w:p w:rsidR="00CC73A3" w:rsidRPr="006D2AFF" w:rsidRDefault="00CC73A3" w:rsidP="00CC73A3">
      <w:pPr>
        <w:pStyle w:val="Geenafstand"/>
        <w:spacing w:line="260" w:lineRule="atLeast"/>
        <w:ind w:left="426"/>
        <w:rPr>
          <w:rFonts w:ascii="Arial" w:hAnsi="Arial" w:cs="Arial"/>
          <w:bCs w:val="0"/>
          <w:kern w:val="20"/>
          <w:sz w:val="20"/>
          <w:szCs w:val="20"/>
        </w:rPr>
      </w:pPr>
      <w:r w:rsidRPr="006D2AFF">
        <w:rPr>
          <w:rFonts w:ascii="Arial" w:hAnsi="Arial" w:cs="Arial"/>
          <w:b/>
          <w:bCs w:val="0"/>
          <w:kern w:val="20"/>
          <w:sz w:val="20"/>
          <w:szCs w:val="20"/>
        </w:rPr>
        <w:t>Milieu</w:t>
      </w:r>
      <w:r w:rsidRPr="006D2AFF">
        <w:rPr>
          <w:rFonts w:ascii="Arial" w:hAnsi="Arial" w:cs="Arial"/>
          <w:bCs w:val="0"/>
          <w:kern w:val="20"/>
          <w:sz w:val="20"/>
          <w:szCs w:val="20"/>
        </w:rPr>
        <w:t xml:space="preserve">: </w:t>
      </w:r>
    </w:p>
    <w:p w:rsidR="00CC73A3" w:rsidRPr="006D2AFF" w:rsidRDefault="00CC73A3" w:rsidP="00CC73A3">
      <w:pPr>
        <w:pStyle w:val="Geenafstand"/>
        <w:spacing w:line="260" w:lineRule="atLeast"/>
        <w:ind w:left="851" w:hanging="425"/>
        <w:rPr>
          <w:rFonts w:ascii="Arial" w:hAnsi="Arial" w:cs="Arial"/>
          <w:bCs w:val="0"/>
          <w:kern w:val="20"/>
          <w:sz w:val="20"/>
          <w:szCs w:val="20"/>
        </w:rPr>
      </w:pPr>
      <w:r w:rsidRPr="006D2AFF">
        <w:rPr>
          <w:rFonts w:ascii="Arial" w:hAnsi="Arial" w:cs="Arial"/>
          <w:bCs w:val="0"/>
          <w:kern w:val="20"/>
          <w:sz w:val="20"/>
          <w:szCs w:val="20"/>
        </w:rPr>
        <w:t>-</w:t>
      </w:r>
      <w:r>
        <w:rPr>
          <w:rFonts w:ascii="Arial" w:hAnsi="Arial" w:cs="Arial"/>
          <w:bCs w:val="0"/>
          <w:kern w:val="20"/>
          <w:sz w:val="20"/>
          <w:szCs w:val="20"/>
        </w:rPr>
        <w:tab/>
      </w:r>
      <w:r w:rsidRPr="006D2AFF">
        <w:rPr>
          <w:rFonts w:ascii="Arial" w:hAnsi="Arial" w:cs="Arial"/>
          <w:bCs w:val="0"/>
          <w:kern w:val="20"/>
          <w:sz w:val="20"/>
          <w:szCs w:val="20"/>
        </w:rPr>
        <w:t>Vervuilende auto’s betalen meer belasting.</w:t>
      </w:r>
    </w:p>
    <w:p w:rsidR="00CC73A3" w:rsidRPr="006D2AFF" w:rsidRDefault="00CC73A3" w:rsidP="00CC73A3">
      <w:pPr>
        <w:pStyle w:val="Geenafstand"/>
        <w:spacing w:line="260" w:lineRule="atLeast"/>
        <w:ind w:left="851" w:hanging="425"/>
        <w:rPr>
          <w:rFonts w:ascii="Arial" w:hAnsi="Arial" w:cs="Arial"/>
          <w:bCs w:val="0"/>
          <w:kern w:val="20"/>
          <w:sz w:val="20"/>
          <w:szCs w:val="20"/>
        </w:rPr>
      </w:pPr>
      <w:r w:rsidRPr="006D2AFF">
        <w:rPr>
          <w:rFonts w:ascii="Arial" w:hAnsi="Arial" w:cs="Arial"/>
          <w:bCs w:val="0"/>
          <w:kern w:val="20"/>
          <w:sz w:val="20"/>
          <w:szCs w:val="20"/>
        </w:rPr>
        <w:t>-</w:t>
      </w:r>
      <w:r>
        <w:rPr>
          <w:rFonts w:ascii="Arial" w:hAnsi="Arial" w:cs="Arial"/>
          <w:bCs w:val="0"/>
          <w:kern w:val="20"/>
          <w:sz w:val="20"/>
          <w:szCs w:val="20"/>
        </w:rPr>
        <w:tab/>
      </w:r>
      <w:r w:rsidRPr="006D2AFF">
        <w:rPr>
          <w:rFonts w:ascii="Arial" w:hAnsi="Arial" w:cs="Arial"/>
          <w:bCs w:val="0"/>
          <w:kern w:val="20"/>
          <w:sz w:val="20"/>
          <w:szCs w:val="20"/>
        </w:rPr>
        <w:t>Veel producten met een stekker hebben een verplichte verwijderingsbijdrage.</w:t>
      </w:r>
    </w:p>
    <w:p w:rsidR="00CC73A3" w:rsidRPr="006D2AFF" w:rsidRDefault="00CC73A3" w:rsidP="00CC73A3">
      <w:pPr>
        <w:pStyle w:val="Geenafstand"/>
        <w:spacing w:line="260" w:lineRule="atLeast"/>
        <w:ind w:left="426"/>
        <w:rPr>
          <w:rFonts w:ascii="Arial" w:hAnsi="Arial" w:cs="Arial"/>
          <w:bCs w:val="0"/>
          <w:kern w:val="20"/>
          <w:sz w:val="20"/>
          <w:szCs w:val="20"/>
        </w:rPr>
      </w:pPr>
      <w:r w:rsidRPr="006D2AFF">
        <w:rPr>
          <w:rFonts w:ascii="Arial" w:hAnsi="Arial" w:cs="Arial"/>
          <w:b/>
          <w:bCs w:val="0"/>
          <w:kern w:val="20"/>
          <w:sz w:val="20"/>
          <w:szCs w:val="20"/>
        </w:rPr>
        <w:t>Verkeer</w:t>
      </w:r>
      <w:r w:rsidRPr="006D2AFF">
        <w:rPr>
          <w:rFonts w:ascii="Arial" w:hAnsi="Arial" w:cs="Arial"/>
          <w:bCs w:val="0"/>
          <w:kern w:val="20"/>
          <w:sz w:val="20"/>
          <w:szCs w:val="20"/>
        </w:rPr>
        <w:t xml:space="preserve">: </w:t>
      </w:r>
    </w:p>
    <w:p w:rsidR="00CC73A3" w:rsidRPr="006D2AFF" w:rsidRDefault="00CC73A3" w:rsidP="00CC73A3">
      <w:pPr>
        <w:pStyle w:val="Geenafstand"/>
        <w:spacing w:line="260" w:lineRule="atLeast"/>
        <w:ind w:left="851" w:hanging="425"/>
        <w:rPr>
          <w:rFonts w:ascii="Arial" w:hAnsi="Arial" w:cs="Arial"/>
          <w:bCs w:val="0"/>
          <w:kern w:val="20"/>
          <w:sz w:val="20"/>
          <w:szCs w:val="20"/>
        </w:rPr>
      </w:pPr>
      <w:r w:rsidRPr="006D2AFF">
        <w:rPr>
          <w:rFonts w:ascii="Arial" w:hAnsi="Arial" w:cs="Arial"/>
          <w:bCs w:val="0"/>
          <w:kern w:val="20"/>
          <w:sz w:val="20"/>
          <w:szCs w:val="20"/>
        </w:rPr>
        <w:t>-</w:t>
      </w:r>
      <w:r>
        <w:rPr>
          <w:rFonts w:ascii="Arial" w:hAnsi="Arial" w:cs="Arial"/>
          <w:bCs w:val="0"/>
          <w:kern w:val="20"/>
          <w:sz w:val="20"/>
          <w:szCs w:val="20"/>
        </w:rPr>
        <w:tab/>
      </w:r>
      <w:r w:rsidRPr="006D2AFF">
        <w:rPr>
          <w:rFonts w:ascii="Arial" w:hAnsi="Arial" w:cs="Arial"/>
          <w:bCs w:val="0"/>
          <w:kern w:val="20"/>
          <w:sz w:val="20"/>
          <w:szCs w:val="20"/>
        </w:rPr>
        <w:t>De maximumsnelheid is op bepaalde wegen verhoogd naar 130 km</w:t>
      </w:r>
      <w:r>
        <w:rPr>
          <w:rFonts w:ascii="Arial" w:hAnsi="Arial" w:cs="Arial"/>
          <w:bCs w:val="0"/>
          <w:kern w:val="20"/>
          <w:sz w:val="20"/>
          <w:szCs w:val="20"/>
        </w:rPr>
        <w:t>/u</w:t>
      </w:r>
      <w:r w:rsidRPr="006D2AFF">
        <w:rPr>
          <w:rFonts w:ascii="Arial" w:hAnsi="Arial" w:cs="Arial"/>
          <w:bCs w:val="0"/>
          <w:kern w:val="20"/>
          <w:sz w:val="20"/>
          <w:szCs w:val="20"/>
        </w:rPr>
        <w:t>.</w:t>
      </w:r>
    </w:p>
    <w:p w:rsidR="00CC73A3" w:rsidRDefault="00CC73A3" w:rsidP="00CC73A3">
      <w:pPr>
        <w:pStyle w:val="Geenafstand"/>
        <w:spacing w:line="260" w:lineRule="atLeast"/>
        <w:ind w:left="851" w:hanging="425"/>
        <w:rPr>
          <w:rFonts w:ascii="Arial" w:hAnsi="Arial" w:cs="Arial"/>
          <w:bCs w:val="0"/>
          <w:kern w:val="20"/>
          <w:sz w:val="20"/>
          <w:szCs w:val="20"/>
        </w:rPr>
      </w:pPr>
      <w:r w:rsidRPr="006D2AFF">
        <w:rPr>
          <w:rFonts w:ascii="Arial" w:hAnsi="Arial" w:cs="Arial"/>
          <w:bCs w:val="0"/>
          <w:kern w:val="20"/>
          <w:sz w:val="20"/>
          <w:szCs w:val="20"/>
        </w:rPr>
        <w:t>-</w:t>
      </w:r>
      <w:r>
        <w:rPr>
          <w:rFonts w:ascii="Arial" w:hAnsi="Arial" w:cs="Arial"/>
          <w:bCs w:val="0"/>
          <w:kern w:val="20"/>
          <w:sz w:val="20"/>
          <w:szCs w:val="20"/>
        </w:rPr>
        <w:tab/>
      </w:r>
      <w:r w:rsidRPr="006D2AFF">
        <w:rPr>
          <w:rFonts w:ascii="Arial" w:hAnsi="Arial" w:cs="Arial"/>
          <w:bCs w:val="0"/>
          <w:kern w:val="20"/>
          <w:sz w:val="20"/>
          <w:szCs w:val="20"/>
        </w:rPr>
        <w:t>Ook op de achterbank is het verplicht gordels te dragen.</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ind w:left="426" w:hanging="426"/>
        <w:rPr>
          <w:rFonts w:ascii="Arial" w:hAnsi="Arial" w:cs="Arial"/>
          <w:bCs w:val="0"/>
          <w:kern w:val="20"/>
          <w:sz w:val="20"/>
          <w:szCs w:val="20"/>
        </w:rPr>
      </w:pPr>
      <w:r>
        <w:rPr>
          <w:rFonts w:ascii="Arial" w:hAnsi="Arial" w:cs="Arial"/>
          <w:bCs w:val="0"/>
          <w:kern w:val="20"/>
          <w:sz w:val="20"/>
          <w:szCs w:val="20"/>
        </w:rPr>
        <w:br w:type="page"/>
      </w:r>
      <w:r w:rsidRPr="0054126C">
        <w:rPr>
          <w:rFonts w:ascii="Arial" w:hAnsi="Arial" w:cs="Arial"/>
          <w:bCs w:val="0"/>
          <w:kern w:val="20"/>
          <w:sz w:val="20"/>
          <w:szCs w:val="20"/>
        </w:rPr>
        <w:lastRenderedPageBreak/>
        <w:t>11</w:t>
      </w:r>
      <w:r w:rsidRPr="0054126C">
        <w:rPr>
          <w:rFonts w:ascii="Arial" w:hAnsi="Arial" w:cs="Arial"/>
          <w:bCs w:val="0"/>
          <w:kern w:val="20"/>
          <w:sz w:val="20"/>
          <w:szCs w:val="20"/>
        </w:rPr>
        <w:tab/>
      </w:r>
      <w:r w:rsidRPr="0054126C">
        <w:rPr>
          <w:rFonts w:ascii="Arial" w:hAnsi="Arial" w:cs="Arial"/>
          <w:b/>
          <w:bCs w:val="0"/>
          <w:i/>
          <w:kern w:val="20"/>
          <w:sz w:val="20"/>
          <w:szCs w:val="20"/>
        </w:rPr>
        <w:t>WELK WETBOEK?</w:t>
      </w:r>
      <w:r w:rsidRPr="0054126C">
        <w:rPr>
          <w:rFonts w:ascii="Arial" w:hAnsi="Arial" w:cs="Arial"/>
          <w:bCs w:val="0"/>
          <w:kern w:val="20"/>
          <w:sz w:val="20"/>
          <w:szCs w:val="20"/>
        </w:rPr>
        <w:t xml:space="preserve">  blz. 10</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ind w:left="426"/>
        <w:rPr>
          <w:rFonts w:ascii="Arial" w:hAnsi="Arial" w:cs="Arial"/>
          <w:bCs w:val="0"/>
          <w:kern w:val="20"/>
          <w:sz w:val="20"/>
          <w:szCs w:val="20"/>
        </w:rPr>
      </w:pPr>
      <w:r w:rsidRPr="006D2AFF">
        <w:rPr>
          <w:rFonts w:ascii="Arial" w:hAnsi="Arial" w:cs="Arial"/>
          <w:bCs w:val="0"/>
          <w:i/>
          <w:kern w:val="20"/>
          <w:sz w:val="20"/>
          <w:szCs w:val="20"/>
        </w:rPr>
        <w:t>Voorbeelden van antwoorden</w:t>
      </w:r>
      <w:r>
        <w:rPr>
          <w:rFonts w:ascii="Arial" w:hAnsi="Arial" w:cs="Arial"/>
          <w:bCs w:val="0"/>
          <w:i/>
          <w:kern w:val="20"/>
          <w:sz w:val="20"/>
          <w:szCs w:val="20"/>
        </w:rPr>
        <w:t xml:space="preserve"> (één van de volgende)</w:t>
      </w:r>
      <w:r w:rsidRPr="006D2AFF">
        <w:rPr>
          <w:rFonts w:ascii="Arial" w:hAnsi="Arial" w:cs="Arial"/>
          <w:bCs w:val="0"/>
          <w:kern w:val="20"/>
          <w:sz w:val="20"/>
          <w:szCs w:val="20"/>
        </w:rPr>
        <w:t>:</w:t>
      </w:r>
    </w:p>
    <w:p w:rsidR="00CC73A3" w:rsidRPr="0054126C" w:rsidRDefault="00CC73A3" w:rsidP="00CC73A3">
      <w:pPr>
        <w:pStyle w:val="Geenafstand"/>
        <w:spacing w:line="260" w:lineRule="atLeast"/>
        <w:ind w:left="426"/>
        <w:rPr>
          <w:rFonts w:ascii="Arial" w:hAnsi="Arial" w:cs="Arial"/>
          <w:b/>
          <w:bCs w:val="0"/>
          <w:kern w:val="20"/>
          <w:sz w:val="20"/>
          <w:szCs w:val="20"/>
        </w:rPr>
      </w:pPr>
      <w:r w:rsidRPr="0054126C">
        <w:rPr>
          <w:rFonts w:ascii="Arial" w:hAnsi="Arial" w:cs="Arial"/>
          <w:b/>
          <w:bCs w:val="0"/>
          <w:kern w:val="20"/>
          <w:sz w:val="20"/>
          <w:szCs w:val="20"/>
        </w:rPr>
        <w:t>Wetboek van Strafrecht</w:t>
      </w:r>
      <w:r w:rsidRPr="0054126C">
        <w:rPr>
          <w:rFonts w:ascii="Arial" w:hAnsi="Arial" w:cs="Arial"/>
          <w:bCs w:val="0"/>
          <w:kern w:val="20"/>
          <w:sz w:val="20"/>
          <w:szCs w:val="20"/>
        </w:rPr>
        <w:t>:</w:t>
      </w:r>
    </w:p>
    <w:p w:rsidR="00CC73A3" w:rsidRPr="0054126C" w:rsidRDefault="00CC73A3" w:rsidP="00CC73A3">
      <w:pPr>
        <w:pStyle w:val="Geenafstand"/>
        <w:spacing w:line="260" w:lineRule="atLeast"/>
        <w:ind w:left="851" w:hanging="425"/>
        <w:rPr>
          <w:rFonts w:ascii="Arial" w:hAnsi="Arial" w:cs="Arial"/>
          <w:bCs w:val="0"/>
          <w:kern w:val="20"/>
          <w:sz w:val="20"/>
          <w:szCs w:val="20"/>
        </w:rPr>
      </w:pPr>
      <w:r w:rsidRPr="0054126C">
        <w:rPr>
          <w:rFonts w:ascii="Arial" w:hAnsi="Arial" w:cs="Arial"/>
          <w:bCs w:val="0"/>
          <w:kern w:val="20"/>
          <w:sz w:val="20"/>
          <w:szCs w:val="20"/>
        </w:rPr>
        <w:t>-</w:t>
      </w:r>
      <w:r w:rsidRPr="0054126C">
        <w:rPr>
          <w:rFonts w:ascii="Arial" w:hAnsi="Arial" w:cs="Arial"/>
          <w:bCs w:val="0"/>
          <w:kern w:val="20"/>
          <w:sz w:val="20"/>
          <w:szCs w:val="20"/>
        </w:rPr>
        <w:tab/>
        <w:t>diefstal en inbraak met geweld</w:t>
      </w:r>
      <w:r>
        <w:rPr>
          <w:rFonts w:ascii="Arial" w:hAnsi="Arial" w:cs="Arial"/>
          <w:bCs w:val="0"/>
          <w:kern w:val="20"/>
          <w:sz w:val="20"/>
          <w:szCs w:val="20"/>
        </w:rPr>
        <w:t>;</w:t>
      </w:r>
    </w:p>
    <w:p w:rsidR="00CC73A3" w:rsidRPr="0054126C" w:rsidRDefault="00CC73A3" w:rsidP="00CC73A3">
      <w:pPr>
        <w:pStyle w:val="Geenafstand"/>
        <w:spacing w:line="260" w:lineRule="atLeast"/>
        <w:ind w:left="851" w:hanging="425"/>
        <w:rPr>
          <w:rFonts w:ascii="Arial" w:hAnsi="Arial" w:cs="Arial"/>
          <w:bCs w:val="0"/>
          <w:kern w:val="20"/>
          <w:sz w:val="20"/>
          <w:szCs w:val="20"/>
        </w:rPr>
      </w:pPr>
      <w:r w:rsidRPr="0054126C">
        <w:rPr>
          <w:rFonts w:ascii="Arial" w:hAnsi="Arial" w:cs="Arial"/>
          <w:bCs w:val="0"/>
          <w:kern w:val="20"/>
          <w:sz w:val="20"/>
          <w:szCs w:val="20"/>
        </w:rPr>
        <w:t>-</w:t>
      </w:r>
      <w:r w:rsidRPr="0054126C">
        <w:rPr>
          <w:rFonts w:ascii="Arial" w:hAnsi="Arial" w:cs="Arial"/>
          <w:bCs w:val="0"/>
          <w:kern w:val="20"/>
          <w:sz w:val="20"/>
          <w:szCs w:val="20"/>
        </w:rPr>
        <w:tab/>
        <w:t>diefstal en inbraak zonder geweld</w:t>
      </w:r>
      <w:r>
        <w:rPr>
          <w:rFonts w:ascii="Arial" w:hAnsi="Arial" w:cs="Arial"/>
          <w:bCs w:val="0"/>
          <w:kern w:val="20"/>
          <w:sz w:val="20"/>
          <w:szCs w:val="20"/>
        </w:rPr>
        <w:t>;</w:t>
      </w:r>
    </w:p>
    <w:p w:rsidR="00CC73A3" w:rsidRPr="0054126C" w:rsidRDefault="00CC73A3" w:rsidP="00CC73A3">
      <w:pPr>
        <w:pStyle w:val="Geenafstand"/>
        <w:spacing w:line="260" w:lineRule="atLeast"/>
        <w:ind w:left="851" w:hanging="425"/>
        <w:rPr>
          <w:rFonts w:ascii="Arial" w:hAnsi="Arial" w:cs="Arial"/>
          <w:bCs w:val="0"/>
          <w:kern w:val="20"/>
          <w:sz w:val="20"/>
          <w:szCs w:val="20"/>
        </w:rPr>
      </w:pPr>
      <w:r w:rsidRPr="0054126C">
        <w:rPr>
          <w:rFonts w:ascii="Arial" w:hAnsi="Arial" w:cs="Arial"/>
          <w:bCs w:val="0"/>
          <w:kern w:val="20"/>
          <w:sz w:val="20"/>
          <w:szCs w:val="20"/>
        </w:rPr>
        <w:t>-</w:t>
      </w:r>
      <w:r w:rsidRPr="0054126C">
        <w:rPr>
          <w:rFonts w:ascii="Arial" w:hAnsi="Arial" w:cs="Arial"/>
          <w:bCs w:val="0"/>
          <w:kern w:val="20"/>
          <w:sz w:val="20"/>
          <w:szCs w:val="20"/>
        </w:rPr>
        <w:tab/>
        <w:t>valsheid in geschrifte</w:t>
      </w:r>
      <w:r>
        <w:rPr>
          <w:rFonts w:ascii="Arial" w:hAnsi="Arial" w:cs="Arial"/>
          <w:bCs w:val="0"/>
          <w:kern w:val="20"/>
          <w:sz w:val="20"/>
          <w:szCs w:val="20"/>
        </w:rPr>
        <w:t>;</w:t>
      </w:r>
    </w:p>
    <w:p w:rsidR="00CC73A3" w:rsidRPr="0054126C" w:rsidRDefault="00CC73A3" w:rsidP="00CC73A3">
      <w:pPr>
        <w:pStyle w:val="Geenafstand"/>
        <w:spacing w:line="260" w:lineRule="atLeast"/>
        <w:ind w:left="851" w:hanging="425"/>
        <w:rPr>
          <w:rFonts w:ascii="Arial" w:hAnsi="Arial" w:cs="Arial"/>
          <w:bCs w:val="0"/>
          <w:kern w:val="20"/>
          <w:sz w:val="20"/>
          <w:szCs w:val="20"/>
        </w:rPr>
      </w:pPr>
      <w:r w:rsidRPr="0054126C">
        <w:rPr>
          <w:rFonts w:ascii="Arial" w:hAnsi="Arial" w:cs="Arial"/>
          <w:bCs w:val="0"/>
          <w:kern w:val="20"/>
          <w:sz w:val="20"/>
          <w:szCs w:val="20"/>
        </w:rPr>
        <w:t>-</w:t>
      </w:r>
      <w:r w:rsidRPr="0054126C">
        <w:rPr>
          <w:rFonts w:ascii="Arial" w:hAnsi="Arial" w:cs="Arial"/>
          <w:bCs w:val="0"/>
          <w:kern w:val="20"/>
          <w:sz w:val="20"/>
          <w:szCs w:val="20"/>
        </w:rPr>
        <w:tab/>
        <w:t>heling</w:t>
      </w:r>
      <w:r>
        <w:rPr>
          <w:rFonts w:ascii="Arial" w:hAnsi="Arial" w:cs="Arial"/>
          <w:bCs w:val="0"/>
          <w:kern w:val="20"/>
          <w:sz w:val="20"/>
          <w:szCs w:val="20"/>
        </w:rPr>
        <w:t>;</w:t>
      </w:r>
    </w:p>
    <w:p w:rsidR="00CC73A3" w:rsidRPr="0054126C" w:rsidRDefault="00CC73A3" w:rsidP="00CC73A3">
      <w:pPr>
        <w:pStyle w:val="Geenafstand"/>
        <w:spacing w:line="260" w:lineRule="atLeast"/>
        <w:ind w:left="851" w:hanging="425"/>
        <w:rPr>
          <w:rFonts w:ascii="Arial" w:hAnsi="Arial" w:cs="Arial"/>
          <w:bCs w:val="0"/>
          <w:kern w:val="20"/>
          <w:sz w:val="20"/>
          <w:szCs w:val="20"/>
        </w:rPr>
      </w:pPr>
      <w:r w:rsidRPr="0054126C">
        <w:rPr>
          <w:rFonts w:ascii="Arial" w:hAnsi="Arial" w:cs="Arial"/>
          <w:bCs w:val="0"/>
          <w:kern w:val="20"/>
          <w:sz w:val="20"/>
          <w:szCs w:val="20"/>
        </w:rPr>
        <w:t>-</w:t>
      </w:r>
      <w:r w:rsidRPr="0054126C">
        <w:rPr>
          <w:rFonts w:ascii="Arial" w:hAnsi="Arial" w:cs="Arial"/>
          <w:bCs w:val="0"/>
          <w:kern w:val="20"/>
          <w:sz w:val="20"/>
          <w:szCs w:val="20"/>
        </w:rPr>
        <w:tab/>
        <w:t>witwassen</w:t>
      </w:r>
      <w:r>
        <w:rPr>
          <w:rFonts w:ascii="Arial" w:hAnsi="Arial" w:cs="Arial"/>
          <w:bCs w:val="0"/>
          <w:kern w:val="20"/>
          <w:sz w:val="20"/>
          <w:szCs w:val="20"/>
        </w:rPr>
        <w:t>;</w:t>
      </w:r>
    </w:p>
    <w:p w:rsidR="00CC73A3" w:rsidRPr="0054126C" w:rsidRDefault="00CC73A3" w:rsidP="00CC73A3">
      <w:pPr>
        <w:pStyle w:val="Geenafstand"/>
        <w:spacing w:line="260" w:lineRule="atLeast"/>
        <w:ind w:left="851" w:hanging="425"/>
        <w:rPr>
          <w:rFonts w:ascii="Arial" w:hAnsi="Arial" w:cs="Arial"/>
          <w:bCs w:val="0"/>
          <w:kern w:val="20"/>
          <w:sz w:val="20"/>
          <w:szCs w:val="20"/>
        </w:rPr>
      </w:pPr>
      <w:r w:rsidRPr="0054126C">
        <w:rPr>
          <w:rFonts w:ascii="Arial" w:hAnsi="Arial" w:cs="Arial"/>
          <w:bCs w:val="0"/>
          <w:kern w:val="20"/>
          <w:sz w:val="20"/>
          <w:szCs w:val="20"/>
        </w:rPr>
        <w:t>-</w:t>
      </w:r>
      <w:r w:rsidRPr="0054126C">
        <w:rPr>
          <w:rFonts w:ascii="Arial" w:hAnsi="Arial" w:cs="Arial"/>
          <w:bCs w:val="0"/>
          <w:kern w:val="20"/>
          <w:sz w:val="20"/>
          <w:szCs w:val="20"/>
        </w:rPr>
        <w:tab/>
        <w:t>vernieling en beschadiging</w:t>
      </w:r>
      <w:r>
        <w:rPr>
          <w:rFonts w:ascii="Arial" w:hAnsi="Arial" w:cs="Arial"/>
          <w:bCs w:val="0"/>
          <w:kern w:val="20"/>
          <w:sz w:val="20"/>
          <w:szCs w:val="20"/>
        </w:rPr>
        <w:t>;</w:t>
      </w:r>
    </w:p>
    <w:p w:rsidR="00CC73A3" w:rsidRPr="0054126C" w:rsidRDefault="00CC73A3" w:rsidP="00CC73A3">
      <w:pPr>
        <w:pStyle w:val="Geenafstand"/>
        <w:spacing w:line="260" w:lineRule="atLeast"/>
        <w:ind w:left="851" w:hanging="425"/>
        <w:rPr>
          <w:rFonts w:ascii="Arial" w:hAnsi="Arial" w:cs="Arial"/>
          <w:bCs w:val="0"/>
          <w:kern w:val="20"/>
          <w:sz w:val="20"/>
          <w:szCs w:val="20"/>
        </w:rPr>
      </w:pPr>
      <w:r w:rsidRPr="0054126C">
        <w:rPr>
          <w:rFonts w:ascii="Arial" w:hAnsi="Arial" w:cs="Arial"/>
          <w:bCs w:val="0"/>
          <w:kern w:val="20"/>
          <w:sz w:val="20"/>
          <w:szCs w:val="20"/>
        </w:rPr>
        <w:t>-</w:t>
      </w:r>
      <w:r w:rsidRPr="0054126C">
        <w:rPr>
          <w:rFonts w:ascii="Arial" w:hAnsi="Arial" w:cs="Arial"/>
          <w:bCs w:val="0"/>
          <w:kern w:val="20"/>
          <w:sz w:val="20"/>
          <w:szCs w:val="20"/>
        </w:rPr>
        <w:tab/>
        <w:t>vernieling aan auto</w:t>
      </w:r>
      <w:r>
        <w:rPr>
          <w:rFonts w:ascii="Arial" w:hAnsi="Arial" w:cs="Arial"/>
          <w:bCs w:val="0"/>
          <w:kern w:val="20"/>
          <w:sz w:val="20"/>
          <w:szCs w:val="20"/>
        </w:rPr>
        <w:t>;</w:t>
      </w:r>
    </w:p>
    <w:p w:rsidR="00CC73A3" w:rsidRPr="0054126C" w:rsidRDefault="00CC73A3" w:rsidP="00CC73A3">
      <w:pPr>
        <w:pStyle w:val="Geenafstand"/>
        <w:spacing w:line="260" w:lineRule="atLeast"/>
        <w:ind w:left="851" w:hanging="425"/>
        <w:rPr>
          <w:rFonts w:ascii="Arial" w:hAnsi="Arial" w:cs="Arial"/>
          <w:bCs w:val="0"/>
          <w:kern w:val="20"/>
          <w:sz w:val="20"/>
          <w:szCs w:val="20"/>
        </w:rPr>
      </w:pPr>
      <w:r w:rsidRPr="0054126C">
        <w:rPr>
          <w:rFonts w:ascii="Arial" w:hAnsi="Arial" w:cs="Arial"/>
          <w:bCs w:val="0"/>
          <w:kern w:val="20"/>
          <w:sz w:val="20"/>
          <w:szCs w:val="20"/>
        </w:rPr>
        <w:t>-</w:t>
      </w:r>
      <w:r w:rsidRPr="0054126C">
        <w:rPr>
          <w:rFonts w:ascii="Arial" w:hAnsi="Arial" w:cs="Arial"/>
          <w:bCs w:val="0"/>
          <w:kern w:val="20"/>
          <w:sz w:val="20"/>
          <w:szCs w:val="20"/>
        </w:rPr>
        <w:tab/>
        <w:t>discriminatie</w:t>
      </w:r>
      <w:r>
        <w:rPr>
          <w:rFonts w:ascii="Arial" w:hAnsi="Arial" w:cs="Arial"/>
          <w:bCs w:val="0"/>
          <w:kern w:val="20"/>
          <w:sz w:val="20"/>
          <w:szCs w:val="20"/>
        </w:rPr>
        <w:t>;</w:t>
      </w:r>
    </w:p>
    <w:p w:rsidR="00CC73A3" w:rsidRPr="0054126C" w:rsidRDefault="00CC73A3" w:rsidP="00CC73A3">
      <w:pPr>
        <w:pStyle w:val="Geenafstand"/>
        <w:spacing w:line="260" w:lineRule="atLeast"/>
        <w:ind w:left="851" w:hanging="425"/>
        <w:rPr>
          <w:rFonts w:ascii="Arial" w:hAnsi="Arial" w:cs="Arial"/>
          <w:bCs w:val="0"/>
          <w:kern w:val="20"/>
          <w:sz w:val="20"/>
          <w:szCs w:val="20"/>
        </w:rPr>
      </w:pPr>
      <w:r w:rsidRPr="0054126C">
        <w:rPr>
          <w:rFonts w:ascii="Arial" w:hAnsi="Arial" w:cs="Arial"/>
          <w:bCs w:val="0"/>
          <w:kern w:val="20"/>
          <w:sz w:val="20"/>
          <w:szCs w:val="20"/>
        </w:rPr>
        <w:t>-</w:t>
      </w:r>
      <w:r w:rsidRPr="0054126C">
        <w:rPr>
          <w:rFonts w:ascii="Arial" w:hAnsi="Arial" w:cs="Arial"/>
          <w:bCs w:val="0"/>
          <w:kern w:val="20"/>
          <w:sz w:val="20"/>
          <w:szCs w:val="20"/>
        </w:rPr>
        <w:tab/>
        <w:t>bedreiging</w:t>
      </w:r>
      <w:r>
        <w:rPr>
          <w:rFonts w:ascii="Arial" w:hAnsi="Arial" w:cs="Arial"/>
          <w:bCs w:val="0"/>
          <w:kern w:val="20"/>
          <w:sz w:val="20"/>
          <w:szCs w:val="20"/>
        </w:rPr>
        <w:t>.</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ind w:left="426"/>
        <w:rPr>
          <w:rFonts w:ascii="Arial" w:hAnsi="Arial" w:cs="Arial"/>
          <w:bCs w:val="0"/>
          <w:kern w:val="20"/>
          <w:sz w:val="20"/>
          <w:szCs w:val="20"/>
        </w:rPr>
      </w:pPr>
      <w:r w:rsidRPr="0054126C">
        <w:rPr>
          <w:rFonts w:ascii="Arial" w:hAnsi="Arial" w:cs="Arial"/>
          <w:b/>
          <w:bCs w:val="0"/>
          <w:kern w:val="20"/>
          <w:sz w:val="20"/>
          <w:szCs w:val="20"/>
        </w:rPr>
        <w:t>Opiumwet</w:t>
      </w:r>
      <w:r w:rsidRPr="0054126C">
        <w:rPr>
          <w:rFonts w:ascii="Arial" w:hAnsi="Arial" w:cs="Arial"/>
          <w:bCs w:val="0"/>
          <w:kern w:val="20"/>
          <w:sz w:val="20"/>
          <w:szCs w:val="20"/>
        </w:rPr>
        <w:t>:</w:t>
      </w:r>
    </w:p>
    <w:p w:rsidR="00CC73A3" w:rsidRPr="0054126C" w:rsidRDefault="00CC73A3" w:rsidP="00CC73A3">
      <w:pPr>
        <w:pStyle w:val="Geenafstand"/>
        <w:spacing w:line="260" w:lineRule="atLeast"/>
        <w:ind w:left="851" w:hanging="425"/>
        <w:rPr>
          <w:rFonts w:ascii="Arial" w:hAnsi="Arial" w:cs="Arial"/>
          <w:bCs w:val="0"/>
          <w:kern w:val="20"/>
          <w:sz w:val="20"/>
          <w:szCs w:val="20"/>
        </w:rPr>
      </w:pPr>
      <w:r w:rsidRPr="0054126C">
        <w:rPr>
          <w:rFonts w:ascii="Arial" w:hAnsi="Arial" w:cs="Arial"/>
          <w:bCs w:val="0"/>
          <w:kern w:val="20"/>
          <w:sz w:val="20"/>
          <w:szCs w:val="20"/>
        </w:rPr>
        <w:t>-</w:t>
      </w:r>
      <w:r w:rsidRPr="0054126C">
        <w:rPr>
          <w:rFonts w:ascii="Arial" w:hAnsi="Arial" w:cs="Arial"/>
          <w:bCs w:val="0"/>
          <w:kern w:val="20"/>
          <w:sz w:val="20"/>
          <w:szCs w:val="20"/>
        </w:rPr>
        <w:tab/>
        <w:t>drugsmisdrijven (harddrugs)</w:t>
      </w:r>
      <w:r>
        <w:rPr>
          <w:rFonts w:ascii="Arial" w:hAnsi="Arial" w:cs="Arial"/>
          <w:bCs w:val="0"/>
          <w:kern w:val="20"/>
          <w:sz w:val="20"/>
          <w:szCs w:val="20"/>
        </w:rPr>
        <w:t>;</w:t>
      </w:r>
    </w:p>
    <w:p w:rsidR="00CC73A3" w:rsidRPr="0054126C" w:rsidRDefault="00CC73A3" w:rsidP="00CC73A3">
      <w:pPr>
        <w:pStyle w:val="Geenafstand"/>
        <w:spacing w:line="260" w:lineRule="atLeast"/>
        <w:ind w:left="851" w:hanging="425"/>
        <w:rPr>
          <w:rFonts w:ascii="Arial" w:hAnsi="Arial" w:cs="Arial"/>
          <w:bCs w:val="0"/>
          <w:kern w:val="20"/>
          <w:sz w:val="20"/>
          <w:szCs w:val="20"/>
        </w:rPr>
      </w:pPr>
      <w:r w:rsidRPr="0054126C">
        <w:rPr>
          <w:rFonts w:ascii="Arial" w:hAnsi="Arial" w:cs="Arial"/>
          <w:bCs w:val="0"/>
          <w:kern w:val="20"/>
          <w:sz w:val="20"/>
          <w:szCs w:val="20"/>
        </w:rPr>
        <w:t>-</w:t>
      </w:r>
      <w:r w:rsidRPr="0054126C">
        <w:rPr>
          <w:rFonts w:ascii="Arial" w:hAnsi="Arial" w:cs="Arial"/>
          <w:bCs w:val="0"/>
          <w:kern w:val="20"/>
          <w:sz w:val="20"/>
          <w:szCs w:val="20"/>
        </w:rPr>
        <w:tab/>
        <w:t>drugsmisdrijven (softdrugs)</w:t>
      </w:r>
      <w:r>
        <w:rPr>
          <w:rFonts w:ascii="Arial" w:hAnsi="Arial" w:cs="Arial"/>
          <w:bCs w:val="0"/>
          <w:kern w:val="20"/>
          <w:sz w:val="20"/>
          <w:szCs w:val="20"/>
        </w:rPr>
        <w:t>.</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ind w:left="426"/>
        <w:rPr>
          <w:rFonts w:ascii="Arial" w:hAnsi="Arial" w:cs="Arial"/>
          <w:bCs w:val="0"/>
          <w:kern w:val="20"/>
          <w:sz w:val="20"/>
          <w:szCs w:val="20"/>
        </w:rPr>
      </w:pPr>
      <w:r w:rsidRPr="0054126C">
        <w:rPr>
          <w:rFonts w:ascii="Arial" w:hAnsi="Arial" w:cs="Arial"/>
          <w:b/>
          <w:bCs w:val="0"/>
          <w:kern w:val="20"/>
          <w:sz w:val="20"/>
          <w:szCs w:val="20"/>
        </w:rPr>
        <w:t>Wegenverkeerswet</w:t>
      </w:r>
      <w:r w:rsidRPr="0054126C">
        <w:rPr>
          <w:rFonts w:ascii="Arial" w:hAnsi="Arial" w:cs="Arial"/>
          <w:bCs w:val="0"/>
          <w:kern w:val="20"/>
          <w:sz w:val="20"/>
          <w:szCs w:val="20"/>
        </w:rPr>
        <w:t>:</w:t>
      </w:r>
    </w:p>
    <w:p w:rsidR="00CC73A3" w:rsidRPr="0054126C" w:rsidRDefault="00CC73A3" w:rsidP="00CC73A3">
      <w:pPr>
        <w:pStyle w:val="Geenafstand"/>
        <w:spacing w:line="260" w:lineRule="atLeast"/>
        <w:ind w:left="851" w:hanging="425"/>
        <w:rPr>
          <w:rFonts w:ascii="Arial" w:hAnsi="Arial" w:cs="Arial"/>
          <w:bCs w:val="0"/>
          <w:kern w:val="20"/>
          <w:sz w:val="20"/>
          <w:szCs w:val="20"/>
        </w:rPr>
      </w:pPr>
      <w:r w:rsidRPr="0054126C">
        <w:rPr>
          <w:rFonts w:ascii="Arial" w:hAnsi="Arial" w:cs="Arial"/>
          <w:bCs w:val="0"/>
          <w:kern w:val="20"/>
          <w:sz w:val="20"/>
          <w:szCs w:val="20"/>
        </w:rPr>
        <w:t>-</w:t>
      </w:r>
      <w:r w:rsidRPr="0054126C">
        <w:rPr>
          <w:rFonts w:ascii="Arial" w:hAnsi="Arial" w:cs="Arial"/>
          <w:bCs w:val="0"/>
          <w:kern w:val="20"/>
          <w:sz w:val="20"/>
          <w:szCs w:val="20"/>
        </w:rPr>
        <w:tab/>
        <w:t>rijden onder invloed</w:t>
      </w:r>
      <w:r>
        <w:rPr>
          <w:rFonts w:ascii="Arial" w:hAnsi="Arial" w:cs="Arial"/>
          <w:bCs w:val="0"/>
          <w:kern w:val="20"/>
          <w:sz w:val="20"/>
          <w:szCs w:val="20"/>
        </w:rPr>
        <w:t>;</w:t>
      </w:r>
    </w:p>
    <w:p w:rsidR="00CC73A3" w:rsidRPr="0054126C" w:rsidRDefault="00CC73A3" w:rsidP="00CC73A3">
      <w:pPr>
        <w:pStyle w:val="Geenafstand"/>
        <w:spacing w:line="260" w:lineRule="atLeast"/>
        <w:ind w:left="851" w:hanging="425"/>
        <w:rPr>
          <w:rFonts w:ascii="Arial" w:hAnsi="Arial" w:cs="Arial"/>
          <w:bCs w:val="0"/>
          <w:kern w:val="20"/>
          <w:sz w:val="20"/>
          <w:szCs w:val="20"/>
        </w:rPr>
      </w:pPr>
      <w:r w:rsidRPr="0054126C">
        <w:rPr>
          <w:rFonts w:ascii="Arial" w:hAnsi="Arial" w:cs="Arial"/>
          <w:bCs w:val="0"/>
          <w:kern w:val="20"/>
          <w:sz w:val="20"/>
          <w:szCs w:val="20"/>
        </w:rPr>
        <w:t>-</w:t>
      </w:r>
      <w:r w:rsidRPr="0054126C">
        <w:rPr>
          <w:rFonts w:ascii="Arial" w:hAnsi="Arial" w:cs="Arial"/>
          <w:bCs w:val="0"/>
          <w:kern w:val="20"/>
          <w:sz w:val="20"/>
          <w:szCs w:val="20"/>
        </w:rPr>
        <w:tab/>
        <w:t>rijden tijdens rijverbod</w:t>
      </w:r>
      <w:r>
        <w:rPr>
          <w:rFonts w:ascii="Arial" w:hAnsi="Arial" w:cs="Arial"/>
          <w:bCs w:val="0"/>
          <w:kern w:val="20"/>
          <w:sz w:val="20"/>
          <w:szCs w:val="20"/>
        </w:rPr>
        <w:t>.</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ind w:left="426" w:hanging="426"/>
        <w:rPr>
          <w:rFonts w:ascii="Arial" w:hAnsi="Arial" w:cs="Arial"/>
          <w:bCs w:val="0"/>
          <w:kern w:val="20"/>
          <w:sz w:val="20"/>
          <w:szCs w:val="20"/>
        </w:rPr>
      </w:pPr>
      <w:r w:rsidRPr="0054126C">
        <w:rPr>
          <w:rFonts w:ascii="Arial" w:hAnsi="Arial" w:cs="Arial"/>
          <w:bCs w:val="0"/>
          <w:kern w:val="20"/>
          <w:sz w:val="20"/>
          <w:szCs w:val="20"/>
        </w:rPr>
        <w:t>12</w:t>
      </w:r>
      <w:r w:rsidRPr="0054126C">
        <w:rPr>
          <w:rFonts w:ascii="Arial" w:hAnsi="Arial" w:cs="Arial"/>
          <w:bCs w:val="0"/>
          <w:kern w:val="20"/>
          <w:sz w:val="20"/>
          <w:szCs w:val="20"/>
        </w:rPr>
        <w:tab/>
      </w:r>
      <w:r w:rsidRPr="0054126C">
        <w:rPr>
          <w:rFonts w:ascii="Arial" w:hAnsi="Arial" w:cs="Arial"/>
          <w:b/>
          <w:bCs w:val="0"/>
          <w:i/>
          <w:kern w:val="20"/>
          <w:sz w:val="20"/>
          <w:szCs w:val="20"/>
        </w:rPr>
        <w:t>PLAATS- EN TIJDGEBONDEN</w:t>
      </w:r>
      <w:r w:rsidRPr="0054126C">
        <w:rPr>
          <w:rFonts w:ascii="Arial" w:hAnsi="Arial" w:cs="Arial"/>
          <w:bCs w:val="0"/>
          <w:kern w:val="20"/>
          <w:sz w:val="20"/>
          <w:szCs w:val="20"/>
        </w:rPr>
        <w:t xml:space="preserve">  blz. 11</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ind w:left="851" w:hanging="425"/>
        <w:rPr>
          <w:rFonts w:ascii="Arial" w:hAnsi="Arial" w:cs="Arial"/>
          <w:bCs w:val="0"/>
          <w:kern w:val="20"/>
          <w:sz w:val="20"/>
          <w:szCs w:val="20"/>
        </w:rPr>
      </w:pPr>
      <w:r w:rsidRPr="0054126C">
        <w:rPr>
          <w:rFonts w:ascii="Arial" w:hAnsi="Arial" w:cs="Arial"/>
          <w:bCs w:val="0"/>
          <w:kern w:val="20"/>
          <w:sz w:val="20"/>
          <w:szCs w:val="20"/>
        </w:rPr>
        <w:t>a.</w:t>
      </w:r>
      <w:r w:rsidRPr="0054126C">
        <w:rPr>
          <w:rFonts w:ascii="Arial" w:hAnsi="Arial" w:cs="Arial"/>
          <w:bCs w:val="0"/>
          <w:kern w:val="20"/>
          <w:sz w:val="20"/>
          <w:szCs w:val="20"/>
        </w:rPr>
        <w:tab/>
        <w:t xml:space="preserve">Tekst A is een voorbeeld van criminaliteit als </w:t>
      </w:r>
      <w:r w:rsidRPr="00081032">
        <w:rPr>
          <w:rFonts w:ascii="Arial" w:hAnsi="Arial" w:cs="Arial"/>
          <w:bCs w:val="0"/>
          <w:kern w:val="20"/>
          <w:sz w:val="20"/>
          <w:szCs w:val="20"/>
        </w:rPr>
        <w:t>PLAATSGEBONDEN</w:t>
      </w:r>
      <w:r w:rsidRPr="0054126C">
        <w:rPr>
          <w:rFonts w:ascii="Arial" w:hAnsi="Arial" w:cs="Arial"/>
          <w:b/>
          <w:bCs w:val="0"/>
          <w:kern w:val="20"/>
          <w:sz w:val="20"/>
          <w:szCs w:val="20"/>
        </w:rPr>
        <w:t xml:space="preserve"> </w:t>
      </w:r>
      <w:r w:rsidRPr="0054126C">
        <w:rPr>
          <w:rFonts w:ascii="Arial" w:hAnsi="Arial" w:cs="Arial"/>
          <w:bCs w:val="0"/>
          <w:kern w:val="20"/>
          <w:sz w:val="20"/>
          <w:szCs w:val="20"/>
        </w:rPr>
        <w:t xml:space="preserve">begrip, want in België </w:t>
      </w:r>
      <w:r>
        <w:rPr>
          <w:rFonts w:ascii="Arial" w:hAnsi="Arial" w:cs="Arial"/>
          <w:bCs w:val="0"/>
          <w:kern w:val="20"/>
          <w:sz w:val="20"/>
          <w:szCs w:val="20"/>
        </w:rPr>
        <w:t xml:space="preserve">mag </w:t>
      </w:r>
      <w:r w:rsidRPr="0054126C">
        <w:rPr>
          <w:rFonts w:ascii="Arial" w:hAnsi="Arial" w:cs="Arial"/>
          <w:bCs w:val="0"/>
          <w:kern w:val="20"/>
          <w:sz w:val="20"/>
          <w:szCs w:val="20"/>
        </w:rPr>
        <w:t xml:space="preserve">het hele jaar vuurwerk worden verkocht, terwijl </w:t>
      </w:r>
      <w:r>
        <w:rPr>
          <w:rFonts w:ascii="Arial" w:hAnsi="Arial" w:cs="Arial"/>
          <w:bCs w:val="0"/>
          <w:kern w:val="20"/>
          <w:sz w:val="20"/>
          <w:szCs w:val="20"/>
        </w:rPr>
        <w:t xml:space="preserve">dit </w:t>
      </w:r>
      <w:r w:rsidRPr="0054126C">
        <w:rPr>
          <w:rFonts w:ascii="Arial" w:hAnsi="Arial" w:cs="Arial"/>
          <w:bCs w:val="0"/>
          <w:kern w:val="20"/>
          <w:sz w:val="20"/>
          <w:szCs w:val="20"/>
        </w:rPr>
        <w:t>in Nederland het grootste deel van het jaar verboden is.</w:t>
      </w:r>
    </w:p>
    <w:p w:rsidR="00CC73A3" w:rsidRPr="0054126C" w:rsidRDefault="00CC73A3" w:rsidP="00CC73A3">
      <w:pPr>
        <w:pStyle w:val="Geenafstand"/>
        <w:spacing w:line="260" w:lineRule="atLeast"/>
        <w:ind w:left="851" w:hanging="425"/>
        <w:rPr>
          <w:rFonts w:ascii="Arial" w:hAnsi="Arial" w:cs="Arial"/>
          <w:bCs w:val="0"/>
          <w:kern w:val="20"/>
          <w:sz w:val="20"/>
          <w:szCs w:val="20"/>
        </w:rPr>
      </w:pPr>
      <w:r w:rsidRPr="0054126C">
        <w:rPr>
          <w:rFonts w:ascii="Arial" w:hAnsi="Arial" w:cs="Arial"/>
          <w:bCs w:val="0"/>
          <w:kern w:val="20"/>
          <w:sz w:val="20"/>
          <w:szCs w:val="20"/>
        </w:rPr>
        <w:t>b.</w:t>
      </w:r>
      <w:r w:rsidRPr="0054126C">
        <w:rPr>
          <w:rFonts w:ascii="Arial" w:hAnsi="Arial" w:cs="Arial"/>
          <w:bCs w:val="0"/>
          <w:kern w:val="20"/>
          <w:sz w:val="20"/>
          <w:szCs w:val="20"/>
        </w:rPr>
        <w:tab/>
        <w:t>In veel andere landen is het gedrag van de Pakistaan niet strafbaar of wordt het veel minder zwaar bestraft.</w:t>
      </w:r>
    </w:p>
    <w:p w:rsidR="00CC73A3" w:rsidRPr="0054126C" w:rsidRDefault="00CC73A3" w:rsidP="00CC73A3">
      <w:pPr>
        <w:pStyle w:val="Geenafstand"/>
        <w:spacing w:line="260" w:lineRule="atLeast"/>
        <w:ind w:left="851"/>
        <w:rPr>
          <w:rFonts w:ascii="Arial" w:hAnsi="Arial" w:cs="Arial"/>
          <w:bCs w:val="0"/>
          <w:i/>
          <w:kern w:val="20"/>
          <w:sz w:val="20"/>
          <w:szCs w:val="20"/>
        </w:rPr>
      </w:pPr>
      <w:r w:rsidRPr="0054126C">
        <w:rPr>
          <w:rFonts w:ascii="Arial" w:hAnsi="Arial" w:cs="Arial"/>
          <w:bCs w:val="0"/>
          <w:i/>
          <w:kern w:val="20"/>
          <w:sz w:val="20"/>
          <w:szCs w:val="20"/>
        </w:rPr>
        <w:t>In Nederland bijvoorbeeld staat daar helemaal geen straf op.</w:t>
      </w:r>
    </w:p>
    <w:p w:rsidR="00CC73A3"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ind w:left="426" w:hanging="426"/>
        <w:rPr>
          <w:rFonts w:ascii="Arial" w:hAnsi="Arial" w:cs="Arial"/>
          <w:bCs w:val="0"/>
          <w:kern w:val="20"/>
          <w:sz w:val="20"/>
          <w:szCs w:val="20"/>
        </w:rPr>
      </w:pPr>
      <w:r w:rsidRPr="0054126C">
        <w:rPr>
          <w:rFonts w:ascii="Arial" w:hAnsi="Arial" w:cs="Arial"/>
          <w:bCs w:val="0"/>
          <w:kern w:val="20"/>
          <w:sz w:val="20"/>
          <w:szCs w:val="20"/>
        </w:rPr>
        <w:t>13</w:t>
      </w:r>
      <w:r w:rsidRPr="0054126C">
        <w:rPr>
          <w:rFonts w:ascii="Arial" w:hAnsi="Arial" w:cs="Arial"/>
          <w:bCs w:val="0"/>
          <w:kern w:val="20"/>
          <w:sz w:val="20"/>
          <w:szCs w:val="20"/>
        </w:rPr>
        <w:tab/>
      </w:r>
      <w:r w:rsidRPr="0054126C">
        <w:rPr>
          <w:rFonts w:ascii="Arial" w:hAnsi="Arial" w:cs="Arial"/>
          <w:b/>
          <w:bCs w:val="0"/>
          <w:i/>
          <w:kern w:val="20"/>
          <w:sz w:val="20"/>
          <w:szCs w:val="20"/>
        </w:rPr>
        <w:t>WAAR OF NIET WAAR?</w:t>
      </w:r>
      <w:r w:rsidRPr="0054126C">
        <w:rPr>
          <w:rFonts w:ascii="Arial" w:hAnsi="Arial" w:cs="Arial"/>
          <w:bCs w:val="0"/>
          <w:kern w:val="20"/>
          <w:sz w:val="20"/>
          <w:szCs w:val="20"/>
        </w:rPr>
        <w:t xml:space="preserve">  blz. 11</w:t>
      </w:r>
    </w:p>
    <w:p w:rsidR="00CC73A3" w:rsidRPr="0054126C" w:rsidRDefault="00CC73A3" w:rsidP="00CC73A3">
      <w:pPr>
        <w:tabs>
          <w:tab w:val="right" w:pos="284"/>
          <w:tab w:val="left" w:pos="425"/>
          <w:tab w:val="left" w:pos="567"/>
          <w:tab w:val="left" w:pos="709"/>
          <w:tab w:val="left" w:pos="851"/>
        </w:tabs>
        <w:spacing w:line="260" w:lineRule="atLeast"/>
        <w:ind w:left="425" w:hanging="425"/>
        <w:rPr>
          <w:bCs w:val="0"/>
          <w:kern w:val="20"/>
        </w:rPr>
      </w:pPr>
    </w:p>
    <w:tbl>
      <w:tblPr>
        <w:tblW w:w="9414" w:type="dxa"/>
        <w:tblInd w:w="425" w:type="dxa"/>
        <w:tblLayout w:type="fixed"/>
        <w:tblCellMar>
          <w:left w:w="70" w:type="dxa"/>
          <w:right w:w="70" w:type="dxa"/>
        </w:tblCellMar>
        <w:tblLook w:val="0000" w:firstRow="0" w:lastRow="0" w:firstColumn="0" w:lastColumn="0" w:noHBand="0" w:noVBand="0"/>
      </w:tblPr>
      <w:tblGrid>
        <w:gridCol w:w="3543"/>
        <w:gridCol w:w="993"/>
        <w:gridCol w:w="4878"/>
      </w:tblGrid>
      <w:tr w:rsidR="00CC73A3" w:rsidRPr="0054126C" w:rsidTr="0098323D">
        <w:trPr>
          <w:cantSplit/>
          <w:tblHeader/>
        </w:trPr>
        <w:tc>
          <w:tcPr>
            <w:tcW w:w="3543" w:type="dxa"/>
            <w:tcBorders>
              <w:bottom w:val="single" w:sz="4" w:space="0" w:color="000000"/>
            </w:tcBorders>
          </w:tcPr>
          <w:p w:rsidR="00CC73A3" w:rsidRPr="0054126C" w:rsidRDefault="00CC73A3" w:rsidP="0098323D">
            <w:pPr>
              <w:snapToGrid w:val="0"/>
              <w:spacing w:line="260" w:lineRule="atLeast"/>
              <w:rPr>
                <w:rFonts w:ascii="Arial Narrow" w:hAnsi="Arial Narrow"/>
                <w:bCs w:val="0"/>
                <w:kern w:val="20"/>
              </w:rPr>
            </w:pPr>
          </w:p>
        </w:tc>
        <w:tc>
          <w:tcPr>
            <w:tcW w:w="993" w:type="dxa"/>
            <w:tcBorders>
              <w:left w:val="single" w:sz="4" w:space="0" w:color="000000"/>
              <w:bottom w:val="single" w:sz="4" w:space="0" w:color="000000"/>
            </w:tcBorders>
          </w:tcPr>
          <w:p w:rsidR="00CC73A3" w:rsidRPr="0054126C" w:rsidRDefault="00CC73A3" w:rsidP="0098323D">
            <w:pPr>
              <w:snapToGrid w:val="0"/>
              <w:spacing w:line="260" w:lineRule="atLeast"/>
              <w:rPr>
                <w:rFonts w:ascii="Arial Narrow" w:hAnsi="Arial Narrow"/>
                <w:b/>
                <w:bCs w:val="0"/>
                <w:kern w:val="20"/>
              </w:rPr>
            </w:pPr>
            <w:r w:rsidRPr="0054126C">
              <w:rPr>
                <w:rFonts w:ascii="Arial Narrow" w:hAnsi="Arial Narrow"/>
                <w:b/>
                <w:bCs w:val="0"/>
                <w:kern w:val="20"/>
              </w:rPr>
              <w:t>waar of niet waar?</w:t>
            </w:r>
          </w:p>
        </w:tc>
        <w:tc>
          <w:tcPr>
            <w:tcW w:w="4878" w:type="dxa"/>
            <w:tcBorders>
              <w:left w:val="single" w:sz="4" w:space="0" w:color="000000"/>
              <w:bottom w:val="single" w:sz="4" w:space="0" w:color="000000"/>
            </w:tcBorders>
          </w:tcPr>
          <w:p w:rsidR="00CC73A3" w:rsidRPr="00900ED1" w:rsidRDefault="00CC73A3" w:rsidP="0098323D">
            <w:pPr>
              <w:snapToGrid w:val="0"/>
              <w:spacing w:line="260" w:lineRule="atLeast"/>
              <w:rPr>
                <w:rFonts w:ascii="Arial Narrow" w:hAnsi="Arial Narrow"/>
                <w:b/>
                <w:bCs w:val="0"/>
                <w:kern w:val="20"/>
              </w:rPr>
            </w:pPr>
            <w:r w:rsidRPr="00900ED1">
              <w:rPr>
                <w:rFonts w:ascii="Arial Narrow" w:hAnsi="Arial Narrow"/>
                <w:b/>
                <w:bCs w:val="0"/>
                <w:kern w:val="20"/>
              </w:rPr>
              <w:t>uitleg</w:t>
            </w:r>
          </w:p>
        </w:tc>
      </w:tr>
      <w:tr w:rsidR="00CC73A3" w:rsidRPr="0054126C" w:rsidTr="0098323D">
        <w:trPr>
          <w:cantSplit/>
        </w:trPr>
        <w:tc>
          <w:tcPr>
            <w:tcW w:w="3543" w:type="dxa"/>
            <w:tcBorders>
              <w:bottom w:val="single" w:sz="4" w:space="0" w:color="000000"/>
            </w:tcBorders>
          </w:tcPr>
          <w:p w:rsidR="00CC73A3" w:rsidRPr="00BD5E6F" w:rsidRDefault="00CC73A3" w:rsidP="0098323D">
            <w:pPr>
              <w:snapToGrid w:val="0"/>
              <w:spacing w:line="260" w:lineRule="atLeast"/>
              <w:ind w:left="426" w:hanging="426"/>
              <w:rPr>
                <w:rFonts w:ascii="Arial Narrow" w:hAnsi="Arial Narrow"/>
                <w:bCs w:val="0"/>
                <w:kern w:val="20"/>
              </w:rPr>
            </w:pPr>
            <w:r w:rsidRPr="00BD5E6F">
              <w:rPr>
                <w:rFonts w:ascii="Arial Narrow" w:hAnsi="Arial Narrow"/>
                <w:bCs w:val="0"/>
                <w:kern w:val="20"/>
              </w:rPr>
              <w:t>1.</w:t>
            </w:r>
            <w:r w:rsidRPr="00BD5E6F">
              <w:rPr>
                <w:rFonts w:ascii="Arial Narrow" w:hAnsi="Arial Narrow"/>
                <w:bCs w:val="0"/>
                <w:kern w:val="20"/>
              </w:rPr>
              <w:tab/>
              <w:t>Georganiseerde misdaad valt onder zware criminaliteit.</w:t>
            </w:r>
          </w:p>
        </w:tc>
        <w:tc>
          <w:tcPr>
            <w:tcW w:w="993" w:type="dxa"/>
            <w:tcBorders>
              <w:left w:val="single" w:sz="4" w:space="0" w:color="000000"/>
              <w:bottom w:val="single" w:sz="4" w:space="0" w:color="000000"/>
            </w:tcBorders>
          </w:tcPr>
          <w:p w:rsidR="00CC73A3" w:rsidRPr="0054126C" w:rsidRDefault="00CC73A3" w:rsidP="0098323D">
            <w:pPr>
              <w:snapToGrid w:val="0"/>
              <w:spacing w:line="260" w:lineRule="atLeast"/>
              <w:rPr>
                <w:rFonts w:ascii="Arial Narrow" w:hAnsi="Arial Narrow"/>
                <w:bCs w:val="0"/>
                <w:kern w:val="20"/>
              </w:rPr>
            </w:pPr>
            <w:r>
              <w:rPr>
                <w:rFonts w:ascii="Arial Narrow" w:hAnsi="Arial Narrow"/>
                <w:bCs w:val="0"/>
                <w:kern w:val="20"/>
              </w:rPr>
              <w:t>w</w:t>
            </w:r>
            <w:r w:rsidRPr="0054126C">
              <w:rPr>
                <w:rFonts w:ascii="Arial Narrow" w:hAnsi="Arial Narrow"/>
                <w:bCs w:val="0"/>
                <w:kern w:val="20"/>
              </w:rPr>
              <w:t>aar</w:t>
            </w:r>
          </w:p>
        </w:tc>
        <w:tc>
          <w:tcPr>
            <w:tcW w:w="4878" w:type="dxa"/>
            <w:tcBorders>
              <w:left w:val="single" w:sz="4" w:space="0" w:color="000000"/>
              <w:bottom w:val="single" w:sz="4" w:space="0" w:color="000000"/>
            </w:tcBorders>
          </w:tcPr>
          <w:p w:rsidR="00CC73A3" w:rsidRPr="0054126C" w:rsidRDefault="00CC73A3" w:rsidP="0098323D">
            <w:pPr>
              <w:snapToGrid w:val="0"/>
              <w:spacing w:line="260" w:lineRule="atLeast"/>
              <w:rPr>
                <w:rFonts w:ascii="Arial Narrow" w:hAnsi="Arial Narrow"/>
                <w:bCs w:val="0"/>
                <w:kern w:val="20"/>
              </w:rPr>
            </w:pPr>
          </w:p>
        </w:tc>
      </w:tr>
      <w:tr w:rsidR="00CC73A3" w:rsidRPr="0054126C" w:rsidTr="0098323D">
        <w:trPr>
          <w:cantSplit/>
        </w:trPr>
        <w:tc>
          <w:tcPr>
            <w:tcW w:w="3543" w:type="dxa"/>
            <w:tcBorders>
              <w:bottom w:val="single" w:sz="4" w:space="0" w:color="000000"/>
            </w:tcBorders>
          </w:tcPr>
          <w:p w:rsidR="00CC73A3" w:rsidRPr="00BD5E6F" w:rsidRDefault="00CC73A3" w:rsidP="0098323D">
            <w:pPr>
              <w:snapToGrid w:val="0"/>
              <w:spacing w:line="260" w:lineRule="atLeast"/>
              <w:ind w:left="426" w:hanging="426"/>
              <w:rPr>
                <w:rFonts w:ascii="Arial Narrow" w:hAnsi="Arial Narrow"/>
                <w:bCs w:val="0"/>
                <w:kern w:val="20"/>
              </w:rPr>
            </w:pPr>
            <w:r w:rsidRPr="00BD5E6F">
              <w:rPr>
                <w:rFonts w:ascii="Arial Narrow" w:hAnsi="Arial Narrow"/>
                <w:bCs w:val="0"/>
                <w:kern w:val="20"/>
              </w:rPr>
              <w:t>2.</w:t>
            </w:r>
            <w:r w:rsidRPr="00BD5E6F">
              <w:rPr>
                <w:rFonts w:ascii="Arial Narrow" w:hAnsi="Arial Narrow"/>
                <w:bCs w:val="0"/>
                <w:kern w:val="20"/>
              </w:rPr>
              <w:tab/>
              <w:t>Daders van zware criminaliteit zijn makkelijk op te sporen.</w:t>
            </w:r>
          </w:p>
        </w:tc>
        <w:tc>
          <w:tcPr>
            <w:tcW w:w="993" w:type="dxa"/>
            <w:tcBorders>
              <w:left w:val="single" w:sz="4" w:space="0" w:color="000000"/>
              <w:bottom w:val="single" w:sz="4" w:space="0" w:color="000000"/>
            </w:tcBorders>
          </w:tcPr>
          <w:p w:rsidR="00CC73A3" w:rsidRPr="0054126C" w:rsidRDefault="00CC73A3" w:rsidP="0098323D">
            <w:pPr>
              <w:snapToGrid w:val="0"/>
              <w:spacing w:line="260" w:lineRule="atLeast"/>
              <w:ind w:left="922" w:hanging="922"/>
              <w:rPr>
                <w:rFonts w:ascii="Arial Narrow" w:hAnsi="Arial Narrow"/>
                <w:bCs w:val="0"/>
                <w:i/>
                <w:iCs w:val="0"/>
                <w:kern w:val="20"/>
              </w:rPr>
            </w:pPr>
            <w:r>
              <w:rPr>
                <w:rFonts w:ascii="Arial Narrow" w:hAnsi="Arial Narrow"/>
                <w:bCs w:val="0"/>
                <w:kern w:val="20"/>
              </w:rPr>
              <w:t>n</w:t>
            </w:r>
            <w:r w:rsidRPr="0054126C">
              <w:rPr>
                <w:rFonts w:ascii="Arial Narrow" w:hAnsi="Arial Narrow"/>
                <w:bCs w:val="0"/>
                <w:kern w:val="20"/>
              </w:rPr>
              <w:t>iet waar</w:t>
            </w:r>
          </w:p>
        </w:tc>
        <w:tc>
          <w:tcPr>
            <w:tcW w:w="4878" w:type="dxa"/>
            <w:tcBorders>
              <w:left w:val="single" w:sz="4" w:space="0" w:color="000000"/>
              <w:bottom w:val="single" w:sz="4" w:space="0" w:color="000000"/>
            </w:tcBorders>
          </w:tcPr>
          <w:p w:rsidR="00CC73A3" w:rsidRPr="0054126C" w:rsidRDefault="00CC73A3" w:rsidP="0098323D">
            <w:pPr>
              <w:snapToGrid w:val="0"/>
              <w:spacing w:line="260" w:lineRule="atLeast"/>
              <w:rPr>
                <w:rFonts w:ascii="Arial Narrow" w:hAnsi="Arial Narrow"/>
                <w:bCs w:val="0"/>
                <w:kern w:val="20"/>
              </w:rPr>
            </w:pPr>
            <w:r w:rsidRPr="006D2AFF">
              <w:rPr>
                <w:rFonts w:ascii="Arial Narrow" w:hAnsi="Arial Narrow"/>
                <w:bCs w:val="0"/>
                <w:kern w:val="20"/>
              </w:rPr>
              <w:t>omdat: z</w:t>
            </w:r>
            <w:r w:rsidRPr="006D2AFF">
              <w:rPr>
                <w:rFonts w:ascii="Arial Narrow" w:hAnsi="Arial Narrow"/>
                <w:bCs w:val="0"/>
                <w:i/>
                <w:iCs w:val="0"/>
                <w:kern w:val="20"/>
              </w:rPr>
              <w:t>ware criminelen goed zijn geïnformeerd over opsporings</w:t>
            </w:r>
            <w:r w:rsidRPr="006D2AFF">
              <w:rPr>
                <w:rFonts w:ascii="Arial Narrow" w:hAnsi="Arial Narrow"/>
                <w:bCs w:val="0"/>
                <w:i/>
                <w:iCs w:val="0"/>
                <w:kern w:val="20"/>
              </w:rPr>
              <w:softHyphen/>
              <w:t>methoden van de politie en over de modernste apparatuur beschikken.</w:t>
            </w:r>
          </w:p>
        </w:tc>
      </w:tr>
      <w:tr w:rsidR="00CC73A3" w:rsidRPr="0054126C" w:rsidTr="0098323D">
        <w:trPr>
          <w:cantSplit/>
        </w:trPr>
        <w:tc>
          <w:tcPr>
            <w:tcW w:w="3543" w:type="dxa"/>
            <w:tcBorders>
              <w:bottom w:val="single" w:sz="4" w:space="0" w:color="000000"/>
            </w:tcBorders>
          </w:tcPr>
          <w:p w:rsidR="00CC73A3" w:rsidRPr="00BD5E6F" w:rsidRDefault="00CC73A3" w:rsidP="0098323D">
            <w:pPr>
              <w:snapToGrid w:val="0"/>
              <w:spacing w:line="260" w:lineRule="atLeast"/>
              <w:ind w:left="426" w:hanging="426"/>
              <w:rPr>
                <w:rFonts w:ascii="Arial Narrow" w:hAnsi="Arial Narrow"/>
                <w:bCs w:val="0"/>
                <w:kern w:val="20"/>
              </w:rPr>
            </w:pPr>
            <w:r w:rsidRPr="00BD5E6F">
              <w:rPr>
                <w:rFonts w:ascii="Arial Narrow" w:hAnsi="Arial Narrow"/>
                <w:bCs w:val="0"/>
                <w:kern w:val="20"/>
              </w:rPr>
              <w:t>3.</w:t>
            </w:r>
            <w:r w:rsidRPr="00BD5E6F">
              <w:rPr>
                <w:rFonts w:ascii="Arial Narrow" w:hAnsi="Arial Narrow"/>
                <w:bCs w:val="0"/>
                <w:kern w:val="20"/>
              </w:rPr>
              <w:tab/>
              <w:t>Onder veelvoorkomende criminaliteit vallen alleen overtredingen.</w:t>
            </w:r>
          </w:p>
        </w:tc>
        <w:tc>
          <w:tcPr>
            <w:tcW w:w="993" w:type="dxa"/>
            <w:tcBorders>
              <w:left w:val="single" w:sz="4" w:space="0" w:color="000000"/>
              <w:bottom w:val="single" w:sz="4" w:space="0" w:color="000000"/>
            </w:tcBorders>
          </w:tcPr>
          <w:p w:rsidR="00CC73A3" w:rsidRPr="0054126C" w:rsidRDefault="00CC73A3" w:rsidP="0098323D">
            <w:pPr>
              <w:snapToGrid w:val="0"/>
              <w:spacing w:line="260" w:lineRule="atLeast"/>
              <w:ind w:left="922" w:hanging="922"/>
              <w:rPr>
                <w:rFonts w:ascii="Arial Narrow" w:hAnsi="Arial Narrow"/>
                <w:bCs w:val="0"/>
                <w:i/>
                <w:iCs w:val="0"/>
                <w:kern w:val="20"/>
              </w:rPr>
            </w:pPr>
            <w:r>
              <w:rPr>
                <w:rFonts w:ascii="Arial Narrow" w:hAnsi="Arial Narrow"/>
                <w:bCs w:val="0"/>
                <w:kern w:val="20"/>
              </w:rPr>
              <w:t>n</w:t>
            </w:r>
            <w:r w:rsidRPr="0054126C">
              <w:rPr>
                <w:rFonts w:ascii="Arial Narrow" w:hAnsi="Arial Narrow"/>
                <w:bCs w:val="0"/>
                <w:kern w:val="20"/>
              </w:rPr>
              <w:t>iet waar</w:t>
            </w:r>
          </w:p>
        </w:tc>
        <w:tc>
          <w:tcPr>
            <w:tcW w:w="4878" w:type="dxa"/>
            <w:tcBorders>
              <w:left w:val="single" w:sz="4" w:space="0" w:color="000000"/>
              <w:bottom w:val="single" w:sz="4" w:space="0" w:color="000000"/>
            </w:tcBorders>
          </w:tcPr>
          <w:p w:rsidR="00CC73A3" w:rsidRPr="00900ED1" w:rsidRDefault="00CC73A3" w:rsidP="0098323D">
            <w:pPr>
              <w:snapToGrid w:val="0"/>
              <w:spacing w:line="260" w:lineRule="atLeast"/>
              <w:rPr>
                <w:rFonts w:ascii="Arial Narrow" w:hAnsi="Arial Narrow"/>
                <w:bCs w:val="0"/>
                <w:kern w:val="20"/>
              </w:rPr>
            </w:pPr>
            <w:r w:rsidRPr="00900ED1">
              <w:rPr>
                <w:rFonts w:ascii="Arial Narrow" w:hAnsi="Arial Narrow"/>
                <w:bCs w:val="0"/>
                <w:kern w:val="20"/>
              </w:rPr>
              <w:t xml:space="preserve">omdat: </w:t>
            </w:r>
            <w:r w:rsidRPr="00900ED1">
              <w:rPr>
                <w:rFonts w:ascii="Arial Narrow" w:hAnsi="Arial Narrow"/>
                <w:bCs w:val="0"/>
                <w:i/>
                <w:kern w:val="20"/>
              </w:rPr>
              <w:t>f</w:t>
            </w:r>
            <w:r w:rsidRPr="00900ED1">
              <w:rPr>
                <w:rFonts w:ascii="Arial Narrow" w:hAnsi="Arial Narrow"/>
                <w:bCs w:val="0"/>
                <w:i/>
                <w:iCs w:val="0"/>
                <w:kern w:val="20"/>
              </w:rPr>
              <w:t>ietsendiefstal, graffiti en winkeldiefstal bijvoorbeeld geen overtredingen zijn, maar wél vallen onder veelvoorkomende criminaliteit.</w:t>
            </w:r>
          </w:p>
        </w:tc>
      </w:tr>
      <w:tr w:rsidR="00CC73A3" w:rsidRPr="0054126C" w:rsidTr="0098323D">
        <w:trPr>
          <w:cantSplit/>
        </w:trPr>
        <w:tc>
          <w:tcPr>
            <w:tcW w:w="3543" w:type="dxa"/>
            <w:tcBorders>
              <w:bottom w:val="single" w:sz="4" w:space="0" w:color="000000"/>
            </w:tcBorders>
          </w:tcPr>
          <w:p w:rsidR="00CC73A3" w:rsidRPr="00BD5E6F" w:rsidRDefault="00CC73A3" w:rsidP="0098323D">
            <w:pPr>
              <w:snapToGrid w:val="0"/>
              <w:spacing w:line="260" w:lineRule="atLeast"/>
              <w:ind w:left="426" w:hanging="426"/>
              <w:rPr>
                <w:rFonts w:ascii="Arial Narrow" w:hAnsi="Arial Narrow"/>
                <w:bCs w:val="0"/>
                <w:kern w:val="20"/>
              </w:rPr>
            </w:pPr>
            <w:r w:rsidRPr="00BD5E6F">
              <w:rPr>
                <w:rFonts w:ascii="Arial Narrow" w:hAnsi="Arial Narrow"/>
                <w:bCs w:val="0"/>
                <w:kern w:val="20"/>
              </w:rPr>
              <w:t>4.</w:t>
            </w:r>
            <w:r w:rsidRPr="00BD5E6F">
              <w:rPr>
                <w:rFonts w:ascii="Arial Narrow" w:hAnsi="Arial Narrow"/>
                <w:bCs w:val="0"/>
                <w:kern w:val="20"/>
              </w:rPr>
              <w:tab/>
              <w:t>Vooral jongeren tussen 12 en 15 jaar plegen veelvoorkomende criminaliteit.</w:t>
            </w:r>
          </w:p>
        </w:tc>
        <w:tc>
          <w:tcPr>
            <w:tcW w:w="993" w:type="dxa"/>
            <w:tcBorders>
              <w:left w:val="single" w:sz="4" w:space="0" w:color="000000"/>
              <w:bottom w:val="single" w:sz="4" w:space="0" w:color="000000"/>
            </w:tcBorders>
          </w:tcPr>
          <w:p w:rsidR="00CC73A3" w:rsidRPr="0054126C" w:rsidRDefault="00CC73A3" w:rsidP="0098323D">
            <w:pPr>
              <w:snapToGrid w:val="0"/>
              <w:spacing w:line="260" w:lineRule="atLeast"/>
              <w:ind w:left="922" w:hanging="922"/>
              <w:rPr>
                <w:rFonts w:ascii="Arial Narrow" w:hAnsi="Arial Narrow"/>
                <w:bCs w:val="0"/>
                <w:i/>
                <w:iCs w:val="0"/>
                <w:kern w:val="20"/>
              </w:rPr>
            </w:pPr>
            <w:r>
              <w:rPr>
                <w:rFonts w:ascii="Arial Narrow" w:hAnsi="Arial Narrow"/>
                <w:bCs w:val="0"/>
                <w:kern w:val="20"/>
              </w:rPr>
              <w:t>n</w:t>
            </w:r>
            <w:r w:rsidRPr="0054126C">
              <w:rPr>
                <w:rFonts w:ascii="Arial Narrow" w:hAnsi="Arial Narrow"/>
                <w:bCs w:val="0"/>
                <w:kern w:val="20"/>
              </w:rPr>
              <w:t>iet waar</w:t>
            </w:r>
          </w:p>
        </w:tc>
        <w:tc>
          <w:tcPr>
            <w:tcW w:w="4878" w:type="dxa"/>
            <w:tcBorders>
              <w:left w:val="single" w:sz="4" w:space="0" w:color="000000"/>
              <w:bottom w:val="single" w:sz="4" w:space="0" w:color="000000"/>
            </w:tcBorders>
          </w:tcPr>
          <w:p w:rsidR="00CC73A3" w:rsidRPr="0054126C" w:rsidRDefault="00CC73A3" w:rsidP="0098323D">
            <w:pPr>
              <w:snapToGrid w:val="0"/>
              <w:spacing w:line="260" w:lineRule="atLeast"/>
              <w:rPr>
                <w:rFonts w:ascii="Arial Narrow" w:hAnsi="Arial Narrow"/>
                <w:bCs w:val="0"/>
                <w:kern w:val="20"/>
              </w:rPr>
            </w:pPr>
            <w:r w:rsidRPr="006D2AFF">
              <w:rPr>
                <w:rFonts w:ascii="Arial Narrow" w:hAnsi="Arial Narrow"/>
                <w:bCs w:val="0"/>
                <w:iCs w:val="0"/>
                <w:kern w:val="20"/>
              </w:rPr>
              <w:t>omdat:</w:t>
            </w:r>
            <w:r w:rsidRPr="006D2AFF">
              <w:rPr>
                <w:rFonts w:ascii="Arial Narrow" w:hAnsi="Arial Narrow"/>
                <w:bCs w:val="0"/>
                <w:i/>
                <w:iCs w:val="0"/>
                <w:kern w:val="20"/>
              </w:rPr>
              <w:t xml:space="preserve"> vooral jongeren tussen 16 en 23 jaar veelvoor</w:t>
            </w:r>
            <w:r w:rsidRPr="006D2AFF">
              <w:rPr>
                <w:rFonts w:ascii="Arial Narrow" w:hAnsi="Arial Narrow"/>
                <w:bCs w:val="0"/>
                <w:i/>
                <w:iCs w:val="0"/>
                <w:kern w:val="20"/>
              </w:rPr>
              <w:softHyphen/>
              <w:t>komende criminaliteit plegen.</w:t>
            </w:r>
          </w:p>
        </w:tc>
      </w:tr>
      <w:tr w:rsidR="00CC73A3" w:rsidRPr="0054126C" w:rsidTr="0098323D">
        <w:trPr>
          <w:cantSplit/>
        </w:trPr>
        <w:tc>
          <w:tcPr>
            <w:tcW w:w="3543" w:type="dxa"/>
            <w:tcBorders>
              <w:bottom w:val="single" w:sz="4" w:space="0" w:color="000000"/>
            </w:tcBorders>
          </w:tcPr>
          <w:p w:rsidR="00CC73A3" w:rsidRPr="00BD5E6F" w:rsidRDefault="00CC73A3" w:rsidP="0098323D">
            <w:pPr>
              <w:snapToGrid w:val="0"/>
              <w:spacing w:line="260" w:lineRule="atLeast"/>
              <w:ind w:left="426" w:hanging="426"/>
              <w:rPr>
                <w:rFonts w:ascii="Arial Narrow" w:hAnsi="Arial Narrow"/>
                <w:bCs w:val="0"/>
                <w:kern w:val="20"/>
              </w:rPr>
            </w:pPr>
            <w:r w:rsidRPr="00BD5E6F">
              <w:rPr>
                <w:rFonts w:ascii="Arial Narrow" w:hAnsi="Arial Narrow"/>
                <w:bCs w:val="0"/>
                <w:kern w:val="20"/>
              </w:rPr>
              <w:t>5.</w:t>
            </w:r>
            <w:r w:rsidRPr="00BD5E6F">
              <w:rPr>
                <w:rFonts w:ascii="Arial Narrow" w:hAnsi="Arial Narrow"/>
                <w:bCs w:val="0"/>
                <w:kern w:val="20"/>
              </w:rPr>
              <w:tab/>
              <w:t>Een inbraak is een voorbeeld van veelvoorkomende criminaliteit.</w:t>
            </w:r>
          </w:p>
        </w:tc>
        <w:tc>
          <w:tcPr>
            <w:tcW w:w="993" w:type="dxa"/>
            <w:tcBorders>
              <w:left w:val="single" w:sz="4" w:space="0" w:color="000000"/>
              <w:bottom w:val="single" w:sz="4" w:space="0" w:color="000000"/>
            </w:tcBorders>
          </w:tcPr>
          <w:p w:rsidR="00CC73A3" w:rsidRPr="0054126C" w:rsidRDefault="00CC73A3" w:rsidP="0098323D">
            <w:pPr>
              <w:snapToGrid w:val="0"/>
              <w:spacing w:line="260" w:lineRule="atLeast"/>
              <w:ind w:left="922" w:hanging="922"/>
              <w:rPr>
                <w:rFonts w:ascii="Arial Narrow" w:hAnsi="Arial Narrow"/>
                <w:bCs w:val="0"/>
                <w:i/>
                <w:iCs w:val="0"/>
                <w:kern w:val="20"/>
              </w:rPr>
            </w:pPr>
            <w:r>
              <w:rPr>
                <w:rFonts w:ascii="Arial Narrow" w:hAnsi="Arial Narrow"/>
                <w:bCs w:val="0"/>
                <w:kern w:val="20"/>
              </w:rPr>
              <w:t>n</w:t>
            </w:r>
            <w:r w:rsidRPr="0054126C">
              <w:rPr>
                <w:rFonts w:ascii="Arial Narrow" w:hAnsi="Arial Narrow"/>
                <w:bCs w:val="0"/>
                <w:kern w:val="20"/>
              </w:rPr>
              <w:t>iet waar</w:t>
            </w:r>
          </w:p>
        </w:tc>
        <w:tc>
          <w:tcPr>
            <w:tcW w:w="4878" w:type="dxa"/>
            <w:tcBorders>
              <w:left w:val="single" w:sz="4" w:space="0" w:color="000000"/>
              <w:bottom w:val="single" w:sz="4" w:space="0" w:color="000000"/>
            </w:tcBorders>
          </w:tcPr>
          <w:p w:rsidR="00CC73A3" w:rsidRPr="0054126C" w:rsidRDefault="00CC73A3" w:rsidP="0098323D">
            <w:pPr>
              <w:snapToGrid w:val="0"/>
              <w:spacing w:line="260" w:lineRule="atLeast"/>
              <w:rPr>
                <w:rFonts w:ascii="Arial Narrow" w:hAnsi="Arial Narrow"/>
                <w:bCs w:val="0"/>
                <w:iCs w:val="0"/>
                <w:kern w:val="20"/>
                <w:highlight w:val="green"/>
              </w:rPr>
            </w:pPr>
            <w:r w:rsidRPr="006D2AFF">
              <w:rPr>
                <w:rFonts w:ascii="Arial Narrow" w:hAnsi="Arial Narrow"/>
                <w:bCs w:val="0"/>
                <w:iCs w:val="0"/>
                <w:kern w:val="20"/>
              </w:rPr>
              <w:t>omdat:</w:t>
            </w:r>
            <w:r w:rsidRPr="006D2AFF">
              <w:rPr>
                <w:rFonts w:ascii="Arial Narrow" w:hAnsi="Arial Narrow"/>
                <w:bCs w:val="0"/>
                <w:i/>
                <w:iCs w:val="0"/>
                <w:kern w:val="20"/>
              </w:rPr>
              <w:t xml:space="preserve"> veelvoorkomende criminaliteit </w:t>
            </w:r>
            <w:r>
              <w:rPr>
                <w:rFonts w:ascii="Arial Narrow" w:hAnsi="Arial Narrow"/>
                <w:bCs w:val="0"/>
                <w:i/>
                <w:iCs w:val="0"/>
                <w:kern w:val="20"/>
              </w:rPr>
              <w:t>betreft</w:t>
            </w:r>
            <w:r w:rsidRPr="006D2AFF">
              <w:rPr>
                <w:rFonts w:ascii="Arial Narrow" w:hAnsi="Arial Narrow"/>
                <w:bCs w:val="0"/>
                <w:i/>
                <w:iCs w:val="0"/>
                <w:kern w:val="20"/>
              </w:rPr>
              <w:t xml:space="preserve"> minder ernstige delicten als zakkenrollerij, voetbalvandalisme, fietsendiefstal, vernielinge</w:t>
            </w:r>
            <w:r>
              <w:rPr>
                <w:rFonts w:ascii="Arial Narrow" w:hAnsi="Arial Narrow"/>
                <w:bCs w:val="0"/>
                <w:i/>
                <w:iCs w:val="0"/>
                <w:kern w:val="20"/>
              </w:rPr>
              <w:t>n, enzovoort</w:t>
            </w:r>
            <w:r w:rsidRPr="006D2AFF">
              <w:rPr>
                <w:rFonts w:ascii="Arial Narrow" w:hAnsi="Arial Narrow"/>
                <w:bCs w:val="0"/>
                <w:i/>
                <w:iCs w:val="0"/>
                <w:kern w:val="20"/>
              </w:rPr>
              <w:t>. Inbraak</w:t>
            </w:r>
            <w:r w:rsidRPr="0054126C">
              <w:rPr>
                <w:rFonts w:ascii="Arial Narrow" w:hAnsi="Arial Narrow"/>
                <w:bCs w:val="0"/>
                <w:i/>
                <w:iCs w:val="0"/>
                <w:kern w:val="20"/>
              </w:rPr>
              <w:t xml:space="preserve"> is een ernstiger delict en valt daarom onder zware criminaliteit.</w:t>
            </w:r>
          </w:p>
        </w:tc>
      </w:tr>
      <w:tr w:rsidR="00CC73A3" w:rsidRPr="0054126C" w:rsidTr="0098323D">
        <w:trPr>
          <w:cantSplit/>
        </w:trPr>
        <w:tc>
          <w:tcPr>
            <w:tcW w:w="3543" w:type="dxa"/>
            <w:tcBorders>
              <w:top w:val="single" w:sz="4" w:space="0" w:color="000000"/>
            </w:tcBorders>
          </w:tcPr>
          <w:p w:rsidR="00CC73A3" w:rsidRPr="00BD5E6F" w:rsidRDefault="00CC73A3" w:rsidP="0098323D">
            <w:pPr>
              <w:snapToGrid w:val="0"/>
              <w:spacing w:line="260" w:lineRule="atLeast"/>
              <w:ind w:left="426" w:hanging="426"/>
              <w:rPr>
                <w:rFonts w:ascii="Arial Narrow" w:hAnsi="Arial Narrow"/>
                <w:bCs w:val="0"/>
                <w:kern w:val="20"/>
              </w:rPr>
            </w:pPr>
            <w:r w:rsidRPr="00BD5E6F">
              <w:rPr>
                <w:rFonts w:ascii="Arial Narrow" w:hAnsi="Arial Narrow"/>
                <w:bCs w:val="0"/>
                <w:kern w:val="20"/>
              </w:rPr>
              <w:t>6.</w:t>
            </w:r>
            <w:r w:rsidRPr="00BD5E6F">
              <w:rPr>
                <w:rFonts w:ascii="Arial Narrow" w:hAnsi="Arial Narrow"/>
                <w:bCs w:val="0"/>
                <w:kern w:val="20"/>
              </w:rPr>
              <w:tab/>
              <w:t>In een Huis van Bewaring zit je alleen een hechtenis uit.</w:t>
            </w:r>
          </w:p>
        </w:tc>
        <w:tc>
          <w:tcPr>
            <w:tcW w:w="993" w:type="dxa"/>
            <w:tcBorders>
              <w:top w:val="single" w:sz="4" w:space="0" w:color="000000"/>
              <w:left w:val="single" w:sz="4" w:space="0" w:color="000000"/>
            </w:tcBorders>
          </w:tcPr>
          <w:p w:rsidR="00CC73A3" w:rsidRPr="0054126C" w:rsidRDefault="00CC73A3" w:rsidP="0098323D">
            <w:pPr>
              <w:snapToGrid w:val="0"/>
              <w:spacing w:line="260" w:lineRule="atLeast"/>
              <w:rPr>
                <w:rFonts w:ascii="Arial Narrow" w:hAnsi="Arial Narrow"/>
                <w:bCs w:val="0"/>
                <w:kern w:val="20"/>
              </w:rPr>
            </w:pPr>
            <w:r>
              <w:rPr>
                <w:rFonts w:ascii="Arial Narrow" w:hAnsi="Arial Narrow"/>
                <w:bCs w:val="0"/>
                <w:kern w:val="20"/>
              </w:rPr>
              <w:t>w</w:t>
            </w:r>
            <w:r w:rsidRPr="0054126C">
              <w:rPr>
                <w:rFonts w:ascii="Arial Narrow" w:hAnsi="Arial Narrow"/>
                <w:bCs w:val="0"/>
                <w:kern w:val="20"/>
              </w:rPr>
              <w:t>aar</w:t>
            </w:r>
          </w:p>
        </w:tc>
        <w:tc>
          <w:tcPr>
            <w:tcW w:w="4878" w:type="dxa"/>
            <w:tcBorders>
              <w:top w:val="single" w:sz="4" w:space="0" w:color="000000"/>
              <w:left w:val="single" w:sz="4" w:space="0" w:color="000000"/>
            </w:tcBorders>
          </w:tcPr>
          <w:p w:rsidR="00CC73A3" w:rsidRPr="0054126C" w:rsidRDefault="00CC73A3" w:rsidP="0098323D">
            <w:pPr>
              <w:snapToGrid w:val="0"/>
              <w:spacing w:line="260" w:lineRule="atLeast"/>
              <w:rPr>
                <w:rFonts w:ascii="Arial Narrow" w:hAnsi="Arial Narrow"/>
                <w:bCs w:val="0"/>
                <w:i/>
                <w:kern w:val="20"/>
              </w:rPr>
            </w:pPr>
            <w:r w:rsidRPr="0054126C">
              <w:rPr>
                <w:rFonts w:ascii="Arial Narrow" w:hAnsi="Arial Narrow"/>
                <w:bCs w:val="0"/>
                <w:i/>
                <w:kern w:val="20"/>
              </w:rPr>
              <w:t>(En verdachten in voorarrest wachten in het Huis van Bewaring hun proces af</w:t>
            </w:r>
            <w:r>
              <w:rPr>
                <w:rFonts w:ascii="Arial Narrow" w:hAnsi="Arial Narrow"/>
                <w:bCs w:val="0"/>
                <w:i/>
                <w:kern w:val="20"/>
              </w:rPr>
              <w:t>.</w:t>
            </w:r>
            <w:r w:rsidRPr="0054126C">
              <w:rPr>
                <w:rFonts w:ascii="Arial Narrow" w:hAnsi="Arial Narrow"/>
                <w:bCs w:val="0"/>
                <w:i/>
                <w:kern w:val="20"/>
              </w:rPr>
              <w:t>)</w:t>
            </w:r>
          </w:p>
        </w:tc>
      </w:tr>
      <w:tr w:rsidR="00CC73A3" w:rsidRPr="0054126C" w:rsidTr="0098323D">
        <w:trPr>
          <w:cantSplit/>
        </w:trPr>
        <w:tc>
          <w:tcPr>
            <w:tcW w:w="3543" w:type="dxa"/>
            <w:tcBorders>
              <w:bottom w:val="single" w:sz="4" w:space="0" w:color="000000"/>
            </w:tcBorders>
          </w:tcPr>
          <w:p w:rsidR="00CC73A3" w:rsidRPr="00BD5E6F" w:rsidRDefault="00CC73A3" w:rsidP="0098323D">
            <w:pPr>
              <w:snapToGrid w:val="0"/>
              <w:spacing w:line="260" w:lineRule="atLeast"/>
              <w:ind w:left="426" w:hanging="426"/>
              <w:rPr>
                <w:rFonts w:ascii="Arial Narrow" w:hAnsi="Arial Narrow"/>
                <w:bCs w:val="0"/>
                <w:kern w:val="20"/>
              </w:rPr>
            </w:pPr>
            <w:r w:rsidRPr="00BD5E6F">
              <w:rPr>
                <w:rFonts w:ascii="Arial Narrow" w:hAnsi="Arial Narrow"/>
                <w:bCs w:val="0"/>
                <w:kern w:val="20"/>
              </w:rPr>
              <w:lastRenderedPageBreak/>
              <w:t>7.</w:t>
            </w:r>
            <w:r w:rsidRPr="00BD5E6F">
              <w:rPr>
                <w:rFonts w:ascii="Arial Narrow" w:hAnsi="Arial Narrow"/>
                <w:bCs w:val="0"/>
                <w:kern w:val="20"/>
              </w:rPr>
              <w:tab/>
              <w:t>Als je een misdrijf pleegt, wordt dat geregistreerd in een uittreksel justitiële documentatie.</w:t>
            </w:r>
          </w:p>
        </w:tc>
        <w:tc>
          <w:tcPr>
            <w:tcW w:w="993" w:type="dxa"/>
            <w:tcBorders>
              <w:left w:val="single" w:sz="4" w:space="0" w:color="000000"/>
              <w:bottom w:val="single" w:sz="4" w:space="0" w:color="000000"/>
            </w:tcBorders>
          </w:tcPr>
          <w:p w:rsidR="00CC73A3" w:rsidRPr="0054126C" w:rsidRDefault="00CC73A3" w:rsidP="0098323D">
            <w:pPr>
              <w:snapToGrid w:val="0"/>
              <w:spacing w:line="260" w:lineRule="atLeast"/>
              <w:rPr>
                <w:rFonts w:ascii="Arial Narrow" w:hAnsi="Arial Narrow"/>
                <w:bCs w:val="0"/>
                <w:kern w:val="20"/>
              </w:rPr>
            </w:pPr>
            <w:r>
              <w:rPr>
                <w:rFonts w:ascii="Arial Narrow" w:hAnsi="Arial Narrow"/>
                <w:bCs w:val="0"/>
                <w:kern w:val="20"/>
              </w:rPr>
              <w:t>w</w:t>
            </w:r>
            <w:r w:rsidRPr="0054126C">
              <w:rPr>
                <w:rFonts w:ascii="Arial Narrow" w:hAnsi="Arial Narrow"/>
                <w:bCs w:val="0"/>
                <w:kern w:val="20"/>
              </w:rPr>
              <w:t>aar</w:t>
            </w:r>
          </w:p>
        </w:tc>
        <w:tc>
          <w:tcPr>
            <w:tcW w:w="4878" w:type="dxa"/>
            <w:tcBorders>
              <w:left w:val="single" w:sz="4" w:space="0" w:color="000000"/>
              <w:bottom w:val="single" w:sz="4" w:space="0" w:color="000000"/>
            </w:tcBorders>
          </w:tcPr>
          <w:p w:rsidR="00CC73A3" w:rsidRPr="0054126C" w:rsidRDefault="00CC73A3" w:rsidP="0098323D">
            <w:pPr>
              <w:snapToGrid w:val="0"/>
              <w:spacing w:line="260" w:lineRule="atLeast"/>
              <w:rPr>
                <w:rFonts w:ascii="Arial Narrow" w:hAnsi="Arial Narrow"/>
                <w:bCs w:val="0"/>
                <w:kern w:val="20"/>
              </w:rPr>
            </w:pPr>
          </w:p>
        </w:tc>
      </w:tr>
      <w:tr w:rsidR="00CC73A3" w:rsidRPr="0054126C" w:rsidTr="0098323D">
        <w:trPr>
          <w:cantSplit/>
        </w:trPr>
        <w:tc>
          <w:tcPr>
            <w:tcW w:w="3543" w:type="dxa"/>
          </w:tcPr>
          <w:p w:rsidR="00CC73A3" w:rsidRPr="00BD5E6F" w:rsidRDefault="00CC73A3" w:rsidP="0098323D">
            <w:pPr>
              <w:snapToGrid w:val="0"/>
              <w:spacing w:line="260" w:lineRule="atLeast"/>
              <w:ind w:left="426" w:hanging="426"/>
              <w:rPr>
                <w:rFonts w:ascii="Arial Narrow" w:hAnsi="Arial Narrow"/>
                <w:bCs w:val="0"/>
                <w:kern w:val="20"/>
              </w:rPr>
            </w:pPr>
            <w:r w:rsidRPr="00BD5E6F">
              <w:rPr>
                <w:rFonts w:ascii="Arial Narrow" w:hAnsi="Arial Narrow"/>
                <w:bCs w:val="0"/>
                <w:kern w:val="20"/>
              </w:rPr>
              <w:t>8.</w:t>
            </w:r>
            <w:r w:rsidRPr="00BD5E6F">
              <w:rPr>
                <w:rFonts w:ascii="Arial Narrow" w:hAnsi="Arial Narrow"/>
                <w:bCs w:val="0"/>
                <w:kern w:val="20"/>
              </w:rPr>
              <w:tab/>
              <w:t>Bij een overtreding is ook poging tot en medeplichtigheid strafbaar.</w:t>
            </w:r>
          </w:p>
        </w:tc>
        <w:tc>
          <w:tcPr>
            <w:tcW w:w="993" w:type="dxa"/>
            <w:tcBorders>
              <w:left w:val="single" w:sz="4" w:space="0" w:color="000000"/>
            </w:tcBorders>
          </w:tcPr>
          <w:p w:rsidR="00CC73A3" w:rsidRPr="0054126C" w:rsidRDefault="00CC73A3" w:rsidP="0098323D">
            <w:pPr>
              <w:snapToGrid w:val="0"/>
              <w:spacing w:line="260" w:lineRule="atLeast"/>
              <w:ind w:left="922" w:hanging="922"/>
              <w:rPr>
                <w:rFonts w:ascii="Arial Narrow" w:hAnsi="Arial Narrow"/>
                <w:bCs w:val="0"/>
                <w:kern w:val="20"/>
              </w:rPr>
            </w:pPr>
            <w:r>
              <w:rPr>
                <w:rFonts w:ascii="Arial Narrow" w:hAnsi="Arial Narrow"/>
                <w:bCs w:val="0"/>
                <w:kern w:val="20"/>
              </w:rPr>
              <w:t>n</w:t>
            </w:r>
            <w:r w:rsidRPr="0054126C">
              <w:rPr>
                <w:rFonts w:ascii="Arial Narrow" w:hAnsi="Arial Narrow"/>
                <w:bCs w:val="0"/>
                <w:kern w:val="20"/>
              </w:rPr>
              <w:t>iet waar</w:t>
            </w:r>
          </w:p>
        </w:tc>
        <w:tc>
          <w:tcPr>
            <w:tcW w:w="4878" w:type="dxa"/>
            <w:tcBorders>
              <w:left w:val="single" w:sz="4" w:space="0" w:color="000000"/>
            </w:tcBorders>
          </w:tcPr>
          <w:p w:rsidR="00CC73A3" w:rsidRPr="0054126C" w:rsidRDefault="00CC73A3" w:rsidP="0098323D">
            <w:pPr>
              <w:snapToGrid w:val="0"/>
              <w:spacing w:line="260" w:lineRule="atLeast"/>
              <w:rPr>
                <w:rFonts w:ascii="Arial Narrow" w:hAnsi="Arial Narrow"/>
                <w:bCs w:val="0"/>
                <w:i/>
                <w:kern w:val="20"/>
              </w:rPr>
            </w:pPr>
            <w:r w:rsidRPr="006D2AFF">
              <w:rPr>
                <w:rFonts w:ascii="Arial Narrow" w:hAnsi="Arial Narrow"/>
                <w:bCs w:val="0"/>
                <w:kern w:val="20"/>
              </w:rPr>
              <w:t>omdat:</w:t>
            </w:r>
            <w:r w:rsidRPr="006D2AFF">
              <w:rPr>
                <w:rFonts w:ascii="Arial Narrow" w:hAnsi="Arial Narrow"/>
                <w:bCs w:val="0"/>
                <w:i/>
                <w:kern w:val="20"/>
              </w:rPr>
              <w:t xml:space="preserve"> dit alleen het geval is bij een misdrijf.</w:t>
            </w:r>
          </w:p>
        </w:tc>
      </w:tr>
    </w:tbl>
    <w:p w:rsidR="00CC73A3" w:rsidRPr="0054126C" w:rsidRDefault="00CC73A3" w:rsidP="00CC73A3">
      <w:pPr>
        <w:tabs>
          <w:tab w:val="left" w:pos="142"/>
          <w:tab w:val="left" w:pos="284"/>
          <w:tab w:val="left" w:pos="425"/>
          <w:tab w:val="left" w:pos="567"/>
          <w:tab w:val="left" w:pos="709"/>
          <w:tab w:val="left" w:pos="851"/>
        </w:tabs>
        <w:spacing w:line="260" w:lineRule="atLeast"/>
        <w:rPr>
          <w:bCs w:val="0"/>
          <w:kern w:val="20"/>
        </w:rPr>
      </w:pP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ind w:left="426" w:hanging="426"/>
        <w:rPr>
          <w:rFonts w:ascii="Arial" w:hAnsi="Arial" w:cs="Arial"/>
          <w:bCs w:val="0"/>
          <w:kern w:val="20"/>
          <w:sz w:val="20"/>
          <w:szCs w:val="20"/>
        </w:rPr>
      </w:pPr>
      <w:r w:rsidRPr="0054126C">
        <w:rPr>
          <w:rFonts w:ascii="Arial" w:hAnsi="Arial" w:cs="Arial"/>
          <w:bCs w:val="0"/>
          <w:kern w:val="20"/>
          <w:sz w:val="20"/>
          <w:szCs w:val="20"/>
        </w:rPr>
        <w:t>14</w:t>
      </w:r>
      <w:r w:rsidRPr="0054126C">
        <w:rPr>
          <w:rFonts w:ascii="Arial" w:hAnsi="Arial" w:cs="Arial"/>
          <w:bCs w:val="0"/>
          <w:kern w:val="20"/>
          <w:sz w:val="20"/>
          <w:szCs w:val="20"/>
        </w:rPr>
        <w:tab/>
      </w:r>
      <w:r w:rsidRPr="0054126C">
        <w:rPr>
          <w:rFonts w:ascii="Arial" w:hAnsi="Arial" w:cs="Arial"/>
          <w:b/>
          <w:bCs w:val="0"/>
          <w:i/>
          <w:kern w:val="20"/>
          <w:sz w:val="20"/>
          <w:szCs w:val="20"/>
        </w:rPr>
        <w:t>STRAFBAAR OF NIET?</w:t>
      </w:r>
      <w:r w:rsidRPr="0054126C">
        <w:rPr>
          <w:rFonts w:ascii="Arial" w:hAnsi="Arial" w:cs="Arial"/>
          <w:bCs w:val="0"/>
          <w:kern w:val="20"/>
          <w:sz w:val="20"/>
          <w:szCs w:val="20"/>
        </w:rPr>
        <w:t xml:space="preserve">  blz. 12</w:t>
      </w:r>
    </w:p>
    <w:p w:rsidR="00CC73A3" w:rsidRPr="0054126C" w:rsidRDefault="00CC73A3" w:rsidP="00CC73A3">
      <w:pPr>
        <w:pStyle w:val="Geenafstand"/>
        <w:spacing w:line="260" w:lineRule="atLeast"/>
        <w:rPr>
          <w:rFonts w:ascii="Arial" w:hAnsi="Arial" w:cs="Arial"/>
          <w:bCs w:val="0"/>
          <w:kern w:val="20"/>
          <w:sz w:val="20"/>
          <w:szCs w:val="20"/>
        </w:rPr>
      </w:pPr>
    </w:p>
    <w:tbl>
      <w:tblPr>
        <w:tblW w:w="8592" w:type="dxa"/>
        <w:tblInd w:w="425" w:type="dxa"/>
        <w:tblLayout w:type="fixed"/>
        <w:tblLook w:val="0000" w:firstRow="0" w:lastRow="0" w:firstColumn="0" w:lastColumn="0" w:noHBand="0" w:noVBand="0"/>
      </w:tblPr>
      <w:tblGrid>
        <w:gridCol w:w="2693"/>
        <w:gridCol w:w="992"/>
        <w:gridCol w:w="992"/>
        <w:gridCol w:w="3915"/>
      </w:tblGrid>
      <w:tr w:rsidR="00CC73A3" w:rsidRPr="0054126C" w:rsidTr="0098323D">
        <w:trPr>
          <w:cantSplit/>
          <w:tblHeader/>
        </w:trPr>
        <w:tc>
          <w:tcPr>
            <w:tcW w:w="2693" w:type="dxa"/>
            <w:tcBorders>
              <w:bottom w:val="single" w:sz="4" w:space="0" w:color="000000"/>
            </w:tcBorders>
          </w:tcPr>
          <w:p w:rsidR="00CC73A3" w:rsidRDefault="00CC73A3" w:rsidP="0098323D">
            <w:pPr>
              <w:snapToGrid w:val="0"/>
              <w:spacing w:line="260" w:lineRule="atLeast"/>
              <w:rPr>
                <w:rFonts w:ascii="Arial Narrow" w:hAnsi="Arial Narrow"/>
                <w:b/>
                <w:kern w:val="20"/>
              </w:rPr>
            </w:pPr>
            <w:r w:rsidRPr="0054126C">
              <w:rPr>
                <w:rFonts w:ascii="Arial Narrow" w:hAnsi="Arial Narrow"/>
                <w:b/>
                <w:kern w:val="20"/>
              </w:rPr>
              <w:t>Gedrag</w:t>
            </w:r>
          </w:p>
          <w:p w:rsidR="00CC73A3" w:rsidRPr="008C06DE" w:rsidRDefault="00CC73A3" w:rsidP="0098323D">
            <w:pPr>
              <w:snapToGrid w:val="0"/>
              <w:spacing w:line="260" w:lineRule="atLeast"/>
              <w:rPr>
                <w:rFonts w:ascii="Arial Narrow" w:hAnsi="Arial Narrow"/>
                <w:kern w:val="20"/>
              </w:rPr>
            </w:pPr>
          </w:p>
        </w:tc>
        <w:tc>
          <w:tcPr>
            <w:tcW w:w="992" w:type="dxa"/>
            <w:tcBorders>
              <w:left w:val="single" w:sz="4" w:space="0" w:color="000000"/>
              <w:bottom w:val="single" w:sz="4" w:space="0" w:color="000000"/>
            </w:tcBorders>
          </w:tcPr>
          <w:p w:rsidR="00CC73A3" w:rsidRPr="0054126C" w:rsidRDefault="00CC73A3" w:rsidP="0098323D">
            <w:pPr>
              <w:snapToGrid w:val="0"/>
              <w:spacing w:line="260" w:lineRule="atLeast"/>
              <w:jc w:val="center"/>
              <w:rPr>
                <w:rFonts w:ascii="Arial Narrow" w:hAnsi="Arial Narrow"/>
                <w:b/>
                <w:kern w:val="20"/>
              </w:rPr>
            </w:pPr>
            <w:r w:rsidRPr="0054126C">
              <w:rPr>
                <w:rFonts w:ascii="Arial Narrow" w:hAnsi="Arial Narrow"/>
                <w:b/>
                <w:kern w:val="20"/>
              </w:rPr>
              <w:t>Strafbaar</w:t>
            </w:r>
            <w:r w:rsidRPr="0054126C">
              <w:rPr>
                <w:rFonts w:ascii="Arial Narrow" w:hAnsi="Arial Narrow"/>
                <w:b/>
                <w:kern w:val="20"/>
              </w:rPr>
              <w:br/>
              <w:t>ja / nee</w:t>
            </w:r>
          </w:p>
        </w:tc>
        <w:tc>
          <w:tcPr>
            <w:tcW w:w="992" w:type="dxa"/>
            <w:tcBorders>
              <w:left w:val="single" w:sz="4" w:space="0" w:color="000000"/>
              <w:bottom w:val="single" w:sz="4" w:space="0" w:color="000000"/>
            </w:tcBorders>
          </w:tcPr>
          <w:p w:rsidR="00CC73A3" w:rsidRPr="0054126C" w:rsidRDefault="00CC73A3" w:rsidP="0098323D">
            <w:pPr>
              <w:snapToGrid w:val="0"/>
              <w:spacing w:line="260" w:lineRule="atLeast"/>
              <w:jc w:val="center"/>
              <w:rPr>
                <w:rFonts w:ascii="Arial Narrow" w:hAnsi="Arial Narrow"/>
                <w:b/>
                <w:kern w:val="20"/>
              </w:rPr>
            </w:pPr>
            <w:r w:rsidRPr="0054126C">
              <w:rPr>
                <w:rFonts w:ascii="Arial Narrow" w:hAnsi="Arial Narrow"/>
                <w:b/>
                <w:kern w:val="20"/>
              </w:rPr>
              <w:t>M of O</w:t>
            </w:r>
          </w:p>
        </w:tc>
        <w:tc>
          <w:tcPr>
            <w:tcW w:w="3915" w:type="dxa"/>
            <w:tcBorders>
              <w:left w:val="single" w:sz="4" w:space="0" w:color="000000"/>
              <w:bottom w:val="single" w:sz="4" w:space="0" w:color="000000"/>
            </w:tcBorders>
          </w:tcPr>
          <w:p w:rsidR="00CC73A3" w:rsidRPr="0054126C" w:rsidRDefault="00CC73A3" w:rsidP="0098323D">
            <w:pPr>
              <w:snapToGrid w:val="0"/>
              <w:spacing w:line="260" w:lineRule="atLeast"/>
              <w:rPr>
                <w:rFonts w:ascii="Arial Narrow" w:hAnsi="Arial Narrow"/>
                <w:b/>
                <w:kern w:val="20"/>
              </w:rPr>
            </w:pPr>
            <w:r w:rsidRPr="0054126C">
              <w:rPr>
                <w:rFonts w:ascii="Arial Narrow" w:hAnsi="Arial Narrow"/>
                <w:b/>
                <w:kern w:val="20"/>
              </w:rPr>
              <w:t>Korte uitleg</w:t>
            </w:r>
          </w:p>
        </w:tc>
      </w:tr>
      <w:tr w:rsidR="00CC73A3" w:rsidRPr="0054126C" w:rsidTr="0098323D">
        <w:trPr>
          <w:cantSplit/>
        </w:trPr>
        <w:tc>
          <w:tcPr>
            <w:tcW w:w="2693" w:type="dxa"/>
            <w:tcBorders>
              <w:bottom w:val="single" w:sz="4" w:space="0" w:color="000000"/>
            </w:tcBorders>
          </w:tcPr>
          <w:p w:rsidR="00CC73A3" w:rsidRPr="00BD5E6F" w:rsidRDefault="00CC73A3" w:rsidP="0098323D">
            <w:pPr>
              <w:snapToGrid w:val="0"/>
              <w:spacing w:line="260" w:lineRule="atLeast"/>
              <w:ind w:left="426" w:hanging="426"/>
              <w:rPr>
                <w:rFonts w:ascii="Arial Narrow" w:hAnsi="Arial Narrow"/>
                <w:bCs w:val="0"/>
                <w:kern w:val="20"/>
              </w:rPr>
            </w:pPr>
            <w:r w:rsidRPr="00BD5E6F">
              <w:rPr>
                <w:rFonts w:ascii="Arial Narrow" w:hAnsi="Arial Narrow"/>
                <w:bCs w:val="0"/>
                <w:kern w:val="20"/>
              </w:rPr>
              <w:t>1.</w:t>
            </w:r>
            <w:r w:rsidRPr="00BD5E6F">
              <w:rPr>
                <w:rFonts w:ascii="Arial Narrow" w:hAnsi="Arial Narrow"/>
                <w:bCs w:val="0"/>
                <w:kern w:val="20"/>
              </w:rPr>
              <w:tab/>
              <w:t>Sara en Sofie roken een joint op straat voor een coffeeshop.</w:t>
            </w:r>
          </w:p>
        </w:tc>
        <w:tc>
          <w:tcPr>
            <w:tcW w:w="992" w:type="dxa"/>
            <w:tcBorders>
              <w:left w:val="single" w:sz="4" w:space="0" w:color="000000"/>
              <w:bottom w:val="single" w:sz="4" w:space="0" w:color="000000"/>
            </w:tcBorders>
          </w:tcPr>
          <w:p w:rsidR="00CC73A3" w:rsidRPr="0054126C" w:rsidRDefault="00CC73A3" w:rsidP="0098323D">
            <w:pPr>
              <w:snapToGrid w:val="0"/>
              <w:spacing w:line="260" w:lineRule="atLeast"/>
              <w:jc w:val="center"/>
              <w:rPr>
                <w:rFonts w:ascii="Arial Narrow" w:hAnsi="Arial Narrow"/>
                <w:bCs w:val="0"/>
                <w:kern w:val="20"/>
              </w:rPr>
            </w:pPr>
            <w:r w:rsidRPr="0054126C">
              <w:rPr>
                <w:rFonts w:ascii="Arial Narrow" w:hAnsi="Arial Narrow"/>
                <w:bCs w:val="0"/>
                <w:kern w:val="20"/>
              </w:rPr>
              <w:t>ja</w:t>
            </w:r>
          </w:p>
        </w:tc>
        <w:tc>
          <w:tcPr>
            <w:tcW w:w="992" w:type="dxa"/>
            <w:tcBorders>
              <w:left w:val="single" w:sz="4" w:space="0" w:color="000000"/>
              <w:bottom w:val="single" w:sz="4" w:space="0" w:color="000000"/>
            </w:tcBorders>
          </w:tcPr>
          <w:p w:rsidR="00CC73A3" w:rsidRPr="0054126C" w:rsidRDefault="00CC73A3" w:rsidP="0098323D">
            <w:pPr>
              <w:snapToGrid w:val="0"/>
              <w:spacing w:line="260" w:lineRule="atLeast"/>
              <w:ind w:left="-57"/>
              <w:jc w:val="center"/>
              <w:rPr>
                <w:rFonts w:ascii="Arial Narrow" w:hAnsi="Arial Narrow"/>
                <w:bCs w:val="0"/>
                <w:kern w:val="20"/>
              </w:rPr>
            </w:pPr>
            <w:r>
              <w:rPr>
                <w:rFonts w:ascii="Arial Narrow" w:hAnsi="Arial Narrow"/>
                <w:bCs w:val="0"/>
                <w:kern w:val="20"/>
              </w:rPr>
              <w:t>O</w:t>
            </w:r>
          </w:p>
        </w:tc>
        <w:tc>
          <w:tcPr>
            <w:tcW w:w="3915" w:type="dxa"/>
            <w:tcBorders>
              <w:left w:val="single" w:sz="4" w:space="0" w:color="000000"/>
              <w:bottom w:val="single" w:sz="4" w:space="0" w:color="000000"/>
            </w:tcBorders>
          </w:tcPr>
          <w:p w:rsidR="00CC73A3" w:rsidRPr="0054126C" w:rsidRDefault="00CC73A3" w:rsidP="0098323D">
            <w:pPr>
              <w:snapToGrid w:val="0"/>
              <w:spacing w:line="260" w:lineRule="atLeast"/>
              <w:rPr>
                <w:rFonts w:ascii="Arial Narrow" w:hAnsi="Arial Narrow"/>
                <w:bCs w:val="0"/>
                <w:i/>
                <w:kern w:val="20"/>
              </w:rPr>
            </w:pPr>
            <w:r w:rsidRPr="0054126C">
              <w:rPr>
                <w:rFonts w:ascii="Arial Narrow" w:hAnsi="Arial Narrow"/>
                <w:bCs w:val="0"/>
                <w:kern w:val="20"/>
              </w:rPr>
              <w:t>Het gedrag is strafbaar, maar wordt meestal niet vervolgd bij volwassenen.</w:t>
            </w:r>
          </w:p>
          <w:p w:rsidR="00CC73A3" w:rsidRPr="0054126C" w:rsidRDefault="00CC73A3" w:rsidP="0098323D">
            <w:pPr>
              <w:snapToGrid w:val="0"/>
              <w:spacing w:line="260" w:lineRule="atLeast"/>
              <w:rPr>
                <w:rFonts w:ascii="Arial Narrow" w:hAnsi="Arial Narrow"/>
                <w:bCs w:val="0"/>
                <w:i/>
                <w:kern w:val="20"/>
              </w:rPr>
            </w:pPr>
            <w:r w:rsidRPr="0054126C">
              <w:rPr>
                <w:rFonts w:ascii="Arial Narrow" w:hAnsi="Arial Narrow"/>
                <w:bCs w:val="0"/>
                <w:i/>
                <w:kern w:val="20"/>
              </w:rPr>
              <w:t xml:space="preserve">Dit wordt gedoogbeleid genoemd. Onder de 18 </w:t>
            </w:r>
            <w:r>
              <w:rPr>
                <w:rFonts w:ascii="Arial Narrow" w:hAnsi="Arial Narrow"/>
                <w:bCs w:val="0"/>
                <w:i/>
                <w:kern w:val="20"/>
              </w:rPr>
              <w:t xml:space="preserve">jaar </w:t>
            </w:r>
            <w:r w:rsidRPr="0054126C">
              <w:rPr>
                <w:rFonts w:ascii="Arial Narrow" w:hAnsi="Arial Narrow"/>
                <w:bCs w:val="0"/>
                <w:i/>
                <w:kern w:val="20"/>
              </w:rPr>
              <w:t>is het bezit verboden en is de gebruikelijke straf 12 uur werkstraf (boete 60</w:t>
            </w:r>
            <w:r>
              <w:rPr>
                <w:rFonts w:ascii="Arial Narrow" w:hAnsi="Arial Narrow"/>
                <w:bCs w:val="0"/>
                <w:i/>
                <w:kern w:val="20"/>
              </w:rPr>
              <w:t xml:space="preserve"> euro</w:t>
            </w:r>
            <w:r w:rsidRPr="0054126C">
              <w:rPr>
                <w:rFonts w:ascii="Arial Narrow" w:hAnsi="Arial Narrow"/>
                <w:bCs w:val="0"/>
                <w:i/>
                <w:kern w:val="20"/>
              </w:rPr>
              <w:t>). De drugs worden hoe dan ook in beslag genomen.</w:t>
            </w:r>
          </w:p>
        </w:tc>
      </w:tr>
      <w:tr w:rsidR="00CC73A3" w:rsidRPr="0054126C" w:rsidTr="0098323D">
        <w:trPr>
          <w:cantSplit/>
        </w:trPr>
        <w:tc>
          <w:tcPr>
            <w:tcW w:w="2693" w:type="dxa"/>
            <w:tcBorders>
              <w:bottom w:val="single" w:sz="4" w:space="0" w:color="000000"/>
            </w:tcBorders>
          </w:tcPr>
          <w:p w:rsidR="00CC73A3" w:rsidRPr="00BD5E6F" w:rsidRDefault="00CC73A3" w:rsidP="0098323D">
            <w:pPr>
              <w:snapToGrid w:val="0"/>
              <w:spacing w:line="260" w:lineRule="atLeast"/>
              <w:ind w:left="426" w:hanging="426"/>
              <w:rPr>
                <w:rFonts w:ascii="Arial Narrow" w:hAnsi="Arial Narrow"/>
                <w:bCs w:val="0"/>
                <w:kern w:val="20"/>
              </w:rPr>
            </w:pPr>
            <w:r w:rsidRPr="00BD5E6F">
              <w:rPr>
                <w:rFonts w:ascii="Arial Narrow" w:hAnsi="Arial Narrow"/>
                <w:bCs w:val="0"/>
                <w:kern w:val="20"/>
              </w:rPr>
              <w:t>2.</w:t>
            </w:r>
            <w:r w:rsidRPr="00BD5E6F">
              <w:rPr>
                <w:rFonts w:ascii="Arial Narrow" w:hAnsi="Arial Narrow"/>
                <w:bCs w:val="0"/>
                <w:kern w:val="20"/>
              </w:rPr>
              <w:tab/>
              <w:t>Een vrouw wordt ontslagen nadat ze verteld heeft dat ze zwanger is.</w:t>
            </w:r>
          </w:p>
        </w:tc>
        <w:tc>
          <w:tcPr>
            <w:tcW w:w="992" w:type="dxa"/>
            <w:tcBorders>
              <w:left w:val="single" w:sz="4" w:space="0" w:color="000000"/>
              <w:bottom w:val="single" w:sz="4" w:space="0" w:color="000000"/>
            </w:tcBorders>
          </w:tcPr>
          <w:p w:rsidR="00CC73A3" w:rsidRPr="0054126C" w:rsidRDefault="00CC73A3" w:rsidP="0098323D">
            <w:pPr>
              <w:snapToGrid w:val="0"/>
              <w:spacing w:line="260" w:lineRule="atLeast"/>
              <w:jc w:val="center"/>
              <w:rPr>
                <w:rFonts w:ascii="Arial Narrow" w:hAnsi="Arial Narrow"/>
                <w:bCs w:val="0"/>
                <w:kern w:val="20"/>
              </w:rPr>
            </w:pPr>
            <w:r w:rsidRPr="0054126C">
              <w:rPr>
                <w:rFonts w:ascii="Arial Narrow" w:hAnsi="Arial Narrow"/>
                <w:bCs w:val="0"/>
                <w:kern w:val="20"/>
              </w:rPr>
              <w:t>nee</w:t>
            </w:r>
          </w:p>
        </w:tc>
        <w:tc>
          <w:tcPr>
            <w:tcW w:w="992" w:type="dxa"/>
            <w:tcBorders>
              <w:left w:val="single" w:sz="4" w:space="0" w:color="000000"/>
              <w:bottom w:val="single" w:sz="4" w:space="0" w:color="000000"/>
            </w:tcBorders>
          </w:tcPr>
          <w:p w:rsidR="00CC73A3" w:rsidRPr="0054126C" w:rsidRDefault="00CC73A3" w:rsidP="0098323D">
            <w:pPr>
              <w:snapToGrid w:val="0"/>
              <w:spacing w:line="260" w:lineRule="atLeast"/>
              <w:jc w:val="center"/>
              <w:rPr>
                <w:rFonts w:ascii="Arial Narrow" w:hAnsi="Arial Narrow"/>
                <w:bCs w:val="0"/>
                <w:strike/>
                <w:kern w:val="20"/>
              </w:rPr>
            </w:pPr>
          </w:p>
        </w:tc>
        <w:tc>
          <w:tcPr>
            <w:tcW w:w="3915" w:type="dxa"/>
            <w:tcBorders>
              <w:left w:val="single" w:sz="4" w:space="0" w:color="000000"/>
              <w:bottom w:val="single" w:sz="4" w:space="0" w:color="000000"/>
            </w:tcBorders>
          </w:tcPr>
          <w:p w:rsidR="00CC73A3" w:rsidRPr="0054126C" w:rsidRDefault="00CC73A3" w:rsidP="0098323D">
            <w:pPr>
              <w:snapToGrid w:val="0"/>
              <w:spacing w:line="260" w:lineRule="atLeast"/>
              <w:rPr>
                <w:rFonts w:ascii="Arial Narrow" w:hAnsi="Arial Narrow"/>
                <w:bCs w:val="0"/>
                <w:i/>
                <w:strike/>
                <w:kern w:val="20"/>
              </w:rPr>
            </w:pPr>
            <w:r w:rsidRPr="0054126C">
              <w:rPr>
                <w:rFonts w:ascii="Arial Narrow" w:hAnsi="Arial Narrow"/>
                <w:bCs w:val="0"/>
                <w:i/>
                <w:kern w:val="20"/>
              </w:rPr>
              <w:t>Het is een vorm van discriminatie</w:t>
            </w:r>
            <w:r>
              <w:rPr>
                <w:rFonts w:ascii="Arial Narrow" w:hAnsi="Arial Narrow"/>
                <w:bCs w:val="0"/>
                <w:i/>
                <w:kern w:val="20"/>
              </w:rPr>
              <w:t>.</w:t>
            </w:r>
            <w:r w:rsidRPr="0054126C">
              <w:rPr>
                <w:rFonts w:ascii="Arial Narrow" w:hAnsi="Arial Narrow"/>
                <w:bCs w:val="0"/>
                <w:i/>
                <w:kern w:val="20"/>
              </w:rPr>
              <w:t xml:space="preserve"> </w:t>
            </w:r>
            <w:r>
              <w:rPr>
                <w:rFonts w:ascii="Arial Narrow" w:hAnsi="Arial Narrow"/>
                <w:bCs w:val="0"/>
                <w:i/>
                <w:kern w:val="20"/>
              </w:rPr>
              <w:t>D</w:t>
            </w:r>
            <w:r w:rsidRPr="0054126C">
              <w:rPr>
                <w:rFonts w:ascii="Arial Narrow" w:hAnsi="Arial Narrow"/>
                <w:bCs w:val="0"/>
                <w:i/>
                <w:kern w:val="20"/>
              </w:rPr>
              <w:t>at is verboden, maar in de praktijk le</w:t>
            </w:r>
            <w:r>
              <w:rPr>
                <w:rFonts w:ascii="Arial Narrow" w:hAnsi="Arial Narrow"/>
                <w:bCs w:val="0"/>
                <w:i/>
                <w:kern w:val="20"/>
              </w:rPr>
              <w:t>id</w:t>
            </w:r>
            <w:r w:rsidRPr="0054126C">
              <w:rPr>
                <w:rFonts w:ascii="Arial Narrow" w:hAnsi="Arial Narrow"/>
                <w:bCs w:val="0"/>
                <w:i/>
                <w:kern w:val="20"/>
              </w:rPr>
              <w:t>t dit</w:t>
            </w:r>
            <w:r>
              <w:rPr>
                <w:rFonts w:ascii="Arial Narrow" w:hAnsi="Arial Narrow"/>
                <w:bCs w:val="0"/>
                <w:i/>
                <w:kern w:val="20"/>
              </w:rPr>
              <w:t xml:space="preserve"> tot</w:t>
            </w:r>
            <w:r w:rsidRPr="0054126C">
              <w:rPr>
                <w:rFonts w:ascii="Arial Narrow" w:hAnsi="Arial Narrow"/>
                <w:bCs w:val="0"/>
                <w:i/>
                <w:kern w:val="20"/>
              </w:rPr>
              <w:t xml:space="preserve"> een burgerlijke zaak. De rechter kan bepalen dat de werkgever de vrouw weer in dienst moet nemen of een ontslagvergoeding moet betalen. </w:t>
            </w:r>
          </w:p>
        </w:tc>
      </w:tr>
      <w:tr w:rsidR="00CC73A3" w:rsidRPr="0054126C" w:rsidTr="0098323D">
        <w:trPr>
          <w:cantSplit/>
        </w:trPr>
        <w:tc>
          <w:tcPr>
            <w:tcW w:w="2693" w:type="dxa"/>
            <w:tcBorders>
              <w:bottom w:val="single" w:sz="4" w:space="0" w:color="000000"/>
            </w:tcBorders>
          </w:tcPr>
          <w:p w:rsidR="00CC73A3" w:rsidRPr="00BD5E6F" w:rsidRDefault="00CC73A3" w:rsidP="0098323D">
            <w:pPr>
              <w:snapToGrid w:val="0"/>
              <w:spacing w:line="260" w:lineRule="atLeast"/>
              <w:ind w:left="426" w:hanging="426"/>
              <w:rPr>
                <w:rFonts w:ascii="Arial Narrow" w:hAnsi="Arial Narrow"/>
                <w:bCs w:val="0"/>
                <w:kern w:val="20"/>
              </w:rPr>
            </w:pPr>
            <w:r w:rsidRPr="00BD5E6F">
              <w:rPr>
                <w:rFonts w:ascii="Arial Narrow" w:hAnsi="Arial Narrow"/>
                <w:bCs w:val="0"/>
                <w:kern w:val="20"/>
              </w:rPr>
              <w:t>3.</w:t>
            </w:r>
            <w:r w:rsidRPr="00BD5E6F">
              <w:rPr>
                <w:rFonts w:ascii="Arial Narrow" w:hAnsi="Arial Narrow"/>
                <w:bCs w:val="0"/>
                <w:kern w:val="20"/>
              </w:rPr>
              <w:tab/>
              <w:t>Een getrouwde vrouw gaat vreemd met de beste vriend van haar echtgenoot.</w:t>
            </w:r>
          </w:p>
        </w:tc>
        <w:tc>
          <w:tcPr>
            <w:tcW w:w="992" w:type="dxa"/>
            <w:tcBorders>
              <w:left w:val="single" w:sz="4" w:space="0" w:color="000000"/>
              <w:bottom w:val="single" w:sz="4" w:space="0" w:color="000000"/>
            </w:tcBorders>
          </w:tcPr>
          <w:p w:rsidR="00CC73A3" w:rsidRPr="0054126C" w:rsidRDefault="00CC73A3" w:rsidP="0098323D">
            <w:pPr>
              <w:snapToGrid w:val="0"/>
              <w:spacing w:line="260" w:lineRule="atLeast"/>
              <w:jc w:val="center"/>
              <w:rPr>
                <w:rFonts w:ascii="Arial Narrow" w:hAnsi="Arial Narrow"/>
                <w:bCs w:val="0"/>
                <w:kern w:val="20"/>
              </w:rPr>
            </w:pPr>
            <w:r w:rsidRPr="0054126C">
              <w:rPr>
                <w:rFonts w:ascii="Arial Narrow" w:hAnsi="Arial Narrow"/>
                <w:bCs w:val="0"/>
                <w:kern w:val="20"/>
              </w:rPr>
              <w:t>nee</w:t>
            </w:r>
          </w:p>
        </w:tc>
        <w:tc>
          <w:tcPr>
            <w:tcW w:w="992" w:type="dxa"/>
            <w:tcBorders>
              <w:left w:val="single" w:sz="4" w:space="0" w:color="000000"/>
              <w:bottom w:val="single" w:sz="4" w:space="0" w:color="000000"/>
            </w:tcBorders>
          </w:tcPr>
          <w:p w:rsidR="00CC73A3" w:rsidRPr="0054126C" w:rsidRDefault="00CC73A3" w:rsidP="0098323D">
            <w:pPr>
              <w:snapToGrid w:val="0"/>
              <w:spacing w:line="260" w:lineRule="atLeast"/>
              <w:jc w:val="center"/>
              <w:rPr>
                <w:rFonts w:ascii="Arial Narrow" w:hAnsi="Arial Narrow"/>
                <w:bCs w:val="0"/>
                <w:kern w:val="20"/>
              </w:rPr>
            </w:pPr>
          </w:p>
        </w:tc>
        <w:tc>
          <w:tcPr>
            <w:tcW w:w="3915" w:type="dxa"/>
            <w:tcBorders>
              <w:left w:val="single" w:sz="4" w:space="0" w:color="000000"/>
              <w:bottom w:val="single" w:sz="4" w:space="0" w:color="000000"/>
            </w:tcBorders>
          </w:tcPr>
          <w:p w:rsidR="00CC73A3" w:rsidRPr="0054126C" w:rsidRDefault="00CC73A3" w:rsidP="0098323D">
            <w:pPr>
              <w:snapToGrid w:val="0"/>
              <w:spacing w:line="260" w:lineRule="atLeast"/>
              <w:rPr>
                <w:rFonts w:ascii="Arial Narrow" w:hAnsi="Arial Narrow"/>
                <w:bCs w:val="0"/>
                <w:kern w:val="20"/>
              </w:rPr>
            </w:pPr>
            <w:r w:rsidRPr="0054126C">
              <w:rPr>
                <w:rFonts w:ascii="Arial Narrow" w:hAnsi="Arial Narrow"/>
                <w:bCs w:val="0"/>
                <w:kern w:val="20"/>
              </w:rPr>
              <w:t>Sinds 1971 is overspel niet meer strafbaar.</w:t>
            </w:r>
          </w:p>
        </w:tc>
      </w:tr>
      <w:tr w:rsidR="00CC73A3" w:rsidRPr="0054126C" w:rsidTr="0098323D">
        <w:trPr>
          <w:cantSplit/>
        </w:trPr>
        <w:tc>
          <w:tcPr>
            <w:tcW w:w="2693" w:type="dxa"/>
            <w:tcBorders>
              <w:top w:val="single" w:sz="4" w:space="0" w:color="000000"/>
            </w:tcBorders>
          </w:tcPr>
          <w:p w:rsidR="00CC73A3" w:rsidRPr="00BD5E6F" w:rsidRDefault="00CC73A3" w:rsidP="0098323D">
            <w:pPr>
              <w:snapToGrid w:val="0"/>
              <w:spacing w:line="260" w:lineRule="atLeast"/>
              <w:ind w:left="426" w:hanging="426"/>
              <w:rPr>
                <w:rFonts w:ascii="Arial Narrow" w:hAnsi="Arial Narrow"/>
                <w:bCs w:val="0"/>
                <w:kern w:val="20"/>
              </w:rPr>
            </w:pPr>
            <w:r w:rsidRPr="00BD5E6F">
              <w:rPr>
                <w:rFonts w:ascii="Arial Narrow" w:hAnsi="Arial Narrow"/>
                <w:bCs w:val="0"/>
                <w:kern w:val="20"/>
              </w:rPr>
              <w:t>4.</w:t>
            </w:r>
            <w:r w:rsidRPr="00BD5E6F">
              <w:rPr>
                <w:rFonts w:ascii="Arial Narrow" w:hAnsi="Arial Narrow"/>
                <w:bCs w:val="0"/>
                <w:kern w:val="20"/>
              </w:rPr>
              <w:tab/>
              <w:t>Daan koopt via marktplaats.nl een nieuwe mountainbike voor 25 euro.</w:t>
            </w:r>
          </w:p>
        </w:tc>
        <w:tc>
          <w:tcPr>
            <w:tcW w:w="992" w:type="dxa"/>
            <w:tcBorders>
              <w:top w:val="single" w:sz="4" w:space="0" w:color="000000"/>
              <w:left w:val="single" w:sz="4" w:space="0" w:color="000000"/>
            </w:tcBorders>
          </w:tcPr>
          <w:p w:rsidR="00CC73A3" w:rsidRPr="0054126C" w:rsidRDefault="00CC73A3" w:rsidP="0098323D">
            <w:pPr>
              <w:snapToGrid w:val="0"/>
              <w:spacing w:line="260" w:lineRule="atLeast"/>
              <w:jc w:val="center"/>
              <w:rPr>
                <w:rFonts w:ascii="Arial Narrow" w:hAnsi="Arial Narrow"/>
                <w:bCs w:val="0"/>
                <w:kern w:val="20"/>
              </w:rPr>
            </w:pPr>
            <w:r w:rsidRPr="0054126C">
              <w:rPr>
                <w:rFonts w:ascii="Arial Narrow" w:hAnsi="Arial Narrow"/>
                <w:bCs w:val="0"/>
                <w:kern w:val="20"/>
              </w:rPr>
              <w:t>ja</w:t>
            </w:r>
          </w:p>
        </w:tc>
        <w:tc>
          <w:tcPr>
            <w:tcW w:w="992" w:type="dxa"/>
            <w:tcBorders>
              <w:top w:val="single" w:sz="4" w:space="0" w:color="000000"/>
              <w:left w:val="single" w:sz="4" w:space="0" w:color="000000"/>
            </w:tcBorders>
          </w:tcPr>
          <w:p w:rsidR="00CC73A3" w:rsidRPr="0054126C" w:rsidRDefault="00CC73A3" w:rsidP="0098323D">
            <w:pPr>
              <w:snapToGrid w:val="0"/>
              <w:spacing w:line="260" w:lineRule="atLeast"/>
              <w:jc w:val="center"/>
              <w:rPr>
                <w:rFonts w:ascii="Arial Narrow" w:hAnsi="Arial Narrow"/>
                <w:bCs w:val="0"/>
                <w:kern w:val="20"/>
              </w:rPr>
            </w:pPr>
            <w:r>
              <w:rPr>
                <w:rFonts w:ascii="Arial Narrow" w:hAnsi="Arial Narrow"/>
                <w:bCs w:val="0"/>
                <w:kern w:val="20"/>
              </w:rPr>
              <w:t>M</w:t>
            </w:r>
          </w:p>
        </w:tc>
        <w:tc>
          <w:tcPr>
            <w:tcW w:w="3915" w:type="dxa"/>
            <w:tcBorders>
              <w:top w:val="single" w:sz="4" w:space="0" w:color="000000"/>
              <w:left w:val="single" w:sz="4" w:space="0" w:color="000000"/>
            </w:tcBorders>
          </w:tcPr>
          <w:p w:rsidR="00CC73A3" w:rsidRPr="0054126C" w:rsidRDefault="00CC73A3" w:rsidP="0098323D">
            <w:pPr>
              <w:snapToGrid w:val="0"/>
              <w:spacing w:line="260" w:lineRule="atLeast"/>
              <w:rPr>
                <w:rFonts w:ascii="Arial Narrow" w:hAnsi="Arial Narrow"/>
                <w:bCs w:val="0"/>
                <w:kern w:val="20"/>
              </w:rPr>
            </w:pPr>
            <w:r w:rsidRPr="0054126C">
              <w:rPr>
                <w:rFonts w:ascii="Arial Narrow" w:hAnsi="Arial Narrow"/>
                <w:bCs w:val="0"/>
                <w:kern w:val="20"/>
              </w:rPr>
              <w:t>De jongen had door het lage bedrag kunnen weten dat de fiets gestolen is. En het kopen van gestolen goed</w:t>
            </w:r>
            <w:r>
              <w:rPr>
                <w:rFonts w:ascii="Arial Narrow" w:hAnsi="Arial Narrow"/>
                <w:bCs w:val="0"/>
                <w:kern w:val="20"/>
              </w:rPr>
              <w:t>eren</w:t>
            </w:r>
            <w:r w:rsidRPr="0054126C">
              <w:rPr>
                <w:rFonts w:ascii="Arial Narrow" w:hAnsi="Arial Narrow"/>
                <w:bCs w:val="0"/>
                <w:kern w:val="20"/>
              </w:rPr>
              <w:t xml:space="preserve"> is strafbaar.</w:t>
            </w:r>
          </w:p>
        </w:tc>
      </w:tr>
      <w:tr w:rsidR="00CC73A3" w:rsidRPr="0054126C" w:rsidTr="0098323D">
        <w:trPr>
          <w:cantSplit/>
        </w:trPr>
        <w:tc>
          <w:tcPr>
            <w:tcW w:w="2693" w:type="dxa"/>
            <w:tcBorders>
              <w:bottom w:val="single" w:sz="4" w:space="0" w:color="000000"/>
            </w:tcBorders>
          </w:tcPr>
          <w:p w:rsidR="00CC73A3" w:rsidRPr="00BD5E6F" w:rsidRDefault="00CC73A3" w:rsidP="0098323D">
            <w:pPr>
              <w:snapToGrid w:val="0"/>
              <w:spacing w:line="260" w:lineRule="atLeast"/>
              <w:ind w:left="426" w:hanging="426"/>
              <w:rPr>
                <w:rFonts w:ascii="Arial Narrow" w:hAnsi="Arial Narrow"/>
                <w:bCs w:val="0"/>
                <w:kern w:val="20"/>
              </w:rPr>
            </w:pPr>
            <w:r w:rsidRPr="00BD5E6F">
              <w:rPr>
                <w:rFonts w:ascii="Arial Narrow" w:hAnsi="Arial Narrow"/>
                <w:bCs w:val="0"/>
                <w:kern w:val="20"/>
              </w:rPr>
              <w:t>5.</w:t>
            </w:r>
            <w:r w:rsidRPr="00BD5E6F">
              <w:rPr>
                <w:rFonts w:ascii="Arial Narrow" w:hAnsi="Arial Narrow"/>
                <w:bCs w:val="0"/>
                <w:kern w:val="20"/>
              </w:rPr>
              <w:tab/>
              <w:t>Laura (17) mag van haar ouders wijn drinken bij het eten.</w:t>
            </w:r>
          </w:p>
        </w:tc>
        <w:tc>
          <w:tcPr>
            <w:tcW w:w="992" w:type="dxa"/>
            <w:tcBorders>
              <w:left w:val="single" w:sz="4" w:space="0" w:color="000000"/>
              <w:bottom w:val="single" w:sz="4" w:space="0" w:color="000000"/>
            </w:tcBorders>
          </w:tcPr>
          <w:p w:rsidR="00CC73A3" w:rsidRPr="0054126C" w:rsidRDefault="00CC73A3" w:rsidP="0098323D">
            <w:pPr>
              <w:snapToGrid w:val="0"/>
              <w:spacing w:line="260" w:lineRule="atLeast"/>
              <w:jc w:val="center"/>
              <w:rPr>
                <w:rFonts w:ascii="Arial Narrow" w:hAnsi="Arial Narrow"/>
                <w:bCs w:val="0"/>
                <w:kern w:val="20"/>
              </w:rPr>
            </w:pPr>
            <w:r w:rsidRPr="0054126C">
              <w:rPr>
                <w:rFonts w:ascii="Arial Narrow" w:hAnsi="Arial Narrow"/>
                <w:bCs w:val="0"/>
                <w:kern w:val="20"/>
              </w:rPr>
              <w:t>nee</w:t>
            </w:r>
          </w:p>
        </w:tc>
        <w:tc>
          <w:tcPr>
            <w:tcW w:w="992" w:type="dxa"/>
            <w:tcBorders>
              <w:left w:val="single" w:sz="4" w:space="0" w:color="000000"/>
              <w:bottom w:val="single" w:sz="4" w:space="0" w:color="000000"/>
            </w:tcBorders>
          </w:tcPr>
          <w:p w:rsidR="00CC73A3" w:rsidRPr="0054126C" w:rsidRDefault="00CC73A3" w:rsidP="0098323D">
            <w:pPr>
              <w:snapToGrid w:val="0"/>
              <w:spacing w:line="260" w:lineRule="atLeast"/>
              <w:jc w:val="center"/>
              <w:rPr>
                <w:rFonts w:ascii="Arial Narrow" w:hAnsi="Arial Narrow"/>
                <w:bCs w:val="0"/>
                <w:kern w:val="20"/>
              </w:rPr>
            </w:pPr>
          </w:p>
        </w:tc>
        <w:tc>
          <w:tcPr>
            <w:tcW w:w="3915" w:type="dxa"/>
            <w:tcBorders>
              <w:left w:val="single" w:sz="4" w:space="0" w:color="000000"/>
              <w:bottom w:val="single" w:sz="4" w:space="0" w:color="000000"/>
            </w:tcBorders>
          </w:tcPr>
          <w:p w:rsidR="00CC73A3" w:rsidRPr="00877FD8" w:rsidRDefault="00CC73A3" w:rsidP="0098323D">
            <w:pPr>
              <w:snapToGrid w:val="0"/>
              <w:spacing w:line="260" w:lineRule="atLeast"/>
              <w:rPr>
                <w:rFonts w:ascii="Arial Narrow" w:hAnsi="Arial Narrow"/>
                <w:bCs w:val="0"/>
                <w:kern w:val="20"/>
              </w:rPr>
            </w:pPr>
            <w:r w:rsidRPr="00877FD8">
              <w:rPr>
                <w:rFonts w:ascii="Arial Narrow" w:hAnsi="Arial Narrow"/>
                <w:bCs w:val="0"/>
                <w:kern w:val="20"/>
              </w:rPr>
              <w:t>In de privésfeer, dus thuis, is alcoholgebruik door jongeren onder de 18 jaar niet strafbaar.</w:t>
            </w:r>
          </w:p>
          <w:p w:rsidR="00CC73A3" w:rsidRPr="00877FD8" w:rsidRDefault="00CC73A3" w:rsidP="0098323D">
            <w:pPr>
              <w:snapToGrid w:val="0"/>
              <w:spacing w:line="260" w:lineRule="atLeast"/>
              <w:rPr>
                <w:rFonts w:ascii="Arial Narrow" w:hAnsi="Arial Narrow"/>
                <w:bCs w:val="0"/>
                <w:i/>
                <w:kern w:val="20"/>
              </w:rPr>
            </w:pPr>
            <w:r w:rsidRPr="00877FD8">
              <w:rPr>
                <w:rFonts w:ascii="Arial Narrow" w:hAnsi="Arial Narrow"/>
                <w:bCs w:val="0"/>
                <w:i/>
                <w:kern w:val="20"/>
              </w:rPr>
              <w:t>Jongeren onder de 18 zijn wel strafbaar als ze alcohol bij zich hebben op openbare plaatsen.</w:t>
            </w:r>
          </w:p>
          <w:p w:rsidR="00CC73A3" w:rsidRPr="00900ED1" w:rsidRDefault="00CC73A3" w:rsidP="0098323D">
            <w:pPr>
              <w:snapToGrid w:val="0"/>
              <w:spacing w:line="260" w:lineRule="atLeast"/>
              <w:rPr>
                <w:rFonts w:ascii="Arial Narrow" w:hAnsi="Arial Narrow"/>
                <w:bCs w:val="0"/>
                <w:i/>
                <w:kern w:val="20"/>
              </w:rPr>
            </w:pPr>
            <w:r w:rsidRPr="00877FD8">
              <w:rPr>
                <w:rFonts w:ascii="Arial Narrow" w:hAnsi="Arial Narrow"/>
                <w:bCs w:val="0"/>
                <w:i/>
                <w:kern w:val="20"/>
              </w:rPr>
              <w:t>Ook is het verboden om alcohol te verkopen aan jongeren onder de 18 jaar.</w:t>
            </w:r>
            <w:r w:rsidRPr="00900ED1">
              <w:rPr>
                <w:rFonts w:ascii="Arial Narrow" w:hAnsi="Arial Narrow"/>
                <w:bCs w:val="0"/>
                <w:i/>
                <w:kern w:val="20"/>
              </w:rPr>
              <w:t xml:space="preserve"> </w:t>
            </w:r>
          </w:p>
        </w:tc>
      </w:tr>
      <w:tr w:rsidR="00CC73A3" w:rsidRPr="0054126C" w:rsidTr="0098323D">
        <w:trPr>
          <w:cantSplit/>
        </w:trPr>
        <w:tc>
          <w:tcPr>
            <w:tcW w:w="2693" w:type="dxa"/>
            <w:tcBorders>
              <w:bottom w:val="single" w:sz="4" w:space="0" w:color="000000"/>
            </w:tcBorders>
          </w:tcPr>
          <w:p w:rsidR="00CC73A3" w:rsidRPr="00BD5E6F" w:rsidRDefault="00CC73A3" w:rsidP="0098323D">
            <w:pPr>
              <w:snapToGrid w:val="0"/>
              <w:spacing w:line="260" w:lineRule="atLeast"/>
              <w:ind w:left="426" w:hanging="426"/>
              <w:rPr>
                <w:rFonts w:ascii="Arial Narrow" w:hAnsi="Arial Narrow"/>
                <w:bCs w:val="0"/>
                <w:kern w:val="20"/>
              </w:rPr>
            </w:pPr>
            <w:r w:rsidRPr="00BD5E6F">
              <w:rPr>
                <w:rFonts w:ascii="Arial Narrow" w:hAnsi="Arial Narrow"/>
                <w:bCs w:val="0"/>
                <w:kern w:val="20"/>
              </w:rPr>
              <w:t>6.</w:t>
            </w:r>
            <w:r w:rsidRPr="00BD5E6F">
              <w:rPr>
                <w:rFonts w:ascii="Arial Narrow" w:hAnsi="Arial Narrow"/>
                <w:bCs w:val="0"/>
                <w:kern w:val="20"/>
              </w:rPr>
              <w:tab/>
              <w:t>Mees staat op de uitkijk terwijl Stijn een auto openbreekt.</w:t>
            </w:r>
          </w:p>
        </w:tc>
        <w:tc>
          <w:tcPr>
            <w:tcW w:w="992" w:type="dxa"/>
            <w:tcBorders>
              <w:left w:val="single" w:sz="4" w:space="0" w:color="000000"/>
              <w:bottom w:val="single" w:sz="4" w:space="0" w:color="000000"/>
            </w:tcBorders>
          </w:tcPr>
          <w:p w:rsidR="00CC73A3" w:rsidRPr="0054126C" w:rsidRDefault="00CC73A3" w:rsidP="0098323D">
            <w:pPr>
              <w:snapToGrid w:val="0"/>
              <w:spacing w:line="260" w:lineRule="atLeast"/>
              <w:jc w:val="center"/>
              <w:rPr>
                <w:rFonts w:ascii="Arial Narrow" w:hAnsi="Arial Narrow"/>
                <w:bCs w:val="0"/>
                <w:kern w:val="20"/>
              </w:rPr>
            </w:pPr>
            <w:r w:rsidRPr="0054126C">
              <w:rPr>
                <w:rFonts w:ascii="Arial Narrow" w:hAnsi="Arial Narrow"/>
                <w:bCs w:val="0"/>
                <w:kern w:val="20"/>
              </w:rPr>
              <w:t>ja</w:t>
            </w:r>
          </w:p>
        </w:tc>
        <w:tc>
          <w:tcPr>
            <w:tcW w:w="992" w:type="dxa"/>
            <w:tcBorders>
              <w:left w:val="single" w:sz="4" w:space="0" w:color="000000"/>
              <w:bottom w:val="single" w:sz="4" w:space="0" w:color="000000"/>
            </w:tcBorders>
          </w:tcPr>
          <w:p w:rsidR="00CC73A3" w:rsidRPr="0054126C" w:rsidRDefault="00CC73A3" w:rsidP="0098323D">
            <w:pPr>
              <w:snapToGrid w:val="0"/>
              <w:spacing w:line="260" w:lineRule="atLeast"/>
              <w:jc w:val="center"/>
              <w:rPr>
                <w:rFonts w:ascii="Arial Narrow" w:hAnsi="Arial Narrow"/>
                <w:bCs w:val="0"/>
                <w:kern w:val="20"/>
              </w:rPr>
            </w:pPr>
            <w:r>
              <w:rPr>
                <w:rFonts w:ascii="Arial Narrow" w:hAnsi="Arial Narrow"/>
                <w:bCs w:val="0"/>
                <w:kern w:val="20"/>
              </w:rPr>
              <w:t>M</w:t>
            </w:r>
          </w:p>
        </w:tc>
        <w:tc>
          <w:tcPr>
            <w:tcW w:w="3915" w:type="dxa"/>
            <w:tcBorders>
              <w:left w:val="single" w:sz="4" w:space="0" w:color="000000"/>
              <w:bottom w:val="single" w:sz="4" w:space="0" w:color="000000"/>
            </w:tcBorders>
          </w:tcPr>
          <w:p w:rsidR="00CC73A3" w:rsidRPr="0054126C" w:rsidRDefault="00CC73A3" w:rsidP="0098323D">
            <w:pPr>
              <w:snapToGrid w:val="0"/>
              <w:spacing w:line="260" w:lineRule="atLeast"/>
              <w:rPr>
                <w:rFonts w:ascii="Arial Narrow" w:hAnsi="Arial Narrow"/>
                <w:bCs w:val="0"/>
                <w:kern w:val="20"/>
              </w:rPr>
            </w:pPr>
            <w:r w:rsidRPr="0054126C">
              <w:rPr>
                <w:rFonts w:ascii="Arial Narrow" w:hAnsi="Arial Narrow"/>
                <w:bCs w:val="0"/>
                <w:kern w:val="20"/>
              </w:rPr>
              <w:t>Auto-inbraak is een misdrijf. Mees is medeplichtig aan het misdrijf.</w:t>
            </w:r>
          </w:p>
        </w:tc>
      </w:tr>
      <w:tr w:rsidR="00CC73A3" w:rsidRPr="0054126C" w:rsidTr="0098323D">
        <w:trPr>
          <w:cantSplit/>
          <w:trHeight w:val="584"/>
        </w:trPr>
        <w:tc>
          <w:tcPr>
            <w:tcW w:w="2693" w:type="dxa"/>
            <w:tcBorders>
              <w:bottom w:val="single" w:sz="4" w:space="0" w:color="000000"/>
            </w:tcBorders>
          </w:tcPr>
          <w:p w:rsidR="00CC73A3" w:rsidRPr="00BD5E6F" w:rsidRDefault="00CC73A3" w:rsidP="0098323D">
            <w:pPr>
              <w:snapToGrid w:val="0"/>
              <w:spacing w:line="260" w:lineRule="atLeast"/>
              <w:ind w:left="426" w:hanging="426"/>
              <w:rPr>
                <w:rFonts w:ascii="Arial Narrow" w:hAnsi="Arial Narrow"/>
                <w:bCs w:val="0"/>
                <w:kern w:val="20"/>
              </w:rPr>
            </w:pPr>
            <w:r w:rsidRPr="00BD5E6F">
              <w:rPr>
                <w:rFonts w:ascii="Arial Narrow" w:hAnsi="Arial Narrow"/>
                <w:bCs w:val="0"/>
                <w:kern w:val="20"/>
              </w:rPr>
              <w:t>7.</w:t>
            </w:r>
            <w:r w:rsidRPr="00BD5E6F">
              <w:rPr>
                <w:rFonts w:ascii="Arial Narrow" w:hAnsi="Arial Narrow"/>
                <w:bCs w:val="0"/>
                <w:kern w:val="20"/>
              </w:rPr>
              <w:tab/>
              <w:t>Donny twittert voor de grap: “Ik steek de school in de fik!”</w:t>
            </w:r>
          </w:p>
        </w:tc>
        <w:tc>
          <w:tcPr>
            <w:tcW w:w="992" w:type="dxa"/>
            <w:tcBorders>
              <w:left w:val="single" w:sz="4" w:space="0" w:color="000000"/>
              <w:bottom w:val="single" w:sz="4" w:space="0" w:color="000000"/>
            </w:tcBorders>
          </w:tcPr>
          <w:p w:rsidR="00CC73A3" w:rsidRPr="0054126C" w:rsidRDefault="00CC73A3" w:rsidP="0098323D">
            <w:pPr>
              <w:snapToGrid w:val="0"/>
              <w:spacing w:line="260" w:lineRule="atLeast"/>
              <w:jc w:val="center"/>
              <w:rPr>
                <w:rFonts w:ascii="Arial Narrow" w:hAnsi="Arial Narrow"/>
                <w:bCs w:val="0"/>
                <w:kern w:val="20"/>
              </w:rPr>
            </w:pPr>
            <w:r w:rsidRPr="0054126C">
              <w:rPr>
                <w:rFonts w:ascii="Arial Narrow" w:hAnsi="Arial Narrow"/>
                <w:bCs w:val="0"/>
                <w:kern w:val="20"/>
              </w:rPr>
              <w:t>ja</w:t>
            </w:r>
          </w:p>
        </w:tc>
        <w:tc>
          <w:tcPr>
            <w:tcW w:w="992" w:type="dxa"/>
            <w:tcBorders>
              <w:left w:val="single" w:sz="4" w:space="0" w:color="000000"/>
              <w:bottom w:val="single" w:sz="4" w:space="0" w:color="000000"/>
            </w:tcBorders>
          </w:tcPr>
          <w:p w:rsidR="00CC73A3" w:rsidRPr="0054126C" w:rsidRDefault="00CC73A3" w:rsidP="0098323D">
            <w:pPr>
              <w:snapToGrid w:val="0"/>
              <w:spacing w:line="260" w:lineRule="atLeast"/>
              <w:jc w:val="center"/>
              <w:rPr>
                <w:rFonts w:ascii="Arial Narrow" w:hAnsi="Arial Narrow"/>
                <w:bCs w:val="0"/>
                <w:kern w:val="20"/>
              </w:rPr>
            </w:pPr>
            <w:r>
              <w:rPr>
                <w:rFonts w:ascii="Arial Narrow" w:hAnsi="Arial Narrow"/>
                <w:bCs w:val="0"/>
                <w:kern w:val="20"/>
              </w:rPr>
              <w:t>M</w:t>
            </w:r>
          </w:p>
        </w:tc>
        <w:tc>
          <w:tcPr>
            <w:tcW w:w="3915" w:type="dxa"/>
            <w:tcBorders>
              <w:left w:val="single" w:sz="4" w:space="0" w:color="000000"/>
              <w:bottom w:val="single" w:sz="4" w:space="0" w:color="000000"/>
            </w:tcBorders>
          </w:tcPr>
          <w:p w:rsidR="00CC73A3" w:rsidRPr="0054126C" w:rsidRDefault="00CC73A3" w:rsidP="0098323D">
            <w:pPr>
              <w:snapToGrid w:val="0"/>
              <w:spacing w:line="260" w:lineRule="atLeast"/>
              <w:rPr>
                <w:rFonts w:ascii="Arial Narrow" w:hAnsi="Arial Narrow"/>
                <w:bCs w:val="0"/>
                <w:kern w:val="20"/>
              </w:rPr>
            </w:pPr>
            <w:r w:rsidRPr="0054126C">
              <w:rPr>
                <w:rFonts w:ascii="Arial Narrow" w:hAnsi="Arial Narrow"/>
                <w:bCs w:val="0"/>
                <w:kern w:val="20"/>
              </w:rPr>
              <w:t>Het verzenden van een dreigtweet is hetzelfde als iemand offline bedreigen en d</w:t>
            </w:r>
            <w:r>
              <w:rPr>
                <w:rFonts w:ascii="Arial Narrow" w:hAnsi="Arial Narrow"/>
                <w:bCs w:val="0"/>
                <w:kern w:val="20"/>
              </w:rPr>
              <w:t>at is</w:t>
            </w:r>
            <w:r w:rsidRPr="0054126C">
              <w:rPr>
                <w:rFonts w:ascii="Arial Narrow" w:hAnsi="Arial Narrow"/>
                <w:bCs w:val="0"/>
                <w:kern w:val="20"/>
              </w:rPr>
              <w:t xml:space="preserve"> strafbaar.</w:t>
            </w:r>
          </w:p>
        </w:tc>
      </w:tr>
      <w:tr w:rsidR="00CC73A3" w:rsidRPr="0054126C" w:rsidTr="0098323D">
        <w:trPr>
          <w:cantSplit/>
          <w:trHeight w:val="787"/>
        </w:trPr>
        <w:tc>
          <w:tcPr>
            <w:tcW w:w="2693" w:type="dxa"/>
          </w:tcPr>
          <w:p w:rsidR="00CC73A3" w:rsidRPr="00BD5E6F" w:rsidRDefault="00CC73A3" w:rsidP="0098323D">
            <w:pPr>
              <w:snapToGrid w:val="0"/>
              <w:spacing w:line="260" w:lineRule="atLeast"/>
              <w:ind w:left="426" w:hanging="426"/>
              <w:rPr>
                <w:rFonts w:ascii="Arial Narrow" w:hAnsi="Arial Narrow"/>
                <w:bCs w:val="0"/>
                <w:kern w:val="20"/>
              </w:rPr>
            </w:pPr>
            <w:r w:rsidRPr="00BD5E6F">
              <w:rPr>
                <w:rFonts w:ascii="Arial Narrow" w:hAnsi="Arial Narrow"/>
                <w:bCs w:val="0"/>
                <w:kern w:val="20"/>
              </w:rPr>
              <w:t>8.</w:t>
            </w:r>
            <w:r w:rsidRPr="00BD5E6F">
              <w:rPr>
                <w:rFonts w:ascii="Arial Narrow" w:hAnsi="Arial Narrow"/>
                <w:bCs w:val="0"/>
                <w:kern w:val="20"/>
              </w:rPr>
              <w:tab/>
              <w:t>Boer Hielke verzorgt zijn paarden zo slecht dat ze ondervoed zijn geraakt.</w:t>
            </w:r>
          </w:p>
        </w:tc>
        <w:tc>
          <w:tcPr>
            <w:tcW w:w="992" w:type="dxa"/>
            <w:tcBorders>
              <w:left w:val="single" w:sz="4" w:space="0" w:color="000000"/>
            </w:tcBorders>
          </w:tcPr>
          <w:p w:rsidR="00CC73A3" w:rsidRPr="0054126C" w:rsidRDefault="00CC73A3" w:rsidP="0098323D">
            <w:pPr>
              <w:snapToGrid w:val="0"/>
              <w:spacing w:line="260" w:lineRule="atLeast"/>
              <w:jc w:val="center"/>
              <w:rPr>
                <w:rFonts w:ascii="Arial Narrow" w:hAnsi="Arial Narrow"/>
                <w:bCs w:val="0"/>
                <w:kern w:val="20"/>
              </w:rPr>
            </w:pPr>
            <w:r w:rsidRPr="0054126C">
              <w:rPr>
                <w:rFonts w:ascii="Arial Narrow" w:hAnsi="Arial Narrow"/>
                <w:bCs w:val="0"/>
                <w:kern w:val="20"/>
              </w:rPr>
              <w:t>ja</w:t>
            </w:r>
          </w:p>
        </w:tc>
        <w:tc>
          <w:tcPr>
            <w:tcW w:w="992" w:type="dxa"/>
            <w:tcBorders>
              <w:left w:val="single" w:sz="4" w:space="0" w:color="000000"/>
            </w:tcBorders>
          </w:tcPr>
          <w:p w:rsidR="00CC73A3" w:rsidRPr="0054126C" w:rsidRDefault="00CC73A3" w:rsidP="0098323D">
            <w:pPr>
              <w:snapToGrid w:val="0"/>
              <w:spacing w:line="260" w:lineRule="atLeast"/>
              <w:jc w:val="center"/>
              <w:rPr>
                <w:rFonts w:ascii="Arial Narrow" w:hAnsi="Arial Narrow"/>
                <w:bCs w:val="0"/>
                <w:strike/>
                <w:kern w:val="20"/>
              </w:rPr>
            </w:pPr>
            <w:r>
              <w:rPr>
                <w:rFonts w:ascii="Arial Narrow" w:hAnsi="Arial Narrow"/>
                <w:bCs w:val="0"/>
                <w:kern w:val="20"/>
              </w:rPr>
              <w:t>M</w:t>
            </w:r>
          </w:p>
        </w:tc>
        <w:tc>
          <w:tcPr>
            <w:tcW w:w="3915" w:type="dxa"/>
            <w:tcBorders>
              <w:left w:val="single" w:sz="4" w:space="0" w:color="000000"/>
            </w:tcBorders>
          </w:tcPr>
          <w:p w:rsidR="00CC73A3" w:rsidRPr="00877FD8" w:rsidRDefault="00CC73A3" w:rsidP="0098323D">
            <w:pPr>
              <w:snapToGrid w:val="0"/>
              <w:spacing w:line="260" w:lineRule="atLeast"/>
              <w:rPr>
                <w:rFonts w:ascii="Arial Narrow" w:hAnsi="Arial Narrow"/>
                <w:bCs w:val="0"/>
                <w:kern w:val="20"/>
              </w:rPr>
            </w:pPr>
            <w:r>
              <w:rPr>
                <w:rFonts w:ascii="Arial Narrow" w:hAnsi="Arial Narrow"/>
                <w:bCs w:val="0"/>
                <w:kern w:val="20"/>
              </w:rPr>
              <w:t xml:space="preserve">Dierenmishandeling en </w:t>
            </w:r>
            <w:r w:rsidRPr="00877FD8">
              <w:rPr>
                <w:rFonts w:ascii="Arial Narrow" w:hAnsi="Arial Narrow"/>
                <w:bCs w:val="0"/>
                <w:kern w:val="20"/>
              </w:rPr>
              <w:t>verwaarlozing van eigen dieren zijn verboden.</w:t>
            </w:r>
          </w:p>
          <w:p w:rsidR="00CC73A3" w:rsidRPr="0054126C" w:rsidRDefault="00CC73A3" w:rsidP="0098323D">
            <w:pPr>
              <w:snapToGrid w:val="0"/>
              <w:spacing w:line="260" w:lineRule="atLeast"/>
              <w:rPr>
                <w:rFonts w:ascii="Arial Narrow" w:hAnsi="Arial Narrow"/>
                <w:bCs w:val="0"/>
                <w:kern w:val="20"/>
              </w:rPr>
            </w:pPr>
            <w:r w:rsidRPr="00877FD8">
              <w:rPr>
                <w:rFonts w:ascii="Arial Narrow" w:hAnsi="Arial Narrow"/>
                <w:bCs w:val="0"/>
                <w:i/>
                <w:kern w:val="20"/>
              </w:rPr>
              <w:t>Dit staat in artikel 37 van de Gezondheids- en welzijnswet voor dieren</w:t>
            </w:r>
            <w:r w:rsidRPr="00877FD8">
              <w:rPr>
                <w:rFonts w:ascii="Arial Narrow" w:hAnsi="Arial Narrow"/>
                <w:bCs w:val="0"/>
                <w:kern w:val="20"/>
              </w:rPr>
              <w:t>.</w:t>
            </w:r>
          </w:p>
        </w:tc>
      </w:tr>
    </w:tbl>
    <w:p w:rsidR="00CC73A3" w:rsidRPr="0054126C" w:rsidRDefault="00CC73A3" w:rsidP="00CC73A3">
      <w:pPr>
        <w:spacing w:line="260" w:lineRule="atLeast"/>
        <w:ind w:left="425" w:hanging="425"/>
        <w:rPr>
          <w:bCs w:val="0"/>
          <w:kern w:val="20"/>
        </w:rPr>
      </w:pPr>
    </w:p>
    <w:p w:rsidR="00CC73A3" w:rsidRPr="0054126C" w:rsidRDefault="00CC73A3" w:rsidP="00CC73A3">
      <w:pPr>
        <w:spacing w:line="260" w:lineRule="atLeast"/>
        <w:ind w:left="426"/>
        <w:rPr>
          <w:bCs w:val="0"/>
          <w:i/>
          <w:kern w:val="20"/>
        </w:rPr>
      </w:pPr>
      <w:r w:rsidRPr="0054126C">
        <w:rPr>
          <w:bCs w:val="0"/>
          <w:i/>
          <w:kern w:val="20"/>
        </w:rPr>
        <w:t>Deze korte situatieschetsen zijn vaak moeilijk te beantwoorden. Ze lijken simpel, maar om een goed antwoord te kunnen geven heb je veel informatie nodig</w:t>
      </w:r>
      <w:r>
        <w:rPr>
          <w:bCs w:val="0"/>
          <w:i/>
          <w:kern w:val="20"/>
        </w:rPr>
        <w:t>. D</w:t>
      </w:r>
      <w:r w:rsidRPr="0054126C">
        <w:rPr>
          <w:bCs w:val="0"/>
          <w:i/>
          <w:kern w:val="20"/>
        </w:rPr>
        <w:t xml:space="preserve">aarom hebben rechters vaak uitgebreide dossiers. Nu kun je maar </w:t>
      </w:r>
      <w:r>
        <w:rPr>
          <w:bCs w:val="0"/>
          <w:i/>
          <w:kern w:val="20"/>
        </w:rPr>
        <w:t>éé</w:t>
      </w:r>
      <w:r w:rsidRPr="0054126C">
        <w:rPr>
          <w:bCs w:val="0"/>
          <w:i/>
          <w:kern w:val="20"/>
        </w:rPr>
        <w:t xml:space="preserve">n antwoord geven, terwijl de omstandigheden van </w:t>
      </w:r>
      <w:r>
        <w:rPr>
          <w:bCs w:val="0"/>
          <w:i/>
          <w:kern w:val="20"/>
        </w:rPr>
        <w:t>de zaak</w:t>
      </w:r>
      <w:r w:rsidRPr="0054126C">
        <w:rPr>
          <w:bCs w:val="0"/>
          <w:i/>
          <w:kern w:val="20"/>
        </w:rPr>
        <w:t xml:space="preserve"> veelal tot verschillende oplossingen zullen leiden.</w:t>
      </w:r>
    </w:p>
    <w:p w:rsidR="00CC73A3" w:rsidRPr="0054126C" w:rsidRDefault="00CC73A3" w:rsidP="00CC73A3">
      <w:pPr>
        <w:pStyle w:val="Geenafstand"/>
        <w:spacing w:line="260" w:lineRule="atLeast"/>
        <w:ind w:left="426" w:hanging="426"/>
        <w:rPr>
          <w:rFonts w:ascii="Arial" w:hAnsi="Arial" w:cs="Arial"/>
          <w:bCs w:val="0"/>
          <w:kern w:val="20"/>
          <w:sz w:val="20"/>
          <w:szCs w:val="20"/>
        </w:rPr>
      </w:pPr>
      <w:r>
        <w:rPr>
          <w:rFonts w:ascii="Arial" w:hAnsi="Arial" w:cs="Arial"/>
          <w:bCs w:val="0"/>
          <w:kern w:val="20"/>
          <w:sz w:val="20"/>
          <w:szCs w:val="20"/>
        </w:rPr>
        <w:br w:type="page"/>
      </w:r>
      <w:r w:rsidRPr="0054126C">
        <w:rPr>
          <w:rFonts w:ascii="Arial" w:hAnsi="Arial" w:cs="Arial"/>
          <w:bCs w:val="0"/>
          <w:kern w:val="20"/>
          <w:sz w:val="20"/>
          <w:szCs w:val="20"/>
        </w:rPr>
        <w:lastRenderedPageBreak/>
        <w:t>15</w:t>
      </w:r>
      <w:r w:rsidRPr="0054126C">
        <w:rPr>
          <w:rFonts w:ascii="Arial" w:hAnsi="Arial" w:cs="Arial"/>
          <w:bCs w:val="0"/>
          <w:kern w:val="20"/>
          <w:sz w:val="20"/>
          <w:szCs w:val="20"/>
        </w:rPr>
        <w:tab/>
      </w:r>
      <w:r w:rsidRPr="0054126C">
        <w:rPr>
          <w:rFonts w:ascii="Arial" w:hAnsi="Arial" w:cs="Arial"/>
          <w:b/>
          <w:bCs w:val="0"/>
          <w:i/>
          <w:kern w:val="20"/>
          <w:sz w:val="20"/>
          <w:szCs w:val="20"/>
        </w:rPr>
        <w:t>VERKLARING OMTRENT GEDRAG</w:t>
      </w:r>
      <w:r w:rsidRPr="0054126C">
        <w:rPr>
          <w:rFonts w:ascii="Arial" w:hAnsi="Arial" w:cs="Arial"/>
          <w:bCs w:val="0"/>
          <w:kern w:val="20"/>
          <w:sz w:val="20"/>
          <w:szCs w:val="20"/>
        </w:rPr>
        <w:t xml:space="preserve">  blz. 13</w:t>
      </w:r>
    </w:p>
    <w:p w:rsidR="00CC73A3" w:rsidRPr="0054126C" w:rsidRDefault="00CC73A3" w:rsidP="00CC73A3">
      <w:pPr>
        <w:pStyle w:val="Geenafstand"/>
        <w:spacing w:line="260" w:lineRule="atLeast"/>
        <w:rPr>
          <w:rFonts w:ascii="Arial" w:hAnsi="Arial" w:cs="Arial"/>
          <w:bCs w:val="0"/>
          <w:kern w:val="20"/>
          <w:sz w:val="20"/>
          <w:szCs w:val="20"/>
        </w:rPr>
      </w:pPr>
    </w:p>
    <w:p w:rsidR="00CC73A3" w:rsidRDefault="00CC73A3" w:rsidP="00CC73A3">
      <w:pPr>
        <w:pStyle w:val="Geenafstand"/>
        <w:spacing w:line="260" w:lineRule="atLeast"/>
        <w:ind w:left="851" w:hanging="425"/>
        <w:rPr>
          <w:rFonts w:ascii="Arial" w:hAnsi="Arial" w:cs="Arial"/>
          <w:bCs w:val="0"/>
          <w:i/>
          <w:kern w:val="20"/>
          <w:sz w:val="20"/>
          <w:szCs w:val="20"/>
        </w:rPr>
      </w:pPr>
      <w:r w:rsidRPr="0054126C">
        <w:rPr>
          <w:rFonts w:ascii="Arial" w:hAnsi="Arial" w:cs="Arial"/>
          <w:bCs w:val="0"/>
          <w:kern w:val="20"/>
          <w:sz w:val="20"/>
          <w:szCs w:val="20"/>
        </w:rPr>
        <w:t>a.</w:t>
      </w:r>
      <w:r w:rsidRPr="0054126C">
        <w:rPr>
          <w:rFonts w:ascii="Arial" w:hAnsi="Arial" w:cs="Arial"/>
          <w:bCs w:val="0"/>
          <w:kern w:val="20"/>
          <w:sz w:val="20"/>
          <w:szCs w:val="20"/>
        </w:rPr>
        <w:tab/>
      </w:r>
      <w:r w:rsidRPr="0054126C">
        <w:rPr>
          <w:rFonts w:ascii="Arial" w:hAnsi="Arial" w:cs="Arial"/>
          <w:bCs w:val="0"/>
          <w:i/>
          <w:kern w:val="20"/>
          <w:sz w:val="20"/>
          <w:szCs w:val="20"/>
        </w:rPr>
        <w:t>Eigen antwoord leerling.</w:t>
      </w:r>
    </w:p>
    <w:p w:rsidR="00CC73A3" w:rsidRPr="0054126C" w:rsidRDefault="00CC73A3" w:rsidP="00CC73A3">
      <w:pPr>
        <w:pStyle w:val="Geenafstand"/>
        <w:spacing w:line="260" w:lineRule="atLeast"/>
        <w:ind w:left="851"/>
        <w:rPr>
          <w:rFonts w:ascii="Arial" w:hAnsi="Arial" w:cs="Arial"/>
          <w:bCs w:val="0"/>
          <w:i/>
          <w:kern w:val="20"/>
          <w:sz w:val="20"/>
          <w:szCs w:val="20"/>
        </w:rPr>
      </w:pPr>
      <w:r w:rsidRPr="00E85870">
        <w:rPr>
          <w:rFonts w:ascii="Arial" w:hAnsi="Arial" w:cs="Arial"/>
          <w:bCs w:val="0"/>
          <w:i/>
          <w:kern w:val="20"/>
          <w:sz w:val="20"/>
          <w:szCs w:val="20"/>
        </w:rPr>
        <w:t>Voorbeeld van een antwoord:</w:t>
      </w:r>
    </w:p>
    <w:p w:rsidR="00CC73A3" w:rsidRPr="009E1E90" w:rsidRDefault="00CC73A3" w:rsidP="00CC73A3">
      <w:pPr>
        <w:pStyle w:val="Geenafstand"/>
        <w:spacing w:line="260" w:lineRule="atLeast"/>
        <w:ind w:left="851"/>
        <w:rPr>
          <w:rFonts w:ascii="Arial" w:hAnsi="Arial" w:cs="Arial"/>
          <w:bCs w:val="0"/>
          <w:kern w:val="20"/>
          <w:sz w:val="20"/>
          <w:szCs w:val="20"/>
        </w:rPr>
      </w:pPr>
      <w:r w:rsidRPr="009E1E90">
        <w:rPr>
          <w:rFonts w:ascii="Arial" w:hAnsi="Arial" w:cs="Arial"/>
          <w:bCs w:val="0"/>
          <w:kern w:val="20"/>
          <w:sz w:val="20"/>
          <w:szCs w:val="20"/>
        </w:rPr>
        <w:t xml:space="preserve">Je hebt een VOG nodig voor een baan waarin je gaat werken met vertrouwelijke gegevens, kwetsbare mensen, geld of kostbare goederen. </w:t>
      </w:r>
      <w:r>
        <w:rPr>
          <w:rFonts w:ascii="Arial" w:hAnsi="Arial" w:cs="Arial"/>
          <w:bCs w:val="0"/>
          <w:kern w:val="20"/>
          <w:sz w:val="20"/>
          <w:szCs w:val="20"/>
        </w:rPr>
        <w:t>Bijvoorbeeld</w:t>
      </w:r>
      <w:r w:rsidRPr="009E1E90">
        <w:rPr>
          <w:rFonts w:ascii="Arial" w:hAnsi="Arial" w:cs="Arial"/>
          <w:bCs w:val="0"/>
          <w:kern w:val="20"/>
          <w:sz w:val="20"/>
          <w:szCs w:val="20"/>
        </w:rPr>
        <w:t xml:space="preserve"> een functie bij de overheid, als beveiliger, in het onderwijs of de zorg of als je wilt werken in de kinderopvang.</w:t>
      </w:r>
    </w:p>
    <w:p w:rsidR="00CC73A3" w:rsidRPr="0054126C" w:rsidRDefault="00CC73A3" w:rsidP="00CC73A3">
      <w:pPr>
        <w:pStyle w:val="Geenafstand"/>
        <w:spacing w:line="260" w:lineRule="atLeast"/>
        <w:ind w:left="851" w:hanging="425"/>
        <w:rPr>
          <w:rFonts w:ascii="Arial" w:hAnsi="Arial" w:cs="Arial"/>
          <w:bCs w:val="0"/>
          <w:i/>
          <w:kern w:val="20"/>
          <w:sz w:val="20"/>
          <w:szCs w:val="20"/>
        </w:rPr>
      </w:pPr>
      <w:r w:rsidRPr="0054126C">
        <w:rPr>
          <w:rFonts w:ascii="Arial" w:hAnsi="Arial" w:cs="Arial"/>
          <w:bCs w:val="0"/>
          <w:kern w:val="20"/>
          <w:sz w:val="20"/>
          <w:szCs w:val="20"/>
        </w:rPr>
        <w:t>b.</w:t>
      </w:r>
      <w:r w:rsidRPr="0054126C">
        <w:rPr>
          <w:rFonts w:ascii="Arial" w:hAnsi="Arial" w:cs="Arial"/>
          <w:bCs w:val="0"/>
          <w:kern w:val="20"/>
          <w:sz w:val="20"/>
          <w:szCs w:val="20"/>
        </w:rPr>
        <w:tab/>
      </w:r>
      <w:r w:rsidRPr="0054126C">
        <w:rPr>
          <w:rFonts w:ascii="Arial" w:hAnsi="Arial" w:cs="Arial"/>
          <w:bCs w:val="0"/>
          <w:i/>
          <w:kern w:val="20"/>
          <w:sz w:val="20"/>
          <w:szCs w:val="20"/>
        </w:rPr>
        <w:t>Eigen uitwerking leerling.</w:t>
      </w:r>
    </w:p>
    <w:p w:rsidR="00CC73A3" w:rsidRDefault="00CC73A3" w:rsidP="00CC73A3">
      <w:pPr>
        <w:pStyle w:val="Geenafstand"/>
        <w:spacing w:line="260" w:lineRule="atLeast"/>
        <w:ind w:left="851"/>
        <w:rPr>
          <w:rFonts w:ascii="Arial" w:hAnsi="Arial" w:cs="Arial"/>
          <w:bCs w:val="0"/>
          <w:i/>
          <w:kern w:val="20"/>
          <w:sz w:val="20"/>
          <w:szCs w:val="20"/>
        </w:rPr>
      </w:pPr>
      <w:r w:rsidRPr="0054126C">
        <w:rPr>
          <w:rFonts w:ascii="Arial" w:hAnsi="Arial" w:cs="Arial"/>
          <w:bCs w:val="0"/>
          <w:i/>
          <w:kern w:val="20"/>
          <w:sz w:val="20"/>
          <w:szCs w:val="20"/>
        </w:rPr>
        <w:t>Strikt genomen kan de VOG geweigerd worden, maar er wordt soms een uitzondering gemaakt als het gaat om een jeugdzonde.</w:t>
      </w:r>
    </w:p>
    <w:p w:rsidR="00CC73A3" w:rsidRDefault="00CC73A3" w:rsidP="00CC73A3">
      <w:pPr>
        <w:pStyle w:val="Geenafstand"/>
        <w:spacing w:line="260" w:lineRule="atLeast"/>
        <w:rPr>
          <w:rFonts w:ascii="Arial" w:hAnsi="Arial" w:cs="Arial"/>
          <w:bCs w:val="0"/>
          <w:i/>
          <w:kern w:val="20"/>
          <w:sz w:val="20"/>
          <w:szCs w:val="20"/>
        </w:rPr>
      </w:pPr>
    </w:p>
    <w:p w:rsidR="00CC73A3" w:rsidRPr="0054126C" w:rsidRDefault="00CC73A3" w:rsidP="00CC73A3">
      <w:pPr>
        <w:pStyle w:val="Geenafstand"/>
        <w:spacing w:line="260" w:lineRule="atLeast"/>
        <w:rPr>
          <w:rFonts w:ascii="Arial" w:hAnsi="Arial" w:cs="Arial"/>
          <w:bCs w:val="0"/>
          <w:i/>
          <w:kern w:val="20"/>
          <w:sz w:val="20"/>
          <w:szCs w:val="20"/>
        </w:rPr>
      </w:pPr>
    </w:p>
    <w:p w:rsidR="00CC73A3" w:rsidRPr="0054126C" w:rsidRDefault="00CC73A3" w:rsidP="00CC73A3">
      <w:pPr>
        <w:pStyle w:val="Geenafstand"/>
        <w:spacing w:line="260" w:lineRule="atLeast"/>
        <w:ind w:left="426" w:hanging="426"/>
        <w:rPr>
          <w:rFonts w:ascii="Arial" w:hAnsi="Arial" w:cs="Arial"/>
          <w:bCs w:val="0"/>
          <w:kern w:val="20"/>
          <w:sz w:val="20"/>
          <w:szCs w:val="20"/>
        </w:rPr>
      </w:pPr>
      <w:r w:rsidRPr="0054126C">
        <w:rPr>
          <w:rFonts w:ascii="Arial" w:hAnsi="Arial" w:cs="Arial"/>
          <w:bCs w:val="0"/>
          <w:kern w:val="20"/>
          <w:sz w:val="20"/>
          <w:szCs w:val="20"/>
        </w:rPr>
        <w:t>16</w:t>
      </w:r>
      <w:r w:rsidRPr="0054126C">
        <w:rPr>
          <w:rFonts w:ascii="Arial" w:hAnsi="Arial" w:cs="Arial"/>
          <w:bCs w:val="0"/>
          <w:kern w:val="20"/>
          <w:sz w:val="20"/>
          <w:szCs w:val="20"/>
        </w:rPr>
        <w:tab/>
      </w:r>
      <w:r w:rsidRPr="0054126C">
        <w:rPr>
          <w:rFonts w:ascii="Arial" w:hAnsi="Arial" w:cs="Arial"/>
          <w:b/>
          <w:bCs w:val="0"/>
          <w:i/>
          <w:kern w:val="20"/>
          <w:sz w:val="20"/>
          <w:szCs w:val="20"/>
        </w:rPr>
        <w:t>WAT ZIE JE?</w:t>
      </w:r>
      <w:r w:rsidRPr="0054126C">
        <w:rPr>
          <w:rFonts w:ascii="Arial" w:hAnsi="Arial" w:cs="Arial"/>
          <w:bCs w:val="0"/>
          <w:kern w:val="20"/>
          <w:sz w:val="20"/>
          <w:szCs w:val="20"/>
        </w:rPr>
        <w:t xml:space="preserve">  blz. 13</w:t>
      </w:r>
    </w:p>
    <w:p w:rsidR="00CC73A3" w:rsidRPr="0054126C" w:rsidRDefault="00CC73A3" w:rsidP="00CC73A3">
      <w:pPr>
        <w:pStyle w:val="Geenafstand"/>
        <w:spacing w:line="260" w:lineRule="atLeast"/>
        <w:rPr>
          <w:rFonts w:ascii="Arial" w:hAnsi="Arial" w:cs="Arial"/>
          <w:bCs w:val="0"/>
          <w:kern w:val="20"/>
          <w:sz w:val="20"/>
          <w:szCs w:val="20"/>
        </w:rPr>
      </w:pPr>
    </w:p>
    <w:tbl>
      <w:tblPr>
        <w:tblW w:w="9606" w:type="dxa"/>
        <w:tblInd w:w="425" w:type="dxa"/>
        <w:tblLayout w:type="fixed"/>
        <w:tblLook w:val="04A0" w:firstRow="1" w:lastRow="0" w:firstColumn="1" w:lastColumn="0" w:noHBand="0" w:noVBand="1"/>
      </w:tblPr>
      <w:tblGrid>
        <w:gridCol w:w="2366"/>
        <w:gridCol w:w="2562"/>
        <w:gridCol w:w="2366"/>
        <w:gridCol w:w="2312"/>
      </w:tblGrid>
      <w:tr w:rsidR="00CC73A3" w:rsidRPr="00917A82" w:rsidTr="0098323D">
        <w:tc>
          <w:tcPr>
            <w:tcW w:w="2366" w:type="dxa"/>
            <w:shd w:val="clear" w:color="auto" w:fill="auto"/>
          </w:tcPr>
          <w:p w:rsidR="00CC73A3" w:rsidRPr="00917A82" w:rsidRDefault="00CC73A3" w:rsidP="0098323D">
            <w:pPr>
              <w:pStyle w:val="Geenafstand"/>
              <w:spacing w:line="260" w:lineRule="atLeast"/>
              <w:ind w:right="-119"/>
              <w:rPr>
                <w:rFonts w:ascii="Arial Narrow" w:hAnsi="Arial Narrow" w:cs="Arial"/>
                <w:bCs w:val="0"/>
                <w:kern w:val="20"/>
                <w:sz w:val="20"/>
                <w:szCs w:val="20"/>
              </w:rPr>
            </w:pPr>
            <w:r>
              <w:rPr>
                <w:rFonts w:ascii="Arial Narrow" w:hAnsi="Arial Narrow" w:cs="Arial"/>
                <w:bCs w:val="0"/>
                <w:noProof/>
                <w:kern w:val="20"/>
                <w:sz w:val="20"/>
                <w:szCs w:val="20"/>
                <w:lang w:eastAsia="nl-NL"/>
              </w:rPr>
              <w:drawing>
                <wp:inline distT="0" distB="0" distL="0" distR="0">
                  <wp:extent cx="1311275" cy="991870"/>
                  <wp:effectExtent l="0" t="0" r="3175" b="0"/>
                  <wp:docPr id="8" name="Afbeelding 8" descr="waarborgfonds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arborgfonds000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11275" cy="991870"/>
                          </a:xfrm>
                          <a:prstGeom prst="rect">
                            <a:avLst/>
                          </a:prstGeom>
                          <a:noFill/>
                          <a:ln>
                            <a:noFill/>
                          </a:ln>
                        </pic:spPr>
                      </pic:pic>
                    </a:graphicData>
                  </a:graphic>
                </wp:inline>
              </w:drawing>
            </w:r>
          </w:p>
        </w:tc>
        <w:tc>
          <w:tcPr>
            <w:tcW w:w="2562" w:type="dxa"/>
            <w:shd w:val="clear" w:color="auto" w:fill="auto"/>
          </w:tcPr>
          <w:p w:rsidR="00CC73A3" w:rsidRPr="00917A82" w:rsidRDefault="00CC73A3" w:rsidP="0098323D">
            <w:pPr>
              <w:pStyle w:val="Geenafstand"/>
              <w:spacing w:line="260" w:lineRule="atLeast"/>
              <w:rPr>
                <w:rFonts w:ascii="Arial Narrow" w:hAnsi="Arial Narrow" w:cs="Arial"/>
                <w:bCs w:val="0"/>
                <w:kern w:val="20"/>
                <w:sz w:val="20"/>
                <w:szCs w:val="20"/>
              </w:rPr>
            </w:pPr>
            <w:r>
              <w:rPr>
                <w:rFonts w:ascii="Arial Narrow" w:hAnsi="Arial Narrow" w:cs="Arial"/>
                <w:bCs w:val="0"/>
                <w:noProof/>
                <w:kern w:val="20"/>
                <w:sz w:val="20"/>
                <w:szCs w:val="20"/>
                <w:lang w:eastAsia="nl-NL"/>
              </w:rPr>
              <w:drawing>
                <wp:inline distT="0" distB="0" distL="0" distR="0">
                  <wp:extent cx="1354455" cy="1026795"/>
                  <wp:effectExtent l="0" t="0" r="0" b="1905"/>
                  <wp:docPr id="7" name="Afbeelding 7" descr="waarborgfonds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aarborgfonds000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4455" cy="1026795"/>
                          </a:xfrm>
                          <a:prstGeom prst="rect">
                            <a:avLst/>
                          </a:prstGeom>
                          <a:noFill/>
                          <a:ln>
                            <a:noFill/>
                          </a:ln>
                        </pic:spPr>
                      </pic:pic>
                    </a:graphicData>
                  </a:graphic>
                </wp:inline>
              </w:drawing>
            </w:r>
          </w:p>
        </w:tc>
        <w:tc>
          <w:tcPr>
            <w:tcW w:w="2366" w:type="dxa"/>
            <w:shd w:val="clear" w:color="auto" w:fill="auto"/>
          </w:tcPr>
          <w:p w:rsidR="00CC73A3" w:rsidRPr="00917A82" w:rsidRDefault="00CC73A3" w:rsidP="0098323D">
            <w:pPr>
              <w:pStyle w:val="Geenafstand"/>
              <w:spacing w:line="260" w:lineRule="atLeast"/>
              <w:rPr>
                <w:rFonts w:ascii="Arial Narrow" w:hAnsi="Arial Narrow" w:cs="Arial"/>
                <w:bCs w:val="0"/>
                <w:kern w:val="20"/>
                <w:sz w:val="20"/>
                <w:szCs w:val="20"/>
              </w:rPr>
            </w:pPr>
            <w:r>
              <w:rPr>
                <w:rFonts w:ascii="Arial Narrow" w:hAnsi="Arial Narrow" w:cs="Arial"/>
                <w:bCs w:val="0"/>
                <w:noProof/>
                <w:kern w:val="20"/>
                <w:sz w:val="20"/>
                <w:szCs w:val="20"/>
                <w:lang w:eastAsia="nl-NL"/>
              </w:rPr>
              <w:drawing>
                <wp:inline distT="0" distB="0" distL="0" distR="0">
                  <wp:extent cx="1328420" cy="1009015"/>
                  <wp:effectExtent l="0" t="0" r="5080" b="635"/>
                  <wp:docPr id="6" name="Afbeelding 6" descr="waarborgfonds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aarborgfonds000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28420" cy="1009015"/>
                          </a:xfrm>
                          <a:prstGeom prst="rect">
                            <a:avLst/>
                          </a:prstGeom>
                          <a:noFill/>
                          <a:ln>
                            <a:noFill/>
                          </a:ln>
                        </pic:spPr>
                      </pic:pic>
                    </a:graphicData>
                  </a:graphic>
                </wp:inline>
              </w:drawing>
            </w:r>
          </w:p>
        </w:tc>
        <w:tc>
          <w:tcPr>
            <w:tcW w:w="2312" w:type="dxa"/>
            <w:shd w:val="clear" w:color="auto" w:fill="auto"/>
          </w:tcPr>
          <w:p w:rsidR="00CC73A3" w:rsidRPr="00917A82" w:rsidRDefault="00CC73A3" w:rsidP="0098323D">
            <w:pPr>
              <w:pStyle w:val="Geenafstand"/>
              <w:spacing w:line="260" w:lineRule="atLeast"/>
              <w:rPr>
                <w:rFonts w:ascii="Arial Narrow" w:hAnsi="Arial Narrow" w:cs="Arial"/>
                <w:bCs w:val="0"/>
                <w:kern w:val="20"/>
                <w:sz w:val="20"/>
                <w:szCs w:val="20"/>
              </w:rPr>
            </w:pPr>
            <w:r>
              <w:rPr>
                <w:rFonts w:ascii="Arial Narrow" w:hAnsi="Arial Narrow" w:cs="Arial"/>
                <w:bCs w:val="0"/>
                <w:noProof/>
                <w:kern w:val="20"/>
                <w:sz w:val="20"/>
                <w:szCs w:val="20"/>
                <w:lang w:eastAsia="nl-NL"/>
              </w:rPr>
              <w:drawing>
                <wp:inline distT="0" distB="0" distL="0" distR="0">
                  <wp:extent cx="1319530" cy="1000760"/>
                  <wp:effectExtent l="0" t="0" r="0" b="8890"/>
                  <wp:docPr id="5" name="Afbeelding 5" descr="waarborgfonds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aarborgfonds000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9530" cy="1000760"/>
                          </a:xfrm>
                          <a:prstGeom prst="rect">
                            <a:avLst/>
                          </a:prstGeom>
                          <a:noFill/>
                          <a:ln>
                            <a:noFill/>
                          </a:ln>
                        </pic:spPr>
                      </pic:pic>
                    </a:graphicData>
                  </a:graphic>
                </wp:inline>
              </w:drawing>
            </w:r>
          </w:p>
        </w:tc>
      </w:tr>
      <w:tr w:rsidR="00CC73A3" w:rsidRPr="00917A82" w:rsidTr="0098323D">
        <w:tc>
          <w:tcPr>
            <w:tcW w:w="2366" w:type="dxa"/>
            <w:shd w:val="clear" w:color="auto" w:fill="auto"/>
          </w:tcPr>
          <w:p w:rsidR="00CC73A3" w:rsidRPr="00917A82" w:rsidRDefault="00CC73A3" w:rsidP="0098323D">
            <w:pPr>
              <w:pStyle w:val="Geenafstand"/>
              <w:spacing w:line="260" w:lineRule="atLeast"/>
              <w:rPr>
                <w:rFonts w:ascii="Arial Narrow" w:hAnsi="Arial Narrow" w:cs="Arial"/>
                <w:bCs w:val="0"/>
                <w:kern w:val="20"/>
                <w:sz w:val="20"/>
                <w:szCs w:val="20"/>
              </w:rPr>
            </w:pPr>
            <w:r w:rsidRPr="00917A82">
              <w:rPr>
                <w:rFonts w:ascii="Arial Narrow" w:hAnsi="Arial Narrow" w:cs="Arial"/>
                <w:bCs w:val="0"/>
                <w:kern w:val="20"/>
                <w:sz w:val="20"/>
                <w:szCs w:val="20"/>
              </w:rPr>
              <w:t>Inbraak.</w:t>
            </w:r>
          </w:p>
          <w:p w:rsidR="00CC73A3" w:rsidRPr="00917A82" w:rsidRDefault="00CC73A3" w:rsidP="0098323D">
            <w:pPr>
              <w:pStyle w:val="Geenafstand"/>
              <w:spacing w:line="260" w:lineRule="atLeast"/>
              <w:rPr>
                <w:rFonts w:ascii="Arial Narrow" w:hAnsi="Arial Narrow" w:cs="Arial"/>
                <w:bCs w:val="0"/>
                <w:kern w:val="20"/>
                <w:sz w:val="20"/>
                <w:szCs w:val="20"/>
              </w:rPr>
            </w:pPr>
            <w:r w:rsidRPr="00917A82">
              <w:rPr>
                <w:rFonts w:ascii="Arial Narrow" w:hAnsi="Arial Narrow" w:cs="Arial"/>
                <w:bCs w:val="0"/>
                <w:kern w:val="20"/>
                <w:sz w:val="20"/>
                <w:szCs w:val="20"/>
              </w:rPr>
              <w:t>Wetboek van Strafrecht.</w:t>
            </w:r>
          </w:p>
          <w:p w:rsidR="00CC73A3" w:rsidRPr="00917A82" w:rsidRDefault="00CC73A3" w:rsidP="0098323D">
            <w:pPr>
              <w:pStyle w:val="Geenafstand"/>
              <w:spacing w:line="260" w:lineRule="atLeast"/>
              <w:rPr>
                <w:rFonts w:ascii="Arial Narrow" w:hAnsi="Arial Narrow" w:cs="Arial"/>
                <w:bCs w:val="0"/>
                <w:kern w:val="20"/>
                <w:sz w:val="20"/>
                <w:szCs w:val="20"/>
              </w:rPr>
            </w:pPr>
            <w:r w:rsidRPr="00917A82">
              <w:rPr>
                <w:rFonts w:ascii="Arial Narrow" w:hAnsi="Arial Narrow" w:cs="Arial"/>
                <w:bCs w:val="0"/>
                <w:kern w:val="20"/>
                <w:sz w:val="18"/>
                <w:szCs w:val="20"/>
              </w:rPr>
              <w:t>Zware criminaliteit.</w:t>
            </w:r>
          </w:p>
        </w:tc>
        <w:tc>
          <w:tcPr>
            <w:tcW w:w="2562" w:type="dxa"/>
            <w:shd w:val="clear" w:color="auto" w:fill="auto"/>
          </w:tcPr>
          <w:p w:rsidR="00CC73A3" w:rsidRPr="00BD5E6F" w:rsidRDefault="00CC73A3" w:rsidP="0098323D">
            <w:pPr>
              <w:pStyle w:val="Geenafstand"/>
              <w:spacing w:line="260" w:lineRule="atLeast"/>
              <w:rPr>
                <w:rFonts w:ascii="Arial Narrow" w:hAnsi="Arial Narrow" w:cs="Arial"/>
                <w:bCs w:val="0"/>
                <w:kern w:val="20"/>
                <w:sz w:val="20"/>
                <w:szCs w:val="20"/>
              </w:rPr>
            </w:pPr>
            <w:r w:rsidRPr="00BD5E6F">
              <w:rPr>
                <w:rFonts w:ascii="Arial Narrow" w:hAnsi="Arial Narrow" w:cs="Arial"/>
                <w:bCs w:val="0"/>
                <w:kern w:val="20"/>
                <w:sz w:val="20"/>
                <w:szCs w:val="20"/>
              </w:rPr>
              <w:t>Fietsen zonder licht.</w:t>
            </w:r>
          </w:p>
          <w:p w:rsidR="00CC73A3" w:rsidRPr="00BD5E6F" w:rsidRDefault="00CC73A3" w:rsidP="0098323D">
            <w:pPr>
              <w:pStyle w:val="Geenafstand"/>
              <w:spacing w:line="260" w:lineRule="atLeast"/>
              <w:rPr>
                <w:rFonts w:ascii="Arial Narrow" w:hAnsi="Arial Narrow" w:cs="Arial"/>
                <w:bCs w:val="0"/>
                <w:kern w:val="20"/>
                <w:sz w:val="20"/>
                <w:szCs w:val="20"/>
              </w:rPr>
            </w:pPr>
            <w:r w:rsidRPr="00BD5E6F">
              <w:rPr>
                <w:rFonts w:ascii="Arial Narrow" w:hAnsi="Arial Narrow" w:cs="Arial"/>
                <w:bCs w:val="0"/>
                <w:kern w:val="20"/>
                <w:sz w:val="20"/>
                <w:szCs w:val="20"/>
              </w:rPr>
              <w:t>Wegenverkeerswet.</w:t>
            </w:r>
          </w:p>
          <w:p w:rsidR="00CC73A3" w:rsidRPr="00BD5E6F" w:rsidRDefault="00CC73A3" w:rsidP="0098323D">
            <w:pPr>
              <w:pStyle w:val="Geenafstand"/>
              <w:spacing w:line="260" w:lineRule="atLeast"/>
              <w:rPr>
                <w:rFonts w:ascii="Arial Narrow" w:hAnsi="Arial Narrow" w:cs="Arial"/>
                <w:bCs w:val="0"/>
                <w:kern w:val="20"/>
                <w:sz w:val="20"/>
                <w:szCs w:val="20"/>
              </w:rPr>
            </w:pPr>
            <w:r w:rsidRPr="00BD5E6F">
              <w:rPr>
                <w:rFonts w:ascii="Arial Narrow" w:hAnsi="Arial Narrow" w:cs="Arial"/>
                <w:bCs w:val="0"/>
                <w:i/>
                <w:kern w:val="20"/>
                <w:sz w:val="18"/>
                <w:szCs w:val="20"/>
              </w:rPr>
              <w:t>Het licht voor de hand om ‘fietsen zonder licht’ onder veelvoorko</w:t>
            </w:r>
            <w:r w:rsidRPr="00BD5E6F">
              <w:rPr>
                <w:rFonts w:ascii="Arial Narrow" w:hAnsi="Arial Narrow" w:cs="Arial"/>
                <w:bCs w:val="0"/>
                <w:i/>
                <w:kern w:val="20"/>
                <w:sz w:val="18"/>
                <w:szCs w:val="20"/>
              </w:rPr>
              <w:softHyphen/>
              <w:t>mende criminaliteit te scharen, maar dat is onjuist. Het gaat hier niet om een licht misdrijf, maar om een zeer lichte overtreding.</w:t>
            </w:r>
          </w:p>
        </w:tc>
        <w:tc>
          <w:tcPr>
            <w:tcW w:w="2366" w:type="dxa"/>
            <w:shd w:val="clear" w:color="auto" w:fill="auto"/>
          </w:tcPr>
          <w:p w:rsidR="00CC73A3" w:rsidRPr="00917A82" w:rsidRDefault="00CC73A3" w:rsidP="0098323D">
            <w:pPr>
              <w:pStyle w:val="Geenafstand"/>
              <w:spacing w:line="260" w:lineRule="atLeast"/>
              <w:rPr>
                <w:rFonts w:ascii="Arial Narrow" w:hAnsi="Arial Narrow" w:cs="Arial"/>
                <w:bCs w:val="0"/>
                <w:kern w:val="20"/>
                <w:sz w:val="20"/>
                <w:szCs w:val="20"/>
              </w:rPr>
            </w:pPr>
            <w:r w:rsidRPr="00917A82">
              <w:rPr>
                <w:rFonts w:ascii="Arial Narrow" w:hAnsi="Arial Narrow" w:cs="Arial"/>
                <w:bCs w:val="0"/>
                <w:kern w:val="20"/>
                <w:sz w:val="20"/>
                <w:szCs w:val="20"/>
              </w:rPr>
              <w:t>Drugshandel.</w:t>
            </w:r>
          </w:p>
          <w:p w:rsidR="00CC73A3" w:rsidRPr="00917A82" w:rsidRDefault="00CC73A3" w:rsidP="0098323D">
            <w:pPr>
              <w:pStyle w:val="Geenafstand"/>
              <w:spacing w:line="260" w:lineRule="atLeast"/>
              <w:rPr>
                <w:rFonts w:ascii="Arial Narrow" w:hAnsi="Arial Narrow" w:cs="Arial"/>
                <w:bCs w:val="0"/>
                <w:kern w:val="20"/>
                <w:sz w:val="20"/>
                <w:szCs w:val="20"/>
              </w:rPr>
            </w:pPr>
            <w:r w:rsidRPr="00917A82">
              <w:rPr>
                <w:rFonts w:ascii="Arial Narrow" w:hAnsi="Arial Narrow" w:cs="Arial"/>
                <w:bCs w:val="0"/>
                <w:kern w:val="20"/>
                <w:sz w:val="20"/>
                <w:szCs w:val="20"/>
              </w:rPr>
              <w:t>Opiumwet.</w:t>
            </w:r>
          </w:p>
          <w:p w:rsidR="00CC73A3" w:rsidRPr="00917A82" w:rsidRDefault="00CC73A3" w:rsidP="0098323D">
            <w:pPr>
              <w:pStyle w:val="Geenafstand"/>
              <w:spacing w:line="260" w:lineRule="atLeast"/>
              <w:rPr>
                <w:rFonts w:ascii="Arial Narrow" w:hAnsi="Arial Narrow" w:cs="Arial"/>
                <w:bCs w:val="0"/>
                <w:kern w:val="20"/>
                <w:sz w:val="20"/>
                <w:szCs w:val="20"/>
              </w:rPr>
            </w:pPr>
            <w:r w:rsidRPr="00917A82">
              <w:rPr>
                <w:rFonts w:ascii="Arial Narrow" w:hAnsi="Arial Narrow" w:cs="Arial"/>
                <w:bCs w:val="0"/>
                <w:kern w:val="20"/>
                <w:sz w:val="18"/>
                <w:szCs w:val="20"/>
              </w:rPr>
              <w:t>Zware criminaliteit.</w:t>
            </w:r>
          </w:p>
        </w:tc>
        <w:tc>
          <w:tcPr>
            <w:tcW w:w="2312" w:type="dxa"/>
            <w:shd w:val="clear" w:color="auto" w:fill="auto"/>
          </w:tcPr>
          <w:p w:rsidR="00CC73A3" w:rsidRPr="00917A82" w:rsidRDefault="00CC73A3" w:rsidP="0098323D">
            <w:pPr>
              <w:pStyle w:val="Geenafstand"/>
              <w:spacing w:line="260" w:lineRule="atLeast"/>
              <w:rPr>
                <w:rFonts w:ascii="Arial Narrow" w:hAnsi="Arial Narrow" w:cs="Arial"/>
                <w:bCs w:val="0"/>
                <w:kern w:val="20"/>
                <w:sz w:val="20"/>
                <w:szCs w:val="20"/>
              </w:rPr>
            </w:pPr>
            <w:r w:rsidRPr="00917A82">
              <w:rPr>
                <w:rFonts w:ascii="Arial Narrow" w:hAnsi="Arial Narrow" w:cs="Arial"/>
                <w:bCs w:val="0"/>
                <w:kern w:val="20"/>
                <w:sz w:val="20"/>
                <w:szCs w:val="20"/>
              </w:rPr>
              <w:t>Vandalisme.</w:t>
            </w:r>
          </w:p>
          <w:p w:rsidR="00CC73A3" w:rsidRPr="00917A82" w:rsidRDefault="00CC73A3" w:rsidP="0098323D">
            <w:pPr>
              <w:pStyle w:val="Geenafstand"/>
              <w:spacing w:line="260" w:lineRule="atLeast"/>
              <w:rPr>
                <w:rFonts w:ascii="Arial Narrow" w:hAnsi="Arial Narrow" w:cs="Arial"/>
                <w:bCs w:val="0"/>
                <w:kern w:val="20"/>
                <w:sz w:val="20"/>
                <w:szCs w:val="20"/>
              </w:rPr>
            </w:pPr>
            <w:r w:rsidRPr="00917A82">
              <w:rPr>
                <w:rFonts w:ascii="Arial Narrow" w:hAnsi="Arial Narrow" w:cs="Arial"/>
                <w:bCs w:val="0"/>
                <w:kern w:val="20"/>
                <w:sz w:val="20"/>
                <w:szCs w:val="20"/>
              </w:rPr>
              <w:t>Wetboek van Strafrecht.</w:t>
            </w:r>
          </w:p>
          <w:p w:rsidR="00CC73A3" w:rsidRPr="00917A82" w:rsidRDefault="00CC73A3" w:rsidP="0098323D">
            <w:pPr>
              <w:pStyle w:val="Geenafstand"/>
              <w:spacing w:line="260" w:lineRule="atLeast"/>
              <w:rPr>
                <w:rFonts w:ascii="Arial Narrow" w:hAnsi="Arial Narrow" w:cs="Arial"/>
                <w:bCs w:val="0"/>
                <w:kern w:val="20"/>
                <w:sz w:val="20"/>
                <w:szCs w:val="20"/>
              </w:rPr>
            </w:pPr>
            <w:r w:rsidRPr="00917A82">
              <w:rPr>
                <w:rFonts w:ascii="Arial Narrow" w:hAnsi="Arial Narrow" w:cs="Arial"/>
                <w:bCs w:val="0"/>
                <w:kern w:val="20"/>
                <w:sz w:val="18"/>
                <w:szCs w:val="20"/>
              </w:rPr>
              <w:t>Veelvoorkomende criminaliteit.</w:t>
            </w:r>
          </w:p>
        </w:tc>
      </w:tr>
    </w:tbl>
    <w:p w:rsidR="00CC73A3" w:rsidRDefault="00CC73A3" w:rsidP="00CC73A3">
      <w:pPr>
        <w:spacing w:line="260" w:lineRule="atLeast"/>
        <w:rPr>
          <w:bCs w:val="0"/>
          <w:kern w:val="20"/>
        </w:rPr>
      </w:pPr>
    </w:p>
    <w:p w:rsidR="00CC73A3" w:rsidRPr="0054126C" w:rsidRDefault="00CC73A3" w:rsidP="00CC73A3">
      <w:pPr>
        <w:pStyle w:val="Kop3"/>
      </w:pPr>
      <w:r w:rsidRPr="0054126C">
        <w:br w:type="page"/>
      </w:r>
      <w:r w:rsidRPr="0054126C">
        <w:lastRenderedPageBreak/>
        <w:t>BEGRIPPEN HOOFDSTUK 1  blz. 14</w:t>
      </w:r>
    </w:p>
    <w:p w:rsidR="00CC73A3" w:rsidRDefault="00CC73A3" w:rsidP="00CC73A3">
      <w:pPr>
        <w:pStyle w:val="Geenafstand"/>
        <w:spacing w:line="260" w:lineRule="atLeast"/>
        <w:rPr>
          <w:rFonts w:ascii="Arial" w:hAnsi="Arial" w:cs="Arial"/>
          <w:b/>
          <w:bCs w:val="0"/>
          <w:kern w:val="20"/>
          <w:sz w:val="20"/>
          <w:szCs w:val="20"/>
        </w:rPr>
      </w:pPr>
    </w:p>
    <w:p w:rsidR="00CC73A3" w:rsidRDefault="00CC73A3" w:rsidP="00CC73A3">
      <w:pPr>
        <w:pStyle w:val="Geenafstand"/>
        <w:spacing w:line="260" w:lineRule="atLeast"/>
        <w:rPr>
          <w:rFonts w:ascii="Arial" w:hAnsi="Arial" w:cs="Arial"/>
          <w:b/>
          <w:bCs w:val="0"/>
          <w:kern w:val="20"/>
          <w:sz w:val="20"/>
          <w:szCs w:val="20"/>
        </w:rPr>
      </w:pPr>
    </w:p>
    <w:p w:rsidR="00CC73A3" w:rsidRDefault="00CC73A3" w:rsidP="00CC73A3">
      <w:pPr>
        <w:pStyle w:val="Geenafstand"/>
        <w:spacing w:line="260" w:lineRule="atLeast"/>
        <w:rPr>
          <w:rFonts w:ascii="Arial" w:hAnsi="Arial" w:cs="Arial"/>
          <w:bCs w:val="0"/>
          <w:i/>
          <w:kern w:val="20"/>
          <w:sz w:val="20"/>
          <w:szCs w:val="20"/>
        </w:rPr>
      </w:pPr>
      <w:r w:rsidRPr="00877FD8">
        <w:rPr>
          <w:rFonts w:ascii="Arial" w:hAnsi="Arial" w:cs="Arial"/>
          <w:b/>
          <w:bCs w:val="0"/>
          <w:kern w:val="20"/>
          <w:sz w:val="20"/>
          <w:szCs w:val="20"/>
        </w:rPr>
        <w:t>Ongeschreven regels</w:t>
      </w:r>
      <w:r w:rsidRPr="00877FD8">
        <w:rPr>
          <w:rFonts w:ascii="Arial" w:hAnsi="Arial" w:cs="Arial"/>
          <w:bCs w:val="0"/>
          <w:kern w:val="20"/>
          <w:sz w:val="20"/>
          <w:szCs w:val="20"/>
        </w:rPr>
        <w:t xml:space="preserve">: </w:t>
      </w:r>
      <w:r w:rsidRPr="00877FD8">
        <w:rPr>
          <w:rFonts w:ascii="Arial" w:hAnsi="Arial" w:cs="Arial"/>
          <w:bCs w:val="0"/>
          <w:i/>
          <w:kern w:val="20"/>
          <w:sz w:val="20"/>
          <w:szCs w:val="20"/>
        </w:rPr>
        <w:t>regels voor goed gedrag die niet op papier staan</w:t>
      </w:r>
      <w:r>
        <w:rPr>
          <w:rFonts w:ascii="Arial" w:hAnsi="Arial" w:cs="Arial"/>
          <w:bCs w:val="0"/>
          <w:i/>
          <w:kern w:val="20"/>
          <w:sz w:val="20"/>
          <w:szCs w:val="20"/>
        </w:rPr>
        <w:t>.</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i/>
          <w:kern w:val="20"/>
          <w:sz w:val="20"/>
          <w:szCs w:val="20"/>
        </w:rPr>
      </w:pPr>
      <w:r w:rsidRPr="0054126C">
        <w:rPr>
          <w:rFonts w:ascii="Arial" w:hAnsi="Arial" w:cs="Arial"/>
          <w:b/>
          <w:bCs w:val="0"/>
          <w:kern w:val="20"/>
          <w:sz w:val="20"/>
          <w:szCs w:val="20"/>
        </w:rPr>
        <w:t>Geschreven regels</w:t>
      </w:r>
      <w:r w:rsidRPr="0054126C">
        <w:rPr>
          <w:rFonts w:ascii="Arial" w:hAnsi="Arial" w:cs="Arial"/>
          <w:bCs w:val="0"/>
          <w:kern w:val="20"/>
          <w:sz w:val="20"/>
          <w:szCs w:val="20"/>
        </w:rPr>
        <w:t xml:space="preserve">: </w:t>
      </w:r>
      <w:r w:rsidRPr="00877FD8">
        <w:rPr>
          <w:rFonts w:ascii="Arial" w:hAnsi="Arial" w:cs="Arial"/>
          <w:bCs w:val="0"/>
          <w:i/>
          <w:kern w:val="20"/>
          <w:sz w:val="20"/>
          <w:szCs w:val="20"/>
        </w:rPr>
        <w:t>regels die in reglementen of wetten staan.</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i/>
          <w:kern w:val="20"/>
          <w:sz w:val="20"/>
          <w:szCs w:val="20"/>
        </w:rPr>
      </w:pPr>
      <w:r w:rsidRPr="00877FD8">
        <w:rPr>
          <w:rFonts w:ascii="Arial" w:hAnsi="Arial" w:cs="Arial"/>
          <w:b/>
          <w:bCs w:val="0"/>
          <w:kern w:val="20"/>
          <w:sz w:val="20"/>
          <w:szCs w:val="20"/>
        </w:rPr>
        <w:t>Rechtsregels</w:t>
      </w:r>
      <w:r w:rsidRPr="00877FD8">
        <w:rPr>
          <w:rFonts w:ascii="Arial" w:hAnsi="Arial" w:cs="Arial"/>
          <w:bCs w:val="0"/>
          <w:kern w:val="20"/>
          <w:sz w:val="20"/>
          <w:szCs w:val="20"/>
        </w:rPr>
        <w:t>:</w:t>
      </w:r>
      <w:r w:rsidRPr="00877FD8">
        <w:rPr>
          <w:rFonts w:ascii="Arial" w:hAnsi="Arial" w:cs="Arial"/>
          <w:bCs w:val="0"/>
          <w:i/>
          <w:kern w:val="20"/>
          <w:sz w:val="20"/>
          <w:szCs w:val="20"/>
        </w:rPr>
        <w:t xml:space="preserve"> regels die in wetten staan.</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i/>
          <w:kern w:val="20"/>
          <w:sz w:val="20"/>
          <w:szCs w:val="20"/>
        </w:rPr>
      </w:pPr>
      <w:r w:rsidRPr="0054126C">
        <w:rPr>
          <w:rFonts w:ascii="Arial" w:hAnsi="Arial" w:cs="Arial"/>
          <w:b/>
          <w:bCs w:val="0"/>
          <w:kern w:val="20"/>
          <w:sz w:val="20"/>
          <w:szCs w:val="20"/>
        </w:rPr>
        <w:t>Waarden</w:t>
      </w:r>
      <w:r w:rsidRPr="0054126C">
        <w:rPr>
          <w:rFonts w:ascii="Arial" w:hAnsi="Arial" w:cs="Arial"/>
          <w:bCs w:val="0"/>
          <w:kern w:val="20"/>
          <w:sz w:val="20"/>
          <w:szCs w:val="20"/>
        </w:rPr>
        <w:t xml:space="preserve">: </w:t>
      </w:r>
      <w:r w:rsidRPr="0054126C">
        <w:rPr>
          <w:rFonts w:ascii="Arial" w:hAnsi="Arial" w:cs="Arial"/>
          <w:bCs w:val="0"/>
          <w:i/>
          <w:kern w:val="20"/>
          <w:sz w:val="20"/>
          <w:szCs w:val="20"/>
        </w:rPr>
        <w:t>principes of uitgangspunten die je belangrijk vindt in het leven.</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i/>
          <w:kern w:val="20"/>
          <w:sz w:val="20"/>
          <w:szCs w:val="20"/>
        </w:rPr>
      </w:pPr>
      <w:r w:rsidRPr="00877FD8">
        <w:rPr>
          <w:rFonts w:ascii="Arial" w:hAnsi="Arial" w:cs="Arial"/>
          <w:b/>
          <w:bCs w:val="0"/>
          <w:kern w:val="20"/>
          <w:sz w:val="20"/>
          <w:szCs w:val="20"/>
        </w:rPr>
        <w:t>Normen</w:t>
      </w:r>
      <w:r w:rsidRPr="00877FD8">
        <w:rPr>
          <w:rFonts w:ascii="Arial" w:hAnsi="Arial" w:cs="Arial"/>
          <w:bCs w:val="0"/>
          <w:kern w:val="20"/>
          <w:sz w:val="20"/>
          <w:szCs w:val="20"/>
        </w:rPr>
        <w:t xml:space="preserve">: </w:t>
      </w:r>
      <w:r w:rsidRPr="00877FD8">
        <w:rPr>
          <w:rFonts w:ascii="Arial" w:hAnsi="Arial" w:cs="Arial"/>
          <w:bCs w:val="0"/>
          <w:i/>
          <w:kern w:val="20"/>
          <w:sz w:val="20"/>
          <w:szCs w:val="20"/>
        </w:rPr>
        <w:t>afspraken over hoe mensen zich moeten gedragen.</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i/>
          <w:kern w:val="20"/>
          <w:sz w:val="20"/>
          <w:szCs w:val="20"/>
        </w:rPr>
      </w:pPr>
      <w:r w:rsidRPr="00877FD8">
        <w:rPr>
          <w:rFonts w:ascii="Arial" w:hAnsi="Arial" w:cs="Arial"/>
          <w:b/>
          <w:bCs w:val="0"/>
          <w:kern w:val="20"/>
          <w:sz w:val="20"/>
          <w:szCs w:val="20"/>
        </w:rPr>
        <w:t>Criminaliteit</w:t>
      </w:r>
      <w:r w:rsidRPr="00877FD8">
        <w:rPr>
          <w:rFonts w:ascii="Arial" w:hAnsi="Arial" w:cs="Arial"/>
          <w:bCs w:val="0"/>
          <w:kern w:val="20"/>
          <w:sz w:val="20"/>
          <w:szCs w:val="20"/>
        </w:rPr>
        <w:t xml:space="preserve">: </w:t>
      </w:r>
      <w:r w:rsidRPr="00877FD8">
        <w:rPr>
          <w:rFonts w:ascii="Arial" w:hAnsi="Arial" w:cs="Arial"/>
          <w:bCs w:val="0"/>
          <w:i/>
          <w:kern w:val="20"/>
          <w:sz w:val="20"/>
          <w:szCs w:val="20"/>
        </w:rPr>
        <w:t>alle misdrijven die in de wet staan omschreven.</w:t>
      </w:r>
    </w:p>
    <w:p w:rsidR="00CC73A3" w:rsidRPr="00114A45"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i/>
          <w:kern w:val="20"/>
          <w:sz w:val="20"/>
          <w:szCs w:val="20"/>
        </w:rPr>
      </w:pPr>
      <w:r w:rsidRPr="0054126C">
        <w:rPr>
          <w:rFonts w:ascii="Arial" w:hAnsi="Arial" w:cs="Arial"/>
          <w:b/>
          <w:bCs w:val="0"/>
          <w:kern w:val="20"/>
          <w:sz w:val="20"/>
          <w:szCs w:val="20"/>
        </w:rPr>
        <w:t>Strafbaar</w:t>
      </w:r>
      <w:r w:rsidRPr="0054126C">
        <w:rPr>
          <w:rFonts w:ascii="Arial" w:hAnsi="Arial" w:cs="Arial"/>
          <w:bCs w:val="0"/>
          <w:kern w:val="20"/>
          <w:sz w:val="20"/>
          <w:szCs w:val="20"/>
        </w:rPr>
        <w:t xml:space="preserve"> </w:t>
      </w:r>
      <w:r w:rsidRPr="0054126C">
        <w:rPr>
          <w:rFonts w:ascii="Arial" w:hAnsi="Arial" w:cs="Arial"/>
          <w:b/>
          <w:bCs w:val="0"/>
          <w:kern w:val="20"/>
          <w:sz w:val="20"/>
          <w:szCs w:val="20"/>
        </w:rPr>
        <w:t>feit</w:t>
      </w:r>
      <w:r w:rsidRPr="0054126C">
        <w:rPr>
          <w:rFonts w:ascii="Arial" w:hAnsi="Arial" w:cs="Arial"/>
          <w:bCs w:val="0"/>
          <w:kern w:val="20"/>
          <w:sz w:val="20"/>
          <w:szCs w:val="20"/>
        </w:rPr>
        <w:t xml:space="preserve"> </w:t>
      </w:r>
      <w:r w:rsidRPr="0054126C">
        <w:rPr>
          <w:rFonts w:ascii="Arial" w:hAnsi="Arial" w:cs="Arial"/>
          <w:b/>
          <w:bCs w:val="0"/>
          <w:kern w:val="20"/>
          <w:sz w:val="20"/>
          <w:szCs w:val="20"/>
        </w:rPr>
        <w:t>(delict)</w:t>
      </w:r>
      <w:r w:rsidRPr="0054126C">
        <w:rPr>
          <w:rFonts w:ascii="Arial" w:hAnsi="Arial" w:cs="Arial"/>
          <w:bCs w:val="0"/>
          <w:kern w:val="20"/>
          <w:sz w:val="20"/>
          <w:szCs w:val="20"/>
        </w:rPr>
        <w:t>:</w:t>
      </w:r>
      <w:r w:rsidRPr="0054126C">
        <w:rPr>
          <w:rFonts w:ascii="Arial" w:hAnsi="Arial" w:cs="Arial"/>
          <w:b/>
          <w:bCs w:val="0"/>
          <w:kern w:val="20"/>
          <w:sz w:val="20"/>
          <w:szCs w:val="20"/>
        </w:rPr>
        <w:t xml:space="preserve"> </w:t>
      </w:r>
      <w:r w:rsidRPr="0054126C">
        <w:rPr>
          <w:rFonts w:ascii="Arial" w:hAnsi="Arial" w:cs="Arial"/>
          <w:bCs w:val="0"/>
          <w:i/>
          <w:kern w:val="20"/>
          <w:sz w:val="20"/>
          <w:szCs w:val="20"/>
        </w:rPr>
        <w:t>pleeg je als je een wet overtreedt.</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i/>
          <w:kern w:val="20"/>
          <w:sz w:val="20"/>
          <w:szCs w:val="20"/>
        </w:rPr>
      </w:pPr>
      <w:r w:rsidRPr="0054126C">
        <w:rPr>
          <w:rFonts w:ascii="Arial" w:hAnsi="Arial" w:cs="Arial"/>
          <w:b/>
          <w:bCs w:val="0"/>
          <w:kern w:val="20"/>
          <w:sz w:val="20"/>
          <w:szCs w:val="20"/>
        </w:rPr>
        <w:t>Wetboek van Strafrecht</w:t>
      </w:r>
      <w:r w:rsidRPr="0054126C">
        <w:rPr>
          <w:rFonts w:ascii="Arial" w:hAnsi="Arial" w:cs="Arial"/>
          <w:bCs w:val="0"/>
          <w:kern w:val="20"/>
          <w:sz w:val="20"/>
          <w:szCs w:val="20"/>
        </w:rPr>
        <w:t xml:space="preserve">: </w:t>
      </w:r>
      <w:r w:rsidRPr="0054126C">
        <w:rPr>
          <w:rFonts w:ascii="Arial" w:hAnsi="Arial" w:cs="Arial"/>
          <w:bCs w:val="0"/>
          <w:i/>
          <w:kern w:val="20"/>
          <w:sz w:val="20"/>
          <w:szCs w:val="20"/>
        </w:rPr>
        <w:t>hierin staan de meeste strafbare feiten omschreven, inclusief strafbepalingen.</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877FD8" w:rsidRDefault="00CC73A3" w:rsidP="00CC73A3">
      <w:pPr>
        <w:pStyle w:val="Geenafstand"/>
        <w:spacing w:line="260" w:lineRule="atLeast"/>
        <w:rPr>
          <w:rFonts w:ascii="Arial" w:hAnsi="Arial" w:cs="Arial"/>
          <w:bCs w:val="0"/>
          <w:i/>
          <w:kern w:val="20"/>
          <w:sz w:val="20"/>
          <w:szCs w:val="20"/>
        </w:rPr>
      </w:pPr>
      <w:r w:rsidRPr="00877FD8">
        <w:rPr>
          <w:rFonts w:ascii="Arial" w:hAnsi="Arial" w:cs="Arial"/>
          <w:b/>
          <w:bCs w:val="0"/>
          <w:kern w:val="20"/>
          <w:sz w:val="20"/>
          <w:szCs w:val="20"/>
        </w:rPr>
        <w:t>Wegenverkeerswet</w:t>
      </w:r>
      <w:r w:rsidRPr="00877FD8">
        <w:rPr>
          <w:rFonts w:ascii="Arial" w:hAnsi="Arial" w:cs="Arial"/>
          <w:bCs w:val="0"/>
          <w:kern w:val="20"/>
          <w:sz w:val="20"/>
          <w:szCs w:val="20"/>
        </w:rPr>
        <w:t xml:space="preserve">: </w:t>
      </w:r>
      <w:r w:rsidRPr="00877FD8">
        <w:rPr>
          <w:rFonts w:ascii="Arial" w:hAnsi="Arial" w:cs="Arial"/>
          <w:bCs w:val="0"/>
          <w:i/>
          <w:kern w:val="20"/>
          <w:sz w:val="20"/>
          <w:szCs w:val="20"/>
        </w:rPr>
        <w:t>de wet met de strafbare feiten en straffen die te maken hebben met het verkeer.</w:t>
      </w:r>
    </w:p>
    <w:p w:rsidR="00CC73A3" w:rsidRPr="00877FD8" w:rsidRDefault="00CC73A3" w:rsidP="00CC73A3">
      <w:pPr>
        <w:pStyle w:val="Geenafstand"/>
        <w:spacing w:line="260" w:lineRule="atLeast"/>
        <w:rPr>
          <w:rFonts w:ascii="Arial" w:hAnsi="Arial" w:cs="Arial"/>
          <w:bCs w:val="0"/>
          <w:kern w:val="20"/>
          <w:sz w:val="20"/>
          <w:szCs w:val="20"/>
        </w:rPr>
      </w:pPr>
    </w:p>
    <w:p w:rsidR="00CC73A3" w:rsidRPr="009C5CED" w:rsidRDefault="00CC73A3" w:rsidP="00CC73A3">
      <w:pPr>
        <w:pStyle w:val="Geenafstand"/>
        <w:spacing w:line="260" w:lineRule="atLeast"/>
        <w:rPr>
          <w:rFonts w:ascii="Arial" w:hAnsi="Arial" w:cs="Arial"/>
          <w:bCs w:val="0"/>
          <w:kern w:val="20"/>
          <w:sz w:val="20"/>
          <w:szCs w:val="20"/>
        </w:rPr>
      </w:pPr>
      <w:r w:rsidRPr="00877FD8">
        <w:rPr>
          <w:rFonts w:ascii="Arial" w:hAnsi="Arial" w:cs="Arial"/>
          <w:b/>
          <w:bCs w:val="0"/>
          <w:kern w:val="20"/>
          <w:sz w:val="20"/>
          <w:szCs w:val="20"/>
        </w:rPr>
        <w:t>Wet op de economische delicten</w:t>
      </w:r>
      <w:r w:rsidRPr="00877FD8">
        <w:rPr>
          <w:rFonts w:ascii="Arial" w:hAnsi="Arial" w:cs="Arial"/>
          <w:bCs w:val="0"/>
          <w:kern w:val="20"/>
          <w:sz w:val="20"/>
          <w:szCs w:val="20"/>
        </w:rPr>
        <w:t>:</w:t>
      </w:r>
      <w:r w:rsidRPr="00877FD8">
        <w:rPr>
          <w:rFonts w:ascii="Arial" w:hAnsi="Arial" w:cs="Arial"/>
          <w:b/>
          <w:bCs w:val="0"/>
          <w:kern w:val="20"/>
          <w:sz w:val="20"/>
          <w:szCs w:val="20"/>
        </w:rPr>
        <w:t xml:space="preserve"> </w:t>
      </w:r>
      <w:r w:rsidRPr="00877FD8">
        <w:rPr>
          <w:rFonts w:ascii="Arial" w:hAnsi="Arial" w:cs="Arial"/>
          <w:bCs w:val="0"/>
          <w:i/>
          <w:kern w:val="20"/>
          <w:sz w:val="20"/>
          <w:szCs w:val="20"/>
        </w:rPr>
        <w:t>de wet met de strafbare feiten en straffen die te maken hebben met geld.</w:t>
      </w:r>
    </w:p>
    <w:p w:rsidR="00CC73A3" w:rsidRPr="0054126C" w:rsidRDefault="00CC73A3" w:rsidP="00CC73A3">
      <w:pPr>
        <w:pStyle w:val="Geenafstand"/>
        <w:spacing w:line="260" w:lineRule="atLeast"/>
        <w:rPr>
          <w:rFonts w:ascii="Arial" w:hAnsi="Arial" w:cs="Arial"/>
          <w:bCs w:val="0"/>
          <w:kern w:val="20"/>
          <w:sz w:val="20"/>
          <w:szCs w:val="20"/>
        </w:rPr>
      </w:pPr>
    </w:p>
    <w:p w:rsidR="00CC73A3" w:rsidRDefault="00CC73A3" w:rsidP="00CC73A3">
      <w:pPr>
        <w:pStyle w:val="Geenafstand"/>
        <w:spacing w:line="260" w:lineRule="atLeast"/>
        <w:rPr>
          <w:rFonts w:ascii="Arial" w:hAnsi="Arial" w:cs="Arial"/>
          <w:bCs w:val="0"/>
          <w:i/>
          <w:kern w:val="20"/>
          <w:sz w:val="20"/>
          <w:szCs w:val="20"/>
        </w:rPr>
      </w:pPr>
      <w:r w:rsidRPr="00877FD8">
        <w:rPr>
          <w:rFonts w:ascii="Arial" w:hAnsi="Arial" w:cs="Arial"/>
          <w:b/>
          <w:bCs w:val="0"/>
          <w:kern w:val="20"/>
          <w:sz w:val="20"/>
          <w:szCs w:val="20"/>
        </w:rPr>
        <w:t>Opiumwet</w:t>
      </w:r>
      <w:r w:rsidRPr="00877FD8">
        <w:rPr>
          <w:rFonts w:ascii="Arial" w:hAnsi="Arial" w:cs="Arial"/>
          <w:bCs w:val="0"/>
          <w:kern w:val="20"/>
          <w:sz w:val="20"/>
          <w:szCs w:val="20"/>
        </w:rPr>
        <w:t xml:space="preserve">: </w:t>
      </w:r>
      <w:r w:rsidRPr="00877FD8">
        <w:rPr>
          <w:rFonts w:ascii="Arial" w:hAnsi="Arial" w:cs="Arial"/>
          <w:bCs w:val="0"/>
          <w:i/>
          <w:kern w:val="20"/>
          <w:sz w:val="20"/>
          <w:szCs w:val="20"/>
        </w:rPr>
        <w:t>de wet met de strafbare feiten en straffen die te maken hebben met drugs.</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i/>
          <w:kern w:val="20"/>
          <w:sz w:val="20"/>
          <w:szCs w:val="20"/>
        </w:rPr>
      </w:pPr>
      <w:r w:rsidRPr="00877FD8">
        <w:rPr>
          <w:rFonts w:ascii="Arial" w:hAnsi="Arial" w:cs="Arial"/>
          <w:b/>
          <w:bCs w:val="0"/>
          <w:kern w:val="20"/>
          <w:sz w:val="20"/>
          <w:szCs w:val="20"/>
        </w:rPr>
        <w:t>Overtreding</w:t>
      </w:r>
      <w:r w:rsidRPr="00877FD8">
        <w:rPr>
          <w:rFonts w:ascii="Arial" w:hAnsi="Arial" w:cs="Arial"/>
          <w:bCs w:val="0"/>
          <w:kern w:val="20"/>
          <w:sz w:val="20"/>
          <w:szCs w:val="20"/>
        </w:rPr>
        <w:t xml:space="preserve">: </w:t>
      </w:r>
      <w:r w:rsidRPr="00877FD8">
        <w:rPr>
          <w:rFonts w:ascii="Arial" w:hAnsi="Arial" w:cs="Arial"/>
          <w:bCs w:val="0"/>
          <w:i/>
          <w:kern w:val="20"/>
          <w:sz w:val="20"/>
          <w:szCs w:val="20"/>
        </w:rPr>
        <w:t>een lichte schending van de wet.</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i/>
          <w:kern w:val="20"/>
          <w:sz w:val="20"/>
          <w:szCs w:val="20"/>
        </w:rPr>
      </w:pPr>
      <w:r w:rsidRPr="00877FD8">
        <w:rPr>
          <w:rFonts w:ascii="Arial" w:hAnsi="Arial" w:cs="Arial"/>
          <w:b/>
          <w:bCs w:val="0"/>
          <w:kern w:val="20"/>
          <w:sz w:val="20"/>
          <w:szCs w:val="20"/>
        </w:rPr>
        <w:t>Misdrijf</w:t>
      </w:r>
      <w:r w:rsidRPr="00877FD8">
        <w:rPr>
          <w:rFonts w:ascii="Arial" w:hAnsi="Arial" w:cs="Arial"/>
          <w:bCs w:val="0"/>
          <w:kern w:val="20"/>
          <w:sz w:val="20"/>
          <w:szCs w:val="20"/>
        </w:rPr>
        <w:t xml:space="preserve">: </w:t>
      </w:r>
      <w:r w:rsidRPr="00877FD8">
        <w:rPr>
          <w:rFonts w:ascii="Arial" w:hAnsi="Arial" w:cs="Arial"/>
          <w:bCs w:val="0"/>
          <w:i/>
          <w:kern w:val="20"/>
          <w:sz w:val="20"/>
          <w:szCs w:val="20"/>
        </w:rPr>
        <w:t>een zware schending van de wet.</w:t>
      </w:r>
    </w:p>
    <w:p w:rsidR="00CC73A3" w:rsidRPr="0054126C" w:rsidRDefault="00CC73A3" w:rsidP="00CC73A3">
      <w:pPr>
        <w:pStyle w:val="Geenafstand"/>
        <w:spacing w:line="260" w:lineRule="atLeast"/>
        <w:rPr>
          <w:rFonts w:ascii="Arial" w:hAnsi="Arial" w:cs="Arial"/>
          <w:bCs w:val="0"/>
          <w:kern w:val="20"/>
          <w:sz w:val="20"/>
          <w:szCs w:val="20"/>
        </w:rPr>
      </w:pPr>
    </w:p>
    <w:p w:rsidR="00CC73A3" w:rsidRDefault="00CC73A3" w:rsidP="00CC73A3">
      <w:pPr>
        <w:pStyle w:val="Geenafstand"/>
        <w:spacing w:line="260" w:lineRule="atLeast"/>
        <w:rPr>
          <w:rFonts w:ascii="Arial" w:hAnsi="Arial" w:cs="Arial"/>
          <w:bCs w:val="0"/>
          <w:i/>
          <w:kern w:val="20"/>
          <w:sz w:val="20"/>
          <w:szCs w:val="20"/>
        </w:rPr>
      </w:pPr>
      <w:r w:rsidRPr="00877FD8">
        <w:rPr>
          <w:rFonts w:ascii="Arial" w:hAnsi="Arial" w:cs="Arial"/>
          <w:b/>
          <w:bCs w:val="0"/>
          <w:kern w:val="20"/>
          <w:sz w:val="20"/>
          <w:szCs w:val="20"/>
        </w:rPr>
        <w:t>Huis van Bewaring</w:t>
      </w:r>
      <w:r w:rsidRPr="00877FD8">
        <w:rPr>
          <w:rFonts w:ascii="Arial" w:hAnsi="Arial" w:cs="Arial"/>
          <w:bCs w:val="0"/>
          <w:kern w:val="20"/>
          <w:sz w:val="20"/>
          <w:szCs w:val="20"/>
        </w:rPr>
        <w:t>:</w:t>
      </w:r>
      <w:r w:rsidRPr="00877FD8">
        <w:rPr>
          <w:rFonts w:ascii="Arial" w:hAnsi="Arial" w:cs="Arial"/>
          <w:b/>
          <w:bCs w:val="0"/>
          <w:kern w:val="20"/>
          <w:sz w:val="20"/>
          <w:szCs w:val="20"/>
        </w:rPr>
        <w:t xml:space="preserve"> </w:t>
      </w:r>
      <w:r w:rsidRPr="00877FD8">
        <w:rPr>
          <w:rFonts w:ascii="Arial" w:hAnsi="Arial" w:cs="Arial"/>
          <w:bCs w:val="0"/>
          <w:i/>
          <w:kern w:val="20"/>
          <w:sz w:val="20"/>
          <w:szCs w:val="20"/>
        </w:rPr>
        <w:t>een gevangenis voor een overtreding of voor de afwachting van je proces in voorarrest.</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kern w:val="20"/>
          <w:sz w:val="20"/>
          <w:szCs w:val="20"/>
        </w:rPr>
      </w:pPr>
      <w:r w:rsidRPr="00877FD8">
        <w:rPr>
          <w:rFonts w:ascii="Arial" w:hAnsi="Arial" w:cs="Arial"/>
          <w:b/>
          <w:bCs w:val="0"/>
          <w:kern w:val="20"/>
          <w:sz w:val="20"/>
          <w:szCs w:val="20"/>
        </w:rPr>
        <w:t>Hechtenis</w:t>
      </w:r>
      <w:r w:rsidRPr="00877FD8">
        <w:rPr>
          <w:rFonts w:ascii="Arial" w:hAnsi="Arial" w:cs="Arial"/>
          <w:bCs w:val="0"/>
          <w:kern w:val="20"/>
          <w:sz w:val="20"/>
          <w:szCs w:val="20"/>
        </w:rPr>
        <w:t xml:space="preserve">: </w:t>
      </w:r>
      <w:r w:rsidRPr="00877FD8">
        <w:rPr>
          <w:rFonts w:ascii="Arial" w:hAnsi="Arial" w:cs="Arial"/>
          <w:bCs w:val="0"/>
          <w:i/>
          <w:kern w:val="20"/>
          <w:sz w:val="20"/>
          <w:szCs w:val="20"/>
        </w:rPr>
        <w:t>een vrijheidsstraf voor een zware overtreding van maximaal één jaar.</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B71FC" w:rsidRDefault="00CC73A3" w:rsidP="00CC73A3">
      <w:pPr>
        <w:pStyle w:val="Geenafstand"/>
        <w:spacing w:line="260" w:lineRule="atLeast"/>
        <w:rPr>
          <w:rFonts w:ascii="Arial" w:hAnsi="Arial" w:cs="Arial"/>
          <w:bCs w:val="0"/>
          <w:i/>
          <w:kern w:val="20"/>
          <w:sz w:val="20"/>
          <w:szCs w:val="20"/>
        </w:rPr>
      </w:pPr>
      <w:r w:rsidRPr="00877FD8">
        <w:rPr>
          <w:rFonts w:ascii="Arial" w:hAnsi="Arial" w:cs="Arial"/>
          <w:b/>
          <w:bCs w:val="0"/>
          <w:kern w:val="20"/>
          <w:sz w:val="20"/>
          <w:szCs w:val="20"/>
        </w:rPr>
        <w:t>Uittreksel justitiële documentatie (strafblad</w:t>
      </w:r>
      <w:r w:rsidRPr="00877FD8">
        <w:rPr>
          <w:rFonts w:ascii="Arial" w:hAnsi="Arial" w:cs="Arial"/>
          <w:bCs w:val="0"/>
          <w:kern w:val="20"/>
          <w:sz w:val="20"/>
          <w:szCs w:val="20"/>
        </w:rPr>
        <w:t xml:space="preserve">): </w:t>
      </w:r>
      <w:r w:rsidRPr="00877FD8">
        <w:rPr>
          <w:rFonts w:ascii="Arial" w:hAnsi="Arial" w:cs="Arial"/>
          <w:bCs w:val="0"/>
          <w:i/>
          <w:kern w:val="20"/>
          <w:sz w:val="20"/>
          <w:szCs w:val="20"/>
        </w:rPr>
        <w:t>de registratie bij justitie dat je strafbare feiten hebt gepleegd of verdacht wordt van een misdrijf.</w:t>
      </w:r>
    </w:p>
    <w:p w:rsidR="00CC73A3" w:rsidRPr="005B71FC" w:rsidRDefault="00CC73A3" w:rsidP="00CC73A3">
      <w:pPr>
        <w:pStyle w:val="Geenafstand"/>
        <w:spacing w:line="260" w:lineRule="atLeast"/>
        <w:rPr>
          <w:rFonts w:ascii="Arial" w:hAnsi="Arial" w:cs="Arial"/>
          <w:bCs w:val="0"/>
          <w:i/>
          <w:kern w:val="20"/>
          <w:sz w:val="20"/>
          <w:szCs w:val="20"/>
        </w:rPr>
      </w:pPr>
    </w:p>
    <w:p w:rsidR="00CC73A3" w:rsidRPr="0054126C" w:rsidRDefault="00CC73A3" w:rsidP="00CC73A3">
      <w:pPr>
        <w:pStyle w:val="Geenafstand"/>
        <w:spacing w:line="260" w:lineRule="atLeast"/>
        <w:rPr>
          <w:rFonts w:ascii="Arial" w:hAnsi="Arial" w:cs="Arial"/>
          <w:bCs w:val="0"/>
          <w:kern w:val="20"/>
          <w:sz w:val="20"/>
          <w:szCs w:val="20"/>
        </w:rPr>
      </w:pPr>
      <w:r w:rsidRPr="00877FD8">
        <w:rPr>
          <w:rFonts w:ascii="Arial" w:hAnsi="Arial" w:cs="Arial"/>
          <w:b/>
          <w:bCs w:val="0"/>
          <w:kern w:val="20"/>
          <w:sz w:val="20"/>
          <w:szCs w:val="20"/>
        </w:rPr>
        <w:t>Zware criminaliteit</w:t>
      </w:r>
      <w:r w:rsidRPr="00877FD8">
        <w:rPr>
          <w:rFonts w:ascii="Arial" w:hAnsi="Arial" w:cs="Arial"/>
          <w:bCs w:val="0"/>
          <w:kern w:val="20"/>
          <w:sz w:val="20"/>
          <w:szCs w:val="20"/>
        </w:rPr>
        <w:t>:</w:t>
      </w:r>
      <w:r w:rsidRPr="00877FD8">
        <w:rPr>
          <w:rFonts w:ascii="Arial" w:hAnsi="Arial" w:cs="Arial"/>
          <w:b/>
          <w:bCs w:val="0"/>
          <w:kern w:val="20"/>
          <w:sz w:val="20"/>
          <w:szCs w:val="20"/>
        </w:rPr>
        <w:t xml:space="preserve"> </w:t>
      </w:r>
      <w:r w:rsidRPr="00877FD8">
        <w:rPr>
          <w:rFonts w:ascii="Arial" w:hAnsi="Arial" w:cs="Arial"/>
          <w:bCs w:val="0"/>
          <w:i/>
          <w:kern w:val="20"/>
          <w:sz w:val="20"/>
          <w:szCs w:val="20"/>
        </w:rPr>
        <w:t>ernstige vormen van criminaliteit.</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
          <w:bCs w:val="0"/>
          <w:kern w:val="20"/>
          <w:sz w:val="20"/>
          <w:szCs w:val="20"/>
        </w:rPr>
      </w:pPr>
      <w:r w:rsidRPr="00877FD8">
        <w:rPr>
          <w:rFonts w:ascii="Arial" w:hAnsi="Arial" w:cs="Arial"/>
          <w:b/>
          <w:bCs w:val="0"/>
          <w:kern w:val="20"/>
          <w:sz w:val="20"/>
          <w:szCs w:val="20"/>
        </w:rPr>
        <w:t>Georganiseerde criminaliteit</w:t>
      </w:r>
      <w:r w:rsidRPr="00877FD8">
        <w:rPr>
          <w:rFonts w:ascii="Arial" w:hAnsi="Arial" w:cs="Arial"/>
          <w:bCs w:val="0"/>
          <w:kern w:val="20"/>
          <w:sz w:val="20"/>
          <w:szCs w:val="20"/>
        </w:rPr>
        <w:t>:</w:t>
      </w:r>
      <w:r w:rsidRPr="00877FD8">
        <w:rPr>
          <w:rFonts w:ascii="Arial" w:hAnsi="Arial" w:cs="Arial"/>
          <w:b/>
          <w:bCs w:val="0"/>
          <w:kern w:val="20"/>
          <w:sz w:val="20"/>
          <w:szCs w:val="20"/>
        </w:rPr>
        <w:t xml:space="preserve"> </w:t>
      </w:r>
      <w:r w:rsidRPr="00877FD8">
        <w:rPr>
          <w:rFonts w:ascii="Arial" w:hAnsi="Arial" w:cs="Arial"/>
          <w:bCs w:val="0"/>
          <w:i/>
          <w:kern w:val="20"/>
          <w:sz w:val="20"/>
          <w:szCs w:val="20"/>
        </w:rPr>
        <w:t>een vorm van zware criminaliteit vaak gepleegd door internationale bendes.</w:t>
      </w:r>
    </w:p>
    <w:p w:rsidR="00CC73A3" w:rsidRPr="0054126C" w:rsidRDefault="00CC73A3" w:rsidP="00CC73A3">
      <w:pPr>
        <w:pStyle w:val="Geenafstand"/>
        <w:spacing w:line="260" w:lineRule="atLeast"/>
        <w:rPr>
          <w:rFonts w:ascii="Arial" w:hAnsi="Arial" w:cs="Arial"/>
          <w:bCs w:val="0"/>
          <w:kern w:val="20"/>
          <w:sz w:val="20"/>
          <w:szCs w:val="20"/>
        </w:rPr>
      </w:pPr>
    </w:p>
    <w:p w:rsidR="00CC73A3" w:rsidRDefault="00CC73A3" w:rsidP="00CC73A3">
      <w:pPr>
        <w:pStyle w:val="Geenafstand"/>
        <w:spacing w:line="260" w:lineRule="atLeast"/>
        <w:rPr>
          <w:rFonts w:ascii="Arial" w:hAnsi="Arial" w:cs="Arial"/>
          <w:bCs w:val="0"/>
          <w:i/>
          <w:kern w:val="20"/>
          <w:sz w:val="20"/>
          <w:szCs w:val="20"/>
        </w:rPr>
      </w:pPr>
      <w:r w:rsidRPr="00877FD8">
        <w:rPr>
          <w:rFonts w:ascii="Arial" w:hAnsi="Arial" w:cs="Arial"/>
          <w:b/>
          <w:bCs w:val="0"/>
          <w:kern w:val="20"/>
          <w:sz w:val="20"/>
          <w:szCs w:val="20"/>
        </w:rPr>
        <w:t>Veelvoorkomende criminaliteit</w:t>
      </w:r>
      <w:r w:rsidRPr="00877FD8">
        <w:rPr>
          <w:rFonts w:ascii="Arial" w:hAnsi="Arial" w:cs="Arial"/>
          <w:bCs w:val="0"/>
          <w:kern w:val="20"/>
          <w:sz w:val="20"/>
          <w:szCs w:val="20"/>
        </w:rPr>
        <w:t>:</w:t>
      </w:r>
      <w:r w:rsidRPr="00877FD8">
        <w:rPr>
          <w:rFonts w:ascii="Arial" w:hAnsi="Arial" w:cs="Arial"/>
          <w:b/>
          <w:bCs w:val="0"/>
          <w:kern w:val="20"/>
          <w:sz w:val="20"/>
          <w:szCs w:val="20"/>
        </w:rPr>
        <w:t xml:space="preserve"> </w:t>
      </w:r>
      <w:r w:rsidRPr="00877FD8">
        <w:rPr>
          <w:rFonts w:ascii="Arial" w:hAnsi="Arial" w:cs="Arial"/>
          <w:bCs w:val="0"/>
          <w:i/>
          <w:kern w:val="20"/>
          <w:sz w:val="20"/>
          <w:szCs w:val="20"/>
        </w:rPr>
        <w:t>minder ernstige misdrijven.</w:t>
      </w:r>
    </w:p>
    <w:p w:rsidR="00CC73A3" w:rsidRPr="0054126C" w:rsidRDefault="00CC73A3" w:rsidP="00CC73A3">
      <w:pPr>
        <w:pStyle w:val="Kop3"/>
      </w:pPr>
      <w:r w:rsidRPr="0054126C">
        <w:br w:type="page"/>
      </w:r>
      <w:r w:rsidRPr="0054126C">
        <w:lastRenderedPageBreak/>
        <w:t>SAMENVATTING HOOFDSTUK 1  blz. 15</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
          <w:bCs w:val="0"/>
          <w:kern w:val="20"/>
          <w:sz w:val="20"/>
          <w:szCs w:val="20"/>
        </w:rPr>
      </w:pPr>
      <w:r w:rsidRPr="0054126C">
        <w:rPr>
          <w:rFonts w:ascii="Arial" w:hAnsi="Arial" w:cs="Arial"/>
          <w:bCs w:val="0"/>
          <w:kern w:val="20"/>
          <w:sz w:val="20"/>
          <w:szCs w:val="20"/>
        </w:rPr>
        <w:t xml:space="preserve">De meest volledige omschrijving van het begrip criminaliteit is: </w:t>
      </w:r>
      <w:r w:rsidRPr="0054126C">
        <w:rPr>
          <w:rFonts w:ascii="Arial" w:hAnsi="Arial" w:cs="Arial"/>
          <w:b/>
          <w:bCs w:val="0"/>
          <w:kern w:val="20"/>
          <w:sz w:val="20"/>
          <w:szCs w:val="20"/>
        </w:rPr>
        <w:t>alle misdrijven die in de wet staan omschreven</w:t>
      </w:r>
      <w:r w:rsidRPr="0054126C">
        <w:rPr>
          <w:rFonts w:ascii="Arial" w:hAnsi="Arial" w:cs="Arial"/>
          <w:bCs w:val="0"/>
          <w:kern w:val="20"/>
          <w:sz w:val="20"/>
          <w:szCs w:val="20"/>
        </w:rPr>
        <w:t>.</w:t>
      </w:r>
      <w:r w:rsidRPr="0054126C">
        <w:rPr>
          <w:rFonts w:ascii="Arial" w:hAnsi="Arial" w:cs="Arial"/>
          <w:b/>
          <w:bCs w:val="0"/>
          <w:kern w:val="20"/>
          <w:sz w:val="20"/>
          <w:szCs w:val="20"/>
        </w:rPr>
        <w:t xml:space="preserve"> </w:t>
      </w:r>
      <w:r w:rsidRPr="0054126C">
        <w:rPr>
          <w:rFonts w:ascii="Arial" w:hAnsi="Arial" w:cs="Arial"/>
          <w:bCs w:val="0"/>
          <w:kern w:val="20"/>
          <w:sz w:val="20"/>
          <w:szCs w:val="20"/>
        </w:rPr>
        <w:t xml:space="preserve">Als je een wet overtreedt, pleeg je een </w:t>
      </w:r>
      <w:r w:rsidRPr="0054126C">
        <w:rPr>
          <w:rFonts w:ascii="Arial" w:hAnsi="Arial" w:cs="Arial"/>
          <w:b/>
          <w:bCs w:val="0"/>
          <w:kern w:val="20"/>
          <w:sz w:val="20"/>
          <w:szCs w:val="20"/>
        </w:rPr>
        <w:t>strafbaar feit (delict)</w:t>
      </w:r>
      <w:r w:rsidRPr="0054126C">
        <w:rPr>
          <w:rFonts w:ascii="Arial" w:hAnsi="Arial" w:cs="Arial"/>
          <w:bCs w:val="0"/>
          <w:kern w:val="20"/>
          <w:sz w:val="20"/>
          <w:szCs w:val="20"/>
        </w:rPr>
        <w:t xml:space="preserve">. Deze staan in het Wetboek van </w:t>
      </w:r>
      <w:r w:rsidRPr="0054126C">
        <w:rPr>
          <w:rFonts w:ascii="Arial" w:hAnsi="Arial" w:cs="Arial"/>
          <w:b/>
          <w:bCs w:val="0"/>
          <w:kern w:val="20"/>
          <w:sz w:val="20"/>
          <w:szCs w:val="20"/>
        </w:rPr>
        <w:t>Strafrecht</w:t>
      </w:r>
      <w:r w:rsidRPr="0054126C">
        <w:rPr>
          <w:rFonts w:ascii="Arial" w:hAnsi="Arial" w:cs="Arial"/>
          <w:bCs w:val="0"/>
          <w:kern w:val="20"/>
          <w:sz w:val="20"/>
          <w:szCs w:val="20"/>
        </w:rPr>
        <w:t>.</w:t>
      </w:r>
    </w:p>
    <w:p w:rsidR="00CC73A3" w:rsidRPr="0054126C" w:rsidRDefault="00CC73A3" w:rsidP="00CC73A3">
      <w:pPr>
        <w:pStyle w:val="Geenafstand"/>
        <w:spacing w:line="260" w:lineRule="atLeast"/>
        <w:rPr>
          <w:rFonts w:ascii="Arial" w:hAnsi="Arial" w:cs="Arial"/>
          <w:bCs w:val="0"/>
          <w:kern w:val="20"/>
          <w:sz w:val="20"/>
          <w:szCs w:val="20"/>
        </w:rPr>
      </w:pPr>
      <w:r w:rsidRPr="0054126C">
        <w:rPr>
          <w:rFonts w:ascii="Arial" w:hAnsi="Arial" w:cs="Arial"/>
          <w:bCs w:val="0"/>
          <w:kern w:val="20"/>
          <w:sz w:val="20"/>
          <w:szCs w:val="20"/>
        </w:rPr>
        <w:t xml:space="preserve">Er zijn ook andere wetten waarin de overheid bepaald gedrag strafbaar stelt, zoals de </w:t>
      </w:r>
      <w:r w:rsidRPr="0054126C">
        <w:rPr>
          <w:rFonts w:ascii="Arial" w:hAnsi="Arial" w:cs="Arial"/>
          <w:b/>
          <w:bCs w:val="0"/>
          <w:kern w:val="20"/>
          <w:sz w:val="20"/>
          <w:szCs w:val="20"/>
        </w:rPr>
        <w:t>Wegenverkeerswet</w:t>
      </w:r>
      <w:r w:rsidRPr="00022E2E">
        <w:rPr>
          <w:rFonts w:ascii="Arial" w:hAnsi="Arial" w:cs="Arial"/>
          <w:bCs w:val="0"/>
          <w:kern w:val="20"/>
          <w:sz w:val="20"/>
          <w:szCs w:val="20"/>
        </w:rPr>
        <w:t xml:space="preserve">, </w:t>
      </w:r>
      <w:r w:rsidRPr="0054126C">
        <w:rPr>
          <w:rFonts w:ascii="Arial" w:hAnsi="Arial" w:cs="Arial"/>
          <w:bCs w:val="0"/>
          <w:kern w:val="20"/>
          <w:sz w:val="20"/>
          <w:szCs w:val="20"/>
        </w:rPr>
        <w:t xml:space="preserve">de Wet </w:t>
      </w:r>
      <w:r w:rsidRPr="0054126C">
        <w:rPr>
          <w:rFonts w:ascii="Arial" w:hAnsi="Arial" w:cs="Arial"/>
          <w:b/>
          <w:bCs w:val="0"/>
          <w:kern w:val="20"/>
          <w:sz w:val="20"/>
          <w:szCs w:val="20"/>
        </w:rPr>
        <w:t xml:space="preserve">op de </w:t>
      </w:r>
      <w:r>
        <w:rPr>
          <w:rFonts w:ascii="Arial" w:hAnsi="Arial" w:cs="Arial"/>
          <w:b/>
          <w:bCs w:val="0"/>
          <w:kern w:val="20"/>
          <w:sz w:val="20"/>
          <w:szCs w:val="20"/>
        </w:rPr>
        <w:t>e</w:t>
      </w:r>
      <w:r w:rsidRPr="0054126C">
        <w:rPr>
          <w:rFonts w:ascii="Arial" w:hAnsi="Arial" w:cs="Arial"/>
          <w:b/>
          <w:bCs w:val="0"/>
          <w:kern w:val="20"/>
          <w:sz w:val="20"/>
          <w:szCs w:val="20"/>
        </w:rPr>
        <w:t xml:space="preserve">conomische </w:t>
      </w:r>
      <w:r w:rsidRPr="0054126C">
        <w:rPr>
          <w:rFonts w:ascii="Arial" w:hAnsi="Arial" w:cs="Arial"/>
          <w:bCs w:val="0"/>
          <w:kern w:val="20"/>
          <w:sz w:val="20"/>
          <w:szCs w:val="20"/>
        </w:rPr>
        <w:t xml:space="preserve">delicten en de Opiumwet (Wet over </w:t>
      </w:r>
      <w:r w:rsidRPr="0054126C">
        <w:rPr>
          <w:rFonts w:ascii="Arial" w:hAnsi="Arial" w:cs="Arial"/>
          <w:b/>
          <w:bCs w:val="0"/>
          <w:kern w:val="20"/>
          <w:sz w:val="20"/>
          <w:szCs w:val="20"/>
        </w:rPr>
        <w:t>drugs</w:t>
      </w:r>
      <w:r w:rsidRPr="0054126C">
        <w:rPr>
          <w:rFonts w:ascii="Arial" w:hAnsi="Arial" w:cs="Arial"/>
          <w:bCs w:val="0"/>
          <w:kern w:val="20"/>
          <w:sz w:val="20"/>
          <w:szCs w:val="20"/>
        </w:rPr>
        <w:t>).</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kern w:val="20"/>
          <w:sz w:val="20"/>
          <w:szCs w:val="20"/>
        </w:rPr>
      </w:pPr>
      <w:r w:rsidRPr="0054126C">
        <w:rPr>
          <w:rFonts w:ascii="Arial" w:hAnsi="Arial" w:cs="Arial"/>
          <w:bCs w:val="0"/>
          <w:kern w:val="20"/>
          <w:sz w:val="20"/>
          <w:szCs w:val="20"/>
        </w:rPr>
        <w:t>Omdat de samenleving voortdurend verandert, veranderen soms ook de regels.</w:t>
      </w:r>
    </w:p>
    <w:p w:rsidR="00CC73A3" w:rsidRPr="0054126C" w:rsidRDefault="00CC73A3" w:rsidP="00CC73A3">
      <w:pPr>
        <w:pStyle w:val="Geenafstand"/>
        <w:spacing w:line="260" w:lineRule="atLeast"/>
        <w:rPr>
          <w:rFonts w:ascii="Arial" w:hAnsi="Arial" w:cs="Arial"/>
          <w:bCs w:val="0"/>
          <w:kern w:val="20"/>
          <w:sz w:val="20"/>
          <w:szCs w:val="20"/>
        </w:rPr>
      </w:pPr>
      <w:r w:rsidRPr="0054126C">
        <w:rPr>
          <w:rFonts w:ascii="Arial" w:hAnsi="Arial" w:cs="Arial"/>
          <w:bCs w:val="0"/>
          <w:kern w:val="20"/>
          <w:sz w:val="20"/>
          <w:szCs w:val="20"/>
        </w:rPr>
        <w:t xml:space="preserve">Crimineel gedrag is tijdsgebonden en </w:t>
      </w:r>
      <w:r w:rsidRPr="0054126C">
        <w:rPr>
          <w:rFonts w:ascii="Arial" w:hAnsi="Arial" w:cs="Arial"/>
          <w:b/>
          <w:bCs w:val="0"/>
          <w:kern w:val="20"/>
          <w:sz w:val="20"/>
          <w:szCs w:val="20"/>
        </w:rPr>
        <w:t>plaatsgebonden</w:t>
      </w:r>
      <w:r w:rsidRPr="0054126C">
        <w:rPr>
          <w:rFonts w:ascii="Arial" w:hAnsi="Arial" w:cs="Arial"/>
          <w:bCs w:val="0"/>
          <w:kern w:val="20"/>
          <w:sz w:val="20"/>
          <w:szCs w:val="20"/>
        </w:rPr>
        <w:t>.</w:t>
      </w:r>
    </w:p>
    <w:p w:rsidR="00CC73A3" w:rsidRPr="0054126C" w:rsidRDefault="00CC73A3" w:rsidP="00CC73A3">
      <w:pPr>
        <w:pStyle w:val="Geenafstand"/>
        <w:spacing w:line="260" w:lineRule="atLeast"/>
        <w:rPr>
          <w:rFonts w:ascii="Arial" w:hAnsi="Arial" w:cs="Arial"/>
          <w:b/>
          <w:bCs w:val="0"/>
          <w:kern w:val="20"/>
          <w:sz w:val="20"/>
          <w:szCs w:val="20"/>
        </w:rPr>
      </w:pPr>
      <w:r w:rsidRPr="0054126C">
        <w:rPr>
          <w:rFonts w:ascii="Arial" w:hAnsi="Arial" w:cs="Arial"/>
          <w:bCs w:val="0"/>
          <w:kern w:val="20"/>
          <w:sz w:val="20"/>
          <w:szCs w:val="20"/>
        </w:rPr>
        <w:t xml:space="preserve">Een </w:t>
      </w:r>
      <w:r w:rsidRPr="0054126C">
        <w:rPr>
          <w:rFonts w:ascii="Arial" w:hAnsi="Arial" w:cs="Arial"/>
          <w:b/>
          <w:bCs w:val="0"/>
          <w:kern w:val="20"/>
          <w:sz w:val="20"/>
          <w:szCs w:val="20"/>
        </w:rPr>
        <w:t>overtreding</w:t>
      </w:r>
      <w:r w:rsidRPr="0054126C">
        <w:rPr>
          <w:rFonts w:ascii="Arial" w:hAnsi="Arial" w:cs="Arial"/>
          <w:bCs w:val="0"/>
          <w:kern w:val="20"/>
          <w:sz w:val="20"/>
          <w:szCs w:val="20"/>
        </w:rPr>
        <w:t xml:space="preserve"> is een lichte schending van de wet, zoals </w:t>
      </w:r>
      <w:r w:rsidRPr="0054126C">
        <w:rPr>
          <w:rFonts w:ascii="Arial" w:hAnsi="Arial" w:cs="Arial"/>
          <w:b/>
          <w:bCs w:val="0"/>
          <w:kern w:val="20"/>
          <w:sz w:val="20"/>
          <w:szCs w:val="20"/>
        </w:rPr>
        <w:t>openbar</w:t>
      </w:r>
      <w:r>
        <w:rPr>
          <w:rFonts w:ascii="Arial" w:hAnsi="Arial" w:cs="Arial"/>
          <w:b/>
          <w:bCs w:val="0"/>
          <w:kern w:val="20"/>
          <w:sz w:val="20"/>
          <w:szCs w:val="20"/>
        </w:rPr>
        <w:t>e</w:t>
      </w:r>
      <w:r w:rsidRPr="0054126C">
        <w:rPr>
          <w:rFonts w:ascii="Arial" w:hAnsi="Arial" w:cs="Arial"/>
          <w:b/>
          <w:bCs w:val="0"/>
          <w:kern w:val="20"/>
          <w:sz w:val="20"/>
          <w:szCs w:val="20"/>
        </w:rPr>
        <w:t xml:space="preserve"> dronkenschap of geluidsoverlast</w:t>
      </w:r>
      <w:r w:rsidRPr="0054126C">
        <w:rPr>
          <w:rFonts w:ascii="Arial" w:hAnsi="Arial" w:cs="Arial"/>
          <w:bCs w:val="0"/>
          <w:kern w:val="20"/>
          <w:sz w:val="20"/>
          <w:szCs w:val="20"/>
        </w:rPr>
        <w:t xml:space="preserve">. Een zware schending van de wet noemen we een </w:t>
      </w:r>
      <w:r w:rsidRPr="0054126C">
        <w:rPr>
          <w:rFonts w:ascii="Arial" w:hAnsi="Arial" w:cs="Arial"/>
          <w:b/>
          <w:bCs w:val="0"/>
          <w:kern w:val="20"/>
          <w:sz w:val="20"/>
          <w:szCs w:val="20"/>
        </w:rPr>
        <w:t>misdrijf</w:t>
      </w:r>
      <w:r w:rsidRPr="0054126C">
        <w:rPr>
          <w:rFonts w:ascii="Arial" w:hAnsi="Arial" w:cs="Arial"/>
          <w:bCs w:val="0"/>
          <w:kern w:val="20"/>
          <w:sz w:val="20"/>
          <w:szCs w:val="20"/>
        </w:rPr>
        <w:t xml:space="preserve">, zoals </w:t>
      </w:r>
      <w:r w:rsidRPr="0054126C">
        <w:rPr>
          <w:rFonts w:ascii="Arial" w:hAnsi="Arial" w:cs="Arial"/>
          <w:b/>
          <w:bCs w:val="0"/>
          <w:kern w:val="20"/>
          <w:sz w:val="20"/>
          <w:szCs w:val="20"/>
        </w:rPr>
        <w:t>diefstal</w:t>
      </w:r>
      <w:r w:rsidRPr="0054126C">
        <w:rPr>
          <w:rFonts w:ascii="Arial" w:hAnsi="Arial" w:cs="Arial"/>
          <w:bCs w:val="0"/>
          <w:kern w:val="20"/>
          <w:sz w:val="20"/>
          <w:szCs w:val="20"/>
        </w:rPr>
        <w:t>.</w:t>
      </w:r>
    </w:p>
    <w:p w:rsidR="00CC73A3" w:rsidRPr="0054126C" w:rsidRDefault="00CC73A3" w:rsidP="00CC73A3">
      <w:pPr>
        <w:pStyle w:val="Geenafstand"/>
        <w:spacing w:line="260" w:lineRule="atLeast"/>
        <w:rPr>
          <w:rFonts w:ascii="Arial" w:hAnsi="Arial" w:cs="Arial"/>
          <w:bCs w:val="0"/>
          <w:kern w:val="20"/>
          <w:sz w:val="20"/>
          <w:szCs w:val="20"/>
        </w:rPr>
      </w:pPr>
      <w:r w:rsidRPr="0054126C">
        <w:rPr>
          <w:rFonts w:ascii="Arial" w:hAnsi="Arial" w:cs="Arial"/>
          <w:bCs w:val="0"/>
          <w:kern w:val="20"/>
          <w:sz w:val="20"/>
          <w:szCs w:val="20"/>
        </w:rPr>
        <w:t xml:space="preserve">Voor een misdrijf word je </w:t>
      </w:r>
      <w:r w:rsidRPr="0054126C">
        <w:rPr>
          <w:rFonts w:ascii="Arial" w:hAnsi="Arial" w:cs="Arial"/>
          <w:b/>
          <w:bCs w:val="0"/>
          <w:kern w:val="20"/>
          <w:sz w:val="20"/>
          <w:szCs w:val="20"/>
        </w:rPr>
        <w:t>zwaarder</w:t>
      </w:r>
      <w:r w:rsidRPr="0054126C">
        <w:rPr>
          <w:rFonts w:ascii="Arial" w:hAnsi="Arial" w:cs="Arial"/>
          <w:bCs w:val="0"/>
          <w:kern w:val="20"/>
          <w:sz w:val="20"/>
          <w:szCs w:val="20"/>
        </w:rPr>
        <w:t xml:space="preserve"> gestraft dan voor een overtreding.</w:t>
      </w:r>
    </w:p>
    <w:p w:rsidR="00CC73A3" w:rsidRPr="0054126C" w:rsidRDefault="00CC73A3" w:rsidP="00CC73A3">
      <w:pPr>
        <w:pStyle w:val="Geenafstand"/>
        <w:spacing w:line="260" w:lineRule="atLeast"/>
        <w:rPr>
          <w:rFonts w:ascii="Arial" w:hAnsi="Arial" w:cs="Arial"/>
          <w:b/>
          <w:bCs w:val="0"/>
          <w:kern w:val="20"/>
          <w:sz w:val="20"/>
          <w:szCs w:val="20"/>
        </w:rPr>
      </w:pPr>
      <w:r w:rsidRPr="0054126C">
        <w:rPr>
          <w:rFonts w:ascii="Arial" w:hAnsi="Arial" w:cs="Arial"/>
          <w:bCs w:val="0"/>
          <w:kern w:val="20"/>
          <w:sz w:val="20"/>
          <w:szCs w:val="20"/>
        </w:rPr>
        <w:t xml:space="preserve">Bij een overtreding krijg je meestal geen </w:t>
      </w:r>
      <w:r w:rsidRPr="0054126C">
        <w:rPr>
          <w:rFonts w:ascii="Arial" w:hAnsi="Arial" w:cs="Arial"/>
          <w:b/>
          <w:bCs w:val="0"/>
          <w:kern w:val="20"/>
          <w:sz w:val="20"/>
          <w:szCs w:val="20"/>
        </w:rPr>
        <w:t>strafblad</w:t>
      </w:r>
      <w:r w:rsidRPr="0054126C">
        <w:rPr>
          <w:rFonts w:ascii="Arial" w:hAnsi="Arial" w:cs="Arial"/>
          <w:bCs w:val="0"/>
          <w:kern w:val="20"/>
          <w:sz w:val="20"/>
          <w:szCs w:val="20"/>
        </w:rPr>
        <w:t xml:space="preserve">, bij misdrijven wel. En bij een misdrijf is ook een poging tot en </w:t>
      </w:r>
      <w:r w:rsidRPr="0054126C">
        <w:rPr>
          <w:rFonts w:ascii="Arial" w:hAnsi="Arial" w:cs="Arial"/>
          <w:b/>
          <w:bCs w:val="0"/>
          <w:kern w:val="20"/>
          <w:sz w:val="20"/>
          <w:szCs w:val="20"/>
        </w:rPr>
        <w:t xml:space="preserve">medeplichtigheid </w:t>
      </w:r>
      <w:r w:rsidRPr="007C2634">
        <w:rPr>
          <w:rFonts w:ascii="Arial" w:hAnsi="Arial" w:cs="Arial"/>
          <w:bCs w:val="0"/>
          <w:kern w:val="20"/>
          <w:sz w:val="20"/>
          <w:szCs w:val="20"/>
        </w:rPr>
        <w:t>strafbaar</w:t>
      </w:r>
      <w:r w:rsidRPr="0054126C">
        <w:rPr>
          <w:rFonts w:ascii="Arial" w:hAnsi="Arial" w:cs="Arial"/>
          <w:bCs w:val="0"/>
          <w:kern w:val="20"/>
          <w:sz w:val="20"/>
          <w:szCs w:val="20"/>
        </w:rPr>
        <w:t>.</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kern w:val="20"/>
          <w:sz w:val="20"/>
          <w:szCs w:val="20"/>
        </w:rPr>
      </w:pPr>
      <w:r w:rsidRPr="0054126C">
        <w:rPr>
          <w:rFonts w:ascii="Arial" w:hAnsi="Arial" w:cs="Arial"/>
          <w:bCs w:val="0"/>
          <w:kern w:val="20"/>
          <w:sz w:val="20"/>
          <w:szCs w:val="20"/>
        </w:rPr>
        <w:t xml:space="preserve">De ernstige vormen van criminaliteit noemen we </w:t>
      </w:r>
      <w:r w:rsidRPr="0054126C">
        <w:rPr>
          <w:rFonts w:ascii="Arial" w:hAnsi="Arial" w:cs="Arial"/>
          <w:b/>
          <w:bCs w:val="0"/>
          <w:kern w:val="20"/>
          <w:sz w:val="20"/>
          <w:szCs w:val="20"/>
        </w:rPr>
        <w:t>zware criminaliteit</w:t>
      </w:r>
      <w:r w:rsidRPr="0054126C">
        <w:rPr>
          <w:rFonts w:ascii="Arial" w:hAnsi="Arial" w:cs="Arial"/>
          <w:bCs w:val="0"/>
          <w:kern w:val="20"/>
          <w:sz w:val="20"/>
          <w:szCs w:val="20"/>
        </w:rPr>
        <w:t>.</w:t>
      </w:r>
    </w:p>
    <w:p w:rsidR="00CC73A3" w:rsidRPr="0054126C" w:rsidRDefault="00CC73A3" w:rsidP="00CC73A3">
      <w:pPr>
        <w:pStyle w:val="Geenafstand"/>
        <w:spacing w:line="260" w:lineRule="atLeast"/>
        <w:rPr>
          <w:rFonts w:ascii="Arial" w:hAnsi="Arial" w:cs="Arial"/>
          <w:b/>
          <w:bCs w:val="0"/>
          <w:kern w:val="20"/>
          <w:sz w:val="20"/>
          <w:szCs w:val="20"/>
        </w:rPr>
      </w:pPr>
      <w:r w:rsidRPr="0054126C">
        <w:rPr>
          <w:rFonts w:ascii="Arial" w:hAnsi="Arial" w:cs="Arial"/>
          <w:bCs w:val="0"/>
          <w:kern w:val="20"/>
          <w:sz w:val="20"/>
          <w:szCs w:val="20"/>
        </w:rPr>
        <w:t xml:space="preserve">Voorbeelden zijn: </w:t>
      </w:r>
      <w:r w:rsidRPr="0054126C">
        <w:rPr>
          <w:rFonts w:ascii="Arial" w:hAnsi="Arial" w:cs="Arial"/>
          <w:b/>
          <w:bCs w:val="0"/>
          <w:kern w:val="20"/>
          <w:sz w:val="20"/>
          <w:szCs w:val="20"/>
        </w:rPr>
        <w:t>moord</w:t>
      </w:r>
      <w:r w:rsidRPr="0054126C">
        <w:rPr>
          <w:rFonts w:ascii="Arial" w:hAnsi="Arial" w:cs="Arial"/>
          <w:bCs w:val="0"/>
          <w:kern w:val="20"/>
          <w:sz w:val="20"/>
          <w:szCs w:val="20"/>
        </w:rPr>
        <w:t>,</w:t>
      </w:r>
      <w:r w:rsidRPr="0054126C">
        <w:rPr>
          <w:rFonts w:ascii="Arial" w:hAnsi="Arial" w:cs="Arial"/>
          <w:b/>
          <w:bCs w:val="0"/>
          <w:kern w:val="20"/>
          <w:sz w:val="20"/>
          <w:szCs w:val="20"/>
        </w:rPr>
        <w:t xml:space="preserve"> inbraak</w:t>
      </w:r>
      <w:r w:rsidRPr="0054126C">
        <w:rPr>
          <w:rFonts w:ascii="Arial" w:hAnsi="Arial" w:cs="Arial"/>
          <w:bCs w:val="0"/>
          <w:kern w:val="20"/>
          <w:sz w:val="20"/>
          <w:szCs w:val="20"/>
        </w:rPr>
        <w:t>,</w:t>
      </w:r>
      <w:r w:rsidRPr="0054126C">
        <w:rPr>
          <w:rFonts w:ascii="Arial" w:hAnsi="Arial" w:cs="Arial"/>
          <w:b/>
          <w:bCs w:val="0"/>
          <w:kern w:val="20"/>
          <w:sz w:val="20"/>
          <w:szCs w:val="20"/>
        </w:rPr>
        <w:t xml:space="preserve"> verkrachting</w:t>
      </w:r>
      <w:r w:rsidRPr="0054126C">
        <w:rPr>
          <w:rFonts w:ascii="Arial" w:hAnsi="Arial" w:cs="Arial"/>
          <w:bCs w:val="0"/>
          <w:kern w:val="20"/>
          <w:sz w:val="20"/>
          <w:szCs w:val="20"/>
        </w:rPr>
        <w:t>,</w:t>
      </w:r>
      <w:r w:rsidRPr="0054126C">
        <w:rPr>
          <w:rFonts w:ascii="Arial" w:hAnsi="Arial" w:cs="Arial"/>
          <w:b/>
          <w:bCs w:val="0"/>
          <w:kern w:val="20"/>
          <w:sz w:val="20"/>
          <w:szCs w:val="20"/>
        </w:rPr>
        <w:t xml:space="preserve"> gewapende overvallen en de verkoop van harddrugs</w:t>
      </w:r>
      <w:r w:rsidRPr="0054126C">
        <w:rPr>
          <w:rFonts w:ascii="Arial" w:hAnsi="Arial" w:cs="Arial"/>
          <w:bCs w:val="0"/>
          <w:kern w:val="20"/>
          <w:sz w:val="20"/>
          <w:szCs w:val="20"/>
        </w:rPr>
        <w:t>.</w:t>
      </w:r>
    </w:p>
    <w:p w:rsidR="00CC73A3" w:rsidRPr="0054126C" w:rsidRDefault="00CC73A3" w:rsidP="00CC73A3">
      <w:pPr>
        <w:pStyle w:val="Geenafstand"/>
        <w:spacing w:line="260" w:lineRule="atLeast"/>
        <w:rPr>
          <w:rFonts w:ascii="Arial" w:hAnsi="Arial" w:cs="Arial"/>
          <w:b/>
          <w:bCs w:val="0"/>
          <w:kern w:val="20"/>
          <w:sz w:val="20"/>
          <w:szCs w:val="20"/>
        </w:rPr>
      </w:pPr>
    </w:p>
    <w:p w:rsidR="00CC73A3" w:rsidRPr="0054126C" w:rsidRDefault="00CC73A3" w:rsidP="00CC73A3">
      <w:pPr>
        <w:pStyle w:val="Geenafstand"/>
        <w:spacing w:line="260" w:lineRule="atLeast"/>
        <w:rPr>
          <w:rFonts w:ascii="Arial" w:hAnsi="Arial" w:cs="Arial"/>
          <w:b/>
          <w:bCs w:val="0"/>
          <w:strike/>
          <w:kern w:val="20"/>
          <w:sz w:val="20"/>
          <w:szCs w:val="20"/>
        </w:rPr>
      </w:pPr>
      <w:r w:rsidRPr="0054126C">
        <w:rPr>
          <w:rFonts w:ascii="Arial" w:hAnsi="Arial" w:cs="Arial"/>
          <w:bCs w:val="0"/>
          <w:kern w:val="20"/>
          <w:sz w:val="20"/>
          <w:szCs w:val="20"/>
        </w:rPr>
        <w:t xml:space="preserve">Met veelvoorkomende criminaliteit bedoelen we </w:t>
      </w:r>
      <w:r w:rsidRPr="0054126C">
        <w:rPr>
          <w:rFonts w:ascii="Arial" w:hAnsi="Arial" w:cs="Arial"/>
          <w:b/>
          <w:bCs w:val="0"/>
          <w:kern w:val="20"/>
          <w:sz w:val="20"/>
          <w:szCs w:val="20"/>
        </w:rPr>
        <w:t>minder ernstige misdrijven</w:t>
      </w:r>
      <w:r w:rsidRPr="0054126C">
        <w:rPr>
          <w:rFonts w:ascii="Arial" w:hAnsi="Arial" w:cs="Arial"/>
          <w:bCs w:val="0"/>
          <w:i/>
          <w:kern w:val="20"/>
          <w:sz w:val="20"/>
          <w:szCs w:val="20"/>
        </w:rPr>
        <w:t xml:space="preserve">, </w:t>
      </w:r>
      <w:r w:rsidRPr="0054126C">
        <w:rPr>
          <w:rFonts w:ascii="Arial" w:hAnsi="Arial" w:cs="Arial"/>
          <w:bCs w:val="0"/>
          <w:kern w:val="20"/>
          <w:sz w:val="20"/>
          <w:szCs w:val="20"/>
        </w:rPr>
        <w:t>zoals</w:t>
      </w:r>
      <w:r w:rsidRPr="0054126C">
        <w:rPr>
          <w:rFonts w:ascii="Arial" w:hAnsi="Arial" w:cs="Arial"/>
          <w:bCs w:val="0"/>
          <w:i/>
          <w:kern w:val="20"/>
          <w:sz w:val="20"/>
          <w:szCs w:val="20"/>
        </w:rPr>
        <w:t xml:space="preserve"> </w:t>
      </w:r>
      <w:r w:rsidRPr="0054126C">
        <w:rPr>
          <w:rFonts w:ascii="Arial" w:hAnsi="Arial" w:cs="Arial"/>
          <w:b/>
          <w:bCs w:val="0"/>
          <w:kern w:val="20"/>
          <w:sz w:val="20"/>
          <w:szCs w:val="20"/>
        </w:rPr>
        <w:t>winkeldiefstal</w:t>
      </w:r>
      <w:r w:rsidRPr="0054126C">
        <w:rPr>
          <w:rFonts w:ascii="Arial" w:hAnsi="Arial" w:cs="Arial"/>
          <w:bCs w:val="0"/>
          <w:kern w:val="20"/>
          <w:sz w:val="20"/>
          <w:szCs w:val="20"/>
        </w:rPr>
        <w:t>,</w:t>
      </w:r>
      <w:r w:rsidRPr="0054126C">
        <w:rPr>
          <w:rFonts w:ascii="Arial" w:hAnsi="Arial" w:cs="Arial"/>
          <w:b/>
          <w:bCs w:val="0"/>
          <w:kern w:val="20"/>
          <w:sz w:val="20"/>
          <w:szCs w:val="20"/>
        </w:rPr>
        <w:t xml:space="preserve"> zakkenrollerij</w:t>
      </w:r>
      <w:r w:rsidRPr="0054126C">
        <w:rPr>
          <w:rFonts w:ascii="Arial" w:hAnsi="Arial" w:cs="Arial"/>
          <w:bCs w:val="0"/>
          <w:kern w:val="20"/>
          <w:sz w:val="20"/>
          <w:szCs w:val="20"/>
        </w:rPr>
        <w:t>,</w:t>
      </w:r>
      <w:r w:rsidRPr="0054126C">
        <w:rPr>
          <w:rFonts w:ascii="Arial" w:hAnsi="Arial" w:cs="Arial"/>
          <w:b/>
          <w:bCs w:val="0"/>
          <w:kern w:val="20"/>
          <w:sz w:val="20"/>
          <w:szCs w:val="20"/>
        </w:rPr>
        <w:t xml:space="preserve"> voetbalvandalisme en fietsendiefstal</w:t>
      </w:r>
      <w:r w:rsidRPr="0054126C">
        <w:rPr>
          <w:rFonts w:ascii="Arial" w:hAnsi="Arial" w:cs="Arial"/>
          <w:bCs w:val="0"/>
          <w:kern w:val="20"/>
          <w:sz w:val="20"/>
          <w:szCs w:val="20"/>
        </w:rPr>
        <w:t>.</w:t>
      </w:r>
    </w:p>
    <w:p w:rsidR="00CC73A3" w:rsidRPr="0054126C" w:rsidRDefault="00CC73A3" w:rsidP="00CC73A3">
      <w:pPr>
        <w:pStyle w:val="Geenafstand"/>
        <w:spacing w:line="260" w:lineRule="atLeast"/>
        <w:rPr>
          <w:rFonts w:ascii="Arial" w:hAnsi="Arial" w:cs="Arial"/>
          <w:bCs w:val="0"/>
          <w:kern w:val="20"/>
          <w:sz w:val="20"/>
          <w:szCs w:val="20"/>
        </w:rPr>
      </w:pPr>
      <w:r w:rsidRPr="0054126C">
        <w:rPr>
          <w:rFonts w:ascii="Arial" w:hAnsi="Arial" w:cs="Arial"/>
          <w:bCs w:val="0"/>
          <w:kern w:val="20"/>
          <w:sz w:val="20"/>
          <w:szCs w:val="20"/>
        </w:rPr>
        <w:t xml:space="preserve">Deze criminaliteit wordt vooral gepleegd door </w:t>
      </w:r>
      <w:r w:rsidRPr="0054126C">
        <w:rPr>
          <w:rFonts w:ascii="Arial" w:hAnsi="Arial" w:cs="Arial"/>
          <w:b/>
          <w:bCs w:val="0"/>
          <w:kern w:val="20"/>
          <w:sz w:val="20"/>
          <w:szCs w:val="20"/>
        </w:rPr>
        <w:t>jongeren tussen de 16 en 23 jaar</w:t>
      </w:r>
      <w:r w:rsidRPr="0054126C">
        <w:rPr>
          <w:rFonts w:ascii="Arial" w:hAnsi="Arial" w:cs="Arial"/>
          <w:bCs w:val="0"/>
          <w:kern w:val="20"/>
          <w:sz w:val="20"/>
          <w:szCs w:val="20"/>
        </w:rPr>
        <w:t xml:space="preserve">. Veel mensen hebben last van deze criminaliteit. Bovendien voelen veel mensen zich hierdoor </w:t>
      </w:r>
      <w:r w:rsidRPr="0054126C">
        <w:rPr>
          <w:rFonts w:ascii="Arial" w:hAnsi="Arial" w:cs="Arial"/>
          <w:b/>
          <w:bCs w:val="0"/>
          <w:kern w:val="20"/>
          <w:sz w:val="20"/>
          <w:szCs w:val="20"/>
        </w:rPr>
        <w:t>onveilig</w:t>
      </w:r>
      <w:r w:rsidRPr="0054126C">
        <w:rPr>
          <w:rFonts w:ascii="Arial" w:hAnsi="Arial" w:cs="Arial"/>
          <w:bCs w:val="0"/>
          <w:kern w:val="20"/>
          <w:sz w:val="20"/>
          <w:szCs w:val="20"/>
        </w:rPr>
        <w:t>.</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spacing w:line="260" w:lineRule="atLeast"/>
        <w:ind w:left="426" w:hanging="426"/>
        <w:rPr>
          <w:b/>
          <w:kern w:val="20"/>
          <w:sz w:val="32"/>
        </w:rPr>
        <w:sectPr w:rsidR="00CC73A3" w:rsidRPr="0054126C" w:rsidSect="00BB7597">
          <w:headerReference w:type="even" r:id="rId9"/>
          <w:headerReference w:type="default" r:id="rId10"/>
          <w:footerReference w:type="even" r:id="rId11"/>
          <w:pgSz w:w="11906" w:h="16838" w:code="9"/>
          <w:pgMar w:top="1474" w:right="1134" w:bottom="1418" w:left="1134" w:header="709" w:footer="708" w:gutter="0"/>
          <w:cols w:space="708"/>
          <w:docGrid w:linePitch="360"/>
        </w:sectPr>
      </w:pPr>
    </w:p>
    <w:p w:rsidR="00CC73A3" w:rsidRPr="0054126C" w:rsidRDefault="00CC73A3" w:rsidP="00CC73A3">
      <w:pPr>
        <w:pStyle w:val="Kop1"/>
      </w:pPr>
      <w:r w:rsidRPr="0054126C">
        <w:lastRenderedPageBreak/>
        <w:t>2</w:t>
      </w:r>
      <w:r w:rsidRPr="0054126C">
        <w:tab/>
        <w:t>Ons beeld van criminaliteit</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ind w:left="426" w:hanging="426"/>
        <w:rPr>
          <w:rFonts w:ascii="Arial" w:hAnsi="Arial" w:cs="Arial"/>
          <w:b/>
          <w:kern w:val="20"/>
          <w:sz w:val="20"/>
          <w:szCs w:val="20"/>
        </w:rPr>
      </w:pPr>
      <w:r w:rsidRPr="0054126C">
        <w:rPr>
          <w:rFonts w:ascii="Arial" w:hAnsi="Arial" w:cs="Arial"/>
          <w:b/>
          <w:kern w:val="20"/>
          <w:sz w:val="20"/>
          <w:szCs w:val="20"/>
        </w:rPr>
        <w:t>2.1</w:t>
      </w:r>
      <w:r w:rsidRPr="0054126C">
        <w:rPr>
          <w:rFonts w:ascii="Arial" w:hAnsi="Arial" w:cs="Arial"/>
          <w:b/>
          <w:kern w:val="20"/>
          <w:sz w:val="20"/>
          <w:szCs w:val="20"/>
        </w:rPr>
        <w:tab/>
        <w:t>CRIMINALITEIT, EEN PROBLEEM</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rPr>
          <w:rFonts w:ascii="Arial" w:hAnsi="Arial" w:cs="Arial"/>
          <w:b/>
          <w:kern w:val="20"/>
          <w:sz w:val="20"/>
          <w:szCs w:val="20"/>
        </w:rPr>
      </w:pPr>
      <w:r w:rsidRPr="0054126C">
        <w:rPr>
          <w:rFonts w:ascii="Arial" w:hAnsi="Arial" w:cs="Arial"/>
          <w:b/>
          <w:i/>
          <w:kern w:val="20"/>
          <w:sz w:val="20"/>
          <w:szCs w:val="20"/>
        </w:rPr>
        <w:t>VRAGEN BIJ 2.1</w:t>
      </w:r>
      <w:r w:rsidRPr="00EF5B1F">
        <w:rPr>
          <w:rFonts w:ascii="Arial" w:hAnsi="Arial" w:cs="Arial"/>
          <w:kern w:val="20"/>
          <w:sz w:val="20"/>
          <w:szCs w:val="20"/>
        </w:rPr>
        <w:t xml:space="preserve">  </w:t>
      </w:r>
      <w:r w:rsidRPr="0054126C">
        <w:rPr>
          <w:rFonts w:ascii="Arial" w:hAnsi="Arial" w:cs="Arial"/>
          <w:kern w:val="20"/>
          <w:sz w:val="20"/>
          <w:szCs w:val="20"/>
        </w:rPr>
        <w:t>blz. 17</w:t>
      </w:r>
    </w:p>
    <w:p w:rsidR="00CC73A3" w:rsidRPr="0054126C" w:rsidRDefault="00CC73A3" w:rsidP="00CC73A3">
      <w:pPr>
        <w:spacing w:line="260" w:lineRule="atLeast"/>
        <w:ind w:left="426" w:hanging="426"/>
        <w:rPr>
          <w:i/>
          <w:kern w:val="20"/>
        </w:rPr>
      </w:pPr>
      <w:r w:rsidRPr="0054126C">
        <w:rPr>
          <w:bCs w:val="0"/>
          <w:kern w:val="20"/>
        </w:rPr>
        <w:t>1.</w:t>
      </w:r>
      <w:r w:rsidRPr="0054126C">
        <w:rPr>
          <w:bCs w:val="0"/>
          <w:kern w:val="20"/>
        </w:rPr>
        <w:tab/>
      </w:r>
      <w:r w:rsidRPr="0054126C">
        <w:rPr>
          <w:i/>
          <w:kern w:val="20"/>
        </w:rPr>
        <w:t>Eigen uitwerking leerling.</w:t>
      </w:r>
    </w:p>
    <w:p w:rsidR="00CC73A3" w:rsidRPr="0054126C" w:rsidRDefault="00CC73A3" w:rsidP="00CC73A3">
      <w:pPr>
        <w:spacing w:line="260" w:lineRule="atLeast"/>
        <w:ind w:left="426"/>
        <w:rPr>
          <w:i/>
          <w:kern w:val="20"/>
        </w:rPr>
      </w:pPr>
      <w:r w:rsidRPr="0054126C">
        <w:rPr>
          <w:i/>
          <w:kern w:val="20"/>
        </w:rPr>
        <w:t>Voorbeelduitwerking:</w:t>
      </w:r>
    </w:p>
    <w:p w:rsidR="00CC73A3" w:rsidRPr="0054126C" w:rsidRDefault="00CC73A3" w:rsidP="00CC73A3">
      <w:pPr>
        <w:pStyle w:val="Geenafstand"/>
        <w:spacing w:line="260" w:lineRule="atLeast"/>
        <w:ind w:left="426"/>
        <w:rPr>
          <w:rFonts w:ascii="Arial" w:hAnsi="Arial" w:cs="Arial"/>
          <w:kern w:val="20"/>
          <w:sz w:val="20"/>
          <w:szCs w:val="20"/>
        </w:rPr>
      </w:pPr>
      <w:r w:rsidRPr="0054126C">
        <w:rPr>
          <w:rFonts w:ascii="Arial" w:hAnsi="Arial" w:cs="Arial"/>
          <w:kern w:val="20"/>
          <w:sz w:val="20"/>
          <w:szCs w:val="20"/>
        </w:rPr>
        <w:t xml:space="preserve">Het betekent dat de maatregel </w:t>
      </w:r>
      <w:r w:rsidRPr="0054126C">
        <w:rPr>
          <w:rFonts w:ascii="Arial" w:hAnsi="Arial" w:cs="Arial"/>
          <w:b/>
          <w:kern w:val="20"/>
          <w:sz w:val="20"/>
          <w:szCs w:val="20"/>
        </w:rPr>
        <w:t>niet</w:t>
      </w:r>
      <w:r w:rsidRPr="0054126C">
        <w:rPr>
          <w:rFonts w:ascii="Arial" w:hAnsi="Arial" w:cs="Arial"/>
          <w:kern w:val="20"/>
          <w:sz w:val="20"/>
          <w:szCs w:val="20"/>
        </w:rPr>
        <w:t xml:space="preserve"> werkt, omdat overvallers nu naar winkels gaan die geen DNA-douche bij de ingang hebben.</w:t>
      </w:r>
    </w:p>
    <w:p w:rsidR="00CC73A3" w:rsidRPr="0054126C" w:rsidRDefault="00CC73A3" w:rsidP="00CC73A3">
      <w:pPr>
        <w:pStyle w:val="Geenafstand"/>
        <w:spacing w:line="260" w:lineRule="atLeast"/>
        <w:ind w:left="426"/>
        <w:rPr>
          <w:rFonts w:ascii="Arial" w:hAnsi="Arial" w:cs="Arial"/>
          <w:kern w:val="20"/>
          <w:sz w:val="20"/>
          <w:szCs w:val="20"/>
        </w:rPr>
      </w:pPr>
      <w:r w:rsidRPr="0054126C">
        <w:rPr>
          <w:rFonts w:ascii="Arial" w:hAnsi="Arial" w:cs="Arial"/>
          <w:kern w:val="20"/>
          <w:sz w:val="20"/>
          <w:szCs w:val="20"/>
        </w:rPr>
        <w:t xml:space="preserve">Het betekent dat de DNA-douche </w:t>
      </w:r>
      <w:r w:rsidRPr="0054126C">
        <w:rPr>
          <w:rFonts w:ascii="Arial" w:hAnsi="Arial" w:cs="Arial"/>
          <w:b/>
          <w:kern w:val="20"/>
          <w:sz w:val="20"/>
          <w:szCs w:val="20"/>
        </w:rPr>
        <w:t>wel</w:t>
      </w:r>
      <w:r w:rsidRPr="0054126C">
        <w:rPr>
          <w:rFonts w:ascii="Arial" w:hAnsi="Arial" w:cs="Arial"/>
          <w:kern w:val="20"/>
          <w:sz w:val="20"/>
          <w:szCs w:val="20"/>
        </w:rPr>
        <w:t xml:space="preserve"> werkt, want het schrikt overvallers juist af.</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ind w:left="426" w:hanging="426"/>
        <w:rPr>
          <w:rFonts w:ascii="Arial" w:hAnsi="Arial" w:cs="Arial"/>
          <w:i/>
          <w:kern w:val="20"/>
          <w:sz w:val="20"/>
          <w:szCs w:val="20"/>
        </w:rPr>
      </w:pPr>
      <w:r w:rsidRPr="0054126C">
        <w:rPr>
          <w:rFonts w:ascii="Arial" w:hAnsi="Arial" w:cs="Arial"/>
          <w:kern w:val="20"/>
          <w:sz w:val="20"/>
          <w:szCs w:val="20"/>
        </w:rPr>
        <w:t>2.</w:t>
      </w:r>
      <w:r w:rsidRPr="0054126C">
        <w:rPr>
          <w:rFonts w:ascii="Arial" w:hAnsi="Arial" w:cs="Arial"/>
          <w:kern w:val="20"/>
          <w:sz w:val="20"/>
          <w:szCs w:val="20"/>
        </w:rPr>
        <w:tab/>
      </w:r>
      <w:r w:rsidRPr="0054126C">
        <w:rPr>
          <w:rFonts w:ascii="Arial" w:hAnsi="Arial" w:cs="Arial"/>
          <w:i/>
          <w:kern w:val="20"/>
          <w:sz w:val="20"/>
          <w:szCs w:val="20"/>
        </w:rPr>
        <w:t>Eigen uitwerking leerling.</w:t>
      </w:r>
    </w:p>
    <w:p w:rsidR="00CC73A3" w:rsidRPr="0054126C" w:rsidRDefault="00CC73A3" w:rsidP="00CC73A3">
      <w:pPr>
        <w:pStyle w:val="Geenafstand"/>
        <w:spacing w:line="260" w:lineRule="atLeast"/>
        <w:ind w:left="426"/>
        <w:rPr>
          <w:rFonts w:ascii="Arial" w:hAnsi="Arial" w:cs="Arial"/>
          <w:i/>
          <w:kern w:val="20"/>
          <w:sz w:val="20"/>
          <w:szCs w:val="20"/>
        </w:rPr>
      </w:pPr>
      <w:r w:rsidRPr="0054126C">
        <w:rPr>
          <w:rFonts w:ascii="Arial" w:hAnsi="Arial" w:cs="Arial"/>
          <w:i/>
          <w:kern w:val="20"/>
          <w:sz w:val="20"/>
          <w:szCs w:val="20"/>
        </w:rPr>
        <w:t>Voorbeelduitwerking:</w:t>
      </w:r>
    </w:p>
    <w:p w:rsidR="00CC73A3" w:rsidRPr="00A32520" w:rsidRDefault="00CC73A3" w:rsidP="00CC73A3">
      <w:pPr>
        <w:pStyle w:val="Geenafstand"/>
        <w:spacing w:line="260" w:lineRule="atLeast"/>
        <w:ind w:left="426"/>
        <w:rPr>
          <w:rFonts w:ascii="Arial" w:hAnsi="Arial" w:cs="Arial"/>
          <w:kern w:val="20"/>
          <w:sz w:val="20"/>
          <w:szCs w:val="20"/>
        </w:rPr>
      </w:pPr>
      <w:r w:rsidRPr="00A32520">
        <w:rPr>
          <w:rFonts w:ascii="Arial" w:hAnsi="Arial" w:cs="Arial"/>
          <w:kern w:val="20"/>
          <w:sz w:val="20"/>
          <w:szCs w:val="20"/>
        </w:rPr>
        <w:t xml:space="preserve">Een </w:t>
      </w:r>
      <w:r w:rsidRPr="00A32520">
        <w:rPr>
          <w:rFonts w:ascii="Arial" w:hAnsi="Arial" w:cs="Arial"/>
          <w:b/>
          <w:kern w:val="20"/>
          <w:sz w:val="20"/>
          <w:szCs w:val="20"/>
        </w:rPr>
        <w:t>materieel</w:t>
      </w:r>
      <w:r w:rsidRPr="00A32520">
        <w:rPr>
          <w:rFonts w:ascii="Arial" w:hAnsi="Arial" w:cs="Arial"/>
          <w:kern w:val="20"/>
          <w:sz w:val="20"/>
          <w:szCs w:val="20"/>
        </w:rPr>
        <w:t xml:space="preserve"> gevolg is bijvoorbeeld:</w:t>
      </w:r>
    </w:p>
    <w:p w:rsidR="00CC73A3" w:rsidRPr="00A32520" w:rsidRDefault="00CC73A3" w:rsidP="00CC73A3">
      <w:pPr>
        <w:pStyle w:val="Geenafstand"/>
        <w:spacing w:line="260" w:lineRule="atLeast"/>
        <w:ind w:left="851" w:hanging="425"/>
        <w:rPr>
          <w:rFonts w:ascii="Arial" w:hAnsi="Arial" w:cs="Arial"/>
          <w:kern w:val="20"/>
          <w:sz w:val="20"/>
          <w:szCs w:val="20"/>
        </w:rPr>
      </w:pPr>
      <w:r w:rsidRPr="00A32520">
        <w:rPr>
          <w:rFonts w:ascii="Arial" w:hAnsi="Arial" w:cs="Arial"/>
          <w:kern w:val="20"/>
          <w:sz w:val="20"/>
          <w:szCs w:val="20"/>
        </w:rPr>
        <w:t>-</w:t>
      </w:r>
      <w:r w:rsidRPr="00A32520">
        <w:rPr>
          <w:rFonts w:ascii="Arial" w:hAnsi="Arial" w:cs="Arial"/>
          <w:kern w:val="20"/>
          <w:sz w:val="20"/>
          <w:szCs w:val="20"/>
        </w:rPr>
        <w:tab/>
        <w:t>het geld dat gestolen is;</w:t>
      </w:r>
    </w:p>
    <w:p w:rsidR="00CC73A3" w:rsidRPr="00A32520" w:rsidRDefault="00CC73A3" w:rsidP="00CC73A3">
      <w:pPr>
        <w:pStyle w:val="Geenafstand"/>
        <w:spacing w:line="260" w:lineRule="atLeast"/>
        <w:ind w:left="851" w:hanging="425"/>
        <w:rPr>
          <w:rFonts w:ascii="Arial" w:hAnsi="Arial" w:cs="Arial"/>
          <w:kern w:val="20"/>
          <w:sz w:val="20"/>
          <w:szCs w:val="20"/>
        </w:rPr>
      </w:pPr>
      <w:r w:rsidRPr="00A32520">
        <w:rPr>
          <w:rFonts w:ascii="Arial" w:hAnsi="Arial" w:cs="Arial"/>
          <w:kern w:val="20"/>
          <w:sz w:val="20"/>
          <w:szCs w:val="20"/>
        </w:rPr>
        <w:t>-</w:t>
      </w:r>
      <w:r w:rsidRPr="00A32520">
        <w:rPr>
          <w:rFonts w:ascii="Arial" w:hAnsi="Arial" w:cs="Arial"/>
          <w:kern w:val="20"/>
          <w:sz w:val="20"/>
          <w:szCs w:val="20"/>
        </w:rPr>
        <w:tab/>
        <w:t>de schade aan de winkel die hersteld moet worden;</w:t>
      </w:r>
    </w:p>
    <w:p w:rsidR="00CC73A3" w:rsidRPr="00A32520" w:rsidRDefault="00CC73A3" w:rsidP="00CC73A3">
      <w:pPr>
        <w:pStyle w:val="Geenafstand"/>
        <w:spacing w:line="260" w:lineRule="atLeast"/>
        <w:ind w:left="851" w:hanging="425"/>
        <w:rPr>
          <w:rFonts w:ascii="Arial" w:hAnsi="Arial" w:cs="Arial"/>
          <w:kern w:val="20"/>
          <w:sz w:val="20"/>
          <w:szCs w:val="20"/>
        </w:rPr>
      </w:pPr>
      <w:r w:rsidRPr="00A32520">
        <w:rPr>
          <w:rFonts w:ascii="Arial" w:hAnsi="Arial" w:cs="Arial"/>
          <w:kern w:val="20"/>
          <w:sz w:val="20"/>
          <w:szCs w:val="20"/>
        </w:rPr>
        <w:t>-</w:t>
      </w:r>
      <w:r w:rsidRPr="00A32520">
        <w:rPr>
          <w:rFonts w:ascii="Arial" w:hAnsi="Arial" w:cs="Arial"/>
          <w:kern w:val="20"/>
          <w:sz w:val="20"/>
          <w:szCs w:val="20"/>
        </w:rPr>
        <w:tab/>
        <w:t>de eventuele kosten die je maakt als je naar het ziekenhuis moet.</w:t>
      </w:r>
    </w:p>
    <w:p w:rsidR="00CC73A3" w:rsidRPr="00A32520" w:rsidRDefault="00CC73A3" w:rsidP="00CC73A3">
      <w:pPr>
        <w:pStyle w:val="Geenafstand"/>
        <w:spacing w:line="260" w:lineRule="atLeast"/>
        <w:rPr>
          <w:rFonts w:ascii="Arial" w:hAnsi="Arial" w:cs="Arial"/>
          <w:kern w:val="20"/>
          <w:sz w:val="20"/>
          <w:szCs w:val="20"/>
        </w:rPr>
      </w:pPr>
    </w:p>
    <w:p w:rsidR="00CC73A3" w:rsidRPr="00A32520" w:rsidRDefault="00CC73A3" w:rsidP="00CC73A3">
      <w:pPr>
        <w:pStyle w:val="Geenafstand"/>
        <w:spacing w:line="260" w:lineRule="atLeast"/>
        <w:ind w:left="426"/>
        <w:rPr>
          <w:rFonts w:ascii="Arial" w:hAnsi="Arial" w:cs="Arial"/>
          <w:kern w:val="20"/>
          <w:sz w:val="20"/>
          <w:szCs w:val="20"/>
        </w:rPr>
      </w:pPr>
      <w:r w:rsidRPr="00A32520">
        <w:rPr>
          <w:rFonts w:ascii="Arial" w:hAnsi="Arial" w:cs="Arial"/>
          <w:kern w:val="20"/>
          <w:sz w:val="20"/>
          <w:szCs w:val="20"/>
        </w:rPr>
        <w:t xml:space="preserve">Een </w:t>
      </w:r>
      <w:r w:rsidRPr="00A32520">
        <w:rPr>
          <w:rFonts w:ascii="Arial" w:hAnsi="Arial" w:cs="Arial"/>
          <w:b/>
          <w:kern w:val="20"/>
          <w:sz w:val="20"/>
          <w:szCs w:val="20"/>
        </w:rPr>
        <w:t>immaterieel</w:t>
      </w:r>
      <w:r w:rsidRPr="00A32520">
        <w:rPr>
          <w:rFonts w:ascii="Arial" w:hAnsi="Arial" w:cs="Arial"/>
          <w:kern w:val="20"/>
          <w:sz w:val="20"/>
          <w:szCs w:val="20"/>
        </w:rPr>
        <w:t xml:space="preserve"> gevolg is bijvoorbeeld:</w:t>
      </w:r>
    </w:p>
    <w:p w:rsidR="00CC73A3" w:rsidRPr="00A32520" w:rsidRDefault="00CC73A3" w:rsidP="00CC73A3">
      <w:pPr>
        <w:pStyle w:val="Geenafstand"/>
        <w:spacing w:line="260" w:lineRule="atLeast"/>
        <w:ind w:left="851" w:hanging="425"/>
        <w:rPr>
          <w:rFonts w:ascii="Arial" w:hAnsi="Arial" w:cs="Arial"/>
          <w:kern w:val="20"/>
          <w:sz w:val="20"/>
          <w:szCs w:val="20"/>
        </w:rPr>
      </w:pPr>
      <w:r w:rsidRPr="00A32520">
        <w:rPr>
          <w:rFonts w:ascii="Arial" w:hAnsi="Arial" w:cs="Arial"/>
          <w:kern w:val="20"/>
          <w:sz w:val="20"/>
          <w:szCs w:val="20"/>
        </w:rPr>
        <w:t>-</w:t>
      </w:r>
      <w:r w:rsidRPr="00A32520">
        <w:rPr>
          <w:rFonts w:ascii="Arial" w:hAnsi="Arial" w:cs="Arial"/>
          <w:kern w:val="20"/>
          <w:sz w:val="20"/>
          <w:szCs w:val="20"/>
        </w:rPr>
        <w:tab/>
        <w:t>gevoelens van angst en onveiligheid;</w:t>
      </w:r>
    </w:p>
    <w:p w:rsidR="00CC73A3" w:rsidRPr="00A32520" w:rsidRDefault="00CC73A3" w:rsidP="00CC73A3">
      <w:pPr>
        <w:pStyle w:val="Geenafstand"/>
        <w:spacing w:line="260" w:lineRule="atLeast"/>
        <w:ind w:left="851" w:hanging="425"/>
        <w:rPr>
          <w:rFonts w:ascii="Arial" w:hAnsi="Arial" w:cs="Arial"/>
          <w:kern w:val="20"/>
          <w:sz w:val="20"/>
          <w:szCs w:val="20"/>
        </w:rPr>
      </w:pPr>
      <w:r w:rsidRPr="00A32520">
        <w:rPr>
          <w:rFonts w:ascii="Arial" w:hAnsi="Arial" w:cs="Arial"/>
          <w:kern w:val="20"/>
          <w:sz w:val="20"/>
          <w:szCs w:val="20"/>
        </w:rPr>
        <w:t>-</w:t>
      </w:r>
      <w:r w:rsidRPr="00A32520">
        <w:rPr>
          <w:rFonts w:ascii="Arial" w:hAnsi="Arial" w:cs="Arial"/>
          <w:kern w:val="20"/>
          <w:sz w:val="20"/>
          <w:szCs w:val="20"/>
        </w:rPr>
        <w:tab/>
        <w:t>het wantrouwen van klanten in de winkel;</w:t>
      </w:r>
    </w:p>
    <w:p w:rsidR="00CC73A3" w:rsidRPr="00A32520" w:rsidRDefault="00CC73A3" w:rsidP="00CC73A3">
      <w:pPr>
        <w:pStyle w:val="Geenafstand"/>
        <w:spacing w:line="260" w:lineRule="atLeast"/>
        <w:ind w:left="851" w:hanging="425"/>
        <w:rPr>
          <w:rFonts w:ascii="Arial" w:hAnsi="Arial" w:cs="Arial"/>
          <w:kern w:val="20"/>
          <w:sz w:val="20"/>
          <w:szCs w:val="20"/>
        </w:rPr>
      </w:pPr>
      <w:r w:rsidRPr="00A32520">
        <w:rPr>
          <w:rFonts w:ascii="Arial" w:hAnsi="Arial" w:cs="Arial"/>
          <w:kern w:val="20"/>
          <w:sz w:val="20"/>
          <w:szCs w:val="20"/>
        </w:rPr>
        <w:t>-</w:t>
      </w:r>
      <w:r w:rsidRPr="00A32520">
        <w:rPr>
          <w:rFonts w:ascii="Arial" w:hAnsi="Arial" w:cs="Arial"/>
          <w:kern w:val="20"/>
          <w:sz w:val="20"/>
          <w:szCs w:val="20"/>
        </w:rPr>
        <w:tab/>
        <w:t>het verlies van vertrouwen in de politie.</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ind w:left="426" w:hanging="426"/>
        <w:rPr>
          <w:rFonts w:ascii="Arial" w:hAnsi="Arial" w:cs="Arial"/>
          <w:i/>
          <w:kern w:val="20"/>
          <w:sz w:val="20"/>
          <w:szCs w:val="20"/>
        </w:rPr>
      </w:pPr>
      <w:r w:rsidRPr="0054126C">
        <w:rPr>
          <w:rFonts w:ascii="Arial" w:hAnsi="Arial" w:cs="Arial"/>
          <w:kern w:val="20"/>
          <w:sz w:val="20"/>
          <w:szCs w:val="20"/>
        </w:rPr>
        <w:t>3.</w:t>
      </w:r>
      <w:r w:rsidRPr="0054126C">
        <w:rPr>
          <w:rFonts w:ascii="Arial" w:hAnsi="Arial" w:cs="Arial"/>
          <w:kern w:val="20"/>
          <w:sz w:val="20"/>
          <w:szCs w:val="20"/>
        </w:rPr>
        <w:tab/>
      </w:r>
      <w:r w:rsidRPr="0054126C">
        <w:rPr>
          <w:rFonts w:ascii="Arial" w:hAnsi="Arial" w:cs="Arial"/>
          <w:i/>
          <w:kern w:val="20"/>
          <w:sz w:val="20"/>
          <w:szCs w:val="20"/>
        </w:rPr>
        <w:t>Eigen antwoord leerling.</w:t>
      </w:r>
    </w:p>
    <w:p w:rsidR="00CC73A3" w:rsidRPr="0054126C" w:rsidRDefault="00CC73A3" w:rsidP="00CC73A3">
      <w:pPr>
        <w:pStyle w:val="Geenafstand"/>
        <w:spacing w:line="260" w:lineRule="atLeast"/>
        <w:ind w:left="426"/>
        <w:rPr>
          <w:rFonts w:ascii="Arial" w:hAnsi="Arial" w:cs="Arial"/>
          <w:i/>
          <w:kern w:val="20"/>
          <w:sz w:val="20"/>
          <w:szCs w:val="20"/>
        </w:rPr>
      </w:pPr>
      <w:r w:rsidRPr="0054126C">
        <w:rPr>
          <w:rFonts w:ascii="Arial" w:hAnsi="Arial" w:cs="Arial"/>
          <w:i/>
          <w:kern w:val="20"/>
          <w:sz w:val="20"/>
          <w:szCs w:val="20"/>
        </w:rPr>
        <w:t>Voorbeeldantwoord:</w:t>
      </w:r>
    </w:p>
    <w:p w:rsidR="00CC73A3" w:rsidRPr="0054126C" w:rsidRDefault="00CC73A3" w:rsidP="00CC73A3">
      <w:pPr>
        <w:pStyle w:val="Geenafstand"/>
        <w:spacing w:line="260" w:lineRule="atLeast"/>
        <w:ind w:left="426"/>
        <w:rPr>
          <w:rFonts w:ascii="Arial" w:hAnsi="Arial" w:cs="Arial"/>
          <w:bCs w:val="0"/>
          <w:kern w:val="20"/>
          <w:sz w:val="20"/>
          <w:szCs w:val="20"/>
        </w:rPr>
      </w:pPr>
      <w:r w:rsidRPr="0054126C">
        <w:rPr>
          <w:rFonts w:ascii="Arial" w:hAnsi="Arial" w:cs="Arial"/>
          <w:b/>
          <w:bCs w:val="0"/>
          <w:kern w:val="20"/>
          <w:sz w:val="20"/>
          <w:szCs w:val="20"/>
        </w:rPr>
        <w:t>Eigenrichting</w:t>
      </w:r>
      <w:r w:rsidRPr="0054126C">
        <w:rPr>
          <w:rFonts w:ascii="Arial" w:hAnsi="Arial" w:cs="Arial"/>
          <w:bCs w:val="0"/>
          <w:kern w:val="20"/>
          <w:sz w:val="20"/>
          <w:szCs w:val="20"/>
        </w:rPr>
        <w:t xml:space="preserve"> wil zeggen dat mensen het recht in </w:t>
      </w:r>
      <w:r>
        <w:rPr>
          <w:rFonts w:ascii="Arial" w:hAnsi="Arial" w:cs="Arial"/>
          <w:bCs w:val="0"/>
          <w:kern w:val="20"/>
          <w:sz w:val="20"/>
          <w:szCs w:val="20"/>
        </w:rPr>
        <w:t xml:space="preserve">eigen </w:t>
      </w:r>
      <w:r w:rsidRPr="0054126C">
        <w:rPr>
          <w:rFonts w:ascii="Arial" w:hAnsi="Arial" w:cs="Arial"/>
          <w:bCs w:val="0"/>
          <w:kern w:val="20"/>
          <w:sz w:val="20"/>
          <w:szCs w:val="20"/>
        </w:rPr>
        <w:t>hand nemen om iemand te straffen.</w:t>
      </w:r>
    </w:p>
    <w:p w:rsidR="00CC73A3" w:rsidRPr="0054126C" w:rsidRDefault="00CC73A3" w:rsidP="00CC73A3">
      <w:pPr>
        <w:pStyle w:val="Geenafstand"/>
        <w:spacing w:line="260" w:lineRule="atLeast"/>
        <w:ind w:left="426"/>
        <w:rPr>
          <w:rFonts w:ascii="Arial" w:hAnsi="Arial" w:cs="Arial"/>
          <w:bCs w:val="0"/>
          <w:i/>
          <w:kern w:val="20"/>
          <w:sz w:val="20"/>
          <w:szCs w:val="20"/>
        </w:rPr>
      </w:pPr>
      <w:r w:rsidRPr="0054126C">
        <w:rPr>
          <w:rFonts w:ascii="Arial" w:hAnsi="Arial" w:cs="Arial"/>
          <w:bCs w:val="0"/>
          <w:i/>
          <w:kern w:val="20"/>
          <w:sz w:val="20"/>
          <w:szCs w:val="20"/>
        </w:rPr>
        <w:t xml:space="preserve">Een bekende zaak van eigenrichting is de mishandeling van een winkeldief door twee AH-medewerkers in Amsterdam-Oost. De twee medewerkers renden hem achterna en gebruikten veel geweld om hem te pakken te krijgen. De AH-mensen kregen een boete voor hun gedrag opgelegd, maar veel mensen hadden begrip voor hun gedrag (onder </w:t>
      </w:r>
      <w:r>
        <w:rPr>
          <w:rFonts w:ascii="Arial" w:hAnsi="Arial" w:cs="Arial"/>
          <w:bCs w:val="0"/>
          <w:i/>
          <w:kern w:val="20"/>
          <w:sz w:val="20"/>
          <w:szCs w:val="20"/>
        </w:rPr>
        <w:t xml:space="preserve">wie </w:t>
      </w:r>
      <w:r w:rsidRPr="0054126C">
        <w:rPr>
          <w:rFonts w:ascii="Arial" w:hAnsi="Arial" w:cs="Arial"/>
          <w:bCs w:val="0"/>
          <w:i/>
          <w:kern w:val="20"/>
          <w:sz w:val="20"/>
          <w:szCs w:val="20"/>
        </w:rPr>
        <w:t>wijlen prins Bernhard).</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ind w:left="426"/>
        <w:rPr>
          <w:rFonts w:ascii="Arial" w:hAnsi="Arial" w:cs="Arial"/>
          <w:bCs w:val="0"/>
          <w:i/>
          <w:kern w:val="20"/>
          <w:sz w:val="20"/>
          <w:szCs w:val="20"/>
        </w:rPr>
      </w:pPr>
      <w:r w:rsidRPr="0054126C">
        <w:rPr>
          <w:rFonts w:ascii="Arial" w:hAnsi="Arial" w:cs="Arial"/>
          <w:bCs w:val="0"/>
          <w:i/>
          <w:kern w:val="20"/>
          <w:sz w:val="20"/>
          <w:szCs w:val="20"/>
        </w:rPr>
        <w:t xml:space="preserve">Houd een discussie in de klas over de stelling </w:t>
      </w:r>
      <w:r w:rsidRPr="0054126C">
        <w:rPr>
          <w:rFonts w:ascii="Arial" w:hAnsi="Arial" w:cs="Arial"/>
          <w:b/>
          <w:bCs w:val="0"/>
          <w:i/>
          <w:kern w:val="20"/>
          <w:sz w:val="20"/>
          <w:szCs w:val="20"/>
        </w:rPr>
        <w:t>“Een winkelier moet een winkeldief kunnen vasthouden totdat de politie komt om hem op te halen.”</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ind w:left="426" w:hanging="426"/>
        <w:rPr>
          <w:rFonts w:ascii="Arial" w:hAnsi="Arial" w:cs="Arial"/>
          <w:i/>
          <w:kern w:val="20"/>
          <w:sz w:val="20"/>
          <w:szCs w:val="20"/>
        </w:rPr>
      </w:pPr>
      <w:r w:rsidRPr="0054126C">
        <w:rPr>
          <w:rFonts w:ascii="Arial" w:hAnsi="Arial" w:cs="Arial"/>
          <w:bCs w:val="0"/>
          <w:kern w:val="20"/>
          <w:sz w:val="20"/>
          <w:szCs w:val="20"/>
        </w:rPr>
        <w:t>4.</w:t>
      </w:r>
      <w:r w:rsidRPr="0054126C">
        <w:rPr>
          <w:rFonts w:ascii="Arial" w:hAnsi="Arial" w:cs="Arial"/>
          <w:bCs w:val="0"/>
          <w:kern w:val="20"/>
          <w:sz w:val="20"/>
          <w:szCs w:val="20"/>
        </w:rPr>
        <w:tab/>
      </w:r>
      <w:r w:rsidRPr="0054126C">
        <w:rPr>
          <w:rFonts w:ascii="Arial" w:hAnsi="Arial" w:cs="Arial"/>
          <w:b/>
          <w:bCs w:val="0"/>
          <w:kern w:val="20"/>
          <w:sz w:val="20"/>
          <w:szCs w:val="20"/>
        </w:rPr>
        <w:t>Morele verontwaardiging</w:t>
      </w:r>
      <w:r w:rsidRPr="0054126C">
        <w:rPr>
          <w:rFonts w:ascii="Arial" w:hAnsi="Arial" w:cs="Arial"/>
          <w:bCs w:val="0"/>
          <w:kern w:val="20"/>
          <w:sz w:val="20"/>
          <w:szCs w:val="20"/>
        </w:rPr>
        <w:t xml:space="preserve"> </w:t>
      </w:r>
      <w:r w:rsidRPr="0054126C">
        <w:rPr>
          <w:rFonts w:ascii="Arial" w:hAnsi="Arial" w:cs="Arial"/>
          <w:bCs w:val="0"/>
          <w:i/>
          <w:kern w:val="20"/>
          <w:sz w:val="20"/>
          <w:szCs w:val="20"/>
        </w:rPr>
        <w:t>(</w:t>
      </w:r>
      <w:r w:rsidRPr="0054126C">
        <w:rPr>
          <w:rFonts w:ascii="Arial" w:hAnsi="Arial" w:cs="Arial"/>
          <w:i/>
          <w:kern w:val="20"/>
          <w:sz w:val="20"/>
          <w:szCs w:val="20"/>
        </w:rPr>
        <w:t xml:space="preserve">“Bijna iedereen kent in zijn of haar omgeving wel mensen die in een auto rondrijden die ze onmogelijk kunnen betalen”) </w:t>
      </w:r>
      <w:r w:rsidRPr="0054126C">
        <w:rPr>
          <w:rFonts w:ascii="Arial" w:hAnsi="Arial" w:cs="Arial"/>
          <w:kern w:val="20"/>
          <w:sz w:val="20"/>
          <w:szCs w:val="20"/>
        </w:rPr>
        <w:t xml:space="preserve">en </w:t>
      </w:r>
      <w:r w:rsidRPr="0054126C">
        <w:rPr>
          <w:rFonts w:ascii="Arial" w:hAnsi="Arial" w:cs="Arial"/>
          <w:b/>
          <w:kern w:val="20"/>
          <w:sz w:val="20"/>
          <w:szCs w:val="20"/>
        </w:rPr>
        <w:t>normvervaging</w:t>
      </w:r>
      <w:r w:rsidRPr="0054126C">
        <w:rPr>
          <w:rFonts w:ascii="Arial" w:hAnsi="Arial" w:cs="Arial"/>
          <w:i/>
          <w:kern w:val="20"/>
          <w:sz w:val="20"/>
          <w:szCs w:val="20"/>
        </w:rPr>
        <w:t xml:space="preserve"> (“Jongeren kunnen zich gaan afvragen waarom ze nog moeten studeren, als een vriend door de verkoop van wiet op een mooi</w:t>
      </w:r>
      <w:r>
        <w:rPr>
          <w:rFonts w:ascii="Arial" w:hAnsi="Arial" w:cs="Arial"/>
          <w:i/>
          <w:kern w:val="20"/>
          <w:sz w:val="20"/>
          <w:szCs w:val="20"/>
        </w:rPr>
        <w:t>e</w:t>
      </w:r>
      <w:r w:rsidRPr="0054126C">
        <w:rPr>
          <w:rFonts w:ascii="Arial" w:hAnsi="Arial" w:cs="Arial"/>
          <w:i/>
          <w:kern w:val="20"/>
          <w:sz w:val="20"/>
          <w:szCs w:val="20"/>
        </w:rPr>
        <w:t xml:space="preserve"> scooter kan rijden”).</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ind w:left="426" w:hanging="426"/>
        <w:rPr>
          <w:rFonts w:ascii="Arial" w:hAnsi="Arial" w:cs="Arial"/>
          <w:b/>
          <w:kern w:val="20"/>
          <w:sz w:val="20"/>
          <w:szCs w:val="20"/>
        </w:rPr>
      </w:pPr>
      <w:r w:rsidRPr="0054126C">
        <w:rPr>
          <w:rFonts w:ascii="Arial" w:hAnsi="Arial" w:cs="Arial"/>
          <w:b/>
          <w:kern w:val="20"/>
          <w:sz w:val="20"/>
          <w:szCs w:val="20"/>
        </w:rPr>
        <w:t>2.2</w:t>
      </w:r>
      <w:r w:rsidRPr="0054126C">
        <w:rPr>
          <w:rFonts w:ascii="Arial" w:hAnsi="Arial" w:cs="Arial"/>
          <w:b/>
          <w:kern w:val="20"/>
          <w:sz w:val="20"/>
          <w:szCs w:val="20"/>
        </w:rPr>
        <w:tab/>
        <w:t>ONS BEELD VAN CRIMINALITEIT</w:t>
      </w:r>
    </w:p>
    <w:p w:rsidR="00CC73A3" w:rsidRPr="0054126C" w:rsidRDefault="00CC73A3" w:rsidP="00CC73A3">
      <w:pPr>
        <w:pStyle w:val="Geenafstand"/>
        <w:spacing w:line="260" w:lineRule="atLeast"/>
        <w:rPr>
          <w:rFonts w:ascii="Arial" w:hAnsi="Arial" w:cs="Arial"/>
          <w:kern w:val="20"/>
          <w:sz w:val="20"/>
          <w:szCs w:val="20"/>
        </w:rPr>
      </w:pPr>
    </w:p>
    <w:p w:rsidR="00CC73A3" w:rsidRPr="00BD5E6F" w:rsidRDefault="00CC73A3" w:rsidP="00CC73A3">
      <w:pPr>
        <w:pStyle w:val="Geenafstand"/>
        <w:spacing w:line="260" w:lineRule="atLeast"/>
        <w:rPr>
          <w:rFonts w:ascii="Arial" w:hAnsi="Arial" w:cs="Arial"/>
          <w:kern w:val="20"/>
          <w:sz w:val="20"/>
          <w:szCs w:val="20"/>
        </w:rPr>
      </w:pPr>
      <w:r w:rsidRPr="00BD5E6F">
        <w:rPr>
          <w:rFonts w:ascii="Arial" w:hAnsi="Arial" w:cs="Arial"/>
          <w:b/>
          <w:i/>
          <w:kern w:val="20"/>
          <w:sz w:val="20"/>
          <w:szCs w:val="20"/>
        </w:rPr>
        <w:t>VRAGEN BIJ 2.2</w:t>
      </w:r>
      <w:r w:rsidRPr="00BD5E6F">
        <w:rPr>
          <w:rFonts w:ascii="Arial" w:hAnsi="Arial" w:cs="Arial"/>
          <w:kern w:val="20"/>
          <w:sz w:val="20"/>
          <w:szCs w:val="20"/>
        </w:rPr>
        <w:t xml:space="preserve">  blz. 19</w:t>
      </w:r>
    </w:p>
    <w:p w:rsidR="00CC73A3" w:rsidRPr="00BD5E6F" w:rsidRDefault="00CC73A3" w:rsidP="00CC73A3">
      <w:pPr>
        <w:pStyle w:val="Geenafstand"/>
        <w:spacing w:line="260" w:lineRule="atLeast"/>
        <w:ind w:left="426" w:hanging="426"/>
        <w:rPr>
          <w:rFonts w:ascii="Arial" w:hAnsi="Arial" w:cs="Arial"/>
          <w:bCs w:val="0"/>
          <w:kern w:val="20"/>
          <w:sz w:val="20"/>
          <w:szCs w:val="20"/>
        </w:rPr>
      </w:pPr>
      <w:r w:rsidRPr="00BD5E6F">
        <w:rPr>
          <w:rFonts w:ascii="Arial" w:hAnsi="Arial" w:cs="Arial"/>
          <w:kern w:val="20"/>
          <w:sz w:val="20"/>
          <w:szCs w:val="20"/>
        </w:rPr>
        <w:t>5.</w:t>
      </w:r>
      <w:r w:rsidRPr="00BD5E6F">
        <w:rPr>
          <w:rFonts w:ascii="Arial" w:hAnsi="Arial" w:cs="Arial"/>
          <w:kern w:val="20"/>
          <w:sz w:val="20"/>
          <w:szCs w:val="20"/>
        </w:rPr>
        <w:tab/>
      </w:r>
      <w:r w:rsidRPr="00BD5E6F">
        <w:rPr>
          <w:rFonts w:ascii="Arial" w:hAnsi="Arial" w:cs="Arial"/>
          <w:b/>
          <w:kern w:val="20"/>
          <w:sz w:val="20"/>
          <w:szCs w:val="20"/>
        </w:rPr>
        <w:t>M</w:t>
      </w:r>
      <w:r w:rsidRPr="00BD5E6F">
        <w:rPr>
          <w:rFonts w:ascii="Arial" w:hAnsi="Arial" w:cs="Arial"/>
          <w:b/>
          <w:bCs w:val="0"/>
          <w:kern w:val="20"/>
          <w:sz w:val="20"/>
          <w:szCs w:val="20"/>
        </w:rPr>
        <w:t>edia-aandacht</w:t>
      </w:r>
      <w:r w:rsidRPr="00BD5E6F">
        <w:rPr>
          <w:rFonts w:ascii="Arial" w:hAnsi="Arial" w:cs="Arial"/>
          <w:bCs w:val="0"/>
          <w:kern w:val="20"/>
          <w:sz w:val="20"/>
          <w:szCs w:val="20"/>
        </w:rPr>
        <w:t xml:space="preserve"> kan een preventieve werking hebben voor criminaliteit, bijvoorbeeld wanneer je dankzij de berichten in de media extra alert bent op skimmen, zakkenrollen, enzovoort.</w:t>
      </w:r>
    </w:p>
    <w:p w:rsidR="00CC73A3" w:rsidRDefault="00CC73A3" w:rsidP="00CC73A3">
      <w:pPr>
        <w:pStyle w:val="Geenafstand"/>
        <w:spacing w:line="260" w:lineRule="atLeast"/>
        <w:ind w:left="426"/>
        <w:rPr>
          <w:rFonts w:ascii="Arial" w:hAnsi="Arial" w:cs="Arial"/>
          <w:bCs w:val="0"/>
          <w:i/>
          <w:kern w:val="20"/>
          <w:sz w:val="20"/>
          <w:szCs w:val="20"/>
        </w:rPr>
      </w:pPr>
      <w:r w:rsidRPr="00BD5E6F">
        <w:rPr>
          <w:rFonts w:ascii="Arial" w:hAnsi="Arial" w:cs="Arial"/>
          <w:bCs w:val="0"/>
          <w:i/>
          <w:kern w:val="20"/>
          <w:sz w:val="20"/>
          <w:szCs w:val="20"/>
        </w:rPr>
        <w:t xml:space="preserve">Door de </w:t>
      </w:r>
      <w:r w:rsidRPr="00BD5E6F">
        <w:rPr>
          <w:rFonts w:ascii="Arial" w:hAnsi="Arial" w:cs="Arial"/>
          <w:b/>
          <w:bCs w:val="0"/>
          <w:i/>
          <w:kern w:val="20"/>
          <w:sz w:val="20"/>
          <w:szCs w:val="20"/>
        </w:rPr>
        <w:t>media-aandacht</w:t>
      </w:r>
      <w:r w:rsidRPr="00BD5E6F">
        <w:rPr>
          <w:rFonts w:ascii="Arial" w:hAnsi="Arial" w:cs="Arial"/>
          <w:bCs w:val="0"/>
          <w:i/>
          <w:kern w:val="20"/>
          <w:sz w:val="20"/>
          <w:szCs w:val="20"/>
        </w:rPr>
        <w:t xml:space="preserve"> komen sommige onderwerpen op de politieke agenda.</w:t>
      </w:r>
    </w:p>
    <w:p w:rsidR="00CC73A3" w:rsidRPr="00E85870" w:rsidRDefault="00CC73A3" w:rsidP="00CC73A3">
      <w:pPr>
        <w:pStyle w:val="Geenafstand"/>
        <w:spacing w:line="260" w:lineRule="atLeast"/>
        <w:ind w:left="426" w:hanging="426"/>
        <w:rPr>
          <w:rFonts w:ascii="Arial" w:hAnsi="Arial" w:cs="Arial"/>
          <w:bCs w:val="0"/>
          <w:i/>
          <w:kern w:val="20"/>
          <w:sz w:val="20"/>
          <w:szCs w:val="20"/>
        </w:rPr>
      </w:pPr>
    </w:p>
    <w:p w:rsidR="00CC73A3" w:rsidRPr="0054126C" w:rsidRDefault="00CC73A3" w:rsidP="00CC73A3">
      <w:pPr>
        <w:pStyle w:val="Geenafstand"/>
        <w:widowControl w:val="0"/>
        <w:spacing w:line="260" w:lineRule="atLeast"/>
        <w:ind w:left="426" w:hanging="318"/>
        <w:rPr>
          <w:rFonts w:ascii="Arial" w:hAnsi="Arial" w:cs="Arial"/>
          <w:i/>
          <w:kern w:val="20"/>
          <w:sz w:val="20"/>
          <w:szCs w:val="20"/>
        </w:rPr>
      </w:pPr>
      <w:r w:rsidRPr="0054126C">
        <w:rPr>
          <w:rFonts w:ascii="Arial" w:hAnsi="Arial" w:cs="Arial"/>
          <w:kern w:val="20"/>
          <w:sz w:val="20"/>
          <w:szCs w:val="20"/>
        </w:rPr>
        <w:br w:type="page"/>
      </w:r>
      <w:r w:rsidRPr="0054126C">
        <w:rPr>
          <w:rFonts w:ascii="Arial" w:hAnsi="Arial" w:cs="Arial"/>
          <w:kern w:val="20"/>
          <w:sz w:val="20"/>
          <w:szCs w:val="20"/>
        </w:rPr>
        <w:lastRenderedPageBreak/>
        <w:t>6.</w:t>
      </w:r>
      <w:r w:rsidRPr="0054126C">
        <w:rPr>
          <w:rFonts w:ascii="Arial" w:hAnsi="Arial" w:cs="Arial"/>
          <w:kern w:val="20"/>
          <w:sz w:val="20"/>
          <w:szCs w:val="20"/>
        </w:rPr>
        <w:tab/>
      </w:r>
      <w:r w:rsidRPr="0054126C">
        <w:rPr>
          <w:rFonts w:ascii="Arial" w:hAnsi="Arial" w:cs="Arial"/>
          <w:i/>
          <w:kern w:val="20"/>
          <w:sz w:val="20"/>
          <w:szCs w:val="20"/>
        </w:rPr>
        <w:t>Eigen antwoord leerling.</w:t>
      </w:r>
    </w:p>
    <w:p w:rsidR="00CC73A3" w:rsidRPr="0054126C" w:rsidRDefault="00CC73A3" w:rsidP="00CC73A3">
      <w:pPr>
        <w:pStyle w:val="Geenafstand"/>
        <w:spacing w:line="260" w:lineRule="atLeast"/>
        <w:ind w:left="426"/>
        <w:rPr>
          <w:rFonts w:ascii="Arial" w:hAnsi="Arial" w:cs="Arial"/>
          <w:i/>
          <w:kern w:val="20"/>
          <w:sz w:val="20"/>
          <w:szCs w:val="20"/>
        </w:rPr>
      </w:pPr>
      <w:r w:rsidRPr="0054126C">
        <w:rPr>
          <w:rFonts w:ascii="Arial" w:hAnsi="Arial" w:cs="Arial"/>
          <w:i/>
          <w:kern w:val="20"/>
          <w:sz w:val="20"/>
          <w:szCs w:val="20"/>
        </w:rPr>
        <w:t>Voorbeeldantwoord:</w:t>
      </w:r>
    </w:p>
    <w:p w:rsidR="00CC73A3" w:rsidRPr="0054126C" w:rsidRDefault="00CC73A3" w:rsidP="00CC73A3">
      <w:pPr>
        <w:pStyle w:val="Geenafstand"/>
        <w:spacing w:line="260" w:lineRule="atLeast"/>
        <w:ind w:left="426"/>
        <w:rPr>
          <w:rFonts w:ascii="Arial" w:hAnsi="Arial" w:cs="Arial"/>
          <w:kern w:val="20"/>
          <w:sz w:val="20"/>
          <w:szCs w:val="20"/>
        </w:rPr>
      </w:pPr>
      <w:r w:rsidRPr="0054126C">
        <w:rPr>
          <w:rFonts w:ascii="Arial" w:hAnsi="Arial" w:cs="Arial"/>
          <w:bCs w:val="0"/>
          <w:kern w:val="20"/>
          <w:sz w:val="20"/>
          <w:szCs w:val="20"/>
        </w:rPr>
        <w:t xml:space="preserve">Door de media krijgen we een </w:t>
      </w:r>
      <w:r w:rsidRPr="0054126C">
        <w:rPr>
          <w:rFonts w:ascii="Arial" w:hAnsi="Arial" w:cs="Arial"/>
          <w:b/>
          <w:bCs w:val="0"/>
          <w:kern w:val="20"/>
          <w:sz w:val="20"/>
          <w:szCs w:val="20"/>
        </w:rPr>
        <w:t>stereot</w:t>
      </w:r>
      <w:r>
        <w:rPr>
          <w:rFonts w:ascii="Arial" w:hAnsi="Arial" w:cs="Arial"/>
          <w:b/>
          <w:bCs w:val="0"/>
          <w:kern w:val="20"/>
          <w:sz w:val="20"/>
          <w:szCs w:val="20"/>
        </w:rPr>
        <w:t>ie</w:t>
      </w:r>
      <w:r w:rsidRPr="0054126C">
        <w:rPr>
          <w:rFonts w:ascii="Arial" w:hAnsi="Arial" w:cs="Arial"/>
          <w:b/>
          <w:bCs w:val="0"/>
          <w:kern w:val="20"/>
          <w:sz w:val="20"/>
          <w:szCs w:val="20"/>
        </w:rPr>
        <w:t>p</w:t>
      </w:r>
      <w:r w:rsidRPr="0054126C">
        <w:rPr>
          <w:rFonts w:ascii="Arial" w:hAnsi="Arial" w:cs="Arial"/>
          <w:bCs w:val="0"/>
          <w:kern w:val="20"/>
          <w:sz w:val="20"/>
          <w:szCs w:val="20"/>
        </w:rPr>
        <w:t xml:space="preserve"> beeld van Marokkaanse jongens, want ze komen alleen in het nieuws als ze iets misdaan hebben.</w:t>
      </w:r>
    </w:p>
    <w:p w:rsidR="00CC73A3" w:rsidRPr="0054126C" w:rsidRDefault="00CC73A3" w:rsidP="00CC73A3">
      <w:pPr>
        <w:pStyle w:val="Geenafstand"/>
        <w:spacing w:line="260" w:lineRule="atLeast"/>
        <w:ind w:left="426"/>
        <w:rPr>
          <w:rFonts w:ascii="Arial" w:eastAsia="Times New Roman" w:hAnsi="Arial" w:cs="Arial"/>
          <w:bCs w:val="0"/>
          <w:i/>
          <w:kern w:val="20"/>
          <w:sz w:val="20"/>
          <w:szCs w:val="20"/>
          <w:lang w:eastAsia="nl-NL"/>
        </w:rPr>
      </w:pPr>
      <w:r w:rsidRPr="0054126C">
        <w:rPr>
          <w:rFonts w:ascii="Arial" w:hAnsi="Arial" w:cs="Arial"/>
          <w:i/>
          <w:kern w:val="20"/>
          <w:sz w:val="20"/>
          <w:szCs w:val="20"/>
        </w:rPr>
        <w:t xml:space="preserve">Een </w:t>
      </w:r>
      <w:r w:rsidRPr="00DA0E16">
        <w:rPr>
          <w:rFonts w:ascii="Arial" w:hAnsi="Arial" w:cs="Arial"/>
          <w:i/>
          <w:kern w:val="20"/>
          <w:sz w:val="20"/>
          <w:szCs w:val="20"/>
        </w:rPr>
        <w:t>s</w:t>
      </w:r>
      <w:r w:rsidRPr="00DA0E16">
        <w:rPr>
          <w:rFonts w:ascii="Arial" w:eastAsia="Times New Roman" w:hAnsi="Arial" w:cs="Arial"/>
          <w:bCs w:val="0"/>
          <w:i/>
          <w:kern w:val="20"/>
          <w:sz w:val="20"/>
          <w:szCs w:val="20"/>
          <w:lang w:eastAsia="nl-NL"/>
        </w:rPr>
        <w:t>tereotype</w:t>
      </w:r>
      <w:r w:rsidRPr="0054126C">
        <w:rPr>
          <w:rFonts w:ascii="Arial" w:eastAsia="Times New Roman" w:hAnsi="Arial" w:cs="Arial"/>
          <w:b/>
          <w:bCs w:val="0"/>
          <w:i/>
          <w:kern w:val="20"/>
          <w:sz w:val="20"/>
          <w:szCs w:val="20"/>
          <w:lang w:eastAsia="nl-NL"/>
        </w:rPr>
        <w:t xml:space="preserve"> </w:t>
      </w:r>
      <w:r w:rsidRPr="0054126C">
        <w:rPr>
          <w:rFonts w:ascii="Arial" w:eastAsia="Times New Roman" w:hAnsi="Arial" w:cs="Arial"/>
          <w:bCs w:val="0"/>
          <w:i/>
          <w:kern w:val="20"/>
          <w:sz w:val="20"/>
          <w:szCs w:val="20"/>
          <w:lang w:eastAsia="nl-NL"/>
        </w:rPr>
        <w:t>is een vaststaand beeld van een groep mensen waarbij één kenmerk sterk overdreven wordt.</w:t>
      </w:r>
    </w:p>
    <w:p w:rsidR="00CC73A3" w:rsidRPr="0054126C" w:rsidRDefault="00CC73A3" w:rsidP="00CC73A3">
      <w:pPr>
        <w:pStyle w:val="Geenafstand"/>
        <w:spacing w:line="260" w:lineRule="atLeast"/>
        <w:rPr>
          <w:rFonts w:ascii="Arial" w:eastAsia="Times New Roman" w:hAnsi="Arial" w:cs="Arial"/>
          <w:bCs w:val="0"/>
          <w:kern w:val="20"/>
          <w:sz w:val="20"/>
          <w:szCs w:val="20"/>
          <w:lang w:eastAsia="nl-NL"/>
        </w:rPr>
      </w:pPr>
    </w:p>
    <w:p w:rsidR="00CC73A3" w:rsidRPr="0054126C" w:rsidRDefault="00CC73A3" w:rsidP="00CC73A3">
      <w:pPr>
        <w:pStyle w:val="Geenafstand"/>
        <w:widowControl w:val="0"/>
        <w:spacing w:line="260" w:lineRule="atLeast"/>
        <w:ind w:left="426" w:hanging="318"/>
        <w:rPr>
          <w:rFonts w:ascii="Arial" w:eastAsia="Times New Roman" w:hAnsi="Arial" w:cs="Arial"/>
          <w:bCs w:val="0"/>
          <w:kern w:val="20"/>
          <w:sz w:val="20"/>
          <w:szCs w:val="20"/>
          <w:lang w:eastAsia="nl-NL"/>
        </w:rPr>
      </w:pPr>
      <w:r w:rsidRPr="0054126C">
        <w:rPr>
          <w:rFonts w:ascii="Arial" w:eastAsia="Times New Roman" w:hAnsi="Arial" w:cs="Arial"/>
          <w:bCs w:val="0"/>
          <w:kern w:val="20"/>
          <w:sz w:val="20"/>
          <w:szCs w:val="20"/>
          <w:lang w:eastAsia="nl-NL"/>
        </w:rPr>
        <w:t>7.</w:t>
      </w:r>
      <w:r w:rsidRPr="0054126C">
        <w:rPr>
          <w:rFonts w:ascii="Arial" w:eastAsia="Times New Roman" w:hAnsi="Arial" w:cs="Arial"/>
          <w:bCs w:val="0"/>
          <w:kern w:val="20"/>
          <w:sz w:val="20"/>
          <w:szCs w:val="20"/>
          <w:lang w:eastAsia="nl-NL"/>
        </w:rPr>
        <w:tab/>
        <w:t>Redenen om geen aangifte te doen:</w:t>
      </w:r>
    </w:p>
    <w:p w:rsidR="00CC73A3" w:rsidRPr="0054126C" w:rsidRDefault="00CC73A3" w:rsidP="00CC73A3">
      <w:pPr>
        <w:pStyle w:val="Geenafstand"/>
        <w:spacing w:line="260" w:lineRule="atLeast"/>
        <w:ind w:left="851" w:hanging="425"/>
        <w:rPr>
          <w:rFonts w:ascii="Arial" w:eastAsia="Times New Roman" w:hAnsi="Arial" w:cs="Arial"/>
          <w:bCs w:val="0"/>
          <w:kern w:val="20"/>
          <w:sz w:val="20"/>
          <w:szCs w:val="20"/>
          <w:lang w:eastAsia="nl-NL"/>
        </w:rPr>
      </w:pPr>
      <w:r w:rsidRPr="0054126C">
        <w:rPr>
          <w:rFonts w:ascii="Arial" w:eastAsia="Times New Roman" w:hAnsi="Arial" w:cs="Arial"/>
          <w:bCs w:val="0"/>
          <w:kern w:val="20"/>
          <w:sz w:val="20"/>
          <w:szCs w:val="20"/>
          <w:lang w:eastAsia="nl-NL"/>
        </w:rPr>
        <w:t>-</w:t>
      </w:r>
      <w:r w:rsidRPr="0054126C">
        <w:rPr>
          <w:rFonts w:ascii="Arial" w:eastAsia="Times New Roman" w:hAnsi="Arial" w:cs="Arial"/>
          <w:bCs w:val="0"/>
          <w:kern w:val="20"/>
          <w:sz w:val="20"/>
          <w:szCs w:val="20"/>
          <w:lang w:eastAsia="nl-NL"/>
        </w:rPr>
        <w:tab/>
        <w:t>De pakkans van de dader is erg klein (zakkenrollerij, fietsendiefstal).</w:t>
      </w:r>
    </w:p>
    <w:p w:rsidR="00CC73A3" w:rsidRPr="0054126C" w:rsidRDefault="00CC73A3" w:rsidP="00CC73A3">
      <w:pPr>
        <w:pStyle w:val="Geenafstand"/>
        <w:spacing w:line="260" w:lineRule="atLeast"/>
        <w:ind w:left="851" w:hanging="425"/>
        <w:rPr>
          <w:rFonts w:ascii="Arial" w:eastAsia="Times New Roman" w:hAnsi="Arial" w:cs="Arial"/>
          <w:bCs w:val="0"/>
          <w:kern w:val="20"/>
          <w:sz w:val="20"/>
          <w:szCs w:val="20"/>
          <w:lang w:eastAsia="nl-NL"/>
        </w:rPr>
      </w:pPr>
      <w:r w:rsidRPr="0054126C">
        <w:rPr>
          <w:rFonts w:ascii="Arial" w:eastAsia="Times New Roman" w:hAnsi="Arial" w:cs="Arial"/>
          <w:bCs w:val="0"/>
          <w:kern w:val="20"/>
          <w:sz w:val="20"/>
          <w:szCs w:val="20"/>
          <w:lang w:eastAsia="nl-NL"/>
        </w:rPr>
        <w:t>-</w:t>
      </w:r>
      <w:r w:rsidRPr="0054126C">
        <w:rPr>
          <w:rFonts w:ascii="Arial" w:eastAsia="Times New Roman" w:hAnsi="Arial" w:cs="Arial"/>
          <w:bCs w:val="0"/>
          <w:kern w:val="20"/>
          <w:sz w:val="20"/>
          <w:szCs w:val="20"/>
          <w:lang w:eastAsia="nl-NL"/>
        </w:rPr>
        <w:tab/>
        <w:t>Er is angst dat je nog meer last krijgt (jongeren die buren treiteren).</w:t>
      </w:r>
    </w:p>
    <w:p w:rsidR="00CC73A3" w:rsidRPr="0054126C" w:rsidRDefault="00CC73A3" w:rsidP="00CC73A3">
      <w:pPr>
        <w:pStyle w:val="Geenafstand"/>
        <w:spacing w:line="260" w:lineRule="atLeast"/>
        <w:ind w:left="851" w:hanging="425"/>
        <w:rPr>
          <w:rFonts w:ascii="Arial" w:eastAsia="Times New Roman" w:hAnsi="Arial" w:cs="Arial"/>
          <w:bCs w:val="0"/>
          <w:kern w:val="20"/>
          <w:sz w:val="20"/>
          <w:szCs w:val="20"/>
          <w:lang w:eastAsia="nl-NL"/>
        </w:rPr>
      </w:pPr>
      <w:r w:rsidRPr="0054126C">
        <w:rPr>
          <w:rFonts w:ascii="Arial" w:eastAsia="Times New Roman" w:hAnsi="Arial" w:cs="Arial"/>
          <w:bCs w:val="0"/>
          <w:kern w:val="20"/>
          <w:sz w:val="20"/>
          <w:szCs w:val="20"/>
          <w:lang w:eastAsia="nl-NL"/>
        </w:rPr>
        <w:t>-</w:t>
      </w:r>
      <w:r w:rsidRPr="0054126C">
        <w:rPr>
          <w:rFonts w:ascii="Arial" w:eastAsia="Times New Roman" w:hAnsi="Arial" w:cs="Arial"/>
          <w:bCs w:val="0"/>
          <w:kern w:val="20"/>
          <w:sz w:val="20"/>
          <w:szCs w:val="20"/>
          <w:lang w:eastAsia="nl-NL"/>
        </w:rPr>
        <w:tab/>
        <w:t>Er is schaamte voor de situatie (incest, afpersing).</w:t>
      </w:r>
    </w:p>
    <w:p w:rsidR="00CC73A3" w:rsidRPr="0054126C" w:rsidRDefault="00CC73A3" w:rsidP="00CC73A3">
      <w:pPr>
        <w:pStyle w:val="Geenafstand"/>
        <w:spacing w:line="260" w:lineRule="atLeast"/>
        <w:ind w:left="851" w:hanging="425"/>
        <w:rPr>
          <w:rFonts w:ascii="Arial" w:eastAsia="Times New Roman" w:hAnsi="Arial" w:cs="Arial"/>
          <w:bCs w:val="0"/>
          <w:kern w:val="20"/>
          <w:sz w:val="20"/>
          <w:szCs w:val="20"/>
          <w:lang w:eastAsia="nl-NL"/>
        </w:rPr>
      </w:pPr>
      <w:r w:rsidRPr="0054126C">
        <w:rPr>
          <w:rFonts w:ascii="Arial" w:eastAsia="Times New Roman" w:hAnsi="Arial" w:cs="Arial"/>
          <w:bCs w:val="0"/>
          <w:kern w:val="20"/>
          <w:sz w:val="20"/>
          <w:szCs w:val="20"/>
          <w:lang w:eastAsia="nl-NL"/>
        </w:rPr>
        <w:t>-</w:t>
      </w:r>
      <w:r w:rsidRPr="0054126C">
        <w:rPr>
          <w:rFonts w:ascii="Arial" w:eastAsia="Times New Roman" w:hAnsi="Arial" w:cs="Arial"/>
          <w:bCs w:val="0"/>
          <w:kern w:val="20"/>
          <w:sz w:val="20"/>
          <w:szCs w:val="20"/>
          <w:lang w:eastAsia="nl-NL"/>
        </w:rPr>
        <w:tab/>
        <w:t>De schade is al vergoed (bij een kleine aanrijding).</w:t>
      </w:r>
    </w:p>
    <w:p w:rsidR="00CC73A3" w:rsidRPr="0054126C" w:rsidRDefault="00CC73A3" w:rsidP="00CC73A3">
      <w:pPr>
        <w:pStyle w:val="Geenafstand"/>
        <w:spacing w:line="260" w:lineRule="atLeast"/>
        <w:rPr>
          <w:rFonts w:ascii="Arial" w:eastAsia="Times New Roman" w:hAnsi="Arial" w:cs="Arial"/>
          <w:bCs w:val="0"/>
          <w:kern w:val="20"/>
          <w:sz w:val="20"/>
          <w:szCs w:val="20"/>
          <w:lang w:eastAsia="nl-NL"/>
        </w:rPr>
      </w:pPr>
    </w:p>
    <w:p w:rsidR="00CC73A3" w:rsidRPr="0054126C" w:rsidRDefault="00CC73A3" w:rsidP="00CC73A3">
      <w:pPr>
        <w:pStyle w:val="Geenafstand"/>
        <w:spacing w:line="260" w:lineRule="atLeast"/>
        <w:ind w:left="426"/>
        <w:rPr>
          <w:rFonts w:ascii="Arial" w:eastAsia="Times New Roman" w:hAnsi="Arial" w:cs="Arial"/>
          <w:bCs w:val="0"/>
          <w:i/>
          <w:kern w:val="20"/>
          <w:sz w:val="20"/>
          <w:szCs w:val="20"/>
          <w:lang w:eastAsia="nl-NL"/>
        </w:rPr>
      </w:pPr>
      <w:r w:rsidRPr="0054126C">
        <w:rPr>
          <w:rFonts w:ascii="Arial" w:eastAsia="Times New Roman" w:hAnsi="Arial" w:cs="Arial"/>
          <w:bCs w:val="0"/>
          <w:i/>
          <w:kern w:val="20"/>
          <w:sz w:val="20"/>
          <w:szCs w:val="20"/>
          <w:lang w:eastAsia="nl-NL"/>
        </w:rPr>
        <w:t>Vraag uw leerlingen ook naar redenen om wél aangifte te doen.</w:t>
      </w:r>
    </w:p>
    <w:p w:rsidR="00CC73A3" w:rsidRPr="0054126C" w:rsidRDefault="00CC73A3" w:rsidP="00CC73A3">
      <w:pPr>
        <w:pStyle w:val="Geenafstand"/>
        <w:spacing w:line="260" w:lineRule="atLeast"/>
        <w:ind w:left="426"/>
        <w:rPr>
          <w:rFonts w:ascii="Arial" w:eastAsia="Times New Roman" w:hAnsi="Arial" w:cs="Arial"/>
          <w:bCs w:val="0"/>
          <w:i/>
          <w:kern w:val="20"/>
          <w:sz w:val="20"/>
          <w:szCs w:val="20"/>
          <w:lang w:eastAsia="nl-NL"/>
        </w:rPr>
      </w:pPr>
      <w:r w:rsidRPr="0054126C">
        <w:rPr>
          <w:rFonts w:ascii="Arial" w:eastAsia="Times New Roman" w:hAnsi="Arial" w:cs="Arial"/>
          <w:bCs w:val="0"/>
          <w:i/>
          <w:kern w:val="20"/>
          <w:sz w:val="20"/>
          <w:szCs w:val="20"/>
          <w:lang w:eastAsia="nl-NL"/>
        </w:rPr>
        <w:t>Door wel aangifte te doen is er altijd kans dat de dader wel gepakt wordt, laat je anderen zien dat je iets onderneemt tegen criminaliteit en is er een kans dat er meer aandacht komt voor die criminaliteit.</w:t>
      </w:r>
    </w:p>
    <w:p w:rsidR="00CC73A3" w:rsidRPr="0054126C" w:rsidRDefault="00CC73A3" w:rsidP="00CC73A3">
      <w:pPr>
        <w:pStyle w:val="Geenafstand"/>
        <w:spacing w:line="260" w:lineRule="atLeast"/>
        <w:rPr>
          <w:rFonts w:ascii="Arial" w:eastAsia="Times New Roman" w:hAnsi="Arial" w:cs="Arial"/>
          <w:bCs w:val="0"/>
          <w:kern w:val="20"/>
          <w:sz w:val="20"/>
          <w:szCs w:val="20"/>
          <w:lang w:eastAsia="nl-NL"/>
        </w:rPr>
      </w:pPr>
    </w:p>
    <w:p w:rsidR="00CC73A3" w:rsidRPr="0054126C" w:rsidRDefault="00CC73A3" w:rsidP="00CC73A3">
      <w:pPr>
        <w:pStyle w:val="Geenafstand"/>
        <w:widowControl w:val="0"/>
        <w:tabs>
          <w:tab w:val="left" w:pos="426"/>
        </w:tabs>
        <w:spacing w:line="260" w:lineRule="atLeast"/>
        <w:ind w:left="851" w:hanging="743"/>
        <w:rPr>
          <w:rFonts w:ascii="Arial" w:eastAsia="Times New Roman" w:hAnsi="Arial" w:cs="Arial"/>
          <w:bCs w:val="0"/>
          <w:i/>
          <w:kern w:val="20"/>
          <w:sz w:val="20"/>
          <w:szCs w:val="20"/>
          <w:lang w:eastAsia="nl-NL"/>
        </w:rPr>
      </w:pPr>
      <w:r w:rsidRPr="0054126C">
        <w:rPr>
          <w:rFonts w:ascii="Arial" w:eastAsia="Times New Roman" w:hAnsi="Arial" w:cs="Arial"/>
          <w:bCs w:val="0"/>
          <w:kern w:val="20"/>
          <w:sz w:val="20"/>
          <w:szCs w:val="20"/>
          <w:lang w:eastAsia="nl-NL"/>
        </w:rPr>
        <w:t>8.</w:t>
      </w:r>
      <w:r w:rsidRPr="0054126C">
        <w:rPr>
          <w:rFonts w:ascii="Arial" w:eastAsia="Times New Roman" w:hAnsi="Arial" w:cs="Arial"/>
          <w:bCs w:val="0"/>
          <w:kern w:val="20"/>
          <w:sz w:val="20"/>
          <w:szCs w:val="20"/>
          <w:lang w:eastAsia="nl-NL"/>
        </w:rPr>
        <w:tab/>
        <w:t>a.</w:t>
      </w:r>
      <w:r w:rsidRPr="0054126C">
        <w:rPr>
          <w:rFonts w:ascii="Arial" w:eastAsia="Times New Roman" w:hAnsi="Arial" w:cs="Arial"/>
          <w:bCs w:val="0"/>
          <w:kern w:val="20"/>
          <w:sz w:val="20"/>
          <w:szCs w:val="20"/>
          <w:lang w:eastAsia="nl-NL"/>
        </w:rPr>
        <w:tab/>
      </w:r>
      <w:r w:rsidRPr="0054126C">
        <w:rPr>
          <w:rFonts w:ascii="Arial" w:eastAsia="Times New Roman" w:hAnsi="Arial" w:cs="Arial"/>
          <w:bCs w:val="0"/>
          <w:i/>
          <w:kern w:val="20"/>
          <w:sz w:val="20"/>
          <w:szCs w:val="20"/>
          <w:lang w:eastAsia="nl-NL"/>
        </w:rPr>
        <w:t>Eigen uitwerking leerling.</w:t>
      </w:r>
    </w:p>
    <w:p w:rsidR="00CC73A3" w:rsidRPr="0054126C" w:rsidRDefault="00CC73A3" w:rsidP="00CC73A3">
      <w:pPr>
        <w:pStyle w:val="Geenafstand"/>
        <w:spacing w:line="260" w:lineRule="atLeast"/>
        <w:ind w:left="851"/>
        <w:rPr>
          <w:rFonts w:ascii="Arial" w:eastAsia="Times New Roman" w:hAnsi="Arial" w:cs="Arial"/>
          <w:bCs w:val="0"/>
          <w:i/>
          <w:kern w:val="20"/>
          <w:sz w:val="20"/>
          <w:szCs w:val="20"/>
          <w:lang w:eastAsia="nl-NL"/>
        </w:rPr>
      </w:pPr>
      <w:r w:rsidRPr="0054126C">
        <w:rPr>
          <w:rFonts w:ascii="Arial" w:eastAsia="Times New Roman" w:hAnsi="Arial" w:cs="Arial"/>
          <w:bCs w:val="0"/>
          <w:i/>
          <w:kern w:val="20"/>
          <w:sz w:val="20"/>
          <w:szCs w:val="20"/>
          <w:lang w:eastAsia="nl-NL"/>
        </w:rPr>
        <w:t>Voorbeelduitwerking:</w:t>
      </w:r>
    </w:p>
    <w:p w:rsidR="00CC73A3" w:rsidRPr="0054126C" w:rsidRDefault="00CC73A3" w:rsidP="00CC73A3">
      <w:pPr>
        <w:pStyle w:val="Geenafstand"/>
        <w:spacing w:line="260" w:lineRule="atLeast"/>
        <w:ind w:left="851"/>
        <w:rPr>
          <w:rFonts w:ascii="Arial" w:eastAsia="Times New Roman" w:hAnsi="Arial" w:cs="Arial"/>
          <w:bCs w:val="0"/>
          <w:kern w:val="20"/>
          <w:sz w:val="20"/>
          <w:szCs w:val="20"/>
          <w:lang w:eastAsia="nl-NL"/>
        </w:rPr>
      </w:pPr>
      <w:r>
        <w:rPr>
          <w:rFonts w:ascii="Arial" w:eastAsia="Times New Roman" w:hAnsi="Arial" w:cs="Arial"/>
          <w:b/>
          <w:bCs w:val="0"/>
          <w:kern w:val="20"/>
          <w:sz w:val="20"/>
          <w:szCs w:val="20"/>
          <w:lang w:eastAsia="nl-NL"/>
        </w:rPr>
        <w:t>V</w:t>
      </w:r>
      <w:r w:rsidRPr="00610345">
        <w:rPr>
          <w:rFonts w:ascii="Arial" w:eastAsia="Times New Roman" w:hAnsi="Arial" w:cs="Arial"/>
          <w:b/>
          <w:bCs w:val="0"/>
          <w:kern w:val="20"/>
          <w:sz w:val="20"/>
          <w:szCs w:val="20"/>
          <w:lang w:eastAsia="nl-NL"/>
        </w:rPr>
        <w:t>erschil</w:t>
      </w:r>
      <w:r w:rsidRPr="00610345">
        <w:rPr>
          <w:rFonts w:ascii="Arial" w:eastAsia="Times New Roman" w:hAnsi="Arial" w:cs="Arial"/>
          <w:bCs w:val="0"/>
          <w:kern w:val="20"/>
          <w:sz w:val="20"/>
          <w:szCs w:val="20"/>
          <w:lang w:eastAsia="nl-NL"/>
        </w:rPr>
        <w:t>:</w:t>
      </w:r>
      <w:r w:rsidRPr="00610345">
        <w:rPr>
          <w:rFonts w:ascii="Arial" w:eastAsia="Times New Roman" w:hAnsi="Arial" w:cs="Arial"/>
          <w:b/>
          <w:bCs w:val="0"/>
          <w:kern w:val="20"/>
          <w:sz w:val="20"/>
          <w:szCs w:val="20"/>
          <w:lang w:eastAsia="nl-NL"/>
        </w:rPr>
        <w:t xml:space="preserve"> </w:t>
      </w:r>
      <w:r w:rsidRPr="00610345">
        <w:rPr>
          <w:rFonts w:ascii="Arial" w:eastAsia="Times New Roman" w:hAnsi="Arial" w:cs="Arial"/>
          <w:bCs w:val="0"/>
          <w:kern w:val="20"/>
          <w:sz w:val="20"/>
          <w:szCs w:val="20"/>
          <w:lang w:eastAsia="nl-NL"/>
        </w:rPr>
        <w:t>in</w:t>
      </w:r>
      <w:r w:rsidRPr="00610345">
        <w:rPr>
          <w:rFonts w:ascii="Arial" w:eastAsia="Times New Roman" w:hAnsi="Arial" w:cs="Arial"/>
          <w:b/>
          <w:bCs w:val="0"/>
          <w:kern w:val="20"/>
          <w:sz w:val="20"/>
          <w:szCs w:val="20"/>
          <w:lang w:eastAsia="nl-NL"/>
        </w:rPr>
        <w:t xml:space="preserve"> </w:t>
      </w:r>
      <w:r w:rsidRPr="00610345">
        <w:rPr>
          <w:rFonts w:ascii="Arial" w:eastAsia="Times New Roman" w:hAnsi="Arial" w:cs="Arial"/>
          <w:bCs w:val="0"/>
          <w:kern w:val="20"/>
          <w:sz w:val="20"/>
          <w:szCs w:val="20"/>
          <w:lang w:eastAsia="nl-NL"/>
        </w:rPr>
        <w:t xml:space="preserve">een daderenquête wordt gevraagd </w:t>
      </w:r>
      <w:r>
        <w:rPr>
          <w:rFonts w:ascii="Arial" w:eastAsia="Times New Roman" w:hAnsi="Arial" w:cs="Arial"/>
          <w:bCs w:val="0"/>
          <w:kern w:val="20"/>
          <w:sz w:val="20"/>
          <w:szCs w:val="20"/>
          <w:lang w:eastAsia="nl-NL"/>
        </w:rPr>
        <w:t xml:space="preserve">of </w:t>
      </w:r>
      <w:r w:rsidRPr="00610345">
        <w:rPr>
          <w:rFonts w:ascii="Arial" w:eastAsia="Times New Roman" w:hAnsi="Arial" w:cs="Arial"/>
          <w:bCs w:val="0"/>
          <w:kern w:val="20"/>
          <w:sz w:val="20"/>
          <w:szCs w:val="20"/>
          <w:lang w:eastAsia="nl-NL"/>
        </w:rPr>
        <w:t>je iets strafbaars hebt gedaan; in een slachtofferenquête wordt gevraagd of je slachtoffer bent geweest.</w:t>
      </w:r>
    </w:p>
    <w:p w:rsidR="00CC73A3" w:rsidRDefault="00CC73A3" w:rsidP="00CC73A3">
      <w:pPr>
        <w:pStyle w:val="Geenafstand"/>
        <w:spacing w:line="260" w:lineRule="atLeast"/>
        <w:ind w:left="851"/>
        <w:rPr>
          <w:rFonts w:ascii="Arial" w:eastAsia="Times New Roman" w:hAnsi="Arial" w:cs="Arial"/>
          <w:b/>
          <w:bCs w:val="0"/>
          <w:kern w:val="20"/>
          <w:sz w:val="20"/>
          <w:szCs w:val="20"/>
          <w:lang w:eastAsia="nl-NL"/>
        </w:rPr>
      </w:pPr>
      <w:r w:rsidRPr="0054126C">
        <w:rPr>
          <w:rFonts w:ascii="Arial" w:eastAsia="Times New Roman" w:hAnsi="Arial" w:cs="Arial"/>
          <w:b/>
          <w:bCs w:val="0"/>
          <w:kern w:val="20"/>
          <w:sz w:val="20"/>
          <w:szCs w:val="20"/>
          <w:lang w:eastAsia="nl-NL"/>
        </w:rPr>
        <w:t>Overeenkomst</w:t>
      </w:r>
      <w:r w:rsidRPr="00610345">
        <w:rPr>
          <w:rFonts w:ascii="Arial" w:eastAsia="Times New Roman" w:hAnsi="Arial" w:cs="Arial"/>
          <w:bCs w:val="0"/>
          <w:kern w:val="20"/>
          <w:sz w:val="20"/>
          <w:szCs w:val="20"/>
          <w:lang w:eastAsia="nl-NL"/>
        </w:rPr>
        <w:t>:</w:t>
      </w:r>
    </w:p>
    <w:p w:rsidR="00CC73A3" w:rsidRPr="00610345" w:rsidRDefault="00CC73A3" w:rsidP="00CC73A3">
      <w:pPr>
        <w:pStyle w:val="Geenafstand"/>
        <w:spacing w:line="260" w:lineRule="atLeast"/>
        <w:ind w:left="1276" w:hanging="425"/>
        <w:rPr>
          <w:rFonts w:ascii="Arial" w:eastAsia="Times New Roman" w:hAnsi="Arial" w:cs="Arial"/>
          <w:bCs w:val="0"/>
          <w:kern w:val="20"/>
          <w:sz w:val="20"/>
          <w:szCs w:val="20"/>
          <w:lang w:eastAsia="nl-NL"/>
        </w:rPr>
      </w:pPr>
      <w:r w:rsidRPr="00610345">
        <w:rPr>
          <w:rFonts w:ascii="Arial" w:eastAsia="Times New Roman" w:hAnsi="Arial" w:cs="Arial"/>
          <w:bCs w:val="0"/>
          <w:kern w:val="20"/>
          <w:sz w:val="20"/>
          <w:szCs w:val="20"/>
          <w:lang w:eastAsia="nl-NL"/>
        </w:rPr>
        <w:t>-</w:t>
      </w:r>
      <w:r>
        <w:rPr>
          <w:rFonts w:ascii="Arial" w:eastAsia="Times New Roman" w:hAnsi="Arial" w:cs="Arial"/>
          <w:bCs w:val="0"/>
          <w:kern w:val="20"/>
          <w:sz w:val="20"/>
          <w:szCs w:val="20"/>
          <w:lang w:eastAsia="nl-NL"/>
        </w:rPr>
        <w:tab/>
      </w:r>
      <w:r w:rsidRPr="00610345">
        <w:rPr>
          <w:rFonts w:ascii="Arial" w:eastAsia="Times New Roman" w:hAnsi="Arial" w:cs="Arial"/>
          <w:bCs w:val="0"/>
          <w:kern w:val="20"/>
          <w:sz w:val="20"/>
          <w:szCs w:val="20"/>
          <w:lang w:eastAsia="nl-NL"/>
        </w:rPr>
        <w:t xml:space="preserve">Mensen kunnen aan beide enquêtes anoniem deelnemen. </w:t>
      </w:r>
    </w:p>
    <w:p w:rsidR="00CC73A3" w:rsidRPr="002D3E60" w:rsidRDefault="00CC73A3" w:rsidP="00CC73A3">
      <w:pPr>
        <w:pStyle w:val="Geenafstand"/>
        <w:spacing w:line="260" w:lineRule="atLeast"/>
        <w:ind w:left="1276" w:hanging="425"/>
        <w:rPr>
          <w:rFonts w:ascii="Arial" w:eastAsia="Times New Roman" w:hAnsi="Arial" w:cs="Arial"/>
          <w:b/>
          <w:bCs w:val="0"/>
          <w:kern w:val="20"/>
          <w:sz w:val="20"/>
          <w:szCs w:val="20"/>
          <w:lang w:eastAsia="nl-NL"/>
        </w:rPr>
      </w:pPr>
      <w:r w:rsidRPr="00610345">
        <w:rPr>
          <w:rFonts w:ascii="Arial" w:eastAsia="Times New Roman" w:hAnsi="Arial" w:cs="Arial"/>
          <w:bCs w:val="0"/>
          <w:kern w:val="20"/>
          <w:sz w:val="20"/>
          <w:szCs w:val="20"/>
          <w:lang w:eastAsia="nl-NL"/>
        </w:rPr>
        <w:t>-</w:t>
      </w:r>
      <w:r>
        <w:rPr>
          <w:rFonts w:ascii="Arial" w:eastAsia="Times New Roman" w:hAnsi="Arial" w:cs="Arial"/>
          <w:bCs w:val="0"/>
          <w:kern w:val="20"/>
          <w:sz w:val="20"/>
          <w:szCs w:val="20"/>
          <w:lang w:eastAsia="nl-NL"/>
        </w:rPr>
        <w:tab/>
      </w:r>
      <w:r w:rsidRPr="00610345">
        <w:rPr>
          <w:rFonts w:ascii="Arial" w:eastAsia="Times New Roman" w:hAnsi="Arial" w:cs="Arial"/>
          <w:bCs w:val="0"/>
          <w:kern w:val="20"/>
          <w:sz w:val="20"/>
          <w:szCs w:val="20"/>
          <w:lang w:eastAsia="nl-NL"/>
        </w:rPr>
        <w:t>Beide onderzoeken worden geanalyseerd door het Centraal Bureau voor de Statistiek (CBS).</w:t>
      </w:r>
    </w:p>
    <w:p w:rsidR="00CC73A3" w:rsidRPr="0054126C" w:rsidRDefault="00CC73A3" w:rsidP="00CC73A3">
      <w:pPr>
        <w:pStyle w:val="Geenafstand"/>
        <w:spacing w:line="260" w:lineRule="atLeast"/>
        <w:ind w:left="851" w:hanging="425"/>
        <w:rPr>
          <w:rFonts w:ascii="Arial" w:eastAsia="Times New Roman" w:hAnsi="Arial" w:cs="Arial"/>
          <w:bCs w:val="0"/>
          <w:kern w:val="20"/>
          <w:sz w:val="20"/>
          <w:szCs w:val="20"/>
          <w:lang w:eastAsia="nl-NL"/>
        </w:rPr>
      </w:pPr>
      <w:r w:rsidRPr="0054126C">
        <w:rPr>
          <w:rFonts w:ascii="Arial" w:eastAsia="Times New Roman" w:hAnsi="Arial" w:cs="Arial"/>
          <w:bCs w:val="0"/>
          <w:kern w:val="20"/>
          <w:sz w:val="20"/>
          <w:szCs w:val="20"/>
          <w:lang w:eastAsia="nl-NL"/>
        </w:rPr>
        <w:t>b.</w:t>
      </w:r>
      <w:r w:rsidRPr="0054126C">
        <w:rPr>
          <w:rFonts w:ascii="Arial" w:eastAsia="Times New Roman" w:hAnsi="Arial" w:cs="Arial"/>
          <w:bCs w:val="0"/>
          <w:kern w:val="20"/>
          <w:sz w:val="20"/>
          <w:szCs w:val="20"/>
          <w:lang w:eastAsia="nl-NL"/>
        </w:rPr>
        <w:tab/>
        <w:t>Slachtofferonderzoek.</w:t>
      </w:r>
    </w:p>
    <w:p w:rsidR="00CC73A3" w:rsidRPr="0054126C" w:rsidRDefault="00CC73A3" w:rsidP="00CC73A3">
      <w:pPr>
        <w:pStyle w:val="Geenafstand"/>
        <w:spacing w:line="260" w:lineRule="atLeast"/>
        <w:rPr>
          <w:rFonts w:ascii="Arial" w:eastAsia="Times New Roman" w:hAnsi="Arial" w:cs="Arial"/>
          <w:bCs w:val="0"/>
          <w:kern w:val="20"/>
          <w:sz w:val="20"/>
          <w:szCs w:val="20"/>
          <w:lang w:eastAsia="nl-NL"/>
        </w:rPr>
      </w:pPr>
    </w:p>
    <w:p w:rsidR="00CC73A3" w:rsidRPr="0054126C" w:rsidRDefault="00CC73A3" w:rsidP="00CC73A3">
      <w:pPr>
        <w:pStyle w:val="Geenafstand"/>
        <w:spacing w:line="260" w:lineRule="atLeast"/>
        <w:rPr>
          <w:rFonts w:ascii="Arial" w:eastAsia="Times New Roman" w:hAnsi="Arial" w:cs="Arial"/>
          <w:bCs w:val="0"/>
          <w:kern w:val="20"/>
          <w:sz w:val="20"/>
          <w:szCs w:val="20"/>
          <w:lang w:eastAsia="nl-NL"/>
        </w:rPr>
      </w:pPr>
    </w:p>
    <w:p w:rsidR="00CC73A3" w:rsidRPr="0044043B" w:rsidRDefault="00CC73A3" w:rsidP="00CC73A3">
      <w:pPr>
        <w:spacing w:line="260" w:lineRule="atLeast"/>
        <w:ind w:left="426" w:hanging="318"/>
      </w:pPr>
      <w:r w:rsidRPr="0054126C">
        <w:rPr>
          <w:bCs w:val="0"/>
          <w:kern w:val="20"/>
        </w:rPr>
        <w:t>9</w:t>
      </w:r>
      <w:r w:rsidRPr="0054126C">
        <w:rPr>
          <w:bCs w:val="0"/>
          <w:i/>
          <w:kern w:val="20"/>
        </w:rPr>
        <w:tab/>
      </w:r>
      <w:r w:rsidRPr="0054126C">
        <w:rPr>
          <w:b/>
          <w:bCs w:val="0"/>
          <w:i/>
          <w:kern w:val="20"/>
        </w:rPr>
        <w:t>VANDALISME</w:t>
      </w:r>
      <w:r w:rsidRPr="00EF5B1F">
        <w:rPr>
          <w:bCs w:val="0"/>
          <w:i/>
          <w:kern w:val="20"/>
        </w:rPr>
        <w:t xml:space="preserve">  </w:t>
      </w:r>
      <w:r w:rsidRPr="0054126C">
        <w:rPr>
          <w:bCs w:val="0"/>
          <w:kern w:val="20"/>
        </w:rPr>
        <w:t>blz. 20</w:t>
      </w:r>
    </w:p>
    <w:p w:rsidR="00CC73A3" w:rsidRPr="0054126C" w:rsidRDefault="00CC73A3" w:rsidP="00CC73A3">
      <w:pPr>
        <w:pStyle w:val="Geenafstand"/>
        <w:spacing w:line="260" w:lineRule="atLeast"/>
        <w:rPr>
          <w:rFonts w:ascii="Arial" w:eastAsia="Times New Roman" w:hAnsi="Arial" w:cs="Arial"/>
          <w:bCs w:val="0"/>
          <w:kern w:val="20"/>
          <w:sz w:val="20"/>
          <w:szCs w:val="20"/>
          <w:lang w:eastAsia="nl-NL"/>
        </w:rPr>
      </w:pPr>
    </w:p>
    <w:p w:rsidR="00CC73A3" w:rsidRPr="0054126C" w:rsidRDefault="00CC73A3" w:rsidP="00CC73A3">
      <w:pPr>
        <w:pStyle w:val="Geenafstand"/>
        <w:spacing w:line="260" w:lineRule="atLeast"/>
        <w:ind w:left="851" w:hanging="425"/>
        <w:rPr>
          <w:rFonts w:ascii="Arial" w:eastAsia="Times New Roman" w:hAnsi="Arial" w:cs="Arial"/>
          <w:bCs w:val="0"/>
          <w:kern w:val="20"/>
          <w:sz w:val="20"/>
          <w:szCs w:val="20"/>
          <w:lang w:eastAsia="nl-NL"/>
        </w:rPr>
      </w:pPr>
      <w:r w:rsidRPr="0054126C">
        <w:rPr>
          <w:rFonts w:ascii="Arial" w:eastAsia="Times New Roman" w:hAnsi="Arial" w:cs="Arial"/>
          <w:bCs w:val="0"/>
          <w:kern w:val="20"/>
          <w:sz w:val="20"/>
          <w:szCs w:val="20"/>
          <w:lang w:eastAsia="nl-NL"/>
        </w:rPr>
        <w:t>F</w:t>
      </w:r>
      <w:r w:rsidRPr="0054126C">
        <w:rPr>
          <w:rFonts w:ascii="Arial" w:eastAsia="Times New Roman" w:hAnsi="Arial" w:cs="Arial"/>
          <w:bCs w:val="0"/>
          <w:kern w:val="20"/>
          <w:sz w:val="20"/>
          <w:szCs w:val="20"/>
          <w:lang w:eastAsia="nl-NL"/>
        </w:rPr>
        <w:tab/>
        <w:t>1, 2 en 3.</w:t>
      </w:r>
    </w:p>
    <w:p w:rsidR="00CC73A3" w:rsidRPr="0054126C" w:rsidRDefault="00CC73A3" w:rsidP="00CC73A3">
      <w:pPr>
        <w:pStyle w:val="Geenafstand"/>
        <w:spacing w:line="260" w:lineRule="atLeast"/>
        <w:rPr>
          <w:rFonts w:ascii="Arial" w:eastAsia="Times New Roman" w:hAnsi="Arial" w:cs="Arial"/>
          <w:bCs w:val="0"/>
          <w:kern w:val="20"/>
          <w:sz w:val="20"/>
          <w:szCs w:val="20"/>
          <w:lang w:eastAsia="nl-NL"/>
        </w:rPr>
      </w:pPr>
    </w:p>
    <w:p w:rsidR="00CC73A3" w:rsidRPr="0054126C" w:rsidRDefault="00CC73A3" w:rsidP="00CC73A3">
      <w:pPr>
        <w:pStyle w:val="Geenafstand"/>
        <w:spacing w:line="260" w:lineRule="atLeast"/>
        <w:rPr>
          <w:rFonts w:ascii="Arial" w:eastAsia="Times New Roman" w:hAnsi="Arial" w:cs="Arial"/>
          <w:bCs w:val="0"/>
          <w:kern w:val="20"/>
          <w:sz w:val="20"/>
          <w:szCs w:val="20"/>
          <w:lang w:eastAsia="nl-NL"/>
        </w:rPr>
      </w:pPr>
    </w:p>
    <w:p w:rsidR="00CC73A3" w:rsidRPr="0054126C" w:rsidRDefault="00CC73A3" w:rsidP="00CC73A3">
      <w:pPr>
        <w:pStyle w:val="Geenafstand"/>
        <w:spacing w:line="260" w:lineRule="atLeast"/>
        <w:ind w:left="426" w:hanging="426"/>
        <w:rPr>
          <w:rFonts w:ascii="Arial" w:eastAsia="Times New Roman" w:hAnsi="Arial" w:cs="Arial"/>
          <w:bCs w:val="0"/>
          <w:kern w:val="20"/>
          <w:sz w:val="20"/>
          <w:szCs w:val="20"/>
          <w:lang w:eastAsia="nl-NL"/>
        </w:rPr>
      </w:pPr>
      <w:r w:rsidRPr="0054126C">
        <w:rPr>
          <w:rFonts w:ascii="Arial" w:eastAsia="Times New Roman" w:hAnsi="Arial" w:cs="Arial"/>
          <w:bCs w:val="0"/>
          <w:kern w:val="20"/>
          <w:sz w:val="20"/>
          <w:szCs w:val="20"/>
          <w:lang w:eastAsia="nl-NL"/>
        </w:rPr>
        <w:t>10</w:t>
      </w:r>
      <w:r w:rsidRPr="0054126C">
        <w:rPr>
          <w:rFonts w:ascii="Arial" w:eastAsia="Times New Roman" w:hAnsi="Arial" w:cs="Arial"/>
          <w:bCs w:val="0"/>
          <w:kern w:val="20"/>
          <w:sz w:val="20"/>
          <w:szCs w:val="20"/>
          <w:lang w:eastAsia="nl-NL"/>
        </w:rPr>
        <w:tab/>
      </w:r>
      <w:r w:rsidRPr="0054126C">
        <w:rPr>
          <w:rFonts w:ascii="Arial" w:eastAsia="Times New Roman" w:hAnsi="Arial" w:cs="Arial"/>
          <w:b/>
          <w:bCs w:val="0"/>
          <w:i/>
          <w:kern w:val="20"/>
          <w:sz w:val="20"/>
          <w:szCs w:val="20"/>
          <w:lang w:eastAsia="nl-NL"/>
        </w:rPr>
        <w:t>WELK WOORD ONTBREEKT?</w:t>
      </w:r>
      <w:r w:rsidRPr="00EF5B1F">
        <w:rPr>
          <w:rFonts w:ascii="Arial" w:eastAsia="Times New Roman" w:hAnsi="Arial" w:cs="Arial"/>
          <w:bCs w:val="0"/>
          <w:i/>
          <w:kern w:val="20"/>
          <w:sz w:val="20"/>
          <w:szCs w:val="20"/>
          <w:lang w:eastAsia="nl-NL"/>
        </w:rPr>
        <w:t xml:space="preserve">  </w:t>
      </w:r>
      <w:r w:rsidRPr="0054126C">
        <w:rPr>
          <w:rFonts w:ascii="Arial" w:eastAsia="Times New Roman" w:hAnsi="Arial" w:cs="Arial"/>
          <w:bCs w:val="0"/>
          <w:kern w:val="20"/>
          <w:sz w:val="20"/>
          <w:szCs w:val="20"/>
          <w:lang w:eastAsia="nl-NL"/>
        </w:rPr>
        <w:t>blz. 20</w:t>
      </w:r>
    </w:p>
    <w:p w:rsidR="00CC73A3" w:rsidRPr="0054126C" w:rsidRDefault="00CC73A3" w:rsidP="00CC73A3">
      <w:pPr>
        <w:pStyle w:val="Geenafstand"/>
        <w:spacing w:line="260" w:lineRule="atLeast"/>
        <w:rPr>
          <w:rFonts w:ascii="Arial" w:eastAsia="Times New Roman" w:hAnsi="Arial" w:cs="Arial"/>
          <w:bCs w:val="0"/>
          <w:kern w:val="20"/>
          <w:sz w:val="20"/>
          <w:szCs w:val="20"/>
          <w:lang w:eastAsia="nl-NL"/>
        </w:rPr>
      </w:pPr>
    </w:p>
    <w:tbl>
      <w:tblPr>
        <w:tblW w:w="7905" w:type="dxa"/>
        <w:tblInd w:w="425" w:type="dxa"/>
        <w:tblLook w:val="04A0" w:firstRow="1" w:lastRow="0" w:firstColumn="1" w:lastColumn="0" w:noHBand="0" w:noVBand="1"/>
      </w:tblPr>
      <w:tblGrid>
        <w:gridCol w:w="428"/>
        <w:gridCol w:w="3525"/>
        <w:gridCol w:w="428"/>
        <w:gridCol w:w="3524"/>
      </w:tblGrid>
      <w:tr w:rsidR="00CC73A3" w:rsidRPr="00917A82" w:rsidTr="0098323D">
        <w:tc>
          <w:tcPr>
            <w:tcW w:w="425" w:type="dxa"/>
            <w:shd w:val="clear" w:color="auto" w:fill="auto"/>
          </w:tcPr>
          <w:p w:rsidR="00CC73A3" w:rsidRPr="00917A82" w:rsidRDefault="00CC73A3" w:rsidP="0098323D">
            <w:pPr>
              <w:pStyle w:val="Geenafstand"/>
              <w:spacing w:line="260" w:lineRule="atLeast"/>
              <w:rPr>
                <w:rFonts w:ascii="Arial" w:eastAsia="Times New Roman" w:hAnsi="Arial" w:cs="Arial"/>
                <w:bCs w:val="0"/>
                <w:kern w:val="20"/>
                <w:sz w:val="20"/>
                <w:szCs w:val="20"/>
                <w:lang w:eastAsia="nl-NL"/>
              </w:rPr>
            </w:pPr>
            <w:r w:rsidRPr="00917A82">
              <w:rPr>
                <w:rFonts w:ascii="Arial" w:eastAsia="Times New Roman" w:hAnsi="Arial" w:cs="Arial"/>
                <w:bCs w:val="0"/>
                <w:kern w:val="20"/>
                <w:sz w:val="20"/>
                <w:szCs w:val="20"/>
                <w:lang w:eastAsia="nl-NL"/>
              </w:rPr>
              <w:t>1.</w:t>
            </w:r>
          </w:p>
        </w:tc>
        <w:tc>
          <w:tcPr>
            <w:tcW w:w="3504" w:type="dxa"/>
            <w:shd w:val="clear" w:color="auto" w:fill="auto"/>
          </w:tcPr>
          <w:p w:rsidR="00CC73A3" w:rsidRPr="00917A82" w:rsidRDefault="00CC73A3" w:rsidP="0098323D">
            <w:pPr>
              <w:pStyle w:val="Geenafstand"/>
              <w:spacing w:line="260" w:lineRule="atLeast"/>
              <w:rPr>
                <w:rFonts w:ascii="Arial" w:eastAsia="Times New Roman" w:hAnsi="Arial" w:cs="Arial"/>
                <w:bCs w:val="0"/>
                <w:kern w:val="20"/>
                <w:sz w:val="20"/>
                <w:szCs w:val="20"/>
                <w:lang w:eastAsia="nl-NL"/>
              </w:rPr>
            </w:pPr>
            <w:r w:rsidRPr="00917A82">
              <w:rPr>
                <w:rFonts w:ascii="Arial" w:eastAsia="Times New Roman" w:hAnsi="Arial" w:cs="Arial"/>
                <w:bCs w:val="0"/>
                <w:kern w:val="20"/>
                <w:sz w:val="20"/>
                <w:szCs w:val="20"/>
                <w:lang w:eastAsia="nl-NL"/>
              </w:rPr>
              <w:t>immateriële</w:t>
            </w:r>
          </w:p>
        </w:tc>
        <w:tc>
          <w:tcPr>
            <w:tcW w:w="425" w:type="dxa"/>
            <w:shd w:val="clear" w:color="auto" w:fill="auto"/>
          </w:tcPr>
          <w:p w:rsidR="00CC73A3" w:rsidRPr="00917A82" w:rsidRDefault="00CC73A3" w:rsidP="0098323D">
            <w:pPr>
              <w:pStyle w:val="Geenafstand"/>
              <w:spacing w:line="260" w:lineRule="atLeast"/>
              <w:rPr>
                <w:rFonts w:ascii="Arial" w:eastAsia="Times New Roman" w:hAnsi="Arial" w:cs="Arial"/>
                <w:bCs w:val="0"/>
                <w:kern w:val="20"/>
                <w:sz w:val="20"/>
                <w:szCs w:val="20"/>
                <w:lang w:eastAsia="nl-NL"/>
              </w:rPr>
            </w:pPr>
            <w:r w:rsidRPr="00917A82">
              <w:rPr>
                <w:rFonts w:ascii="Arial" w:eastAsia="Times New Roman" w:hAnsi="Arial" w:cs="Arial"/>
                <w:bCs w:val="0"/>
                <w:kern w:val="20"/>
                <w:sz w:val="20"/>
                <w:szCs w:val="20"/>
                <w:lang w:eastAsia="nl-NL"/>
              </w:rPr>
              <w:t>5.</w:t>
            </w:r>
          </w:p>
        </w:tc>
        <w:tc>
          <w:tcPr>
            <w:tcW w:w="3503" w:type="dxa"/>
            <w:shd w:val="clear" w:color="auto" w:fill="auto"/>
          </w:tcPr>
          <w:p w:rsidR="00CC73A3" w:rsidRPr="00917A82" w:rsidRDefault="00CC73A3" w:rsidP="0098323D">
            <w:pPr>
              <w:pStyle w:val="Geenafstand"/>
              <w:spacing w:line="260" w:lineRule="atLeast"/>
              <w:rPr>
                <w:rFonts w:ascii="Arial" w:eastAsia="Times New Roman" w:hAnsi="Arial" w:cs="Arial"/>
                <w:bCs w:val="0"/>
                <w:kern w:val="20"/>
                <w:sz w:val="20"/>
                <w:szCs w:val="20"/>
                <w:lang w:eastAsia="nl-NL"/>
              </w:rPr>
            </w:pPr>
            <w:r w:rsidRPr="00917A82">
              <w:rPr>
                <w:rFonts w:ascii="Arial" w:eastAsia="Times New Roman" w:hAnsi="Arial" w:cs="Arial"/>
                <w:bCs w:val="0"/>
                <w:kern w:val="20"/>
                <w:sz w:val="20"/>
                <w:szCs w:val="20"/>
                <w:lang w:eastAsia="nl-NL"/>
              </w:rPr>
              <w:t>rechtsgevoel</w:t>
            </w:r>
          </w:p>
        </w:tc>
      </w:tr>
      <w:tr w:rsidR="00CC73A3" w:rsidRPr="00917A82" w:rsidTr="0098323D">
        <w:tc>
          <w:tcPr>
            <w:tcW w:w="425" w:type="dxa"/>
            <w:shd w:val="clear" w:color="auto" w:fill="auto"/>
          </w:tcPr>
          <w:p w:rsidR="00CC73A3" w:rsidRPr="00917A82" w:rsidRDefault="00CC73A3" w:rsidP="0098323D">
            <w:pPr>
              <w:pStyle w:val="Geenafstand"/>
              <w:spacing w:line="260" w:lineRule="atLeast"/>
              <w:rPr>
                <w:rFonts w:ascii="Arial" w:eastAsia="Times New Roman" w:hAnsi="Arial" w:cs="Arial"/>
                <w:bCs w:val="0"/>
                <w:kern w:val="20"/>
                <w:sz w:val="20"/>
                <w:szCs w:val="20"/>
                <w:lang w:eastAsia="nl-NL"/>
              </w:rPr>
            </w:pPr>
            <w:r w:rsidRPr="00917A82">
              <w:rPr>
                <w:rFonts w:ascii="Arial" w:eastAsia="Times New Roman" w:hAnsi="Arial" w:cs="Arial"/>
                <w:bCs w:val="0"/>
                <w:kern w:val="20"/>
                <w:sz w:val="20"/>
                <w:szCs w:val="20"/>
                <w:lang w:eastAsia="nl-NL"/>
              </w:rPr>
              <w:t>2.</w:t>
            </w:r>
          </w:p>
        </w:tc>
        <w:tc>
          <w:tcPr>
            <w:tcW w:w="3504" w:type="dxa"/>
            <w:shd w:val="clear" w:color="auto" w:fill="auto"/>
          </w:tcPr>
          <w:p w:rsidR="00CC73A3" w:rsidRPr="00917A82" w:rsidRDefault="00CC73A3" w:rsidP="0098323D">
            <w:pPr>
              <w:pStyle w:val="Geenafstand"/>
              <w:spacing w:line="260" w:lineRule="atLeast"/>
              <w:rPr>
                <w:rFonts w:ascii="Arial" w:eastAsia="Times New Roman" w:hAnsi="Arial" w:cs="Arial"/>
                <w:bCs w:val="0"/>
                <w:kern w:val="20"/>
                <w:sz w:val="20"/>
                <w:szCs w:val="20"/>
                <w:lang w:eastAsia="nl-NL"/>
              </w:rPr>
            </w:pPr>
            <w:r w:rsidRPr="00917A82">
              <w:rPr>
                <w:rFonts w:ascii="Arial" w:eastAsia="Times New Roman" w:hAnsi="Arial" w:cs="Arial"/>
                <w:bCs w:val="0"/>
                <w:kern w:val="20"/>
                <w:sz w:val="20"/>
                <w:szCs w:val="20"/>
                <w:lang w:eastAsia="nl-NL"/>
              </w:rPr>
              <w:t>preventieve</w:t>
            </w:r>
          </w:p>
        </w:tc>
        <w:tc>
          <w:tcPr>
            <w:tcW w:w="425" w:type="dxa"/>
            <w:shd w:val="clear" w:color="auto" w:fill="auto"/>
          </w:tcPr>
          <w:p w:rsidR="00CC73A3" w:rsidRPr="00917A82" w:rsidRDefault="00CC73A3" w:rsidP="0098323D">
            <w:pPr>
              <w:pStyle w:val="Geenafstand"/>
              <w:spacing w:line="260" w:lineRule="atLeast"/>
              <w:rPr>
                <w:rFonts w:ascii="Arial" w:eastAsia="Times New Roman" w:hAnsi="Arial" w:cs="Arial"/>
                <w:bCs w:val="0"/>
                <w:kern w:val="20"/>
                <w:sz w:val="20"/>
                <w:szCs w:val="20"/>
                <w:lang w:eastAsia="nl-NL"/>
              </w:rPr>
            </w:pPr>
            <w:r w:rsidRPr="00917A82">
              <w:rPr>
                <w:rFonts w:ascii="Arial" w:eastAsia="Times New Roman" w:hAnsi="Arial" w:cs="Arial"/>
                <w:bCs w:val="0"/>
                <w:kern w:val="20"/>
                <w:sz w:val="20"/>
                <w:szCs w:val="20"/>
                <w:lang w:eastAsia="nl-NL"/>
              </w:rPr>
              <w:t>6.</w:t>
            </w:r>
          </w:p>
        </w:tc>
        <w:tc>
          <w:tcPr>
            <w:tcW w:w="3503" w:type="dxa"/>
            <w:shd w:val="clear" w:color="auto" w:fill="auto"/>
          </w:tcPr>
          <w:p w:rsidR="00CC73A3" w:rsidRPr="00917A82" w:rsidRDefault="00CC73A3" w:rsidP="0098323D">
            <w:pPr>
              <w:pStyle w:val="Geenafstand"/>
              <w:spacing w:line="260" w:lineRule="atLeast"/>
              <w:rPr>
                <w:rFonts w:ascii="Arial" w:eastAsia="Times New Roman" w:hAnsi="Arial" w:cs="Arial"/>
                <w:bCs w:val="0"/>
                <w:kern w:val="20"/>
                <w:sz w:val="20"/>
                <w:szCs w:val="20"/>
                <w:lang w:eastAsia="nl-NL"/>
              </w:rPr>
            </w:pPr>
            <w:r w:rsidRPr="00917A82">
              <w:rPr>
                <w:rFonts w:ascii="Arial" w:eastAsia="Times New Roman" w:hAnsi="Arial" w:cs="Arial"/>
                <w:bCs w:val="0"/>
                <w:kern w:val="20"/>
                <w:sz w:val="20"/>
                <w:szCs w:val="20"/>
                <w:lang w:eastAsia="nl-NL"/>
              </w:rPr>
              <w:t>eigenrichting</w:t>
            </w:r>
          </w:p>
        </w:tc>
      </w:tr>
      <w:tr w:rsidR="00CC73A3" w:rsidRPr="00917A82" w:rsidTr="0098323D">
        <w:tc>
          <w:tcPr>
            <w:tcW w:w="425" w:type="dxa"/>
            <w:shd w:val="clear" w:color="auto" w:fill="auto"/>
          </w:tcPr>
          <w:p w:rsidR="00CC73A3" w:rsidRPr="00917A82" w:rsidRDefault="00CC73A3" w:rsidP="0098323D">
            <w:pPr>
              <w:pStyle w:val="Geenafstand"/>
              <w:spacing w:line="260" w:lineRule="atLeast"/>
              <w:rPr>
                <w:rFonts w:ascii="Arial" w:eastAsia="Times New Roman" w:hAnsi="Arial" w:cs="Arial"/>
                <w:bCs w:val="0"/>
                <w:kern w:val="20"/>
                <w:sz w:val="20"/>
                <w:szCs w:val="20"/>
                <w:lang w:eastAsia="nl-NL"/>
              </w:rPr>
            </w:pPr>
            <w:r w:rsidRPr="00917A82">
              <w:rPr>
                <w:rFonts w:ascii="Arial" w:eastAsia="Times New Roman" w:hAnsi="Arial" w:cs="Arial"/>
                <w:bCs w:val="0"/>
                <w:kern w:val="20"/>
                <w:sz w:val="20"/>
                <w:szCs w:val="20"/>
                <w:lang w:eastAsia="nl-NL"/>
              </w:rPr>
              <w:t>3.</w:t>
            </w:r>
          </w:p>
        </w:tc>
        <w:tc>
          <w:tcPr>
            <w:tcW w:w="3504" w:type="dxa"/>
            <w:shd w:val="clear" w:color="auto" w:fill="auto"/>
          </w:tcPr>
          <w:p w:rsidR="00CC73A3" w:rsidRPr="00917A82" w:rsidRDefault="00CC73A3" w:rsidP="0098323D">
            <w:pPr>
              <w:pStyle w:val="Geenafstand"/>
              <w:spacing w:line="260" w:lineRule="atLeast"/>
              <w:rPr>
                <w:rFonts w:ascii="Arial" w:eastAsia="Times New Roman" w:hAnsi="Arial" w:cs="Arial"/>
                <w:bCs w:val="0"/>
                <w:kern w:val="20"/>
                <w:sz w:val="20"/>
                <w:szCs w:val="20"/>
                <w:lang w:eastAsia="nl-NL"/>
              </w:rPr>
            </w:pPr>
            <w:r w:rsidRPr="00917A82">
              <w:rPr>
                <w:rFonts w:ascii="Arial" w:eastAsia="Times New Roman" w:hAnsi="Arial" w:cs="Arial"/>
                <w:bCs w:val="0"/>
                <w:kern w:val="20"/>
                <w:sz w:val="20"/>
                <w:szCs w:val="20"/>
                <w:lang w:eastAsia="nl-NL"/>
              </w:rPr>
              <w:t>materiële</w:t>
            </w:r>
          </w:p>
        </w:tc>
        <w:tc>
          <w:tcPr>
            <w:tcW w:w="425" w:type="dxa"/>
            <w:shd w:val="clear" w:color="auto" w:fill="auto"/>
          </w:tcPr>
          <w:p w:rsidR="00CC73A3" w:rsidRPr="00917A82" w:rsidRDefault="00CC73A3" w:rsidP="0098323D">
            <w:pPr>
              <w:pStyle w:val="Geenafstand"/>
              <w:spacing w:line="260" w:lineRule="atLeast"/>
              <w:rPr>
                <w:rFonts w:ascii="Arial" w:eastAsia="Times New Roman" w:hAnsi="Arial" w:cs="Arial"/>
                <w:bCs w:val="0"/>
                <w:kern w:val="20"/>
                <w:sz w:val="20"/>
                <w:szCs w:val="20"/>
                <w:lang w:eastAsia="nl-NL"/>
              </w:rPr>
            </w:pPr>
            <w:r w:rsidRPr="00917A82">
              <w:rPr>
                <w:rFonts w:ascii="Arial" w:eastAsia="Times New Roman" w:hAnsi="Arial" w:cs="Arial"/>
                <w:bCs w:val="0"/>
                <w:kern w:val="20"/>
                <w:sz w:val="20"/>
                <w:szCs w:val="20"/>
                <w:lang w:eastAsia="nl-NL"/>
              </w:rPr>
              <w:t>7.</w:t>
            </w:r>
          </w:p>
        </w:tc>
        <w:tc>
          <w:tcPr>
            <w:tcW w:w="3503" w:type="dxa"/>
            <w:shd w:val="clear" w:color="auto" w:fill="auto"/>
          </w:tcPr>
          <w:p w:rsidR="00CC73A3" w:rsidRPr="00917A82" w:rsidRDefault="00CC73A3" w:rsidP="0098323D">
            <w:pPr>
              <w:pStyle w:val="Geenafstand"/>
              <w:spacing w:line="260" w:lineRule="atLeast"/>
              <w:rPr>
                <w:rFonts w:ascii="Arial" w:eastAsia="Times New Roman" w:hAnsi="Arial" w:cs="Arial"/>
                <w:bCs w:val="0"/>
                <w:kern w:val="20"/>
                <w:sz w:val="20"/>
                <w:szCs w:val="20"/>
                <w:lang w:eastAsia="nl-NL"/>
              </w:rPr>
            </w:pPr>
            <w:r w:rsidRPr="00917A82">
              <w:rPr>
                <w:rFonts w:ascii="Arial" w:eastAsia="Times New Roman" w:hAnsi="Arial" w:cs="Arial"/>
                <w:bCs w:val="0"/>
                <w:kern w:val="20"/>
                <w:sz w:val="20"/>
                <w:szCs w:val="20"/>
                <w:lang w:eastAsia="nl-NL"/>
              </w:rPr>
              <w:t>politieke agenda</w:t>
            </w:r>
          </w:p>
        </w:tc>
      </w:tr>
      <w:tr w:rsidR="00CC73A3" w:rsidRPr="00917A82" w:rsidTr="0098323D">
        <w:tc>
          <w:tcPr>
            <w:tcW w:w="425" w:type="dxa"/>
            <w:shd w:val="clear" w:color="auto" w:fill="auto"/>
          </w:tcPr>
          <w:p w:rsidR="00CC73A3" w:rsidRPr="00917A82" w:rsidRDefault="00CC73A3" w:rsidP="0098323D">
            <w:pPr>
              <w:pStyle w:val="Geenafstand"/>
              <w:spacing w:line="260" w:lineRule="atLeast"/>
              <w:rPr>
                <w:rFonts w:ascii="Arial" w:eastAsia="Times New Roman" w:hAnsi="Arial" w:cs="Arial"/>
                <w:bCs w:val="0"/>
                <w:kern w:val="20"/>
                <w:sz w:val="20"/>
                <w:szCs w:val="20"/>
                <w:lang w:eastAsia="nl-NL"/>
              </w:rPr>
            </w:pPr>
            <w:r w:rsidRPr="00917A82">
              <w:rPr>
                <w:rFonts w:ascii="Arial" w:eastAsia="Times New Roman" w:hAnsi="Arial" w:cs="Arial"/>
                <w:bCs w:val="0"/>
                <w:kern w:val="20"/>
                <w:sz w:val="20"/>
                <w:szCs w:val="20"/>
                <w:lang w:eastAsia="nl-NL"/>
              </w:rPr>
              <w:t>4.</w:t>
            </w:r>
          </w:p>
        </w:tc>
        <w:tc>
          <w:tcPr>
            <w:tcW w:w="3504" w:type="dxa"/>
            <w:shd w:val="clear" w:color="auto" w:fill="auto"/>
          </w:tcPr>
          <w:p w:rsidR="00CC73A3" w:rsidRPr="00917A82" w:rsidRDefault="00CC73A3" w:rsidP="0098323D">
            <w:pPr>
              <w:pStyle w:val="Geenafstand"/>
              <w:spacing w:line="260" w:lineRule="atLeast"/>
              <w:rPr>
                <w:rFonts w:ascii="Arial" w:eastAsia="Times New Roman" w:hAnsi="Arial" w:cs="Arial"/>
                <w:bCs w:val="0"/>
                <w:kern w:val="20"/>
                <w:sz w:val="20"/>
                <w:szCs w:val="20"/>
                <w:lang w:eastAsia="nl-NL"/>
              </w:rPr>
            </w:pPr>
            <w:r w:rsidRPr="00917A82">
              <w:rPr>
                <w:rFonts w:ascii="Arial" w:eastAsia="Times New Roman" w:hAnsi="Arial" w:cs="Arial"/>
                <w:bCs w:val="0"/>
                <w:kern w:val="20"/>
                <w:sz w:val="20"/>
                <w:szCs w:val="20"/>
                <w:lang w:eastAsia="nl-NL"/>
              </w:rPr>
              <w:t>sociaal</w:t>
            </w:r>
          </w:p>
        </w:tc>
        <w:tc>
          <w:tcPr>
            <w:tcW w:w="425" w:type="dxa"/>
            <w:shd w:val="clear" w:color="auto" w:fill="auto"/>
          </w:tcPr>
          <w:p w:rsidR="00CC73A3" w:rsidRPr="00917A82" w:rsidRDefault="00CC73A3" w:rsidP="0098323D">
            <w:pPr>
              <w:pStyle w:val="Geenafstand"/>
              <w:spacing w:line="260" w:lineRule="atLeast"/>
              <w:rPr>
                <w:rFonts w:ascii="Arial" w:eastAsia="Times New Roman" w:hAnsi="Arial" w:cs="Arial"/>
                <w:bCs w:val="0"/>
                <w:kern w:val="20"/>
                <w:sz w:val="20"/>
                <w:szCs w:val="20"/>
                <w:lang w:eastAsia="nl-NL"/>
              </w:rPr>
            </w:pPr>
            <w:r w:rsidRPr="00917A82">
              <w:rPr>
                <w:rFonts w:ascii="Arial" w:eastAsia="Times New Roman" w:hAnsi="Arial" w:cs="Arial"/>
                <w:bCs w:val="0"/>
                <w:kern w:val="20"/>
                <w:sz w:val="20"/>
                <w:szCs w:val="20"/>
                <w:lang w:eastAsia="nl-NL"/>
              </w:rPr>
              <w:t>8.</w:t>
            </w:r>
          </w:p>
        </w:tc>
        <w:tc>
          <w:tcPr>
            <w:tcW w:w="3503" w:type="dxa"/>
            <w:shd w:val="clear" w:color="auto" w:fill="auto"/>
          </w:tcPr>
          <w:p w:rsidR="00CC73A3" w:rsidRPr="00917A82" w:rsidRDefault="00CC73A3" w:rsidP="0098323D">
            <w:pPr>
              <w:pStyle w:val="Geenafstand"/>
              <w:spacing w:line="260" w:lineRule="atLeast"/>
              <w:rPr>
                <w:rFonts w:ascii="Arial" w:eastAsia="Times New Roman" w:hAnsi="Arial" w:cs="Arial"/>
                <w:bCs w:val="0"/>
                <w:kern w:val="20"/>
                <w:sz w:val="20"/>
                <w:szCs w:val="20"/>
                <w:lang w:eastAsia="nl-NL"/>
              </w:rPr>
            </w:pPr>
            <w:r w:rsidRPr="00917A82">
              <w:rPr>
                <w:rFonts w:ascii="Arial" w:eastAsia="Times New Roman" w:hAnsi="Arial" w:cs="Arial"/>
                <w:bCs w:val="0"/>
                <w:kern w:val="20"/>
                <w:sz w:val="20"/>
                <w:szCs w:val="20"/>
                <w:lang w:eastAsia="nl-NL"/>
              </w:rPr>
              <w:t>normvervaging</w:t>
            </w:r>
          </w:p>
        </w:tc>
      </w:tr>
    </w:tbl>
    <w:p w:rsidR="00CC73A3" w:rsidRPr="0054126C" w:rsidRDefault="00CC73A3" w:rsidP="00CC73A3">
      <w:pPr>
        <w:pStyle w:val="Geenafstand"/>
        <w:spacing w:line="260" w:lineRule="atLeast"/>
        <w:rPr>
          <w:rFonts w:ascii="Arial" w:eastAsia="Times New Roman" w:hAnsi="Arial" w:cs="Arial"/>
          <w:bCs w:val="0"/>
          <w:kern w:val="20"/>
          <w:sz w:val="20"/>
          <w:szCs w:val="20"/>
          <w:lang w:eastAsia="nl-NL"/>
        </w:rPr>
      </w:pPr>
    </w:p>
    <w:p w:rsidR="00CC73A3" w:rsidRPr="0054126C" w:rsidRDefault="00CC73A3" w:rsidP="00CC73A3">
      <w:pPr>
        <w:pStyle w:val="Geenafstand"/>
        <w:spacing w:line="260" w:lineRule="atLeast"/>
        <w:rPr>
          <w:rFonts w:ascii="Arial" w:eastAsia="Times New Roman" w:hAnsi="Arial" w:cs="Arial"/>
          <w:bCs w:val="0"/>
          <w:kern w:val="20"/>
          <w:sz w:val="20"/>
          <w:szCs w:val="20"/>
          <w:lang w:eastAsia="nl-NL"/>
        </w:rPr>
      </w:pPr>
    </w:p>
    <w:p w:rsidR="00CC73A3" w:rsidRPr="0054126C" w:rsidRDefault="00CC73A3" w:rsidP="00CC73A3">
      <w:pPr>
        <w:pStyle w:val="Geenafstand"/>
        <w:spacing w:line="260" w:lineRule="atLeast"/>
        <w:ind w:left="426" w:hanging="426"/>
        <w:rPr>
          <w:rFonts w:ascii="Arial" w:eastAsia="Times New Roman" w:hAnsi="Arial" w:cs="Arial"/>
          <w:bCs w:val="0"/>
          <w:kern w:val="20"/>
          <w:sz w:val="20"/>
          <w:szCs w:val="20"/>
          <w:lang w:eastAsia="nl-NL"/>
        </w:rPr>
      </w:pPr>
      <w:r w:rsidRPr="0054126C">
        <w:rPr>
          <w:rFonts w:ascii="Arial" w:eastAsia="Times New Roman" w:hAnsi="Arial" w:cs="Arial"/>
          <w:bCs w:val="0"/>
          <w:kern w:val="20"/>
          <w:sz w:val="20"/>
          <w:szCs w:val="20"/>
          <w:lang w:eastAsia="nl-NL"/>
        </w:rPr>
        <w:t>11</w:t>
      </w:r>
      <w:r w:rsidRPr="0054126C">
        <w:rPr>
          <w:rFonts w:ascii="Arial" w:eastAsia="Times New Roman" w:hAnsi="Arial" w:cs="Arial"/>
          <w:bCs w:val="0"/>
          <w:kern w:val="20"/>
          <w:sz w:val="20"/>
          <w:szCs w:val="20"/>
          <w:lang w:eastAsia="nl-NL"/>
        </w:rPr>
        <w:tab/>
      </w:r>
      <w:r w:rsidRPr="0054126C">
        <w:rPr>
          <w:rFonts w:ascii="Arial" w:eastAsia="Times New Roman" w:hAnsi="Arial" w:cs="Arial"/>
          <w:b/>
          <w:bCs w:val="0"/>
          <w:i/>
          <w:kern w:val="20"/>
          <w:sz w:val="20"/>
          <w:szCs w:val="20"/>
          <w:lang w:eastAsia="nl-NL"/>
        </w:rPr>
        <w:t>WAT HOORT BIJ ELKAAR?</w:t>
      </w:r>
      <w:r w:rsidRPr="00EF5B1F">
        <w:rPr>
          <w:rFonts w:ascii="Arial" w:eastAsia="Times New Roman" w:hAnsi="Arial" w:cs="Arial"/>
          <w:bCs w:val="0"/>
          <w:i/>
          <w:kern w:val="20"/>
          <w:sz w:val="20"/>
          <w:szCs w:val="20"/>
          <w:lang w:eastAsia="nl-NL"/>
        </w:rPr>
        <w:t xml:space="preserve">  </w:t>
      </w:r>
      <w:r w:rsidRPr="0054126C">
        <w:rPr>
          <w:rFonts w:ascii="Arial" w:eastAsia="Times New Roman" w:hAnsi="Arial" w:cs="Arial"/>
          <w:bCs w:val="0"/>
          <w:kern w:val="20"/>
          <w:sz w:val="20"/>
          <w:szCs w:val="20"/>
          <w:lang w:eastAsia="nl-NL"/>
        </w:rPr>
        <w:t>blz. 21</w:t>
      </w:r>
    </w:p>
    <w:p w:rsidR="00CC73A3" w:rsidRPr="0054126C" w:rsidRDefault="00CC73A3" w:rsidP="00CC73A3">
      <w:pPr>
        <w:pStyle w:val="Geenafstand"/>
        <w:spacing w:line="260" w:lineRule="atLeast"/>
        <w:rPr>
          <w:rFonts w:ascii="Arial" w:hAnsi="Arial" w:cs="Arial"/>
          <w:kern w:val="20"/>
          <w:sz w:val="20"/>
          <w:szCs w:val="20"/>
        </w:rPr>
      </w:pPr>
    </w:p>
    <w:tbl>
      <w:tblPr>
        <w:tblW w:w="9426" w:type="dxa"/>
        <w:tblInd w:w="425" w:type="dxa"/>
        <w:tblLayout w:type="fixed"/>
        <w:tblCellMar>
          <w:left w:w="70" w:type="dxa"/>
          <w:right w:w="70" w:type="dxa"/>
        </w:tblCellMar>
        <w:tblLook w:val="0000" w:firstRow="0" w:lastRow="0" w:firstColumn="0" w:lastColumn="0" w:noHBand="0" w:noVBand="0"/>
      </w:tblPr>
      <w:tblGrid>
        <w:gridCol w:w="2906"/>
        <w:gridCol w:w="3543"/>
        <w:gridCol w:w="2977"/>
      </w:tblGrid>
      <w:tr w:rsidR="00CC73A3" w:rsidRPr="009C5CED" w:rsidTr="0098323D">
        <w:tc>
          <w:tcPr>
            <w:tcW w:w="2906" w:type="dxa"/>
          </w:tcPr>
          <w:p w:rsidR="00CC73A3" w:rsidRPr="009C5CED" w:rsidRDefault="00CC73A3" w:rsidP="0098323D">
            <w:pPr>
              <w:snapToGrid w:val="0"/>
              <w:spacing w:line="260" w:lineRule="atLeast"/>
              <w:rPr>
                <w:b/>
                <w:bCs w:val="0"/>
                <w:kern w:val="20"/>
                <w:sz w:val="18"/>
              </w:rPr>
            </w:pPr>
            <w:r w:rsidRPr="009C5CED">
              <w:rPr>
                <w:b/>
                <w:bCs w:val="0"/>
                <w:kern w:val="20"/>
                <w:sz w:val="18"/>
              </w:rPr>
              <w:t>Groep 1: sociaal probleem</w:t>
            </w:r>
          </w:p>
          <w:p w:rsidR="00CC73A3" w:rsidRPr="009C5CED" w:rsidRDefault="00CC73A3" w:rsidP="0098323D">
            <w:pPr>
              <w:spacing w:line="260" w:lineRule="atLeast"/>
              <w:rPr>
                <w:bCs w:val="0"/>
                <w:kern w:val="20"/>
                <w:sz w:val="18"/>
              </w:rPr>
            </w:pPr>
            <w:r w:rsidRPr="009C5CED">
              <w:rPr>
                <w:bCs w:val="0"/>
                <w:kern w:val="20"/>
                <w:sz w:val="18"/>
              </w:rPr>
              <w:t>onrechtvaardigheid</w:t>
            </w:r>
          </w:p>
          <w:p w:rsidR="00CC73A3" w:rsidRPr="009C5CED" w:rsidRDefault="00CC73A3" w:rsidP="0098323D">
            <w:pPr>
              <w:spacing w:line="260" w:lineRule="atLeast"/>
              <w:rPr>
                <w:bCs w:val="0"/>
                <w:kern w:val="20"/>
                <w:sz w:val="18"/>
              </w:rPr>
            </w:pPr>
            <w:r w:rsidRPr="009C5CED">
              <w:rPr>
                <w:bCs w:val="0"/>
                <w:kern w:val="20"/>
                <w:sz w:val="18"/>
              </w:rPr>
              <w:t>slapeloze nachten</w:t>
            </w:r>
          </w:p>
          <w:p w:rsidR="00CC73A3" w:rsidRPr="009C5CED" w:rsidRDefault="00CC73A3" w:rsidP="0098323D">
            <w:pPr>
              <w:spacing w:line="260" w:lineRule="atLeast"/>
              <w:rPr>
                <w:bCs w:val="0"/>
                <w:kern w:val="20"/>
                <w:sz w:val="18"/>
              </w:rPr>
            </w:pPr>
            <w:r w:rsidRPr="009C5CED">
              <w:rPr>
                <w:bCs w:val="0"/>
                <w:kern w:val="20"/>
                <w:sz w:val="18"/>
              </w:rPr>
              <w:t>onveiligheidsgevoelens</w:t>
            </w:r>
          </w:p>
          <w:p w:rsidR="00CC73A3" w:rsidRPr="009C5CED" w:rsidRDefault="00CC73A3" w:rsidP="0098323D">
            <w:pPr>
              <w:spacing w:line="260" w:lineRule="atLeast"/>
              <w:rPr>
                <w:bCs w:val="0"/>
                <w:kern w:val="20"/>
                <w:sz w:val="18"/>
              </w:rPr>
            </w:pPr>
            <w:r w:rsidRPr="009C5CED">
              <w:rPr>
                <w:bCs w:val="0"/>
                <w:kern w:val="20"/>
                <w:sz w:val="18"/>
              </w:rPr>
              <w:t>angst</w:t>
            </w:r>
          </w:p>
        </w:tc>
        <w:tc>
          <w:tcPr>
            <w:tcW w:w="3543" w:type="dxa"/>
          </w:tcPr>
          <w:p w:rsidR="00CC73A3" w:rsidRPr="009C5CED" w:rsidRDefault="00CC73A3" w:rsidP="0098323D">
            <w:pPr>
              <w:snapToGrid w:val="0"/>
              <w:spacing w:line="260" w:lineRule="atLeast"/>
              <w:rPr>
                <w:b/>
                <w:bCs w:val="0"/>
                <w:kern w:val="20"/>
                <w:sz w:val="18"/>
              </w:rPr>
            </w:pPr>
            <w:r w:rsidRPr="009C5CED">
              <w:rPr>
                <w:b/>
                <w:bCs w:val="0"/>
                <w:kern w:val="20"/>
                <w:sz w:val="18"/>
              </w:rPr>
              <w:t>Groep 2: preventieve maatregelen</w:t>
            </w:r>
          </w:p>
          <w:p w:rsidR="00CC73A3" w:rsidRPr="009C5CED" w:rsidRDefault="00CC73A3" w:rsidP="0098323D">
            <w:pPr>
              <w:spacing w:line="260" w:lineRule="atLeast"/>
              <w:rPr>
                <w:bCs w:val="0"/>
                <w:kern w:val="20"/>
                <w:sz w:val="18"/>
              </w:rPr>
            </w:pPr>
            <w:r w:rsidRPr="009C5CED">
              <w:rPr>
                <w:bCs w:val="0"/>
                <w:kern w:val="20"/>
                <w:sz w:val="18"/>
              </w:rPr>
              <w:t>werkgelegenheid verbeteren</w:t>
            </w:r>
          </w:p>
          <w:p w:rsidR="00CC73A3" w:rsidRPr="009C5CED" w:rsidRDefault="00CC73A3" w:rsidP="0098323D">
            <w:pPr>
              <w:spacing w:line="260" w:lineRule="atLeast"/>
              <w:rPr>
                <w:bCs w:val="0"/>
                <w:kern w:val="20"/>
                <w:sz w:val="18"/>
              </w:rPr>
            </w:pPr>
            <w:r w:rsidRPr="009C5CED">
              <w:rPr>
                <w:bCs w:val="0"/>
                <w:kern w:val="20"/>
                <w:sz w:val="18"/>
              </w:rPr>
              <w:t>straatverlichting</w:t>
            </w:r>
          </w:p>
          <w:p w:rsidR="00CC73A3" w:rsidRPr="009C5CED" w:rsidRDefault="00CC73A3" w:rsidP="0098323D">
            <w:pPr>
              <w:spacing w:line="260" w:lineRule="atLeast"/>
              <w:rPr>
                <w:bCs w:val="0"/>
                <w:kern w:val="20"/>
                <w:sz w:val="18"/>
              </w:rPr>
            </w:pPr>
            <w:r w:rsidRPr="009C5CED">
              <w:rPr>
                <w:bCs w:val="0"/>
                <w:kern w:val="20"/>
                <w:sz w:val="18"/>
              </w:rPr>
              <w:t>onderwijs verbeteren</w:t>
            </w:r>
          </w:p>
          <w:p w:rsidR="00CC73A3" w:rsidRPr="009C5CED" w:rsidRDefault="00CC73A3" w:rsidP="0098323D">
            <w:pPr>
              <w:spacing w:line="260" w:lineRule="atLeast"/>
              <w:rPr>
                <w:bCs w:val="0"/>
                <w:kern w:val="20"/>
                <w:sz w:val="18"/>
              </w:rPr>
            </w:pPr>
            <w:r w:rsidRPr="009C5CED">
              <w:rPr>
                <w:bCs w:val="0"/>
                <w:kern w:val="20"/>
                <w:sz w:val="18"/>
              </w:rPr>
              <w:t>cameratoezicht</w:t>
            </w:r>
          </w:p>
        </w:tc>
        <w:tc>
          <w:tcPr>
            <w:tcW w:w="2977" w:type="dxa"/>
          </w:tcPr>
          <w:p w:rsidR="00CC73A3" w:rsidRPr="009C5CED" w:rsidRDefault="00CC73A3" w:rsidP="0098323D">
            <w:pPr>
              <w:snapToGrid w:val="0"/>
              <w:spacing w:line="260" w:lineRule="atLeast"/>
              <w:rPr>
                <w:b/>
                <w:bCs w:val="0"/>
                <w:kern w:val="20"/>
                <w:sz w:val="18"/>
              </w:rPr>
            </w:pPr>
            <w:r w:rsidRPr="009C5CED">
              <w:rPr>
                <w:b/>
                <w:bCs w:val="0"/>
                <w:kern w:val="20"/>
                <w:sz w:val="18"/>
              </w:rPr>
              <w:t>Groep 3: materiële gevolgen</w:t>
            </w:r>
          </w:p>
          <w:p w:rsidR="00CC73A3" w:rsidRPr="009C5CED" w:rsidRDefault="00CC73A3" w:rsidP="0098323D">
            <w:pPr>
              <w:spacing w:line="260" w:lineRule="atLeast"/>
              <w:rPr>
                <w:bCs w:val="0"/>
                <w:kern w:val="20"/>
                <w:sz w:val="18"/>
              </w:rPr>
            </w:pPr>
            <w:r w:rsidRPr="009C5CED">
              <w:rPr>
                <w:bCs w:val="0"/>
                <w:kern w:val="20"/>
                <w:sz w:val="18"/>
              </w:rPr>
              <w:t>hoge verzekeringspremies</w:t>
            </w:r>
          </w:p>
          <w:p w:rsidR="00CC73A3" w:rsidRPr="009C5CED" w:rsidRDefault="00CC73A3" w:rsidP="0098323D">
            <w:pPr>
              <w:spacing w:line="260" w:lineRule="atLeast"/>
              <w:rPr>
                <w:bCs w:val="0"/>
                <w:kern w:val="20"/>
                <w:sz w:val="18"/>
              </w:rPr>
            </w:pPr>
            <w:r w:rsidRPr="009C5CED">
              <w:rPr>
                <w:bCs w:val="0"/>
                <w:kern w:val="20"/>
                <w:sz w:val="18"/>
              </w:rPr>
              <w:t>kosten gestolen goederen</w:t>
            </w:r>
          </w:p>
          <w:p w:rsidR="00CC73A3" w:rsidRPr="009C5CED" w:rsidRDefault="00CC73A3" w:rsidP="0098323D">
            <w:pPr>
              <w:spacing w:line="260" w:lineRule="atLeast"/>
              <w:rPr>
                <w:bCs w:val="0"/>
                <w:kern w:val="20"/>
                <w:sz w:val="18"/>
              </w:rPr>
            </w:pPr>
            <w:r w:rsidRPr="009C5CED">
              <w:rPr>
                <w:bCs w:val="0"/>
                <w:kern w:val="20"/>
                <w:sz w:val="18"/>
              </w:rPr>
              <w:t>loonkosten bewakers</w:t>
            </w:r>
          </w:p>
          <w:p w:rsidR="00CC73A3" w:rsidRPr="009C5CED" w:rsidRDefault="00CC73A3" w:rsidP="0098323D">
            <w:pPr>
              <w:spacing w:line="260" w:lineRule="atLeast"/>
              <w:rPr>
                <w:bCs w:val="0"/>
                <w:kern w:val="20"/>
                <w:sz w:val="18"/>
              </w:rPr>
            </w:pPr>
            <w:r w:rsidRPr="009C5CED">
              <w:rPr>
                <w:bCs w:val="0"/>
                <w:kern w:val="20"/>
                <w:sz w:val="18"/>
              </w:rPr>
              <w:t>bouwkosten gevangenis</w:t>
            </w:r>
          </w:p>
        </w:tc>
      </w:tr>
    </w:tbl>
    <w:p w:rsidR="00CC73A3" w:rsidRPr="00114A45"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ind w:left="426"/>
        <w:rPr>
          <w:rFonts w:ascii="Arial" w:hAnsi="Arial" w:cs="Arial"/>
          <w:i/>
          <w:kern w:val="20"/>
          <w:sz w:val="20"/>
          <w:szCs w:val="20"/>
        </w:rPr>
      </w:pPr>
      <w:r w:rsidRPr="0054126C">
        <w:rPr>
          <w:rFonts w:ascii="Arial" w:hAnsi="Arial" w:cs="Arial"/>
          <w:b/>
          <w:i/>
          <w:kern w:val="20"/>
          <w:sz w:val="20"/>
          <w:szCs w:val="20"/>
        </w:rPr>
        <w:t>Opmerking</w:t>
      </w:r>
      <w:r w:rsidRPr="0054126C">
        <w:rPr>
          <w:rFonts w:ascii="Arial" w:hAnsi="Arial" w:cs="Arial"/>
          <w:i/>
          <w:kern w:val="20"/>
          <w:sz w:val="20"/>
          <w:szCs w:val="20"/>
        </w:rPr>
        <w:t>: een passender kernbegrip van Groep 1 is: immateriële gevolgen.</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ind w:left="426" w:hanging="426"/>
        <w:rPr>
          <w:rFonts w:ascii="Arial" w:hAnsi="Arial" w:cs="Arial"/>
          <w:kern w:val="20"/>
          <w:sz w:val="20"/>
          <w:szCs w:val="20"/>
        </w:rPr>
      </w:pPr>
      <w:r w:rsidRPr="0054126C">
        <w:rPr>
          <w:rFonts w:ascii="Arial" w:hAnsi="Arial" w:cs="Arial"/>
          <w:kern w:val="20"/>
          <w:sz w:val="20"/>
          <w:szCs w:val="20"/>
        </w:rPr>
        <w:br w:type="page"/>
      </w:r>
      <w:r w:rsidRPr="0054126C">
        <w:rPr>
          <w:rFonts w:ascii="Arial" w:hAnsi="Arial" w:cs="Arial"/>
          <w:kern w:val="20"/>
          <w:sz w:val="20"/>
          <w:szCs w:val="20"/>
        </w:rPr>
        <w:lastRenderedPageBreak/>
        <w:t>12</w:t>
      </w:r>
      <w:r w:rsidRPr="0054126C">
        <w:rPr>
          <w:rFonts w:ascii="Arial" w:hAnsi="Arial" w:cs="Arial"/>
          <w:kern w:val="20"/>
          <w:sz w:val="20"/>
          <w:szCs w:val="20"/>
        </w:rPr>
        <w:tab/>
      </w:r>
      <w:r w:rsidRPr="0054126C">
        <w:rPr>
          <w:rFonts w:ascii="Arial" w:hAnsi="Arial" w:cs="Arial"/>
          <w:b/>
          <w:i/>
          <w:kern w:val="20"/>
          <w:sz w:val="20"/>
          <w:szCs w:val="20"/>
        </w:rPr>
        <w:t>CARTOON</w:t>
      </w:r>
      <w:r w:rsidRPr="0054126C">
        <w:rPr>
          <w:rFonts w:ascii="Arial" w:hAnsi="Arial" w:cs="Arial"/>
          <w:kern w:val="20"/>
          <w:sz w:val="20"/>
          <w:szCs w:val="20"/>
        </w:rPr>
        <w:t xml:space="preserve">  blz. 21</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ind w:left="851" w:hanging="425"/>
        <w:rPr>
          <w:rFonts w:ascii="Arial" w:hAnsi="Arial" w:cs="Arial"/>
          <w:bCs w:val="0"/>
          <w:kern w:val="20"/>
          <w:sz w:val="20"/>
          <w:szCs w:val="20"/>
        </w:rPr>
      </w:pPr>
      <w:r w:rsidRPr="0054126C">
        <w:rPr>
          <w:rFonts w:ascii="Arial" w:hAnsi="Arial" w:cs="Arial"/>
          <w:bCs w:val="0"/>
          <w:kern w:val="20"/>
          <w:sz w:val="20"/>
          <w:szCs w:val="20"/>
        </w:rPr>
        <w:t>a.</w:t>
      </w:r>
      <w:r w:rsidRPr="0054126C">
        <w:rPr>
          <w:rFonts w:ascii="Arial" w:hAnsi="Arial" w:cs="Arial"/>
          <w:bCs w:val="0"/>
          <w:kern w:val="20"/>
          <w:sz w:val="20"/>
          <w:szCs w:val="20"/>
        </w:rPr>
        <w:tab/>
      </w:r>
      <w:r>
        <w:rPr>
          <w:rFonts w:ascii="Arial" w:hAnsi="Arial" w:cs="Arial"/>
          <w:bCs w:val="0"/>
          <w:kern w:val="20"/>
          <w:sz w:val="20"/>
          <w:szCs w:val="20"/>
        </w:rPr>
        <w:t>De cartoon gaat over e</w:t>
      </w:r>
      <w:r w:rsidRPr="0054126C">
        <w:rPr>
          <w:rFonts w:ascii="Arial" w:hAnsi="Arial" w:cs="Arial"/>
          <w:bCs w:val="0"/>
          <w:kern w:val="20"/>
          <w:sz w:val="20"/>
          <w:szCs w:val="20"/>
        </w:rPr>
        <w:t xml:space="preserve">en </w:t>
      </w:r>
      <w:r w:rsidRPr="0054126C">
        <w:rPr>
          <w:rFonts w:ascii="Arial" w:hAnsi="Arial" w:cs="Arial"/>
          <w:b/>
          <w:bCs w:val="0"/>
          <w:kern w:val="20"/>
          <w:sz w:val="20"/>
          <w:szCs w:val="20"/>
        </w:rPr>
        <w:t>immaterieel</w:t>
      </w:r>
      <w:r w:rsidRPr="0054126C">
        <w:rPr>
          <w:rFonts w:ascii="Arial" w:hAnsi="Arial" w:cs="Arial"/>
          <w:bCs w:val="0"/>
          <w:kern w:val="20"/>
          <w:sz w:val="20"/>
          <w:szCs w:val="20"/>
        </w:rPr>
        <w:t xml:space="preserve"> </w:t>
      </w:r>
      <w:r w:rsidRPr="0054126C">
        <w:rPr>
          <w:rFonts w:ascii="Arial" w:hAnsi="Arial" w:cs="Arial"/>
          <w:b/>
          <w:bCs w:val="0"/>
          <w:kern w:val="20"/>
          <w:sz w:val="20"/>
          <w:szCs w:val="20"/>
        </w:rPr>
        <w:t>gevolg</w:t>
      </w:r>
      <w:r w:rsidRPr="0054126C">
        <w:rPr>
          <w:rFonts w:ascii="Arial" w:hAnsi="Arial" w:cs="Arial"/>
          <w:bCs w:val="0"/>
          <w:kern w:val="20"/>
          <w:sz w:val="20"/>
          <w:szCs w:val="20"/>
        </w:rPr>
        <w:t>: de burger gaat zich door (verhalen over) criminaliteit angstig en onveilig voelen.</w:t>
      </w:r>
    </w:p>
    <w:p w:rsidR="00CC73A3" w:rsidRPr="0054126C" w:rsidRDefault="00CC73A3" w:rsidP="00CC73A3">
      <w:pPr>
        <w:pStyle w:val="Geenafstand"/>
        <w:spacing w:line="260" w:lineRule="atLeast"/>
        <w:ind w:left="851" w:hanging="425"/>
        <w:rPr>
          <w:rFonts w:ascii="Arial" w:hAnsi="Arial" w:cs="Arial"/>
          <w:bCs w:val="0"/>
          <w:kern w:val="20"/>
          <w:sz w:val="20"/>
          <w:szCs w:val="20"/>
        </w:rPr>
      </w:pPr>
      <w:r w:rsidRPr="0054126C">
        <w:rPr>
          <w:rFonts w:ascii="Arial" w:hAnsi="Arial" w:cs="Arial"/>
          <w:bCs w:val="0"/>
          <w:kern w:val="20"/>
          <w:sz w:val="20"/>
          <w:szCs w:val="20"/>
        </w:rPr>
        <w:t>b.</w:t>
      </w:r>
      <w:r w:rsidRPr="0054126C">
        <w:rPr>
          <w:rFonts w:ascii="Arial" w:hAnsi="Arial" w:cs="Arial"/>
          <w:bCs w:val="0"/>
          <w:kern w:val="20"/>
          <w:sz w:val="20"/>
          <w:szCs w:val="20"/>
        </w:rPr>
        <w:tab/>
        <w:t>Vooral ouderen voelen zich snel onveilig, bijvoorbeeld omdat ze wegens lichamelijke gebreken een ‘makkelijk’ doelwit zijn van criminelen.</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ind w:left="426" w:hanging="426"/>
        <w:rPr>
          <w:rFonts w:ascii="Arial" w:hAnsi="Arial" w:cs="Arial"/>
          <w:kern w:val="20"/>
          <w:sz w:val="20"/>
          <w:szCs w:val="20"/>
        </w:rPr>
      </w:pPr>
      <w:r w:rsidRPr="0054126C">
        <w:rPr>
          <w:rFonts w:ascii="Arial" w:hAnsi="Arial" w:cs="Arial"/>
          <w:kern w:val="20"/>
          <w:sz w:val="20"/>
          <w:szCs w:val="20"/>
        </w:rPr>
        <w:t>13</w:t>
      </w:r>
      <w:r w:rsidRPr="0054126C">
        <w:rPr>
          <w:rFonts w:ascii="Arial" w:hAnsi="Arial" w:cs="Arial"/>
          <w:kern w:val="20"/>
          <w:sz w:val="20"/>
          <w:szCs w:val="20"/>
        </w:rPr>
        <w:tab/>
      </w:r>
      <w:r w:rsidRPr="0054126C">
        <w:rPr>
          <w:rFonts w:ascii="Arial" w:hAnsi="Arial" w:cs="Arial"/>
          <w:b/>
          <w:i/>
          <w:kern w:val="20"/>
          <w:sz w:val="20"/>
          <w:szCs w:val="20"/>
        </w:rPr>
        <w:t>INVLOED VAN DE MEDIA</w:t>
      </w:r>
      <w:r w:rsidRPr="0054126C">
        <w:rPr>
          <w:rFonts w:ascii="Arial" w:hAnsi="Arial" w:cs="Arial"/>
          <w:kern w:val="20"/>
          <w:sz w:val="20"/>
          <w:szCs w:val="20"/>
        </w:rPr>
        <w:t xml:space="preserve">  blz. 21</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ind w:left="851" w:hanging="425"/>
        <w:rPr>
          <w:rFonts w:ascii="Arial" w:hAnsi="Arial" w:cs="Arial"/>
          <w:i/>
          <w:kern w:val="20"/>
          <w:sz w:val="20"/>
          <w:szCs w:val="20"/>
        </w:rPr>
      </w:pPr>
      <w:r w:rsidRPr="0054126C">
        <w:rPr>
          <w:rFonts w:ascii="Arial" w:hAnsi="Arial" w:cs="Arial"/>
          <w:kern w:val="20"/>
          <w:sz w:val="20"/>
          <w:szCs w:val="20"/>
        </w:rPr>
        <w:t>a.</w:t>
      </w:r>
      <w:r w:rsidRPr="0054126C">
        <w:rPr>
          <w:rFonts w:ascii="Arial" w:hAnsi="Arial" w:cs="Arial"/>
          <w:kern w:val="20"/>
          <w:sz w:val="20"/>
          <w:szCs w:val="20"/>
        </w:rPr>
        <w:tab/>
      </w:r>
      <w:r w:rsidRPr="0054126C">
        <w:rPr>
          <w:rFonts w:ascii="Arial" w:hAnsi="Arial" w:cs="Arial"/>
          <w:i/>
          <w:kern w:val="20"/>
          <w:sz w:val="20"/>
          <w:szCs w:val="20"/>
        </w:rPr>
        <w:t>Eigen uitwerking leerling.</w:t>
      </w:r>
    </w:p>
    <w:p w:rsidR="00CC73A3" w:rsidRPr="0054126C" w:rsidRDefault="00CC73A3" w:rsidP="00CC73A3">
      <w:pPr>
        <w:pStyle w:val="Geenafstand"/>
        <w:spacing w:line="260" w:lineRule="atLeast"/>
        <w:ind w:left="851"/>
        <w:rPr>
          <w:rFonts w:ascii="Arial" w:hAnsi="Arial" w:cs="Arial"/>
          <w:i/>
          <w:kern w:val="20"/>
          <w:sz w:val="20"/>
          <w:szCs w:val="20"/>
        </w:rPr>
      </w:pPr>
      <w:r w:rsidRPr="0054126C">
        <w:rPr>
          <w:rFonts w:ascii="Arial" w:hAnsi="Arial" w:cs="Arial"/>
          <w:i/>
          <w:kern w:val="20"/>
          <w:sz w:val="20"/>
          <w:szCs w:val="20"/>
        </w:rPr>
        <w:t>Voorbeelduitwerking:</w:t>
      </w:r>
    </w:p>
    <w:p w:rsidR="00CC73A3" w:rsidRPr="0054126C" w:rsidRDefault="00CC73A3" w:rsidP="00CC73A3">
      <w:pPr>
        <w:pStyle w:val="Geenafstand"/>
        <w:spacing w:line="260" w:lineRule="atLeast"/>
        <w:ind w:left="851"/>
        <w:rPr>
          <w:rFonts w:ascii="Arial" w:hAnsi="Arial" w:cs="Arial"/>
          <w:bCs w:val="0"/>
          <w:kern w:val="20"/>
          <w:sz w:val="20"/>
          <w:szCs w:val="20"/>
        </w:rPr>
      </w:pPr>
      <w:r w:rsidRPr="0054126C">
        <w:rPr>
          <w:rFonts w:ascii="Arial" w:hAnsi="Arial" w:cs="Arial"/>
          <w:bCs w:val="0"/>
          <w:kern w:val="20"/>
          <w:sz w:val="20"/>
          <w:szCs w:val="20"/>
        </w:rPr>
        <w:t xml:space="preserve">Je </w:t>
      </w:r>
      <w:r w:rsidRPr="0054126C">
        <w:rPr>
          <w:rFonts w:ascii="Arial" w:hAnsi="Arial" w:cs="Arial"/>
          <w:b/>
          <w:bCs w:val="0"/>
          <w:kern w:val="20"/>
          <w:sz w:val="20"/>
          <w:szCs w:val="20"/>
        </w:rPr>
        <w:t>angst voor criminaliteit</w:t>
      </w:r>
      <w:r w:rsidRPr="0054126C">
        <w:rPr>
          <w:rFonts w:ascii="Arial" w:hAnsi="Arial" w:cs="Arial"/>
          <w:bCs w:val="0"/>
          <w:kern w:val="20"/>
          <w:sz w:val="20"/>
          <w:szCs w:val="20"/>
        </w:rPr>
        <w:t xml:space="preserve"> hangt af van of je gevoelig bent voor sensatieverhalen.</w:t>
      </w:r>
    </w:p>
    <w:p w:rsidR="00CC73A3" w:rsidRPr="0054126C" w:rsidRDefault="00CC73A3" w:rsidP="00CC73A3">
      <w:pPr>
        <w:pStyle w:val="Geenafstand"/>
        <w:spacing w:line="260" w:lineRule="atLeast"/>
        <w:ind w:left="851"/>
        <w:rPr>
          <w:rFonts w:ascii="Arial" w:hAnsi="Arial" w:cs="Arial"/>
          <w:bCs w:val="0"/>
          <w:i/>
          <w:kern w:val="20"/>
          <w:sz w:val="20"/>
          <w:szCs w:val="20"/>
        </w:rPr>
      </w:pPr>
      <w:r w:rsidRPr="0054126C">
        <w:rPr>
          <w:rFonts w:ascii="Arial" w:hAnsi="Arial" w:cs="Arial"/>
          <w:bCs w:val="0"/>
          <w:i/>
          <w:kern w:val="20"/>
          <w:sz w:val="20"/>
          <w:szCs w:val="20"/>
        </w:rPr>
        <w:t>Uit onderzoek blijkt dat de bezorgdheid over criminaliteit groter is bij mensen die veel sensatieberichten lezen dan bij mensen die dit niet doen.</w:t>
      </w:r>
    </w:p>
    <w:p w:rsidR="00CC73A3" w:rsidRPr="0054126C" w:rsidRDefault="00CC73A3" w:rsidP="00CC73A3">
      <w:pPr>
        <w:pStyle w:val="Geenafstand"/>
        <w:spacing w:line="260" w:lineRule="atLeast"/>
        <w:ind w:left="851" w:hanging="425"/>
        <w:rPr>
          <w:rFonts w:ascii="Arial" w:hAnsi="Arial" w:cs="Arial"/>
          <w:bCs w:val="0"/>
          <w:i/>
          <w:kern w:val="20"/>
          <w:sz w:val="20"/>
          <w:szCs w:val="20"/>
        </w:rPr>
      </w:pPr>
      <w:r w:rsidRPr="0054126C">
        <w:rPr>
          <w:rFonts w:ascii="Arial" w:hAnsi="Arial" w:cs="Arial"/>
          <w:kern w:val="20"/>
          <w:sz w:val="20"/>
          <w:szCs w:val="20"/>
        </w:rPr>
        <w:t>b.</w:t>
      </w:r>
      <w:r w:rsidRPr="0054126C">
        <w:rPr>
          <w:rFonts w:ascii="Arial" w:hAnsi="Arial" w:cs="Arial"/>
          <w:kern w:val="20"/>
          <w:sz w:val="20"/>
          <w:szCs w:val="20"/>
        </w:rPr>
        <w:tab/>
      </w:r>
      <w:r w:rsidRPr="0054126C">
        <w:rPr>
          <w:rFonts w:ascii="Arial" w:hAnsi="Arial" w:cs="Arial"/>
          <w:bCs w:val="0"/>
          <w:i/>
          <w:kern w:val="20"/>
          <w:sz w:val="20"/>
          <w:szCs w:val="20"/>
        </w:rPr>
        <w:t>Eigen uitwerking leerling.</w:t>
      </w:r>
    </w:p>
    <w:p w:rsidR="00CC73A3" w:rsidRPr="0054126C" w:rsidRDefault="00CC73A3" w:rsidP="00CC73A3">
      <w:pPr>
        <w:pStyle w:val="Geenafstand"/>
        <w:spacing w:line="260" w:lineRule="atLeast"/>
        <w:ind w:left="851"/>
        <w:rPr>
          <w:rFonts w:ascii="Arial" w:hAnsi="Arial" w:cs="Arial"/>
          <w:bCs w:val="0"/>
          <w:i/>
          <w:kern w:val="20"/>
          <w:sz w:val="20"/>
          <w:szCs w:val="20"/>
        </w:rPr>
      </w:pPr>
      <w:r w:rsidRPr="0054126C">
        <w:rPr>
          <w:rFonts w:ascii="Arial" w:hAnsi="Arial" w:cs="Arial"/>
          <w:bCs w:val="0"/>
          <w:i/>
          <w:kern w:val="20"/>
          <w:sz w:val="20"/>
          <w:szCs w:val="20"/>
        </w:rPr>
        <w:t xml:space="preserve">Vooral in populaire kranten of </w:t>
      </w:r>
      <w:r>
        <w:rPr>
          <w:rFonts w:ascii="Arial" w:hAnsi="Arial" w:cs="Arial"/>
          <w:bCs w:val="0"/>
          <w:i/>
          <w:kern w:val="20"/>
          <w:sz w:val="20"/>
          <w:szCs w:val="20"/>
        </w:rPr>
        <w:t xml:space="preserve">op populaire </w:t>
      </w:r>
      <w:r w:rsidRPr="0054126C">
        <w:rPr>
          <w:rFonts w:ascii="Arial" w:hAnsi="Arial" w:cs="Arial"/>
          <w:bCs w:val="0"/>
          <w:i/>
          <w:kern w:val="20"/>
          <w:sz w:val="20"/>
          <w:szCs w:val="20"/>
        </w:rPr>
        <w:t>sites (De Telegraaf, geenstijl.nl) komen vaak koppen voor die de gevoelens van onveiligheid aanwakkeren. Koppen die leiden tot stereotype</w:t>
      </w:r>
      <w:r>
        <w:rPr>
          <w:rFonts w:ascii="Arial" w:hAnsi="Arial" w:cs="Arial"/>
          <w:bCs w:val="0"/>
          <w:i/>
          <w:kern w:val="20"/>
          <w:sz w:val="20"/>
          <w:szCs w:val="20"/>
        </w:rPr>
        <w:t>re</w:t>
      </w:r>
      <w:r w:rsidRPr="0054126C">
        <w:rPr>
          <w:rFonts w:ascii="Arial" w:hAnsi="Arial" w:cs="Arial"/>
          <w:bCs w:val="0"/>
          <w:i/>
          <w:kern w:val="20"/>
          <w:sz w:val="20"/>
          <w:szCs w:val="20"/>
        </w:rPr>
        <w:t>n zullen lastiger te vinden zijn. Het is zeker de moeite waard om een aantal krantenkoppen klassikaal te bespreken.</w:t>
      </w:r>
    </w:p>
    <w:p w:rsidR="00CC73A3" w:rsidRPr="0054126C" w:rsidRDefault="00CC73A3" w:rsidP="00CC73A3">
      <w:pPr>
        <w:pStyle w:val="Geenafstand"/>
        <w:spacing w:line="260" w:lineRule="atLeast"/>
        <w:rPr>
          <w:rFonts w:ascii="Arial" w:hAnsi="Arial" w:cs="Arial"/>
          <w:bCs w:val="0"/>
          <w:i/>
          <w:kern w:val="20"/>
          <w:sz w:val="20"/>
          <w:szCs w:val="20"/>
        </w:rPr>
      </w:pP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ind w:left="426" w:hanging="426"/>
        <w:rPr>
          <w:rFonts w:ascii="Arial" w:hAnsi="Arial" w:cs="Arial"/>
          <w:bCs w:val="0"/>
          <w:kern w:val="20"/>
          <w:sz w:val="20"/>
          <w:szCs w:val="20"/>
        </w:rPr>
      </w:pPr>
      <w:r w:rsidRPr="0054126C">
        <w:rPr>
          <w:rFonts w:ascii="Arial" w:hAnsi="Arial" w:cs="Arial"/>
          <w:bCs w:val="0"/>
          <w:kern w:val="20"/>
          <w:sz w:val="20"/>
          <w:szCs w:val="20"/>
        </w:rPr>
        <w:t>14</w:t>
      </w:r>
      <w:r w:rsidRPr="0054126C">
        <w:rPr>
          <w:rFonts w:ascii="Arial" w:hAnsi="Arial" w:cs="Arial"/>
          <w:bCs w:val="0"/>
          <w:kern w:val="20"/>
          <w:sz w:val="20"/>
          <w:szCs w:val="20"/>
        </w:rPr>
        <w:tab/>
      </w:r>
      <w:r w:rsidRPr="0054126C">
        <w:rPr>
          <w:rFonts w:ascii="Arial" w:hAnsi="Arial" w:cs="Arial"/>
          <w:b/>
          <w:bCs w:val="0"/>
          <w:i/>
          <w:kern w:val="20"/>
          <w:sz w:val="20"/>
          <w:szCs w:val="20"/>
        </w:rPr>
        <w:t>WAT ZIE JE?</w:t>
      </w:r>
      <w:r w:rsidRPr="0054126C">
        <w:rPr>
          <w:rFonts w:ascii="Arial" w:hAnsi="Arial" w:cs="Arial"/>
          <w:bCs w:val="0"/>
          <w:kern w:val="20"/>
          <w:sz w:val="20"/>
          <w:szCs w:val="20"/>
        </w:rPr>
        <w:t xml:space="preserve">  blz. 22</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ind w:left="426"/>
        <w:rPr>
          <w:rFonts w:ascii="Arial" w:hAnsi="Arial" w:cs="Arial"/>
          <w:bCs w:val="0"/>
          <w:i/>
          <w:kern w:val="20"/>
          <w:sz w:val="20"/>
          <w:szCs w:val="20"/>
        </w:rPr>
      </w:pPr>
      <w:r w:rsidRPr="0054126C">
        <w:rPr>
          <w:rFonts w:ascii="Arial" w:hAnsi="Arial" w:cs="Arial"/>
          <w:bCs w:val="0"/>
          <w:i/>
          <w:kern w:val="20"/>
          <w:sz w:val="20"/>
          <w:szCs w:val="20"/>
        </w:rPr>
        <w:t>Eigen uitwerking leerling.</w:t>
      </w:r>
    </w:p>
    <w:p w:rsidR="00CC73A3" w:rsidRPr="0054126C" w:rsidRDefault="00CC73A3" w:rsidP="00CC73A3">
      <w:pPr>
        <w:pStyle w:val="Geenafstand"/>
        <w:spacing w:line="260" w:lineRule="atLeast"/>
        <w:ind w:left="426"/>
        <w:rPr>
          <w:rFonts w:ascii="Arial" w:hAnsi="Arial" w:cs="Arial"/>
          <w:i/>
          <w:kern w:val="20"/>
          <w:sz w:val="20"/>
          <w:szCs w:val="20"/>
        </w:rPr>
      </w:pPr>
      <w:r w:rsidRPr="0054126C">
        <w:rPr>
          <w:rFonts w:ascii="Arial" w:hAnsi="Arial" w:cs="Arial"/>
          <w:i/>
          <w:kern w:val="20"/>
          <w:sz w:val="20"/>
          <w:szCs w:val="20"/>
        </w:rPr>
        <w:t>Voorbeelduitwerking:</w:t>
      </w:r>
    </w:p>
    <w:p w:rsidR="00CC73A3" w:rsidRPr="0054126C" w:rsidRDefault="00CC73A3" w:rsidP="00CC73A3">
      <w:pPr>
        <w:pStyle w:val="Geenafstand"/>
        <w:spacing w:line="260" w:lineRule="atLeast"/>
        <w:ind w:left="426"/>
        <w:rPr>
          <w:rFonts w:ascii="Arial" w:hAnsi="Arial" w:cs="Arial"/>
          <w:kern w:val="20"/>
          <w:sz w:val="20"/>
          <w:szCs w:val="20"/>
        </w:rPr>
      </w:pPr>
      <w:r w:rsidRPr="0054126C">
        <w:rPr>
          <w:rFonts w:ascii="Arial" w:hAnsi="Arial" w:cs="Arial"/>
          <w:kern w:val="20"/>
          <w:sz w:val="20"/>
          <w:szCs w:val="20"/>
        </w:rPr>
        <w:t>De foto past bij dit hoofdstuk, omdat:</w:t>
      </w:r>
    </w:p>
    <w:p w:rsidR="00CC73A3" w:rsidRPr="0054126C" w:rsidRDefault="00CC73A3" w:rsidP="00CC73A3">
      <w:pPr>
        <w:pStyle w:val="Geenafstand"/>
        <w:spacing w:line="260" w:lineRule="atLeast"/>
        <w:ind w:left="851" w:hanging="425"/>
        <w:rPr>
          <w:rFonts w:ascii="Arial" w:hAnsi="Arial" w:cs="Arial"/>
          <w:kern w:val="20"/>
          <w:sz w:val="20"/>
          <w:szCs w:val="20"/>
        </w:rPr>
      </w:pPr>
      <w:r w:rsidRPr="0054126C">
        <w:rPr>
          <w:rFonts w:ascii="Arial" w:hAnsi="Arial" w:cs="Arial"/>
          <w:kern w:val="20"/>
          <w:sz w:val="20"/>
          <w:szCs w:val="20"/>
        </w:rPr>
        <w:t>-</w:t>
      </w:r>
      <w:r w:rsidRPr="0054126C">
        <w:rPr>
          <w:rFonts w:ascii="Arial" w:hAnsi="Arial" w:cs="Arial"/>
          <w:kern w:val="20"/>
          <w:sz w:val="20"/>
          <w:szCs w:val="20"/>
        </w:rPr>
        <w:tab/>
        <w:t>het gaat om een maatschappelijk probleem (jongeren demonstreren tegen nieuwe wet);</w:t>
      </w:r>
    </w:p>
    <w:p w:rsidR="00CC73A3" w:rsidRPr="0054126C" w:rsidRDefault="00CC73A3" w:rsidP="00CC73A3">
      <w:pPr>
        <w:pStyle w:val="Geenafstand"/>
        <w:spacing w:line="260" w:lineRule="atLeast"/>
        <w:ind w:left="851" w:hanging="425"/>
        <w:rPr>
          <w:rFonts w:ascii="Arial" w:hAnsi="Arial" w:cs="Arial"/>
          <w:kern w:val="20"/>
          <w:sz w:val="20"/>
          <w:szCs w:val="20"/>
        </w:rPr>
      </w:pPr>
      <w:r w:rsidRPr="0054126C">
        <w:rPr>
          <w:rFonts w:ascii="Arial" w:hAnsi="Arial" w:cs="Arial"/>
          <w:kern w:val="20"/>
          <w:sz w:val="20"/>
          <w:szCs w:val="20"/>
        </w:rPr>
        <w:t>-</w:t>
      </w:r>
      <w:r w:rsidRPr="0054126C">
        <w:rPr>
          <w:rFonts w:ascii="Arial" w:hAnsi="Arial" w:cs="Arial"/>
          <w:kern w:val="20"/>
          <w:sz w:val="20"/>
          <w:szCs w:val="20"/>
        </w:rPr>
        <w:tab/>
        <w:t>de foto in de media is verschenen (en daarmee de publieke opinie beïnvloed</w:t>
      </w:r>
      <w:r>
        <w:rPr>
          <w:rFonts w:ascii="Arial" w:hAnsi="Arial" w:cs="Arial"/>
          <w:kern w:val="20"/>
          <w:sz w:val="20"/>
          <w:szCs w:val="20"/>
        </w:rPr>
        <w:t>t</w:t>
      </w:r>
      <w:r w:rsidRPr="0054126C">
        <w:rPr>
          <w:rFonts w:ascii="Arial" w:hAnsi="Arial" w:cs="Arial"/>
          <w:kern w:val="20"/>
          <w:sz w:val="20"/>
          <w:szCs w:val="20"/>
        </w:rPr>
        <w:t>);</w:t>
      </w:r>
    </w:p>
    <w:p w:rsidR="00CC73A3" w:rsidRPr="0054126C" w:rsidRDefault="00CC73A3" w:rsidP="00CC73A3">
      <w:pPr>
        <w:pStyle w:val="Geenafstand"/>
        <w:spacing w:line="260" w:lineRule="atLeast"/>
        <w:ind w:left="851" w:hanging="425"/>
        <w:rPr>
          <w:rFonts w:ascii="Arial" w:hAnsi="Arial" w:cs="Arial"/>
          <w:kern w:val="20"/>
          <w:sz w:val="20"/>
          <w:szCs w:val="20"/>
        </w:rPr>
      </w:pPr>
      <w:r w:rsidRPr="0054126C">
        <w:rPr>
          <w:rFonts w:ascii="Arial" w:hAnsi="Arial" w:cs="Arial"/>
          <w:kern w:val="20"/>
          <w:sz w:val="20"/>
          <w:szCs w:val="20"/>
        </w:rPr>
        <w:t>-</w:t>
      </w:r>
      <w:r w:rsidRPr="0054126C">
        <w:rPr>
          <w:rFonts w:ascii="Arial" w:hAnsi="Arial" w:cs="Arial"/>
          <w:kern w:val="20"/>
          <w:sz w:val="20"/>
          <w:szCs w:val="20"/>
        </w:rPr>
        <w:tab/>
        <w:t>de foto kan leiden tot gevoelens van onveiligheid (de jongeren provoceren de ME);</w:t>
      </w:r>
    </w:p>
    <w:p w:rsidR="00CC73A3" w:rsidRPr="0054126C" w:rsidRDefault="00CC73A3" w:rsidP="00CC73A3">
      <w:pPr>
        <w:pStyle w:val="Geenafstand"/>
        <w:spacing w:line="260" w:lineRule="atLeast"/>
        <w:ind w:left="851" w:hanging="425"/>
        <w:rPr>
          <w:rFonts w:ascii="Arial" w:hAnsi="Arial" w:cs="Arial"/>
          <w:kern w:val="20"/>
          <w:sz w:val="20"/>
          <w:szCs w:val="20"/>
        </w:rPr>
      </w:pPr>
      <w:r w:rsidRPr="0054126C">
        <w:rPr>
          <w:rFonts w:ascii="Arial" w:hAnsi="Arial" w:cs="Arial"/>
          <w:kern w:val="20"/>
          <w:sz w:val="20"/>
          <w:szCs w:val="20"/>
        </w:rPr>
        <w:t>-</w:t>
      </w:r>
      <w:r w:rsidRPr="0054126C">
        <w:rPr>
          <w:rFonts w:ascii="Arial" w:hAnsi="Arial" w:cs="Arial"/>
          <w:kern w:val="20"/>
          <w:sz w:val="20"/>
          <w:szCs w:val="20"/>
        </w:rPr>
        <w:tab/>
        <w:t>de foto invloed kan hebben op de publieke opinie en een stereot</w:t>
      </w:r>
      <w:r>
        <w:rPr>
          <w:rFonts w:ascii="Arial" w:hAnsi="Arial" w:cs="Arial"/>
          <w:kern w:val="20"/>
          <w:sz w:val="20"/>
          <w:szCs w:val="20"/>
        </w:rPr>
        <w:t>ie</w:t>
      </w:r>
      <w:r w:rsidRPr="0054126C">
        <w:rPr>
          <w:rFonts w:ascii="Arial" w:hAnsi="Arial" w:cs="Arial"/>
          <w:kern w:val="20"/>
          <w:sz w:val="20"/>
          <w:szCs w:val="20"/>
        </w:rPr>
        <w:t>p beeld oproept (de jeugd van tegenwoordig heeft geen respect voor het gezag).</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ind w:left="426"/>
        <w:rPr>
          <w:rFonts w:ascii="Arial" w:hAnsi="Arial" w:cs="Arial"/>
          <w:bCs w:val="0"/>
          <w:i/>
          <w:kern w:val="20"/>
          <w:sz w:val="20"/>
          <w:szCs w:val="20"/>
        </w:rPr>
      </w:pPr>
      <w:r w:rsidRPr="0054126C">
        <w:rPr>
          <w:rFonts w:ascii="Arial" w:hAnsi="Arial" w:cs="Arial"/>
          <w:b/>
          <w:bCs w:val="0"/>
          <w:i/>
          <w:kern w:val="20"/>
          <w:sz w:val="20"/>
          <w:szCs w:val="20"/>
        </w:rPr>
        <w:t>Beeldinformatie</w:t>
      </w:r>
      <w:r w:rsidRPr="0054126C">
        <w:rPr>
          <w:rFonts w:ascii="Arial" w:hAnsi="Arial" w:cs="Arial"/>
          <w:bCs w:val="0"/>
          <w:i/>
          <w:kern w:val="20"/>
          <w:sz w:val="20"/>
          <w:szCs w:val="20"/>
        </w:rPr>
        <w:t xml:space="preserve">: </w:t>
      </w:r>
      <w:r>
        <w:rPr>
          <w:rFonts w:ascii="Arial" w:hAnsi="Arial" w:cs="Arial"/>
          <w:bCs w:val="0"/>
          <w:i/>
          <w:kern w:val="20"/>
          <w:sz w:val="20"/>
          <w:szCs w:val="20"/>
        </w:rPr>
        <w:t>15.000</w:t>
      </w:r>
      <w:r w:rsidRPr="0054126C">
        <w:rPr>
          <w:rFonts w:ascii="Arial" w:hAnsi="Arial" w:cs="Arial"/>
          <w:bCs w:val="0"/>
          <w:i/>
          <w:kern w:val="20"/>
          <w:sz w:val="20"/>
          <w:szCs w:val="20"/>
        </w:rPr>
        <w:t xml:space="preserve"> scholieren verzamelen zich op het Museumplein in Amsterdam om massaal te protesteren tegen de </w:t>
      </w:r>
      <w:r>
        <w:rPr>
          <w:rFonts w:ascii="Arial" w:hAnsi="Arial" w:cs="Arial"/>
          <w:bCs w:val="0"/>
          <w:i/>
          <w:kern w:val="20"/>
          <w:sz w:val="20"/>
          <w:szCs w:val="20"/>
        </w:rPr>
        <w:t>‘</w:t>
      </w:r>
      <w:r w:rsidRPr="0054126C">
        <w:rPr>
          <w:rFonts w:ascii="Arial" w:hAnsi="Arial" w:cs="Arial"/>
          <w:bCs w:val="0"/>
          <w:i/>
          <w:kern w:val="20"/>
          <w:sz w:val="20"/>
          <w:szCs w:val="20"/>
        </w:rPr>
        <w:t>1040 lesurennorm</w:t>
      </w:r>
      <w:r>
        <w:rPr>
          <w:rFonts w:ascii="Arial" w:hAnsi="Arial" w:cs="Arial"/>
          <w:bCs w:val="0"/>
          <w:i/>
          <w:kern w:val="20"/>
          <w:sz w:val="20"/>
          <w:szCs w:val="20"/>
        </w:rPr>
        <w:t>’</w:t>
      </w:r>
      <w:r w:rsidRPr="0054126C">
        <w:rPr>
          <w:rFonts w:ascii="Arial" w:hAnsi="Arial" w:cs="Arial"/>
          <w:bCs w:val="0"/>
          <w:i/>
          <w:kern w:val="20"/>
          <w:sz w:val="20"/>
          <w:szCs w:val="20"/>
        </w:rPr>
        <w:t xml:space="preserve"> van minister Plasterk. Soms wonnen de vuurwerkbommen het van het protest</w:t>
      </w:r>
      <w:r>
        <w:rPr>
          <w:rFonts w:ascii="Arial" w:hAnsi="Arial" w:cs="Arial"/>
          <w:bCs w:val="0"/>
          <w:i/>
          <w:kern w:val="20"/>
          <w:sz w:val="20"/>
          <w:szCs w:val="20"/>
        </w:rPr>
        <w:t>,</w:t>
      </w:r>
      <w:r w:rsidRPr="0054126C">
        <w:rPr>
          <w:rFonts w:ascii="Arial" w:hAnsi="Arial" w:cs="Arial"/>
          <w:bCs w:val="0"/>
          <w:i/>
          <w:kern w:val="20"/>
          <w:sz w:val="20"/>
          <w:szCs w:val="20"/>
        </w:rPr>
        <w:t xml:space="preserve"> maar volgens het organiserend comité LAKS bleef het redelijk rustig. Zestig jongeren werden opgepakt voor het gooien van vuurwerk en het beledigen van de politie. Op de foto provoceren jongeren de politie door tegen het ME-busje te ageren met opgestoken vingers en een hoop kabaal.</w:t>
      </w:r>
    </w:p>
    <w:p w:rsidR="00CC73A3" w:rsidRPr="0054126C" w:rsidRDefault="00CC73A3" w:rsidP="00CC73A3">
      <w:pPr>
        <w:pStyle w:val="Geenafstand"/>
        <w:spacing w:line="260" w:lineRule="atLeast"/>
        <w:ind w:left="426"/>
        <w:rPr>
          <w:rFonts w:ascii="Arial" w:hAnsi="Arial" w:cs="Arial"/>
          <w:bCs w:val="0"/>
          <w:i/>
          <w:kern w:val="20"/>
          <w:sz w:val="20"/>
          <w:szCs w:val="20"/>
        </w:rPr>
      </w:pPr>
      <w:r w:rsidRPr="0054126C">
        <w:rPr>
          <w:rFonts w:ascii="Arial" w:hAnsi="Arial" w:cs="Arial"/>
          <w:bCs w:val="0"/>
          <w:i/>
          <w:kern w:val="20"/>
          <w:sz w:val="20"/>
          <w:szCs w:val="20"/>
        </w:rPr>
        <w:t>Foto</w:t>
      </w:r>
      <w:r>
        <w:rPr>
          <w:rFonts w:ascii="Arial" w:hAnsi="Arial" w:cs="Arial"/>
          <w:bCs w:val="0"/>
          <w:i/>
          <w:kern w:val="20"/>
          <w:sz w:val="20"/>
          <w:szCs w:val="20"/>
        </w:rPr>
        <w:t>:</w:t>
      </w:r>
      <w:r w:rsidRPr="0054126C">
        <w:rPr>
          <w:rFonts w:ascii="Arial" w:hAnsi="Arial" w:cs="Arial"/>
          <w:bCs w:val="0"/>
          <w:i/>
          <w:kern w:val="20"/>
          <w:sz w:val="20"/>
          <w:szCs w:val="20"/>
        </w:rPr>
        <w:t xml:space="preserve"> Amsterdam, 30-11-2007, Pim Ras / Hollandse Hoogte.</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ind w:left="426" w:hanging="426"/>
        <w:rPr>
          <w:rFonts w:ascii="Arial" w:hAnsi="Arial" w:cs="Arial"/>
          <w:kern w:val="20"/>
          <w:sz w:val="20"/>
          <w:szCs w:val="20"/>
        </w:rPr>
      </w:pPr>
      <w:r w:rsidRPr="0054126C">
        <w:rPr>
          <w:rFonts w:ascii="Arial" w:hAnsi="Arial" w:cs="Arial"/>
          <w:kern w:val="20"/>
          <w:sz w:val="20"/>
          <w:szCs w:val="20"/>
        </w:rPr>
        <w:t>15</w:t>
      </w:r>
      <w:r w:rsidRPr="0054126C">
        <w:rPr>
          <w:rFonts w:ascii="Arial" w:hAnsi="Arial" w:cs="Arial"/>
          <w:kern w:val="20"/>
          <w:sz w:val="20"/>
          <w:szCs w:val="20"/>
        </w:rPr>
        <w:tab/>
      </w:r>
      <w:r w:rsidRPr="0054126C">
        <w:rPr>
          <w:rFonts w:ascii="Arial" w:hAnsi="Arial" w:cs="Arial"/>
          <w:b/>
          <w:i/>
          <w:kern w:val="20"/>
          <w:sz w:val="20"/>
          <w:szCs w:val="20"/>
        </w:rPr>
        <w:t>CBS</w:t>
      </w:r>
      <w:r w:rsidRPr="0054126C">
        <w:rPr>
          <w:rFonts w:ascii="Arial" w:hAnsi="Arial" w:cs="Arial"/>
          <w:kern w:val="20"/>
          <w:sz w:val="20"/>
          <w:szCs w:val="20"/>
        </w:rPr>
        <w:t xml:space="preserve">  blz. 22</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ind w:left="851" w:hanging="425"/>
        <w:rPr>
          <w:rFonts w:ascii="Arial" w:hAnsi="Arial" w:cs="Arial"/>
          <w:kern w:val="20"/>
          <w:sz w:val="20"/>
          <w:szCs w:val="20"/>
        </w:rPr>
      </w:pPr>
      <w:r w:rsidRPr="0054126C">
        <w:rPr>
          <w:rFonts w:ascii="Arial" w:hAnsi="Arial" w:cs="Arial"/>
          <w:kern w:val="20"/>
          <w:sz w:val="20"/>
          <w:szCs w:val="20"/>
        </w:rPr>
        <w:t>B</w:t>
      </w:r>
      <w:r w:rsidRPr="0054126C">
        <w:rPr>
          <w:rFonts w:ascii="Arial" w:hAnsi="Arial" w:cs="Arial"/>
          <w:kern w:val="20"/>
          <w:sz w:val="20"/>
          <w:szCs w:val="20"/>
        </w:rPr>
        <w:tab/>
        <w:t>gegevens uit slachtofferenquêtes.</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ind w:left="426" w:hanging="426"/>
        <w:rPr>
          <w:rFonts w:ascii="Arial" w:hAnsi="Arial" w:cs="Arial"/>
          <w:kern w:val="20"/>
          <w:sz w:val="20"/>
          <w:szCs w:val="20"/>
        </w:rPr>
      </w:pPr>
      <w:r w:rsidRPr="0054126C">
        <w:rPr>
          <w:rFonts w:ascii="Arial" w:hAnsi="Arial" w:cs="Arial"/>
          <w:kern w:val="20"/>
          <w:sz w:val="20"/>
          <w:szCs w:val="20"/>
        </w:rPr>
        <w:br w:type="page"/>
      </w:r>
      <w:r w:rsidRPr="0054126C">
        <w:rPr>
          <w:rFonts w:ascii="Arial" w:hAnsi="Arial" w:cs="Arial"/>
          <w:kern w:val="20"/>
          <w:sz w:val="20"/>
          <w:szCs w:val="20"/>
        </w:rPr>
        <w:lastRenderedPageBreak/>
        <w:t>16</w:t>
      </w:r>
      <w:r w:rsidRPr="0054126C">
        <w:rPr>
          <w:rFonts w:ascii="Arial" w:hAnsi="Arial" w:cs="Arial"/>
          <w:kern w:val="20"/>
          <w:sz w:val="20"/>
          <w:szCs w:val="20"/>
        </w:rPr>
        <w:tab/>
      </w:r>
      <w:r w:rsidRPr="0054126C">
        <w:rPr>
          <w:rFonts w:ascii="Arial" w:hAnsi="Arial" w:cs="Arial"/>
          <w:b/>
          <w:i/>
          <w:kern w:val="20"/>
          <w:sz w:val="20"/>
          <w:szCs w:val="20"/>
        </w:rPr>
        <w:t>SLACHTOFFERSCHAP</w:t>
      </w:r>
      <w:r w:rsidRPr="0054126C">
        <w:rPr>
          <w:rFonts w:ascii="Arial" w:hAnsi="Arial" w:cs="Arial"/>
          <w:kern w:val="20"/>
          <w:sz w:val="20"/>
          <w:szCs w:val="20"/>
        </w:rPr>
        <w:t xml:space="preserve">  blz. 22</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ind w:left="851" w:hanging="425"/>
        <w:rPr>
          <w:rFonts w:ascii="Arial" w:hAnsi="Arial" w:cs="Arial"/>
          <w:kern w:val="20"/>
          <w:sz w:val="20"/>
          <w:szCs w:val="20"/>
        </w:rPr>
      </w:pPr>
      <w:r w:rsidRPr="0054126C">
        <w:rPr>
          <w:rFonts w:ascii="Arial" w:hAnsi="Arial" w:cs="Arial"/>
          <w:kern w:val="20"/>
          <w:sz w:val="20"/>
          <w:szCs w:val="20"/>
        </w:rPr>
        <w:t>a.</w:t>
      </w:r>
      <w:r w:rsidRPr="0054126C">
        <w:rPr>
          <w:rFonts w:ascii="Arial" w:hAnsi="Arial" w:cs="Arial"/>
          <w:kern w:val="20"/>
          <w:sz w:val="20"/>
          <w:szCs w:val="20"/>
        </w:rPr>
        <w:tab/>
        <w:t xml:space="preserve">Dit diagram is gebaseerd op een </w:t>
      </w:r>
      <w:r w:rsidRPr="0054126C">
        <w:rPr>
          <w:rFonts w:ascii="Arial" w:hAnsi="Arial" w:cs="Arial"/>
          <w:b/>
          <w:kern w:val="20"/>
          <w:sz w:val="20"/>
          <w:szCs w:val="20"/>
        </w:rPr>
        <w:t>slachtofferenquête</w:t>
      </w:r>
      <w:r w:rsidRPr="0054126C">
        <w:rPr>
          <w:rFonts w:ascii="Arial" w:hAnsi="Arial" w:cs="Arial"/>
          <w:kern w:val="20"/>
          <w:sz w:val="20"/>
          <w:szCs w:val="20"/>
        </w:rPr>
        <w:t xml:space="preserve"> van </w:t>
      </w:r>
      <w:r w:rsidRPr="00916AA9">
        <w:rPr>
          <w:rFonts w:ascii="Arial" w:hAnsi="Arial" w:cs="Arial"/>
          <w:b/>
          <w:kern w:val="20"/>
          <w:sz w:val="20"/>
          <w:szCs w:val="20"/>
        </w:rPr>
        <w:t>het</w:t>
      </w:r>
      <w:r w:rsidRPr="0054126C">
        <w:rPr>
          <w:rFonts w:ascii="Arial" w:hAnsi="Arial" w:cs="Arial"/>
          <w:kern w:val="20"/>
          <w:sz w:val="20"/>
          <w:szCs w:val="20"/>
        </w:rPr>
        <w:t xml:space="preserve"> </w:t>
      </w:r>
      <w:r w:rsidRPr="0054126C">
        <w:rPr>
          <w:rFonts w:ascii="Arial" w:hAnsi="Arial" w:cs="Arial"/>
          <w:b/>
          <w:kern w:val="20"/>
          <w:sz w:val="20"/>
          <w:szCs w:val="20"/>
        </w:rPr>
        <w:t>CBS</w:t>
      </w:r>
      <w:r w:rsidRPr="0054126C">
        <w:rPr>
          <w:rFonts w:ascii="Arial" w:hAnsi="Arial" w:cs="Arial"/>
          <w:kern w:val="20"/>
          <w:sz w:val="20"/>
          <w:szCs w:val="20"/>
        </w:rPr>
        <w:t>.</w:t>
      </w:r>
    </w:p>
    <w:p w:rsidR="00CC73A3" w:rsidRPr="0054126C" w:rsidRDefault="00CC73A3" w:rsidP="00CC73A3">
      <w:pPr>
        <w:pStyle w:val="Geenafstand"/>
        <w:spacing w:line="260" w:lineRule="atLeast"/>
        <w:ind w:left="851" w:hanging="425"/>
        <w:rPr>
          <w:rFonts w:ascii="Arial" w:hAnsi="Arial" w:cs="Arial"/>
          <w:i/>
          <w:kern w:val="20"/>
          <w:sz w:val="20"/>
          <w:szCs w:val="20"/>
        </w:rPr>
      </w:pPr>
      <w:r w:rsidRPr="0054126C">
        <w:rPr>
          <w:rFonts w:ascii="Arial" w:hAnsi="Arial" w:cs="Arial"/>
          <w:kern w:val="20"/>
          <w:sz w:val="20"/>
          <w:szCs w:val="20"/>
        </w:rPr>
        <w:t>b.</w:t>
      </w:r>
      <w:r w:rsidRPr="0054126C">
        <w:rPr>
          <w:rFonts w:ascii="Arial" w:hAnsi="Arial" w:cs="Arial"/>
          <w:kern w:val="20"/>
          <w:sz w:val="20"/>
          <w:szCs w:val="20"/>
        </w:rPr>
        <w:tab/>
      </w:r>
      <w:r w:rsidRPr="0054126C">
        <w:rPr>
          <w:rFonts w:ascii="Arial" w:hAnsi="Arial" w:cs="Arial"/>
          <w:i/>
          <w:kern w:val="20"/>
          <w:sz w:val="20"/>
          <w:szCs w:val="20"/>
        </w:rPr>
        <w:t>Eigen uitwerking leerling.</w:t>
      </w:r>
    </w:p>
    <w:p w:rsidR="00CC73A3" w:rsidRPr="0054126C" w:rsidRDefault="00CC73A3" w:rsidP="00CC73A3">
      <w:pPr>
        <w:pStyle w:val="Geenafstand"/>
        <w:spacing w:line="260" w:lineRule="atLeast"/>
        <w:ind w:left="851"/>
        <w:rPr>
          <w:rFonts w:ascii="Arial" w:hAnsi="Arial" w:cs="Arial"/>
          <w:i/>
          <w:kern w:val="20"/>
          <w:sz w:val="20"/>
          <w:szCs w:val="20"/>
        </w:rPr>
      </w:pPr>
      <w:r w:rsidRPr="0054126C">
        <w:rPr>
          <w:rFonts w:ascii="Arial" w:hAnsi="Arial" w:cs="Arial"/>
          <w:i/>
          <w:kern w:val="20"/>
          <w:sz w:val="20"/>
          <w:szCs w:val="20"/>
        </w:rPr>
        <w:t>Voorbeelduitwerking:</w:t>
      </w:r>
    </w:p>
    <w:p w:rsidR="00CC73A3" w:rsidRPr="00916AA9" w:rsidRDefault="00CC73A3" w:rsidP="00CC73A3">
      <w:pPr>
        <w:pStyle w:val="Geenafstand"/>
        <w:spacing w:line="260" w:lineRule="atLeast"/>
        <w:ind w:left="1276" w:hanging="425"/>
        <w:rPr>
          <w:rFonts w:ascii="Arial" w:hAnsi="Arial" w:cs="Arial"/>
          <w:kern w:val="20"/>
          <w:sz w:val="20"/>
          <w:szCs w:val="20"/>
        </w:rPr>
      </w:pPr>
      <w:r w:rsidRPr="00916AA9">
        <w:rPr>
          <w:rFonts w:ascii="Arial" w:hAnsi="Arial" w:cs="Arial"/>
          <w:kern w:val="20"/>
          <w:sz w:val="20"/>
          <w:szCs w:val="20"/>
        </w:rPr>
        <w:t>-</w:t>
      </w:r>
      <w:r w:rsidRPr="00916AA9">
        <w:rPr>
          <w:rFonts w:ascii="Arial" w:hAnsi="Arial" w:cs="Arial"/>
          <w:kern w:val="20"/>
          <w:sz w:val="20"/>
          <w:szCs w:val="20"/>
        </w:rPr>
        <w:tab/>
        <w:t>De grootste groep Nederlanders werd slachtoffer van vandalisme.</w:t>
      </w:r>
    </w:p>
    <w:p w:rsidR="00CC73A3" w:rsidRPr="00916AA9" w:rsidRDefault="00CC73A3" w:rsidP="00CC73A3">
      <w:pPr>
        <w:pStyle w:val="Geenafstand"/>
        <w:spacing w:line="260" w:lineRule="atLeast"/>
        <w:ind w:left="1276" w:hanging="425"/>
        <w:rPr>
          <w:rFonts w:ascii="Arial" w:hAnsi="Arial" w:cs="Arial"/>
          <w:kern w:val="20"/>
          <w:sz w:val="20"/>
          <w:szCs w:val="20"/>
        </w:rPr>
      </w:pPr>
      <w:r w:rsidRPr="00916AA9">
        <w:rPr>
          <w:rFonts w:ascii="Arial" w:hAnsi="Arial" w:cs="Arial"/>
          <w:kern w:val="20"/>
          <w:sz w:val="20"/>
          <w:szCs w:val="20"/>
        </w:rPr>
        <w:t>-</w:t>
      </w:r>
      <w:r w:rsidRPr="00916AA9">
        <w:rPr>
          <w:rFonts w:ascii="Arial" w:hAnsi="Arial" w:cs="Arial"/>
          <w:kern w:val="20"/>
          <w:sz w:val="20"/>
          <w:szCs w:val="20"/>
        </w:rPr>
        <w:tab/>
        <w:t>Delicten die te maken hebben met diefstal (van een fiets, van of uit een auto, zakkenrollerij) komen het meest voor.</w:t>
      </w:r>
    </w:p>
    <w:p w:rsidR="00CC73A3" w:rsidRPr="0054126C" w:rsidRDefault="00CC73A3" w:rsidP="00CC73A3">
      <w:pPr>
        <w:pStyle w:val="Geenafstand"/>
        <w:spacing w:line="260" w:lineRule="atLeast"/>
        <w:ind w:left="851" w:hanging="425"/>
        <w:rPr>
          <w:rFonts w:ascii="Arial" w:hAnsi="Arial" w:cs="Arial"/>
          <w:bCs w:val="0"/>
          <w:i/>
          <w:kern w:val="20"/>
          <w:sz w:val="20"/>
          <w:szCs w:val="20"/>
        </w:rPr>
      </w:pPr>
      <w:r w:rsidRPr="00E85870">
        <w:rPr>
          <w:rFonts w:ascii="Arial" w:hAnsi="Arial" w:cs="Arial"/>
          <w:kern w:val="20"/>
          <w:sz w:val="20"/>
          <w:szCs w:val="20"/>
        </w:rPr>
        <w:t>c.</w:t>
      </w:r>
      <w:r w:rsidRPr="00E85870">
        <w:rPr>
          <w:rFonts w:ascii="Arial" w:hAnsi="Arial" w:cs="Arial"/>
          <w:kern w:val="20"/>
          <w:sz w:val="20"/>
          <w:szCs w:val="20"/>
        </w:rPr>
        <w:tab/>
      </w:r>
      <w:r w:rsidRPr="00E85870">
        <w:rPr>
          <w:rFonts w:ascii="Arial" w:hAnsi="Arial" w:cs="Arial"/>
          <w:bCs w:val="0"/>
          <w:i/>
          <w:kern w:val="20"/>
          <w:sz w:val="20"/>
          <w:szCs w:val="20"/>
        </w:rPr>
        <w:t>Redenen waarom slachtofferenquêtes niet volledig betrouwbaar zijn:</w:t>
      </w:r>
    </w:p>
    <w:p w:rsidR="00CC73A3" w:rsidRPr="0054126C" w:rsidRDefault="00CC73A3" w:rsidP="00CC73A3">
      <w:pPr>
        <w:pStyle w:val="Geenafstand"/>
        <w:spacing w:line="260" w:lineRule="atLeast"/>
        <w:ind w:left="1276" w:hanging="425"/>
        <w:rPr>
          <w:rFonts w:ascii="Arial" w:hAnsi="Arial" w:cs="Arial"/>
          <w:bCs w:val="0"/>
          <w:kern w:val="20"/>
          <w:sz w:val="20"/>
          <w:szCs w:val="20"/>
        </w:rPr>
      </w:pPr>
      <w:r>
        <w:rPr>
          <w:rFonts w:ascii="Arial" w:hAnsi="Arial" w:cs="Arial"/>
          <w:bCs w:val="0"/>
          <w:kern w:val="20"/>
          <w:sz w:val="20"/>
          <w:szCs w:val="20"/>
        </w:rPr>
        <w:t>-</w:t>
      </w:r>
      <w:r>
        <w:rPr>
          <w:rFonts w:ascii="Arial" w:hAnsi="Arial" w:cs="Arial"/>
          <w:bCs w:val="0"/>
          <w:kern w:val="20"/>
          <w:sz w:val="20"/>
          <w:szCs w:val="20"/>
        </w:rPr>
        <w:tab/>
      </w:r>
      <w:r w:rsidRPr="0054126C">
        <w:rPr>
          <w:rFonts w:ascii="Arial" w:hAnsi="Arial" w:cs="Arial"/>
          <w:bCs w:val="0"/>
          <w:kern w:val="20"/>
          <w:sz w:val="20"/>
          <w:szCs w:val="20"/>
        </w:rPr>
        <w:t>Geïnterviewden van een slachtofferenquête hoeven niet de waarheid te spreken.</w:t>
      </w:r>
    </w:p>
    <w:p w:rsidR="00CC73A3" w:rsidRPr="00916AA9" w:rsidRDefault="00CC73A3" w:rsidP="00CC73A3">
      <w:pPr>
        <w:pStyle w:val="Geenafstand"/>
        <w:spacing w:line="260" w:lineRule="atLeast"/>
        <w:ind w:left="1276" w:hanging="425"/>
        <w:rPr>
          <w:rFonts w:ascii="Arial" w:hAnsi="Arial" w:cs="Arial"/>
          <w:bCs w:val="0"/>
          <w:kern w:val="20"/>
          <w:sz w:val="20"/>
          <w:szCs w:val="20"/>
        </w:rPr>
      </w:pPr>
      <w:r w:rsidRPr="00916AA9">
        <w:rPr>
          <w:rFonts w:ascii="Arial" w:hAnsi="Arial" w:cs="Arial"/>
          <w:bCs w:val="0"/>
          <w:kern w:val="20"/>
          <w:sz w:val="20"/>
          <w:szCs w:val="20"/>
        </w:rPr>
        <w:t>-</w:t>
      </w:r>
      <w:r w:rsidRPr="00916AA9">
        <w:rPr>
          <w:rFonts w:ascii="Arial" w:hAnsi="Arial" w:cs="Arial"/>
          <w:bCs w:val="0"/>
          <w:kern w:val="20"/>
          <w:sz w:val="20"/>
          <w:szCs w:val="20"/>
        </w:rPr>
        <w:tab/>
        <w:t>De antwoorden van de ondervraagden kunnen niet gecontroleerd worden. Er is dus geen bewijs dat de ondervraagden eerlijk antwoord geven.</w:t>
      </w:r>
    </w:p>
    <w:p w:rsidR="00CC73A3" w:rsidRPr="00916AA9" w:rsidRDefault="00CC73A3" w:rsidP="00CC73A3">
      <w:pPr>
        <w:pStyle w:val="Geenafstand"/>
        <w:spacing w:line="260" w:lineRule="atLeast"/>
        <w:ind w:left="1276" w:hanging="425"/>
        <w:rPr>
          <w:rFonts w:ascii="Arial" w:hAnsi="Arial" w:cs="Arial"/>
          <w:bCs w:val="0"/>
          <w:kern w:val="20"/>
          <w:sz w:val="20"/>
          <w:szCs w:val="20"/>
        </w:rPr>
      </w:pPr>
      <w:r w:rsidRPr="00916AA9">
        <w:rPr>
          <w:rFonts w:ascii="Arial" w:hAnsi="Arial" w:cs="Arial"/>
          <w:bCs w:val="0"/>
          <w:kern w:val="20"/>
          <w:sz w:val="20"/>
          <w:szCs w:val="20"/>
        </w:rPr>
        <w:t>-</w:t>
      </w:r>
      <w:r w:rsidRPr="00916AA9">
        <w:rPr>
          <w:rFonts w:ascii="Arial" w:hAnsi="Arial" w:cs="Arial"/>
          <w:bCs w:val="0"/>
          <w:kern w:val="20"/>
          <w:sz w:val="20"/>
          <w:szCs w:val="20"/>
        </w:rPr>
        <w:tab/>
        <w:t>Sommige delicten worden ook in deze enquêtes verzwegen. Bijvoorbeeld omdat slachtoffers ook anoniem niet altijd vertellen wat ze is overkomen.</w:t>
      </w:r>
    </w:p>
    <w:p w:rsidR="00CC73A3" w:rsidRPr="00916AA9" w:rsidRDefault="00CC73A3" w:rsidP="00CC73A3">
      <w:pPr>
        <w:pStyle w:val="Geenafstand"/>
        <w:spacing w:line="260" w:lineRule="atLeast"/>
        <w:ind w:left="1276" w:hanging="425"/>
        <w:rPr>
          <w:rFonts w:ascii="Arial" w:hAnsi="Arial" w:cs="Arial"/>
          <w:bCs w:val="0"/>
          <w:kern w:val="20"/>
          <w:sz w:val="20"/>
          <w:szCs w:val="20"/>
        </w:rPr>
      </w:pPr>
      <w:r w:rsidRPr="00916AA9">
        <w:rPr>
          <w:rFonts w:ascii="Arial" w:hAnsi="Arial" w:cs="Arial"/>
          <w:bCs w:val="0"/>
          <w:kern w:val="20"/>
          <w:sz w:val="20"/>
          <w:szCs w:val="20"/>
        </w:rPr>
        <w:t>-</w:t>
      </w:r>
      <w:r w:rsidRPr="00916AA9">
        <w:rPr>
          <w:rFonts w:ascii="Arial" w:hAnsi="Arial" w:cs="Arial"/>
          <w:bCs w:val="0"/>
          <w:kern w:val="20"/>
          <w:sz w:val="20"/>
          <w:szCs w:val="20"/>
        </w:rPr>
        <w:tab/>
        <w:t>Slachtofferloze criminaliteit blijft onzichtbaar, zoals milieuvervuiling. Of wanneer het slachtoffer het niet meer zelf kan navertellen, zoals bij moord en doodslag.</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ind w:left="426" w:hanging="426"/>
        <w:rPr>
          <w:rFonts w:ascii="Arial" w:hAnsi="Arial" w:cs="Arial"/>
          <w:kern w:val="20"/>
          <w:sz w:val="20"/>
          <w:szCs w:val="20"/>
        </w:rPr>
      </w:pPr>
      <w:r w:rsidRPr="0054126C">
        <w:rPr>
          <w:rFonts w:ascii="Arial" w:hAnsi="Arial" w:cs="Arial"/>
          <w:kern w:val="20"/>
          <w:sz w:val="20"/>
          <w:szCs w:val="20"/>
        </w:rPr>
        <w:t>17</w:t>
      </w:r>
      <w:r w:rsidRPr="0054126C">
        <w:rPr>
          <w:rFonts w:ascii="Arial" w:hAnsi="Arial" w:cs="Arial"/>
          <w:b/>
          <w:i/>
          <w:kern w:val="20"/>
          <w:sz w:val="20"/>
          <w:szCs w:val="20"/>
        </w:rPr>
        <w:tab/>
        <w:t>BEL DE TIPLIJN</w:t>
      </w:r>
      <w:r w:rsidRPr="0054126C">
        <w:rPr>
          <w:rFonts w:ascii="Arial" w:hAnsi="Arial" w:cs="Arial"/>
          <w:kern w:val="20"/>
          <w:sz w:val="20"/>
          <w:szCs w:val="20"/>
        </w:rPr>
        <w:t xml:space="preserve">  blz. 23</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ind w:left="851" w:hanging="425"/>
        <w:rPr>
          <w:rFonts w:ascii="Arial" w:hAnsi="Arial" w:cs="Arial"/>
          <w:i/>
          <w:kern w:val="20"/>
          <w:sz w:val="20"/>
          <w:szCs w:val="20"/>
        </w:rPr>
      </w:pPr>
      <w:r w:rsidRPr="0054126C">
        <w:rPr>
          <w:rFonts w:ascii="Arial" w:hAnsi="Arial" w:cs="Arial"/>
          <w:kern w:val="20"/>
          <w:sz w:val="20"/>
          <w:szCs w:val="20"/>
        </w:rPr>
        <w:t>a.</w:t>
      </w:r>
      <w:r w:rsidRPr="0054126C">
        <w:rPr>
          <w:rFonts w:ascii="Arial" w:hAnsi="Arial" w:cs="Arial"/>
          <w:kern w:val="20"/>
          <w:sz w:val="20"/>
          <w:szCs w:val="20"/>
        </w:rPr>
        <w:tab/>
      </w:r>
      <w:r w:rsidRPr="0054126C">
        <w:rPr>
          <w:rFonts w:ascii="Arial" w:hAnsi="Arial" w:cs="Arial"/>
          <w:i/>
          <w:kern w:val="20"/>
          <w:sz w:val="20"/>
          <w:szCs w:val="20"/>
        </w:rPr>
        <w:t>Eigen uitwerking leerling.</w:t>
      </w:r>
    </w:p>
    <w:p w:rsidR="00CC73A3" w:rsidRPr="0054126C" w:rsidRDefault="00CC73A3" w:rsidP="00CC73A3">
      <w:pPr>
        <w:pStyle w:val="Geenafstand"/>
        <w:spacing w:line="260" w:lineRule="atLeast"/>
        <w:ind w:left="851"/>
        <w:rPr>
          <w:rFonts w:ascii="Arial" w:hAnsi="Arial" w:cs="Arial"/>
          <w:i/>
          <w:kern w:val="20"/>
          <w:sz w:val="20"/>
          <w:szCs w:val="20"/>
        </w:rPr>
      </w:pPr>
      <w:r w:rsidRPr="0054126C">
        <w:rPr>
          <w:rFonts w:ascii="Arial" w:hAnsi="Arial" w:cs="Arial"/>
          <w:i/>
          <w:kern w:val="20"/>
          <w:sz w:val="20"/>
          <w:szCs w:val="20"/>
        </w:rPr>
        <w:t>Voorbeeldantwoord:</w:t>
      </w:r>
    </w:p>
    <w:p w:rsidR="00CC73A3" w:rsidRPr="0054126C" w:rsidRDefault="00CC73A3" w:rsidP="00CC73A3">
      <w:pPr>
        <w:pStyle w:val="Geenafstand"/>
        <w:spacing w:line="260" w:lineRule="atLeast"/>
        <w:ind w:left="851"/>
        <w:rPr>
          <w:rFonts w:ascii="Arial" w:hAnsi="Arial" w:cs="Arial"/>
          <w:bCs w:val="0"/>
          <w:kern w:val="20"/>
          <w:sz w:val="20"/>
          <w:szCs w:val="20"/>
        </w:rPr>
      </w:pPr>
      <w:r w:rsidRPr="0054126C">
        <w:rPr>
          <w:rFonts w:ascii="Arial" w:hAnsi="Arial" w:cs="Arial"/>
          <w:bCs w:val="0"/>
          <w:kern w:val="20"/>
          <w:sz w:val="20"/>
          <w:szCs w:val="20"/>
        </w:rPr>
        <w:t>Omdat je op deze manier anoniem kunt blijven. Dit is vooral belangrijk voor mensen die bang zijn dat de verdachte h</w:t>
      </w:r>
      <w:r>
        <w:rPr>
          <w:rFonts w:ascii="Arial" w:hAnsi="Arial" w:cs="Arial"/>
          <w:bCs w:val="0"/>
          <w:kern w:val="20"/>
          <w:sz w:val="20"/>
          <w:szCs w:val="20"/>
        </w:rPr>
        <w:t>u</w:t>
      </w:r>
      <w:r w:rsidRPr="0054126C">
        <w:rPr>
          <w:rFonts w:ascii="Arial" w:hAnsi="Arial" w:cs="Arial"/>
          <w:bCs w:val="0"/>
          <w:kern w:val="20"/>
          <w:sz w:val="20"/>
          <w:szCs w:val="20"/>
        </w:rPr>
        <w:t>n achteraf iets zal aandoen.</w:t>
      </w:r>
    </w:p>
    <w:p w:rsidR="00CC73A3" w:rsidRPr="0054126C" w:rsidRDefault="00CC73A3" w:rsidP="00CC73A3">
      <w:pPr>
        <w:pStyle w:val="Geenafstand"/>
        <w:spacing w:line="260" w:lineRule="atLeast"/>
        <w:ind w:left="851" w:hanging="425"/>
        <w:rPr>
          <w:rFonts w:ascii="Arial" w:hAnsi="Arial" w:cs="Arial"/>
          <w:bCs w:val="0"/>
          <w:i/>
          <w:kern w:val="20"/>
          <w:sz w:val="20"/>
          <w:szCs w:val="20"/>
        </w:rPr>
      </w:pPr>
      <w:r w:rsidRPr="0054126C">
        <w:rPr>
          <w:rFonts w:ascii="Arial" w:hAnsi="Arial" w:cs="Arial"/>
          <w:bCs w:val="0"/>
          <w:kern w:val="20"/>
          <w:sz w:val="20"/>
          <w:szCs w:val="20"/>
        </w:rPr>
        <w:t>b.</w:t>
      </w:r>
      <w:r w:rsidRPr="0054126C">
        <w:rPr>
          <w:rFonts w:ascii="Arial" w:hAnsi="Arial" w:cs="Arial"/>
          <w:bCs w:val="0"/>
          <w:kern w:val="20"/>
          <w:sz w:val="20"/>
          <w:szCs w:val="20"/>
        </w:rPr>
        <w:tab/>
      </w:r>
      <w:r w:rsidRPr="0054126C">
        <w:rPr>
          <w:rFonts w:ascii="Arial" w:hAnsi="Arial" w:cs="Arial"/>
          <w:bCs w:val="0"/>
          <w:i/>
          <w:kern w:val="20"/>
          <w:sz w:val="20"/>
          <w:szCs w:val="20"/>
        </w:rPr>
        <w:t>Eigen uitwerking leerling.</w:t>
      </w:r>
    </w:p>
    <w:p w:rsidR="00CC73A3" w:rsidRPr="0054126C" w:rsidRDefault="00CC73A3" w:rsidP="00CC73A3">
      <w:pPr>
        <w:pStyle w:val="Geenafstand"/>
        <w:spacing w:line="260" w:lineRule="atLeast"/>
        <w:ind w:left="851"/>
        <w:rPr>
          <w:rFonts w:ascii="Arial" w:hAnsi="Arial" w:cs="Arial"/>
          <w:bCs w:val="0"/>
          <w:i/>
          <w:kern w:val="20"/>
          <w:sz w:val="20"/>
          <w:szCs w:val="20"/>
        </w:rPr>
      </w:pPr>
      <w:r w:rsidRPr="0054126C">
        <w:rPr>
          <w:rFonts w:ascii="Arial" w:hAnsi="Arial" w:cs="Arial"/>
          <w:bCs w:val="0"/>
          <w:i/>
          <w:kern w:val="20"/>
          <w:sz w:val="20"/>
          <w:szCs w:val="20"/>
        </w:rPr>
        <w:t>Voorbeeldantwoord:</w:t>
      </w:r>
    </w:p>
    <w:p w:rsidR="00CC73A3" w:rsidRPr="0054126C" w:rsidRDefault="00CC73A3" w:rsidP="00CC73A3">
      <w:pPr>
        <w:pStyle w:val="Geenafstand"/>
        <w:spacing w:line="260" w:lineRule="atLeast"/>
        <w:ind w:left="851"/>
        <w:rPr>
          <w:rFonts w:ascii="Arial" w:hAnsi="Arial" w:cs="Arial"/>
          <w:bCs w:val="0"/>
          <w:kern w:val="20"/>
          <w:sz w:val="20"/>
          <w:szCs w:val="20"/>
        </w:rPr>
      </w:pPr>
      <w:r w:rsidRPr="00610345">
        <w:rPr>
          <w:rFonts w:ascii="Arial" w:hAnsi="Arial" w:cs="Arial"/>
          <w:bCs w:val="0"/>
          <w:kern w:val="20"/>
          <w:sz w:val="20"/>
          <w:szCs w:val="20"/>
        </w:rPr>
        <w:t>De stijging van het aantal meldingen komt door de campagne: mensen zijn nu meer bereid om anoniem aangifte te doen.</w:t>
      </w:r>
    </w:p>
    <w:p w:rsidR="00CC73A3" w:rsidRPr="00BD5E6F" w:rsidRDefault="00CC73A3" w:rsidP="00CC73A3">
      <w:pPr>
        <w:pStyle w:val="Geenafstand"/>
        <w:spacing w:line="260" w:lineRule="atLeast"/>
        <w:ind w:left="851" w:hanging="425"/>
        <w:rPr>
          <w:rFonts w:ascii="Arial" w:hAnsi="Arial" w:cs="Arial"/>
          <w:i/>
          <w:kern w:val="20"/>
          <w:sz w:val="20"/>
          <w:szCs w:val="20"/>
        </w:rPr>
      </w:pPr>
      <w:r w:rsidRPr="00BD5E6F">
        <w:rPr>
          <w:rFonts w:ascii="Arial" w:hAnsi="Arial" w:cs="Arial"/>
          <w:kern w:val="20"/>
          <w:sz w:val="20"/>
          <w:szCs w:val="20"/>
        </w:rPr>
        <w:t>c.</w:t>
      </w:r>
      <w:r w:rsidRPr="00BD5E6F">
        <w:rPr>
          <w:rFonts w:ascii="Arial" w:hAnsi="Arial" w:cs="Arial"/>
          <w:kern w:val="20"/>
          <w:sz w:val="20"/>
          <w:szCs w:val="20"/>
        </w:rPr>
        <w:tab/>
      </w:r>
      <w:r w:rsidRPr="00BD5E6F">
        <w:rPr>
          <w:rFonts w:ascii="Arial" w:hAnsi="Arial" w:cs="Arial"/>
          <w:i/>
          <w:kern w:val="20"/>
          <w:sz w:val="20"/>
          <w:szCs w:val="20"/>
        </w:rPr>
        <w:t>Eigen uitwerking leerling.</w:t>
      </w:r>
    </w:p>
    <w:p w:rsidR="00CC73A3" w:rsidRPr="00BD5E6F" w:rsidRDefault="00CC73A3" w:rsidP="00CC73A3">
      <w:pPr>
        <w:pStyle w:val="Geenafstand"/>
        <w:spacing w:line="260" w:lineRule="atLeast"/>
        <w:ind w:left="851"/>
        <w:rPr>
          <w:rFonts w:ascii="Arial" w:hAnsi="Arial" w:cs="Arial"/>
          <w:bCs w:val="0"/>
          <w:i/>
          <w:kern w:val="20"/>
          <w:sz w:val="20"/>
          <w:szCs w:val="20"/>
        </w:rPr>
      </w:pPr>
      <w:r w:rsidRPr="00BD5E6F">
        <w:rPr>
          <w:rFonts w:ascii="Arial" w:hAnsi="Arial" w:cs="Arial"/>
          <w:bCs w:val="0"/>
          <w:i/>
          <w:kern w:val="20"/>
          <w:sz w:val="20"/>
          <w:szCs w:val="20"/>
        </w:rPr>
        <w:t>Als je iets weet over een delict maar niets zegt, ben je niet strafbaar. Informatie hebben over een delict of mee hebben geholpen aan het plegen ervan, zijn twee verschillende dingen.</w:t>
      </w:r>
    </w:p>
    <w:p w:rsidR="00CC73A3" w:rsidRPr="00BD5E6F" w:rsidRDefault="00CC73A3" w:rsidP="00CC73A3">
      <w:pPr>
        <w:pStyle w:val="Geenafstand"/>
        <w:spacing w:line="260" w:lineRule="atLeast"/>
        <w:rPr>
          <w:rFonts w:ascii="Arial" w:hAnsi="Arial" w:cs="Arial"/>
          <w:bCs w:val="0"/>
          <w:kern w:val="20"/>
          <w:sz w:val="20"/>
          <w:szCs w:val="20"/>
        </w:rPr>
      </w:pPr>
    </w:p>
    <w:p w:rsidR="00CC73A3" w:rsidRPr="00BD5E6F" w:rsidRDefault="00CC73A3" w:rsidP="00CC73A3">
      <w:pPr>
        <w:pStyle w:val="Geenafstand"/>
        <w:spacing w:line="260" w:lineRule="atLeast"/>
        <w:rPr>
          <w:rFonts w:ascii="Arial" w:hAnsi="Arial" w:cs="Arial"/>
          <w:bCs w:val="0"/>
          <w:kern w:val="20"/>
          <w:sz w:val="20"/>
          <w:szCs w:val="20"/>
        </w:rPr>
      </w:pPr>
    </w:p>
    <w:p w:rsidR="00CC73A3" w:rsidRPr="00CC73A3" w:rsidRDefault="00CC73A3" w:rsidP="00CC73A3">
      <w:pPr>
        <w:pStyle w:val="Geenafstand"/>
        <w:spacing w:line="260" w:lineRule="atLeast"/>
        <w:ind w:left="426" w:hanging="426"/>
        <w:rPr>
          <w:rFonts w:ascii="Arial" w:hAnsi="Arial" w:cs="Arial"/>
          <w:kern w:val="20"/>
          <w:sz w:val="20"/>
          <w:szCs w:val="20"/>
          <w:lang w:val="fr-FR"/>
        </w:rPr>
      </w:pPr>
      <w:r w:rsidRPr="00CC73A3">
        <w:rPr>
          <w:rFonts w:ascii="Arial" w:hAnsi="Arial" w:cs="Arial"/>
          <w:kern w:val="20"/>
          <w:sz w:val="20"/>
          <w:szCs w:val="20"/>
          <w:lang w:val="fr-FR"/>
        </w:rPr>
        <w:t>18</w:t>
      </w:r>
      <w:r w:rsidRPr="00CC73A3">
        <w:rPr>
          <w:rFonts w:ascii="Arial" w:hAnsi="Arial" w:cs="Arial"/>
          <w:kern w:val="20"/>
          <w:sz w:val="20"/>
          <w:szCs w:val="20"/>
          <w:lang w:val="fr-FR"/>
        </w:rPr>
        <w:tab/>
      </w:r>
      <w:r w:rsidRPr="00CC73A3">
        <w:rPr>
          <w:rFonts w:ascii="Arial" w:hAnsi="Arial" w:cs="Arial"/>
          <w:b/>
          <w:i/>
          <w:kern w:val="20"/>
          <w:sz w:val="20"/>
          <w:szCs w:val="20"/>
          <w:lang w:val="fr-FR"/>
        </w:rPr>
        <w:t>INTERNETFRAUDE</w:t>
      </w:r>
      <w:r w:rsidRPr="00CC73A3">
        <w:rPr>
          <w:rFonts w:ascii="Arial" w:hAnsi="Arial" w:cs="Arial"/>
          <w:kern w:val="20"/>
          <w:sz w:val="20"/>
          <w:szCs w:val="20"/>
          <w:lang w:val="fr-FR"/>
        </w:rPr>
        <w:t xml:space="preserve">  blz. 23</w:t>
      </w:r>
    </w:p>
    <w:p w:rsidR="00CC73A3" w:rsidRPr="00CC73A3" w:rsidRDefault="00CC73A3" w:rsidP="00CC73A3">
      <w:pPr>
        <w:pStyle w:val="Geenafstand"/>
        <w:spacing w:line="260" w:lineRule="atLeast"/>
        <w:rPr>
          <w:rFonts w:ascii="Arial" w:hAnsi="Arial" w:cs="Arial"/>
          <w:kern w:val="20"/>
          <w:sz w:val="20"/>
          <w:szCs w:val="20"/>
          <w:lang w:val="fr-FR"/>
        </w:rPr>
      </w:pPr>
    </w:p>
    <w:p w:rsidR="00CC73A3" w:rsidRPr="00CC73A3" w:rsidRDefault="00CC73A3" w:rsidP="00CC73A3">
      <w:pPr>
        <w:pStyle w:val="Geenafstand"/>
        <w:spacing w:line="260" w:lineRule="atLeast"/>
        <w:ind w:left="851" w:hanging="425"/>
        <w:rPr>
          <w:rFonts w:ascii="Arial" w:hAnsi="Arial" w:cs="Arial"/>
          <w:kern w:val="20"/>
          <w:sz w:val="20"/>
          <w:szCs w:val="20"/>
          <w:lang w:val="fr-FR"/>
        </w:rPr>
      </w:pPr>
      <w:r w:rsidRPr="00CC73A3">
        <w:rPr>
          <w:rFonts w:ascii="Arial" w:hAnsi="Arial" w:cs="Arial"/>
          <w:kern w:val="20"/>
          <w:sz w:val="20"/>
          <w:szCs w:val="20"/>
          <w:lang w:val="fr-FR"/>
        </w:rPr>
        <w:t>D</w:t>
      </w:r>
      <w:r w:rsidRPr="00CC73A3">
        <w:rPr>
          <w:rFonts w:ascii="Arial" w:hAnsi="Arial" w:cs="Arial"/>
          <w:kern w:val="20"/>
          <w:sz w:val="20"/>
          <w:szCs w:val="20"/>
          <w:lang w:val="fr-FR"/>
        </w:rPr>
        <w:tab/>
        <w:t>Slachtofferenquêtes.</w:t>
      </w:r>
    </w:p>
    <w:p w:rsidR="00CC73A3" w:rsidRPr="00CC73A3" w:rsidRDefault="00CC73A3" w:rsidP="00CC73A3">
      <w:pPr>
        <w:pStyle w:val="Geenafstand"/>
        <w:spacing w:line="260" w:lineRule="atLeast"/>
        <w:rPr>
          <w:rFonts w:ascii="Arial" w:hAnsi="Arial" w:cs="Arial"/>
          <w:kern w:val="20"/>
          <w:sz w:val="20"/>
          <w:szCs w:val="20"/>
          <w:lang w:val="fr-FR"/>
        </w:rPr>
      </w:pPr>
    </w:p>
    <w:p w:rsidR="00CC73A3" w:rsidRPr="00CC73A3" w:rsidRDefault="00CC73A3" w:rsidP="00CC73A3">
      <w:pPr>
        <w:pStyle w:val="Geenafstand"/>
        <w:spacing w:line="260" w:lineRule="atLeast"/>
        <w:rPr>
          <w:rFonts w:ascii="Arial" w:hAnsi="Arial" w:cs="Arial"/>
          <w:kern w:val="20"/>
          <w:sz w:val="20"/>
          <w:szCs w:val="20"/>
          <w:lang w:val="fr-FR"/>
        </w:rPr>
      </w:pPr>
    </w:p>
    <w:p w:rsidR="00CC73A3" w:rsidRPr="00CC73A3" w:rsidRDefault="00CC73A3" w:rsidP="00CC73A3">
      <w:pPr>
        <w:pStyle w:val="Geenafstand"/>
        <w:spacing w:line="260" w:lineRule="atLeast"/>
        <w:ind w:left="426" w:hanging="426"/>
        <w:rPr>
          <w:rFonts w:ascii="Arial" w:hAnsi="Arial" w:cs="Arial"/>
          <w:kern w:val="20"/>
          <w:sz w:val="20"/>
          <w:szCs w:val="20"/>
          <w:lang w:val="fr-FR"/>
        </w:rPr>
      </w:pPr>
      <w:r w:rsidRPr="00CC73A3">
        <w:rPr>
          <w:rFonts w:ascii="Arial" w:hAnsi="Arial" w:cs="Arial"/>
          <w:kern w:val="20"/>
          <w:sz w:val="20"/>
          <w:szCs w:val="20"/>
          <w:lang w:val="fr-FR"/>
        </w:rPr>
        <w:t>19</w:t>
      </w:r>
      <w:r w:rsidRPr="00CC73A3">
        <w:rPr>
          <w:rFonts w:ascii="Arial" w:hAnsi="Arial" w:cs="Arial"/>
          <w:kern w:val="20"/>
          <w:sz w:val="20"/>
          <w:szCs w:val="20"/>
          <w:lang w:val="fr-FR"/>
        </w:rPr>
        <w:tab/>
      </w:r>
      <w:r w:rsidRPr="00CC73A3">
        <w:rPr>
          <w:rFonts w:ascii="Arial" w:hAnsi="Arial" w:cs="Arial"/>
          <w:b/>
          <w:i/>
          <w:kern w:val="20"/>
          <w:sz w:val="20"/>
          <w:szCs w:val="20"/>
          <w:lang w:val="fr-FR"/>
        </w:rPr>
        <w:t>ENQUÊTE</w:t>
      </w:r>
      <w:r w:rsidRPr="00CC73A3">
        <w:rPr>
          <w:rFonts w:ascii="Arial" w:hAnsi="Arial" w:cs="Arial"/>
          <w:kern w:val="20"/>
          <w:sz w:val="20"/>
          <w:szCs w:val="20"/>
          <w:lang w:val="fr-FR"/>
        </w:rPr>
        <w:t xml:space="preserve">  blz. 23</w:t>
      </w:r>
    </w:p>
    <w:p w:rsidR="00CC73A3" w:rsidRPr="00CC73A3" w:rsidRDefault="00CC73A3" w:rsidP="00CC73A3">
      <w:pPr>
        <w:pStyle w:val="Geenafstand"/>
        <w:spacing w:line="260" w:lineRule="atLeast"/>
        <w:rPr>
          <w:rFonts w:ascii="Arial" w:hAnsi="Arial" w:cs="Arial"/>
          <w:kern w:val="20"/>
          <w:sz w:val="20"/>
          <w:szCs w:val="20"/>
          <w:lang w:val="fr-FR"/>
        </w:rPr>
      </w:pPr>
    </w:p>
    <w:p w:rsidR="00CC73A3" w:rsidRDefault="00CC73A3" w:rsidP="00CC73A3">
      <w:pPr>
        <w:pStyle w:val="Geenafstand"/>
        <w:spacing w:line="260" w:lineRule="atLeast"/>
        <w:ind w:left="426"/>
        <w:rPr>
          <w:rFonts w:ascii="Arial" w:hAnsi="Arial" w:cs="Arial"/>
          <w:bCs w:val="0"/>
          <w:i/>
          <w:kern w:val="20"/>
          <w:sz w:val="20"/>
          <w:szCs w:val="20"/>
        </w:rPr>
      </w:pPr>
      <w:r>
        <w:rPr>
          <w:rFonts w:ascii="Arial" w:hAnsi="Arial" w:cs="Arial"/>
          <w:bCs w:val="0"/>
          <w:i/>
          <w:kern w:val="20"/>
          <w:sz w:val="20"/>
          <w:szCs w:val="20"/>
        </w:rPr>
        <w:t>Eigen antwoord leerling.</w:t>
      </w:r>
    </w:p>
    <w:p w:rsidR="00CC73A3" w:rsidRPr="0054126C" w:rsidRDefault="00CC73A3" w:rsidP="00CC73A3">
      <w:pPr>
        <w:pStyle w:val="Geenafstand"/>
        <w:spacing w:line="260" w:lineRule="atLeast"/>
        <w:ind w:left="426"/>
        <w:rPr>
          <w:rFonts w:ascii="Arial" w:hAnsi="Arial" w:cs="Arial"/>
          <w:bCs w:val="0"/>
          <w:i/>
          <w:kern w:val="20"/>
          <w:sz w:val="20"/>
          <w:szCs w:val="20"/>
        </w:rPr>
      </w:pPr>
      <w:r w:rsidRPr="0054126C">
        <w:rPr>
          <w:rFonts w:ascii="Arial" w:hAnsi="Arial" w:cs="Arial"/>
          <w:bCs w:val="0"/>
          <w:i/>
          <w:kern w:val="20"/>
          <w:sz w:val="20"/>
          <w:szCs w:val="20"/>
        </w:rPr>
        <w:t xml:space="preserve">Bij </w:t>
      </w:r>
      <w:r>
        <w:rPr>
          <w:rFonts w:ascii="Arial" w:hAnsi="Arial" w:cs="Arial"/>
          <w:bCs w:val="0"/>
          <w:i/>
          <w:kern w:val="20"/>
          <w:sz w:val="20"/>
          <w:szCs w:val="20"/>
        </w:rPr>
        <w:t>punt</w:t>
      </w:r>
      <w:r w:rsidRPr="0054126C">
        <w:rPr>
          <w:rFonts w:ascii="Arial" w:hAnsi="Arial" w:cs="Arial"/>
          <w:bCs w:val="0"/>
          <w:i/>
          <w:kern w:val="20"/>
          <w:sz w:val="20"/>
          <w:szCs w:val="20"/>
        </w:rPr>
        <w:t xml:space="preserve"> drie kunt u een korte enquête in de klas houden waarbij u leerlingen drie plekken en situaties laat noemen waarin zij zich het meest onveilig voelen. U kunt daarvoor bron 4 gebruiken. Trek daarna samen conclusies. Komt het overeen met de gegevens in bron 4 of juist niet? Zijn er specifieke onveilige lokale situaties of plekken?</w:t>
      </w:r>
    </w:p>
    <w:p w:rsidR="00CC73A3" w:rsidRPr="0054126C" w:rsidRDefault="00CC73A3" w:rsidP="00CC73A3">
      <w:pPr>
        <w:spacing w:line="260" w:lineRule="atLeast"/>
        <w:rPr>
          <w:bCs w:val="0"/>
          <w:iCs w:val="0"/>
          <w:kern w:val="20"/>
        </w:rPr>
      </w:pPr>
    </w:p>
    <w:p w:rsidR="00CC73A3" w:rsidRPr="0054126C" w:rsidRDefault="00CC73A3" w:rsidP="00CC73A3">
      <w:pPr>
        <w:pStyle w:val="Kop3"/>
      </w:pPr>
      <w:r w:rsidRPr="0054126C">
        <w:br w:type="page"/>
      </w:r>
      <w:r w:rsidRPr="0054126C">
        <w:lastRenderedPageBreak/>
        <w:t>BEGRIPPEN HOOFDSTUK 2  blz. 24</w:t>
      </w:r>
    </w:p>
    <w:p w:rsidR="00CC73A3"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i/>
          <w:kern w:val="20"/>
          <w:sz w:val="20"/>
          <w:szCs w:val="20"/>
        </w:rPr>
      </w:pPr>
      <w:r w:rsidRPr="00610345">
        <w:rPr>
          <w:rFonts w:ascii="Arial" w:hAnsi="Arial" w:cs="Arial"/>
          <w:b/>
          <w:bCs w:val="0"/>
          <w:kern w:val="20"/>
          <w:sz w:val="20"/>
          <w:szCs w:val="20"/>
        </w:rPr>
        <w:t>Sociaal probleem</w:t>
      </w:r>
      <w:r w:rsidRPr="00610345">
        <w:rPr>
          <w:rFonts w:ascii="Arial" w:hAnsi="Arial" w:cs="Arial"/>
          <w:bCs w:val="0"/>
          <w:kern w:val="20"/>
          <w:sz w:val="20"/>
          <w:szCs w:val="20"/>
        </w:rPr>
        <w:t xml:space="preserve">: </w:t>
      </w:r>
      <w:r w:rsidRPr="00610345">
        <w:rPr>
          <w:rFonts w:ascii="Arial" w:hAnsi="Arial" w:cs="Arial"/>
          <w:bCs w:val="0"/>
          <w:i/>
          <w:kern w:val="20"/>
          <w:sz w:val="20"/>
          <w:szCs w:val="20"/>
        </w:rPr>
        <w:t>een maatschappelijk probleem waar veel mensen mee te maken hebben.</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kern w:val="20"/>
          <w:sz w:val="20"/>
          <w:szCs w:val="20"/>
        </w:rPr>
      </w:pPr>
      <w:r w:rsidRPr="00610345">
        <w:rPr>
          <w:rFonts w:ascii="Arial" w:hAnsi="Arial" w:cs="Arial"/>
          <w:b/>
          <w:bCs w:val="0"/>
          <w:kern w:val="20"/>
          <w:sz w:val="20"/>
          <w:szCs w:val="20"/>
        </w:rPr>
        <w:t>Publieke opinie</w:t>
      </w:r>
      <w:r w:rsidRPr="00610345">
        <w:rPr>
          <w:rFonts w:ascii="Arial" w:hAnsi="Arial" w:cs="Arial"/>
          <w:bCs w:val="0"/>
          <w:kern w:val="20"/>
          <w:sz w:val="20"/>
          <w:szCs w:val="20"/>
        </w:rPr>
        <w:t xml:space="preserve">: </w:t>
      </w:r>
      <w:r w:rsidRPr="00610345">
        <w:rPr>
          <w:rFonts w:ascii="Arial" w:hAnsi="Arial" w:cs="Arial"/>
          <w:bCs w:val="0"/>
          <w:i/>
          <w:kern w:val="20"/>
          <w:sz w:val="20"/>
          <w:szCs w:val="20"/>
        </w:rPr>
        <w:t>de mening die het grootste deel van de bevolking over een kwestie heeft.</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i/>
          <w:kern w:val="20"/>
          <w:sz w:val="20"/>
          <w:szCs w:val="20"/>
        </w:rPr>
      </w:pPr>
      <w:r w:rsidRPr="00610345">
        <w:rPr>
          <w:rFonts w:ascii="Arial" w:hAnsi="Arial" w:cs="Arial"/>
          <w:b/>
          <w:bCs w:val="0"/>
          <w:kern w:val="20"/>
          <w:sz w:val="20"/>
          <w:szCs w:val="20"/>
        </w:rPr>
        <w:t>Politiek probleem</w:t>
      </w:r>
      <w:r w:rsidRPr="00610345">
        <w:rPr>
          <w:rFonts w:ascii="Arial" w:hAnsi="Arial" w:cs="Arial"/>
          <w:bCs w:val="0"/>
          <w:kern w:val="20"/>
          <w:sz w:val="20"/>
          <w:szCs w:val="20"/>
        </w:rPr>
        <w:t xml:space="preserve">: </w:t>
      </w:r>
      <w:r w:rsidRPr="00610345">
        <w:rPr>
          <w:rFonts w:ascii="Arial" w:hAnsi="Arial" w:cs="Arial"/>
          <w:bCs w:val="0"/>
          <w:i/>
          <w:kern w:val="20"/>
          <w:sz w:val="20"/>
          <w:szCs w:val="20"/>
        </w:rPr>
        <w:t>een maatschappelijk probleem waarbij politici maatregelen bedenken om het probleem aan te pakken.</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i/>
          <w:kern w:val="20"/>
          <w:sz w:val="20"/>
          <w:szCs w:val="20"/>
        </w:rPr>
      </w:pPr>
      <w:r w:rsidRPr="00610345">
        <w:rPr>
          <w:rFonts w:ascii="Arial" w:hAnsi="Arial" w:cs="Arial"/>
          <w:b/>
          <w:bCs w:val="0"/>
          <w:kern w:val="20"/>
          <w:sz w:val="20"/>
          <w:szCs w:val="20"/>
        </w:rPr>
        <w:t>Politieke agenda</w:t>
      </w:r>
      <w:r w:rsidRPr="00610345">
        <w:rPr>
          <w:rFonts w:ascii="Arial" w:hAnsi="Arial" w:cs="Arial"/>
          <w:bCs w:val="0"/>
          <w:kern w:val="20"/>
          <w:sz w:val="20"/>
          <w:szCs w:val="20"/>
        </w:rPr>
        <w:t xml:space="preserve">: </w:t>
      </w:r>
      <w:r w:rsidRPr="00610345">
        <w:rPr>
          <w:rFonts w:ascii="Arial" w:hAnsi="Arial" w:cs="Arial"/>
          <w:bCs w:val="0"/>
          <w:i/>
          <w:kern w:val="20"/>
          <w:sz w:val="20"/>
          <w:szCs w:val="20"/>
        </w:rPr>
        <w:t>de onderwerpen waarover politici voortdurend met elkaar praten.</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i/>
          <w:kern w:val="20"/>
          <w:sz w:val="20"/>
          <w:szCs w:val="20"/>
        </w:rPr>
      </w:pPr>
      <w:r w:rsidRPr="0054126C">
        <w:rPr>
          <w:rFonts w:ascii="Arial" w:hAnsi="Arial" w:cs="Arial"/>
          <w:b/>
          <w:bCs w:val="0"/>
          <w:kern w:val="20"/>
          <w:sz w:val="20"/>
          <w:szCs w:val="20"/>
        </w:rPr>
        <w:t>Materiële gevolgen</w:t>
      </w:r>
      <w:r w:rsidRPr="0054126C">
        <w:rPr>
          <w:rFonts w:ascii="Arial" w:hAnsi="Arial" w:cs="Arial"/>
          <w:bCs w:val="0"/>
          <w:kern w:val="20"/>
          <w:sz w:val="20"/>
          <w:szCs w:val="20"/>
        </w:rPr>
        <w:t xml:space="preserve">: </w:t>
      </w:r>
      <w:r w:rsidRPr="0054126C">
        <w:rPr>
          <w:rFonts w:ascii="Arial" w:hAnsi="Arial" w:cs="Arial"/>
          <w:bCs w:val="0"/>
          <w:i/>
          <w:kern w:val="20"/>
          <w:sz w:val="20"/>
          <w:szCs w:val="20"/>
        </w:rPr>
        <w:t xml:space="preserve">zijn zichtbaar en </w:t>
      </w:r>
      <w:r>
        <w:rPr>
          <w:rFonts w:ascii="Arial" w:hAnsi="Arial" w:cs="Arial"/>
          <w:bCs w:val="0"/>
          <w:i/>
          <w:kern w:val="20"/>
          <w:sz w:val="20"/>
          <w:szCs w:val="20"/>
        </w:rPr>
        <w:t xml:space="preserve">zijn </w:t>
      </w:r>
      <w:r w:rsidRPr="0054126C">
        <w:rPr>
          <w:rFonts w:ascii="Arial" w:hAnsi="Arial" w:cs="Arial"/>
          <w:bCs w:val="0"/>
          <w:i/>
          <w:kern w:val="20"/>
          <w:sz w:val="20"/>
          <w:szCs w:val="20"/>
        </w:rPr>
        <w:t>in geld uit te drukken.</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i/>
          <w:kern w:val="20"/>
          <w:sz w:val="20"/>
          <w:szCs w:val="20"/>
        </w:rPr>
      </w:pPr>
      <w:r w:rsidRPr="0054126C">
        <w:rPr>
          <w:rFonts w:ascii="Arial" w:hAnsi="Arial" w:cs="Arial"/>
          <w:b/>
          <w:bCs w:val="0"/>
          <w:kern w:val="20"/>
          <w:sz w:val="20"/>
          <w:szCs w:val="20"/>
        </w:rPr>
        <w:t>Immateriële gevolgen</w:t>
      </w:r>
      <w:r w:rsidRPr="0054126C">
        <w:rPr>
          <w:rFonts w:ascii="Arial" w:hAnsi="Arial" w:cs="Arial"/>
          <w:bCs w:val="0"/>
          <w:kern w:val="20"/>
          <w:sz w:val="20"/>
          <w:szCs w:val="20"/>
        </w:rPr>
        <w:t xml:space="preserve">: </w:t>
      </w:r>
      <w:r w:rsidRPr="0054126C">
        <w:rPr>
          <w:rFonts w:ascii="Arial" w:hAnsi="Arial" w:cs="Arial"/>
          <w:bCs w:val="0"/>
          <w:i/>
          <w:kern w:val="20"/>
          <w:sz w:val="20"/>
          <w:szCs w:val="20"/>
        </w:rPr>
        <w:t>zijn minder zichtbaar en kun je niet goed in geld uitdrukken.</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i/>
          <w:kern w:val="20"/>
          <w:sz w:val="20"/>
          <w:szCs w:val="20"/>
        </w:rPr>
      </w:pPr>
      <w:r w:rsidRPr="0054126C">
        <w:rPr>
          <w:rFonts w:ascii="Arial" w:hAnsi="Arial" w:cs="Arial"/>
          <w:b/>
          <w:bCs w:val="0"/>
          <w:kern w:val="20"/>
          <w:sz w:val="20"/>
          <w:szCs w:val="20"/>
        </w:rPr>
        <w:t>Morele verontwaardiging</w:t>
      </w:r>
      <w:r w:rsidRPr="0054126C">
        <w:rPr>
          <w:rFonts w:ascii="Arial" w:hAnsi="Arial" w:cs="Arial"/>
          <w:bCs w:val="0"/>
          <w:kern w:val="20"/>
          <w:sz w:val="20"/>
          <w:szCs w:val="20"/>
        </w:rPr>
        <w:t xml:space="preserve">: </w:t>
      </w:r>
      <w:r w:rsidRPr="0054126C">
        <w:rPr>
          <w:rFonts w:ascii="Arial" w:hAnsi="Arial" w:cs="Arial"/>
          <w:bCs w:val="0"/>
          <w:i/>
          <w:kern w:val="20"/>
          <w:sz w:val="20"/>
          <w:szCs w:val="20"/>
        </w:rPr>
        <w:t>heeft te maken met je rechtsgevoel en de vraag of je iets eerlijk of oneerlijk vindt.</w:t>
      </w:r>
    </w:p>
    <w:p w:rsidR="00CC73A3" w:rsidRPr="0054126C" w:rsidRDefault="00CC73A3" w:rsidP="00CC73A3">
      <w:pPr>
        <w:pStyle w:val="Geenafstand"/>
        <w:spacing w:line="260" w:lineRule="atLeast"/>
        <w:rPr>
          <w:rFonts w:ascii="Arial" w:hAnsi="Arial" w:cs="Arial"/>
          <w:b/>
          <w:bCs w:val="0"/>
          <w:kern w:val="20"/>
          <w:sz w:val="20"/>
          <w:szCs w:val="20"/>
        </w:rPr>
      </w:pPr>
    </w:p>
    <w:p w:rsidR="00CC73A3" w:rsidRPr="0054126C" w:rsidRDefault="00CC73A3" w:rsidP="00CC73A3">
      <w:pPr>
        <w:pStyle w:val="Geenafstand"/>
        <w:spacing w:line="260" w:lineRule="atLeast"/>
        <w:rPr>
          <w:rFonts w:ascii="Arial" w:hAnsi="Arial" w:cs="Arial"/>
          <w:bCs w:val="0"/>
          <w:i/>
          <w:kern w:val="20"/>
          <w:sz w:val="20"/>
          <w:szCs w:val="20"/>
        </w:rPr>
      </w:pPr>
      <w:r w:rsidRPr="00610345">
        <w:rPr>
          <w:rFonts w:ascii="Arial" w:hAnsi="Arial" w:cs="Arial"/>
          <w:b/>
          <w:bCs w:val="0"/>
          <w:kern w:val="20"/>
          <w:sz w:val="20"/>
          <w:szCs w:val="20"/>
        </w:rPr>
        <w:t>Normvervaging</w:t>
      </w:r>
      <w:r w:rsidRPr="00610345">
        <w:rPr>
          <w:rFonts w:ascii="Arial" w:hAnsi="Arial" w:cs="Arial"/>
          <w:bCs w:val="0"/>
          <w:kern w:val="20"/>
          <w:sz w:val="20"/>
          <w:szCs w:val="20"/>
        </w:rPr>
        <w:t xml:space="preserve">: </w:t>
      </w:r>
      <w:r w:rsidRPr="00610345">
        <w:rPr>
          <w:rFonts w:ascii="Arial" w:hAnsi="Arial" w:cs="Arial"/>
          <w:bCs w:val="0"/>
          <w:i/>
          <w:kern w:val="20"/>
          <w:sz w:val="20"/>
          <w:szCs w:val="20"/>
        </w:rPr>
        <w:t>verdwijnen</w:t>
      </w:r>
      <w:r>
        <w:rPr>
          <w:rFonts w:ascii="Arial" w:hAnsi="Arial" w:cs="Arial"/>
          <w:bCs w:val="0"/>
          <w:i/>
          <w:kern w:val="20"/>
          <w:sz w:val="20"/>
          <w:szCs w:val="20"/>
        </w:rPr>
        <w:t xml:space="preserve"> van het</w:t>
      </w:r>
      <w:r w:rsidRPr="00610345">
        <w:rPr>
          <w:rFonts w:ascii="Arial" w:hAnsi="Arial" w:cs="Arial"/>
          <w:bCs w:val="0"/>
          <w:i/>
          <w:kern w:val="20"/>
          <w:sz w:val="20"/>
          <w:szCs w:val="20"/>
        </w:rPr>
        <w:t xml:space="preserve"> besef dat regels nageleefd moeten worden.</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i/>
          <w:kern w:val="20"/>
          <w:sz w:val="20"/>
          <w:szCs w:val="20"/>
        </w:rPr>
      </w:pPr>
      <w:r w:rsidRPr="00610345">
        <w:rPr>
          <w:rFonts w:ascii="Arial" w:hAnsi="Arial" w:cs="Arial"/>
          <w:b/>
          <w:bCs w:val="0"/>
          <w:kern w:val="20"/>
          <w:sz w:val="20"/>
          <w:szCs w:val="20"/>
        </w:rPr>
        <w:t>Eigenrichting</w:t>
      </w:r>
      <w:r w:rsidRPr="00610345">
        <w:rPr>
          <w:rFonts w:ascii="Arial" w:hAnsi="Arial" w:cs="Arial"/>
          <w:bCs w:val="0"/>
          <w:kern w:val="20"/>
          <w:sz w:val="20"/>
          <w:szCs w:val="20"/>
        </w:rPr>
        <w:t xml:space="preserve">: </w:t>
      </w:r>
      <w:r w:rsidRPr="00610345">
        <w:rPr>
          <w:rFonts w:ascii="Arial" w:hAnsi="Arial" w:cs="Arial"/>
          <w:bCs w:val="0"/>
          <w:i/>
          <w:kern w:val="20"/>
          <w:sz w:val="20"/>
          <w:szCs w:val="20"/>
        </w:rPr>
        <w:t>mensen gaan voor eigen rechter spelen door zelf iemand te straffen.</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i/>
          <w:kern w:val="20"/>
          <w:sz w:val="20"/>
          <w:szCs w:val="20"/>
        </w:rPr>
      </w:pPr>
      <w:r w:rsidRPr="0054126C">
        <w:rPr>
          <w:rFonts w:ascii="Arial" w:hAnsi="Arial" w:cs="Arial"/>
          <w:b/>
          <w:bCs w:val="0"/>
          <w:kern w:val="20"/>
          <w:sz w:val="20"/>
          <w:szCs w:val="20"/>
        </w:rPr>
        <w:t>Sensatie</w:t>
      </w:r>
      <w:r w:rsidRPr="0054126C">
        <w:rPr>
          <w:rFonts w:ascii="Arial" w:hAnsi="Arial" w:cs="Arial"/>
          <w:bCs w:val="0"/>
          <w:kern w:val="20"/>
          <w:sz w:val="20"/>
          <w:szCs w:val="20"/>
        </w:rPr>
        <w:t xml:space="preserve">: </w:t>
      </w:r>
      <w:r w:rsidRPr="0054126C">
        <w:rPr>
          <w:rFonts w:ascii="Arial" w:hAnsi="Arial" w:cs="Arial"/>
          <w:bCs w:val="0"/>
          <w:i/>
          <w:kern w:val="20"/>
          <w:sz w:val="20"/>
          <w:szCs w:val="20"/>
        </w:rPr>
        <w:t>betekent opschudding.</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i/>
          <w:kern w:val="20"/>
          <w:sz w:val="20"/>
          <w:szCs w:val="20"/>
        </w:rPr>
      </w:pPr>
      <w:r w:rsidRPr="0054126C">
        <w:rPr>
          <w:rFonts w:ascii="Arial" w:hAnsi="Arial" w:cs="Arial"/>
          <w:b/>
          <w:bCs w:val="0"/>
          <w:kern w:val="20"/>
          <w:sz w:val="20"/>
          <w:szCs w:val="20"/>
        </w:rPr>
        <w:t>Stereotype</w:t>
      </w:r>
      <w:r w:rsidRPr="0054126C">
        <w:rPr>
          <w:rFonts w:ascii="Arial" w:hAnsi="Arial" w:cs="Arial"/>
          <w:bCs w:val="0"/>
          <w:kern w:val="20"/>
          <w:sz w:val="20"/>
          <w:szCs w:val="20"/>
        </w:rPr>
        <w:t xml:space="preserve">: </w:t>
      </w:r>
      <w:r w:rsidRPr="0054126C">
        <w:rPr>
          <w:rFonts w:ascii="Arial" w:hAnsi="Arial" w:cs="Arial"/>
          <w:bCs w:val="0"/>
          <w:i/>
          <w:kern w:val="20"/>
          <w:sz w:val="20"/>
          <w:szCs w:val="20"/>
        </w:rPr>
        <w:t>een vaststaand beeld van een groep mensen waarbij één kenmerk sterk overdreven wordt.</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2A3831" w:rsidRDefault="00CC73A3" w:rsidP="00CC73A3">
      <w:pPr>
        <w:pStyle w:val="Geenafstand"/>
        <w:spacing w:line="260" w:lineRule="atLeast"/>
        <w:rPr>
          <w:rFonts w:ascii="Arial" w:hAnsi="Arial" w:cs="Arial"/>
          <w:bCs w:val="0"/>
          <w:i/>
          <w:kern w:val="20"/>
          <w:sz w:val="20"/>
          <w:szCs w:val="20"/>
        </w:rPr>
      </w:pPr>
      <w:r w:rsidRPr="00610345">
        <w:rPr>
          <w:rFonts w:ascii="Arial" w:hAnsi="Arial" w:cs="Arial"/>
          <w:b/>
          <w:bCs w:val="0"/>
          <w:kern w:val="20"/>
          <w:sz w:val="20"/>
          <w:szCs w:val="20"/>
        </w:rPr>
        <w:t>Beeldvorming</w:t>
      </w:r>
      <w:r w:rsidRPr="00610345">
        <w:rPr>
          <w:rFonts w:ascii="Arial" w:hAnsi="Arial" w:cs="Arial"/>
          <w:bCs w:val="0"/>
          <w:kern w:val="20"/>
          <w:sz w:val="20"/>
          <w:szCs w:val="20"/>
        </w:rPr>
        <w:t xml:space="preserve">: </w:t>
      </w:r>
      <w:r w:rsidRPr="00610345">
        <w:rPr>
          <w:rFonts w:ascii="Arial" w:hAnsi="Arial" w:cs="Arial"/>
          <w:bCs w:val="0"/>
          <w:i/>
          <w:kern w:val="20"/>
          <w:sz w:val="20"/>
          <w:szCs w:val="20"/>
        </w:rPr>
        <w:t>een (niet geheel juist) beeld geven over bepaalde gebeurtenissen of kenmerken.</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i/>
          <w:kern w:val="20"/>
          <w:sz w:val="20"/>
          <w:szCs w:val="20"/>
        </w:rPr>
      </w:pPr>
      <w:r w:rsidRPr="0054126C">
        <w:rPr>
          <w:rFonts w:ascii="Arial" w:hAnsi="Arial" w:cs="Arial"/>
          <w:b/>
          <w:bCs w:val="0"/>
          <w:kern w:val="20"/>
          <w:sz w:val="20"/>
          <w:szCs w:val="20"/>
        </w:rPr>
        <w:t>Centraal Bureau voor de Statistiek (CBS)</w:t>
      </w:r>
      <w:r w:rsidRPr="0054126C">
        <w:rPr>
          <w:rFonts w:ascii="Arial" w:hAnsi="Arial" w:cs="Arial"/>
          <w:bCs w:val="0"/>
          <w:kern w:val="20"/>
          <w:sz w:val="20"/>
          <w:szCs w:val="20"/>
        </w:rPr>
        <w:t xml:space="preserve">: </w:t>
      </w:r>
      <w:r w:rsidRPr="008434AE">
        <w:rPr>
          <w:rFonts w:ascii="Arial" w:hAnsi="Arial" w:cs="Arial"/>
          <w:bCs w:val="0"/>
          <w:i/>
          <w:kern w:val="20"/>
          <w:sz w:val="20"/>
          <w:szCs w:val="20"/>
        </w:rPr>
        <w:t>instituut dat alle misdaadcijfers verzamelt en publiceert</w:t>
      </w:r>
      <w:r w:rsidRPr="0054126C">
        <w:rPr>
          <w:rFonts w:ascii="Arial" w:hAnsi="Arial" w:cs="Arial"/>
          <w:bCs w:val="0"/>
          <w:i/>
          <w:kern w:val="20"/>
          <w:sz w:val="20"/>
          <w:szCs w:val="20"/>
        </w:rPr>
        <w:t>.</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i/>
          <w:kern w:val="20"/>
          <w:sz w:val="20"/>
          <w:szCs w:val="20"/>
        </w:rPr>
      </w:pPr>
      <w:r w:rsidRPr="0054126C">
        <w:rPr>
          <w:rFonts w:ascii="Arial" w:hAnsi="Arial" w:cs="Arial"/>
          <w:b/>
          <w:bCs w:val="0"/>
          <w:kern w:val="20"/>
          <w:sz w:val="20"/>
          <w:szCs w:val="20"/>
        </w:rPr>
        <w:t>Politiestatistieken</w:t>
      </w:r>
      <w:r w:rsidRPr="0054126C">
        <w:rPr>
          <w:rFonts w:ascii="Arial" w:hAnsi="Arial" w:cs="Arial"/>
          <w:bCs w:val="0"/>
          <w:kern w:val="20"/>
          <w:sz w:val="20"/>
          <w:szCs w:val="20"/>
        </w:rPr>
        <w:t xml:space="preserve">: </w:t>
      </w:r>
      <w:r w:rsidRPr="00610345">
        <w:rPr>
          <w:rFonts w:ascii="Arial" w:hAnsi="Arial" w:cs="Arial"/>
          <w:bCs w:val="0"/>
          <w:i/>
          <w:kern w:val="20"/>
          <w:sz w:val="20"/>
          <w:szCs w:val="20"/>
        </w:rPr>
        <w:t>een overzicht van misdaadcijfers</w:t>
      </w:r>
      <w:r w:rsidRPr="00610345">
        <w:rPr>
          <w:rFonts w:ascii="Arial" w:hAnsi="Arial" w:cs="Arial"/>
          <w:bCs w:val="0"/>
          <w:kern w:val="20"/>
          <w:sz w:val="20"/>
          <w:szCs w:val="20"/>
        </w:rPr>
        <w:t xml:space="preserve"> </w:t>
      </w:r>
      <w:r w:rsidRPr="00610345">
        <w:rPr>
          <w:rFonts w:ascii="Arial" w:hAnsi="Arial" w:cs="Arial"/>
          <w:bCs w:val="0"/>
          <w:i/>
          <w:kern w:val="20"/>
          <w:sz w:val="20"/>
          <w:szCs w:val="20"/>
        </w:rPr>
        <w:t>die door de politie zijn geregistreerd.</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i/>
          <w:kern w:val="20"/>
          <w:sz w:val="20"/>
          <w:szCs w:val="20"/>
        </w:rPr>
      </w:pPr>
      <w:r w:rsidRPr="0054126C">
        <w:rPr>
          <w:rFonts w:ascii="Arial" w:hAnsi="Arial" w:cs="Arial"/>
          <w:b/>
          <w:bCs w:val="0"/>
          <w:kern w:val="20"/>
          <w:sz w:val="20"/>
          <w:szCs w:val="20"/>
        </w:rPr>
        <w:t>Aangiftebereidheid</w:t>
      </w:r>
      <w:r w:rsidRPr="0054126C">
        <w:rPr>
          <w:rFonts w:ascii="Arial" w:hAnsi="Arial" w:cs="Arial"/>
          <w:bCs w:val="0"/>
          <w:kern w:val="20"/>
          <w:sz w:val="20"/>
          <w:szCs w:val="20"/>
        </w:rPr>
        <w:t xml:space="preserve">: </w:t>
      </w:r>
      <w:r w:rsidRPr="00610345">
        <w:rPr>
          <w:rFonts w:ascii="Arial" w:hAnsi="Arial" w:cs="Arial"/>
          <w:bCs w:val="0"/>
          <w:i/>
          <w:kern w:val="20"/>
          <w:sz w:val="20"/>
          <w:szCs w:val="20"/>
        </w:rPr>
        <w:t>de mate waarin iemand bereid is om aangifte te doen van een misdaad.</w:t>
      </w:r>
    </w:p>
    <w:p w:rsidR="00CC73A3" w:rsidRPr="0054126C" w:rsidRDefault="00CC73A3" w:rsidP="00CC73A3">
      <w:pPr>
        <w:pStyle w:val="Geenafstand"/>
        <w:spacing w:line="260" w:lineRule="atLeast"/>
        <w:rPr>
          <w:rFonts w:ascii="Arial" w:hAnsi="Arial" w:cs="Arial"/>
          <w:b/>
          <w:bCs w:val="0"/>
          <w:kern w:val="20"/>
          <w:sz w:val="20"/>
          <w:szCs w:val="20"/>
        </w:rPr>
      </w:pPr>
    </w:p>
    <w:p w:rsidR="00CC73A3" w:rsidRPr="0054126C" w:rsidRDefault="00CC73A3" w:rsidP="00CC73A3">
      <w:pPr>
        <w:pStyle w:val="Geenafstand"/>
        <w:spacing w:line="260" w:lineRule="atLeast"/>
        <w:rPr>
          <w:rFonts w:ascii="Arial" w:hAnsi="Arial" w:cs="Arial"/>
          <w:bCs w:val="0"/>
          <w:i/>
          <w:kern w:val="20"/>
          <w:sz w:val="20"/>
          <w:szCs w:val="20"/>
        </w:rPr>
      </w:pPr>
      <w:r w:rsidRPr="0054126C">
        <w:rPr>
          <w:rFonts w:ascii="Arial" w:hAnsi="Arial" w:cs="Arial"/>
          <w:b/>
          <w:bCs w:val="0"/>
          <w:kern w:val="20"/>
          <w:sz w:val="20"/>
          <w:szCs w:val="20"/>
        </w:rPr>
        <w:t>Selectieve opsporing</w:t>
      </w:r>
      <w:r w:rsidRPr="0054126C">
        <w:rPr>
          <w:rFonts w:ascii="Arial" w:hAnsi="Arial" w:cs="Arial"/>
          <w:bCs w:val="0"/>
          <w:kern w:val="20"/>
          <w:sz w:val="20"/>
          <w:szCs w:val="20"/>
        </w:rPr>
        <w:t xml:space="preserve">: </w:t>
      </w:r>
      <w:r w:rsidRPr="0054126C">
        <w:rPr>
          <w:rFonts w:ascii="Arial" w:hAnsi="Arial" w:cs="Arial"/>
          <w:bCs w:val="0"/>
          <w:i/>
          <w:kern w:val="20"/>
          <w:sz w:val="20"/>
          <w:szCs w:val="20"/>
        </w:rPr>
        <w:t>opsporing waarbij de politie prioriteit geeft aan een bepaald soort delicten.</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i/>
          <w:kern w:val="20"/>
          <w:sz w:val="20"/>
          <w:szCs w:val="20"/>
        </w:rPr>
      </w:pPr>
      <w:r w:rsidRPr="0054126C">
        <w:rPr>
          <w:rFonts w:ascii="Arial" w:hAnsi="Arial" w:cs="Arial"/>
          <w:b/>
          <w:bCs w:val="0"/>
          <w:kern w:val="20"/>
          <w:sz w:val="20"/>
          <w:szCs w:val="20"/>
        </w:rPr>
        <w:t>Slachtofferenquêtes</w:t>
      </w:r>
      <w:r w:rsidRPr="0054126C">
        <w:rPr>
          <w:rFonts w:ascii="Arial" w:hAnsi="Arial" w:cs="Arial"/>
          <w:bCs w:val="0"/>
          <w:kern w:val="20"/>
          <w:sz w:val="20"/>
          <w:szCs w:val="20"/>
        </w:rPr>
        <w:t xml:space="preserve">: </w:t>
      </w:r>
      <w:r w:rsidRPr="00610345">
        <w:rPr>
          <w:rFonts w:ascii="Arial" w:hAnsi="Arial" w:cs="Arial"/>
          <w:bCs w:val="0"/>
          <w:i/>
          <w:kern w:val="20"/>
          <w:sz w:val="20"/>
          <w:szCs w:val="20"/>
        </w:rPr>
        <w:t>CBS-onderzoek onder burgers met vragen of zij slachtoffer zijn geweest van een misdrijf.</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kern w:val="20"/>
          <w:sz w:val="20"/>
          <w:szCs w:val="20"/>
        </w:rPr>
      </w:pPr>
      <w:r w:rsidRPr="0054126C">
        <w:rPr>
          <w:rFonts w:ascii="Arial" w:hAnsi="Arial" w:cs="Arial"/>
          <w:b/>
          <w:bCs w:val="0"/>
          <w:kern w:val="20"/>
          <w:sz w:val="20"/>
          <w:szCs w:val="20"/>
        </w:rPr>
        <w:t>Daderenquêtes</w:t>
      </w:r>
      <w:r w:rsidRPr="0054126C">
        <w:rPr>
          <w:rFonts w:ascii="Arial" w:hAnsi="Arial" w:cs="Arial"/>
          <w:bCs w:val="0"/>
          <w:kern w:val="20"/>
          <w:sz w:val="20"/>
          <w:szCs w:val="20"/>
        </w:rPr>
        <w:t xml:space="preserve">: </w:t>
      </w:r>
      <w:r w:rsidRPr="00610345">
        <w:rPr>
          <w:rFonts w:ascii="Arial" w:hAnsi="Arial" w:cs="Arial"/>
          <w:bCs w:val="0"/>
          <w:i/>
          <w:kern w:val="20"/>
          <w:sz w:val="20"/>
          <w:szCs w:val="20"/>
        </w:rPr>
        <w:t>CBS-onderzoek onder burgers met vragen of zij strafbare feiten hebben gepleegd.</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Kop3"/>
      </w:pPr>
      <w:r w:rsidRPr="0054126C">
        <w:rPr>
          <w:i/>
        </w:rPr>
        <w:br w:type="page"/>
      </w:r>
      <w:r w:rsidRPr="0054126C">
        <w:lastRenderedPageBreak/>
        <w:t>SAMENVATTING HOOFDSTUK 2  blz. 25</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kern w:val="20"/>
          <w:sz w:val="20"/>
          <w:szCs w:val="20"/>
        </w:rPr>
      </w:pPr>
      <w:r w:rsidRPr="0054126C">
        <w:rPr>
          <w:rFonts w:ascii="Arial" w:hAnsi="Arial" w:cs="Arial"/>
          <w:bCs w:val="0"/>
          <w:kern w:val="20"/>
          <w:sz w:val="20"/>
          <w:szCs w:val="20"/>
        </w:rPr>
        <w:t>Criminaliteit is een maatschappelijk of sociaal probleem. De kenmerken hiervan zijn:</w:t>
      </w:r>
    </w:p>
    <w:p w:rsidR="00CC73A3" w:rsidRPr="0054126C" w:rsidRDefault="00CC73A3" w:rsidP="00CC73A3">
      <w:pPr>
        <w:pStyle w:val="Geenafstand"/>
        <w:spacing w:line="260" w:lineRule="atLeast"/>
        <w:ind w:left="426" w:hanging="426"/>
        <w:rPr>
          <w:rFonts w:ascii="Arial" w:hAnsi="Arial" w:cs="Arial"/>
          <w:bCs w:val="0"/>
          <w:kern w:val="20"/>
          <w:sz w:val="20"/>
          <w:szCs w:val="20"/>
        </w:rPr>
      </w:pPr>
      <w:r w:rsidRPr="0054126C">
        <w:rPr>
          <w:rFonts w:ascii="Arial" w:hAnsi="Arial" w:cs="Arial"/>
          <w:bCs w:val="0"/>
          <w:kern w:val="20"/>
          <w:sz w:val="20"/>
          <w:szCs w:val="20"/>
        </w:rPr>
        <w:t>1.</w:t>
      </w:r>
      <w:r w:rsidRPr="0054126C">
        <w:rPr>
          <w:rFonts w:ascii="Arial" w:hAnsi="Arial" w:cs="Arial"/>
          <w:bCs w:val="0"/>
          <w:kern w:val="20"/>
          <w:sz w:val="20"/>
          <w:szCs w:val="20"/>
        </w:rPr>
        <w:tab/>
        <w:t xml:space="preserve">De samenleving als geheel heeft er last van. Bijvoorbeeld omdat: </w:t>
      </w:r>
      <w:r w:rsidRPr="0054126C">
        <w:rPr>
          <w:rFonts w:ascii="Arial" w:hAnsi="Arial" w:cs="Arial"/>
          <w:b/>
          <w:bCs w:val="0"/>
          <w:kern w:val="20"/>
          <w:sz w:val="20"/>
          <w:szCs w:val="20"/>
        </w:rPr>
        <w:t>het de maatschappelijke waarden en normen bedreigt</w:t>
      </w:r>
      <w:r w:rsidRPr="0054126C">
        <w:rPr>
          <w:rFonts w:ascii="Arial" w:hAnsi="Arial" w:cs="Arial"/>
          <w:bCs w:val="0"/>
          <w:kern w:val="20"/>
          <w:sz w:val="20"/>
          <w:szCs w:val="20"/>
        </w:rPr>
        <w:t>.</w:t>
      </w:r>
    </w:p>
    <w:p w:rsidR="00CC73A3" w:rsidRPr="0054126C" w:rsidRDefault="00CC73A3" w:rsidP="00CC73A3">
      <w:pPr>
        <w:pStyle w:val="Geenafstand"/>
        <w:spacing w:line="260" w:lineRule="atLeast"/>
        <w:ind w:left="426" w:hanging="426"/>
        <w:rPr>
          <w:rFonts w:ascii="Arial" w:hAnsi="Arial" w:cs="Arial"/>
          <w:bCs w:val="0"/>
          <w:kern w:val="20"/>
          <w:sz w:val="20"/>
          <w:szCs w:val="20"/>
        </w:rPr>
      </w:pPr>
      <w:r w:rsidRPr="0054126C">
        <w:rPr>
          <w:rFonts w:ascii="Arial" w:hAnsi="Arial" w:cs="Arial"/>
          <w:bCs w:val="0"/>
          <w:kern w:val="20"/>
          <w:sz w:val="20"/>
          <w:szCs w:val="20"/>
        </w:rPr>
        <w:t>2.</w:t>
      </w:r>
      <w:r w:rsidRPr="0054126C">
        <w:rPr>
          <w:rFonts w:ascii="Arial" w:hAnsi="Arial" w:cs="Arial"/>
          <w:bCs w:val="0"/>
          <w:kern w:val="20"/>
          <w:sz w:val="20"/>
          <w:szCs w:val="20"/>
        </w:rPr>
        <w:tab/>
        <w:t xml:space="preserve">Over criminaliteit bestaan veel </w:t>
      </w:r>
      <w:r w:rsidRPr="0054126C">
        <w:rPr>
          <w:rFonts w:ascii="Arial" w:hAnsi="Arial" w:cs="Arial"/>
          <w:b/>
          <w:bCs w:val="0"/>
          <w:kern w:val="20"/>
          <w:sz w:val="20"/>
          <w:szCs w:val="20"/>
        </w:rPr>
        <w:t>meningen</w:t>
      </w:r>
      <w:r w:rsidRPr="0054126C">
        <w:rPr>
          <w:rFonts w:ascii="Arial" w:hAnsi="Arial" w:cs="Arial"/>
          <w:bCs w:val="0"/>
          <w:kern w:val="20"/>
          <w:sz w:val="20"/>
          <w:szCs w:val="20"/>
        </w:rPr>
        <w:t xml:space="preserve"> en mensen hebben verschillende </w:t>
      </w:r>
      <w:r w:rsidRPr="0054126C">
        <w:rPr>
          <w:rFonts w:ascii="Arial" w:hAnsi="Arial" w:cs="Arial"/>
          <w:b/>
          <w:bCs w:val="0"/>
          <w:kern w:val="20"/>
          <w:sz w:val="20"/>
          <w:szCs w:val="20"/>
        </w:rPr>
        <w:t>belangen</w:t>
      </w:r>
      <w:r w:rsidRPr="0054126C">
        <w:rPr>
          <w:rFonts w:ascii="Arial" w:hAnsi="Arial" w:cs="Arial"/>
          <w:bCs w:val="0"/>
          <w:kern w:val="20"/>
          <w:sz w:val="20"/>
          <w:szCs w:val="20"/>
        </w:rPr>
        <w:t>.</w:t>
      </w:r>
    </w:p>
    <w:p w:rsidR="00CC73A3" w:rsidRPr="0054126C" w:rsidRDefault="00CC73A3" w:rsidP="00CC73A3">
      <w:pPr>
        <w:pStyle w:val="Geenafstand"/>
        <w:spacing w:line="260" w:lineRule="atLeast"/>
        <w:ind w:left="426" w:hanging="426"/>
        <w:rPr>
          <w:rFonts w:ascii="Arial" w:hAnsi="Arial" w:cs="Arial"/>
          <w:bCs w:val="0"/>
          <w:kern w:val="20"/>
          <w:sz w:val="20"/>
          <w:szCs w:val="20"/>
        </w:rPr>
      </w:pPr>
      <w:r w:rsidRPr="0054126C">
        <w:rPr>
          <w:rFonts w:ascii="Arial" w:hAnsi="Arial" w:cs="Arial"/>
          <w:bCs w:val="0"/>
          <w:kern w:val="20"/>
          <w:sz w:val="20"/>
          <w:szCs w:val="20"/>
        </w:rPr>
        <w:t>3.</w:t>
      </w:r>
      <w:r w:rsidRPr="0054126C">
        <w:rPr>
          <w:rFonts w:ascii="Arial" w:hAnsi="Arial" w:cs="Arial"/>
          <w:bCs w:val="0"/>
          <w:kern w:val="20"/>
          <w:sz w:val="20"/>
          <w:szCs w:val="20"/>
        </w:rPr>
        <w:tab/>
        <w:t xml:space="preserve">De massamedia besteden veel aandacht aan criminaliteit en beïnvloeden daardoor de </w:t>
      </w:r>
      <w:r w:rsidRPr="0054126C">
        <w:rPr>
          <w:rFonts w:ascii="Arial" w:hAnsi="Arial" w:cs="Arial"/>
          <w:b/>
          <w:bCs w:val="0"/>
          <w:kern w:val="20"/>
          <w:sz w:val="20"/>
          <w:szCs w:val="20"/>
        </w:rPr>
        <w:t>publieke opinie</w:t>
      </w:r>
      <w:r w:rsidRPr="0054126C">
        <w:rPr>
          <w:rFonts w:ascii="Arial" w:hAnsi="Arial" w:cs="Arial"/>
          <w:bCs w:val="0"/>
          <w:kern w:val="20"/>
          <w:sz w:val="20"/>
          <w:szCs w:val="20"/>
        </w:rPr>
        <w:t>.</w:t>
      </w:r>
    </w:p>
    <w:p w:rsidR="00CC73A3" w:rsidRPr="0054126C" w:rsidRDefault="00CC73A3" w:rsidP="00CC73A3">
      <w:pPr>
        <w:pStyle w:val="Geenafstand"/>
        <w:spacing w:line="260" w:lineRule="atLeast"/>
        <w:ind w:left="426" w:hanging="426"/>
        <w:rPr>
          <w:rFonts w:ascii="Arial" w:hAnsi="Arial" w:cs="Arial"/>
          <w:bCs w:val="0"/>
          <w:kern w:val="20"/>
          <w:sz w:val="20"/>
          <w:szCs w:val="20"/>
        </w:rPr>
      </w:pPr>
      <w:r w:rsidRPr="0054126C">
        <w:rPr>
          <w:rFonts w:ascii="Arial" w:hAnsi="Arial" w:cs="Arial"/>
          <w:bCs w:val="0"/>
          <w:kern w:val="20"/>
          <w:sz w:val="20"/>
          <w:szCs w:val="20"/>
        </w:rPr>
        <w:t>4.</w:t>
      </w:r>
      <w:r w:rsidRPr="0054126C">
        <w:rPr>
          <w:rFonts w:ascii="Arial" w:hAnsi="Arial" w:cs="Arial"/>
          <w:bCs w:val="0"/>
          <w:kern w:val="20"/>
          <w:sz w:val="20"/>
          <w:szCs w:val="20"/>
        </w:rPr>
        <w:tab/>
        <w:t xml:space="preserve">Het verminderen van criminaliteit is vooral een taak van de overheid en dat maakt criminaliteit een </w:t>
      </w:r>
      <w:r w:rsidRPr="0054126C">
        <w:rPr>
          <w:rFonts w:ascii="Arial" w:hAnsi="Arial" w:cs="Arial"/>
          <w:b/>
          <w:bCs w:val="0"/>
          <w:kern w:val="20"/>
          <w:sz w:val="20"/>
          <w:szCs w:val="20"/>
        </w:rPr>
        <w:t>politiek</w:t>
      </w:r>
      <w:r w:rsidRPr="0054126C">
        <w:rPr>
          <w:rFonts w:ascii="Arial" w:hAnsi="Arial" w:cs="Arial"/>
          <w:bCs w:val="0"/>
          <w:kern w:val="20"/>
          <w:sz w:val="20"/>
          <w:szCs w:val="20"/>
        </w:rPr>
        <w:t xml:space="preserve"> probleem.</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kern w:val="20"/>
          <w:sz w:val="20"/>
          <w:szCs w:val="20"/>
        </w:rPr>
      </w:pPr>
      <w:r w:rsidRPr="0054126C">
        <w:rPr>
          <w:rFonts w:ascii="Arial" w:hAnsi="Arial" w:cs="Arial"/>
          <w:bCs w:val="0"/>
          <w:kern w:val="20"/>
          <w:sz w:val="20"/>
          <w:szCs w:val="20"/>
        </w:rPr>
        <w:t xml:space="preserve">Criminaliteit heeft veel gevolgen. De gevolgen die je kunt berekenen in geld, noemen we </w:t>
      </w:r>
      <w:r w:rsidRPr="0054126C">
        <w:rPr>
          <w:rFonts w:ascii="Arial" w:hAnsi="Arial" w:cs="Arial"/>
          <w:b/>
          <w:bCs w:val="0"/>
          <w:kern w:val="20"/>
          <w:sz w:val="20"/>
          <w:szCs w:val="20"/>
        </w:rPr>
        <w:t>materi</w:t>
      </w:r>
      <w:r>
        <w:rPr>
          <w:rFonts w:ascii="Arial" w:hAnsi="Arial" w:cs="Arial"/>
          <w:b/>
          <w:bCs w:val="0"/>
          <w:kern w:val="20"/>
          <w:sz w:val="20"/>
          <w:szCs w:val="20"/>
        </w:rPr>
        <w:t>ë</w:t>
      </w:r>
      <w:r w:rsidRPr="0054126C">
        <w:rPr>
          <w:rFonts w:ascii="Arial" w:hAnsi="Arial" w:cs="Arial"/>
          <w:b/>
          <w:bCs w:val="0"/>
          <w:kern w:val="20"/>
          <w:sz w:val="20"/>
          <w:szCs w:val="20"/>
        </w:rPr>
        <w:t>le gevolgen</w:t>
      </w:r>
      <w:r w:rsidRPr="0054126C">
        <w:rPr>
          <w:rFonts w:ascii="Arial" w:hAnsi="Arial" w:cs="Arial"/>
          <w:bCs w:val="0"/>
          <w:kern w:val="20"/>
          <w:sz w:val="20"/>
          <w:szCs w:val="20"/>
        </w:rPr>
        <w:t>. Voorbeelden zijn:</w:t>
      </w:r>
    </w:p>
    <w:p w:rsidR="00CC73A3" w:rsidRPr="0054126C" w:rsidRDefault="00CC73A3" w:rsidP="00CC73A3">
      <w:pPr>
        <w:pStyle w:val="Geenafstand"/>
        <w:spacing w:line="260" w:lineRule="atLeast"/>
        <w:ind w:left="426" w:hanging="426"/>
        <w:rPr>
          <w:rFonts w:ascii="Arial" w:hAnsi="Arial" w:cs="Arial"/>
          <w:b/>
          <w:bCs w:val="0"/>
          <w:kern w:val="20"/>
          <w:sz w:val="20"/>
          <w:szCs w:val="20"/>
        </w:rPr>
      </w:pPr>
      <w:r w:rsidRPr="0054126C">
        <w:rPr>
          <w:rFonts w:ascii="Arial" w:hAnsi="Arial" w:cs="Arial"/>
          <w:bCs w:val="0"/>
          <w:kern w:val="20"/>
          <w:sz w:val="20"/>
          <w:szCs w:val="20"/>
        </w:rPr>
        <w:sym w:font="Symbol" w:char="F0B7"/>
      </w:r>
      <w:r w:rsidRPr="0054126C">
        <w:rPr>
          <w:rFonts w:ascii="Arial" w:hAnsi="Arial" w:cs="Arial"/>
          <w:bCs w:val="0"/>
          <w:kern w:val="20"/>
          <w:sz w:val="20"/>
          <w:szCs w:val="20"/>
        </w:rPr>
        <w:tab/>
      </w:r>
      <w:r w:rsidRPr="0054126C">
        <w:rPr>
          <w:rFonts w:ascii="Arial" w:hAnsi="Arial" w:cs="Arial"/>
          <w:b/>
          <w:bCs w:val="0"/>
          <w:kern w:val="20"/>
          <w:sz w:val="20"/>
          <w:szCs w:val="20"/>
        </w:rPr>
        <w:t>de kosten die je maakt als je slachtoffer bent</w:t>
      </w:r>
      <w:r w:rsidRPr="0054126C">
        <w:rPr>
          <w:rFonts w:ascii="Arial" w:hAnsi="Arial" w:cs="Arial"/>
          <w:bCs w:val="0"/>
          <w:kern w:val="20"/>
          <w:sz w:val="20"/>
          <w:szCs w:val="20"/>
        </w:rPr>
        <w:t>;</w:t>
      </w:r>
    </w:p>
    <w:p w:rsidR="00CC73A3" w:rsidRPr="0054126C" w:rsidRDefault="00CC73A3" w:rsidP="00CC73A3">
      <w:pPr>
        <w:pStyle w:val="Geenafstand"/>
        <w:spacing w:line="260" w:lineRule="atLeast"/>
        <w:ind w:left="426" w:hanging="426"/>
        <w:rPr>
          <w:rFonts w:ascii="Arial" w:hAnsi="Arial" w:cs="Arial"/>
          <w:b/>
          <w:bCs w:val="0"/>
          <w:kern w:val="20"/>
          <w:sz w:val="20"/>
          <w:szCs w:val="20"/>
        </w:rPr>
      </w:pPr>
      <w:r w:rsidRPr="0054126C">
        <w:rPr>
          <w:rFonts w:ascii="Arial" w:hAnsi="Arial" w:cs="Arial"/>
          <w:bCs w:val="0"/>
          <w:kern w:val="20"/>
          <w:sz w:val="20"/>
          <w:szCs w:val="20"/>
        </w:rPr>
        <w:sym w:font="Symbol" w:char="F0B7"/>
      </w:r>
      <w:r w:rsidRPr="0054126C">
        <w:rPr>
          <w:rFonts w:ascii="Arial" w:hAnsi="Arial" w:cs="Arial"/>
          <w:bCs w:val="0"/>
          <w:kern w:val="20"/>
          <w:sz w:val="20"/>
          <w:szCs w:val="20"/>
        </w:rPr>
        <w:tab/>
      </w:r>
      <w:r w:rsidRPr="0054126C">
        <w:rPr>
          <w:rFonts w:ascii="Arial" w:hAnsi="Arial" w:cs="Arial"/>
          <w:b/>
          <w:bCs w:val="0"/>
          <w:kern w:val="20"/>
          <w:sz w:val="20"/>
          <w:szCs w:val="20"/>
        </w:rPr>
        <w:t>de hogere prijzen voor producten of diensten</w:t>
      </w:r>
      <w:r w:rsidRPr="0054126C">
        <w:rPr>
          <w:rFonts w:ascii="Arial" w:hAnsi="Arial" w:cs="Arial"/>
          <w:bCs w:val="0"/>
          <w:kern w:val="20"/>
          <w:sz w:val="20"/>
          <w:szCs w:val="20"/>
        </w:rPr>
        <w:t>;</w:t>
      </w:r>
    </w:p>
    <w:p w:rsidR="00CC73A3" w:rsidRPr="0054126C" w:rsidRDefault="00CC73A3" w:rsidP="00CC73A3">
      <w:pPr>
        <w:pStyle w:val="Geenafstand"/>
        <w:spacing w:line="260" w:lineRule="atLeast"/>
        <w:ind w:left="426" w:hanging="426"/>
        <w:rPr>
          <w:rFonts w:ascii="Arial" w:hAnsi="Arial" w:cs="Arial"/>
          <w:bCs w:val="0"/>
          <w:kern w:val="20"/>
          <w:sz w:val="20"/>
          <w:szCs w:val="20"/>
        </w:rPr>
      </w:pPr>
      <w:r w:rsidRPr="0054126C">
        <w:rPr>
          <w:rFonts w:ascii="Arial" w:hAnsi="Arial" w:cs="Arial"/>
          <w:bCs w:val="0"/>
          <w:kern w:val="20"/>
          <w:sz w:val="20"/>
          <w:szCs w:val="20"/>
        </w:rPr>
        <w:sym w:font="Symbol" w:char="F0B7"/>
      </w:r>
      <w:r w:rsidRPr="0054126C">
        <w:rPr>
          <w:rFonts w:ascii="Arial" w:hAnsi="Arial" w:cs="Arial"/>
          <w:bCs w:val="0"/>
          <w:kern w:val="20"/>
          <w:sz w:val="20"/>
          <w:szCs w:val="20"/>
        </w:rPr>
        <w:tab/>
        <w:t>de kosten voor de bestrijding van criminaliteit.</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
          <w:bCs w:val="0"/>
          <w:kern w:val="20"/>
          <w:sz w:val="20"/>
          <w:szCs w:val="20"/>
        </w:rPr>
      </w:pPr>
      <w:r w:rsidRPr="0054126C">
        <w:rPr>
          <w:rFonts w:ascii="Arial" w:hAnsi="Arial" w:cs="Arial"/>
          <w:bCs w:val="0"/>
          <w:kern w:val="20"/>
          <w:sz w:val="20"/>
          <w:szCs w:val="20"/>
        </w:rPr>
        <w:t xml:space="preserve">Veel gevolgen zijn niet in geld uit te drukken en daardoor minder zichtbaar. We noemen dit de </w:t>
      </w:r>
      <w:r w:rsidRPr="0054126C">
        <w:rPr>
          <w:rFonts w:ascii="Arial" w:hAnsi="Arial" w:cs="Arial"/>
          <w:b/>
          <w:bCs w:val="0"/>
          <w:kern w:val="20"/>
          <w:sz w:val="20"/>
          <w:szCs w:val="20"/>
        </w:rPr>
        <w:t>immateriële gevolgen</w:t>
      </w:r>
      <w:r w:rsidRPr="0054126C">
        <w:rPr>
          <w:rFonts w:ascii="Arial" w:hAnsi="Arial" w:cs="Arial"/>
          <w:bCs w:val="0"/>
          <w:kern w:val="20"/>
          <w:sz w:val="20"/>
          <w:szCs w:val="20"/>
        </w:rPr>
        <w:t xml:space="preserve">, zoals gevoelens van angst en onveiligheid. Ook kunnen onze opvattingen over wat wel en wat niet mag, door criminaliteit veranderen. Dit heet </w:t>
      </w:r>
      <w:r w:rsidRPr="0054126C">
        <w:rPr>
          <w:rFonts w:ascii="Arial" w:hAnsi="Arial" w:cs="Arial"/>
          <w:b/>
          <w:bCs w:val="0"/>
          <w:kern w:val="20"/>
          <w:sz w:val="20"/>
          <w:szCs w:val="20"/>
        </w:rPr>
        <w:t>morele verontwaardiging</w:t>
      </w:r>
      <w:r w:rsidRPr="0054126C">
        <w:rPr>
          <w:rFonts w:ascii="Arial" w:hAnsi="Arial" w:cs="Arial"/>
          <w:bCs w:val="0"/>
          <w:kern w:val="20"/>
          <w:sz w:val="20"/>
          <w:szCs w:val="20"/>
        </w:rPr>
        <w:t>.</w:t>
      </w:r>
      <w:r w:rsidRPr="0054126C">
        <w:rPr>
          <w:rFonts w:ascii="Arial" w:hAnsi="Arial" w:cs="Arial"/>
          <w:b/>
          <w:bCs w:val="0"/>
          <w:kern w:val="20"/>
          <w:sz w:val="20"/>
          <w:szCs w:val="20"/>
        </w:rPr>
        <w:t xml:space="preserve"> </w:t>
      </w:r>
      <w:r w:rsidRPr="0054126C">
        <w:rPr>
          <w:rFonts w:ascii="Arial" w:hAnsi="Arial" w:cs="Arial"/>
          <w:bCs w:val="0"/>
          <w:kern w:val="20"/>
          <w:sz w:val="20"/>
          <w:szCs w:val="20"/>
        </w:rPr>
        <w:t xml:space="preserve">Criminaliteit kan ook gezien worden als een bedreiging van de rechtsstaat. Daarmee bedoelen we </w:t>
      </w:r>
      <w:r w:rsidRPr="0054126C">
        <w:rPr>
          <w:rFonts w:ascii="Arial" w:hAnsi="Arial" w:cs="Arial"/>
          <w:b/>
          <w:bCs w:val="0"/>
          <w:kern w:val="20"/>
          <w:sz w:val="20"/>
          <w:szCs w:val="20"/>
        </w:rPr>
        <w:t>dat mensen hun vertrouwen in de overheid verliezen</w:t>
      </w:r>
      <w:r w:rsidRPr="0054126C">
        <w:rPr>
          <w:rFonts w:ascii="Arial" w:hAnsi="Arial" w:cs="Arial"/>
          <w:bCs w:val="0"/>
          <w:kern w:val="20"/>
          <w:sz w:val="20"/>
          <w:szCs w:val="20"/>
        </w:rPr>
        <w:t>.</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kern w:val="20"/>
          <w:sz w:val="20"/>
          <w:szCs w:val="20"/>
        </w:rPr>
      </w:pPr>
      <w:r w:rsidRPr="0054126C">
        <w:rPr>
          <w:rFonts w:ascii="Arial" w:hAnsi="Arial" w:cs="Arial"/>
          <w:bCs w:val="0"/>
          <w:kern w:val="20"/>
          <w:sz w:val="20"/>
          <w:szCs w:val="20"/>
        </w:rPr>
        <w:t xml:space="preserve">Uit onderzoek blijkt dat veel Nederlanders zich regelmatig onveilig voelen. Dat komt vooral door de </w:t>
      </w:r>
      <w:r w:rsidRPr="0054126C">
        <w:rPr>
          <w:rFonts w:ascii="Arial" w:hAnsi="Arial" w:cs="Arial"/>
          <w:b/>
          <w:bCs w:val="0"/>
          <w:kern w:val="20"/>
          <w:sz w:val="20"/>
          <w:szCs w:val="20"/>
        </w:rPr>
        <w:t>media</w:t>
      </w:r>
      <w:r w:rsidRPr="005A219E">
        <w:rPr>
          <w:rFonts w:ascii="Arial" w:hAnsi="Arial" w:cs="Arial"/>
          <w:bCs w:val="0"/>
          <w:kern w:val="20"/>
          <w:sz w:val="20"/>
          <w:szCs w:val="20"/>
        </w:rPr>
        <w:t>.</w:t>
      </w:r>
      <w:r w:rsidRPr="0054126C">
        <w:rPr>
          <w:rFonts w:ascii="Arial" w:hAnsi="Arial" w:cs="Arial"/>
          <w:bCs w:val="0"/>
          <w:kern w:val="20"/>
          <w:sz w:val="20"/>
          <w:szCs w:val="20"/>
        </w:rPr>
        <w:t xml:space="preserve"> Zij besteden veel aandacht aan criminaliteit omdat: </w:t>
      </w:r>
      <w:r w:rsidRPr="0054126C">
        <w:rPr>
          <w:rFonts w:ascii="Arial" w:hAnsi="Arial" w:cs="Arial"/>
          <w:b/>
          <w:bCs w:val="0"/>
          <w:kern w:val="20"/>
          <w:sz w:val="20"/>
          <w:szCs w:val="20"/>
        </w:rPr>
        <w:t>dit zorgt voor hoge oplagecijfers en kijkcijfers</w:t>
      </w:r>
      <w:r w:rsidRPr="0054126C">
        <w:rPr>
          <w:rFonts w:ascii="Arial" w:hAnsi="Arial" w:cs="Arial"/>
          <w:bCs w:val="0"/>
          <w:kern w:val="20"/>
          <w:sz w:val="20"/>
          <w:szCs w:val="20"/>
        </w:rPr>
        <w:t>.</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kern w:val="20"/>
          <w:sz w:val="20"/>
          <w:szCs w:val="20"/>
        </w:rPr>
      </w:pPr>
      <w:r w:rsidRPr="0054126C">
        <w:rPr>
          <w:rFonts w:ascii="Arial" w:hAnsi="Arial" w:cs="Arial"/>
          <w:bCs w:val="0"/>
          <w:kern w:val="20"/>
          <w:sz w:val="20"/>
          <w:szCs w:val="20"/>
        </w:rPr>
        <w:t xml:space="preserve">Om een realistischer beeld te krijgen van criminaliteit moet je naar de cijfers kijken. Het </w:t>
      </w:r>
      <w:r w:rsidRPr="0054126C">
        <w:rPr>
          <w:rFonts w:ascii="Arial" w:hAnsi="Arial" w:cs="Arial"/>
          <w:b/>
          <w:bCs w:val="0"/>
          <w:kern w:val="20"/>
          <w:sz w:val="20"/>
          <w:szCs w:val="20"/>
        </w:rPr>
        <w:t>Centraal Bureau voor de Statistiek (CBS)</w:t>
      </w:r>
      <w:r w:rsidRPr="0054126C">
        <w:rPr>
          <w:rFonts w:ascii="Arial" w:hAnsi="Arial" w:cs="Arial"/>
          <w:bCs w:val="0"/>
          <w:kern w:val="20"/>
          <w:sz w:val="20"/>
          <w:szCs w:val="20"/>
        </w:rPr>
        <w:t xml:space="preserve"> verzamelt en publiceert alle misdaadcijfers en maakt daarbij gebruik van </w:t>
      </w:r>
      <w:r w:rsidRPr="0054126C">
        <w:rPr>
          <w:rFonts w:ascii="Arial" w:hAnsi="Arial" w:cs="Arial"/>
          <w:b/>
          <w:bCs w:val="0"/>
          <w:kern w:val="20"/>
          <w:sz w:val="20"/>
          <w:szCs w:val="20"/>
        </w:rPr>
        <w:t>politiestatistieken</w:t>
      </w:r>
      <w:r w:rsidRPr="0054126C">
        <w:rPr>
          <w:rFonts w:ascii="Arial" w:hAnsi="Arial" w:cs="Arial"/>
          <w:bCs w:val="0"/>
          <w:kern w:val="20"/>
          <w:sz w:val="20"/>
          <w:szCs w:val="20"/>
        </w:rPr>
        <w:t>,</w:t>
      </w:r>
      <w:r w:rsidRPr="0054126C">
        <w:rPr>
          <w:rFonts w:ascii="Arial" w:hAnsi="Arial" w:cs="Arial"/>
          <w:b/>
          <w:bCs w:val="0"/>
          <w:kern w:val="20"/>
          <w:sz w:val="20"/>
          <w:szCs w:val="20"/>
        </w:rPr>
        <w:t xml:space="preserve"> slachtofferonderzoek</w:t>
      </w:r>
      <w:r w:rsidRPr="0054126C">
        <w:rPr>
          <w:rFonts w:ascii="Arial" w:hAnsi="Arial" w:cs="Arial"/>
          <w:bCs w:val="0"/>
          <w:kern w:val="20"/>
          <w:sz w:val="20"/>
          <w:szCs w:val="20"/>
        </w:rPr>
        <w:t xml:space="preserve"> en daderonderzoek.</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
          <w:kern w:val="20"/>
          <w:sz w:val="20"/>
          <w:szCs w:val="20"/>
        </w:rPr>
        <w:sectPr w:rsidR="00CC73A3" w:rsidRPr="0054126C" w:rsidSect="00BB7597">
          <w:headerReference w:type="even" r:id="rId12"/>
          <w:headerReference w:type="default" r:id="rId13"/>
          <w:pgSz w:w="11906" w:h="16838" w:code="9"/>
          <w:pgMar w:top="1474" w:right="1134" w:bottom="1418" w:left="1134" w:header="709" w:footer="708" w:gutter="0"/>
          <w:cols w:space="708"/>
          <w:docGrid w:linePitch="360"/>
        </w:sectPr>
      </w:pPr>
    </w:p>
    <w:p w:rsidR="00CC73A3" w:rsidRPr="0054126C" w:rsidRDefault="00CC73A3" w:rsidP="00CC73A3">
      <w:pPr>
        <w:pStyle w:val="Kop1"/>
      </w:pPr>
      <w:r w:rsidRPr="0054126C">
        <w:lastRenderedPageBreak/>
        <w:t>EXAMENOPGAVEN HOOFDSTUK 1 EN 2  blz. 26 en 27</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ind w:left="426" w:hanging="426"/>
        <w:rPr>
          <w:rFonts w:ascii="Arial" w:hAnsi="Arial" w:cs="Arial"/>
          <w:kern w:val="20"/>
          <w:sz w:val="20"/>
          <w:szCs w:val="20"/>
        </w:rPr>
      </w:pPr>
      <w:r w:rsidRPr="0054126C">
        <w:rPr>
          <w:rFonts w:ascii="Arial" w:hAnsi="Arial" w:cs="Arial"/>
          <w:kern w:val="20"/>
          <w:sz w:val="20"/>
          <w:szCs w:val="20"/>
        </w:rPr>
        <w:t>1</w:t>
      </w:r>
      <w:r w:rsidRPr="0054126C">
        <w:rPr>
          <w:rFonts w:ascii="Arial" w:hAnsi="Arial" w:cs="Arial"/>
          <w:kern w:val="20"/>
          <w:sz w:val="20"/>
          <w:szCs w:val="20"/>
        </w:rPr>
        <w:tab/>
        <w:t>Wegenverkeerswet.</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ind w:left="426" w:hanging="426"/>
        <w:rPr>
          <w:rFonts w:ascii="Arial" w:hAnsi="Arial" w:cs="Arial"/>
          <w:kern w:val="20"/>
          <w:sz w:val="20"/>
          <w:szCs w:val="20"/>
        </w:rPr>
      </w:pPr>
      <w:r w:rsidRPr="0054126C">
        <w:rPr>
          <w:rFonts w:ascii="Arial" w:hAnsi="Arial" w:cs="Arial"/>
          <w:kern w:val="20"/>
          <w:sz w:val="20"/>
          <w:szCs w:val="20"/>
        </w:rPr>
        <w:t>2</w:t>
      </w:r>
      <w:r w:rsidRPr="0054126C">
        <w:rPr>
          <w:rFonts w:ascii="Arial" w:hAnsi="Arial" w:cs="Arial"/>
          <w:kern w:val="20"/>
          <w:sz w:val="20"/>
          <w:szCs w:val="20"/>
        </w:rPr>
        <w:tab/>
        <w:t>Geweldsmisdrijven staan in: het Wetboek van Strafrecht.</w:t>
      </w:r>
    </w:p>
    <w:p w:rsidR="00CC73A3" w:rsidRPr="0054126C" w:rsidRDefault="00CC73A3" w:rsidP="00CC73A3">
      <w:pPr>
        <w:pStyle w:val="Geenafstand"/>
        <w:spacing w:line="260" w:lineRule="atLeast"/>
        <w:ind w:left="426"/>
        <w:rPr>
          <w:rFonts w:ascii="Arial" w:hAnsi="Arial" w:cs="Arial"/>
          <w:kern w:val="20"/>
          <w:sz w:val="20"/>
          <w:szCs w:val="20"/>
        </w:rPr>
      </w:pPr>
      <w:r w:rsidRPr="0054126C">
        <w:rPr>
          <w:rFonts w:ascii="Arial" w:hAnsi="Arial" w:cs="Arial"/>
          <w:kern w:val="20"/>
          <w:sz w:val="20"/>
          <w:szCs w:val="20"/>
        </w:rPr>
        <w:t>Drugsmisdrijven staan in: de Opiumwet.</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ind w:left="426" w:hanging="426"/>
        <w:rPr>
          <w:rFonts w:ascii="Arial" w:hAnsi="Arial" w:cs="Arial"/>
          <w:kern w:val="20"/>
          <w:sz w:val="20"/>
          <w:szCs w:val="20"/>
        </w:rPr>
      </w:pPr>
      <w:r w:rsidRPr="0054126C">
        <w:rPr>
          <w:rFonts w:ascii="Arial" w:hAnsi="Arial" w:cs="Arial"/>
          <w:kern w:val="20"/>
          <w:sz w:val="20"/>
          <w:szCs w:val="20"/>
        </w:rPr>
        <w:t>3</w:t>
      </w:r>
      <w:r w:rsidRPr="0054126C">
        <w:rPr>
          <w:rFonts w:ascii="Arial" w:hAnsi="Arial" w:cs="Arial"/>
          <w:kern w:val="20"/>
          <w:sz w:val="20"/>
          <w:szCs w:val="20"/>
        </w:rPr>
        <w:tab/>
        <w:t>Abortus is/blijft in Liechtenstein bij wet verboden, terwijl in Nederland abortus (onder bepaalde voorwaarden) is toegestaan.</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ind w:left="426" w:hanging="426"/>
        <w:rPr>
          <w:rFonts w:ascii="Arial" w:hAnsi="Arial" w:cs="Arial"/>
          <w:kern w:val="20"/>
          <w:sz w:val="20"/>
          <w:szCs w:val="20"/>
        </w:rPr>
      </w:pPr>
      <w:r w:rsidRPr="0054126C">
        <w:rPr>
          <w:rFonts w:ascii="Arial" w:hAnsi="Arial" w:cs="Arial"/>
          <w:kern w:val="20"/>
          <w:sz w:val="20"/>
          <w:szCs w:val="20"/>
        </w:rPr>
        <w:t>4</w:t>
      </w:r>
      <w:r w:rsidRPr="0054126C">
        <w:rPr>
          <w:rFonts w:ascii="Arial" w:hAnsi="Arial" w:cs="Arial"/>
          <w:kern w:val="20"/>
          <w:sz w:val="20"/>
          <w:szCs w:val="20"/>
        </w:rPr>
        <w:tab/>
      </w:r>
      <w:r>
        <w:rPr>
          <w:rFonts w:ascii="Arial" w:hAnsi="Arial" w:cs="Arial"/>
          <w:kern w:val="20"/>
          <w:sz w:val="20"/>
          <w:szCs w:val="20"/>
        </w:rPr>
        <w:t>Eén</w:t>
      </w:r>
      <w:r w:rsidRPr="0054126C">
        <w:rPr>
          <w:rFonts w:ascii="Arial" w:hAnsi="Arial" w:cs="Arial"/>
          <w:kern w:val="20"/>
          <w:sz w:val="20"/>
          <w:szCs w:val="20"/>
        </w:rPr>
        <w:t xml:space="preserve"> jaar hechtenis/cel.</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ind w:left="426" w:hanging="426"/>
        <w:rPr>
          <w:rFonts w:ascii="Arial" w:hAnsi="Arial" w:cs="Arial"/>
          <w:kern w:val="20"/>
          <w:sz w:val="20"/>
          <w:szCs w:val="20"/>
        </w:rPr>
      </w:pPr>
      <w:r w:rsidRPr="0054126C">
        <w:rPr>
          <w:rFonts w:ascii="Arial" w:hAnsi="Arial" w:cs="Arial"/>
          <w:kern w:val="20"/>
          <w:sz w:val="20"/>
          <w:szCs w:val="20"/>
        </w:rPr>
        <w:t>5</w:t>
      </w:r>
      <w:r w:rsidRPr="0054126C">
        <w:rPr>
          <w:rFonts w:ascii="Arial" w:hAnsi="Arial" w:cs="Arial"/>
          <w:kern w:val="20"/>
          <w:sz w:val="20"/>
          <w:szCs w:val="20"/>
        </w:rPr>
        <w:tab/>
      </w:r>
      <w:r w:rsidRPr="00E85870">
        <w:rPr>
          <w:rFonts w:ascii="Arial" w:hAnsi="Arial" w:cs="Arial"/>
          <w:kern w:val="20"/>
          <w:sz w:val="20"/>
          <w:szCs w:val="20"/>
        </w:rPr>
        <w:t xml:space="preserve">Het is een </w:t>
      </w:r>
      <w:r w:rsidRPr="00E85870">
        <w:rPr>
          <w:rFonts w:ascii="Arial" w:hAnsi="Arial" w:cs="Arial"/>
          <w:b/>
          <w:kern w:val="20"/>
          <w:sz w:val="20"/>
          <w:szCs w:val="20"/>
        </w:rPr>
        <w:t>sociaal</w:t>
      </w:r>
      <w:r w:rsidRPr="00E85870">
        <w:rPr>
          <w:rFonts w:ascii="Arial" w:hAnsi="Arial" w:cs="Arial"/>
          <w:kern w:val="20"/>
          <w:sz w:val="20"/>
          <w:szCs w:val="20"/>
        </w:rPr>
        <w:t xml:space="preserve"> probleem, omdat (</w:t>
      </w:r>
      <w:r w:rsidRPr="00E85870">
        <w:rPr>
          <w:rFonts w:ascii="Arial" w:hAnsi="Arial" w:cs="Arial"/>
          <w:i/>
          <w:kern w:val="20"/>
          <w:sz w:val="20"/>
          <w:szCs w:val="20"/>
        </w:rPr>
        <w:t>één van de volgende</w:t>
      </w:r>
      <w:r w:rsidRPr="00E85870">
        <w:rPr>
          <w:rFonts w:ascii="Arial" w:hAnsi="Arial" w:cs="Arial"/>
          <w:kern w:val="20"/>
          <w:sz w:val="20"/>
          <w:szCs w:val="20"/>
        </w:rPr>
        <w:t>):</w:t>
      </w:r>
    </w:p>
    <w:p w:rsidR="00CC73A3" w:rsidRPr="0054126C" w:rsidRDefault="00CC73A3" w:rsidP="00CC73A3">
      <w:pPr>
        <w:pStyle w:val="Geenafstand"/>
        <w:spacing w:line="260" w:lineRule="atLeast"/>
        <w:ind w:left="851" w:hanging="425"/>
        <w:rPr>
          <w:rFonts w:ascii="Arial" w:hAnsi="Arial" w:cs="Arial"/>
          <w:kern w:val="20"/>
          <w:sz w:val="20"/>
          <w:szCs w:val="20"/>
        </w:rPr>
      </w:pPr>
      <w:r w:rsidRPr="0054126C">
        <w:rPr>
          <w:rFonts w:ascii="Arial" w:hAnsi="Arial" w:cs="Arial"/>
          <w:kern w:val="20"/>
          <w:sz w:val="20"/>
          <w:szCs w:val="20"/>
        </w:rPr>
        <w:t>-</w:t>
      </w:r>
      <w:r w:rsidRPr="0054126C">
        <w:rPr>
          <w:rFonts w:ascii="Arial" w:hAnsi="Arial" w:cs="Arial"/>
          <w:kern w:val="20"/>
          <w:sz w:val="20"/>
          <w:szCs w:val="20"/>
        </w:rPr>
        <w:tab/>
        <w:t>(veel) mensen de overlast (vandalisme, drankmisbruik, geluidsoverlast, zwerfvuil) van hangjongeren onwenselijk vinden</w:t>
      </w:r>
      <w:r>
        <w:rPr>
          <w:rFonts w:ascii="Arial" w:hAnsi="Arial" w:cs="Arial"/>
          <w:kern w:val="20"/>
          <w:sz w:val="20"/>
          <w:szCs w:val="20"/>
        </w:rPr>
        <w:t>;</w:t>
      </w:r>
    </w:p>
    <w:p w:rsidR="00CC73A3" w:rsidRPr="0054126C" w:rsidRDefault="00CC73A3" w:rsidP="00CC73A3">
      <w:pPr>
        <w:pStyle w:val="Geenafstand"/>
        <w:spacing w:line="260" w:lineRule="atLeast"/>
        <w:ind w:left="851" w:hanging="425"/>
        <w:rPr>
          <w:rFonts w:ascii="Arial" w:hAnsi="Arial" w:cs="Arial"/>
          <w:kern w:val="20"/>
          <w:sz w:val="20"/>
          <w:szCs w:val="20"/>
        </w:rPr>
      </w:pPr>
      <w:r w:rsidRPr="0054126C">
        <w:rPr>
          <w:rFonts w:ascii="Arial" w:hAnsi="Arial" w:cs="Arial"/>
          <w:kern w:val="20"/>
          <w:sz w:val="20"/>
          <w:szCs w:val="20"/>
        </w:rPr>
        <w:t>-</w:t>
      </w:r>
      <w:r w:rsidRPr="0054126C">
        <w:rPr>
          <w:rFonts w:ascii="Arial" w:hAnsi="Arial" w:cs="Arial"/>
          <w:kern w:val="20"/>
          <w:sz w:val="20"/>
          <w:szCs w:val="20"/>
        </w:rPr>
        <w:tab/>
        <w:t>(veel) mensen last hebben van de hangjongeren</w:t>
      </w:r>
      <w:r>
        <w:rPr>
          <w:rFonts w:ascii="Arial" w:hAnsi="Arial" w:cs="Arial"/>
          <w:kern w:val="20"/>
          <w:sz w:val="20"/>
          <w:szCs w:val="20"/>
        </w:rPr>
        <w:t xml:space="preserve"> of </w:t>
      </w:r>
      <w:r w:rsidRPr="0054126C">
        <w:rPr>
          <w:rFonts w:ascii="Arial" w:hAnsi="Arial" w:cs="Arial"/>
          <w:kern w:val="20"/>
          <w:sz w:val="20"/>
          <w:szCs w:val="20"/>
        </w:rPr>
        <w:t>schade ondervinden van de overlast door hangjongeren</w:t>
      </w:r>
      <w:r>
        <w:rPr>
          <w:rFonts w:ascii="Arial" w:hAnsi="Arial" w:cs="Arial"/>
          <w:kern w:val="20"/>
          <w:sz w:val="20"/>
          <w:szCs w:val="20"/>
        </w:rPr>
        <w:t>;</w:t>
      </w:r>
    </w:p>
    <w:p w:rsidR="00CC73A3" w:rsidRPr="0054126C" w:rsidRDefault="00CC73A3" w:rsidP="00CC73A3">
      <w:pPr>
        <w:pStyle w:val="Geenafstand"/>
        <w:spacing w:line="260" w:lineRule="atLeast"/>
        <w:ind w:left="851" w:hanging="425"/>
        <w:rPr>
          <w:rFonts w:ascii="Arial" w:hAnsi="Arial" w:cs="Arial"/>
          <w:kern w:val="20"/>
          <w:sz w:val="20"/>
          <w:szCs w:val="20"/>
        </w:rPr>
      </w:pPr>
      <w:r w:rsidRPr="0054126C">
        <w:rPr>
          <w:rFonts w:ascii="Arial" w:hAnsi="Arial" w:cs="Arial"/>
          <w:kern w:val="20"/>
          <w:sz w:val="20"/>
          <w:szCs w:val="20"/>
        </w:rPr>
        <w:t>-</w:t>
      </w:r>
      <w:r w:rsidRPr="0054126C">
        <w:rPr>
          <w:rFonts w:ascii="Arial" w:hAnsi="Arial" w:cs="Arial"/>
          <w:kern w:val="20"/>
          <w:sz w:val="20"/>
          <w:szCs w:val="20"/>
        </w:rPr>
        <w:tab/>
        <w:t>mensen vinden dat er actie moet worden ondernomen om de situatie te veranderen</w:t>
      </w:r>
      <w:r>
        <w:rPr>
          <w:rFonts w:ascii="Arial" w:hAnsi="Arial" w:cs="Arial"/>
          <w:kern w:val="20"/>
          <w:sz w:val="20"/>
          <w:szCs w:val="20"/>
        </w:rPr>
        <w:t>. In dit geval:</w:t>
      </w:r>
      <w:r w:rsidRPr="0054126C">
        <w:rPr>
          <w:rFonts w:ascii="Arial" w:hAnsi="Arial" w:cs="Arial"/>
          <w:kern w:val="20"/>
          <w:sz w:val="20"/>
          <w:szCs w:val="20"/>
        </w:rPr>
        <w:t xml:space="preserve"> mensen laten weten dat de wijk Stadshagen overlast heeft van hangjongeren.</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ind w:left="426"/>
        <w:rPr>
          <w:rFonts w:ascii="Arial" w:hAnsi="Arial" w:cs="Arial"/>
          <w:kern w:val="20"/>
          <w:sz w:val="20"/>
          <w:szCs w:val="20"/>
        </w:rPr>
      </w:pPr>
      <w:r w:rsidRPr="00E85870">
        <w:rPr>
          <w:rFonts w:ascii="Arial" w:hAnsi="Arial" w:cs="Arial"/>
          <w:kern w:val="20"/>
          <w:sz w:val="20"/>
          <w:szCs w:val="20"/>
        </w:rPr>
        <w:t xml:space="preserve">Het is een </w:t>
      </w:r>
      <w:r w:rsidRPr="00E85870">
        <w:rPr>
          <w:rFonts w:ascii="Arial" w:hAnsi="Arial" w:cs="Arial"/>
          <w:b/>
          <w:kern w:val="20"/>
          <w:sz w:val="20"/>
          <w:szCs w:val="20"/>
        </w:rPr>
        <w:t>politiek</w:t>
      </w:r>
      <w:r w:rsidRPr="00E85870">
        <w:rPr>
          <w:rFonts w:ascii="Arial" w:hAnsi="Arial" w:cs="Arial"/>
          <w:kern w:val="20"/>
          <w:sz w:val="20"/>
          <w:szCs w:val="20"/>
        </w:rPr>
        <w:t xml:space="preserve"> probleem, omdat (</w:t>
      </w:r>
      <w:r w:rsidRPr="00E85870">
        <w:rPr>
          <w:rFonts w:ascii="Arial" w:hAnsi="Arial" w:cs="Arial"/>
          <w:i/>
          <w:kern w:val="20"/>
          <w:sz w:val="20"/>
          <w:szCs w:val="20"/>
        </w:rPr>
        <w:t>één van de volgende</w:t>
      </w:r>
      <w:r w:rsidRPr="00E85870">
        <w:rPr>
          <w:rFonts w:ascii="Arial" w:hAnsi="Arial" w:cs="Arial"/>
          <w:kern w:val="20"/>
          <w:sz w:val="20"/>
          <w:szCs w:val="20"/>
        </w:rPr>
        <w:t>):</w:t>
      </w:r>
    </w:p>
    <w:p w:rsidR="00CC73A3" w:rsidRPr="0054126C" w:rsidRDefault="00CC73A3" w:rsidP="00CC73A3">
      <w:pPr>
        <w:pStyle w:val="Geenafstand"/>
        <w:spacing w:line="260" w:lineRule="atLeast"/>
        <w:ind w:left="851" w:hanging="425"/>
        <w:rPr>
          <w:rFonts w:ascii="Arial" w:hAnsi="Arial" w:cs="Arial"/>
          <w:kern w:val="20"/>
          <w:sz w:val="20"/>
          <w:szCs w:val="20"/>
        </w:rPr>
      </w:pPr>
      <w:r w:rsidRPr="0054126C">
        <w:rPr>
          <w:rFonts w:ascii="Arial" w:hAnsi="Arial" w:cs="Arial"/>
          <w:kern w:val="20"/>
          <w:sz w:val="20"/>
          <w:szCs w:val="20"/>
        </w:rPr>
        <w:t>-</w:t>
      </w:r>
      <w:r w:rsidRPr="0054126C">
        <w:rPr>
          <w:rFonts w:ascii="Arial" w:hAnsi="Arial" w:cs="Arial"/>
          <w:kern w:val="20"/>
          <w:sz w:val="20"/>
          <w:szCs w:val="20"/>
        </w:rPr>
        <w:tab/>
        <w:t xml:space="preserve">het onderwerp op de politieke agenda staat </w:t>
      </w:r>
      <w:r>
        <w:rPr>
          <w:rFonts w:ascii="Arial" w:hAnsi="Arial" w:cs="Arial"/>
          <w:kern w:val="20"/>
          <w:sz w:val="20"/>
          <w:szCs w:val="20"/>
        </w:rPr>
        <w:t>(</w:t>
      </w:r>
      <w:r w:rsidRPr="0054126C">
        <w:rPr>
          <w:rFonts w:ascii="Arial" w:hAnsi="Arial" w:cs="Arial"/>
          <w:kern w:val="20"/>
          <w:sz w:val="20"/>
          <w:szCs w:val="20"/>
        </w:rPr>
        <w:t xml:space="preserve">de VVD </w:t>
      </w:r>
      <w:r>
        <w:rPr>
          <w:rFonts w:ascii="Arial" w:hAnsi="Arial" w:cs="Arial"/>
          <w:kern w:val="20"/>
          <w:sz w:val="20"/>
          <w:szCs w:val="20"/>
        </w:rPr>
        <w:t xml:space="preserve">stelt </w:t>
      </w:r>
      <w:r w:rsidRPr="0054126C">
        <w:rPr>
          <w:rFonts w:ascii="Arial" w:hAnsi="Arial" w:cs="Arial"/>
          <w:kern w:val="20"/>
          <w:sz w:val="20"/>
          <w:szCs w:val="20"/>
        </w:rPr>
        <w:t xml:space="preserve">vragen over de overlast van hangjongeren aan het </w:t>
      </w:r>
      <w:r>
        <w:rPr>
          <w:rFonts w:ascii="Arial" w:hAnsi="Arial" w:cs="Arial"/>
          <w:kern w:val="20"/>
          <w:sz w:val="20"/>
          <w:szCs w:val="20"/>
        </w:rPr>
        <w:t>c</w:t>
      </w:r>
      <w:r w:rsidRPr="0054126C">
        <w:rPr>
          <w:rFonts w:ascii="Arial" w:hAnsi="Arial" w:cs="Arial"/>
          <w:kern w:val="20"/>
          <w:sz w:val="20"/>
          <w:szCs w:val="20"/>
        </w:rPr>
        <w:t>ollege</w:t>
      </w:r>
      <w:r>
        <w:rPr>
          <w:rFonts w:ascii="Arial" w:hAnsi="Arial" w:cs="Arial"/>
          <w:kern w:val="20"/>
          <w:sz w:val="20"/>
          <w:szCs w:val="20"/>
        </w:rPr>
        <w:t>);</w:t>
      </w:r>
    </w:p>
    <w:p w:rsidR="00CC73A3" w:rsidRPr="0054126C" w:rsidRDefault="00CC73A3" w:rsidP="00CC73A3">
      <w:pPr>
        <w:pStyle w:val="Geenafstand"/>
        <w:spacing w:line="260" w:lineRule="atLeast"/>
        <w:ind w:left="851" w:hanging="425"/>
        <w:rPr>
          <w:rFonts w:ascii="Arial" w:hAnsi="Arial" w:cs="Arial"/>
          <w:kern w:val="20"/>
          <w:sz w:val="20"/>
          <w:szCs w:val="20"/>
        </w:rPr>
      </w:pPr>
      <w:r w:rsidRPr="0054126C">
        <w:rPr>
          <w:rFonts w:ascii="Arial" w:hAnsi="Arial" w:cs="Arial"/>
          <w:kern w:val="20"/>
          <w:sz w:val="20"/>
          <w:szCs w:val="20"/>
        </w:rPr>
        <w:t>-</w:t>
      </w:r>
      <w:r w:rsidRPr="0054126C">
        <w:rPr>
          <w:rFonts w:ascii="Arial" w:hAnsi="Arial" w:cs="Arial"/>
          <w:kern w:val="20"/>
          <w:sz w:val="20"/>
          <w:szCs w:val="20"/>
        </w:rPr>
        <w:tab/>
        <w:t>(de politieke partij) de VVD zich met het onderwerp bezighoudt</w:t>
      </w:r>
      <w:r>
        <w:rPr>
          <w:rFonts w:ascii="Arial" w:hAnsi="Arial" w:cs="Arial"/>
          <w:kern w:val="20"/>
          <w:sz w:val="20"/>
          <w:szCs w:val="20"/>
        </w:rPr>
        <w:t>;</w:t>
      </w:r>
    </w:p>
    <w:p w:rsidR="00CC73A3" w:rsidRPr="0054126C" w:rsidRDefault="00CC73A3" w:rsidP="00CC73A3">
      <w:pPr>
        <w:pStyle w:val="Geenafstand"/>
        <w:spacing w:line="260" w:lineRule="atLeast"/>
        <w:ind w:left="851" w:hanging="425"/>
        <w:rPr>
          <w:rFonts w:ascii="Arial" w:hAnsi="Arial" w:cs="Arial"/>
          <w:kern w:val="20"/>
          <w:sz w:val="20"/>
          <w:szCs w:val="20"/>
        </w:rPr>
      </w:pPr>
      <w:r w:rsidRPr="0054126C">
        <w:rPr>
          <w:rFonts w:ascii="Arial" w:hAnsi="Arial" w:cs="Arial"/>
          <w:kern w:val="20"/>
          <w:sz w:val="20"/>
          <w:szCs w:val="20"/>
        </w:rPr>
        <w:t>-</w:t>
      </w:r>
      <w:r w:rsidRPr="0054126C">
        <w:rPr>
          <w:rFonts w:ascii="Arial" w:hAnsi="Arial" w:cs="Arial"/>
          <w:kern w:val="20"/>
          <w:sz w:val="20"/>
          <w:szCs w:val="20"/>
        </w:rPr>
        <w:tab/>
      </w:r>
      <w:r>
        <w:rPr>
          <w:rFonts w:ascii="Arial" w:hAnsi="Arial" w:cs="Arial"/>
          <w:kern w:val="20"/>
          <w:sz w:val="20"/>
          <w:szCs w:val="20"/>
        </w:rPr>
        <w:t xml:space="preserve">het </w:t>
      </w:r>
      <w:r w:rsidRPr="0054126C">
        <w:rPr>
          <w:rFonts w:ascii="Arial" w:hAnsi="Arial" w:cs="Arial"/>
          <w:kern w:val="20"/>
          <w:sz w:val="20"/>
          <w:szCs w:val="20"/>
        </w:rPr>
        <w:t>handhaven van de openbare orde en het verschaffen van veiligheid voor de burgers tot de basisfuncties van de staat behoren</w:t>
      </w:r>
      <w:r>
        <w:rPr>
          <w:rFonts w:ascii="Arial" w:hAnsi="Arial" w:cs="Arial"/>
          <w:kern w:val="20"/>
          <w:sz w:val="20"/>
          <w:szCs w:val="20"/>
        </w:rPr>
        <w:t>.</w:t>
      </w:r>
      <w:r w:rsidRPr="0054126C">
        <w:rPr>
          <w:rFonts w:ascii="Arial" w:hAnsi="Arial" w:cs="Arial"/>
          <w:kern w:val="20"/>
          <w:sz w:val="20"/>
          <w:szCs w:val="20"/>
        </w:rPr>
        <w:t xml:space="preserve"> (</w:t>
      </w:r>
      <w:r>
        <w:rPr>
          <w:rFonts w:ascii="Arial" w:hAnsi="Arial" w:cs="Arial"/>
          <w:kern w:val="20"/>
          <w:sz w:val="20"/>
          <w:szCs w:val="20"/>
        </w:rPr>
        <w:t>D</w:t>
      </w:r>
      <w:r w:rsidRPr="0054126C">
        <w:rPr>
          <w:rFonts w:ascii="Arial" w:hAnsi="Arial" w:cs="Arial"/>
          <w:kern w:val="20"/>
          <w:sz w:val="20"/>
          <w:szCs w:val="20"/>
        </w:rPr>
        <w:t>e overlast van hangjongeren bedreigt de openbare orde en de veiligheid</w:t>
      </w:r>
      <w:r>
        <w:rPr>
          <w:rFonts w:ascii="Arial" w:hAnsi="Arial" w:cs="Arial"/>
          <w:kern w:val="20"/>
          <w:sz w:val="20"/>
          <w:szCs w:val="20"/>
        </w:rPr>
        <w:t xml:space="preserve"> </w:t>
      </w:r>
      <w:r w:rsidRPr="0054126C">
        <w:rPr>
          <w:rFonts w:ascii="Arial" w:hAnsi="Arial" w:cs="Arial"/>
          <w:kern w:val="20"/>
          <w:sz w:val="20"/>
          <w:szCs w:val="20"/>
        </w:rPr>
        <w:t>het veiligheidsgevoel van de burgers).</w:t>
      </w:r>
    </w:p>
    <w:p w:rsidR="00CC73A3" w:rsidRPr="0054126C" w:rsidRDefault="00CC73A3" w:rsidP="00CC73A3">
      <w:pPr>
        <w:pStyle w:val="Geenafstand"/>
        <w:spacing w:line="260" w:lineRule="atLeast"/>
        <w:rPr>
          <w:rFonts w:ascii="Arial" w:hAnsi="Arial" w:cs="Arial"/>
          <w:kern w:val="20"/>
          <w:sz w:val="20"/>
          <w:szCs w:val="20"/>
        </w:rPr>
      </w:pPr>
    </w:p>
    <w:p w:rsidR="00CC73A3" w:rsidRPr="00C14CF9" w:rsidRDefault="00CC73A3" w:rsidP="00CC73A3">
      <w:pPr>
        <w:pStyle w:val="Geenafstand"/>
        <w:spacing w:line="260" w:lineRule="atLeast"/>
        <w:ind w:left="426" w:hanging="426"/>
        <w:rPr>
          <w:rFonts w:ascii="Arial" w:hAnsi="Arial" w:cs="Arial"/>
          <w:i/>
          <w:kern w:val="20"/>
          <w:sz w:val="20"/>
          <w:szCs w:val="20"/>
        </w:rPr>
      </w:pPr>
      <w:r w:rsidRPr="0054126C">
        <w:rPr>
          <w:rFonts w:ascii="Arial" w:hAnsi="Arial" w:cs="Arial"/>
          <w:kern w:val="20"/>
          <w:sz w:val="20"/>
          <w:szCs w:val="20"/>
        </w:rPr>
        <w:t>6</w:t>
      </w:r>
      <w:r w:rsidRPr="0054126C">
        <w:rPr>
          <w:rFonts w:ascii="Arial" w:hAnsi="Arial" w:cs="Arial"/>
          <w:kern w:val="20"/>
          <w:sz w:val="20"/>
          <w:szCs w:val="20"/>
        </w:rPr>
        <w:tab/>
      </w:r>
      <w:r w:rsidRPr="00C14CF9">
        <w:rPr>
          <w:rFonts w:ascii="Arial" w:hAnsi="Arial" w:cs="Arial"/>
          <w:i/>
          <w:kern w:val="20"/>
          <w:sz w:val="20"/>
          <w:szCs w:val="20"/>
        </w:rPr>
        <w:t>Juiste antwoorden zijn (één van de volgende):</w:t>
      </w:r>
    </w:p>
    <w:p w:rsidR="00CC73A3" w:rsidRPr="0054126C" w:rsidRDefault="00CC73A3" w:rsidP="00CC73A3">
      <w:pPr>
        <w:pStyle w:val="Geenafstand"/>
        <w:spacing w:line="260" w:lineRule="atLeast"/>
        <w:ind w:left="851" w:hanging="425"/>
        <w:rPr>
          <w:rFonts w:ascii="Arial" w:hAnsi="Arial" w:cs="Arial"/>
          <w:kern w:val="20"/>
          <w:sz w:val="20"/>
          <w:szCs w:val="20"/>
        </w:rPr>
      </w:pPr>
      <w:r w:rsidRPr="0054126C">
        <w:rPr>
          <w:rFonts w:ascii="Arial" w:hAnsi="Arial" w:cs="Arial"/>
          <w:kern w:val="20"/>
          <w:sz w:val="20"/>
          <w:szCs w:val="20"/>
        </w:rPr>
        <w:t>-</w:t>
      </w:r>
      <w:r w:rsidRPr="0054126C">
        <w:rPr>
          <w:rFonts w:ascii="Arial" w:hAnsi="Arial" w:cs="Arial"/>
          <w:kern w:val="20"/>
          <w:sz w:val="20"/>
          <w:szCs w:val="20"/>
        </w:rPr>
        <w:tab/>
      </w:r>
      <w:r>
        <w:rPr>
          <w:rFonts w:ascii="Arial" w:hAnsi="Arial" w:cs="Arial"/>
          <w:kern w:val="20"/>
          <w:sz w:val="20"/>
          <w:szCs w:val="20"/>
        </w:rPr>
        <w:t>V</w:t>
      </w:r>
      <w:r w:rsidRPr="0054126C">
        <w:rPr>
          <w:rFonts w:ascii="Arial" w:hAnsi="Arial" w:cs="Arial"/>
          <w:kern w:val="20"/>
          <w:sz w:val="20"/>
          <w:szCs w:val="20"/>
        </w:rPr>
        <w:t>andalisme, want als zaken kapot gemaakt worden, kost het herstel geld</w:t>
      </w:r>
      <w:r>
        <w:rPr>
          <w:rFonts w:ascii="Arial" w:hAnsi="Arial" w:cs="Arial"/>
          <w:kern w:val="20"/>
          <w:sz w:val="20"/>
          <w:szCs w:val="20"/>
        </w:rPr>
        <w:t>.</w:t>
      </w:r>
    </w:p>
    <w:p w:rsidR="00CC73A3" w:rsidRPr="0054126C" w:rsidRDefault="00CC73A3" w:rsidP="00CC73A3">
      <w:pPr>
        <w:pStyle w:val="Geenafstand"/>
        <w:spacing w:line="260" w:lineRule="atLeast"/>
        <w:ind w:left="851" w:hanging="425"/>
        <w:rPr>
          <w:rFonts w:ascii="Arial" w:hAnsi="Arial" w:cs="Arial"/>
          <w:kern w:val="20"/>
          <w:sz w:val="20"/>
          <w:szCs w:val="20"/>
        </w:rPr>
      </w:pPr>
      <w:r w:rsidRPr="0054126C">
        <w:rPr>
          <w:rFonts w:ascii="Arial" w:hAnsi="Arial" w:cs="Arial"/>
          <w:kern w:val="20"/>
          <w:sz w:val="20"/>
          <w:szCs w:val="20"/>
        </w:rPr>
        <w:t>-</w:t>
      </w:r>
      <w:r w:rsidRPr="0054126C">
        <w:rPr>
          <w:rFonts w:ascii="Arial" w:hAnsi="Arial" w:cs="Arial"/>
          <w:kern w:val="20"/>
          <w:sz w:val="20"/>
          <w:szCs w:val="20"/>
        </w:rPr>
        <w:tab/>
      </w:r>
      <w:r>
        <w:rPr>
          <w:rFonts w:ascii="Arial" w:hAnsi="Arial" w:cs="Arial"/>
          <w:kern w:val="20"/>
          <w:sz w:val="20"/>
          <w:szCs w:val="20"/>
        </w:rPr>
        <w:t>H</w:t>
      </w:r>
      <w:r w:rsidRPr="0054126C">
        <w:rPr>
          <w:rFonts w:ascii="Arial" w:hAnsi="Arial" w:cs="Arial"/>
          <w:kern w:val="20"/>
          <w:sz w:val="20"/>
          <w:szCs w:val="20"/>
        </w:rPr>
        <w:t>et achterlaten van zwerfvuil</w:t>
      </w:r>
      <w:r>
        <w:rPr>
          <w:rFonts w:ascii="Arial" w:hAnsi="Arial" w:cs="Arial"/>
          <w:kern w:val="20"/>
          <w:sz w:val="20"/>
          <w:szCs w:val="20"/>
        </w:rPr>
        <w:t xml:space="preserve"> of </w:t>
      </w:r>
      <w:r w:rsidRPr="0054126C">
        <w:rPr>
          <w:rFonts w:ascii="Arial" w:hAnsi="Arial" w:cs="Arial"/>
          <w:kern w:val="20"/>
          <w:sz w:val="20"/>
          <w:szCs w:val="20"/>
        </w:rPr>
        <w:t>gebroken glas, want het (extra) opruimen hiervan door schoonmaakdiensten kost geld</w:t>
      </w:r>
      <w:r>
        <w:rPr>
          <w:rFonts w:ascii="Arial" w:hAnsi="Arial" w:cs="Arial"/>
          <w:kern w:val="20"/>
          <w:sz w:val="20"/>
          <w:szCs w:val="20"/>
        </w:rPr>
        <w:t>.</w:t>
      </w:r>
    </w:p>
    <w:p w:rsidR="00CC73A3" w:rsidRPr="0054126C" w:rsidRDefault="00CC73A3" w:rsidP="00CC73A3">
      <w:pPr>
        <w:pStyle w:val="Geenafstand"/>
        <w:spacing w:line="260" w:lineRule="atLeast"/>
        <w:ind w:left="851" w:hanging="425"/>
        <w:rPr>
          <w:rFonts w:ascii="Arial" w:hAnsi="Arial" w:cs="Arial"/>
          <w:kern w:val="20"/>
          <w:sz w:val="20"/>
          <w:szCs w:val="20"/>
        </w:rPr>
      </w:pPr>
      <w:r w:rsidRPr="0054126C">
        <w:rPr>
          <w:rFonts w:ascii="Arial" w:hAnsi="Arial" w:cs="Arial"/>
          <w:kern w:val="20"/>
          <w:sz w:val="20"/>
          <w:szCs w:val="20"/>
        </w:rPr>
        <w:t>-</w:t>
      </w:r>
      <w:r w:rsidRPr="0054126C">
        <w:rPr>
          <w:rFonts w:ascii="Arial" w:hAnsi="Arial" w:cs="Arial"/>
          <w:kern w:val="20"/>
          <w:sz w:val="20"/>
          <w:szCs w:val="20"/>
        </w:rPr>
        <w:tab/>
      </w:r>
      <w:r>
        <w:rPr>
          <w:rFonts w:ascii="Arial" w:hAnsi="Arial" w:cs="Arial"/>
          <w:kern w:val="20"/>
          <w:sz w:val="20"/>
          <w:szCs w:val="20"/>
        </w:rPr>
        <w:t>D</w:t>
      </w:r>
      <w:r w:rsidRPr="0054126C">
        <w:rPr>
          <w:rFonts w:ascii="Arial" w:hAnsi="Arial" w:cs="Arial"/>
          <w:kern w:val="20"/>
          <w:sz w:val="20"/>
          <w:szCs w:val="20"/>
        </w:rPr>
        <w:t>rankmisbruik, want onder invloed van drank maken mensen zich eerder schuldig aan strafbare gedragingen met materiële gevolgen, zoals vandalisme.</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tabs>
          <w:tab w:val="left" w:pos="426"/>
        </w:tabs>
        <w:spacing w:line="260" w:lineRule="atLeast"/>
        <w:ind w:left="851" w:hanging="851"/>
        <w:rPr>
          <w:rFonts w:ascii="Arial" w:hAnsi="Arial" w:cs="Arial"/>
          <w:kern w:val="20"/>
          <w:sz w:val="20"/>
          <w:szCs w:val="20"/>
        </w:rPr>
      </w:pPr>
      <w:r w:rsidRPr="0054126C">
        <w:rPr>
          <w:rFonts w:ascii="Arial" w:hAnsi="Arial" w:cs="Arial"/>
          <w:kern w:val="20"/>
          <w:sz w:val="20"/>
          <w:szCs w:val="20"/>
        </w:rPr>
        <w:t>7</w:t>
      </w:r>
      <w:r w:rsidRPr="0054126C">
        <w:rPr>
          <w:rFonts w:ascii="Arial" w:hAnsi="Arial" w:cs="Arial"/>
          <w:kern w:val="20"/>
          <w:sz w:val="20"/>
          <w:szCs w:val="20"/>
        </w:rPr>
        <w:tab/>
        <w:t>C</w:t>
      </w:r>
      <w:r w:rsidRPr="0054126C">
        <w:rPr>
          <w:rFonts w:ascii="Arial" w:hAnsi="Arial" w:cs="Arial"/>
          <w:kern w:val="20"/>
          <w:sz w:val="20"/>
          <w:szCs w:val="20"/>
        </w:rPr>
        <w:tab/>
        <w:t>Geregistreerde cijfers over woninginbraken.</w:t>
      </w:r>
    </w:p>
    <w:p w:rsidR="00CC73A3" w:rsidRPr="0054126C" w:rsidRDefault="00CC73A3" w:rsidP="00CC73A3">
      <w:pPr>
        <w:pStyle w:val="Geenafstand"/>
        <w:spacing w:line="260" w:lineRule="atLeast"/>
        <w:rPr>
          <w:rFonts w:ascii="Arial" w:hAnsi="Arial" w:cs="Arial"/>
          <w:kern w:val="20"/>
          <w:sz w:val="20"/>
          <w:szCs w:val="20"/>
        </w:rPr>
      </w:pPr>
    </w:p>
    <w:p w:rsidR="00CC73A3" w:rsidRPr="00BD5E6F" w:rsidRDefault="00CC73A3" w:rsidP="00CC73A3">
      <w:pPr>
        <w:pStyle w:val="Geenafstand"/>
        <w:spacing w:line="260" w:lineRule="atLeast"/>
        <w:ind w:left="426" w:hanging="426"/>
        <w:rPr>
          <w:rFonts w:ascii="Arial" w:hAnsi="Arial" w:cs="Arial"/>
          <w:i/>
          <w:kern w:val="20"/>
          <w:sz w:val="20"/>
          <w:szCs w:val="20"/>
        </w:rPr>
      </w:pPr>
      <w:r w:rsidRPr="00BD5E6F">
        <w:rPr>
          <w:rFonts w:ascii="Arial" w:hAnsi="Arial" w:cs="Arial"/>
          <w:kern w:val="20"/>
          <w:sz w:val="20"/>
          <w:szCs w:val="20"/>
        </w:rPr>
        <w:t>8</w:t>
      </w:r>
      <w:r w:rsidRPr="00BD5E6F">
        <w:rPr>
          <w:rFonts w:ascii="Arial" w:hAnsi="Arial" w:cs="Arial"/>
          <w:kern w:val="20"/>
          <w:sz w:val="20"/>
          <w:szCs w:val="20"/>
        </w:rPr>
        <w:tab/>
      </w:r>
      <w:r w:rsidRPr="00BD5E6F">
        <w:rPr>
          <w:rFonts w:ascii="Arial" w:hAnsi="Arial" w:cs="Arial"/>
          <w:i/>
          <w:kern w:val="20"/>
          <w:sz w:val="20"/>
          <w:szCs w:val="20"/>
        </w:rPr>
        <w:t>Juiste antwoorden zijn (één van de volgende):</w:t>
      </w:r>
    </w:p>
    <w:p w:rsidR="00CC73A3" w:rsidRPr="00BD5E6F" w:rsidRDefault="00CC73A3" w:rsidP="00CC73A3">
      <w:pPr>
        <w:pStyle w:val="Geenafstand"/>
        <w:spacing w:line="260" w:lineRule="atLeast"/>
        <w:ind w:left="851" w:hanging="426"/>
        <w:rPr>
          <w:rFonts w:ascii="Arial" w:hAnsi="Arial" w:cs="Arial"/>
          <w:kern w:val="20"/>
          <w:sz w:val="20"/>
          <w:szCs w:val="20"/>
        </w:rPr>
      </w:pPr>
      <w:r w:rsidRPr="00BD5E6F">
        <w:rPr>
          <w:rFonts w:ascii="Arial" w:hAnsi="Arial" w:cs="Arial"/>
          <w:kern w:val="20"/>
          <w:sz w:val="20"/>
          <w:szCs w:val="20"/>
        </w:rPr>
        <w:t>-</w:t>
      </w:r>
      <w:r w:rsidRPr="00BD5E6F">
        <w:rPr>
          <w:rFonts w:ascii="Arial" w:hAnsi="Arial" w:cs="Arial"/>
          <w:kern w:val="20"/>
          <w:sz w:val="20"/>
          <w:szCs w:val="20"/>
        </w:rPr>
        <w:tab/>
        <w:t>Niet iedereen doet aangifte van een</w:t>
      </w:r>
      <w:r>
        <w:rPr>
          <w:rFonts w:ascii="Arial" w:hAnsi="Arial" w:cs="Arial"/>
          <w:kern w:val="20"/>
          <w:sz w:val="20"/>
          <w:szCs w:val="20"/>
        </w:rPr>
        <w:t xml:space="preserve"> strafbaar feit bij de politie.</w:t>
      </w:r>
    </w:p>
    <w:p w:rsidR="00CC73A3" w:rsidRPr="0054126C" w:rsidRDefault="00CC73A3" w:rsidP="00CC73A3">
      <w:pPr>
        <w:pStyle w:val="Geenafstand"/>
        <w:spacing w:line="260" w:lineRule="atLeast"/>
        <w:ind w:left="851" w:hanging="426"/>
        <w:rPr>
          <w:rFonts w:ascii="Arial" w:hAnsi="Arial" w:cs="Arial"/>
          <w:kern w:val="20"/>
          <w:sz w:val="20"/>
          <w:szCs w:val="20"/>
        </w:rPr>
      </w:pPr>
      <w:r w:rsidRPr="00BD5E6F">
        <w:rPr>
          <w:rFonts w:ascii="Arial" w:hAnsi="Arial" w:cs="Arial"/>
          <w:kern w:val="20"/>
          <w:sz w:val="20"/>
          <w:szCs w:val="20"/>
        </w:rPr>
        <w:t>-</w:t>
      </w:r>
      <w:r w:rsidRPr="00BD5E6F">
        <w:rPr>
          <w:rFonts w:ascii="Arial" w:hAnsi="Arial" w:cs="Arial"/>
          <w:kern w:val="20"/>
          <w:sz w:val="20"/>
          <w:szCs w:val="20"/>
        </w:rPr>
        <w:tab/>
        <w:t>Niet alle strafbare feiten komen ter kennis van de politie.</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spacing w:line="260" w:lineRule="atLeast"/>
        <w:rPr>
          <w:b/>
          <w:kern w:val="20"/>
        </w:rPr>
        <w:sectPr w:rsidR="00CC73A3" w:rsidRPr="0054126C" w:rsidSect="00BB7597">
          <w:headerReference w:type="even" r:id="rId14"/>
          <w:headerReference w:type="default" r:id="rId15"/>
          <w:pgSz w:w="11906" w:h="16838" w:code="9"/>
          <w:pgMar w:top="1474" w:right="1134" w:bottom="1418" w:left="1134" w:header="709" w:footer="708" w:gutter="0"/>
          <w:cols w:space="708"/>
          <w:docGrid w:linePitch="360"/>
        </w:sectPr>
      </w:pPr>
    </w:p>
    <w:p w:rsidR="00CC73A3" w:rsidRPr="0054126C" w:rsidRDefault="00CC73A3" w:rsidP="00CC73A3">
      <w:pPr>
        <w:pStyle w:val="Kop1"/>
      </w:pPr>
      <w:r w:rsidRPr="0054126C">
        <w:lastRenderedPageBreak/>
        <w:t>3</w:t>
      </w:r>
      <w:r w:rsidRPr="0054126C">
        <w:tab/>
        <w:t>Oorzaken van criminaliteit</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ind w:left="426" w:hanging="426"/>
        <w:rPr>
          <w:rFonts w:ascii="Arial" w:hAnsi="Arial" w:cs="Arial"/>
          <w:b/>
          <w:kern w:val="20"/>
          <w:sz w:val="20"/>
          <w:szCs w:val="20"/>
        </w:rPr>
      </w:pPr>
      <w:r w:rsidRPr="0054126C">
        <w:rPr>
          <w:rFonts w:ascii="Arial" w:hAnsi="Arial" w:cs="Arial"/>
          <w:b/>
          <w:kern w:val="20"/>
          <w:sz w:val="20"/>
          <w:szCs w:val="20"/>
        </w:rPr>
        <w:t>3.1</w:t>
      </w:r>
      <w:r w:rsidRPr="0054126C">
        <w:rPr>
          <w:rFonts w:ascii="Arial" w:hAnsi="Arial" w:cs="Arial"/>
          <w:b/>
          <w:kern w:val="20"/>
          <w:sz w:val="20"/>
          <w:szCs w:val="20"/>
        </w:rPr>
        <w:tab/>
        <w:t>WIE WORDEN CRIMINEEL?</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rPr>
          <w:rFonts w:ascii="Arial" w:hAnsi="Arial" w:cs="Arial"/>
          <w:b/>
          <w:kern w:val="20"/>
          <w:sz w:val="20"/>
          <w:szCs w:val="20"/>
        </w:rPr>
      </w:pPr>
      <w:r w:rsidRPr="0054126C">
        <w:rPr>
          <w:rFonts w:ascii="Arial" w:hAnsi="Arial" w:cs="Arial"/>
          <w:b/>
          <w:i/>
          <w:kern w:val="20"/>
          <w:sz w:val="20"/>
          <w:szCs w:val="20"/>
        </w:rPr>
        <w:t>VRAGEN BIJ 3.1</w:t>
      </w:r>
      <w:r w:rsidRPr="00EF5B1F">
        <w:rPr>
          <w:rFonts w:ascii="Arial" w:hAnsi="Arial" w:cs="Arial"/>
          <w:kern w:val="20"/>
          <w:sz w:val="20"/>
          <w:szCs w:val="20"/>
        </w:rPr>
        <w:t xml:space="preserve">  </w:t>
      </w:r>
      <w:r w:rsidRPr="0054126C">
        <w:rPr>
          <w:rFonts w:ascii="Arial" w:hAnsi="Arial" w:cs="Arial"/>
          <w:kern w:val="20"/>
          <w:sz w:val="20"/>
          <w:szCs w:val="20"/>
        </w:rPr>
        <w:t>blz. 29</w:t>
      </w:r>
    </w:p>
    <w:p w:rsidR="00CC73A3" w:rsidRPr="0054126C" w:rsidRDefault="00CC73A3" w:rsidP="00CC73A3">
      <w:pPr>
        <w:pStyle w:val="Geenafstand"/>
        <w:spacing w:line="260" w:lineRule="atLeast"/>
        <w:ind w:left="426" w:hanging="426"/>
        <w:rPr>
          <w:rFonts w:ascii="Arial" w:hAnsi="Arial" w:cs="Arial"/>
          <w:i/>
          <w:kern w:val="20"/>
          <w:sz w:val="20"/>
          <w:szCs w:val="20"/>
        </w:rPr>
      </w:pPr>
      <w:r w:rsidRPr="0054126C">
        <w:rPr>
          <w:rFonts w:ascii="Arial" w:hAnsi="Arial" w:cs="Arial"/>
          <w:kern w:val="20"/>
          <w:sz w:val="20"/>
          <w:szCs w:val="20"/>
        </w:rPr>
        <w:t>1.</w:t>
      </w:r>
      <w:r w:rsidRPr="0054126C">
        <w:rPr>
          <w:rFonts w:ascii="Arial" w:hAnsi="Arial" w:cs="Arial"/>
          <w:kern w:val="20"/>
          <w:sz w:val="20"/>
          <w:szCs w:val="20"/>
        </w:rPr>
        <w:tab/>
      </w:r>
      <w:r w:rsidRPr="0054126C">
        <w:rPr>
          <w:rFonts w:ascii="Arial" w:hAnsi="Arial" w:cs="Arial"/>
          <w:i/>
          <w:kern w:val="20"/>
          <w:sz w:val="20"/>
          <w:szCs w:val="20"/>
        </w:rPr>
        <w:t>Eigen uitwerking leerling.</w:t>
      </w:r>
    </w:p>
    <w:p w:rsidR="00CC73A3" w:rsidRPr="0054126C" w:rsidRDefault="00CC73A3" w:rsidP="00CC73A3">
      <w:pPr>
        <w:pStyle w:val="Geenafstand"/>
        <w:spacing w:line="260" w:lineRule="atLeast"/>
        <w:ind w:left="426"/>
        <w:rPr>
          <w:rFonts w:ascii="Arial" w:hAnsi="Arial" w:cs="Arial"/>
          <w:bCs w:val="0"/>
          <w:i/>
          <w:iCs w:val="0"/>
          <w:kern w:val="20"/>
          <w:sz w:val="20"/>
          <w:szCs w:val="20"/>
        </w:rPr>
      </w:pPr>
      <w:r w:rsidRPr="0054126C">
        <w:rPr>
          <w:rFonts w:ascii="Arial" w:hAnsi="Arial" w:cs="Arial"/>
          <w:bCs w:val="0"/>
          <w:i/>
          <w:iCs w:val="0"/>
          <w:kern w:val="20"/>
          <w:sz w:val="20"/>
          <w:szCs w:val="20"/>
        </w:rPr>
        <w:t>Voorbeelduitwerking:</w:t>
      </w:r>
    </w:p>
    <w:p w:rsidR="00CC73A3" w:rsidRDefault="00CC73A3" w:rsidP="00CC73A3">
      <w:pPr>
        <w:pStyle w:val="Geenafstand"/>
        <w:spacing w:line="260" w:lineRule="atLeast"/>
        <w:ind w:left="426"/>
        <w:rPr>
          <w:rFonts w:ascii="Arial" w:hAnsi="Arial" w:cs="Arial"/>
          <w:bCs w:val="0"/>
          <w:kern w:val="20"/>
          <w:sz w:val="20"/>
          <w:szCs w:val="20"/>
        </w:rPr>
      </w:pPr>
      <w:r w:rsidRPr="00727A0D">
        <w:rPr>
          <w:rFonts w:ascii="Arial" w:hAnsi="Arial" w:cs="Arial"/>
          <w:bCs w:val="0"/>
          <w:kern w:val="20"/>
          <w:sz w:val="20"/>
          <w:szCs w:val="20"/>
        </w:rPr>
        <w:t xml:space="preserve">Iemand met een slecht betaalde baan die in een verloederde buurt woont, wordt </w:t>
      </w:r>
      <w:r>
        <w:rPr>
          <w:rFonts w:ascii="Arial" w:hAnsi="Arial" w:cs="Arial"/>
          <w:bCs w:val="0"/>
          <w:kern w:val="20"/>
          <w:sz w:val="20"/>
          <w:szCs w:val="20"/>
        </w:rPr>
        <w:t>misschien</w:t>
      </w:r>
      <w:r w:rsidRPr="00727A0D">
        <w:rPr>
          <w:rFonts w:ascii="Arial" w:hAnsi="Arial" w:cs="Arial"/>
          <w:bCs w:val="0"/>
          <w:kern w:val="20"/>
          <w:sz w:val="20"/>
          <w:szCs w:val="20"/>
        </w:rPr>
        <w:t xml:space="preserve"> verleid om drugs te dealen </w:t>
      </w:r>
      <w:r>
        <w:rPr>
          <w:rFonts w:ascii="Arial" w:hAnsi="Arial" w:cs="Arial"/>
          <w:bCs w:val="0"/>
          <w:kern w:val="20"/>
          <w:sz w:val="20"/>
          <w:szCs w:val="20"/>
        </w:rPr>
        <w:t>om</w:t>
      </w:r>
      <w:r w:rsidRPr="00727A0D">
        <w:rPr>
          <w:rFonts w:ascii="Arial" w:hAnsi="Arial" w:cs="Arial"/>
          <w:bCs w:val="0"/>
          <w:kern w:val="20"/>
          <w:sz w:val="20"/>
          <w:szCs w:val="20"/>
        </w:rPr>
        <w:t xml:space="preserve">dat </w:t>
      </w:r>
      <w:r>
        <w:rPr>
          <w:rFonts w:ascii="Arial" w:hAnsi="Arial" w:cs="Arial"/>
          <w:bCs w:val="0"/>
          <w:kern w:val="20"/>
          <w:sz w:val="20"/>
          <w:szCs w:val="20"/>
        </w:rPr>
        <w:t>dat</w:t>
      </w:r>
      <w:r w:rsidRPr="00727A0D">
        <w:rPr>
          <w:rFonts w:ascii="Arial" w:hAnsi="Arial" w:cs="Arial"/>
          <w:bCs w:val="0"/>
          <w:kern w:val="20"/>
          <w:sz w:val="20"/>
          <w:szCs w:val="20"/>
        </w:rPr>
        <w:t xml:space="preserve"> veel geld kan opleveren.</w:t>
      </w:r>
    </w:p>
    <w:p w:rsidR="00CC73A3" w:rsidRPr="0054126C" w:rsidRDefault="00CC73A3" w:rsidP="00CC73A3">
      <w:pPr>
        <w:pStyle w:val="Geenafstand"/>
        <w:spacing w:line="260" w:lineRule="atLeast"/>
        <w:ind w:left="426"/>
        <w:rPr>
          <w:rFonts w:ascii="Arial" w:hAnsi="Arial" w:cs="Arial"/>
          <w:bCs w:val="0"/>
          <w:i/>
          <w:iCs w:val="0"/>
          <w:kern w:val="20"/>
          <w:sz w:val="20"/>
          <w:szCs w:val="20"/>
        </w:rPr>
      </w:pPr>
      <w:r w:rsidRPr="0054126C">
        <w:rPr>
          <w:rFonts w:ascii="Arial" w:hAnsi="Arial" w:cs="Arial"/>
          <w:bCs w:val="0"/>
          <w:i/>
          <w:iCs w:val="0"/>
          <w:kern w:val="20"/>
          <w:sz w:val="20"/>
          <w:szCs w:val="20"/>
        </w:rPr>
        <w:t xml:space="preserve">Mensen met een lage maatschappelijke positie hebben over het algemeen minder mogelijkheden en moeten meer moeite doen om </w:t>
      </w:r>
      <w:r>
        <w:rPr>
          <w:rFonts w:ascii="Arial" w:hAnsi="Arial" w:cs="Arial"/>
          <w:bCs w:val="0"/>
          <w:i/>
          <w:iCs w:val="0"/>
          <w:kern w:val="20"/>
          <w:sz w:val="20"/>
          <w:szCs w:val="20"/>
        </w:rPr>
        <w:t>hun</w:t>
      </w:r>
      <w:r w:rsidRPr="0054126C">
        <w:rPr>
          <w:rFonts w:ascii="Arial" w:hAnsi="Arial" w:cs="Arial"/>
          <w:bCs w:val="0"/>
          <w:i/>
          <w:iCs w:val="0"/>
          <w:kern w:val="20"/>
          <w:sz w:val="20"/>
          <w:szCs w:val="20"/>
        </w:rPr>
        <w:t xml:space="preserve"> doelen via legale weg te realiseren. Dit kan komen door het gebrek aan een baan, opleiding of functioneel sociaal netwerk.</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ind w:left="426"/>
        <w:rPr>
          <w:rFonts w:ascii="Arial" w:hAnsi="Arial" w:cs="Arial"/>
          <w:b/>
          <w:bCs w:val="0"/>
          <w:i/>
          <w:kern w:val="20"/>
          <w:sz w:val="20"/>
          <w:szCs w:val="20"/>
        </w:rPr>
      </w:pPr>
      <w:r w:rsidRPr="0054126C">
        <w:rPr>
          <w:rFonts w:ascii="Arial" w:hAnsi="Arial" w:cs="Arial"/>
          <w:bCs w:val="0"/>
          <w:i/>
          <w:kern w:val="20"/>
          <w:sz w:val="20"/>
          <w:szCs w:val="20"/>
        </w:rPr>
        <w:t>Houd een discussie in de klas over de stelling</w:t>
      </w:r>
      <w:r>
        <w:rPr>
          <w:rFonts w:ascii="Arial" w:hAnsi="Arial" w:cs="Arial"/>
          <w:bCs w:val="0"/>
          <w:i/>
          <w:kern w:val="20"/>
          <w:sz w:val="20"/>
          <w:szCs w:val="20"/>
        </w:rPr>
        <w:t>:</w:t>
      </w:r>
      <w:r w:rsidRPr="0054126C">
        <w:rPr>
          <w:rFonts w:ascii="Arial" w:hAnsi="Arial" w:cs="Arial"/>
          <w:bCs w:val="0"/>
          <w:i/>
          <w:kern w:val="20"/>
          <w:sz w:val="20"/>
          <w:szCs w:val="20"/>
        </w:rPr>
        <w:t xml:space="preserve"> </w:t>
      </w:r>
      <w:r w:rsidRPr="0054126C">
        <w:rPr>
          <w:rFonts w:ascii="Arial" w:hAnsi="Arial" w:cs="Arial"/>
          <w:b/>
          <w:bCs w:val="0"/>
          <w:i/>
          <w:kern w:val="20"/>
          <w:sz w:val="20"/>
          <w:szCs w:val="20"/>
        </w:rPr>
        <w:t>“Als je echt iets wil</w:t>
      </w:r>
      <w:r>
        <w:rPr>
          <w:rFonts w:ascii="Arial" w:hAnsi="Arial" w:cs="Arial"/>
          <w:b/>
          <w:bCs w:val="0"/>
          <w:i/>
          <w:kern w:val="20"/>
          <w:sz w:val="20"/>
          <w:szCs w:val="20"/>
        </w:rPr>
        <w:t>t</w:t>
      </w:r>
      <w:r w:rsidRPr="0054126C">
        <w:rPr>
          <w:rFonts w:ascii="Arial" w:hAnsi="Arial" w:cs="Arial"/>
          <w:b/>
          <w:bCs w:val="0"/>
          <w:i/>
          <w:kern w:val="20"/>
          <w:sz w:val="20"/>
          <w:szCs w:val="20"/>
        </w:rPr>
        <w:t xml:space="preserve"> bereiken, kun je altijd hogerop in de samenleving, maar je moet er wel hard voor werken.”</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ind w:left="426" w:hanging="426"/>
        <w:rPr>
          <w:rFonts w:ascii="Arial" w:hAnsi="Arial" w:cs="Arial"/>
          <w:bCs w:val="0"/>
          <w:kern w:val="20"/>
          <w:sz w:val="20"/>
          <w:szCs w:val="20"/>
        </w:rPr>
      </w:pPr>
      <w:r w:rsidRPr="0054126C">
        <w:rPr>
          <w:rFonts w:ascii="Arial" w:hAnsi="Arial" w:cs="Arial"/>
          <w:kern w:val="20"/>
          <w:sz w:val="20"/>
          <w:szCs w:val="20"/>
        </w:rPr>
        <w:t>2.</w:t>
      </w:r>
      <w:r w:rsidRPr="0054126C">
        <w:rPr>
          <w:rFonts w:ascii="Arial" w:hAnsi="Arial" w:cs="Arial"/>
          <w:kern w:val="20"/>
          <w:sz w:val="20"/>
          <w:szCs w:val="20"/>
        </w:rPr>
        <w:tab/>
      </w:r>
      <w:r w:rsidRPr="0054126C">
        <w:rPr>
          <w:rFonts w:ascii="Arial" w:hAnsi="Arial" w:cs="Arial"/>
          <w:bCs w:val="0"/>
          <w:kern w:val="20"/>
          <w:sz w:val="20"/>
          <w:szCs w:val="20"/>
        </w:rPr>
        <w:t xml:space="preserve">Mensen met een hogere maatschappelijke positie plegen vaker </w:t>
      </w:r>
      <w:r w:rsidRPr="0054126C">
        <w:rPr>
          <w:rFonts w:ascii="Arial" w:hAnsi="Arial" w:cs="Arial"/>
          <w:b/>
          <w:bCs w:val="0"/>
          <w:kern w:val="20"/>
          <w:sz w:val="20"/>
          <w:szCs w:val="20"/>
        </w:rPr>
        <w:t>witteboordencriminaliteit</w:t>
      </w:r>
      <w:r w:rsidRPr="003650BA">
        <w:rPr>
          <w:rFonts w:ascii="Arial" w:hAnsi="Arial" w:cs="Arial"/>
          <w:bCs w:val="0"/>
          <w:kern w:val="20"/>
          <w:sz w:val="20"/>
          <w:szCs w:val="20"/>
        </w:rPr>
        <w:t>,</w:t>
      </w:r>
      <w:r w:rsidRPr="0054126C">
        <w:rPr>
          <w:rFonts w:ascii="Arial" w:hAnsi="Arial" w:cs="Arial"/>
          <w:b/>
          <w:bCs w:val="0"/>
          <w:kern w:val="20"/>
          <w:sz w:val="20"/>
          <w:szCs w:val="20"/>
        </w:rPr>
        <w:t xml:space="preserve"> </w:t>
      </w:r>
      <w:r w:rsidRPr="0054126C">
        <w:rPr>
          <w:rFonts w:ascii="Arial" w:hAnsi="Arial" w:cs="Arial"/>
          <w:bCs w:val="0"/>
          <w:kern w:val="20"/>
          <w:sz w:val="20"/>
          <w:szCs w:val="20"/>
        </w:rPr>
        <w:t>zoals fraude, belastingontduiking, zwartgeld witwassen, handel in aandelen met voorkennis, enzovoort.</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ind w:left="426" w:hanging="426"/>
        <w:rPr>
          <w:rFonts w:ascii="Arial" w:hAnsi="Arial" w:cs="Arial"/>
          <w:bCs w:val="0"/>
          <w:kern w:val="20"/>
          <w:sz w:val="20"/>
          <w:szCs w:val="20"/>
        </w:rPr>
      </w:pPr>
      <w:r w:rsidRPr="0054126C">
        <w:rPr>
          <w:rFonts w:ascii="Arial" w:hAnsi="Arial" w:cs="Arial"/>
          <w:kern w:val="20"/>
          <w:sz w:val="20"/>
          <w:szCs w:val="20"/>
        </w:rPr>
        <w:t>3.</w:t>
      </w:r>
      <w:r w:rsidRPr="0054126C">
        <w:rPr>
          <w:rFonts w:ascii="Arial" w:hAnsi="Arial" w:cs="Arial"/>
          <w:kern w:val="20"/>
          <w:sz w:val="20"/>
          <w:szCs w:val="20"/>
        </w:rPr>
        <w:tab/>
      </w:r>
      <w:r w:rsidRPr="0054126C">
        <w:rPr>
          <w:rFonts w:ascii="Arial" w:hAnsi="Arial" w:cs="Arial"/>
          <w:bCs w:val="0"/>
          <w:kern w:val="20"/>
          <w:sz w:val="20"/>
          <w:szCs w:val="20"/>
        </w:rPr>
        <w:t>Bij jongeren spe</w:t>
      </w:r>
      <w:r>
        <w:rPr>
          <w:rFonts w:ascii="Arial" w:hAnsi="Arial" w:cs="Arial"/>
          <w:bCs w:val="0"/>
          <w:kern w:val="20"/>
          <w:sz w:val="20"/>
          <w:szCs w:val="20"/>
        </w:rPr>
        <w:t>len</w:t>
      </w:r>
      <w:r w:rsidRPr="0054126C">
        <w:rPr>
          <w:rFonts w:ascii="Arial" w:hAnsi="Arial" w:cs="Arial"/>
          <w:bCs w:val="0"/>
          <w:kern w:val="20"/>
          <w:sz w:val="20"/>
          <w:szCs w:val="20"/>
        </w:rPr>
        <w:t xml:space="preserve"> groepsgedrag en het opzoeken van grenzen een belangrijke rol.</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ind w:left="426" w:hanging="426"/>
        <w:rPr>
          <w:rFonts w:ascii="Arial" w:hAnsi="Arial" w:cs="Arial"/>
          <w:kern w:val="20"/>
          <w:sz w:val="20"/>
          <w:szCs w:val="20"/>
        </w:rPr>
      </w:pPr>
      <w:r w:rsidRPr="0054126C">
        <w:rPr>
          <w:rFonts w:ascii="Arial" w:hAnsi="Arial" w:cs="Arial"/>
          <w:kern w:val="20"/>
          <w:sz w:val="20"/>
          <w:szCs w:val="20"/>
        </w:rPr>
        <w:t>4.</w:t>
      </w:r>
      <w:r w:rsidRPr="0054126C">
        <w:rPr>
          <w:rFonts w:ascii="Arial" w:hAnsi="Arial" w:cs="Arial"/>
          <w:kern w:val="20"/>
          <w:sz w:val="20"/>
          <w:szCs w:val="20"/>
        </w:rPr>
        <w:tab/>
        <w:t xml:space="preserve">Iemand is een recidivist als </w:t>
      </w:r>
      <w:r>
        <w:rPr>
          <w:rFonts w:ascii="Arial" w:hAnsi="Arial" w:cs="Arial"/>
          <w:kern w:val="20"/>
          <w:sz w:val="20"/>
          <w:szCs w:val="20"/>
        </w:rPr>
        <w:t>hij of zij</w:t>
      </w:r>
      <w:r w:rsidRPr="0054126C">
        <w:rPr>
          <w:rFonts w:ascii="Arial" w:hAnsi="Arial" w:cs="Arial"/>
          <w:kern w:val="20"/>
          <w:sz w:val="20"/>
          <w:szCs w:val="20"/>
        </w:rPr>
        <w:t xml:space="preserve"> steeds opnieuw iets strafbaars doet.</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ind w:left="426" w:hanging="426"/>
        <w:rPr>
          <w:rFonts w:ascii="Arial" w:hAnsi="Arial" w:cs="Arial"/>
          <w:b/>
          <w:kern w:val="20"/>
          <w:sz w:val="20"/>
          <w:szCs w:val="20"/>
        </w:rPr>
      </w:pPr>
      <w:r w:rsidRPr="0054126C">
        <w:rPr>
          <w:rFonts w:ascii="Arial" w:hAnsi="Arial" w:cs="Arial"/>
          <w:b/>
          <w:kern w:val="20"/>
          <w:sz w:val="20"/>
          <w:szCs w:val="20"/>
        </w:rPr>
        <w:t>3.2</w:t>
      </w:r>
      <w:r w:rsidRPr="0054126C">
        <w:rPr>
          <w:rFonts w:ascii="Arial" w:hAnsi="Arial" w:cs="Arial"/>
          <w:b/>
          <w:kern w:val="20"/>
          <w:sz w:val="20"/>
          <w:szCs w:val="20"/>
        </w:rPr>
        <w:tab/>
        <w:t>WAAROM WORDT IEMAND CRIMINEEL?</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rPr>
          <w:rFonts w:ascii="Arial" w:hAnsi="Arial" w:cs="Arial"/>
          <w:kern w:val="20"/>
          <w:sz w:val="20"/>
          <w:szCs w:val="20"/>
        </w:rPr>
      </w:pPr>
      <w:r w:rsidRPr="0054126C">
        <w:rPr>
          <w:rFonts w:ascii="Arial" w:hAnsi="Arial" w:cs="Arial"/>
          <w:b/>
          <w:i/>
          <w:kern w:val="20"/>
          <w:sz w:val="20"/>
          <w:szCs w:val="20"/>
        </w:rPr>
        <w:t>VRAGEN BIJ 3.2</w:t>
      </w:r>
      <w:r w:rsidRPr="00EF5B1F">
        <w:rPr>
          <w:rFonts w:ascii="Arial" w:hAnsi="Arial" w:cs="Arial"/>
          <w:kern w:val="20"/>
          <w:sz w:val="20"/>
          <w:szCs w:val="20"/>
        </w:rPr>
        <w:t xml:space="preserve">  </w:t>
      </w:r>
      <w:r w:rsidRPr="0054126C">
        <w:rPr>
          <w:rFonts w:ascii="Arial" w:hAnsi="Arial" w:cs="Arial"/>
          <w:kern w:val="20"/>
          <w:sz w:val="20"/>
          <w:szCs w:val="20"/>
        </w:rPr>
        <w:t>blz. 31</w:t>
      </w:r>
    </w:p>
    <w:p w:rsidR="00CC73A3" w:rsidRPr="00727A0D" w:rsidRDefault="00CC73A3" w:rsidP="00CC73A3">
      <w:pPr>
        <w:pStyle w:val="Geenafstand"/>
        <w:spacing w:line="260" w:lineRule="atLeast"/>
        <w:ind w:left="426" w:hanging="426"/>
        <w:rPr>
          <w:rFonts w:ascii="Arial" w:hAnsi="Arial" w:cs="Arial"/>
          <w:bCs w:val="0"/>
          <w:kern w:val="20"/>
          <w:sz w:val="20"/>
          <w:szCs w:val="20"/>
        </w:rPr>
      </w:pPr>
      <w:r w:rsidRPr="00727A0D">
        <w:rPr>
          <w:rFonts w:ascii="Arial" w:hAnsi="Arial" w:cs="Arial"/>
          <w:kern w:val="20"/>
          <w:sz w:val="20"/>
          <w:szCs w:val="20"/>
        </w:rPr>
        <w:t>5.</w:t>
      </w:r>
      <w:r w:rsidRPr="00727A0D">
        <w:rPr>
          <w:rFonts w:ascii="Arial" w:hAnsi="Arial" w:cs="Arial"/>
          <w:kern w:val="20"/>
          <w:sz w:val="20"/>
          <w:szCs w:val="20"/>
        </w:rPr>
        <w:tab/>
      </w:r>
      <w:r w:rsidRPr="00727A0D">
        <w:rPr>
          <w:rFonts w:ascii="Arial" w:hAnsi="Arial" w:cs="Arial"/>
          <w:bCs w:val="0"/>
          <w:kern w:val="20"/>
          <w:sz w:val="20"/>
          <w:szCs w:val="20"/>
        </w:rPr>
        <w:t>Een kleine pakkans heeft te maken met plekken in de samenleving waar minder sociale controle is.</w:t>
      </w:r>
    </w:p>
    <w:p w:rsidR="00CC73A3" w:rsidRDefault="00CC73A3" w:rsidP="00CC73A3">
      <w:pPr>
        <w:pStyle w:val="Geenafstand"/>
        <w:spacing w:line="260" w:lineRule="atLeast"/>
        <w:ind w:left="426"/>
        <w:rPr>
          <w:rFonts w:ascii="Arial" w:hAnsi="Arial" w:cs="Arial"/>
          <w:bCs w:val="0"/>
          <w:i/>
          <w:kern w:val="20"/>
          <w:sz w:val="20"/>
          <w:szCs w:val="20"/>
        </w:rPr>
      </w:pPr>
      <w:r w:rsidRPr="00727A0D">
        <w:rPr>
          <w:rFonts w:ascii="Arial" w:hAnsi="Arial" w:cs="Arial"/>
          <w:bCs w:val="0"/>
          <w:i/>
          <w:kern w:val="20"/>
          <w:sz w:val="20"/>
          <w:szCs w:val="20"/>
        </w:rPr>
        <w:t xml:space="preserve">Maatschappelijke oorzaken hebben te maken met kenmerken van grote groepen mensen in de samenleving. Voorbeeld: werkloosheid en sociale achterstand zijn maatschappelijke oorzaken die de kans op crimineel gedrag </w:t>
      </w:r>
      <w:r w:rsidRPr="00327B06">
        <w:rPr>
          <w:rFonts w:ascii="Arial" w:hAnsi="Arial" w:cs="Arial"/>
          <w:bCs w:val="0"/>
          <w:i/>
          <w:kern w:val="20"/>
          <w:sz w:val="20"/>
          <w:szCs w:val="20"/>
        </w:rPr>
        <w:t>k</w:t>
      </w:r>
      <w:r>
        <w:rPr>
          <w:rFonts w:ascii="Arial" w:hAnsi="Arial" w:cs="Arial"/>
          <w:bCs w:val="0"/>
          <w:i/>
          <w:kern w:val="20"/>
          <w:sz w:val="20"/>
          <w:szCs w:val="20"/>
        </w:rPr>
        <w:t>ú</w:t>
      </w:r>
      <w:r w:rsidRPr="00327B06">
        <w:rPr>
          <w:rFonts w:ascii="Arial" w:hAnsi="Arial" w:cs="Arial"/>
          <w:bCs w:val="0"/>
          <w:i/>
          <w:kern w:val="20"/>
          <w:sz w:val="20"/>
          <w:szCs w:val="20"/>
        </w:rPr>
        <w:t>nnen</w:t>
      </w:r>
      <w:r w:rsidRPr="00727A0D">
        <w:rPr>
          <w:rFonts w:ascii="Arial" w:hAnsi="Arial" w:cs="Arial"/>
          <w:bCs w:val="0"/>
          <w:i/>
          <w:kern w:val="20"/>
          <w:sz w:val="20"/>
          <w:szCs w:val="20"/>
        </w:rPr>
        <w:t xml:space="preserve"> vergroten.</w:t>
      </w:r>
    </w:p>
    <w:p w:rsidR="00CC73A3" w:rsidRPr="00727A0D" w:rsidRDefault="00CC73A3" w:rsidP="00CC73A3">
      <w:pPr>
        <w:pStyle w:val="Geenafstand"/>
        <w:spacing w:line="260" w:lineRule="atLeast"/>
        <w:ind w:left="426"/>
        <w:rPr>
          <w:rFonts w:ascii="Arial" w:hAnsi="Arial" w:cs="Arial"/>
          <w:bCs w:val="0"/>
          <w:i/>
          <w:kern w:val="20"/>
          <w:sz w:val="20"/>
          <w:szCs w:val="20"/>
        </w:rPr>
      </w:pPr>
      <w:r w:rsidRPr="00727A0D">
        <w:rPr>
          <w:rFonts w:ascii="Arial" w:hAnsi="Arial" w:cs="Arial"/>
          <w:bCs w:val="0"/>
          <w:i/>
          <w:kern w:val="20"/>
          <w:sz w:val="20"/>
          <w:szCs w:val="20"/>
        </w:rPr>
        <w:t xml:space="preserve">Het heeft dus niets </w:t>
      </w:r>
      <w:r>
        <w:rPr>
          <w:rFonts w:ascii="Arial" w:hAnsi="Arial" w:cs="Arial"/>
          <w:bCs w:val="0"/>
          <w:i/>
          <w:kern w:val="20"/>
          <w:sz w:val="20"/>
          <w:szCs w:val="20"/>
        </w:rPr>
        <w:t xml:space="preserve">te maken </w:t>
      </w:r>
      <w:r w:rsidRPr="00727A0D">
        <w:rPr>
          <w:rFonts w:ascii="Arial" w:hAnsi="Arial" w:cs="Arial"/>
          <w:bCs w:val="0"/>
          <w:i/>
          <w:kern w:val="20"/>
          <w:sz w:val="20"/>
          <w:szCs w:val="20"/>
        </w:rPr>
        <w:t>met persoonskenmerken van de dader.</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ind w:left="426" w:hanging="426"/>
        <w:rPr>
          <w:rFonts w:ascii="Arial" w:hAnsi="Arial" w:cs="Arial"/>
          <w:bCs w:val="0"/>
          <w:kern w:val="20"/>
          <w:sz w:val="20"/>
          <w:szCs w:val="20"/>
        </w:rPr>
      </w:pPr>
      <w:r w:rsidRPr="00727A0D">
        <w:rPr>
          <w:rFonts w:ascii="Arial" w:hAnsi="Arial" w:cs="Arial"/>
          <w:bCs w:val="0"/>
          <w:kern w:val="20"/>
          <w:sz w:val="20"/>
          <w:szCs w:val="20"/>
        </w:rPr>
        <w:t>6.</w:t>
      </w:r>
      <w:r w:rsidRPr="00727A0D">
        <w:rPr>
          <w:rFonts w:ascii="Arial" w:hAnsi="Arial" w:cs="Arial"/>
          <w:bCs w:val="0"/>
          <w:kern w:val="20"/>
          <w:sz w:val="20"/>
          <w:szCs w:val="20"/>
        </w:rPr>
        <w:tab/>
        <w:t xml:space="preserve">Bij een gebrekkige </w:t>
      </w:r>
      <w:r w:rsidRPr="00727A0D">
        <w:rPr>
          <w:rFonts w:ascii="Arial" w:hAnsi="Arial" w:cs="Arial"/>
          <w:b/>
          <w:bCs w:val="0"/>
          <w:kern w:val="20"/>
          <w:sz w:val="20"/>
          <w:szCs w:val="20"/>
        </w:rPr>
        <w:t>opvoeding</w:t>
      </w:r>
      <w:r w:rsidRPr="00727A0D">
        <w:rPr>
          <w:rFonts w:ascii="Arial" w:hAnsi="Arial" w:cs="Arial"/>
          <w:bCs w:val="0"/>
          <w:kern w:val="20"/>
          <w:sz w:val="20"/>
          <w:szCs w:val="20"/>
        </w:rPr>
        <w:t xml:space="preserve"> en weinig sociale controle worden jongeren niet gecorrigeerd als ze normen overtreden. Dan stijgt de kans op crimineel gedrag.</w:t>
      </w:r>
    </w:p>
    <w:p w:rsidR="00CC73A3" w:rsidRPr="0054126C" w:rsidRDefault="00CC73A3" w:rsidP="00CC73A3">
      <w:pPr>
        <w:pStyle w:val="Geenafstand"/>
        <w:spacing w:line="260" w:lineRule="atLeast"/>
        <w:rPr>
          <w:rFonts w:ascii="Arial" w:hAnsi="Arial" w:cs="Arial"/>
          <w:kern w:val="20"/>
          <w:sz w:val="20"/>
          <w:szCs w:val="20"/>
        </w:rPr>
      </w:pPr>
    </w:p>
    <w:p w:rsidR="00CC73A3" w:rsidRDefault="00CC73A3" w:rsidP="00CC73A3">
      <w:pPr>
        <w:pStyle w:val="Geenafstand"/>
        <w:spacing w:line="260" w:lineRule="atLeast"/>
        <w:ind w:left="426" w:hanging="426"/>
        <w:rPr>
          <w:rFonts w:ascii="Arial" w:hAnsi="Arial" w:cs="Arial"/>
          <w:bCs w:val="0"/>
          <w:kern w:val="20"/>
          <w:sz w:val="20"/>
          <w:szCs w:val="20"/>
        </w:rPr>
      </w:pPr>
      <w:r w:rsidRPr="00BD5E6F">
        <w:rPr>
          <w:rFonts w:ascii="Arial" w:hAnsi="Arial" w:cs="Arial"/>
          <w:kern w:val="20"/>
          <w:sz w:val="20"/>
          <w:szCs w:val="20"/>
        </w:rPr>
        <w:t>7.</w:t>
      </w:r>
      <w:r w:rsidRPr="00BD5E6F">
        <w:rPr>
          <w:rFonts w:ascii="Arial" w:hAnsi="Arial" w:cs="Arial"/>
          <w:kern w:val="20"/>
          <w:sz w:val="20"/>
          <w:szCs w:val="20"/>
        </w:rPr>
        <w:tab/>
      </w:r>
      <w:r w:rsidRPr="00BD5E6F">
        <w:rPr>
          <w:rFonts w:ascii="Arial" w:hAnsi="Arial" w:cs="Arial"/>
          <w:bCs w:val="0"/>
          <w:kern w:val="20"/>
          <w:sz w:val="20"/>
          <w:szCs w:val="20"/>
        </w:rPr>
        <w:t xml:space="preserve">Maatschappelijke </w:t>
      </w:r>
      <w:r w:rsidRPr="00BD5E6F">
        <w:rPr>
          <w:rFonts w:ascii="Arial" w:hAnsi="Arial" w:cs="Arial"/>
          <w:b/>
          <w:bCs w:val="0"/>
          <w:kern w:val="20"/>
          <w:sz w:val="20"/>
          <w:szCs w:val="20"/>
        </w:rPr>
        <w:t>bindingen</w:t>
      </w:r>
      <w:r w:rsidRPr="00BD5E6F">
        <w:rPr>
          <w:rFonts w:ascii="Arial" w:hAnsi="Arial" w:cs="Arial"/>
          <w:bCs w:val="0"/>
          <w:kern w:val="20"/>
          <w:sz w:val="20"/>
          <w:szCs w:val="20"/>
        </w:rPr>
        <w:t xml:space="preserve"> zijn de relaties (netwerken) die je in het dagelijkse leven hebt, zoals je familie, vrienden, buren en collega’s of klasgenoten.</w:t>
      </w:r>
    </w:p>
    <w:p w:rsidR="00CC73A3" w:rsidRPr="0054126C" w:rsidRDefault="00CC73A3" w:rsidP="00CC73A3">
      <w:pPr>
        <w:pStyle w:val="Geenafstand"/>
        <w:spacing w:line="260" w:lineRule="atLeast"/>
        <w:ind w:left="426" w:hanging="426"/>
        <w:rPr>
          <w:rFonts w:ascii="Arial" w:hAnsi="Arial" w:cs="Arial"/>
          <w:bCs w:val="0"/>
          <w:kern w:val="20"/>
          <w:sz w:val="20"/>
          <w:szCs w:val="20"/>
        </w:rPr>
      </w:pPr>
    </w:p>
    <w:p w:rsidR="00CC73A3" w:rsidRPr="0054126C" w:rsidRDefault="00CC73A3" w:rsidP="00CC73A3">
      <w:pPr>
        <w:pStyle w:val="Geenafstand"/>
        <w:spacing w:line="260" w:lineRule="atLeast"/>
        <w:ind w:left="426" w:hanging="426"/>
        <w:rPr>
          <w:rFonts w:ascii="Arial" w:hAnsi="Arial" w:cs="Arial"/>
          <w:bCs w:val="0"/>
          <w:kern w:val="20"/>
          <w:sz w:val="20"/>
          <w:szCs w:val="20"/>
        </w:rPr>
      </w:pPr>
      <w:r w:rsidRPr="00727A0D">
        <w:rPr>
          <w:rFonts w:ascii="Arial" w:hAnsi="Arial" w:cs="Arial"/>
          <w:kern w:val="20"/>
          <w:sz w:val="20"/>
          <w:szCs w:val="20"/>
        </w:rPr>
        <w:t>8.</w:t>
      </w:r>
      <w:r w:rsidRPr="00727A0D">
        <w:rPr>
          <w:rFonts w:ascii="Arial" w:hAnsi="Arial" w:cs="Arial"/>
          <w:kern w:val="20"/>
          <w:sz w:val="20"/>
          <w:szCs w:val="20"/>
        </w:rPr>
        <w:tab/>
      </w:r>
      <w:r w:rsidRPr="00727A0D">
        <w:rPr>
          <w:rFonts w:ascii="Arial" w:hAnsi="Arial" w:cs="Arial"/>
          <w:b/>
          <w:bCs w:val="0"/>
          <w:kern w:val="20"/>
          <w:sz w:val="20"/>
          <w:szCs w:val="20"/>
        </w:rPr>
        <w:t>Aangeleerde eigenschappen</w:t>
      </w:r>
      <w:r w:rsidRPr="00727A0D">
        <w:rPr>
          <w:rFonts w:ascii="Arial" w:hAnsi="Arial" w:cs="Arial"/>
          <w:bCs w:val="0"/>
          <w:kern w:val="20"/>
          <w:sz w:val="20"/>
          <w:szCs w:val="20"/>
        </w:rPr>
        <w:t xml:space="preserve"> horen bij de individuele oorzaken omdat ze te maken hebben met personen of de directe leefomgeving (gezin, vrienden).</w:t>
      </w:r>
    </w:p>
    <w:p w:rsidR="00CC73A3" w:rsidRPr="0054126C" w:rsidRDefault="00CC73A3" w:rsidP="00CC73A3">
      <w:pPr>
        <w:pStyle w:val="Geenafstand"/>
        <w:spacing w:line="260" w:lineRule="atLeast"/>
        <w:ind w:left="426"/>
        <w:rPr>
          <w:rFonts w:ascii="Arial" w:hAnsi="Arial" w:cs="Arial"/>
          <w:bCs w:val="0"/>
          <w:i/>
          <w:kern w:val="20"/>
          <w:sz w:val="20"/>
          <w:szCs w:val="20"/>
        </w:rPr>
      </w:pPr>
      <w:r w:rsidRPr="0054126C">
        <w:rPr>
          <w:rFonts w:ascii="Arial" w:hAnsi="Arial" w:cs="Arial"/>
          <w:bCs w:val="0"/>
          <w:i/>
          <w:kern w:val="20"/>
          <w:sz w:val="20"/>
          <w:szCs w:val="20"/>
        </w:rPr>
        <w:t>Maatschappelijke oorzaken van criminaliteit hebben te maken met kenmerken van grote groepen mensen.</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ind w:left="426" w:hanging="318"/>
        <w:rPr>
          <w:rFonts w:ascii="Arial" w:hAnsi="Arial" w:cs="Arial"/>
          <w:bCs w:val="0"/>
          <w:kern w:val="20"/>
          <w:sz w:val="20"/>
          <w:szCs w:val="20"/>
        </w:rPr>
      </w:pPr>
      <w:r w:rsidRPr="0054126C">
        <w:rPr>
          <w:rFonts w:ascii="Arial" w:hAnsi="Arial" w:cs="Arial"/>
          <w:bCs w:val="0"/>
          <w:kern w:val="20"/>
          <w:sz w:val="20"/>
          <w:szCs w:val="20"/>
        </w:rPr>
        <w:br w:type="page"/>
      </w:r>
      <w:r w:rsidRPr="0054126C">
        <w:rPr>
          <w:rFonts w:ascii="Arial" w:hAnsi="Arial" w:cs="Arial"/>
          <w:bCs w:val="0"/>
          <w:kern w:val="20"/>
          <w:sz w:val="20"/>
          <w:szCs w:val="20"/>
        </w:rPr>
        <w:lastRenderedPageBreak/>
        <w:t>9</w:t>
      </w:r>
      <w:r w:rsidRPr="0054126C">
        <w:rPr>
          <w:rFonts w:ascii="Arial" w:hAnsi="Arial" w:cs="Arial"/>
          <w:bCs w:val="0"/>
          <w:kern w:val="20"/>
          <w:sz w:val="20"/>
          <w:szCs w:val="20"/>
        </w:rPr>
        <w:tab/>
      </w:r>
      <w:r w:rsidRPr="0054126C">
        <w:rPr>
          <w:rFonts w:ascii="Arial" w:hAnsi="Arial" w:cs="Arial"/>
          <w:b/>
          <w:bCs w:val="0"/>
          <w:i/>
          <w:kern w:val="20"/>
          <w:sz w:val="20"/>
          <w:szCs w:val="20"/>
        </w:rPr>
        <w:t>VERBETER DE FOUT</w:t>
      </w:r>
      <w:r w:rsidRPr="00EF5B1F">
        <w:rPr>
          <w:rFonts w:ascii="Arial" w:hAnsi="Arial" w:cs="Arial"/>
          <w:bCs w:val="0"/>
          <w:i/>
          <w:kern w:val="20"/>
          <w:sz w:val="20"/>
          <w:szCs w:val="20"/>
        </w:rPr>
        <w:t xml:space="preserve">  </w:t>
      </w:r>
      <w:r w:rsidRPr="0054126C">
        <w:rPr>
          <w:rFonts w:ascii="Arial" w:hAnsi="Arial" w:cs="Arial"/>
          <w:bCs w:val="0"/>
          <w:kern w:val="20"/>
          <w:sz w:val="20"/>
          <w:szCs w:val="20"/>
        </w:rPr>
        <w:t>blz. 32</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ind w:left="851" w:hanging="426"/>
        <w:rPr>
          <w:rFonts w:ascii="Arial" w:hAnsi="Arial" w:cs="Arial"/>
          <w:kern w:val="20"/>
          <w:sz w:val="20"/>
          <w:szCs w:val="20"/>
        </w:rPr>
      </w:pPr>
      <w:r w:rsidRPr="0054126C">
        <w:rPr>
          <w:rFonts w:ascii="Arial" w:hAnsi="Arial" w:cs="Arial"/>
          <w:kern w:val="20"/>
          <w:sz w:val="20"/>
          <w:szCs w:val="20"/>
        </w:rPr>
        <w:t>1.</w:t>
      </w:r>
      <w:r w:rsidRPr="0054126C">
        <w:rPr>
          <w:rFonts w:ascii="Arial" w:hAnsi="Arial" w:cs="Arial"/>
          <w:kern w:val="20"/>
          <w:sz w:val="20"/>
          <w:szCs w:val="20"/>
        </w:rPr>
        <w:tab/>
      </w:r>
      <w:r w:rsidRPr="0054126C">
        <w:rPr>
          <w:rFonts w:ascii="Arial" w:hAnsi="Arial" w:cs="Arial"/>
          <w:strike/>
          <w:kern w:val="20"/>
          <w:sz w:val="20"/>
          <w:szCs w:val="20"/>
        </w:rPr>
        <w:t>Hackers</w:t>
      </w:r>
      <w:r w:rsidRPr="0054126C">
        <w:rPr>
          <w:rFonts w:ascii="Arial" w:hAnsi="Arial" w:cs="Arial"/>
          <w:kern w:val="20"/>
          <w:sz w:val="20"/>
          <w:szCs w:val="20"/>
        </w:rPr>
        <w:t xml:space="preserve"> </w:t>
      </w:r>
      <w:r w:rsidRPr="0054126C">
        <w:rPr>
          <w:rFonts w:ascii="Arial" w:hAnsi="Arial" w:cs="Arial"/>
          <w:b/>
          <w:kern w:val="20"/>
          <w:sz w:val="20"/>
          <w:szCs w:val="20"/>
        </w:rPr>
        <w:t>Mensen die belasting ontduiken of geld verduisteren</w:t>
      </w:r>
      <w:r w:rsidRPr="0054126C">
        <w:rPr>
          <w:rFonts w:ascii="Arial" w:hAnsi="Arial" w:cs="Arial"/>
          <w:kern w:val="20"/>
          <w:sz w:val="20"/>
          <w:szCs w:val="20"/>
        </w:rPr>
        <w:t xml:space="preserve"> zijn witteboordencriminelen.</w:t>
      </w:r>
    </w:p>
    <w:p w:rsidR="00CC73A3" w:rsidRPr="0054126C" w:rsidRDefault="00CC73A3" w:rsidP="00CC73A3">
      <w:pPr>
        <w:pStyle w:val="Geenafstand"/>
        <w:spacing w:line="260" w:lineRule="atLeast"/>
        <w:ind w:left="851" w:hanging="426"/>
        <w:rPr>
          <w:rFonts w:ascii="Arial" w:hAnsi="Arial" w:cs="Arial"/>
          <w:kern w:val="20"/>
          <w:sz w:val="20"/>
          <w:szCs w:val="20"/>
        </w:rPr>
      </w:pPr>
      <w:r w:rsidRPr="0054126C">
        <w:rPr>
          <w:rFonts w:ascii="Arial" w:hAnsi="Arial" w:cs="Arial"/>
          <w:kern w:val="20"/>
          <w:sz w:val="20"/>
          <w:szCs w:val="20"/>
        </w:rPr>
        <w:t>2.</w:t>
      </w:r>
      <w:r w:rsidRPr="0054126C">
        <w:rPr>
          <w:rFonts w:ascii="Arial" w:hAnsi="Arial" w:cs="Arial"/>
          <w:kern w:val="20"/>
          <w:sz w:val="20"/>
          <w:szCs w:val="20"/>
        </w:rPr>
        <w:tab/>
        <w:t xml:space="preserve">Je bent een recidivist als je </w:t>
      </w:r>
      <w:r w:rsidRPr="0054126C">
        <w:rPr>
          <w:rFonts w:ascii="Arial" w:hAnsi="Arial" w:cs="Arial"/>
          <w:strike/>
          <w:kern w:val="20"/>
          <w:sz w:val="20"/>
          <w:szCs w:val="20"/>
        </w:rPr>
        <w:t>de neiging hebt om snel agressief te worden</w:t>
      </w:r>
      <w:r w:rsidRPr="0054126C">
        <w:rPr>
          <w:rFonts w:ascii="Arial" w:hAnsi="Arial" w:cs="Arial"/>
          <w:kern w:val="20"/>
          <w:sz w:val="20"/>
          <w:szCs w:val="20"/>
        </w:rPr>
        <w:t xml:space="preserve"> </w:t>
      </w:r>
      <w:r w:rsidRPr="0054126C">
        <w:rPr>
          <w:rFonts w:ascii="Arial" w:hAnsi="Arial" w:cs="Arial"/>
          <w:b/>
          <w:kern w:val="20"/>
          <w:sz w:val="20"/>
          <w:szCs w:val="20"/>
        </w:rPr>
        <w:t>steeds opnieuw strafbare feiten begaat</w:t>
      </w:r>
      <w:r w:rsidRPr="0054126C">
        <w:rPr>
          <w:rFonts w:ascii="Arial" w:hAnsi="Arial" w:cs="Arial"/>
          <w:kern w:val="20"/>
          <w:sz w:val="20"/>
          <w:szCs w:val="20"/>
        </w:rPr>
        <w:t>.</w:t>
      </w:r>
    </w:p>
    <w:p w:rsidR="00CC73A3" w:rsidRPr="0054126C" w:rsidRDefault="00CC73A3" w:rsidP="00CC73A3">
      <w:pPr>
        <w:pStyle w:val="Geenafstand"/>
        <w:spacing w:line="260" w:lineRule="atLeast"/>
        <w:ind w:left="851" w:hanging="426"/>
        <w:rPr>
          <w:rFonts w:ascii="Arial" w:hAnsi="Arial" w:cs="Arial"/>
          <w:kern w:val="20"/>
          <w:sz w:val="20"/>
          <w:szCs w:val="20"/>
        </w:rPr>
      </w:pPr>
      <w:r w:rsidRPr="0054126C">
        <w:rPr>
          <w:rFonts w:ascii="Arial" w:hAnsi="Arial" w:cs="Arial"/>
          <w:kern w:val="20"/>
          <w:sz w:val="20"/>
          <w:szCs w:val="20"/>
        </w:rPr>
        <w:t>3.</w:t>
      </w:r>
      <w:r w:rsidRPr="0054126C">
        <w:rPr>
          <w:rFonts w:ascii="Arial" w:hAnsi="Arial" w:cs="Arial"/>
          <w:kern w:val="20"/>
          <w:sz w:val="20"/>
          <w:szCs w:val="20"/>
        </w:rPr>
        <w:tab/>
        <w:t xml:space="preserve">Groepsdruk </w:t>
      </w:r>
      <w:r w:rsidRPr="0054126C">
        <w:rPr>
          <w:rFonts w:ascii="Arial" w:hAnsi="Arial" w:cs="Arial"/>
          <w:strike/>
          <w:kern w:val="20"/>
          <w:sz w:val="20"/>
          <w:szCs w:val="20"/>
        </w:rPr>
        <w:t>heeft alleen invloed op vandalisme en geweldsmisdrijven</w:t>
      </w:r>
      <w:r w:rsidRPr="0054126C">
        <w:rPr>
          <w:rFonts w:ascii="Arial" w:hAnsi="Arial" w:cs="Arial"/>
          <w:kern w:val="20"/>
          <w:sz w:val="20"/>
          <w:szCs w:val="20"/>
        </w:rPr>
        <w:t xml:space="preserve"> </w:t>
      </w:r>
      <w:r w:rsidRPr="0054126C">
        <w:rPr>
          <w:rFonts w:ascii="Arial" w:hAnsi="Arial" w:cs="Arial"/>
          <w:b/>
          <w:kern w:val="20"/>
          <w:sz w:val="20"/>
          <w:szCs w:val="20"/>
        </w:rPr>
        <w:t>kan leiden tot allerlei soorten criminaliteit</w:t>
      </w:r>
      <w:r w:rsidRPr="0054126C">
        <w:rPr>
          <w:rFonts w:ascii="Arial" w:hAnsi="Arial" w:cs="Arial"/>
          <w:kern w:val="20"/>
          <w:sz w:val="20"/>
          <w:szCs w:val="20"/>
        </w:rPr>
        <w:t>.</w:t>
      </w:r>
    </w:p>
    <w:p w:rsidR="00CC73A3" w:rsidRPr="0054126C" w:rsidRDefault="00CC73A3" w:rsidP="00CC73A3">
      <w:pPr>
        <w:pStyle w:val="Geenafstand"/>
        <w:spacing w:line="260" w:lineRule="atLeast"/>
        <w:ind w:left="851" w:hanging="426"/>
        <w:rPr>
          <w:rFonts w:ascii="Arial" w:hAnsi="Arial" w:cs="Arial"/>
          <w:kern w:val="20"/>
          <w:sz w:val="20"/>
          <w:szCs w:val="20"/>
        </w:rPr>
      </w:pPr>
      <w:r w:rsidRPr="0054126C">
        <w:rPr>
          <w:rFonts w:ascii="Arial" w:hAnsi="Arial" w:cs="Arial"/>
          <w:kern w:val="20"/>
          <w:sz w:val="20"/>
          <w:szCs w:val="20"/>
        </w:rPr>
        <w:t>4.</w:t>
      </w:r>
      <w:r w:rsidRPr="0054126C">
        <w:rPr>
          <w:rFonts w:ascii="Arial" w:hAnsi="Arial" w:cs="Arial"/>
          <w:kern w:val="20"/>
          <w:sz w:val="20"/>
          <w:szCs w:val="20"/>
        </w:rPr>
        <w:tab/>
        <w:t xml:space="preserve">Maar liefst 40 procent van de </w:t>
      </w:r>
      <w:r w:rsidRPr="0054126C">
        <w:rPr>
          <w:rFonts w:ascii="Arial" w:hAnsi="Arial" w:cs="Arial"/>
          <w:strike/>
          <w:kern w:val="20"/>
          <w:sz w:val="20"/>
          <w:szCs w:val="20"/>
        </w:rPr>
        <w:t>vermogensdelicten</w:t>
      </w:r>
      <w:r w:rsidRPr="0054126C">
        <w:rPr>
          <w:rFonts w:ascii="Arial" w:hAnsi="Arial" w:cs="Arial"/>
          <w:kern w:val="20"/>
          <w:sz w:val="20"/>
          <w:szCs w:val="20"/>
        </w:rPr>
        <w:t xml:space="preserve"> </w:t>
      </w:r>
      <w:r w:rsidRPr="0054126C">
        <w:rPr>
          <w:rFonts w:ascii="Arial" w:hAnsi="Arial" w:cs="Arial"/>
          <w:b/>
          <w:kern w:val="20"/>
          <w:sz w:val="20"/>
          <w:szCs w:val="20"/>
        </w:rPr>
        <w:t>geweldsdelicten</w:t>
      </w:r>
      <w:r w:rsidRPr="0054126C">
        <w:rPr>
          <w:rFonts w:ascii="Arial" w:hAnsi="Arial" w:cs="Arial"/>
          <w:kern w:val="20"/>
          <w:sz w:val="20"/>
          <w:szCs w:val="20"/>
        </w:rPr>
        <w:t xml:space="preserve"> wordt gepleegd onder invloed van alcohol.</w:t>
      </w:r>
    </w:p>
    <w:p w:rsidR="00CC73A3" w:rsidRPr="0054126C" w:rsidRDefault="00CC73A3" w:rsidP="00CC73A3">
      <w:pPr>
        <w:pStyle w:val="Geenafstand"/>
        <w:spacing w:line="260" w:lineRule="atLeast"/>
        <w:ind w:left="851" w:hanging="426"/>
        <w:rPr>
          <w:rFonts w:ascii="Arial" w:hAnsi="Arial" w:cs="Arial"/>
          <w:kern w:val="20"/>
          <w:sz w:val="20"/>
          <w:szCs w:val="20"/>
        </w:rPr>
      </w:pPr>
      <w:r w:rsidRPr="0054126C">
        <w:rPr>
          <w:rFonts w:ascii="Arial" w:hAnsi="Arial" w:cs="Arial"/>
          <w:kern w:val="20"/>
          <w:sz w:val="20"/>
          <w:szCs w:val="20"/>
        </w:rPr>
        <w:t>5.</w:t>
      </w:r>
      <w:r w:rsidRPr="0054126C">
        <w:rPr>
          <w:rFonts w:ascii="Arial" w:hAnsi="Arial" w:cs="Arial"/>
          <w:kern w:val="20"/>
          <w:sz w:val="20"/>
          <w:szCs w:val="20"/>
        </w:rPr>
        <w:tab/>
        <w:t>Allochtone criminelen plegen vooral delicten als diefstal</w:t>
      </w:r>
      <w:r w:rsidRPr="0054126C">
        <w:rPr>
          <w:rFonts w:ascii="Arial" w:hAnsi="Arial" w:cs="Arial"/>
          <w:strike/>
          <w:kern w:val="20"/>
          <w:sz w:val="20"/>
          <w:szCs w:val="20"/>
        </w:rPr>
        <w:t>,</w:t>
      </w:r>
      <w:r w:rsidRPr="0054126C">
        <w:rPr>
          <w:rFonts w:ascii="Arial" w:hAnsi="Arial" w:cs="Arial"/>
          <w:kern w:val="20"/>
          <w:sz w:val="20"/>
          <w:szCs w:val="20"/>
        </w:rPr>
        <w:t xml:space="preserve"> </w:t>
      </w:r>
      <w:r w:rsidRPr="0054126C">
        <w:rPr>
          <w:rFonts w:ascii="Arial" w:hAnsi="Arial" w:cs="Arial"/>
          <w:strike/>
          <w:kern w:val="20"/>
          <w:sz w:val="20"/>
          <w:szCs w:val="20"/>
        </w:rPr>
        <w:t>fraude en discriminatie</w:t>
      </w:r>
      <w:r w:rsidRPr="0054126C">
        <w:rPr>
          <w:rFonts w:ascii="Arial" w:hAnsi="Arial" w:cs="Arial"/>
          <w:kern w:val="20"/>
          <w:sz w:val="20"/>
          <w:szCs w:val="20"/>
        </w:rPr>
        <w:t xml:space="preserve"> </w:t>
      </w:r>
      <w:r w:rsidRPr="0054126C">
        <w:rPr>
          <w:rFonts w:ascii="Arial" w:hAnsi="Arial" w:cs="Arial"/>
          <w:b/>
          <w:kern w:val="20"/>
          <w:sz w:val="20"/>
          <w:szCs w:val="20"/>
        </w:rPr>
        <w:t>en geweldpleging</w:t>
      </w:r>
      <w:r w:rsidRPr="0054126C">
        <w:rPr>
          <w:rFonts w:ascii="Arial" w:hAnsi="Arial" w:cs="Arial"/>
          <w:kern w:val="20"/>
          <w:sz w:val="20"/>
          <w:szCs w:val="20"/>
        </w:rPr>
        <w:t>.</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ind w:left="426" w:hanging="426"/>
        <w:rPr>
          <w:rFonts w:ascii="Arial" w:hAnsi="Arial" w:cs="Arial"/>
          <w:kern w:val="20"/>
          <w:sz w:val="20"/>
          <w:szCs w:val="20"/>
        </w:rPr>
      </w:pPr>
      <w:r w:rsidRPr="0054126C">
        <w:rPr>
          <w:rFonts w:ascii="Arial" w:hAnsi="Arial" w:cs="Arial"/>
          <w:kern w:val="20"/>
          <w:sz w:val="20"/>
          <w:szCs w:val="20"/>
        </w:rPr>
        <w:t>10</w:t>
      </w:r>
      <w:r w:rsidRPr="0054126C">
        <w:rPr>
          <w:rFonts w:ascii="Arial" w:hAnsi="Arial" w:cs="Arial"/>
          <w:kern w:val="20"/>
          <w:sz w:val="20"/>
          <w:szCs w:val="20"/>
        </w:rPr>
        <w:tab/>
      </w:r>
      <w:r w:rsidRPr="0054126C">
        <w:rPr>
          <w:rFonts w:ascii="Arial" w:hAnsi="Arial" w:cs="Arial"/>
          <w:b/>
          <w:i/>
          <w:kern w:val="20"/>
          <w:sz w:val="20"/>
          <w:szCs w:val="20"/>
        </w:rPr>
        <w:t>JONGENS EN MEISJES</w:t>
      </w:r>
      <w:r w:rsidRPr="0054126C">
        <w:rPr>
          <w:rFonts w:ascii="Arial" w:hAnsi="Arial" w:cs="Arial"/>
          <w:kern w:val="20"/>
          <w:sz w:val="20"/>
          <w:szCs w:val="20"/>
        </w:rPr>
        <w:t xml:space="preserve">  blz. 32</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ind w:left="851" w:hanging="426"/>
        <w:rPr>
          <w:rFonts w:ascii="Arial" w:hAnsi="Arial" w:cs="Arial"/>
          <w:i/>
          <w:kern w:val="20"/>
          <w:sz w:val="20"/>
          <w:szCs w:val="20"/>
        </w:rPr>
      </w:pPr>
      <w:r w:rsidRPr="0054126C">
        <w:rPr>
          <w:rFonts w:ascii="Arial" w:hAnsi="Arial" w:cs="Arial"/>
          <w:kern w:val="20"/>
          <w:sz w:val="20"/>
          <w:szCs w:val="20"/>
        </w:rPr>
        <w:t>a.</w:t>
      </w:r>
      <w:r w:rsidRPr="0054126C">
        <w:rPr>
          <w:rFonts w:ascii="Arial" w:hAnsi="Arial" w:cs="Arial"/>
          <w:kern w:val="20"/>
          <w:sz w:val="20"/>
          <w:szCs w:val="20"/>
        </w:rPr>
        <w:tab/>
      </w:r>
      <w:r w:rsidRPr="0054126C">
        <w:rPr>
          <w:rFonts w:ascii="Arial" w:hAnsi="Arial" w:cs="Arial"/>
          <w:i/>
          <w:kern w:val="20"/>
          <w:sz w:val="20"/>
          <w:szCs w:val="20"/>
        </w:rPr>
        <w:t>Eigen uitwerking leerling.</w:t>
      </w:r>
    </w:p>
    <w:p w:rsidR="00CC73A3" w:rsidRPr="0054126C" w:rsidRDefault="00CC73A3" w:rsidP="00CC73A3">
      <w:pPr>
        <w:pStyle w:val="Geenafstand"/>
        <w:spacing w:line="260" w:lineRule="atLeast"/>
        <w:ind w:left="851"/>
        <w:rPr>
          <w:rFonts w:ascii="Arial" w:hAnsi="Arial" w:cs="Arial"/>
          <w:i/>
          <w:kern w:val="20"/>
          <w:sz w:val="20"/>
          <w:szCs w:val="20"/>
        </w:rPr>
      </w:pPr>
      <w:r w:rsidRPr="0054126C">
        <w:rPr>
          <w:rFonts w:ascii="Arial" w:hAnsi="Arial" w:cs="Arial"/>
          <w:i/>
          <w:kern w:val="20"/>
          <w:sz w:val="20"/>
          <w:szCs w:val="20"/>
        </w:rPr>
        <w:t>Voorbeeld</w:t>
      </w:r>
      <w:r>
        <w:rPr>
          <w:rFonts w:ascii="Arial" w:hAnsi="Arial" w:cs="Arial"/>
          <w:i/>
          <w:kern w:val="20"/>
          <w:sz w:val="20"/>
          <w:szCs w:val="20"/>
        </w:rPr>
        <w:t>en</w:t>
      </w:r>
      <w:r w:rsidRPr="0054126C">
        <w:rPr>
          <w:rFonts w:ascii="Arial" w:hAnsi="Arial" w:cs="Arial"/>
          <w:i/>
          <w:kern w:val="20"/>
          <w:sz w:val="20"/>
          <w:szCs w:val="20"/>
        </w:rPr>
        <w:t xml:space="preserve"> van goed</w:t>
      </w:r>
      <w:r>
        <w:rPr>
          <w:rFonts w:ascii="Arial" w:hAnsi="Arial" w:cs="Arial"/>
          <w:i/>
          <w:kern w:val="20"/>
          <w:sz w:val="20"/>
          <w:szCs w:val="20"/>
        </w:rPr>
        <w:t>e</w:t>
      </w:r>
      <w:r w:rsidRPr="0054126C">
        <w:rPr>
          <w:rFonts w:ascii="Arial" w:hAnsi="Arial" w:cs="Arial"/>
          <w:i/>
          <w:kern w:val="20"/>
          <w:sz w:val="20"/>
          <w:szCs w:val="20"/>
        </w:rPr>
        <w:t xml:space="preserve"> antwoord</w:t>
      </w:r>
      <w:r>
        <w:rPr>
          <w:rFonts w:ascii="Arial" w:hAnsi="Arial" w:cs="Arial"/>
          <w:i/>
          <w:kern w:val="20"/>
          <w:sz w:val="20"/>
          <w:szCs w:val="20"/>
        </w:rPr>
        <w:t>en</w:t>
      </w:r>
      <w:r w:rsidRPr="0054126C">
        <w:rPr>
          <w:rFonts w:ascii="Arial" w:hAnsi="Arial" w:cs="Arial"/>
          <w:i/>
          <w:kern w:val="20"/>
          <w:sz w:val="20"/>
          <w:szCs w:val="20"/>
        </w:rPr>
        <w:t>:</w:t>
      </w:r>
    </w:p>
    <w:p w:rsidR="00CC73A3" w:rsidRPr="0054126C" w:rsidRDefault="00CC73A3" w:rsidP="00CC73A3">
      <w:pPr>
        <w:pStyle w:val="Geenafstand"/>
        <w:spacing w:line="260" w:lineRule="atLeast"/>
        <w:ind w:left="1276" w:hanging="426"/>
        <w:rPr>
          <w:rFonts w:ascii="Arial" w:hAnsi="Arial" w:cs="Arial"/>
          <w:bCs w:val="0"/>
          <w:kern w:val="20"/>
          <w:sz w:val="20"/>
          <w:szCs w:val="20"/>
        </w:rPr>
      </w:pPr>
      <w:r w:rsidRPr="0054126C">
        <w:rPr>
          <w:rFonts w:ascii="Arial" w:hAnsi="Arial" w:cs="Arial"/>
          <w:bCs w:val="0"/>
          <w:kern w:val="20"/>
          <w:sz w:val="20"/>
          <w:szCs w:val="20"/>
        </w:rPr>
        <w:t>1.</w:t>
      </w:r>
      <w:r w:rsidRPr="0054126C">
        <w:rPr>
          <w:rFonts w:ascii="Arial" w:hAnsi="Arial" w:cs="Arial"/>
          <w:bCs w:val="0"/>
          <w:kern w:val="20"/>
          <w:sz w:val="20"/>
          <w:szCs w:val="20"/>
        </w:rPr>
        <w:tab/>
        <w:t>Jongens maken zich drie keer zo vaak schuldig aan vernieling dan meisjes.</w:t>
      </w:r>
    </w:p>
    <w:p w:rsidR="00CC73A3" w:rsidRPr="0054126C" w:rsidRDefault="00CC73A3" w:rsidP="00CC73A3">
      <w:pPr>
        <w:pStyle w:val="Geenafstand"/>
        <w:spacing w:line="260" w:lineRule="atLeast"/>
        <w:ind w:left="1276" w:hanging="426"/>
        <w:rPr>
          <w:rFonts w:ascii="Arial" w:hAnsi="Arial" w:cs="Arial"/>
          <w:bCs w:val="0"/>
          <w:kern w:val="20"/>
          <w:sz w:val="20"/>
          <w:szCs w:val="20"/>
        </w:rPr>
      </w:pPr>
      <w:r w:rsidRPr="0054126C">
        <w:rPr>
          <w:rFonts w:ascii="Arial" w:hAnsi="Arial" w:cs="Arial"/>
          <w:bCs w:val="0"/>
          <w:kern w:val="20"/>
          <w:sz w:val="20"/>
          <w:szCs w:val="20"/>
        </w:rPr>
        <w:t>2.</w:t>
      </w:r>
      <w:r w:rsidRPr="0054126C">
        <w:rPr>
          <w:rFonts w:ascii="Arial" w:hAnsi="Arial" w:cs="Arial"/>
          <w:bCs w:val="0"/>
          <w:kern w:val="20"/>
          <w:sz w:val="20"/>
          <w:szCs w:val="20"/>
        </w:rPr>
        <w:tab/>
        <w:t>Graffiti is een delict dat meer door meisjes wordt gepleegd dan door jongens.</w:t>
      </w:r>
    </w:p>
    <w:p w:rsidR="00CC73A3" w:rsidRPr="0054126C" w:rsidRDefault="00CC73A3" w:rsidP="00CC73A3">
      <w:pPr>
        <w:pStyle w:val="Geenafstand"/>
        <w:spacing w:line="260" w:lineRule="atLeast"/>
        <w:ind w:left="1276" w:hanging="426"/>
        <w:rPr>
          <w:rFonts w:ascii="Arial" w:hAnsi="Arial" w:cs="Arial"/>
          <w:bCs w:val="0"/>
          <w:kern w:val="20"/>
          <w:sz w:val="20"/>
          <w:szCs w:val="20"/>
        </w:rPr>
      </w:pPr>
      <w:r w:rsidRPr="0054126C">
        <w:rPr>
          <w:rFonts w:ascii="Arial" w:hAnsi="Arial" w:cs="Arial"/>
          <w:bCs w:val="0"/>
          <w:kern w:val="20"/>
          <w:sz w:val="20"/>
          <w:szCs w:val="20"/>
        </w:rPr>
        <w:t>3.</w:t>
      </w:r>
      <w:r w:rsidRPr="0054126C">
        <w:rPr>
          <w:rFonts w:ascii="Arial" w:hAnsi="Arial" w:cs="Arial"/>
          <w:bCs w:val="0"/>
          <w:kern w:val="20"/>
          <w:sz w:val="20"/>
          <w:szCs w:val="20"/>
        </w:rPr>
        <w:tab/>
        <w:t>Jongens stelen veel vaker een fiets dan meisjes.</w:t>
      </w:r>
    </w:p>
    <w:p w:rsidR="00CC73A3" w:rsidRPr="0054126C" w:rsidRDefault="00CC73A3" w:rsidP="00CC73A3">
      <w:pPr>
        <w:pStyle w:val="Geenafstand"/>
        <w:spacing w:line="260" w:lineRule="atLeast"/>
        <w:ind w:left="851" w:hanging="426"/>
        <w:rPr>
          <w:rFonts w:ascii="Arial" w:hAnsi="Arial" w:cs="Arial"/>
          <w:kern w:val="20"/>
          <w:sz w:val="20"/>
          <w:szCs w:val="20"/>
        </w:rPr>
      </w:pPr>
      <w:r w:rsidRPr="0054126C">
        <w:rPr>
          <w:rFonts w:ascii="Arial" w:hAnsi="Arial" w:cs="Arial"/>
          <w:bCs w:val="0"/>
          <w:kern w:val="20"/>
          <w:sz w:val="20"/>
          <w:szCs w:val="20"/>
        </w:rPr>
        <w:t>b.</w:t>
      </w:r>
      <w:r w:rsidRPr="0054126C">
        <w:rPr>
          <w:rFonts w:ascii="Arial" w:hAnsi="Arial" w:cs="Arial"/>
          <w:bCs w:val="0"/>
          <w:kern w:val="20"/>
          <w:sz w:val="20"/>
          <w:szCs w:val="20"/>
        </w:rPr>
        <w:tab/>
      </w:r>
      <w:r w:rsidRPr="0054126C">
        <w:rPr>
          <w:rFonts w:ascii="Arial" w:hAnsi="Arial" w:cs="Arial"/>
          <w:kern w:val="20"/>
          <w:sz w:val="20"/>
          <w:szCs w:val="20"/>
        </w:rPr>
        <w:t xml:space="preserve">Ouders (en andere socialiserende instituties) brengen jongens en meisjes verschillende normen en waarden bij: jongens moeten </w:t>
      </w:r>
      <w:r>
        <w:rPr>
          <w:rFonts w:ascii="Arial" w:hAnsi="Arial" w:cs="Arial"/>
          <w:kern w:val="20"/>
          <w:sz w:val="20"/>
          <w:szCs w:val="20"/>
        </w:rPr>
        <w:t>‘</w:t>
      </w:r>
      <w:r w:rsidRPr="0054126C">
        <w:rPr>
          <w:rFonts w:ascii="Arial" w:hAnsi="Arial" w:cs="Arial"/>
          <w:kern w:val="20"/>
          <w:sz w:val="20"/>
          <w:szCs w:val="20"/>
        </w:rPr>
        <w:t>stoer</w:t>
      </w:r>
      <w:r>
        <w:rPr>
          <w:rFonts w:ascii="Arial" w:hAnsi="Arial" w:cs="Arial"/>
          <w:kern w:val="20"/>
          <w:sz w:val="20"/>
          <w:szCs w:val="20"/>
        </w:rPr>
        <w:t>’</w:t>
      </w:r>
      <w:r w:rsidRPr="0054126C">
        <w:rPr>
          <w:rFonts w:ascii="Arial" w:hAnsi="Arial" w:cs="Arial"/>
          <w:kern w:val="20"/>
          <w:sz w:val="20"/>
          <w:szCs w:val="20"/>
        </w:rPr>
        <w:t xml:space="preserve"> zijn en meisjes </w:t>
      </w:r>
      <w:r>
        <w:rPr>
          <w:rFonts w:ascii="Arial" w:hAnsi="Arial" w:cs="Arial"/>
          <w:kern w:val="20"/>
          <w:sz w:val="20"/>
          <w:szCs w:val="20"/>
        </w:rPr>
        <w:t>‘</w:t>
      </w:r>
      <w:r w:rsidRPr="0054126C">
        <w:rPr>
          <w:rFonts w:ascii="Arial" w:hAnsi="Arial" w:cs="Arial"/>
          <w:kern w:val="20"/>
          <w:sz w:val="20"/>
          <w:szCs w:val="20"/>
        </w:rPr>
        <w:t>lief</w:t>
      </w:r>
      <w:r>
        <w:rPr>
          <w:rFonts w:ascii="Arial" w:hAnsi="Arial" w:cs="Arial"/>
          <w:kern w:val="20"/>
          <w:sz w:val="20"/>
          <w:szCs w:val="20"/>
        </w:rPr>
        <w:t>’</w:t>
      </w:r>
      <w:r w:rsidRPr="0054126C">
        <w:rPr>
          <w:rFonts w:ascii="Arial" w:hAnsi="Arial" w:cs="Arial"/>
          <w:kern w:val="20"/>
          <w:sz w:val="20"/>
          <w:szCs w:val="20"/>
        </w:rPr>
        <w:t>.</w:t>
      </w:r>
    </w:p>
    <w:p w:rsidR="00CC73A3" w:rsidRPr="0054126C" w:rsidRDefault="00CC73A3" w:rsidP="00CC73A3">
      <w:pPr>
        <w:pStyle w:val="Geenafstand"/>
        <w:spacing w:line="260" w:lineRule="atLeast"/>
        <w:ind w:left="851"/>
        <w:rPr>
          <w:rFonts w:ascii="Arial" w:hAnsi="Arial" w:cs="Arial"/>
          <w:i/>
          <w:kern w:val="20"/>
          <w:sz w:val="20"/>
          <w:szCs w:val="20"/>
        </w:rPr>
      </w:pPr>
      <w:r w:rsidRPr="0054126C">
        <w:rPr>
          <w:rFonts w:ascii="Arial" w:hAnsi="Arial" w:cs="Arial"/>
          <w:i/>
          <w:kern w:val="20"/>
          <w:sz w:val="20"/>
          <w:szCs w:val="20"/>
        </w:rPr>
        <w:t>Socialisatie is het proces waarbij iemand de waarden en normen (en andere cultuurkenmerken) van zijn samenleving of groep aanleert.</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ind w:left="426" w:hanging="426"/>
        <w:rPr>
          <w:rFonts w:ascii="Arial" w:hAnsi="Arial" w:cs="Arial"/>
          <w:kern w:val="20"/>
          <w:sz w:val="20"/>
          <w:szCs w:val="20"/>
        </w:rPr>
      </w:pPr>
      <w:r w:rsidRPr="0054126C">
        <w:rPr>
          <w:rFonts w:ascii="Arial" w:hAnsi="Arial" w:cs="Arial"/>
          <w:kern w:val="20"/>
          <w:sz w:val="20"/>
          <w:szCs w:val="20"/>
        </w:rPr>
        <w:t>11</w:t>
      </w:r>
      <w:r w:rsidRPr="0054126C">
        <w:rPr>
          <w:rFonts w:ascii="Arial" w:hAnsi="Arial" w:cs="Arial"/>
          <w:kern w:val="20"/>
          <w:sz w:val="20"/>
          <w:szCs w:val="20"/>
        </w:rPr>
        <w:tab/>
      </w:r>
      <w:r w:rsidRPr="0054126C">
        <w:rPr>
          <w:rFonts w:ascii="Arial" w:hAnsi="Arial" w:cs="Arial"/>
          <w:b/>
          <w:i/>
          <w:kern w:val="20"/>
          <w:sz w:val="20"/>
          <w:szCs w:val="20"/>
        </w:rPr>
        <w:t>VUURWAPEN</w:t>
      </w:r>
      <w:r w:rsidRPr="0054126C">
        <w:rPr>
          <w:rFonts w:ascii="Arial" w:hAnsi="Arial" w:cs="Arial"/>
          <w:kern w:val="20"/>
          <w:sz w:val="20"/>
          <w:szCs w:val="20"/>
        </w:rPr>
        <w:t xml:space="preserve">  blz. 33</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ind w:left="851" w:hanging="426"/>
        <w:rPr>
          <w:rFonts w:ascii="Arial" w:hAnsi="Arial" w:cs="Arial"/>
          <w:kern w:val="20"/>
          <w:sz w:val="20"/>
          <w:szCs w:val="20"/>
        </w:rPr>
      </w:pPr>
      <w:r w:rsidRPr="0054126C">
        <w:rPr>
          <w:rFonts w:ascii="Arial" w:hAnsi="Arial" w:cs="Arial"/>
          <w:kern w:val="20"/>
          <w:sz w:val="20"/>
          <w:szCs w:val="20"/>
        </w:rPr>
        <w:t>a.</w:t>
      </w:r>
      <w:r w:rsidRPr="0054126C">
        <w:rPr>
          <w:rFonts w:ascii="Arial" w:hAnsi="Arial" w:cs="Arial"/>
          <w:kern w:val="20"/>
          <w:sz w:val="20"/>
          <w:szCs w:val="20"/>
        </w:rPr>
        <w:tab/>
        <w:t>Een gebrekkige opvoeding.</w:t>
      </w:r>
    </w:p>
    <w:p w:rsidR="00CC73A3" w:rsidRDefault="00CC73A3" w:rsidP="00CC73A3">
      <w:pPr>
        <w:pStyle w:val="Geenafstand"/>
        <w:spacing w:line="260" w:lineRule="atLeast"/>
        <w:ind w:left="851" w:hanging="426"/>
        <w:rPr>
          <w:rFonts w:ascii="Arial" w:hAnsi="Arial" w:cs="Arial"/>
          <w:kern w:val="20"/>
          <w:sz w:val="20"/>
          <w:szCs w:val="20"/>
        </w:rPr>
      </w:pPr>
      <w:r w:rsidRPr="0054126C">
        <w:rPr>
          <w:rFonts w:ascii="Arial" w:hAnsi="Arial" w:cs="Arial"/>
          <w:kern w:val="20"/>
          <w:sz w:val="20"/>
          <w:szCs w:val="20"/>
        </w:rPr>
        <w:t>b.</w:t>
      </w:r>
      <w:r w:rsidRPr="0054126C">
        <w:rPr>
          <w:rFonts w:ascii="Arial" w:hAnsi="Arial" w:cs="Arial"/>
          <w:kern w:val="20"/>
          <w:sz w:val="20"/>
          <w:szCs w:val="20"/>
        </w:rPr>
        <w:tab/>
        <w:t>In groepsverband ontkennen jongens en meisjes hun eigen verantwoordelijkheid of de</w:t>
      </w:r>
      <w:r>
        <w:rPr>
          <w:rFonts w:ascii="Arial" w:hAnsi="Arial" w:cs="Arial"/>
          <w:kern w:val="20"/>
          <w:sz w:val="20"/>
          <w:szCs w:val="20"/>
        </w:rPr>
        <w:t xml:space="preserve"> gevolgen voor het slachtoffer.</w:t>
      </w:r>
    </w:p>
    <w:p w:rsidR="00CC73A3" w:rsidRPr="00022E2E" w:rsidRDefault="00CC73A3" w:rsidP="00CC73A3">
      <w:pPr>
        <w:pStyle w:val="Geenafstand"/>
        <w:spacing w:line="260" w:lineRule="atLeast"/>
        <w:ind w:left="851"/>
        <w:rPr>
          <w:rFonts w:ascii="Arial" w:hAnsi="Arial" w:cs="Arial"/>
          <w:i/>
          <w:kern w:val="20"/>
          <w:sz w:val="20"/>
          <w:szCs w:val="20"/>
        </w:rPr>
      </w:pPr>
      <w:r w:rsidRPr="00022E2E">
        <w:rPr>
          <w:rFonts w:ascii="Arial" w:hAnsi="Arial" w:cs="Arial"/>
          <w:i/>
          <w:kern w:val="20"/>
          <w:sz w:val="20"/>
          <w:szCs w:val="20"/>
        </w:rPr>
        <w:t xml:space="preserve">Ze stellen hun </w:t>
      </w:r>
      <w:r>
        <w:rPr>
          <w:rFonts w:ascii="Arial" w:hAnsi="Arial" w:cs="Arial"/>
          <w:i/>
          <w:kern w:val="20"/>
          <w:sz w:val="20"/>
          <w:szCs w:val="20"/>
        </w:rPr>
        <w:t>schuld</w:t>
      </w:r>
      <w:r w:rsidRPr="00022E2E">
        <w:rPr>
          <w:rFonts w:ascii="Arial" w:hAnsi="Arial" w:cs="Arial"/>
          <w:i/>
          <w:kern w:val="20"/>
          <w:sz w:val="20"/>
          <w:szCs w:val="20"/>
        </w:rPr>
        <w:t>gevoel (tijdelijk) buiten werking doordat zij elkaar voor of tijdens het plegen van strafbare feiten wijsmaken dat er niets mis is met hun gedrag.</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ind w:left="426" w:hanging="426"/>
        <w:rPr>
          <w:rFonts w:ascii="Arial" w:hAnsi="Arial" w:cs="Arial"/>
          <w:kern w:val="20"/>
          <w:sz w:val="20"/>
          <w:szCs w:val="20"/>
        </w:rPr>
      </w:pPr>
      <w:r w:rsidRPr="0054126C">
        <w:rPr>
          <w:rFonts w:ascii="Arial" w:hAnsi="Arial" w:cs="Arial"/>
          <w:kern w:val="20"/>
          <w:sz w:val="20"/>
          <w:szCs w:val="20"/>
        </w:rPr>
        <w:t>12</w:t>
      </w:r>
      <w:r w:rsidRPr="0054126C">
        <w:rPr>
          <w:rFonts w:ascii="Arial" w:hAnsi="Arial" w:cs="Arial"/>
          <w:kern w:val="20"/>
          <w:sz w:val="20"/>
          <w:szCs w:val="20"/>
        </w:rPr>
        <w:tab/>
      </w:r>
      <w:r w:rsidRPr="0054126C">
        <w:rPr>
          <w:rFonts w:ascii="Arial" w:hAnsi="Arial" w:cs="Arial"/>
          <w:b/>
          <w:i/>
          <w:kern w:val="20"/>
          <w:sz w:val="20"/>
          <w:szCs w:val="20"/>
        </w:rPr>
        <w:t>SLACHTOFFER AAN ’T WOORD</w:t>
      </w:r>
      <w:r w:rsidRPr="0054126C">
        <w:rPr>
          <w:rFonts w:ascii="Arial" w:hAnsi="Arial" w:cs="Arial"/>
          <w:kern w:val="20"/>
          <w:sz w:val="20"/>
          <w:szCs w:val="20"/>
        </w:rPr>
        <w:t xml:space="preserve">  blz. 33</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ind w:left="851" w:hanging="426"/>
        <w:rPr>
          <w:rFonts w:ascii="Arial" w:hAnsi="Arial" w:cs="Arial"/>
          <w:kern w:val="20"/>
          <w:sz w:val="20"/>
          <w:szCs w:val="20"/>
        </w:rPr>
      </w:pPr>
      <w:r w:rsidRPr="0054126C">
        <w:rPr>
          <w:rFonts w:ascii="Arial" w:hAnsi="Arial" w:cs="Arial"/>
          <w:kern w:val="20"/>
          <w:sz w:val="20"/>
          <w:szCs w:val="20"/>
        </w:rPr>
        <w:t>a.</w:t>
      </w:r>
      <w:r w:rsidRPr="0054126C">
        <w:rPr>
          <w:rFonts w:ascii="Arial" w:hAnsi="Arial" w:cs="Arial"/>
          <w:kern w:val="20"/>
          <w:sz w:val="20"/>
          <w:szCs w:val="20"/>
        </w:rPr>
        <w:tab/>
      </w:r>
      <w:r>
        <w:rPr>
          <w:rFonts w:ascii="Arial" w:hAnsi="Arial" w:cs="Arial"/>
          <w:kern w:val="20"/>
          <w:sz w:val="20"/>
          <w:szCs w:val="20"/>
        </w:rPr>
        <w:t>Een g</w:t>
      </w:r>
      <w:r w:rsidRPr="0054126C">
        <w:rPr>
          <w:rFonts w:ascii="Arial" w:hAnsi="Arial" w:cs="Arial"/>
          <w:kern w:val="20"/>
          <w:sz w:val="20"/>
          <w:szCs w:val="20"/>
        </w:rPr>
        <w:t>ebrekkige opvoeding en problematisch drugsgebruik.</w:t>
      </w:r>
    </w:p>
    <w:p w:rsidR="00CC73A3" w:rsidRPr="0054126C" w:rsidRDefault="00CC73A3" w:rsidP="00CC73A3">
      <w:pPr>
        <w:pStyle w:val="Geenafstand"/>
        <w:spacing w:line="260" w:lineRule="atLeast"/>
        <w:ind w:left="851"/>
        <w:rPr>
          <w:rFonts w:ascii="Arial" w:hAnsi="Arial" w:cs="Arial"/>
          <w:kern w:val="20"/>
          <w:sz w:val="20"/>
          <w:szCs w:val="20"/>
        </w:rPr>
      </w:pPr>
      <w:r w:rsidRPr="0054126C">
        <w:rPr>
          <w:rFonts w:ascii="Arial" w:hAnsi="Arial" w:cs="Arial"/>
          <w:bCs w:val="0"/>
          <w:i/>
          <w:kern w:val="20"/>
          <w:sz w:val="20"/>
          <w:szCs w:val="20"/>
        </w:rPr>
        <w:t xml:space="preserve">Ondanks alle factoren waardoor crimineel gedrag kan ontstaan, kiest iemand er altijd </w:t>
      </w:r>
      <w:r w:rsidRPr="009E7F64">
        <w:rPr>
          <w:rFonts w:ascii="Arial" w:hAnsi="Arial" w:cs="Arial"/>
          <w:bCs w:val="0"/>
          <w:i/>
          <w:kern w:val="20"/>
          <w:sz w:val="20"/>
          <w:szCs w:val="20"/>
        </w:rPr>
        <w:t>zelf</w:t>
      </w:r>
      <w:r w:rsidRPr="0054126C">
        <w:rPr>
          <w:rFonts w:ascii="Arial" w:hAnsi="Arial" w:cs="Arial"/>
          <w:bCs w:val="0"/>
          <w:i/>
          <w:kern w:val="20"/>
          <w:sz w:val="20"/>
          <w:szCs w:val="20"/>
        </w:rPr>
        <w:t xml:space="preserve"> voor om iets crimineels te doen of om het juist niet te doen.</w:t>
      </w:r>
    </w:p>
    <w:p w:rsidR="00CC73A3" w:rsidRPr="0054126C" w:rsidRDefault="00CC73A3" w:rsidP="00CC73A3">
      <w:pPr>
        <w:pStyle w:val="Geenafstand"/>
        <w:spacing w:line="260" w:lineRule="atLeast"/>
        <w:ind w:left="851" w:hanging="426"/>
        <w:rPr>
          <w:rFonts w:ascii="Arial" w:hAnsi="Arial" w:cs="Arial"/>
          <w:kern w:val="20"/>
          <w:sz w:val="20"/>
          <w:szCs w:val="20"/>
        </w:rPr>
      </w:pPr>
      <w:r w:rsidRPr="0054126C">
        <w:rPr>
          <w:rFonts w:ascii="Arial" w:hAnsi="Arial" w:cs="Arial"/>
          <w:kern w:val="20"/>
          <w:sz w:val="20"/>
          <w:szCs w:val="20"/>
        </w:rPr>
        <w:t>b.</w:t>
      </w:r>
      <w:r w:rsidRPr="0054126C">
        <w:rPr>
          <w:rFonts w:ascii="Arial" w:hAnsi="Arial" w:cs="Arial"/>
          <w:kern w:val="20"/>
          <w:sz w:val="20"/>
          <w:szCs w:val="20"/>
        </w:rPr>
        <w:tab/>
        <w:t>Door drugsgebruik:</w:t>
      </w:r>
    </w:p>
    <w:p w:rsidR="00CC73A3" w:rsidRPr="0054126C" w:rsidRDefault="00CC73A3" w:rsidP="00CC73A3">
      <w:pPr>
        <w:pStyle w:val="Geenafstand"/>
        <w:spacing w:line="260" w:lineRule="atLeast"/>
        <w:ind w:left="1276" w:hanging="425"/>
        <w:rPr>
          <w:rFonts w:ascii="Arial" w:hAnsi="Arial" w:cs="Arial"/>
          <w:kern w:val="20"/>
          <w:sz w:val="20"/>
          <w:szCs w:val="20"/>
        </w:rPr>
      </w:pPr>
      <w:r w:rsidRPr="0054126C">
        <w:rPr>
          <w:rFonts w:ascii="Arial" w:hAnsi="Arial" w:cs="Arial"/>
          <w:kern w:val="20"/>
          <w:sz w:val="20"/>
          <w:szCs w:val="20"/>
        </w:rPr>
        <w:t>-</w:t>
      </w:r>
      <w:r w:rsidRPr="0054126C">
        <w:rPr>
          <w:rFonts w:ascii="Arial" w:hAnsi="Arial" w:cs="Arial"/>
          <w:kern w:val="20"/>
          <w:sz w:val="20"/>
          <w:szCs w:val="20"/>
        </w:rPr>
        <w:tab/>
        <w:t>moeten mensen vaak stelen om drugs te kunnen betalen</w:t>
      </w:r>
      <w:r>
        <w:rPr>
          <w:rFonts w:ascii="Arial" w:hAnsi="Arial" w:cs="Arial"/>
          <w:kern w:val="20"/>
          <w:sz w:val="20"/>
          <w:szCs w:val="20"/>
        </w:rPr>
        <w:t>;</w:t>
      </w:r>
    </w:p>
    <w:p w:rsidR="00CC73A3" w:rsidRPr="0054126C" w:rsidRDefault="00CC73A3" w:rsidP="00CC73A3">
      <w:pPr>
        <w:pStyle w:val="Geenafstand"/>
        <w:spacing w:line="260" w:lineRule="atLeast"/>
        <w:ind w:left="1276" w:hanging="425"/>
        <w:rPr>
          <w:rFonts w:ascii="Arial" w:hAnsi="Arial" w:cs="Arial"/>
          <w:kern w:val="20"/>
          <w:sz w:val="20"/>
          <w:szCs w:val="20"/>
        </w:rPr>
      </w:pPr>
      <w:r w:rsidRPr="0054126C">
        <w:rPr>
          <w:rFonts w:ascii="Arial" w:hAnsi="Arial" w:cs="Arial"/>
          <w:kern w:val="20"/>
          <w:sz w:val="20"/>
          <w:szCs w:val="20"/>
        </w:rPr>
        <w:t>-</w:t>
      </w:r>
      <w:r w:rsidRPr="0054126C">
        <w:rPr>
          <w:rFonts w:ascii="Arial" w:hAnsi="Arial" w:cs="Arial"/>
          <w:kern w:val="20"/>
          <w:sz w:val="20"/>
          <w:szCs w:val="20"/>
        </w:rPr>
        <w:tab/>
        <w:t>weet je niet altijd meer wat je doet en durf je soms meer.</w:t>
      </w:r>
    </w:p>
    <w:p w:rsidR="00CC73A3" w:rsidRPr="0054126C" w:rsidRDefault="00CC73A3" w:rsidP="00CC73A3">
      <w:pPr>
        <w:pStyle w:val="Geenafstand"/>
        <w:spacing w:line="260" w:lineRule="atLeast"/>
        <w:ind w:left="851"/>
        <w:rPr>
          <w:rFonts w:ascii="Arial" w:hAnsi="Arial" w:cs="Arial"/>
          <w:i/>
          <w:kern w:val="20"/>
          <w:sz w:val="20"/>
          <w:szCs w:val="20"/>
        </w:rPr>
      </w:pPr>
      <w:r w:rsidRPr="0054126C">
        <w:rPr>
          <w:rFonts w:ascii="Arial" w:hAnsi="Arial" w:cs="Arial"/>
          <w:i/>
          <w:kern w:val="20"/>
          <w:sz w:val="20"/>
          <w:szCs w:val="20"/>
        </w:rPr>
        <w:t>Drugsgebruik kan verder leiden tot afwijkende opvattingen over goed en kwaad, waarden en normen, regels en rechten. Dit kan leiden tot agressief of ander crimineel gedrag.</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ind w:left="426" w:hanging="426"/>
        <w:rPr>
          <w:rFonts w:ascii="Arial" w:hAnsi="Arial" w:cs="Arial"/>
          <w:kern w:val="20"/>
          <w:sz w:val="20"/>
          <w:szCs w:val="20"/>
        </w:rPr>
      </w:pPr>
      <w:r w:rsidRPr="0054126C">
        <w:rPr>
          <w:rFonts w:ascii="Arial" w:hAnsi="Arial" w:cs="Arial"/>
          <w:kern w:val="20"/>
          <w:sz w:val="20"/>
          <w:szCs w:val="20"/>
        </w:rPr>
        <w:br w:type="page"/>
      </w:r>
      <w:r w:rsidRPr="0054126C">
        <w:rPr>
          <w:rFonts w:ascii="Arial" w:hAnsi="Arial" w:cs="Arial"/>
          <w:kern w:val="20"/>
          <w:sz w:val="20"/>
          <w:szCs w:val="20"/>
        </w:rPr>
        <w:lastRenderedPageBreak/>
        <w:t>13</w:t>
      </w:r>
      <w:r w:rsidRPr="0054126C">
        <w:rPr>
          <w:rFonts w:ascii="Arial" w:hAnsi="Arial" w:cs="Arial"/>
          <w:kern w:val="20"/>
          <w:sz w:val="20"/>
          <w:szCs w:val="20"/>
        </w:rPr>
        <w:tab/>
      </w:r>
      <w:r w:rsidRPr="0054126C">
        <w:rPr>
          <w:rFonts w:ascii="Arial" w:hAnsi="Arial" w:cs="Arial"/>
          <w:b/>
          <w:i/>
          <w:kern w:val="20"/>
          <w:sz w:val="20"/>
          <w:szCs w:val="20"/>
        </w:rPr>
        <w:t>WELKE OORZAAK?</w:t>
      </w:r>
      <w:r w:rsidRPr="0054126C">
        <w:rPr>
          <w:rFonts w:ascii="Arial" w:hAnsi="Arial" w:cs="Arial"/>
          <w:kern w:val="20"/>
          <w:sz w:val="20"/>
          <w:szCs w:val="20"/>
        </w:rPr>
        <w:t xml:space="preserve">  blz.</w:t>
      </w:r>
      <w:r>
        <w:rPr>
          <w:rFonts w:ascii="Arial" w:hAnsi="Arial" w:cs="Arial"/>
          <w:kern w:val="20"/>
          <w:sz w:val="20"/>
          <w:szCs w:val="20"/>
        </w:rPr>
        <w:t xml:space="preserve"> </w:t>
      </w:r>
      <w:r w:rsidRPr="0054126C">
        <w:rPr>
          <w:rFonts w:ascii="Arial" w:hAnsi="Arial" w:cs="Arial"/>
          <w:kern w:val="20"/>
          <w:sz w:val="20"/>
          <w:szCs w:val="20"/>
        </w:rPr>
        <w:t>34</w:t>
      </w:r>
    </w:p>
    <w:p w:rsidR="00CC73A3" w:rsidRPr="0054126C" w:rsidRDefault="00CC73A3" w:rsidP="00CC73A3">
      <w:pPr>
        <w:rPr>
          <w:bCs w:val="0"/>
          <w:kern w:val="20"/>
        </w:rPr>
      </w:pPr>
    </w:p>
    <w:tbl>
      <w:tblPr>
        <w:tblW w:w="8999" w:type="dxa"/>
        <w:tblInd w:w="496" w:type="dxa"/>
        <w:tblLayout w:type="fixed"/>
        <w:tblCellMar>
          <w:left w:w="70" w:type="dxa"/>
          <w:right w:w="70" w:type="dxa"/>
        </w:tblCellMar>
        <w:tblLook w:val="0000" w:firstRow="0" w:lastRow="0" w:firstColumn="0" w:lastColumn="0" w:noHBand="0" w:noVBand="0"/>
      </w:tblPr>
      <w:tblGrid>
        <w:gridCol w:w="5814"/>
        <w:gridCol w:w="3185"/>
      </w:tblGrid>
      <w:tr w:rsidR="00CC73A3" w:rsidRPr="0054126C" w:rsidTr="0098323D">
        <w:tc>
          <w:tcPr>
            <w:tcW w:w="5814" w:type="dxa"/>
            <w:tcBorders>
              <w:bottom w:val="single" w:sz="4" w:space="0" w:color="000000"/>
            </w:tcBorders>
          </w:tcPr>
          <w:p w:rsidR="00CC73A3" w:rsidRPr="0054126C" w:rsidRDefault="00CC73A3" w:rsidP="0098323D">
            <w:pPr>
              <w:snapToGrid w:val="0"/>
              <w:spacing w:line="260" w:lineRule="atLeast"/>
              <w:ind w:left="425" w:hanging="425"/>
              <w:rPr>
                <w:rFonts w:ascii="Arial Narrow" w:hAnsi="Arial Narrow"/>
                <w:b/>
                <w:kern w:val="20"/>
              </w:rPr>
            </w:pPr>
            <w:r w:rsidRPr="0054126C">
              <w:rPr>
                <w:rFonts w:ascii="Arial Narrow" w:hAnsi="Arial Narrow"/>
                <w:b/>
                <w:kern w:val="20"/>
              </w:rPr>
              <w:t>Situatie</w:t>
            </w:r>
          </w:p>
        </w:tc>
        <w:tc>
          <w:tcPr>
            <w:tcW w:w="3185" w:type="dxa"/>
            <w:tcBorders>
              <w:left w:val="single" w:sz="4" w:space="0" w:color="000000"/>
              <w:bottom w:val="single" w:sz="4" w:space="0" w:color="000000"/>
            </w:tcBorders>
          </w:tcPr>
          <w:p w:rsidR="00CC73A3" w:rsidRPr="0054126C" w:rsidRDefault="00CC73A3" w:rsidP="0098323D">
            <w:pPr>
              <w:snapToGrid w:val="0"/>
              <w:spacing w:line="260" w:lineRule="atLeast"/>
              <w:rPr>
                <w:rFonts w:ascii="Arial Narrow" w:hAnsi="Arial Narrow"/>
                <w:b/>
                <w:kern w:val="20"/>
              </w:rPr>
            </w:pPr>
            <w:r w:rsidRPr="0054126C">
              <w:rPr>
                <w:rFonts w:ascii="Arial Narrow" w:hAnsi="Arial Narrow"/>
                <w:b/>
                <w:kern w:val="20"/>
              </w:rPr>
              <w:t>Oorzaken</w:t>
            </w:r>
          </w:p>
        </w:tc>
      </w:tr>
      <w:tr w:rsidR="00CC73A3" w:rsidRPr="0054126C" w:rsidTr="0098323D">
        <w:tc>
          <w:tcPr>
            <w:tcW w:w="5814" w:type="dxa"/>
            <w:tcBorders>
              <w:bottom w:val="single" w:sz="4" w:space="0" w:color="000000"/>
            </w:tcBorders>
          </w:tcPr>
          <w:p w:rsidR="00CC73A3" w:rsidRPr="0054126C" w:rsidRDefault="00CC73A3" w:rsidP="0098323D">
            <w:pPr>
              <w:snapToGrid w:val="0"/>
              <w:spacing w:line="260" w:lineRule="atLeast"/>
              <w:ind w:left="425" w:hanging="340"/>
              <w:rPr>
                <w:rFonts w:ascii="Arial Narrow" w:hAnsi="Arial Narrow"/>
                <w:bCs w:val="0"/>
                <w:kern w:val="20"/>
              </w:rPr>
            </w:pPr>
            <w:r w:rsidRPr="0054126C">
              <w:rPr>
                <w:rFonts w:ascii="Arial Narrow" w:hAnsi="Arial Narrow"/>
                <w:bCs w:val="0"/>
                <w:kern w:val="20"/>
              </w:rPr>
              <w:t>1.</w:t>
            </w:r>
            <w:r w:rsidRPr="0054126C">
              <w:rPr>
                <w:rFonts w:ascii="Arial Narrow" w:hAnsi="Arial Narrow"/>
                <w:bCs w:val="0"/>
                <w:kern w:val="20"/>
              </w:rPr>
              <w:tab/>
              <w:t>Marieke weet dat de pakkans niet echt groot is op de cosmetica-afdeling in een warenhuis. Daarom pikt ze een lippenstift.</w:t>
            </w:r>
          </w:p>
        </w:tc>
        <w:tc>
          <w:tcPr>
            <w:tcW w:w="3185" w:type="dxa"/>
            <w:tcBorders>
              <w:left w:val="single" w:sz="4" w:space="0" w:color="000000"/>
              <w:bottom w:val="single" w:sz="4" w:space="0" w:color="000000"/>
            </w:tcBorders>
          </w:tcPr>
          <w:p w:rsidR="00CC73A3" w:rsidRPr="0054126C" w:rsidRDefault="00CC73A3" w:rsidP="0098323D">
            <w:pPr>
              <w:snapToGrid w:val="0"/>
              <w:spacing w:line="260" w:lineRule="atLeast"/>
              <w:rPr>
                <w:rFonts w:ascii="Arial Narrow" w:hAnsi="Arial Narrow"/>
                <w:bCs w:val="0"/>
                <w:kern w:val="20"/>
              </w:rPr>
            </w:pPr>
            <w:r w:rsidRPr="0054126C">
              <w:rPr>
                <w:rFonts w:ascii="Arial Narrow" w:hAnsi="Arial Narrow"/>
                <w:bCs w:val="0"/>
                <w:kern w:val="20"/>
              </w:rPr>
              <w:t>Normvervaging en minder sociale controle.</w:t>
            </w:r>
          </w:p>
        </w:tc>
      </w:tr>
      <w:tr w:rsidR="00CC73A3" w:rsidRPr="0054126C" w:rsidTr="0098323D">
        <w:tc>
          <w:tcPr>
            <w:tcW w:w="5814" w:type="dxa"/>
            <w:tcBorders>
              <w:bottom w:val="single" w:sz="4" w:space="0" w:color="000000"/>
            </w:tcBorders>
          </w:tcPr>
          <w:p w:rsidR="00CC73A3" w:rsidRPr="0054126C" w:rsidRDefault="00CC73A3" w:rsidP="0098323D">
            <w:pPr>
              <w:snapToGrid w:val="0"/>
              <w:spacing w:line="260" w:lineRule="atLeast"/>
              <w:ind w:left="425" w:hanging="340"/>
              <w:rPr>
                <w:rFonts w:ascii="Arial Narrow" w:hAnsi="Arial Narrow"/>
                <w:bCs w:val="0"/>
                <w:kern w:val="20"/>
              </w:rPr>
            </w:pPr>
            <w:r w:rsidRPr="0054126C">
              <w:rPr>
                <w:rFonts w:ascii="Arial Narrow" w:hAnsi="Arial Narrow"/>
                <w:bCs w:val="0"/>
                <w:kern w:val="20"/>
              </w:rPr>
              <w:t>2.</w:t>
            </w:r>
            <w:r w:rsidRPr="0054126C">
              <w:rPr>
                <w:rFonts w:ascii="Arial Narrow" w:hAnsi="Arial Narrow"/>
                <w:bCs w:val="0"/>
                <w:kern w:val="20"/>
              </w:rPr>
              <w:tab/>
              <w:t>Vincent en Ahmed zijn 12 jaar oud en buurjongens van elkaar. Elke avond zijn ze nog om 11 uur op straat en halen allerlei kattenkwaad uit.</w:t>
            </w:r>
          </w:p>
        </w:tc>
        <w:tc>
          <w:tcPr>
            <w:tcW w:w="3185" w:type="dxa"/>
            <w:tcBorders>
              <w:left w:val="single" w:sz="4" w:space="0" w:color="000000"/>
              <w:bottom w:val="single" w:sz="4" w:space="0" w:color="000000"/>
            </w:tcBorders>
          </w:tcPr>
          <w:p w:rsidR="00CC73A3" w:rsidRPr="0054126C" w:rsidRDefault="00CC73A3" w:rsidP="0098323D">
            <w:pPr>
              <w:snapToGrid w:val="0"/>
              <w:spacing w:line="260" w:lineRule="atLeast"/>
              <w:rPr>
                <w:rFonts w:ascii="Arial Narrow" w:hAnsi="Arial Narrow"/>
                <w:bCs w:val="0"/>
                <w:kern w:val="20"/>
              </w:rPr>
            </w:pPr>
            <w:r w:rsidRPr="0054126C">
              <w:rPr>
                <w:rFonts w:ascii="Arial Narrow" w:hAnsi="Arial Narrow"/>
                <w:bCs w:val="0"/>
                <w:kern w:val="20"/>
              </w:rPr>
              <w:t>Opvoeding, minder sociale controle en groepsdruk.</w:t>
            </w:r>
          </w:p>
        </w:tc>
      </w:tr>
      <w:tr w:rsidR="00CC73A3" w:rsidRPr="0054126C" w:rsidTr="0098323D">
        <w:tc>
          <w:tcPr>
            <w:tcW w:w="5814" w:type="dxa"/>
            <w:tcBorders>
              <w:bottom w:val="single" w:sz="4" w:space="0" w:color="000000"/>
            </w:tcBorders>
          </w:tcPr>
          <w:p w:rsidR="00CC73A3" w:rsidRPr="0054126C" w:rsidRDefault="00CC73A3" w:rsidP="0098323D">
            <w:pPr>
              <w:snapToGrid w:val="0"/>
              <w:spacing w:line="260" w:lineRule="atLeast"/>
              <w:ind w:left="425" w:hanging="340"/>
              <w:rPr>
                <w:rFonts w:ascii="Arial Narrow" w:hAnsi="Arial Narrow"/>
                <w:bCs w:val="0"/>
                <w:kern w:val="20"/>
              </w:rPr>
            </w:pPr>
            <w:r w:rsidRPr="0054126C">
              <w:rPr>
                <w:rFonts w:ascii="Arial Narrow" w:hAnsi="Arial Narrow"/>
                <w:bCs w:val="0"/>
                <w:kern w:val="20"/>
              </w:rPr>
              <w:t>3.</w:t>
            </w:r>
            <w:r w:rsidRPr="0054126C">
              <w:rPr>
                <w:rFonts w:ascii="Arial Narrow" w:hAnsi="Arial Narrow"/>
                <w:bCs w:val="0"/>
                <w:kern w:val="20"/>
              </w:rPr>
              <w:tab/>
              <w:t>Stef ziet in de fietsenstalling van school dat er een enorme kras op zijn scooter zit. Daarom schopt hij in een andere scooter een flinke deuk.</w:t>
            </w:r>
          </w:p>
        </w:tc>
        <w:tc>
          <w:tcPr>
            <w:tcW w:w="3185" w:type="dxa"/>
            <w:tcBorders>
              <w:left w:val="single" w:sz="4" w:space="0" w:color="000000"/>
              <w:bottom w:val="single" w:sz="4" w:space="0" w:color="000000"/>
            </w:tcBorders>
          </w:tcPr>
          <w:p w:rsidR="00CC73A3" w:rsidRPr="0054126C" w:rsidRDefault="00CC73A3" w:rsidP="0098323D">
            <w:pPr>
              <w:snapToGrid w:val="0"/>
              <w:spacing w:line="260" w:lineRule="atLeast"/>
              <w:rPr>
                <w:rFonts w:ascii="Arial Narrow" w:hAnsi="Arial Narrow"/>
                <w:bCs w:val="0"/>
                <w:kern w:val="20"/>
              </w:rPr>
            </w:pPr>
            <w:r w:rsidRPr="0054126C">
              <w:rPr>
                <w:rFonts w:ascii="Arial Narrow" w:hAnsi="Arial Narrow"/>
                <w:bCs w:val="0"/>
                <w:kern w:val="20"/>
              </w:rPr>
              <w:t>Normvervaging.</w:t>
            </w:r>
          </w:p>
        </w:tc>
      </w:tr>
      <w:tr w:rsidR="00CC73A3" w:rsidRPr="0054126C" w:rsidTr="0098323D">
        <w:tc>
          <w:tcPr>
            <w:tcW w:w="5814" w:type="dxa"/>
            <w:tcBorders>
              <w:bottom w:val="single" w:sz="4" w:space="0" w:color="000000"/>
            </w:tcBorders>
          </w:tcPr>
          <w:p w:rsidR="00CC73A3" w:rsidRPr="0054126C" w:rsidRDefault="00CC73A3" w:rsidP="0098323D">
            <w:pPr>
              <w:snapToGrid w:val="0"/>
              <w:spacing w:line="260" w:lineRule="atLeast"/>
              <w:ind w:left="425" w:hanging="340"/>
              <w:rPr>
                <w:rFonts w:ascii="Arial Narrow" w:hAnsi="Arial Narrow"/>
                <w:bCs w:val="0"/>
                <w:kern w:val="20"/>
              </w:rPr>
            </w:pPr>
            <w:r w:rsidRPr="0054126C">
              <w:rPr>
                <w:rFonts w:ascii="Arial Narrow" w:hAnsi="Arial Narrow"/>
                <w:bCs w:val="0"/>
                <w:kern w:val="20"/>
              </w:rPr>
              <w:t>4.</w:t>
            </w:r>
            <w:r w:rsidRPr="0054126C">
              <w:rPr>
                <w:rFonts w:ascii="Arial Narrow" w:hAnsi="Arial Narrow"/>
                <w:bCs w:val="0"/>
                <w:kern w:val="20"/>
              </w:rPr>
              <w:tab/>
              <w:t>Dennis en Youri zitten in een vriendengroep. Vooral bij voetbalwedstrijden vinden ze het leuk om de politie uit te dagen en vernielingen te plegen.</w:t>
            </w:r>
          </w:p>
        </w:tc>
        <w:tc>
          <w:tcPr>
            <w:tcW w:w="3185" w:type="dxa"/>
            <w:tcBorders>
              <w:left w:val="single" w:sz="4" w:space="0" w:color="000000"/>
              <w:bottom w:val="single" w:sz="4" w:space="0" w:color="000000"/>
            </w:tcBorders>
          </w:tcPr>
          <w:p w:rsidR="00CC73A3" w:rsidRPr="0054126C" w:rsidRDefault="00CC73A3" w:rsidP="0098323D">
            <w:pPr>
              <w:snapToGrid w:val="0"/>
              <w:spacing w:line="260" w:lineRule="atLeast"/>
              <w:rPr>
                <w:rFonts w:ascii="Arial Narrow" w:hAnsi="Arial Narrow"/>
                <w:bCs w:val="0"/>
                <w:kern w:val="20"/>
              </w:rPr>
            </w:pPr>
            <w:r w:rsidRPr="0054126C">
              <w:rPr>
                <w:rFonts w:ascii="Arial Narrow" w:hAnsi="Arial Narrow"/>
                <w:bCs w:val="0"/>
                <w:kern w:val="20"/>
              </w:rPr>
              <w:t>Groepsdruk</w:t>
            </w:r>
            <w:r>
              <w:rPr>
                <w:rFonts w:ascii="Arial Narrow" w:hAnsi="Arial Narrow"/>
                <w:bCs w:val="0"/>
                <w:kern w:val="20"/>
              </w:rPr>
              <w:t>, normvervaging en vaak ook alcohol en drugs</w:t>
            </w:r>
            <w:r w:rsidRPr="0054126C">
              <w:rPr>
                <w:rFonts w:ascii="Arial Narrow" w:hAnsi="Arial Narrow"/>
                <w:bCs w:val="0"/>
                <w:kern w:val="20"/>
              </w:rPr>
              <w:t>.</w:t>
            </w:r>
          </w:p>
        </w:tc>
      </w:tr>
      <w:tr w:rsidR="00CC73A3" w:rsidRPr="0054126C" w:rsidTr="0098323D">
        <w:tc>
          <w:tcPr>
            <w:tcW w:w="5814" w:type="dxa"/>
            <w:tcBorders>
              <w:bottom w:val="single" w:sz="4" w:space="0" w:color="000000"/>
            </w:tcBorders>
          </w:tcPr>
          <w:p w:rsidR="00CC73A3" w:rsidRPr="0054126C" w:rsidRDefault="00CC73A3" w:rsidP="0098323D">
            <w:pPr>
              <w:snapToGrid w:val="0"/>
              <w:spacing w:line="260" w:lineRule="atLeast"/>
              <w:ind w:left="425" w:hanging="340"/>
              <w:rPr>
                <w:rFonts w:ascii="Arial Narrow" w:hAnsi="Arial Narrow"/>
                <w:bCs w:val="0"/>
                <w:kern w:val="20"/>
              </w:rPr>
            </w:pPr>
            <w:r w:rsidRPr="0054126C">
              <w:rPr>
                <w:rFonts w:ascii="Arial Narrow" w:hAnsi="Arial Narrow"/>
                <w:bCs w:val="0"/>
                <w:kern w:val="20"/>
              </w:rPr>
              <w:t>5.</w:t>
            </w:r>
            <w:r w:rsidRPr="0054126C">
              <w:rPr>
                <w:rFonts w:ascii="Arial Narrow" w:hAnsi="Arial Narrow"/>
                <w:bCs w:val="0"/>
                <w:kern w:val="20"/>
              </w:rPr>
              <w:tab/>
              <w:t>Sjoerd drinkt in het weekend heel wat biertjes. Je moet dan oppassen</w:t>
            </w:r>
            <w:r>
              <w:rPr>
                <w:rFonts w:ascii="Arial Narrow" w:hAnsi="Arial Narrow"/>
                <w:bCs w:val="0"/>
                <w:kern w:val="20"/>
              </w:rPr>
              <w:t xml:space="preserve"> met hem</w:t>
            </w:r>
            <w:r w:rsidRPr="0054126C">
              <w:rPr>
                <w:rFonts w:ascii="Arial Narrow" w:hAnsi="Arial Narrow"/>
                <w:bCs w:val="0"/>
                <w:kern w:val="20"/>
              </w:rPr>
              <w:t>, want hij wordt dan meestal snel agressief.</w:t>
            </w:r>
          </w:p>
        </w:tc>
        <w:tc>
          <w:tcPr>
            <w:tcW w:w="3185" w:type="dxa"/>
            <w:tcBorders>
              <w:left w:val="single" w:sz="4" w:space="0" w:color="000000"/>
              <w:bottom w:val="single" w:sz="4" w:space="0" w:color="000000"/>
            </w:tcBorders>
          </w:tcPr>
          <w:p w:rsidR="00CC73A3" w:rsidRPr="0054126C" w:rsidRDefault="00CC73A3" w:rsidP="0098323D">
            <w:pPr>
              <w:snapToGrid w:val="0"/>
              <w:spacing w:line="260" w:lineRule="atLeast"/>
              <w:rPr>
                <w:rFonts w:ascii="Arial Narrow" w:hAnsi="Arial Narrow"/>
                <w:bCs w:val="0"/>
                <w:kern w:val="20"/>
              </w:rPr>
            </w:pPr>
            <w:r w:rsidRPr="0054126C">
              <w:rPr>
                <w:rFonts w:ascii="Arial Narrow" w:hAnsi="Arial Narrow"/>
                <w:bCs w:val="0"/>
                <w:kern w:val="20"/>
              </w:rPr>
              <w:t>Alcohol en drugs.</w:t>
            </w:r>
          </w:p>
        </w:tc>
      </w:tr>
      <w:tr w:rsidR="00CC73A3" w:rsidRPr="0054126C" w:rsidTr="0098323D">
        <w:tc>
          <w:tcPr>
            <w:tcW w:w="5814" w:type="dxa"/>
            <w:tcBorders>
              <w:bottom w:val="single" w:sz="4" w:space="0" w:color="000000"/>
            </w:tcBorders>
          </w:tcPr>
          <w:p w:rsidR="00CC73A3" w:rsidRPr="0054126C" w:rsidRDefault="00CC73A3" w:rsidP="0098323D">
            <w:pPr>
              <w:snapToGrid w:val="0"/>
              <w:spacing w:line="260" w:lineRule="atLeast"/>
              <w:ind w:left="425" w:hanging="340"/>
              <w:rPr>
                <w:rFonts w:ascii="Arial Narrow" w:hAnsi="Arial Narrow"/>
                <w:bCs w:val="0"/>
                <w:kern w:val="20"/>
              </w:rPr>
            </w:pPr>
            <w:r w:rsidRPr="0054126C">
              <w:rPr>
                <w:rFonts w:ascii="Arial Narrow" w:hAnsi="Arial Narrow"/>
                <w:bCs w:val="0"/>
                <w:kern w:val="20"/>
              </w:rPr>
              <w:t>6.</w:t>
            </w:r>
            <w:r w:rsidRPr="0054126C">
              <w:rPr>
                <w:rFonts w:ascii="Arial Narrow" w:hAnsi="Arial Narrow"/>
                <w:bCs w:val="0"/>
                <w:kern w:val="20"/>
              </w:rPr>
              <w:tab/>
              <w:t xml:space="preserve">Benthe heeft een hekel aan school. Ze spijbelt veel en is bijna nooit thuis. Uit verveling vernielt ze dingen en jat ze af en toe iets. </w:t>
            </w:r>
          </w:p>
        </w:tc>
        <w:tc>
          <w:tcPr>
            <w:tcW w:w="3185" w:type="dxa"/>
            <w:tcBorders>
              <w:left w:val="single" w:sz="4" w:space="0" w:color="000000"/>
              <w:bottom w:val="single" w:sz="4" w:space="0" w:color="000000"/>
            </w:tcBorders>
          </w:tcPr>
          <w:p w:rsidR="00CC73A3" w:rsidRPr="0054126C" w:rsidRDefault="00CC73A3" w:rsidP="0098323D">
            <w:pPr>
              <w:snapToGrid w:val="0"/>
              <w:spacing w:line="260" w:lineRule="atLeast"/>
              <w:rPr>
                <w:rFonts w:ascii="Arial Narrow" w:hAnsi="Arial Narrow"/>
                <w:bCs w:val="0"/>
                <w:kern w:val="20"/>
              </w:rPr>
            </w:pPr>
            <w:r w:rsidRPr="0054126C">
              <w:rPr>
                <w:rFonts w:ascii="Arial Narrow" w:hAnsi="Arial Narrow"/>
                <w:bCs w:val="0"/>
                <w:kern w:val="20"/>
              </w:rPr>
              <w:t>Normvervaging, minder sociale controle en opvoeding.</w:t>
            </w:r>
          </w:p>
        </w:tc>
      </w:tr>
      <w:tr w:rsidR="00CC73A3" w:rsidRPr="0054126C" w:rsidTr="0098323D">
        <w:tc>
          <w:tcPr>
            <w:tcW w:w="5814" w:type="dxa"/>
            <w:tcBorders>
              <w:bottom w:val="single" w:sz="4" w:space="0" w:color="000000"/>
            </w:tcBorders>
          </w:tcPr>
          <w:p w:rsidR="00CC73A3" w:rsidRPr="0054126C" w:rsidRDefault="00CC73A3" w:rsidP="0098323D">
            <w:pPr>
              <w:snapToGrid w:val="0"/>
              <w:spacing w:line="260" w:lineRule="atLeast"/>
              <w:ind w:left="425" w:hanging="340"/>
              <w:rPr>
                <w:rFonts w:ascii="Arial Narrow" w:hAnsi="Arial Narrow"/>
                <w:bCs w:val="0"/>
                <w:kern w:val="20"/>
              </w:rPr>
            </w:pPr>
            <w:r w:rsidRPr="0054126C">
              <w:rPr>
                <w:rFonts w:ascii="Arial Narrow" w:hAnsi="Arial Narrow"/>
                <w:bCs w:val="0"/>
                <w:kern w:val="20"/>
              </w:rPr>
              <w:t>7.</w:t>
            </w:r>
            <w:r w:rsidRPr="0054126C">
              <w:rPr>
                <w:rFonts w:ascii="Arial Narrow" w:hAnsi="Arial Narrow"/>
                <w:bCs w:val="0"/>
                <w:kern w:val="20"/>
              </w:rPr>
              <w:tab/>
              <w:t>Sinds zijn relatie uit is, voelt Jasper zich erg alleen en depressief. Hij stuurt zijn ex elke dag tientallen berichtjes via zijn mobiel. Ze doet aangifte van stalking.</w:t>
            </w:r>
          </w:p>
        </w:tc>
        <w:tc>
          <w:tcPr>
            <w:tcW w:w="3185" w:type="dxa"/>
            <w:tcBorders>
              <w:left w:val="single" w:sz="4" w:space="0" w:color="000000"/>
              <w:bottom w:val="single" w:sz="4" w:space="0" w:color="000000"/>
            </w:tcBorders>
          </w:tcPr>
          <w:p w:rsidR="00CC73A3" w:rsidRPr="0054126C" w:rsidRDefault="00CC73A3" w:rsidP="0098323D">
            <w:pPr>
              <w:snapToGrid w:val="0"/>
              <w:spacing w:line="260" w:lineRule="atLeast"/>
              <w:rPr>
                <w:rFonts w:ascii="Arial Narrow" w:hAnsi="Arial Narrow"/>
                <w:bCs w:val="0"/>
                <w:kern w:val="20"/>
              </w:rPr>
            </w:pPr>
            <w:r w:rsidRPr="0054126C">
              <w:rPr>
                <w:rFonts w:ascii="Arial Narrow" w:hAnsi="Arial Narrow"/>
                <w:bCs w:val="0"/>
                <w:kern w:val="20"/>
              </w:rPr>
              <w:t>Psychische en gedragsproblemen.</w:t>
            </w:r>
          </w:p>
        </w:tc>
      </w:tr>
      <w:tr w:rsidR="00CC73A3" w:rsidRPr="0054126C" w:rsidTr="0098323D">
        <w:tc>
          <w:tcPr>
            <w:tcW w:w="5814" w:type="dxa"/>
            <w:tcBorders>
              <w:bottom w:val="single" w:sz="4" w:space="0" w:color="000000"/>
            </w:tcBorders>
          </w:tcPr>
          <w:p w:rsidR="00CC73A3" w:rsidRPr="0054126C" w:rsidRDefault="00CC73A3" w:rsidP="0098323D">
            <w:pPr>
              <w:snapToGrid w:val="0"/>
              <w:spacing w:line="260" w:lineRule="atLeast"/>
              <w:ind w:left="425" w:hanging="340"/>
              <w:rPr>
                <w:rFonts w:ascii="Arial Narrow" w:hAnsi="Arial Narrow"/>
                <w:bCs w:val="0"/>
                <w:kern w:val="20"/>
              </w:rPr>
            </w:pPr>
            <w:r w:rsidRPr="0054126C">
              <w:rPr>
                <w:rFonts w:ascii="Arial Narrow" w:hAnsi="Arial Narrow"/>
                <w:bCs w:val="0"/>
                <w:kern w:val="20"/>
              </w:rPr>
              <w:t>8.</w:t>
            </w:r>
            <w:r w:rsidRPr="0054126C">
              <w:rPr>
                <w:rFonts w:ascii="Arial Narrow" w:hAnsi="Arial Narrow"/>
                <w:bCs w:val="0"/>
                <w:kern w:val="20"/>
              </w:rPr>
              <w:tab/>
              <w:t xml:space="preserve">Na het uitgaan trappen dronken jongens in een straat de spiegels van de auto’s </w:t>
            </w:r>
            <w:r>
              <w:rPr>
                <w:rFonts w:ascii="Arial Narrow" w:hAnsi="Arial Narrow"/>
                <w:bCs w:val="0"/>
                <w:kern w:val="20"/>
              </w:rPr>
              <w:t>er</w:t>
            </w:r>
            <w:r w:rsidRPr="0054126C">
              <w:rPr>
                <w:rFonts w:ascii="Arial Narrow" w:hAnsi="Arial Narrow"/>
                <w:bCs w:val="0"/>
                <w:kern w:val="20"/>
              </w:rPr>
              <w:t>af.</w:t>
            </w:r>
          </w:p>
        </w:tc>
        <w:tc>
          <w:tcPr>
            <w:tcW w:w="3185" w:type="dxa"/>
            <w:tcBorders>
              <w:left w:val="single" w:sz="4" w:space="0" w:color="000000"/>
              <w:bottom w:val="single" w:sz="4" w:space="0" w:color="000000"/>
            </w:tcBorders>
          </w:tcPr>
          <w:p w:rsidR="00CC73A3" w:rsidRPr="0054126C" w:rsidRDefault="00CC73A3" w:rsidP="0098323D">
            <w:pPr>
              <w:snapToGrid w:val="0"/>
              <w:spacing w:line="260" w:lineRule="atLeast"/>
              <w:rPr>
                <w:rFonts w:ascii="Arial Narrow" w:hAnsi="Arial Narrow"/>
                <w:bCs w:val="0"/>
                <w:kern w:val="20"/>
              </w:rPr>
            </w:pPr>
            <w:r w:rsidRPr="0054126C">
              <w:rPr>
                <w:rFonts w:ascii="Arial Narrow" w:hAnsi="Arial Narrow"/>
                <w:bCs w:val="0"/>
                <w:kern w:val="20"/>
              </w:rPr>
              <w:t>Groepsdruk en alcohol en drugs.</w:t>
            </w:r>
          </w:p>
        </w:tc>
      </w:tr>
      <w:tr w:rsidR="00CC73A3" w:rsidRPr="0054126C" w:rsidTr="0098323D">
        <w:tc>
          <w:tcPr>
            <w:tcW w:w="5814" w:type="dxa"/>
            <w:tcBorders>
              <w:bottom w:val="single" w:sz="4" w:space="0" w:color="000000"/>
            </w:tcBorders>
          </w:tcPr>
          <w:p w:rsidR="00CC73A3" w:rsidRPr="0054126C" w:rsidRDefault="00CC73A3" w:rsidP="0098323D">
            <w:pPr>
              <w:snapToGrid w:val="0"/>
              <w:spacing w:line="260" w:lineRule="atLeast"/>
              <w:ind w:left="425" w:hanging="340"/>
              <w:rPr>
                <w:rFonts w:ascii="Arial Narrow" w:hAnsi="Arial Narrow"/>
                <w:bCs w:val="0"/>
                <w:kern w:val="20"/>
              </w:rPr>
            </w:pPr>
            <w:r w:rsidRPr="0054126C">
              <w:rPr>
                <w:rFonts w:ascii="Arial Narrow" w:hAnsi="Arial Narrow"/>
                <w:bCs w:val="0"/>
                <w:kern w:val="20"/>
              </w:rPr>
              <w:t>9.</w:t>
            </w:r>
            <w:r w:rsidRPr="0054126C">
              <w:rPr>
                <w:rFonts w:ascii="Arial Narrow" w:hAnsi="Arial Narrow"/>
                <w:bCs w:val="0"/>
                <w:kern w:val="20"/>
              </w:rPr>
              <w:tab/>
              <w:t>Ferry steekt op een stil parkeerterrein de banden van vier auto’s lek.</w:t>
            </w:r>
          </w:p>
        </w:tc>
        <w:tc>
          <w:tcPr>
            <w:tcW w:w="3185" w:type="dxa"/>
            <w:tcBorders>
              <w:left w:val="single" w:sz="4" w:space="0" w:color="000000"/>
              <w:bottom w:val="single" w:sz="4" w:space="0" w:color="000000"/>
            </w:tcBorders>
          </w:tcPr>
          <w:p w:rsidR="00CC73A3" w:rsidRPr="0054126C" w:rsidRDefault="00CC73A3" w:rsidP="0098323D">
            <w:pPr>
              <w:snapToGrid w:val="0"/>
              <w:spacing w:line="260" w:lineRule="atLeast"/>
              <w:rPr>
                <w:rFonts w:ascii="Arial Narrow" w:hAnsi="Arial Narrow"/>
                <w:bCs w:val="0"/>
                <w:kern w:val="20"/>
              </w:rPr>
            </w:pPr>
            <w:r w:rsidRPr="0054126C">
              <w:rPr>
                <w:rFonts w:ascii="Arial Narrow" w:hAnsi="Arial Narrow"/>
                <w:bCs w:val="0"/>
                <w:kern w:val="20"/>
              </w:rPr>
              <w:t>Normvervaging, minder sociale controle.</w:t>
            </w:r>
          </w:p>
        </w:tc>
      </w:tr>
      <w:tr w:rsidR="00CC73A3" w:rsidRPr="0054126C" w:rsidTr="0098323D">
        <w:tc>
          <w:tcPr>
            <w:tcW w:w="5814" w:type="dxa"/>
            <w:tcBorders>
              <w:bottom w:val="single" w:sz="4" w:space="0" w:color="000000"/>
            </w:tcBorders>
          </w:tcPr>
          <w:p w:rsidR="00CC73A3" w:rsidRPr="0054126C" w:rsidRDefault="00CC73A3" w:rsidP="0098323D">
            <w:pPr>
              <w:snapToGrid w:val="0"/>
              <w:spacing w:line="260" w:lineRule="atLeast"/>
              <w:ind w:left="425" w:hanging="425"/>
              <w:rPr>
                <w:rFonts w:ascii="Arial Narrow" w:hAnsi="Arial Narrow"/>
                <w:bCs w:val="0"/>
                <w:kern w:val="20"/>
              </w:rPr>
            </w:pPr>
            <w:r w:rsidRPr="0054126C">
              <w:rPr>
                <w:rFonts w:ascii="Arial Narrow" w:hAnsi="Arial Narrow"/>
                <w:bCs w:val="0"/>
                <w:kern w:val="20"/>
              </w:rPr>
              <w:t>10.</w:t>
            </w:r>
            <w:r w:rsidRPr="0054126C">
              <w:rPr>
                <w:rFonts w:ascii="Arial Narrow" w:hAnsi="Arial Narrow"/>
                <w:bCs w:val="0"/>
                <w:kern w:val="20"/>
              </w:rPr>
              <w:tab/>
              <w:t>Een junkie wordt in twee dagen drie keer opgepakt wegens winkeldiefstal.</w:t>
            </w:r>
          </w:p>
        </w:tc>
        <w:tc>
          <w:tcPr>
            <w:tcW w:w="3185" w:type="dxa"/>
            <w:tcBorders>
              <w:left w:val="single" w:sz="4" w:space="0" w:color="000000"/>
              <w:bottom w:val="single" w:sz="4" w:space="0" w:color="000000"/>
            </w:tcBorders>
          </w:tcPr>
          <w:p w:rsidR="00CC73A3" w:rsidRPr="0054126C" w:rsidRDefault="00CC73A3" w:rsidP="0098323D">
            <w:pPr>
              <w:snapToGrid w:val="0"/>
              <w:spacing w:line="260" w:lineRule="atLeast"/>
              <w:rPr>
                <w:rFonts w:ascii="Arial Narrow" w:hAnsi="Arial Narrow"/>
                <w:bCs w:val="0"/>
                <w:kern w:val="20"/>
              </w:rPr>
            </w:pPr>
            <w:r w:rsidRPr="0054126C">
              <w:rPr>
                <w:rFonts w:ascii="Arial Narrow" w:hAnsi="Arial Narrow"/>
                <w:bCs w:val="0"/>
                <w:kern w:val="20"/>
              </w:rPr>
              <w:t>Alcohol en drugs, normvervaging.</w:t>
            </w:r>
          </w:p>
        </w:tc>
      </w:tr>
      <w:tr w:rsidR="00CC73A3" w:rsidRPr="0054126C" w:rsidTr="0098323D">
        <w:tc>
          <w:tcPr>
            <w:tcW w:w="5814" w:type="dxa"/>
            <w:tcBorders>
              <w:bottom w:val="single" w:sz="4" w:space="0" w:color="000000"/>
            </w:tcBorders>
          </w:tcPr>
          <w:p w:rsidR="00CC73A3" w:rsidRPr="0054126C" w:rsidRDefault="00CC73A3" w:rsidP="0098323D">
            <w:pPr>
              <w:snapToGrid w:val="0"/>
              <w:spacing w:line="260" w:lineRule="atLeast"/>
              <w:ind w:left="425" w:hanging="425"/>
              <w:rPr>
                <w:rFonts w:ascii="Arial Narrow" w:hAnsi="Arial Narrow"/>
                <w:bCs w:val="0"/>
                <w:kern w:val="20"/>
              </w:rPr>
            </w:pPr>
            <w:r w:rsidRPr="0054126C">
              <w:rPr>
                <w:rFonts w:ascii="Arial Narrow" w:hAnsi="Arial Narrow"/>
                <w:bCs w:val="0"/>
                <w:kern w:val="20"/>
              </w:rPr>
              <w:t>11.</w:t>
            </w:r>
            <w:r w:rsidRPr="0054126C">
              <w:rPr>
                <w:rFonts w:ascii="Arial Narrow" w:hAnsi="Arial Narrow"/>
                <w:bCs w:val="0"/>
                <w:kern w:val="20"/>
              </w:rPr>
              <w:tab/>
              <w:t>Twee broers gooien ’s avonds een brandende krant in de brievenbus van een buurvrouw. Zij had eerder bij de politie geklaagd over geluidsoverlast door de jongens.</w:t>
            </w:r>
          </w:p>
        </w:tc>
        <w:tc>
          <w:tcPr>
            <w:tcW w:w="3185" w:type="dxa"/>
            <w:tcBorders>
              <w:left w:val="single" w:sz="4" w:space="0" w:color="000000"/>
              <w:bottom w:val="single" w:sz="4" w:space="0" w:color="000000"/>
            </w:tcBorders>
          </w:tcPr>
          <w:p w:rsidR="00CC73A3" w:rsidRPr="0054126C" w:rsidRDefault="00CC73A3" w:rsidP="0098323D">
            <w:pPr>
              <w:snapToGrid w:val="0"/>
              <w:spacing w:line="260" w:lineRule="atLeast"/>
              <w:rPr>
                <w:rFonts w:ascii="Arial Narrow" w:hAnsi="Arial Narrow"/>
                <w:bCs w:val="0"/>
                <w:kern w:val="20"/>
              </w:rPr>
            </w:pPr>
            <w:r w:rsidRPr="0054126C">
              <w:rPr>
                <w:rFonts w:ascii="Arial Narrow" w:hAnsi="Arial Narrow"/>
                <w:bCs w:val="0"/>
                <w:kern w:val="20"/>
              </w:rPr>
              <w:t xml:space="preserve">Opvoeding, </w:t>
            </w:r>
            <w:r>
              <w:rPr>
                <w:rFonts w:ascii="Arial Narrow" w:hAnsi="Arial Narrow"/>
                <w:bCs w:val="0"/>
                <w:kern w:val="20"/>
              </w:rPr>
              <w:t xml:space="preserve">minder sociale controle, </w:t>
            </w:r>
            <w:r w:rsidRPr="0054126C">
              <w:rPr>
                <w:rFonts w:ascii="Arial Narrow" w:hAnsi="Arial Narrow"/>
                <w:bCs w:val="0"/>
                <w:kern w:val="20"/>
              </w:rPr>
              <w:t>normvervaging en groepsdruk.</w:t>
            </w:r>
          </w:p>
        </w:tc>
      </w:tr>
      <w:tr w:rsidR="00CC73A3" w:rsidRPr="0054126C" w:rsidTr="0098323D">
        <w:tc>
          <w:tcPr>
            <w:tcW w:w="5814" w:type="dxa"/>
            <w:tcBorders>
              <w:bottom w:val="single" w:sz="4" w:space="0" w:color="000000"/>
            </w:tcBorders>
          </w:tcPr>
          <w:p w:rsidR="00CC73A3" w:rsidRPr="0054126C" w:rsidRDefault="00CC73A3" w:rsidP="0098323D">
            <w:pPr>
              <w:snapToGrid w:val="0"/>
              <w:spacing w:line="260" w:lineRule="atLeast"/>
              <w:ind w:left="425" w:hanging="425"/>
              <w:rPr>
                <w:rFonts w:ascii="Arial Narrow" w:hAnsi="Arial Narrow"/>
                <w:bCs w:val="0"/>
                <w:kern w:val="20"/>
              </w:rPr>
            </w:pPr>
            <w:r w:rsidRPr="0054126C">
              <w:rPr>
                <w:rFonts w:ascii="Arial Narrow" w:hAnsi="Arial Narrow"/>
                <w:bCs w:val="0"/>
                <w:kern w:val="20"/>
              </w:rPr>
              <w:t>12.</w:t>
            </w:r>
            <w:r w:rsidRPr="0054126C">
              <w:rPr>
                <w:rFonts w:ascii="Arial Narrow" w:hAnsi="Arial Narrow"/>
                <w:bCs w:val="0"/>
                <w:kern w:val="20"/>
              </w:rPr>
              <w:tab/>
              <w:t>Jasmijn belt voor de grap 112 met de mededeling dat in de flat aan de overkant iemand rondloopt met een geweer. Een kwartier later wordt de hele buurt afgezet.</w:t>
            </w:r>
          </w:p>
        </w:tc>
        <w:tc>
          <w:tcPr>
            <w:tcW w:w="3185" w:type="dxa"/>
            <w:tcBorders>
              <w:left w:val="single" w:sz="4" w:space="0" w:color="000000"/>
              <w:bottom w:val="single" w:sz="4" w:space="0" w:color="000000"/>
            </w:tcBorders>
          </w:tcPr>
          <w:p w:rsidR="00CC73A3" w:rsidRPr="0054126C" w:rsidRDefault="00CC73A3" w:rsidP="0098323D">
            <w:pPr>
              <w:snapToGrid w:val="0"/>
              <w:spacing w:line="260" w:lineRule="atLeast"/>
              <w:rPr>
                <w:rFonts w:ascii="Arial Narrow" w:hAnsi="Arial Narrow"/>
                <w:bCs w:val="0"/>
                <w:kern w:val="20"/>
              </w:rPr>
            </w:pPr>
            <w:r w:rsidRPr="0054126C">
              <w:rPr>
                <w:rFonts w:ascii="Arial Narrow" w:hAnsi="Arial Narrow"/>
                <w:bCs w:val="0"/>
                <w:kern w:val="20"/>
              </w:rPr>
              <w:t>Normvervaging en minder sociale controle.</w:t>
            </w:r>
          </w:p>
        </w:tc>
      </w:tr>
      <w:tr w:rsidR="00CC73A3" w:rsidRPr="0054126C" w:rsidTr="0098323D">
        <w:tc>
          <w:tcPr>
            <w:tcW w:w="5814" w:type="dxa"/>
          </w:tcPr>
          <w:p w:rsidR="00CC73A3" w:rsidRPr="0054126C" w:rsidRDefault="00CC73A3" w:rsidP="0098323D">
            <w:pPr>
              <w:snapToGrid w:val="0"/>
              <w:spacing w:line="260" w:lineRule="atLeast"/>
              <w:ind w:left="425" w:hanging="425"/>
              <w:rPr>
                <w:rFonts w:ascii="Arial Narrow" w:hAnsi="Arial Narrow"/>
                <w:bCs w:val="0"/>
                <w:kern w:val="20"/>
              </w:rPr>
            </w:pPr>
            <w:r w:rsidRPr="0054126C">
              <w:rPr>
                <w:rFonts w:ascii="Arial Narrow" w:hAnsi="Arial Narrow"/>
                <w:bCs w:val="0"/>
                <w:kern w:val="20"/>
              </w:rPr>
              <w:t>13.</w:t>
            </w:r>
            <w:r w:rsidRPr="0054126C">
              <w:rPr>
                <w:rFonts w:ascii="Arial Narrow" w:hAnsi="Arial Narrow"/>
                <w:bCs w:val="0"/>
                <w:kern w:val="20"/>
              </w:rPr>
              <w:tab/>
              <w:t>Alfred is werkloos. Om toch aan geld te komen om de nieuwste spelcomputer te kopen, zet hij valse advertenties op marktplaats.nl</w:t>
            </w:r>
            <w:r>
              <w:rPr>
                <w:rFonts w:ascii="Arial Narrow" w:hAnsi="Arial Narrow"/>
                <w:bCs w:val="0"/>
                <w:kern w:val="20"/>
              </w:rPr>
              <w:t>.</w:t>
            </w:r>
          </w:p>
        </w:tc>
        <w:tc>
          <w:tcPr>
            <w:tcW w:w="3185" w:type="dxa"/>
            <w:tcBorders>
              <w:left w:val="single" w:sz="4" w:space="0" w:color="000000"/>
            </w:tcBorders>
          </w:tcPr>
          <w:p w:rsidR="00CC73A3" w:rsidRPr="0054126C" w:rsidRDefault="00CC73A3" w:rsidP="0098323D">
            <w:pPr>
              <w:snapToGrid w:val="0"/>
              <w:spacing w:line="260" w:lineRule="atLeast"/>
              <w:rPr>
                <w:rFonts w:ascii="Arial Narrow" w:hAnsi="Arial Narrow"/>
                <w:bCs w:val="0"/>
                <w:kern w:val="20"/>
              </w:rPr>
            </w:pPr>
            <w:r w:rsidRPr="0054126C">
              <w:rPr>
                <w:rFonts w:ascii="Arial Narrow" w:hAnsi="Arial Narrow"/>
                <w:bCs w:val="0"/>
                <w:kern w:val="20"/>
              </w:rPr>
              <w:t>Normvervaging, maatschappelijke positie.</w:t>
            </w:r>
          </w:p>
          <w:p w:rsidR="00CC73A3" w:rsidRPr="0054126C" w:rsidRDefault="00CC73A3" w:rsidP="0098323D">
            <w:pPr>
              <w:snapToGrid w:val="0"/>
              <w:spacing w:line="260" w:lineRule="atLeast"/>
              <w:rPr>
                <w:rFonts w:ascii="Arial Narrow" w:hAnsi="Arial Narrow"/>
                <w:bCs w:val="0"/>
                <w:i/>
                <w:kern w:val="20"/>
              </w:rPr>
            </w:pPr>
            <w:r w:rsidRPr="0054126C">
              <w:rPr>
                <w:rFonts w:ascii="Arial Narrow" w:hAnsi="Arial Narrow"/>
                <w:bCs w:val="0"/>
                <w:i/>
                <w:kern w:val="20"/>
              </w:rPr>
              <w:t>Vraag uw leerlingen of groepsdruk (meedoen met trends) hier ook als oorzaak gezien kan worden.</w:t>
            </w:r>
          </w:p>
        </w:tc>
      </w:tr>
    </w:tbl>
    <w:p w:rsidR="00CC73A3" w:rsidRPr="00114A45" w:rsidRDefault="00CC73A3" w:rsidP="00CC73A3">
      <w:pPr>
        <w:pStyle w:val="Geenafstand"/>
        <w:rPr>
          <w:rFonts w:ascii="Arial" w:hAnsi="Arial" w:cs="Arial"/>
          <w:kern w:val="20"/>
          <w:sz w:val="20"/>
          <w:szCs w:val="20"/>
        </w:rPr>
      </w:pPr>
    </w:p>
    <w:p w:rsidR="00CC73A3" w:rsidRPr="0054126C" w:rsidRDefault="00CC73A3" w:rsidP="00CC73A3">
      <w:pPr>
        <w:pStyle w:val="Geenafstand"/>
        <w:rPr>
          <w:rFonts w:ascii="Arial" w:hAnsi="Arial" w:cs="Arial"/>
          <w:kern w:val="20"/>
          <w:sz w:val="20"/>
          <w:szCs w:val="20"/>
        </w:rPr>
      </w:pPr>
    </w:p>
    <w:p w:rsidR="00CC73A3" w:rsidRPr="0054126C" w:rsidRDefault="00CC73A3" w:rsidP="00CC73A3">
      <w:pPr>
        <w:pStyle w:val="Geenafstand"/>
        <w:spacing w:line="260" w:lineRule="atLeast"/>
        <w:ind w:left="426" w:hanging="426"/>
        <w:rPr>
          <w:rFonts w:ascii="Arial" w:hAnsi="Arial" w:cs="Arial"/>
          <w:kern w:val="20"/>
          <w:sz w:val="20"/>
          <w:szCs w:val="20"/>
        </w:rPr>
      </w:pPr>
      <w:r w:rsidRPr="0054126C">
        <w:rPr>
          <w:rFonts w:ascii="Arial" w:hAnsi="Arial" w:cs="Arial"/>
          <w:kern w:val="20"/>
          <w:sz w:val="20"/>
          <w:szCs w:val="20"/>
        </w:rPr>
        <w:t>14</w:t>
      </w:r>
      <w:r w:rsidRPr="0054126C">
        <w:rPr>
          <w:rFonts w:ascii="Arial" w:hAnsi="Arial" w:cs="Arial"/>
          <w:kern w:val="20"/>
          <w:sz w:val="20"/>
          <w:szCs w:val="20"/>
        </w:rPr>
        <w:tab/>
      </w:r>
      <w:r w:rsidRPr="0054126C">
        <w:rPr>
          <w:rFonts w:ascii="Arial" w:hAnsi="Arial" w:cs="Arial"/>
          <w:b/>
          <w:i/>
          <w:kern w:val="20"/>
          <w:sz w:val="20"/>
          <w:szCs w:val="20"/>
        </w:rPr>
        <w:t>CARTOON</w:t>
      </w:r>
      <w:r w:rsidRPr="0054126C">
        <w:rPr>
          <w:rFonts w:ascii="Arial" w:hAnsi="Arial" w:cs="Arial"/>
          <w:kern w:val="20"/>
          <w:sz w:val="20"/>
          <w:szCs w:val="20"/>
        </w:rPr>
        <w:t xml:space="preserve">  blz. 35</w:t>
      </w:r>
    </w:p>
    <w:p w:rsidR="00CC73A3" w:rsidRPr="0054126C" w:rsidRDefault="00CC73A3" w:rsidP="00CC73A3">
      <w:pPr>
        <w:pStyle w:val="Geenafstand"/>
        <w:rPr>
          <w:rFonts w:ascii="Arial" w:hAnsi="Arial" w:cs="Arial"/>
          <w:kern w:val="20"/>
          <w:sz w:val="20"/>
          <w:szCs w:val="20"/>
        </w:rPr>
      </w:pPr>
    </w:p>
    <w:p w:rsidR="00CC73A3" w:rsidRPr="0054126C" w:rsidRDefault="00CC73A3" w:rsidP="00CC73A3">
      <w:pPr>
        <w:pStyle w:val="Geenafstand"/>
        <w:spacing w:line="260" w:lineRule="atLeast"/>
        <w:ind w:left="426"/>
        <w:rPr>
          <w:rFonts w:ascii="Arial" w:hAnsi="Arial" w:cs="Arial"/>
          <w:i/>
          <w:kern w:val="20"/>
          <w:sz w:val="20"/>
          <w:szCs w:val="20"/>
        </w:rPr>
      </w:pPr>
      <w:r w:rsidRPr="0054126C">
        <w:rPr>
          <w:rFonts w:ascii="Arial" w:hAnsi="Arial" w:cs="Arial"/>
          <w:i/>
          <w:kern w:val="20"/>
          <w:sz w:val="20"/>
          <w:szCs w:val="20"/>
        </w:rPr>
        <w:t>Eigen uitwerking leerling.</w:t>
      </w:r>
    </w:p>
    <w:p w:rsidR="00CC73A3" w:rsidRPr="0054126C" w:rsidRDefault="00CC73A3" w:rsidP="00CC73A3">
      <w:pPr>
        <w:pStyle w:val="Geenafstand"/>
        <w:spacing w:line="260" w:lineRule="atLeast"/>
        <w:ind w:left="426"/>
        <w:rPr>
          <w:rFonts w:ascii="Arial" w:hAnsi="Arial" w:cs="Arial"/>
          <w:i/>
          <w:kern w:val="20"/>
          <w:sz w:val="20"/>
          <w:szCs w:val="20"/>
        </w:rPr>
      </w:pPr>
      <w:r w:rsidRPr="0054126C">
        <w:rPr>
          <w:rFonts w:ascii="Arial" w:hAnsi="Arial" w:cs="Arial"/>
          <w:i/>
          <w:kern w:val="20"/>
          <w:sz w:val="20"/>
          <w:szCs w:val="20"/>
        </w:rPr>
        <w:t>Voorbeelduitwerking:</w:t>
      </w:r>
    </w:p>
    <w:p w:rsidR="00CC73A3" w:rsidRPr="0054126C" w:rsidRDefault="00CC73A3" w:rsidP="00CC73A3">
      <w:pPr>
        <w:pStyle w:val="Geenafstand"/>
        <w:spacing w:line="260" w:lineRule="atLeast"/>
        <w:ind w:left="426"/>
        <w:rPr>
          <w:rFonts w:ascii="Arial" w:hAnsi="Arial" w:cs="Arial"/>
          <w:kern w:val="20"/>
          <w:sz w:val="20"/>
          <w:szCs w:val="20"/>
        </w:rPr>
      </w:pPr>
      <w:r w:rsidRPr="0054126C">
        <w:rPr>
          <w:rFonts w:ascii="Arial" w:hAnsi="Arial" w:cs="Arial"/>
          <w:kern w:val="20"/>
          <w:sz w:val="20"/>
          <w:szCs w:val="20"/>
        </w:rPr>
        <w:t>In de cartoon herken je ‘de gelegenheid maakt de dief’ als maatschappelijke oorzaak van crimineel gedrag. Etalages vol gouden horloges en diamanten maken de verleiding om iets te stelen groot, aldus Fokke &amp; Sukke.</w:t>
      </w:r>
    </w:p>
    <w:p w:rsidR="00CC73A3" w:rsidRPr="0054126C" w:rsidRDefault="00CC73A3" w:rsidP="00CC73A3">
      <w:pPr>
        <w:pStyle w:val="Geenafstand"/>
        <w:rPr>
          <w:rFonts w:ascii="Arial" w:hAnsi="Arial" w:cs="Arial"/>
          <w:kern w:val="20"/>
          <w:sz w:val="20"/>
          <w:szCs w:val="20"/>
        </w:rPr>
      </w:pPr>
    </w:p>
    <w:p w:rsidR="00CC73A3" w:rsidRPr="0054126C" w:rsidRDefault="00CC73A3" w:rsidP="00CC73A3">
      <w:pPr>
        <w:pStyle w:val="Geenafstand"/>
        <w:rPr>
          <w:rFonts w:ascii="Arial" w:hAnsi="Arial" w:cs="Arial"/>
          <w:kern w:val="20"/>
          <w:sz w:val="20"/>
          <w:szCs w:val="20"/>
        </w:rPr>
      </w:pPr>
    </w:p>
    <w:p w:rsidR="00CC73A3" w:rsidRPr="0054126C" w:rsidRDefault="00CC73A3" w:rsidP="00CC73A3">
      <w:pPr>
        <w:pStyle w:val="Geenafstand"/>
        <w:spacing w:line="260" w:lineRule="atLeast"/>
        <w:ind w:left="426" w:hanging="426"/>
        <w:rPr>
          <w:rFonts w:ascii="Arial" w:hAnsi="Arial" w:cs="Arial"/>
          <w:kern w:val="20"/>
          <w:sz w:val="20"/>
          <w:szCs w:val="20"/>
        </w:rPr>
      </w:pPr>
      <w:r w:rsidRPr="0054126C">
        <w:rPr>
          <w:rFonts w:ascii="Arial" w:hAnsi="Arial" w:cs="Arial"/>
          <w:kern w:val="20"/>
          <w:sz w:val="20"/>
          <w:szCs w:val="20"/>
        </w:rPr>
        <w:t>15</w:t>
      </w:r>
      <w:r w:rsidRPr="0054126C">
        <w:rPr>
          <w:rFonts w:ascii="Arial" w:hAnsi="Arial" w:cs="Arial"/>
          <w:kern w:val="20"/>
          <w:sz w:val="20"/>
          <w:szCs w:val="20"/>
        </w:rPr>
        <w:tab/>
      </w:r>
      <w:r w:rsidRPr="0054126C">
        <w:rPr>
          <w:rFonts w:ascii="Arial" w:hAnsi="Arial" w:cs="Arial"/>
          <w:b/>
          <w:i/>
          <w:kern w:val="20"/>
          <w:sz w:val="20"/>
          <w:szCs w:val="20"/>
        </w:rPr>
        <w:t>INVALSHOEKEN</w:t>
      </w:r>
      <w:r w:rsidRPr="0054126C">
        <w:rPr>
          <w:rFonts w:ascii="Arial" w:hAnsi="Arial" w:cs="Arial"/>
          <w:kern w:val="20"/>
          <w:sz w:val="20"/>
          <w:szCs w:val="20"/>
        </w:rPr>
        <w:t xml:space="preserve">  blz. 35</w:t>
      </w:r>
    </w:p>
    <w:p w:rsidR="00CC73A3" w:rsidRPr="0054126C" w:rsidRDefault="00CC73A3" w:rsidP="00CC73A3">
      <w:pPr>
        <w:pStyle w:val="Geenafstand"/>
        <w:rPr>
          <w:rFonts w:ascii="Arial" w:hAnsi="Arial" w:cs="Arial"/>
          <w:kern w:val="20"/>
          <w:sz w:val="20"/>
          <w:szCs w:val="20"/>
        </w:rPr>
      </w:pPr>
    </w:p>
    <w:p w:rsidR="00CC73A3" w:rsidRPr="0054126C" w:rsidRDefault="00CC73A3" w:rsidP="00CC73A3">
      <w:pPr>
        <w:pStyle w:val="Geenafstand"/>
        <w:spacing w:line="260" w:lineRule="atLeast"/>
        <w:ind w:left="851" w:hanging="425"/>
        <w:rPr>
          <w:rFonts w:ascii="Arial" w:hAnsi="Arial" w:cs="Arial"/>
          <w:kern w:val="20"/>
          <w:sz w:val="20"/>
          <w:szCs w:val="20"/>
        </w:rPr>
      </w:pPr>
      <w:r w:rsidRPr="0054126C">
        <w:rPr>
          <w:rFonts w:ascii="Arial" w:hAnsi="Arial" w:cs="Arial"/>
          <w:kern w:val="20"/>
          <w:sz w:val="20"/>
          <w:szCs w:val="20"/>
        </w:rPr>
        <w:t>A</w:t>
      </w:r>
      <w:r w:rsidRPr="0054126C">
        <w:rPr>
          <w:rFonts w:ascii="Arial" w:hAnsi="Arial" w:cs="Arial"/>
          <w:kern w:val="20"/>
          <w:sz w:val="20"/>
          <w:szCs w:val="20"/>
        </w:rPr>
        <w:tab/>
        <w:t>sociaal-culturele invalshoek</w:t>
      </w:r>
    </w:p>
    <w:p w:rsidR="00CC73A3" w:rsidRPr="0054126C" w:rsidRDefault="00CC73A3" w:rsidP="00CC73A3">
      <w:pPr>
        <w:pStyle w:val="Geenafstand"/>
        <w:spacing w:line="260" w:lineRule="atLeast"/>
        <w:ind w:left="851" w:hanging="425"/>
        <w:rPr>
          <w:rFonts w:ascii="Arial" w:hAnsi="Arial" w:cs="Arial"/>
          <w:kern w:val="20"/>
          <w:sz w:val="20"/>
          <w:szCs w:val="20"/>
        </w:rPr>
      </w:pPr>
      <w:r w:rsidRPr="0054126C">
        <w:rPr>
          <w:rFonts w:ascii="Arial" w:hAnsi="Arial" w:cs="Arial"/>
          <w:kern w:val="20"/>
          <w:sz w:val="20"/>
          <w:szCs w:val="20"/>
        </w:rPr>
        <w:t>B</w:t>
      </w:r>
      <w:r w:rsidRPr="0054126C">
        <w:rPr>
          <w:rFonts w:ascii="Arial" w:hAnsi="Arial" w:cs="Arial"/>
          <w:kern w:val="20"/>
          <w:sz w:val="20"/>
          <w:szCs w:val="20"/>
        </w:rPr>
        <w:tab/>
        <w:t>veranderings- en vergelijkende invalshoek / sociaal-economische invalshoek</w:t>
      </w:r>
    </w:p>
    <w:p w:rsidR="00CC73A3" w:rsidRPr="0054126C" w:rsidRDefault="00CC73A3" w:rsidP="00CC73A3">
      <w:pPr>
        <w:pStyle w:val="Geenafstand"/>
        <w:spacing w:line="260" w:lineRule="atLeast"/>
        <w:ind w:left="851" w:hanging="425"/>
        <w:rPr>
          <w:rFonts w:ascii="Arial" w:hAnsi="Arial" w:cs="Arial"/>
          <w:kern w:val="20"/>
          <w:sz w:val="20"/>
          <w:szCs w:val="20"/>
        </w:rPr>
      </w:pPr>
      <w:r w:rsidRPr="0054126C">
        <w:rPr>
          <w:rFonts w:ascii="Arial" w:hAnsi="Arial" w:cs="Arial"/>
          <w:kern w:val="20"/>
          <w:sz w:val="20"/>
          <w:szCs w:val="20"/>
        </w:rPr>
        <w:t>C</w:t>
      </w:r>
      <w:r w:rsidRPr="0054126C">
        <w:rPr>
          <w:rFonts w:ascii="Arial" w:hAnsi="Arial" w:cs="Arial"/>
          <w:kern w:val="20"/>
          <w:sz w:val="20"/>
          <w:szCs w:val="20"/>
        </w:rPr>
        <w:tab/>
        <w:t>politiek-juridische invalshoek</w:t>
      </w:r>
    </w:p>
    <w:p w:rsidR="00CC73A3" w:rsidRPr="0054126C" w:rsidRDefault="00CC73A3" w:rsidP="00CC73A3">
      <w:pPr>
        <w:pStyle w:val="Geenafstand"/>
        <w:spacing w:line="260" w:lineRule="atLeast"/>
        <w:ind w:left="851" w:hanging="425"/>
        <w:rPr>
          <w:rFonts w:ascii="Arial" w:hAnsi="Arial" w:cs="Arial"/>
          <w:kern w:val="20"/>
          <w:sz w:val="20"/>
          <w:szCs w:val="20"/>
        </w:rPr>
      </w:pPr>
      <w:r w:rsidRPr="0054126C">
        <w:rPr>
          <w:rFonts w:ascii="Arial" w:hAnsi="Arial" w:cs="Arial"/>
          <w:kern w:val="20"/>
          <w:sz w:val="20"/>
          <w:szCs w:val="20"/>
        </w:rPr>
        <w:t>D</w:t>
      </w:r>
      <w:r w:rsidRPr="0054126C">
        <w:rPr>
          <w:rFonts w:ascii="Arial" w:hAnsi="Arial" w:cs="Arial"/>
          <w:kern w:val="20"/>
          <w:sz w:val="20"/>
          <w:szCs w:val="20"/>
        </w:rPr>
        <w:tab/>
        <w:t>sociaal-culturele invalshoek / politiek-juridische invalshoek</w:t>
      </w:r>
    </w:p>
    <w:p w:rsidR="00CC73A3" w:rsidRPr="0054126C" w:rsidRDefault="00CC73A3" w:rsidP="00CC73A3">
      <w:pPr>
        <w:pStyle w:val="Geenafstand"/>
        <w:spacing w:line="260" w:lineRule="atLeast"/>
        <w:ind w:left="851" w:hanging="425"/>
        <w:rPr>
          <w:rFonts w:ascii="Arial" w:hAnsi="Arial" w:cs="Arial"/>
          <w:kern w:val="20"/>
          <w:sz w:val="20"/>
          <w:szCs w:val="20"/>
        </w:rPr>
      </w:pPr>
      <w:r w:rsidRPr="0054126C">
        <w:rPr>
          <w:rFonts w:ascii="Arial" w:hAnsi="Arial" w:cs="Arial"/>
          <w:kern w:val="20"/>
          <w:sz w:val="20"/>
          <w:szCs w:val="20"/>
        </w:rPr>
        <w:t>E</w:t>
      </w:r>
      <w:r w:rsidRPr="0054126C">
        <w:rPr>
          <w:rFonts w:ascii="Arial" w:hAnsi="Arial" w:cs="Arial"/>
          <w:kern w:val="20"/>
          <w:sz w:val="20"/>
          <w:szCs w:val="20"/>
        </w:rPr>
        <w:tab/>
        <w:t>politiek-juridische invalshoek / sociaal-economische invalshoek</w:t>
      </w:r>
    </w:p>
    <w:p w:rsidR="00CC73A3" w:rsidRPr="0054126C" w:rsidRDefault="00CC73A3" w:rsidP="00CC73A3">
      <w:pPr>
        <w:pStyle w:val="Geenafstand"/>
        <w:spacing w:line="260" w:lineRule="atLeast"/>
        <w:ind w:left="851" w:hanging="425"/>
        <w:rPr>
          <w:rFonts w:ascii="Arial" w:hAnsi="Arial" w:cs="Arial"/>
          <w:kern w:val="20"/>
          <w:sz w:val="20"/>
          <w:szCs w:val="20"/>
        </w:rPr>
      </w:pPr>
      <w:r w:rsidRPr="0054126C">
        <w:rPr>
          <w:rFonts w:ascii="Arial" w:hAnsi="Arial" w:cs="Arial"/>
          <w:kern w:val="20"/>
          <w:sz w:val="20"/>
          <w:szCs w:val="20"/>
        </w:rPr>
        <w:t>F</w:t>
      </w:r>
      <w:r w:rsidRPr="0054126C">
        <w:rPr>
          <w:rFonts w:ascii="Arial" w:hAnsi="Arial" w:cs="Arial"/>
          <w:kern w:val="20"/>
          <w:sz w:val="20"/>
          <w:szCs w:val="20"/>
        </w:rPr>
        <w:tab/>
        <w:t>veranderings- en vergelijkende invalshoek / politiek-juridische invalshoek</w:t>
      </w:r>
    </w:p>
    <w:p w:rsidR="00CC73A3" w:rsidRPr="0054126C" w:rsidRDefault="00CC73A3" w:rsidP="00CC73A3">
      <w:pPr>
        <w:pStyle w:val="Kop3"/>
      </w:pPr>
      <w:r w:rsidRPr="0054126C">
        <w:br w:type="page"/>
      </w:r>
      <w:r w:rsidRPr="0054126C">
        <w:lastRenderedPageBreak/>
        <w:t>BEGRIPPEN HOOFDSTUK 3  blz. 36</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kern w:val="20"/>
          <w:sz w:val="20"/>
          <w:szCs w:val="20"/>
        </w:rPr>
      </w:pPr>
      <w:r w:rsidRPr="00727A0D">
        <w:rPr>
          <w:rFonts w:ascii="Arial" w:hAnsi="Arial" w:cs="Arial"/>
          <w:b/>
          <w:bCs w:val="0"/>
          <w:kern w:val="20"/>
          <w:sz w:val="20"/>
          <w:szCs w:val="20"/>
        </w:rPr>
        <w:t>Witteboordencriminaliteit</w:t>
      </w:r>
      <w:r w:rsidRPr="00727A0D">
        <w:rPr>
          <w:rFonts w:ascii="Arial" w:hAnsi="Arial" w:cs="Arial"/>
          <w:bCs w:val="0"/>
          <w:kern w:val="20"/>
          <w:sz w:val="20"/>
          <w:szCs w:val="20"/>
        </w:rPr>
        <w:t>:</w:t>
      </w:r>
      <w:r w:rsidRPr="00727A0D">
        <w:rPr>
          <w:rFonts w:ascii="Arial" w:hAnsi="Arial" w:cs="Arial"/>
          <w:bCs w:val="0"/>
          <w:i/>
          <w:kern w:val="20"/>
          <w:sz w:val="20"/>
          <w:szCs w:val="20"/>
        </w:rPr>
        <w:t xml:space="preserve"> criminaliteit gepleegd door mensen met een hoge maatschappelijke positie.</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i/>
          <w:kern w:val="20"/>
          <w:sz w:val="20"/>
          <w:szCs w:val="20"/>
        </w:rPr>
      </w:pPr>
      <w:r w:rsidRPr="00727A0D">
        <w:rPr>
          <w:rFonts w:ascii="Arial" w:hAnsi="Arial" w:cs="Arial"/>
          <w:b/>
          <w:bCs w:val="0"/>
          <w:kern w:val="20"/>
          <w:sz w:val="20"/>
          <w:szCs w:val="20"/>
        </w:rPr>
        <w:t>Socialisatie</w:t>
      </w:r>
      <w:r w:rsidRPr="00727A0D">
        <w:rPr>
          <w:rFonts w:ascii="Arial" w:hAnsi="Arial" w:cs="Arial"/>
          <w:bCs w:val="0"/>
          <w:kern w:val="20"/>
          <w:sz w:val="20"/>
          <w:szCs w:val="20"/>
        </w:rPr>
        <w:t xml:space="preserve">: </w:t>
      </w:r>
      <w:r w:rsidRPr="00727A0D">
        <w:rPr>
          <w:rFonts w:ascii="Arial" w:hAnsi="Arial" w:cs="Arial"/>
          <w:bCs w:val="0"/>
          <w:i/>
          <w:kern w:val="20"/>
          <w:sz w:val="20"/>
          <w:szCs w:val="20"/>
        </w:rPr>
        <w:t>het proces waarbij iemand de waarden, normen en andere cultuurkenmerken van zijn samenleving of groep aanleert.</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kern w:val="20"/>
          <w:sz w:val="20"/>
          <w:szCs w:val="20"/>
        </w:rPr>
      </w:pPr>
      <w:r w:rsidRPr="00727A0D">
        <w:rPr>
          <w:rFonts w:ascii="Arial" w:hAnsi="Arial" w:cs="Arial"/>
          <w:b/>
          <w:bCs w:val="0"/>
          <w:kern w:val="20"/>
          <w:sz w:val="20"/>
          <w:szCs w:val="20"/>
        </w:rPr>
        <w:t>Recidivist</w:t>
      </w:r>
      <w:r w:rsidRPr="00727A0D">
        <w:rPr>
          <w:rFonts w:ascii="Arial" w:hAnsi="Arial" w:cs="Arial"/>
          <w:bCs w:val="0"/>
          <w:kern w:val="20"/>
          <w:sz w:val="20"/>
          <w:szCs w:val="20"/>
        </w:rPr>
        <w:t xml:space="preserve">: </w:t>
      </w:r>
      <w:r w:rsidRPr="00727A0D">
        <w:rPr>
          <w:rFonts w:ascii="Arial" w:hAnsi="Arial" w:cs="Arial"/>
          <w:bCs w:val="0"/>
          <w:i/>
          <w:kern w:val="20"/>
          <w:sz w:val="20"/>
          <w:szCs w:val="20"/>
        </w:rPr>
        <w:t>iemand die steeds opnieuw iets strafbaars doet.</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F03285" w:rsidRDefault="00CC73A3" w:rsidP="00CC73A3">
      <w:pPr>
        <w:pStyle w:val="Geenafstand"/>
        <w:spacing w:line="260" w:lineRule="atLeast"/>
        <w:rPr>
          <w:rFonts w:ascii="Arial" w:hAnsi="Arial" w:cs="Arial"/>
          <w:bCs w:val="0"/>
          <w:i/>
          <w:kern w:val="20"/>
          <w:sz w:val="20"/>
          <w:szCs w:val="20"/>
        </w:rPr>
      </w:pPr>
      <w:r w:rsidRPr="0054126C">
        <w:rPr>
          <w:rFonts w:ascii="Arial" w:hAnsi="Arial" w:cs="Arial"/>
          <w:b/>
          <w:bCs w:val="0"/>
          <w:kern w:val="20"/>
          <w:sz w:val="20"/>
          <w:szCs w:val="20"/>
        </w:rPr>
        <w:t>Groepsdruk</w:t>
      </w:r>
      <w:r w:rsidRPr="0054126C">
        <w:rPr>
          <w:rFonts w:ascii="Arial" w:hAnsi="Arial" w:cs="Arial"/>
          <w:bCs w:val="0"/>
          <w:kern w:val="20"/>
          <w:sz w:val="20"/>
          <w:szCs w:val="20"/>
        </w:rPr>
        <w:t xml:space="preserve">: </w:t>
      </w:r>
      <w:r w:rsidRPr="0054126C">
        <w:rPr>
          <w:rFonts w:ascii="Arial" w:hAnsi="Arial" w:cs="Arial"/>
          <w:bCs w:val="0"/>
          <w:i/>
          <w:kern w:val="20"/>
          <w:sz w:val="20"/>
          <w:szCs w:val="20"/>
        </w:rPr>
        <w:t xml:space="preserve">jongeren </w:t>
      </w:r>
      <w:r>
        <w:rPr>
          <w:rFonts w:ascii="Arial" w:hAnsi="Arial" w:cs="Arial"/>
          <w:bCs w:val="0"/>
          <w:i/>
          <w:kern w:val="20"/>
          <w:sz w:val="20"/>
          <w:szCs w:val="20"/>
        </w:rPr>
        <w:t xml:space="preserve">halen </w:t>
      </w:r>
      <w:r w:rsidRPr="0054126C">
        <w:rPr>
          <w:rFonts w:ascii="Arial" w:hAnsi="Arial" w:cs="Arial"/>
          <w:bCs w:val="0"/>
          <w:i/>
          <w:kern w:val="20"/>
          <w:sz w:val="20"/>
          <w:szCs w:val="20"/>
        </w:rPr>
        <w:t>binnen een groep elkaar over</w:t>
      </w:r>
      <w:r>
        <w:rPr>
          <w:rFonts w:ascii="Arial" w:hAnsi="Arial" w:cs="Arial"/>
          <w:bCs w:val="0"/>
          <w:i/>
          <w:kern w:val="20"/>
          <w:sz w:val="20"/>
          <w:szCs w:val="20"/>
        </w:rPr>
        <w:t xml:space="preserve"> om iets te doen. </w:t>
      </w:r>
      <w:r w:rsidRPr="0054126C">
        <w:rPr>
          <w:rFonts w:ascii="Arial" w:hAnsi="Arial" w:cs="Arial"/>
          <w:bCs w:val="0"/>
          <w:i/>
          <w:kern w:val="20"/>
          <w:sz w:val="20"/>
          <w:szCs w:val="20"/>
        </w:rPr>
        <w:t>Doe je niet mee, dan lig je eruit.</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i/>
          <w:kern w:val="20"/>
          <w:sz w:val="20"/>
          <w:szCs w:val="20"/>
        </w:rPr>
      </w:pPr>
      <w:r w:rsidRPr="00727A0D">
        <w:rPr>
          <w:rFonts w:ascii="Arial" w:hAnsi="Arial" w:cs="Arial"/>
          <w:b/>
          <w:bCs w:val="0"/>
          <w:kern w:val="20"/>
          <w:sz w:val="20"/>
          <w:szCs w:val="20"/>
        </w:rPr>
        <w:t>Status</w:t>
      </w:r>
      <w:r w:rsidRPr="00727A0D">
        <w:rPr>
          <w:rFonts w:ascii="Arial" w:hAnsi="Arial" w:cs="Arial"/>
          <w:bCs w:val="0"/>
          <w:kern w:val="20"/>
          <w:sz w:val="20"/>
          <w:szCs w:val="20"/>
        </w:rPr>
        <w:t xml:space="preserve">: </w:t>
      </w:r>
      <w:r w:rsidRPr="00727A0D">
        <w:rPr>
          <w:rFonts w:ascii="Arial" w:hAnsi="Arial" w:cs="Arial"/>
          <w:bCs w:val="0"/>
          <w:i/>
          <w:kern w:val="20"/>
          <w:sz w:val="20"/>
          <w:szCs w:val="20"/>
        </w:rPr>
        <w:t>de waardering die je krijgt van anderen.</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i/>
          <w:kern w:val="20"/>
          <w:sz w:val="20"/>
          <w:szCs w:val="20"/>
        </w:rPr>
      </w:pPr>
      <w:r w:rsidRPr="00727A0D">
        <w:rPr>
          <w:rFonts w:ascii="Arial" w:hAnsi="Arial" w:cs="Arial"/>
          <w:b/>
          <w:bCs w:val="0"/>
          <w:kern w:val="20"/>
          <w:sz w:val="20"/>
          <w:szCs w:val="20"/>
        </w:rPr>
        <w:t>Sociale</w:t>
      </w:r>
      <w:r w:rsidRPr="00727A0D">
        <w:rPr>
          <w:rFonts w:ascii="Arial" w:hAnsi="Arial" w:cs="Arial"/>
          <w:bCs w:val="0"/>
          <w:kern w:val="20"/>
          <w:sz w:val="20"/>
          <w:szCs w:val="20"/>
        </w:rPr>
        <w:t xml:space="preserve"> </w:t>
      </w:r>
      <w:r w:rsidRPr="00727A0D">
        <w:rPr>
          <w:rFonts w:ascii="Arial" w:hAnsi="Arial" w:cs="Arial"/>
          <w:b/>
          <w:bCs w:val="0"/>
          <w:kern w:val="20"/>
          <w:sz w:val="20"/>
          <w:szCs w:val="20"/>
        </w:rPr>
        <w:t>controle</w:t>
      </w:r>
      <w:r w:rsidRPr="00727A0D">
        <w:rPr>
          <w:rFonts w:ascii="Arial" w:hAnsi="Arial" w:cs="Arial"/>
          <w:bCs w:val="0"/>
          <w:kern w:val="20"/>
          <w:sz w:val="20"/>
          <w:szCs w:val="20"/>
        </w:rPr>
        <w:t xml:space="preserve">: </w:t>
      </w:r>
      <w:r w:rsidRPr="00727A0D">
        <w:rPr>
          <w:rFonts w:ascii="Arial" w:hAnsi="Arial" w:cs="Arial"/>
          <w:bCs w:val="0"/>
          <w:i/>
          <w:kern w:val="20"/>
          <w:sz w:val="20"/>
          <w:szCs w:val="20"/>
        </w:rPr>
        <w:t>mensen letten op wat anderen doen.</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Geenafstand"/>
        <w:spacing w:line="260" w:lineRule="atLeast"/>
        <w:rPr>
          <w:rFonts w:ascii="Arial" w:hAnsi="Arial" w:cs="Arial"/>
          <w:bCs w:val="0"/>
          <w:i/>
          <w:kern w:val="20"/>
          <w:sz w:val="20"/>
          <w:szCs w:val="20"/>
        </w:rPr>
      </w:pPr>
      <w:r w:rsidRPr="00727A0D">
        <w:rPr>
          <w:rFonts w:ascii="Arial" w:hAnsi="Arial" w:cs="Arial"/>
          <w:b/>
          <w:bCs w:val="0"/>
          <w:kern w:val="20"/>
          <w:sz w:val="20"/>
          <w:szCs w:val="20"/>
        </w:rPr>
        <w:t>Pakkans</w:t>
      </w:r>
      <w:r w:rsidRPr="00727A0D">
        <w:rPr>
          <w:rFonts w:ascii="Arial" w:hAnsi="Arial" w:cs="Arial"/>
          <w:bCs w:val="0"/>
          <w:kern w:val="20"/>
          <w:sz w:val="20"/>
          <w:szCs w:val="20"/>
        </w:rPr>
        <w:t xml:space="preserve">: </w:t>
      </w:r>
      <w:r w:rsidRPr="00727A0D">
        <w:rPr>
          <w:rFonts w:ascii="Arial" w:hAnsi="Arial" w:cs="Arial"/>
          <w:bCs w:val="0"/>
          <w:i/>
          <w:kern w:val="20"/>
          <w:sz w:val="20"/>
          <w:szCs w:val="20"/>
        </w:rPr>
        <w:t>de kans dat de dader van een overtreding of misdrijf wordt opgepakt.</w:t>
      </w:r>
    </w:p>
    <w:p w:rsidR="00CC73A3" w:rsidRPr="0054126C" w:rsidRDefault="00CC73A3" w:rsidP="00CC73A3">
      <w:pPr>
        <w:pStyle w:val="Geenafstand"/>
        <w:spacing w:line="260" w:lineRule="atLeast"/>
        <w:rPr>
          <w:rFonts w:ascii="Arial" w:hAnsi="Arial" w:cs="Arial"/>
          <w:bCs w:val="0"/>
          <w:kern w:val="20"/>
          <w:sz w:val="20"/>
          <w:szCs w:val="20"/>
        </w:rPr>
      </w:pPr>
    </w:p>
    <w:p w:rsidR="00CC73A3" w:rsidRDefault="00CC73A3" w:rsidP="00CC73A3">
      <w:pPr>
        <w:pStyle w:val="Geenafstand"/>
        <w:spacing w:line="260" w:lineRule="atLeast"/>
        <w:rPr>
          <w:rFonts w:ascii="Arial" w:hAnsi="Arial" w:cs="Arial"/>
          <w:bCs w:val="0"/>
          <w:i/>
          <w:kern w:val="20"/>
          <w:sz w:val="20"/>
          <w:szCs w:val="20"/>
        </w:rPr>
      </w:pPr>
      <w:r w:rsidRPr="00727A0D">
        <w:rPr>
          <w:rFonts w:ascii="Arial" w:hAnsi="Arial" w:cs="Arial"/>
          <w:b/>
          <w:bCs w:val="0"/>
          <w:kern w:val="20"/>
          <w:sz w:val="20"/>
          <w:szCs w:val="20"/>
        </w:rPr>
        <w:t>Gelegenheidsmotief</w:t>
      </w:r>
      <w:r w:rsidRPr="00727A0D">
        <w:rPr>
          <w:rFonts w:ascii="Arial" w:hAnsi="Arial" w:cs="Arial"/>
          <w:bCs w:val="0"/>
          <w:kern w:val="20"/>
          <w:sz w:val="20"/>
          <w:szCs w:val="20"/>
        </w:rPr>
        <w:t xml:space="preserve">: </w:t>
      </w:r>
      <w:r w:rsidRPr="00727A0D">
        <w:rPr>
          <w:rFonts w:ascii="Arial" w:hAnsi="Arial" w:cs="Arial"/>
          <w:bCs w:val="0"/>
          <w:i/>
          <w:kern w:val="20"/>
          <w:sz w:val="20"/>
          <w:szCs w:val="20"/>
        </w:rPr>
        <w:t>iemand besluit een delict te plegen omdat het eenvoudig gaat en de pakkans laag is.</w:t>
      </w:r>
    </w:p>
    <w:p w:rsidR="00CC73A3" w:rsidRPr="0054126C" w:rsidRDefault="00CC73A3" w:rsidP="00CC73A3">
      <w:pPr>
        <w:pStyle w:val="Geenafstand"/>
        <w:spacing w:line="260" w:lineRule="atLeast"/>
        <w:rPr>
          <w:rFonts w:ascii="Arial" w:hAnsi="Arial" w:cs="Arial"/>
          <w:bCs w:val="0"/>
          <w:kern w:val="20"/>
          <w:sz w:val="20"/>
          <w:szCs w:val="20"/>
        </w:rPr>
      </w:pPr>
    </w:p>
    <w:p w:rsidR="00CC73A3" w:rsidRDefault="00CC73A3" w:rsidP="00CC73A3">
      <w:pPr>
        <w:pStyle w:val="Geenafstand"/>
        <w:spacing w:line="260" w:lineRule="atLeast"/>
        <w:rPr>
          <w:rFonts w:ascii="Arial" w:hAnsi="Arial" w:cs="Arial"/>
          <w:bCs w:val="0"/>
          <w:i/>
          <w:kern w:val="20"/>
          <w:sz w:val="20"/>
          <w:szCs w:val="20"/>
        </w:rPr>
      </w:pPr>
      <w:r w:rsidRPr="00727A0D">
        <w:rPr>
          <w:rFonts w:ascii="Arial" w:hAnsi="Arial" w:cs="Arial"/>
          <w:b/>
          <w:bCs w:val="0"/>
          <w:kern w:val="20"/>
          <w:sz w:val="20"/>
          <w:szCs w:val="20"/>
        </w:rPr>
        <w:t>Normvervaging</w:t>
      </w:r>
      <w:r w:rsidRPr="00727A0D">
        <w:rPr>
          <w:rFonts w:ascii="Arial" w:hAnsi="Arial" w:cs="Arial"/>
          <w:bCs w:val="0"/>
          <w:kern w:val="20"/>
          <w:sz w:val="20"/>
          <w:szCs w:val="20"/>
        </w:rPr>
        <w:t xml:space="preserve">: </w:t>
      </w:r>
      <w:r w:rsidRPr="00727A0D">
        <w:rPr>
          <w:rFonts w:ascii="Arial" w:hAnsi="Arial" w:cs="Arial"/>
          <w:bCs w:val="0"/>
          <w:i/>
          <w:kern w:val="20"/>
          <w:sz w:val="20"/>
          <w:szCs w:val="20"/>
        </w:rPr>
        <w:t>het verdwijnend besef van het belang van gemeenschappelijke waarden en normen.</w:t>
      </w:r>
    </w:p>
    <w:p w:rsidR="00CC73A3" w:rsidRPr="0054126C" w:rsidRDefault="00CC73A3" w:rsidP="00CC73A3">
      <w:pPr>
        <w:pStyle w:val="Geenafstand"/>
        <w:spacing w:line="260" w:lineRule="atLeast"/>
        <w:rPr>
          <w:rFonts w:ascii="Arial" w:hAnsi="Arial" w:cs="Arial"/>
          <w:bCs w:val="0"/>
          <w:kern w:val="20"/>
          <w:sz w:val="20"/>
          <w:szCs w:val="20"/>
        </w:rPr>
      </w:pPr>
    </w:p>
    <w:p w:rsidR="00CC73A3" w:rsidRPr="0054126C" w:rsidRDefault="00CC73A3" w:rsidP="00CC73A3">
      <w:pPr>
        <w:pStyle w:val="Kop3"/>
      </w:pPr>
      <w:r w:rsidRPr="0054126C">
        <w:br w:type="page"/>
      </w:r>
      <w:r w:rsidRPr="0054126C">
        <w:lastRenderedPageBreak/>
        <w:t>SAMENVATTING HOOFDSTUK 3  blz. 37</w:t>
      </w: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rPr>
          <w:rFonts w:ascii="Arial" w:hAnsi="Arial" w:cs="Arial"/>
          <w:kern w:val="20"/>
          <w:sz w:val="20"/>
          <w:szCs w:val="20"/>
        </w:rPr>
      </w:pPr>
    </w:p>
    <w:p w:rsidR="00CC73A3" w:rsidRPr="0054126C" w:rsidRDefault="00CC73A3" w:rsidP="00CC73A3">
      <w:pPr>
        <w:pStyle w:val="Geenafstand"/>
        <w:spacing w:line="260" w:lineRule="atLeast"/>
        <w:rPr>
          <w:rFonts w:ascii="Arial" w:hAnsi="Arial" w:cs="Arial"/>
          <w:kern w:val="20"/>
          <w:sz w:val="20"/>
          <w:szCs w:val="20"/>
        </w:rPr>
      </w:pPr>
      <w:r w:rsidRPr="0054126C">
        <w:rPr>
          <w:rFonts w:ascii="Arial" w:hAnsi="Arial" w:cs="Arial"/>
          <w:kern w:val="20"/>
          <w:sz w:val="20"/>
          <w:szCs w:val="20"/>
        </w:rPr>
        <w:t xml:space="preserve">Dé crimineel bestaat niet, maar binnen bepaalde groepen komt criminaliteit wel vaker voor. Dat heeft te maken met iemands maatschappelijke positie, </w:t>
      </w:r>
      <w:r w:rsidRPr="0054126C">
        <w:rPr>
          <w:rFonts w:ascii="Arial" w:hAnsi="Arial" w:cs="Arial"/>
          <w:b/>
          <w:kern w:val="20"/>
          <w:sz w:val="20"/>
          <w:szCs w:val="20"/>
        </w:rPr>
        <w:t>etnische</w:t>
      </w:r>
      <w:r w:rsidRPr="0054126C">
        <w:rPr>
          <w:rFonts w:ascii="Arial" w:hAnsi="Arial" w:cs="Arial"/>
          <w:kern w:val="20"/>
          <w:sz w:val="20"/>
          <w:szCs w:val="20"/>
        </w:rPr>
        <w:t xml:space="preserve"> afkomst, geslacht en </w:t>
      </w:r>
      <w:r w:rsidRPr="0054126C">
        <w:rPr>
          <w:rFonts w:ascii="Arial" w:hAnsi="Arial" w:cs="Arial"/>
          <w:b/>
          <w:kern w:val="20"/>
          <w:sz w:val="20"/>
          <w:szCs w:val="20"/>
        </w:rPr>
        <w:t>leeftijd</w:t>
      </w:r>
      <w:r w:rsidRPr="0054126C">
        <w:rPr>
          <w:rFonts w:ascii="Arial" w:hAnsi="Arial" w:cs="Arial"/>
          <w:kern w:val="20"/>
          <w:sz w:val="20"/>
          <w:szCs w:val="20"/>
        </w:rPr>
        <w:t>.</w:t>
      </w:r>
      <w:r w:rsidRPr="0054126C">
        <w:rPr>
          <w:rFonts w:ascii="Arial" w:hAnsi="Arial" w:cs="Arial"/>
          <w:b/>
          <w:kern w:val="20"/>
          <w:sz w:val="20"/>
          <w:szCs w:val="20"/>
        </w:rPr>
        <w:t xml:space="preserve"> </w:t>
      </w:r>
      <w:r w:rsidRPr="0054126C">
        <w:rPr>
          <w:rFonts w:ascii="Arial" w:hAnsi="Arial" w:cs="Arial"/>
          <w:kern w:val="20"/>
          <w:sz w:val="20"/>
          <w:szCs w:val="20"/>
        </w:rPr>
        <w:t>Vooral jongens en mannen plegen criminaliteit. Dat heeft drie redenen, namelijk:</w:t>
      </w:r>
    </w:p>
    <w:p w:rsidR="00CC73A3" w:rsidRPr="0054126C" w:rsidRDefault="00CC73A3" w:rsidP="00CC73A3">
      <w:pPr>
        <w:pStyle w:val="Geenafstand"/>
        <w:spacing w:line="260" w:lineRule="atLeast"/>
        <w:ind w:left="426" w:hanging="426"/>
        <w:rPr>
          <w:rFonts w:ascii="Arial" w:hAnsi="Arial" w:cs="Arial"/>
          <w:kern w:val="20"/>
          <w:sz w:val="20"/>
          <w:szCs w:val="20"/>
        </w:rPr>
      </w:pPr>
      <w:r w:rsidRPr="0054126C">
        <w:rPr>
          <w:rFonts w:ascii="Arial" w:hAnsi="Arial" w:cs="Arial"/>
          <w:kern w:val="20"/>
          <w:sz w:val="20"/>
          <w:szCs w:val="20"/>
        </w:rPr>
        <w:t>1.</w:t>
      </w:r>
      <w:r w:rsidRPr="0054126C">
        <w:rPr>
          <w:rFonts w:ascii="Arial" w:hAnsi="Arial" w:cs="Arial"/>
          <w:kern w:val="20"/>
          <w:sz w:val="20"/>
          <w:szCs w:val="20"/>
        </w:rPr>
        <w:tab/>
        <w:t>Aangeboren verschillen.</w:t>
      </w:r>
    </w:p>
    <w:p w:rsidR="00CC73A3" w:rsidRPr="0054126C" w:rsidRDefault="00CC73A3" w:rsidP="00CC73A3">
      <w:pPr>
        <w:pStyle w:val="Geenafstand"/>
        <w:spacing w:line="260" w:lineRule="atLeast"/>
        <w:ind w:left="426" w:hanging="426"/>
        <w:rPr>
          <w:rFonts w:ascii="Arial" w:hAnsi="Arial" w:cs="Arial"/>
          <w:kern w:val="20"/>
          <w:sz w:val="20"/>
          <w:szCs w:val="20"/>
        </w:rPr>
      </w:pPr>
      <w:r w:rsidRPr="0054126C">
        <w:rPr>
          <w:rFonts w:ascii="Arial" w:hAnsi="Arial" w:cs="Arial"/>
          <w:kern w:val="20"/>
          <w:sz w:val="20"/>
          <w:szCs w:val="20"/>
        </w:rPr>
        <w:t>2.</w:t>
      </w:r>
      <w:r w:rsidRPr="0054126C">
        <w:rPr>
          <w:rFonts w:ascii="Arial" w:hAnsi="Arial" w:cs="Arial"/>
          <w:kern w:val="20"/>
          <w:sz w:val="20"/>
          <w:szCs w:val="20"/>
        </w:rPr>
        <w:tab/>
        <w:t xml:space="preserve">Verschillen in </w:t>
      </w:r>
      <w:r w:rsidRPr="0054126C">
        <w:rPr>
          <w:rFonts w:ascii="Arial" w:hAnsi="Arial" w:cs="Arial"/>
          <w:b/>
          <w:kern w:val="20"/>
          <w:sz w:val="20"/>
          <w:szCs w:val="20"/>
        </w:rPr>
        <w:t>socialisatie</w:t>
      </w:r>
      <w:r w:rsidRPr="0054126C">
        <w:rPr>
          <w:rFonts w:ascii="Arial" w:hAnsi="Arial" w:cs="Arial"/>
          <w:kern w:val="20"/>
          <w:sz w:val="20"/>
          <w:szCs w:val="20"/>
        </w:rPr>
        <w:t xml:space="preserve">. Hiermee bedoelen we dat: </w:t>
      </w:r>
      <w:r w:rsidRPr="0054126C">
        <w:rPr>
          <w:rFonts w:ascii="Arial" w:hAnsi="Arial" w:cs="Arial"/>
          <w:b/>
          <w:kern w:val="20"/>
          <w:sz w:val="20"/>
          <w:szCs w:val="20"/>
        </w:rPr>
        <w:t>ouders en andere socialiserende instituties jongens en meisjes een ander rolpatroon bijbrengen</w:t>
      </w:r>
      <w:r w:rsidRPr="0054126C">
        <w:rPr>
          <w:rFonts w:ascii="Arial" w:hAnsi="Arial" w:cs="Arial"/>
          <w:kern w:val="20"/>
          <w:sz w:val="20"/>
          <w:szCs w:val="20"/>
        </w:rPr>
        <w:t>.</w:t>
      </w:r>
    </w:p>
    <w:p w:rsidR="00CC73A3" w:rsidRPr="0054126C" w:rsidRDefault="00CC73A3" w:rsidP="00CC73A3">
      <w:pPr>
        <w:pStyle w:val="Geenafstand"/>
        <w:spacing w:line="260" w:lineRule="atLeast"/>
        <w:ind w:left="426" w:hanging="426"/>
        <w:rPr>
          <w:rFonts w:ascii="Arial" w:hAnsi="Arial" w:cs="Arial"/>
          <w:kern w:val="20"/>
          <w:sz w:val="20"/>
          <w:szCs w:val="20"/>
        </w:rPr>
      </w:pPr>
      <w:r w:rsidRPr="0054126C">
        <w:rPr>
          <w:rFonts w:ascii="Arial" w:hAnsi="Arial" w:cs="Arial"/>
          <w:kern w:val="20"/>
          <w:sz w:val="20"/>
          <w:szCs w:val="20"/>
        </w:rPr>
        <w:t>3.</w:t>
      </w:r>
      <w:r w:rsidRPr="0054126C">
        <w:rPr>
          <w:rFonts w:ascii="Arial" w:hAnsi="Arial" w:cs="Arial"/>
          <w:kern w:val="20"/>
          <w:sz w:val="20"/>
          <w:szCs w:val="20"/>
        </w:rPr>
        <w:tab/>
        <w:t>Ongelijke macht.</w:t>
      </w:r>
    </w:p>
    <w:p w:rsidR="00CC73A3" w:rsidRPr="0054126C" w:rsidRDefault="00CC73A3" w:rsidP="00CC73A3">
      <w:pPr>
        <w:pStyle w:val="Geenafstand"/>
        <w:spacing w:line="260" w:lineRule="atLeast"/>
        <w:rPr>
          <w:rFonts w:ascii="Arial" w:hAnsi="Arial" w:cs="Arial"/>
          <w:kern w:val="20"/>
          <w:sz w:val="20"/>
          <w:szCs w:val="20"/>
        </w:rPr>
      </w:pPr>
    </w:p>
    <w:p w:rsidR="00CC73A3" w:rsidRDefault="00CC73A3" w:rsidP="00CC73A3">
      <w:pPr>
        <w:pStyle w:val="Geenafstand"/>
        <w:spacing w:line="260" w:lineRule="atLeast"/>
        <w:rPr>
          <w:rFonts w:ascii="Arial" w:hAnsi="Arial" w:cs="Arial"/>
          <w:kern w:val="20"/>
          <w:sz w:val="20"/>
          <w:szCs w:val="20"/>
        </w:rPr>
      </w:pPr>
      <w:r w:rsidRPr="0054126C">
        <w:rPr>
          <w:rFonts w:ascii="Arial" w:hAnsi="Arial" w:cs="Arial"/>
          <w:kern w:val="20"/>
          <w:sz w:val="20"/>
          <w:szCs w:val="20"/>
        </w:rPr>
        <w:t xml:space="preserve">Politiecijfers laten zien dat </w:t>
      </w:r>
      <w:r w:rsidRPr="0054126C">
        <w:rPr>
          <w:rFonts w:ascii="Arial" w:hAnsi="Arial" w:cs="Arial"/>
          <w:b/>
          <w:kern w:val="20"/>
          <w:sz w:val="20"/>
          <w:szCs w:val="20"/>
        </w:rPr>
        <w:t xml:space="preserve">veelvoorkomende </w:t>
      </w:r>
      <w:r w:rsidRPr="0054126C">
        <w:rPr>
          <w:rFonts w:ascii="Arial" w:hAnsi="Arial" w:cs="Arial"/>
          <w:kern w:val="20"/>
          <w:sz w:val="20"/>
          <w:szCs w:val="20"/>
        </w:rPr>
        <w:t xml:space="preserve">criminaliteit, zoals vandalisme en </w:t>
      </w:r>
      <w:r w:rsidRPr="0054126C">
        <w:rPr>
          <w:rFonts w:ascii="Arial" w:hAnsi="Arial" w:cs="Arial"/>
          <w:b/>
          <w:kern w:val="20"/>
          <w:sz w:val="20"/>
          <w:szCs w:val="20"/>
        </w:rPr>
        <w:t>winkeldiefstal</w:t>
      </w:r>
      <w:r w:rsidRPr="0054126C">
        <w:rPr>
          <w:rFonts w:ascii="Arial" w:hAnsi="Arial" w:cs="Arial"/>
          <w:kern w:val="20"/>
          <w:sz w:val="20"/>
          <w:szCs w:val="20"/>
        </w:rPr>
        <w:t xml:space="preserve">, vooral wordt gepleegd door jongeren tussen de </w:t>
      </w:r>
      <w:r w:rsidRPr="0054126C">
        <w:rPr>
          <w:rFonts w:ascii="Arial" w:hAnsi="Arial" w:cs="Arial"/>
          <w:b/>
          <w:kern w:val="20"/>
          <w:sz w:val="20"/>
          <w:szCs w:val="20"/>
        </w:rPr>
        <w:t xml:space="preserve">16 </w:t>
      </w:r>
      <w:r w:rsidRPr="0054126C">
        <w:rPr>
          <w:rFonts w:ascii="Arial" w:hAnsi="Arial" w:cs="Arial"/>
          <w:kern w:val="20"/>
          <w:sz w:val="20"/>
          <w:szCs w:val="20"/>
        </w:rPr>
        <w:t xml:space="preserve">en </w:t>
      </w:r>
      <w:r w:rsidRPr="0054126C">
        <w:rPr>
          <w:rFonts w:ascii="Arial" w:hAnsi="Arial" w:cs="Arial"/>
          <w:b/>
          <w:kern w:val="20"/>
          <w:sz w:val="20"/>
          <w:szCs w:val="20"/>
        </w:rPr>
        <w:t xml:space="preserve">23 </w:t>
      </w:r>
      <w:r w:rsidRPr="0054126C">
        <w:rPr>
          <w:rFonts w:ascii="Arial" w:hAnsi="Arial" w:cs="Arial"/>
          <w:kern w:val="20"/>
          <w:sz w:val="20"/>
          <w:szCs w:val="20"/>
        </w:rPr>
        <w:t>jaar.</w:t>
      </w:r>
    </w:p>
    <w:p w:rsidR="00CC73A3" w:rsidRDefault="00CC73A3" w:rsidP="00CC73A3">
      <w:pPr>
        <w:pStyle w:val="Geenafstand"/>
        <w:spacing w:line="260" w:lineRule="atLeast"/>
        <w:rPr>
          <w:rFonts w:ascii="Arial" w:hAnsi="Arial" w:cs="Arial"/>
          <w:kern w:val="20"/>
          <w:sz w:val="20"/>
          <w:szCs w:val="20"/>
        </w:rPr>
      </w:pPr>
      <w:r w:rsidRPr="0054126C">
        <w:rPr>
          <w:rFonts w:ascii="Arial" w:hAnsi="Arial" w:cs="Arial"/>
          <w:kern w:val="20"/>
          <w:sz w:val="20"/>
          <w:szCs w:val="20"/>
        </w:rPr>
        <w:t xml:space="preserve">De harde kern jeugdcriminelen bestaat uit jongens met een </w:t>
      </w:r>
      <w:r w:rsidRPr="0054126C">
        <w:rPr>
          <w:rFonts w:ascii="Arial" w:hAnsi="Arial" w:cs="Arial"/>
          <w:b/>
          <w:kern w:val="20"/>
          <w:sz w:val="20"/>
          <w:szCs w:val="20"/>
        </w:rPr>
        <w:t>problematische achtergrond</w:t>
      </w:r>
      <w:r w:rsidRPr="0054126C">
        <w:rPr>
          <w:rFonts w:ascii="Arial" w:hAnsi="Arial" w:cs="Arial"/>
          <w:kern w:val="20"/>
          <w:sz w:val="20"/>
          <w:szCs w:val="20"/>
        </w:rPr>
        <w:t>.</w:t>
      </w:r>
    </w:p>
    <w:p w:rsidR="00CC73A3" w:rsidRPr="0054126C" w:rsidRDefault="00CC73A3" w:rsidP="00CC73A3">
      <w:pPr>
        <w:pStyle w:val="Geenafstand"/>
        <w:spacing w:line="260" w:lineRule="atLeast"/>
        <w:rPr>
          <w:rFonts w:ascii="Arial" w:hAnsi="Arial" w:cs="Arial"/>
          <w:kern w:val="20"/>
          <w:sz w:val="20"/>
          <w:szCs w:val="20"/>
        </w:rPr>
      </w:pPr>
      <w:r w:rsidRPr="0054126C">
        <w:rPr>
          <w:rFonts w:ascii="Arial" w:hAnsi="Arial" w:cs="Arial"/>
          <w:kern w:val="20"/>
          <w:sz w:val="20"/>
          <w:szCs w:val="20"/>
        </w:rPr>
        <w:t xml:space="preserve">Van overtredingen gaan zij over naar zware misdaden. We noemen zo iemand dan een </w:t>
      </w:r>
      <w:r w:rsidRPr="0054126C">
        <w:rPr>
          <w:rFonts w:ascii="Arial" w:hAnsi="Arial" w:cs="Arial"/>
          <w:b/>
          <w:kern w:val="20"/>
          <w:sz w:val="20"/>
          <w:szCs w:val="20"/>
        </w:rPr>
        <w:t>recidivist</w:t>
      </w:r>
      <w:r w:rsidRPr="0054126C">
        <w:rPr>
          <w:rFonts w:ascii="Arial" w:hAnsi="Arial" w:cs="Arial"/>
          <w:kern w:val="20"/>
          <w:sz w:val="20"/>
          <w:szCs w:val="20"/>
        </w:rPr>
        <w:t xml:space="preserve">, een persoon die </w:t>
      </w:r>
      <w:r w:rsidRPr="0054126C">
        <w:rPr>
          <w:rFonts w:ascii="Arial" w:hAnsi="Arial" w:cs="Arial"/>
          <w:b/>
          <w:kern w:val="20"/>
          <w:sz w:val="20"/>
          <w:szCs w:val="20"/>
        </w:rPr>
        <w:t>steeds</w:t>
      </w:r>
      <w:r w:rsidRPr="0054126C">
        <w:rPr>
          <w:rFonts w:ascii="Arial" w:hAnsi="Arial" w:cs="Arial"/>
          <w:kern w:val="20"/>
          <w:sz w:val="20"/>
          <w:szCs w:val="20"/>
        </w:rPr>
        <w:t xml:space="preserve"> </w:t>
      </w:r>
      <w:r w:rsidRPr="0054126C">
        <w:rPr>
          <w:rFonts w:ascii="Arial" w:hAnsi="Arial" w:cs="Arial"/>
          <w:b/>
          <w:kern w:val="20"/>
          <w:sz w:val="20"/>
          <w:szCs w:val="20"/>
        </w:rPr>
        <w:t>opnieuw iets strafbaars doet</w:t>
      </w:r>
      <w:r w:rsidRPr="0054126C">
        <w:rPr>
          <w:rFonts w:ascii="Arial" w:hAnsi="Arial" w:cs="Arial"/>
          <w:kern w:val="20"/>
          <w:sz w:val="20"/>
          <w:szCs w:val="20"/>
        </w:rPr>
        <w:t>.</w:t>
      </w:r>
    </w:p>
    <w:p w:rsidR="00CC73A3" w:rsidRPr="0054126C" w:rsidRDefault="00CC73A3" w:rsidP="00CC73A3">
      <w:pPr>
        <w:pStyle w:val="Geenafstand"/>
        <w:spacing w:line="260" w:lineRule="atLeast"/>
        <w:rPr>
          <w:rFonts w:ascii="Arial" w:hAnsi="Arial" w:cs="Arial"/>
          <w:kern w:val="20"/>
          <w:sz w:val="20"/>
          <w:szCs w:val="20"/>
        </w:rPr>
      </w:pPr>
    </w:p>
    <w:p w:rsidR="00CC73A3" w:rsidRDefault="00CC73A3" w:rsidP="00CC73A3">
      <w:pPr>
        <w:pStyle w:val="Geenafstand"/>
        <w:spacing w:line="260" w:lineRule="atLeast"/>
        <w:rPr>
          <w:rFonts w:ascii="Arial" w:hAnsi="Arial" w:cs="Arial"/>
          <w:kern w:val="20"/>
          <w:sz w:val="20"/>
          <w:szCs w:val="20"/>
        </w:rPr>
      </w:pPr>
      <w:r w:rsidRPr="0040634F">
        <w:rPr>
          <w:rFonts w:ascii="Arial" w:hAnsi="Arial" w:cs="Arial"/>
          <w:kern w:val="20"/>
          <w:sz w:val="20"/>
          <w:szCs w:val="20"/>
        </w:rPr>
        <w:t xml:space="preserve">Je kunt de oorzaken van criminaliteit verdelen in individuele oorzaken van crimineel gedrag en de </w:t>
      </w:r>
      <w:r w:rsidRPr="0040634F">
        <w:rPr>
          <w:rFonts w:ascii="Arial" w:hAnsi="Arial" w:cs="Arial"/>
          <w:b/>
          <w:kern w:val="20"/>
          <w:sz w:val="20"/>
          <w:szCs w:val="20"/>
        </w:rPr>
        <w:t xml:space="preserve">maatschappelijke </w:t>
      </w:r>
      <w:r w:rsidRPr="0040634F">
        <w:rPr>
          <w:rFonts w:ascii="Arial" w:hAnsi="Arial" w:cs="Arial"/>
          <w:kern w:val="20"/>
          <w:sz w:val="20"/>
          <w:szCs w:val="20"/>
        </w:rPr>
        <w:t>oorzaken van criminaliteit.</w:t>
      </w:r>
    </w:p>
    <w:p w:rsidR="00CC73A3" w:rsidRDefault="00CC73A3" w:rsidP="00CC73A3">
      <w:pPr>
        <w:pStyle w:val="Geenafstand"/>
        <w:spacing w:line="260" w:lineRule="atLeast"/>
        <w:rPr>
          <w:rFonts w:ascii="Arial" w:hAnsi="Arial" w:cs="Arial"/>
          <w:kern w:val="20"/>
          <w:sz w:val="20"/>
          <w:szCs w:val="20"/>
        </w:rPr>
      </w:pPr>
      <w:r w:rsidRPr="0040634F">
        <w:rPr>
          <w:rFonts w:ascii="Arial" w:hAnsi="Arial" w:cs="Arial"/>
          <w:kern w:val="20"/>
          <w:sz w:val="20"/>
          <w:szCs w:val="20"/>
        </w:rPr>
        <w:t xml:space="preserve">Een gebrekkige opvoeding, gedragsproblemen, groepsdruk, </w:t>
      </w:r>
      <w:r w:rsidRPr="0040634F">
        <w:rPr>
          <w:rFonts w:ascii="Arial" w:hAnsi="Arial" w:cs="Arial"/>
          <w:b/>
          <w:kern w:val="20"/>
          <w:sz w:val="20"/>
          <w:szCs w:val="20"/>
        </w:rPr>
        <w:t>problematisch drugsgebruik en persoonlijkheidskenmerken</w:t>
      </w:r>
      <w:r w:rsidRPr="0040634F">
        <w:rPr>
          <w:rFonts w:ascii="Arial" w:hAnsi="Arial" w:cs="Arial"/>
          <w:kern w:val="20"/>
          <w:sz w:val="20"/>
          <w:szCs w:val="20"/>
        </w:rPr>
        <w:t xml:space="preserve"> zijn risicofactoren voor individueel crimineel gedrag. De belangrijkste maatschappelijke oorzaken die tot crimineel gedrag kunnen leiden zijn slechte levensomstandigheden, weinig </w:t>
      </w:r>
      <w:r w:rsidRPr="0040634F">
        <w:rPr>
          <w:rFonts w:ascii="Arial" w:hAnsi="Arial" w:cs="Arial"/>
          <w:b/>
          <w:kern w:val="20"/>
          <w:sz w:val="20"/>
          <w:szCs w:val="20"/>
        </w:rPr>
        <w:t>sociale</w:t>
      </w:r>
      <w:r w:rsidRPr="0040634F">
        <w:rPr>
          <w:rFonts w:ascii="Arial" w:hAnsi="Arial" w:cs="Arial"/>
          <w:kern w:val="20"/>
          <w:sz w:val="20"/>
          <w:szCs w:val="20"/>
        </w:rPr>
        <w:t xml:space="preserve"> controle, het gelegenheidsmotief</w:t>
      </w:r>
      <w:r w:rsidRPr="0040634F">
        <w:rPr>
          <w:rFonts w:ascii="Arial" w:hAnsi="Arial" w:cs="Arial"/>
          <w:b/>
          <w:kern w:val="20"/>
          <w:sz w:val="20"/>
          <w:szCs w:val="20"/>
        </w:rPr>
        <w:t xml:space="preserve">, </w:t>
      </w:r>
      <w:r w:rsidRPr="0040634F">
        <w:rPr>
          <w:rFonts w:ascii="Arial" w:hAnsi="Arial" w:cs="Arial"/>
          <w:kern w:val="20"/>
          <w:sz w:val="20"/>
          <w:szCs w:val="20"/>
        </w:rPr>
        <w:t xml:space="preserve">lage </w:t>
      </w:r>
      <w:r w:rsidRPr="0040634F">
        <w:rPr>
          <w:rFonts w:ascii="Arial" w:hAnsi="Arial" w:cs="Arial"/>
          <w:b/>
          <w:kern w:val="20"/>
          <w:sz w:val="20"/>
          <w:szCs w:val="20"/>
        </w:rPr>
        <w:t>pakkans</w:t>
      </w:r>
      <w:r w:rsidRPr="0040634F">
        <w:rPr>
          <w:rFonts w:ascii="Arial" w:hAnsi="Arial" w:cs="Arial"/>
          <w:kern w:val="20"/>
          <w:sz w:val="20"/>
          <w:szCs w:val="20"/>
        </w:rPr>
        <w:t xml:space="preserve">, normvervaging en een gebrek aan </w:t>
      </w:r>
      <w:r w:rsidRPr="0040634F">
        <w:rPr>
          <w:rFonts w:ascii="Arial" w:hAnsi="Arial" w:cs="Arial"/>
          <w:b/>
          <w:kern w:val="20"/>
          <w:sz w:val="20"/>
          <w:szCs w:val="20"/>
        </w:rPr>
        <w:t>maatschappelijke bindingen</w:t>
      </w:r>
      <w:r w:rsidRPr="0040634F">
        <w:rPr>
          <w:rFonts w:ascii="Arial" w:hAnsi="Arial" w:cs="Arial"/>
          <w:kern w:val="20"/>
          <w:sz w:val="20"/>
          <w:szCs w:val="20"/>
        </w:rPr>
        <w:t>.</w:t>
      </w:r>
    </w:p>
    <w:p w:rsidR="00CC73A3" w:rsidRDefault="00CC73A3" w:rsidP="00CC73A3">
      <w:pPr>
        <w:pStyle w:val="Geenafstand"/>
        <w:spacing w:line="260" w:lineRule="atLeast"/>
        <w:rPr>
          <w:rFonts w:ascii="Arial" w:hAnsi="Arial" w:cs="Arial"/>
          <w:kern w:val="20"/>
          <w:sz w:val="20"/>
          <w:szCs w:val="20"/>
        </w:rPr>
      </w:pPr>
    </w:p>
    <w:p w:rsidR="00CC73A3" w:rsidRDefault="00CC73A3" w:rsidP="00CC73A3">
      <w:pPr>
        <w:spacing w:line="260" w:lineRule="atLeast"/>
      </w:pPr>
    </w:p>
    <w:p w:rsidR="00CC73A3" w:rsidRDefault="00CC73A3" w:rsidP="00CC73A3">
      <w:pPr>
        <w:spacing w:line="260" w:lineRule="atLeast"/>
        <w:sectPr w:rsidR="00CC73A3" w:rsidSect="00BB7597">
          <w:headerReference w:type="even" r:id="rId16"/>
          <w:headerReference w:type="default" r:id="rId17"/>
          <w:pgSz w:w="11906" w:h="16838"/>
          <w:pgMar w:top="1474" w:right="1134" w:bottom="1418" w:left="1134" w:header="709" w:footer="709" w:gutter="0"/>
          <w:cols w:space="708"/>
          <w:docGrid w:linePitch="360"/>
        </w:sectPr>
      </w:pPr>
    </w:p>
    <w:p w:rsidR="00CC73A3" w:rsidRPr="009C5CED" w:rsidRDefault="00CC73A3" w:rsidP="00CC73A3">
      <w:pPr>
        <w:pStyle w:val="Kop1"/>
      </w:pPr>
      <w:r w:rsidRPr="009C5CED">
        <w:lastRenderedPageBreak/>
        <w:t>4</w:t>
      </w:r>
      <w:r w:rsidRPr="009C5CED">
        <w:tab/>
        <w:t>Nederland is een rechtsstaat</w:t>
      </w:r>
    </w:p>
    <w:p w:rsidR="00CC73A3" w:rsidRPr="00BB7597" w:rsidRDefault="00CC73A3" w:rsidP="00CC73A3">
      <w:pPr>
        <w:spacing w:line="260" w:lineRule="atLeast"/>
        <w:rPr>
          <w:bCs w:val="0"/>
        </w:rPr>
      </w:pPr>
    </w:p>
    <w:p w:rsidR="00CC73A3" w:rsidRPr="00BB7597" w:rsidRDefault="00CC73A3" w:rsidP="00CC73A3">
      <w:pPr>
        <w:spacing w:line="260" w:lineRule="atLeast"/>
        <w:rPr>
          <w:bCs w:val="0"/>
        </w:rPr>
      </w:pPr>
    </w:p>
    <w:p w:rsidR="00CC73A3" w:rsidRPr="00BB7597" w:rsidRDefault="00CC73A3" w:rsidP="00CC73A3">
      <w:pPr>
        <w:spacing w:line="260" w:lineRule="atLeast"/>
        <w:ind w:left="426" w:hanging="426"/>
        <w:rPr>
          <w:b/>
          <w:bCs w:val="0"/>
        </w:rPr>
      </w:pPr>
      <w:r w:rsidRPr="00BB7597">
        <w:rPr>
          <w:b/>
          <w:bCs w:val="0"/>
        </w:rPr>
        <w:t>4.1</w:t>
      </w:r>
      <w:r w:rsidRPr="00BB7597">
        <w:rPr>
          <w:b/>
          <w:bCs w:val="0"/>
        </w:rPr>
        <w:tab/>
        <w:t>WAT IS EEN RECHTSSTAAT?</w:t>
      </w:r>
    </w:p>
    <w:p w:rsidR="00CC73A3" w:rsidRPr="009C5CED" w:rsidRDefault="00CC73A3" w:rsidP="00CC73A3">
      <w:pPr>
        <w:spacing w:line="260" w:lineRule="atLeast"/>
        <w:rPr>
          <w:bCs w:val="0"/>
        </w:rPr>
      </w:pPr>
    </w:p>
    <w:p w:rsidR="00CC73A3" w:rsidRPr="009C5CED" w:rsidRDefault="00CC73A3" w:rsidP="00CC73A3">
      <w:pPr>
        <w:spacing w:line="260" w:lineRule="atLeast"/>
        <w:rPr>
          <w:bCs w:val="0"/>
        </w:rPr>
      </w:pPr>
      <w:r w:rsidRPr="00BB7597">
        <w:rPr>
          <w:b/>
          <w:bCs w:val="0"/>
          <w:i/>
        </w:rPr>
        <w:t>VRAGEN BIJ 4.1</w:t>
      </w:r>
      <w:r w:rsidRPr="00BB7597">
        <w:rPr>
          <w:bCs w:val="0"/>
        </w:rPr>
        <w:t xml:space="preserve">  blz. 39</w:t>
      </w:r>
    </w:p>
    <w:p w:rsidR="00CC73A3" w:rsidRDefault="00CC73A3" w:rsidP="00CC73A3">
      <w:pPr>
        <w:spacing w:line="260" w:lineRule="atLeast"/>
        <w:ind w:left="426" w:hanging="426"/>
        <w:rPr>
          <w:bCs w:val="0"/>
        </w:rPr>
      </w:pPr>
      <w:r w:rsidRPr="00BB7597">
        <w:rPr>
          <w:bCs w:val="0"/>
        </w:rPr>
        <w:t>1.</w:t>
      </w:r>
      <w:r w:rsidRPr="00BB7597">
        <w:rPr>
          <w:bCs w:val="0"/>
        </w:rPr>
        <w:tab/>
        <w:t xml:space="preserve">In een </w:t>
      </w:r>
      <w:r w:rsidRPr="00BB7597">
        <w:rPr>
          <w:b/>
          <w:bCs w:val="0"/>
        </w:rPr>
        <w:t>rechtsstaat</w:t>
      </w:r>
      <w:r w:rsidRPr="00BB7597">
        <w:rPr>
          <w:bCs w:val="0"/>
        </w:rPr>
        <w:t xml:space="preserve"> worden burgers beschermd tegen machtsmisbruik door de overheid. </w:t>
      </w:r>
    </w:p>
    <w:p w:rsidR="00CC73A3" w:rsidRPr="000A6A9F" w:rsidRDefault="00CC73A3" w:rsidP="00CC73A3">
      <w:pPr>
        <w:spacing w:line="260" w:lineRule="atLeast"/>
        <w:ind w:left="426"/>
        <w:rPr>
          <w:bCs w:val="0"/>
          <w:i/>
        </w:rPr>
      </w:pPr>
      <w:r w:rsidRPr="00C41A17">
        <w:rPr>
          <w:bCs w:val="0"/>
          <w:i/>
        </w:rPr>
        <w:t>Zowel de burgers als de overheid zijn dus in een rechtsstaat gebonden aan wetsregels.</w:t>
      </w:r>
    </w:p>
    <w:p w:rsidR="00CC73A3" w:rsidRPr="00BB7597" w:rsidRDefault="00CC73A3" w:rsidP="00CC73A3">
      <w:pPr>
        <w:spacing w:line="260" w:lineRule="atLeast"/>
        <w:rPr>
          <w:bCs w:val="0"/>
        </w:rPr>
      </w:pPr>
    </w:p>
    <w:p w:rsidR="00CC73A3" w:rsidRDefault="00CC73A3" w:rsidP="00CC73A3">
      <w:pPr>
        <w:tabs>
          <w:tab w:val="left" w:pos="426"/>
          <w:tab w:val="left" w:pos="851"/>
        </w:tabs>
        <w:spacing w:line="260" w:lineRule="atLeast"/>
        <w:ind w:left="1276" w:hanging="1276"/>
        <w:rPr>
          <w:bCs w:val="0"/>
        </w:rPr>
      </w:pPr>
      <w:r w:rsidRPr="00C41A17">
        <w:rPr>
          <w:bCs w:val="0"/>
        </w:rPr>
        <w:t>2.</w:t>
      </w:r>
      <w:r w:rsidRPr="00C41A17">
        <w:rPr>
          <w:bCs w:val="0"/>
        </w:rPr>
        <w:tab/>
        <w:t>a.</w:t>
      </w:r>
      <w:r w:rsidRPr="00C41A17">
        <w:rPr>
          <w:bCs w:val="0"/>
        </w:rPr>
        <w:tab/>
      </w:r>
      <w:r>
        <w:rPr>
          <w:bCs w:val="0"/>
        </w:rPr>
        <w:t>Bij rechtshandhaving horen:</w:t>
      </w:r>
    </w:p>
    <w:p w:rsidR="00CC73A3" w:rsidRPr="00C41A17" w:rsidRDefault="00CC73A3" w:rsidP="00CC73A3">
      <w:pPr>
        <w:spacing w:line="260" w:lineRule="atLeast"/>
        <w:ind w:left="1276" w:hanging="425"/>
        <w:rPr>
          <w:bCs w:val="0"/>
        </w:rPr>
      </w:pPr>
      <w:r w:rsidRPr="00C41A17">
        <w:rPr>
          <w:bCs w:val="0"/>
        </w:rPr>
        <w:t>-</w:t>
      </w:r>
      <w:r w:rsidRPr="00C41A17">
        <w:rPr>
          <w:bCs w:val="0"/>
        </w:rPr>
        <w:tab/>
      </w:r>
      <w:r w:rsidRPr="00C41A17">
        <w:rPr>
          <w:b/>
          <w:bCs w:val="0"/>
        </w:rPr>
        <w:t>Onafhankelijke rechtspraak</w:t>
      </w:r>
      <w:r w:rsidRPr="00C41A17">
        <w:rPr>
          <w:bCs w:val="0"/>
        </w:rPr>
        <w:t>: rechters bepalen of iemand de wet heeft overtreden.</w:t>
      </w:r>
    </w:p>
    <w:p w:rsidR="00CC73A3" w:rsidRPr="00C41A17" w:rsidRDefault="00CC73A3" w:rsidP="00CC73A3">
      <w:pPr>
        <w:spacing w:line="260" w:lineRule="atLeast"/>
        <w:ind w:left="1276" w:hanging="425"/>
        <w:rPr>
          <w:bCs w:val="0"/>
        </w:rPr>
      </w:pPr>
      <w:r w:rsidRPr="00C41A17">
        <w:rPr>
          <w:bCs w:val="0"/>
        </w:rPr>
        <w:t>-</w:t>
      </w:r>
      <w:r w:rsidRPr="00C41A17">
        <w:rPr>
          <w:bCs w:val="0"/>
        </w:rPr>
        <w:tab/>
      </w:r>
      <w:r w:rsidRPr="00C41A17">
        <w:rPr>
          <w:b/>
          <w:bCs w:val="0"/>
        </w:rPr>
        <w:t>De overheid moet zich aan de wet houden</w:t>
      </w:r>
      <w:r w:rsidRPr="00C41A17">
        <w:rPr>
          <w:bCs w:val="0"/>
        </w:rPr>
        <w:t>: politie en justitie moet de regels strikt naleven.</w:t>
      </w:r>
    </w:p>
    <w:p w:rsidR="00CC73A3" w:rsidRDefault="00CC73A3" w:rsidP="00CC73A3">
      <w:pPr>
        <w:tabs>
          <w:tab w:val="left" w:pos="851"/>
        </w:tabs>
        <w:spacing w:line="260" w:lineRule="atLeast"/>
        <w:ind w:left="1276" w:hanging="851"/>
        <w:rPr>
          <w:bCs w:val="0"/>
        </w:rPr>
      </w:pPr>
      <w:r w:rsidRPr="00C41A17">
        <w:rPr>
          <w:bCs w:val="0"/>
        </w:rPr>
        <w:t>b.</w:t>
      </w:r>
      <w:r w:rsidRPr="00C41A17">
        <w:rPr>
          <w:bCs w:val="0"/>
        </w:rPr>
        <w:tab/>
      </w:r>
      <w:r>
        <w:rPr>
          <w:bCs w:val="0"/>
        </w:rPr>
        <w:t>Bij rechtsbescherming horen:</w:t>
      </w:r>
    </w:p>
    <w:p w:rsidR="00CC73A3" w:rsidRPr="00C41A17" w:rsidRDefault="00CC73A3" w:rsidP="00CC73A3">
      <w:pPr>
        <w:spacing w:line="260" w:lineRule="atLeast"/>
        <w:ind w:left="1276" w:hanging="425"/>
        <w:rPr>
          <w:bCs w:val="0"/>
        </w:rPr>
      </w:pPr>
      <w:r w:rsidRPr="00C41A17">
        <w:rPr>
          <w:bCs w:val="0"/>
        </w:rPr>
        <w:t>-</w:t>
      </w:r>
      <w:r w:rsidRPr="00C41A17">
        <w:rPr>
          <w:bCs w:val="0"/>
        </w:rPr>
        <w:tab/>
      </w:r>
      <w:r w:rsidRPr="00C41A17">
        <w:rPr>
          <w:b/>
          <w:bCs w:val="0"/>
        </w:rPr>
        <w:t>De grondwet</w:t>
      </w:r>
      <w:r w:rsidRPr="00C41A17">
        <w:rPr>
          <w:bCs w:val="0"/>
        </w:rPr>
        <w:t>: daarin zijn naast onze plichten ook onze rechten vastgelegd.</w:t>
      </w:r>
    </w:p>
    <w:p w:rsidR="00CC73A3" w:rsidRPr="00BB7597" w:rsidRDefault="00CC73A3" w:rsidP="00CC73A3">
      <w:pPr>
        <w:spacing w:line="260" w:lineRule="atLeast"/>
        <w:ind w:left="1276" w:hanging="425"/>
        <w:rPr>
          <w:bCs w:val="0"/>
        </w:rPr>
      </w:pPr>
      <w:r w:rsidRPr="00C41A17">
        <w:rPr>
          <w:bCs w:val="0"/>
        </w:rPr>
        <w:t>-</w:t>
      </w:r>
      <w:r w:rsidRPr="00C41A17">
        <w:rPr>
          <w:bCs w:val="0"/>
        </w:rPr>
        <w:tab/>
      </w:r>
      <w:r w:rsidRPr="00C41A17">
        <w:rPr>
          <w:b/>
          <w:bCs w:val="0"/>
        </w:rPr>
        <w:t>Onafhankelijke rechtspraak</w:t>
      </w:r>
      <w:r w:rsidRPr="00C41A17">
        <w:rPr>
          <w:bCs w:val="0"/>
        </w:rPr>
        <w:t>: daardoor kunnen wij vertrouwen op een eerlijk proces.</w:t>
      </w:r>
    </w:p>
    <w:p w:rsidR="00CC73A3" w:rsidRPr="00E92CB1" w:rsidRDefault="00CC73A3" w:rsidP="00CC73A3">
      <w:pPr>
        <w:spacing w:line="260" w:lineRule="atLeast"/>
        <w:rPr>
          <w:bCs w:val="0"/>
        </w:rPr>
      </w:pPr>
    </w:p>
    <w:p w:rsidR="00CC73A3" w:rsidRPr="00BB7597" w:rsidRDefault="00CC73A3" w:rsidP="00CC73A3">
      <w:pPr>
        <w:spacing w:line="260" w:lineRule="atLeast"/>
        <w:ind w:left="426" w:hanging="426"/>
        <w:rPr>
          <w:bCs w:val="0"/>
        </w:rPr>
      </w:pPr>
      <w:r w:rsidRPr="00BB7597">
        <w:rPr>
          <w:bCs w:val="0"/>
        </w:rPr>
        <w:t>3.</w:t>
      </w:r>
      <w:r w:rsidRPr="00BB7597">
        <w:rPr>
          <w:bCs w:val="0"/>
        </w:rPr>
        <w:tab/>
        <w:t xml:space="preserve">Deze stelling is </w:t>
      </w:r>
      <w:r w:rsidRPr="003A39D6">
        <w:rPr>
          <w:bCs w:val="0"/>
          <w:caps/>
          <w:kern w:val="20"/>
        </w:rPr>
        <w:t>onjuist</w:t>
      </w:r>
      <w:r w:rsidRPr="00BB7597">
        <w:rPr>
          <w:bCs w:val="0"/>
        </w:rPr>
        <w:t>, want elk land heeft zijn eigen wetten.</w:t>
      </w:r>
    </w:p>
    <w:p w:rsidR="00CC73A3" w:rsidRPr="00BB7597" w:rsidRDefault="00CC73A3" w:rsidP="00CC73A3">
      <w:pPr>
        <w:spacing w:line="260" w:lineRule="atLeast"/>
        <w:ind w:left="426"/>
        <w:rPr>
          <w:bCs w:val="0"/>
          <w:i/>
        </w:rPr>
      </w:pPr>
      <w:r w:rsidRPr="00BB7597">
        <w:rPr>
          <w:bCs w:val="0"/>
          <w:i/>
        </w:rPr>
        <w:t>Denk maar aan de verschillen in het toelaten van coffeeshops of de verschillen in (hoge) straffen. Overigens geldt rechtsgelijkheid wél in alle landen die lid zijn van de EU. Dus binnen elk EU-land geldt dat iedereen gelijk is voor de wet in dát land, ongeacht rijk/arm, ras, geslacht, enzovoort.</w:t>
      </w:r>
    </w:p>
    <w:p w:rsidR="00CC73A3" w:rsidRPr="00BB7597" w:rsidRDefault="00CC73A3" w:rsidP="00CC73A3">
      <w:pPr>
        <w:spacing w:line="260" w:lineRule="atLeast"/>
        <w:rPr>
          <w:bCs w:val="0"/>
        </w:rPr>
      </w:pPr>
    </w:p>
    <w:p w:rsidR="00CC73A3" w:rsidRDefault="00CC73A3" w:rsidP="00CC73A3">
      <w:pPr>
        <w:spacing w:line="260" w:lineRule="atLeast"/>
        <w:ind w:left="426" w:hanging="426"/>
        <w:rPr>
          <w:bCs w:val="0"/>
        </w:rPr>
      </w:pPr>
      <w:r w:rsidRPr="00BB7597">
        <w:rPr>
          <w:bCs w:val="0"/>
        </w:rPr>
        <w:t>4.</w:t>
      </w:r>
      <w:r w:rsidRPr="00BB7597">
        <w:rPr>
          <w:bCs w:val="0"/>
        </w:rPr>
        <w:tab/>
      </w:r>
      <w:r w:rsidRPr="00BB7597">
        <w:rPr>
          <w:b/>
          <w:bCs w:val="0"/>
        </w:rPr>
        <w:t>Rechtszekerheid</w:t>
      </w:r>
      <w:r>
        <w:rPr>
          <w:bCs w:val="0"/>
        </w:rPr>
        <w:t>.</w:t>
      </w:r>
    </w:p>
    <w:p w:rsidR="00CC73A3" w:rsidRPr="00E73F15" w:rsidRDefault="00CC73A3" w:rsidP="00CC73A3">
      <w:pPr>
        <w:spacing w:line="260" w:lineRule="atLeast"/>
        <w:ind w:left="426"/>
        <w:rPr>
          <w:bCs w:val="0"/>
          <w:i/>
        </w:rPr>
      </w:pPr>
      <w:r w:rsidRPr="00E73F15">
        <w:rPr>
          <w:bCs w:val="0"/>
          <w:i/>
        </w:rPr>
        <w:t>Elke burger weet in een rechtsstaat wat hem te wachten staat bij het plegen van een delict.</w:t>
      </w:r>
    </w:p>
    <w:p w:rsidR="00CC73A3" w:rsidRPr="00BB7597" w:rsidRDefault="00CC73A3" w:rsidP="00CC73A3">
      <w:pPr>
        <w:spacing w:line="260" w:lineRule="atLeast"/>
        <w:rPr>
          <w:bCs w:val="0"/>
        </w:rPr>
      </w:pPr>
    </w:p>
    <w:p w:rsidR="00CC73A3" w:rsidRPr="00BB7597" w:rsidRDefault="00CC73A3" w:rsidP="00CC73A3">
      <w:pPr>
        <w:spacing w:line="260" w:lineRule="atLeast"/>
        <w:rPr>
          <w:bCs w:val="0"/>
        </w:rPr>
      </w:pPr>
    </w:p>
    <w:p w:rsidR="00CC73A3" w:rsidRPr="00BB7597" w:rsidRDefault="00CC73A3" w:rsidP="00CC73A3">
      <w:pPr>
        <w:spacing w:line="260" w:lineRule="atLeast"/>
        <w:ind w:left="426" w:hanging="426"/>
        <w:rPr>
          <w:b/>
          <w:bCs w:val="0"/>
        </w:rPr>
      </w:pPr>
      <w:r w:rsidRPr="00BB7597">
        <w:rPr>
          <w:b/>
          <w:bCs w:val="0"/>
        </w:rPr>
        <w:t>4.2</w:t>
      </w:r>
      <w:r w:rsidRPr="00BB7597">
        <w:rPr>
          <w:b/>
          <w:bCs w:val="0"/>
        </w:rPr>
        <w:tab/>
        <w:t>DE SCHEIDING VAN MACHTEN</w:t>
      </w:r>
    </w:p>
    <w:p w:rsidR="00CC73A3" w:rsidRPr="00E92CB1" w:rsidRDefault="00CC73A3" w:rsidP="00CC73A3">
      <w:pPr>
        <w:spacing w:line="260" w:lineRule="atLeast"/>
        <w:rPr>
          <w:bCs w:val="0"/>
        </w:rPr>
      </w:pPr>
    </w:p>
    <w:p w:rsidR="00CC73A3" w:rsidRPr="00BB7597" w:rsidRDefault="00CC73A3" w:rsidP="00CC73A3">
      <w:pPr>
        <w:spacing w:line="260" w:lineRule="atLeast"/>
        <w:rPr>
          <w:bCs w:val="0"/>
        </w:rPr>
      </w:pPr>
      <w:r w:rsidRPr="00BB7597">
        <w:rPr>
          <w:b/>
          <w:bCs w:val="0"/>
          <w:i/>
        </w:rPr>
        <w:t>VRAGEN BIJ 4.2</w:t>
      </w:r>
      <w:r w:rsidRPr="00BB7597">
        <w:rPr>
          <w:bCs w:val="0"/>
        </w:rPr>
        <w:t xml:space="preserve">  blz. 41</w:t>
      </w:r>
    </w:p>
    <w:p w:rsidR="00CC73A3" w:rsidRPr="00E92CB1" w:rsidRDefault="00CC73A3" w:rsidP="00CC73A3">
      <w:pPr>
        <w:spacing w:line="260" w:lineRule="atLeast"/>
        <w:ind w:left="426" w:hanging="426"/>
        <w:rPr>
          <w:bCs w:val="0"/>
        </w:rPr>
      </w:pPr>
      <w:r w:rsidRPr="00BB7597">
        <w:rPr>
          <w:bCs w:val="0"/>
        </w:rPr>
        <w:t>5.</w:t>
      </w:r>
      <w:r w:rsidRPr="00BB7597">
        <w:rPr>
          <w:bCs w:val="0"/>
        </w:rPr>
        <w:tab/>
        <w:t>De minister zit in de regering en stelt in samenspraak met het parlement de wetten vast (wetgevende macht) en geeft aanwijzingen aan ambtenaren die een wet moeten uitvoeren (uitvoerende macht).</w:t>
      </w:r>
    </w:p>
    <w:p w:rsidR="00CC73A3" w:rsidRPr="00BB7597" w:rsidRDefault="00CC73A3" w:rsidP="00CC73A3">
      <w:pPr>
        <w:spacing w:line="260" w:lineRule="atLeast"/>
        <w:rPr>
          <w:bCs w:val="0"/>
        </w:rPr>
      </w:pPr>
    </w:p>
    <w:p w:rsidR="00CC73A3" w:rsidRPr="00BB7597" w:rsidRDefault="00CC73A3" w:rsidP="00CC73A3">
      <w:pPr>
        <w:spacing w:line="260" w:lineRule="atLeast"/>
        <w:ind w:left="426" w:hanging="426"/>
        <w:rPr>
          <w:bCs w:val="0"/>
        </w:rPr>
      </w:pPr>
      <w:r w:rsidRPr="00BB7597">
        <w:rPr>
          <w:bCs w:val="0"/>
        </w:rPr>
        <w:t>6.</w:t>
      </w:r>
      <w:r w:rsidRPr="00BB7597">
        <w:rPr>
          <w:bCs w:val="0"/>
        </w:rPr>
        <w:tab/>
        <w:t>Omdat burgers hierdoor kunnen vertrouwen op een eerlijk rechtsproces.</w:t>
      </w:r>
    </w:p>
    <w:p w:rsidR="00CC73A3" w:rsidRPr="00BB7597" w:rsidRDefault="00CC73A3" w:rsidP="00CC73A3">
      <w:pPr>
        <w:spacing w:line="260" w:lineRule="atLeast"/>
        <w:ind w:left="426"/>
        <w:rPr>
          <w:bCs w:val="0"/>
          <w:i/>
        </w:rPr>
      </w:pPr>
      <w:r w:rsidRPr="00BB7597">
        <w:rPr>
          <w:bCs w:val="0"/>
          <w:i/>
        </w:rPr>
        <w:t xml:space="preserve">Onafhankelijkheid betekent dat een rechter geen verantwoording schuldig is aan de minister of de politiek. </w:t>
      </w:r>
      <w:r>
        <w:rPr>
          <w:bCs w:val="0"/>
          <w:i/>
        </w:rPr>
        <w:t>O</w:t>
      </w:r>
      <w:r w:rsidRPr="00BB7597">
        <w:rPr>
          <w:bCs w:val="0"/>
          <w:i/>
        </w:rPr>
        <w:t>npartijdigheid be</w:t>
      </w:r>
      <w:r>
        <w:rPr>
          <w:bCs w:val="0"/>
          <w:i/>
        </w:rPr>
        <w:t>tekent</w:t>
      </w:r>
      <w:r w:rsidRPr="00BB7597">
        <w:rPr>
          <w:bCs w:val="0"/>
          <w:i/>
        </w:rPr>
        <w:t xml:space="preserve"> dat een rechter geen partij kiest, maar kijkt naar wat er feitelijk is gebeurd.</w:t>
      </w:r>
    </w:p>
    <w:p w:rsidR="00CC73A3" w:rsidRPr="00BB7597" w:rsidRDefault="00CC73A3" w:rsidP="00CC73A3">
      <w:pPr>
        <w:spacing w:line="260" w:lineRule="atLeast"/>
        <w:rPr>
          <w:bCs w:val="0"/>
          <w:i/>
        </w:rPr>
      </w:pPr>
    </w:p>
    <w:p w:rsidR="00CC73A3" w:rsidRPr="00BB7597" w:rsidRDefault="00CC73A3" w:rsidP="00CC73A3">
      <w:pPr>
        <w:spacing w:line="260" w:lineRule="atLeast"/>
        <w:ind w:left="426" w:hanging="426"/>
        <w:rPr>
          <w:bCs w:val="0"/>
        </w:rPr>
      </w:pPr>
      <w:r w:rsidRPr="00BB7597">
        <w:rPr>
          <w:bCs w:val="0"/>
        </w:rPr>
        <w:t>7.</w:t>
      </w:r>
      <w:r w:rsidRPr="00BB7597">
        <w:rPr>
          <w:bCs w:val="0"/>
        </w:rPr>
        <w:tab/>
        <w:t>In een rechtsstaat hebben burgers invloed op hoe het land wordt geregeerd. D</w:t>
      </w:r>
      <w:r>
        <w:rPr>
          <w:bCs w:val="0"/>
        </w:rPr>
        <w:t xml:space="preserve">it is ook een kenmerk van </w:t>
      </w:r>
      <w:r w:rsidRPr="00BB7597">
        <w:rPr>
          <w:bCs w:val="0"/>
        </w:rPr>
        <w:t>een democratie.</w:t>
      </w:r>
    </w:p>
    <w:p w:rsidR="00CC73A3" w:rsidRPr="00BB7597" w:rsidRDefault="00CC73A3" w:rsidP="00CC73A3">
      <w:pPr>
        <w:spacing w:line="260" w:lineRule="atLeast"/>
        <w:rPr>
          <w:bCs w:val="0"/>
        </w:rPr>
      </w:pPr>
    </w:p>
    <w:p w:rsidR="00CC73A3" w:rsidRPr="00BB7597" w:rsidRDefault="00CC73A3" w:rsidP="00CC73A3">
      <w:pPr>
        <w:spacing w:line="260" w:lineRule="atLeast"/>
        <w:ind w:left="426" w:hanging="426"/>
        <w:rPr>
          <w:bCs w:val="0"/>
          <w:i/>
        </w:rPr>
      </w:pPr>
      <w:r w:rsidRPr="00BB7597">
        <w:rPr>
          <w:bCs w:val="0"/>
        </w:rPr>
        <w:t>8.</w:t>
      </w:r>
      <w:r w:rsidRPr="00BB7597">
        <w:rPr>
          <w:bCs w:val="0"/>
        </w:rPr>
        <w:tab/>
      </w:r>
      <w:r w:rsidRPr="00BB7597">
        <w:rPr>
          <w:bCs w:val="0"/>
          <w:i/>
        </w:rPr>
        <w:t>Eigen uitleg leerling.</w:t>
      </w:r>
    </w:p>
    <w:p w:rsidR="00CC73A3" w:rsidRPr="00BB7597" w:rsidRDefault="00CC73A3" w:rsidP="00CC73A3">
      <w:pPr>
        <w:spacing w:line="260" w:lineRule="atLeast"/>
        <w:ind w:left="426"/>
        <w:rPr>
          <w:bCs w:val="0"/>
          <w:i/>
        </w:rPr>
      </w:pPr>
      <w:r w:rsidRPr="00BB7597">
        <w:rPr>
          <w:bCs w:val="0"/>
          <w:i/>
        </w:rPr>
        <w:t>Voorbeeldantwoord:</w:t>
      </w:r>
    </w:p>
    <w:p w:rsidR="00CC73A3" w:rsidRPr="00BB7597" w:rsidRDefault="00CC73A3" w:rsidP="00CC73A3">
      <w:pPr>
        <w:spacing w:line="260" w:lineRule="atLeast"/>
        <w:ind w:left="426"/>
        <w:rPr>
          <w:bCs w:val="0"/>
        </w:rPr>
      </w:pPr>
      <w:r w:rsidRPr="00C41A17">
        <w:rPr>
          <w:bCs w:val="0"/>
        </w:rPr>
        <w:t>In een dictatuur hebben burgers geen grondrechten en heeft de overheid veel macht. Dan is rechtshandhaving eenvoudig: de overheid kan bijvoorbeeld iemand zomaar oppakken en veroordelen.</w:t>
      </w:r>
    </w:p>
    <w:p w:rsidR="00CC73A3" w:rsidRPr="00BB7597" w:rsidRDefault="00CC73A3" w:rsidP="00CC73A3">
      <w:pPr>
        <w:spacing w:line="260" w:lineRule="atLeast"/>
        <w:rPr>
          <w:bCs w:val="0"/>
        </w:rPr>
      </w:pPr>
    </w:p>
    <w:p w:rsidR="00CC73A3" w:rsidRPr="00BB7597" w:rsidRDefault="00CC73A3" w:rsidP="00CC73A3">
      <w:pPr>
        <w:spacing w:line="260" w:lineRule="atLeast"/>
        <w:rPr>
          <w:bCs w:val="0"/>
        </w:rPr>
      </w:pPr>
    </w:p>
    <w:p w:rsidR="00CC73A3" w:rsidRPr="00BB7597" w:rsidRDefault="00CC73A3" w:rsidP="00CC73A3">
      <w:pPr>
        <w:spacing w:line="260" w:lineRule="atLeast"/>
        <w:ind w:left="426" w:hanging="426"/>
        <w:rPr>
          <w:b/>
          <w:bCs w:val="0"/>
        </w:rPr>
      </w:pPr>
      <w:r w:rsidRPr="00BB7597">
        <w:rPr>
          <w:b/>
          <w:bCs w:val="0"/>
        </w:rPr>
        <w:t>4.3</w:t>
      </w:r>
      <w:r w:rsidRPr="00BB7597">
        <w:rPr>
          <w:b/>
          <w:bCs w:val="0"/>
        </w:rPr>
        <w:tab/>
        <w:t>KNELPUNTEN IN ONZE RECHTSSTAAT</w:t>
      </w:r>
    </w:p>
    <w:p w:rsidR="00CC73A3" w:rsidRPr="00D263B5" w:rsidRDefault="00CC73A3" w:rsidP="00CC73A3">
      <w:pPr>
        <w:spacing w:line="260" w:lineRule="atLeast"/>
        <w:rPr>
          <w:bCs w:val="0"/>
        </w:rPr>
      </w:pPr>
    </w:p>
    <w:p w:rsidR="00CC73A3" w:rsidRPr="00E92CB1" w:rsidRDefault="00CC73A3" w:rsidP="00CC73A3">
      <w:pPr>
        <w:spacing w:line="260" w:lineRule="atLeast"/>
        <w:rPr>
          <w:bCs w:val="0"/>
          <w:i/>
        </w:rPr>
      </w:pPr>
      <w:r w:rsidRPr="00BB7597">
        <w:rPr>
          <w:b/>
          <w:bCs w:val="0"/>
          <w:i/>
        </w:rPr>
        <w:t>VRAGEN BIJ 4.3</w:t>
      </w:r>
      <w:r w:rsidRPr="00BB7597">
        <w:rPr>
          <w:bCs w:val="0"/>
        </w:rPr>
        <w:t xml:space="preserve">  blz. 43</w:t>
      </w:r>
    </w:p>
    <w:p w:rsidR="00CC73A3" w:rsidRPr="00BB7597" w:rsidRDefault="00CC73A3" w:rsidP="00CC73A3">
      <w:pPr>
        <w:spacing w:line="260" w:lineRule="atLeast"/>
        <w:ind w:left="426" w:hanging="426"/>
        <w:rPr>
          <w:bCs w:val="0"/>
        </w:rPr>
      </w:pPr>
      <w:r w:rsidRPr="00BB7597">
        <w:rPr>
          <w:bCs w:val="0"/>
        </w:rPr>
        <w:t>9.</w:t>
      </w:r>
      <w:r w:rsidRPr="00BB7597">
        <w:rPr>
          <w:bCs w:val="0"/>
        </w:rPr>
        <w:tab/>
        <w:t>Mogelijke oorzaken</w:t>
      </w:r>
      <w:r w:rsidRPr="00BB7597">
        <w:rPr>
          <w:b/>
          <w:bCs w:val="0"/>
        </w:rPr>
        <w:t xml:space="preserve"> </w:t>
      </w:r>
      <w:r w:rsidRPr="00BB7597">
        <w:rPr>
          <w:bCs w:val="0"/>
        </w:rPr>
        <w:t>van</w:t>
      </w:r>
      <w:r w:rsidRPr="00BB7597">
        <w:rPr>
          <w:b/>
          <w:bCs w:val="0"/>
        </w:rPr>
        <w:t xml:space="preserve"> klassenjustitie</w:t>
      </w:r>
      <w:r w:rsidRPr="00BB7597">
        <w:rPr>
          <w:bCs w:val="0"/>
        </w:rPr>
        <w:t>:</w:t>
      </w:r>
    </w:p>
    <w:p w:rsidR="00CC73A3" w:rsidRPr="00BB7597" w:rsidRDefault="00CC73A3" w:rsidP="00CC73A3">
      <w:pPr>
        <w:spacing w:line="260" w:lineRule="atLeast"/>
        <w:ind w:left="851" w:hanging="425"/>
        <w:rPr>
          <w:bCs w:val="0"/>
        </w:rPr>
      </w:pPr>
      <w:r w:rsidRPr="00BB7597">
        <w:rPr>
          <w:bCs w:val="0"/>
        </w:rPr>
        <w:t>-</w:t>
      </w:r>
      <w:r w:rsidRPr="00BB7597">
        <w:rPr>
          <w:bCs w:val="0"/>
        </w:rPr>
        <w:tab/>
        <w:t>Mensen met een hoge opleiding kunnen zich beter verdedigen tegen de aanklacht van de officier.</w:t>
      </w:r>
    </w:p>
    <w:p w:rsidR="00CC73A3" w:rsidRPr="00BB7597" w:rsidRDefault="00CC73A3" w:rsidP="00CC73A3">
      <w:pPr>
        <w:spacing w:line="260" w:lineRule="atLeast"/>
        <w:ind w:left="851" w:hanging="425"/>
        <w:rPr>
          <w:bCs w:val="0"/>
        </w:rPr>
      </w:pPr>
      <w:r w:rsidRPr="00BB7597">
        <w:rPr>
          <w:bCs w:val="0"/>
        </w:rPr>
        <w:t>-</w:t>
      </w:r>
      <w:r w:rsidRPr="00BB7597">
        <w:rPr>
          <w:bCs w:val="0"/>
        </w:rPr>
        <w:tab/>
        <w:t>Politie, officieren van justitie en rechters kunnen vooroordelen hebben tegen sommige mensen.</w:t>
      </w:r>
    </w:p>
    <w:p w:rsidR="00CC73A3" w:rsidRPr="00BB7597" w:rsidRDefault="00CC73A3" w:rsidP="00CC73A3">
      <w:pPr>
        <w:spacing w:line="260" w:lineRule="atLeast"/>
        <w:ind w:left="851" w:hanging="425"/>
        <w:rPr>
          <w:bCs w:val="0"/>
        </w:rPr>
      </w:pPr>
      <w:r w:rsidRPr="00BB7597">
        <w:rPr>
          <w:bCs w:val="0"/>
        </w:rPr>
        <w:t>-</w:t>
      </w:r>
      <w:r w:rsidRPr="00BB7597">
        <w:rPr>
          <w:bCs w:val="0"/>
        </w:rPr>
        <w:tab/>
        <w:t>Discriminatie van groepen</w:t>
      </w:r>
      <w:r>
        <w:rPr>
          <w:bCs w:val="0"/>
        </w:rPr>
        <w:t>, bijvoorbeeld</w:t>
      </w:r>
      <w:r w:rsidRPr="00BB7597">
        <w:rPr>
          <w:bCs w:val="0"/>
        </w:rPr>
        <w:t xml:space="preserve"> woonwagenbewoners en allochtonen.</w:t>
      </w:r>
    </w:p>
    <w:p w:rsidR="00CC73A3" w:rsidRPr="00BB7597" w:rsidRDefault="00CC73A3" w:rsidP="00CC73A3">
      <w:pPr>
        <w:spacing w:line="260" w:lineRule="atLeast"/>
        <w:ind w:left="426" w:hanging="426"/>
        <w:rPr>
          <w:bCs w:val="0"/>
          <w:i/>
        </w:rPr>
      </w:pPr>
      <w:r>
        <w:rPr>
          <w:bCs w:val="0"/>
        </w:rPr>
        <w:br w:type="page"/>
      </w:r>
      <w:r w:rsidRPr="00BB7597">
        <w:rPr>
          <w:bCs w:val="0"/>
        </w:rPr>
        <w:lastRenderedPageBreak/>
        <w:t>10.</w:t>
      </w:r>
      <w:r w:rsidRPr="00BB7597">
        <w:rPr>
          <w:bCs w:val="0"/>
        </w:rPr>
        <w:tab/>
      </w:r>
      <w:r w:rsidRPr="00BB7597">
        <w:rPr>
          <w:bCs w:val="0"/>
          <w:i/>
        </w:rPr>
        <w:t>Eigen antwoord leerling.</w:t>
      </w:r>
    </w:p>
    <w:p w:rsidR="00CC73A3" w:rsidRPr="00BB7597" w:rsidRDefault="00CC73A3" w:rsidP="00CC73A3">
      <w:pPr>
        <w:spacing w:line="260" w:lineRule="atLeast"/>
        <w:ind w:left="426"/>
        <w:rPr>
          <w:bCs w:val="0"/>
          <w:i/>
        </w:rPr>
      </w:pPr>
      <w:r w:rsidRPr="00BB7597">
        <w:rPr>
          <w:bCs w:val="0"/>
          <w:i/>
        </w:rPr>
        <w:t>Voorbeeldantwoord:</w:t>
      </w:r>
    </w:p>
    <w:p w:rsidR="00CC73A3" w:rsidRPr="005F7218" w:rsidRDefault="00CC73A3" w:rsidP="00CC73A3">
      <w:pPr>
        <w:spacing w:line="260" w:lineRule="atLeast"/>
        <w:ind w:left="426"/>
        <w:rPr>
          <w:bCs w:val="0"/>
        </w:rPr>
      </w:pPr>
      <w:r>
        <w:rPr>
          <w:bCs w:val="0"/>
        </w:rPr>
        <w:t>M</w:t>
      </w:r>
      <w:r w:rsidRPr="00C41A17">
        <w:rPr>
          <w:bCs w:val="0"/>
        </w:rPr>
        <w:t xml:space="preserve">ensen uit lagere sociale klassen kunnen beter hun belangen </w:t>
      </w:r>
      <w:r>
        <w:rPr>
          <w:bCs w:val="0"/>
        </w:rPr>
        <w:t>verdedigen</w:t>
      </w:r>
      <w:r w:rsidRPr="00C41A17">
        <w:rPr>
          <w:bCs w:val="0"/>
        </w:rPr>
        <w:t xml:space="preserve"> en hebben minder last van </w:t>
      </w:r>
      <w:r w:rsidRPr="005F7218">
        <w:rPr>
          <w:bCs w:val="0"/>
        </w:rPr>
        <w:t xml:space="preserve">vooroordelen en discriminatie wanneer hun </w:t>
      </w:r>
      <w:r w:rsidRPr="005F7218">
        <w:rPr>
          <w:b/>
          <w:bCs w:val="0"/>
        </w:rPr>
        <w:t>maatschappelijke positie</w:t>
      </w:r>
      <w:r w:rsidRPr="005F7218">
        <w:rPr>
          <w:bCs w:val="0"/>
        </w:rPr>
        <w:t xml:space="preserve"> wordt verbeterd.</w:t>
      </w:r>
    </w:p>
    <w:p w:rsidR="00CC73A3" w:rsidRPr="005F7218" w:rsidRDefault="00CC73A3" w:rsidP="00CC73A3">
      <w:pPr>
        <w:spacing w:line="260" w:lineRule="atLeast"/>
        <w:rPr>
          <w:bCs w:val="0"/>
        </w:rPr>
      </w:pPr>
    </w:p>
    <w:p w:rsidR="00CC73A3" w:rsidRPr="00BB7597" w:rsidRDefault="00CC73A3" w:rsidP="00CC73A3">
      <w:pPr>
        <w:spacing w:line="260" w:lineRule="atLeast"/>
        <w:ind w:left="426" w:hanging="426"/>
        <w:rPr>
          <w:bCs w:val="0"/>
        </w:rPr>
      </w:pPr>
      <w:r w:rsidRPr="005F7218">
        <w:rPr>
          <w:bCs w:val="0"/>
        </w:rPr>
        <w:t>11.</w:t>
      </w:r>
      <w:r w:rsidRPr="005F7218">
        <w:rPr>
          <w:bCs w:val="0"/>
        </w:rPr>
        <w:tab/>
        <w:t>In de grondwet staan de belangrijkste rechten en plichten van de burgers en de overheid precies omschreven.</w:t>
      </w:r>
    </w:p>
    <w:p w:rsidR="00CC73A3" w:rsidRPr="00E92CB1" w:rsidRDefault="00CC73A3" w:rsidP="00CC73A3">
      <w:pPr>
        <w:spacing w:line="260" w:lineRule="atLeast"/>
        <w:rPr>
          <w:bCs w:val="0"/>
        </w:rPr>
      </w:pPr>
    </w:p>
    <w:p w:rsidR="00CC73A3" w:rsidRPr="00BB7597" w:rsidRDefault="00CC73A3" w:rsidP="00CC73A3">
      <w:pPr>
        <w:spacing w:line="260" w:lineRule="atLeast"/>
        <w:ind w:left="426" w:hanging="426"/>
        <w:rPr>
          <w:bCs w:val="0"/>
          <w:i/>
        </w:rPr>
      </w:pPr>
      <w:r w:rsidRPr="00BB7597">
        <w:rPr>
          <w:bCs w:val="0"/>
        </w:rPr>
        <w:t>12.</w:t>
      </w:r>
      <w:r w:rsidRPr="00BB7597">
        <w:rPr>
          <w:bCs w:val="0"/>
        </w:rPr>
        <w:tab/>
      </w:r>
      <w:r w:rsidRPr="00BB7597">
        <w:rPr>
          <w:bCs w:val="0"/>
          <w:i/>
        </w:rPr>
        <w:t>Eigen mening leerling.</w:t>
      </w:r>
    </w:p>
    <w:p w:rsidR="00CC73A3" w:rsidRPr="00BB7597" w:rsidRDefault="00CC73A3" w:rsidP="00CC73A3">
      <w:pPr>
        <w:spacing w:line="260" w:lineRule="atLeast"/>
        <w:ind w:left="426"/>
        <w:rPr>
          <w:bCs w:val="0"/>
          <w:i/>
        </w:rPr>
      </w:pPr>
      <w:r w:rsidRPr="00BB7597">
        <w:rPr>
          <w:bCs w:val="0"/>
          <w:i/>
        </w:rPr>
        <w:t>Om een antwoord te krijgen op dit soort vragen wordt aan de rechter een uitspraak gevraagd. Deze maakt dan een afweging tussen de verschillende grondre</w:t>
      </w:r>
      <w:r>
        <w:rPr>
          <w:bCs w:val="0"/>
          <w:i/>
        </w:rPr>
        <w:t>chten.</w:t>
      </w:r>
    </w:p>
    <w:p w:rsidR="00CC73A3" w:rsidRPr="005F7218" w:rsidRDefault="00CC73A3" w:rsidP="00CC73A3">
      <w:pPr>
        <w:spacing w:line="260" w:lineRule="atLeast"/>
        <w:ind w:left="426"/>
        <w:rPr>
          <w:bCs w:val="0"/>
          <w:i/>
        </w:rPr>
      </w:pPr>
      <w:r w:rsidRPr="005F7218">
        <w:rPr>
          <w:bCs w:val="0"/>
          <w:i/>
        </w:rPr>
        <w:t>Enkele voorbeelduitspraken:</w:t>
      </w:r>
    </w:p>
    <w:p w:rsidR="00CC73A3" w:rsidRPr="005F7218" w:rsidRDefault="00CC73A3" w:rsidP="00CC73A3">
      <w:pPr>
        <w:spacing w:line="260" w:lineRule="atLeast"/>
        <w:ind w:left="851" w:hanging="425"/>
        <w:rPr>
          <w:bCs w:val="0"/>
        </w:rPr>
      </w:pPr>
      <w:r w:rsidRPr="005F7218">
        <w:rPr>
          <w:bCs w:val="0"/>
        </w:rPr>
        <w:t>-</w:t>
      </w:r>
      <w:r w:rsidRPr="005F7218">
        <w:rPr>
          <w:bCs w:val="0"/>
        </w:rPr>
        <w:tab/>
        <w:t xml:space="preserve">Mag een christelijke school hoofddoekjes verbieden? </w:t>
      </w:r>
      <w:r w:rsidRPr="005F7218">
        <w:rPr>
          <w:b/>
          <w:bCs w:val="0"/>
        </w:rPr>
        <w:t>Ja,</w:t>
      </w:r>
      <w:r w:rsidRPr="005F7218">
        <w:rPr>
          <w:bCs w:val="0"/>
        </w:rPr>
        <w:t xml:space="preserve"> zei de rechter, want het belang van vrijheid van onderwijs (art. 23) weegt in dit geval zwaarder dan de godsdienstvrijheid (art. 1).</w:t>
      </w:r>
    </w:p>
    <w:p w:rsidR="00CC73A3" w:rsidRPr="00356B7D" w:rsidRDefault="00CC73A3" w:rsidP="00CC73A3">
      <w:pPr>
        <w:spacing w:line="260" w:lineRule="atLeast"/>
        <w:ind w:left="851" w:hanging="425"/>
        <w:rPr>
          <w:bCs w:val="0"/>
        </w:rPr>
      </w:pPr>
      <w:r w:rsidRPr="005F7218">
        <w:rPr>
          <w:bCs w:val="0"/>
        </w:rPr>
        <w:t>-</w:t>
      </w:r>
      <w:r w:rsidRPr="005F7218">
        <w:rPr>
          <w:bCs w:val="0"/>
        </w:rPr>
        <w:tab/>
        <w:t xml:space="preserve">Mag de paus homoseksualiteit aanduiden als een besmettelijke ziekte? </w:t>
      </w:r>
      <w:r w:rsidRPr="005F7218">
        <w:rPr>
          <w:b/>
          <w:bCs w:val="0"/>
        </w:rPr>
        <w:t xml:space="preserve">Ja, </w:t>
      </w:r>
      <w:r w:rsidRPr="005F7218">
        <w:rPr>
          <w:bCs w:val="0"/>
        </w:rPr>
        <w:t>zei de rechter, want dit valt</w:t>
      </w:r>
      <w:r w:rsidRPr="00356B7D">
        <w:rPr>
          <w:bCs w:val="0"/>
        </w:rPr>
        <w:t xml:space="preserve"> binnen de juridische grenzen van vrijheid van meningsuiting.</w:t>
      </w:r>
    </w:p>
    <w:p w:rsidR="00CC73A3" w:rsidRDefault="00CC73A3" w:rsidP="00CC73A3">
      <w:pPr>
        <w:spacing w:line="260" w:lineRule="atLeast"/>
        <w:rPr>
          <w:bCs w:val="0"/>
        </w:rPr>
      </w:pPr>
    </w:p>
    <w:p w:rsidR="00CC73A3" w:rsidRPr="00E92CB1" w:rsidRDefault="00CC73A3" w:rsidP="00CC73A3">
      <w:pPr>
        <w:spacing w:line="260" w:lineRule="atLeast"/>
        <w:rPr>
          <w:bCs w:val="0"/>
        </w:rPr>
      </w:pPr>
    </w:p>
    <w:p w:rsidR="00CC73A3" w:rsidRPr="00BB7597" w:rsidRDefault="00CC73A3" w:rsidP="00CC73A3">
      <w:pPr>
        <w:spacing w:line="260" w:lineRule="atLeast"/>
        <w:ind w:left="426" w:hanging="426"/>
        <w:rPr>
          <w:bCs w:val="0"/>
        </w:rPr>
      </w:pPr>
      <w:r w:rsidRPr="00BB7597">
        <w:rPr>
          <w:bCs w:val="0"/>
        </w:rPr>
        <w:t>13</w:t>
      </w:r>
      <w:r w:rsidRPr="00BB7597">
        <w:rPr>
          <w:bCs w:val="0"/>
        </w:rPr>
        <w:tab/>
      </w:r>
      <w:r w:rsidRPr="00BB7597">
        <w:rPr>
          <w:b/>
          <w:bCs w:val="0"/>
          <w:i/>
        </w:rPr>
        <w:t>GRONDWET OF STRAFRECHT?</w:t>
      </w:r>
      <w:r w:rsidRPr="00BB7597">
        <w:rPr>
          <w:bCs w:val="0"/>
        </w:rPr>
        <w:t xml:space="preserve">  blz. 44</w:t>
      </w:r>
    </w:p>
    <w:p w:rsidR="00CC73A3" w:rsidRPr="00BB7597" w:rsidRDefault="00CC73A3" w:rsidP="00CC73A3">
      <w:pPr>
        <w:spacing w:line="260" w:lineRule="atLeast"/>
        <w:rPr>
          <w:bCs w:val="0"/>
        </w:rPr>
      </w:pPr>
    </w:p>
    <w:p w:rsidR="00CC73A3" w:rsidRPr="00EF5B1F" w:rsidRDefault="00CC73A3" w:rsidP="00CC73A3">
      <w:pPr>
        <w:tabs>
          <w:tab w:val="left" w:pos="6237"/>
        </w:tabs>
        <w:spacing w:line="260" w:lineRule="atLeast"/>
        <w:ind w:left="851" w:hanging="425"/>
        <w:rPr>
          <w:bCs w:val="0"/>
        </w:rPr>
      </w:pPr>
      <w:r w:rsidRPr="00BB7597">
        <w:rPr>
          <w:bCs w:val="0"/>
        </w:rPr>
        <w:t>a.</w:t>
      </w:r>
      <w:r w:rsidRPr="00BB7597">
        <w:rPr>
          <w:bCs w:val="0"/>
        </w:rPr>
        <w:tab/>
        <w:t>Welk wetsartikel komt uit de grondwet?</w:t>
      </w:r>
      <w:r w:rsidRPr="00BB7597">
        <w:rPr>
          <w:bCs w:val="0"/>
        </w:rPr>
        <w:tab/>
      </w:r>
      <w:r w:rsidRPr="00BB7597">
        <w:rPr>
          <w:b/>
          <w:bCs w:val="0"/>
        </w:rPr>
        <w:t>1</w:t>
      </w:r>
    </w:p>
    <w:p w:rsidR="00CC73A3" w:rsidRPr="00EF5B1F" w:rsidRDefault="00CC73A3" w:rsidP="00CC73A3">
      <w:pPr>
        <w:tabs>
          <w:tab w:val="left" w:pos="6237"/>
        </w:tabs>
        <w:spacing w:line="260" w:lineRule="atLeast"/>
        <w:ind w:left="851" w:firstLine="1"/>
        <w:rPr>
          <w:bCs w:val="0"/>
        </w:rPr>
      </w:pPr>
      <w:r w:rsidRPr="00BB7597">
        <w:rPr>
          <w:bCs w:val="0"/>
        </w:rPr>
        <w:t>Welke zin komt uit het Wetboek van Strafrecht?</w:t>
      </w:r>
      <w:r w:rsidRPr="00BB7597">
        <w:rPr>
          <w:bCs w:val="0"/>
        </w:rPr>
        <w:tab/>
      </w:r>
      <w:r w:rsidRPr="00BB7597">
        <w:rPr>
          <w:b/>
          <w:bCs w:val="0"/>
        </w:rPr>
        <w:t>2</w:t>
      </w:r>
    </w:p>
    <w:p w:rsidR="00CC73A3" w:rsidRPr="00BB7597" w:rsidRDefault="00CC73A3" w:rsidP="00CC73A3">
      <w:pPr>
        <w:spacing w:line="260" w:lineRule="atLeast"/>
        <w:ind w:left="851" w:firstLine="1"/>
        <w:rPr>
          <w:bCs w:val="0"/>
          <w:i/>
          <w:iCs w:val="0"/>
        </w:rPr>
      </w:pPr>
      <w:r w:rsidRPr="00BB7597">
        <w:rPr>
          <w:bCs w:val="0"/>
          <w:i/>
          <w:iCs w:val="0"/>
        </w:rPr>
        <w:t>‘Gelijkheid’ in zin A is een grondrecht, zin B beschrijft de strafmaat naar aanleiding van een delict.</w:t>
      </w:r>
    </w:p>
    <w:p w:rsidR="00CC73A3" w:rsidRPr="00EF5B1F" w:rsidRDefault="00CC73A3" w:rsidP="00CC73A3">
      <w:pPr>
        <w:tabs>
          <w:tab w:val="left" w:pos="6237"/>
        </w:tabs>
        <w:spacing w:line="260" w:lineRule="atLeast"/>
        <w:ind w:left="851" w:hanging="425"/>
      </w:pPr>
      <w:r w:rsidRPr="00BB7597">
        <w:rPr>
          <w:bCs w:val="0"/>
        </w:rPr>
        <w:t>b.</w:t>
      </w:r>
      <w:r w:rsidRPr="00BB7597">
        <w:rPr>
          <w:bCs w:val="0"/>
        </w:rPr>
        <w:tab/>
        <w:t>Welk wetsartikel gaat over rechtsbescherming?</w:t>
      </w:r>
      <w:r w:rsidRPr="00BB7597">
        <w:rPr>
          <w:bCs w:val="0"/>
        </w:rPr>
        <w:tab/>
      </w:r>
      <w:r w:rsidRPr="00BB7597">
        <w:rPr>
          <w:b/>
          <w:bCs w:val="0"/>
        </w:rPr>
        <w:t>1</w:t>
      </w:r>
    </w:p>
    <w:p w:rsidR="00CC73A3" w:rsidRPr="00EF5B1F" w:rsidRDefault="00CC73A3" w:rsidP="00CC73A3">
      <w:pPr>
        <w:tabs>
          <w:tab w:val="left" w:pos="6237"/>
        </w:tabs>
        <w:spacing w:line="260" w:lineRule="atLeast"/>
        <w:ind w:left="851" w:firstLine="1"/>
        <w:rPr>
          <w:bCs w:val="0"/>
        </w:rPr>
      </w:pPr>
      <w:r w:rsidRPr="00BB7597">
        <w:rPr>
          <w:bCs w:val="0"/>
        </w:rPr>
        <w:t>Welk wetsartikel gaat over rechtshandhaving?</w:t>
      </w:r>
      <w:r w:rsidRPr="00BB7597">
        <w:rPr>
          <w:bCs w:val="0"/>
        </w:rPr>
        <w:tab/>
      </w:r>
      <w:r w:rsidRPr="00BB7597">
        <w:rPr>
          <w:b/>
          <w:bCs w:val="0"/>
        </w:rPr>
        <w:t>2</w:t>
      </w:r>
    </w:p>
    <w:p w:rsidR="00CC73A3" w:rsidRPr="00BB7597" w:rsidRDefault="00CC73A3" w:rsidP="00CC73A3">
      <w:pPr>
        <w:spacing w:line="260" w:lineRule="atLeast"/>
        <w:ind w:left="426"/>
        <w:rPr>
          <w:bCs w:val="0"/>
          <w:i/>
          <w:iCs w:val="0"/>
        </w:rPr>
      </w:pPr>
      <w:r w:rsidRPr="00BB7597">
        <w:rPr>
          <w:bCs w:val="0"/>
          <w:i/>
          <w:iCs w:val="0"/>
        </w:rPr>
        <w:t>De grondwet beschermt de rechten van burgers. Rechtshandhaving gaat over het controleren van de burger.</w:t>
      </w:r>
    </w:p>
    <w:p w:rsidR="00CC73A3" w:rsidRPr="00BB7597" w:rsidRDefault="00CC73A3" w:rsidP="00CC73A3">
      <w:pPr>
        <w:spacing w:line="260" w:lineRule="atLeast"/>
        <w:rPr>
          <w:bCs w:val="0"/>
        </w:rPr>
      </w:pPr>
    </w:p>
    <w:p w:rsidR="00CC73A3" w:rsidRPr="00BB7597" w:rsidRDefault="00CC73A3" w:rsidP="00CC73A3">
      <w:pPr>
        <w:spacing w:line="260" w:lineRule="atLeast"/>
        <w:rPr>
          <w:bCs w:val="0"/>
        </w:rPr>
      </w:pPr>
    </w:p>
    <w:p w:rsidR="00CC73A3" w:rsidRPr="00BB7597" w:rsidRDefault="00CC73A3" w:rsidP="00CC73A3">
      <w:pPr>
        <w:spacing w:line="260" w:lineRule="atLeast"/>
        <w:ind w:left="426" w:hanging="426"/>
        <w:rPr>
          <w:bCs w:val="0"/>
        </w:rPr>
      </w:pPr>
      <w:r w:rsidRPr="00BB7597">
        <w:rPr>
          <w:bCs w:val="0"/>
        </w:rPr>
        <w:t>14</w:t>
      </w:r>
      <w:r w:rsidRPr="00BB7597">
        <w:rPr>
          <w:bCs w:val="0"/>
        </w:rPr>
        <w:tab/>
      </w:r>
      <w:r w:rsidRPr="00BB7597">
        <w:rPr>
          <w:b/>
          <w:bCs w:val="0"/>
          <w:i/>
        </w:rPr>
        <w:t>RECHTSBESCHERMING OF RECHTSHANDHAVING?</w:t>
      </w:r>
      <w:r w:rsidRPr="00BB7597">
        <w:rPr>
          <w:bCs w:val="0"/>
        </w:rPr>
        <w:t xml:space="preserve">  blz. 44</w:t>
      </w:r>
    </w:p>
    <w:p w:rsidR="00CC73A3" w:rsidRPr="00BB7597" w:rsidRDefault="00CC73A3" w:rsidP="00CC73A3">
      <w:pPr>
        <w:spacing w:line="260" w:lineRule="atLeast"/>
        <w:ind w:left="425" w:hanging="425"/>
        <w:rPr>
          <w:bCs w:val="0"/>
        </w:rPr>
      </w:pPr>
    </w:p>
    <w:tbl>
      <w:tblPr>
        <w:tblW w:w="9426" w:type="dxa"/>
        <w:tblInd w:w="425" w:type="dxa"/>
        <w:tblLayout w:type="fixed"/>
        <w:tblCellMar>
          <w:left w:w="70" w:type="dxa"/>
          <w:right w:w="70" w:type="dxa"/>
        </w:tblCellMar>
        <w:tblLook w:val="0000" w:firstRow="0" w:lastRow="0" w:firstColumn="0" w:lastColumn="0" w:noHBand="0" w:noVBand="0"/>
      </w:tblPr>
      <w:tblGrid>
        <w:gridCol w:w="4536"/>
        <w:gridCol w:w="4890"/>
      </w:tblGrid>
      <w:tr w:rsidR="00CC73A3" w:rsidRPr="00E92CB1" w:rsidTr="0098323D">
        <w:tc>
          <w:tcPr>
            <w:tcW w:w="4536" w:type="dxa"/>
            <w:tcBorders>
              <w:bottom w:val="single" w:sz="4" w:space="0" w:color="000000"/>
            </w:tcBorders>
          </w:tcPr>
          <w:p w:rsidR="00CC73A3" w:rsidRPr="00E92CB1" w:rsidRDefault="00CC73A3" w:rsidP="0098323D">
            <w:pPr>
              <w:snapToGrid w:val="0"/>
              <w:spacing w:line="260" w:lineRule="atLeast"/>
              <w:rPr>
                <w:rFonts w:ascii="Arial Narrow" w:hAnsi="Arial Narrow"/>
              </w:rPr>
            </w:pPr>
          </w:p>
        </w:tc>
        <w:tc>
          <w:tcPr>
            <w:tcW w:w="4890" w:type="dxa"/>
            <w:tcBorders>
              <w:left w:val="single" w:sz="4" w:space="0" w:color="000000"/>
              <w:bottom w:val="single" w:sz="4" w:space="0" w:color="000000"/>
            </w:tcBorders>
          </w:tcPr>
          <w:p w:rsidR="00CC73A3" w:rsidRPr="00E92CB1" w:rsidRDefault="00CC73A3" w:rsidP="0098323D">
            <w:pPr>
              <w:snapToGrid w:val="0"/>
              <w:spacing w:line="260" w:lineRule="atLeast"/>
              <w:rPr>
                <w:rFonts w:ascii="Arial Narrow" w:hAnsi="Arial Narrow"/>
                <w:b/>
              </w:rPr>
            </w:pPr>
            <w:r w:rsidRPr="00E92CB1">
              <w:rPr>
                <w:rFonts w:ascii="Arial Narrow" w:hAnsi="Arial Narrow"/>
                <w:b/>
              </w:rPr>
              <w:t>RB of RH + toelichting</w:t>
            </w:r>
          </w:p>
        </w:tc>
      </w:tr>
      <w:tr w:rsidR="00CC73A3" w:rsidRPr="00E92CB1" w:rsidTr="0098323D">
        <w:tc>
          <w:tcPr>
            <w:tcW w:w="4536" w:type="dxa"/>
            <w:tcBorders>
              <w:bottom w:val="single" w:sz="4" w:space="0" w:color="000000"/>
            </w:tcBorders>
          </w:tcPr>
          <w:p w:rsidR="00CC73A3" w:rsidRPr="00E92CB1" w:rsidRDefault="00CC73A3" w:rsidP="0098323D">
            <w:pPr>
              <w:snapToGrid w:val="0"/>
              <w:spacing w:line="260" w:lineRule="atLeast"/>
              <w:ind w:left="355" w:hanging="355"/>
              <w:rPr>
                <w:rFonts w:ascii="Arial Narrow" w:hAnsi="Arial Narrow"/>
                <w:bCs w:val="0"/>
              </w:rPr>
            </w:pPr>
            <w:r w:rsidRPr="00E92CB1">
              <w:rPr>
                <w:rFonts w:ascii="Arial Narrow" w:hAnsi="Arial Narrow"/>
                <w:bCs w:val="0"/>
              </w:rPr>
              <w:t>1.</w:t>
            </w:r>
            <w:r>
              <w:rPr>
                <w:rFonts w:ascii="Arial Narrow" w:hAnsi="Arial Narrow"/>
                <w:bCs w:val="0"/>
              </w:rPr>
              <w:tab/>
            </w:r>
            <w:r w:rsidRPr="00E92CB1">
              <w:rPr>
                <w:rFonts w:ascii="Arial Narrow" w:hAnsi="Arial Narrow"/>
                <w:bCs w:val="0"/>
              </w:rPr>
              <w:t>De politie mag jou niet zomaar oppakken.</w:t>
            </w:r>
          </w:p>
        </w:tc>
        <w:tc>
          <w:tcPr>
            <w:tcW w:w="4890" w:type="dxa"/>
            <w:tcBorders>
              <w:left w:val="single" w:sz="4" w:space="0" w:color="000000"/>
              <w:bottom w:val="single" w:sz="4" w:space="0" w:color="000000"/>
            </w:tcBorders>
          </w:tcPr>
          <w:p w:rsidR="00CC73A3" w:rsidRPr="00E92CB1" w:rsidRDefault="00CC73A3" w:rsidP="0098323D">
            <w:pPr>
              <w:snapToGrid w:val="0"/>
              <w:spacing w:line="260" w:lineRule="atLeast"/>
              <w:rPr>
                <w:rFonts w:ascii="Arial Narrow" w:hAnsi="Arial Narrow"/>
                <w:bCs w:val="0"/>
              </w:rPr>
            </w:pPr>
            <w:r w:rsidRPr="00E92CB1">
              <w:rPr>
                <w:rFonts w:ascii="Arial Narrow" w:hAnsi="Arial Narrow"/>
                <w:bCs w:val="0"/>
              </w:rPr>
              <w:t>RB; de overheid verplicht de politie een reden te geven voordat zij een verdachte arresteert.</w:t>
            </w:r>
          </w:p>
        </w:tc>
      </w:tr>
      <w:tr w:rsidR="00CC73A3" w:rsidRPr="00E92CB1" w:rsidTr="0098323D">
        <w:tc>
          <w:tcPr>
            <w:tcW w:w="4536" w:type="dxa"/>
            <w:tcBorders>
              <w:bottom w:val="single" w:sz="4" w:space="0" w:color="000000"/>
            </w:tcBorders>
          </w:tcPr>
          <w:p w:rsidR="00CC73A3" w:rsidRPr="00E92CB1" w:rsidRDefault="00CC73A3" w:rsidP="0098323D">
            <w:pPr>
              <w:snapToGrid w:val="0"/>
              <w:spacing w:line="260" w:lineRule="atLeast"/>
              <w:ind w:left="355" w:hanging="355"/>
              <w:rPr>
                <w:rFonts w:ascii="Arial Narrow" w:hAnsi="Arial Narrow"/>
                <w:bCs w:val="0"/>
              </w:rPr>
            </w:pPr>
            <w:r w:rsidRPr="00E92CB1">
              <w:rPr>
                <w:rFonts w:ascii="Arial Narrow" w:hAnsi="Arial Narrow"/>
                <w:bCs w:val="0"/>
              </w:rPr>
              <w:t>2.</w:t>
            </w:r>
            <w:r>
              <w:rPr>
                <w:rFonts w:ascii="Arial Narrow" w:hAnsi="Arial Narrow"/>
                <w:bCs w:val="0"/>
              </w:rPr>
              <w:tab/>
            </w:r>
            <w:r w:rsidRPr="00E92CB1">
              <w:rPr>
                <w:rFonts w:ascii="Arial Narrow" w:hAnsi="Arial Narrow"/>
                <w:bCs w:val="0"/>
              </w:rPr>
              <w:t>Een overvaller verdwijnt voor drie jaar in de gevangenis.</w:t>
            </w:r>
          </w:p>
        </w:tc>
        <w:tc>
          <w:tcPr>
            <w:tcW w:w="4890" w:type="dxa"/>
            <w:tcBorders>
              <w:left w:val="single" w:sz="4" w:space="0" w:color="000000"/>
              <w:bottom w:val="single" w:sz="4" w:space="0" w:color="000000"/>
            </w:tcBorders>
          </w:tcPr>
          <w:p w:rsidR="00CC73A3" w:rsidRPr="00E92CB1" w:rsidRDefault="00CC73A3" w:rsidP="0098323D">
            <w:pPr>
              <w:snapToGrid w:val="0"/>
              <w:spacing w:line="260" w:lineRule="atLeast"/>
              <w:rPr>
                <w:rFonts w:ascii="Arial Narrow" w:hAnsi="Arial Narrow"/>
                <w:bCs w:val="0"/>
              </w:rPr>
            </w:pPr>
            <w:r w:rsidRPr="00E92CB1">
              <w:rPr>
                <w:rFonts w:ascii="Arial Narrow" w:hAnsi="Arial Narrow"/>
                <w:bCs w:val="0"/>
              </w:rPr>
              <w:t>RH; in het Wetboek van Strafrecht staat hoeveel jaar gevangenisstraf een overvaller krijgt.</w:t>
            </w:r>
          </w:p>
        </w:tc>
      </w:tr>
      <w:tr w:rsidR="00CC73A3" w:rsidRPr="00E92CB1" w:rsidTr="0098323D">
        <w:tc>
          <w:tcPr>
            <w:tcW w:w="4536" w:type="dxa"/>
            <w:tcBorders>
              <w:bottom w:val="single" w:sz="4" w:space="0" w:color="000000"/>
            </w:tcBorders>
          </w:tcPr>
          <w:p w:rsidR="00CC73A3" w:rsidRPr="00E92CB1" w:rsidRDefault="00CC73A3" w:rsidP="0098323D">
            <w:pPr>
              <w:snapToGrid w:val="0"/>
              <w:spacing w:line="260" w:lineRule="atLeast"/>
              <w:ind w:left="355" w:hanging="355"/>
              <w:rPr>
                <w:rFonts w:ascii="Arial Narrow" w:hAnsi="Arial Narrow"/>
                <w:bCs w:val="0"/>
              </w:rPr>
            </w:pPr>
            <w:r w:rsidRPr="00E92CB1">
              <w:rPr>
                <w:rFonts w:ascii="Arial Narrow" w:hAnsi="Arial Narrow"/>
                <w:bCs w:val="0"/>
              </w:rPr>
              <w:t>3.</w:t>
            </w:r>
            <w:r>
              <w:rPr>
                <w:rFonts w:ascii="Arial Narrow" w:hAnsi="Arial Narrow"/>
                <w:bCs w:val="0"/>
              </w:rPr>
              <w:tab/>
            </w:r>
            <w:r w:rsidRPr="00E92CB1">
              <w:rPr>
                <w:rFonts w:ascii="Arial Narrow" w:hAnsi="Arial Narrow"/>
                <w:bCs w:val="0"/>
              </w:rPr>
              <w:t>Iemand is onschuldig totdat het tegendeel bewezen is.</w:t>
            </w:r>
          </w:p>
        </w:tc>
        <w:tc>
          <w:tcPr>
            <w:tcW w:w="4890" w:type="dxa"/>
            <w:tcBorders>
              <w:left w:val="single" w:sz="4" w:space="0" w:color="000000"/>
              <w:bottom w:val="single" w:sz="4" w:space="0" w:color="000000"/>
            </w:tcBorders>
          </w:tcPr>
          <w:p w:rsidR="00CC73A3" w:rsidRPr="00E92CB1" w:rsidRDefault="00CC73A3" w:rsidP="0098323D">
            <w:pPr>
              <w:snapToGrid w:val="0"/>
              <w:spacing w:line="260" w:lineRule="atLeast"/>
              <w:rPr>
                <w:rFonts w:ascii="Arial Narrow" w:hAnsi="Arial Narrow"/>
                <w:bCs w:val="0"/>
              </w:rPr>
            </w:pPr>
            <w:r w:rsidRPr="00E92CB1">
              <w:rPr>
                <w:rFonts w:ascii="Arial Narrow" w:hAnsi="Arial Narrow"/>
                <w:bCs w:val="0"/>
              </w:rPr>
              <w:t>RB; dit is ter bescherming van de burger.</w:t>
            </w:r>
          </w:p>
        </w:tc>
      </w:tr>
      <w:tr w:rsidR="00CC73A3" w:rsidRPr="00E92CB1" w:rsidTr="0098323D">
        <w:tc>
          <w:tcPr>
            <w:tcW w:w="4536" w:type="dxa"/>
            <w:tcBorders>
              <w:bottom w:val="single" w:sz="4" w:space="0" w:color="000000"/>
            </w:tcBorders>
          </w:tcPr>
          <w:p w:rsidR="00CC73A3" w:rsidRPr="00E92CB1" w:rsidRDefault="00CC73A3" w:rsidP="0098323D">
            <w:pPr>
              <w:snapToGrid w:val="0"/>
              <w:spacing w:line="260" w:lineRule="atLeast"/>
              <w:ind w:left="355" w:hanging="355"/>
              <w:rPr>
                <w:rFonts w:ascii="Arial Narrow" w:hAnsi="Arial Narrow"/>
                <w:bCs w:val="0"/>
              </w:rPr>
            </w:pPr>
            <w:r w:rsidRPr="00E92CB1">
              <w:rPr>
                <w:rFonts w:ascii="Arial Narrow" w:hAnsi="Arial Narrow"/>
                <w:bCs w:val="0"/>
              </w:rPr>
              <w:t>4.</w:t>
            </w:r>
            <w:r>
              <w:rPr>
                <w:rFonts w:ascii="Arial Narrow" w:hAnsi="Arial Narrow"/>
                <w:bCs w:val="0"/>
              </w:rPr>
              <w:tab/>
            </w:r>
            <w:r w:rsidRPr="00E92CB1">
              <w:rPr>
                <w:rFonts w:ascii="Arial Narrow" w:hAnsi="Arial Narrow"/>
                <w:bCs w:val="0"/>
              </w:rPr>
              <w:t>Een agent vertelt de verdachte dat hij recht heeft op een advocaat.</w:t>
            </w:r>
          </w:p>
        </w:tc>
        <w:tc>
          <w:tcPr>
            <w:tcW w:w="4890" w:type="dxa"/>
            <w:tcBorders>
              <w:left w:val="single" w:sz="4" w:space="0" w:color="000000"/>
              <w:bottom w:val="single" w:sz="4" w:space="0" w:color="000000"/>
            </w:tcBorders>
          </w:tcPr>
          <w:p w:rsidR="00CC73A3" w:rsidRPr="00E92CB1" w:rsidRDefault="00CC73A3" w:rsidP="0098323D">
            <w:pPr>
              <w:snapToGrid w:val="0"/>
              <w:spacing w:line="260" w:lineRule="atLeast"/>
              <w:rPr>
                <w:rFonts w:ascii="Arial Narrow" w:hAnsi="Arial Narrow"/>
                <w:bCs w:val="0"/>
              </w:rPr>
            </w:pPr>
            <w:r w:rsidRPr="00E92CB1">
              <w:rPr>
                <w:rFonts w:ascii="Arial Narrow" w:hAnsi="Arial Narrow"/>
                <w:bCs w:val="0"/>
              </w:rPr>
              <w:t>RB; de verdachte is verzekerd van een eerlijk proces.</w:t>
            </w:r>
          </w:p>
        </w:tc>
      </w:tr>
      <w:tr w:rsidR="00CC73A3" w:rsidRPr="00E92CB1" w:rsidTr="0098323D">
        <w:tc>
          <w:tcPr>
            <w:tcW w:w="4536" w:type="dxa"/>
            <w:tcBorders>
              <w:bottom w:val="single" w:sz="4" w:space="0" w:color="000000"/>
            </w:tcBorders>
          </w:tcPr>
          <w:p w:rsidR="00CC73A3" w:rsidRPr="00E92CB1" w:rsidRDefault="00CC73A3" w:rsidP="0098323D">
            <w:pPr>
              <w:snapToGrid w:val="0"/>
              <w:spacing w:line="260" w:lineRule="atLeast"/>
              <w:ind w:left="355" w:hanging="355"/>
              <w:rPr>
                <w:rFonts w:ascii="Arial Narrow" w:hAnsi="Arial Narrow"/>
                <w:bCs w:val="0"/>
              </w:rPr>
            </w:pPr>
            <w:r w:rsidRPr="00E92CB1">
              <w:rPr>
                <w:rFonts w:ascii="Arial Narrow" w:hAnsi="Arial Narrow"/>
                <w:bCs w:val="0"/>
              </w:rPr>
              <w:t>5.</w:t>
            </w:r>
            <w:r>
              <w:rPr>
                <w:rFonts w:ascii="Arial Narrow" w:hAnsi="Arial Narrow"/>
                <w:bCs w:val="0"/>
              </w:rPr>
              <w:tab/>
            </w:r>
            <w:r w:rsidRPr="00E92CB1">
              <w:rPr>
                <w:rFonts w:ascii="Arial Narrow" w:hAnsi="Arial Narrow"/>
                <w:bCs w:val="0"/>
              </w:rPr>
              <w:t>Een gekraakt pand wordt door de politie ontruimd.</w:t>
            </w:r>
          </w:p>
        </w:tc>
        <w:tc>
          <w:tcPr>
            <w:tcW w:w="4890" w:type="dxa"/>
            <w:tcBorders>
              <w:left w:val="single" w:sz="4" w:space="0" w:color="000000"/>
              <w:bottom w:val="single" w:sz="4" w:space="0" w:color="000000"/>
            </w:tcBorders>
          </w:tcPr>
          <w:p w:rsidR="00CC73A3" w:rsidRPr="00E92CB1" w:rsidRDefault="00CC73A3" w:rsidP="0098323D">
            <w:pPr>
              <w:snapToGrid w:val="0"/>
              <w:spacing w:line="260" w:lineRule="atLeast"/>
              <w:rPr>
                <w:rFonts w:ascii="Arial Narrow" w:hAnsi="Arial Narrow"/>
                <w:bCs w:val="0"/>
              </w:rPr>
            </w:pPr>
            <w:r w:rsidRPr="00E92CB1">
              <w:rPr>
                <w:rFonts w:ascii="Arial Narrow" w:hAnsi="Arial Narrow"/>
                <w:bCs w:val="0"/>
              </w:rPr>
              <w:t>RH; de politie handhaaft de orde.</w:t>
            </w:r>
          </w:p>
        </w:tc>
      </w:tr>
      <w:tr w:rsidR="00CC73A3" w:rsidRPr="00E92CB1" w:rsidTr="0098323D">
        <w:tc>
          <w:tcPr>
            <w:tcW w:w="4536" w:type="dxa"/>
            <w:tcBorders>
              <w:top w:val="single" w:sz="4" w:space="0" w:color="000000"/>
            </w:tcBorders>
          </w:tcPr>
          <w:p w:rsidR="00CC73A3" w:rsidRPr="00E92CB1" w:rsidRDefault="00CC73A3" w:rsidP="0098323D">
            <w:pPr>
              <w:snapToGrid w:val="0"/>
              <w:spacing w:line="260" w:lineRule="atLeast"/>
              <w:ind w:left="355" w:hanging="355"/>
              <w:rPr>
                <w:rFonts w:ascii="Arial Narrow" w:hAnsi="Arial Narrow"/>
                <w:bCs w:val="0"/>
              </w:rPr>
            </w:pPr>
            <w:r w:rsidRPr="00E92CB1">
              <w:rPr>
                <w:rFonts w:ascii="Arial Narrow" w:hAnsi="Arial Narrow"/>
                <w:bCs w:val="0"/>
              </w:rPr>
              <w:t>6.</w:t>
            </w:r>
            <w:r>
              <w:rPr>
                <w:rFonts w:ascii="Arial Narrow" w:hAnsi="Arial Narrow"/>
                <w:bCs w:val="0"/>
              </w:rPr>
              <w:tab/>
            </w:r>
            <w:r w:rsidRPr="00E92CB1">
              <w:rPr>
                <w:rFonts w:ascii="Arial Narrow" w:hAnsi="Arial Narrow"/>
                <w:bCs w:val="0"/>
              </w:rPr>
              <w:t>De boete voor automobilisten die niet ‘handsfree’ bellen, is 220 euro.</w:t>
            </w:r>
          </w:p>
        </w:tc>
        <w:tc>
          <w:tcPr>
            <w:tcW w:w="4890" w:type="dxa"/>
            <w:tcBorders>
              <w:top w:val="single" w:sz="4" w:space="0" w:color="000000"/>
              <w:left w:val="single" w:sz="4" w:space="0" w:color="000000"/>
            </w:tcBorders>
          </w:tcPr>
          <w:p w:rsidR="00CC73A3" w:rsidRPr="00E92CB1" w:rsidRDefault="00CC73A3" w:rsidP="0098323D">
            <w:pPr>
              <w:snapToGrid w:val="0"/>
              <w:spacing w:line="260" w:lineRule="atLeast"/>
              <w:rPr>
                <w:rFonts w:ascii="Arial Narrow" w:hAnsi="Arial Narrow"/>
                <w:bCs w:val="0"/>
              </w:rPr>
            </w:pPr>
            <w:r w:rsidRPr="00E92CB1">
              <w:rPr>
                <w:rFonts w:ascii="Arial Narrow" w:hAnsi="Arial Narrow"/>
                <w:bCs w:val="0"/>
              </w:rPr>
              <w:t>RH; de strafmaat staat beschreven in het Wetboek van Strafrecht.</w:t>
            </w:r>
          </w:p>
        </w:tc>
      </w:tr>
    </w:tbl>
    <w:p w:rsidR="00CC73A3" w:rsidRPr="005F7218" w:rsidRDefault="00CC73A3" w:rsidP="00CC73A3">
      <w:pPr>
        <w:spacing w:line="260" w:lineRule="atLeast"/>
        <w:rPr>
          <w:bCs w:val="0"/>
        </w:rPr>
      </w:pPr>
    </w:p>
    <w:p w:rsidR="00CC73A3" w:rsidRDefault="00CC73A3" w:rsidP="00CC73A3">
      <w:pPr>
        <w:spacing w:line="260" w:lineRule="atLeast"/>
        <w:ind w:left="425" w:firstLine="1"/>
        <w:rPr>
          <w:bCs w:val="0"/>
          <w:i/>
        </w:rPr>
      </w:pPr>
      <w:r w:rsidRPr="00BB7597">
        <w:rPr>
          <w:bCs w:val="0"/>
          <w:i/>
        </w:rPr>
        <w:t>Voer een korte discussie over een van de punten in deze opdracht.</w:t>
      </w:r>
    </w:p>
    <w:p w:rsidR="00CC73A3" w:rsidRDefault="00CC73A3" w:rsidP="00CC73A3">
      <w:pPr>
        <w:spacing w:line="260" w:lineRule="atLeast"/>
        <w:ind w:left="425" w:firstLine="1"/>
        <w:rPr>
          <w:bCs w:val="0"/>
          <w:i/>
        </w:rPr>
      </w:pPr>
      <w:r w:rsidRPr="00BB7597">
        <w:rPr>
          <w:bCs w:val="0"/>
          <w:i/>
        </w:rPr>
        <w:t>Voorbeelden:</w:t>
      </w:r>
    </w:p>
    <w:p w:rsidR="00CC73A3" w:rsidRDefault="00CC73A3" w:rsidP="00CC73A3">
      <w:pPr>
        <w:spacing w:line="260" w:lineRule="atLeast"/>
        <w:ind w:left="851" w:hanging="425"/>
        <w:rPr>
          <w:b/>
          <w:bCs w:val="0"/>
          <w:i/>
        </w:rPr>
      </w:pPr>
      <w:r w:rsidRPr="00BB7597">
        <w:rPr>
          <w:bCs w:val="0"/>
          <w:i/>
        </w:rPr>
        <w:t>-</w:t>
      </w:r>
      <w:r w:rsidRPr="00BB7597">
        <w:rPr>
          <w:b/>
          <w:bCs w:val="0"/>
          <w:i/>
        </w:rPr>
        <w:tab/>
        <w:t>Moet de strafmaat voor niet ‘handsfree’ bellen worden verhoogd, ja of nee?</w:t>
      </w:r>
    </w:p>
    <w:p w:rsidR="00CC73A3" w:rsidRPr="00BB7597" w:rsidRDefault="00CC73A3" w:rsidP="00CC73A3">
      <w:pPr>
        <w:spacing w:line="260" w:lineRule="atLeast"/>
        <w:ind w:left="851" w:hanging="425"/>
        <w:rPr>
          <w:b/>
          <w:bCs w:val="0"/>
          <w:i/>
        </w:rPr>
      </w:pPr>
      <w:r w:rsidRPr="00BB7597">
        <w:rPr>
          <w:bCs w:val="0"/>
          <w:i/>
        </w:rPr>
        <w:t>-</w:t>
      </w:r>
      <w:r w:rsidRPr="00BB7597">
        <w:rPr>
          <w:bCs w:val="0"/>
          <w:i/>
        </w:rPr>
        <w:tab/>
      </w:r>
      <w:r w:rsidRPr="00BB7597">
        <w:rPr>
          <w:b/>
          <w:bCs w:val="0"/>
          <w:i/>
        </w:rPr>
        <w:t>Vind je dat de politie altijd moet kunnen vragen naar je ID?</w:t>
      </w:r>
    </w:p>
    <w:p w:rsidR="00CC73A3" w:rsidRPr="00C27DEF" w:rsidRDefault="00CC73A3" w:rsidP="00CC73A3">
      <w:pPr>
        <w:spacing w:line="260" w:lineRule="atLeast"/>
        <w:rPr>
          <w:bCs w:val="0"/>
        </w:rPr>
      </w:pPr>
    </w:p>
    <w:p w:rsidR="00CC73A3" w:rsidRPr="00BB7597" w:rsidRDefault="00CC73A3" w:rsidP="00CC73A3">
      <w:pPr>
        <w:spacing w:line="260" w:lineRule="atLeast"/>
        <w:ind w:left="426" w:hanging="426"/>
        <w:rPr>
          <w:bCs w:val="0"/>
        </w:rPr>
      </w:pPr>
      <w:r>
        <w:rPr>
          <w:bCs w:val="0"/>
        </w:rPr>
        <w:br w:type="page"/>
      </w:r>
      <w:r w:rsidRPr="00BB7597">
        <w:rPr>
          <w:bCs w:val="0"/>
        </w:rPr>
        <w:lastRenderedPageBreak/>
        <w:t>15</w:t>
      </w:r>
      <w:r w:rsidRPr="00BB7597">
        <w:rPr>
          <w:bCs w:val="0"/>
        </w:rPr>
        <w:tab/>
      </w:r>
      <w:r w:rsidRPr="00BB7597">
        <w:rPr>
          <w:b/>
          <w:bCs w:val="0"/>
          <w:i/>
        </w:rPr>
        <w:t>WAT HOORT BIJ ELKAAR?</w:t>
      </w:r>
      <w:r w:rsidRPr="00BB7597">
        <w:rPr>
          <w:bCs w:val="0"/>
        </w:rPr>
        <w:t xml:space="preserve">  blz. 45</w:t>
      </w:r>
    </w:p>
    <w:p w:rsidR="00CC73A3" w:rsidRDefault="00CC73A3" w:rsidP="00CC73A3">
      <w:pPr>
        <w:spacing w:line="260" w:lineRule="atLeast"/>
        <w:rPr>
          <w:bCs w:val="0"/>
        </w:rPr>
      </w:pPr>
    </w:p>
    <w:tbl>
      <w:tblPr>
        <w:tblW w:w="9180" w:type="dxa"/>
        <w:tblInd w:w="426" w:type="dxa"/>
        <w:tblLook w:val="04A0" w:firstRow="1" w:lastRow="0" w:firstColumn="1" w:lastColumn="0" w:noHBand="0" w:noVBand="1"/>
      </w:tblPr>
      <w:tblGrid>
        <w:gridCol w:w="4360"/>
        <w:gridCol w:w="362"/>
        <w:gridCol w:w="4458"/>
      </w:tblGrid>
      <w:tr w:rsidR="00CC73A3" w:rsidRPr="00C27DEF" w:rsidTr="0098323D">
        <w:tc>
          <w:tcPr>
            <w:tcW w:w="4360" w:type="dxa"/>
            <w:shd w:val="clear" w:color="auto" w:fill="auto"/>
          </w:tcPr>
          <w:p w:rsidR="00CC73A3" w:rsidRPr="00C27DEF" w:rsidRDefault="00CC73A3" w:rsidP="0098323D">
            <w:pPr>
              <w:pStyle w:val="Geenafstand1"/>
              <w:spacing w:line="260" w:lineRule="atLeast"/>
              <w:ind w:left="425" w:hanging="425"/>
              <w:rPr>
                <w:rFonts w:ascii="Arial Narrow" w:hAnsi="Arial Narrow"/>
                <w:sz w:val="20"/>
                <w:szCs w:val="20"/>
              </w:rPr>
            </w:pPr>
            <w:r w:rsidRPr="00C27DEF">
              <w:rPr>
                <w:rFonts w:ascii="Arial Narrow" w:hAnsi="Arial Narrow"/>
                <w:sz w:val="20"/>
                <w:szCs w:val="20"/>
              </w:rPr>
              <w:t>1.</w:t>
            </w:r>
            <w:r w:rsidRPr="00C27DEF">
              <w:rPr>
                <w:rFonts w:ascii="Arial Narrow" w:hAnsi="Arial Narrow"/>
                <w:sz w:val="20"/>
                <w:szCs w:val="20"/>
              </w:rPr>
              <w:tab/>
            </w:r>
            <w:r w:rsidRPr="00C27DEF">
              <w:rPr>
                <w:rFonts w:ascii="Arial Narrow" w:eastAsia="Times New Roman" w:hAnsi="Arial Narrow" w:cs="Arial"/>
                <w:bCs w:val="0"/>
                <w:sz w:val="20"/>
                <w:szCs w:val="20"/>
                <w:lang w:eastAsia="nl-NL"/>
              </w:rPr>
              <w:t>In een rechtsstaat worden</w:t>
            </w:r>
          </w:p>
        </w:tc>
        <w:tc>
          <w:tcPr>
            <w:tcW w:w="362" w:type="dxa"/>
            <w:tcBorders>
              <w:top w:val="single" w:sz="4" w:space="0" w:color="auto"/>
              <w:left w:val="single" w:sz="4" w:space="0" w:color="auto"/>
              <w:bottom w:val="single" w:sz="4" w:space="0" w:color="auto"/>
              <w:right w:val="single" w:sz="4" w:space="0" w:color="auto"/>
            </w:tcBorders>
            <w:shd w:val="clear" w:color="auto" w:fill="auto"/>
          </w:tcPr>
          <w:p w:rsidR="00CC73A3" w:rsidRPr="00C27DEF"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r w:rsidRPr="00C27DEF">
              <w:rPr>
                <w:rFonts w:ascii="Arial Narrow" w:hAnsi="Arial Narrow" w:cs="Arial"/>
                <w:lang w:val="nl-NL" w:eastAsia="nl-NL"/>
              </w:rPr>
              <w:t>c.</w:t>
            </w:r>
          </w:p>
        </w:tc>
        <w:tc>
          <w:tcPr>
            <w:tcW w:w="4458" w:type="dxa"/>
          </w:tcPr>
          <w:p w:rsidR="00CC73A3" w:rsidRPr="00C27DEF" w:rsidRDefault="00CC73A3" w:rsidP="0098323D">
            <w:pPr>
              <w:pStyle w:val="Geenafstand1"/>
              <w:spacing w:line="260" w:lineRule="atLeast"/>
              <w:ind w:left="239"/>
              <w:rPr>
                <w:rFonts w:ascii="Arial Narrow" w:hAnsi="Arial Narrow"/>
                <w:bCs w:val="0"/>
                <w:sz w:val="20"/>
                <w:szCs w:val="20"/>
              </w:rPr>
            </w:pPr>
            <w:r w:rsidRPr="00C27DEF">
              <w:rPr>
                <w:rFonts w:ascii="Arial Narrow" w:eastAsia="Times New Roman" w:hAnsi="Arial Narrow" w:cs="Arial"/>
                <w:bCs w:val="0"/>
                <w:sz w:val="20"/>
                <w:szCs w:val="20"/>
                <w:lang w:eastAsia="nl-NL"/>
              </w:rPr>
              <w:t>burgers beschermd tegen de macht van de overheid.</w:t>
            </w:r>
          </w:p>
        </w:tc>
      </w:tr>
      <w:tr w:rsidR="00CC73A3" w:rsidRPr="00C27DEF" w:rsidTr="0098323D">
        <w:trPr>
          <w:trHeight w:hRule="exact" w:val="57"/>
        </w:trPr>
        <w:tc>
          <w:tcPr>
            <w:tcW w:w="4360" w:type="dxa"/>
            <w:shd w:val="clear" w:color="auto" w:fill="auto"/>
          </w:tcPr>
          <w:p w:rsidR="00CC73A3" w:rsidRPr="00C27DEF" w:rsidRDefault="00CC73A3" w:rsidP="0098323D">
            <w:pPr>
              <w:pStyle w:val="Geenafstand1"/>
              <w:spacing w:line="260" w:lineRule="atLeast"/>
              <w:ind w:left="425" w:hanging="425"/>
              <w:rPr>
                <w:rFonts w:ascii="Arial Narrow" w:hAnsi="Arial Narrow"/>
                <w:sz w:val="20"/>
                <w:szCs w:val="20"/>
              </w:rPr>
            </w:pPr>
          </w:p>
        </w:tc>
        <w:tc>
          <w:tcPr>
            <w:tcW w:w="362" w:type="dxa"/>
            <w:tcBorders>
              <w:bottom w:val="single" w:sz="4" w:space="0" w:color="auto"/>
            </w:tcBorders>
            <w:shd w:val="clear" w:color="auto" w:fill="auto"/>
          </w:tcPr>
          <w:p w:rsidR="00CC73A3" w:rsidRPr="00C27DEF"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p>
        </w:tc>
        <w:tc>
          <w:tcPr>
            <w:tcW w:w="4458" w:type="dxa"/>
          </w:tcPr>
          <w:p w:rsidR="00CC73A3" w:rsidRPr="00C27DEF" w:rsidRDefault="00CC73A3" w:rsidP="0098323D">
            <w:pPr>
              <w:pStyle w:val="antw-nieuw"/>
              <w:tabs>
                <w:tab w:val="clear" w:pos="284"/>
                <w:tab w:val="clear" w:pos="425"/>
                <w:tab w:val="clear" w:pos="567"/>
                <w:tab w:val="clear" w:pos="709"/>
                <w:tab w:val="clear" w:pos="851"/>
              </w:tabs>
              <w:spacing w:line="260" w:lineRule="atLeast"/>
              <w:ind w:left="239"/>
              <w:rPr>
                <w:rFonts w:ascii="Arial Narrow" w:hAnsi="Arial Narrow" w:cs="Arial"/>
                <w:lang w:val="nl-NL" w:eastAsia="nl-NL"/>
              </w:rPr>
            </w:pPr>
          </w:p>
        </w:tc>
      </w:tr>
      <w:tr w:rsidR="00CC73A3" w:rsidRPr="00C27DEF" w:rsidTr="0098323D">
        <w:tc>
          <w:tcPr>
            <w:tcW w:w="4360" w:type="dxa"/>
            <w:shd w:val="clear" w:color="auto" w:fill="auto"/>
          </w:tcPr>
          <w:p w:rsidR="00CC73A3" w:rsidRPr="00C27DEF" w:rsidRDefault="00CC73A3" w:rsidP="0098323D">
            <w:pPr>
              <w:pStyle w:val="Geenafstand1"/>
              <w:spacing w:line="260" w:lineRule="atLeast"/>
              <w:ind w:left="425" w:hanging="425"/>
              <w:rPr>
                <w:rFonts w:ascii="Arial Narrow" w:hAnsi="Arial Narrow"/>
                <w:sz w:val="20"/>
                <w:szCs w:val="20"/>
              </w:rPr>
            </w:pPr>
            <w:r w:rsidRPr="00C27DEF">
              <w:rPr>
                <w:rFonts w:ascii="Arial Narrow" w:hAnsi="Arial Narrow"/>
                <w:sz w:val="20"/>
                <w:szCs w:val="20"/>
              </w:rPr>
              <w:t>2.</w:t>
            </w:r>
            <w:r w:rsidRPr="00C27DEF">
              <w:rPr>
                <w:rFonts w:ascii="Arial Narrow" w:hAnsi="Arial Narrow"/>
                <w:sz w:val="20"/>
                <w:szCs w:val="20"/>
              </w:rPr>
              <w:tab/>
            </w:r>
            <w:r w:rsidRPr="00C27DEF">
              <w:rPr>
                <w:rFonts w:ascii="Arial Narrow" w:eastAsia="Times New Roman" w:hAnsi="Arial Narrow" w:cs="Arial"/>
                <w:bCs w:val="0"/>
                <w:sz w:val="20"/>
                <w:szCs w:val="20"/>
                <w:lang w:eastAsia="nl-NL"/>
              </w:rPr>
              <w:t>Het algemeen kiesrecht is</w:t>
            </w:r>
          </w:p>
        </w:tc>
        <w:tc>
          <w:tcPr>
            <w:tcW w:w="362" w:type="dxa"/>
            <w:tcBorders>
              <w:top w:val="single" w:sz="4" w:space="0" w:color="auto"/>
              <w:left w:val="single" w:sz="4" w:space="0" w:color="auto"/>
              <w:bottom w:val="single" w:sz="4" w:space="0" w:color="auto"/>
              <w:right w:val="single" w:sz="4" w:space="0" w:color="auto"/>
            </w:tcBorders>
            <w:shd w:val="clear" w:color="auto" w:fill="auto"/>
          </w:tcPr>
          <w:p w:rsidR="00CC73A3" w:rsidRPr="00C27DEF"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r>
              <w:rPr>
                <w:rFonts w:ascii="Arial Narrow" w:hAnsi="Arial Narrow" w:cs="Arial"/>
                <w:lang w:val="nl-NL" w:eastAsia="nl-NL"/>
              </w:rPr>
              <w:t>d</w:t>
            </w:r>
            <w:r w:rsidRPr="00C27DEF">
              <w:rPr>
                <w:rFonts w:ascii="Arial Narrow" w:hAnsi="Arial Narrow" w:cs="Arial"/>
                <w:lang w:val="nl-NL" w:eastAsia="nl-NL"/>
              </w:rPr>
              <w:t>.</w:t>
            </w:r>
          </w:p>
        </w:tc>
        <w:tc>
          <w:tcPr>
            <w:tcW w:w="4458" w:type="dxa"/>
          </w:tcPr>
          <w:p w:rsidR="00CC73A3" w:rsidRPr="00C27DEF" w:rsidRDefault="00CC73A3" w:rsidP="0098323D">
            <w:pPr>
              <w:pStyle w:val="antw-nieuw"/>
              <w:tabs>
                <w:tab w:val="clear" w:pos="284"/>
                <w:tab w:val="clear" w:pos="425"/>
                <w:tab w:val="clear" w:pos="567"/>
                <w:tab w:val="clear" w:pos="709"/>
                <w:tab w:val="clear" w:pos="851"/>
              </w:tabs>
              <w:spacing w:line="260" w:lineRule="atLeast"/>
              <w:ind w:left="239" w:firstLine="0"/>
              <w:rPr>
                <w:rFonts w:ascii="Arial Narrow" w:hAnsi="Arial Narrow" w:cs="Arial"/>
                <w:lang w:val="nl-NL" w:eastAsia="nl-NL"/>
              </w:rPr>
            </w:pPr>
            <w:r w:rsidRPr="00C27DEF">
              <w:rPr>
                <w:rFonts w:ascii="Arial Narrow" w:hAnsi="Arial Narrow" w:cs="Arial"/>
                <w:bCs w:val="0"/>
                <w:lang w:eastAsia="nl-NL"/>
              </w:rPr>
              <w:t>een grondrecht</w:t>
            </w:r>
            <w:r w:rsidRPr="00C27DEF">
              <w:rPr>
                <w:rFonts w:ascii="Arial Narrow" w:hAnsi="Arial Narrow" w:cs="Arial"/>
                <w:bCs w:val="0"/>
                <w:lang w:val="nl-NL" w:eastAsia="nl-NL"/>
              </w:rPr>
              <w:t>.</w:t>
            </w:r>
          </w:p>
        </w:tc>
      </w:tr>
      <w:tr w:rsidR="00CC73A3" w:rsidRPr="00C27DEF" w:rsidTr="0098323D">
        <w:trPr>
          <w:trHeight w:hRule="exact" w:val="57"/>
        </w:trPr>
        <w:tc>
          <w:tcPr>
            <w:tcW w:w="4360" w:type="dxa"/>
            <w:shd w:val="clear" w:color="auto" w:fill="auto"/>
          </w:tcPr>
          <w:p w:rsidR="00CC73A3" w:rsidRPr="00C27DEF" w:rsidRDefault="00CC73A3" w:rsidP="0098323D">
            <w:pPr>
              <w:pStyle w:val="Geenafstand1"/>
              <w:spacing w:line="260" w:lineRule="atLeast"/>
              <w:ind w:left="425" w:hanging="425"/>
              <w:rPr>
                <w:rFonts w:ascii="Arial Narrow" w:hAnsi="Arial Narrow"/>
                <w:sz w:val="20"/>
                <w:szCs w:val="20"/>
              </w:rPr>
            </w:pPr>
          </w:p>
        </w:tc>
        <w:tc>
          <w:tcPr>
            <w:tcW w:w="362" w:type="dxa"/>
            <w:tcBorders>
              <w:bottom w:val="single" w:sz="4" w:space="0" w:color="auto"/>
            </w:tcBorders>
            <w:shd w:val="clear" w:color="auto" w:fill="auto"/>
          </w:tcPr>
          <w:p w:rsidR="00CC73A3" w:rsidRPr="00C27DEF"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p>
        </w:tc>
        <w:tc>
          <w:tcPr>
            <w:tcW w:w="4458" w:type="dxa"/>
          </w:tcPr>
          <w:p w:rsidR="00CC73A3" w:rsidRPr="00C27DEF" w:rsidRDefault="00CC73A3" w:rsidP="0098323D">
            <w:pPr>
              <w:pStyle w:val="antw-nieuw"/>
              <w:tabs>
                <w:tab w:val="clear" w:pos="284"/>
                <w:tab w:val="clear" w:pos="425"/>
                <w:tab w:val="clear" w:pos="567"/>
                <w:tab w:val="clear" w:pos="709"/>
                <w:tab w:val="clear" w:pos="851"/>
              </w:tabs>
              <w:spacing w:line="260" w:lineRule="atLeast"/>
              <w:ind w:left="239"/>
              <w:rPr>
                <w:rFonts w:ascii="Arial Narrow" w:hAnsi="Arial Narrow" w:cs="Arial"/>
                <w:lang w:val="nl-NL" w:eastAsia="nl-NL"/>
              </w:rPr>
            </w:pPr>
          </w:p>
        </w:tc>
      </w:tr>
      <w:tr w:rsidR="00CC73A3" w:rsidRPr="00C27DEF" w:rsidTr="0098323D">
        <w:tc>
          <w:tcPr>
            <w:tcW w:w="4360" w:type="dxa"/>
            <w:shd w:val="clear" w:color="auto" w:fill="auto"/>
          </w:tcPr>
          <w:p w:rsidR="00CC73A3" w:rsidRPr="00C27DEF" w:rsidRDefault="00CC73A3" w:rsidP="0098323D">
            <w:pPr>
              <w:pStyle w:val="Geenafstand1"/>
              <w:spacing w:line="260" w:lineRule="atLeast"/>
              <w:ind w:left="425" w:hanging="425"/>
              <w:rPr>
                <w:rFonts w:ascii="Arial Narrow" w:hAnsi="Arial Narrow"/>
                <w:sz w:val="20"/>
                <w:szCs w:val="20"/>
              </w:rPr>
            </w:pPr>
            <w:r w:rsidRPr="00C27DEF">
              <w:rPr>
                <w:rFonts w:ascii="Arial Narrow" w:hAnsi="Arial Narrow"/>
                <w:sz w:val="20"/>
                <w:szCs w:val="20"/>
              </w:rPr>
              <w:t>3.</w:t>
            </w:r>
            <w:r w:rsidRPr="00C27DEF">
              <w:rPr>
                <w:rFonts w:ascii="Arial Narrow" w:hAnsi="Arial Narrow"/>
                <w:sz w:val="20"/>
                <w:szCs w:val="20"/>
              </w:rPr>
              <w:tab/>
            </w:r>
            <w:r w:rsidRPr="00C27DEF">
              <w:rPr>
                <w:rFonts w:ascii="Arial Narrow" w:eastAsia="Times New Roman" w:hAnsi="Arial Narrow" w:cs="Arial"/>
                <w:bCs w:val="0"/>
                <w:sz w:val="20"/>
                <w:szCs w:val="20"/>
                <w:lang w:eastAsia="nl-NL"/>
              </w:rPr>
              <w:t>Het recht op onderwijs is</w:t>
            </w:r>
          </w:p>
        </w:tc>
        <w:tc>
          <w:tcPr>
            <w:tcW w:w="362" w:type="dxa"/>
            <w:tcBorders>
              <w:top w:val="single" w:sz="4" w:space="0" w:color="auto"/>
              <w:left w:val="single" w:sz="4" w:space="0" w:color="auto"/>
              <w:bottom w:val="single" w:sz="4" w:space="0" w:color="auto"/>
              <w:right w:val="single" w:sz="4" w:space="0" w:color="auto"/>
            </w:tcBorders>
            <w:shd w:val="clear" w:color="auto" w:fill="auto"/>
          </w:tcPr>
          <w:p w:rsidR="00CC73A3" w:rsidRPr="00C27DEF"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r w:rsidRPr="00C27DEF">
              <w:rPr>
                <w:rFonts w:ascii="Arial Narrow" w:hAnsi="Arial Narrow" w:cs="Arial"/>
                <w:lang w:val="nl-NL" w:eastAsia="nl-NL"/>
              </w:rPr>
              <w:t>a.</w:t>
            </w:r>
          </w:p>
        </w:tc>
        <w:tc>
          <w:tcPr>
            <w:tcW w:w="4458" w:type="dxa"/>
          </w:tcPr>
          <w:p w:rsidR="00CC73A3" w:rsidRPr="00C27DEF" w:rsidRDefault="00CC73A3" w:rsidP="0098323D">
            <w:pPr>
              <w:pStyle w:val="antw-nieuw"/>
              <w:tabs>
                <w:tab w:val="clear" w:pos="284"/>
                <w:tab w:val="clear" w:pos="425"/>
                <w:tab w:val="clear" w:pos="567"/>
                <w:tab w:val="clear" w:pos="709"/>
                <w:tab w:val="clear" w:pos="851"/>
              </w:tabs>
              <w:spacing w:line="260" w:lineRule="atLeast"/>
              <w:ind w:left="239" w:firstLine="0"/>
              <w:rPr>
                <w:rFonts w:ascii="Arial Narrow" w:hAnsi="Arial Narrow" w:cs="Arial"/>
                <w:lang w:val="nl-NL" w:eastAsia="nl-NL"/>
              </w:rPr>
            </w:pPr>
            <w:r w:rsidRPr="00C27DEF">
              <w:rPr>
                <w:rFonts w:ascii="Arial Narrow" w:hAnsi="Arial Narrow" w:cs="Arial"/>
                <w:bCs w:val="0"/>
                <w:lang w:eastAsia="nl-NL"/>
              </w:rPr>
              <w:t>een grondrecht.</w:t>
            </w:r>
          </w:p>
        </w:tc>
      </w:tr>
      <w:tr w:rsidR="00CC73A3" w:rsidRPr="00C27DEF" w:rsidTr="0098323D">
        <w:trPr>
          <w:trHeight w:hRule="exact" w:val="57"/>
        </w:trPr>
        <w:tc>
          <w:tcPr>
            <w:tcW w:w="4360" w:type="dxa"/>
            <w:shd w:val="clear" w:color="auto" w:fill="auto"/>
          </w:tcPr>
          <w:p w:rsidR="00CC73A3" w:rsidRPr="00C27DEF" w:rsidRDefault="00CC73A3" w:rsidP="0098323D">
            <w:pPr>
              <w:pStyle w:val="Geenafstand1"/>
              <w:spacing w:line="260" w:lineRule="atLeast"/>
              <w:ind w:left="425" w:hanging="425"/>
              <w:rPr>
                <w:rFonts w:ascii="Arial Narrow" w:hAnsi="Arial Narrow"/>
                <w:sz w:val="20"/>
                <w:szCs w:val="20"/>
              </w:rPr>
            </w:pPr>
          </w:p>
        </w:tc>
        <w:tc>
          <w:tcPr>
            <w:tcW w:w="362" w:type="dxa"/>
            <w:tcBorders>
              <w:bottom w:val="single" w:sz="4" w:space="0" w:color="auto"/>
            </w:tcBorders>
            <w:shd w:val="clear" w:color="auto" w:fill="auto"/>
          </w:tcPr>
          <w:p w:rsidR="00CC73A3" w:rsidRPr="00C27DEF"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p>
        </w:tc>
        <w:tc>
          <w:tcPr>
            <w:tcW w:w="4458" w:type="dxa"/>
          </w:tcPr>
          <w:p w:rsidR="00CC73A3" w:rsidRPr="00C27DEF" w:rsidRDefault="00CC73A3" w:rsidP="0098323D">
            <w:pPr>
              <w:pStyle w:val="antw-nieuw"/>
              <w:tabs>
                <w:tab w:val="clear" w:pos="284"/>
                <w:tab w:val="clear" w:pos="425"/>
                <w:tab w:val="clear" w:pos="567"/>
                <w:tab w:val="clear" w:pos="709"/>
                <w:tab w:val="clear" w:pos="851"/>
              </w:tabs>
              <w:spacing w:line="260" w:lineRule="atLeast"/>
              <w:ind w:left="239"/>
              <w:rPr>
                <w:rFonts w:ascii="Arial Narrow" w:hAnsi="Arial Narrow" w:cs="Arial"/>
                <w:lang w:val="nl-NL" w:eastAsia="nl-NL"/>
              </w:rPr>
            </w:pPr>
          </w:p>
        </w:tc>
      </w:tr>
      <w:tr w:rsidR="00CC73A3" w:rsidRPr="00C27DEF" w:rsidTr="0098323D">
        <w:tc>
          <w:tcPr>
            <w:tcW w:w="4360" w:type="dxa"/>
            <w:shd w:val="clear" w:color="auto" w:fill="auto"/>
          </w:tcPr>
          <w:p w:rsidR="00CC73A3" w:rsidRPr="00C27DEF" w:rsidRDefault="00CC73A3" w:rsidP="0098323D">
            <w:pPr>
              <w:pStyle w:val="Geenafstand1"/>
              <w:spacing w:line="260" w:lineRule="atLeast"/>
              <w:ind w:left="425" w:hanging="425"/>
              <w:rPr>
                <w:rFonts w:ascii="Arial Narrow" w:hAnsi="Arial Narrow"/>
                <w:sz w:val="20"/>
                <w:szCs w:val="20"/>
              </w:rPr>
            </w:pPr>
            <w:r w:rsidRPr="00C27DEF">
              <w:rPr>
                <w:rFonts w:ascii="Arial Narrow" w:hAnsi="Arial Narrow"/>
                <w:sz w:val="20"/>
                <w:szCs w:val="20"/>
              </w:rPr>
              <w:t>4.</w:t>
            </w:r>
            <w:r w:rsidRPr="00C27DEF">
              <w:rPr>
                <w:rFonts w:ascii="Arial Narrow" w:hAnsi="Arial Narrow"/>
                <w:sz w:val="20"/>
                <w:szCs w:val="20"/>
              </w:rPr>
              <w:tab/>
            </w:r>
            <w:r w:rsidRPr="00C27DEF">
              <w:rPr>
                <w:rFonts w:ascii="Arial Narrow" w:eastAsia="Times New Roman" w:hAnsi="Arial Narrow" w:cs="Arial"/>
                <w:bCs w:val="0"/>
                <w:sz w:val="20"/>
                <w:szCs w:val="20"/>
                <w:lang w:eastAsia="nl-NL"/>
              </w:rPr>
              <w:t>De regering en het parlement beschikken over</w:t>
            </w:r>
          </w:p>
        </w:tc>
        <w:tc>
          <w:tcPr>
            <w:tcW w:w="362" w:type="dxa"/>
            <w:tcBorders>
              <w:top w:val="single" w:sz="4" w:space="0" w:color="auto"/>
              <w:left w:val="single" w:sz="4" w:space="0" w:color="auto"/>
              <w:bottom w:val="single" w:sz="4" w:space="0" w:color="auto"/>
              <w:right w:val="single" w:sz="4" w:space="0" w:color="auto"/>
            </w:tcBorders>
            <w:shd w:val="clear" w:color="auto" w:fill="auto"/>
          </w:tcPr>
          <w:p w:rsidR="00CC73A3" w:rsidRPr="00C27DEF"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r>
              <w:rPr>
                <w:rFonts w:ascii="Arial Narrow" w:hAnsi="Arial Narrow" w:cs="Arial"/>
                <w:lang w:val="nl-NL" w:eastAsia="nl-NL"/>
              </w:rPr>
              <w:t>e</w:t>
            </w:r>
            <w:r w:rsidRPr="00C27DEF">
              <w:rPr>
                <w:rFonts w:ascii="Arial Narrow" w:hAnsi="Arial Narrow" w:cs="Arial"/>
                <w:lang w:val="nl-NL" w:eastAsia="nl-NL"/>
              </w:rPr>
              <w:t>.</w:t>
            </w:r>
          </w:p>
        </w:tc>
        <w:tc>
          <w:tcPr>
            <w:tcW w:w="4458" w:type="dxa"/>
          </w:tcPr>
          <w:p w:rsidR="00CC73A3" w:rsidRPr="00C27DEF" w:rsidRDefault="00CC73A3" w:rsidP="0098323D">
            <w:pPr>
              <w:pStyle w:val="antw-nieuw"/>
              <w:tabs>
                <w:tab w:val="clear" w:pos="284"/>
                <w:tab w:val="clear" w:pos="425"/>
                <w:tab w:val="clear" w:pos="567"/>
                <w:tab w:val="clear" w:pos="709"/>
                <w:tab w:val="clear" w:pos="851"/>
              </w:tabs>
              <w:spacing w:line="260" w:lineRule="atLeast"/>
              <w:ind w:left="239" w:firstLine="0"/>
              <w:rPr>
                <w:rFonts w:ascii="Arial Narrow" w:hAnsi="Arial Narrow" w:cs="Arial"/>
                <w:lang w:val="nl-NL" w:eastAsia="nl-NL"/>
              </w:rPr>
            </w:pPr>
            <w:r w:rsidRPr="00C27DEF">
              <w:rPr>
                <w:rFonts w:ascii="Arial Narrow" w:hAnsi="Arial Narrow" w:cs="Arial"/>
                <w:bCs w:val="0"/>
                <w:lang w:eastAsia="nl-NL"/>
              </w:rPr>
              <w:t>de wetgevende macht.</w:t>
            </w:r>
          </w:p>
        </w:tc>
      </w:tr>
      <w:tr w:rsidR="00CC73A3" w:rsidRPr="00C27DEF" w:rsidTr="0098323D">
        <w:trPr>
          <w:trHeight w:hRule="exact" w:val="57"/>
        </w:trPr>
        <w:tc>
          <w:tcPr>
            <w:tcW w:w="4360" w:type="dxa"/>
            <w:shd w:val="clear" w:color="auto" w:fill="auto"/>
          </w:tcPr>
          <w:p w:rsidR="00CC73A3" w:rsidRPr="00C27DEF" w:rsidRDefault="00CC73A3" w:rsidP="0098323D">
            <w:pPr>
              <w:pStyle w:val="Geenafstand1"/>
              <w:spacing w:line="260" w:lineRule="atLeast"/>
              <w:ind w:left="425" w:hanging="425"/>
              <w:rPr>
                <w:rFonts w:ascii="Arial Narrow" w:hAnsi="Arial Narrow"/>
                <w:sz w:val="20"/>
                <w:szCs w:val="20"/>
              </w:rPr>
            </w:pPr>
          </w:p>
        </w:tc>
        <w:tc>
          <w:tcPr>
            <w:tcW w:w="362" w:type="dxa"/>
            <w:tcBorders>
              <w:bottom w:val="single" w:sz="4" w:space="0" w:color="auto"/>
            </w:tcBorders>
            <w:shd w:val="clear" w:color="auto" w:fill="auto"/>
          </w:tcPr>
          <w:p w:rsidR="00CC73A3" w:rsidRPr="00C27DEF"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p>
        </w:tc>
        <w:tc>
          <w:tcPr>
            <w:tcW w:w="4458" w:type="dxa"/>
          </w:tcPr>
          <w:p w:rsidR="00CC73A3" w:rsidRPr="00C27DEF" w:rsidRDefault="00CC73A3" w:rsidP="0098323D">
            <w:pPr>
              <w:pStyle w:val="antw-nieuw"/>
              <w:tabs>
                <w:tab w:val="clear" w:pos="284"/>
                <w:tab w:val="clear" w:pos="425"/>
                <w:tab w:val="clear" w:pos="567"/>
                <w:tab w:val="clear" w:pos="709"/>
                <w:tab w:val="clear" w:pos="851"/>
              </w:tabs>
              <w:spacing w:line="260" w:lineRule="atLeast"/>
              <w:ind w:left="239"/>
              <w:rPr>
                <w:rFonts w:ascii="Arial Narrow" w:hAnsi="Arial Narrow" w:cs="Arial"/>
                <w:lang w:val="nl-NL" w:eastAsia="nl-NL"/>
              </w:rPr>
            </w:pPr>
          </w:p>
        </w:tc>
      </w:tr>
      <w:tr w:rsidR="00CC73A3" w:rsidRPr="00C27DEF" w:rsidTr="0098323D">
        <w:tc>
          <w:tcPr>
            <w:tcW w:w="4360" w:type="dxa"/>
            <w:shd w:val="clear" w:color="auto" w:fill="auto"/>
          </w:tcPr>
          <w:p w:rsidR="00CC73A3" w:rsidRPr="00C27DEF" w:rsidRDefault="00CC73A3" w:rsidP="0098323D">
            <w:pPr>
              <w:pStyle w:val="Geenafstand1"/>
              <w:spacing w:line="260" w:lineRule="atLeast"/>
              <w:ind w:left="425" w:hanging="425"/>
              <w:rPr>
                <w:rFonts w:ascii="Arial Narrow" w:hAnsi="Arial Narrow"/>
                <w:sz w:val="20"/>
                <w:szCs w:val="20"/>
              </w:rPr>
            </w:pPr>
            <w:r w:rsidRPr="00C27DEF">
              <w:rPr>
                <w:rFonts w:ascii="Arial Narrow" w:hAnsi="Arial Narrow"/>
                <w:sz w:val="20"/>
                <w:szCs w:val="20"/>
              </w:rPr>
              <w:t>5.</w:t>
            </w:r>
            <w:r w:rsidRPr="00C27DEF">
              <w:rPr>
                <w:rFonts w:ascii="Arial Narrow" w:hAnsi="Arial Narrow"/>
                <w:sz w:val="20"/>
                <w:szCs w:val="20"/>
              </w:rPr>
              <w:tab/>
            </w:r>
            <w:r w:rsidRPr="00C27DEF">
              <w:rPr>
                <w:rFonts w:ascii="Arial Narrow" w:eastAsia="Times New Roman" w:hAnsi="Arial Narrow" w:cs="Arial"/>
                <w:bCs w:val="0"/>
                <w:sz w:val="20"/>
                <w:szCs w:val="20"/>
                <w:lang w:eastAsia="nl-NL"/>
              </w:rPr>
              <w:t>Ministers en ambtenaren beschikken over</w:t>
            </w:r>
          </w:p>
        </w:tc>
        <w:tc>
          <w:tcPr>
            <w:tcW w:w="362" w:type="dxa"/>
            <w:tcBorders>
              <w:top w:val="single" w:sz="4" w:space="0" w:color="auto"/>
              <w:left w:val="single" w:sz="4" w:space="0" w:color="auto"/>
              <w:bottom w:val="single" w:sz="4" w:space="0" w:color="auto"/>
              <w:right w:val="single" w:sz="4" w:space="0" w:color="auto"/>
            </w:tcBorders>
            <w:shd w:val="clear" w:color="auto" w:fill="auto"/>
          </w:tcPr>
          <w:p w:rsidR="00CC73A3" w:rsidRPr="00C27DEF"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r w:rsidRPr="00C27DEF">
              <w:rPr>
                <w:rFonts w:ascii="Arial Narrow" w:hAnsi="Arial Narrow" w:cs="Arial"/>
                <w:lang w:val="nl-NL" w:eastAsia="nl-NL"/>
              </w:rPr>
              <w:t>b.</w:t>
            </w:r>
          </w:p>
        </w:tc>
        <w:tc>
          <w:tcPr>
            <w:tcW w:w="4458" w:type="dxa"/>
          </w:tcPr>
          <w:p w:rsidR="00CC73A3" w:rsidRPr="00C27DEF" w:rsidRDefault="00CC73A3" w:rsidP="0098323D">
            <w:pPr>
              <w:pStyle w:val="antw-nieuw"/>
              <w:tabs>
                <w:tab w:val="clear" w:pos="284"/>
                <w:tab w:val="clear" w:pos="425"/>
                <w:tab w:val="clear" w:pos="567"/>
                <w:tab w:val="clear" w:pos="709"/>
                <w:tab w:val="clear" w:pos="851"/>
              </w:tabs>
              <w:spacing w:line="260" w:lineRule="atLeast"/>
              <w:ind w:left="239" w:firstLine="0"/>
              <w:rPr>
                <w:rFonts w:ascii="Arial Narrow" w:hAnsi="Arial Narrow" w:cs="Arial"/>
                <w:lang w:val="nl-NL" w:eastAsia="nl-NL"/>
              </w:rPr>
            </w:pPr>
            <w:r w:rsidRPr="00C27DEF">
              <w:rPr>
                <w:rFonts w:ascii="Arial Narrow" w:hAnsi="Arial Narrow" w:cs="Arial"/>
                <w:bCs w:val="0"/>
                <w:lang w:eastAsia="nl-NL"/>
              </w:rPr>
              <w:t>de uitvoerende macht.</w:t>
            </w:r>
          </w:p>
        </w:tc>
      </w:tr>
    </w:tbl>
    <w:p w:rsidR="00CC73A3" w:rsidRDefault="00CC73A3" w:rsidP="00CC73A3">
      <w:pPr>
        <w:spacing w:line="260" w:lineRule="atLeast"/>
        <w:rPr>
          <w:bCs w:val="0"/>
        </w:rPr>
      </w:pPr>
    </w:p>
    <w:p w:rsidR="00CC73A3" w:rsidRPr="00C27DEF" w:rsidRDefault="00CC73A3" w:rsidP="00CC73A3">
      <w:pPr>
        <w:spacing w:line="260" w:lineRule="atLeast"/>
        <w:rPr>
          <w:bCs w:val="0"/>
        </w:rPr>
      </w:pPr>
    </w:p>
    <w:p w:rsidR="00CC73A3" w:rsidRPr="00BB7597" w:rsidRDefault="00CC73A3" w:rsidP="00CC73A3">
      <w:pPr>
        <w:spacing w:line="260" w:lineRule="atLeast"/>
        <w:ind w:left="426" w:hanging="426"/>
        <w:rPr>
          <w:b/>
          <w:bCs w:val="0"/>
        </w:rPr>
      </w:pPr>
      <w:r w:rsidRPr="00BB7597">
        <w:rPr>
          <w:bCs w:val="0"/>
        </w:rPr>
        <w:t>16</w:t>
      </w:r>
      <w:r w:rsidRPr="00BB7597">
        <w:rPr>
          <w:b/>
          <w:bCs w:val="0"/>
        </w:rPr>
        <w:tab/>
      </w:r>
      <w:r w:rsidRPr="00BB7597">
        <w:rPr>
          <w:b/>
          <w:bCs w:val="0"/>
          <w:i/>
        </w:rPr>
        <w:t>WAT ZIE JE?</w:t>
      </w:r>
      <w:r w:rsidRPr="00EF5B1F">
        <w:rPr>
          <w:bCs w:val="0"/>
          <w:i/>
        </w:rPr>
        <w:t xml:space="preserve">  </w:t>
      </w:r>
      <w:r w:rsidRPr="00BB7597">
        <w:rPr>
          <w:bCs w:val="0"/>
        </w:rPr>
        <w:t>blz. 45</w:t>
      </w:r>
    </w:p>
    <w:p w:rsidR="00CC73A3" w:rsidRPr="00BB7597" w:rsidRDefault="00CC73A3" w:rsidP="00CC73A3">
      <w:pPr>
        <w:spacing w:line="260" w:lineRule="atLeast"/>
        <w:rPr>
          <w:bCs w:val="0"/>
        </w:rPr>
      </w:pPr>
    </w:p>
    <w:p w:rsidR="00CC73A3" w:rsidRPr="00BB7597" w:rsidRDefault="00CC73A3" w:rsidP="00CC73A3">
      <w:pPr>
        <w:spacing w:line="260" w:lineRule="atLeast"/>
        <w:ind w:left="426"/>
        <w:rPr>
          <w:bCs w:val="0"/>
          <w:i/>
        </w:rPr>
      </w:pPr>
      <w:r w:rsidRPr="00BB7597">
        <w:rPr>
          <w:bCs w:val="0"/>
          <w:i/>
        </w:rPr>
        <w:t>Eigen uitwerking leerling.</w:t>
      </w:r>
    </w:p>
    <w:p w:rsidR="00CC73A3" w:rsidRDefault="00CC73A3" w:rsidP="00CC73A3">
      <w:pPr>
        <w:spacing w:line="260" w:lineRule="atLeast"/>
        <w:ind w:left="426"/>
        <w:rPr>
          <w:bCs w:val="0"/>
        </w:rPr>
      </w:pPr>
      <w:r w:rsidRPr="00BB7597">
        <w:rPr>
          <w:bCs w:val="0"/>
          <w:i/>
        </w:rPr>
        <w:t>Voorbeelduitwerking:</w:t>
      </w:r>
    </w:p>
    <w:p w:rsidR="00CC73A3" w:rsidRDefault="00CC73A3" w:rsidP="00CC73A3">
      <w:pPr>
        <w:spacing w:line="260" w:lineRule="atLeast"/>
        <w:rPr>
          <w:bCs w:val="0"/>
        </w:rPr>
      </w:pPr>
    </w:p>
    <w:tbl>
      <w:tblPr>
        <w:tblW w:w="9549" w:type="dxa"/>
        <w:tblInd w:w="340" w:type="dxa"/>
        <w:tblLook w:val="04A0" w:firstRow="1" w:lastRow="0" w:firstColumn="1" w:lastColumn="0" w:noHBand="0" w:noVBand="1"/>
      </w:tblPr>
      <w:tblGrid>
        <w:gridCol w:w="3737"/>
        <w:gridCol w:w="5812"/>
      </w:tblGrid>
      <w:tr w:rsidR="00CC73A3" w:rsidRPr="00403587" w:rsidTr="0098323D">
        <w:tc>
          <w:tcPr>
            <w:tcW w:w="3737" w:type="dxa"/>
            <w:shd w:val="clear" w:color="auto" w:fill="auto"/>
          </w:tcPr>
          <w:p w:rsidR="00CC73A3" w:rsidRPr="00403587" w:rsidRDefault="00CC73A3" w:rsidP="0098323D">
            <w:pPr>
              <w:spacing w:line="260" w:lineRule="atLeast"/>
              <w:rPr>
                <w:rFonts w:ascii="Arial Narrow" w:hAnsi="Arial Narrow"/>
                <w:bCs w:val="0"/>
              </w:rPr>
            </w:pPr>
            <w:r>
              <w:rPr>
                <w:rFonts w:ascii="Arial Narrow" w:hAnsi="Arial Narrow"/>
                <w:bCs w:val="0"/>
                <w:noProof/>
              </w:rPr>
              <w:drawing>
                <wp:inline distT="0" distB="0" distL="0" distR="0">
                  <wp:extent cx="1941195" cy="1198880"/>
                  <wp:effectExtent l="0" t="0" r="1905" b="1270"/>
                  <wp:docPr id="4" name="Afbeelding 4" descr="Crimi KG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rimi KGT-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41195" cy="1198880"/>
                          </a:xfrm>
                          <a:prstGeom prst="rect">
                            <a:avLst/>
                          </a:prstGeom>
                          <a:noFill/>
                          <a:ln>
                            <a:noFill/>
                          </a:ln>
                        </pic:spPr>
                      </pic:pic>
                    </a:graphicData>
                  </a:graphic>
                </wp:inline>
              </w:drawing>
            </w:r>
          </w:p>
        </w:tc>
        <w:tc>
          <w:tcPr>
            <w:tcW w:w="5812" w:type="dxa"/>
            <w:shd w:val="clear" w:color="auto" w:fill="auto"/>
            <w:vAlign w:val="center"/>
          </w:tcPr>
          <w:p w:rsidR="00CC73A3" w:rsidRPr="00403587" w:rsidRDefault="00CC73A3" w:rsidP="0098323D">
            <w:pPr>
              <w:spacing w:line="260" w:lineRule="atLeast"/>
              <w:rPr>
                <w:rFonts w:ascii="Arial Narrow" w:hAnsi="Arial Narrow"/>
                <w:bCs w:val="0"/>
              </w:rPr>
            </w:pPr>
            <w:r w:rsidRPr="00403587">
              <w:rPr>
                <w:rFonts w:ascii="Arial Narrow" w:hAnsi="Arial Narrow"/>
                <w:b/>
                <w:bCs w:val="0"/>
              </w:rPr>
              <w:t>Rechtshandhaving</w:t>
            </w:r>
            <w:r w:rsidRPr="00403587">
              <w:rPr>
                <w:rFonts w:ascii="Arial Narrow" w:hAnsi="Arial Narrow"/>
                <w:bCs w:val="0"/>
              </w:rPr>
              <w:t>: de politie controleert of automobilisten zich aan de Wegenverkeerswet houden.</w:t>
            </w:r>
          </w:p>
          <w:p w:rsidR="00CC73A3" w:rsidRPr="00403587" w:rsidRDefault="00CC73A3" w:rsidP="0098323D">
            <w:pPr>
              <w:spacing w:line="260" w:lineRule="atLeast"/>
              <w:rPr>
                <w:rFonts w:ascii="Arial Narrow" w:hAnsi="Arial Narrow"/>
                <w:bCs w:val="0"/>
              </w:rPr>
            </w:pPr>
            <w:r w:rsidRPr="00403587">
              <w:rPr>
                <w:rFonts w:ascii="Arial Narrow" w:hAnsi="Arial Narrow"/>
                <w:b/>
                <w:bCs w:val="0"/>
              </w:rPr>
              <w:t>Uitvoerende macht</w:t>
            </w:r>
            <w:r w:rsidRPr="00403587">
              <w:rPr>
                <w:rFonts w:ascii="Arial Narrow" w:hAnsi="Arial Narrow"/>
                <w:bCs w:val="0"/>
              </w:rPr>
              <w:t>:</w:t>
            </w:r>
            <w:r w:rsidRPr="00403587">
              <w:rPr>
                <w:rFonts w:ascii="Arial Narrow" w:hAnsi="Arial Narrow"/>
                <w:b/>
                <w:bCs w:val="0"/>
              </w:rPr>
              <w:t xml:space="preserve"> </w:t>
            </w:r>
            <w:r w:rsidRPr="00403587">
              <w:rPr>
                <w:rFonts w:ascii="Arial Narrow" w:hAnsi="Arial Narrow"/>
                <w:bCs w:val="0"/>
              </w:rPr>
              <w:t>de politie zorgt ervoor dat wetten worden nageleefd.</w:t>
            </w:r>
          </w:p>
        </w:tc>
      </w:tr>
      <w:tr w:rsidR="00CC73A3" w:rsidRPr="00403587" w:rsidTr="0098323D">
        <w:trPr>
          <w:trHeight w:hRule="exact" w:val="113"/>
        </w:trPr>
        <w:tc>
          <w:tcPr>
            <w:tcW w:w="3737" w:type="dxa"/>
            <w:shd w:val="clear" w:color="auto" w:fill="auto"/>
          </w:tcPr>
          <w:p w:rsidR="00CC73A3" w:rsidRPr="00403587" w:rsidRDefault="00CC73A3" w:rsidP="0098323D">
            <w:pPr>
              <w:spacing w:line="260" w:lineRule="atLeast"/>
              <w:rPr>
                <w:rFonts w:ascii="Arial Narrow" w:hAnsi="Arial Narrow"/>
                <w:bCs w:val="0"/>
              </w:rPr>
            </w:pPr>
          </w:p>
        </w:tc>
        <w:tc>
          <w:tcPr>
            <w:tcW w:w="5812" w:type="dxa"/>
            <w:shd w:val="clear" w:color="auto" w:fill="auto"/>
            <w:vAlign w:val="center"/>
          </w:tcPr>
          <w:p w:rsidR="00CC73A3" w:rsidRPr="00403587" w:rsidRDefault="00CC73A3" w:rsidP="0098323D">
            <w:pPr>
              <w:spacing w:line="260" w:lineRule="atLeast"/>
              <w:rPr>
                <w:rFonts w:ascii="Arial Narrow" w:hAnsi="Arial Narrow"/>
                <w:bCs w:val="0"/>
              </w:rPr>
            </w:pPr>
          </w:p>
        </w:tc>
      </w:tr>
      <w:tr w:rsidR="00CC73A3" w:rsidRPr="00403587" w:rsidTr="0098323D">
        <w:tc>
          <w:tcPr>
            <w:tcW w:w="3737" w:type="dxa"/>
            <w:shd w:val="clear" w:color="auto" w:fill="auto"/>
          </w:tcPr>
          <w:p w:rsidR="00CC73A3" w:rsidRPr="00403587" w:rsidRDefault="00CC73A3" w:rsidP="0098323D">
            <w:pPr>
              <w:spacing w:line="260" w:lineRule="atLeast"/>
              <w:rPr>
                <w:rFonts w:ascii="Arial Narrow" w:hAnsi="Arial Narrow"/>
                <w:bCs w:val="0"/>
              </w:rPr>
            </w:pPr>
            <w:r>
              <w:rPr>
                <w:rFonts w:ascii="Arial Narrow" w:hAnsi="Arial Narrow"/>
                <w:bCs w:val="0"/>
                <w:noProof/>
              </w:rPr>
              <w:drawing>
                <wp:inline distT="0" distB="0" distL="0" distR="0">
                  <wp:extent cx="1941195" cy="1198880"/>
                  <wp:effectExtent l="0" t="0" r="1905" b="1270"/>
                  <wp:docPr id="3" name="Afbeelding 3" descr="Crimi KG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imi KGT-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41195" cy="1198880"/>
                          </a:xfrm>
                          <a:prstGeom prst="rect">
                            <a:avLst/>
                          </a:prstGeom>
                          <a:noFill/>
                          <a:ln>
                            <a:noFill/>
                          </a:ln>
                        </pic:spPr>
                      </pic:pic>
                    </a:graphicData>
                  </a:graphic>
                </wp:inline>
              </w:drawing>
            </w:r>
          </w:p>
        </w:tc>
        <w:tc>
          <w:tcPr>
            <w:tcW w:w="5812" w:type="dxa"/>
            <w:shd w:val="clear" w:color="auto" w:fill="auto"/>
            <w:vAlign w:val="center"/>
          </w:tcPr>
          <w:p w:rsidR="00CC73A3" w:rsidRPr="00403587" w:rsidRDefault="00CC73A3" w:rsidP="0098323D">
            <w:pPr>
              <w:spacing w:line="260" w:lineRule="atLeast"/>
              <w:rPr>
                <w:rFonts w:ascii="Arial Narrow" w:hAnsi="Arial Narrow"/>
                <w:bCs w:val="0"/>
              </w:rPr>
            </w:pPr>
            <w:r w:rsidRPr="00403587">
              <w:rPr>
                <w:rFonts w:ascii="Arial Narrow" w:hAnsi="Arial Narrow"/>
                <w:b/>
                <w:bCs w:val="0"/>
              </w:rPr>
              <w:t>Grondrecht</w:t>
            </w:r>
            <w:r w:rsidRPr="00403587">
              <w:rPr>
                <w:rFonts w:ascii="Arial Narrow" w:hAnsi="Arial Narrow"/>
                <w:bCs w:val="0"/>
              </w:rPr>
              <w:t>:</w:t>
            </w:r>
            <w:r w:rsidRPr="00403587">
              <w:rPr>
                <w:rFonts w:ascii="Arial Narrow" w:hAnsi="Arial Narrow"/>
                <w:b/>
                <w:bCs w:val="0"/>
              </w:rPr>
              <w:t xml:space="preserve"> </w:t>
            </w:r>
            <w:r w:rsidRPr="00403587">
              <w:rPr>
                <w:rFonts w:ascii="Arial Narrow" w:hAnsi="Arial Narrow"/>
                <w:bCs w:val="0"/>
              </w:rPr>
              <w:t>elke burger heeft het recht op vrijheid van meningsuiting.</w:t>
            </w:r>
          </w:p>
          <w:p w:rsidR="00CC73A3" w:rsidRPr="00403587" w:rsidRDefault="00CC73A3" w:rsidP="0098323D">
            <w:pPr>
              <w:spacing w:line="260" w:lineRule="atLeast"/>
              <w:rPr>
                <w:rFonts w:ascii="Arial Narrow" w:hAnsi="Arial Narrow"/>
                <w:bCs w:val="0"/>
                <w:i/>
              </w:rPr>
            </w:pPr>
            <w:r w:rsidRPr="00403587">
              <w:rPr>
                <w:rFonts w:ascii="Arial Narrow" w:hAnsi="Arial Narrow"/>
                <w:bCs w:val="0"/>
                <w:i/>
              </w:rPr>
              <w:t>Onderdeel hiervan is het recht op demonstratie.</w:t>
            </w:r>
          </w:p>
          <w:p w:rsidR="00CC73A3" w:rsidRPr="00403587" w:rsidRDefault="00CC73A3" w:rsidP="0098323D">
            <w:pPr>
              <w:spacing w:line="260" w:lineRule="atLeast"/>
              <w:rPr>
                <w:rFonts w:ascii="Arial Narrow" w:hAnsi="Arial Narrow"/>
                <w:bCs w:val="0"/>
              </w:rPr>
            </w:pPr>
            <w:r w:rsidRPr="00403587">
              <w:rPr>
                <w:rFonts w:ascii="Arial Narrow" w:hAnsi="Arial Narrow"/>
                <w:b/>
                <w:bCs w:val="0"/>
              </w:rPr>
              <w:t>Parlementaire democratie</w:t>
            </w:r>
            <w:r w:rsidRPr="00403587">
              <w:rPr>
                <w:rFonts w:ascii="Arial Narrow" w:hAnsi="Arial Narrow"/>
                <w:bCs w:val="0"/>
              </w:rPr>
              <w:t>: burgers proberen invloed uit te oefenen op de regering.</w:t>
            </w:r>
          </w:p>
        </w:tc>
      </w:tr>
      <w:tr w:rsidR="00CC73A3" w:rsidRPr="00403587" w:rsidTr="0098323D">
        <w:trPr>
          <w:trHeight w:hRule="exact" w:val="113"/>
        </w:trPr>
        <w:tc>
          <w:tcPr>
            <w:tcW w:w="3737" w:type="dxa"/>
            <w:shd w:val="clear" w:color="auto" w:fill="auto"/>
          </w:tcPr>
          <w:p w:rsidR="00CC73A3" w:rsidRPr="00403587" w:rsidRDefault="00CC73A3" w:rsidP="0098323D">
            <w:pPr>
              <w:spacing w:line="260" w:lineRule="atLeast"/>
              <w:rPr>
                <w:rFonts w:ascii="Arial Narrow" w:hAnsi="Arial Narrow"/>
                <w:bCs w:val="0"/>
              </w:rPr>
            </w:pPr>
          </w:p>
        </w:tc>
        <w:tc>
          <w:tcPr>
            <w:tcW w:w="5812" w:type="dxa"/>
            <w:shd w:val="clear" w:color="auto" w:fill="auto"/>
            <w:vAlign w:val="center"/>
          </w:tcPr>
          <w:p w:rsidR="00CC73A3" w:rsidRPr="00403587" w:rsidRDefault="00CC73A3" w:rsidP="0098323D">
            <w:pPr>
              <w:spacing w:line="260" w:lineRule="atLeast"/>
              <w:rPr>
                <w:rFonts w:ascii="Arial Narrow" w:hAnsi="Arial Narrow"/>
                <w:bCs w:val="0"/>
              </w:rPr>
            </w:pPr>
          </w:p>
        </w:tc>
      </w:tr>
      <w:tr w:rsidR="00CC73A3" w:rsidRPr="00403587" w:rsidTr="0098323D">
        <w:tc>
          <w:tcPr>
            <w:tcW w:w="3737" w:type="dxa"/>
            <w:shd w:val="clear" w:color="auto" w:fill="auto"/>
          </w:tcPr>
          <w:p w:rsidR="00CC73A3" w:rsidRPr="00403587" w:rsidRDefault="00CC73A3" w:rsidP="0098323D">
            <w:pPr>
              <w:spacing w:line="260" w:lineRule="atLeast"/>
              <w:rPr>
                <w:rFonts w:ascii="Arial Narrow" w:hAnsi="Arial Narrow"/>
                <w:bCs w:val="0"/>
              </w:rPr>
            </w:pPr>
            <w:r>
              <w:rPr>
                <w:rFonts w:ascii="Arial Narrow" w:hAnsi="Arial Narrow"/>
                <w:bCs w:val="0"/>
                <w:noProof/>
              </w:rPr>
              <w:drawing>
                <wp:inline distT="0" distB="0" distL="0" distR="0">
                  <wp:extent cx="1941195" cy="1207770"/>
                  <wp:effectExtent l="0" t="0" r="1905" b="0"/>
                  <wp:docPr id="2" name="Afbeelding 2" descr="Crimi KGT-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rimi KGT-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41195" cy="1207770"/>
                          </a:xfrm>
                          <a:prstGeom prst="rect">
                            <a:avLst/>
                          </a:prstGeom>
                          <a:noFill/>
                          <a:ln>
                            <a:noFill/>
                          </a:ln>
                        </pic:spPr>
                      </pic:pic>
                    </a:graphicData>
                  </a:graphic>
                </wp:inline>
              </w:drawing>
            </w:r>
          </w:p>
        </w:tc>
        <w:tc>
          <w:tcPr>
            <w:tcW w:w="5812" w:type="dxa"/>
            <w:shd w:val="clear" w:color="auto" w:fill="auto"/>
            <w:vAlign w:val="center"/>
          </w:tcPr>
          <w:p w:rsidR="00CC73A3" w:rsidRPr="00403587" w:rsidRDefault="00CC73A3" w:rsidP="0098323D">
            <w:pPr>
              <w:spacing w:line="260" w:lineRule="atLeast"/>
              <w:rPr>
                <w:rFonts w:ascii="Arial Narrow" w:hAnsi="Arial Narrow"/>
                <w:bCs w:val="0"/>
              </w:rPr>
            </w:pPr>
            <w:r w:rsidRPr="00403587">
              <w:rPr>
                <w:rFonts w:ascii="Arial Narrow" w:hAnsi="Arial Narrow"/>
                <w:b/>
                <w:bCs w:val="0"/>
              </w:rPr>
              <w:t>Rechtshandhaving</w:t>
            </w:r>
            <w:r w:rsidRPr="00403587">
              <w:rPr>
                <w:rFonts w:ascii="Arial Narrow" w:hAnsi="Arial Narrow"/>
                <w:bCs w:val="0"/>
              </w:rPr>
              <w:t>: in het Wetboek van Strafrecht staat hoeveel jaar gevangenisstraf je krijgt als je een strafbaar feit pleegt.</w:t>
            </w:r>
          </w:p>
          <w:p w:rsidR="00CC73A3" w:rsidRPr="00403587" w:rsidRDefault="00CC73A3" w:rsidP="0098323D">
            <w:pPr>
              <w:spacing w:line="260" w:lineRule="atLeast"/>
              <w:rPr>
                <w:rFonts w:ascii="Arial Narrow" w:hAnsi="Arial Narrow"/>
                <w:bCs w:val="0"/>
              </w:rPr>
            </w:pPr>
            <w:r w:rsidRPr="00403587">
              <w:rPr>
                <w:rFonts w:ascii="Arial Narrow" w:hAnsi="Arial Narrow"/>
                <w:b/>
                <w:bCs w:val="0"/>
              </w:rPr>
              <w:t>Rechtszekerheid</w:t>
            </w:r>
            <w:r w:rsidRPr="00403587">
              <w:rPr>
                <w:rFonts w:ascii="Arial Narrow" w:hAnsi="Arial Narrow"/>
                <w:bCs w:val="0"/>
              </w:rPr>
              <w:t>: elke burger moet weten wat hem te wachten staat (strafmaat) bij het plegen van een delict.</w:t>
            </w:r>
          </w:p>
        </w:tc>
      </w:tr>
      <w:tr w:rsidR="00CC73A3" w:rsidRPr="00403587" w:rsidTr="0098323D">
        <w:trPr>
          <w:trHeight w:hRule="exact" w:val="113"/>
        </w:trPr>
        <w:tc>
          <w:tcPr>
            <w:tcW w:w="3737" w:type="dxa"/>
            <w:shd w:val="clear" w:color="auto" w:fill="auto"/>
          </w:tcPr>
          <w:p w:rsidR="00CC73A3" w:rsidRPr="00403587" w:rsidRDefault="00CC73A3" w:rsidP="0098323D">
            <w:pPr>
              <w:spacing w:line="260" w:lineRule="atLeast"/>
              <w:rPr>
                <w:rFonts w:ascii="Arial Narrow" w:hAnsi="Arial Narrow"/>
                <w:bCs w:val="0"/>
              </w:rPr>
            </w:pPr>
          </w:p>
        </w:tc>
        <w:tc>
          <w:tcPr>
            <w:tcW w:w="5812" w:type="dxa"/>
            <w:shd w:val="clear" w:color="auto" w:fill="auto"/>
            <w:vAlign w:val="center"/>
          </w:tcPr>
          <w:p w:rsidR="00CC73A3" w:rsidRPr="00403587" w:rsidRDefault="00CC73A3" w:rsidP="0098323D">
            <w:pPr>
              <w:spacing w:line="260" w:lineRule="atLeast"/>
              <w:rPr>
                <w:rFonts w:ascii="Arial Narrow" w:hAnsi="Arial Narrow"/>
                <w:bCs w:val="0"/>
              </w:rPr>
            </w:pPr>
          </w:p>
        </w:tc>
      </w:tr>
      <w:tr w:rsidR="00CC73A3" w:rsidRPr="00403587" w:rsidTr="0098323D">
        <w:tc>
          <w:tcPr>
            <w:tcW w:w="3737" w:type="dxa"/>
            <w:shd w:val="clear" w:color="auto" w:fill="auto"/>
          </w:tcPr>
          <w:p w:rsidR="00CC73A3" w:rsidRPr="00403587" w:rsidRDefault="00CC73A3" w:rsidP="0098323D">
            <w:pPr>
              <w:spacing w:line="260" w:lineRule="atLeast"/>
              <w:rPr>
                <w:rFonts w:ascii="Arial Narrow" w:hAnsi="Arial Narrow"/>
                <w:bCs w:val="0"/>
              </w:rPr>
            </w:pPr>
            <w:r>
              <w:rPr>
                <w:rFonts w:ascii="Arial Narrow" w:hAnsi="Arial Narrow"/>
                <w:bCs w:val="0"/>
                <w:noProof/>
              </w:rPr>
              <w:drawing>
                <wp:inline distT="0" distB="0" distL="0" distR="0">
                  <wp:extent cx="1941195" cy="1207770"/>
                  <wp:effectExtent l="0" t="0" r="1905" b="0"/>
                  <wp:docPr id="1" name="Afbeelding 1" descr="Crimi KGT-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rimi KGT-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1195" cy="1207770"/>
                          </a:xfrm>
                          <a:prstGeom prst="rect">
                            <a:avLst/>
                          </a:prstGeom>
                          <a:noFill/>
                          <a:ln>
                            <a:noFill/>
                          </a:ln>
                        </pic:spPr>
                      </pic:pic>
                    </a:graphicData>
                  </a:graphic>
                </wp:inline>
              </w:drawing>
            </w:r>
          </w:p>
        </w:tc>
        <w:tc>
          <w:tcPr>
            <w:tcW w:w="5812" w:type="dxa"/>
            <w:shd w:val="clear" w:color="auto" w:fill="auto"/>
            <w:vAlign w:val="center"/>
          </w:tcPr>
          <w:p w:rsidR="00CC73A3" w:rsidRPr="00403587" w:rsidRDefault="00CC73A3" w:rsidP="0098323D">
            <w:pPr>
              <w:spacing w:line="260" w:lineRule="atLeast"/>
              <w:rPr>
                <w:rFonts w:ascii="Arial Narrow" w:hAnsi="Arial Narrow"/>
                <w:bCs w:val="0"/>
              </w:rPr>
            </w:pPr>
            <w:r w:rsidRPr="00403587">
              <w:rPr>
                <w:rFonts w:ascii="Arial Narrow" w:hAnsi="Arial Narrow"/>
                <w:b/>
                <w:bCs w:val="0"/>
              </w:rPr>
              <w:t>Rechtshandhaving</w:t>
            </w:r>
            <w:r w:rsidRPr="00403587">
              <w:rPr>
                <w:rFonts w:ascii="Arial Narrow" w:hAnsi="Arial Narrow"/>
                <w:bCs w:val="0"/>
              </w:rPr>
              <w:t>: de politie is hier bezig met haar opsporingstaak.</w:t>
            </w:r>
          </w:p>
          <w:p w:rsidR="00CC73A3" w:rsidRPr="00403587" w:rsidRDefault="00CC73A3" w:rsidP="0098323D">
            <w:pPr>
              <w:spacing w:line="260" w:lineRule="atLeast"/>
              <w:rPr>
                <w:rFonts w:ascii="Arial Narrow" w:hAnsi="Arial Narrow"/>
                <w:bCs w:val="0"/>
              </w:rPr>
            </w:pPr>
            <w:r w:rsidRPr="00403587">
              <w:rPr>
                <w:rFonts w:ascii="Arial Narrow" w:hAnsi="Arial Narrow"/>
                <w:b/>
                <w:bCs w:val="0"/>
              </w:rPr>
              <w:t>Uitvoerende macht</w:t>
            </w:r>
            <w:r w:rsidRPr="00403587">
              <w:rPr>
                <w:rFonts w:ascii="Arial Narrow" w:hAnsi="Arial Narrow"/>
                <w:bCs w:val="0"/>
              </w:rPr>
              <w:t>: de politie zorgt ervoor dat wetten worden nageleefd.</w:t>
            </w:r>
          </w:p>
        </w:tc>
      </w:tr>
    </w:tbl>
    <w:p w:rsidR="00CC73A3" w:rsidRDefault="00CC73A3" w:rsidP="00CC73A3">
      <w:pPr>
        <w:spacing w:line="260" w:lineRule="atLeast"/>
        <w:ind w:left="426" w:hanging="426"/>
        <w:rPr>
          <w:bCs w:val="0"/>
        </w:rPr>
      </w:pPr>
    </w:p>
    <w:p w:rsidR="00CC73A3" w:rsidRPr="00BB7597" w:rsidRDefault="00CC73A3" w:rsidP="00CC73A3">
      <w:pPr>
        <w:spacing w:line="260" w:lineRule="atLeast"/>
        <w:ind w:left="426" w:hanging="426"/>
        <w:rPr>
          <w:bCs w:val="0"/>
        </w:rPr>
      </w:pPr>
      <w:r>
        <w:rPr>
          <w:bCs w:val="0"/>
        </w:rPr>
        <w:br w:type="page"/>
      </w:r>
      <w:r w:rsidRPr="00BB7597">
        <w:rPr>
          <w:bCs w:val="0"/>
        </w:rPr>
        <w:lastRenderedPageBreak/>
        <w:t>17</w:t>
      </w:r>
      <w:r w:rsidRPr="00BB7597">
        <w:rPr>
          <w:bCs w:val="0"/>
        </w:rPr>
        <w:tab/>
      </w:r>
      <w:r w:rsidRPr="00BB7597">
        <w:rPr>
          <w:b/>
          <w:bCs w:val="0"/>
          <w:i/>
        </w:rPr>
        <w:t>TRIAS POLITICA</w:t>
      </w:r>
      <w:r w:rsidRPr="00BB7597">
        <w:rPr>
          <w:bCs w:val="0"/>
        </w:rPr>
        <w:t xml:space="preserve">  blz. 46</w:t>
      </w:r>
    </w:p>
    <w:p w:rsidR="00CC73A3" w:rsidRPr="00DA500F" w:rsidRDefault="00CC73A3" w:rsidP="00CC73A3">
      <w:pPr>
        <w:rPr>
          <w:bCs w:val="0"/>
        </w:rPr>
      </w:pPr>
    </w:p>
    <w:tbl>
      <w:tblPr>
        <w:tblW w:w="9426" w:type="dxa"/>
        <w:tblInd w:w="425" w:type="dxa"/>
        <w:tblLayout w:type="fixed"/>
        <w:tblCellMar>
          <w:left w:w="70" w:type="dxa"/>
          <w:right w:w="70" w:type="dxa"/>
        </w:tblCellMar>
        <w:tblLook w:val="0000" w:firstRow="0" w:lastRow="0" w:firstColumn="0" w:lastColumn="0" w:noHBand="0" w:noVBand="0"/>
      </w:tblPr>
      <w:tblGrid>
        <w:gridCol w:w="3118"/>
        <w:gridCol w:w="6308"/>
      </w:tblGrid>
      <w:tr w:rsidR="00CC73A3" w:rsidRPr="006F28D6" w:rsidTr="0098323D">
        <w:tc>
          <w:tcPr>
            <w:tcW w:w="3118" w:type="dxa"/>
            <w:tcBorders>
              <w:bottom w:val="single" w:sz="4" w:space="0" w:color="000000"/>
            </w:tcBorders>
          </w:tcPr>
          <w:p w:rsidR="00CC73A3" w:rsidRPr="006F28D6" w:rsidRDefault="00CC73A3" w:rsidP="0098323D">
            <w:pPr>
              <w:snapToGrid w:val="0"/>
              <w:spacing w:line="260" w:lineRule="atLeast"/>
              <w:ind w:left="425" w:hanging="425"/>
              <w:rPr>
                <w:rFonts w:ascii="Arial Narrow" w:hAnsi="Arial Narrow"/>
              </w:rPr>
            </w:pPr>
          </w:p>
        </w:tc>
        <w:tc>
          <w:tcPr>
            <w:tcW w:w="6308" w:type="dxa"/>
            <w:tcBorders>
              <w:left w:val="single" w:sz="4" w:space="0" w:color="000000"/>
              <w:bottom w:val="single" w:sz="4" w:space="0" w:color="000000"/>
            </w:tcBorders>
          </w:tcPr>
          <w:p w:rsidR="00CC73A3" w:rsidRPr="006F28D6" w:rsidRDefault="00CC73A3" w:rsidP="0098323D">
            <w:pPr>
              <w:snapToGrid w:val="0"/>
              <w:spacing w:line="260" w:lineRule="atLeast"/>
              <w:ind w:left="425" w:hanging="425"/>
              <w:rPr>
                <w:rFonts w:ascii="Arial Narrow" w:hAnsi="Arial Narrow"/>
                <w:b/>
              </w:rPr>
            </w:pPr>
            <w:r w:rsidRPr="006F28D6">
              <w:rPr>
                <w:rFonts w:ascii="Arial Narrow" w:hAnsi="Arial Narrow"/>
                <w:b/>
              </w:rPr>
              <w:t>Wetgevende, uitvoerende of rechterlijke macht?</w:t>
            </w:r>
          </w:p>
        </w:tc>
      </w:tr>
      <w:tr w:rsidR="00CC73A3" w:rsidRPr="006F28D6" w:rsidTr="0098323D">
        <w:tc>
          <w:tcPr>
            <w:tcW w:w="3118" w:type="dxa"/>
            <w:tcBorders>
              <w:bottom w:val="single" w:sz="4" w:space="0" w:color="000000"/>
            </w:tcBorders>
          </w:tcPr>
          <w:p w:rsidR="00CC73A3" w:rsidRPr="006F28D6" w:rsidRDefault="00CC73A3" w:rsidP="0098323D">
            <w:pPr>
              <w:snapToGrid w:val="0"/>
              <w:spacing w:line="260" w:lineRule="atLeast"/>
              <w:ind w:left="425" w:hanging="425"/>
              <w:rPr>
                <w:rFonts w:ascii="Arial Narrow" w:hAnsi="Arial Narrow"/>
                <w:bCs w:val="0"/>
              </w:rPr>
            </w:pPr>
            <w:r w:rsidRPr="006F28D6">
              <w:rPr>
                <w:rFonts w:ascii="Arial Narrow" w:hAnsi="Arial Narrow"/>
                <w:bCs w:val="0"/>
              </w:rPr>
              <w:t>Politie</w:t>
            </w:r>
          </w:p>
        </w:tc>
        <w:tc>
          <w:tcPr>
            <w:tcW w:w="6308" w:type="dxa"/>
            <w:tcBorders>
              <w:left w:val="single" w:sz="4" w:space="0" w:color="000000"/>
              <w:bottom w:val="single" w:sz="4" w:space="0" w:color="000000"/>
            </w:tcBorders>
          </w:tcPr>
          <w:p w:rsidR="00CC73A3" w:rsidRPr="006F28D6" w:rsidRDefault="00CC73A3" w:rsidP="0098323D">
            <w:pPr>
              <w:snapToGrid w:val="0"/>
              <w:spacing w:line="260" w:lineRule="atLeast"/>
              <w:ind w:left="425" w:hanging="425"/>
              <w:rPr>
                <w:rFonts w:ascii="Arial Narrow" w:hAnsi="Arial Narrow"/>
                <w:bCs w:val="0"/>
              </w:rPr>
            </w:pPr>
            <w:r w:rsidRPr="006F28D6">
              <w:rPr>
                <w:rFonts w:ascii="Arial Narrow" w:hAnsi="Arial Narrow"/>
                <w:bCs w:val="0"/>
              </w:rPr>
              <w:t>uitvoerende macht</w:t>
            </w:r>
          </w:p>
        </w:tc>
      </w:tr>
      <w:tr w:rsidR="00CC73A3" w:rsidRPr="006F28D6" w:rsidTr="0098323D">
        <w:tc>
          <w:tcPr>
            <w:tcW w:w="3118" w:type="dxa"/>
            <w:tcBorders>
              <w:bottom w:val="single" w:sz="4" w:space="0" w:color="000000"/>
            </w:tcBorders>
          </w:tcPr>
          <w:p w:rsidR="00CC73A3" w:rsidRPr="006F28D6" w:rsidRDefault="00CC73A3" w:rsidP="0098323D">
            <w:pPr>
              <w:snapToGrid w:val="0"/>
              <w:spacing w:line="260" w:lineRule="atLeast"/>
              <w:ind w:left="425" w:hanging="425"/>
              <w:rPr>
                <w:rFonts w:ascii="Arial Narrow" w:hAnsi="Arial Narrow"/>
                <w:bCs w:val="0"/>
              </w:rPr>
            </w:pPr>
            <w:r w:rsidRPr="006F28D6">
              <w:rPr>
                <w:rFonts w:ascii="Arial Narrow" w:hAnsi="Arial Narrow"/>
                <w:bCs w:val="0"/>
              </w:rPr>
              <w:t>Parlement</w:t>
            </w:r>
          </w:p>
        </w:tc>
        <w:tc>
          <w:tcPr>
            <w:tcW w:w="6308" w:type="dxa"/>
            <w:tcBorders>
              <w:left w:val="single" w:sz="4" w:space="0" w:color="000000"/>
              <w:bottom w:val="single" w:sz="4" w:space="0" w:color="000000"/>
            </w:tcBorders>
          </w:tcPr>
          <w:p w:rsidR="00CC73A3" w:rsidRPr="006F28D6" w:rsidRDefault="00CC73A3" w:rsidP="0098323D">
            <w:pPr>
              <w:snapToGrid w:val="0"/>
              <w:spacing w:line="260" w:lineRule="atLeast"/>
              <w:ind w:left="425" w:hanging="425"/>
              <w:rPr>
                <w:rFonts w:ascii="Arial Narrow" w:hAnsi="Arial Narrow"/>
                <w:bCs w:val="0"/>
              </w:rPr>
            </w:pPr>
            <w:r w:rsidRPr="006F28D6">
              <w:rPr>
                <w:rFonts w:ascii="Arial Narrow" w:hAnsi="Arial Narrow"/>
                <w:bCs w:val="0"/>
              </w:rPr>
              <w:t>wetgevende macht</w:t>
            </w:r>
          </w:p>
        </w:tc>
      </w:tr>
      <w:tr w:rsidR="00CC73A3" w:rsidRPr="006F28D6" w:rsidTr="0098323D">
        <w:tc>
          <w:tcPr>
            <w:tcW w:w="3118" w:type="dxa"/>
            <w:tcBorders>
              <w:bottom w:val="single" w:sz="4" w:space="0" w:color="000000"/>
            </w:tcBorders>
          </w:tcPr>
          <w:p w:rsidR="00CC73A3" w:rsidRPr="006F28D6" w:rsidRDefault="00CC73A3" w:rsidP="0098323D">
            <w:pPr>
              <w:snapToGrid w:val="0"/>
              <w:spacing w:line="260" w:lineRule="atLeast"/>
              <w:ind w:left="425" w:hanging="425"/>
              <w:rPr>
                <w:rFonts w:ascii="Arial Narrow" w:hAnsi="Arial Narrow"/>
                <w:bCs w:val="0"/>
              </w:rPr>
            </w:pPr>
            <w:r w:rsidRPr="006F28D6">
              <w:rPr>
                <w:rFonts w:ascii="Arial Narrow" w:hAnsi="Arial Narrow"/>
                <w:bCs w:val="0"/>
              </w:rPr>
              <w:t>Ministers</w:t>
            </w:r>
          </w:p>
        </w:tc>
        <w:tc>
          <w:tcPr>
            <w:tcW w:w="6308" w:type="dxa"/>
            <w:tcBorders>
              <w:left w:val="single" w:sz="4" w:space="0" w:color="000000"/>
              <w:bottom w:val="single" w:sz="4" w:space="0" w:color="000000"/>
            </w:tcBorders>
          </w:tcPr>
          <w:p w:rsidR="00CC73A3" w:rsidRPr="006F28D6" w:rsidRDefault="00CC73A3" w:rsidP="0098323D">
            <w:pPr>
              <w:snapToGrid w:val="0"/>
              <w:spacing w:line="260" w:lineRule="atLeast"/>
              <w:ind w:left="425" w:hanging="425"/>
              <w:rPr>
                <w:rFonts w:ascii="Arial Narrow" w:hAnsi="Arial Narrow"/>
                <w:bCs w:val="0"/>
              </w:rPr>
            </w:pPr>
            <w:r w:rsidRPr="006F28D6">
              <w:rPr>
                <w:rFonts w:ascii="Arial Narrow" w:hAnsi="Arial Narrow"/>
                <w:bCs w:val="0"/>
              </w:rPr>
              <w:t>wetgevende macht en uitvoerende macht</w:t>
            </w:r>
          </w:p>
        </w:tc>
      </w:tr>
      <w:tr w:rsidR="00CC73A3" w:rsidRPr="006F28D6" w:rsidTr="0098323D">
        <w:tc>
          <w:tcPr>
            <w:tcW w:w="3118" w:type="dxa"/>
            <w:tcBorders>
              <w:bottom w:val="single" w:sz="4" w:space="0" w:color="000000"/>
            </w:tcBorders>
          </w:tcPr>
          <w:p w:rsidR="00CC73A3" w:rsidRPr="006F28D6" w:rsidRDefault="00CC73A3" w:rsidP="0098323D">
            <w:pPr>
              <w:snapToGrid w:val="0"/>
              <w:spacing w:line="260" w:lineRule="atLeast"/>
              <w:ind w:left="425" w:hanging="425"/>
              <w:rPr>
                <w:rFonts w:ascii="Arial Narrow" w:hAnsi="Arial Narrow"/>
                <w:bCs w:val="0"/>
              </w:rPr>
            </w:pPr>
            <w:r w:rsidRPr="006F28D6">
              <w:rPr>
                <w:rFonts w:ascii="Arial Narrow" w:hAnsi="Arial Narrow"/>
                <w:bCs w:val="0"/>
              </w:rPr>
              <w:t>Rechters</w:t>
            </w:r>
          </w:p>
        </w:tc>
        <w:tc>
          <w:tcPr>
            <w:tcW w:w="6308" w:type="dxa"/>
            <w:tcBorders>
              <w:left w:val="single" w:sz="4" w:space="0" w:color="000000"/>
              <w:bottom w:val="single" w:sz="4" w:space="0" w:color="000000"/>
            </w:tcBorders>
          </w:tcPr>
          <w:p w:rsidR="00CC73A3" w:rsidRPr="006F28D6" w:rsidRDefault="00CC73A3" w:rsidP="0098323D">
            <w:pPr>
              <w:snapToGrid w:val="0"/>
              <w:spacing w:line="260" w:lineRule="atLeast"/>
              <w:ind w:left="425" w:hanging="425"/>
              <w:rPr>
                <w:rFonts w:ascii="Arial Narrow" w:hAnsi="Arial Narrow"/>
                <w:bCs w:val="0"/>
              </w:rPr>
            </w:pPr>
            <w:r w:rsidRPr="006F28D6">
              <w:rPr>
                <w:rFonts w:ascii="Arial Narrow" w:hAnsi="Arial Narrow"/>
                <w:bCs w:val="0"/>
              </w:rPr>
              <w:t>rechterlijke macht</w:t>
            </w:r>
          </w:p>
        </w:tc>
      </w:tr>
      <w:tr w:rsidR="00CC73A3" w:rsidRPr="006F28D6" w:rsidTr="0098323D">
        <w:tc>
          <w:tcPr>
            <w:tcW w:w="3118" w:type="dxa"/>
            <w:tcBorders>
              <w:bottom w:val="single" w:sz="4" w:space="0" w:color="000000"/>
            </w:tcBorders>
          </w:tcPr>
          <w:p w:rsidR="00CC73A3" w:rsidRPr="006F28D6" w:rsidRDefault="00CC73A3" w:rsidP="0098323D">
            <w:pPr>
              <w:snapToGrid w:val="0"/>
              <w:spacing w:line="260" w:lineRule="atLeast"/>
              <w:ind w:left="425" w:hanging="425"/>
              <w:rPr>
                <w:rFonts w:ascii="Arial Narrow" w:hAnsi="Arial Narrow"/>
                <w:bCs w:val="0"/>
              </w:rPr>
            </w:pPr>
            <w:r w:rsidRPr="006F28D6">
              <w:rPr>
                <w:rFonts w:ascii="Arial Narrow" w:hAnsi="Arial Narrow"/>
                <w:bCs w:val="0"/>
              </w:rPr>
              <w:t>Officier van justitie</w:t>
            </w:r>
          </w:p>
        </w:tc>
        <w:tc>
          <w:tcPr>
            <w:tcW w:w="6308" w:type="dxa"/>
            <w:tcBorders>
              <w:left w:val="single" w:sz="4" w:space="0" w:color="000000"/>
              <w:bottom w:val="single" w:sz="4" w:space="0" w:color="000000"/>
            </w:tcBorders>
          </w:tcPr>
          <w:p w:rsidR="00CC73A3" w:rsidRPr="006F28D6" w:rsidRDefault="00CC73A3" w:rsidP="0098323D">
            <w:pPr>
              <w:snapToGrid w:val="0"/>
              <w:spacing w:line="260" w:lineRule="atLeast"/>
              <w:ind w:left="425" w:hanging="425"/>
              <w:rPr>
                <w:rFonts w:ascii="Arial Narrow" w:hAnsi="Arial Narrow"/>
                <w:bCs w:val="0"/>
                <w:i/>
              </w:rPr>
            </w:pPr>
            <w:r w:rsidRPr="006F28D6">
              <w:rPr>
                <w:rFonts w:ascii="Arial Narrow" w:hAnsi="Arial Narrow"/>
                <w:bCs w:val="0"/>
              </w:rPr>
              <w:t xml:space="preserve">uitvoerende macht, </w:t>
            </w:r>
            <w:r w:rsidRPr="00356B7D">
              <w:rPr>
                <w:rFonts w:ascii="Arial Narrow" w:hAnsi="Arial Narrow"/>
                <w:bCs w:val="0"/>
                <w:i/>
              </w:rPr>
              <w:t>ook</w:t>
            </w:r>
            <w:r>
              <w:rPr>
                <w:rFonts w:ascii="Arial Narrow" w:hAnsi="Arial Narrow"/>
                <w:bCs w:val="0"/>
              </w:rPr>
              <w:t xml:space="preserve"> </w:t>
            </w:r>
            <w:r w:rsidRPr="006F28D6">
              <w:rPr>
                <w:rFonts w:ascii="Arial Narrow" w:hAnsi="Arial Narrow"/>
                <w:bCs w:val="0"/>
                <w:i/>
              </w:rPr>
              <w:t>rechterlijke macht (vanwege bepaling over vervolging)</w:t>
            </w:r>
          </w:p>
        </w:tc>
      </w:tr>
      <w:tr w:rsidR="00CC73A3" w:rsidRPr="006F28D6" w:rsidTr="0098323D">
        <w:tc>
          <w:tcPr>
            <w:tcW w:w="3118" w:type="dxa"/>
            <w:tcBorders>
              <w:bottom w:val="single" w:sz="4" w:space="0" w:color="000000"/>
            </w:tcBorders>
          </w:tcPr>
          <w:p w:rsidR="00CC73A3" w:rsidRPr="006F28D6" w:rsidRDefault="00CC73A3" w:rsidP="0098323D">
            <w:pPr>
              <w:snapToGrid w:val="0"/>
              <w:spacing w:line="260" w:lineRule="atLeast"/>
              <w:ind w:left="425" w:hanging="425"/>
              <w:rPr>
                <w:rFonts w:ascii="Arial Narrow" w:hAnsi="Arial Narrow"/>
                <w:bCs w:val="0"/>
              </w:rPr>
            </w:pPr>
            <w:r w:rsidRPr="006F28D6">
              <w:rPr>
                <w:rFonts w:ascii="Arial Narrow" w:hAnsi="Arial Narrow"/>
                <w:bCs w:val="0"/>
              </w:rPr>
              <w:t>Openbaar Ministerie</w:t>
            </w:r>
          </w:p>
        </w:tc>
        <w:tc>
          <w:tcPr>
            <w:tcW w:w="6308" w:type="dxa"/>
            <w:tcBorders>
              <w:left w:val="single" w:sz="4" w:space="0" w:color="000000"/>
              <w:bottom w:val="single" w:sz="4" w:space="0" w:color="000000"/>
            </w:tcBorders>
          </w:tcPr>
          <w:p w:rsidR="00CC73A3" w:rsidRPr="006F28D6" w:rsidRDefault="00CC73A3" w:rsidP="0098323D">
            <w:pPr>
              <w:snapToGrid w:val="0"/>
              <w:spacing w:line="260" w:lineRule="atLeast"/>
              <w:ind w:left="425" w:hanging="425"/>
              <w:rPr>
                <w:rFonts w:ascii="Arial Narrow" w:hAnsi="Arial Narrow"/>
                <w:bCs w:val="0"/>
                <w:i/>
              </w:rPr>
            </w:pPr>
            <w:r w:rsidRPr="006F28D6">
              <w:rPr>
                <w:rFonts w:ascii="Arial Narrow" w:hAnsi="Arial Narrow"/>
                <w:bCs w:val="0"/>
              </w:rPr>
              <w:t xml:space="preserve">uitvoerende macht, </w:t>
            </w:r>
            <w:r w:rsidRPr="00356B7D">
              <w:rPr>
                <w:rFonts w:ascii="Arial Narrow" w:hAnsi="Arial Narrow"/>
                <w:bCs w:val="0"/>
                <w:i/>
              </w:rPr>
              <w:t>ook</w:t>
            </w:r>
            <w:r>
              <w:rPr>
                <w:rFonts w:ascii="Arial Narrow" w:hAnsi="Arial Narrow"/>
                <w:bCs w:val="0"/>
              </w:rPr>
              <w:t xml:space="preserve"> </w:t>
            </w:r>
            <w:r w:rsidRPr="006F28D6">
              <w:rPr>
                <w:rFonts w:ascii="Arial Narrow" w:hAnsi="Arial Narrow"/>
                <w:bCs w:val="0"/>
                <w:i/>
              </w:rPr>
              <w:t>rechterlijke macht (vanwege bepaling over vervolging)</w:t>
            </w:r>
          </w:p>
        </w:tc>
      </w:tr>
      <w:tr w:rsidR="00CC73A3" w:rsidRPr="006F28D6" w:rsidTr="0098323D">
        <w:tc>
          <w:tcPr>
            <w:tcW w:w="3118" w:type="dxa"/>
          </w:tcPr>
          <w:p w:rsidR="00CC73A3" w:rsidRPr="006F28D6" w:rsidRDefault="00CC73A3" w:rsidP="0098323D">
            <w:pPr>
              <w:snapToGrid w:val="0"/>
              <w:spacing w:line="260" w:lineRule="atLeast"/>
              <w:rPr>
                <w:rFonts w:ascii="Arial Narrow" w:hAnsi="Arial Narrow"/>
                <w:bCs w:val="0"/>
              </w:rPr>
            </w:pPr>
            <w:r w:rsidRPr="006F28D6">
              <w:rPr>
                <w:rFonts w:ascii="Arial Narrow" w:hAnsi="Arial Narrow"/>
                <w:bCs w:val="0"/>
              </w:rPr>
              <w:t>Minister van Veiligheid en Justitie</w:t>
            </w:r>
          </w:p>
        </w:tc>
        <w:tc>
          <w:tcPr>
            <w:tcW w:w="6308" w:type="dxa"/>
            <w:tcBorders>
              <w:left w:val="single" w:sz="4" w:space="0" w:color="000000"/>
            </w:tcBorders>
          </w:tcPr>
          <w:p w:rsidR="00CC73A3" w:rsidRPr="006F28D6" w:rsidRDefault="00CC73A3" w:rsidP="0098323D">
            <w:pPr>
              <w:snapToGrid w:val="0"/>
              <w:spacing w:line="260" w:lineRule="atLeast"/>
              <w:ind w:left="425" w:hanging="425"/>
              <w:rPr>
                <w:rFonts w:ascii="Arial Narrow" w:hAnsi="Arial Narrow"/>
                <w:bCs w:val="0"/>
              </w:rPr>
            </w:pPr>
            <w:r w:rsidRPr="006F28D6">
              <w:rPr>
                <w:rFonts w:ascii="Arial Narrow" w:hAnsi="Arial Narrow"/>
                <w:bCs w:val="0"/>
              </w:rPr>
              <w:t>wetgevende macht en uitvoerende macht</w:t>
            </w:r>
          </w:p>
        </w:tc>
      </w:tr>
    </w:tbl>
    <w:p w:rsidR="00CC73A3" w:rsidRPr="006F28D6" w:rsidRDefault="00CC73A3" w:rsidP="00CC73A3">
      <w:pPr>
        <w:rPr>
          <w:bCs w:val="0"/>
        </w:rPr>
      </w:pPr>
    </w:p>
    <w:p w:rsidR="00CC73A3" w:rsidRPr="006F28D6" w:rsidRDefault="00CC73A3" w:rsidP="00CC73A3">
      <w:pPr>
        <w:rPr>
          <w:bCs w:val="0"/>
        </w:rPr>
      </w:pPr>
    </w:p>
    <w:p w:rsidR="00CC73A3" w:rsidRPr="00BB7597" w:rsidRDefault="00CC73A3" w:rsidP="00CC73A3">
      <w:pPr>
        <w:spacing w:line="260" w:lineRule="atLeast"/>
        <w:ind w:left="426" w:hanging="426"/>
        <w:rPr>
          <w:bCs w:val="0"/>
        </w:rPr>
      </w:pPr>
      <w:r w:rsidRPr="00BB7597">
        <w:rPr>
          <w:bCs w:val="0"/>
        </w:rPr>
        <w:t>18</w:t>
      </w:r>
      <w:r w:rsidRPr="00BB7597">
        <w:rPr>
          <w:bCs w:val="0"/>
        </w:rPr>
        <w:tab/>
      </w:r>
      <w:r w:rsidRPr="00BB7597">
        <w:rPr>
          <w:b/>
          <w:bCs w:val="0"/>
          <w:i/>
        </w:rPr>
        <w:t>WELKE MACHT?</w:t>
      </w:r>
      <w:r w:rsidRPr="00EF5B1F">
        <w:rPr>
          <w:bCs w:val="0"/>
          <w:i/>
        </w:rPr>
        <w:t xml:space="preserve">  </w:t>
      </w:r>
      <w:r w:rsidRPr="00BB7597">
        <w:rPr>
          <w:bCs w:val="0"/>
        </w:rPr>
        <w:t>blz. 46</w:t>
      </w:r>
    </w:p>
    <w:p w:rsidR="00CC73A3" w:rsidRPr="00BB7597" w:rsidRDefault="00CC73A3" w:rsidP="00CC73A3">
      <w:pPr>
        <w:rPr>
          <w:bCs w:val="0"/>
        </w:rPr>
      </w:pPr>
    </w:p>
    <w:tbl>
      <w:tblPr>
        <w:tblW w:w="9426" w:type="dxa"/>
        <w:tblInd w:w="425" w:type="dxa"/>
        <w:tblLayout w:type="fixed"/>
        <w:tblCellMar>
          <w:left w:w="70" w:type="dxa"/>
          <w:right w:w="70" w:type="dxa"/>
        </w:tblCellMar>
        <w:tblLook w:val="0000" w:firstRow="0" w:lastRow="0" w:firstColumn="0" w:lastColumn="0" w:noHBand="0" w:noVBand="0"/>
      </w:tblPr>
      <w:tblGrid>
        <w:gridCol w:w="4748"/>
        <w:gridCol w:w="4678"/>
      </w:tblGrid>
      <w:tr w:rsidR="00CC73A3" w:rsidRPr="006F28D6" w:rsidTr="0098323D">
        <w:tc>
          <w:tcPr>
            <w:tcW w:w="4748" w:type="dxa"/>
            <w:tcBorders>
              <w:bottom w:val="single" w:sz="4" w:space="0" w:color="000000"/>
            </w:tcBorders>
          </w:tcPr>
          <w:p w:rsidR="00CC73A3" w:rsidRPr="006F28D6" w:rsidRDefault="00CC73A3" w:rsidP="0098323D">
            <w:pPr>
              <w:spacing w:line="260" w:lineRule="atLeast"/>
              <w:rPr>
                <w:rFonts w:ascii="Arial Narrow" w:hAnsi="Arial Narrow"/>
                <w:bCs w:val="0"/>
              </w:rPr>
            </w:pPr>
            <w:r w:rsidRPr="006F28D6">
              <w:rPr>
                <w:rFonts w:ascii="Arial Narrow" w:hAnsi="Arial Narrow"/>
                <w:b/>
                <w:bCs w:val="0"/>
              </w:rPr>
              <w:t>Taak</w:t>
            </w:r>
          </w:p>
        </w:tc>
        <w:tc>
          <w:tcPr>
            <w:tcW w:w="4678" w:type="dxa"/>
            <w:tcBorders>
              <w:left w:val="single" w:sz="4" w:space="0" w:color="000000"/>
              <w:bottom w:val="single" w:sz="4" w:space="0" w:color="000000"/>
            </w:tcBorders>
          </w:tcPr>
          <w:p w:rsidR="00CC73A3" w:rsidRPr="006F28D6" w:rsidRDefault="00CC73A3" w:rsidP="0098323D">
            <w:pPr>
              <w:spacing w:line="260" w:lineRule="atLeast"/>
              <w:rPr>
                <w:rFonts w:ascii="Arial Narrow" w:hAnsi="Arial Narrow"/>
                <w:bCs w:val="0"/>
              </w:rPr>
            </w:pPr>
            <w:r w:rsidRPr="006F28D6">
              <w:rPr>
                <w:rFonts w:ascii="Arial Narrow" w:hAnsi="Arial Narrow"/>
                <w:b/>
                <w:bCs w:val="0"/>
              </w:rPr>
              <w:t>Macht</w:t>
            </w:r>
          </w:p>
        </w:tc>
      </w:tr>
      <w:tr w:rsidR="00CC73A3" w:rsidRPr="006F28D6" w:rsidTr="0098323D">
        <w:tc>
          <w:tcPr>
            <w:tcW w:w="4748" w:type="dxa"/>
            <w:tcBorders>
              <w:bottom w:val="single" w:sz="4" w:space="0" w:color="000000"/>
            </w:tcBorders>
          </w:tcPr>
          <w:p w:rsidR="00CC73A3" w:rsidRPr="006F28D6" w:rsidRDefault="00CC73A3" w:rsidP="0098323D">
            <w:pPr>
              <w:spacing w:line="260" w:lineRule="atLeast"/>
              <w:ind w:left="426" w:hanging="426"/>
              <w:rPr>
                <w:rFonts w:ascii="Arial Narrow" w:hAnsi="Arial Narrow"/>
                <w:bCs w:val="0"/>
              </w:rPr>
            </w:pPr>
            <w:r w:rsidRPr="006F28D6">
              <w:rPr>
                <w:rFonts w:ascii="Arial Narrow" w:hAnsi="Arial Narrow"/>
                <w:bCs w:val="0"/>
              </w:rPr>
              <w:t>1.</w:t>
            </w:r>
            <w:r>
              <w:rPr>
                <w:rFonts w:ascii="Arial Narrow" w:hAnsi="Arial Narrow"/>
                <w:bCs w:val="0"/>
              </w:rPr>
              <w:tab/>
            </w:r>
            <w:r w:rsidRPr="006F28D6">
              <w:rPr>
                <w:rFonts w:ascii="Arial Narrow" w:hAnsi="Arial Narrow"/>
                <w:bCs w:val="0"/>
              </w:rPr>
              <w:t>Zorgen dat de Leerplichtwet wordt uitgevoerd.</w:t>
            </w:r>
          </w:p>
        </w:tc>
        <w:tc>
          <w:tcPr>
            <w:tcW w:w="4678" w:type="dxa"/>
            <w:tcBorders>
              <w:left w:val="single" w:sz="4" w:space="0" w:color="000000"/>
              <w:bottom w:val="single" w:sz="4" w:space="0" w:color="000000"/>
            </w:tcBorders>
          </w:tcPr>
          <w:p w:rsidR="00CC73A3" w:rsidRPr="006F28D6" w:rsidRDefault="00CC73A3" w:rsidP="0098323D">
            <w:pPr>
              <w:spacing w:line="260" w:lineRule="atLeast"/>
              <w:rPr>
                <w:rFonts w:ascii="Arial Narrow" w:hAnsi="Arial Narrow"/>
                <w:bCs w:val="0"/>
              </w:rPr>
            </w:pPr>
            <w:r w:rsidRPr="006F28D6">
              <w:rPr>
                <w:rFonts w:ascii="Arial Narrow" w:hAnsi="Arial Narrow"/>
                <w:bCs w:val="0"/>
              </w:rPr>
              <w:t>uitvoerende macht</w:t>
            </w:r>
          </w:p>
        </w:tc>
      </w:tr>
      <w:tr w:rsidR="00CC73A3" w:rsidRPr="006F28D6" w:rsidTr="0098323D">
        <w:tc>
          <w:tcPr>
            <w:tcW w:w="4748" w:type="dxa"/>
            <w:tcBorders>
              <w:bottom w:val="single" w:sz="4" w:space="0" w:color="000000"/>
            </w:tcBorders>
          </w:tcPr>
          <w:p w:rsidR="00CC73A3" w:rsidRPr="006F28D6" w:rsidRDefault="00CC73A3" w:rsidP="0098323D">
            <w:pPr>
              <w:spacing w:line="260" w:lineRule="atLeast"/>
              <w:ind w:left="426" w:hanging="426"/>
              <w:rPr>
                <w:rFonts w:ascii="Arial Narrow" w:hAnsi="Arial Narrow"/>
                <w:bCs w:val="0"/>
              </w:rPr>
            </w:pPr>
            <w:r w:rsidRPr="006F28D6">
              <w:rPr>
                <w:rFonts w:ascii="Arial Narrow" w:hAnsi="Arial Narrow"/>
                <w:bCs w:val="0"/>
              </w:rPr>
              <w:t>2.</w:t>
            </w:r>
            <w:r>
              <w:rPr>
                <w:rFonts w:ascii="Arial Narrow" w:hAnsi="Arial Narrow"/>
                <w:bCs w:val="0"/>
              </w:rPr>
              <w:tab/>
            </w:r>
            <w:r w:rsidRPr="006F28D6">
              <w:rPr>
                <w:rFonts w:ascii="Arial Narrow" w:hAnsi="Arial Narrow"/>
                <w:bCs w:val="0"/>
              </w:rPr>
              <w:t>Bestraffen van een school die zich niet aan de Leerplichtwet houdt.</w:t>
            </w:r>
          </w:p>
        </w:tc>
        <w:tc>
          <w:tcPr>
            <w:tcW w:w="4678" w:type="dxa"/>
            <w:tcBorders>
              <w:left w:val="single" w:sz="4" w:space="0" w:color="000000"/>
              <w:bottom w:val="single" w:sz="4" w:space="0" w:color="000000"/>
            </w:tcBorders>
          </w:tcPr>
          <w:p w:rsidR="00CC73A3" w:rsidRPr="006F28D6" w:rsidRDefault="00CC73A3" w:rsidP="0098323D">
            <w:pPr>
              <w:spacing w:line="260" w:lineRule="atLeast"/>
              <w:rPr>
                <w:rFonts w:ascii="Arial Narrow" w:hAnsi="Arial Narrow"/>
                <w:bCs w:val="0"/>
              </w:rPr>
            </w:pPr>
            <w:r w:rsidRPr="006F28D6">
              <w:rPr>
                <w:rFonts w:ascii="Arial Narrow" w:hAnsi="Arial Narrow"/>
                <w:bCs w:val="0"/>
              </w:rPr>
              <w:t>rechterlijke macht</w:t>
            </w:r>
            <w:r w:rsidRPr="006F28D6">
              <w:rPr>
                <w:rFonts w:ascii="Arial Narrow" w:hAnsi="Arial Narrow"/>
                <w:bCs w:val="0"/>
              </w:rPr>
              <w:br/>
              <w:t>uitvoerende macht (</w:t>
            </w:r>
            <w:r w:rsidRPr="006F28D6">
              <w:rPr>
                <w:rFonts w:ascii="Arial Narrow" w:hAnsi="Arial Narrow"/>
                <w:bCs w:val="0"/>
                <w:i/>
              </w:rPr>
              <w:t>de onderwijsinspectie kan een school bestempelen a</w:t>
            </w:r>
            <w:r>
              <w:rPr>
                <w:rFonts w:ascii="Arial Narrow" w:hAnsi="Arial Narrow"/>
                <w:bCs w:val="0"/>
                <w:i/>
              </w:rPr>
              <w:t>ls</w:t>
            </w:r>
            <w:r w:rsidRPr="006F28D6">
              <w:rPr>
                <w:rFonts w:ascii="Arial Narrow" w:hAnsi="Arial Narrow"/>
                <w:bCs w:val="0"/>
                <w:i/>
              </w:rPr>
              <w:t xml:space="preserve"> zeer zwak en </w:t>
            </w:r>
            <w:r>
              <w:rPr>
                <w:rFonts w:ascii="Arial Narrow" w:hAnsi="Arial Narrow"/>
                <w:bCs w:val="0"/>
                <w:i/>
              </w:rPr>
              <w:t>zelfs</w:t>
            </w:r>
            <w:r w:rsidRPr="006F28D6">
              <w:rPr>
                <w:rFonts w:ascii="Arial Narrow" w:hAnsi="Arial Narrow"/>
                <w:bCs w:val="0"/>
                <w:i/>
              </w:rPr>
              <w:t xml:space="preserve"> de bekostiging staken</w:t>
            </w:r>
            <w:r w:rsidRPr="006F28D6">
              <w:rPr>
                <w:rFonts w:ascii="Arial Narrow" w:hAnsi="Arial Narrow"/>
                <w:bCs w:val="0"/>
              </w:rPr>
              <w:t>)</w:t>
            </w:r>
          </w:p>
        </w:tc>
      </w:tr>
      <w:tr w:rsidR="00CC73A3" w:rsidRPr="006F28D6" w:rsidTr="0098323D">
        <w:tc>
          <w:tcPr>
            <w:tcW w:w="4748" w:type="dxa"/>
            <w:tcBorders>
              <w:bottom w:val="single" w:sz="4" w:space="0" w:color="000000"/>
            </w:tcBorders>
          </w:tcPr>
          <w:p w:rsidR="00CC73A3" w:rsidRPr="006F28D6" w:rsidRDefault="00CC73A3" w:rsidP="0098323D">
            <w:pPr>
              <w:spacing w:line="260" w:lineRule="atLeast"/>
              <w:ind w:left="426" w:hanging="426"/>
              <w:rPr>
                <w:rFonts w:ascii="Arial Narrow" w:hAnsi="Arial Narrow"/>
                <w:bCs w:val="0"/>
              </w:rPr>
            </w:pPr>
            <w:r w:rsidRPr="006F28D6">
              <w:rPr>
                <w:rFonts w:ascii="Arial Narrow" w:hAnsi="Arial Narrow"/>
                <w:bCs w:val="0"/>
              </w:rPr>
              <w:t>3.</w:t>
            </w:r>
            <w:r>
              <w:rPr>
                <w:rFonts w:ascii="Arial Narrow" w:hAnsi="Arial Narrow"/>
                <w:bCs w:val="0"/>
              </w:rPr>
              <w:tab/>
            </w:r>
            <w:r w:rsidRPr="006F28D6">
              <w:rPr>
                <w:rFonts w:ascii="Arial Narrow" w:hAnsi="Arial Narrow"/>
                <w:bCs w:val="0"/>
              </w:rPr>
              <w:t>Vaststellen van het aantal uren wiskunde dat minimaal op een school moet worden gegeven.</w:t>
            </w:r>
          </w:p>
        </w:tc>
        <w:tc>
          <w:tcPr>
            <w:tcW w:w="4678" w:type="dxa"/>
            <w:tcBorders>
              <w:left w:val="single" w:sz="4" w:space="0" w:color="000000"/>
              <w:bottom w:val="single" w:sz="4" w:space="0" w:color="000000"/>
            </w:tcBorders>
          </w:tcPr>
          <w:p w:rsidR="00CC73A3" w:rsidRPr="006F28D6" w:rsidRDefault="00CC73A3" w:rsidP="0098323D">
            <w:pPr>
              <w:spacing w:line="260" w:lineRule="atLeast"/>
              <w:rPr>
                <w:rFonts w:ascii="Arial Narrow" w:hAnsi="Arial Narrow"/>
                <w:bCs w:val="0"/>
              </w:rPr>
            </w:pPr>
            <w:r w:rsidRPr="006F28D6">
              <w:rPr>
                <w:rFonts w:ascii="Arial Narrow" w:hAnsi="Arial Narrow"/>
                <w:bCs w:val="0"/>
              </w:rPr>
              <w:t>wetgevende macht</w:t>
            </w:r>
          </w:p>
        </w:tc>
      </w:tr>
      <w:tr w:rsidR="00CC73A3" w:rsidRPr="006F28D6" w:rsidTr="0098323D">
        <w:tc>
          <w:tcPr>
            <w:tcW w:w="4748" w:type="dxa"/>
            <w:tcBorders>
              <w:bottom w:val="single" w:sz="4" w:space="0" w:color="000000"/>
            </w:tcBorders>
          </w:tcPr>
          <w:p w:rsidR="00CC73A3" w:rsidRPr="006F28D6" w:rsidRDefault="00CC73A3" w:rsidP="0098323D">
            <w:pPr>
              <w:spacing w:line="260" w:lineRule="atLeast"/>
              <w:ind w:left="426" w:hanging="426"/>
              <w:rPr>
                <w:rFonts w:ascii="Arial Narrow" w:hAnsi="Arial Narrow"/>
                <w:bCs w:val="0"/>
              </w:rPr>
            </w:pPr>
            <w:r w:rsidRPr="006F28D6">
              <w:rPr>
                <w:rFonts w:ascii="Arial Narrow" w:hAnsi="Arial Narrow"/>
                <w:bCs w:val="0"/>
              </w:rPr>
              <w:t>4.</w:t>
            </w:r>
            <w:r>
              <w:rPr>
                <w:rFonts w:ascii="Arial Narrow" w:hAnsi="Arial Narrow"/>
                <w:bCs w:val="0"/>
              </w:rPr>
              <w:tab/>
            </w:r>
            <w:r w:rsidRPr="006F28D6">
              <w:rPr>
                <w:rFonts w:ascii="Arial Narrow" w:hAnsi="Arial Narrow"/>
                <w:bCs w:val="0"/>
              </w:rPr>
              <w:t>Een ernstig gesprek hebben met een 14-jarige leerling die regelmatig spijbelt.</w:t>
            </w:r>
          </w:p>
        </w:tc>
        <w:tc>
          <w:tcPr>
            <w:tcW w:w="4678" w:type="dxa"/>
            <w:tcBorders>
              <w:left w:val="single" w:sz="4" w:space="0" w:color="000000"/>
              <w:bottom w:val="single" w:sz="4" w:space="0" w:color="000000"/>
            </w:tcBorders>
          </w:tcPr>
          <w:p w:rsidR="00CC73A3" w:rsidRPr="006F28D6" w:rsidRDefault="00CC73A3" w:rsidP="0098323D">
            <w:pPr>
              <w:spacing w:line="260" w:lineRule="atLeast"/>
              <w:rPr>
                <w:rFonts w:ascii="Arial Narrow" w:hAnsi="Arial Narrow"/>
                <w:bCs w:val="0"/>
              </w:rPr>
            </w:pPr>
            <w:r w:rsidRPr="006F28D6">
              <w:rPr>
                <w:rFonts w:ascii="Arial Narrow" w:hAnsi="Arial Narrow"/>
                <w:bCs w:val="0"/>
              </w:rPr>
              <w:t>uitvoerende macht</w:t>
            </w:r>
          </w:p>
        </w:tc>
      </w:tr>
      <w:tr w:rsidR="00CC73A3" w:rsidRPr="006F28D6" w:rsidTr="0098323D">
        <w:tc>
          <w:tcPr>
            <w:tcW w:w="4748" w:type="dxa"/>
            <w:tcBorders>
              <w:bottom w:val="single" w:sz="4" w:space="0" w:color="000000"/>
            </w:tcBorders>
          </w:tcPr>
          <w:p w:rsidR="00CC73A3" w:rsidRPr="006F28D6" w:rsidRDefault="00CC73A3" w:rsidP="0098323D">
            <w:pPr>
              <w:spacing w:line="260" w:lineRule="atLeast"/>
              <w:ind w:left="426" w:hanging="426"/>
              <w:rPr>
                <w:rFonts w:ascii="Arial Narrow" w:hAnsi="Arial Narrow"/>
                <w:bCs w:val="0"/>
              </w:rPr>
            </w:pPr>
            <w:r w:rsidRPr="006F28D6">
              <w:rPr>
                <w:rFonts w:ascii="Arial Narrow" w:hAnsi="Arial Narrow"/>
                <w:bCs w:val="0"/>
              </w:rPr>
              <w:t>5.</w:t>
            </w:r>
            <w:r>
              <w:rPr>
                <w:rFonts w:ascii="Arial Narrow" w:hAnsi="Arial Narrow"/>
                <w:bCs w:val="0"/>
              </w:rPr>
              <w:tab/>
            </w:r>
            <w:r w:rsidRPr="006F28D6">
              <w:rPr>
                <w:rFonts w:ascii="Arial Narrow" w:hAnsi="Arial Narrow"/>
                <w:bCs w:val="0"/>
              </w:rPr>
              <w:t>Veroordelen van een minister die fraude heeft gepleegd.</w:t>
            </w:r>
          </w:p>
        </w:tc>
        <w:tc>
          <w:tcPr>
            <w:tcW w:w="4678" w:type="dxa"/>
            <w:tcBorders>
              <w:left w:val="single" w:sz="4" w:space="0" w:color="000000"/>
              <w:bottom w:val="single" w:sz="4" w:space="0" w:color="000000"/>
            </w:tcBorders>
          </w:tcPr>
          <w:p w:rsidR="00CC73A3" w:rsidRPr="006F28D6" w:rsidRDefault="00CC73A3" w:rsidP="0098323D">
            <w:pPr>
              <w:spacing w:line="260" w:lineRule="atLeast"/>
              <w:rPr>
                <w:rFonts w:ascii="Arial Narrow" w:hAnsi="Arial Narrow"/>
                <w:bCs w:val="0"/>
              </w:rPr>
            </w:pPr>
            <w:r w:rsidRPr="006F28D6">
              <w:rPr>
                <w:rFonts w:ascii="Arial Narrow" w:hAnsi="Arial Narrow"/>
                <w:bCs w:val="0"/>
              </w:rPr>
              <w:t>rechterlijke macht</w:t>
            </w:r>
          </w:p>
        </w:tc>
      </w:tr>
      <w:tr w:rsidR="00CC73A3" w:rsidRPr="006F28D6" w:rsidTr="0098323D">
        <w:tc>
          <w:tcPr>
            <w:tcW w:w="4748" w:type="dxa"/>
            <w:tcBorders>
              <w:bottom w:val="single" w:sz="4" w:space="0" w:color="000000"/>
            </w:tcBorders>
          </w:tcPr>
          <w:p w:rsidR="00CC73A3" w:rsidRPr="006F28D6" w:rsidRDefault="00CC73A3" w:rsidP="0098323D">
            <w:pPr>
              <w:spacing w:line="260" w:lineRule="atLeast"/>
              <w:ind w:left="426" w:hanging="426"/>
              <w:rPr>
                <w:rFonts w:ascii="Arial Narrow" w:hAnsi="Arial Narrow"/>
                <w:bCs w:val="0"/>
              </w:rPr>
            </w:pPr>
            <w:r w:rsidRPr="006F28D6">
              <w:rPr>
                <w:rFonts w:ascii="Arial Narrow" w:hAnsi="Arial Narrow"/>
                <w:bCs w:val="0"/>
              </w:rPr>
              <w:t>6.</w:t>
            </w:r>
            <w:r>
              <w:rPr>
                <w:rFonts w:ascii="Arial Narrow" w:hAnsi="Arial Narrow"/>
                <w:bCs w:val="0"/>
              </w:rPr>
              <w:tab/>
            </w:r>
            <w:r w:rsidRPr="006F28D6">
              <w:rPr>
                <w:rFonts w:ascii="Arial Narrow" w:hAnsi="Arial Narrow"/>
                <w:bCs w:val="0"/>
              </w:rPr>
              <w:t>Voorlichting geven aan alle Nederlanders als er een nieuwe belastingwet komt.</w:t>
            </w:r>
          </w:p>
        </w:tc>
        <w:tc>
          <w:tcPr>
            <w:tcW w:w="4678" w:type="dxa"/>
            <w:tcBorders>
              <w:left w:val="single" w:sz="4" w:space="0" w:color="000000"/>
              <w:bottom w:val="single" w:sz="4" w:space="0" w:color="000000"/>
            </w:tcBorders>
          </w:tcPr>
          <w:p w:rsidR="00CC73A3" w:rsidRPr="006F28D6" w:rsidRDefault="00CC73A3" w:rsidP="0098323D">
            <w:pPr>
              <w:spacing w:line="260" w:lineRule="atLeast"/>
              <w:rPr>
                <w:rFonts w:ascii="Arial Narrow" w:hAnsi="Arial Narrow"/>
                <w:bCs w:val="0"/>
              </w:rPr>
            </w:pPr>
            <w:r w:rsidRPr="006F28D6">
              <w:rPr>
                <w:rFonts w:ascii="Arial Narrow" w:hAnsi="Arial Narrow"/>
                <w:bCs w:val="0"/>
              </w:rPr>
              <w:t>uitvoerende macht</w:t>
            </w:r>
          </w:p>
        </w:tc>
      </w:tr>
      <w:tr w:rsidR="00CC73A3" w:rsidRPr="006F28D6" w:rsidTr="0098323D">
        <w:tc>
          <w:tcPr>
            <w:tcW w:w="4748" w:type="dxa"/>
            <w:tcBorders>
              <w:bottom w:val="single" w:sz="4" w:space="0" w:color="000000"/>
            </w:tcBorders>
          </w:tcPr>
          <w:p w:rsidR="00CC73A3" w:rsidRPr="006F28D6" w:rsidRDefault="00CC73A3" w:rsidP="0098323D">
            <w:pPr>
              <w:spacing w:line="260" w:lineRule="atLeast"/>
              <w:ind w:left="426" w:hanging="426"/>
              <w:rPr>
                <w:rFonts w:ascii="Arial Narrow" w:hAnsi="Arial Narrow"/>
                <w:bCs w:val="0"/>
              </w:rPr>
            </w:pPr>
            <w:r w:rsidRPr="006F28D6">
              <w:rPr>
                <w:rFonts w:ascii="Arial Narrow" w:hAnsi="Arial Narrow"/>
                <w:bCs w:val="0"/>
              </w:rPr>
              <w:t>7.</w:t>
            </w:r>
            <w:r>
              <w:rPr>
                <w:rFonts w:ascii="Arial Narrow" w:hAnsi="Arial Narrow"/>
                <w:bCs w:val="0"/>
              </w:rPr>
              <w:tab/>
            </w:r>
            <w:r w:rsidRPr="006F28D6">
              <w:rPr>
                <w:rFonts w:ascii="Arial Narrow" w:hAnsi="Arial Narrow"/>
                <w:bCs w:val="0"/>
              </w:rPr>
              <w:t>Stemmen over een nieuwe wet.</w:t>
            </w:r>
          </w:p>
        </w:tc>
        <w:tc>
          <w:tcPr>
            <w:tcW w:w="4678" w:type="dxa"/>
            <w:tcBorders>
              <w:left w:val="single" w:sz="4" w:space="0" w:color="000000"/>
              <w:bottom w:val="single" w:sz="4" w:space="0" w:color="000000"/>
            </w:tcBorders>
          </w:tcPr>
          <w:p w:rsidR="00CC73A3" w:rsidRPr="006F28D6" w:rsidRDefault="00CC73A3" w:rsidP="0098323D">
            <w:pPr>
              <w:spacing w:line="260" w:lineRule="atLeast"/>
              <w:rPr>
                <w:rFonts w:ascii="Arial Narrow" w:hAnsi="Arial Narrow"/>
                <w:bCs w:val="0"/>
              </w:rPr>
            </w:pPr>
            <w:r w:rsidRPr="006F28D6">
              <w:rPr>
                <w:rFonts w:ascii="Arial Narrow" w:hAnsi="Arial Narrow"/>
                <w:bCs w:val="0"/>
              </w:rPr>
              <w:t>wetgevende macht</w:t>
            </w:r>
          </w:p>
        </w:tc>
      </w:tr>
      <w:tr w:rsidR="00CC73A3" w:rsidRPr="006F28D6" w:rsidTr="0098323D">
        <w:tc>
          <w:tcPr>
            <w:tcW w:w="4748" w:type="dxa"/>
          </w:tcPr>
          <w:p w:rsidR="00CC73A3" w:rsidRPr="006F28D6" w:rsidRDefault="00CC73A3" w:rsidP="0098323D">
            <w:pPr>
              <w:spacing w:line="260" w:lineRule="atLeast"/>
              <w:ind w:left="426" w:hanging="426"/>
              <w:rPr>
                <w:rFonts w:ascii="Arial Narrow" w:hAnsi="Arial Narrow"/>
                <w:bCs w:val="0"/>
              </w:rPr>
            </w:pPr>
            <w:r w:rsidRPr="006F28D6">
              <w:rPr>
                <w:rFonts w:ascii="Arial Narrow" w:hAnsi="Arial Narrow"/>
                <w:bCs w:val="0"/>
              </w:rPr>
              <w:t>8.</w:t>
            </w:r>
            <w:r>
              <w:rPr>
                <w:rFonts w:ascii="Arial Narrow" w:hAnsi="Arial Narrow"/>
                <w:bCs w:val="0"/>
              </w:rPr>
              <w:tab/>
            </w:r>
            <w:r w:rsidRPr="006F28D6">
              <w:rPr>
                <w:rFonts w:ascii="Arial Narrow" w:hAnsi="Arial Narrow"/>
                <w:bCs w:val="0"/>
              </w:rPr>
              <w:t xml:space="preserve">Een automobilist veroordelen tot het volgen van een cursus over alcohol in het verkeer. </w:t>
            </w:r>
          </w:p>
        </w:tc>
        <w:tc>
          <w:tcPr>
            <w:tcW w:w="4678" w:type="dxa"/>
            <w:tcBorders>
              <w:left w:val="single" w:sz="4" w:space="0" w:color="000000"/>
            </w:tcBorders>
          </w:tcPr>
          <w:p w:rsidR="00CC73A3" w:rsidRPr="006F28D6" w:rsidRDefault="00CC73A3" w:rsidP="0098323D">
            <w:pPr>
              <w:spacing w:line="260" w:lineRule="atLeast"/>
              <w:rPr>
                <w:rFonts w:ascii="Arial Narrow" w:hAnsi="Arial Narrow"/>
                <w:bCs w:val="0"/>
              </w:rPr>
            </w:pPr>
            <w:r w:rsidRPr="006F28D6">
              <w:rPr>
                <w:rFonts w:ascii="Arial Narrow" w:hAnsi="Arial Narrow"/>
                <w:bCs w:val="0"/>
              </w:rPr>
              <w:t>rechterlijke macht</w:t>
            </w:r>
          </w:p>
        </w:tc>
      </w:tr>
    </w:tbl>
    <w:p w:rsidR="00CC73A3" w:rsidRPr="006F28D6" w:rsidRDefault="00CC73A3" w:rsidP="00CC73A3">
      <w:pPr>
        <w:rPr>
          <w:bCs w:val="0"/>
        </w:rPr>
      </w:pPr>
    </w:p>
    <w:p w:rsidR="00CC73A3" w:rsidRPr="006F28D6" w:rsidRDefault="00CC73A3" w:rsidP="00CC73A3">
      <w:pPr>
        <w:rPr>
          <w:bCs w:val="0"/>
        </w:rPr>
      </w:pPr>
    </w:p>
    <w:p w:rsidR="00CC73A3" w:rsidRPr="00BB7597" w:rsidRDefault="00CC73A3" w:rsidP="00CC73A3">
      <w:pPr>
        <w:spacing w:line="260" w:lineRule="atLeast"/>
        <w:ind w:left="426" w:hanging="426"/>
        <w:rPr>
          <w:bCs w:val="0"/>
        </w:rPr>
      </w:pPr>
      <w:r w:rsidRPr="00BB7597">
        <w:rPr>
          <w:bCs w:val="0"/>
        </w:rPr>
        <w:t>19</w:t>
      </w:r>
      <w:r w:rsidRPr="00BB7597">
        <w:rPr>
          <w:bCs w:val="0"/>
        </w:rPr>
        <w:tab/>
      </w:r>
      <w:r w:rsidRPr="00BB7597">
        <w:rPr>
          <w:b/>
          <w:bCs w:val="0"/>
          <w:i/>
        </w:rPr>
        <w:t>DE RECHTER</w:t>
      </w:r>
      <w:r w:rsidRPr="00BB7597">
        <w:rPr>
          <w:bCs w:val="0"/>
        </w:rPr>
        <w:t xml:space="preserve">  blz. 47</w:t>
      </w:r>
    </w:p>
    <w:p w:rsidR="00CC73A3" w:rsidRPr="00BB7597" w:rsidRDefault="00CC73A3" w:rsidP="00CC73A3">
      <w:pPr>
        <w:rPr>
          <w:bCs w:val="0"/>
        </w:rPr>
      </w:pPr>
    </w:p>
    <w:p w:rsidR="00CC73A3" w:rsidRPr="00BB7597" w:rsidRDefault="00CC73A3" w:rsidP="00CC73A3">
      <w:pPr>
        <w:spacing w:line="260" w:lineRule="atLeast"/>
        <w:ind w:left="426"/>
        <w:rPr>
          <w:bCs w:val="0"/>
          <w:i/>
        </w:rPr>
      </w:pPr>
      <w:r w:rsidRPr="00BB7597">
        <w:rPr>
          <w:bCs w:val="0"/>
          <w:i/>
        </w:rPr>
        <w:t>Eigen uitwerking leerling.</w:t>
      </w:r>
    </w:p>
    <w:p w:rsidR="00CC73A3" w:rsidRPr="00BB7597" w:rsidRDefault="00CC73A3" w:rsidP="00CC73A3">
      <w:pPr>
        <w:spacing w:line="260" w:lineRule="atLeast"/>
        <w:ind w:left="426"/>
        <w:rPr>
          <w:bCs w:val="0"/>
          <w:i/>
        </w:rPr>
      </w:pPr>
      <w:r w:rsidRPr="00BB7597">
        <w:rPr>
          <w:bCs w:val="0"/>
          <w:i/>
        </w:rPr>
        <w:t>Voorbeelduitwerking:</w:t>
      </w:r>
    </w:p>
    <w:p w:rsidR="00CC73A3" w:rsidRDefault="00CC73A3" w:rsidP="00CC73A3">
      <w:pPr>
        <w:spacing w:line="260" w:lineRule="atLeast"/>
        <w:ind w:left="426"/>
        <w:rPr>
          <w:bCs w:val="0"/>
        </w:rPr>
      </w:pPr>
      <w:r w:rsidRPr="007A6B90">
        <w:rPr>
          <w:bCs w:val="0"/>
        </w:rPr>
        <w:t>Peter Bost vraagt zich af of de rechters wel onpartijdig waren. Zij ex-vrouw kreeg steeds gelijk, maar de rechters zijn zelf ook vrouw. Kunnen zij zich wel inleven in de positie van een man (en vader) in zo’n kwestie?</w:t>
      </w:r>
    </w:p>
    <w:p w:rsidR="00CC73A3" w:rsidRPr="00BB7597" w:rsidRDefault="00CC73A3" w:rsidP="00CC73A3">
      <w:pPr>
        <w:rPr>
          <w:bCs w:val="0"/>
        </w:rPr>
      </w:pPr>
    </w:p>
    <w:p w:rsidR="00CC73A3" w:rsidRPr="00BB7597" w:rsidRDefault="00CC73A3" w:rsidP="00CC73A3">
      <w:pPr>
        <w:rPr>
          <w:bCs w:val="0"/>
        </w:rPr>
      </w:pPr>
    </w:p>
    <w:p w:rsidR="00CC73A3" w:rsidRDefault="00CC73A3" w:rsidP="00CC73A3">
      <w:pPr>
        <w:spacing w:line="260" w:lineRule="atLeast"/>
        <w:ind w:left="426" w:hanging="426"/>
        <w:rPr>
          <w:bCs w:val="0"/>
        </w:rPr>
      </w:pPr>
      <w:r w:rsidRPr="00BB7597">
        <w:rPr>
          <w:bCs w:val="0"/>
        </w:rPr>
        <w:t>20</w:t>
      </w:r>
      <w:r w:rsidRPr="00BB7597">
        <w:rPr>
          <w:bCs w:val="0"/>
        </w:rPr>
        <w:tab/>
      </w:r>
      <w:r w:rsidRPr="00BB7597">
        <w:rPr>
          <w:b/>
          <w:bCs w:val="0"/>
          <w:i/>
        </w:rPr>
        <w:t>WAAR OF NIET WAAR?</w:t>
      </w:r>
      <w:r w:rsidRPr="00BB7597">
        <w:rPr>
          <w:bCs w:val="0"/>
        </w:rPr>
        <w:t xml:space="preserve">  blz. 47</w:t>
      </w:r>
    </w:p>
    <w:tbl>
      <w:tblPr>
        <w:tblW w:w="9606" w:type="dxa"/>
        <w:tblInd w:w="425" w:type="dxa"/>
        <w:tblLayout w:type="fixed"/>
        <w:tblLook w:val="04A0" w:firstRow="1" w:lastRow="0" w:firstColumn="1" w:lastColumn="0" w:noHBand="0" w:noVBand="1"/>
      </w:tblPr>
      <w:tblGrid>
        <w:gridCol w:w="7480"/>
        <w:gridCol w:w="141"/>
        <w:gridCol w:w="341"/>
        <w:gridCol w:w="212"/>
        <w:gridCol w:w="236"/>
        <w:gridCol w:w="343"/>
        <w:gridCol w:w="341"/>
        <w:gridCol w:w="512"/>
      </w:tblGrid>
      <w:tr w:rsidR="00CC73A3" w:rsidRPr="0011632E" w:rsidTr="0098323D">
        <w:tc>
          <w:tcPr>
            <w:tcW w:w="7480" w:type="dxa"/>
          </w:tcPr>
          <w:p w:rsidR="00CC73A3" w:rsidRPr="0011632E" w:rsidRDefault="00CC73A3" w:rsidP="0098323D">
            <w:pPr>
              <w:spacing w:line="260" w:lineRule="atLeast"/>
              <w:rPr>
                <w:rFonts w:ascii="Arial Narrow" w:hAnsi="Arial Narrow"/>
              </w:rPr>
            </w:pPr>
          </w:p>
        </w:tc>
        <w:tc>
          <w:tcPr>
            <w:tcW w:w="694" w:type="dxa"/>
            <w:gridSpan w:val="3"/>
          </w:tcPr>
          <w:p w:rsidR="00CC73A3" w:rsidRPr="0011632E" w:rsidRDefault="00CC73A3" w:rsidP="0098323D">
            <w:pPr>
              <w:pStyle w:val="tabel"/>
              <w:tabs>
                <w:tab w:val="clear" w:pos="142"/>
                <w:tab w:val="clear" w:pos="227"/>
                <w:tab w:val="clear" w:pos="284"/>
                <w:tab w:val="clear" w:pos="340"/>
                <w:tab w:val="clear" w:pos="567"/>
              </w:tabs>
              <w:spacing w:after="0" w:line="260" w:lineRule="atLeast"/>
              <w:rPr>
                <w:rFonts w:ascii="Arial Narrow" w:hAnsi="Arial Narrow" w:cs="Arial"/>
                <w:b/>
                <w:bCs w:val="0"/>
                <w:sz w:val="20"/>
              </w:rPr>
            </w:pPr>
            <w:r w:rsidRPr="0011632E">
              <w:rPr>
                <w:rFonts w:ascii="Arial Narrow" w:hAnsi="Arial Narrow" w:cs="Arial"/>
                <w:b/>
                <w:bCs w:val="0"/>
                <w:sz w:val="20"/>
              </w:rPr>
              <w:t>waar</w:t>
            </w:r>
          </w:p>
        </w:tc>
        <w:tc>
          <w:tcPr>
            <w:tcW w:w="236" w:type="dxa"/>
          </w:tcPr>
          <w:p w:rsidR="00CC73A3" w:rsidRPr="0011632E" w:rsidRDefault="00CC73A3" w:rsidP="0098323D">
            <w:pPr>
              <w:pStyle w:val="tabel"/>
              <w:tabs>
                <w:tab w:val="clear" w:pos="142"/>
                <w:tab w:val="clear" w:pos="227"/>
                <w:tab w:val="clear" w:pos="284"/>
                <w:tab w:val="clear" w:pos="340"/>
                <w:tab w:val="clear" w:pos="567"/>
              </w:tabs>
              <w:spacing w:after="0" w:line="260" w:lineRule="atLeast"/>
              <w:rPr>
                <w:rFonts w:ascii="Arial Narrow" w:hAnsi="Arial Narrow" w:cs="Arial"/>
                <w:sz w:val="20"/>
              </w:rPr>
            </w:pPr>
          </w:p>
        </w:tc>
        <w:tc>
          <w:tcPr>
            <w:tcW w:w="1196" w:type="dxa"/>
            <w:gridSpan w:val="3"/>
          </w:tcPr>
          <w:p w:rsidR="00CC73A3" w:rsidRPr="0011632E" w:rsidRDefault="00CC73A3" w:rsidP="0098323D">
            <w:pPr>
              <w:pStyle w:val="tabel"/>
              <w:tabs>
                <w:tab w:val="clear" w:pos="142"/>
                <w:tab w:val="clear" w:pos="227"/>
                <w:tab w:val="clear" w:pos="284"/>
                <w:tab w:val="clear" w:pos="340"/>
                <w:tab w:val="clear" w:pos="567"/>
              </w:tabs>
              <w:spacing w:after="0" w:line="260" w:lineRule="atLeast"/>
              <w:rPr>
                <w:rFonts w:ascii="Arial Narrow" w:hAnsi="Arial Narrow" w:cs="Arial"/>
                <w:b/>
                <w:bCs w:val="0"/>
                <w:sz w:val="20"/>
              </w:rPr>
            </w:pPr>
            <w:r w:rsidRPr="0011632E">
              <w:rPr>
                <w:rFonts w:ascii="Arial Narrow" w:hAnsi="Arial Narrow" w:cs="Arial"/>
                <w:b/>
                <w:bCs w:val="0"/>
                <w:sz w:val="20"/>
              </w:rPr>
              <w:t>niet waar</w:t>
            </w:r>
          </w:p>
        </w:tc>
      </w:tr>
      <w:tr w:rsidR="00CC73A3" w:rsidRPr="0011632E" w:rsidTr="0098323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512" w:type="dxa"/>
          <w:trHeight w:hRule="exact" w:val="113"/>
        </w:trPr>
        <w:tc>
          <w:tcPr>
            <w:tcW w:w="7621" w:type="dxa"/>
            <w:gridSpan w:val="2"/>
            <w:tcBorders>
              <w:top w:val="nil"/>
              <w:left w:val="nil"/>
              <w:bottom w:val="nil"/>
              <w:right w:val="nil"/>
            </w:tcBorders>
          </w:tcPr>
          <w:p w:rsidR="00CC73A3" w:rsidRPr="0011632E" w:rsidRDefault="00CC73A3" w:rsidP="0098323D">
            <w:pPr>
              <w:pStyle w:val="tabel"/>
              <w:tabs>
                <w:tab w:val="clear" w:pos="142"/>
                <w:tab w:val="clear" w:pos="227"/>
                <w:tab w:val="clear" w:pos="284"/>
                <w:tab w:val="clear" w:pos="340"/>
                <w:tab w:val="clear" w:pos="567"/>
              </w:tabs>
              <w:spacing w:after="0" w:line="260" w:lineRule="atLeast"/>
              <w:ind w:left="851"/>
              <w:rPr>
                <w:rFonts w:ascii="Arial Narrow" w:hAnsi="Arial Narrow" w:cs="Arial"/>
                <w:sz w:val="20"/>
              </w:rPr>
            </w:pPr>
          </w:p>
        </w:tc>
        <w:tc>
          <w:tcPr>
            <w:tcW w:w="341" w:type="dxa"/>
            <w:tcBorders>
              <w:top w:val="nil"/>
              <w:left w:val="nil"/>
              <w:bottom w:val="single" w:sz="4" w:space="0" w:color="000000"/>
              <w:right w:val="nil"/>
            </w:tcBorders>
          </w:tcPr>
          <w:p w:rsidR="00CC73A3" w:rsidRPr="0011632E" w:rsidRDefault="00CC73A3" w:rsidP="0098323D">
            <w:pPr>
              <w:pStyle w:val="tabel"/>
              <w:tabs>
                <w:tab w:val="clear" w:pos="142"/>
                <w:tab w:val="clear" w:pos="227"/>
                <w:tab w:val="clear" w:pos="284"/>
                <w:tab w:val="clear" w:pos="340"/>
                <w:tab w:val="clear" w:pos="567"/>
              </w:tabs>
              <w:spacing w:after="0" w:line="260" w:lineRule="atLeast"/>
              <w:rPr>
                <w:rFonts w:ascii="Arial Narrow" w:hAnsi="Arial Narrow" w:cs="Arial"/>
                <w:sz w:val="20"/>
              </w:rPr>
            </w:pPr>
          </w:p>
        </w:tc>
        <w:tc>
          <w:tcPr>
            <w:tcW w:w="791" w:type="dxa"/>
            <w:gridSpan w:val="3"/>
            <w:tcBorders>
              <w:top w:val="nil"/>
              <w:left w:val="nil"/>
              <w:bottom w:val="nil"/>
              <w:right w:val="nil"/>
            </w:tcBorders>
          </w:tcPr>
          <w:p w:rsidR="00CC73A3" w:rsidRPr="0011632E" w:rsidRDefault="00CC73A3" w:rsidP="0098323D">
            <w:pPr>
              <w:pStyle w:val="tabel"/>
              <w:tabs>
                <w:tab w:val="clear" w:pos="142"/>
                <w:tab w:val="clear" w:pos="227"/>
                <w:tab w:val="clear" w:pos="284"/>
                <w:tab w:val="clear" w:pos="340"/>
                <w:tab w:val="clear" w:pos="567"/>
              </w:tabs>
              <w:spacing w:after="0" w:line="260" w:lineRule="atLeast"/>
              <w:rPr>
                <w:rFonts w:ascii="Arial Narrow" w:hAnsi="Arial Narrow" w:cs="Arial"/>
                <w:sz w:val="20"/>
              </w:rPr>
            </w:pPr>
          </w:p>
        </w:tc>
        <w:tc>
          <w:tcPr>
            <w:tcW w:w="341" w:type="dxa"/>
            <w:tcBorders>
              <w:top w:val="nil"/>
              <w:left w:val="nil"/>
              <w:bottom w:val="single" w:sz="4" w:space="0" w:color="000000"/>
              <w:right w:val="nil"/>
            </w:tcBorders>
          </w:tcPr>
          <w:p w:rsidR="00CC73A3" w:rsidRPr="0011632E" w:rsidRDefault="00CC73A3" w:rsidP="0098323D">
            <w:pPr>
              <w:pStyle w:val="tabel"/>
              <w:tabs>
                <w:tab w:val="clear" w:pos="142"/>
                <w:tab w:val="clear" w:pos="227"/>
                <w:tab w:val="clear" w:pos="284"/>
                <w:tab w:val="clear" w:pos="340"/>
                <w:tab w:val="clear" w:pos="567"/>
              </w:tabs>
              <w:spacing w:after="0" w:line="260" w:lineRule="atLeast"/>
              <w:rPr>
                <w:rFonts w:ascii="Arial Narrow" w:hAnsi="Arial Narrow" w:cs="Arial"/>
                <w:sz w:val="20"/>
              </w:rPr>
            </w:pPr>
          </w:p>
        </w:tc>
      </w:tr>
      <w:tr w:rsidR="00CC73A3" w:rsidRPr="0011632E" w:rsidTr="0098323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512" w:type="dxa"/>
        </w:trPr>
        <w:tc>
          <w:tcPr>
            <w:tcW w:w="7621" w:type="dxa"/>
            <w:gridSpan w:val="2"/>
            <w:tcBorders>
              <w:top w:val="nil"/>
              <w:left w:val="nil"/>
              <w:bottom w:val="nil"/>
            </w:tcBorders>
          </w:tcPr>
          <w:p w:rsidR="00CC73A3" w:rsidRPr="0011632E" w:rsidRDefault="00CC73A3" w:rsidP="0098323D">
            <w:pPr>
              <w:pStyle w:val="tabel"/>
              <w:tabs>
                <w:tab w:val="clear" w:pos="142"/>
                <w:tab w:val="clear" w:pos="227"/>
                <w:tab w:val="clear" w:pos="284"/>
                <w:tab w:val="clear" w:pos="340"/>
                <w:tab w:val="clear" w:pos="567"/>
              </w:tabs>
              <w:spacing w:after="0" w:line="260" w:lineRule="atLeast"/>
              <w:ind w:left="426" w:hanging="426"/>
              <w:rPr>
                <w:rFonts w:ascii="Arial Narrow" w:hAnsi="Arial Narrow" w:cs="Arial"/>
                <w:sz w:val="20"/>
              </w:rPr>
            </w:pPr>
            <w:r w:rsidRPr="0011632E">
              <w:rPr>
                <w:rFonts w:ascii="Arial Narrow" w:hAnsi="Arial Narrow" w:cs="Arial"/>
                <w:sz w:val="20"/>
              </w:rPr>
              <w:t>1.</w:t>
            </w:r>
            <w:r w:rsidRPr="0011632E">
              <w:rPr>
                <w:rFonts w:ascii="Arial Narrow" w:hAnsi="Arial Narrow" w:cs="Arial"/>
                <w:sz w:val="20"/>
              </w:rPr>
              <w:tab/>
            </w:r>
            <w:r w:rsidRPr="0011632E">
              <w:rPr>
                <w:rFonts w:ascii="Arial Narrow" w:hAnsi="Arial Narrow" w:cs="Arial"/>
                <w:bCs w:val="0"/>
                <w:sz w:val="20"/>
              </w:rPr>
              <w:t>Als een directeur, omdat hij directeur is, voor eenzelfde delict minder streng gestraft</w:t>
            </w:r>
          </w:p>
        </w:tc>
        <w:tc>
          <w:tcPr>
            <w:tcW w:w="341" w:type="dxa"/>
            <w:tcBorders>
              <w:bottom w:val="single" w:sz="4" w:space="0" w:color="000000"/>
            </w:tcBorders>
          </w:tcPr>
          <w:p w:rsidR="00CC73A3" w:rsidRPr="0011632E" w:rsidRDefault="00CC73A3" w:rsidP="0098323D">
            <w:pPr>
              <w:pStyle w:val="tabel"/>
              <w:tabs>
                <w:tab w:val="clear" w:pos="142"/>
                <w:tab w:val="clear" w:pos="227"/>
                <w:tab w:val="clear" w:pos="284"/>
                <w:tab w:val="clear" w:pos="340"/>
                <w:tab w:val="clear" w:pos="567"/>
              </w:tabs>
              <w:spacing w:after="0" w:line="260" w:lineRule="atLeast"/>
              <w:rPr>
                <w:rFonts w:ascii="Arial Narrow" w:hAnsi="Arial Narrow" w:cs="Arial"/>
                <w:sz w:val="20"/>
              </w:rPr>
            </w:pPr>
            <w:r w:rsidRPr="0011632E">
              <w:rPr>
                <w:rFonts w:ascii="Arial Narrow" w:hAnsi="Arial Narrow" w:cs="Arial"/>
                <w:sz w:val="20"/>
              </w:rPr>
              <w:t>X</w:t>
            </w:r>
          </w:p>
        </w:tc>
        <w:tc>
          <w:tcPr>
            <w:tcW w:w="791" w:type="dxa"/>
            <w:gridSpan w:val="3"/>
            <w:tcBorders>
              <w:top w:val="nil"/>
              <w:bottom w:val="nil"/>
            </w:tcBorders>
          </w:tcPr>
          <w:p w:rsidR="00CC73A3" w:rsidRPr="0011632E" w:rsidRDefault="00CC73A3" w:rsidP="0098323D">
            <w:pPr>
              <w:pStyle w:val="tabel"/>
              <w:tabs>
                <w:tab w:val="clear" w:pos="142"/>
                <w:tab w:val="clear" w:pos="227"/>
                <w:tab w:val="clear" w:pos="284"/>
                <w:tab w:val="clear" w:pos="340"/>
                <w:tab w:val="clear" w:pos="567"/>
              </w:tabs>
              <w:spacing w:after="0" w:line="260" w:lineRule="atLeast"/>
              <w:rPr>
                <w:rFonts w:ascii="Arial Narrow" w:hAnsi="Arial Narrow" w:cs="Arial"/>
                <w:sz w:val="20"/>
              </w:rPr>
            </w:pPr>
          </w:p>
        </w:tc>
        <w:tc>
          <w:tcPr>
            <w:tcW w:w="341" w:type="dxa"/>
            <w:tcBorders>
              <w:bottom w:val="single" w:sz="4" w:space="0" w:color="000000"/>
            </w:tcBorders>
          </w:tcPr>
          <w:p w:rsidR="00CC73A3" w:rsidRPr="0011632E" w:rsidRDefault="00CC73A3" w:rsidP="0098323D">
            <w:pPr>
              <w:pStyle w:val="tabel"/>
              <w:tabs>
                <w:tab w:val="clear" w:pos="142"/>
                <w:tab w:val="clear" w:pos="227"/>
                <w:tab w:val="clear" w:pos="284"/>
                <w:tab w:val="clear" w:pos="340"/>
                <w:tab w:val="clear" w:pos="567"/>
              </w:tabs>
              <w:spacing w:after="0" w:line="260" w:lineRule="atLeast"/>
              <w:rPr>
                <w:rFonts w:ascii="Arial Narrow" w:hAnsi="Arial Narrow" w:cs="Arial"/>
                <w:sz w:val="20"/>
              </w:rPr>
            </w:pPr>
          </w:p>
        </w:tc>
      </w:tr>
      <w:tr w:rsidR="00CC73A3" w:rsidRPr="0011632E" w:rsidTr="0098323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512" w:type="dxa"/>
        </w:trPr>
        <w:tc>
          <w:tcPr>
            <w:tcW w:w="7621" w:type="dxa"/>
            <w:gridSpan w:val="2"/>
            <w:tcBorders>
              <w:top w:val="nil"/>
              <w:left w:val="nil"/>
              <w:bottom w:val="nil"/>
              <w:right w:val="nil"/>
            </w:tcBorders>
          </w:tcPr>
          <w:p w:rsidR="00CC73A3" w:rsidRPr="0011632E" w:rsidRDefault="00CC73A3" w:rsidP="0098323D">
            <w:pPr>
              <w:pStyle w:val="tabel"/>
              <w:tabs>
                <w:tab w:val="clear" w:pos="142"/>
                <w:tab w:val="clear" w:pos="227"/>
                <w:tab w:val="clear" w:pos="284"/>
                <w:tab w:val="clear" w:pos="340"/>
                <w:tab w:val="clear" w:pos="567"/>
              </w:tabs>
              <w:spacing w:after="0" w:line="260" w:lineRule="atLeast"/>
              <w:ind w:left="426"/>
              <w:rPr>
                <w:rFonts w:ascii="Arial Narrow" w:hAnsi="Arial Narrow" w:cs="Arial"/>
                <w:sz w:val="20"/>
              </w:rPr>
            </w:pPr>
            <w:r w:rsidRPr="0011632E">
              <w:rPr>
                <w:rFonts w:ascii="Arial Narrow" w:hAnsi="Arial Narrow" w:cs="Arial"/>
                <w:bCs w:val="0"/>
                <w:sz w:val="20"/>
              </w:rPr>
              <w:t>wordt dan een vuilnisman, is er sprake van klassenjustitie.</w:t>
            </w:r>
          </w:p>
        </w:tc>
        <w:tc>
          <w:tcPr>
            <w:tcW w:w="341" w:type="dxa"/>
            <w:tcBorders>
              <w:left w:val="nil"/>
              <w:bottom w:val="nil"/>
              <w:right w:val="nil"/>
            </w:tcBorders>
          </w:tcPr>
          <w:p w:rsidR="00CC73A3" w:rsidRPr="0011632E" w:rsidRDefault="00CC73A3" w:rsidP="0098323D">
            <w:pPr>
              <w:pStyle w:val="tabel"/>
              <w:tabs>
                <w:tab w:val="clear" w:pos="142"/>
                <w:tab w:val="clear" w:pos="227"/>
                <w:tab w:val="clear" w:pos="284"/>
                <w:tab w:val="clear" w:pos="340"/>
                <w:tab w:val="clear" w:pos="567"/>
              </w:tabs>
              <w:spacing w:after="0" w:line="260" w:lineRule="atLeast"/>
              <w:rPr>
                <w:rFonts w:ascii="Arial Narrow" w:hAnsi="Arial Narrow" w:cs="Arial"/>
                <w:sz w:val="20"/>
              </w:rPr>
            </w:pPr>
          </w:p>
        </w:tc>
        <w:tc>
          <w:tcPr>
            <w:tcW w:w="791" w:type="dxa"/>
            <w:gridSpan w:val="3"/>
            <w:tcBorders>
              <w:top w:val="nil"/>
              <w:left w:val="nil"/>
              <w:bottom w:val="nil"/>
              <w:right w:val="nil"/>
            </w:tcBorders>
          </w:tcPr>
          <w:p w:rsidR="00CC73A3" w:rsidRPr="0011632E" w:rsidRDefault="00CC73A3" w:rsidP="0098323D">
            <w:pPr>
              <w:pStyle w:val="tabel"/>
              <w:tabs>
                <w:tab w:val="clear" w:pos="142"/>
                <w:tab w:val="clear" w:pos="227"/>
                <w:tab w:val="clear" w:pos="284"/>
                <w:tab w:val="clear" w:pos="340"/>
                <w:tab w:val="clear" w:pos="567"/>
              </w:tabs>
              <w:spacing w:after="0" w:line="260" w:lineRule="atLeast"/>
              <w:rPr>
                <w:rFonts w:ascii="Arial Narrow" w:hAnsi="Arial Narrow" w:cs="Arial"/>
                <w:sz w:val="20"/>
              </w:rPr>
            </w:pPr>
          </w:p>
        </w:tc>
        <w:tc>
          <w:tcPr>
            <w:tcW w:w="341" w:type="dxa"/>
            <w:tcBorders>
              <w:left w:val="nil"/>
              <w:bottom w:val="nil"/>
              <w:right w:val="nil"/>
            </w:tcBorders>
          </w:tcPr>
          <w:p w:rsidR="00CC73A3" w:rsidRPr="0011632E" w:rsidRDefault="00CC73A3" w:rsidP="0098323D">
            <w:pPr>
              <w:pStyle w:val="tabel"/>
              <w:tabs>
                <w:tab w:val="clear" w:pos="142"/>
                <w:tab w:val="clear" w:pos="227"/>
                <w:tab w:val="clear" w:pos="284"/>
                <w:tab w:val="clear" w:pos="340"/>
                <w:tab w:val="clear" w:pos="567"/>
              </w:tabs>
              <w:spacing w:after="0" w:line="260" w:lineRule="atLeast"/>
              <w:rPr>
                <w:rFonts w:ascii="Arial Narrow" w:hAnsi="Arial Narrow" w:cs="Arial"/>
                <w:sz w:val="20"/>
              </w:rPr>
            </w:pPr>
          </w:p>
        </w:tc>
      </w:tr>
      <w:tr w:rsidR="00CC73A3" w:rsidRPr="0011632E" w:rsidTr="0098323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512" w:type="dxa"/>
          <w:trHeight w:hRule="exact" w:val="113"/>
        </w:trPr>
        <w:tc>
          <w:tcPr>
            <w:tcW w:w="7621" w:type="dxa"/>
            <w:gridSpan w:val="2"/>
            <w:tcBorders>
              <w:top w:val="nil"/>
              <w:left w:val="nil"/>
              <w:bottom w:val="nil"/>
              <w:right w:val="nil"/>
            </w:tcBorders>
          </w:tcPr>
          <w:p w:rsidR="00CC73A3" w:rsidRPr="0011632E" w:rsidRDefault="00CC73A3" w:rsidP="0098323D">
            <w:pPr>
              <w:pStyle w:val="tabel"/>
              <w:tabs>
                <w:tab w:val="clear" w:pos="142"/>
                <w:tab w:val="clear" w:pos="227"/>
                <w:tab w:val="clear" w:pos="284"/>
                <w:tab w:val="clear" w:pos="340"/>
                <w:tab w:val="clear" w:pos="567"/>
              </w:tabs>
              <w:spacing w:after="0" w:line="260" w:lineRule="atLeast"/>
              <w:ind w:left="426"/>
              <w:rPr>
                <w:rFonts w:ascii="Arial Narrow" w:hAnsi="Arial Narrow" w:cs="Arial"/>
                <w:sz w:val="20"/>
              </w:rPr>
            </w:pPr>
          </w:p>
        </w:tc>
        <w:tc>
          <w:tcPr>
            <w:tcW w:w="341" w:type="dxa"/>
            <w:tcBorders>
              <w:top w:val="nil"/>
              <w:left w:val="nil"/>
              <w:bottom w:val="single" w:sz="4" w:space="0" w:color="000000"/>
              <w:right w:val="nil"/>
            </w:tcBorders>
          </w:tcPr>
          <w:p w:rsidR="00CC73A3" w:rsidRPr="0011632E" w:rsidRDefault="00CC73A3" w:rsidP="0098323D">
            <w:pPr>
              <w:pStyle w:val="tabel"/>
              <w:tabs>
                <w:tab w:val="clear" w:pos="142"/>
                <w:tab w:val="clear" w:pos="227"/>
                <w:tab w:val="clear" w:pos="284"/>
                <w:tab w:val="clear" w:pos="340"/>
                <w:tab w:val="clear" w:pos="567"/>
              </w:tabs>
              <w:spacing w:after="0" w:line="260" w:lineRule="atLeast"/>
              <w:rPr>
                <w:rFonts w:ascii="Arial Narrow" w:hAnsi="Arial Narrow" w:cs="Arial"/>
                <w:sz w:val="20"/>
              </w:rPr>
            </w:pPr>
          </w:p>
        </w:tc>
        <w:tc>
          <w:tcPr>
            <w:tcW w:w="791" w:type="dxa"/>
            <w:gridSpan w:val="3"/>
            <w:tcBorders>
              <w:top w:val="nil"/>
              <w:left w:val="nil"/>
              <w:bottom w:val="nil"/>
              <w:right w:val="nil"/>
            </w:tcBorders>
          </w:tcPr>
          <w:p w:rsidR="00CC73A3" w:rsidRPr="0011632E" w:rsidRDefault="00CC73A3" w:rsidP="0098323D">
            <w:pPr>
              <w:pStyle w:val="tabel"/>
              <w:tabs>
                <w:tab w:val="clear" w:pos="142"/>
                <w:tab w:val="clear" w:pos="227"/>
                <w:tab w:val="clear" w:pos="284"/>
                <w:tab w:val="clear" w:pos="340"/>
                <w:tab w:val="clear" w:pos="567"/>
              </w:tabs>
              <w:spacing w:after="0" w:line="260" w:lineRule="atLeast"/>
              <w:rPr>
                <w:rFonts w:ascii="Arial Narrow" w:hAnsi="Arial Narrow" w:cs="Arial"/>
                <w:sz w:val="20"/>
              </w:rPr>
            </w:pPr>
          </w:p>
        </w:tc>
        <w:tc>
          <w:tcPr>
            <w:tcW w:w="341" w:type="dxa"/>
            <w:tcBorders>
              <w:top w:val="nil"/>
              <w:left w:val="nil"/>
              <w:bottom w:val="single" w:sz="4" w:space="0" w:color="000000"/>
              <w:right w:val="nil"/>
            </w:tcBorders>
          </w:tcPr>
          <w:p w:rsidR="00CC73A3" w:rsidRPr="0011632E" w:rsidRDefault="00CC73A3" w:rsidP="0098323D">
            <w:pPr>
              <w:pStyle w:val="tabel"/>
              <w:tabs>
                <w:tab w:val="clear" w:pos="142"/>
                <w:tab w:val="clear" w:pos="227"/>
                <w:tab w:val="clear" w:pos="284"/>
                <w:tab w:val="clear" w:pos="340"/>
                <w:tab w:val="clear" w:pos="567"/>
              </w:tabs>
              <w:spacing w:after="0" w:line="260" w:lineRule="atLeast"/>
              <w:rPr>
                <w:rFonts w:ascii="Arial Narrow" w:hAnsi="Arial Narrow" w:cs="Arial"/>
                <w:sz w:val="20"/>
              </w:rPr>
            </w:pPr>
          </w:p>
        </w:tc>
      </w:tr>
      <w:tr w:rsidR="00CC73A3" w:rsidRPr="0011632E" w:rsidTr="0098323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512" w:type="dxa"/>
        </w:trPr>
        <w:tc>
          <w:tcPr>
            <w:tcW w:w="7621" w:type="dxa"/>
            <w:gridSpan w:val="2"/>
            <w:tcBorders>
              <w:top w:val="nil"/>
              <w:left w:val="nil"/>
              <w:bottom w:val="nil"/>
            </w:tcBorders>
          </w:tcPr>
          <w:p w:rsidR="00CC73A3" w:rsidRPr="0011632E" w:rsidRDefault="00CC73A3" w:rsidP="0098323D">
            <w:pPr>
              <w:pStyle w:val="tabel"/>
              <w:tabs>
                <w:tab w:val="clear" w:pos="142"/>
                <w:tab w:val="clear" w:pos="227"/>
                <w:tab w:val="clear" w:pos="284"/>
                <w:tab w:val="clear" w:pos="340"/>
                <w:tab w:val="clear" w:pos="567"/>
              </w:tabs>
              <w:spacing w:after="0" w:line="260" w:lineRule="atLeast"/>
              <w:ind w:left="426" w:hanging="426"/>
              <w:rPr>
                <w:rFonts w:ascii="Arial Narrow" w:hAnsi="Arial Narrow" w:cs="Arial"/>
                <w:sz w:val="20"/>
              </w:rPr>
            </w:pPr>
            <w:r w:rsidRPr="0011632E">
              <w:rPr>
                <w:rFonts w:ascii="Arial Narrow" w:hAnsi="Arial Narrow" w:cs="Arial"/>
                <w:sz w:val="20"/>
              </w:rPr>
              <w:t>2.</w:t>
            </w:r>
            <w:r w:rsidRPr="0011632E">
              <w:rPr>
                <w:rFonts w:ascii="Arial Narrow" w:hAnsi="Arial Narrow" w:cs="Arial"/>
                <w:sz w:val="20"/>
              </w:rPr>
              <w:tab/>
            </w:r>
            <w:r w:rsidRPr="0011632E">
              <w:rPr>
                <w:rFonts w:ascii="Arial Narrow" w:hAnsi="Arial Narrow" w:cs="Arial"/>
                <w:bCs w:val="0"/>
                <w:sz w:val="20"/>
              </w:rPr>
              <w:t>Bij mensen van buitenlandse afkomst is er altijd sprake van klassenjustitie.</w:t>
            </w:r>
          </w:p>
        </w:tc>
        <w:tc>
          <w:tcPr>
            <w:tcW w:w="341" w:type="dxa"/>
            <w:tcBorders>
              <w:bottom w:val="single" w:sz="4" w:space="0" w:color="000000"/>
            </w:tcBorders>
          </w:tcPr>
          <w:p w:rsidR="00CC73A3" w:rsidRPr="0011632E" w:rsidRDefault="00CC73A3" w:rsidP="0098323D">
            <w:pPr>
              <w:pStyle w:val="tabel"/>
              <w:tabs>
                <w:tab w:val="clear" w:pos="142"/>
                <w:tab w:val="clear" w:pos="227"/>
                <w:tab w:val="clear" w:pos="284"/>
                <w:tab w:val="clear" w:pos="340"/>
                <w:tab w:val="clear" w:pos="567"/>
              </w:tabs>
              <w:spacing w:after="0" w:line="260" w:lineRule="atLeast"/>
              <w:rPr>
                <w:rFonts w:ascii="Arial Narrow" w:hAnsi="Arial Narrow" w:cs="Arial"/>
                <w:sz w:val="20"/>
              </w:rPr>
            </w:pPr>
          </w:p>
        </w:tc>
        <w:tc>
          <w:tcPr>
            <w:tcW w:w="791" w:type="dxa"/>
            <w:gridSpan w:val="3"/>
            <w:tcBorders>
              <w:top w:val="nil"/>
              <w:bottom w:val="nil"/>
            </w:tcBorders>
          </w:tcPr>
          <w:p w:rsidR="00CC73A3" w:rsidRPr="0011632E" w:rsidRDefault="00CC73A3" w:rsidP="0098323D">
            <w:pPr>
              <w:pStyle w:val="tabel"/>
              <w:tabs>
                <w:tab w:val="clear" w:pos="142"/>
                <w:tab w:val="clear" w:pos="227"/>
                <w:tab w:val="clear" w:pos="284"/>
                <w:tab w:val="clear" w:pos="340"/>
                <w:tab w:val="clear" w:pos="567"/>
              </w:tabs>
              <w:spacing w:after="0" w:line="260" w:lineRule="atLeast"/>
              <w:rPr>
                <w:rFonts w:ascii="Arial Narrow" w:hAnsi="Arial Narrow" w:cs="Arial"/>
                <w:sz w:val="20"/>
              </w:rPr>
            </w:pPr>
          </w:p>
        </w:tc>
        <w:tc>
          <w:tcPr>
            <w:tcW w:w="341" w:type="dxa"/>
            <w:tcBorders>
              <w:bottom w:val="single" w:sz="4" w:space="0" w:color="000000"/>
            </w:tcBorders>
          </w:tcPr>
          <w:p w:rsidR="00CC73A3" w:rsidRPr="0011632E" w:rsidRDefault="00CC73A3" w:rsidP="0098323D">
            <w:pPr>
              <w:pStyle w:val="tabel"/>
              <w:tabs>
                <w:tab w:val="clear" w:pos="142"/>
                <w:tab w:val="clear" w:pos="227"/>
                <w:tab w:val="clear" w:pos="284"/>
                <w:tab w:val="clear" w:pos="340"/>
                <w:tab w:val="clear" w:pos="567"/>
              </w:tabs>
              <w:spacing w:after="0" w:line="260" w:lineRule="atLeast"/>
              <w:rPr>
                <w:rFonts w:ascii="Arial Narrow" w:hAnsi="Arial Narrow" w:cs="Arial"/>
                <w:sz w:val="20"/>
              </w:rPr>
            </w:pPr>
            <w:r w:rsidRPr="0011632E">
              <w:rPr>
                <w:rFonts w:ascii="Arial Narrow" w:hAnsi="Arial Narrow" w:cs="Arial"/>
                <w:sz w:val="20"/>
              </w:rPr>
              <w:t>X</w:t>
            </w:r>
          </w:p>
        </w:tc>
      </w:tr>
      <w:tr w:rsidR="00CC73A3" w:rsidRPr="0011632E" w:rsidTr="0098323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512" w:type="dxa"/>
          <w:trHeight w:hRule="exact" w:val="113"/>
        </w:trPr>
        <w:tc>
          <w:tcPr>
            <w:tcW w:w="7621" w:type="dxa"/>
            <w:gridSpan w:val="2"/>
            <w:tcBorders>
              <w:top w:val="nil"/>
              <w:left w:val="nil"/>
              <w:bottom w:val="nil"/>
              <w:right w:val="nil"/>
            </w:tcBorders>
          </w:tcPr>
          <w:p w:rsidR="00CC73A3" w:rsidRPr="0011632E" w:rsidRDefault="00CC73A3" w:rsidP="0098323D">
            <w:pPr>
              <w:pStyle w:val="tabel"/>
              <w:tabs>
                <w:tab w:val="clear" w:pos="142"/>
                <w:tab w:val="clear" w:pos="227"/>
                <w:tab w:val="clear" w:pos="284"/>
                <w:tab w:val="clear" w:pos="340"/>
                <w:tab w:val="clear" w:pos="567"/>
              </w:tabs>
              <w:spacing w:after="0" w:line="260" w:lineRule="atLeast"/>
              <w:ind w:left="426"/>
              <w:rPr>
                <w:rFonts w:ascii="Arial Narrow" w:hAnsi="Arial Narrow" w:cs="Arial"/>
                <w:sz w:val="20"/>
              </w:rPr>
            </w:pPr>
          </w:p>
        </w:tc>
        <w:tc>
          <w:tcPr>
            <w:tcW w:w="341" w:type="dxa"/>
            <w:tcBorders>
              <w:top w:val="nil"/>
              <w:left w:val="nil"/>
              <w:bottom w:val="single" w:sz="4" w:space="0" w:color="000000"/>
              <w:right w:val="nil"/>
            </w:tcBorders>
          </w:tcPr>
          <w:p w:rsidR="00CC73A3" w:rsidRPr="0011632E" w:rsidRDefault="00CC73A3" w:rsidP="0098323D">
            <w:pPr>
              <w:pStyle w:val="tabel"/>
              <w:tabs>
                <w:tab w:val="clear" w:pos="142"/>
                <w:tab w:val="clear" w:pos="227"/>
                <w:tab w:val="clear" w:pos="284"/>
                <w:tab w:val="clear" w:pos="340"/>
                <w:tab w:val="clear" w:pos="567"/>
              </w:tabs>
              <w:spacing w:after="0" w:line="260" w:lineRule="atLeast"/>
              <w:rPr>
                <w:rFonts w:ascii="Arial Narrow" w:hAnsi="Arial Narrow" w:cs="Arial"/>
                <w:sz w:val="20"/>
              </w:rPr>
            </w:pPr>
          </w:p>
        </w:tc>
        <w:tc>
          <w:tcPr>
            <w:tcW w:w="791" w:type="dxa"/>
            <w:gridSpan w:val="3"/>
            <w:tcBorders>
              <w:top w:val="nil"/>
              <w:left w:val="nil"/>
              <w:bottom w:val="nil"/>
              <w:right w:val="nil"/>
            </w:tcBorders>
          </w:tcPr>
          <w:p w:rsidR="00CC73A3" w:rsidRPr="0011632E" w:rsidRDefault="00CC73A3" w:rsidP="0098323D">
            <w:pPr>
              <w:pStyle w:val="tabel"/>
              <w:tabs>
                <w:tab w:val="clear" w:pos="142"/>
                <w:tab w:val="clear" w:pos="227"/>
                <w:tab w:val="clear" w:pos="284"/>
                <w:tab w:val="clear" w:pos="340"/>
                <w:tab w:val="clear" w:pos="567"/>
              </w:tabs>
              <w:spacing w:after="0" w:line="260" w:lineRule="atLeast"/>
              <w:rPr>
                <w:rFonts w:ascii="Arial Narrow" w:hAnsi="Arial Narrow" w:cs="Arial"/>
                <w:sz w:val="20"/>
              </w:rPr>
            </w:pPr>
          </w:p>
        </w:tc>
        <w:tc>
          <w:tcPr>
            <w:tcW w:w="341" w:type="dxa"/>
            <w:tcBorders>
              <w:top w:val="nil"/>
              <w:left w:val="nil"/>
              <w:bottom w:val="single" w:sz="4" w:space="0" w:color="000000"/>
              <w:right w:val="nil"/>
            </w:tcBorders>
          </w:tcPr>
          <w:p w:rsidR="00CC73A3" w:rsidRPr="0011632E" w:rsidRDefault="00CC73A3" w:rsidP="0098323D">
            <w:pPr>
              <w:pStyle w:val="tabel"/>
              <w:tabs>
                <w:tab w:val="clear" w:pos="142"/>
                <w:tab w:val="clear" w:pos="227"/>
                <w:tab w:val="clear" w:pos="284"/>
                <w:tab w:val="clear" w:pos="340"/>
                <w:tab w:val="clear" w:pos="567"/>
              </w:tabs>
              <w:spacing w:after="0" w:line="260" w:lineRule="atLeast"/>
              <w:rPr>
                <w:rFonts w:ascii="Arial Narrow" w:hAnsi="Arial Narrow" w:cs="Arial"/>
                <w:sz w:val="20"/>
              </w:rPr>
            </w:pPr>
          </w:p>
        </w:tc>
      </w:tr>
      <w:tr w:rsidR="00CC73A3" w:rsidRPr="0011632E" w:rsidTr="0098323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512" w:type="dxa"/>
        </w:trPr>
        <w:tc>
          <w:tcPr>
            <w:tcW w:w="7621" w:type="dxa"/>
            <w:gridSpan w:val="2"/>
            <w:tcBorders>
              <w:top w:val="nil"/>
              <w:left w:val="nil"/>
              <w:bottom w:val="nil"/>
            </w:tcBorders>
          </w:tcPr>
          <w:p w:rsidR="00CC73A3" w:rsidRPr="0011632E" w:rsidRDefault="00CC73A3" w:rsidP="0098323D">
            <w:pPr>
              <w:pStyle w:val="tabel"/>
              <w:tabs>
                <w:tab w:val="clear" w:pos="142"/>
                <w:tab w:val="clear" w:pos="227"/>
                <w:tab w:val="clear" w:pos="284"/>
                <w:tab w:val="clear" w:pos="340"/>
                <w:tab w:val="clear" w:pos="567"/>
              </w:tabs>
              <w:spacing w:after="0" w:line="260" w:lineRule="atLeast"/>
              <w:ind w:left="426" w:hanging="426"/>
              <w:rPr>
                <w:rFonts w:ascii="Arial Narrow" w:hAnsi="Arial Narrow" w:cs="Arial"/>
                <w:sz w:val="20"/>
              </w:rPr>
            </w:pPr>
            <w:r w:rsidRPr="0011632E">
              <w:rPr>
                <w:rFonts w:ascii="Arial Narrow" w:hAnsi="Arial Narrow" w:cs="Arial"/>
                <w:sz w:val="20"/>
              </w:rPr>
              <w:t>3.</w:t>
            </w:r>
            <w:r w:rsidRPr="0011632E">
              <w:rPr>
                <w:rFonts w:ascii="Arial Narrow" w:hAnsi="Arial Narrow" w:cs="Arial"/>
                <w:sz w:val="20"/>
              </w:rPr>
              <w:tab/>
            </w:r>
            <w:r w:rsidRPr="0011632E">
              <w:rPr>
                <w:rFonts w:ascii="Arial Narrow" w:hAnsi="Arial Narrow" w:cs="Arial"/>
                <w:bCs w:val="0"/>
                <w:sz w:val="20"/>
              </w:rPr>
              <w:t>Klassenjustitie kan plaatsvinden bij aanhouding, bij vervolging en bij berechting.</w:t>
            </w:r>
          </w:p>
        </w:tc>
        <w:tc>
          <w:tcPr>
            <w:tcW w:w="341" w:type="dxa"/>
            <w:tcBorders>
              <w:bottom w:val="single" w:sz="4" w:space="0" w:color="000000"/>
            </w:tcBorders>
          </w:tcPr>
          <w:p w:rsidR="00CC73A3" w:rsidRPr="0011632E" w:rsidRDefault="00CC73A3" w:rsidP="0098323D">
            <w:pPr>
              <w:pStyle w:val="tabel"/>
              <w:tabs>
                <w:tab w:val="clear" w:pos="142"/>
                <w:tab w:val="clear" w:pos="227"/>
                <w:tab w:val="clear" w:pos="284"/>
                <w:tab w:val="clear" w:pos="340"/>
                <w:tab w:val="clear" w:pos="567"/>
              </w:tabs>
              <w:spacing w:after="0" w:line="260" w:lineRule="atLeast"/>
              <w:rPr>
                <w:rFonts w:ascii="Arial Narrow" w:hAnsi="Arial Narrow" w:cs="Arial"/>
                <w:sz w:val="20"/>
              </w:rPr>
            </w:pPr>
            <w:r w:rsidRPr="0011632E">
              <w:rPr>
                <w:rFonts w:ascii="Arial Narrow" w:hAnsi="Arial Narrow" w:cs="Arial"/>
                <w:sz w:val="20"/>
              </w:rPr>
              <w:t>X</w:t>
            </w:r>
          </w:p>
        </w:tc>
        <w:tc>
          <w:tcPr>
            <w:tcW w:w="791" w:type="dxa"/>
            <w:gridSpan w:val="3"/>
            <w:tcBorders>
              <w:top w:val="nil"/>
              <w:bottom w:val="nil"/>
            </w:tcBorders>
          </w:tcPr>
          <w:p w:rsidR="00CC73A3" w:rsidRPr="0011632E" w:rsidRDefault="00CC73A3" w:rsidP="0098323D">
            <w:pPr>
              <w:pStyle w:val="tabel"/>
              <w:tabs>
                <w:tab w:val="clear" w:pos="142"/>
                <w:tab w:val="clear" w:pos="227"/>
                <w:tab w:val="clear" w:pos="284"/>
                <w:tab w:val="clear" w:pos="340"/>
                <w:tab w:val="clear" w:pos="567"/>
              </w:tabs>
              <w:spacing w:after="0" w:line="260" w:lineRule="atLeast"/>
              <w:rPr>
                <w:rFonts w:ascii="Arial Narrow" w:hAnsi="Arial Narrow" w:cs="Arial"/>
                <w:sz w:val="20"/>
              </w:rPr>
            </w:pPr>
          </w:p>
        </w:tc>
        <w:tc>
          <w:tcPr>
            <w:tcW w:w="341" w:type="dxa"/>
            <w:tcBorders>
              <w:bottom w:val="single" w:sz="4" w:space="0" w:color="000000"/>
            </w:tcBorders>
          </w:tcPr>
          <w:p w:rsidR="00CC73A3" w:rsidRPr="0011632E" w:rsidRDefault="00CC73A3" w:rsidP="0098323D">
            <w:pPr>
              <w:pStyle w:val="tabel"/>
              <w:tabs>
                <w:tab w:val="clear" w:pos="142"/>
                <w:tab w:val="clear" w:pos="227"/>
                <w:tab w:val="clear" w:pos="284"/>
                <w:tab w:val="clear" w:pos="340"/>
                <w:tab w:val="clear" w:pos="567"/>
              </w:tabs>
              <w:spacing w:after="0" w:line="260" w:lineRule="atLeast"/>
              <w:rPr>
                <w:rFonts w:ascii="Arial Narrow" w:hAnsi="Arial Narrow" w:cs="Arial"/>
                <w:sz w:val="20"/>
              </w:rPr>
            </w:pPr>
          </w:p>
        </w:tc>
      </w:tr>
      <w:tr w:rsidR="00CC73A3" w:rsidRPr="0011632E" w:rsidTr="0098323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512" w:type="dxa"/>
          <w:trHeight w:hRule="exact" w:val="113"/>
        </w:trPr>
        <w:tc>
          <w:tcPr>
            <w:tcW w:w="7621" w:type="dxa"/>
            <w:gridSpan w:val="2"/>
            <w:tcBorders>
              <w:top w:val="nil"/>
              <w:left w:val="nil"/>
              <w:bottom w:val="nil"/>
              <w:right w:val="nil"/>
            </w:tcBorders>
          </w:tcPr>
          <w:p w:rsidR="00CC73A3" w:rsidRPr="0011632E" w:rsidRDefault="00CC73A3" w:rsidP="0098323D">
            <w:pPr>
              <w:pStyle w:val="tabel"/>
              <w:tabs>
                <w:tab w:val="clear" w:pos="142"/>
                <w:tab w:val="clear" w:pos="227"/>
                <w:tab w:val="clear" w:pos="284"/>
                <w:tab w:val="clear" w:pos="340"/>
                <w:tab w:val="clear" w:pos="567"/>
              </w:tabs>
              <w:spacing w:after="0" w:line="260" w:lineRule="atLeast"/>
              <w:ind w:left="426"/>
              <w:rPr>
                <w:rFonts w:ascii="Arial Narrow" w:hAnsi="Arial Narrow" w:cs="Arial"/>
                <w:sz w:val="20"/>
              </w:rPr>
            </w:pPr>
          </w:p>
        </w:tc>
        <w:tc>
          <w:tcPr>
            <w:tcW w:w="341" w:type="dxa"/>
            <w:tcBorders>
              <w:top w:val="nil"/>
              <w:left w:val="nil"/>
              <w:bottom w:val="single" w:sz="4" w:space="0" w:color="000000"/>
              <w:right w:val="nil"/>
            </w:tcBorders>
          </w:tcPr>
          <w:p w:rsidR="00CC73A3" w:rsidRPr="0011632E" w:rsidRDefault="00CC73A3" w:rsidP="0098323D">
            <w:pPr>
              <w:pStyle w:val="tabel"/>
              <w:tabs>
                <w:tab w:val="clear" w:pos="142"/>
                <w:tab w:val="clear" w:pos="227"/>
                <w:tab w:val="clear" w:pos="284"/>
                <w:tab w:val="clear" w:pos="340"/>
                <w:tab w:val="clear" w:pos="567"/>
              </w:tabs>
              <w:spacing w:after="0" w:line="260" w:lineRule="atLeast"/>
              <w:rPr>
                <w:rFonts w:ascii="Arial Narrow" w:hAnsi="Arial Narrow" w:cs="Arial"/>
                <w:sz w:val="20"/>
              </w:rPr>
            </w:pPr>
          </w:p>
        </w:tc>
        <w:tc>
          <w:tcPr>
            <w:tcW w:w="791" w:type="dxa"/>
            <w:gridSpan w:val="3"/>
            <w:tcBorders>
              <w:top w:val="nil"/>
              <w:left w:val="nil"/>
              <w:bottom w:val="nil"/>
              <w:right w:val="nil"/>
            </w:tcBorders>
          </w:tcPr>
          <w:p w:rsidR="00CC73A3" w:rsidRPr="0011632E" w:rsidRDefault="00CC73A3" w:rsidP="0098323D">
            <w:pPr>
              <w:pStyle w:val="tabel"/>
              <w:tabs>
                <w:tab w:val="clear" w:pos="142"/>
                <w:tab w:val="clear" w:pos="227"/>
                <w:tab w:val="clear" w:pos="284"/>
                <w:tab w:val="clear" w:pos="340"/>
                <w:tab w:val="clear" w:pos="567"/>
              </w:tabs>
              <w:spacing w:after="0" w:line="260" w:lineRule="atLeast"/>
              <w:rPr>
                <w:rFonts w:ascii="Arial Narrow" w:hAnsi="Arial Narrow" w:cs="Arial"/>
                <w:sz w:val="20"/>
              </w:rPr>
            </w:pPr>
          </w:p>
        </w:tc>
        <w:tc>
          <w:tcPr>
            <w:tcW w:w="341" w:type="dxa"/>
            <w:tcBorders>
              <w:top w:val="nil"/>
              <w:left w:val="nil"/>
              <w:bottom w:val="single" w:sz="4" w:space="0" w:color="000000"/>
              <w:right w:val="nil"/>
            </w:tcBorders>
          </w:tcPr>
          <w:p w:rsidR="00CC73A3" w:rsidRPr="0011632E" w:rsidRDefault="00CC73A3" w:rsidP="0098323D">
            <w:pPr>
              <w:pStyle w:val="tabel"/>
              <w:tabs>
                <w:tab w:val="clear" w:pos="142"/>
                <w:tab w:val="clear" w:pos="227"/>
                <w:tab w:val="clear" w:pos="284"/>
                <w:tab w:val="clear" w:pos="340"/>
                <w:tab w:val="clear" w:pos="567"/>
              </w:tabs>
              <w:spacing w:after="0" w:line="260" w:lineRule="atLeast"/>
              <w:rPr>
                <w:rFonts w:ascii="Arial Narrow" w:hAnsi="Arial Narrow" w:cs="Arial"/>
                <w:sz w:val="20"/>
              </w:rPr>
            </w:pPr>
          </w:p>
        </w:tc>
      </w:tr>
      <w:tr w:rsidR="00CC73A3" w:rsidRPr="0011632E" w:rsidTr="0098323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512" w:type="dxa"/>
        </w:trPr>
        <w:tc>
          <w:tcPr>
            <w:tcW w:w="7621" w:type="dxa"/>
            <w:gridSpan w:val="2"/>
            <w:tcBorders>
              <w:top w:val="nil"/>
              <w:left w:val="nil"/>
              <w:bottom w:val="nil"/>
            </w:tcBorders>
          </w:tcPr>
          <w:p w:rsidR="00CC73A3" w:rsidRPr="0011632E" w:rsidRDefault="00CC73A3" w:rsidP="0098323D">
            <w:pPr>
              <w:pStyle w:val="tabel"/>
              <w:tabs>
                <w:tab w:val="clear" w:pos="142"/>
                <w:tab w:val="clear" w:pos="227"/>
                <w:tab w:val="clear" w:pos="284"/>
                <w:tab w:val="clear" w:pos="340"/>
                <w:tab w:val="clear" w:pos="567"/>
              </w:tabs>
              <w:spacing w:after="0" w:line="260" w:lineRule="atLeast"/>
              <w:ind w:left="426" w:hanging="426"/>
              <w:rPr>
                <w:rFonts w:ascii="Arial Narrow" w:hAnsi="Arial Narrow" w:cs="Arial"/>
                <w:sz w:val="20"/>
              </w:rPr>
            </w:pPr>
            <w:r w:rsidRPr="0011632E">
              <w:rPr>
                <w:rFonts w:ascii="Arial Narrow" w:hAnsi="Arial Narrow" w:cs="Arial"/>
                <w:sz w:val="20"/>
              </w:rPr>
              <w:t>4.</w:t>
            </w:r>
            <w:r w:rsidRPr="0011632E">
              <w:rPr>
                <w:rFonts w:ascii="Arial Narrow" w:hAnsi="Arial Narrow" w:cs="Arial"/>
                <w:sz w:val="20"/>
              </w:rPr>
              <w:tab/>
            </w:r>
            <w:r w:rsidRPr="0011632E">
              <w:rPr>
                <w:rFonts w:ascii="Arial Narrow" w:hAnsi="Arial Narrow" w:cs="Arial"/>
                <w:bCs w:val="0"/>
                <w:sz w:val="20"/>
              </w:rPr>
              <w:t>Verschillen in inkomen en opleiding kunnen klassenjustitie bevorderen.</w:t>
            </w:r>
          </w:p>
        </w:tc>
        <w:tc>
          <w:tcPr>
            <w:tcW w:w="341" w:type="dxa"/>
            <w:tcBorders>
              <w:bottom w:val="single" w:sz="4" w:space="0" w:color="000000"/>
            </w:tcBorders>
          </w:tcPr>
          <w:p w:rsidR="00CC73A3" w:rsidRPr="0011632E" w:rsidRDefault="00CC73A3" w:rsidP="0098323D">
            <w:pPr>
              <w:pStyle w:val="tabel"/>
              <w:tabs>
                <w:tab w:val="clear" w:pos="142"/>
                <w:tab w:val="clear" w:pos="227"/>
                <w:tab w:val="clear" w:pos="284"/>
                <w:tab w:val="clear" w:pos="340"/>
                <w:tab w:val="clear" w:pos="567"/>
              </w:tabs>
              <w:spacing w:after="0" w:line="260" w:lineRule="atLeast"/>
              <w:rPr>
                <w:rFonts w:ascii="Arial Narrow" w:hAnsi="Arial Narrow" w:cs="Arial"/>
                <w:sz w:val="20"/>
              </w:rPr>
            </w:pPr>
            <w:r w:rsidRPr="0011632E">
              <w:rPr>
                <w:rFonts w:ascii="Arial Narrow" w:hAnsi="Arial Narrow" w:cs="Arial"/>
                <w:sz w:val="20"/>
              </w:rPr>
              <w:t>X</w:t>
            </w:r>
          </w:p>
        </w:tc>
        <w:tc>
          <w:tcPr>
            <w:tcW w:w="791" w:type="dxa"/>
            <w:gridSpan w:val="3"/>
            <w:tcBorders>
              <w:top w:val="nil"/>
              <w:bottom w:val="nil"/>
            </w:tcBorders>
          </w:tcPr>
          <w:p w:rsidR="00CC73A3" w:rsidRPr="0011632E" w:rsidRDefault="00CC73A3" w:rsidP="0098323D">
            <w:pPr>
              <w:pStyle w:val="tabel"/>
              <w:tabs>
                <w:tab w:val="clear" w:pos="142"/>
                <w:tab w:val="clear" w:pos="227"/>
                <w:tab w:val="clear" w:pos="284"/>
                <w:tab w:val="clear" w:pos="340"/>
                <w:tab w:val="clear" w:pos="567"/>
              </w:tabs>
              <w:spacing w:after="0" w:line="260" w:lineRule="atLeast"/>
              <w:rPr>
                <w:rFonts w:ascii="Arial Narrow" w:hAnsi="Arial Narrow" w:cs="Arial"/>
                <w:sz w:val="20"/>
              </w:rPr>
            </w:pPr>
          </w:p>
        </w:tc>
        <w:tc>
          <w:tcPr>
            <w:tcW w:w="341" w:type="dxa"/>
            <w:tcBorders>
              <w:bottom w:val="single" w:sz="4" w:space="0" w:color="000000"/>
            </w:tcBorders>
          </w:tcPr>
          <w:p w:rsidR="00CC73A3" w:rsidRPr="0011632E" w:rsidRDefault="00CC73A3" w:rsidP="0098323D">
            <w:pPr>
              <w:pStyle w:val="tabel"/>
              <w:tabs>
                <w:tab w:val="clear" w:pos="142"/>
                <w:tab w:val="clear" w:pos="227"/>
                <w:tab w:val="clear" w:pos="284"/>
                <w:tab w:val="clear" w:pos="340"/>
                <w:tab w:val="clear" w:pos="567"/>
              </w:tabs>
              <w:spacing w:after="0" w:line="260" w:lineRule="atLeast"/>
              <w:rPr>
                <w:rFonts w:ascii="Arial Narrow" w:hAnsi="Arial Narrow" w:cs="Arial"/>
                <w:sz w:val="20"/>
              </w:rPr>
            </w:pPr>
          </w:p>
        </w:tc>
      </w:tr>
    </w:tbl>
    <w:p w:rsidR="00CC73A3" w:rsidRPr="00BB7597" w:rsidRDefault="00CC73A3" w:rsidP="00CC73A3">
      <w:pPr>
        <w:rPr>
          <w:bCs w:val="0"/>
          <w:iCs w:val="0"/>
        </w:rPr>
      </w:pPr>
    </w:p>
    <w:p w:rsidR="00CC73A3" w:rsidRPr="00BB7597" w:rsidRDefault="00CC73A3" w:rsidP="00CC73A3">
      <w:pPr>
        <w:spacing w:line="260" w:lineRule="atLeast"/>
        <w:ind w:left="426"/>
        <w:rPr>
          <w:bCs w:val="0"/>
          <w:iCs w:val="0"/>
        </w:rPr>
      </w:pPr>
      <w:r w:rsidRPr="00BB7597">
        <w:rPr>
          <w:bCs w:val="0"/>
          <w:iCs w:val="0"/>
        </w:rPr>
        <w:t xml:space="preserve">Zin </w:t>
      </w:r>
      <w:r w:rsidRPr="00BB7597">
        <w:rPr>
          <w:b/>
          <w:bCs w:val="0"/>
          <w:iCs w:val="0"/>
        </w:rPr>
        <w:t>2</w:t>
      </w:r>
      <w:r w:rsidRPr="00BB7597">
        <w:rPr>
          <w:bCs w:val="0"/>
          <w:iCs w:val="0"/>
        </w:rPr>
        <w:t xml:space="preserve"> is fout, omdat het hier gaat om </w:t>
      </w:r>
      <w:r w:rsidRPr="00BB7597">
        <w:rPr>
          <w:b/>
          <w:bCs w:val="0"/>
          <w:iCs w:val="0"/>
        </w:rPr>
        <w:t>discriminatie</w:t>
      </w:r>
      <w:r w:rsidRPr="00BB7597">
        <w:rPr>
          <w:bCs w:val="0"/>
          <w:iCs w:val="0"/>
        </w:rPr>
        <w:t>.</w:t>
      </w:r>
    </w:p>
    <w:p w:rsidR="00CC73A3" w:rsidRDefault="00CC73A3" w:rsidP="00CC73A3">
      <w:pPr>
        <w:spacing w:line="260" w:lineRule="atLeast"/>
        <w:ind w:left="426"/>
        <w:rPr>
          <w:bCs w:val="0"/>
          <w:i/>
          <w:iCs w:val="0"/>
        </w:rPr>
      </w:pPr>
      <w:r w:rsidRPr="00BB7597">
        <w:rPr>
          <w:bCs w:val="0"/>
          <w:i/>
          <w:iCs w:val="0"/>
        </w:rPr>
        <w:t>Klassenjustitie</w:t>
      </w:r>
      <w:r w:rsidRPr="00BB7597">
        <w:rPr>
          <w:b/>
          <w:bCs w:val="0"/>
          <w:i/>
          <w:iCs w:val="0"/>
        </w:rPr>
        <w:t xml:space="preserve"> </w:t>
      </w:r>
      <w:r w:rsidRPr="00BB7597">
        <w:rPr>
          <w:bCs w:val="0"/>
          <w:i/>
          <w:iCs w:val="0"/>
        </w:rPr>
        <w:t>vindt plaats als mensen uit de hogere sociale klassen worden bevoorrecht boven mensen uit de lagere sociale klassen.</w:t>
      </w:r>
    </w:p>
    <w:p w:rsidR="00CC73A3" w:rsidRPr="00BB7597" w:rsidRDefault="00CC73A3" w:rsidP="00CC73A3">
      <w:pPr>
        <w:spacing w:line="260" w:lineRule="atLeast"/>
        <w:ind w:left="426" w:hanging="426"/>
        <w:rPr>
          <w:bCs w:val="0"/>
        </w:rPr>
      </w:pPr>
      <w:r>
        <w:rPr>
          <w:bCs w:val="0"/>
        </w:rPr>
        <w:br w:type="page"/>
      </w:r>
      <w:r w:rsidRPr="00BB7597">
        <w:rPr>
          <w:bCs w:val="0"/>
        </w:rPr>
        <w:lastRenderedPageBreak/>
        <w:t>21</w:t>
      </w:r>
      <w:r w:rsidRPr="00BB7597">
        <w:rPr>
          <w:bCs w:val="0"/>
        </w:rPr>
        <w:tab/>
      </w:r>
      <w:r w:rsidRPr="00BB7597">
        <w:rPr>
          <w:b/>
          <w:bCs w:val="0"/>
          <w:i/>
        </w:rPr>
        <w:t>DE RECHTSSTAAT WERKT NIET OVERAL</w:t>
      </w:r>
      <w:r w:rsidRPr="00BB7597">
        <w:rPr>
          <w:bCs w:val="0"/>
        </w:rPr>
        <w:t xml:space="preserve">  blz. 47</w:t>
      </w:r>
    </w:p>
    <w:p w:rsidR="00CC73A3" w:rsidRPr="00BB7597" w:rsidRDefault="00CC73A3" w:rsidP="00CC73A3">
      <w:pPr>
        <w:spacing w:line="260" w:lineRule="atLeast"/>
        <w:rPr>
          <w:bCs w:val="0"/>
        </w:rPr>
      </w:pPr>
    </w:p>
    <w:p w:rsidR="00CC73A3" w:rsidRPr="00BB7597" w:rsidRDefault="00CC73A3" w:rsidP="00CC73A3">
      <w:pPr>
        <w:spacing w:line="260" w:lineRule="atLeast"/>
        <w:ind w:left="426"/>
        <w:rPr>
          <w:bCs w:val="0"/>
          <w:i/>
        </w:rPr>
      </w:pPr>
      <w:r w:rsidRPr="00BB7597">
        <w:rPr>
          <w:bCs w:val="0"/>
          <w:i/>
        </w:rPr>
        <w:t>Eigen uitwerking leerling.</w:t>
      </w:r>
    </w:p>
    <w:p w:rsidR="00CC73A3" w:rsidRPr="00BB7597" w:rsidRDefault="00CC73A3" w:rsidP="00CC73A3">
      <w:pPr>
        <w:spacing w:line="260" w:lineRule="atLeast"/>
        <w:ind w:left="426"/>
        <w:rPr>
          <w:bCs w:val="0"/>
          <w:i/>
        </w:rPr>
      </w:pPr>
      <w:r w:rsidRPr="00BB7597">
        <w:rPr>
          <w:bCs w:val="0"/>
          <w:i/>
        </w:rPr>
        <w:t>Voorbeelduitwerking:</w:t>
      </w:r>
    </w:p>
    <w:p w:rsidR="00CC73A3" w:rsidRPr="007A6B90" w:rsidRDefault="00CC73A3" w:rsidP="00CC73A3">
      <w:pPr>
        <w:spacing w:line="260" w:lineRule="atLeast"/>
        <w:ind w:left="426"/>
        <w:rPr>
          <w:bCs w:val="0"/>
        </w:rPr>
      </w:pPr>
      <w:r w:rsidRPr="007A6B90">
        <w:rPr>
          <w:bCs w:val="0"/>
        </w:rPr>
        <w:t xml:space="preserve">Er is geen </w:t>
      </w:r>
      <w:r w:rsidRPr="007A6B90">
        <w:rPr>
          <w:b/>
          <w:bCs w:val="0"/>
        </w:rPr>
        <w:t>rechtsbescherming</w:t>
      </w:r>
      <w:r w:rsidRPr="007A6B90">
        <w:rPr>
          <w:bCs w:val="0"/>
        </w:rPr>
        <w:t xml:space="preserve">: She kon zich niet beroepen op </w:t>
      </w:r>
      <w:r w:rsidRPr="007A6B90">
        <w:rPr>
          <w:b/>
          <w:bCs w:val="0"/>
        </w:rPr>
        <w:t xml:space="preserve">grondrechten </w:t>
      </w:r>
      <w:r w:rsidRPr="007A6B90">
        <w:rPr>
          <w:bCs w:val="0"/>
        </w:rPr>
        <w:t>uit een</w:t>
      </w:r>
      <w:r w:rsidRPr="007A6B90">
        <w:rPr>
          <w:b/>
          <w:bCs w:val="0"/>
        </w:rPr>
        <w:t xml:space="preserve"> grondwet</w:t>
      </w:r>
      <w:r w:rsidRPr="007A6B90">
        <w:rPr>
          <w:bCs w:val="0"/>
        </w:rPr>
        <w:t>.</w:t>
      </w:r>
    </w:p>
    <w:p w:rsidR="00CC73A3" w:rsidRDefault="00CC73A3" w:rsidP="00CC73A3">
      <w:pPr>
        <w:spacing w:line="260" w:lineRule="atLeast"/>
        <w:ind w:left="426"/>
        <w:rPr>
          <w:bCs w:val="0"/>
        </w:rPr>
      </w:pPr>
      <w:r w:rsidRPr="007A6B90">
        <w:rPr>
          <w:bCs w:val="0"/>
        </w:rPr>
        <w:t xml:space="preserve">Er is geen </w:t>
      </w:r>
      <w:r w:rsidRPr="007A6B90">
        <w:rPr>
          <w:b/>
          <w:bCs w:val="0"/>
        </w:rPr>
        <w:t>rechtszekerheid</w:t>
      </w:r>
      <w:r w:rsidRPr="007A6B90">
        <w:rPr>
          <w:bCs w:val="0"/>
        </w:rPr>
        <w:t xml:space="preserve">: She wist </w:t>
      </w:r>
      <w:r>
        <w:rPr>
          <w:bCs w:val="0"/>
        </w:rPr>
        <w:t xml:space="preserve">niet wat hem verder te wachten </w:t>
      </w:r>
      <w:r w:rsidRPr="007A6B90">
        <w:rPr>
          <w:bCs w:val="0"/>
        </w:rPr>
        <w:t xml:space="preserve">stond en bekende </w:t>
      </w:r>
      <w:r>
        <w:rPr>
          <w:bCs w:val="0"/>
        </w:rPr>
        <w:t xml:space="preserve">maar </w:t>
      </w:r>
      <w:r w:rsidRPr="007A6B90">
        <w:rPr>
          <w:bCs w:val="0"/>
        </w:rPr>
        <w:t>om van de slapeloosheid af te komen.</w:t>
      </w:r>
    </w:p>
    <w:p w:rsidR="00CC73A3" w:rsidRPr="005F7218" w:rsidRDefault="00CC73A3" w:rsidP="00CC73A3">
      <w:pPr>
        <w:spacing w:line="260" w:lineRule="atLeast"/>
        <w:rPr>
          <w:bCs w:val="0"/>
        </w:rPr>
      </w:pPr>
    </w:p>
    <w:p w:rsidR="00CC73A3" w:rsidRDefault="00CC73A3" w:rsidP="00CC73A3">
      <w:pPr>
        <w:spacing w:line="260" w:lineRule="atLeast"/>
        <w:ind w:left="426"/>
        <w:rPr>
          <w:bCs w:val="0"/>
        </w:rPr>
      </w:pPr>
      <w:r w:rsidRPr="00BB7597">
        <w:rPr>
          <w:bCs w:val="0"/>
          <w:i/>
        </w:rPr>
        <w:t>Laat de leerlingen in het krantenbericht de zinnen onderstrepen waaruit blijkt welke kenmerken worden overtreden.</w:t>
      </w:r>
    </w:p>
    <w:p w:rsidR="00CC73A3" w:rsidRPr="006F28D6" w:rsidRDefault="00CC73A3" w:rsidP="00CC73A3">
      <w:pPr>
        <w:spacing w:line="260" w:lineRule="atLeast"/>
        <w:rPr>
          <w:bCs w:val="0"/>
        </w:rPr>
      </w:pPr>
    </w:p>
    <w:p w:rsidR="00CC73A3" w:rsidRPr="00BB7597" w:rsidRDefault="00CC73A3" w:rsidP="00CC73A3">
      <w:pPr>
        <w:pStyle w:val="Kop3"/>
      </w:pPr>
      <w:r w:rsidRPr="00BB7597">
        <w:br w:type="page"/>
      </w:r>
      <w:r w:rsidRPr="00BB7597">
        <w:lastRenderedPageBreak/>
        <w:t>BEGRIPPEN HOOFDSTUK 4  blz. 48</w:t>
      </w:r>
    </w:p>
    <w:p w:rsidR="00CC73A3" w:rsidRPr="00BB7597" w:rsidRDefault="00CC73A3" w:rsidP="00CC73A3">
      <w:pPr>
        <w:spacing w:line="260" w:lineRule="atLeast"/>
        <w:rPr>
          <w:bCs w:val="0"/>
        </w:rPr>
      </w:pPr>
    </w:p>
    <w:p w:rsidR="00CC73A3" w:rsidRPr="00BB7597" w:rsidRDefault="00CC73A3" w:rsidP="00CC73A3">
      <w:pPr>
        <w:spacing w:line="260" w:lineRule="atLeast"/>
        <w:rPr>
          <w:bCs w:val="0"/>
        </w:rPr>
      </w:pPr>
    </w:p>
    <w:p w:rsidR="00CC73A3" w:rsidRPr="00BB7597" w:rsidRDefault="00CC73A3" w:rsidP="00CC73A3">
      <w:pPr>
        <w:spacing w:line="260" w:lineRule="atLeast"/>
        <w:rPr>
          <w:bCs w:val="0"/>
          <w:i/>
        </w:rPr>
      </w:pPr>
      <w:r w:rsidRPr="00DD730E">
        <w:rPr>
          <w:b/>
          <w:bCs w:val="0"/>
        </w:rPr>
        <w:t>Rechtstaat</w:t>
      </w:r>
      <w:r w:rsidRPr="00DD730E">
        <w:rPr>
          <w:bCs w:val="0"/>
        </w:rPr>
        <w:t xml:space="preserve">: </w:t>
      </w:r>
      <w:r w:rsidRPr="00DD730E">
        <w:rPr>
          <w:bCs w:val="0"/>
          <w:i/>
        </w:rPr>
        <w:t>een land waarin de rechten en plichten van de burgers en van de overheid in de wet zijn vastgelegd.</w:t>
      </w:r>
    </w:p>
    <w:p w:rsidR="00CC73A3" w:rsidRPr="00653843" w:rsidRDefault="00CC73A3" w:rsidP="00CC73A3">
      <w:pPr>
        <w:spacing w:line="260" w:lineRule="atLeast"/>
        <w:rPr>
          <w:bCs w:val="0"/>
        </w:rPr>
      </w:pPr>
    </w:p>
    <w:p w:rsidR="00CC73A3" w:rsidRPr="00BB7597" w:rsidRDefault="00CC73A3" w:rsidP="00CC73A3">
      <w:pPr>
        <w:spacing w:line="260" w:lineRule="atLeast"/>
        <w:rPr>
          <w:bCs w:val="0"/>
          <w:i/>
        </w:rPr>
      </w:pPr>
      <w:r w:rsidRPr="00BB7597">
        <w:rPr>
          <w:b/>
          <w:bCs w:val="0"/>
        </w:rPr>
        <w:t>Rechtsbescherming</w:t>
      </w:r>
      <w:r w:rsidRPr="00BB7597">
        <w:rPr>
          <w:bCs w:val="0"/>
        </w:rPr>
        <w:t>:</w:t>
      </w:r>
      <w:r w:rsidRPr="00BB7597">
        <w:rPr>
          <w:b/>
          <w:bCs w:val="0"/>
        </w:rPr>
        <w:t xml:space="preserve"> </w:t>
      </w:r>
      <w:r w:rsidRPr="00DD730E">
        <w:rPr>
          <w:bCs w:val="0"/>
          <w:i/>
        </w:rPr>
        <w:t>burgers worden beschermd tegen een te grote overheidsmacht en tegen willekeur door de overheid.</w:t>
      </w:r>
    </w:p>
    <w:p w:rsidR="00CC73A3" w:rsidRPr="00BB7597" w:rsidRDefault="00CC73A3" w:rsidP="00CC73A3">
      <w:pPr>
        <w:spacing w:line="260" w:lineRule="atLeast"/>
        <w:rPr>
          <w:b/>
          <w:bCs w:val="0"/>
        </w:rPr>
      </w:pPr>
    </w:p>
    <w:p w:rsidR="00CC73A3" w:rsidRPr="00653843" w:rsidRDefault="00CC73A3" w:rsidP="00CC73A3">
      <w:pPr>
        <w:spacing w:line="260" w:lineRule="atLeast"/>
        <w:rPr>
          <w:bCs w:val="0"/>
          <w:i/>
        </w:rPr>
      </w:pPr>
      <w:r w:rsidRPr="00BB7597">
        <w:rPr>
          <w:b/>
          <w:bCs w:val="0"/>
        </w:rPr>
        <w:t>Rechtshandhaving</w:t>
      </w:r>
      <w:r w:rsidRPr="00DD730E">
        <w:rPr>
          <w:bCs w:val="0"/>
        </w:rPr>
        <w:t>:</w:t>
      </w:r>
      <w:r w:rsidRPr="00DD730E">
        <w:rPr>
          <w:b/>
          <w:bCs w:val="0"/>
        </w:rPr>
        <w:t xml:space="preserve"> </w:t>
      </w:r>
      <w:r w:rsidRPr="00DD730E">
        <w:rPr>
          <w:bCs w:val="0"/>
          <w:i/>
        </w:rPr>
        <w:t>het handhaven van de rechtsorde.</w:t>
      </w:r>
    </w:p>
    <w:p w:rsidR="00CC73A3" w:rsidRPr="00653843" w:rsidRDefault="00CC73A3" w:rsidP="00CC73A3">
      <w:pPr>
        <w:spacing w:line="260" w:lineRule="atLeast"/>
        <w:rPr>
          <w:bCs w:val="0"/>
        </w:rPr>
      </w:pPr>
    </w:p>
    <w:p w:rsidR="00CC73A3" w:rsidRPr="00BB7597" w:rsidRDefault="00CC73A3" w:rsidP="00CC73A3">
      <w:pPr>
        <w:spacing w:line="260" w:lineRule="atLeast"/>
        <w:rPr>
          <w:bCs w:val="0"/>
          <w:i/>
        </w:rPr>
      </w:pPr>
      <w:r w:rsidRPr="003C6B24">
        <w:rPr>
          <w:b/>
          <w:bCs w:val="0"/>
        </w:rPr>
        <w:t>Grondwet</w:t>
      </w:r>
      <w:r w:rsidRPr="003C6B24">
        <w:rPr>
          <w:bCs w:val="0"/>
        </w:rPr>
        <w:t xml:space="preserve">: </w:t>
      </w:r>
      <w:r w:rsidRPr="003C6B24">
        <w:rPr>
          <w:bCs w:val="0"/>
          <w:i/>
        </w:rPr>
        <w:t>hierin staan onze belangrijkste rechten en plichten.</w:t>
      </w:r>
    </w:p>
    <w:p w:rsidR="00CC73A3" w:rsidRPr="00653843" w:rsidRDefault="00CC73A3" w:rsidP="00CC73A3">
      <w:pPr>
        <w:spacing w:line="260" w:lineRule="atLeast"/>
        <w:rPr>
          <w:bCs w:val="0"/>
        </w:rPr>
      </w:pPr>
    </w:p>
    <w:p w:rsidR="00CC73A3" w:rsidRPr="00BB7597" w:rsidRDefault="00CC73A3" w:rsidP="00CC73A3">
      <w:pPr>
        <w:spacing w:line="260" w:lineRule="atLeast"/>
        <w:rPr>
          <w:bCs w:val="0"/>
          <w:i/>
        </w:rPr>
      </w:pPr>
      <w:r w:rsidRPr="00DD730E">
        <w:rPr>
          <w:b/>
          <w:bCs w:val="0"/>
        </w:rPr>
        <w:t>Grondrechten</w:t>
      </w:r>
      <w:r w:rsidRPr="00DD730E">
        <w:rPr>
          <w:bCs w:val="0"/>
        </w:rPr>
        <w:t>:</w:t>
      </w:r>
      <w:r w:rsidRPr="00DD730E">
        <w:rPr>
          <w:b/>
          <w:bCs w:val="0"/>
        </w:rPr>
        <w:t xml:space="preserve"> </w:t>
      </w:r>
      <w:r w:rsidRPr="00DD730E">
        <w:rPr>
          <w:bCs w:val="0"/>
          <w:i/>
        </w:rPr>
        <w:t>de belangrijkste rechten die in onze samenleving gelden.</w:t>
      </w:r>
    </w:p>
    <w:p w:rsidR="00CC73A3" w:rsidRPr="00653843" w:rsidRDefault="00CC73A3" w:rsidP="00CC73A3">
      <w:pPr>
        <w:spacing w:line="260" w:lineRule="atLeast"/>
        <w:rPr>
          <w:bCs w:val="0"/>
        </w:rPr>
      </w:pPr>
    </w:p>
    <w:p w:rsidR="00CC73A3" w:rsidRPr="00BB7597" w:rsidRDefault="00CC73A3" w:rsidP="00CC73A3">
      <w:pPr>
        <w:spacing w:line="260" w:lineRule="atLeast"/>
        <w:rPr>
          <w:bCs w:val="0"/>
          <w:i/>
        </w:rPr>
      </w:pPr>
      <w:r w:rsidRPr="00BB7597">
        <w:rPr>
          <w:b/>
          <w:bCs w:val="0"/>
        </w:rPr>
        <w:t>Europees Verdrag tot bescherming van de rechten van de mens</w:t>
      </w:r>
      <w:r w:rsidRPr="00BB7597">
        <w:rPr>
          <w:bCs w:val="0"/>
        </w:rPr>
        <w:t xml:space="preserve">: </w:t>
      </w:r>
      <w:r w:rsidRPr="00BB7597">
        <w:rPr>
          <w:bCs w:val="0"/>
          <w:i/>
        </w:rPr>
        <w:t>een Europees verdrag waarin mensen</w:t>
      </w:r>
      <w:r>
        <w:rPr>
          <w:bCs w:val="0"/>
          <w:i/>
        </w:rPr>
        <w:t>rechten</w:t>
      </w:r>
      <w:r w:rsidRPr="00BB7597">
        <w:rPr>
          <w:bCs w:val="0"/>
          <w:i/>
        </w:rPr>
        <w:t xml:space="preserve"> en burgerrechten voor alle inwoners van de Europese staten zijn geregeld.</w:t>
      </w:r>
    </w:p>
    <w:p w:rsidR="00CC73A3" w:rsidRPr="00653843" w:rsidRDefault="00CC73A3" w:rsidP="00CC73A3">
      <w:pPr>
        <w:spacing w:line="260" w:lineRule="atLeast"/>
        <w:rPr>
          <w:bCs w:val="0"/>
        </w:rPr>
      </w:pPr>
    </w:p>
    <w:p w:rsidR="00CC73A3" w:rsidRPr="00BB7597" w:rsidRDefault="00CC73A3" w:rsidP="00CC73A3">
      <w:pPr>
        <w:spacing w:line="260" w:lineRule="atLeast"/>
        <w:rPr>
          <w:bCs w:val="0"/>
          <w:i/>
        </w:rPr>
      </w:pPr>
      <w:r w:rsidRPr="00DD730E">
        <w:rPr>
          <w:b/>
          <w:bCs w:val="0"/>
        </w:rPr>
        <w:t>Rechtszekerheid</w:t>
      </w:r>
      <w:r w:rsidRPr="00DD730E">
        <w:rPr>
          <w:bCs w:val="0"/>
        </w:rPr>
        <w:t xml:space="preserve">: </w:t>
      </w:r>
      <w:r w:rsidRPr="00DD730E">
        <w:rPr>
          <w:bCs w:val="0"/>
          <w:i/>
        </w:rPr>
        <w:t>elke burger moet weten wat hem te wachten staat bij het plegen van een delict.</w:t>
      </w:r>
    </w:p>
    <w:p w:rsidR="00CC73A3" w:rsidRPr="00653843" w:rsidRDefault="00CC73A3" w:rsidP="00CC73A3">
      <w:pPr>
        <w:spacing w:line="260" w:lineRule="atLeast"/>
        <w:rPr>
          <w:bCs w:val="0"/>
        </w:rPr>
      </w:pPr>
    </w:p>
    <w:p w:rsidR="00CC73A3" w:rsidRDefault="00CC73A3" w:rsidP="00CC73A3">
      <w:pPr>
        <w:spacing w:line="260" w:lineRule="atLeast"/>
        <w:rPr>
          <w:bCs w:val="0"/>
          <w:i/>
        </w:rPr>
      </w:pPr>
      <w:r w:rsidRPr="00DD730E">
        <w:rPr>
          <w:b/>
          <w:bCs w:val="0"/>
        </w:rPr>
        <w:t>Rechtsgelijkheid</w:t>
      </w:r>
      <w:r w:rsidRPr="00DD730E">
        <w:rPr>
          <w:bCs w:val="0"/>
        </w:rPr>
        <w:t>:</w:t>
      </w:r>
      <w:r w:rsidRPr="00DD730E">
        <w:rPr>
          <w:b/>
          <w:bCs w:val="0"/>
        </w:rPr>
        <w:t xml:space="preserve"> </w:t>
      </w:r>
      <w:r w:rsidRPr="00DD730E">
        <w:rPr>
          <w:bCs w:val="0"/>
          <w:i/>
        </w:rPr>
        <w:t>elke burger kan erop rekenen dat bij gelijke situaties iedereen hetzelfde wordt behandeld (dus ook bestraft).</w:t>
      </w:r>
    </w:p>
    <w:p w:rsidR="00CC73A3" w:rsidRPr="00653843" w:rsidRDefault="00CC73A3" w:rsidP="00CC73A3">
      <w:pPr>
        <w:spacing w:line="260" w:lineRule="atLeast"/>
        <w:rPr>
          <w:bCs w:val="0"/>
        </w:rPr>
      </w:pPr>
    </w:p>
    <w:p w:rsidR="00CC73A3" w:rsidRPr="00BB7597" w:rsidRDefault="00CC73A3" w:rsidP="00CC73A3">
      <w:pPr>
        <w:spacing w:line="260" w:lineRule="atLeast"/>
        <w:rPr>
          <w:bCs w:val="0"/>
          <w:i/>
        </w:rPr>
      </w:pPr>
      <w:r w:rsidRPr="003C6B24">
        <w:rPr>
          <w:b/>
          <w:bCs w:val="0"/>
        </w:rPr>
        <w:t>Onafhankelijke rechters</w:t>
      </w:r>
      <w:r w:rsidRPr="003C6B24">
        <w:rPr>
          <w:bCs w:val="0"/>
        </w:rPr>
        <w:t xml:space="preserve">: </w:t>
      </w:r>
      <w:r w:rsidRPr="00061716">
        <w:rPr>
          <w:bCs w:val="0"/>
          <w:i/>
        </w:rPr>
        <w:t>doen hun</w:t>
      </w:r>
      <w:r w:rsidRPr="003C6B24">
        <w:rPr>
          <w:bCs w:val="0"/>
        </w:rPr>
        <w:t xml:space="preserve"> </w:t>
      </w:r>
      <w:r w:rsidRPr="003C6B24">
        <w:rPr>
          <w:bCs w:val="0"/>
          <w:i/>
        </w:rPr>
        <w:t>werk zonder verantwoording af te leggen aan de minister of het parlement.</w:t>
      </w:r>
    </w:p>
    <w:p w:rsidR="00CC73A3" w:rsidRPr="0011632E" w:rsidRDefault="00CC73A3" w:rsidP="00CC73A3">
      <w:pPr>
        <w:spacing w:line="260" w:lineRule="atLeast"/>
        <w:rPr>
          <w:bCs w:val="0"/>
        </w:rPr>
      </w:pPr>
    </w:p>
    <w:p w:rsidR="00CC73A3" w:rsidRPr="00BB7597" w:rsidRDefault="00CC73A3" w:rsidP="00CC73A3">
      <w:pPr>
        <w:spacing w:line="260" w:lineRule="atLeast"/>
        <w:rPr>
          <w:bCs w:val="0"/>
          <w:i/>
        </w:rPr>
      </w:pPr>
      <w:r w:rsidRPr="00BB7597">
        <w:rPr>
          <w:b/>
          <w:bCs w:val="0"/>
        </w:rPr>
        <w:t>Parlementaire democratie</w:t>
      </w:r>
      <w:r w:rsidRPr="00BB7597">
        <w:rPr>
          <w:bCs w:val="0"/>
        </w:rPr>
        <w:t>:</w:t>
      </w:r>
      <w:r w:rsidRPr="00BB7597">
        <w:rPr>
          <w:b/>
          <w:bCs w:val="0"/>
        </w:rPr>
        <w:t xml:space="preserve"> </w:t>
      </w:r>
      <w:r w:rsidRPr="00AD0F84">
        <w:rPr>
          <w:bCs w:val="0"/>
          <w:i/>
        </w:rPr>
        <w:t>burgers hebben invloed op de manier waarop het land wordt geregeerd.</w:t>
      </w:r>
    </w:p>
    <w:p w:rsidR="00CC73A3" w:rsidRPr="00653843" w:rsidRDefault="00CC73A3" w:rsidP="00CC73A3">
      <w:pPr>
        <w:spacing w:line="260" w:lineRule="atLeast"/>
        <w:rPr>
          <w:bCs w:val="0"/>
        </w:rPr>
      </w:pPr>
    </w:p>
    <w:p w:rsidR="00CC73A3" w:rsidRPr="00653843" w:rsidRDefault="00CC73A3" w:rsidP="00CC73A3">
      <w:pPr>
        <w:spacing w:line="260" w:lineRule="atLeast"/>
        <w:rPr>
          <w:bCs w:val="0"/>
        </w:rPr>
      </w:pPr>
      <w:r w:rsidRPr="00AD0F84">
        <w:rPr>
          <w:b/>
          <w:bCs w:val="0"/>
        </w:rPr>
        <w:t>Trias politica</w:t>
      </w:r>
      <w:r w:rsidRPr="00AD0F84">
        <w:rPr>
          <w:bCs w:val="0"/>
        </w:rPr>
        <w:t xml:space="preserve">: </w:t>
      </w:r>
      <w:r w:rsidRPr="00AD0F84">
        <w:rPr>
          <w:bCs w:val="0"/>
          <w:i/>
        </w:rPr>
        <w:t>de scheiding van de politieke macht in drie onderdelen.</w:t>
      </w:r>
    </w:p>
    <w:p w:rsidR="00CC73A3" w:rsidRPr="00653843" w:rsidRDefault="00CC73A3" w:rsidP="00CC73A3">
      <w:pPr>
        <w:spacing w:line="260" w:lineRule="atLeast"/>
        <w:rPr>
          <w:bCs w:val="0"/>
        </w:rPr>
      </w:pPr>
    </w:p>
    <w:p w:rsidR="00CC73A3" w:rsidRPr="00BB7597" w:rsidRDefault="00CC73A3" w:rsidP="00CC73A3">
      <w:pPr>
        <w:spacing w:line="260" w:lineRule="atLeast"/>
        <w:rPr>
          <w:bCs w:val="0"/>
          <w:i/>
        </w:rPr>
      </w:pPr>
      <w:r w:rsidRPr="00BB7597">
        <w:rPr>
          <w:b/>
          <w:bCs w:val="0"/>
        </w:rPr>
        <w:t>Wetgevende macht</w:t>
      </w:r>
      <w:r w:rsidRPr="00BB7597">
        <w:rPr>
          <w:bCs w:val="0"/>
        </w:rPr>
        <w:t>:</w:t>
      </w:r>
      <w:r w:rsidRPr="00BB7597">
        <w:rPr>
          <w:b/>
          <w:bCs w:val="0"/>
        </w:rPr>
        <w:t xml:space="preserve"> </w:t>
      </w:r>
      <w:r w:rsidRPr="00BB7597">
        <w:rPr>
          <w:bCs w:val="0"/>
          <w:i/>
        </w:rPr>
        <w:t>stelt wetten vast waaraan burgers en de overheid zich moeten houden.</w:t>
      </w:r>
    </w:p>
    <w:p w:rsidR="00CC73A3" w:rsidRDefault="00CC73A3" w:rsidP="00CC73A3">
      <w:pPr>
        <w:spacing w:line="260" w:lineRule="atLeast"/>
        <w:rPr>
          <w:b/>
          <w:bCs w:val="0"/>
        </w:rPr>
      </w:pPr>
    </w:p>
    <w:p w:rsidR="00CC73A3" w:rsidRPr="00BB7597" w:rsidRDefault="00CC73A3" w:rsidP="00CC73A3">
      <w:pPr>
        <w:spacing w:line="260" w:lineRule="atLeast"/>
        <w:rPr>
          <w:bCs w:val="0"/>
          <w:i/>
        </w:rPr>
      </w:pPr>
      <w:r w:rsidRPr="00BB7597">
        <w:rPr>
          <w:b/>
          <w:bCs w:val="0"/>
        </w:rPr>
        <w:t>Uitvoerende macht</w:t>
      </w:r>
      <w:r w:rsidRPr="00BB7597">
        <w:rPr>
          <w:bCs w:val="0"/>
        </w:rPr>
        <w:t xml:space="preserve">: </w:t>
      </w:r>
      <w:r w:rsidRPr="00BB7597">
        <w:rPr>
          <w:bCs w:val="0"/>
          <w:i/>
        </w:rPr>
        <w:t>zorgt ervoor dat wetten worden uitgevoerd en nageleefd.</w:t>
      </w:r>
    </w:p>
    <w:p w:rsidR="00CC73A3" w:rsidRPr="00653843" w:rsidRDefault="00CC73A3" w:rsidP="00CC73A3">
      <w:pPr>
        <w:spacing w:line="260" w:lineRule="atLeast"/>
        <w:rPr>
          <w:bCs w:val="0"/>
        </w:rPr>
      </w:pPr>
    </w:p>
    <w:p w:rsidR="00CC73A3" w:rsidRDefault="00CC73A3" w:rsidP="00CC73A3">
      <w:pPr>
        <w:spacing w:line="260" w:lineRule="atLeast"/>
        <w:rPr>
          <w:bCs w:val="0"/>
          <w:i/>
        </w:rPr>
      </w:pPr>
      <w:r w:rsidRPr="00BB7597">
        <w:rPr>
          <w:b/>
          <w:bCs w:val="0"/>
        </w:rPr>
        <w:t>Rechterlijke macht</w:t>
      </w:r>
      <w:r w:rsidRPr="00BB7597">
        <w:rPr>
          <w:bCs w:val="0"/>
        </w:rPr>
        <w:t>:</w:t>
      </w:r>
      <w:r w:rsidRPr="00BB7597">
        <w:rPr>
          <w:b/>
          <w:bCs w:val="0"/>
        </w:rPr>
        <w:t xml:space="preserve"> </w:t>
      </w:r>
      <w:r w:rsidRPr="00BB7597">
        <w:rPr>
          <w:bCs w:val="0"/>
          <w:i/>
        </w:rPr>
        <w:t xml:space="preserve">beoordeelt of wetten goed worden nageleefd en doet uitspraak in conflicten. </w:t>
      </w:r>
    </w:p>
    <w:p w:rsidR="00CC73A3" w:rsidRPr="00653843" w:rsidRDefault="00CC73A3" w:rsidP="00CC73A3">
      <w:pPr>
        <w:spacing w:line="260" w:lineRule="atLeast"/>
        <w:rPr>
          <w:bCs w:val="0"/>
        </w:rPr>
      </w:pPr>
    </w:p>
    <w:p w:rsidR="00CC73A3" w:rsidRPr="00BB7597" w:rsidRDefault="00CC73A3" w:rsidP="00CC73A3">
      <w:pPr>
        <w:spacing w:line="260" w:lineRule="atLeast"/>
        <w:rPr>
          <w:bCs w:val="0"/>
          <w:i/>
        </w:rPr>
      </w:pPr>
      <w:r w:rsidRPr="003C6B24">
        <w:rPr>
          <w:b/>
          <w:bCs w:val="0"/>
        </w:rPr>
        <w:t>Onafhankelijke en onpartijdige rechters</w:t>
      </w:r>
      <w:r w:rsidRPr="003C6B24">
        <w:rPr>
          <w:bCs w:val="0"/>
        </w:rPr>
        <w:t xml:space="preserve">: </w:t>
      </w:r>
      <w:r w:rsidRPr="003C6B24">
        <w:rPr>
          <w:bCs w:val="0"/>
          <w:i/>
        </w:rPr>
        <w:t>doen hun</w:t>
      </w:r>
      <w:r w:rsidRPr="003C6B24">
        <w:rPr>
          <w:bCs w:val="0"/>
        </w:rPr>
        <w:t xml:space="preserve"> </w:t>
      </w:r>
      <w:r w:rsidRPr="003C6B24">
        <w:rPr>
          <w:bCs w:val="0"/>
          <w:i/>
        </w:rPr>
        <w:t>werk zonder verantwoording af te leggen aan de minister of het parlement.</w:t>
      </w:r>
    </w:p>
    <w:p w:rsidR="00CC73A3" w:rsidRPr="00653843" w:rsidRDefault="00CC73A3" w:rsidP="00CC73A3">
      <w:pPr>
        <w:spacing w:line="260" w:lineRule="atLeast"/>
        <w:rPr>
          <w:bCs w:val="0"/>
        </w:rPr>
      </w:pPr>
    </w:p>
    <w:p w:rsidR="00CC73A3" w:rsidRPr="00E4425F" w:rsidRDefault="00CC73A3" w:rsidP="00CC73A3">
      <w:pPr>
        <w:spacing w:line="260" w:lineRule="atLeast"/>
        <w:rPr>
          <w:bCs w:val="0"/>
          <w:i/>
        </w:rPr>
      </w:pPr>
      <w:r w:rsidRPr="00BB7597">
        <w:rPr>
          <w:b/>
          <w:bCs w:val="0"/>
        </w:rPr>
        <w:t>Ongelijke behandeling</w:t>
      </w:r>
      <w:r w:rsidRPr="00E4425F">
        <w:rPr>
          <w:bCs w:val="0"/>
        </w:rPr>
        <w:t xml:space="preserve">: </w:t>
      </w:r>
      <w:r w:rsidRPr="00AD0F84">
        <w:rPr>
          <w:bCs w:val="0"/>
          <w:i/>
        </w:rPr>
        <w:t>in gelijke gevallen wordt niet iedereen op dezelfde manier behandeld.</w:t>
      </w:r>
    </w:p>
    <w:p w:rsidR="00CC73A3" w:rsidRPr="00653843" w:rsidRDefault="00CC73A3" w:rsidP="00CC73A3">
      <w:pPr>
        <w:spacing w:line="260" w:lineRule="atLeast"/>
        <w:rPr>
          <w:bCs w:val="0"/>
        </w:rPr>
      </w:pPr>
    </w:p>
    <w:p w:rsidR="00CC73A3" w:rsidRPr="00BB7597" w:rsidRDefault="00CC73A3" w:rsidP="00CC73A3">
      <w:pPr>
        <w:spacing w:line="260" w:lineRule="atLeast"/>
        <w:rPr>
          <w:bCs w:val="0"/>
          <w:i/>
        </w:rPr>
      </w:pPr>
      <w:r w:rsidRPr="00BB7597">
        <w:rPr>
          <w:b/>
          <w:bCs w:val="0"/>
        </w:rPr>
        <w:t>Klassenjustitie</w:t>
      </w:r>
      <w:r w:rsidRPr="00BB7597">
        <w:rPr>
          <w:bCs w:val="0"/>
        </w:rPr>
        <w:t>:</w:t>
      </w:r>
      <w:r w:rsidRPr="00BB7597">
        <w:rPr>
          <w:b/>
          <w:bCs w:val="0"/>
        </w:rPr>
        <w:t xml:space="preserve"> </w:t>
      </w:r>
      <w:r w:rsidRPr="00AD0F84">
        <w:rPr>
          <w:bCs w:val="0"/>
          <w:i/>
        </w:rPr>
        <w:t>mensen uit de hogere sociale klassen worden bevoorrecht boven mensen uit de lagere sociale klassen.</w:t>
      </w:r>
    </w:p>
    <w:p w:rsidR="00CC73A3" w:rsidRDefault="00CC73A3" w:rsidP="00CC73A3">
      <w:pPr>
        <w:spacing w:line="260" w:lineRule="atLeast"/>
      </w:pPr>
    </w:p>
    <w:p w:rsidR="00CC73A3" w:rsidRPr="00BB7597" w:rsidRDefault="00CC73A3" w:rsidP="00CC73A3">
      <w:pPr>
        <w:pStyle w:val="Kop3"/>
      </w:pPr>
      <w:r w:rsidRPr="00BB7597">
        <w:br w:type="page"/>
      </w:r>
      <w:r w:rsidRPr="00BB7597">
        <w:lastRenderedPageBreak/>
        <w:t>SAMENVATTING HOOFDSTUK 4  blz. 49</w:t>
      </w:r>
    </w:p>
    <w:p w:rsidR="00CC73A3" w:rsidRDefault="00CC73A3" w:rsidP="00CC73A3">
      <w:pPr>
        <w:spacing w:line="260" w:lineRule="atLeast"/>
        <w:rPr>
          <w:bCs w:val="0"/>
        </w:rPr>
      </w:pPr>
    </w:p>
    <w:p w:rsidR="00CC73A3" w:rsidRPr="00BB7597" w:rsidRDefault="00CC73A3" w:rsidP="00CC73A3">
      <w:pPr>
        <w:spacing w:line="260" w:lineRule="atLeast"/>
        <w:rPr>
          <w:bCs w:val="0"/>
        </w:rPr>
      </w:pPr>
    </w:p>
    <w:p w:rsidR="00CC73A3" w:rsidRDefault="00CC73A3" w:rsidP="00CC73A3">
      <w:pPr>
        <w:spacing w:line="260" w:lineRule="atLeast"/>
        <w:rPr>
          <w:b/>
          <w:bCs w:val="0"/>
        </w:rPr>
      </w:pPr>
      <w:r w:rsidRPr="00BB7597">
        <w:rPr>
          <w:bCs w:val="0"/>
        </w:rPr>
        <w:t xml:space="preserve">We noemen Nederland een rechtsstaat omdat </w:t>
      </w:r>
      <w:r w:rsidRPr="00BB7597">
        <w:rPr>
          <w:b/>
          <w:bCs w:val="0"/>
        </w:rPr>
        <w:t>de rechten en plichten van de burgers en van de overheid in de wet zijn vastgelegd</w:t>
      </w:r>
      <w:r w:rsidRPr="00BB7597">
        <w:rPr>
          <w:bCs w:val="0"/>
        </w:rPr>
        <w:t>.</w:t>
      </w:r>
    </w:p>
    <w:p w:rsidR="00CC73A3" w:rsidRPr="00BB7597" w:rsidRDefault="00CC73A3" w:rsidP="00CC73A3">
      <w:pPr>
        <w:spacing w:line="260" w:lineRule="atLeast"/>
        <w:rPr>
          <w:bCs w:val="0"/>
        </w:rPr>
      </w:pPr>
      <w:r w:rsidRPr="00BB7597">
        <w:rPr>
          <w:bCs w:val="0"/>
        </w:rPr>
        <w:t>Een rechtsstaat heeft de volgende kenmerken:</w:t>
      </w:r>
    </w:p>
    <w:p w:rsidR="00CC73A3" w:rsidRPr="00BB7597" w:rsidRDefault="00CC73A3" w:rsidP="00CC73A3">
      <w:pPr>
        <w:spacing w:line="260" w:lineRule="atLeast"/>
        <w:ind w:left="426" w:hanging="426"/>
        <w:rPr>
          <w:bCs w:val="0"/>
        </w:rPr>
      </w:pPr>
      <w:r w:rsidRPr="00BB7597">
        <w:rPr>
          <w:bCs w:val="0"/>
        </w:rPr>
        <w:t>1.</w:t>
      </w:r>
      <w:r>
        <w:rPr>
          <w:bCs w:val="0"/>
        </w:rPr>
        <w:tab/>
      </w:r>
      <w:r w:rsidRPr="00BB7597">
        <w:rPr>
          <w:bCs w:val="0"/>
        </w:rPr>
        <w:t xml:space="preserve">Er is een grondwet. Daarin staan de </w:t>
      </w:r>
      <w:r w:rsidRPr="00BB7597">
        <w:rPr>
          <w:b/>
          <w:bCs w:val="0"/>
        </w:rPr>
        <w:t>belangrijkste rechten die in onze samenleving gelden</w:t>
      </w:r>
      <w:r w:rsidRPr="00BB7597">
        <w:rPr>
          <w:bCs w:val="0"/>
        </w:rPr>
        <w:t>.</w:t>
      </w:r>
    </w:p>
    <w:p w:rsidR="00CC73A3" w:rsidRPr="00BB7597" w:rsidRDefault="00CC73A3" w:rsidP="00CC73A3">
      <w:pPr>
        <w:spacing w:line="260" w:lineRule="atLeast"/>
        <w:ind w:left="426" w:hanging="426"/>
        <w:rPr>
          <w:b/>
          <w:bCs w:val="0"/>
        </w:rPr>
      </w:pPr>
      <w:r w:rsidRPr="00BB7597">
        <w:rPr>
          <w:bCs w:val="0"/>
        </w:rPr>
        <w:t>2.</w:t>
      </w:r>
      <w:r>
        <w:rPr>
          <w:bCs w:val="0"/>
        </w:rPr>
        <w:tab/>
      </w:r>
      <w:r w:rsidRPr="00BB7597">
        <w:rPr>
          <w:bCs w:val="0"/>
        </w:rPr>
        <w:t xml:space="preserve">De burger heeft </w:t>
      </w:r>
      <w:r w:rsidRPr="00BB7597">
        <w:rPr>
          <w:b/>
          <w:bCs w:val="0"/>
        </w:rPr>
        <w:t>grondrechten</w:t>
      </w:r>
      <w:r w:rsidRPr="00BB7597">
        <w:rPr>
          <w:bCs w:val="0"/>
        </w:rPr>
        <w:t xml:space="preserve">, zoals persvrijheid, stemrecht en </w:t>
      </w:r>
      <w:r w:rsidRPr="00BB7597">
        <w:rPr>
          <w:b/>
          <w:bCs w:val="0"/>
        </w:rPr>
        <w:t>vrijheid van meningsuiting</w:t>
      </w:r>
      <w:r w:rsidRPr="00BB7597">
        <w:rPr>
          <w:bCs w:val="0"/>
        </w:rPr>
        <w:t>.</w:t>
      </w:r>
    </w:p>
    <w:p w:rsidR="00CC73A3" w:rsidRPr="00BB7597" w:rsidRDefault="00CC73A3" w:rsidP="00CC73A3">
      <w:pPr>
        <w:spacing w:line="260" w:lineRule="atLeast"/>
        <w:ind w:left="426" w:hanging="426"/>
        <w:rPr>
          <w:b/>
          <w:bCs w:val="0"/>
        </w:rPr>
      </w:pPr>
      <w:r w:rsidRPr="00BB7597">
        <w:rPr>
          <w:bCs w:val="0"/>
        </w:rPr>
        <w:t>3.</w:t>
      </w:r>
      <w:r>
        <w:rPr>
          <w:bCs w:val="0"/>
        </w:rPr>
        <w:tab/>
      </w:r>
      <w:r w:rsidRPr="00BB7597">
        <w:rPr>
          <w:bCs w:val="0"/>
        </w:rPr>
        <w:t xml:space="preserve">De overheid moet zich houden aan de </w:t>
      </w:r>
      <w:r w:rsidRPr="00BB7597">
        <w:rPr>
          <w:b/>
          <w:bCs w:val="0"/>
        </w:rPr>
        <w:t>wet</w:t>
      </w:r>
      <w:r w:rsidRPr="00BB7597">
        <w:rPr>
          <w:bCs w:val="0"/>
        </w:rPr>
        <w:t>.</w:t>
      </w:r>
      <w:r w:rsidRPr="00BB7597">
        <w:rPr>
          <w:b/>
          <w:bCs w:val="0"/>
        </w:rPr>
        <w:t xml:space="preserve"> </w:t>
      </w:r>
      <w:r w:rsidRPr="00BB7597">
        <w:rPr>
          <w:bCs w:val="0"/>
        </w:rPr>
        <w:t xml:space="preserve">Niet alleen aan de Nederlandse wet, maar bijvoorbeeld ook aan de rechtsregels van </w:t>
      </w:r>
      <w:r w:rsidRPr="00BB7597">
        <w:rPr>
          <w:b/>
          <w:bCs w:val="0"/>
        </w:rPr>
        <w:t>Europa</w:t>
      </w:r>
      <w:r w:rsidRPr="00BB7597">
        <w:rPr>
          <w:bCs w:val="0"/>
        </w:rPr>
        <w:t>.</w:t>
      </w:r>
    </w:p>
    <w:p w:rsidR="00CC73A3" w:rsidRPr="00BB7597" w:rsidRDefault="00CC73A3" w:rsidP="00CC73A3">
      <w:pPr>
        <w:spacing w:line="260" w:lineRule="atLeast"/>
        <w:ind w:left="426" w:hanging="426"/>
        <w:rPr>
          <w:bCs w:val="0"/>
        </w:rPr>
      </w:pPr>
      <w:r w:rsidRPr="00BB7597">
        <w:rPr>
          <w:bCs w:val="0"/>
        </w:rPr>
        <w:t>4.</w:t>
      </w:r>
      <w:r>
        <w:rPr>
          <w:bCs w:val="0"/>
        </w:rPr>
        <w:tab/>
      </w:r>
      <w:r w:rsidRPr="00BB7597">
        <w:rPr>
          <w:bCs w:val="0"/>
        </w:rPr>
        <w:t xml:space="preserve">Er is een </w:t>
      </w:r>
      <w:r w:rsidRPr="00BB7597">
        <w:rPr>
          <w:b/>
          <w:bCs w:val="0"/>
        </w:rPr>
        <w:t xml:space="preserve">onafhankelijke en onpartijdige </w:t>
      </w:r>
      <w:r w:rsidRPr="00BB7597">
        <w:rPr>
          <w:bCs w:val="0"/>
        </w:rPr>
        <w:t>rechterlijke macht.</w:t>
      </w:r>
    </w:p>
    <w:p w:rsidR="00CC73A3" w:rsidRPr="00BB7597" w:rsidRDefault="00CC73A3" w:rsidP="00CC73A3">
      <w:pPr>
        <w:spacing w:line="260" w:lineRule="atLeast"/>
        <w:ind w:left="426" w:hanging="426"/>
        <w:rPr>
          <w:bCs w:val="0"/>
        </w:rPr>
      </w:pPr>
      <w:r w:rsidRPr="00BB7597">
        <w:rPr>
          <w:bCs w:val="0"/>
        </w:rPr>
        <w:t>5.</w:t>
      </w:r>
      <w:r>
        <w:rPr>
          <w:bCs w:val="0"/>
        </w:rPr>
        <w:tab/>
      </w:r>
      <w:r w:rsidRPr="00BB7597">
        <w:rPr>
          <w:bCs w:val="0"/>
        </w:rPr>
        <w:t xml:space="preserve">Burgers hebben invloed op de manier waarop het land wordt </w:t>
      </w:r>
      <w:r w:rsidRPr="00BB7597">
        <w:rPr>
          <w:b/>
          <w:bCs w:val="0"/>
        </w:rPr>
        <w:t>geregeerd</w:t>
      </w:r>
      <w:r w:rsidRPr="00BB7597">
        <w:rPr>
          <w:bCs w:val="0"/>
        </w:rPr>
        <w:t>.</w:t>
      </w:r>
      <w:r w:rsidRPr="00BB7597">
        <w:rPr>
          <w:b/>
          <w:bCs w:val="0"/>
        </w:rPr>
        <w:t xml:space="preserve"> </w:t>
      </w:r>
      <w:r w:rsidRPr="00BB7597">
        <w:rPr>
          <w:bCs w:val="0"/>
        </w:rPr>
        <w:t>Daarom heeft een recht</w:t>
      </w:r>
      <w:r>
        <w:rPr>
          <w:bCs w:val="0"/>
        </w:rPr>
        <w:t>s</w:t>
      </w:r>
      <w:r w:rsidRPr="00BB7597">
        <w:rPr>
          <w:bCs w:val="0"/>
        </w:rPr>
        <w:t xml:space="preserve">staat ook altijd een </w:t>
      </w:r>
      <w:r w:rsidRPr="00BB7597">
        <w:rPr>
          <w:b/>
          <w:bCs w:val="0"/>
        </w:rPr>
        <w:t>democratisch</w:t>
      </w:r>
      <w:r w:rsidRPr="00BB7597">
        <w:rPr>
          <w:bCs w:val="0"/>
        </w:rPr>
        <w:t xml:space="preserve"> gekozen parlement. Om te voorkomen dat de overheid te veel invloed heeft, is de macht in drieën verdeeld. Namelijk in de </w:t>
      </w:r>
      <w:r w:rsidRPr="00BB7597">
        <w:rPr>
          <w:b/>
          <w:bCs w:val="0"/>
        </w:rPr>
        <w:t xml:space="preserve">wetgevende </w:t>
      </w:r>
      <w:r w:rsidRPr="00BB7597">
        <w:rPr>
          <w:bCs w:val="0"/>
        </w:rPr>
        <w:t xml:space="preserve">macht, de </w:t>
      </w:r>
      <w:r w:rsidRPr="00BB7597">
        <w:rPr>
          <w:b/>
          <w:bCs w:val="0"/>
        </w:rPr>
        <w:t xml:space="preserve">uitvoerende </w:t>
      </w:r>
      <w:r w:rsidRPr="00BB7597">
        <w:rPr>
          <w:bCs w:val="0"/>
        </w:rPr>
        <w:t xml:space="preserve">macht en de </w:t>
      </w:r>
      <w:r w:rsidRPr="00BB7597">
        <w:rPr>
          <w:b/>
          <w:bCs w:val="0"/>
        </w:rPr>
        <w:t>rechterlijke</w:t>
      </w:r>
      <w:r w:rsidRPr="00BB7597">
        <w:rPr>
          <w:bCs w:val="0"/>
        </w:rPr>
        <w:t xml:space="preserve"> macht.</w:t>
      </w:r>
    </w:p>
    <w:p w:rsidR="00CC73A3" w:rsidRPr="00BB7597" w:rsidRDefault="00CC73A3" w:rsidP="00CC73A3">
      <w:pPr>
        <w:spacing w:line="260" w:lineRule="atLeast"/>
        <w:rPr>
          <w:bCs w:val="0"/>
        </w:rPr>
      </w:pPr>
    </w:p>
    <w:p w:rsidR="00CC73A3" w:rsidRPr="00BB7597" w:rsidRDefault="00CC73A3" w:rsidP="00CC73A3">
      <w:pPr>
        <w:spacing w:line="260" w:lineRule="atLeast"/>
        <w:rPr>
          <w:bCs w:val="0"/>
        </w:rPr>
      </w:pPr>
      <w:r w:rsidRPr="00BB7597">
        <w:rPr>
          <w:bCs w:val="0"/>
        </w:rPr>
        <w:t xml:space="preserve">In elke rechtsstaat moet elke burger weten wat hem te wachten staat bij het plegen van een delict. Dit noemen we </w:t>
      </w:r>
      <w:r w:rsidRPr="00BB7597">
        <w:rPr>
          <w:b/>
          <w:bCs w:val="0"/>
        </w:rPr>
        <w:t>rechtszekerheid</w:t>
      </w:r>
      <w:r w:rsidRPr="00BB7597">
        <w:rPr>
          <w:bCs w:val="0"/>
        </w:rPr>
        <w:t xml:space="preserve">. Ook moet elke burger erop kunnen rekenen dat </w:t>
      </w:r>
      <w:r w:rsidRPr="00BB7597">
        <w:rPr>
          <w:b/>
          <w:bCs w:val="0"/>
        </w:rPr>
        <w:t>hij of zij niet anders wordt behandeld dan iemand anders</w:t>
      </w:r>
      <w:r w:rsidRPr="00BB7597">
        <w:rPr>
          <w:bCs w:val="0"/>
        </w:rPr>
        <w:t>. Dat noemen we rechtsgelijkheid.</w:t>
      </w:r>
    </w:p>
    <w:p w:rsidR="00CC73A3" w:rsidRPr="00BB7597" w:rsidRDefault="00CC73A3" w:rsidP="00CC73A3">
      <w:pPr>
        <w:spacing w:line="260" w:lineRule="atLeast"/>
        <w:rPr>
          <w:bCs w:val="0"/>
        </w:rPr>
      </w:pPr>
    </w:p>
    <w:p w:rsidR="00CC73A3" w:rsidRDefault="00CC73A3" w:rsidP="00CC73A3">
      <w:pPr>
        <w:spacing w:line="260" w:lineRule="atLeast"/>
        <w:rPr>
          <w:bCs w:val="0"/>
        </w:rPr>
      </w:pPr>
      <w:r w:rsidRPr="00BB7597">
        <w:rPr>
          <w:bCs w:val="0"/>
        </w:rPr>
        <w:t xml:space="preserve">De overheid in een rechtsstaat heeft de taak om de orde te handhaven maar ook om onze rechten </w:t>
      </w:r>
      <w:r w:rsidRPr="00BB7597">
        <w:rPr>
          <w:b/>
          <w:bCs w:val="0"/>
        </w:rPr>
        <w:t>te beschermen</w:t>
      </w:r>
      <w:r w:rsidRPr="00BB7597">
        <w:rPr>
          <w:bCs w:val="0"/>
        </w:rPr>
        <w:t>. Soms botsen deze taken met elkaar, bijvoorbeeld wanneer de maatschappelijke positie van een verdachte een rol speelt tijdens het strafproces.</w:t>
      </w:r>
    </w:p>
    <w:p w:rsidR="00CC73A3" w:rsidRPr="00BB7597" w:rsidRDefault="00CC73A3" w:rsidP="00CC73A3">
      <w:pPr>
        <w:spacing w:line="260" w:lineRule="atLeast"/>
        <w:rPr>
          <w:b/>
          <w:bCs w:val="0"/>
        </w:rPr>
      </w:pPr>
      <w:r w:rsidRPr="00BB7597">
        <w:rPr>
          <w:bCs w:val="0"/>
        </w:rPr>
        <w:t xml:space="preserve">We noemen dit </w:t>
      </w:r>
      <w:r w:rsidRPr="00BB7597">
        <w:rPr>
          <w:b/>
          <w:bCs w:val="0"/>
        </w:rPr>
        <w:t>klassenjustitie</w:t>
      </w:r>
      <w:r w:rsidRPr="00BB7597">
        <w:rPr>
          <w:bCs w:val="0"/>
        </w:rPr>
        <w:t>.</w:t>
      </w:r>
    </w:p>
    <w:p w:rsidR="00CC73A3" w:rsidRDefault="00CC73A3" w:rsidP="00CC73A3">
      <w:pPr>
        <w:spacing w:line="260" w:lineRule="atLeast"/>
        <w:rPr>
          <w:bCs w:val="0"/>
        </w:rPr>
      </w:pPr>
      <w:r w:rsidRPr="00BB7597">
        <w:rPr>
          <w:bCs w:val="0"/>
        </w:rPr>
        <w:t xml:space="preserve">Wanneer er sprake is van ongelijke behandeling van mensen uit verschillende </w:t>
      </w:r>
      <w:r w:rsidRPr="00BB7597">
        <w:rPr>
          <w:b/>
          <w:bCs w:val="0"/>
        </w:rPr>
        <w:t>etnische groepen</w:t>
      </w:r>
      <w:r w:rsidRPr="00BB7597">
        <w:rPr>
          <w:bCs w:val="0"/>
        </w:rPr>
        <w:t>, gaat het om discriminatie.</w:t>
      </w:r>
    </w:p>
    <w:p w:rsidR="00CC73A3" w:rsidRDefault="00CC73A3" w:rsidP="00CC73A3">
      <w:pPr>
        <w:spacing w:line="260" w:lineRule="atLeast"/>
        <w:rPr>
          <w:bCs w:val="0"/>
        </w:rPr>
      </w:pPr>
    </w:p>
    <w:p w:rsidR="00CC73A3" w:rsidRPr="00BB7597" w:rsidRDefault="00CC73A3" w:rsidP="00CC73A3">
      <w:pPr>
        <w:spacing w:line="260" w:lineRule="atLeast"/>
        <w:rPr>
          <w:bCs w:val="0"/>
        </w:rPr>
      </w:pPr>
    </w:p>
    <w:p w:rsidR="00CC73A3" w:rsidRDefault="00CC73A3" w:rsidP="00CC73A3">
      <w:pPr>
        <w:spacing w:line="260" w:lineRule="atLeast"/>
        <w:rPr>
          <w:b/>
        </w:rPr>
        <w:sectPr w:rsidR="00CC73A3" w:rsidSect="00BB7597">
          <w:headerReference w:type="even" r:id="rId22"/>
          <w:headerReference w:type="default" r:id="rId23"/>
          <w:pgSz w:w="11906" w:h="16838"/>
          <w:pgMar w:top="1474" w:right="1134" w:bottom="1418" w:left="1134" w:header="709" w:footer="709" w:gutter="0"/>
          <w:cols w:space="708"/>
          <w:docGrid w:linePitch="360"/>
        </w:sectPr>
      </w:pPr>
    </w:p>
    <w:p w:rsidR="00CC73A3" w:rsidRPr="00BB7597" w:rsidRDefault="00CC73A3" w:rsidP="00CC73A3">
      <w:pPr>
        <w:pStyle w:val="Kop1"/>
      </w:pPr>
      <w:r w:rsidRPr="00BB7597">
        <w:lastRenderedPageBreak/>
        <w:t>EXAMENOPGAVEN HOOFDSTUK 3 EN 4  blz. 50 en 51</w:t>
      </w:r>
    </w:p>
    <w:p w:rsidR="00CC73A3" w:rsidRPr="00BB7597" w:rsidRDefault="00CC73A3" w:rsidP="00CC73A3">
      <w:pPr>
        <w:spacing w:line="260" w:lineRule="atLeast"/>
      </w:pPr>
    </w:p>
    <w:p w:rsidR="00CC73A3" w:rsidRPr="00BB7597" w:rsidRDefault="00CC73A3" w:rsidP="00CC73A3">
      <w:pPr>
        <w:spacing w:line="260" w:lineRule="atLeast"/>
      </w:pPr>
    </w:p>
    <w:p w:rsidR="00CC73A3" w:rsidRPr="00BB7597" w:rsidRDefault="00CC73A3" w:rsidP="00CC73A3">
      <w:pPr>
        <w:tabs>
          <w:tab w:val="left" w:pos="426"/>
        </w:tabs>
        <w:spacing w:line="260" w:lineRule="atLeast"/>
        <w:ind w:left="851" w:hanging="851"/>
      </w:pPr>
      <w:r w:rsidRPr="00BB7597">
        <w:t>1</w:t>
      </w:r>
      <w:r w:rsidRPr="00BB7597">
        <w:tab/>
        <w:t>C</w:t>
      </w:r>
      <w:r>
        <w:tab/>
      </w:r>
      <w:r w:rsidRPr="00BB7597">
        <w:t>Het socialisatieproces is bij jongens/mannen en meisjes/vrouwen verschillend.</w:t>
      </w:r>
    </w:p>
    <w:p w:rsidR="00CC73A3" w:rsidRPr="00BB7597" w:rsidRDefault="00CC73A3" w:rsidP="00CC73A3">
      <w:pPr>
        <w:spacing w:line="260" w:lineRule="atLeast"/>
      </w:pPr>
    </w:p>
    <w:p w:rsidR="00CC73A3" w:rsidRPr="00BB7597" w:rsidRDefault="00CC73A3" w:rsidP="00CC73A3">
      <w:pPr>
        <w:tabs>
          <w:tab w:val="left" w:pos="426"/>
        </w:tabs>
        <w:spacing w:line="260" w:lineRule="atLeast"/>
        <w:ind w:left="851" w:hanging="851"/>
      </w:pPr>
      <w:r w:rsidRPr="00BB7597">
        <w:t>2</w:t>
      </w:r>
      <w:r w:rsidRPr="00BB7597">
        <w:tab/>
        <w:t>C</w:t>
      </w:r>
      <w:r>
        <w:tab/>
      </w:r>
      <w:r w:rsidRPr="00BB7597">
        <w:t>Mensen uit de sociale middenklasse en de hogere sociale klassen.</w:t>
      </w:r>
    </w:p>
    <w:p w:rsidR="00CC73A3" w:rsidRPr="00BB7597" w:rsidRDefault="00CC73A3" w:rsidP="00CC73A3">
      <w:pPr>
        <w:spacing w:line="260" w:lineRule="atLeast"/>
      </w:pPr>
    </w:p>
    <w:p w:rsidR="00CC73A3" w:rsidRPr="00BB7597" w:rsidRDefault="00CC73A3" w:rsidP="00CC73A3">
      <w:pPr>
        <w:tabs>
          <w:tab w:val="left" w:pos="426"/>
        </w:tabs>
        <w:spacing w:line="260" w:lineRule="atLeast"/>
        <w:ind w:left="851" w:hanging="851"/>
      </w:pPr>
      <w:r w:rsidRPr="00BB7597">
        <w:t>3</w:t>
      </w:r>
      <w:r w:rsidRPr="00BB7597">
        <w:tab/>
        <w:t>D</w:t>
      </w:r>
      <w:r>
        <w:tab/>
      </w:r>
      <w:r w:rsidRPr="00BB7597">
        <w:t>Witteboordencriminaliteit.</w:t>
      </w:r>
    </w:p>
    <w:p w:rsidR="00CC73A3" w:rsidRPr="00BB7597" w:rsidRDefault="00CC73A3" w:rsidP="00CC73A3">
      <w:pPr>
        <w:spacing w:line="260" w:lineRule="atLeast"/>
      </w:pPr>
    </w:p>
    <w:p w:rsidR="00CC73A3" w:rsidRDefault="00CC73A3" w:rsidP="00CC73A3">
      <w:pPr>
        <w:spacing w:line="260" w:lineRule="atLeast"/>
        <w:ind w:left="426" w:hanging="426"/>
        <w:rPr>
          <w:i/>
        </w:rPr>
      </w:pPr>
      <w:r w:rsidRPr="00BB7597">
        <w:t>4</w:t>
      </w:r>
      <w:r w:rsidRPr="00BB7597">
        <w:tab/>
      </w:r>
      <w:r w:rsidRPr="00BB7597">
        <w:rPr>
          <w:i/>
        </w:rPr>
        <w:t>Juiste antwoorden zijn:</w:t>
      </w:r>
    </w:p>
    <w:p w:rsidR="00CC73A3" w:rsidRDefault="00CC73A3" w:rsidP="00CC73A3">
      <w:pPr>
        <w:spacing w:line="260" w:lineRule="atLeast"/>
        <w:ind w:left="851" w:hanging="425"/>
      </w:pPr>
      <w:r>
        <w:t>-</w:t>
      </w:r>
      <w:r>
        <w:tab/>
      </w:r>
      <w:r w:rsidRPr="00BB7597">
        <w:t xml:space="preserve">Witteboordencriminaliteit is slecht ‘zichtbaar’ en is daardoor niet eenvoudig op te sporen </w:t>
      </w:r>
      <w:r>
        <w:t>en</w:t>
      </w:r>
      <w:r w:rsidRPr="00BB7597">
        <w:t>/</w:t>
      </w:r>
      <w:r>
        <w:t>of</w:t>
      </w:r>
      <w:r w:rsidRPr="00BB7597">
        <w:t xml:space="preserve"> wordt daardoor niet gemakkelijk ontdekt.</w:t>
      </w:r>
    </w:p>
    <w:p w:rsidR="00CC73A3" w:rsidRDefault="00CC73A3" w:rsidP="00CC73A3">
      <w:pPr>
        <w:spacing w:line="260" w:lineRule="atLeast"/>
        <w:ind w:left="851" w:hanging="425"/>
      </w:pPr>
      <w:r>
        <w:t>-</w:t>
      </w:r>
      <w:r>
        <w:tab/>
      </w:r>
      <w:r w:rsidRPr="00BB7597">
        <w:t>Witteboordencriminaliteit wordt vaak (niet-strafrechtelijk) afgedaan door middel van een boete.</w:t>
      </w:r>
    </w:p>
    <w:p w:rsidR="00CC73A3" w:rsidRDefault="00CC73A3" w:rsidP="00CC73A3">
      <w:pPr>
        <w:spacing w:line="260" w:lineRule="atLeast"/>
        <w:ind w:left="851" w:hanging="425"/>
      </w:pPr>
      <w:r>
        <w:t>-</w:t>
      </w:r>
      <w:r>
        <w:tab/>
      </w:r>
      <w:r w:rsidRPr="00BB7597">
        <w:t>Het opsporingsbeleid is meer gericht op andere vormen van criminaliteit, witteboordencriminaliteit heeft vaak minder prioriteit (selectief opsporingsbeleid).</w:t>
      </w:r>
    </w:p>
    <w:p w:rsidR="00CC73A3" w:rsidRPr="00BB7597" w:rsidRDefault="00CC73A3" w:rsidP="00CC73A3">
      <w:pPr>
        <w:spacing w:line="260" w:lineRule="atLeast"/>
      </w:pPr>
    </w:p>
    <w:p w:rsidR="00CC73A3" w:rsidRPr="00BB7597" w:rsidRDefault="00CC73A3" w:rsidP="00CC73A3">
      <w:pPr>
        <w:tabs>
          <w:tab w:val="left" w:pos="426"/>
        </w:tabs>
        <w:spacing w:line="260" w:lineRule="atLeast"/>
        <w:ind w:left="851" w:hanging="851"/>
      </w:pPr>
      <w:r w:rsidRPr="00BB7597">
        <w:t>5</w:t>
      </w:r>
      <w:r w:rsidRPr="00BB7597">
        <w:tab/>
        <w:t>C</w:t>
      </w:r>
      <w:r>
        <w:tab/>
      </w:r>
      <w:r w:rsidRPr="00BB7597">
        <w:t>De uitvoerende macht.</w:t>
      </w:r>
    </w:p>
    <w:p w:rsidR="00CC73A3" w:rsidRPr="00BB7597" w:rsidRDefault="00CC73A3" w:rsidP="00CC73A3">
      <w:pPr>
        <w:spacing w:line="260" w:lineRule="atLeast"/>
      </w:pPr>
    </w:p>
    <w:p w:rsidR="00CC73A3" w:rsidRPr="00BB7597" w:rsidRDefault="00CC73A3" w:rsidP="00CC73A3">
      <w:pPr>
        <w:tabs>
          <w:tab w:val="left" w:pos="426"/>
        </w:tabs>
        <w:spacing w:line="260" w:lineRule="atLeast"/>
        <w:ind w:left="851" w:hanging="851"/>
      </w:pPr>
      <w:r w:rsidRPr="00BB7597">
        <w:t>6</w:t>
      </w:r>
      <w:r w:rsidRPr="00BB7597">
        <w:tab/>
        <w:t>D</w:t>
      </w:r>
      <w:r>
        <w:tab/>
      </w:r>
      <w:r w:rsidRPr="00BB7597">
        <w:t>Sociale controle vergroten.</w:t>
      </w:r>
    </w:p>
    <w:p w:rsidR="00CC73A3" w:rsidRPr="00BB7597" w:rsidRDefault="00CC73A3" w:rsidP="00CC73A3">
      <w:pPr>
        <w:spacing w:line="260" w:lineRule="atLeast"/>
      </w:pPr>
    </w:p>
    <w:p w:rsidR="00CC73A3" w:rsidRPr="00BB7597" w:rsidRDefault="00CC73A3" w:rsidP="00CC73A3">
      <w:pPr>
        <w:spacing w:line="260" w:lineRule="atLeast"/>
        <w:ind w:left="426" w:hanging="426"/>
      </w:pPr>
      <w:r w:rsidRPr="00BB7597">
        <w:t>7</w:t>
      </w:r>
      <w:r w:rsidRPr="00BB7597">
        <w:tab/>
        <w:t xml:space="preserve">Taak 1 houdt in het voorbeeld van de mosquito in dat gemeenten/bedrijven mosquito’s ophangen om overlast van hangjongeren te voorkomen </w:t>
      </w:r>
      <w:r>
        <w:t>en</w:t>
      </w:r>
      <w:r w:rsidRPr="00BB7597">
        <w:t>/</w:t>
      </w:r>
      <w:r>
        <w:t>of</w:t>
      </w:r>
      <w:r w:rsidRPr="00BB7597">
        <w:t xml:space="preserve"> om hangjongeren te verjagen.</w:t>
      </w:r>
    </w:p>
    <w:p w:rsidR="00CC73A3" w:rsidRPr="00BB7597" w:rsidRDefault="00CC73A3" w:rsidP="00CC73A3">
      <w:pPr>
        <w:spacing w:line="260" w:lineRule="atLeast"/>
      </w:pPr>
    </w:p>
    <w:p w:rsidR="00CC73A3" w:rsidRDefault="00CC73A3" w:rsidP="00CC73A3">
      <w:pPr>
        <w:spacing w:line="260" w:lineRule="atLeast"/>
        <w:ind w:left="426"/>
      </w:pPr>
      <w:r w:rsidRPr="00BB7597">
        <w:t>Taak 1 botst met taak 2 omdat de bewegingsvrijheid van de burgers wordt aangetast</w:t>
      </w:r>
      <w:r>
        <w:t>.</w:t>
      </w:r>
      <w:r w:rsidRPr="00BB7597">
        <w:t xml:space="preserve"> / </w:t>
      </w:r>
      <w:r>
        <w:t>D</w:t>
      </w:r>
      <w:r w:rsidRPr="00BB7597">
        <w:t>e mensenrechten/grondrechten van burgers worden aangetast</w:t>
      </w:r>
      <w:r>
        <w:t>.</w:t>
      </w:r>
      <w:r w:rsidRPr="00BB7597">
        <w:t xml:space="preserve"> / </w:t>
      </w:r>
      <w:r>
        <w:t>D</w:t>
      </w:r>
      <w:r w:rsidRPr="00BB7597">
        <w:t>e onaantastbaarheid van het lichaam wordt geschonden.</w:t>
      </w:r>
    </w:p>
    <w:p w:rsidR="00CC73A3" w:rsidRPr="00BB7597" w:rsidRDefault="00CC73A3" w:rsidP="00CC73A3">
      <w:pPr>
        <w:spacing w:line="260" w:lineRule="atLeast"/>
      </w:pPr>
    </w:p>
    <w:p w:rsidR="00CC73A3" w:rsidRPr="00BB7597" w:rsidRDefault="00CC73A3" w:rsidP="00CC73A3">
      <w:pPr>
        <w:tabs>
          <w:tab w:val="left" w:pos="426"/>
        </w:tabs>
        <w:spacing w:line="260" w:lineRule="atLeast"/>
        <w:ind w:left="851" w:hanging="851"/>
      </w:pPr>
      <w:r w:rsidRPr="00BB7597">
        <w:t>8</w:t>
      </w:r>
      <w:r w:rsidRPr="00BB7597">
        <w:tab/>
        <w:t>B</w:t>
      </w:r>
      <w:r>
        <w:tab/>
      </w:r>
      <w:r w:rsidRPr="00BB7597">
        <w:t>Recidive.</w:t>
      </w:r>
    </w:p>
    <w:p w:rsidR="00CC73A3" w:rsidRDefault="00CC73A3" w:rsidP="00CC73A3">
      <w:pPr>
        <w:spacing w:line="260" w:lineRule="atLeast"/>
      </w:pPr>
    </w:p>
    <w:p w:rsidR="00CC73A3" w:rsidRPr="00BB7597" w:rsidRDefault="00CC73A3" w:rsidP="00CC73A3">
      <w:pPr>
        <w:spacing w:line="260" w:lineRule="atLeast"/>
      </w:pPr>
    </w:p>
    <w:p w:rsidR="00CC73A3" w:rsidRDefault="00CC73A3" w:rsidP="00CC73A3">
      <w:pPr>
        <w:pStyle w:val="Geenafstand"/>
        <w:spacing w:line="260" w:lineRule="atLeast"/>
        <w:rPr>
          <w:rFonts w:ascii="Arial" w:hAnsi="Arial" w:cs="Arial"/>
          <w:b/>
          <w:sz w:val="20"/>
          <w:szCs w:val="20"/>
        </w:rPr>
        <w:sectPr w:rsidR="00CC73A3" w:rsidSect="00BB7597">
          <w:headerReference w:type="even" r:id="rId24"/>
          <w:headerReference w:type="default" r:id="rId25"/>
          <w:pgSz w:w="11906" w:h="16838"/>
          <w:pgMar w:top="1474" w:right="1134" w:bottom="1418" w:left="1134" w:header="709" w:footer="709" w:gutter="0"/>
          <w:cols w:space="708"/>
          <w:docGrid w:linePitch="360"/>
        </w:sectPr>
      </w:pPr>
    </w:p>
    <w:p w:rsidR="00CC73A3" w:rsidRPr="00D263B5" w:rsidRDefault="00CC73A3" w:rsidP="00CC73A3">
      <w:pPr>
        <w:pStyle w:val="Kop1"/>
      </w:pPr>
      <w:r w:rsidRPr="00D263B5">
        <w:lastRenderedPageBreak/>
        <w:t>5</w:t>
      </w:r>
      <w:r w:rsidRPr="00D263B5">
        <w:tab/>
        <w:t>Het strafrecht</w:t>
      </w:r>
    </w:p>
    <w:p w:rsidR="00CC73A3" w:rsidRPr="00D263B5" w:rsidRDefault="00CC73A3" w:rsidP="00CC73A3">
      <w:pPr>
        <w:pStyle w:val="Geenafstand"/>
        <w:spacing w:line="260" w:lineRule="atLeast"/>
        <w:rPr>
          <w:rFonts w:ascii="Arial" w:hAnsi="Arial" w:cs="Arial"/>
          <w:bCs w:val="0"/>
          <w:sz w:val="20"/>
          <w:szCs w:val="20"/>
        </w:rPr>
      </w:pPr>
    </w:p>
    <w:p w:rsidR="00CC73A3" w:rsidRPr="00D263B5"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ind w:left="426" w:hanging="426"/>
        <w:rPr>
          <w:rFonts w:ascii="Arial" w:hAnsi="Arial" w:cs="Arial"/>
          <w:b/>
          <w:bCs w:val="0"/>
          <w:sz w:val="20"/>
          <w:szCs w:val="20"/>
        </w:rPr>
      </w:pPr>
      <w:r w:rsidRPr="00BB7597">
        <w:rPr>
          <w:rFonts w:ascii="Arial" w:hAnsi="Arial" w:cs="Arial"/>
          <w:b/>
          <w:bCs w:val="0"/>
          <w:sz w:val="20"/>
          <w:szCs w:val="20"/>
        </w:rPr>
        <w:t>5.1</w:t>
      </w:r>
      <w:r w:rsidRPr="00BB7597">
        <w:rPr>
          <w:rFonts w:ascii="Arial" w:hAnsi="Arial" w:cs="Arial"/>
          <w:b/>
          <w:bCs w:val="0"/>
          <w:sz w:val="20"/>
          <w:szCs w:val="20"/>
        </w:rPr>
        <w:tab/>
        <w:t>UITGANGSPUNTEN VAN HET STRAFRECHT</w:t>
      </w:r>
    </w:p>
    <w:p w:rsidR="00CC73A3" w:rsidRPr="00D263B5"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
          <w:bCs w:val="0"/>
          <w:sz w:val="20"/>
          <w:szCs w:val="20"/>
        </w:rPr>
      </w:pPr>
      <w:r w:rsidRPr="00BB7597">
        <w:rPr>
          <w:rFonts w:ascii="Arial" w:hAnsi="Arial" w:cs="Arial"/>
          <w:b/>
          <w:bCs w:val="0"/>
          <w:i/>
          <w:sz w:val="20"/>
          <w:szCs w:val="20"/>
        </w:rPr>
        <w:t>VRAGEN BIJ 5.1</w:t>
      </w:r>
      <w:r w:rsidRPr="00EF5B1F">
        <w:rPr>
          <w:rFonts w:ascii="Arial" w:hAnsi="Arial" w:cs="Arial"/>
          <w:bCs w:val="0"/>
          <w:sz w:val="20"/>
          <w:szCs w:val="20"/>
        </w:rPr>
        <w:t xml:space="preserve">  </w:t>
      </w:r>
      <w:r w:rsidRPr="00BB7597">
        <w:rPr>
          <w:rFonts w:ascii="Arial" w:hAnsi="Arial" w:cs="Arial"/>
          <w:bCs w:val="0"/>
          <w:sz w:val="20"/>
          <w:szCs w:val="20"/>
        </w:rPr>
        <w:t>blz. 53</w:t>
      </w:r>
    </w:p>
    <w:p w:rsidR="00CC73A3" w:rsidRPr="00BB7597" w:rsidRDefault="00CC73A3" w:rsidP="00CC73A3">
      <w:pPr>
        <w:pStyle w:val="Geenafstand"/>
        <w:spacing w:line="260" w:lineRule="atLeast"/>
        <w:ind w:left="426" w:hanging="426"/>
        <w:rPr>
          <w:rFonts w:ascii="Arial" w:hAnsi="Arial" w:cs="Arial"/>
          <w:bCs w:val="0"/>
          <w:sz w:val="20"/>
          <w:szCs w:val="20"/>
        </w:rPr>
      </w:pPr>
      <w:r w:rsidRPr="00BB7597">
        <w:rPr>
          <w:rFonts w:ascii="Arial" w:hAnsi="Arial" w:cs="Arial"/>
          <w:sz w:val="20"/>
          <w:szCs w:val="20"/>
        </w:rPr>
        <w:t>1.</w:t>
      </w:r>
      <w:r w:rsidRPr="00BB7597">
        <w:rPr>
          <w:rFonts w:ascii="Arial" w:hAnsi="Arial" w:cs="Arial"/>
          <w:sz w:val="20"/>
          <w:szCs w:val="20"/>
        </w:rPr>
        <w:tab/>
        <w:t>‘</w:t>
      </w:r>
      <w:r w:rsidRPr="00BB7597">
        <w:rPr>
          <w:rFonts w:ascii="Arial" w:hAnsi="Arial" w:cs="Arial"/>
          <w:bCs w:val="0"/>
          <w:sz w:val="20"/>
          <w:szCs w:val="20"/>
        </w:rPr>
        <w:t xml:space="preserve">Schuldigen’ moet </w:t>
      </w:r>
      <w:r w:rsidRPr="00BB7597">
        <w:rPr>
          <w:rFonts w:ascii="Arial" w:hAnsi="Arial" w:cs="Arial"/>
          <w:b/>
          <w:bCs w:val="0"/>
          <w:sz w:val="20"/>
          <w:szCs w:val="20"/>
        </w:rPr>
        <w:t>verdachten</w:t>
      </w:r>
      <w:r w:rsidRPr="00BB7597">
        <w:rPr>
          <w:rFonts w:ascii="Arial" w:hAnsi="Arial" w:cs="Arial"/>
          <w:bCs w:val="0"/>
          <w:sz w:val="20"/>
          <w:szCs w:val="20"/>
        </w:rPr>
        <w:t xml:space="preserve"> zijn.</w:t>
      </w:r>
    </w:p>
    <w:p w:rsidR="00CC73A3" w:rsidRPr="00BB7597" w:rsidRDefault="00CC73A3" w:rsidP="00CC73A3">
      <w:pPr>
        <w:pStyle w:val="Geenafstand"/>
        <w:spacing w:line="260" w:lineRule="atLeast"/>
        <w:ind w:left="426"/>
        <w:rPr>
          <w:rFonts w:ascii="Arial" w:hAnsi="Arial" w:cs="Arial"/>
          <w:bCs w:val="0"/>
          <w:i/>
          <w:sz w:val="20"/>
          <w:szCs w:val="20"/>
        </w:rPr>
      </w:pPr>
      <w:r w:rsidRPr="00BB7597">
        <w:rPr>
          <w:rFonts w:ascii="Arial" w:hAnsi="Arial" w:cs="Arial"/>
          <w:bCs w:val="0"/>
          <w:i/>
          <w:sz w:val="20"/>
          <w:szCs w:val="20"/>
        </w:rPr>
        <w:t>Iemand is onschuldig totdat het tegendeel bewezen. De rechter doet uitspraak of iemand schuldig is.</w:t>
      </w:r>
    </w:p>
    <w:p w:rsidR="00CC73A3" w:rsidRPr="00BB7597" w:rsidRDefault="00CC73A3" w:rsidP="00CC73A3">
      <w:pPr>
        <w:pStyle w:val="Geenafstand"/>
        <w:spacing w:line="260" w:lineRule="atLeast"/>
        <w:rPr>
          <w:rFonts w:ascii="Arial" w:hAnsi="Arial" w:cs="Arial"/>
          <w:sz w:val="20"/>
          <w:szCs w:val="20"/>
        </w:rPr>
      </w:pPr>
    </w:p>
    <w:p w:rsidR="00CC73A3" w:rsidRDefault="00CC73A3" w:rsidP="00CC73A3">
      <w:pPr>
        <w:pStyle w:val="Geenafstand"/>
        <w:spacing w:line="260" w:lineRule="atLeast"/>
        <w:ind w:left="426" w:hanging="426"/>
        <w:rPr>
          <w:rFonts w:ascii="Arial" w:hAnsi="Arial" w:cs="Arial"/>
          <w:bCs w:val="0"/>
          <w:i/>
          <w:iCs w:val="0"/>
          <w:sz w:val="20"/>
          <w:szCs w:val="20"/>
        </w:rPr>
      </w:pPr>
      <w:r w:rsidRPr="00BB7597">
        <w:rPr>
          <w:rFonts w:ascii="Arial" w:hAnsi="Arial" w:cs="Arial"/>
          <w:sz w:val="20"/>
          <w:szCs w:val="20"/>
        </w:rPr>
        <w:t>2.</w:t>
      </w:r>
      <w:r w:rsidRPr="00BB7597">
        <w:rPr>
          <w:rFonts w:ascii="Arial" w:hAnsi="Arial" w:cs="Arial"/>
          <w:sz w:val="20"/>
          <w:szCs w:val="20"/>
        </w:rPr>
        <w:tab/>
      </w:r>
      <w:r w:rsidRPr="00BB7597">
        <w:rPr>
          <w:rFonts w:ascii="Arial" w:hAnsi="Arial" w:cs="Arial"/>
          <w:bCs w:val="0"/>
          <w:i/>
          <w:iCs w:val="0"/>
          <w:sz w:val="20"/>
          <w:szCs w:val="20"/>
        </w:rPr>
        <w:t>Eigen antwoord leerling.</w:t>
      </w:r>
    </w:p>
    <w:p w:rsidR="00CC73A3" w:rsidRPr="00BB7597" w:rsidRDefault="00CC73A3" w:rsidP="00CC73A3">
      <w:pPr>
        <w:pStyle w:val="Geenafstand"/>
        <w:spacing w:line="260" w:lineRule="atLeast"/>
        <w:ind w:left="426"/>
        <w:rPr>
          <w:rFonts w:ascii="Arial" w:hAnsi="Arial" w:cs="Arial"/>
          <w:bCs w:val="0"/>
          <w:i/>
          <w:sz w:val="20"/>
          <w:szCs w:val="20"/>
        </w:rPr>
      </w:pPr>
      <w:r w:rsidRPr="00BB7597">
        <w:rPr>
          <w:rFonts w:ascii="Arial" w:hAnsi="Arial" w:cs="Arial"/>
          <w:bCs w:val="0"/>
          <w:i/>
          <w:sz w:val="20"/>
          <w:szCs w:val="20"/>
        </w:rPr>
        <w:t>Voorbeeldantwoord.</w:t>
      </w:r>
    </w:p>
    <w:p w:rsidR="00CC73A3" w:rsidRPr="00AD0F84" w:rsidRDefault="00CC73A3" w:rsidP="00CC73A3">
      <w:pPr>
        <w:pStyle w:val="Geenafstand"/>
        <w:spacing w:line="260" w:lineRule="atLeast"/>
        <w:ind w:left="426"/>
        <w:rPr>
          <w:rFonts w:ascii="Arial" w:hAnsi="Arial" w:cs="Arial"/>
          <w:bCs w:val="0"/>
          <w:sz w:val="20"/>
          <w:szCs w:val="20"/>
        </w:rPr>
      </w:pPr>
      <w:r w:rsidRPr="00AD0F84">
        <w:rPr>
          <w:rFonts w:ascii="Arial" w:hAnsi="Arial" w:cs="Arial"/>
          <w:b/>
          <w:bCs w:val="0"/>
          <w:sz w:val="20"/>
          <w:szCs w:val="20"/>
        </w:rPr>
        <w:t>Noodweer</w:t>
      </w:r>
      <w:r w:rsidRPr="00AD0F84">
        <w:rPr>
          <w:rFonts w:ascii="Arial" w:hAnsi="Arial" w:cs="Arial"/>
          <w:bCs w:val="0"/>
          <w:sz w:val="20"/>
          <w:szCs w:val="20"/>
        </w:rPr>
        <w:t>: iemand geeft jou een klap en je slaat terug om van de aanvaller af te komen.</w:t>
      </w:r>
    </w:p>
    <w:p w:rsidR="00CC73A3" w:rsidRPr="00AD0F84" w:rsidRDefault="00CC73A3" w:rsidP="00CC73A3">
      <w:pPr>
        <w:pStyle w:val="Geenafstand"/>
        <w:spacing w:line="260" w:lineRule="atLeast"/>
        <w:ind w:left="426"/>
        <w:rPr>
          <w:rFonts w:ascii="Arial" w:hAnsi="Arial" w:cs="Arial"/>
          <w:bCs w:val="0"/>
          <w:i/>
          <w:sz w:val="20"/>
          <w:szCs w:val="20"/>
        </w:rPr>
      </w:pPr>
      <w:r w:rsidRPr="00AD0F84">
        <w:rPr>
          <w:rFonts w:ascii="Arial" w:hAnsi="Arial" w:cs="Arial"/>
          <w:bCs w:val="0"/>
          <w:i/>
          <w:sz w:val="20"/>
          <w:szCs w:val="20"/>
        </w:rPr>
        <w:t>Iemand handelt uit noodweer omdat hij in gevaar is. Hij verdedigt zich dan op redelijke wijze.</w:t>
      </w:r>
    </w:p>
    <w:p w:rsidR="00CC73A3" w:rsidRPr="00AD0F84" w:rsidRDefault="00CC73A3" w:rsidP="00CC73A3">
      <w:pPr>
        <w:pStyle w:val="Geenafstand"/>
        <w:spacing w:line="260" w:lineRule="atLeast"/>
        <w:ind w:left="426"/>
        <w:rPr>
          <w:rFonts w:ascii="Arial" w:hAnsi="Arial" w:cs="Arial"/>
          <w:bCs w:val="0"/>
          <w:sz w:val="20"/>
          <w:szCs w:val="20"/>
        </w:rPr>
      </w:pPr>
      <w:r w:rsidRPr="00AD0F84">
        <w:rPr>
          <w:rFonts w:ascii="Arial" w:hAnsi="Arial" w:cs="Arial"/>
          <w:b/>
          <w:bCs w:val="0"/>
          <w:sz w:val="20"/>
          <w:szCs w:val="20"/>
        </w:rPr>
        <w:t>Overmacht</w:t>
      </w:r>
      <w:r w:rsidRPr="00AD0F84">
        <w:rPr>
          <w:rFonts w:ascii="Arial" w:hAnsi="Arial" w:cs="Arial"/>
          <w:bCs w:val="0"/>
          <w:sz w:val="20"/>
          <w:szCs w:val="20"/>
        </w:rPr>
        <w:t>: je rent naar een sloot waar</w:t>
      </w:r>
      <w:r>
        <w:rPr>
          <w:rFonts w:ascii="Arial" w:hAnsi="Arial" w:cs="Arial"/>
          <w:bCs w:val="0"/>
          <w:sz w:val="20"/>
          <w:szCs w:val="20"/>
        </w:rPr>
        <w:t>in</w:t>
      </w:r>
      <w:r w:rsidRPr="00AD0F84">
        <w:rPr>
          <w:rFonts w:ascii="Arial" w:hAnsi="Arial" w:cs="Arial"/>
          <w:bCs w:val="0"/>
          <w:sz w:val="20"/>
          <w:szCs w:val="20"/>
        </w:rPr>
        <w:t xml:space="preserve"> iemand dreigt te verdrinken. Daarbij loop je over een stuk grond met het bord ‘Verboden toegang voor onbevoegden art</w:t>
      </w:r>
      <w:r>
        <w:rPr>
          <w:rFonts w:ascii="Arial" w:hAnsi="Arial" w:cs="Arial"/>
          <w:bCs w:val="0"/>
          <w:sz w:val="20"/>
          <w:szCs w:val="20"/>
        </w:rPr>
        <w:t>.</w:t>
      </w:r>
      <w:r w:rsidRPr="00AD0F84">
        <w:rPr>
          <w:rFonts w:ascii="Arial" w:hAnsi="Arial" w:cs="Arial"/>
          <w:bCs w:val="0"/>
          <w:sz w:val="20"/>
          <w:szCs w:val="20"/>
        </w:rPr>
        <w:t xml:space="preserve"> 461 W</w:t>
      </w:r>
      <w:r>
        <w:rPr>
          <w:rFonts w:ascii="Arial" w:hAnsi="Arial" w:cs="Arial"/>
          <w:bCs w:val="0"/>
          <w:sz w:val="20"/>
          <w:szCs w:val="20"/>
        </w:rPr>
        <w:t>etb</w:t>
      </w:r>
      <w:r w:rsidRPr="00AD0F84">
        <w:rPr>
          <w:rFonts w:ascii="Arial" w:hAnsi="Arial" w:cs="Arial"/>
          <w:bCs w:val="0"/>
          <w:sz w:val="20"/>
          <w:szCs w:val="20"/>
        </w:rPr>
        <w:t>.</w:t>
      </w:r>
      <w:r>
        <w:rPr>
          <w:rFonts w:ascii="Arial" w:hAnsi="Arial" w:cs="Arial"/>
          <w:bCs w:val="0"/>
          <w:sz w:val="20"/>
          <w:szCs w:val="20"/>
        </w:rPr>
        <w:t xml:space="preserve"> </w:t>
      </w:r>
      <w:r w:rsidRPr="00AD0F84">
        <w:rPr>
          <w:rFonts w:ascii="Arial" w:hAnsi="Arial" w:cs="Arial"/>
          <w:bCs w:val="0"/>
          <w:sz w:val="20"/>
          <w:szCs w:val="20"/>
        </w:rPr>
        <w:t>v</w:t>
      </w:r>
      <w:r>
        <w:rPr>
          <w:rFonts w:ascii="Arial" w:hAnsi="Arial" w:cs="Arial"/>
          <w:bCs w:val="0"/>
          <w:sz w:val="20"/>
          <w:szCs w:val="20"/>
        </w:rPr>
        <w:t>an Strafr.</w:t>
      </w:r>
      <w:r w:rsidRPr="00AD0F84">
        <w:rPr>
          <w:rFonts w:ascii="Arial" w:hAnsi="Arial" w:cs="Arial"/>
          <w:bCs w:val="0"/>
          <w:sz w:val="20"/>
          <w:szCs w:val="20"/>
        </w:rPr>
        <w:t>’.</w:t>
      </w:r>
    </w:p>
    <w:p w:rsidR="00CC73A3" w:rsidRPr="00BB7597" w:rsidRDefault="00CC73A3" w:rsidP="00CC73A3">
      <w:pPr>
        <w:pStyle w:val="Geenafstand"/>
        <w:spacing w:line="260" w:lineRule="atLeast"/>
        <w:ind w:left="426"/>
        <w:rPr>
          <w:rFonts w:ascii="Arial" w:hAnsi="Arial" w:cs="Arial"/>
          <w:bCs w:val="0"/>
          <w:i/>
          <w:sz w:val="20"/>
          <w:szCs w:val="20"/>
        </w:rPr>
      </w:pPr>
      <w:r w:rsidRPr="00BB7597">
        <w:rPr>
          <w:rFonts w:ascii="Arial" w:hAnsi="Arial" w:cs="Arial"/>
          <w:bCs w:val="0"/>
          <w:i/>
          <w:sz w:val="20"/>
          <w:szCs w:val="20"/>
        </w:rPr>
        <w:t xml:space="preserve">Iemand handelt uit </w:t>
      </w:r>
      <w:r w:rsidRPr="00727215">
        <w:rPr>
          <w:rFonts w:ascii="Arial" w:hAnsi="Arial" w:cs="Arial"/>
          <w:bCs w:val="0"/>
          <w:i/>
          <w:sz w:val="20"/>
          <w:szCs w:val="20"/>
        </w:rPr>
        <w:t>overmacht,</w:t>
      </w:r>
      <w:r w:rsidRPr="00BB7597">
        <w:rPr>
          <w:rFonts w:ascii="Arial" w:hAnsi="Arial" w:cs="Arial"/>
          <w:bCs w:val="0"/>
          <w:i/>
          <w:sz w:val="20"/>
          <w:szCs w:val="20"/>
        </w:rPr>
        <w:t xml:space="preserve"> omdat de morele verplichting de drenkeling te redden voor het wettelijke verbod gaat</w:t>
      </w:r>
      <w:r>
        <w:rPr>
          <w:rFonts w:ascii="Arial" w:hAnsi="Arial" w:cs="Arial"/>
          <w:bCs w:val="0"/>
          <w:i/>
          <w:sz w:val="20"/>
          <w:szCs w:val="20"/>
        </w:rPr>
        <w:t xml:space="preserve"> om</w:t>
      </w:r>
      <w:r w:rsidRPr="00BB7597">
        <w:rPr>
          <w:rFonts w:ascii="Arial" w:hAnsi="Arial" w:cs="Arial"/>
          <w:bCs w:val="0"/>
          <w:i/>
          <w:sz w:val="20"/>
          <w:szCs w:val="20"/>
        </w:rPr>
        <w:t xml:space="preserve"> de grond te betreden.</w:t>
      </w:r>
    </w:p>
    <w:p w:rsidR="00CC73A3" w:rsidRPr="00BB7597" w:rsidRDefault="00CC73A3" w:rsidP="00CC73A3">
      <w:pPr>
        <w:pStyle w:val="Geenafstand"/>
        <w:spacing w:line="260" w:lineRule="atLeast"/>
        <w:rPr>
          <w:rFonts w:ascii="Arial" w:hAnsi="Arial" w:cs="Arial"/>
          <w:sz w:val="20"/>
          <w:szCs w:val="20"/>
        </w:rPr>
      </w:pPr>
    </w:p>
    <w:p w:rsidR="00CC73A3" w:rsidRDefault="00CC73A3" w:rsidP="00CC73A3">
      <w:pPr>
        <w:pStyle w:val="Geenafstand"/>
        <w:tabs>
          <w:tab w:val="left" w:pos="426"/>
        </w:tabs>
        <w:spacing w:line="260" w:lineRule="atLeast"/>
        <w:ind w:left="851" w:hanging="851"/>
        <w:rPr>
          <w:rFonts w:ascii="Arial" w:hAnsi="Arial" w:cs="Arial"/>
          <w:sz w:val="20"/>
          <w:szCs w:val="20"/>
        </w:rPr>
      </w:pPr>
      <w:r w:rsidRPr="00BB7597">
        <w:rPr>
          <w:rFonts w:ascii="Arial" w:hAnsi="Arial" w:cs="Arial"/>
          <w:sz w:val="20"/>
          <w:szCs w:val="20"/>
        </w:rPr>
        <w:t>3.</w:t>
      </w:r>
      <w:r w:rsidRPr="00BB7597">
        <w:rPr>
          <w:rFonts w:ascii="Arial" w:hAnsi="Arial" w:cs="Arial"/>
          <w:sz w:val="20"/>
          <w:szCs w:val="20"/>
        </w:rPr>
        <w:tab/>
        <w:t>a.</w:t>
      </w:r>
      <w:r w:rsidRPr="00BB7597">
        <w:rPr>
          <w:rFonts w:ascii="Arial" w:hAnsi="Arial" w:cs="Arial"/>
          <w:sz w:val="20"/>
          <w:szCs w:val="20"/>
        </w:rPr>
        <w:tab/>
        <w:t>Overmacht en noodweer.</w:t>
      </w:r>
    </w:p>
    <w:p w:rsidR="00CC73A3" w:rsidRDefault="00CC73A3" w:rsidP="00CC73A3">
      <w:pPr>
        <w:pStyle w:val="Geenafstand"/>
        <w:spacing w:line="260" w:lineRule="atLeast"/>
        <w:ind w:left="851" w:hanging="425"/>
        <w:rPr>
          <w:rFonts w:ascii="Arial" w:hAnsi="Arial" w:cs="Arial"/>
          <w:i/>
          <w:sz w:val="20"/>
          <w:szCs w:val="20"/>
        </w:rPr>
      </w:pPr>
      <w:r w:rsidRPr="00BB7597">
        <w:rPr>
          <w:rFonts w:ascii="Arial" w:hAnsi="Arial" w:cs="Arial"/>
          <w:sz w:val="20"/>
          <w:szCs w:val="20"/>
        </w:rPr>
        <w:t>b.</w:t>
      </w:r>
      <w:r w:rsidRPr="00BB7597">
        <w:rPr>
          <w:rFonts w:ascii="Arial" w:hAnsi="Arial" w:cs="Arial"/>
          <w:sz w:val="20"/>
          <w:szCs w:val="20"/>
        </w:rPr>
        <w:tab/>
      </w:r>
      <w:r w:rsidRPr="00BB7597">
        <w:rPr>
          <w:rFonts w:ascii="Arial" w:hAnsi="Arial" w:cs="Arial"/>
          <w:i/>
          <w:sz w:val="20"/>
          <w:szCs w:val="20"/>
        </w:rPr>
        <w:t>Eigen uitwerking leerling.</w:t>
      </w:r>
    </w:p>
    <w:p w:rsidR="00CC73A3" w:rsidRDefault="00CC73A3" w:rsidP="00CC73A3">
      <w:pPr>
        <w:spacing w:line="260" w:lineRule="atLeast"/>
        <w:ind w:left="426" w:firstLine="425"/>
      </w:pPr>
      <w:r w:rsidRPr="007F0C47">
        <w:rPr>
          <w:i/>
        </w:rPr>
        <w:t>Voorbeelduitwerking</w:t>
      </w:r>
      <w:r w:rsidRPr="00BB7597">
        <w:t>:</w:t>
      </w:r>
    </w:p>
    <w:p w:rsidR="00CC73A3" w:rsidRPr="00BB7597" w:rsidRDefault="00CC73A3" w:rsidP="00CC73A3">
      <w:pPr>
        <w:pStyle w:val="Geenafstand"/>
        <w:spacing w:line="260" w:lineRule="atLeast"/>
        <w:ind w:left="851"/>
        <w:rPr>
          <w:rFonts w:ascii="Arial" w:hAnsi="Arial" w:cs="Arial"/>
          <w:sz w:val="20"/>
          <w:szCs w:val="20"/>
        </w:rPr>
      </w:pPr>
      <w:r w:rsidRPr="00AD0F84">
        <w:rPr>
          <w:rFonts w:ascii="Arial" w:hAnsi="Arial" w:cs="Arial"/>
          <w:sz w:val="20"/>
          <w:szCs w:val="20"/>
        </w:rPr>
        <w:t xml:space="preserve">Een verdachte is iemand van wie een redelijk vermoeden </w:t>
      </w:r>
      <w:r>
        <w:rPr>
          <w:rFonts w:ascii="Arial" w:hAnsi="Arial" w:cs="Arial"/>
          <w:sz w:val="20"/>
          <w:szCs w:val="20"/>
        </w:rPr>
        <w:t>bestaat</w:t>
      </w:r>
      <w:r w:rsidRPr="00AD0F84">
        <w:rPr>
          <w:rFonts w:ascii="Arial" w:hAnsi="Arial" w:cs="Arial"/>
          <w:sz w:val="20"/>
          <w:szCs w:val="20"/>
        </w:rPr>
        <w:t xml:space="preserve"> dat hij of zij verwijtbaar schuldig is aan een strafbaar feit.</w:t>
      </w:r>
    </w:p>
    <w:p w:rsidR="00CC73A3" w:rsidRPr="00BB7597" w:rsidRDefault="00CC73A3" w:rsidP="00CC73A3">
      <w:pPr>
        <w:pStyle w:val="Geenafstand"/>
        <w:spacing w:line="260" w:lineRule="atLeast"/>
        <w:rPr>
          <w:rFonts w:ascii="Arial" w:hAnsi="Arial" w:cs="Arial"/>
          <w:sz w:val="20"/>
          <w:szCs w:val="20"/>
        </w:rPr>
      </w:pPr>
    </w:p>
    <w:p w:rsidR="00CC73A3" w:rsidRPr="00BB7597" w:rsidRDefault="00CC73A3" w:rsidP="00CC73A3">
      <w:pPr>
        <w:pStyle w:val="Geenafstand"/>
        <w:spacing w:line="260" w:lineRule="atLeast"/>
        <w:ind w:left="426" w:hanging="426"/>
        <w:rPr>
          <w:rFonts w:ascii="Arial" w:hAnsi="Arial" w:cs="Arial"/>
          <w:bCs w:val="0"/>
          <w:sz w:val="20"/>
          <w:szCs w:val="20"/>
        </w:rPr>
      </w:pPr>
      <w:r w:rsidRPr="00BB7597">
        <w:rPr>
          <w:rFonts w:ascii="Arial" w:hAnsi="Arial" w:cs="Arial"/>
          <w:sz w:val="20"/>
          <w:szCs w:val="20"/>
        </w:rPr>
        <w:t>4.</w:t>
      </w:r>
      <w:r w:rsidRPr="00BB7597">
        <w:rPr>
          <w:rFonts w:ascii="Arial" w:hAnsi="Arial" w:cs="Arial"/>
          <w:sz w:val="20"/>
          <w:szCs w:val="20"/>
        </w:rPr>
        <w:tab/>
      </w:r>
      <w:r w:rsidRPr="00BB7597">
        <w:rPr>
          <w:rFonts w:ascii="Arial" w:hAnsi="Arial" w:cs="Arial"/>
          <w:b/>
          <w:bCs w:val="0"/>
          <w:sz w:val="20"/>
          <w:szCs w:val="20"/>
        </w:rPr>
        <w:t>Heropvoeding</w:t>
      </w:r>
      <w:r w:rsidRPr="00BB7597">
        <w:rPr>
          <w:rFonts w:ascii="Arial" w:hAnsi="Arial" w:cs="Arial"/>
          <w:bCs w:val="0"/>
          <w:sz w:val="20"/>
          <w:szCs w:val="20"/>
        </w:rPr>
        <w:t xml:space="preserve"> is het belangrijkste doel van het jeugdstrafrecht.</w:t>
      </w:r>
    </w:p>
    <w:p w:rsidR="00CC73A3" w:rsidRPr="00BB7597" w:rsidRDefault="00CC73A3" w:rsidP="00CC73A3">
      <w:pPr>
        <w:pStyle w:val="Geenafstand"/>
        <w:spacing w:line="260" w:lineRule="atLeast"/>
        <w:rPr>
          <w:rFonts w:ascii="Arial" w:hAnsi="Arial" w:cs="Arial"/>
          <w:sz w:val="20"/>
          <w:szCs w:val="20"/>
        </w:rPr>
      </w:pPr>
    </w:p>
    <w:p w:rsidR="00CC73A3" w:rsidRPr="00BB7597" w:rsidRDefault="00CC73A3" w:rsidP="00CC73A3">
      <w:pPr>
        <w:pStyle w:val="Geenafstand"/>
        <w:spacing w:line="260" w:lineRule="atLeast"/>
        <w:rPr>
          <w:rFonts w:ascii="Arial" w:hAnsi="Arial" w:cs="Arial"/>
          <w:sz w:val="20"/>
          <w:szCs w:val="20"/>
        </w:rPr>
      </w:pPr>
    </w:p>
    <w:p w:rsidR="00CC73A3" w:rsidRPr="00BB7597" w:rsidRDefault="00CC73A3" w:rsidP="00CC73A3">
      <w:pPr>
        <w:pStyle w:val="Geenafstand"/>
        <w:spacing w:line="260" w:lineRule="atLeast"/>
        <w:ind w:left="426" w:hanging="426"/>
        <w:rPr>
          <w:rFonts w:ascii="Arial" w:hAnsi="Arial" w:cs="Arial"/>
          <w:b/>
          <w:bCs w:val="0"/>
          <w:sz w:val="20"/>
          <w:szCs w:val="20"/>
        </w:rPr>
      </w:pPr>
      <w:r w:rsidRPr="00BB7597">
        <w:rPr>
          <w:rFonts w:ascii="Arial" w:hAnsi="Arial" w:cs="Arial"/>
          <w:b/>
          <w:bCs w:val="0"/>
          <w:sz w:val="20"/>
          <w:szCs w:val="20"/>
        </w:rPr>
        <w:t>5.2</w:t>
      </w:r>
      <w:r w:rsidRPr="00BB7597">
        <w:rPr>
          <w:rFonts w:ascii="Arial" w:hAnsi="Arial" w:cs="Arial"/>
          <w:b/>
          <w:bCs w:val="0"/>
          <w:sz w:val="20"/>
          <w:szCs w:val="20"/>
        </w:rPr>
        <w:tab/>
        <w:t>DE RECHTEN VAN EEN VERDACHTE</w:t>
      </w:r>
    </w:p>
    <w:p w:rsidR="00CC73A3" w:rsidRPr="00D263B5" w:rsidRDefault="00CC73A3" w:rsidP="00CC73A3">
      <w:pPr>
        <w:pStyle w:val="Geenafstand"/>
        <w:spacing w:line="260" w:lineRule="atLeast"/>
        <w:rPr>
          <w:rFonts w:ascii="Arial" w:hAnsi="Arial" w:cs="Arial"/>
          <w:sz w:val="20"/>
          <w:szCs w:val="20"/>
        </w:rPr>
      </w:pPr>
    </w:p>
    <w:p w:rsidR="00CC73A3" w:rsidRPr="00BB7597" w:rsidRDefault="00CC73A3" w:rsidP="00CC73A3">
      <w:pPr>
        <w:pStyle w:val="Geenafstand"/>
        <w:spacing w:line="260" w:lineRule="atLeast"/>
        <w:rPr>
          <w:rFonts w:ascii="Arial" w:hAnsi="Arial" w:cs="Arial"/>
          <w:sz w:val="20"/>
          <w:szCs w:val="20"/>
        </w:rPr>
      </w:pPr>
      <w:r w:rsidRPr="00BB7597">
        <w:rPr>
          <w:rFonts w:ascii="Arial" w:hAnsi="Arial" w:cs="Arial"/>
          <w:b/>
          <w:i/>
          <w:sz w:val="20"/>
          <w:szCs w:val="20"/>
        </w:rPr>
        <w:t>VRAGEN BIJ 5.2</w:t>
      </w:r>
      <w:r w:rsidRPr="00BB7597">
        <w:rPr>
          <w:rFonts w:ascii="Arial" w:hAnsi="Arial" w:cs="Arial"/>
          <w:sz w:val="20"/>
          <w:szCs w:val="20"/>
        </w:rPr>
        <w:t xml:space="preserve">  blz. 55</w:t>
      </w:r>
    </w:p>
    <w:p w:rsidR="00CC73A3" w:rsidRDefault="00CC73A3" w:rsidP="00CC73A3">
      <w:pPr>
        <w:pStyle w:val="Geenafstand"/>
        <w:spacing w:line="260" w:lineRule="atLeast"/>
        <w:ind w:left="426" w:hanging="426"/>
        <w:rPr>
          <w:rFonts w:ascii="Arial" w:hAnsi="Arial" w:cs="Arial"/>
          <w:bCs w:val="0"/>
          <w:sz w:val="20"/>
          <w:szCs w:val="20"/>
        </w:rPr>
      </w:pPr>
      <w:r w:rsidRPr="00BB7597">
        <w:rPr>
          <w:rFonts w:ascii="Arial" w:hAnsi="Arial" w:cs="Arial"/>
          <w:sz w:val="20"/>
          <w:szCs w:val="20"/>
        </w:rPr>
        <w:t>5.</w:t>
      </w:r>
      <w:r w:rsidRPr="00BB7597">
        <w:rPr>
          <w:rFonts w:ascii="Arial" w:hAnsi="Arial" w:cs="Arial"/>
          <w:sz w:val="20"/>
          <w:szCs w:val="20"/>
        </w:rPr>
        <w:tab/>
      </w:r>
      <w:r w:rsidRPr="00BB7597">
        <w:rPr>
          <w:rFonts w:ascii="Arial" w:hAnsi="Arial" w:cs="Arial"/>
          <w:bCs w:val="0"/>
          <w:sz w:val="20"/>
          <w:szCs w:val="20"/>
        </w:rPr>
        <w:t>In het Wetboek van</w:t>
      </w:r>
      <w:r w:rsidRPr="00BB7597">
        <w:rPr>
          <w:rFonts w:ascii="Arial" w:hAnsi="Arial" w:cs="Arial"/>
          <w:b/>
          <w:bCs w:val="0"/>
          <w:sz w:val="20"/>
          <w:szCs w:val="20"/>
        </w:rPr>
        <w:t xml:space="preserve"> Strafvordering </w:t>
      </w:r>
      <w:r w:rsidRPr="00BB7597">
        <w:rPr>
          <w:rFonts w:ascii="Arial" w:hAnsi="Arial" w:cs="Arial"/>
          <w:bCs w:val="0"/>
          <w:sz w:val="20"/>
          <w:szCs w:val="20"/>
        </w:rPr>
        <w:t>staan alle regels over het strafproces.</w:t>
      </w:r>
    </w:p>
    <w:p w:rsidR="00CC73A3" w:rsidRPr="00BB7597" w:rsidRDefault="00CC73A3" w:rsidP="00CC73A3">
      <w:pPr>
        <w:pStyle w:val="Geenafstand"/>
        <w:spacing w:line="260" w:lineRule="atLeast"/>
        <w:ind w:left="426"/>
        <w:rPr>
          <w:rFonts w:ascii="Arial" w:hAnsi="Arial" w:cs="Arial"/>
          <w:bCs w:val="0"/>
          <w:sz w:val="20"/>
          <w:szCs w:val="20"/>
        </w:rPr>
      </w:pPr>
      <w:r w:rsidRPr="00BB7597">
        <w:rPr>
          <w:rFonts w:ascii="Arial" w:hAnsi="Arial" w:cs="Arial"/>
          <w:bCs w:val="0"/>
          <w:sz w:val="20"/>
          <w:szCs w:val="20"/>
        </w:rPr>
        <w:t>In het Wetboek van</w:t>
      </w:r>
      <w:r w:rsidRPr="00BB7597">
        <w:rPr>
          <w:rFonts w:ascii="Arial" w:hAnsi="Arial" w:cs="Arial"/>
          <w:b/>
          <w:bCs w:val="0"/>
          <w:sz w:val="20"/>
          <w:szCs w:val="20"/>
        </w:rPr>
        <w:t xml:space="preserve"> Strafrecht </w:t>
      </w:r>
      <w:r w:rsidRPr="00BB7597">
        <w:rPr>
          <w:rFonts w:ascii="Arial" w:hAnsi="Arial" w:cs="Arial"/>
          <w:bCs w:val="0"/>
          <w:sz w:val="20"/>
          <w:szCs w:val="20"/>
        </w:rPr>
        <w:t>staat welk gedrag strafbaar is en welke (maximum)straf erop kan volgen.</w:t>
      </w:r>
    </w:p>
    <w:p w:rsidR="00CC73A3" w:rsidRPr="00BB7597" w:rsidRDefault="00CC73A3" w:rsidP="00CC73A3">
      <w:pPr>
        <w:pStyle w:val="Geenafstand"/>
        <w:spacing w:line="260" w:lineRule="atLeast"/>
        <w:rPr>
          <w:rFonts w:ascii="Arial" w:hAnsi="Arial" w:cs="Arial"/>
          <w:sz w:val="20"/>
          <w:szCs w:val="20"/>
        </w:rPr>
      </w:pPr>
    </w:p>
    <w:p w:rsidR="00CC73A3" w:rsidRDefault="00CC73A3" w:rsidP="00CC73A3">
      <w:pPr>
        <w:pStyle w:val="Geenafstand"/>
        <w:spacing w:line="260" w:lineRule="atLeast"/>
        <w:ind w:left="426" w:hanging="426"/>
        <w:rPr>
          <w:rFonts w:ascii="Arial" w:hAnsi="Arial" w:cs="Arial"/>
          <w:bCs w:val="0"/>
          <w:sz w:val="20"/>
          <w:szCs w:val="20"/>
        </w:rPr>
      </w:pPr>
      <w:r w:rsidRPr="00BB7597">
        <w:rPr>
          <w:rFonts w:ascii="Arial" w:hAnsi="Arial" w:cs="Arial"/>
          <w:sz w:val="20"/>
          <w:szCs w:val="20"/>
        </w:rPr>
        <w:t>6.</w:t>
      </w:r>
      <w:r w:rsidRPr="00BB7597">
        <w:rPr>
          <w:rFonts w:ascii="Arial" w:hAnsi="Arial" w:cs="Arial"/>
          <w:sz w:val="20"/>
          <w:szCs w:val="20"/>
        </w:rPr>
        <w:tab/>
      </w:r>
      <w:r w:rsidRPr="00AD0F84">
        <w:rPr>
          <w:rFonts w:ascii="Arial" w:hAnsi="Arial" w:cs="Arial"/>
          <w:bCs w:val="0"/>
          <w:sz w:val="20"/>
          <w:szCs w:val="20"/>
        </w:rPr>
        <w:t xml:space="preserve">In een </w:t>
      </w:r>
      <w:r w:rsidRPr="00AD0F84">
        <w:rPr>
          <w:rFonts w:ascii="Arial" w:hAnsi="Arial" w:cs="Arial"/>
          <w:b/>
          <w:bCs w:val="0"/>
          <w:sz w:val="20"/>
          <w:szCs w:val="20"/>
        </w:rPr>
        <w:t>rechtsstaat</w:t>
      </w:r>
      <w:r w:rsidRPr="00AD0F84">
        <w:rPr>
          <w:rFonts w:ascii="Arial" w:hAnsi="Arial" w:cs="Arial"/>
          <w:bCs w:val="0"/>
          <w:sz w:val="20"/>
          <w:szCs w:val="20"/>
        </w:rPr>
        <w:t xml:space="preserve"> heeft iedereen recht op een eerlijk proces. Een verdachte moet bijvoorbeeld weten waarom hij precies wordt aangehouden en hij moet kunnen rekenen op een onafhankelijke rechter.</w:t>
      </w:r>
    </w:p>
    <w:p w:rsidR="00CC73A3" w:rsidRDefault="00CC73A3" w:rsidP="00CC73A3">
      <w:pPr>
        <w:pStyle w:val="Geenafstand"/>
        <w:spacing w:line="260" w:lineRule="atLeast"/>
        <w:ind w:left="426"/>
        <w:rPr>
          <w:rFonts w:ascii="Arial" w:hAnsi="Arial" w:cs="Arial"/>
          <w:bCs w:val="0"/>
          <w:i/>
          <w:sz w:val="20"/>
          <w:szCs w:val="20"/>
        </w:rPr>
      </w:pPr>
      <w:r w:rsidRPr="00BB7597">
        <w:rPr>
          <w:rFonts w:ascii="Arial" w:hAnsi="Arial" w:cs="Arial"/>
          <w:bCs w:val="0"/>
          <w:i/>
          <w:sz w:val="20"/>
          <w:szCs w:val="20"/>
        </w:rPr>
        <w:t>Dit zorgt voor rechtszekerheid en rechtsgelijkheid.</w:t>
      </w: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ind w:left="426" w:hanging="426"/>
        <w:rPr>
          <w:rFonts w:ascii="Arial" w:hAnsi="Arial" w:cs="Arial"/>
          <w:sz w:val="20"/>
          <w:szCs w:val="20"/>
        </w:rPr>
      </w:pPr>
      <w:r w:rsidRPr="00BB7597">
        <w:rPr>
          <w:rFonts w:ascii="Arial" w:hAnsi="Arial" w:cs="Arial"/>
          <w:sz w:val="20"/>
          <w:szCs w:val="20"/>
        </w:rPr>
        <w:t>7.</w:t>
      </w:r>
      <w:r w:rsidRPr="00BB7597">
        <w:rPr>
          <w:rFonts w:ascii="Arial" w:hAnsi="Arial" w:cs="Arial"/>
          <w:sz w:val="20"/>
          <w:szCs w:val="20"/>
        </w:rPr>
        <w:tab/>
        <w:t>Omdat er meer tijd nodig is voor het onderzoek of omdat de verdachte gezien wordt als een gevaar voor de samenleving (in het geval van een zwaar misdrijf).</w:t>
      </w:r>
    </w:p>
    <w:p w:rsidR="00CC73A3" w:rsidRPr="00BB7597" w:rsidRDefault="00CC73A3" w:rsidP="00CC73A3">
      <w:pPr>
        <w:pStyle w:val="Geenafstand"/>
        <w:spacing w:line="260" w:lineRule="atLeast"/>
        <w:rPr>
          <w:rFonts w:ascii="Arial" w:hAnsi="Arial" w:cs="Arial"/>
          <w:sz w:val="20"/>
          <w:szCs w:val="20"/>
        </w:rPr>
      </w:pPr>
    </w:p>
    <w:p w:rsidR="00CC73A3" w:rsidRPr="00BB7597" w:rsidRDefault="00CC73A3" w:rsidP="00CC73A3">
      <w:pPr>
        <w:pStyle w:val="Geenafstand"/>
        <w:tabs>
          <w:tab w:val="left" w:pos="426"/>
        </w:tabs>
        <w:spacing w:line="260" w:lineRule="atLeast"/>
        <w:ind w:left="851" w:hanging="851"/>
        <w:rPr>
          <w:rFonts w:ascii="Arial" w:hAnsi="Arial" w:cs="Arial"/>
          <w:i/>
          <w:sz w:val="20"/>
          <w:szCs w:val="20"/>
        </w:rPr>
      </w:pPr>
      <w:r w:rsidRPr="00BB7597">
        <w:rPr>
          <w:rFonts w:ascii="Arial" w:hAnsi="Arial" w:cs="Arial"/>
          <w:sz w:val="20"/>
          <w:szCs w:val="20"/>
        </w:rPr>
        <w:t>8.</w:t>
      </w:r>
      <w:r w:rsidRPr="00BB7597">
        <w:rPr>
          <w:rFonts w:ascii="Arial" w:hAnsi="Arial" w:cs="Arial"/>
          <w:sz w:val="20"/>
          <w:szCs w:val="20"/>
        </w:rPr>
        <w:tab/>
        <w:t>a.</w:t>
      </w:r>
      <w:r w:rsidRPr="00BB7597">
        <w:rPr>
          <w:rFonts w:ascii="Arial" w:hAnsi="Arial" w:cs="Arial"/>
          <w:sz w:val="20"/>
          <w:szCs w:val="20"/>
        </w:rPr>
        <w:tab/>
      </w:r>
      <w:r w:rsidRPr="00BB7597">
        <w:rPr>
          <w:rFonts w:ascii="Arial" w:hAnsi="Arial" w:cs="Arial"/>
          <w:i/>
          <w:sz w:val="20"/>
          <w:szCs w:val="20"/>
        </w:rPr>
        <w:t>Eigen uitwerking leerling.</w:t>
      </w:r>
    </w:p>
    <w:p w:rsidR="00CC73A3" w:rsidRPr="00BB7597" w:rsidRDefault="00CC73A3" w:rsidP="00CC73A3">
      <w:pPr>
        <w:pStyle w:val="Geenafstand"/>
        <w:spacing w:line="260" w:lineRule="atLeast"/>
        <w:ind w:left="851"/>
        <w:rPr>
          <w:rFonts w:ascii="Arial" w:hAnsi="Arial" w:cs="Arial"/>
          <w:i/>
          <w:sz w:val="20"/>
          <w:szCs w:val="20"/>
        </w:rPr>
      </w:pPr>
      <w:r w:rsidRPr="00BB7597">
        <w:rPr>
          <w:rFonts w:ascii="Arial" w:hAnsi="Arial" w:cs="Arial"/>
          <w:i/>
          <w:sz w:val="20"/>
          <w:szCs w:val="20"/>
        </w:rPr>
        <w:t>Voorbeelduitwerking:</w:t>
      </w:r>
    </w:p>
    <w:p w:rsidR="00CC73A3" w:rsidRPr="00BB7597" w:rsidRDefault="00CC73A3" w:rsidP="00CC73A3">
      <w:pPr>
        <w:pStyle w:val="Geenafstand"/>
        <w:spacing w:line="260" w:lineRule="atLeast"/>
        <w:ind w:left="851"/>
        <w:rPr>
          <w:rFonts w:ascii="Arial" w:hAnsi="Arial" w:cs="Arial"/>
          <w:sz w:val="20"/>
          <w:szCs w:val="20"/>
        </w:rPr>
      </w:pPr>
      <w:r w:rsidRPr="00BB7597">
        <w:rPr>
          <w:rFonts w:ascii="Arial" w:hAnsi="Arial" w:cs="Arial"/>
          <w:sz w:val="20"/>
          <w:szCs w:val="20"/>
        </w:rPr>
        <w:t>Politiek-juridische invalshoek: “In drie Friese gemeenten deden 8.080 mannen vrijwillig mee aan DNA-onderzoek. Hiermee kon de dader uiteindelijk toch worden opgespoord.”</w:t>
      </w:r>
    </w:p>
    <w:p w:rsidR="00CC73A3" w:rsidRPr="00BB7597" w:rsidRDefault="00CC73A3" w:rsidP="00CC73A3">
      <w:pPr>
        <w:pStyle w:val="Geenafstand"/>
        <w:spacing w:line="260" w:lineRule="atLeast"/>
        <w:ind w:left="851" w:hanging="425"/>
        <w:rPr>
          <w:rFonts w:ascii="Arial" w:hAnsi="Arial" w:cs="Arial"/>
          <w:i/>
          <w:sz w:val="20"/>
          <w:szCs w:val="20"/>
        </w:rPr>
      </w:pPr>
      <w:r w:rsidRPr="00BB7597">
        <w:rPr>
          <w:rFonts w:ascii="Arial" w:hAnsi="Arial" w:cs="Arial"/>
          <w:sz w:val="20"/>
          <w:szCs w:val="20"/>
        </w:rPr>
        <w:t>b.</w:t>
      </w:r>
      <w:r w:rsidRPr="00BB7597">
        <w:rPr>
          <w:rFonts w:ascii="Arial" w:hAnsi="Arial" w:cs="Arial"/>
          <w:sz w:val="20"/>
          <w:szCs w:val="20"/>
        </w:rPr>
        <w:tab/>
      </w:r>
      <w:r w:rsidRPr="00BB7597">
        <w:rPr>
          <w:rFonts w:ascii="Arial" w:hAnsi="Arial" w:cs="Arial"/>
          <w:i/>
          <w:sz w:val="20"/>
          <w:szCs w:val="20"/>
        </w:rPr>
        <w:t>Eigen mening leerling.</w:t>
      </w:r>
    </w:p>
    <w:p w:rsidR="00CC73A3" w:rsidRPr="00BB7597" w:rsidRDefault="00CC73A3" w:rsidP="00CC73A3">
      <w:pPr>
        <w:pStyle w:val="Geenafstand"/>
        <w:spacing w:line="260" w:lineRule="atLeast"/>
        <w:ind w:left="851"/>
        <w:rPr>
          <w:rFonts w:ascii="Arial" w:hAnsi="Arial" w:cs="Arial"/>
          <w:i/>
          <w:sz w:val="20"/>
          <w:szCs w:val="20"/>
        </w:rPr>
      </w:pPr>
      <w:r w:rsidRPr="00BB7597">
        <w:rPr>
          <w:rFonts w:ascii="Arial" w:hAnsi="Arial" w:cs="Arial"/>
          <w:i/>
          <w:sz w:val="20"/>
          <w:szCs w:val="20"/>
        </w:rPr>
        <w:t>Voorbeelden van argumenten:</w:t>
      </w:r>
    </w:p>
    <w:p w:rsidR="00CC73A3" w:rsidRPr="00BB7597" w:rsidRDefault="00CC73A3" w:rsidP="00CC73A3">
      <w:pPr>
        <w:pStyle w:val="Geenafstand"/>
        <w:spacing w:line="260" w:lineRule="atLeast"/>
        <w:ind w:left="851"/>
        <w:rPr>
          <w:rFonts w:ascii="Arial" w:hAnsi="Arial" w:cs="Arial"/>
          <w:sz w:val="20"/>
          <w:szCs w:val="20"/>
        </w:rPr>
      </w:pPr>
      <w:r w:rsidRPr="00BB7597">
        <w:rPr>
          <w:rFonts w:ascii="Arial" w:hAnsi="Arial" w:cs="Arial"/>
          <w:b/>
          <w:sz w:val="20"/>
          <w:szCs w:val="20"/>
        </w:rPr>
        <w:t>Eens</w:t>
      </w:r>
      <w:r w:rsidRPr="00BB7597">
        <w:rPr>
          <w:rFonts w:ascii="Arial" w:hAnsi="Arial" w:cs="Arial"/>
          <w:sz w:val="20"/>
          <w:szCs w:val="20"/>
        </w:rPr>
        <w:t>, omdat strafbare feiten hierdoor veel sneller opgelost worden.</w:t>
      </w:r>
    </w:p>
    <w:p w:rsidR="00CC73A3" w:rsidRPr="00BB7597" w:rsidRDefault="00CC73A3" w:rsidP="00CC73A3">
      <w:pPr>
        <w:pStyle w:val="Geenafstand"/>
        <w:spacing w:line="260" w:lineRule="atLeast"/>
        <w:ind w:left="851"/>
        <w:rPr>
          <w:rFonts w:ascii="Arial" w:hAnsi="Arial" w:cs="Arial"/>
          <w:sz w:val="20"/>
          <w:szCs w:val="20"/>
        </w:rPr>
      </w:pPr>
      <w:r w:rsidRPr="00BB7597">
        <w:rPr>
          <w:rFonts w:ascii="Arial" w:hAnsi="Arial" w:cs="Arial"/>
          <w:b/>
          <w:sz w:val="20"/>
          <w:szCs w:val="20"/>
        </w:rPr>
        <w:t>Eens</w:t>
      </w:r>
      <w:r w:rsidRPr="00BB7597">
        <w:rPr>
          <w:rFonts w:ascii="Arial" w:hAnsi="Arial" w:cs="Arial"/>
          <w:sz w:val="20"/>
          <w:szCs w:val="20"/>
        </w:rPr>
        <w:t>, als je niets fout doet, hoef je nergens bang voor te zijn.</w:t>
      </w:r>
    </w:p>
    <w:p w:rsidR="00CC73A3" w:rsidRPr="00BB7597" w:rsidRDefault="00CC73A3" w:rsidP="00CC73A3">
      <w:pPr>
        <w:pStyle w:val="Geenafstand"/>
        <w:spacing w:line="260" w:lineRule="atLeast"/>
        <w:ind w:left="851"/>
        <w:rPr>
          <w:rFonts w:ascii="Arial" w:hAnsi="Arial" w:cs="Arial"/>
          <w:sz w:val="20"/>
          <w:szCs w:val="20"/>
        </w:rPr>
      </w:pPr>
      <w:r w:rsidRPr="00BB7597">
        <w:rPr>
          <w:rFonts w:ascii="Arial" w:hAnsi="Arial" w:cs="Arial"/>
          <w:b/>
          <w:sz w:val="20"/>
          <w:szCs w:val="20"/>
        </w:rPr>
        <w:t>Oneens</w:t>
      </w:r>
      <w:r w:rsidRPr="00BB7597">
        <w:rPr>
          <w:rFonts w:ascii="Arial" w:hAnsi="Arial" w:cs="Arial"/>
          <w:sz w:val="20"/>
          <w:szCs w:val="20"/>
        </w:rPr>
        <w:t>, omdat dan iedereen behandelt wordt als verdachte.</w:t>
      </w:r>
    </w:p>
    <w:p w:rsidR="00CC73A3" w:rsidRPr="00BB7597" w:rsidRDefault="00CC73A3" w:rsidP="00CC73A3">
      <w:pPr>
        <w:pStyle w:val="Geenafstand"/>
        <w:spacing w:line="260" w:lineRule="atLeast"/>
        <w:ind w:left="851"/>
        <w:rPr>
          <w:rFonts w:ascii="Arial" w:hAnsi="Arial" w:cs="Arial"/>
          <w:sz w:val="20"/>
          <w:szCs w:val="20"/>
        </w:rPr>
      </w:pPr>
      <w:r w:rsidRPr="00BB7597">
        <w:rPr>
          <w:rFonts w:ascii="Arial" w:hAnsi="Arial" w:cs="Arial"/>
          <w:b/>
          <w:sz w:val="20"/>
          <w:szCs w:val="20"/>
        </w:rPr>
        <w:t>Oneens</w:t>
      </w:r>
      <w:r w:rsidRPr="00BB7597">
        <w:rPr>
          <w:rFonts w:ascii="Arial" w:hAnsi="Arial" w:cs="Arial"/>
          <w:sz w:val="20"/>
          <w:szCs w:val="20"/>
        </w:rPr>
        <w:t>, omdat je niet weet wat de overheid met deze gegevens zal doen.</w:t>
      </w:r>
    </w:p>
    <w:p w:rsidR="00CC73A3" w:rsidRPr="00BB7597" w:rsidRDefault="00CC73A3" w:rsidP="00CC73A3">
      <w:pPr>
        <w:pStyle w:val="Geenafstand"/>
        <w:spacing w:line="260" w:lineRule="atLeast"/>
        <w:ind w:left="426" w:hanging="324"/>
        <w:rPr>
          <w:rFonts w:ascii="Arial" w:hAnsi="Arial" w:cs="Arial"/>
          <w:sz w:val="20"/>
          <w:szCs w:val="20"/>
        </w:rPr>
      </w:pPr>
      <w:r>
        <w:rPr>
          <w:rFonts w:ascii="Arial" w:hAnsi="Arial" w:cs="Arial"/>
          <w:sz w:val="20"/>
          <w:szCs w:val="20"/>
        </w:rPr>
        <w:br w:type="page"/>
      </w:r>
      <w:r w:rsidRPr="00BB7597">
        <w:rPr>
          <w:rFonts w:ascii="Arial" w:hAnsi="Arial" w:cs="Arial"/>
          <w:sz w:val="20"/>
          <w:szCs w:val="20"/>
        </w:rPr>
        <w:lastRenderedPageBreak/>
        <w:t>9</w:t>
      </w:r>
      <w:r w:rsidRPr="00BB7597">
        <w:rPr>
          <w:rFonts w:ascii="Arial" w:hAnsi="Arial" w:cs="Arial"/>
          <w:sz w:val="20"/>
          <w:szCs w:val="20"/>
        </w:rPr>
        <w:tab/>
      </w:r>
      <w:r w:rsidRPr="00BB7597">
        <w:rPr>
          <w:rFonts w:ascii="Arial" w:hAnsi="Arial" w:cs="Arial"/>
          <w:b/>
          <w:i/>
          <w:sz w:val="20"/>
          <w:szCs w:val="20"/>
        </w:rPr>
        <w:t>STRAF OF NIET?</w:t>
      </w:r>
      <w:r w:rsidRPr="00BB7597">
        <w:rPr>
          <w:rFonts w:ascii="Arial" w:hAnsi="Arial" w:cs="Arial"/>
          <w:sz w:val="20"/>
          <w:szCs w:val="20"/>
        </w:rPr>
        <w:t xml:space="preserve">  blz. 56</w:t>
      </w:r>
    </w:p>
    <w:p w:rsidR="00CC73A3" w:rsidRDefault="00CC73A3" w:rsidP="00CC73A3">
      <w:pPr>
        <w:pStyle w:val="Geenafstand"/>
        <w:spacing w:line="260" w:lineRule="atLeast"/>
        <w:rPr>
          <w:rFonts w:ascii="Arial" w:hAnsi="Arial" w:cs="Arial"/>
          <w:sz w:val="20"/>
          <w:szCs w:val="20"/>
        </w:rPr>
      </w:pPr>
    </w:p>
    <w:p w:rsidR="00CC73A3" w:rsidRDefault="00CC73A3" w:rsidP="00CC73A3">
      <w:pPr>
        <w:pStyle w:val="antw-nieuw"/>
        <w:tabs>
          <w:tab w:val="clear" w:pos="284"/>
          <w:tab w:val="clear" w:pos="425"/>
          <w:tab w:val="clear" w:pos="567"/>
          <w:tab w:val="clear" w:pos="709"/>
          <w:tab w:val="clear" w:pos="851"/>
        </w:tabs>
        <w:spacing w:line="260" w:lineRule="atLeast"/>
        <w:ind w:left="851"/>
        <w:rPr>
          <w:rFonts w:cs="Arial"/>
        </w:rPr>
      </w:pPr>
      <w:r w:rsidRPr="00BB7597">
        <w:rPr>
          <w:rFonts w:cs="Arial"/>
        </w:rPr>
        <w:t>1.</w:t>
      </w:r>
      <w:r w:rsidRPr="00BB7597">
        <w:rPr>
          <w:rFonts w:cs="Arial"/>
        </w:rPr>
        <w:tab/>
      </w:r>
      <w:r w:rsidRPr="00BB7597">
        <w:rPr>
          <w:rFonts w:cs="Arial"/>
          <w:b/>
        </w:rPr>
        <w:t>Geen</w:t>
      </w:r>
      <w:r w:rsidRPr="00BB7597">
        <w:rPr>
          <w:rFonts w:cs="Arial"/>
        </w:rPr>
        <w:t xml:space="preserve"> straf, omdat er geen strafbaar feit is gepleegd.</w:t>
      </w:r>
    </w:p>
    <w:p w:rsidR="00CC73A3" w:rsidRDefault="00CC73A3" w:rsidP="00CC73A3">
      <w:pPr>
        <w:pStyle w:val="antw-nieuw"/>
        <w:tabs>
          <w:tab w:val="clear" w:pos="284"/>
          <w:tab w:val="clear" w:pos="425"/>
          <w:tab w:val="clear" w:pos="567"/>
          <w:tab w:val="clear" w:pos="709"/>
          <w:tab w:val="clear" w:pos="851"/>
        </w:tabs>
        <w:spacing w:line="260" w:lineRule="atLeast"/>
        <w:ind w:left="851" w:firstLine="0"/>
        <w:rPr>
          <w:rFonts w:cs="Arial"/>
          <w:i/>
        </w:rPr>
      </w:pPr>
      <w:r w:rsidRPr="00BB7597">
        <w:rPr>
          <w:rFonts w:cs="Arial"/>
          <w:i/>
        </w:rPr>
        <w:t>Tenzij de jongen op de scooter te hard reed of verkeersregels overtrad waardoor de band van zijn scooter klapte. Mogelijk zijn er wel civiele gevolgen, zoals het betalen van een schadevergoeding.</w:t>
      </w:r>
    </w:p>
    <w:p w:rsidR="00CC73A3" w:rsidRDefault="00CC73A3" w:rsidP="00CC73A3">
      <w:pPr>
        <w:pStyle w:val="antw-nieuw"/>
        <w:tabs>
          <w:tab w:val="clear" w:pos="284"/>
          <w:tab w:val="clear" w:pos="425"/>
          <w:tab w:val="clear" w:pos="567"/>
          <w:tab w:val="clear" w:pos="709"/>
          <w:tab w:val="clear" w:pos="851"/>
        </w:tabs>
        <w:spacing w:line="260" w:lineRule="atLeast"/>
        <w:ind w:left="851"/>
        <w:rPr>
          <w:rFonts w:cs="Arial"/>
        </w:rPr>
      </w:pPr>
      <w:r w:rsidRPr="00BB7597">
        <w:rPr>
          <w:rFonts w:cs="Arial"/>
        </w:rPr>
        <w:t>2.</w:t>
      </w:r>
      <w:r w:rsidRPr="00BB7597">
        <w:rPr>
          <w:rFonts w:cs="Arial"/>
        </w:rPr>
        <w:tab/>
      </w:r>
      <w:r w:rsidRPr="00BB7597">
        <w:rPr>
          <w:rFonts w:cs="Arial"/>
          <w:b/>
        </w:rPr>
        <w:t>Wel</w:t>
      </w:r>
      <w:r w:rsidRPr="00BB7597">
        <w:rPr>
          <w:rFonts w:cs="Arial"/>
        </w:rPr>
        <w:t xml:space="preserve"> straf, want hij is op het moment volledig toerekeningsvatbaar ook al is hij onder invloed van drugs.</w:t>
      </w:r>
    </w:p>
    <w:p w:rsidR="00CC73A3" w:rsidRDefault="00CC73A3" w:rsidP="00CC73A3">
      <w:pPr>
        <w:pStyle w:val="antw-nieuw"/>
        <w:tabs>
          <w:tab w:val="clear" w:pos="284"/>
          <w:tab w:val="clear" w:pos="425"/>
          <w:tab w:val="clear" w:pos="567"/>
          <w:tab w:val="clear" w:pos="709"/>
          <w:tab w:val="clear" w:pos="851"/>
        </w:tabs>
        <w:spacing w:line="260" w:lineRule="atLeast"/>
        <w:ind w:left="851" w:firstLine="0"/>
        <w:rPr>
          <w:rFonts w:cs="Arial"/>
          <w:i/>
        </w:rPr>
      </w:pPr>
      <w:r w:rsidRPr="00BB7597">
        <w:rPr>
          <w:rFonts w:cs="Arial"/>
          <w:i/>
        </w:rPr>
        <w:t>Drank en drugs leveren vrijwel nooit een grond voor ontoerekeningsvatbaarheid op, hooguit en in uitzonderlijke gevallen wanneer er sprake is van een ernstige verslavingsziekte.</w:t>
      </w:r>
    </w:p>
    <w:p w:rsidR="00CC73A3" w:rsidRDefault="00CC73A3" w:rsidP="00CC73A3">
      <w:pPr>
        <w:pStyle w:val="antw-nieuw"/>
        <w:tabs>
          <w:tab w:val="clear" w:pos="284"/>
          <w:tab w:val="clear" w:pos="425"/>
          <w:tab w:val="clear" w:pos="567"/>
          <w:tab w:val="clear" w:pos="709"/>
          <w:tab w:val="clear" w:pos="851"/>
        </w:tabs>
        <w:spacing w:line="260" w:lineRule="atLeast"/>
        <w:ind w:left="851"/>
        <w:rPr>
          <w:rFonts w:cs="Arial"/>
        </w:rPr>
      </w:pPr>
      <w:r w:rsidRPr="00BB7597">
        <w:rPr>
          <w:rFonts w:cs="Arial"/>
        </w:rPr>
        <w:t>3.</w:t>
      </w:r>
      <w:r w:rsidRPr="00BB7597">
        <w:rPr>
          <w:rFonts w:cs="Arial"/>
        </w:rPr>
        <w:tab/>
      </w:r>
      <w:r w:rsidRPr="00BB7597">
        <w:rPr>
          <w:rFonts w:cs="Arial"/>
          <w:b/>
        </w:rPr>
        <w:t xml:space="preserve">Wel </w:t>
      </w:r>
      <w:r w:rsidRPr="00BB7597">
        <w:rPr>
          <w:rFonts w:cs="Arial"/>
        </w:rPr>
        <w:t>straf, want ze is op het moment volledig toerekeningsvatbaar en handelt niet uit zelfverdediging maar speelt voor eigen rechter.</w:t>
      </w:r>
    </w:p>
    <w:p w:rsidR="00CC73A3" w:rsidRDefault="00CC73A3" w:rsidP="00CC73A3">
      <w:pPr>
        <w:pStyle w:val="antw-nieuw"/>
        <w:tabs>
          <w:tab w:val="clear" w:pos="284"/>
          <w:tab w:val="clear" w:pos="425"/>
          <w:tab w:val="clear" w:pos="567"/>
          <w:tab w:val="clear" w:pos="709"/>
          <w:tab w:val="clear" w:pos="851"/>
        </w:tabs>
        <w:spacing w:line="260" w:lineRule="atLeast"/>
        <w:ind w:left="851"/>
        <w:rPr>
          <w:rFonts w:cs="Arial"/>
          <w:lang w:val="nl-NL"/>
        </w:rPr>
      </w:pPr>
      <w:r w:rsidRPr="00BB7597">
        <w:rPr>
          <w:rFonts w:cs="Arial"/>
        </w:rPr>
        <w:t>4.</w:t>
      </w:r>
      <w:r w:rsidRPr="00BB7597">
        <w:rPr>
          <w:rFonts w:cs="Arial"/>
        </w:rPr>
        <w:tab/>
      </w:r>
      <w:r w:rsidRPr="00BB7597">
        <w:rPr>
          <w:rFonts w:cs="Arial"/>
          <w:b/>
        </w:rPr>
        <w:t>Geen</w:t>
      </w:r>
      <w:r w:rsidRPr="00BB7597">
        <w:rPr>
          <w:rFonts w:cs="Arial"/>
        </w:rPr>
        <w:t xml:space="preserve"> straf, want de verkeerspolitie mag niet zonder redelijk vermoeden van schuld in een koffer kijken. </w:t>
      </w:r>
    </w:p>
    <w:p w:rsidR="00CC73A3" w:rsidRPr="00AB064A" w:rsidRDefault="00CC73A3" w:rsidP="00CC73A3">
      <w:pPr>
        <w:pStyle w:val="antw-nieuw"/>
        <w:tabs>
          <w:tab w:val="clear" w:pos="284"/>
          <w:tab w:val="clear" w:pos="425"/>
          <w:tab w:val="clear" w:pos="567"/>
          <w:tab w:val="clear" w:pos="709"/>
          <w:tab w:val="clear" w:pos="851"/>
        </w:tabs>
        <w:spacing w:line="260" w:lineRule="atLeast"/>
        <w:ind w:left="851" w:firstLine="0"/>
        <w:rPr>
          <w:rFonts w:cs="Arial"/>
          <w:i/>
        </w:rPr>
      </w:pPr>
      <w:r w:rsidRPr="00AD0F84">
        <w:rPr>
          <w:rFonts w:cs="Arial"/>
          <w:i/>
        </w:rPr>
        <w:t>Daardoor is het bewijs ongeldig en zonder bewijs is er geen zaak.</w:t>
      </w:r>
    </w:p>
    <w:p w:rsidR="00CC73A3" w:rsidRDefault="00CC73A3" w:rsidP="00CC73A3">
      <w:pPr>
        <w:pStyle w:val="antw-nieuw"/>
        <w:tabs>
          <w:tab w:val="clear" w:pos="284"/>
          <w:tab w:val="clear" w:pos="425"/>
          <w:tab w:val="clear" w:pos="567"/>
          <w:tab w:val="clear" w:pos="709"/>
          <w:tab w:val="clear" w:pos="851"/>
        </w:tabs>
        <w:spacing w:line="260" w:lineRule="atLeast"/>
        <w:ind w:left="851"/>
        <w:rPr>
          <w:rFonts w:cs="Arial"/>
        </w:rPr>
      </w:pPr>
      <w:r w:rsidRPr="00BB7597">
        <w:rPr>
          <w:rFonts w:cs="Arial"/>
        </w:rPr>
        <w:t>5.</w:t>
      </w:r>
      <w:r w:rsidRPr="00BB7597">
        <w:rPr>
          <w:rFonts w:cs="Arial"/>
        </w:rPr>
        <w:tab/>
      </w:r>
      <w:r w:rsidRPr="00BB7597">
        <w:rPr>
          <w:rFonts w:cs="Arial"/>
          <w:b/>
        </w:rPr>
        <w:t>Geen</w:t>
      </w:r>
      <w:r w:rsidRPr="00BB7597">
        <w:rPr>
          <w:rFonts w:cs="Arial"/>
        </w:rPr>
        <w:t xml:space="preserve"> straf, want hij handelt uit overmacht.</w:t>
      </w:r>
    </w:p>
    <w:p w:rsidR="00CC73A3" w:rsidRDefault="00CC73A3" w:rsidP="00CC73A3">
      <w:pPr>
        <w:pStyle w:val="antw-nieuw"/>
        <w:tabs>
          <w:tab w:val="clear" w:pos="284"/>
          <w:tab w:val="clear" w:pos="425"/>
          <w:tab w:val="clear" w:pos="567"/>
          <w:tab w:val="clear" w:pos="709"/>
          <w:tab w:val="clear" w:pos="851"/>
        </w:tabs>
        <w:spacing w:line="260" w:lineRule="atLeast"/>
        <w:ind w:left="851" w:firstLine="1"/>
        <w:rPr>
          <w:rFonts w:cs="Arial"/>
          <w:i/>
        </w:rPr>
      </w:pPr>
      <w:r w:rsidRPr="00BB7597">
        <w:rPr>
          <w:rFonts w:cs="Arial"/>
          <w:i/>
        </w:rPr>
        <w:t>De man maakt diverse dingen stuk, maar doet dit alleen om de bewoner te redden (= morele verplichting) die volgens zijn beleving in gevaar is.</w:t>
      </w:r>
    </w:p>
    <w:p w:rsidR="00CC73A3" w:rsidRDefault="00CC73A3" w:rsidP="00CC73A3">
      <w:pPr>
        <w:pStyle w:val="antw-nieuw"/>
        <w:tabs>
          <w:tab w:val="clear" w:pos="284"/>
          <w:tab w:val="clear" w:pos="425"/>
          <w:tab w:val="clear" w:pos="567"/>
          <w:tab w:val="clear" w:pos="709"/>
          <w:tab w:val="clear" w:pos="851"/>
        </w:tabs>
        <w:spacing w:line="260" w:lineRule="atLeast"/>
        <w:ind w:left="851" w:firstLine="1"/>
        <w:rPr>
          <w:rFonts w:cs="Arial"/>
          <w:i/>
        </w:rPr>
      </w:pPr>
      <w:r w:rsidRPr="00BB7597">
        <w:rPr>
          <w:rFonts w:cs="Arial"/>
          <w:i/>
        </w:rPr>
        <w:t xml:space="preserve">De man pleegt huisvredebreuk (art. 138 Wetboek van Strafrecht), maar doet dit vanuit de gedachte dat hij zijn buren moet redden. Deze aanname zorgt voor een morele verplichting te redden en </w:t>
      </w:r>
      <w:r w:rsidRPr="003C6B24">
        <w:rPr>
          <w:rFonts w:cs="Arial"/>
          <w:i/>
        </w:rPr>
        <w:t>gaat boven het wettelijke verbod een huis zonder toestemming binnen te dringen.</w:t>
      </w:r>
    </w:p>
    <w:p w:rsidR="00CC73A3" w:rsidRPr="003C0EB3" w:rsidRDefault="00CC73A3" w:rsidP="00CC73A3">
      <w:pPr>
        <w:pStyle w:val="Geenafstand"/>
        <w:spacing w:line="260" w:lineRule="atLeast"/>
        <w:rPr>
          <w:rFonts w:ascii="Arial" w:hAnsi="Arial" w:cs="Arial"/>
          <w:sz w:val="20"/>
          <w:szCs w:val="20"/>
        </w:rPr>
      </w:pPr>
    </w:p>
    <w:p w:rsidR="00CC73A3" w:rsidRPr="00BB7597" w:rsidRDefault="00CC73A3" w:rsidP="00CC73A3">
      <w:pPr>
        <w:pStyle w:val="Geenafstand"/>
        <w:spacing w:line="260" w:lineRule="atLeast"/>
        <w:rPr>
          <w:rFonts w:ascii="Arial" w:hAnsi="Arial" w:cs="Arial"/>
          <w:sz w:val="20"/>
          <w:szCs w:val="20"/>
        </w:rPr>
      </w:pPr>
    </w:p>
    <w:p w:rsidR="00CC73A3" w:rsidRPr="00BB7597" w:rsidRDefault="00CC73A3" w:rsidP="00CC73A3">
      <w:pPr>
        <w:pStyle w:val="Geenafstand"/>
        <w:spacing w:line="260" w:lineRule="atLeast"/>
        <w:ind w:left="426" w:hanging="426"/>
        <w:rPr>
          <w:rFonts w:ascii="Arial" w:hAnsi="Arial" w:cs="Arial"/>
          <w:sz w:val="20"/>
          <w:szCs w:val="20"/>
        </w:rPr>
      </w:pPr>
      <w:r w:rsidRPr="00BB7597">
        <w:rPr>
          <w:rFonts w:ascii="Arial" w:hAnsi="Arial" w:cs="Arial"/>
          <w:sz w:val="20"/>
          <w:szCs w:val="20"/>
        </w:rPr>
        <w:t>10</w:t>
      </w:r>
      <w:r w:rsidRPr="00BB7597">
        <w:rPr>
          <w:rFonts w:ascii="Arial" w:hAnsi="Arial" w:cs="Arial"/>
          <w:sz w:val="20"/>
          <w:szCs w:val="20"/>
        </w:rPr>
        <w:tab/>
      </w:r>
      <w:r w:rsidRPr="00BB7597">
        <w:rPr>
          <w:rFonts w:ascii="Arial" w:hAnsi="Arial" w:cs="Arial"/>
          <w:b/>
          <w:i/>
          <w:sz w:val="20"/>
          <w:szCs w:val="20"/>
        </w:rPr>
        <w:t>FACEBOOKMOORD</w:t>
      </w:r>
      <w:r w:rsidRPr="00BB7597">
        <w:rPr>
          <w:rFonts w:ascii="Arial" w:hAnsi="Arial" w:cs="Arial"/>
          <w:sz w:val="20"/>
          <w:szCs w:val="20"/>
        </w:rPr>
        <w:t xml:space="preserve">  blz. 57</w:t>
      </w:r>
    </w:p>
    <w:p w:rsidR="00CC73A3" w:rsidRPr="00BB7597" w:rsidRDefault="00CC73A3" w:rsidP="00CC73A3">
      <w:pPr>
        <w:pStyle w:val="Geenafstand"/>
        <w:spacing w:line="260" w:lineRule="atLeast"/>
        <w:rPr>
          <w:rFonts w:ascii="Arial" w:hAnsi="Arial" w:cs="Arial"/>
          <w:sz w:val="20"/>
          <w:szCs w:val="20"/>
        </w:rPr>
      </w:pPr>
    </w:p>
    <w:p w:rsidR="00CC73A3" w:rsidRPr="00BB7597" w:rsidRDefault="00CC73A3" w:rsidP="00CC73A3">
      <w:pPr>
        <w:pStyle w:val="Geenafstand"/>
        <w:spacing w:line="260" w:lineRule="atLeast"/>
        <w:ind w:left="851" w:hanging="425"/>
        <w:rPr>
          <w:rFonts w:ascii="Arial" w:hAnsi="Arial" w:cs="Arial"/>
          <w:bCs w:val="0"/>
          <w:sz w:val="20"/>
          <w:szCs w:val="20"/>
        </w:rPr>
      </w:pPr>
      <w:r w:rsidRPr="00BB7597">
        <w:rPr>
          <w:rFonts w:ascii="Arial" w:hAnsi="Arial" w:cs="Arial"/>
          <w:sz w:val="20"/>
          <w:szCs w:val="20"/>
        </w:rPr>
        <w:t>a.</w:t>
      </w:r>
      <w:r w:rsidRPr="00BB7597">
        <w:rPr>
          <w:rFonts w:ascii="Arial" w:hAnsi="Arial" w:cs="Arial"/>
          <w:sz w:val="20"/>
          <w:szCs w:val="20"/>
        </w:rPr>
        <w:tab/>
      </w:r>
      <w:r w:rsidRPr="00BB7597">
        <w:rPr>
          <w:rFonts w:ascii="Arial" w:hAnsi="Arial" w:cs="Arial"/>
          <w:bCs w:val="0"/>
          <w:sz w:val="20"/>
          <w:szCs w:val="20"/>
        </w:rPr>
        <w:t>Argumenten om jongeren te veroordelen volgens het volwassenenstrafrecht kunnen zijn:</w:t>
      </w:r>
    </w:p>
    <w:p w:rsidR="00CC73A3" w:rsidRPr="00AD0F84" w:rsidRDefault="00CC73A3" w:rsidP="00CC73A3">
      <w:pPr>
        <w:pStyle w:val="Geenafstand"/>
        <w:spacing w:line="260" w:lineRule="atLeast"/>
        <w:ind w:left="1276" w:hanging="425"/>
        <w:rPr>
          <w:rFonts w:ascii="Arial" w:hAnsi="Arial" w:cs="Arial"/>
          <w:bCs w:val="0"/>
          <w:sz w:val="20"/>
          <w:szCs w:val="20"/>
        </w:rPr>
      </w:pPr>
      <w:r w:rsidRPr="00AD0F84">
        <w:rPr>
          <w:rFonts w:ascii="Arial" w:hAnsi="Arial" w:cs="Arial"/>
          <w:bCs w:val="0"/>
          <w:sz w:val="20"/>
          <w:szCs w:val="20"/>
        </w:rPr>
        <w:t>-</w:t>
      </w:r>
      <w:r w:rsidRPr="00AD0F84">
        <w:rPr>
          <w:rFonts w:ascii="Arial" w:hAnsi="Arial" w:cs="Arial"/>
          <w:bCs w:val="0"/>
          <w:sz w:val="20"/>
          <w:szCs w:val="20"/>
        </w:rPr>
        <w:tab/>
        <w:t xml:space="preserve">De </w:t>
      </w:r>
      <w:r w:rsidRPr="00AD0F84">
        <w:rPr>
          <w:rFonts w:ascii="Arial" w:hAnsi="Arial" w:cs="Arial"/>
          <w:b/>
          <w:bCs w:val="0"/>
          <w:sz w:val="20"/>
          <w:szCs w:val="20"/>
        </w:rPr>
        <w:t>strafbare feiten</w:t>
      </w:r>
      <w:r w:rsidRPr="00AD0F84">
        <w:rPr>
          <w:rFonts w:ascii="Arial" w:hAnsi="Arial" w:cs="Arial"/>
          <w:bCs w:val="0"/>
          <w:sz w:val="20"/>
          <w:szCs w:val="20"/>
        </w:rPr>
        <w:t xml:space="preserve">: de ernst ervan, de koelbloedigheid waarmee ze zijn gepleegd, de schade die het </w:t>
      </w:r>
      <w:r>
        <w:rPr>
          <w:rFonts w:ascii="Arial" w:hAnsi="Arial" w:cs="Arial"/>
          <w:bCs w:val="0"/>
          <w:sz w:val="20"/>
          <w:szCs w:val="20"/>
        </w:rPr>
        <w:t xml:space="preserve">de </w:t>
      </w:r>
      <w:r w:rsidRPr="00AD0F84">
        <w:rPr>
          <w:rFonts w:ascii="Arial" w:hAnsi="Arial" w:cs="Arial"/>
          <w:bCs w:val="0"/>
          <w:sz w:val="20"/>
          <w:szCs w:val="20"/>
        </w:rPr>
        <w:t>slachtoffers en samenleving heeft opgeleverd.</w:t>
      </w:r>
    </w:p>
    <w:p w:rsidR="00CC73A3" w:rsidRPr="00BB7597" w:rsidRDefault="00CC73A3" w:rsidP="00CC73A3">
      <w:pPr>
        <w:pStyle w:val="Geenafstand"/>
        <w:spacing w:line="260" w:lineRule="atLeast"/>
        <w:ind w:left="1276" w:hanging="425"/>
        <w:rPr>
          <w:rFonts w:ascii="Arial" w:hAnsi="Arial" w:cs="Arial"/>
          <w:bCs w:val="0"/>
          <w:sz w:val="20"/>
          <w:szCs w:val="20"/>
        </w:rPr>
      </w:pPr>
      <w:r w:rsidRPr="00AD0F84">
        <w:rPr>
          <w:rFonts w:ascii="Arial" w:hAnsi="Arial" w:cs="Arial"/>
          <w:bCs w:val="0"/>
          <w:sz w:val="20"/>
          <w:szCs w:val="20"/>
        </w:rPr>
        <w:t>-</w:t>
      </w:r>
      <w:r w:rsidRPr="00AD0F84">
        <w:rPr>
          <w:rFonts w:ascii="Arial" w:hAnsi="Arial" w:cs="Arial"/>
          <w:bCs w:val="0"/>
          <w:sz w:val="20"/>
          <w:szCs w:val="20"/>
        </w:rPr>
        <w:tab/>
        <w:t xml:space="preserve">De </w:t>
      </w:r>
      <w:r w:rsidRPr="00AD0F84">
        <w:rPr>
          <w:rFonts w:ascii="Arial" w:hAnsi="Arial" w:cs="Arial"/>
          <w:b/>
          <w:bCs w:val="0"/>
          <w:sz w:val="20"/>
          <w:szCs w:val="20"/>
        </w:rPr>
        <w:t>verdachte</w:t>
      </w:r>
      <w:r w:rsidRPr="00AD0F84">
        <w:rPr>
          <w:rFonts w:ascii="Arial" w:hAnsi="Arial" w:cs="Arial"/>
          <w:bCs w:val="0"/>
          <w:sz w:val="20"/>
          <w:szCs w:val="20"/>
        </w:rPr>
        <w:t>: gedraagt iemand zich meer als een volwassene dan als een kind?</w:t>
      </w:r>
    </w:p>
    <w:p w:rsidR="00CC73A3" w:rsidRPr="00BB7597" w:rsidRDefault="00CC73A3" w:rsidP="00CC73A3">
      <w:pPr>
        <w:pStyle w:val="Geenafstand"/>
        <w:spacing w:line="260" w:lineRule="atLeast"/>
        <w:ind w:left="851" w:hanging="425"/>
        <w:rPr>
          <w:rFonts w:ascii="Arial" w:hAnsi="Arial" w:cs="Arial"/>
          <w:sz w:val="20"/>
          <w:szCs w:val="20"/>
          <w:u w:val="single"/>
        </w:rPr>
      </w:pPr>
      <w:r w:rsidRPr="00BB7597">
        <w:rPr>
          <w:rFonts w:ascii="Arial" w:hAnsi="Arial" w:cs="Arial"/>
          <w:sz w:val="20"/>
          <w:szCs w:val="20"/>
        </w:rPr>
        <w:t>b.</w:t>
      </w:r>
      <w:r w:rsidRPr="00BB7597">
        <w:rPr>
          <w:rFonts w:ascii="Arial" w:hAnsi="Arial" w:cs="Arial"/>
          <w:sz w:val="20"/>
          <w:szCs w:val="20"/>
        </w:rPr>
        <w:tab/>
      </w:r>
      <w:r w:rsidRPr="00BB7597">
        <w:rPr>
          <w:rFonts w:ascii="Arial" w:hAnsi="Arial" w:cs="Arial"/>
          <w:sz w:val="20"/>
          <w:szCs w:val="20"/>
          <w:u w:val="single"/>
        </w:rPr>
        <w:t>Het hof vindt de persoonlijke omstandigheden van de jonge verdachten daar niet geschikt voor. Het hof zegt dat jeugd-tbs een betere behandeling is waardoor de samenleving uiteindelijk beter beveiligd is</w:t>
      </w:r>
      <w:r w:rsidRPr="00AD0F84">
        <w:rPr>
          <w:rFonts w:ascii="Arial" w:hAnsi="Arial" w:cs="Arial"/>
          <w:sz w:val="20"/>
          <w:szCs w:val="20"/>
        </w:rPr>
        <w:t>.</w:t>
      </w:r>
    </w:p>
    <w:p w:rsidR="00CC73A3" w:rsidRPr="00BB7597" w:rsidRDefault="00CC73A3" w:rsidP="00CC73A3">
      <w:pPr>
        <w:pStyle w:val="Geenafstand"/>
        <w:spacing w:line="260" w:lineRule="atLeast"/>
        <w:ind w:left="851" w:hanging="425"/>
        <w:rPr>
          <w:rFonts w:ascii="Arial" w:hAnsi="Arial" w:cs="Arial"/>
          <w:i/>
          <w:sz w:val="20"/>
          <w:szCs w:val="20"/>
        </w:rPr>
      </w:pPr>
      <w:r w:rsidRPr="00BB7597">
        <w:rPr>
          <w:rFonts w:ascii="Arial" w:hAnsi="Arial" w:cs="Arial"/>
          <w:sz w:val="20"/>
          <w:szCs w:val="20"/>
        </w:rPr>
        <w:t>c.</w:t>
      </w:r>
      <w:r w:rsidRPr="00BB7597">
        <w:rPr>
          <w:rFonts w:ascii="Arial" w:hAnsi="Arial" w:cs="Arial"/>
          <w:sz w:val="20"/>
          <w:szCs w:val="20"/>
        </w:rPr>
        <w:tab/>
      </w:r>
      <w:r w:rsidRPr="00BB7597">
        <w:rPr>
          <w:rFonts w:ascii="Arial" w:hAnsi="Arial" w:cs="Arial"/>
          <w:i/>
          <w:sz w:val="20"/>
          <w:szCs w:val="20"/>
        </w:rPr>
        <w:t>Eigen antwoord leerling.</w:t>
      </w:r>
    </w:p>
    <w:p w:rsidR="00CC73A3" w:rsidRPr="00BB7597" w:rsidRDefault="00CC73A3" w:rsidP="00CC73A3">
      <w:pPr>
        <w:pStyle w:val="Geenafstand"/>
        <w:spacing w:line="260" w:lineRule="atLeast"/>
        <w:ind w:left="851"/>
        <w:rPr>
          <w:rFonts w:ascii="Arial" w:hAnsi="Arial" w:cs="Arial"/>
          <w:i/>
          <w:sz w:val="20"/>
          <w:szCs w:val="20"/>
        </w:rPr>
      </w:pPr>
      <w:r w:rsidRPr="00BB7597">
        <w:rPr>
          <w:rFonts w:ascii="Arial" w:hAnsi="Arial" w:cs="Arial"/>
          <w:i/>
          <w:sz w:val="20"/>
          <w:szCs w:val="20"/>
        </w:rPr>
        <w:t>Voorbeelden van antwoorden:</w:t>
      </w:r>
    </w:p>
    <w:p w:rsidR="00CC73A3" w:rsidRPr="00AC26C0" w:rsidRDefault="00CC73A3" w:rsidP="00CC73A3">
      <w:pPr>
        <w:pStyle w:val="Geenafstand"/>
        <w:spacing w:line="260" w:lineRule="atLeast"/>
        <w:ind w:left="851"/>
        <w:rPr>
          <w:rFonts w:ascii="Arial" w:hAnsi="Arial" w:cs="Arial"/>
          <w:sz w:val="20"/>
          <w:szCs w:val="20"/>
        </w:rPr>
      </w:pPr>
      <w:r w:rsidRPr="00AC26C0">
        <w:rPr>
          <w:rFonts w:ascii="Arial" w:hAnsi="Arial" w:cs="Arial"/>
          <w:sz w:val="20"/>
          <w:szCs w:val="20"/>
        </w:rPr>
        <w:t>Polly en Wesl</w:t>
      </w:r>
      <w:r>
        <w:rPr>
          <w:rFonts w:ascii="Arial" w:hAnsi="Arial" w:cs="Arial"/>
          <w:sz w:val="20"/>
          <w:szCs w:val="20"/>
        </w:rPr>
        <w:t>e</w:t>
      </w:r>
      <w:r w:rsidRPr="00AC26C0">
        <w:rPr>
          <w:rFonts w:ascii="Arial" w:hAnsi="Arial" w:cs="Arial"/>
          <w:sz w:val="20"/>
          <w:szCs w:val="20"/>
        </w:rPr>
        <w:t>y moeten levenslang krijgen omdat ze gevaarlijk zijn.</w:t>
      </w:r>
    </w:p>
    <w:p w:rsidR="00CC73A3" w:rsidRPr="00AC26C0" w:rsidRDefault="00CC73A3" w:rsidP="00CC73A3">
      <w:pPr>
        <w:pStyle w:val="Geenafstand"/>
        <w:spacing w:line="260" w:lineRule="atLeast"/>
        <w:ind w:left="851"/>
        <w:rPr>
          <w:rFonts w:ascii="Arial" w:hAnsi="Arial" w:cs="Arial"/>
          <w:sz w:val="20"/>
          <w:szCs w:val="20"/>
        </w:rPr>
      </w:pPr>
      <w:r w:rsidRPr="00AC26C0">
        <w:rPr>
          <w:rFonts w:ascii="Arial" w:hAnsi="Arial" w:cs="Arial"/>
          <w:sz w:val="20"/>
          <w:szCs w:val="20"/>
        </w:rPr>
        <w:t>Jinhua K. moet vijf jaar cel krijgen en behandeld worden door een psycholoog waardoor hij, als hij vrijkomt, niet langer een gevaar is.</w:t>
      </w:r>
    </w:p>
    <w:p w:rsidR="00CC73A3" w:rsidRPr="00BB7597" w:rsidRDefault="00CC73A3" w:rsidP="00CC73A3">
      <w:pPr>
        <w:pStyle w:val="Geenafstand"/>
        <w:spacing w:line="260" w:lineRule="atLeast"/>
        <w:rPr>
          <w:rFonts w:ascii="Arial" w:hAnsi="Arial" w:cs="Arial"/>
          <w:i/>
          <w:sz w:val="20"/>
          <w:szCs w:val="20"/>
        </w:rPr>
      </w:pPr>
    </w:p>
    <w:p w:rsidR="00CC73A3" w:rsidRPr="00BB7597" w:rsidRDefault="00CC73A3" w:rsidP="00CC73A3">
      <w:pPr>
        <w:pStyle w:val="Geenafstand"/>
        <w:spacing w:line="260" w:lineRule="atLeast"/>
        <w:rPr>
          <w:rFonts w:ascii="Arial" w:hAnsi="Arial" w:cs="Arial"/>
          <w:i/>
          <w:sz w:val="20"/>
          <w:szCs w:val="20"/>
        </w:rPr>
      </w:pPr>
    </w:p>
    <w:p w:rsidR="00CC73A3" w:rsidRPr="00BB7597" w:rsidRDefault="00CC73A3" w:rsidP="00CC73A3">
      <w:pPr>
        <w:pStyle w:val="Geenafstand"/>
        <w:spacing w:line="260" w:lineRule="atLeast"/>
        <w:ind w:left="426" w:hanging="426"/>
        <w:rPr>
          <w:rFonts w:ascii="Arial" w:hAnsi="Arial" w:cs="Arial"/>
          <w:sz w:val="20"/>
          <w:szCs w:val="20"/>
        </w:rPr>
      </w:pPr>
      <w:r w:rsidRPr="00BB7597">
        <w:rPr>
          <w:rFonts w:ascii="Arial" w:hAnsi="Arial" w:cs="Arial"/>
          <w:sz w:val="20"/>
          <w:szCs w:val="20"/>
        </w:rPr>
        <w:t>11</w:t>
      </w:r>
      <w:r w:rsidRPr="00BB7597">
        <w:rPr>
          <w:rFonts w:ascii="Arial" w:hAnsi="Arial" w:cs="Arial"/>
          <w:sz w:val="20"/>
          <w:szCs w:val="20"/>
        </w:rPr>
        <w:tab/>
      </w:r>
      <w:r w:rsidRPr="00BB7597">
        <w:rPr>
          <w:rFonts w:ascii="Arial" w:hAnsi="Arial" w:cs="Arial"/>
          <w:b/>
          <w:i/>
          <w:sz w:val="20"/>
          <w:szCs w:val="20"/>
        </w:rPr>
        <w:t>ZOEK DE ZINSDELEN BIJ ELKAAR</w:t>
      </w:r>
      <w:r w:rsidRPr="00BB7597">
        <w:rPr>
          <w:rFonts w:ascii="Arial" w:hAnsi="Arial" w:cs="Arial"/>
          <w:sz w:val="20"/>
          <w:szCs w:val="20"/>
        </w:rPr>
        <w:t xml:space="preserve">  blz. 57</w:t>
      </w:r>
    </w:p>
    <w:p w:rsidR="00CC73A3" w:rsidRDefault="00CC73A3" w:rsidP="00CC73A3">
      <w:pPr>
        <w:pStyle w:val="Geenafstand"/>
        <w:spacing w:line="260" w:lineRule="atLeast"/>
        <w:rPr>
          <w:rFonts w:ascii="Arial" w:hAnsi="Arial" w:cs="Arial"/>
          <w:sz w:val="20"/>
          <w:szCs w:val="20"/>
        </w:rPr>
      </w:pPr>
    </w:p>
    <w:tbl>
      <w:tblPr>
        <w:tblW w:w="9463" w:type="dxa"/>
        <w:tblInd w:w="426" w:type="dxa"/>
        <w:tblLook w:val="04A0" w:firstRow="1" w:lastRow="0" w:firstColumn="1" w:lastColumn="0" w:noHBand="0" w:noVBand="1"/>
      </w:tblPr>
      <w:tblGrid>
        <w:gridCol w:w="4360"/>
        <w:gridCol w:w="362"/>
        <w:gridCol w:w="4741"/>
      </w:tblGrid>
      <w:tr w:rsidR="00CC73A3" w:rsidRPr="00F8145D" w:rsidTr="0098323D">
        <w:tc>
          <w:tcPr>
            <w:tcW w:w="4360" w:type="dxa"/>
            <w:shd w:val="clear" w:color="auto" w:fill="auto"/>
          </w:tcPr>
          <w:p w:rsidR="00CC73A3" w:rsidRPr="00F8145D" w:rsidRDefault="00CC73A3" w:rsidP="0098323D">
            <w:pPr>
              <w:pStyle w:val="Geenafstand1"/>
              <w:spacing w:line="260" w:lineRule="atLeast"/>
              <w:rPr>
                <w:rFonts w:ascii="Arial Narrow" w:hAnsi="Arial Narrow"/>
                <w:sz w:val="20"/>
                <w:szCs w:val="20"/>
              </w:rPr>
            </w:pPr>
            <w:r w:rsidRPr="00F8145D">
              <w:rPr>
                <w:rFonts w:ascii="Arial Narrow" w:hAnsi="Arial Narrow" w:cs="Arial"/>
                <w:bCs w:val="0"/>
                <w:sz w:val="20"/>
                <w:szCs w:val="20"/>
              </w:rPr>
              <w:t>In het strafrecht is vastgelegd</w:t>
            </w:r>
          </w:p>
        </w:tc>
        <w:tc>
          <w:tcPr>
            <w:tcW w:w="362" w:type="dxa"/>
            <w:tcBorders>
              <w:top w:val="single" w:sz="4" w:space="0" w:color="auto"/>
              <w:left w:val="single" w:sz="4" w:space="0" w:color="auto"/>
              <w:bottom w:val="single" w:sz="4" w:space="0" w:color="auto"/>
              <w:right w:val="single" w:sz="4" w:space="0" w:color="auto"/>
            </w:tcBorders>
            <w:shd w:val="clear" w:color="auto" w:fill="auto"/>
          </w:tcPr>
          <w:p w:rsidR="00CC73A3" w:rsidRPr="00F8145D"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r w:rsidRPr="00F8145D">
              <w:rPr>
                <w:rFonts w:ascii="Arial Narrow" w:hAnsi="Arial Narrow" w:cs="Arial"/>
                <w:lang w:val="nl-NL" w:eastAsia="nl-NL"/>
              </w:rPr>
              <w:t>g.</w:t>
            </w:r>
          </w:p>
        </w:tc>
        <w:tc>
          <w:tcPr>
            <w:tcW w:w="4741" w:type="dxa"/>
          </w:tcPr>
          <w:p w:rsidR="00CC73A3" w:rsidRPr="00F8145D" w:rsidRDefault="00CC73A3" w:rsidP="0098323D">
            <w:pPr>
              <w:pStyle w:val="Geenafstand1"/>
              <w:spacing w:line="260" w:lineRule="atLeast"/>
              <w:ind w:left="239"/>
              <w:rPr>
                <w:rFonts w:ascii="Arial Narrow" w:hAnsi="Arial Narrow"/>
                <w:bCs w:val="0"/>
                <w:sz w:val="20"/>
                <w:szCs w:val="20"/>
              </w:rPr>
            </w:pPr>
            <w:r w:rsidRPr="00F8145D">
              <w:rPr>
                <w:rFonts w:ascii="Arial Narrow" w:hAnsi="Arial Narrow" w:cs="Arial"/>
                <w:bCs w:val="0"/>
                <w:sz w:val="20"/>
                <w:szCs w:val="20"/>
              </w:rPr>
              <w:t>wanneer iemand strafbaar is.</w:t>
            </w:r>
          </w:p>
        </w:tc>
      </w:tr>
      <w:tr w:rsidR="00CC73A3" w:rsidRPr="00F8145D" w:rsidTr="0098323D">
        <w:trPr>
          <w:trHeight w:hRule="exact" w:val="57"/>
        </w:trPr>
        <w:tc>
          <w:tcPr>
            <w:tcW w:w="4360" w:type="dxa"/>
            <w:shd w:val="clear" w:color="auto" w:fill="auto"/>
          </w:tcPr>
          <w:p w:rsidR="00CC73A3" w:rsidRPr="00F8145D" w:rsidRDefault="00CC73A3" w:rsidP="0098323D">
            <w:pPr>
              <w:pStyle w:val="Geenafstand1"/>
              <w:spacing w:line="260" w:lineRule="atLeast"/>
              <w:rPr>
                <w:rFonts w:ascii="Arial Narrow" w:hAnsi="Arial Narrow"/>
                <w:sz w:val="20"/>
                <w:szCs w:val="20"/>
              </w:rPr>
            </w:pPr>
          </w:p>
        </w:tc>
        <w:tc>
          <w:tcPr>
            <w:tcW w:w="362" w:type="dxa"/>
            <w:tcBorders>
              <w:bottom w:val="single" w:sz="4" w:space="0" w:color="auto"/>
            </w:tcBorders>
            <w:shd w:val="clear" w:color="auto" w:fill="auto"/>
          </w:tcPr>
          <w:p w:rsidR="00CC73A3" w:rsidRPr="00F8145D"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p>
        </w:tc>
        <w:tc>
          <w:tcPr>
            <w:tcW w:w="4741" w:type="dxa"/>
          </w:tcPr>
          <w:p w:rsidR="00CC73A3" w:rsidRPr="00F8145D" w:rsidRDefault="00CC73A3" w:rsidP="0098323D">
            <w:pPr>
              <w:pStyle w:val="antw-nieuw"/>
              <w:tabs>
                <w:tab w:val="clear" w:pos="284"/>
                <w:tab w:val="clear" w:pos="425"/>
                <w:tab w:val="clear" w:pos="567"/>
                <w:tab w:val="clear" w:pos="709"/>
                <w:tab w:val="clear" w:pos="851"/>
              </w:tabs>
              <w:spacing w:line="260" w:lineRule="atLeast"/>
              <w:ind w:left="239"/>
              <w:rPr>
                <w:rFonts w:ascii="Arial Narrow" w:hAnsi="Arial Narrow" w:cs="Arial"/>
                <w:lang w:val="nl-NL" w:eastAsia="nl-NL"/>
              </w:rPr>
            </w:pPr>
          </w:p>
        </w:tc>
      </w:tr>
      <w:tr w:rsidR="00CC73A3" w:rsidRPr="00F8145D" w:rsidTr="0098323D">
        <w:tc>
          <w:tcPr>
            <w:tcW w:w="4360" w:type="dxa"/>
            <w:shd w:val="clear" w:color="auto" w:fill="auto"/>
          </w:tcPr>
          <w:p w:rsidR="00CC73A3" w:rsidRPr="00F8145D" w:rsidRDefault="00CC73A3" w:rsidP="0098323D">
            <w:pPr>
              <w:pStyle w:val="Geenafstand1"/>
              <w:spacing w:line="260" w:lineRule="atLeast"/>
              <w:rPr>
                <w:rFonts w:ascii="Arial Narrow" w:hAnsi="Arial Narrow"/>
                <w:sz w:val="20"/>
                <w:szCs w:val="20"/>
              </w:rPr>
            </w:pPr>
            <w:r w:rsidRPr="00F8145D">
              <w:rPr>
                <w:rFonts w:ascii="Arial Narrow" w:hAnsi="Arial Narrow" w:cs="Arial"/>
                <w:bCs w:val="0"/>
                <w:sz w:val="20"/>
                <w:szCs w:val="20"/>
              </w:rPr>
              <w:t>Een rechter kijkt naar het feit</w:t>
            </w:r>
          </w:p>
        </w:tc>
        <w:tc>
          <w:tcPr>
            <w:tcW w:w="362" w:type="dxa"/>
            <w:tcBorders>
              <w:top w:val="single" w:sz="4" w:space="0" w:color="auto"/>
              <w:left w:val="single" w:sz="4" w:space="0" w:color="auto"/>
              <w:bottom w:val="single" w:sz="4" w:space="0" w:color="auto"/>
              <w:right w:val="single" w:sz="4" w:space="0" w:color="auto"/>
            </w:tcBorders>
            <w:shd w:val="clear" w:color="auto" w:fill="auto"/>
          </w:tcPr>
          <w:p w:rsidR="00CC73A3" w:rsidRPr="00F8145D"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r w:rsidRPr="00F8145D">
              <w:rPr>
                <w:rFonts w:ascii="Arial Narrow" w:hAnsi="Arial Narrow" w:cs="Arial"/>
                <w:lang w:val="nl-NL" w:eastAsia="nl-NL"/>
              </w:rPr>
              <w:t>d.</w:t>
            </w:r>
          </w:p>
        </w:tc>
        <w:tc>
          <w:tcPr>
            <w:tcW w:w="4741" w:type="dxa"/>
          </w:tcPr>
          <w:p w:rsidR="00CC73A3" w:rsidRPr="00F8145D" w:rsidRDefault="00CC73A3" w:rsidP="0098323D">
            <w:pPr>
              <w:pStyle w:val="antw-nieuw"/>
              <w:tabs>
                <w:tab w:val="clear" w:pos="284"/>
                <w:tab w:val="clear" w:pos="425"/>
                <w:tab w:val="clear" w:pos="567"/>
                <w:tab w:val="clear" w:pos="709"/>
                <w:tab w:val="clear" w:pos="851"/>
              </w:tabs>
              <w:spacing w:line="260" w:lineRule="atLeast"/>
              <w:ind w:left="239" w:firstLine="0"/>
              <w:rPr>
                <w:rFonts w:ascii="Arial Narrow" w:hAnsi="Arial Narrow" w:cs="Arial"/>
                <w:lang w:val="nl-NL" w:eastAsia="nl-NL"/>
              </w:rPr>
            </w:pPr>
            <w:r w:rsidRPr="00F8145D">
              <w:rPr>
                <w:rFonts w:ascii="Arial Narrow" w:hAnsi="Arial Narrow" w:cs="Arial"/>
                <w:bCs w:val="0"/>
              </w:rPr>
              <w:t>maar ook naar de omstandigheden.</w:t>
            </w:r>
          </w:p>
        </w:tc>
      </w:tr>
      <w:tr w:rsidR="00CC73A3" w:rsidRPr="00F8145D" w:rsidTr="0098323D">
        <w:trPr>
          <w:trHeight w:hRule="exact" w:val="57"/>
        </w:trPr>
        <w:tc>
          <w:tcPr>
            <w:tcW w:w="4360" w:type="dxa"/>
            <w:shd w:val="clear" w:color="auto" w:fill="auto"/>
          </w:tcPr>
          <w:p w:rsidR="00CC73A3" w:rsidRPr="00F8145D" w:rsidRDefault="00CC73A3" w:rsidP="0098323D">
            <w:pPr>
              <w:pStyle w:val="Geenafstand1"/>
              <w:spacing w:line="260" w:lineRule="atLeast"/>
              <w:rPr>
                <w:rFonts w:ascii="Arial Narrow" w:hAnsi="Arial Narrow"/>
                <w:sz w:val="20"/>
                <w:szCs w:val="20"/>
              </w:rPr>
            </w:pPr>
          </w:p>
        </w:tc>
        <w:tc>
          <w:tcPr>
            <w:tcW w:w="362" w:type="dxa"/>
            <w:tcBorders>
              <w:bottom w:val="single" w:sz="4" w:space="0" w:color="auto"/>
            </w:tcBorders>
            <w:shd w:val="clear" w:color="auto" w:fill="auto"/>
          </w:tcPr>
          <w:p w:rsidR="00CC73A3" w:rsidRPr="00F8145D"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p>
        </w:tc>
        <w:tc>
          <w:tcPr>
            <w:tcW w:w="4741" w:type="dxa"/>
          </w:tcPr>
          <w:p w:rsidR="00CC73A3" w:rsidRPr="00F8145D" w:rsidRDefault="00CC73A3" w:rsidP="0098323D">
            <w:pPr>
              <w:pStyle w:val="antw-nieuw"/>
              <w:tabs>
                <w:tab w:val="clear" w:pos="284"/>
                <w:tab w:val="clear" w:pos="425"/>
                <w:tab w:val="clear" w:pos="567"/>
                <w:tab w:val="clear" w:pos="709"/>
                <w:tab w:val="clear" w:pos="851"/>
              </w:tabs>
              <w:spacing w:line="260" w:lineRule="atLeast"/>
              <w:ind w:left="239"/>
              <w:rPr>
                <w:rFonts w:ascii="Arial Narrow" w:hAnsi="Arial Narrow" w:cs="Arial"/>
                <w:lang w:val="nl-NL" w:eastAsia="nl-NL"/>
              </w:rPr>
            </w:pPr>
          </w:p>
        </w:tc>
      </w:tr>
      <w:tr w:rsidR="00CC73A3" w:rsidRPr="00F8145D" w:rsidTr="0098323D">
        <w:tc>
          <w:tcPr>
            <w:tcW w:w="4360" w:type="dxa"/>
            <w:shd w:val="clear" w:color="auto" w:fill="auto"/>
          </w:tcPr>
          <w:p w:rsidR="00CC73A3" w:rsidRPr="00F8145D" w:rsidRDefault="00CC73A3" w:rsidP="0098323D">
            <w:pPr>
              <w:pStyle w:val="Geenafstand1"/>
              <w:spacing w:line="260" w:lineRule="atLeast"/>
              <w:rPr>
                <w:rFonts w:ascii="Arial Narrow" w:hAnsi="Arial Narrow"/>
                <w:sz w:val="20"/>
                <w:szCs w:val="20"/>
              </w:rPr>
            </w:pPr>
            <w:r w:rsidRPr="00F8145D">
              <w:rPr>
                <w:rFonts w:ascii="Arial Narrow" w:hAnsi="Arial Narrow" w:cs="Arial"/>
                <w:bCs w:val="0"/>
                <w:sz w:val="20"/>
                <w:szCs w:val="20"/>
              </w:rPr>
              <w:t>De politie moet een goede</w:t>
            </w:r>
          </w:p>
        </w:tc>
        <w:tc>
          <w:tcPr>
            <w:tcW w:w="362" w:type="dxa"/>
            <w:tcBorders>
              <w:top w:val="single" w:sz="4" w:space="0" w:color="auto"/>
              <w:left w:val="single" w:sz="4" w:space="0" w:color="auto"/>
              <w:bottom w:val="single" w:sz="4" w:space="0" w:color="auto"/>
              <w:right w:val="single" w:sz="4" w:space="0" w:color="auto"/>
            </w:tcBorders>
            <w:shd w:val="clear" w:color="auto" w:fill="auto"/>
          </w:tcPr>
          <w:p w:rsidR="00CC73A3" w:rsidRPr="00F8145D"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r w:rsidRPr="00F8145D">
              <w:rPr>
                <w:rFonts w:ascii="Arial Narrow" w:hAnsi="Arial Narrow" w:cs="Arial"/>
                <w:lang w:val="nl-NL" w:eastAsia="nl-NL"/>
              </w:rPr>
              <w:t>f.</w:t>
            </w:r>
          </w:p>
        </w:tc>
        <w:tc>
          <w:tcPr>
            <w:tcW w:w="4741" w:type="dxa"/>
          </w:tcPr>
          <w:p w:rsidR="00CC73A3" w:rsidRPr="00F8145D" w:rsidRDefault="00CC73A3" w:rsidP="0098323D">
            <w:pPr>
              <w:pStyle w:val="antw-nieuw"/>
              <w:tabs>
                <w:tab w:val="clear" w:pos="284"/>
                <w:tab w:val="clear" w:pos="425"/>
                <w:tab w:val="clear" w:pos="567"/>
                <w:tab w:val="clear" w:pos="709"/>
                <w:tab w:val="clear" w:pos="851"/>
              </w:tabs>
              <w:spacing w:line="260" w:lineRule="atLeast"/>
              <w:ind w:left="239" w:firstLine="0"/>
              <w:rPr>
                <w:rFonts w:ascii="Arial Narrow" w:hAnsi="Arial Narrow" w:cs="Arial"/>
                <w:lang w:val="nl-NL" w:eastAsia="nl-NL"/>
              </w:rPr>
            </w:pPr>
            <w:r w:rsidRPr="00F8145D">
              <w:rPr>
                <w:rFonts w:ascii="Arial Narrow" w:hAnsi="Arial Narrow" w:cs="Arial"/>
                <w:bCs w:val="0"/>
              </w:rPr>
              <w:t>reden hebben om een verdachte aan te houden.</w:t>
            </w:r>
          </w:p>
        </w:tc>
      </w:tr>
      <w:tr w:rsidR="00CC73A3" w:rsidRPr="00F8145D" w:rsidTr="0098323D">
        <w:trPr>
          <w:trHeight w:hRule="exact" w:val="57"/>
        </w:trPr>
        <w:tc>
          <w:tcPr>
            <w:tcW w:w="4360" w:type="dxa"/>
            <w:shd w:val="clear" w:color="auto" w:fill="auto"/>
          </w:tcPr>
          <w:p w:rsidR="00CC73A3" w:rsidRPr="00F8145D" w:rsidRDefault="00CC73A3" w:rsidP="0098323D">
            <w:pPr>
              <w:pStyle w:val="Geenafstand1"/>
              <w:spacing w:line="260" w:lineRule="atLeast"/>
              <w:rPr>
                <w:rFonts w:ascii="Arial Narrow" w:hAnsi="Arial Narrow"/>
                <w:sz w:val="20"/>
                <w:szCs w:val="20"/>
              </w:rPr>
            </w:pPr>
          </w:p>
        </w:tc>
        <w:tc>
          <w:tcPr>
            <w:tcW w:w="362" w:type="dxa"/>
            <w:tcBorders>
              <w:bottom w:val="single" w:sz="4" w:space="0" w:color="auto"/>
            </w:tcBorders>
            <w:shd w:val="clear" w:color="auto" w:fill="auto"/>
          </w:tcPr>
          <w:p w:rsidR="00CC73A3" w:rsidRPr="00F8145D"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p>
        </w:tc>
        <w:tc>
          <w:tcPr>
            <w:tcW w:w="4741" w:type="dxa"/>
          </w:tcPr>
          <w:p w:rsidR="00CC73A3" w:rsidRPr="00F8145D" w:rsidRDefault="00CC73A3" w:rsidP="0098323D">
            <w:pPr>
              <w:pStyle w:val="antw-nieuw"/>
              <w:tabs>
                <w:tab w:val="clear" w:pos="284"/>
                <w:tab w:val="clear" w:pos="425"/>
                <w:tab w:val="clear" w:pos="567"/>
                <w:tab w:val="clear" w:pos="709"/>
                <w:tab w:val="clear" w:pos="851"/>
              </w:tabs>
              <w:spacing w:line="260" w:lineRule="atLeast"/>
              <w:ind w:left="239"/>
              <w:rPr>
                <w:rFonts w:ascii="Arial Narrow" w:hAnsi="Arial Narrow" w:cs="Arial"/>
                <w:lang w:val="nl-NL" w:eastAsia="nl-NL"/>
              </w:rPr>
            </w:pPr>
          </w:p>
        </w:tc>
      </w:tr>
      <w:tr w:rsidR="00CC73A3" w:rsidRPr="00F8145D" w:rsidTr="0098323D">
        <w:tc>
          <w:tcPr>
            <w:tcW w:w="4360" w:type="dxa"/>
            <w:shd w:val="clear" w:color="auto" w:fill="auto"/>
          </w:tcPr>
          <w:p w:rsidR="00CC73A3" w:rsidRPr="00F8145D" w:rsidRDefault="00CC73A3" w:rsidP="0098323D">
            <w:pPr>
              <w:pStyle w:val="Geenafstand1"/>
              <w:spacing w:line="260" w:lineRule="atLeast"/>
              <w:rPr>
                <w:rFonts w:ascii="Arial Narrow" w:hAnsi="Arial Narrow"/>
                <w:sz w:val="20"/>
                <w:szCs w:val="20"/>
              </w:rPr>
            </w:pPr>
            <w:r w:rsidRPr="00F8145D">
              <w:rPr>
                <w:rFonts w:ascii="Arial Narrow" w:hAnsi="Arial Narrow" w:cs="Arial"/>
                <w:bCs w:val="0"/>
                <w:sz w:val="20"/>
                <w:szCs w:val="20"/>
              </w:rPr>
              <w:t>Als een misdrijf verjaard is</w:t>
            </w:r>
          </w:p>
        </w:tc>
        <w:tc>
          <w:tcPr>
            <w:tcW w:w="362" w:type="dxa"/>
            <w:tcBorders>
              <w:top w:val="single" w:sz="4" w:space="0" w:color="auto"/>
              <w:left w:val="single" w:sz="4" w:space="0" w:color="auto"/>
              <w:bottom w:val="single" w:sz="4" w:space="0" w:color="auto"/>
              <w:right w:val="single" w:sz="4" w:space="0" w:color="auto"/>
            </w:tcBorders>
            <w:shd w:val="clear" w:color="auto" w:fill="auto"/>
          </w:tcPr>
          <w:p w:rsidR="00CC73A3" w:rsidRPr="00F8145D"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r w:rsidRPr="00F8145D">
              <w:rPr>
                <w:rFonts w:ascii="Arial Narrow" w:hAnsi="Arial Narrow" w:cs="Arial"/>
                <w:lang w:val="nl-NL" w:eastAsia="nl-NL"/>
              </w:rPr>
              <w:t>b.</w:t>
            </w:r>
          </w:p>
        </w:tc>
        <w:tc>
          <w:tcPr>
            <w:tcW w:w="4741" w:type="dxa"/>
          </w:tcPr>
          <w:p w:rsidR="00CC73A3" w:rsidRPr="00F8145D" w:rsidRDefault="00CC73A3" w:rsidP="0098323D">
            <w:pPr>
              <w:pStyle w:val="antw-nieuw"/>
              <w:tabs>
                <w:tab w:val="clear" w:pos="284"/>
                <w:tab w:val="clear" w:pos="425"/>
                <w:tab w:val="clear" w:pos="567"/>
                <w:tab w:val="clear" w:pos="709"/>
                <w:tab w:val="clear" w:pos="851"/>
              </w:tabs>
              <w:spacing w:line="260" w:lineRule="atLeast"/>
              <w:ind w:left="239" w:firstLine="0"/>
              <w:rPr>
                <w:rFonts w:ascii="Arial Narrow" w:hAnsi="Arial Narrow" w:cs="Arial"/>
                <w:lang w:val="nl-NL" w:eastAsia="nl-NL"/>
              </w:rPr>
            </w:pPr>
            <w:r w:rsidRPr="00F8145D">
              <w:rPr>
                <w:rFonts w:ascii="Arial Narrow" w:hAnsi="Arial Narrow" w:cs="Arial"/>
                <w:bCs w:val="0"/>
              </w:rPr>
              <w:t>kun je niet meer vervolgd worden.</w:t>
            </w:r>
          </w:p>
        </w:tc>
      </w:tr>
      <w:tr w:rsidR="00CC73A3" w:rsidRPr="00F8145D" w:rsidTr="0098323D">
        <w:trPr>
          <w:trHeight w:hRule="exact" w:val="57"/>
        </w:trPr>
        <w:tc>
          <w:tcPr>
            <w:tcW w:w="4360" w:type="dxa"/>
            <w:shd w:val="clear" w:color="auto" w:fill="auto"/>
          </w:tcPr>
          <w:p w:rsidR="00CC73A3" w:rsidRPr="00F8145D" w:rsidRDefault="00CC73A3" w:rsidP="0098323D">
            <w:pPr>
              <w:pStyle w:val="Geenafstand1"/>
              <w:spacing w:line="260" w:lineRule="atLeast"/>
              <w:rPr>
                <w:rFonts w:ascii="Arial Narrow" w:hAnsi="Arial Narrow"/>
                <w:sz w:val="20"/>
                <w:szCs w:val="20"/>
              </w:rPr>
            </w:pPr>
          </w:p>
        </w:tc>
        <w:tc>
          <w:tcPr>
            <w:tcW w:w="362" w:type="dxa"/>
            <w:tcBorders>
              <w:bottom w:val="single" w:sz="4" w:space="0" w:color="auto"/>
            </w:tcBorders>
            <w:shd w:val="clear" w:color="auto" w:fill="auto"/>
          </w:tcPr>
          <w:p w:rsidR="00CC73A3" w:rsidRPr="00F8145D"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p>
        </w:tc>
        <w:tc>
          <w:tcPr>
            <w:tcW w:w="4741" w:type="dxa"/>
          </w:tcPr>
          <w:p w:rsidR="00CC73A3" w:rsidRPr="00F8145D" w:rsidRDefault="00CC73A3" w:rsidP="0098323D">
            <w:pPr>
              <w:pStyle w:val="antw-nieuw"/>
              <w:tabs>
                <w:tab w:val="clear" w:pos="284"/>
                <w:tab w:val="clear" w:pos="425"/>
                <w:tab w:val="clear" w:pos="567"/>
                <w:tab w:val="clear" w:pos="709"/>
                <w:tab w:val="clear" w:pos="851"/>
              </w:tabs>
              <w:spacing w:line="260" w:lineRule="atLeast"/>
              <w:ind w:left="239"/>
              <w:rPr>
                <w:rFonts w:ascii="Arial Narrow" w:hAnsi="Arial Narrow" w:cs="Arial"/>
                <w:lang w:val="nl-NL" w:eastAsia="nl-NL"/>
              </w:rPr>
            </w:pPr>
          </w:p>
        </w:tc>
      </w:tr>
      <w:tr w:rsidR="00CC73A3" w:rsidRPr="00F8145D" w:rsidTr="0098323D">
        <w:tc>
          <w:tcPr>
            <w:tcW w:w="4360" w:type="dxa"/>
            <w:shd w:val="clear" w:color="auto" w:fill="auto"/>
          </w:tcPr>
          <w:p w:rsidR="00CC73A3" w:rsidRPr="00F8145D" w:rsidRDefault="00CC73A3" w:rsidP="0098323D">
            <w:pPr>
              <w:pStyle w:val="Geenafstand1"/>
              <w:spacing w:line="260" w:lineRule="atLeast"/>
              <w:rPr>
                <w:rFonts w:ascii="Arial Narrow" w:hAnsi="Arial Narrow"/>
                <w:sz w:val="20"/>
                <w:szCs w:val="20"/>
              </w:rPr>
            </w:pPr>
            <w:r w:rsidRPr="00F8145D">
              <w:rPr>
                <w:rFonts w:ascii="Arial Narrow" w:hAnsi="Arial Narrow" w:cs="Arial"/>
                <w:bCs w:val="0"/>
                <w:sz w:val="20"/>
                <w:szCs w:val="20"/>
              </w:rPr>
              <w:t>De rechter bepaalt hoe</w:t>
            </w:r>
          </w:p>
        </w:tc>
        <w:tc>
          <w:tcPr>
            <w:tcW w:w="362" w:type="dxa"/>
            <w:tcBorders>
              <w:top w:val="single" w:sz="4" w:space="0" w:color="auto"/>
              <w:left w:val="single" w:sz="4" w:space="0" w:color="auto"/>
              <w:bottom w:val="single" w:sz="4" w:space="0" w:color="auto"/>
              <w:right w:val="single" w:sz="4" w:space="0" w:color="auto"/>
            </w:tcBorders>
            <w:shd w:val="clear" w:color="auto" w:fill="auto"/>
          </w:tcPr>
          <w:p w:rsidR="00CC73A3" w:rsidRPr="00F8145D"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r w:rsidRPr="00F8145D">
              <w:rPr>
                <w:rFonts w:ascii="Arial Narrow" w:hAnsi="Arial Narrow" w:cs="Arial"/>
                <w:lang w:val="nl-NL" w:eastAsia="nl-NL"/>
              </w:rPr>
              <w:t>a.</w:t>
            </w:r>
          </w:p>
        </w:tc>
        <w:tc>
          <w:tcPr>
            <w:tcW w:w="4741" w:type="dxa"/>
          </w:tcPr>
          <w:p w:rsidR="00CC73A3" w:rsidRPr="00F8145D" w:rsidRDefault="00CC73A3" w:rsidP="0098323D">
            <w:pPr>
              <w:pStyle w:val="antw-nieuw"/>
              <w:tabs>
                <w:tab w:val="clear" w:pos="284"/>
                <w:tab w:val="clear" w:pos="425"/>
                <w:tab w:val="clear" w:pos="567"/>
                <w:tab w:val="clear" w:pos="709"/>
                <w:tab w:val="clear" w:pos="851"/>
              </w:tabs>
              <w:spacing w:line="260" w:lineRule="atLeast"/>
              <w:ind w:left="239" w:firstLine="0"/>
              <w:rPr>
                <w:rFonts w:ascii="Arial Narrow" w:hAnsi="Arial Narrow" w:cs="Arial"/>
                <w:lang w:val="nl-NL" w:eastAsia="nl-NL"/>
              </w:rPr>
            </w:pPr>
            <w:r w:rsidRPr="00F8145D">
              <w:rPr>
                <w:rFonts w:ascii="Arial Narrow" w:hAnsi="Arial Narrow" w:cs="Arial"/>
                <w:bCs w:val="0"/>
              </w:rPr>
              <w:t>een schuldige gestraft moet worden</w:t>
            </w:r>
            <w:r w:rsidRPr="00F8145D">
              <w:rPr>
                <w:rFonts w:ascii="Arial Narrow" w:hAnsi="Arial Narrow" w:cs="Arial"/>
                <w:bCs w:val="0"/>
                <w:lang w:eastAsia="nl-NL"/>
              </w:rPr>
              <w:t>.</w:t>
            </w:r>
          </w:p>
        </w:tc>
      </w:tr>
      <w:tr w:rsidR="00CC73A3" w:rsidRPr="00F8145D" w:rsidTr="0098323D">
        <w:trPr>
          <w:trHeight w:hRule="exact" w:val="57"/>
        </w:trPr>
        <w:tc>
          <w:tcPr>
            <w:tcW w:w="4360" w:type="dxa"/>
            <w:shd w:val="clear" w:color="auto" w:fill="auto"/>
          </w:tcPr>
          <w:p w:rsidR="00CC73A3" w:rsidRPr="00F8145D" w:rsidRDefault="00CC73A3" w:rsidP="0098323D">
            <w:pPr>
              <w:pStyle w:val="Geenafstand1"/>
              <w:spacing w:line="260" w:lineRule="atLeast"/>
              <w:rPr>
                <w:rFonts w:ascii="Arial Narrow" w:hAnsi="Arial Narrow"/>
                <w:sz w:val="20"/>
                <w:szCs w:val="20"/>
              </w:rPr>
            </w:pPr>
          </w:p>
        </w:tc>
        <w:tc>
          <w:tcPr>
            <w:tcW w:w="362" w:type="dxa"/>
            <w:tcBorders>
              <w:top w:val="single" w:sz="4" w:space="0" w:color="auto"/>
              <w:bottom w:val="single" w:sz="4" w:space="0" w:color="auto"/>
            </w:tcBorders>
            <w:shd w:val="clear" w:color="auto" w:fill="auto"/>
          </w:tcPr>
          <w:p w:rsidR="00CC73A3" w:rsidRPr="00F8145D"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p>
        </w:tc>
        <w:tc>
          <w:tcPr>
            <w:tcW w:w="4741" w:type="dxa"/>
            <w:tcBorders>
              <w:left w:val="nil"/>
            </w:tcBorders>
          </w:tcPr>
          <w:p w:rsidR="00CC73A3" w:rsidRPr="00F8145D" w:rsidRDefault="00CC73A3" w:rsidP="0098323D">
            <w:pPr>
              <w:pStyle w:val="antw-nieuw"/>
              <w:tabs>
                <w:tab w:val="clear" w:pos="284"/>
                <w:tab w:val="clear" w:pos="425"/>
                <w:tab w:val="clear" w:pos="567"/>
                <w:tab w:val="clear" w:pos="709"/>
                <w:tab w:val="clear" w:pos="851"/>
              </w:tabs>
              <w:spacing w:line="260" w:lineRule="atLeast"/>
              <w:ind w:left="239" w:firstLine="0"/>
              <w:rPr>
                <w:rFonts w:ascii="Arial Narrow" w:hAnsi="Arial Narrow" w:cs="Arial"/>
                <w:bCs w:val="0"/>
                <w:lang w:eastAsia="nl-NL"/>
              </w:rPr>
            </w:pPr>
          </w:p>
        </w:tc>
      </w:tr>
      <w:tr w:rsidR="00CC73A3" w:rsidRPr="00F8145D" w:rsidTr="0098323D">
        <w:tc>
          <w:tcPr>
            <w:tcW w:w="4360" w:type="dxa"/>
            <w:shd w:val="clear" w:color="auto" w:fill="auto"/>
          </w:tcPr>
          <w:p w:rsidR="00CC73A3" w:rsidRPr="00F8145D" w:rsidRDefault="00CC73A3" w:rsidP="0098323D">
            <w:pPr>
              <w:pStyle w:val="Geenafstand1"/>
              <w:spacing w:line="260" w:lineRule="atLeast"/>
              <w:rPr>
                <w:rFonts w:ascii="Arial Narrow" w:hAnsi="Arial Narrow"/>
                <w:sz w:val="20"/>
                <w:szCs w:val="20"/>
              </w:rPr>
            </w:pPr>
            <w:r w:rsidRPr="00F8145D">
              <w:rPr>
                <w:rFonts w:ascii="Arial Narrow" w:hAnsi="Arial Narrow" w:cs="Arial"/>
                <w:bCs w:val="0"/>
                <w:sz w:val="20"/>
                <w:szCs w:val="20"/>
              </w:rPr>
              <w:t>Een verdachte mag zwijgen</w:t>
            </w:r>
          </w:p>
        </w:tc>
        <w:tc>
          <w:tcPr>
            <w:tcW w:w="362" w:type="dxa"/>
            <w:tcBorders>
              <w:top w:val="single" w:sz="4" w:space="0" w:color="auto"/>
              <w:left w:val="single" w:sz="4" w:space="0" w:color="auto"/>
              <w:bottom w:val="single" w:sz="4" w:space="0" w:color="auto"/>
              <w:right w:val="single" w:sz="4" w:space="0" w:color="auto"/>
            </w:tcBorders>
            <w:shd w:val="clear" w:color="auto" w:fill="auto"/>
          </w:tcPr>
          <w:p w:rsidR="00CC73A3" w:rsidRPr="00F8145D"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r w:rsidRPr="00F8145D">
              <w:rPr>
                <w:rFonts w:ascii="Arial Narrow" w:hAnsi="Arial Narrow" w:cs="Arial"/>
                <w:lang w:val="nl-NL" w:eastAsia="nl-NL"/>
              </w:rPr>
              <w:t>c.</w:t>
            </w:r>
          </w:p>
        </w:tc>
        <w:tc>
          <w:tcPr>
            <w:tcW w:w="4741" w:type="dxa"/>
          </w:tcPr>
          <w:p w:rsidR="00CC73A3" w:rsidRPr="00F8145D" w:rsidRDefault="00CC73A3" w:rsidP="0098323D">
            <w:pPr>
              <w:pStyle w:val="antw-nieuw"/>
              <w:tabs>
                <w:tab w:val="clear" w:pos="284"/>
                <w:tab w:val="clear" w:pos="425"/>
                <w:tab w:val="clear" w:pos="567"/>
                <w:tab w:val="clear" w:pos="709"/>
                <w:tab w:val="clear" w:pos="851"/>
              </w:tabs>
              <w:spacing w:line="260" w:lineRule="atLeast"/>
              <w:ind w:left="239" w:firstLine="0"/>
              <w:rPr>
                <w:rFonts w:ascii="Arial Narrow" w:hAnsi="Arial Narrow" w:cs="Arial"/>
                <w:bCs w:val="0"/>
                <w:lang w:eastAsia="nl-NL"/>
              </w:rPr>
            </w:pPr>
            <w:r w:rsidRPr="00F8145D">
              <w:rPr>
                <w:rFonts w:ascii="Arial Narrow" w:hAnsi="Arial Narrow" w:cs="Arial"/>
                <w:bCs w:val="0"/>
              </w:rPr>
              <w:t>tijdens het verhoor.</w:t>
            </w:r>
          </w:p>
        </w:tc>
      </w:tr>
      <w:tr w:rsidR="00CC73A3" w:rsidRPr="00F8145D" w:rsidTr="0098323D">
        <w:trPr>
          <w:trHeight w:hRule="exact" w:val="57"/>
        </w:trPr>
        <w:tc>
          <w:tcPr>
            <w:tcW w:w="4360" w:type="dxa"/>
            <w:shd w:val="clear" w:color="auto" w:fill="auto"/>
          </w:tcPr>
          <w:p w:rsidR="00CC73A3" w:rsidRPr="00F8145D" w:rsidRDefault="00CC73A3" w:rsidP="0098323D">
            <w:pPr>
              <w:pStyle w:val="Geenafstand1"/>
              <w:spacing w:line="260" w:lineRule="atLeast"/>
              <w:rPr>
                <w:rFonts w:ascii="Arial Narrow" w:hAnsi="Arial Narrow"/>
                <w:sz w:val="20"/>
                <w:szCs w:val="20"/>
              </w:rPr>
            </w:pPr>
          </w:p>
        </w:tc>
        <w:tc>
          <w:tcPr>
            <w:tcW w:w="362" w:type="dxa"/>
            <w:tcBorders>
              <w:top w:val="single" w:sz="4" w:space="0" w:color="auto"/>
              <w:bottom w:val="single" w:sz="4" w:space="0" w:color="auto"/>
            </w:tcBorders>
            <w:shd w:val="clear" w:color="auto" w:fill="auto"/>
          </w:tcPr>
          <w:p w:rsidR="00CC73A3" w:rsidRPr="00F8145D"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p>
        </w:tc>
        <w:tc>
          <w:tcPr>
            <w:tcW w:w="4741" w:type="dxa"/>
            <w:tcBorders>
              <w:left w:val="nil"/>
            </w:tcBorders>
          </w:tcPr>
          <w:p w:rsidR="00CC73A3" w:rsidRPr="00F8145D" w:rsidRDefault="00CC73A3" w:rsidP="0098323D">
            <w:pPr>
              <w:pStyle w:val="antw-nieuw"/>
              <w:tabs>
                <w:tab w:val="clear" w:pos="284"/>
                <w:tab w:val="clear" w:pos="425"/>
                <w:tab w:val="clear" w:pos="567"/>
                <w:tab w:val="clear" w:pos="709"/>
                <w:tab w:val="clear" w:pos="851"/>
              </w:tabs>
              <w:spacing w:line="260" w:lineRule="atLeast"/>
              <w:ind w:left="239" w:firstLine="0"/>
              <w:rPr>
                <w:rFonts w:ascii="Arial Narrow" w:hAnsi="Arial Narrow" w:cs="Arial"/>
                <w:bCs w:val="0"/>
                <w:lang w:eastAsia="nl-NL"/>
              </w:rPr>
            </w:pPr>
          </w:p>
        </w:tc>
      </w:tr>
      <w:tr w:rsidR="00CC73A3" w:rsidRPr="00F8145D" w:rsidTr="0098323D">
        <w:tc>
          <w:tcPr>
            <w:tcW w:w="4360" w:type="dxa"/>
            <w:shd w:val="clear" w:color="auto" w:fill="auto"/>
          </w:tcPr>
          <w:p w:rsidR="00CC73A3" w:rsidRPr="00F8145D" w:rsidRDefault="00CC73A3" w:rsidP="0098323D">
            <w:pPr>
              <w:pStyle w:val="Geenafstand1"/>
              <w:spacing w:line="260" w:lineRule="atLeast"/>
              <w:rPr>
                <w:rFonts w:ascii="Arial Narrow" w:hAnsi="Arial Narrow"/>
                <w:sz w:val="20"/>
                <w:szCs w:val="20"/>
              </w:rPr>
            </w:pPr>
            <w:r w:rsidRPr="00F8145D">
              <w:rPr>
                <w:rFonts w:ascii="Arial Narrow" w:hAnsi="Arial Narrow" w:cs="Arial"/>
                <w:bCs w:val="0"/>
                <w:sz w:val="20"/>
                <w:szCs w:val="20"/>
              </w:rPr>
              <w:t>De politie mag een verdachte</w:t>
            </w:r>
          </w:p>
        </w:tc>
        <w:tc>
          <w:tcPr>
            <w:tcW w:w="362" w:type="dxa"/>
            <w:tcBorders>
              <w:top w:val="single" w:sz="4" w:space="0" w:color="auto"/>
              <w:left w:val="single" w:sz="4" w:space="0" w:color="auto"/>
              <w:bottom w:val="single" w:sz="4" w:space="0" w:color="auto"/>
              <w:right w:val="single" w:sz="4" w:space="0" w:color="auto"/>
            </w:tcBorders>
            <w:shd w:val="clear" w:color="auto" w:fill="auto"/>
          </w:tcPr>
          <w:p w:rsidR="00CC73A3" w:rsidRPr="00F8145D"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r w:rsidRPr="00F8145D">
              <w:rPr>
                <w:rFonts w:ascii="Arial Narrow" w:hAnsi="Arial Narrow" w:cs="Arial"/>
                <w:lang w:val="nl-NL" w:eastAsia="nl-NL"/>
              </w:rPr>
              <w:t>e.</w:t>
            </w:r>
          </w:p>
        </w:tc>
        <w:tc>
          <w:tcPr>
            <w:tcW w:w="4741" w:type="dxa"/>
          </w:tcPr>
          <w:p w:rsidR="00CC73A3" w:rsidRPr="00F8145D" w:rsidRDefault="00CC73A3" w:rsidP="0098323D">
            <w:pPr>
              <w:pStyle w:val="antw-nieuw"/>
              <w:tabs>
                <w:tab w:val="clear" w:pos="284"/>
                <w:tab w:val="clear" w:pos="425"/>
                <w:tab w:val="clear" w:pos="567"/>
                <w:tab w:val="clear" w:pos="709"/>
                <w:tab w:val="clear" w:pos="851"/>
              </w:tabs>
              <w:spacing w:line="260" w:lineRule="atLeast"/>
              <w:ind w:left="239" w:firstLine="0"/>
              <w:rPr>
                <w:rFonts w:ascii="Arial Narrow" w:hAnsi="Arial Narrow" w:cs="Arial"/>
                <w:bCs w:val="0"/>
                <w:lang w:eastAsia="nl-NL"/>
              </w:rPr>
            </w:pPr>
            <w:r w:rsidRPr="00F8145D">
              <w:rPr>
                <w:rFonts w:ascii="Arial Narrow" w:hAnsi="Arial Narrow" w:cs="Arial"/>
                <w:bCs w:val="0"/>
              </w:rPr>
              <w:t>maar een bepaalde tijd vasthouden</w:t>
            </w:r>
            <w:r>
              <w:rPr>
                <w:rFonts w:ascii="Arial Narrow" w:hAnsi="Arial Narrow" w:cs="Arial"/>
                <w:bCs w:val="0"/>
              </w:rPr>
              <w:t>.</w:t>
            </w:r>
          </w:p>
        </w:tc>
      </w:tr>
    </w:tbl>
    <w:p w:rsidR="00CC73A3" w:rsidRPr="00BB7597" w:rsidRDefault="00CC73A3" w:rsidP="00CC73A3">
      <w:pPr>
        <w:pStyle w:val="Geenafstand"/>
        <w:spacing w:line="260" w:lineRule="atLeast"/>
        <w:rPr>
          <w:rFonts w:ascii="Arial" w:hAnsi="Arial" w:cs="Arial"/>
          <w:sz w:val="20"/>
          <w:szCs w:val="20"/>
        </w:rPr>
      </w:pPr>
    </w:p>
    <w:p w:rsidR="00CC73A3" w:rsidRPr="00BB7597" w:rsidRDefault="00CC73A3" w:rsidP="00CC73A3">
      <w:pPr>
        <w:pStyle w:val="Geenafstand"/>
        <w:spacing w:line="260" w:lineRule="atLeast"/>
        <w:ind w:left="426" w:hanging="426"/>
        <w:rPr>
          <w:rFonts w:ascii="Arial" w:hAnsi="Arial" w:cs="Arial"/>
          <w:sz w:val="20"/>
          <w:szCs w:val="20"/>
        </w:rPr>
      </w:pPr>
      <w:r>
        <w:rPr>
          <w:rFonts w:ascii="Arial" w:hAnsi="Arial" w:cs="Arial"/>
          <w:sz w:val="20"/>
          <w:szCs w:val="20"/>
        </w:rPr>
        <w:br w:type="page"/>
      </w:r>
      <w:r w:rsidRPr="00BB7597">
        <w:rPr>
          <w:rFonts w:ascii="Arial" w:hAnsi="Arial" w:cs="Arial"/>
          <w:sz w:val="20"/>
          <w:szCs w:val="20"/>
        </w:rPr>
        <w:lastRenderedPageBreak/>
        <w:t>12</w:t>
      </w:r>
      <w:r w:rsidRPr="00BB7597">
        <w:rPr>
          <w:rFonts w:ascii="Arial" w:hAnsi="Arial" w:cs="Arial"/>
          <w:sz w:val="20"/>
          <w:szCs w:val="20"/>
        </w:rPr>
        <w:tab/>
      </w:r>
      <w:r w:rsidRPr="00BB7597">
        <w:rPr>
          <w:rFonts w:ascii="Arial" w:hAnsi="Arial" w:cs="Arial"/>
          <w:b/>
          <w:i/>
          <w:sz w:val="20"/>
          <w:szCs w:val="20"/>
        </w:rPr>
        <w:t>DE ZAAK-HOFMAN</w:t>
      </w:r>
      <w:r w:rsidRPr="00BB7597">
        <w:rPr>
          <w:rFonts w:ascii="Arial" w:hAnsi="Arial" w:cs="Arial"/>
          <w:sz w:val="20"/>
          <w:szCs w:val="20"/>
        </w:rPr>
        <w:t xml:space="preserve">  blz. 58</w:t>
      </w:r>
    </w:p>
    <w:p w:rsidR="00CC73A3" w:rsidRPr="00BB7597" w:rsidRDefault="00CC73A3" w:rsidP="00CC73A3">
      <w:pPr>
        <w:pStyle w:val="Geenafstand"/>
        <w:rPr>
          <w:rFonts w:ascii="Arial" w:hAnsi="Arial" w:cs="Arial"/>
          <w:sz w:val="20"/>
          <w:szCs w:val="20"/>
        </w:rPr>
      </w:pPr>
    </w:p>
    <w:p w:rsidR="00CC73A3" w:rsidRPr="00BB7597" w:rsidRDefault="00CC73A3" w:rsidP="00CC73A3">
      <w:pPr>
        <w:pStyle w:val="antw-nieuw"/>
        <w:tabs>
          <w:tab w:val="clear" w:pos="284"/>
          <w:tab w:val="clear" w:pos="425"/>
          <w:tab w:val="clear" w:pos="567"/>
          <w:tab w:val="clear" w:pos="709"/>
          <w:tab w:val="clear" w:pos="851"/>
        </w:tabs>
        <w:spacing w:line="260" w:lineRule="atLeast"/>
        <w:ind w:firstLine="0"/>
        <w:rPr>
          <w:rFonts w:cs="Arial"/>
        </w:rPr>
      </w:pPr>
      <w:r w:rsidRPr="00BB7597">
        <w:rPr>
          <w:rFonts w:cs="Arial"/>
        </w:rPr>
        <w:t xml:space="preserve">De agent handelt uit </w:t>
      </w:r>
      <w:r w:rsidRPr="00BB7597">
        <w:rPr>
          <w:rFonts w:cs="Arial"/>
          <w:b/>
        </w:rPr>
        <w:t>noodweer</w:t>
      </w:r>
      <w:r w:rsidRPr="00BB7597">
        <w:rPr>
          <w:rFonts w:cs="Arial"/>
        </w:rPr>
        <w:t>. Voor zijn gevoel had hij op dat moment geen andere keus dan schieten.</w:t>
      </w:r>
    </w:p>
    <w:p w:rsidR="00CC73A3" w:rsidRPr="00BB7597" w:rsidRDefault="00CC73A3" w:rsidP="00CC73A3">
      <w:pPr>
        <w:pStyle w:val="antw-nieuw"/>
        <w:tabs>
          <w:tab w:val="clear" w:pos="284"/>
          <w:tab w:val="clear" w:pos="425"/>
          <w:tab w:val="clear" w:pos="567"/>
          <w:tab w:val="clear" w:pos="709"/>
          <w:tab w:val="clear" w:pos="851"/>
        </w:tabs>
        <w:suppressAutoHyphens/>
        <w:spacing w:line="240" w:lineRule="atLeast"/>
        <w:ind w:left="0" w:firstLine="0"/>
        <w:rPr>
          <w:rFonts w:cs="Arial"/>
        </w:rPr>
      </w:pPr>
    </w:p>
    <w:p w:rsidR="00CC73A3" w:rsidRPr="00BB7597" w:rsidRDefault="00CC73A3" w:rsidP="00CC73A3">
      <w:pPr>
        <w:pStyle w:val="antw-nieuw"/>
        <w:tabs>
          <w:tab w:val="clear" w:pos="284"/>
          <w:tab w:val="clear" w:pos="425"/>
          <w:tab w:val="clear" w:pos="567"/>
          <w:tab w:val="clear" w:pos="709"/>
          <w:tab w:val="clear" w:pos="851"/>
        </w:tabs>
        <w:spacing w:line="260" w:lineRule="atLeast"/>
        <w:ind w:firstLine="1"/>
        <w:rPr>
          <w:rFonts w:cs="Arial"/>
          <w:i/>
        </w:rPr>
      </w:pPr>
      <w:r w:rsidRPr="00BB7597">
        <w:rPr>
          <w:rFonts w:cs="Arial"/>
          <w:i/>
        </w:rPr>
        <w:t>Uitspraak Hoge Raad:</w:t>
      </w:r>
    </w:p>
    <w:p w:rsidR="00CC73A3" w:rsidRPr="00BB7597" w:rsidRDefault="00CC73A3" w:rsidP="00CC73A3">
      <w:pPr>
        <w:pStyle w:val="antw-nieuw"/>
        <w:tabs>
          <w:tab w:val="clear" w:pos="284"/>
          <w:tab w:val="clear" w:pos="425"/>
          <w:tab w:val="clear" w:pos="567"/>
          <w:tab w:val="clear" w:pos="709"/>
          <w:tab w:val="clear" w:pos="851"/>
        </w:tabs>
        <w:spacing w:line="260" w:lineRule="atLeast"/>
        <w:ind w:firstLine="1"/>
        <w:rPr>
          <w:rFonts w:cs="Arial"/>
          <w:i/>
        </w:rPr>
      </w:pPr>
      <w:r w:rsidRPr="00BB7597">
        <w:rPr>
          <w:rFonts w:cs="Arial"/>
          <w:i/>
        </w:rPr>
        <w:t>De Hoge Raad stelde vast dat de agent zijn pistool had getrokken toen het slachtoffer nog niet tot de aanval was overgegaan en er officieel nog geen schietwaardige situatie was. De agent wilde de vrouw afschrikken, maar het tonen van het wapen had een averechts effect: de vrouw viel juist aan. De tijd en afstand waren te kort voor de agent om zich anders te verdedigen dan met het noodlottige schot en daardoor werd noodweer aangenomen. (HR 1 maart 1983, NJ 1983, 468</w:t>
      </w:r>
      <w:r>
        <w:rPr>
          <w:rFonts w:cs="Arial"/>
          <w:i/>
        </w:rPr>
        <w:t>.</w:t>
      </w:r>
      <w:r w:rsidRPr="00BB7597">
        <w:rPr>
          <w:rFonts w:cs="Arial"/>
          <w:i/>
        </w:rPr>
        <w:t>)</w:t>
      </w:r>
    </w:p>
    <w:p w:rsidR="00CC73A3" w:rsidRDefault="00CC73A3" w:rsidP="00CC73A3">
      <w:pPr>
        <w:pStyle w:val="antw-nieuw"/>
        <w:tabs>
          <w:tab w:val="clear" w:pos="284"/>
          <w:tab w:val="clear" w:pos="425"/>
          <w:tab w:val="clear" w:pos="567"/>
          <w:tab w:val="clear" w:pos="709"/>
          <w:tab w:val="clear" w:pos="851"/>
        </w:tabs>
        <w:suppressAutoHyphens/>
        <w:spacing w:line="240" w:lineRule="atLeast"/>
        <w:ind w:left="0" w:firstLine="0"/>
        <w:rPr>
          <w:rFonts w:cs="Arial"/>
          <w:i/>
        </w:rPr>
      </w:pPr>
    </w:p>
    <w:p w:rsidR="00CC73A3" w:rsidRPr="00BB7597" w:rsidRDefault="00CC73A3" w:rsidP="00CC73A3">
      <w:pPr>
        <w:pStyle w:val="antw-nieuw"/>
        <w:tabs>
          <w:tab w:val="clear" w:pos="284"/>
          <w:tab w:val="clear" w:pos="425"/>
          <w:tab w:val="clear" w:pos="567"/>
          <w:tab w:val="clear" w:pos="709"/>
          <w:tab w:val="clear" w:pos="851"/>
        </w:tabs>
        <w:spacing w:line="260" w:lineRule="atLeast"/>
        <w:ind w:firstLine="1"/>
        <w:rPr>
          <w:rFonts w:cs="Arial"/>
          <w:i/>
        </w:rPr>
      </w:pPr>
      <w:r w:rsidRPr="00BB7597">
        <w:rPr>
          <w:rFonts w:cs="Arial"/>
          <w:i/>
        </w:rPr>
        <w:t>Als een agent schiet, dan wordt hij meestal ontheven uit zijn dienst en vindt er eerst een uitgebreid onderzoek plaats naar de reden en de omstandigheden van het schietincident. Soms leidt dat, zoals in het geval van Meta Hofman, tot een rechtszaak tegen de betrokken agent.</w:t>
      </w:r>
    </w:p>
    <w:p w:rsidR="00CC73A3" w:rsidRPr="00BB7597" w:rsidRDefault="00CC73A3" w:rsidP="00CC73A3">
      <w:pPr>
        <w:pStyle w:val="antw-nieuw"/>
        <w:tabs>
          <w:tab w:val="clear" w:pos="284"/>
          <w:tab w:val="clear" w:pos="425"/>
          <w:tab w:val="clear" w:pos="567"/>
          <w:tab w:val="clear" w:pos="709"/>
          <w:tab w:val="clear" w:pos="851"/>
        </w:tabs>
        <w:spacing w:line="260" w:lineRule="atLeast"/>
        <w:ind w:firstLine="1"/>
        <w:rPr>
          <w:rFonts w:cs="Arial"/>
          <w:b/>
          <w:i/>
        </w:rPr>
      </w:pPr>
      <w:r w:rsidRPr="00BB7597">
        <w:rPr>
          <w:rFonts w:cs="Arial"/>
          <w:i/>
        </w:rPr>
        <w:t xml:space="preserve">Houd een discussie in de klas over de stelling: </w:t>
      </w:r>
      <w:r w:rsidRPr="00BB7597">
        <w:rPr>
          <w:rFonts w:cs="Arial"/>
          <w:b/>
          <w:i/>
        </w:rPr>
        <w:t>“Een agent moet na een schietincident niet automatisch als verdachte worden beschouwd, want schieten hoort bij het beroep.”</w:t>
      </w:r>
    </w:p>
    <w:p w:rsidR="00CC73A3" w:rsidRPr="00BB7597" w:rsidRDefault="00CC73A3" w:rsidP="00CC73A3">
      <w:pPr>
        <w:pStyle w:val="antw-nieuw"/>
        <w:tabs>
          <w:tab w:val="clear" w:pos="284"/>
          <w:tab w:val="clear" w:pos="425"/>
          <w:tab w:val="clear" w:pos="567"/>
          <w:tab w:val="clear" w:pos="709"/>
          <w:tab w:val="clear" w:pos="851"/>
        </w:tabs>
        <w:suppressAutoHyphens/>
        <w:spacing w:line="240" w:lineRule="atLeast"/>
        <w:ind w:left="0" w:firstLine="0"/>
        <w:rPr>
          <w:rFonts w:cs="Arial"/>
          <w:i/>
        </w:rPr>
      </w:pPr>
    </w:p>
    <w:p w:rsidR="00CC73A3" w:rsidRPr="00BB7597" w:rsidRDefault="00CC73A3" w:rsidP="00CC73A3">
      <w:pPr>
        <w:pStyle w:val="Geenafstand"/>
        <w:rPr>
          <w:rFonts w:ascii="Arial" w:hAnsi="Arial" w:cs="Arial"/>
          <w:sz w:val="20"/>
          <w:szCs w:val="20"/>
        </w:rPr>
      </w:pPr>
    </w:p>
    <w:p w:rsidR="00CC73A3" w:rsidRPr="00BB7597" w:rsidRDefault="00CC73A3" w:rsidP="00CC73A3">
      <w:pPr>
        <w:pStyle w:val="Geenafstand"/>
        <w:spacing w:line="260" w:lineRule="atLeast"/>
        <w:ind w:left="426" w:hanging="426"/>
        <w:rPr>
          <w:rFonts w:ascii="Arial" w:hAnsi="Arial" w:cs="Arial"/>
          <w:sz w:val="20"/>
          <w:szCs w:val="20"/>
        </w:rPr>
      </w:pPr>
      <w:r w:rsidRPr="00BB7597">
        <w:rPr>
          <w:rFonts w:ascii="Arial" w:hAnsi="Arial" w:cs="Arial"/>
          <w:sz w:val="20"/>
          <w:szCs w:val="20"/>
        </w:rPr>
        <w:t>13</w:t>
      </w:r>
      <w:r w:rsidRPr="00BB7597">
        <w:rPr>
          <w:rFonts w:ascii="Arial" w:hAnsi="Arial" w:cs="Arial"/>
          <w:sz w:val="20"/>
          <w:szCs w:val="20"/>
        </w:rPr>
        <w:tab/>
      </w:r>
      <w:r w:rsidRPr="00BB7597">
        <w:rPr>
          <w:rFonts w:ascii="Arial" w:hAnsi="Arial" w:cs="Arial"/>
          <w:b/>
          <w:i/>
          <w:sz w:val="20"/>
          <w:szCs w:val="20"/>
        </w:rPr>
        <w:t>OP HET POLITIEBUREAU</w:t>
      </w:r>
      <w:r w:rsidRPr="00BB7597">
        <w:rPr>
          <w:rFonts w:ascii="Arial" w:hAnsi="Arial" w:cs="Arial"/>
          <w:sz w:val="20"/>
          <w:szCs w:val="20"/>
        </w:rPr>
        <w:t xml:space="preserve">  blz. </w:t>
      </w:r>
      <w:r>
        <w:rPr>
          <w:rFonts w:ascii="Arial" w:hAnsi="Arial" w:cs="Arial"/>
          <w:sz w:val="20"/>
          <w:szCs w:val="20"/>
        </w:rPr>
        <w:t>58</w:t>
      </w:r>
    </w:p>
    <w:p w:rsidR="00CC73A3" w:rsidRPr="00BB7597" w:rsidRDefault="00CC73A3" w:rsidP="00CC73A3">
      <w:pPr>
        <w:pStyle w:val="Geenafstand"/>
        <w:spacing w:line="260" w:lineRule="atLeast"/>
        <w:rPr>
          <w:rFonts w:ascii="Arial" w:hAnsi="Arial" w:cs="Arial"/>
          <w:sz w:val="20"/>
          <w:szCs w:val="20"/>
        </w:rPr>
      </w:pPr>
    </w:p>
    <w:tbl>
      <w:tblPr>
        <w:tblW w:w="0" w:type="dxa"/>
        <w:tblInd w:w="425" w:type="dxa"/>
        <w:tblLook w:val="04A0" w:firstRow="1" w:lastRow="0" w:firstColumn="1" w:lastColumn="0" w:noHBand="0" w:noVBand="1"/>
      </w:tblPr>
      <w:tblGrid>
        <w:gridCol w:w="4531"/>
        <w:gridCol w:w="4682"/>
      </w:tblGrid>
      <w:tr w:rsidR="00CC73A3" w:rsidRPr="00403587" w:rsidTr="0098323D">
        <w:tc>
          <w:tcPr>
            <w:tcW w:w="4536" w:type="dxa"/>
            <w:shd w:val="clear" w:color="auto" w:fill="auto"/>
          </w:tcPr>
          <w:p w:rsidR="00CC73A3" w:rsidRPr="00403587" w:rsidRDefault="00CC73A3" w:rsidP="0098323D">
            <w:pPr>
              <w:pStyle w:val="Geenafstand"/>
              <w:spacing w:line="260" w:lineRule="atLeast"/>
              <w:ind w:left="426" w:hanging="426"/>
              <w:rPr>
                <w:rFonts w:ascii="Arial" w:hAnsi="Arial" w:cs="Arial"/>
                <w:sz w:val="20"/>
                <w:szCs w:val="20"/>
              </w:rPr>
            </w:pPr>
            <w:r w:rsidRPr="00403587">
              <w:rPr>
                <w:rFonts w:ascii="Arial" w:hAnsi="Arial" w:cs="Arial"/>
                <w:sz w:val="20"/>
                <w:szCs w:val="20"/>
              </w:rPr>
              <w:t>1.</w:t>
            </w:r>
            <w:r w:rsidRPr="00403587">
              <w:rPr>
                <w:rFonts w:ascii="Arial" w:hAnsi="Arial" w:cs="Arial"/>
                <w:sz w:val="20"/>
                <w:szCs w:val="20"/>
              </w:rPr>
              <w:tab/>
              <w:t>6</w:t>
            </w:r>
          </w:p>
        </w:tc>
        <w:tc>
          <w:tcPr>
            <w:tcW w:w="4690" w:type="dxa"/>
            <w:shd w:val="clear" w:color="auto" w:fill="auto"/>
          </w:tcPr>
          <w:p w:rsidR="00CC73A3" w:rsidRPr="00403587" w:rsidRDefault="00CC73A3" w:rsidP="0098323D">
            <w:pPr>
              <w:pStyle w:val="Geenafstand"/>
              <w:spacing w:line="260" w:lineRule="atLeast"/>
              <w:ind w:left="426" w:hanging="324"/>
              <w:rPr>
                <w:rFonts w:ascii="Arial" w:hAnsi="Arial" w:cs="Arial"/>
                <w:sz w:val="20"/>
                <w:szCs w:val="20"/>
              </w:rPr>
            </w:pPr>
            <w:r w:rsidRPr="00403587">
              <w:rPr>
                <w:rFonts w:ascii="Arial" w:hAnsi="Arial" w:cs="Arial"/>
                <w:sz w:val="20"/>
                <w:szCs w:val="20"/>
              </w:rPr>
              <w:t>6.</w:t>
            </w:r>
            <w:r w:rsidRPr="00403587">
              <w:rPr>
                <w:rFonts w:ascii="Arial" w:hAnsi="Arial" w:cs="Arial"/>
                <w:sz w:val="20"/>
                <w:szCs w:val="20"/>
              </w:rPr>
              <w:tab/>
              <w:t>voorlopige hechtenis</w:t>
            </w:r>
          </w:p>
        </w:tc>
      </w:tr>
      <w:tr w:rsidR="00CC73A3" w:rsidRPr="00403587" w:rsidTr="0098323D">
        <w:tc>
          <w:tcPr>
            <w:tcW w:w="4536" w:type="dxa"/>
            <w:shd w:val="clear" w:color="auto" w:fill="auto"/>
          </w:tcPr>
          <w:p w:rsidR="00CC73A3" w:rsidRPr="00403587" w:rsidRDefault="00CC73A3" w:rsidP="0098323D">
            <w:pPr>
              <w:pStyle w:val="Geenafstand"/>
              <w:spacing w:line="260" w:lineRule="atLeast"/>
              <w:ind w:left="426" w:hanging="426"/>
              <w:rPr>
                <w:rFonts w:ascii="Arial" w:hAnsi="Arial" w:cs="Arial"/>
                <w:sz w:val="20"/>
                <w:szCs w:val="20"/>
              </w:rPr>
            </w:pPr>
            <w:r w:rsidRPr="00403587">
              <w:rPr>
                <w:rFonts w:ascii="Arial" w:hAnsi="Arial" w:cs="Arial"/>
                <w:sz w:val="20"/>
                <w:szCs w:val="20"/>
              </w:rPr>
              <w:t>2.</w:t>
            </w:r>
            <w:r w:rsidRPr="00403587">
              <w:rPr>
                <w:rFonts w:ascii="Arial" w:hAnsi="Arial" w:cs="Arial"/>
                <w:sz w:val="20"/>
                <w:szCs w:val="20"/>
              </w:rPr>
              <w:tab/>
              <w:t>politiebureau</w:t>
            </w:r>
          </w:p>
        </w:tc>
        <w:tc>
          <w:tcPr>
            <w:tcW w:w="4690" w:type="dxa"/>
            <w:shd w:val="clear" w:color="auto" w:fill="auto"/>
          </w:tcPr>
          <w:p w:rsidR="00CC73A3" w:rsidRPr="00403587" w:rsidRDefault="00CC73A3" w:rsidP="0098323D">
            <w:pPr>
              <w:pStyle w:val="Geenafstand"/>
              <w:spacing w:line="260" w:lineRule="atLeast"/>
              <w:ind w:left="426" w:hanging="324"/>
              <w:rPr>
                <w:rFonts w:ascii="Arial" w:hAnsi="Arial" w:cs="Arial"/>
                <w:sz w:val="20"/>
                <w:szCs w:val="20"/>
              </w:rPr>
            </w:pPr>
            <w:r w:rsidRPr="00403587">
              <w:rPr>
                <w:rFonts w:ascii="Arial" w:hAnsi="Arial" w:cs="Arial"/>
                <w:sz w:val="20"/>
                <w:szCs w:val="20"/>
              </w:rPr>
              <w:t>7.</w:t>
            </w:r>
            <w:r w:rsidRPr="00403587">
              <w:rPr>
                <w:rFonts w:ascii="Arial" w:hAnsi="Arial" w:cs="Arial"/>
                <w:sz w:val="20"/>
                <w:szCs w:val="20"/>
              </w:rPr>
              <w:tab/>
              <w:t>huis van bewaring</w:t>
            </w:r>
          </w:p>
        </w:tc>
      </w:tr>
      <w:tr w:rsidR="00CC73A3" w:rsidRPr="00403587" w:rsidTr="0098323D">
        <w:tc>
          <w:tcPr>
            <w:tcW w:w="4536" w:type="dxa"/>
            <w:shd w:val="clear" w:color="auto" w:fill="auto"/>
          </w:tcPr>
          <w:p w:rsidR="00CC73A3" w:rsidRPr="00403587" w:rsidRDefault="00CC73A3" w:rsidP="0098323D">
            <w:pPr>
              <w:pStyle w:val="Geenafstand"/>
              <w:spacing w:line="260" w:lineRule="atLeast"/>
              <w:ind w:left="426" w:hanging="426"/>
              <w:rPr>
                <w:rFonts w:ascii="Arial" w:hAnsi="Arial" w:cs="Arial"/>
                <w:sz w:val="20"/>
                <w:szCs w:val="20"/>
              </w:rPr>
            </w:pPr>
            <w:r w:rsidRPr="00403587">
              <w:rPr>
                <w:rFonts w:ascii="Arial" w:hAnsi="Arial" w:cs="Arial"/>
                <w:sz w:val="20"/>
                <w:szCs w:val="20"/>
              </w:rPr>
              <w:t>3.</w:t>
            </w:r>
            <w:r w:rsidRPr="00403587">
              <w:rPr>
                <w:rFonts w:ascii="Arial" w:hAnsi="Arial" w:cs="Arial"/>
                <w:sz w:val="20"/>
                <w:szCs w:val="20"/>
              </w:rPr>
              <w:tab/>
              <w:t>3</w:t>
            </w:r>
          </w:p>
        </w:tc>
        <w:tc>
          <w:tcPr>
            <w:tcW w:w="4690" w:type="dxa"/>
            <w:shd w:val="clear" w:color="auto" w:fill="auto"/>
          </w:tcPr>
          <w:p w:rsidR="00CC73A3" w:rsidRPr="00403587" w:rsidRDefault="00CC73A3" w:rsidP="0098323D">
            <w:pPr>
              <w:pStyle w:val="Geenafstand"/>
              <w:spacing w:line="260" w:lineRule="atLeast"/>
              <w:ind w:left="426" w:hanging="324"/>
              <w:rPr>
                <w:rFonts w:ascii="Arial" w:hAnsi="Arial" w:cs="Arial"/>
                <w:sz w:val="20"/>
                <w:szCs w:val="20"/>
              </w:rPr>
            </w:pPr>
            <w:r w:rsidRPr="00403587">
              <w:rPr>
                <w:rFonts w:ascii="Arial" w:hAnsi="Arial" w:cs="Arial"/>
                <w:sz w:val="20"/>
                <w:szCs w:val="20"/>
              </w:rPr>
              <w:t>8.</w:t>
            </w:r>
            <w:r w:rsidRPr="00403587">
              <w:rPr>
                <w:rFonts w:ascii="Arial" w:hAnsi="Arial" w:cs="Arial"/>
                <w:sz w:val="20"/>
                <w:szCs w:val="20"/>
              </w:rPr>
              <w:tab/>
              <w:t>14</w:t>
            </w:r>
          </w:p>
        </w:tc>
      </w:tr>
      <w:tr w:rsidR="00CC73A3" w:rsidRPr="00403587" w:rsidTr="0098323D">
        <w:tc>
          <w:tcPr>
            <w:tcW w:w="4536" w:type="dxa"/>
            <w:shd w:val="clear" w:color="auto" w:fill="auto"/>
          </w:tcPr>
          <w:p w:rsidR="00CC73A3" w:rsidRPr="00403587" w:rsidRDefault="00CC73A3" w:rsidP="0098323D">
            <w:pPr>
              <w:pStyle w:val="Geenafstand"/>
              <w:spacing w:line="260" w:lineRule="atLeast"/>
              <w:ind w:left="426" w:hanging="426"/>
              <w:rPr>
                <w:rFonts w:ascii="Arial" w:hAnsi="Arial" w:cs="Arial"/>
                <w:sz w:val="20"/>
                <w:szCs w:val="20"/>
              </w:rPr>
            </w:pPr>
            <w:r w:rsidRPr="00403587">
              <w:rPr>
                <w:rFonts w:ascii="Arial" w:hAnsi="Arial" w:cs="Arial"/>
                <w:sz w:val="20"/>
                <w:szCs w:val="20"/>
              </w:rPr>
              <w:t>4.</w:t>
            </w:r>
            <w:r w:rsidRPr="00403587">
              <w:rPr>
                <w:rFonts w:ascii="Arial" w:hAnsi="Arial" w:cs="Arial"/>
                <w:sz w:val="20"/>
                <w:szCs w:val="20"/>
              </w:rPr>
              <w:tab/>
              <w:t>inverzekeringstelling</w:t>
            </w:r>
          </w:p>
        </w:tc>
        <w:tc>
          <w:tcPr>
            <w:tcW w:w="4690" w:type="dxa"/>
            <w:shd w:val="clear" w:color="auto" w:fill="auto"/>
          </w:tcPr>
          <w:p w:rsidR="00CC73A3" w:rsidRPr="00403587" w:rsidRDefault="00CC73A3" w:rsidP="0098323D">
            <w:pPr>
              <w:pStyle w:val="Geenafstand"/>
              <w:spacing w:line="260" w:lineRule="atLeast"/>
              <w:ind w:left="426" w:hanging="324"/>
              <w:rPr>
                <w:rFonts w:ascii="Arial" w:hAnsi="Arial" w:cs="Arial"/>
                <w:sz w:val="20"/>
                <w:szCs w:val="20"/>
              </w:rPr>
            </w:pPr>
            <w:r w:rsidRPr="00403587">
              <w:rPr>
                <w:rFonts w:ascii="Arial" w:hAnsi="Arial" w:cs="Arial"/>
                <w:sz w:val="20"/>
                <w:szCs w:val="20"/>
              </w:rPr>
              <w:t>9.</w:t>
            </w:r>
            <w:r w:rsidRPr="00403587">
              <w:rPr>
                <w:rFonts w:ascii="Arial" w:hAnsi="Arial" w:cs="Arial"/>
                <w:sz w:val="20"/>
                <w:szCs w:val="20"/>
              </w:rPr>
              <w:tab/>
              <w:t>30</w:t>
            </w:r>
          </w:p>
        </w:tc>
      </w:tr>
      <w:tr w:rsidR="00CC73A3" w:rsidRPr="00403587" w:rsidTr="0098323D">
        <w:tc>
          <w:tcPr>
            <w:tcW w:w="4536" w:type="dxa"/>
            <w:shd w:val="clear" w:color="auto" w:fill="auto"/>
          </w:tcPr>
          <w:p w:rsidR="00CC73A3" w:rsidRPr="00403587" w:rsidRDefault="00CC73A3" w:rsidP="0098323D">
            <w:pPr>
              <w:pStyle w:val="Geenafstand"/>
              <w:spacing w:line="260" w:lineRule="atLeast"/>
              <w:ind w:left="426" w:hanging="426"/>
              <w:rPr>
                <w:rFonts w:ascii="Arial" w:hAnsi="Arial" w:cs="Arial"/>
                <w:sz w:val="20"/>
                <w:szCs w:val="20"/>
              </w:rPr>
            </w:pPr>
            <w:r w:rsidRPr="00403587">
              <w:rPr>
                <w:rFonts w:ascii="Arial" w:hAnsi="Arial" w:cs="Arial"/>
                <w:sz w:val="20"/>
                <w:szCs w:val="20"/>
              </w:rPr>
              <w:t>5.</w:t>
            </w:r>
            <w:r w:rsidRPr="00403587">
              <w:rPr>
                <w:rFonts w:ascii="Arial" w:hAnsi="Arial" w:cs="Arial"/>
                <w:sz w:val="20"/>
                <w:szCs w:val="20"/>
              </w:rPr>
              <w:tab/>
              <w:t>rechter-commissaris</w:t>
            </w:r>
          </w:p>
        </w:tc>
        <w:tc>
          <w:tcPr>
            <w:tcW w:w="4690" w:type="dxa"/>
            <w:shd w:val="clear" w:color="auto" w:fill="auto"/>
          </w:tcPr>
          <w:p w:rsidR="00CC73A3" w:rsidRPr="00403587" w:rsidRDefault="00CC73A3" w:rsidP="0098323D">
            <w:pPr>
              <w:pStyle w:val="Geenafstand"/>
              <w:spacing w:line="260" w:lineRule="atLeast"/>
              <w:ind w:left="426" w:hanging="426"/>
              <w:rPr>
                <w:rFonts w:ascii="Arial" w:hAnsi="Arial" w:cs="Arial"/>
                <w:sz w:val="20"/>
                <w:szCs w:val="20"/>
              </w:rPr>
            </w:pPr>
            <w:r w:rsidRPr="00403587">
              <w:rPr>
                <w:rFonts w:ascii="Arial" w:hAnsi="Arial" w:cs="Arial"/>
                <w:sz w:val="20"/>
                <w:szCs w:val="20"/>
              </w:rPr>
              <w:t>10.</w:t>
            </w:r>
            <w:r w:rsidRPr="00403587">
              <w:rPr>
                <w:rFonts w:ascii="Arial" w:hAnsi="Arial" w:cs="Arial"/>
                <w:sz w:val="20"/>
                <w:szCs w:val="20"/>
              </w:rPr>
              <w:tab/>
              <w:t>110</w:t>
            </w:r>
          </w:p>
        </w:tc>
      </w:tr>
    </w:tbl>
    <w:p w:rsidR="00CC73A3" w:rsidRPr="00BB7597" w:rsidRDefault="00CC73A3" w:rsidP="00CC73A3">
      <w:pPr>
        <w:pStyle w:val="Geenafstand"/>
        <w:rPr>
          <w:rFonts w:ascii="Arial" w:hAnsi="Arial" w:cs="Arial"/>
          <w:sz w:val="20"/>
          <w:szCs w:val="20"/>
        </w:rPr>
      </w:pPr>
    </w:p>
    <w:p w:rsidR="00CC73A3" w:rsidRPr="00BB7597" w:rsidRDefault="00CC73A3" w:rsidP="00CC73A3">
      <w:pPr>
        <w:pStyle w:val="Geenafstand"/>
        <w:rPr>
          <w:rFonts w:ascii="Arial" w:hAnsi="Arial" w:cs="Arial"/>
          <w:sz w:val="20"/>
          <w:szCs w:val="20"/>
        </w:rPr>
      </w:pPr>
    </w:p>
    <w:p w:rsidR="00CC73A3" w:rsidRPr="00BB7597" w:rsidRDefault="00CC73A3" w:rsidP="00CC73A3">
      <w:pPr>
        <w:pStyle w:val="Geenafstand"/>
        <w:spacing w:line="260" w:lineRule="atLeast"/>
        <w:ind w:left="426" w:hanging="426"/>
        <w:rPr>
          <w:rFonts w:ascii="Arial" w:hAnsi="Arial" w:cs="Arial"/>
          <w:sz w:val="20"/>
          <w:szCs w:val="20"/>
        </w:rPr>
      </w:pPr>
      <w:r w:rsidRPr="00BB7597">
        <w:rPr>
          <w:rFonts w:ascii="Arial" w:hAnsi="Arial" w:cs="Arial"/>
          <w:sz w:val="20"/>
          <w:szCs w:val="20"/>
        </w:rPr>
        <w:t>14</w:t>
      </w:r>
      <w:r w:rsidRPr="00BB7597">
        <w:rPr>
          <w:rFonts w:ascii="Arial" w:hAnsi="Arial" w:cs="Arial"/>
          <w:sz w:val="20"/>
          <w:szCs w:val="20"/>
        </w:rPr>
        <w:tab/>
      </w:r>
      <w:r w:rsidRPr="00BB7597">
        <w:rPr>
          <w:rFonts w:ascii="Arial" w:hAnsi="Arial" w:cs="Arial"/>
          <w:b/>
          <w:i/>
          <w:sz w:val="20"/>
          <w:szCs w:val="20"/>
        </w:rPr>
        <w:t>KRANTENKOP</w:t>
      </w:r>
      <w:r w:rsidRPr="00BB7597">
        <w:rPr>
          <w:rFonts w:ascii="Arial" w:hAnsi="Arial" w:cs="Arial"/>
          <w:sz w:val="20"/>
          <w:szCs w:val="20"/>
        </w:rPr>
        <w:t xml:space="preserve">  blz. 59</w:t>
      </w:r>
    </w:p>
    <w:p w:rsidR="00CC73A3" w:rsidRPr="00BB7597" w:rsidRDefault="00CC73A3" w:rsidP="00CC73A3">
      <w:pPr>
        <w:pStyle w:val="Geenafstand"/>
        <w:spacing w:line="260" w:lineRule="atLeast"/>
        <w:rPr>
          <w:rFonts w:ascii="Arial" w:hAnsi="Arial" w:cs="Arial"/>
          <w:sz w:val="20"/>
          <w:szCs w:val="20"/>
        </w:rPr>
      </w:pPr>
    </w:p>
    <w:p w:rsidR="00CC73A3" w:rsidRPr="00BB7597" w:rsidRDefault="00CC73A3" w:rsidP="00CC73A3">
      <w:pPr>
        <w:pStyle w:val="Geenafstand"/>
        <w:spacing w:line="260" w:lineRule="atLeast"/>
        <w:ind w:left="851" w:hanging="425"/>
        <w:rPr>
          <w:rFonts w:ascii="Arial" w:hAnsi="Arial" w:cs="Arial"/>
          <w:bCs w:val="0"/>
          <w:sz w:val="20"/>
          <w:szCs w:val="20"/>
        </w:rPr>
      </w:pPr>
      <w:r w:rsidRPr="00BB7597">
        <w:rPr>
          <w:rFonts w:ascii="Arial" w:hAnsi="Arial" w:cs="Arial"/>
          <w:sz w:val="20"/>
          <w:szCs w:val="20"/>
        </w:rPr>
        <w:t>a.</w:t>
      </w:r>
      <w:r w:rsidRPr="00BB7597">
        <w:rPr>
          <w:rFonts w:ascii="Arial" w:hAnsi="Arial" w:cs="Arial"/>
          <w:sz w:val="20"/>
          <w:szCs w:val="20"/>
        </w:rPr>
        <w:tab/>
      </w:r>
      <w:r w:rsidRPr="00BB7597">
        <w:rPr>
          <w:rFonts w:ascii="Arial" w:hAnsi="Arial" w:cs="Arial"/>
          <w:b/>
          <w:bCs w:val="0"/>
          <w:sz w:val="20"/>
          <w:szCs w:val="20"/>
        </w:rPr>
        <w:t xml:space="preserve">Verjaren </w:t>
      </w:r>
      <w:r w:rsidRPr="00BB7597">
        <w:rPr>
          <w:rFonts w:ascii="Arial" w:hAnsi="Arial" w:cs="Arial"/>
          <w:bCs w:val="0"/>
          <w:sz w:val="20"/>
          <w:szCs w:val="20"/>
        </w:rPr>
        <w:t xml:space="preserve">wil zeggen dat je na een </w:t>
      </w:r>
      <w:r>
        <w:rPr>
          <w:rFonts w:ascii="Arial" w:hAnsi="Arial" w:cs="Arial"/>
          <w:bCs w:val="0"/>
          <w:sz w:val="20"/>
          <w:szCs w:val="20"/>
        </w:rPr>
        <w:t xml:space="preserve">vastgesteld </w:t>
      </w:r>
      <w:r w:rsidRPr="00BB7597">
        <w:rPr>
          <w:rFonts w:ascii="Arial" w:hAnsi="Arial" w:cs="Arial"/>
          <w:bCs w:val="0"/>
          <w:sz w:val="20"/>
          <w:szCs w:val="20"/>
        </w:rPr>
        <w:t>aantal jaren niet meer kan worden vervolgd voor een misdaad.</w:t>
      </w:r>
    </w:p>
    <w:p w:rsidR="00CC73A3" w:rsidRDefault="00CC73A3" w:rsidP="00CC73A3">
      <w:pPr>
        <w:pStyle w:val="Geenafstand"/>
        <w:spacing w:line="260" w:lineRule="atLeast"/>
        <w:ind w:left="851" w:hanging="425"/>
        <w:rPr>
          <w:rFonts w:ascii="Arial" w:hAnsi="Arial" w:cs="Arial"/>
          <w:i/>
          <w:sz w:val="20"/>
          <w:szCs w:val="20"/>
        </w:rPr>
      </w:pPr>
      <w:r w:rsidRPr="00BB7597">
        <w:rPr>
          <w:rFonts w:ascii="Arial" w:hAnsi="Arial" w:cs="Arial"/>
          <w:sz w:val="20"/>
          <w:szCs w:val="20"/>
        </w:rPr>
        <w:t>b.</w:t>
      </w:r>
      <w:r w:rsidRPr="00BB7597">
        <w:rPr>
          <w:rFonts w:ascii="Arial" w:hAnsi="Arial" w:cs="Arial"/>
          <w:sz w:val="20"/>
          <w:szCs w:val="20"/>
        </w:rPr>
        <w:tab/>
      </w:r>
      <w:r w:rsidRPr="00BB7597">
        <w:rPr>
          <w:rFonts w:ascii="Arial" w:hAnsi="Arial" w:cs="Arial"/>
          <w:i/>
          <w:sz w:val="20"/>
          <w:szCs w:val="20"/>
        </w:rPr>
        <w:t>Eigen uitwerking leerling.</w:t>
      </w:r>
    </w:p>
    <w:p w:rsidR="00CC73A3" w:rsidRPr="00E15258" w:rsidRDefault="00CC73A3" w:rsidP="00CC73A3">
      <w:pPr>
        <w:pStyle w:val="Geenafstand"/>
        <w:spacing w:line="260" w:lineRule="atLeast"/>
        <w:ind w:left="851"/>
        <w:rPr>
          <w:rFonts w:ascii="Arial" w:hAnsi="Arial" w:cs="Arial"/>
          <w:i/>
          <w:sz w:val="20"/>
          <w:szCs w:val="20"/>
        </w:rPr>
      </w:pPr>
      <w:r>
        <w:rPr>
          <w:rFonts w:ascii="Arial" w:hAnsi="Arial" w:cs="Arial"/>
          <w:i/>
          <w:sz w:val="20"/>
          <w:szCs w:val="20"/>
        </w:rPr>
        <w:t>Voorbeelden:</w:t>
      </w:r>
    </w:p>
    <w:p w:rsidR="00CC73A3" w:rsidRPr="00BB7597" w:rsidRDefault="00CC73A3" w:rsidP="00CC73A3">
      <w:pPr>
        <w:pStyle w:val="Geenafstand"/>
        <w:spacing w:line="260" w:lineRule="atLeast"/>
        <w:ind w:left="851"/>
        <w:rPr>
          <w:rFonts w:ascii="Arial" w:hAnsi="Arial" w:cs="Arial"/>
          <w:sz w:val="20"/>
          <w:szCs w:val="20"/>
        </w:rPr>
      </w:pPr>
      <w:r w:rsidRPr="00BB7597">
        <w:rPr>
          <w:rFonts w:ascii="Arial" w:hAnsi="Arial" w:cs="Arial"/>
          <w:sz w:val="20"/>
          <w:szCs w:val="20"/>
        </w:rPr>
        <w:t>De volgende misdrijven kunnen niet verjaren:</w:t>
      </w:r>
    </w:p>
    <w:p w:rsidR="00CC73A3" w:rsidRPr="00BB7597" w:rsidRDefault="00CC73A3" w:rsidP="00CC73A3">
      <w:pPr>
        <w:pStyle w:val="Geenafstand"/>
        <w:spacing w:line="260" w:lineRule="atLeast"/>
        <w:ind w:left="1276" w:hanging="425"/>
        <w:rPr>
          <w:rFonts w:ascii="Arial" w:hAnsi="Arial" w:cs="Arial"/>
          <w:sz w:val="20"/>
          <w:szCs w:val="20"/>
        </w:rPr>
      </w:pPr>
      <w:r w:rsidRPr="00BB7597">
        <w:rPr>
          <w:rFonts w:ascii="Arial" w:hAnsi="Arial" w:cs="Arial"/>
          <w:sz w:val="20"/>
          <w:szCs w:val="20"/>
        </w:rPr>
        <w:t>-</w:t>
      </w:r>
      <w:r>
        <w:rPr>
          <w:rFonts w:ascii="Arial" w:hAnsi="Arial" w:cs="Arial"/>
          <w:sz w:val="20"/>
          <w:szCs w:val="20"/>
        </w:rPr>
        <w:tab/>
      </w:r>
      <w:r w:rsidRPr="00BB7597">
        <w:rPr>
          <w:rFonts w:ascii="Arial" w:hAnsi="Arial" w:cs="Arial"/>
          <w:sz w:val="20"/>
          <w:szCs w:val="20"/>
        </w:rPr>
        <w:t>Misdrijven waarop een levenslange gevangenisstraf staat (zoals moord).</w:t>
      </w:r>
    </w:p>
    <w:p w:rsidR="00CC73A3" w:rsidRPr="00BB7597" w:rsidRDefault="00CC73A3" w:rsidP="00CC73A3">
      <w:pPr>
        <w:pStyle w:val="Geenafstand"/>
        <w:spacing w:line="260" w:lineRule="atLeast"/>
        <w:ind w:left="1276" w:hanging="425"/>
        <w:rPr>
          <w:rFonts w:ascii="Arial" w:hAnsi="Arial" w:cs="Arial"/>
          <w:sz w:val="20"/>
          <w:szCs w:val="20"/>
        </w:rPr>
      </w:pPr>
      <w:r w:rsidRPr="00BB7597">
        <w:rPr>
          <w:rFonts w:ascii="Arial" w:hAnsi="Arial" w:cs="Arial"/>
          <w:sz w:val="20"/>
          <w:szCs w:val="20"/>
        </w:rPr>
        <w:t>-</w:t>
      </w:r>
      <w:r>
        <w:rPr>
          <w:rFonts w:ascii="Arial" w:hAnsi="Arial" w:cs="Arial"/>
          <w:sz w:val="20"/>
          <w:szCs w:val="20"/>
        </w:rPr>
        <w:tab/>
      </w:r>
      <w:r w:rsidRPr="00BB7597">
        <w:rPr>
          <w:rFonts w:ascii="Arial" w:hAnsi="Arial" w:cs="Arial"/>
          <w:sz w:val="20"/>
          <w:szCs w:val="20"/>
        </w:rPr>
        <w:t>Misdrijven met een gevangenisstraf van 12 jaar of meer (zoals verkrachting, mensensmokkel en doodslag).</w:t>
      </w:r>
    </w:p>
    <w:p w:rsidR="00CC73A3" w:rsidRPr="00BB7597" w:rsidRDefault="00CC73A3" w:rsidP="00CC73A3">
      <w:pPr>
        <w:pStyle w:val="Geenafstand"/>
        <w:spacing w:line="260" w:lineRule="atLeast"/>
        <w:ind w:left="1276" w:hanging="425"/>
        <w:rPr>
          <w:rFonts w:ascii="Arial" w:hAnsi="Arial" w:cs="Arial"/>
          <w:sz w:val="20"/>
          <w:szCs w:val="20"/>
        </w:rPr>
      </w:pPr>
      <w:r w:rsidRPr="00BB7597">
        <w:rPr>
          <w:rFonts w:ascii="Arial" w:hAnsi="Arial" w:cs="Arial"/>
          <w:sz w:val="20"/>
          <w:szCs w:val="20"/>
        </w:rPr>
        <w:t>-</w:t>
      </w:r>
      <w:r>
        <w:rPr>
          <w:rFonts w:ascii="Arial" w:hAnsi="Arial" w:cs="Arial"/>
          <w:sz w:val="20"/>
          <w:szCs w:val="20"/>
        </w:rPr>
        <w:tab/>
      </w:r>
      <w:r w:rsidRPr="00BB7597">
        <w:rPr>
          <w:rFonts w:ascii="Arial" w:hAnsi="Arial" w:cs="Arial"/>
          <w:sz w:val="20"/>
          <w:szCs w:val="20"/>
        </w:rPr>
        <w:t>Zedenmisdrijven tegen kinderen met een straf van 8 jaar.</w:t>
      </w:r>
    </w:p>
    <w:p w:rsidR="00CC73A3" w:rsidRPr="00BB7597" w:rsidRDefault="00CC73A3" w:rsidP="00CC73A3">
      <w:pPr>
        <w:pStyle w:val="Geenafstand"/>
        <w:spacing w:line="260" w:lineRule="atLeast"/>
        <w:ind w:left="851" w:hanging="425"/>
        <w:rPr>
          <w:rFonts w:ascii="Arial" w:hAnsi="Arial" w:cs="Arial"/>
          <w:i/>
          <w:sz w:val="20"/>
          <w:szCs w:val="20"/>
        </w:rPr>
      </w:pPr>
      <w:r w:rsidRPr="00BB7597">
        <w:rPr>
          <w:rFonts w:ascii="Arial" w:hAnsi="Arial" w:cs="Arial"/>
          <w:sz w:val="20"/>
          <w:szCs w:val="20"/>
        </w:rPr>
        <w:t>c.</w:t>
      </w:r>
      <w:r w:rsidRPr="00BB7597">
        <w:rPr>
          <w:rFonts w:ascii="Arial" w:hAnsi="Arial" w:cs="Arial"/>
          <w:sz w:val="20"/>
          <w:szCs w:val="20"/>
        </w:rPr>
        <w:tab/>
      </w:r>
      <w:r w:rsidRPr="00BB7597">
        <w:rPr>
          <w:rFonts w:ascii="Arial" w:hAnsi="Arial" w:cs="Arial"/>
          <w:i/>
          <w:sz w:val="20"/>
          <w:szCs w:val="20"/>
        </w:rPr>
        <w:t>Eigen uitwerking leerling.</w:t>
      </w:r>
    </w:p>
    <w:p w:rsidR="00CC73A3" w:rsidRPr="00BB7597" w:rsidRDefault="00CC73A3" w:rsidP="00CC73A3">
      <w:pPr>
        <w:pStyle w:val="Geenafstand"/>
        <w:spacing w:line="260" w:lineRule="atLeast"/>
        <w:ind w:left="851"/>
        <w:rPr>
          <w:rFonts w:ascii="Arial" w:hAnsi="Arial" w:cs="Arial"/>
          <w:i/>
          <w:sz w:val="20"/>
          <w:szCs w:val="20"/>
        </w:rPr>
      </w:pPr>
      <w:r w:rsidRPr="00BB7597">
        <w:rPr>
          <w:rFonts w:ascii="Arial" w:hAnsi="Arial" w:cs="Arial"/>
          <w:i/>
          <w:sz w:val="20"/>
          <w:szCs w:val="20"/>
        </w:rPr>
        <w:t>Voorbeelden:</w:t>
      </w:r>
    </w:p>
    <w:p w:rsidR="00CC73A3" w:rsidRDefault="00CC73A3" w:rsidP="00CC73A3">
      <w:pPr>
        <w:pStyle w:val="Geenafstand"/>
        <w:spacing w:line="260" w:lineRule="atLeast"/>
        <w:ind w:left="1276" w:hanging="425"/>
        <w:rPr>
          <w:rFonts w:ascii="Arial" w:hAnsi="Arial" w:cs="Arial"/>
          <w:sz w:val="20"/>
          <w:szCs w:val="20"/>
        </w:rPr>
      </w:pPr>
      <w:r w:rsidRPr="00BB7597">
        <w:rPr>
          <w:rFonts w:ascii="Arial" w:hAnsi="Arial" w:cs="Arial"/>
          <w:sz w:val="20"/>
          <w:szCs w:val="20"/>
        </w:rPr>
        <w:t>-</w:t>
      </w:r>
      <w:r>
        <w:rPr>
          <w:rFonts w:ascii="Arial" w:hAnsi="Arial" w:cs="Arial"/>
          <w:sz w:val="20"/>
          <w:szCs w:val="20"/>
        </w:rPr>
        <w:tab/>
        <w:t xml:space="preserve">Hoe langer geleden iets plaatsvond, hoe minder betrouwbaar verklaringen van getuigen en verdachten worden. De </w:t>
      </w:r>
      <w:r w:rsidRPr="00BB7597">
        <w:rPr>
          <w:rFonts w:ascii="Arial" w:hAnsi="Arial" w:cs="Arial"/>
          <w:sz w:val="20"/>
          <w:szCs w:val="20"/>
        </w:rPr>
        <w:t xml:space="preserve">kans op een verkeerde veroordeling </w:t>
      </w:r>
      <w:r>
        <w:rPr>
          <w:rFonts w:ascii="Arial" w:hAnsi="Arial" w:cs="Arial"/>
          <w:sz w:val="20"/>
          <w:szCs w:val="20"/>
        </w:rPr>
        <w:t xml:space="preserve">wordt </w:t>
      </w:r>
      <w:r w:rsidRPr="00BB7597">
        <w:rPr>
          <w:rFonts w:ascii="Arial" w:hAnsi="Arial" w:cs="Arial"/>
          <w:sz w:val="20"/>
          <w:szCs w:val="20"/>
        </w:rPr>
        <w:t>groter.</w:t>
      </w:r>
    </w:p>
    <w:p w:rsidR="00CC73A3" w:rsidRPr="00BB7597" w:rsidRDefault="00CC73A3" w:rsidP="00CC73A3">
      <w:pPr>
        <w:pStyle w:val="Geenafstand"/>
        <w:spacing w:line="260" w:lineRule="atLeast"/>
        <w:ind w:left="1276" w:hanging="425"/>
        <w:rPr>
          <w:rFonts w:ascii="Arial" w:hAnsi="Arial" w:cs="Arial"/>
          <w:sz w:val="20"/>
          <w:szCs w:val="20"/>
        </w:rPr>
      </w:pPr>
      <w:r w:rsidRPr="00AD0F84">
        <w:rPr>
          <w:rFonts w:ascii="Arial" w:hAnsi="Arial" w:cs="Arial"/>
          <w:sz w:val="20"/>
          <w:szCs w:val="20"/>
        </w:rPr>
        <w:t>-</w:t>
      </w:r>
      <w:r w:rsidRPr="00AD0F84">
        <w:rPr>
          <w:rFonts w:ascii="Arial" w:hAnsi="Arial" w:cs="Arial"/>
          <w:sz w:val="20"/>
          <w:szCs w:val="20"/>
        </w:rPr>
        <w:tab/>
        <w:t>Na een bepaalde periode veroorzaakt het oprakelen van een misdrijf weer onrust bij betrokkenen</w:t>
      </w:r>
      <w:r>
        <w:rPr>
          <w:rFonts w:ascii="Arial" w:hAnsi="Arial" w:cs="Arial"/>
          <w:sz w:val="20"/>
          <w:szCs w:val="20"/>
        </w:rPr>
        <w:t>,</w:t>
      </w:r>
      <w:r w:rsidRPr="00AD0F84">
        <w:rPr>
          <w:rFonts w:ascii="Arial" w:hAnsi="Arial" w:cs="Arial"/>
          <w:sz w:val="20"/>
          <w:szCs w:val="20"/>
        </w:rPr>
        <w:t xml:space="preserve"> terwijl er juist meer behoefte is aan rust.</w:t>
      </w:r>
    </w:p>
    <w:p w:rsidR="00CC73A3" w:rsidRPr="00BB7597" w:rsidRDefault="00CC73A3" w:rsidP="00CC73A3">
      <w:pPr>
        <w:pStyle w:val="Geenafstand"/>
        <w:rPr>
          <w:rFonts w:ascii="Arial" w:hAnsi="Arial" w:cs="Arial"/>
          <w:sz w:val="20"/>
          <w:szCs w:val="20"/>
        </w:rPr>
      </w:pPr>
    </w:p>
    <w:p w:rsidR="00CC73A3" w:rsidRPr="00BB7597" w:rsidRDefault="00CC73A3" w:rsidP="00CC73A3">
      <w:pPr>
        <w:pStyle w:val="Geenafstand"/>
        <w:rPr>
          <w:rFonts w:ascii="Arial" w:hAnsi="Arial" w:cs="Arial"/>
          <w:sz w:val="20"/>
          <w:szCs w:val="20"/>
        </w:rPr>
      </w:pPr>
    </w:p>
    <w:p w:rsidR="00CC73A3" w:rsidRPr="00BB7597" w:rsidRDefault="00CC73A3" w:rsidP="00CC73A3">
      <w:pPr>
        <w:pStyle w:val="Geenafstand"/>
        <w:spacing w:line="260" w:lineRule="atLeast"/>
        <w:ind w:left="426" w:hanging="426"/>
        <w:rPr>
          <w:rFonts w:ascii="Arial" w:hAnsi="Arial" w:cs="Arial"/>
          <w:sz w:val="20"/>
          <w:szCs w:val="20"/>
        </w:rPr>
      </w:pPr>
      <w:r w:rsidRPr="00BB7597">
        <w:rPr>
          <w:rFonts w:ascii="Arial" w:hAnsi="Arial" w:cs="Arial"/>
          <w:sz w:val="20"/>
          <w:szCs w:val="20"/>
        </w:rPr>
        <w:t>15</w:t>
      </w:r>
      <w:r w:rsidRPr="00BB7597">
        <w:rPr>
          <w:rFonts w:ascii="Arial" w:hAnsi="Arial" w:cs="Arial"/>
          <w:sz w:val="20"/>
          <w:szCs w:val="20"/>
        </w:rPr>
        <w:tab/>
      </w:r>
      <w:r w:rsidRPr="00BB7597">
        <w:rPr>
          <w:rFonts w:ascii="Arial" w:hAnsi="Arial" w:cs="Arial"/>
          <w:b/>
          <w:i/>
          <w:sz w:val="20"/>
          <w:szCs w:val="20"/>
        </w:rPr>
        <w:t>BEDREIGD</w:t>
      </w:r>
      <w:r w:rsidRPr="00BB7597">
        <w:rPr>
          <w:rFonts w:ascii="Arial" w:hAnsi="Arial" w:cs="Arial"/>
          <w:sz w:val="20"/>
          <w:szCs w:val="20"/>
        </w:rPr>
        <w:t xml:space="preserve">  blz. 59</w:t>
      </w:r>
    </w:p>
    <w:p w:rsidR="00CC73A3" w:rsidRPr="00BB7597" w:rsidRDefault="00CC73A3" w:rsidP="00CC73A3">
      <w:pPr>
        <w:pStyle w:val="Geenafstand"/>
        <w:spacing w:line="260" w:lineRule="atLeast"/>
        <w:rPr>
          <w:rFonts w:ascii="Arial" w:hAnsi="Arial" w:cs="Arial"/>
          <w:sz w:val="20"/>
          <w:szCs w:val="20"/>
        </w:rPr>
      </w:pPr>
    </w:p>
    <w:tbl>
      <w:tblPr>
        <w:tblW w:w="9431" w:type="dxa"/>
        <w:tblInd w:w="425" w:type="dxa"/>
        <w:tblLayout w:type="fixed"/>
        <w:tblLook w:val="04A0" w:firstRow="1" w:lastRow="0" w:firstColumn="1" w:lastColumn="0" w:noHBand="0" w:noVBand="1"/>
      </w:tblPr>
      <w:tblGrid>
        <w:gridCol w:w="534"/>
        <w:gridCol w:w="251"/>
        <w:gridCol w:w="1559"/>
        <w:gridCol w:w="3260"/>
        <w:gridCol w:w="3827"/>
      </w:tblGrid>
      <w:tr w:rsidR="00CC73A3" w:rsidRPr="00403587" w:rsidTr="0098323D">
        <w:tc>
          <w:tcPr>
            <w:tcW w:w="534" w:type="dxa"/>
            <w:tcBorders>
              <w:right w:val="single" w:sz="4" w:space="0" w:color="auto"/>
            </w:tcBorders>
            <w:shd w:val="clear" w:color="auto" w:fill="auto"/>
          </w:tcPr>
          <w:p w:rsidR="00CC73A3" w:rsidRPr="00403587" w:rsidRDefault="00CC73A3" w:rsidP="0098323D">
            <w:pPr>
              <w:pStyle w:val="Geenafstand"/>
              <w:spacing w:line="260" w:lineRule="atLeast"/>
              <w:rPr>
                <w:rFonts w:ascii="Arial" w:hAnsi="Arial" w:cs="Arial"/>
                <w:sz w:val="20"/>
                <w:szCs w:val="20"/>
              </w:rPr>
            </w:pPr>
            <w:r w:rsidRPr="00403587">
              <w:rPr>
                <w:rFonts w:ascii="Arial" w:hAnsi="Arial" w:cs="Arial"/>
                <w:sz w:val="20"/>
                <w:szCs w:val="20"/>
              </w:rPr>
              <w:t>a.</w:t>
            </w:r>
          </w:p>
        </w:tc>
        <w:tc>
          <w:tcPr>
            <w:tcW w:w="251"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CC73A3" w:rsidRPr="00403587" w:rsidRDefault="00CC73A3" w:rsidP="0098323D">
            <w:pPr>
              <w:pStyle w:val="Geenafstand"/>
              <w:spacing w:line="260" w:lineRule="atLeast"/>
              <w:jc w:val="center"/>
              <w:rPr>
                <w:rFonts w:ascii="Arial" w:hAnsi="Arial" w:cs="Arial"/>
                <w:sz w:val="20"/>
                <w:szCs w:val="20"/>
              </w:rPr>
            </w:pPr>
            <w:r w:rsidRPr="00403587">
              <w:rPr>
                <w:rFonts w:ascii="Arial" w:hAnsi="Arial" w:cs="Arial"/>
                <w:sz w:val="20"/>
                <w:szCs w:val="20"/>
              </w:rPr>
              <w:t>X</w:t>
            </w:r>
          </w:p>
        </w:tc>
        <w:tc>
          <w:tcPr>
            <w:tcW w:w="8646" w:type="dxa"/>
            <w:gridSpan w:val="3"/>
            <w:tcBorders>
              <w:left w:val="single" w:sz="4" w:space="0" w:color="auto"/>
            </w:tcBorders>
            <w:shd w:val="clear" w:color="auto" w:fill="auto"/>
          </w:tcPr>
          <w:p w:rsidR="00CC73A3" w:rsidRPr="00403587" w:rsidRDefault="00CC73A3" w:rsidP="0098323D">
            <w:pPr>
              <w:pStyle w:val="Geenafstand"/>
              <w:spacing w:line="260" w:lineRule="atLeast"/>
              <w:rPr>
                <w:rFonts w:ascii="Arial" w:hAnsi="Arial" w:cs="Arial"/>
                <w:sz w:val="20"/>
                <w:szCs w:val="20"/>
              </w:rPr>
            </w:pPr>
            <w:r w:rsidRPr="00403587">
              <w:rPr>
                <w:rFonts w:ascii="Arial" w:hAnsi="Arial" w:cs="Arial"/>
                <w:sz w:val="20"/>
                <w:szCs w:val="20"/>
              </w:rPr>
              <w:t>Dat elke verdachte recht heeft op een eerlijk proces, bijgestaan door een advocaat.</w:t>
            </w:r>
          </w:p>
        </w:tc>
      </w:tr>
      <w:tr w:rsidR="00CC73A3" w:rsidRPr="00403587" w:rsidTr="0098323D">
        <w:trPr>
          <w:gridAfter w:val="1"/>
          <w:wAfter w:w="3827" w:type="dxa"/>
          <w:trHeight w:hRule="exact" w:val="57"/>
        </w:trPr>
        <w:tc>
          <w:tcPr>
            <w:tcW w:w="534" w:type="dxa"/>
            <w:shd w:val="clear" w:color="auto" w:fill="auto"/>
          </w:tcPr>
          <w:p w:rsidR="00CC73A3" w:rsidRPr="00403587" w:rsidRDefault="00CC73A3" w:rsidP="0098323D">
            <w:pPr>
              <w:pStyle w:val="Geenafstand"/>
              <w:spacing w:line="260" w:lineRule="atLeast"/>
              <w:rPr>
                <w:rFonts w:ascii="Arial" w:hAnsi="Arial" w:cs="Arial"/>
                <w:sz w:val="20"/>
                <w:szCs w:val="20"/>
              </w:rPr>
            </w:pPr>
          </w:p>
        </w:tc>
        <w:tc>
          <w:tcPr>
            <w:tcW w:w="1810" w:type="dxa"/>
            <w:gridSpan w:val="2"/>
            <w:shd w:val="clear" w:color="auto" w:fill="auto"/>
          </w:tcPr>
          <w:p w:rsidR="00CC73A3" w:rsidRPr="00403587" w:rsidRDefault="00CC73A3" w:rsidP="0098323D">
            <w:pPr>
              <w:pStyle w:val="Geenafstand"/>
              <w:spacing w:line="260" w:lineRule="atLeast"/>
              <w:rPr>
                <w:rFonts w:ascii="Arial" w:hAnsi="Arial" w:cs="Arial"/>
                <w:sz w:val="20"/>
                <w:szCs w:val="20"/>
              </w:rPr>
            </w:pPr>
          </w:p>
        </w:tc>
        <w:tc>
          <w:tcPr>
            <w:tcW w:w="3260" w:type="dxa"/>
            <w:shd w:val="clear" w:color="auto" w:fill="auto"/>
          </w:tcPr>
          <w:p w:rsidR="00CC73A3" w:rsidRPr="00403587" w:rsidRDefault="00CC73A3" w:rsidP="0098323D">
            <w:pPr>
              <w:pStyle w:val="Geenafstand"/>
              <w:spacing w:line="260" w:lineRule="atLeast"/>
              <w:rPr>
                <w:rFonts w:ascii="Arial" w:hAnsi="Arial" w:cs="Arial"/>
                <w:sz w:val="20"/>
                <w:szCs w:val="20"/>
              </w:rPr>
            </w:pPr>
          </w:p>
        </w:tc>
      </w:tr>
      <w:tr w:rsidR="00CC73A3" w:rsidRPr="00403587" w:rsidTr="0098323D">
        <w:tc>
          <w:tcPr>
            <w:tcW w:w="534" w:type="dxa"/>
            <w:shd w:val="clear" w:color="auto" w:fill="auto"/>
          </w:tcPr>
          <w:p w:rsidR="00CC73A3" w:rsidRPr="00403587" w:rsidRDefault="00CC73A3" w:rsidP="0098323D">
            <w:pPr>
              <w:pStyle w:val="Geenafstand"/>
              <w:spacing w:line="260" w:lineRule="atLeast"/>
              <w:rPr>
                <w:rFonts w:ascii="Arial" w:hAnsi="Arial" w:cs="Arial"/>
                <w:sz w:val="20"/>
                <w:szCs w:val="20"/>
              </w:rPr>
            </w:pPr>
            <w:r w:rsidRPr="00403587">
              <w:rPr>
                <w:rFonts w:ascii="Arial" w:hAnsi="Arial" w:cs="Arial"/>
                <w:sz w:val="20"/>
                <w:szCs w:val="20"/>
              </w:rPr>
              <w:t>b.</w:t>
            </w:r>
          </w:p>
        </w:tc>
        <w:tc>
          <w:tcPr>
            <w:tcW w:w="8897" w:type="dxa"/>
            <w:gridSpan w:val="4"/>
            <w:shd w:val="clear" w:color="auto" w:fill="auto"/>
          </w:tcPr>
          <w:p w:rsidR="00CC73A3" w:rsidRPr="00403587" w:rsidRDefault="00CC73A3" w:rsidP="0098323D">
            <w:pPr>
              <w:pStyle w:val="Geenafstand"/>
              <w:spacing w:line="260" w:lineRule="atLeast"/>
              <w:ind w:left="-108"/>
              <w:rPr>
                <w:rFonts w:ascii="Arial" w:hAnsi="Arial" w:cs="Arial"/>
                <w:sz w:val="20"/>
                <w:szCs w:val="20"/>
              </w:rPr>
            </w:pPr>
            <w:r w:rsidRPr="00403587">
              <w:rPr>
                <w:rFonts w:ascii="Arial" w:hAnsi="Arial" w:cs="Arial"/>
                <w:sz w:val="20"/>
                <w:szCs w:val="20"/>
              </w:rPr>
              <w:t>Omdat een verdachte niet verplicht hoeft mee te werken aan zijn eigen veroordeling.</w:t>
            </w:r>
          </w:p>
        </w:tc>
      </w:tr>
      <w:tr w:rsidR="00CC73A3" w:rsidRPr="00403587" w:rsidTr="0098323D">
        <w:tc>
          <w:tcPr>
            <w:tcW w:w="534" w:type="dxa"/>
            <w:shd w:val="clear" w:color="auto" w:fill="auto"/>
          </w:tcPr>
          <w:p w:rsidR="00CC73A3" w:rsidRPr="00403587" w:rsidRDefault="00CC73A3" w:rsidP="0098323D">
            <w:pPr>
              <w:pStyle w:val="Geenafstand"/>
              <w:spacing w:line="260" w:lineRule="atLeast"/>
              <w:rPr>
                <w:rFonts w:ascii="Arial" w:hAnsi="Arial" w:cs="Arial"/>
                <w:sz w:val="20"/>
                <w:szCs w:val="20"/>
              </w:rPr>
            </w:pPr>
            <w:r w:rsidRPr="00403587">
              <w:rPr>
                <w:rFonts w:ascii="Arial" w:hAnsi="Arial" w:cs="Arial"/>
                <w:sz w:val="20"/>
                <w:szCs w:val="20"/>
              </w:rPr>
              <w:t>c.</w:t>
            </w:r>
          </w:p>
        </w:tc>
        <w:tc>
          <w:tcPr>
            <w:tcW w:w="8897" w:type="dxa"/>
            <w:gridSpan w:val="4"/>
            <w:shd w:val="clear" w:color="auto" w:fill="auto"/>
          </w:tcPr>
          <w:p w:rsidR="00CC73A3" w:rsidRPr="00403587" w:rsidRDefault="00CC73A3" w:rsidP="0098323D">
            <w:pPr>
              <w:pStyle w:val="Geenafstand"/>
              <w:spacing w:line="260" w:lineRule="atLeast"/>
              <w:ind w:left="-108"/>
              <w:rPr>
                <w:rFonts w:ascii="Arial" w:hAnsi="Arial" w:cs="Arial"/>
                <w:sz w:val="20"/>
                <w:szCs w:val="20"/>
                <w:u w:val="single"/>
              </w:rPr>
            </w:pPr>
            <w:r w:rsidRPr="00403587">
              <w:rPr>
                <w:rFonts w:ascii="Arial" w:hAnsi="Arial" w:cs="Arial"/>
                <w:sz w:val="20"/>
                <w:szCs w:val="20"/>
                <w:u w:val="single"/>
              </w:rPr>
              <w:t xml:space="preserve">Robert M., die heeft bekend 87 jonge kinderen te hebben misbruikt, is uiteindelijk in </w:t>
            </w:r>
            <w:r w:rsidRPr="00403587">
              <w:rPr>
                <w:rFonts w:ascii="Arial" w:hAnsi="Arial" w:cs="Arial"/>
                <w:b/>
                <w:sz w:val="20"/>
                <w:szCs w:val="20"/>
                <w:u w:val="single"/>
              </w:rPr>
              <w:t>hoger beroep</w:t>
            </w:r>
            <w:r w:rsidRPr="00403587">
              <w:rPr>
                <w:rFonts w:ascii="Arial" w:hAnsi="Arial" w:cs="Arial"/>
                <w:sz w:val="20"/>
                <w:szCs w:val="20"/>
                <w:u w:val="single"/>
              </w:rPr>
              <w:t xml:space="preserve"> veroordeeld tot 19 jaar cel en tbs met dwangverpleging.</w:t>
            </w:r>
          </w:p>
        </w:tc>
      </w:tr>
    </w:tbl>
    <w:p w:rsidR="00CC73A3" w:rsidRPr="00BB7597" w:rsidRDefault="00CC73A3" w:rsidP="00CC73A3">
      <w:pPr>
        <w:pStyle w:val="Kop3"/>
      </w:pPr>
      <w:r w:rsidRPr="00BB7597">
        <w:br w:type="page"/>
      </w:r>
      <w:r w:rsidRPr="00BB7597">
        <w:lastRenderedPageBreak/>
        <w:t>BEGRIPPEN HOOFDSTUK 5  blz. 60</w:t>
      </w: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Cs w:val="0"/>
          <w:i/>
          <w:sz w:val="20"/>
          <w:szCs w:val="20"/>
        </w:rPr>
      </w:pPr>
      <w:r w:rsidRPr="00BB7597">
        <w:rPr>
          <w:rFonts w:ascii="Arial" w:hAnsi="Arial" w:cs="Arial"/>
          <w:b/>
          <w:bCs w:val="0"/>
          <w:sz w:val="20"/>
          <w:szCs w:val="20"/>
        </w:rPr>
        <w:t>Wetboek van Strafrecht</w:t>
      </w:r>
      <w:r w:rsidRPr="00BB7597">
        <w:rPr>
          <w:rFonts w:ascii="Arial" w:hAnsi="Arial" w:cs="Arial"/>
          <w:bCs w:val="0"/>
          <w:sz w:val="20"/>
          <w:szCs w:val="20"/>
        </w:rPr>
        <w:t>:</w:t>
      </w:r>
      <w:r w:rsidRPr="00BB7597">
        <w:rPr>
          <w:rFonts w:ascii="Arial" w:hAnsi="Arial" w:cs="Arial"/>
          <w:b/>
          <w:bCs w:val="0"/>
          <w:sz w:val="20"/>
          <w:szCs w:val="20"/>
        </w:rPr>
        <w:t xml:space="preserve"> </w:t>
      </w:r>
      <w:r w:rsidRPr="00BB7597">
        <w:rPr>
          <w:rFonts w:ascii="Arial" w:hAnsi="Arial" w:cs="Arial"/>
          <w:bCs w:val="0"/>
          <w:i/>
          <w:sz w:val="20"/>
          <w:szCs w:val="20"/>
        </w:rPr>
        <w:t>hierin staan de meeste strafbare feiten omschreven.</w:t>
      </w:r>
    </w:p>
    <w:p w:rsidR="00CC73A3" w:rsidRPr="00D263B5"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Cs w:val="0"/>
          <w:i/>
          <w:sz w:val="20"/>
          <w:szCs w:val="20"/>
        </w:rPr>
      </w:pPr>
      <w:r w:rsidRPr="00C866BD">
        <w:rPr>
          <w:rFonts w:ascii="Arial" w:hAnsi="Arial" w:cs="Arial"/>
          <w:b/>
          <w:bCs w:val="0"/>
          <w:sz w:val="20"/>
          <w:szCs w:val="20"/>
        </w:rPr>
        <w:t>Strafrecht</w:t>
      </w:r>
      <w:r w:rsidRPr="00C866BD">
        <w:rPr>
          <w:rFonts w:ascii="Arial" w:hAnsi="Arial" w:cs="Arial"/>
          <w:bCs w:val="0"/>
          <w:sz w:val="20"/>
          <w:szCs w:val="20"/>
        </w:rPr>
        <w:t>:</w:t>
      </w:r>
      <w:r w:rsidRPr="00C866BD">
        <w:rPr>
          <w:rFonts w:ascii="Arial" w:hAnsi="Arial" w:cs="Arial"/>
          <w:b/>
          <w:bCs w:val="0"/>
          <w:sz w:val="20"/>
          <w:szCs w:val="20"/>
        </w:rPr>
        <w:t xml:space="preserve"> </w:t>
      </w:r>
      <w:r w:rsidRPr="00C866BD">
        <w:rPr>
          <w:rFonts w:ascii="Arial" w:hAnsi="Arial" w:cs="Arial"/>
          <w:bCs w:val="0"/>
          <w:i/>
          <w:sz w:val="20"/>
          <w:szCs w:val="20"/>
        </w:rPr>
        <w:t>alle regels en wetten over het straffen van mensen die de wet hebben overtreden.</w:t>
      </w:r>
    </w:p>
    <w:p w:rsidR="00CC73A3" w:rsidRPr="00D263B5"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Cs w:val="0"/>
          <w:i/>
          <w:sz w:val="20"/>
          <w:szCs w:val="20"/>
        </w:rPr>
      </w:pPr>
      <w:r w:rsidRPr="00C866BD">
        <w:rPr>
          <w:rFonts w:ascii="Arial" w:hAnsi="Arial" w:cs="Arial"/>
          <w:b/>
          <w:bCs w:val="0"/>
          <w:sz w:val="20"/>
          <w:szCs w:val="20"/>
        </w:rPr>
        <w:t>Verdachte</w:t>
      </w:r>
      <w:r w:rsidRPr="00C866BD">
        <w:rPr>
          <w:rFonts w:ascii="Arial" w:hAnsi="Arial" w:cs="Arial"/>
          <w:bCs w:val="0"/>
          <w:sz w:val="20"/>
          <w:szCs w:val="20"/>
        </w:rPr>
        <w:t>:</w:t>
      </w:r>
      <w:r w:rsidRPr="00C866BD">
        <w:rPr>
          <w:rFonts w:ascii="Arial" w:hAnsi="Arial" w:cs="Arial"/>
          <w:b/>
          <w:bCs w:val="0"/>
          <w:sz w:val="20"/>
          <w:szCs w:val="20"/>
        </w:rPr>
        <w:t xml:space="preserve"> </w:t>
      </w:r>
      <w:r w:rsidRPr="00C866BD">
        <w:rPr>
          <w:rFonts w:ascii="Arial" w:hAnsi="Arial" w:cs="Arial"/>
          <w:bCs w:val="0"/>
          <w:i/>
          <w:sz w:val="20"/>
          <w:szCs w:val="20"/>
        </w:rPr>
        <w:t xml:space="preserve">iemand </w:t>
      </w:r>
      <w:r>
        <w:rPr>
          <w:rFonts w:ascii="Arial" w:hAnsi="Arial" w:cs="Arial"/>
          <w:bCs w:val="0"/>
          <w:i/>
          <w:sz w:val="20"/>
          <w:szCs w:val="20"/>
        </w:rPr>
        <w:t>van</w:t>
      </w:r>
      <w:r w:rsidRPr="00C866BD">
        <w:rPr>
          <w:rFonts w:ascii="Arial" w:hAnsi="Arial" w:cs="Arial"/>
          <w:bCs w:val="0"/>
          <w:i/>
          <w:sz w:val="20"/>
          <w:szCs w:val="20"/>
        </w:rPr>
        <w:t xml:space="preserve"> wie</w:t>
      </w:r>
      <w:r w:rsidRPr="00C866BD">
        <w:rPr>
          <w:rFonts w:ascii="Arial" w:hAnsi="Arial" w:cs="Arial"/>
          <w:b/>
          <w:bCs w:val="0"/>
          <w:sz w:val="20"/>
          <w:szCs w:val="20"/>
        </w:rPr>
        <w:t xml:space="preserve"> </w:t>
      </w:r>
      <w:r w:rsidRPr="00C866BD">
        <w:rPr>
          <w:rFonts w:ascii="Arial" w:hAnsi="Arial" w:cs="Arial"/>
          <w:bCs w:val="0"/>
          <w:i/>
          <w:sz w:val="20"/>
          <w:szCs w:val="20"/>
        </w:rPr>
        <w:t xml:space="preserve">een redelijk vermoeden </w:t>
      </w:r>
      <w:r>
        <w:rPr>
          <w:rFonts w:ascii="Arial" w:hAnsi="Arial" w:cs="Arial"/>
          <w:bCs w:val="0"/>
          <w:i/>
          <w:sz w:val="20"/>
          <w:szCs w:val="20"/>
        </w:rPr>
        <w:t>bestaat</w:t>
      </w:r>
      <w:r w:rsidRPr="00C866BD">
        <w:rPr>
          <w:rFonts w:ascii="Arial" w:hAnsi="Arial" w:cs="Arial"/>
          <w:bCs w:val="0"/>
          <w:i/>
          <w:sz w:val="20"/>
          <w:szCs w:val="20"/>
        </w:rPr>
        <w:t xml:space="preserve"> dat hij schuldig is aan een strafbaar feit.</w:t>
      </w:r>
    </w:p>
    <w:p w:rsidR="00CC73A3" w:rsidRPr="00D263B5"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Cs w:val="0"/>
          <w:i/>
          <w:sz w:val="20"/>
          <w:szCs w:val="20"/>
        </w:rPr>
      </w:pPr>
      <w:r w:rsidRPr="00BB7597">
        <w:rPr>
          <w:rFonts w:ascii="Arial" w:hAnsi="Arial" w:cs="Arial"/>
          <w:b/>
          <w:bCs w:val="0"/>
          <w:sz w:val="20"/>
          <w:szCs w:val="20"/>
        </w:rPr>
        <w:t>Noodweer</w:t>
      </w:r>
      <w:r w:rsidRPr="00BB7597">
        <w:rPr>
          <w:rFonts w:ascii="Arial" w:hAnsi="Arial" w:cs="Arial"/>
          <w:bCs w:val="0"/>
          <w:sz w:val="20"/>
          <w:szCs w:val="20"/>
        </w:rPr>
        <w:t>:</w:t>
      </w:r>
      <w:r w:rsidRPr="00BB7597">
        <w:rPr>
          <w:rFonts w:ascii="Arial" w:hAnsi="Arial" w:cs="Arial"/>
          <w:b/>
          <w:bCs w:val="0"/>
          <w:sz w:val="20"/>
          <w:szCs w:val="20"/>
        </w:rPr>
        <w:t xml:space="preserve"> </w:t>
      </w:r>
      <w:r w:rsidRPr="00C866BD">
        <w:rPr>
          <w:rFonts w:ascii="Arial" w:hAnsi="Arial" w:cs="Arial"/>
          <w:bCs w:val="0"/>
          <w:i/>
          <w:sz w:val="20"/>
          <w:szCs w:val="20"/>
        </w:rPr>
        <w:t>iemand doet iets strafbaars uit zelfverdediging.</w:t>
      </w:r>
    </w:p>
    <w:p w:rsidR="00CC73A3" w:rsidRPr="00D263B5" w:rsidRDefault="00CC73A3" w:rsidP="00CC73A3">
      <w:pPr>
        <w:pStyle w:val="Geenafstand"/>
        <w:spacing w:line="260" w:lineRule="atLeast"/>
        <w:rPr>
          <w:rFonts w:ascii="Arial" w:hAnsi="Arial" w:cs="Arial"/>
          <w:bCs w:val="0"/>
          <w:sz w:val="20"/>
          <w:szCs w:val="20"/>
        </w:rPr>
      </w:pPr>
    </w:p>
    <w:p w:rsidR="00CC73A3" w:rsidRDefault="00CC73A3" w:rsidP="00CC73A3">
      <w:pPr>
        <w:pStyle w:val="Geenafstand"/>
        <w:spacing w:line="260" w:lineRule="atLeast"/>
        <w:rPr>
          <w:rFonts w:ascii="Arial" w:hAnsi="Arial" w:cs="Arial"/>
          <w:bCs w:val="0"/>
          <w:i/>
          <w:sz w:val="20"/>
          <w:szCs w:val="20"/>
        </w:rPr>
      </w:pPr>
      <w:r w:rsidRPr="00BB7597">
        <w:rPr>
          <w:rFonts w:ascii="Arial" w:hAnsi="Arial" w:cs="Arial"/>
          <w:b/>
          <w:bCs w:val="0"/>
          <w:sz w:val="20"/>
          <w:szCs w:val="20"/>
        </w:rPr>
        <w:t>Overmacht</w:t>
      </w:r>
      <w:r w:rsidRPr="00BB7597">
        <w:rPr>
          <w:rFonts w:ascii="Arial" w:hAnsi="Arial" w:cs="Arial"/>
          <w:bCs w:val="0"/>
          <w:sz w:val="20"/>
          <w:szCs w:val="20"/>
        </w:rPr>
        <w:t>:</w:t>
      </w:r>
      <w:r w:rsidRPr="00BB7597">
        <w:rPr>
          <w:rFonts w:ascii="Arial" w:hAnsi="Arial" w:cs="Arial"/>
          <w:b/>
          <w:bCs w:val="0"/>
          <w:sz w:val="20"/>
          <w:szCs w:val="20"/>
        </w:rPr>
        <w:t xml:space="preserve"> </w:t>
      </w:r>
      <w:r w:rsidRPr="00C866BD">
        <w:rPr>
          <w:rFonts w:ascii="Arial" w:hAnsi="Arial" w:cs="Arial"/>
          <w:bCs w:val="0"/>
          <w:i/>
          <w:sz w:val="20"/>
          <w:szCs w:val="20"/>
        </w:rPr>
        <w:t>iemand doet iets strafbaars omdat het niet anders kan.</w:t>
      </w:r>
    </w:p>
    <w:p w:rsidR="00CC73A3" w:rsidRPr="00D263B5" w:rsidRDefault="00CC73A3" w:rsidP="00CC73A3">
      <w:pPr>
        <w:pStyle w:val="Geenafstand"/>
        <w:spacing w:line="260" w:lineRule="atLeast"/>
        <w:rPr>
          <w:rFonts w:ascii="Arial" w:hAnsi="Arial" w:cs="Arial"/>
          <w:bCs w:val="0"/>
          <w:sz w:val="20"/>
          <w:szCs w:val="20"/>
        </w:rPr>
      </w:pPr>
    </w:p>
    <w:p w:rsidR="00CC73A3" w:rsidRPr="00C866BD" w:rsidRDefault="00CC73A3" w:rsidP="00CC73A3">
      <w:pPr>
        <w:pStyle w:val="Geenafstand"/>
        <w:spacing w:line="260" w:lineRule="atLeast"/>
        <w:rPr>
          <w:rFonts w:ascii="Arial" w:hAnsi="Arial" w:cs="Arial"/>
          <w:bCs w:val="0"/>
          <w:i/>
          <w:sz w:val="20"/>
          <w:szCs w:val="20"/>
        </w:rPr>
      </w:pPr>
      <w:r w:rsidRPr="00BB7597">
        <w:rPr>
          <w:rFonts w:ascii="Arial" w:hAnsi="Arial" w:cs="Arial"/>
          <w:b/>
          <w:bCs w:val="0"/>
          <w:sz w:val="20"/>
          <w:szCs w:val="20"/>
        </w:rPr>
        <w:t>Toerekeningsvatbaar</w:t>
      </w:r>
      <w:r w:rsidRPr="00BB7597">
        <w:rPr>
          <w:rFonts w:ascii="Arial" w:hAnsi="Arial" w:cs="Arial"/>
          <w:bCs w:val="0"/>
          <w:sz w:val="20"/>
          <w:szCs w:val="20"/>
        </w:rPr>
        <w:t>:</w:t>
      </w:r>
      <w:r w:rsidRPr="00BB7597">
        <w:rPr>
          <w:rFonts w:ascii="Arial" w:hAnsi="Arial" w:cs="Arial"/>
          <w:b/>
          <w:bCs w:val="0"/>
          <w:sz w:val="20"/>
          <w:szCs w:val="20"/>
        </w:rPr>
        <w:t xml:space="preserve"> </w:t>
      </w:r>
      <w:r w:rsidRPr="00C866BD">
        <w:rPr>
          <w:rFonts w:ascii="Arial" w:hAnsi="Arial" w:cs="Arial"/>
          <w:bCs w:val="0"/>
          <w:i/>
          <w:sz w:val="20"/>
          <w:szCs w:val="20"/>
        </w:rPr>
        <w:t xml:space="preserve">op het moment van de daad wist of had de dader moeten weten dat hij iets strafbaars deed. </w:t>
      </w:r>
    </w:p>
    <w:p w:rsidR="00CC73A3" w:rsidRDefault="00CC73A3" w:rsidP="00CC73A3">
      <w:pPr>
        <w:pStyle w:val="Geenafstand"/>
        <w:spacing w:line="260" w:lineRule="atLeast"/>
        <w:rPr>
          <w:rFonts w:ascii="Arial" w:hAnsi="Arial" w:cs="Arial"/>
          <w:b/>
          <w:bCs w:val="0"/>
          <w:sz w:val="20"/>
          <w:szCs w:val="20"/>
        </w:rPr>
      </w:pPr>
    </w:p>
    <w:p w:rsidR="00CC73A3" w:rsidRPr="00BB7597" w:rsidRDefault="00CC73A3" w:rsidP="00CC73A3">
      <w:pPr>
        <w:pStyle w:val="Geenafstand"/>
        <w:spacing w:line="260" w:lineRule="atLeast"/>
        <w:rPr>
          <w:rFonts w:ascii="Arial" w:hAnsi="Arial" w:cs="Arial"/>
          <w:bCs w:val="0"/>
          <w:i/>
          <w:sz w:val="20"/>
          <w:szCs w:val="20"/>
        </w:rPr>
      </w:pPr>
      <w:r w:rsidRPr="00BB7597">
        <w:rPr>
          <w:rFonts w:ascii="Arial" w:hAnsi="Arial" w:cs="Arial"/>
          <w:b/>
          <w:bCs w:val="0"/>
          <w:sz w:val="20"/>
          <w:szCs w:val="20"/>
        </w:rPr>
        <w:t>Jeugdstrafrecht</w:t>
      </w:r>
      <w:r w:rsidRPr="00BB7597">
        <w:rPr>
          <w:rFonts w:ascii="Arial" w:hAnsi="Arial" w:cs="Arial"/>
          <w:bCs w:val="0"/>
          <w:sz w:val="20"/>
          <w:szCs w:val="20"/>
        </w:rPr>
        <w:t>:</w:t>
      </w:r>
      <w:r w:rsidRPr="00BB7597">
        <w:rPr>
          <w:rFonts w:ascii="Arial" w:hAnsi="Arial" w:cs="Arial"/>
          <w:b/>
          <w:bCs w:val="0"/>
          <w:sz w:val="20"/>
          <w:szCs w:val="20"/>
        </w:rPr>
        <w:t xml:space="preserve"> </w:t>
      </w:r>
      <w:r w:rsidRPr="00BB7597">
        <w:rPr>
          <w:rFonts w:ascii="Arial" w:hAnsi="Arial" w:cs="Arial"/>
          <w:bCs w:val="0"/>
          <w:i/>
          <w:sz w:val="20"/>
          <w:szCs w:val="20"/>
        </w:rPr>
        <w:t>geldt in Nederland voor kinderen van 12 tot 18 jaar.</w:t>
      </w:r>
    </w:p>
    <w:p w:rsidR="00CC73A3" w:rsidRPr="00D263B5" w:rsidRDefault="00CC73A3" w:rsidP="00CC73A3">
      <w:pPr>
        <w:pStyle w:val="Geenafstand"/>
        <w:spacing w:line="260" w:lineRule="atLeast"/>
        <w:rPr>
          <w:rFonts w:ascii="Arial" w:hAnsi="Arial" w:cs="Arial"/>
          <w:bCs w:val="0"/>
          <w:sz w:val="20"/>
          <w:szCs w:val="20"/>
        </w:rPr>
      </w:pPr>
    </w:p>
    <w:p w:rsidR="00CC73A3" w:rsidRDefault="00CC73A3" w:rsidP="00CC73A3">
      <w:pPr>
        <w:pStyle w:val="Geenafstand"/>
        <w:spacing w:line="260" w:lineRule="atLeast"/>
        <w:rPr>
          <w:rFonts w:ascii="Arial" w:hAnsi="Arial" w:cs="Arial"/>
          <w:bCs w:val="0"/>
          <w:i/>
          <w:sz w:val="20"/>
          <w:szCs w:val="20"/>
        </w:rPr>
      </w:pPr>
      <w:r w:rsidRPr="00BB7597">
        <w:rPr>
          <w:rFonts w:ascii="Arial" w:hAnsi="Arial" w:cs="Arial"/>
          <w:b/>
          <w:bCs w:val="0"/>
          <w:sz w:val="20"/>
          <w:szCs w:val="20"/>
        </w:rPr>
        <w:t>Ondertoezichtstelling</w:t>
      </w:r>
      <w:r w:rsidRPr="00BB7597">
        <w:rPr>
          <w:rFonts w:ascii="Arial" w:hAnsi="Arial" w:cs="Arial"/>
          <w:bCs w:val="0"/>
          <w:sz w:val="20"/>
          <w:szCs w:val="20"/>
        </w:rPr>
        <w:t>:</w:t>
      </w:r>
      <w:r w:rsidRPr="00BB7597">
        <w:rPr>
          <w:rFonts w:ascii="Arial" w:hAnsi="Arial" w:cs="Arial"/>
          <w:b/>
          <w:bCs w:val="0"/>
          <w:sz w:val="20"/>
          <w:szCs w:val="20"/>
        </w:rPr>
        <w:t xml:space="preserve"> </w:t>
      </w:r>
      <w:r w:rsidRPr="00C866BD">
        <w:rPr>
          <w:rFonts w:ascii="Arial" w:hAnsi="Arial" w:cs="Arial"/>
          <w:bCs w:val="0"/>
          <w:i/>
          <w:sz w:val="20"/>
          <w:szCs w:val="20"/>
        </w:rPr>
        <w:t>een speciale maatregel</w:t>
      </w:r>
      <w:r w:rsidRPr="00BB7597">
        <w:rPr>
          <w:rFonts w:ascii="Arial" w:hAnsi="Arial" w:cs="Arial"/>
          <w:bCs w:val="0"/>
          <w:i/>
          <w:sz w:val="20"/>
          <w:szCs w:val="20"/>
        </w:rPr>
        <w:t xml:space="preserve"> (van de kinderrechter) waarbij er een gezinsvoogd wordt aangewezen.</w:t>
      </w:r>
    </w:p>
    <w:p w:rsidR="00CC73A3" w:rsidRPr="00D263B5" w:rsidRDefault="00CC73A3" w:rsidP="00CC73A3">
      <w:pPr>
        <w:pStyle w:val="Geenafstand"/>
        <w:spacing w:line="260" w:lineRule="atLeast"/>
        <w:rPr>
          <w:rFonts w:ascii="Arial" w:hAnsi="Arial" w:cs="Arial"/>
          <w:bCs w:val="0"/>
          <w:sz w:val="20"/>
          <w:szCs w:val="20"/>
        </w:rPr>
      </w:pPr>
    </w:p>
    <w:p w:rsidR="00CC73A3" w:rsidRDefault="00CC73A3" w:rsidP="00CC73A3">
      <w:pPr>
        <w:pStyle w:val="Geenafstand"/>
        <w:spacing w:line="260" w:lineRule="atLeast"/>
        <w:rPr>
          <w:rFonts w:ascii="Arial" w:hAnsi="Arial" w:cs="Arial"/>
          <w:bCs w:val="0"/>
          <w:i/>
          <w:sz w:val="20"/>
          <w:szCs w:val="20"/>
        </w:rPr>
      </w:pPr>
      <w:r w:rsidRPr="00BB7597">
        <w:rPr>
          <w:rFonts w:ascii="Arial" w:hAnsi="Arial" w:cs="Arial"/>
          <w:b/>
          <w:bCs w:val="0"/>
          <w:sz w:val="20"/>
          <w:szCs w:val="20"/>
        </w:rPr>
        <w:t>Wetboek van Strafvordering</w:t>
      </w:r>
      <w:r w:rsidRPr="00BB7597">
        <w:rPr>
          <w:rFonts w:ascii="Arial" w:hAnsi="Arial" w:cs="Arial"/>
          <w:bCs w:val="0"/>
          <w:sz w:val="20"/>
          <w:szCs w:val="20"/>
        </w:rPr>
        <w:t>:</w:t>
      </w:r>
      <w:r w:rsidRPr="00BB7597">
        <w:rPr>
          <w:rFonts w:ascii="Arial" w:hAnsi="Arial" w:cs="Arial"/>
          <w:b/>
          <w:bCs w:val="0"/>
          <w:sz w:val="20"/>
          <w:szCs w:val="20"/>
        </w:rPr>
        <w:t xml:space="preserve"> </w:t>
      </w:r>
      <w:r w:rsidRPr="00BB7597">
        <w:rPr>
          <w:rFonts w:ascii="Arial" w:hAnsi="Arial" w:cs="Arial"/>
          <w:bCs w:val="0"/>
          <w:i/>
          <w:sz w:val="20"/>
          <w:szCs w:val="20"/>
        </w:rPr>
        <w:t xml:space="preserve">hierin staan alle regels </w:t>
      </w:r>
      <w:r>
        <w:rPr>
          <w:rFonts w:ascii="Arial" w:hAnsi="Arial" w:cs="Arial"/>
          <w:bCs w:val="0"/>
          <w:i/>
          <w:sz w:val="20"/>
          <w:szCs w:val="20"/>
        </w:rPr>
        <w:t xml:space="preserve">over </w:t>
      </w:r>
      <w:r w:rsidRPr="00BB7597">
        <w:rPr>
          <w:rFonts w:ascii="Arial" w:hAnsi="Arial" w:cs="Arial"/>
          <w:bCs w:val="0"/>
          <w:i/>
          <w:sz w:val="20"/>
          <w:szCs w:val="20"/>
        </w:rPr>
        <w:t>het strafproces</w:t>
      </w:r>
      <w:r>
        <w:rPr>
          <w:rFonts w:ascii="Arial" w:hAnsi="Arial" w:cs="Arial"/>
          <w:bCs w:val="0"/>
          <w:i/>
          <w:sz w:val="20"/>
          <w:szCs w:val="20"/>
        </w:rPr>
        <w:t>.</w:t>
      </w:r>
    </w:p>
    <w:p w:rsidR="00CC73A3" w:rsidRPr="00D263B5" w:rsidRDefault="00CC73A3" w:rsidP="00CC73A3">
      <w:pPr>
        <w:pStyle w:val="Geenafstand"/>
        <w:spacing w:line="260" w:lineRule="atLeast"/>
        <w:rPr>
          <w:rFonts w:ascii="Arial" w:hAnsi="Arial" w:cs="Arial"/>
          <w:bCs w:val="0"/>
          <w:sz w:val="20"/>
          <w:szCs w:val="20"/>
        </w:rPr>
      </w:pPr>
    </w:p>
    <w:p w:rsidR="00CC73A3" w:rsidRDefault="00CC73A3" w:rsidP="00CC73A3">
      <w:pPr>
        <w:pStyle w:val="Geenafstand"/>
        <w:spacing w:line="260" w:lineRule="atLeast"/>
        <w:rPr>
          <w:rFonts w:ascii="Arial" w:hAnsi="Arial" w:cs="Arial"/>
          <w:bCs w:val="0"/>
          <w:i/>
          <w:sz w:val="20"/>
          <w:szCs w:val="20"/>
        </w:rPr>
      </w:pPr>
      <w:r w:rsidRPr="00C866BD">
        <w:rPr>
          <w:rFonts w:ascii="Arial" w:hAnsi="Arial" w:cs="Arial"/>
          <w:b/>
          <w:bCs w:val="0"/>
          <w:sz w:val="20"/>
          <w:szCs w:val="20"/>
        </w:rPr>
        <w:t>In hoger beroep gaan</w:t>
      </w:r>
      <w:r w:rsidRPr="00C866BD">
        <w:rPr>
          <w:rFonts w:ascii="Arial" w:hAnsi="Arial" w:cs="Arial"/>
          <w:bCs w:val="0"/>
          <w:sz w:val="20"/>
          <w:szCs w:val="20"/>
        </w:rPr>
        <w:t>:</w:t>
      </w:r>
      <w:r w:rsidRPr="00C866BD">
        <w:rPr>
          <w:rFonts w:ascii="Arial" w:hAnsi="Arial" w:cs="Arial"/>
          <w:b/>
          <w:bCs w:val="0"/>
          <w:sz w:val="20"/>
          <w:szCs w:val="20"/>
        </w:rPr>
        <w:t xml:space="preserve"> </w:t>
      </w:r>
      <w:r w:rsidRPr="00C866BD">
        <w:rPr>
          <w:rFonts w:ascii="Arial" w:hAnsi="Arial" w:cs="Arial"/>
          <w:bCs w:val="0"/>
          <w:i/>
          <w:sz w:val="20"/>
          <w:szCs w:val="20"/>
        </w:rPr>
        <w:t xml:space="preserve">de verdachte of het OM vraagt een hogere rechtbank </w:t>
      </w:r>
      <w:r>
        <w:rPr>
          <w:rFonts w:ascii="Arial" w:hAnsi="Arial" w:cs="Arial"/>
          <w:bCs w:val="0"/>
          <w:i/>
          <w:sz w:val="20"/>
          <w:szCs w:val="20"/>
        </w:rPr>
        <w:t xml:space="preserve">de rechtszaak </w:t>
      </w:r>
      <w:r w:rsidRPr="00C866BD">
        <w:rPr>
          <w:rFonts w:ascii="Arial" w:hAnsi="Arial" w:cs="Arial"/>
          <w:bCs w:val="0"/>
          <w:i/>
          <w:sz w:val="20"/>
          <w:szCs w:val="20"/>
        </w:rPr>
        <w:t xml:space="preserve">opnieuw </w:t>
      </w:r>
      <w:r>
        <w:rPr>
          <w:rFonts w:ascii="Arial" w:hAnsi="Arial" w:cs="Arial"/>
          <w:bCs w:val="0"/>
          <w:i/>
          <w:sz w:val="20"/>
          <w:szCs w:val="20"/>
        </w:rPr>
        <w:t xml:space="preserve">te </w:t>
      </w:r>
      <w:r w:rsidRPr="00C866BD">
        <w:rPr>
          <w:rFonts w:ascii="Arial" w:hAnsi="Arial" w:cs="Arial"/>
          <w:bCs w:val="0"/>
          <w:i/>
          <w:sz w:val="20"/>
          <w:szCs w:val="20"/>
        </w:rPr>
        <w:t>doen.</w:t>
      </w:r>
    </w:p>
    <w:p w:rsidR="00CC73A3" w:rsidRPr="00C866BD" w:rsidRDefault="00CC73A3" w:rsidP="00CC73A3">
      <w:pPr>
        <w:pStyle w:val="Geenafstand"/>
        <w:spacing w:line="260" w:lineRule="atLeast"/>
        <w:rPr>
          <w:rFonts w:ascii="Arial" w:hAnsi="Arial" w:cs="Arial"/>
          <w:bCs w:val="0"/>
          <w:i/>
          <w:sz w:val="20"/>
          <w:szCs w:val="20"/>
        </w:rPr>
      </w:pPr>
    </w:p>
    <w:p w:rsidR="00CC73A3" w:rsidRPr="00BB7597" w:rsidRDefault="00CC73A3" w:rsidP="00CC73A3">
      <w:pPr>
        <w:pStyle w:val="Geenafstand"/>
        <w:spacing w:line="260" w:lineRule="atLeast"/>
        <w:rPr>
          <w:rFonts w:ascii="Arial" w:hAnsi="Arial" w:cs="Arial"/>
          <w:bCs w:val="0"/>
          <w:i/>
          <w:sz w:val="20"/>
          <w:szCs w:val="20"/>
        </w:rPr>
      </w:pPr>
      <w:r>
        <w:rPr>
          <w:rFonts w:ascii="Arial" w:hAnsi="Arial" w:cs="Arial"/>
          <w:b/>
          <w:bCs w:val="0"/>
          <w:sz w:val="20"/>
          <w:szCs w:val="20"/>
        </w:rPr>
        <w:t>V</w:t>
      </w:r>
      <w:r w:rsidRPr="00BB7597">
        <w:rPr>
          <w:rFonts w:ascii="Arial" w:hAnsi="Arial" w:cs="Arial"/>
          <w:b/>
          <w:bCs w:val="0"/>
          <w:sz w:val="20"/>
          <w:szCs w:val="20"/>
        </w:rPr>
        <w:t>erjaren</w:t>
      </w:r>
      <w:r w:rsidRPr="00BB7597">
        <w:rPr>
          <w:rFonts w:ascii="Arial" w:hAnsi="Arial" w:cs="Arial"/>
          <w:bCs w:val="0"/>
          <w:sz w:val="20"/>
          <w:szCs w:val="20"/>
        </w:rPr>
        <w:t>:</w:t>
      </w:r>
      <w:r w:rsidRPr="00BB7597">
        <w:rPr>
          <w:rFonts w:ascii="Arial" w:hAnsi="Arial" w:cs="Arial"/>
          <w:b/>
          <w:bCs w:val="0"/>
          <w:sz w:val="20"/>
          <w:szCs w:val="20"/>
        </w:rPr>
        <w:t xml:space="preserve"> </w:t>
      </w:r>
      <w:r w:rsidRPr="00886B0C">
        <w:rPr>
          <w:rFonts w:ascii="Arial" w:hAnsi="Arial" w:cs="Arial"/>
          <w:bCs w:val="0"/>
          <w:i/>
          <w:sz w:val="20"/>
          <w:szCs w:val="20"/>
        </w:rPr>
        <w:t>een verdachte kan niet meer vervolgd worden omdat het misdrijf te lang geleden heeft plaatsgevonden.</w:t>
      </w:r>
    </w:p>
    <w:p w:rsidR="00CC73A3" w:rsidRPr="00D263B5"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Cs w:val="0"/>
          <w:i/>
          <w:sz w:val="20"/>
          <w:szCs w:val="20"/>
        </w:rPr>
      </w:pPr>
      <w:r w:rsidRPr="00BB7597">
        <w:rPr>
          <w:rFonts w:ascii="Arial" w:hAnsi="Arial" w:cs="Arial"/>
          <w:b/>
          <w:bCs w:val="0"/>
          <w:sz w:val="20"/>
          <w:szCs w:val="20"/>
        </w:rPr>
        <w:t>Vrijspraak</w:t>
      </w:r>
      <w:r w:rsidRPr="00886B0C">
        <w:rPr>
          <w:rFonts w:ascii="Arial" w:hAnsi="Arial" w:cs="Arial"/>
          <w:bCs w:val="0"/>
          <w:sz w:val="20"/>
          <w:szCs w:val="20"/>
        </w:rPr>
        <w:t>:</w:t>
      </w:r>
      <w:r w:rsidRPr="00886B0C">
        <w:rPr>
          <w:rFonts w:ascii="Arial" w:hAnsi="Arial" w:cs="Arial"/>
          <w:bCs w:val="0"/>
          <w:i/>
          <w:sz w:val="20"/>
          <w:szCs w:val="20"/>
        </w:rPr>
        <w:t xml:space="preserve"> oordeel van de rechter dat de verdachte niet schuldig is.</w:t>
      </w:r>
    </w:p>
    <w:p w:rsidR="00CC73A3" w:rsidRPr="00D263B5"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Cs w:val="0"/>
          <w:i/>
          <w:sz w:val="20"/>
          <w:szCs w:val="20"/>
        </w:rPr>
      </w:pPr>
      <w:r w:rsidRPr="00BB7597">
        <w:rPr>
          <w:rFonts w:ascii="Arial" w:hAnsi="Arial" w:cs="Arial"/>
          <w:b/>
          <w:bCs w:val="0"/>
          <w:sz w:val="20"/>
          <w:szCs w:val="20"/>
        </w:rPr>
        <w:t>Inverzekeringstelling</w:t>
      </w:r>
      <w:r w:rsidRPr="00BB7597">
        <w:rPr>
          <w:rFonts w:ascii="Arial" w:hAnsi="Arial" w:cs="Arial"/>
          <w:bCs w:val="0"/>
          <w:sz w:val="20"/>
          <w:szCs w:val="20"/>
        </w:rPr>
        <w:t xml:space="preserve">: </w:t>
      </w:r>
      <w:r w:rsidRPr="00886B0C">
        <w:rPr>
          <w:rFonts w:ascii="Arial" w:hAnsi="Arial" w:cs="Arial"/>
          <w:bCs w:val="0"/>
          <w:i/>
          <w:sz w:val="20"/>
          <w:szCs w:val="20"/>
        </w:rPr>
        <w:t xml:space="preserve">de periode </w:t>
      </w:r>
      <w:r>
        <w:rPr>
          <w:rFonts w:ascii="Arial" w:hAnsi="Arial" w:cs="Arial"/>
          <w:bCs w:val="0"/>
          <w:i/>
          <w:sz w:val="20"/>
          <w:szCs w:val="20"/>
        </w:rPr>
        <w:t xml:space="preserve">van </w:t>
      </w:r>
      <w:r w:rsidRPr="00886B0C">
        <w:rPr>
          <w:rFonts w:ascii="Arial" w:hAnsi="Arial" w:cs="Arial"/>
          <w:bCs w:val="0"/>
          <w:i/>
          <w:sz w:val="20"/>
          <w:szCs w:val="20"/>
        </w:rPr>
        <w:t>tweemaal drie dagen waarin een verdachte na zijn arrestatie op het politiebureau vastgehouden mag worden.</w:t>
      </w:r>
    </w:p>
    <w:p w:rsidR="00CC73A3" w:rsidRPr="00D263B5"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Cs w:val="0"/>
          <w:i/>
          <w:sz w:val="20"/>
          <w:szCs w:val="20"/>
        </w:rPr>
      </w:pPr>
      <w:r w:rsidRPr="00BB7597">
        <w:rPr>
          <w:rFonts w:ascii="Arial" w:hAnsi="Arial" w:cs="Arial"/>
          <w:b/>
          <w:bCs w:val="0"/>
          <w:sz w:val="20"/>
          <w:szCs w:val="20"/>
        </w:rPr>
        <w:t>Voorlopige hechtenis</w:t>
      </w:r>
      <w:r w:rsidRPr="00886B0C">
        <w:rPr>
          <w:rFonts w:ascii="Arial" w:hAnsi="Arial" w:cs="Arial"/>
          <w:bCs w:val="0"/>
          <w:sz w:val="20"/>
          <w:szCs w:val="20"/>
        </w:rPr>
        <w:t>:</w:t>
      </w:r>
      <w:r w:rsidRPr="00886B0C">
        <w:rPr>
          <w:rFonts w:ascii="Arial" w:hAnsi="Arial" w:cs="Arial"/>
          <w:b/>
          <w:bCs w:val="0"/>
          <w:sz w:val="20"/>
          <w:szCs w:val="20"/>
        </w:rPr>
        <w:t xml:space="preserve"> </w:t>
      </w:r>
      <w:r w:rsidRPr="00886B0C">
        <w:rPr>
          <w:rFonts w:ascii="Arial" w:hAnsi="Arial" w:cs="Arial"/>
          <w:bCs w:val="0"/>
          <w:i/>
          <w:sz w:val="20"/>
          <w:szCs w:val="20"/>
        </w:rPr>
        <w:t xml:space="preserve">de periode na de inverzekeringstelling waarin een verdachte </w:t>
      </w:r>
      <w:r>
        <w:rPr>
          <w:rFonts w:ascii="Arial" w:hAnsi="Arial" w:cs="Arial"/>
          <w:bCs w:val="0"/>
          <w:i/>
          <w:sz w:val="20"/>
          <w:szCs w:val="20"/>
        </w:rPr>
        <w:t>tot maximaal 104 dagen</w:t>
      </w:r>
      <w:r w:rsidRPr="00886B0C">
        <w:rPr>
          <w:rFonts w:ascii="Arial" w:hAnsi="Arial" w:cs="Arial"/>
          <w:bCs w:val="0"/>
          <w:i/>
          <w:sz w:val="20"/>
          <w:szCs w:val="20"/>
        </w:rPr>
        <w:t xml:space="preserve"> kan worden vastgehouden.</w:t>
      </w:r>
    </w:p>
    <w:p w:rsidR="00CC73A3" w:rsidRPr="00D263B5"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Cs w:val="0"/>
          <w:i/>
          <w:sz w:val="20"/>
          <w:szCs w:val="20"/>
        </w:rPr>
      </w:pPr>
      <w:r w:rsidRPr="00BB7597">
        <w:rPr>
          <w:rFonts w:ascii="Arial" w:hAnsi="Arial" w:cs="Arial"/>
          <w:b/>
          <w:bCs w:val="0"/>
          <w:sz w:val="20"/>
          <w:szCs w:val="20"/>
        </w:rPr>
        <w:t>Huis van Bewaring</w:t>
      </w:r>
      <w:r w:rsidRPr="00BB7597">
        <w:rPr>
          <w:rFonts w:ascii="Arial" w:hAnsi="Arial" w:cs="Arial"/>
          <w:bCs w:val="0"/>
          <w:sz w:val="20"/>
          <w:szCs w:val="20"/>
        </w:rPr>
        <w:t>:</w:t>
      </w:r>
      <w:r w:rsidRPr="00BB7597">
        <w:rPr>
          <w:rFonts w:ascii="Arial" w:hAnsi="Arial" w:cs="Arial"/>
          <w:b/>
          <w:bCs w:val="0"/>
          <w:sz w:val="20"/>
          <w:szCs w:val="20"/>
        </w:rPr>
        <w:t xml:space="preserve"> </w:t>
      </w:r>
      <w:r w:rsidRPr="00BB7597">
        <w:rPr>
          <w:rFonts w:ascii="Arial" w:hAnsi="Arial" w:cs="Arial"/>
          <w:bCs w:val="0"/>
          <w:i/>
          <w:sz w:val="20"/>
          <w:szCs w:val="20"/>
        </w:rPr>
        <w:t xml:space="preserve">een soort gevangenis </w:t>
      </w:r>
      <w:r>
        <w:rPr>
          <w:rFonts w:ascii="Arial" w:hAnsi="Arial" w:cs="Arial"/>
          <w:bCs w:val="0"/>
          <w:i/>
          <w:sz w:val="20"/>
          <w:szCs w:val="20"/>
        </w:rPr>
        <w:t xml:space="preserve">voor verdachten </w:t>
      </w:r>
      <w:r w:rsidRPr="00BB7597">
        <w:rPr>
          <w:rFonts w:ascii="Arial" w:hAnsi="Arial" w:cs="Arial"/>
          <w:bCs w:val="0"/>
          <w:i/>
          <w:sz w:val="20"/>
          <w:szCs w:val="20"/>
        </w:rPr>
        <w:t xml:space="preserve">in (voorlopige) hechtenis of </w:t>
      </w:r>
      <w:r>
        <w:rPr>
          <w:rFonts w:ascii="Arial" w:hAnsi="Arial" w:cs="Arial"/>
          <w:bCs w:val="0"/>
          <w:i/>
          <w:sz w:val="20"/>
          <w:szCs w:val="20"/>
        </w:rPr>
        <w:t xml:space="preserve">personen die </w:t>
      </w:r>
      <w:r w:rsidRPr="00BB7597">
        <w:rPr>
          <w:rFonts w:ascii="Arial" w:hAnsi="Arial" w:cs="Arial"/>
          <w:bCs w:val="0"/>
          <w:i/>
          <w:sz w:val="20"/>
          <w:szCs w:val="20"/>
        </w:rPr>
        <w:t>vastzit</w:t>
      </w:r>
      <w:r>
        <w:rPr>
          <w:rFonts w:ascii="Arial" w:hAnsi="Arial" w:cs="Arial"/>
          <w:bCs w:val="0"/>
          <w:i/>
          <w:sz w:val="20"/>
          <w:szCs w:val="20"/>
        </w:rPr>
        <w:t>ten</w:t>
      </w:r>
      <w:r w:rsidRPr="00BB7597">
        <w:rPr>
          <w:rFonts w:ascii="Arial" w:hAnsi="Arial" w:cs="Arial"/>
          <w:bCs w:val="0"/>
          <w:i/>
          <w:sz w:val="20"/>
          <w:szCs w:val="20"/>
        </w:rPr>
        <w:t xml:space="preserve"> voor een overtreding.</w:t>
      </w:r>
    </w:p>
    <w:p w:rsidR="00CC73A3" w:rsidRPr="00D263B5"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Kop3"/>
      </w:pPr>
      <w:r w:rsidRPr="00BB7597">
        <w:br w:type="page"/>
      </w:r>
      <w:r w:rsidRPr="00BB7597">
        <w:lastRenderedPageBreak/>
        <w:t>SAMENVATTING HOOFDSTUK 5  blz. 61</w:t>
      </w:r>
    </w:p>
    <w:p w:rsidR="00CC73A3" w:rsidRDefault="00CC73A3" w:rsidP="00CC73A3">
      <w:pPr>
        <w:pStyle w:val="Geenafstand"/>
        <w:spacing w:line="260" w:lineRule="atLeast"/>
        <w:rPr>
          <w:rFonts w:ascii="Arial" w:hAnsi="Arial" w:cs="Arial"/>
          <w:sz w:val="20"/>
          <w:szCs w:val="20"/>
        </w:rPr>
      </w:pPr>
    </w:p>
    <w:p w:rsidR="00CC73A3" w:rsidRPr="00BB7597" w:rsidRDefault="00CC73A3" w:rsidP="00CC73A3">
      <w:pPr>
        <w:pStyle w:val="Geenafstand"/>
        <w:spacing w:line="260" w:lineRule="atLeast"/>
        <w:rPr>
          <w:rFonts w:ascii="Arial" w:hAnsi="Arial" w:cs="Arial"/>
          <w:sz w:val="20"/>
          <w:szCs w:val="20"/>
        </w:rPr>
      </w:pPr>
    </w:p>
    <w:p w:rsidR="00CC73A3" w:rsidRPr="00BB7597" w:rsidRDefault="00CC73A3" w:rsidP="00CC73A3">
      <w:pPr>
        <w:spacing w:line="260" w:lineRule="atLeast"/>
        <w:rPr>
          <w:b/>
          <w:bCs w:val="0"/>
        </w:rPr>
      </w:pPr>
      <w:r w:rsidRPr="00BB7597">
        <w:rPr>
          <w:bCs w:val="0"/>
        </w:rPr>
        <w:t xml:space="preserve">Het strafrecht omvat alle regels over </w:t>
      </w:r>
      <w:r w:rsidRPr="00BB7597">
        <w:rPr>
          <w:b/>
          <w:bCs w:val="0"/>
        </w:rPr>
        <w:t>het straffen van mensen die de wet hebben overtreden</w:t>
      </w:r>
      <w:r w:rsidRPr="00871428">
        <w:rPr>
          <w:bCs w:val="0"/>
        </w:rPr>
        <w:t>.</w:t>
      </w:r>
      <w:r w:rsidRPr="00BB7597">
        <w:rPr>
          <w:b/>
          <w:bCs w:val="0"/>
        </w:rPr>
        <w:t xml:space="preserve"> </w:t>
      </w:r>
      <w:r w:rsidRPr="00BB7597">
        <w:rPr>
          <w:bCs w:val="0"/>
        </w:rPr>
        <w:t xml:space="preserve">Je kunt alleen worden gestraft over iets wat volgens de wet </w:t>
      </w:r>
      <w:r w:rsidRPr="00BB7597">
        <w:rPr>
          <w:b/>
          <w:bCs w:val="0"/>
        </w:rPr>
        <w:t>strafbaar</w:t>
      </w:r>
      <w:r w:rsidRPr="00BB7597">
        <w:rPr>
          <w:bCs w:val="0"/>
        </w:rPr>
        <w:t xml:space="preserve"> is. Iedereen is onschuldig totdat de schuld door de </w:t>
      </w:r>
      <w:r w:rsidRPr="00BB7597">
        <w:rPr>
          <w:b/>
          <w:bCs w:val="0"/>
        </w:rPr>
        <w:t>rechter</w:t>
      </w:r>
      <w:r w:rsidRPr="00BB7597">
        <w:rPr>
          <w:bCs w:val="0"/>
        </w:rPr>
        <w:t xml:space="preserve"> is vastgesteld. Tot dat moment ben je </w:t>
      </w:r>
      <w:r w:rsidRPr="00BB7597">
        <w:rPr>
          <w:b/>
          <w:bCs w:val="0"/>
        </w:rPr>
        <w:t>verdachte</w:t>
      </w:r>
      <w:r w:rsidRPr="00BB7597">
        <w:rPr>
          <w:bCs w:val="0"/>
        </w:rPr>
        <w:t>.</w:t>
      </w:r>
    </w:p>
    <w:p w:rsidR="00CC73A3" w:rsidRDefault="00CC73A3" w:rsidP="00CC73A3">
      <w:pPr>
        <w:spacing w:line="260" w:lineRule="atLeast"/>
        <w:rPr>
          <w:bCs w:val="0"/>
        </w:rPr>
      </w:pPr>
    </w:p>
    <w:p w:rsidR="00CC73A3" w:rsidRPr="00BB7597" w:rsidRDefault="00CC73A3" w:rsidP="00CC73A3">
      <w:pPr>
        <w:spacing w:line="260" w:lineRule="atLeast"/>
        <w:rPr>
          <w:bCs w:val="0"/>
        </w:rPr>
      </w:pPr>
      <w:r w:rsidRPr="00BB7597">
        <w:rPr>
          <w:bCs w:val="0"/>
        </w:rPr>
        <w:t xml:space="preserve">De </w:t>
      </w:r>
      <w:r w:rsidRPr="00BB7597">
        <w:rPr>
          <w:b/>
          <w:bCs w:val="0"/>
        </w:rPr>
        <w:t>politie</w:t>
      </w:r>
      <w:r w:rsidRPr="00BB7597">
        <w:rPr>
          <w:bCs w:val="0"/>
        </w:rPr>
        <w:t xml:space="preserve"> mag een verdachte maar voor beperkte tijd vasthouden. Een verdachte mag voor </w:t>
      </w:r>
      <w:r w:rsidRPr="00BB7597">
        <w:rPr>
          <w:b/>
          <w:bCs w:val="0"/>
        </w:rPr>
        <w:t xml:space="preserve">maximaal </w:t>
      </w:r>
      <w:r w:rsidRPr="00BB7597">
        <w:rPr>
          <w:bCs w:val="0"/>
        </w:rPr>
        <w:t xml:space="preserve">zes uur worden vastgehouden op het politiebureau. De </w:t>
      </w:r>
      <w:r w:rsidRPr="00BB7597">
        <w:rPr>
          <w:b/>
          <w:bCs w:val="0"/>
        </w:rPr>
        <w:t>officier van justitie</w:t>
      </w:r>
      <w:r w:rsidRPr="00BB7597">
        <w:rPr>
          <w:bCs w:val="0"/>
        </w:rPr>
        <w:t xml:space="preserve">, die formeel het onderzoek leidt, kan toestemming geven voor een verlenging. Zo’n verlengde vasthouding heet </w:t>
      </w:r>
      <w:r w:rsidRPr="00BB7597">
        <w:rPr>
          <w:b/>
          <w:bCs w:val="0"/>
        </w:rPr>
        <w:t>inverzekeringstelling</w:t>
      </w:r>
      <w:r w:rsidRPr="00BB7597">
        <w:rPr>
          <w:bCs w:val="0"/>
        </w:rPr>
        <w:t>.</w:t>
      </w:r>
    </w:p>
    <w:p w:rsidR="00CC73A3" w:rsidRDefault="00CC73A3" w:rsidP="00CC73A3">
      <w:pPr>
        <w:spacing w:line="260" w:lineRule="atLeast"/>
        <w:rPr>
          <w:bCs w:val="0"/>
        </w:rPr>
      </w:pPr>
      <w:r w:rsidRPr="00BB7597">
        <w:rPr>
          <w:bCs w:val="0"/>
        </w:rPr>
        <w:t xml:space="preserve">Als de officier van justitie een verdachte langer dan zes dagen wil vasthouden, moet de rechtbank dit goedkeuren. De verdachte gaat dan naar het </w:t>
      </w:r>
      <w:r w:rsidRPr="00BB7597">
        <w:rPr>
          <w:b/>
          <w:bCs w:val="0"/>
        </w:rPr>
        <w:t>Huis van Bewaring</w:t>
      </w:r>
      <w:r w:rsidRPr="00BB7597">
        <w:rPr>
          <w:bCs w:val="0"/>
        </w:rPr>
        <w:t>.</w:t>
      </w:r>
    </w:p>
    <w:p w:rsidR="00CC73A3" w:rsidRDefault="00CC73A3" w:rsidP="00CC73A3">
      <w:pPr>
        <w:spacing w:line="260" w:lineRule="atLeast"/>
        <w:rPr>
          <w:bCs w:val="0"/>
        </w:rPr>
      </w:pPr>
    </w:p>
    <w:p w:rsidR="00CC73A3" w:rsidRPr="00BB7597" w:rsidRDefault="00CC73A3" w:rsidP="00CC73A3">
      <w:pPr>
        <w:spacing w:line="260" w:lineRule="atLeast"/>
        <w:rPr>
          <w:bCs w:val="0"/>
        </w:rPr>
      </w:pPr>
      <w:r w:rsidRPr="00BB7597">
        <w:rPr>
          <w:bCs w:val="0"/>
        </w:rPr>
        <w:t xml:space="preserve">Elke verdachte heeft recht op een </w:t>
      </w:r>
      <w:r w:rsidRPr="00BB7597">
        <w:rPr>
          <w:b/>
          <w:bCs w:val="0"/>
        </w:rPr>
        <w:t>eerlijk</w:t>
      </w:r>
      <w:r w:rsidRPr="00BB7597">
        <w:rPr>
          <w:bCs w:val="0"/>
        </w:rPr>
        <w:t xml:space="preserve"> proces voor een onafhankelijke en </w:t>
      </w:r>
      <w:r w:rsidRPr="00BB7597">
        <w:rPr>
          <w:b/>
          <w:bCs w:val="0"/>
        </w:rPr>
        <w:t>onpartijdige</w:t>
      </w:r>
      <w:r w:rsidRPr="00BB7597">
        <w:rPr>
          <w:bCs w:val="0"/>
        </w:rPr>
        <w:t xml:space="preserve"> rechter.</w:t>
      </w:r>
      <w:r w:rsidRPr="00BB7597">
        <w:rPr>
          <w:b/>
          <w:bCs w:val="0"/>
        </w:rPr>
        <w:t xml:space="preserve"> </w:t>
      </w:r>
      <w:r w:rsidRPr="00BB7597">
        <w:rPr>
          <w:bCs w:val="0"/>
        </w:rPr>
        <w:t xml:space="preserve">De rechter kijkt altijd naar de situatie waarin het delict plaatsvond en of de verdachte toerekeningsvatbaar was. Dat betekent dat </w:t>
      </w:r>
      <w:r w:rsidRPr="00BB7597">
        <w:rPr>
          <w:b/>
          <w:bCs w:val="0"/>
        </w:rPr>
        <w:t>de verdachte wist wat hij deed</w:t>
      </w:r>
      <w:r w:rsidRPr="00BB7597">
        <w:rPr>
          <w:bCs w:val="0"/>
        </w:rPr>
        <w:t xml:space="preserve">. Bij gebrek aan </w:t>
      </w:r>
      <w:r w:rsidRPr="00BB7597">
        <w:rPr>
          <w:b/>
          <w:bCs w:val="0"/>
        </w:rPr>
        <w:t>bewijs</w:t>
      </w:r>
      <w:r w:rsidRPr="00BB7597">
        <w:rPr>
          <w:bCs w:val="0"/>
        </w:rPr>
        <w:t xml:space="preserve"> volgt vrijspraak.</w:t>
      </w:r>
    </w:p>
    <w:p w:rsidR="00CC73A3" w:rsidRPr="00BB7597" w:rsidRDefault="00CC73A3" w:rsidP="00CC73A3">
      <w:pPr>
        <w:spacing w:line="260" w:lineRule="atLeast"/>
        <w:rPr>
          <w:bCs w:val="0"/>
        </w:rPr>
      </w:pPr>
      <w:r w:rsidRPr="00BB7597">
        <w:rPr>
          <w:bCs w:val="0"/>
        </w:rPr>
        <w:t>Na de uitspraak van de rechter mag een verdachte</w:t>
      </w:r>
      <w:r w:rsidRPr="00BB7597">
        <w:rPr>
          <w:b/>
          <w:bCs w:val="0"/>
        </w:rPr>
        <w:t xml:space="preserve"> </w:t>
      </w:r>
      <w:r w:rsidRPr="00BB7597">
        <w:rPr>
          <w:bCs w:val="0"/>
        </w:rPr>
        <w:t xml:space="preserve">in </w:t>
      </w:r>
      <w:r w:rsidRPr="00BB7597">
        <w:rPr>
          <w:b/>
          <w:bCs w:val="0"/>
        </w:rPr>
        <w:t>hoger beroep</w:t>
      </w:r>
      <w:r w:rsidRPr="00BB7597">
        <w:rPr>
          <w:bCs w:val="0"/>
        </w:rPr>
        <w:t xml:space="preserve"> gaan, bijvoorbeeld als hij de straf te hoog vindt.</w:t>
      </w:r>
    </w:p>
    <w:p w:rsidR="00CC73A3" w:rsidRDefault="00CC73A3" w:rsidP="00CC73A3">
      <w:pPr>
        <w:spacing w:line="260" w:lineRule="atLeast"/>
        <w:rPr>
          <w:bCs w:val="0"/>
        </w:rPr>
      </w:pPr>
    </w:p>
    <w:p w:rsidR="00CC73A3" w:rsidRPr="00BB7597" w:rsidRDefault="00CC73A3" w:rsidP="00CC73A3">
      <w:pPr>
        <w:spacing w:line="260" w:lineRule="atLeast"/>
        <w:rPr>
          <w:bCs w:val="0"/>
        </w:rPr>
      </w:pPr>
      <w:r w:rsidRPr="00BB7597">
        <w:rPr>
          <w:bCs w:val="0"/>
        </w:rPr>
        <w:t xml:space="preserve">Voor </w:t>
      </w:r>
      <w:r w:rsidRPr="00BB7597">
        <w:rPr>
          <w:b/>
          <w:bCs w:val="0"/>
        </w:rPr>
        <w:t>kinderen tussen de 12 en 18</w:t>
      </w:r>
      <w:r w:rsidRPr="00BB7597">
        <w:rPr>
          <w:bCs w:val="0"/>
        </w:rPr>
        <w:t xml:space="preserve"> </w:t>
      </w:r>
      <w:r w:rsidRPr="00BB7597">
        <w:rPr>
          <w:b/>
          <w:bCs w:val="0"/>
        </w:rPr>
        <w:t xml:space="preserve">jaar </w:t>
      </w:r>
      <w:r w:rsidRPr="00BB7597">
        <w:rPr>
          <w:bCs w:val="0"/>
        </w:rPr>
        <w:t xml:space="preserve">bestaat het jeugdstrafrecht. Zo is er een speciale kinderrechter en zijn de rechtszittingen niet </w:t>
      </w:r>
      <w:r w:rsidRPr="00BB7597">
        <w:rPr>
          <w:b/>
          <w:bCs w:val="0"/>
        </w:rPr>
        <w:t>openbaar</w:t>
      </w:r>
      <w:r w:rsidRPr="00BB7597">
        <w:rPr>
          <w:bCs w:val="0"/>
        </w:rPr>
        <w:t xml:space="preserve">. Ook gelden er andere straffen en maatregelen, zoals </w:t>
      </w:r>
      <w:r w:rsidRPr="00BB7597">
        <w:rPr>
          <w:b/>
          <w:bCs w:val="0"/>
        </w:rPr>
        <w:t>ondertoezichtstelling</w:t>
      </w:r>
      <w:r w:rsidRPr="00BB7597">
        <w:rPr>
          <w:bCs w:val="0"/>
        </w:rPr>
        <w:t>.</w:t>
      </w:r>
      <w:r w:rsidRPr="00BB7597">
        <w:rPr>
          <w:b/>
          <w:bCs w:val="0"/>
        </w:rPr>
        <w:t xml:space="preserve"> </w:t>
      </w:r>
      <w:r w:rsidRPr="00BB7597">
        <w:rPr>
          <w:bCs w:val="0"/>
        </w:rPr>
        <w:t xml:space="preserve">Dan wordt er een gezinsvoogd aangewezen die thuis met de ouders over de opvoeding komt praten. Bij zeer ernstige delicten kan de rechter een jongere naar een </w:t>
      </w:r>
      <w:r w:rsidRPr="00BB7597">
        <w:rPr>
          <w:b/>
          <w:bCs w:val="0"/>
        </w:rPr>
        <w:t>opvoedingsinrichting (tuchtschool)</w:t>
      </w:r>
      <w:r>
        <w:rPr>
          <w:bCs w:val="0"/>
        </w:rPr>
        <w:t xml:space="preserve"> sturen.</w:t>
      </w:r>
    </w:p>
    <w:p w:rsidR="00CC73A3" w:rsidRDefault="00CC73A3" w:rsidP="00CC73A3">
      <w:pPr>
        <w:spacing w:line="260" w:lineRule="atLeast"/>
        <w:rPr>
          <w:bCs w:val="0"/>
        </w:rPr>
      </w:pPr>
    </w:p>
    <w:p w:rsidR="00CC73A3" w:rsidRPr="00BB7597" w:rsidRDefault="00CC73A3" w:rsidP="00CC73A3">
      <w:pPr>
        <w:spacing w:line="260" w:lineRule="atLeast"/>
        <w:rPr>
          <w:bCs w:val="0"/>
        </w:rPr>
      </w:pPr>
    </w:p>
    <w:p w:rsidR="00CC73A3" w:rsidRDefault="00CC73A3" w:rsidP="00CC73A3">
      <w:pPr>
        <w:spacing w:line="260" w:lineRule="atLeast"/>
        <w:rPr>
          <w:b/>
          <w:bCs w:val="0"/>
        </w:rPr>
        <w:sectPr w:rsidR="00CC73A3" w:rsidSect="00BB7597">
          <w:headerReference w:type="even" r:id="rId26"/>
          <w:headerReference w:type="default" r:id="rId27"/>
          <w:pgSz w:w="11906" w:h="16838"/>
          <w:pgMar w:top="1474" w:right="1134" w:bottom="1418" w:left="1134" w:header="709" w:footer="709" w:gutter="0"/>
          <w:cols w:space="708"/>
          <w:docGrid w:linePitch="360"/>
        </w:sectPr>
      </w:pPr>
    </w:p>
    <w:p w:rsidR="00CC73A3" w:rsidRPr="00D263B5" w:rsidRDefault="00CC73A3" w:rsidP="00CC73A3">
      <w:pPr>
        <w:pStyle w:val="Kop1"/>
      </w:pPr>
      <w:r w:rsidRPr="00D263B5">
        <w:lastRenderedPageBreak/>
        <w:t>6</w:t>
      </w:r>
      <w:r w:rsidRPr="00D263B5">
        <w:tab/>
        <w:t>Van politie naar officier</w:t>
      </w:r>
    </w:p>
    <w:p w:rsidR="00CC73A3" w:rsidRDefault="00CC73A3" w:rsidP="00CC73A3">
      <w:pPr>
        <w:spacing w:line="260" w:lineRule="atLeast"/>
        <w:rPr>
          <w:bCs w:val="0"/>
        </w:rPr>
      </w:pPr>
    </w:p>
    <w:p w:rsidR="00CC73A3" w:rsidRPr="00D263B5" w:rsidRDefault="00CC73A3" w:rsidP="00CC73A3">
      <w:pPr>
        <w:spacing w:line="260" w:lineRule="atLeast"/>
        <w:rPr>
          <w:bCs w:val="0"/>
        </w:rPr>
      </w:pPr>
    </w:p>
    <w:p w:rsidR="00CC73A3" w:rsidRDefault="00CC73A3" w:rsidP="00CC73A3">
      <w:pPr>
        <w:spacing w:line="260" w:lineRule="atLeast"/>
        <w:ind w:left="426" w:hanging="426"/>
        <w:rPr>
          <w:b/>
          <w:bCs w:val="0"/>
        </w:rPr>
      </w:pPr>
      <w:r w:rsidRPr="00BB7597">
        <w:rPr>
          <w:b/>
          <w:bCs w:val="0"/>
        </w:rPr>
        <w:t>6.1</w:t>
      </w:r>
      <w:r w:rsidRPr="00BB7597">
        <w:rPr>
          <w:b/>
          <w:bCs w:val="0"/>
        </w:rPr>
        <w:tab/>
        <w:t>DE POLITIE</w:t>
      </w:r>
    </w:p>
    <w:p w:rsidR="00CC73A3" w:rsidRPr="00D263B5" w:rsidRDefault="00CC73A3" w:rsidP="00CC73A3">
      <w:pPr>
        <w:spacing w:line="260" w:lineRule="atLeast"/>
        <w:rPr>
          <w:bCs w:val="0"/>
        </w:rPr>
      </w:pPr>
    </w:p>
    <w:p w:rsidR="00CC73A3" w:rsidRPr="00D263B5" w:rsidRDefault="00CC73A3" w:rsidP="00CC73A3">
      <w:pPr>
        <w:pStyle w:val="Geenafstand"/>
        <w:spacing w:line="260" w:lineRule="atLeast"/>
        <w:rPr>
          <w:rFonts w:ascii="Arial" w:hAnsi="Arial" w:cs="Arial"/>
          <w:sz w:val="20"/>
          <w:szCs w:val="20"/>
        </w:rPr>
      </w:pPr>
      <w:r w:rsidRPr="00D263B5">
        <w:rPr>
          <w:rFonts w:ascii="Arial" w:hAnsi="Arial" w:cs="Arial"/>
          <w:b/>
          <w:i/>
          <w:sz w:val="20"/>
          <w:szCs w:val="20"/>
        </w:rPr>
        <w:t>VRAGEN BIJ 6.1</w:t>
      </w:r>
      <w:r w:rsidRPr="00D263B5">
        <w:rPr>
          <w:rFonts w:ascii="Arial" w:hAnsi="Arial" w:cs="Arial"/>
          <w:sz w:val="20"/>
          <w:szCs w:val="20"/>
        </w:rPr>
        <w:t xml:space="preserve">  blz. 63</w:t>
      </w:r>
    </w:p>
    <w:p w:rsidR="00CC73A3" w:rsidRPr="00BB7597" w:rsidRDefault="00CC73A3" w:rsidP="00CC73A3">
      <w:pPr>
        <w:pStyle w:val="Geenafstand"/>
        <w:spacing w:line="260" w:lineRule="atLeast"/>
        <w:ind w:left="426" w:hanging="426"/>
        <w:rPr>
          <w:rFonts w:ascii="Arial" w:hAnsi="Arial" w:cs="Arial"/>
          <w:sz w:val="20"/>
          <w:szCs w:val="20"/>
        </w:rPr>
      </w:pPr>
      <w:r w:rsidRPr="00BB7597">
        <w:rPr>
          <w:rFonts w:ascii="Arial" w:hAnsi="Arial" w:cs="Arial"/>
          <w:sz w:val="20"/>
          <w:szCs w:val="20"/>
        </w:rPr>
        <w:t>1.</w:t>
      </w:r>
      <w:r w:rsidRPr="00BB7597">
        <w:rPr>
          <w:rFonts w:ascii="Arial" w:hAnsi="Arial" w:cs="Arial"/>
          <w:sz w:val="20"/>
          <w:szCs w:val="20"/>
        </w:rPr>
        <w:tab/>
        <w:t>Bij de opsporingstaak.</w:t>
      </w:r>
    </w:p>
    <w:p w:rsidR="00CC73A3" w:rsidRPr="00BB7597" w:rsidRDefault="00CC73A3" w:rsidP="00CC73A3">
      <w:pPr>
        <w:pStyle w:val="Geenafstand"/>
        <w:spacing w:line="260" w:lineRule="atLeast"/>
        <w:rPr>
          <w:rFonts w:ascii="Arial" w:hAnsi="Arial" w:cs="Arial"/>
          <w:sz w:val="20"/>
          <w:szCs w:val="20"/>
        </w:rPr>
      </w:pPr>
    </w:p>
    <w:p w:rsidR="00CC73A3" w:rsidRPr="00886B0C" w:rsidRDefault="00CC73A3" w:rsidP="00CC73A3">
      <w:pPr>
        <w:pStyle w:val="Geenafstand"/>
        <w:spacing w:line="260" w:lineRule="atLeast"/>
        <w:ind w:left="426" w:hanging="426"/>
        <w:rPr>
          <w:rFonts w:ascii="Arial" w:hAnsi="Arial" w:cs="Arial"/>
          <w:sz w:val="20"/>
          <w:szCs w:val="20"/>
        </w:rPr>
      </w:pPr>
      <w:r w:rsidRPr="00BB7597">
        <w:rPr>
          <w:rFonts w:ascii="Arial" w:hAnsi="Arial" w:cs="Arial"/>
          <w:sz w:val="20"/>
          <w:szCs w:val="20"/>
        </w:rPr>
        <w:t>2.</w:t>
      </w:r>
      <w:r w:rsidRPr="00BB7597">
        <w:rPr>
          <w:rFonts w:ascii="Arial" w:hAnsi="Arial" w:cs="Arial"/>
          <w:sz w:val="20"/>
          <w:szCs w:val="20"/>
        </w:rPr>
        <w:tab/>
      </w:r>
      <w:r w:rsidRPr="00886B0C">
        <w:rPr>
          <w:rFonts w:ascii="Arial" w:hAnsi="Arial" w:cs="Arial"/>
          <w:b/>
          <w:sz w:val="20"/>
          <w:szCs w:val="20"/>
        </w:rPr>
        <w:t>Staande houden</w:t>
      </w:r>
      <w:r w:rsidRPr="00886B0C">
        <w:rPr>
          <w:rFonts w:ascii="Arial" w:hAnsi="Arial" w:cs="Arial"/>
          <w:sz w:val="20"/>
          <w:szCs w:val="20"/>
        </w:rPr>
        <w:t>: de politie spreekt je (op straat) aan en vraagt naar je naam en adres, bijvoorbeeld vanwege een overtreding.</w:t>
      </w:r>
    </w:p>
    <w:p w:rsidR="00CC73A3" w:rsidRPr="00AF2E37" w:rsidRDefault="00CC73A3" w:rsidP="00CC73A3">
      <w:pPr>
        <w:pStyle w:val="Geenafstand"/>
        <w:spacing w:line="260" w:lineRule="atLeast"/>
        <w:ind w:left="426"/>
        <w:rPr>
          <w:rFonts w:ascii="Arial" w:hAnsi="Arial" w:cs="Arial"/>
          <w:sz w:val="20"/>
          <w:szCs w:val="20"/>
        </w:rPr>
      </w:pPr>
      <w:r w:rsidRPr="00886B0C">
        <w:rPr>
          <w:rFonts w:ascii="Arial" w:hAnsi="Arial" w:cs="Arial"/>
          <w:b/>
          <w:sz w:val="20"/>
          <w:szCs w:val="20"/>
        </w:rPr>
        <w:t>Aanhouden</w:t>
      </w:r>
      <w:r w:rsidRPr="00886B0C">
        <w:rPr>
          <w:rFonts w:ascii="Arial" w:hAnsi="Arial" w:cs="Arial"/>
          <w:sz w:val="20"/>
          <w:szCs w:val="20"/>
        </w:rPr>
        <w:t>: de politie arresteert je en neemt je mee naar het bureau.</w:t>
      </w:r>
    </w:p>
    <w:p w:rsidR="00CC73A3" w:rsidRPr="00BB7597" w:rsidRDefault="00CC73A3" w:rsidP="00CC73A3">
      <w:pPr>
        <w:pStyle w:val="Geenafstand"/>
        <w:spacing w:line="260" w:lineRule="atLeast"/>
        <w:rPr>
          <w:rFonts w:ascii="Arial" w:hAnsi="Arial" w:cs="Arial"/>
          <w:sz w:val="20"/>
          <w:szCs w:val="20"/>
        </w:rPr>
      </w:pPr>
    </w:p>
    <w:p w:rsidR="00CC73A3" w:rsidRPr="00BB7597" w:rsidRDefault="00CC73A3" w:rsidP="00CC73A3">
      <w:pPr>
        <w:pStyle w:val="Geenafstand"/>
        <w:tabs>
          <w:tab w:val="left" w:pos="426"/>
        </w:tabs>
        <w:spacing w:line="260" w:lineRule="atLeast"/>
        <w:ind w:left="851" w:hanging="851"/>
        <w:rPr>
          <w:rFonts w:ascii="Arial" w:hAnsi="Arial" w:cs="Arial"/>
          <w:bCs w:val="0"/>
          <w:sz w:val="20"/>
          <w:szCs w:val="20"/>
        </w:rPr>
      </w:pPr>
      <w:r w:rsidRPr="00BB7597">
        <w:rPr>
          <w:rFonts w:ascii="Arial" w:hAnsi="Arial" w:cs="Arial"/>
          <w:sz w:val="20"/>
          <w:szCs w:val="20"/>
        </w:rPr>
        <w:t>3.</w:t>
      </w:r>
      <w:r w:rsidRPr="00BB7597">
        <w:rPr>
          <w:rFonts w:ascii="Arial" w:hAnsi="Arial" w:cs="Arial"/>
          <w:sz w:val="20"/>
          <w:szCs w:val="20"/>
        </w:rPr>
        <w:tab/>
        <w:t>a.</w:t>
      </w:r>
      <w:r w:rsidRPr="00BB7597">
        <w:rPr>
          <w:rFonts w:ascii="Arial" w:hAnsi="Arial" w:cs="Arial"/>
          <w:sz w:val="20"/>
          <w:szCs w:val="20"/>
        </w:rPr>
        <w:tab/>
      </w:r>
      <w:r w:rsidRPr="00BB7597">
        <w:rPr>
          <w:rFonts w:ascii="Arial" w:hAnsi="Arial" w:cs="Arial"/>
          <w:bCs w:val="0"/>
          <w:sz w:val="20"/>
          <w:szCs w:val="20"/>
        </w:rPr>
        <w:t>Een agent mag niet zomaar iemand fouilleren. De persoon moet ergens van verdacht worden.</w:t>
      </w:r>
    </w:p>
    <w:p w:rsidR="00CC73A3" w:rsidRPr="00BB7597" w:rsidRDefault="00CC73A3" w:rsidP="00CC73A3">
      <w:pPr>
        <w:pStyle w:val="Geenafstand"/>
        <w:spacing w:line="260" w:lineRule="atLeast"/>
        <w:ind w:left="851"/>
        <w:rPr>
          <w:rFonts w:ascii="Arial" w:hAnsi="Arial" w:cs="Arial"/>
          <w:bCs w:val="0"/>
          <w:i/>
          <w:sz w:val="20"/>
          <w:szCs w:val="20"/>
        </w:rPr>
      </w:pPr>
      <w:r w:rsidRPr="00BB7597">
        <w:rPr>
          <w:rFonts w:ascii="Arial" w:hAnsi="Arial" w:cs="Arial"/>
          <w:bCs w:val="0"/>
          <w:i/>
          <w:sz w:val="20"/>
          <w:szCs w:val="20"/>
        </w:rPr>
        <w:t>Een agent mag je bijvoorbeeld fouilleren als hij of zij van een getuige heeft gehoord dat je met een wapen rondloopt.</w:t>
      </w:r>
    </w:p>
    <w:p w:rsidR="00CC73A3" w:rsidRPr="003C0EB3" w:rsidRDefault="00CC73A3" w:rsidP="00CC73A3">
      <w:pPr>
        <w:pStyle w:val="Geenafstand"/>
        <w:spacing w:line="260" w:lineRule="atLeast"/>
        <w:ind w:left="851"/>
        <w:rPr>
          <w:rFonts w:ascii="Arial" w:hAnsi="Arial" w:cs="Arial"/>
          <w:bCs w:val="0"/>
          <w:sz w:val="20"/>
          <w:szCs w:val="20"/>
        </w:rPr>
      </w:pPr>
      <w:r w:rsidRPr="00BB7597">
        <w:rPr>
          <w:rFonts w:ascii="Arial" w:hAnsi="Arial" w:cs="Arial"/>
          <w:bCs w:val="0"/>
          <w:i/>
          <w:sz w:val="20"/>
          <w:szCs w:val="20"/>
        </w:rPr>
        <w:t>Houd een discussie in de klas over de stelling</w:t>
      </w:r>
      <w:r>
        <w:rPr>
          <w:rFonts w:ascii="Arial" w:hAnsi="Arial" w:cs="Arial"/>
          <w:bCs w:val="0"/>
          <w:i/>
          <w:sz w:val="20"/>
          <w:szCs w:val="20"/>
        </w:rPr>
        <w:t>:</w:t>
      </w:r>
      <w:r w:rsidRPr="00BB7597">
        <w:rPr>
          <w:rFonts w:ascii="Arial" w:hAnsi="Arial" w:cs="Arial"/>
          <w:bCs w:val="0"/>
          <w:i/>
          <w:sz w:val="20"/>
          <w:szCs w:val="20"/>
        </w:rPr>
        <w:t xml:space="preserve"> </w:t>
      </w:r>
      <w:r w:rsidRPr="00BB7597">
        <w:rPr>
          <w:rFonts w:ascii="Arial" w:hAnsi="Arial" w:cs="Arial"/>
          <w:b/>
          <w:bCs w:val="0"/>
          <w:i/>
          <w:sz w:val="20"/>
          <w:szCs w:val="20"/>
        </w:rPr>
        <w:t>“De politie moet iedereen altijd kunnen fouilleren.”</w:t>
      </w:r>
    </w:p>
    <w:p w:rsidR="00CC73A3" w:rsidRDefault="00CC73A3" w:rsidP="00CC73A3">
      <w:pPr>
        <w:pStyle w:val="Geenafstand"/>
        <w:spacing w:line="260" w:lineRule="atLeast"/>
        <w:ind w:left="851" w:hanging="425"/>
        <w:rPr>
          <w:rFonts w:ascii="Arial" w:hAnsi="Arial" w:cs="Arial"/>
          <w:bCs w:val="0"/>
          <w:sz w:val="20"/>
          <w:szCs w:val="20"/>
        </w:rPr>
      </w:pPr>
      <w:r w:rsidRPr="00886B0C">
        <w:rPr>
          <w:rFonts w:ascii="Arial" w:hAnsi="Arial" w:cs="Arial"/>
          <w:bCs w:val="0"/>
          <w:sz w:val="20"/>
          <w:szCs w:val="20"/>
        </w:rPr>
        <w:t>b.</w:t>
      </w:r>
      <w:r w:rsidRPr="00886B0C">
        <w:rPr>
          <w:rFonts w:ascii="Arial" w:hAnsi="Arial" w:cs="Arial"/>
          <w:bCs w:val="0"/>
          <w:sz w:val="20"/>
          <w:szCs w:val="20"/>
        </w:rPr>
        <w:tab/>
        <w:t>Om willekeurig optreden van de politie te voorkomen.</w:t>
      </w:r>
    </w:p>
    <w:p w:rsidR="00CC73A3" w:rsidRPr="00AF2E37" w:rsidRDefault="00CC73A3" w:rsidP="00CC73A3">
      <w:pPr>
        <w:pStyle w:val="Geenafstand"/>
        <w:spacing w:line="260" w:lineRule="atLeast"/>
        <w:ind w:left="851"/>
        <w:rPr>
          <w:rFonts w:ascii="Arial" w:hAnsi="Arial" w:cs="Arial"/>
          <w:bCs w:val="0"/>
          <w:i/>
          <w:sz w:val="20"/>
          <w:szCs w:val="20"/>
        </w:rPr>
      </w:pPr>
      <w:r w:rsidRPr="00AF2E37">
        <w:rPr>
          <w:rFonts w:ascii="Arial" w:hAnsi="Arial" w:cs="Arial"/>
          <w:bCs w:val="0"/>
          <w:i/>
          <w:sz w:val="20"/>
          <w:szCs w:val="20"/>
        </w:rPr>
        <w:t xml:space="preserve">Bijvoorbeeld dat </w:t>
      </w:r>
      <w:r>
        <w:rPr>
          <w:rFonts w:ascii="Arial" w:hAnsi="Arial" w:cs="Arial"/>
          <w:bCs w:val="0"/>
          <w:i/>
          <w:sz w:val="20"/>
          <w:szCs w:val="20"/>
        </w:rPr>
        <w:t xml:space="preserve">zonder aanleiding </w:t>
      </w:r>
      <w:r w:rsidRPr="00AF2E37">
        <w:rPr>
          <w:rFonts w:ascii="Arial" w:hAnsi="Arial" w:cs="Arial"/>
          <w:bCs w:val="0"/>
          <w:i/>
          <w:sz w:val="20"/>
          <w:szCs w:val="20"/>
        </w:rPr>
        <w:t>allochtonen of hangjongeren gevraagd wordt naar hun identiteitsbewijs.</w:t>
      </w:r>
    </w:p>
    <w:p w:rsidR="00CC73A3" w:rsidRPr="00BB7597" w:rsidRDefault="00CC73A3" w:rsidP="00CC73A3">
      <w:pPr>
        <w:pStyle w:val="Geenafstand"/>
        <w:spacing w:line="260" w:lineRule="atLeast"/>
        <w:rPr>
          <w:rFonts w:ascii="Arial" w:hAnsi="Arial" w:cs="Arial"/>
          <w:bCs w:val="0"/>
          <w:sz w:val="20"/>
          <w:szCs w:val="20"/>
        </w:rPr>
      </w:pPr>
    </w:p>
    <w:p w:rsidR="00CC73A3" w:rsidRDefault="00CC73A3" w:rsidP="00CC73A3">
      <w:pPr>
        <w:pStyle w:val="Geenafstand"/>
        <w:spacing w:line="260" w:lineRule="atLeast"/>
        <w:ind w:left="426" w:hanging="426"/>
        <w:rPr>
          <w:rFonts w:ascii="Arial" w:hAnsi="Arial" w:cs="Arial"/>
          <w:bCs w:val="0"/>
          <w:sz w:val="20"/>
          <w:szCs w:val="20"/>
        </w:rPr>
      </w:pPr>
      <w:r w:rsidRPr="00BB7597">
        <w:rPr>
          <w:rFonts w:ascii="Arial" w:hAnsi="Arial" w:cs="Arial"/>
          <w:bCs w:val="0"/>
          <w:sz w:val="20"/>
          <w:szCs w:val="20"/>
        </w:rPr>
        <w:t>4.</w:t>
      </w:r>
      <w:r w:rsidRPr="00BB7597">
        <w:rPr>
          <w:rFonts w:ascii="Arial" w:hAnsi="Arial" w:cs="Arial"/>
          <w:bCs w:val="0"/>
          <w:sz w:val="20"/>
          <w:szCs w:val="20"/>
        </w:rPr>
        <w:tab/>
        <w:t>Om machtsmisbruik en willekeurig optreden van de politie te voorkomen. Dit is belangrijk voor de rechtsbescherming, waar burgers in een rechtsstaat recht op hebben.</w:t>
      </w:r>
    </w:p>
    <w:p w:rsidR="00CC73A3" w:rsidRPr="00BB7597" w:rsidRDefault="00CC73A3" w:rsidP="00CC73A3">
      <w:pPr>
        <w:pStyle w:val="Geenafstand"/>
        <w:spacing w:line="260" w:lineRule="atLeast"/>
        <w:rPr>
          <w:rFonts w:ascii="Arial" w:hAnsi="Arial" w:cs="Arial"/>
          <w:i/>
          <w:sz w:val="20"/>
          <w:szCs w:val="20"/>
        </w:rPr>
      </w:pPr>
    </w:p>
    <w:p w:rsidR="00CC73A3" w:rsidRPr="00BB7597" w:rsidRDefault="00CC73A3" w:rsidP="00CC73A3">
      <w:pPr>
        <w:pStyle w:val="Geenafstand"/>
        <w:spacing w:line="260" w:lineRule="atLeast"/>
        <w:rPr>
          <w:rFonts w:ascii="Arial" w:hAnsi="Arial" w:cs="Arial"/>
          <w:sz w:val="20"/>
          <w:szCs w:val="20"/>
        </w:rPr>
      </w:pPr>
    </w:p>
    <w:p w:rsidR="00CC73A3" w:rsidRDefault="00CC73A3" w:rsidP="00CC73A3">
      <w:pPr>
        <w:spacing w:line="260" w:lineRule="atLeast"/>
        <w:ind w:left="426" w:hanging="426"/>
        <w:rPr>
          <w:b/>
          <w:bCs w:val="0"/>
        </w:rPr>
      </w:pPr>
      <w:r w:rsidRPr="00BB7597">
        <w:rPr>
          <w:b/>
          <w:bCs w:val="0"/>
        </w:rPr>
        <w:t>6.2</w:t>
      </w:r>
      <w:r w:rsidRPr="00BB7597">
        <w:rPr>
          <w:b/>
          <w:bCs w:val="0"/>
        </w:rPr>
        <w:tab/>
        <w:t>DE OFFICIER VAN JUSTITIE</w:t>
      </w:r>
    </w:p>
    <w:p w:rsidR="00CC73A3" w:rsidRPr="00D263B5" w:rsidRDefault="00CC73A3" w:rsidP="00CC73A3">
      <w:pPr>
        <w:spacing w:line="260" w:lineRule="atLeast"/>
        <w:rPr>
          <w:bCs w:val="0"/>
        </w:rPr>
      </w:pPr>
    </w:p>
    <w:p w:rsidR="00CC73A3" w:rsidRPr="00BB7597" w:rsidRDefault="00CC73A3" w:rsidP="00CC73A3">
      <w:pPr>
        <w:pStyle w:val="Geenafstand"/>
        <w:spacing w:line="260" w:lineRule="atLeast"/>
        <w:rPr>
          <w:rFonts w:ascii="Arial" w:hAnsi="Arial" w:cs="Arial"/>
          <w:sz w:val="20"/>
          <w:szCs w:val="20"/>
        </w:rPr>
      </w:pPr>
      <w:r w:rsidRPr="00BB7597">
        <w:rPr>
          <w:rFonts w:ascii="Arial" w:hAnsi="Arial" w:cs="Arial"/>
          <w:b/>
          <w:i/>
          <w:sz w:val="20"/>
          <w:szCs w:val="20"/>
        </w:rPr>
        <w:t>VRAGEN BIJ 6.2</w:t>
      </w:r>
      <w:r w:rsidRPr="00BB7597">
        <w:rPr>
          <w:rFonts w:ascii="Arial" w:hAnsi="Arial" w:cs="Arial"/>
          <w:sz w:val="20"/>
          <w:szCs w:val="20"/>
        </w:rPr>
        <w:t xml:space="preserve">  blz. 65</w:t>
      </w:r>
    </w:p>
    <w:p w:rsidR="00CC73A3" w:rsidRDefault="00CC73A3" w:rsidP="00CC73A3">
      <w:pPr>
        <w:pStyle w:val="Geenafstand"/>
        <w:spacing w:line="260" w:lineRule="atLeast"/>
        <w:ind w:left="426" w:hanging="426"/>
        <w:rPr>
          <w:rFonts w:ascii="Arial" w:hAnsi="Arial" w:cs="Arial"/>
          <w:bCs w:val="0"/>
          <w:sz w:val="20"/>
          <w:szCs w:val="20"/>
        </w:rPr>
      </w:pPr>
      <w:r w:rsidRPr="00BB7597">
        <w:rPr>
          <w:rFonts w:ascii="Arial" w:hAnsi="Arial" w:cs="Arial"/>
          <w:sz w:val="20"/>
          <w:szCs w:val="20"/>
        </w:rPr>
        <w:t>5.</w:t>
      </w:r>
      <w:r w:rsidRPr="00BB7597">
        <w:rPr>
          <w:rFonts w:ascii="Arial" w:hAnsi="Arial" w:cs="Arial"/>
          <w:sz w:val="20"/>
          <w:szCs w:val="20"/>
        </w:rPr>
        <w:tab/>
      </w:r>
      <w:r w:rsidRPr="00BB7597">
        <w:rPr>
          <w:rFonts w:ascii="Arial" w:hAnsi="Arial" w:cs="Arial"/>
          <w:bCs w:val="0"/>
          <w:sz w:val="20"/>
          <w:szCs w:val="20"/>
        </w:rPr>
        <w:t xml:space="preserve">De </w:t>
      </w:r>
      <w:r w:rsidRPr="00DA358E">
        <w:rPr>
          <w:rFonts w:ascii="Arial" w:hAnsi="Arial" w:cs="Arial"/>
          <w:bCs w:val="0"/>
          <w:sz w:val="20"/>
          <w:szCs w:val="20"/>
        </w:rPr>
        <w:t>officier van justitie</w:t>
      </w:r>
      <w:r w:rsidRPr="00BB7597">
        <w:rPr>
          <w:rFonts w:ascii="Arial" w:hAnsi="Arial" w:cs="Arial"/>
          <w:bCs w:val="0"/>
          <w:sz w:val="20"/>
          <w:szCs w:val="20"/>
        </w:rPr>
        <w:t>:</w:t>
      </w:r>
    </w:p>
    <w:p w:rsidR="00CC73A3" w:rsidRDefault="00CC73A3" w:rsidP="00CC73A3">
      <w:pPr>
        <w:pStyle w:val="Geenafstand"/>
        <w:spacing w:line="260" w:lineRule="atLeast"/>
        <w:ind w:left="851" w:hanging="425"/>
        <w:rPr>
          <w:rFonts w:ascii="Arial" w:hAnsi="Arial" w:cs="Arial"/>
          <w:bCs w:val="0"/>
          <w:sz w:val="20"/>
          <w:szCs w:val="20"/>
        </w:rPr>
      </w:pPr>
      <w:r w:rsidRPr="00BB7597">
        <w:rPr>
          <w:rFonts w:ascii="Arial" w:hAnsi="Arial" w:cs="Arial"/>
          <w:bCs w:val="0"/>
          <w:sz w:val="20"/>
          <w:szCs w:val="20"/>
        </w:rPr>
        <w:t>-</w:t>
      </w:r>
      <w:r w:rsidRPr="00BB7597">
        <w:rPr>
          <w:rFonts w:ascii="Arial" w:hAnsi="Arial" w:cs="Arial"/>
          <w:bCs w:val="0"/>
          <w:sz w:val="20"/>
          <w:szCs w:val="20"/>
        </w:rPr>
        <w:tab/>
        <w:t>leidt het opsporingsonderzoek;</w:t>
      </w:r>
    </w:p>
    <w:p w:rsidR="00CC73A3" w:rsidRDefault="00CC73A3" w:rsidP="00CC73A3">
      <w:pPr>
        <w:pStyle w:val="Geenafstand"/>
        <w:spacing w:line="260" w:lineRule="atLeast"/>
        <w:ind w:left="851" w:hanging="425"/>
        <w:rPr>
          <w:rFonts w:ascii="Arial" w:hAnsi="Arial" w:cs="Arial"/>
          <w:bCs w:val="0"/>
          <w:sz w:val="20"/>
          <w:szCs w:val="20"/>
        </w:rPr>
      </w:pPr>
      <w:r w:rsidRPr="00BB7597">
        <w:rPr>
          <w:rFonts w:ascii="Arial" w:hAnsi="Arial" w:cs="Arial"/>
          <w:bCs w:val="0"/>
          <w:sz w:val="20"/>
          <w:szCs w:val="20"/>
        </w:rPr>
        <w:t>-</w:t>
      </w:r>
      <w:r w:rsidRPr="00BB7597">
        <w:rPr>
          <w:rFonts w:ascii="Arial" w:hAnsi="Arial" w:cs="Arial"/>
          <w:bCs w:val="0"/>
          <w:sz w:val="20"/>
          <w:szCs w:val="20"/>
        </w:rPr>
        <w:tab/>
        <w:t>beslist of een verdachte naar de rechter gaat;</w:t>
      </w:r>
    </w:p>
    <w:p w:rsidR="00CC73A3" w:rsidRDefault="00CC73A3" w:rsidP="00CC73A3">
      <w:pPr>
        <w:pStyle w:val="Geenafstand"/>
        <w:spacing w:line="260" w:lineRule="atLeast"/>
        <w:ind w:left="851" w:hanging="425"/>
        <w:rPr>
          <w:rFonts w:ascii="Arial" w:hAnsi="Arial" w:cs="Arial"/>
          <w:bCs w:val="0"/>
          <w:sz w:val="20"/>
          <w:szCs w:val="20"/>
        </w:rPr>
      </w:pPr>
      <w:r w:rsidRPr="00BB7597">
        <w:rPr>
          <w:rFonts w:ascii="Arial" w:hAnsi="Arial" w:cs="Arial"/>
          <w:bCs w:val="0"/>
          <w:sz w:val="20"/>
          <w:szCs w:val="20"/>
        </w:rPr>
        <w:t>-</w:t>
      </w:r>
      <w:r w:rsidRPr="00BB7597">
        <w:rPr>
          <w:rFonts w:ascii="Arial" w:hAnsi="Arial" w:cs="Arial"/>
          <w:bCs w:val="0"/>
          <w:sz w:val="20"/>
          <w:szCs w:val="20"/>
        </w:rPr>
        <w:tab/>
        <w:t>eist in een rechtszaak een bepaalde straf;</w:t>
      </w:r>
    </w:p>
    <w:p w:rsidR="00CC73A3" w:rsidRDefault="00CC73A3" w:rsidP="00CC73A3">
      <w:pPr>
        <w:pStyle w:val="Geenafstand"/>
        <w:spacing w:line="260" w:lineRule="atLeast"/>
        <w:ind w:left="851" w:hanging="425"/>
        <w:rPr>
          <w:rFonts w:ascii="Arial" w:hAnsi="Arial" w:cs="Arial"/>
          <w:bCs w:val="0"/>
          <w:sz w:val="20"/>
          <w:szCs w:val="20"/>
        </w:rPr>
      </w:pPr>
      <w:r w:rsidRPr="00BB7597">
        <w:rPr>
          <w:rFonts w:ascii="Arial" w:hAnsi="Arial" w:cs="Arial"/>
          <w:bCs w:val="0"/>
          <w:sz w:val="20"/>
          <w:szCs w:val="20"/>
        </w:rPr>
        <w:t>-</w:t>
      </w:r>
      <w:r w:rsidRPr="00BB7597">
        <w:rPr>
          <w:rFonts w:ascii="Arial" w:hAnsi="Arial" w:cs="Arial"/>
          <w:bCs w:val="0"/>
          <w:sz w:val="20"/>
          <w:szCs w:val="20"/>
        </w:rPr>
        <w:tab/>
        <w:t>zorgt dat die straf ook wordt uitgevoerd</w:t>
      </w:r>
      <w:r>
        <w:rPr>
          <w:rFonts w:ascii="Arial" w:hAnsi="Arial" w:cs="Arial"/>
          <w:bCs w:val="0"/>
          <w:sz w:val="20"/>
          <w:szCs w:val="20"/>
        </w:rPr>
        <w:t>.</w:t>
      </w: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tabs>
          <w:tab w:val="left" w:pos="426"/>
        </w:tabs>
        <w:spacing w:line="260" w:lineRule="atLeast"/>
        <w:ind w:left="851" w:hanging="851"/>
        <w:rPr>
          <w:rFonts w:ascii="Arial" w:hAnsi="Arial" w:cs="Arial"/>
          <w:bCs w:val="0"/>
          <w:sz w:val="20"/>
          <w:szCs w:val="20"/>
        </w:rPr>
      </w:pPr>
      <w:r w:rsidRPr="00BB7597">
        <w:rPr>
          <w:rFonts w:ascii="Arial" w:hAnsi="Arial" w:cs="Arial"/>
          <w:bCs w:val="0"/>
          <w:sz w:val="20"/>
          <w:szCs w:val="20"/>
        </w:rPr>
        <w:t>6.</w:t>
      </w:r>
      <w:r w:rsidRPr="00BB7597">
        <w:rPr>
          <w:rFonts w:ascii="Arial" w:hAnsi="Arial" w:cs="Arial"/>
          <w:bCs w:val="0"/>
          <w:sz w:val="20"/>
          <w:szCs w:val="20"/>
        </w:rPr>
        <w:tab/>
        <w:t>a.</w:t>
      </w:r>
      <w:r w:rsidRPr="00BB7597">
        <w:rPr>
          <w:rFonts w:ascii="Arial" w:hAnsi="Arial" w:cs="Arial"/>
          <w:bCs w:val="0"/>
          <w:sz w:val="20"/>
          <w:szCs w:val="20"/>
        </w:rPr>
        <w:tab/>
        <w:t xml:space="preserve">In een </w:t>
      </w:r>
      <w:r w:rsidRPr="00BB7597">
        <w:rPr>
          <w:rFonts w:ascii="Arial" w:hAnsi="Arial" w:cs="Arial"/>
          <w:b/>
          <w:bCs w:val="0"/>
          <w:sz w:val="20"/>
          <w:szCs w:val="20"/>
        </w:rPr>
        <w:t>opsporingsonderzoek</w:t>
      </w:r>
      <w:r w:rsidRPr="00BB7597">
        <w:rPr>
          <w:rFonts w:ascii="Arial" w:hAnsi="Arial" w:cs="Arial"/>
          <w:bCs w:val="0"/>
          <w:sz w:val="20"/>
          <w:szCs w:val="20"/>
        </w:rPr>
        <w:t xml:space="preserve"> zoekt de politie naar bewijzen van de gepleegde criminele daad.</w:t>
      </w:r>
    </w:p>
    <w:p w:rsidR="00CC73A3" w:rsidRDefault="00CC73A3" w:rsidP="00CC73A3">
      <w:pPr>
        <w:pStyle w:val="Geenafstand"/>
        <w:spacing w:line="260" w:lineRule="atLeast"/>
        <w:ind w:left="851" w:hanging="425"/>
        <w:rPr>
          <w:rFonts w:ascii="Arial" w:hAnsi="Arial" w:cs="Arial"/>
          <w:bCs w:val="0"/>
          <w:sz w:val="20"/>
          <w:szCs w:val="20"/>
        </w:rPr>
      </w:pPr>
      <w:r w:rsidRPr="00BB7597">
        <w:rPr>
          <w:rFonts w:ascii="Arial" w:hAnsi="Arial" w:cs="Arial"/>
          <w:bCs w:val="0"/>
          <w:sz w:val="20"/>
          <w:szCs w:val="20"/>
        </w:rPr>
        <w:t>b.</w:t>
      </w:r>
      <w:r w:rsidRPr="00BB7597">
        <w:rPr>
          <w:rFonts w:ascii="Arial" w:hAnsi="Arial" w:cs="Arial"/>
          <w:bCs w:val="0"/>
          <w:sz w:val="20"/>
          <w:szCs w:val="20"/>
        </w:rPr>
        <w:tab/>
        <w:t>De officier van justitie leidt het opsporingsonderzoek, maar de politie voert het uit. De officier staat boven de politie en houdt in de gaten of de opsporing zorgvuldig en eerlijk verloopt.</w:t>
      </w:r>
    </w:p>
    <w:p w:rsidR="00CC73A3" w:rsidRDefault="00CC73A3" w:rsidP="00CC73A3">
      <w:pPr>
        <w:pStyle w:val="Geenafstand"/>
        <w:spacing w:line="260" w:lineRule="atLeast"/>
        <w:ind w:left="851"/>
        <w:rPr>
          <w:rFonts w:ascii="Arial" w:hAnsi="Arial" w:cs="Arial"/>
          <w:bCs w:val="0"/>
          <w:i/>
          <w:sz w:val="20"/>
          <w:szCs w:val="20"/>
        </w:rPr>
      </w:pPr>
      <w:r w:rsidRPr="00BB7597">
        <w:rPr>
          <w:rFonts w:ascii="Arial" w:hAnsi="Arial" w:cs="Arial"/>
          <w:bCs w:val="0"/>
          <w:i/>
          <w:sz w:val="20"/>
          <w:szCs w:val="20"/>
        </w:rPr>
        <w:t xml:space="preserve">Denk aan het spreekwoord ‘de slager die zijn eigen vlees keurt’. Om er zeker van te zijn dat </w:t>
      </w:r>
      <w:r>
        <w:rPr>
          <w:rFonts w:ascii="Arial" w:hAnsi="Arial" w:cs="Arial"/>
          <w:bCs w:val="0"/>
          <w:i/>
          <w:sz w:val="20"/>
          <w:szCs w:val="20"/>
        </w:rPr>
        <w:t xml:space="preserve">de uitvoering van </w:t>
      </w:r>
      <w:r w:rsidRPr="00BB7597">
        <w:rPr>
          <w:rFonts w:ascii="Arial" w:hAnsi="Arial" w:cs="Arial"/>
          <w:bCs w:val="0"/>
          <w:i/>
          <w:sz w:val="20"/>
          <w:szCs w:val="20"/>
        </w:rPr>
        <w:t xml:space="preserve">het opsporingsonderzoek van de politie rechtmatig </w:t>
      </w:r>
      <w:r>
        <w:rPr>
          <w:rFonts w:ascii="Arial" w:hAnsi="Arial" w:cs="Arial"/>
          <w:bCs w:val="0"/>
          <w:i/>
          <w:sz w:val="20"/>
          <w:szCs w:val="20"/>
        </w:rPr>
        <w:t>is</w:t>
      </w:r>
      <w:r w:rsidRPr="00BB7597">
        <w:rPr>
          <w:rFonts w:ascii="Arial" w:hAnsi="Arial" w:cs="Arial"/>
          <w:bCs w:val="0"/>
          <w:i/>
          <w:sz w:val="20"/>
          <w:szCs w:val="20"/>
        </w:rPr>
        <w:t xml:space="preserve">, </w:t>
      </w:r>
      <w:r>
        <w:rPr>
          <w:rFonts w:ascii="Arial" w:hAnsi="Arial" w:cs="Arial"/>
          <w:bCs w:val="0"/>
          <w:i/>
          <w:sz w:val="20"/>
          <w:szCs w:val="20"/>
        </w:rPr>
        <w:t xml:space="preserve">geeft </w:t>
      </w:r>
      <w:r w:rsidRPr="00BB7597">
        <w:rPr>
          <w:rFonts w:ascii="Arial" w:hAnsi="Arial" w:cs="Arial"/>
          <w:bCs w:val="0"/>
          <w:i/>
          <w:sz w:val="20"/>
          <w:szCs w:val="20"/>
        </w:rPr>
        <w:t xml:space="preserve">een </w:t>
      </w:r>
      <w:r w:rsidRPr="00886B0C">
        <w:rPr>
          <w:rFonts w:ascii="Arial" w:hAnsi="Arial" w:cs="Arial"/>
          <w:bCs w:val="0"/>
          <w:i/>
          <w:sz w:val="20"/>
          <w:szCs w:val="20"/>
        </w:rPr>
        <w:t xml:space="preserve">‘buitenstaander’ </w:t>
      </w:r>
      <w:r>
        <w:rPr>
          <w:rFonts w:ascii="Arial" w:hAnsi="Arial" w:cs="Arial"/>
          <w:bCs w:val="0"/>
          <w:i/>
          <w:sz w:val="20"/>
          <w:szCs w:val="20"/>
        </w:rPr>
        <w:t xml:space="preserve">hier </w:t>
      </w:r>
      <w:r w:rsidRPr="00886B0C">
        <w:rPr>
          <w:rFonts w:ascii="Arial" w:hAnsi="Arial" w:cs="Arial"/>
          <w:bCs w:val="0"/>
          <w:i/>
          <w:sz w:val="20"/>
          <w:szCs w:val="20"/>
        </w:rPr>
        <w:t>leiding aan.</w:t>
      </w:r>
    </w:p>
    <w:p w:rsidR="00CC73A3" w:rsidRPr="00BB7597" w:rsidRDefault="00CC73A3" w:rsidP="00CC73A3">
      <w:pPr>
        <w:pStyle w:val="Geenafstand"/>
        <w:spacing w:line="260" w:lineRule="atLeast"/>
        <w:rPr>
          <w:rFonts w:ascii="Arial" w:hAnsi="Arial" w:cs="Arial"/>
          <w:bCs w:val="0"/>
          <w:sz w:val="20"/>
          <w:szCs w:val="20"/>
        </w:rPr>
      </w:pPr>
    </w:p>
    <w:p w:rsidR="00CC73A3" w:rsidRDefault="00CC73A3" w:rsidP="00CC73A3">
      <w:pPr>
        <w:pStyle w:val="Geenafstand"/>
        <w:spacing w:line="260" w:lineRule="atLeast"/>
        <w:ind w:left="426" w:hanging="426"/>
        <w:rPr>
          <w:rFonts w:ascii="Arial" w:hAnsi="Arial" w:cs="Arial"/>
          <w:bCs w:val="0"/>
          <w:sz w:val="20"/>
          <w:szCs w:val="20"/>
        </w:rPr>
      </w:pPr>
      <w:r w:rsidRPr="00BB7597">
        <w:rPr>
          <w:rFonts w:ascii="Arial" w:hAnsi="Arial" w:cs="Arial"/>
          <w:bCs w:val="0"/>
          <w:sz w:val="20"/>
          <w:szCs w:val="20"/>
        </w:rPr>
        <w:t>7.</w:t>
      </w:r>
      <w:r w:rsidRPr="00BB7597">
        <w:rPr>
          <w:rFonts w:ascii="Arial" w:hAnsi="Arial" w:cs="Arial"/>
          <w:bCs w:val="0"/>
          <w:sz w:val="20"/>
          <w:szCs w:val="20"/>
        </w:rPr>
        <w:tab/>
      </w:r>
      <w:r>
        <w:rPr>
          <w:rFonts w:ascii="Arial" w:hAnsi="Arial" w:cs="Arial"/>
          <w:bCs w:val="0"/>
          <w:sz w:val="20"/>
          <w:szCs w:val="20"/>
        </w:rPr>
        <w:t xml:space="preserve">Seponeren betekent </w:t>
      </w:r>
      <w:r w:rsidRPr="00AF2E37">
        <w:rPr>
          <w:rFonts w:ascii="Arial" w:hAnsi="Arial" w:cs="Arial"/>
          <w:b/>
          <w:bCs w:val="0"/>
          <w:sz w:val="20"/>
          <w:szCs w:val="20"/>
        </w:rPr>
        <w:t>niet</w:t>
      </w:r>
      <w:r>
        <w:rPr>
          <w:rFonts w:ascii="Arial" w:hAnsi="Arial" w:cs="Arial"/>
          <w:bCs w:val="0"/>
          <w:sz w:val="20"/>
          <w:szCs w:val="20"/>
        </w:rPr>
        <w:t xml:space="preserve"> dat de verdachte </w:t>
      </w:r>
      <w:r w:rsidRPr="00BB7597">
        <w:rPr>
          <w:rFonts w:ascii="Arial" w:hAnsi="Arial" w:cs="Arial"/>
          <w:bCs w:val="0"/>
          <w:sz w:val="20"/>
          <w:szCs w:val="20"/>
        </w:rPr>
        <w:t xml:space="preserve">niets strafbaars heeft gedaan. </w:t>
      </w:r>
    </w:p>
    <w:p w:rsidR="00CC73A3" w:rsidRPr="00BB7597" w:rsidRDefault="00CC73A3" w:rsidP="00CC73A3">
      <w:pPr>
        <w:pStyle w:val="Geenafstand"/>
        <w:spacing w:line="260" w:lineRule="atLeast"/>
        <w:ind w:left="426"/>
        <w:rPr>
          <w:rFonts w:ascii="Arial" w:hAnsi="Arial" w:cs="Arial"/>
          <w:bCs w:val="0"/>
          <w:sz w:val="20"/>
          <w:szCs w:val="20"/>
        </w:rPr>
      </w:pPr>
      <w:r w:rsidRPr="00BB7597">
        <w:rPr>
          <w:rFonts w:ascii="Arial" w:hAnsi="Arial" w:cs="Arial"/>
          <w:bCs w:val="0"/>
          <w:sz w:val="20"/>
          <w:szCs w:val="20"/>
        </w:rPr>
        <w:t>De officier seponeert als hij:</w:t>
      </w:r>
    </w:p>
    <w:p w:rsidR="00CC73A3" w:rsidRPr="00BB7597" w:rsidRDefault="00CC73A3" w:rsidP="00CC73A3">
      <w:pPr>
        <w:pStyle w:val="Geenafstand"/>
        <w:spacing w:line="260" w:lineRule="atLeast"/>
        <w:ind w:left="851" w:hanging="425"/>
        <w:rPr>
          <w:rFonts w:ascii="Arial" w:hAnsi="Arial" w:cs="Arial"/>
          <w:bCs w:val="0"/>
          <w:sz w:val="20"/>
          <w:szCs w:val="20"/>
        </w:rPr>
      </w:pPr>
      <w:r w:rsidRPr="00BB7597">
        <w:rPr>
          <w:rFonts w:ascii="Arial" w:hAnsi="Arial" w:cs="Arial"/>
          <w:bCs w:val="0"/>
          <w:sz w:val="20"/>
          <w:szCs w:val="20"/>
        </w:rPr>
        <w:t>-</w:t>
      </w:r>
      <w:r w:rsidRPr="00BB7597">
        <w:rPr>
          <w:rFonts w:ascii="Arial" w:hAnsi="Arial" w:cs="Arial"/>
          <w:bCs w:val="0"/>
          <w:sz w:val="20"/>
          <w:szCs w:val="20"/>
        </w:rPr>
        <w:tab/>
        <w:t>te weinig bewijs heeft</w:t>
      </w:r>
      <w:r>
        <w:rPr>
          <w:rFonts w:ascii="Arial" w:hAnsi="Arial" w:cs="Arial"/>
          <w:bCs w:val="0"/>
          <w:sz w:val="20"/>
          <w:szCs w:val="20"/>
        </w:rPr>
        <w:t>;</w:t>
      </w:r>
    </w:p>
    <w:p w:rsidR="00CC73A3" w:rsidRPr="00BB7597" w:rsidRDefault="00CC73A3" w:rsidP="00CC73A3">
      <w:pPr>
        <w:pStyle w:val="Geenafstand"/>
        <w:spacing w:line="260" w:lineRule="atLeast"/>
        <w:ind w:left="851" w:hanging="425"/>
        <w:rPr>
          <w:rFonts w:ascii="Arial" w:hAnsi="Arial" w:cs="Arial"/>
          <w:bCs w:val="0"/>
          <w:sz w:val="20"/>
          <w:szCs w:val="20"/>
        </w:rPr>
      </w:pPr>
      <w:r w:rsidRPr="00BB7597">
        <w:rPr>
          <w:rFonts w:ascii="Arial" w:hAnsi="Arial" w:cs="Arial"/>
          <w:bCs w:val="0"/>
          <w:sz w:val="20"/>
          <w:szCs w:val="20"/>
        </w:rPr>
        <w:t>-</w:t>
      </w:r>
      <w:r w:rsidRPr="00BB7597">
        <w:rPr>
          <w:rFonts w:ascii="Arial" w:hAnsi="Arial" w:cs="Arial"/>
          <w:bCs w:val="0"/>
          <w:sz w:val="20"/>
          <w:szCs w:val="20"/>
        </w:rPr>
        <w:tab/>
        <w:t>een waarschuwing voldoende vindt</w:t>
      </w:r>
      <w:r>
        <w:rPr>
          <w:rFonts w:ascii="Arial" w:hAnsi="Arial" w:cs="Arial"/>
          <w:bCs w:val="0"/>
          <w:sz w:val="20"/>
          <w:szCs w:val="20"/>
        </w:rPr>
        <w:t>;</w:t>
      </w:r>
    </w:p>
    <w:p w:rsidR="00CC73A3" w:rsidRDefault="00CC73A3" w:rsidP="00CC73A3">
      <w:pPr>
        <w:pStyle w:val="Geenafstand"/>
        <w:spacing w:line="260" w:lineRule="atLeast"/>
        <w:ind w:left="851" w:hanging="425"/>
        <w:rPr>
          <w:rFonts w:ascii="Arial" w:hAnsi="Arial" w:cs="Arial"/>
          <w:bCs w:val="0"/>
          <w:sz w:val="20"/>
          <w:szCs w:val="20"/>
        </w:rPr>
      </w:pPr>
      <w:r w:rsidRPr="00BB7597">
        <w:rPr>
          <w:rFonts w:ascii="Arial" w:hAnsi="Arial" w:cs="Arial"/>
          <w:bCs w:val="0"/>
          <w:sz w:val="20"/>
          <w:szCs w:val="20"/>
        </w:rPr>
        <w:t>-</w:t>
      </w:r>
      <w:r w:rsidRPr="00BB7597">
        <w:rPr>
          <w:rFonts w:ascii="Arial" w:hAnsi="Arial" w:cs="Arial"/>
          <w:bCs w:val="0"/>
          <w:sz w:val="20"/>
          <w:szCs w:val="20"/>
        </w:rPr>
        <w:tab/>
        <w:t>denkt dat de verdachte beter af is met hulpverlening</w:t>
      </w:r>
      <w:r>
        <w:rPr>
          <w:rFonts w:ascii="Arial" w:hAnsi="Arial" w:cs="Arial"/>
          <w:bCs w:val="0"/>
          <w:sz w:val="20"/>
          <w:szCs w:val="20"/>
        </w:rPr>
        <w:t>;</w:t>
      </w:r>
    </w:p>
    <w:p w:rsidR="00CC73A3" w:rsidRPr="00BB7597" w:rsidRDefault="00CC73A3" w:rsidP="00CC73A3">
      <w:pPr>
        <w:pStyle w:val="Geenafstand"/>
        <w:spacing w:line="260" w:lineRule="atLeast"/>
        <w:ind w:left="851" w:hanging="425"/>
        <w:rPr>
          <w:rFonts w:ascii="Arial" w:hAnsi="Arial" w:cs="Arial"/>
          <w:bCs w:val="0"/>
          <w:sz w:val="20"/>
          <w:szCs w:val="20"/>
        </w:rPr>
      </w:pPr>
      <w:r w:rsidRPr="00BB7597">
        <w:rPr>
          <w:rFonts w:ascii="Arial" w:hAnsi="Arial" w:cs="Arial"/>
          <w:bCs w:val="0"/>
          <w:sz w:val="20"/>
          <w:szCs w:val="20"/>
        </w:rPr>
        <w:t>-</w:t>
      </w:r>
      <w:r w:rsidRPr="00BB7597">
        <w:rPr>
          <w:rFonts w:ascii="Arial" w:hAnsi="Arial" w:cs="Arial"/>
          <w:bCs w:val="0"/>
          <w:sz w:val="20"/>
          <w:szCs w:val="20"/>
        </w:rPr>
        <w:tab/>
        <w:t>andere zaken de prioriteit geeft</w:t>
      </w:r>
      <w:r>
        <w:rPr>
          <w:rFonts w:ascii="Arial" w:hAnsi="Arial" w:cs="Arial"/>
          <w:bCs w:val="0"/>
          <w:sz w:val="20"/>
          <w:szCs w:val="20"/>
        </w:rPr>
        <w:t>.</w:t>
      </w:r>
    </w:p>
    <w:p w:rsidR="00CC73A3" w:rsidRPr="00BB7597" w:rsidRDefault="00CC73A3" w:rsidP="00CC73A3">
      <w:pPr>
        <w:pStyle w:val="Geenafstand"/>
        <w:spacing w:line="260" w:lineRule="atLeast"/>
        <w:rPr>
          <w:rFonts w:ascii="Arial" w:hAnsi="Arial" w:cs="Arial"/>
          <w:bCs w:val="0"/>
          <w:sz w:val="20"/>
          <w:szCs w:val="20"/>
        </w:rPr>
      </w:pPr>
    </w:p>
    <w:p w:rsidR="00CC73A3" w:rsidRDefault="00CC73A3" w:rsidP="00CC73A3">
      <w:pPr>
        <w:pStyle w:val="Geenafstand"/>
        <w:spacing w:line="260" w:lineRule="atLeast"/>
        <w:ind w:left="426" w:hanging="426"/>
        <w:rPr>
          <w:rFonts w:ascii="Arial" w:hAnsi="Arial" w:cs="Arial"/>
          <w:bCs w:val="0"/>
          <w:sz w:val="20"/>
          <w:szCs w:val="20"/>
        </w:rPr>
      </w:pPr>
      <w:r w:rsidRPr="00886B0C">
        <w:rPr>
          <w:rFonts w:ascii="Arial" w:hAnsi="Arial" w:cs="Arial"/>
          <w:bCs w:val="0"/>
          <w:sz w:val="20"/>
          <w:szCs w:val="20"/>
        </w:rPr>
        <w:t>8.</w:t>
      </w:r>
      <w:r w:rsidRPr="00886B0C">
        <w:rPr>
          <w:rFonts w:ascii="Arial" w:hAnsi="Arial" w:cs="Arial"/>
          <w:bCs w:val="0"/>
          <w:sz w:val="20"/>
          <w:szCs w:val="20"/>
        </w:rPr>
        <w:tab/>
        <w:t>Omdat de officier namens de samenleving probeert te bewijzen dat de verdachte schuldig is en een straf tegen hem eist.</w:t>
      </w: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ind w:left="426" w:hanging="324"/>
        <w:rPr>
          <w:rFonts w:ascii="Arial" w:hAnsi="Arial" w:cs="Arial"/>
          <w:bCs w:val="0"/>
          <w:sz w:val="20"/>
          <w:szCs w:val="20"/>
        </w:rPr>
      </w:pPr>
      <w:r>
        <w:rPr>
          <w:rFonts w:ascii="Arial" w:hAnsi="Arial" w:cs="Arial"/>
          <w:bCs w:val="0"/>
          <w:sz w:val="20"/>
          <w:szCs w:val="20"/>
        </w:rPr>
        <w:br w:type="page"/>
      </w:r>
      <w:r w:rsidRPr="00BB7597">
        <w:rPr>
          <w:rFonts w:ascii="Arial" w:hAnsi="Arial" w:cs="Arial"/>
          <w:bCs w:val="0"/>
          <w:sz w:val="20"/>
          <w:szCs w:val="20"/>
        </w:rPr>
        <w:lastRenderedPageBreak/>
        <w:t>9</w:t>
      </w:r>
      <w:r w:rsidRPr="00BB7597">
        <w:rPr>
          <w:rFonts w:ascii="Arial" w:hAnsi="Arial" w:cs="Arial"/>
          <w:b/>
          <w:bCs w:val="0"/>
          <w:i/>
          <w:sz w:val="20"/>
          <w:szCs w:val="20"/>
        </w:rPr>
        <w:tab/>
        <w:t>POLITIETAKEN</w:t>
      </w:r>
      <w:r w:rsidRPr="00BB7597">
        <w:rPr>
          <w:rFonts w:ascii="Arial" w:hAnsi="Arial" w:cs="Arial"/>
          <w:bCs w:val="0"/>
          <w:sz w:val="20"/>
          <w:szCs w:val="20"/>
        </w:rPr>
        <w:t xml:space="preserve">  blz. 66</w:t>
      </w:r>
    </w:p>
    <w:p w:rsidR="00CC73A3" w:rsidRDefault="00CC73A3" w:rsidP="00CC73A3">
      <w:pPr>
        <w:pStyle w:val="Geenafstand"/>
        <w:spacing w:line="260" w:lineRule="atLeast"/>
        <w:rPr>
          <w:rFonts w:ascii="Arial" w:hAnsi="Arial" w:cs="Arial"/>
          <w:bCs w:val="0"/>
          <w:sz w:val="20"/>
          <w:szCs w:val="20"/>
        </w:rPr>
      </w:pPr>
    </w:p>
    <w:tbl>
      <w:tblPr>
        <w:tblW w:w="0" w:type="auto"/>
        <w:tblInd w:w="425" w:type="dxa"/>
        <w:tblLayout w:type="fixed"/>
        <w:tblCellMar>
          <w:left w:w="70" w:type="dxa"/>
          <w:right w:w="70" w:type="dxa"/>
        </w:tblCellMar>
        <w:tblLook w:val="0000" w:firstRow="0" w:lastRow="0" w:firstColumn="0" w:lastColumn="0" w:noHBand="0" w:noVBand="0"/>
      </w:tblPr>
      <w:tblGrid>
        <w:gridCol w:w="6733"/>
        <w:gridCol w:w="2551"/>
      </w:tblGrid>
      <w:tr w:rsidR="00CC73A3" w:rsidRPr="00A97780" w:rsidTr="0098323D">
        <w:tc>
          <w:tcPr>
            <w:tcW w:w="6733" w:type="dxa"/>
            <w:tcBorders>
              <w:bottom w:val="single" w:sz="4" w:space="0" w:color="000000"/>
            </w:tcBorders>
          </w:tcPr>
          <w:p w:rsidR="00CC73A3" w:rsidRPr="00A97780" w:rsidRDefault="00CC73A3" w:rsidP="0098323D">
            <w:pPr>
              <w:snapToGrid w:val="0"/>
              <w:spacing w:line="260" w:lineRule="atLeast"/>
              <w:rPr>
                <w:rFonts w:ascii="Arial Narrow" w:hAnsi="Arial Narrow"/>
                <w:b/>
              </w:rPr>
            </w:pPr>
            <w:r w:rsidRPr="00A97780">
              <w:rPr>
                <w:rFonts w:ascii="Arial Narrow" w:hAnsi="Arial Narrow"/>
                <w:b/>
              </w:rPr>
              <w:t>Politieoptreden</w:t>
            </w:r>
          </w:p>
        </w:tc>
        <w:tc>
          <w:tcPr>
            <w:tcW w:w="2551" w:type="dxa"/>
            <w:tcBorders>
              <w:left w:val="single" w:sz="4" w:space="0" w:color="000000"/>
              <w:bottom w:val="single" w:sz="4" w:space="0" w:color="000000"/>
            </w:tcBorders>
          </w:tcPr>
          <w:p w:rsidR="00CC73A3" w:rsidRPr="00A97780" w:rsidRDefault="00CC73A3" w:rsidP="0098323D">
            <w:pPr>
              <w:snapToGrid w:val="0"/>
              <w:spacing w:line="260" w:lineRule="atLeast"/>
              <w:rPr>
                <w:rFonts w:ascii="Arial Narrow" w:hAnsi="Arial Narrow"/>
                <w:b/>
              </w:rPr>
            </w:pPr>
            <w:r w:rsidRPr="00A97780">
              <w:rPr>
                <w:rFonts w:ascii="Arial Narrow" w:hAnsi="Arial Narrow"/>
                <w:b/>
              </w:rPr>
              <w:t>Taak</w:t>
            </w:r>
          </w:p>
        </w:tc>
      </w:tr>
      <w:tr w:rsidR="00CC73A3" w:rsidRPr="00A97780" w:rsidTr="0098323D">
        <w:tc>
          <w:tcPr>
            <w:tcW w:w="6733" w:type="dxa"/>
            <w:tcBorders>
              <w:bottom w:val="single" w:sz="4" w:space="0" w:color="000000"/>
            </w:tcBorders>
          </w:tcPr>
          <w:p w:rsidR="00CC73A3" w:rsidRPr="00A97780" w:rsidRDefault="00CC73A3" w:rsidP="0098323D">
            <w:pPr>
              <w:snapToGrid w:val="0"/>
              <w:spacing w:line="260" w:lineRule="atLeast"/>
              <w:ind w:left="426" w:hanging="426"/>
              <w:rPr>
                <w:rFonts w:ascii="Arial Narrow" w:hAnsi="Arial Narrow"/>
                <w:bCs w:val="0"/>
              </w:rPr>
            </w:pPr>
            <w:r w:rsidRPr="00A97780">
              <w:rPr>
                <w:rFonts w:ascii="Arial Narrow" w:hAnsi="Arial Narrow"/>
                <w:bCs w:val="0"/>
              </w:rPr>
              <w:t>1.</w:t>
            </w:r>
            <w:r w:rsidRPr="00A97780">
              <w:rPr>
                <w:rFonts w:ascii="Arial Narrow" w:hAnsi="Arial Narrow"/>
                <w:bCs w:val="0"/>
              </w:rPr>
              <w:tab/>
              <w:t>Op vrijdagavond houdt de politie een alcoholcontrole bij automobilisten en bromfietsers.</w:t>
            </w:r>
          </w:p>
        </w:tc>
        <w:tc>
          <w:tcPr>
            <w:tcW w:w="2551" w:type="dxa"/>
            <w:tcBorders>
              <w:left w:val="single" w:sz="4" w:space="0" w:color="000000"/>
              <w:bottom w:val="single" w:sz="4" w:space="0" w:color="000000"/>
            </w:tcBorders>
          </w:tcPr>
          <w:p w:rsidR="00CC73A3" w:rsidRPr="00A97780" w:rsidRDefault="00CC73A3" w:rsidP="0098323D">
            <w:pPr>
              <w:snapToGrid w:val="0"/>
              <w:spacing w:line="260" w:lineRule="atLeast"/>
              <w:rPr>
                <w:rFonts w:ascii="Arial Narrow" w:hAnsi="Arial Narrow"/>
                <w:bCs w:val="0"/>
              </w:rPr>
            </w:pPr>
            <w:r>
              <w:rPr>
                <w:rFonts w:ascii="Arial Narrow" w:hAnsi="Arial Narrow"/>
                <w:bCs w:val="0"/>
              </w:rPr>
              <w:t>o</w:t>
            </w:r>
            <w:r w:rsidRPr="00A97780">
              <w:rPr>
                <w:rFonts w:ascii="Arial Narrow" w:hAnsi="Arial Narrow"/>
                <w:bCs w:val="0"/>
              </w:rPr>
              <w:t>psporing</w:t>
            </w:r>
          </w:p>
          <w:p w:rsidR="00CC73A3" w:rsidRPr="00A97780" w:rsidRDefault="00CC73A3" w:rsidP="0098323D">
            <w:pPr>
              <w:snapToGrid w:val="0"/>
              <w:spacing w:line="260" w:lineRule="atLeast"/>
              <w:rPr>
                <w:rFonts w:ascii="Arial Narrow" w:hAnsi="Arial Narrow"/>
                <w:bCs w:val="0"/>
              </w:rPr>
            </w:pPr>
            <w:r>
              <w:rPr>
                <w:rFonts w:ascii="Arial Narrow" w:hAnsi="Arial Narrow"/>
                <w:bCs w:val="0"/>
              </w:rPr>
              <w:t>o</w:t>
            </w:r>
            <w:r w:rsidRPr="00A97780">
              <w:rPr>
                <w:rFonts w:ascii="Arial Narrow" w:hAnsi="Arial Narrow"/>
                <w:bCs w:val="0"/>
              </w:rPr>
              <w:t>rdehandhaving</w:t>
            </w:r>
          </w:p>
          <w:p w:rsidR="00CC73A3" w:rsidRPr="00A97780" w:rsidRDefault="00CC73A3" w:rsidP="0098323D">
            <w:pPr>
              <w:snapToGrid w:val="0"/>
              <w:spacing w:line="260" w:lineRule="atLeast"/>
              <w:rPr>
                <w:rFonts w:ascii="Arial Narrow" w:hAnsi="Arial Narrow"/>
                <w:bCs w:val="0"/>
              </w:rPr>
            </w:pPr>
            <w:r>
              <w:rPr>
                <w:rFonts w:ascii="Arial Narrow" w:hAnsi="Arial Narrow"/>
                <w:bCs w:val="0"/>
              </w:rPr>
              <w:t>p</w:t>
            </w:r>
            <w:r w:rsidRPr="00A97780">
              <w:rPr>
                <w:rFonts w:ascii="Arial Narrow" w:hAnsi="Arial Narrow"/>
                <w:bCs w:val="0"/>
              </w:rPr>
              <w:t xml:space="preserve">reventie </w:t>
            </w:r>
          </w:p>
        </w:tc>
      </w:tr>
      <w:tr w:rsidR="00CC73A3" w:rsidRPr="00A97780" w:rsidTr="0098323D">
        <w:tc>
          <w:tcPr>
            <w:tcW w:w="6733" w:type="dxa"/>
            <w:tcBorders>
              <w:bottom w:val="single" w:sz="4" w:space="0" w:color="000000"/>
            </w:tcBorders>
          </w:tcPr>
          <w:p w:rsidR="00CC73A3" w:rsidRPr="00A97780" w:rsidRDefault="00CC73A3" w:rsidP="0098323D">
            <w:pPr>
              <w:snapToGrid w:val="0"/>
              <w:spacing w:line="260" w:lineRule="atLeast"/>
              <w:ind w:left="426" w:hanging="426"/>
              <w:rPr>
                <w:rFonts w:ascii="Arial Narrow" w:hAnsi="Arial Narrow"/>
                <w:bCs w:val="0"/>
              </w:rPr>
            </w:pPr>
            <w:r w:rsidRPr="00A97780">
              <w:rPr>
                <w:rFonts w:ascii="Arial Narrow" w:hAnsi="Arial Narrow"/>
                <w:bCs w:val="0"/>
              </w:rPr>
              <w:t>2.</w:t>
            </w:r>
            <w:r w:rsidRPr="00A97780">
              <w:rPr>
                <w:rFonts w:ascii="Arial Narrow" w:hAnsi="Arial Narrow"/>
                <w:bCs w:val="0"/>
              </w:rPr>
              <w:tab/>
              <w:t>De politie doet een inval in een huis, omdat ze vermoeden dat er een grote wietplantage is.</w:t>
            </w:r>
          </w:p>
        </w:tc>
        <w:tc>
          <w:tcPr>
            <w:tcW w:w="2551" w:type="dxa"/>
            <w:tcBorders>
              <w:left w:val="single" w:sz="4" w:space="0" w:color="000000"/>
              <w:bottom w:val="single" w:sz="4" w:space="0" w:color="000000"/>
            </w:tcBorders>
          </w:tcPr>
          <w:p w:rsidR="00CC73A3" w:rsidRPr="00A97780" w:rsidRDefault="00CC73A3" w:rsidP="0098323D">
            <w:pPr>
              <w:snapToGrid w:val="0"/>
              <w:spacing w:line="260" w:lineRule="atLeast"/>
              <w:rPr>
                <w:rFonts w:ascii="Arial Narrow" w:hAnsi="Arial Narrow"/>
                <w:bCs w:val="0"/>
              </w:rPr>
            </w:pPr>
            <w:r>
              <w:rPr>
                <w:rFonts w:ascii="Arial Narrow" w:hAnsi="Arial Narrow"/>
                <w:bCs w:val="0"/>
              </w:rPr>
              <w:t>o</w:t>
            </w:r>
            <w:r w:rsidRPr="00A97780">
              <w:rPr>
                <w:rFonts w:ascii="Arial Narrow" w:hAnsi="Arial Narrow"/>
                <w:bCs w:val="0"/>
              </w:rPr>
              <w:t>psporing</w:t>
            </w:r>
          </w:p>
          <w:p w:rsidR="00CC73A3" w:rsidRPr="00A97780" w:rsidRDefault="00CC73A3" w:rsidP="0098323D">
            <w:pPr>
              <w:snapToGrid w:val="0"/>
              <w:spacing w:line="260" w:lineRule="atLeast"/>
              <w:rPr>
                <w:rFonts w:ascii="Arial Narrow" w:hAnsi="Arial Narrow"/>
                <w:bCs w:val="0"/>
              </w:rPr>
            </w:pPr>
            <w:r>
              <w:rPr>
                <w:rFonts w:ascii="Arial Narrow" w:hAnsi="Arial Narrow"/>
                <w:bCs w:val="0"/>
              </w:rPr>
              <w:t>o</w:t>
            </w:r>
            <w:r w:rsidRPr="00A97780">
              <w:rPr>
                <w:rFonts w:ascii="Arial Narrow" w:hAnsi="Arial Narrow"/>
                <w:bCs w:val="0"/>
              </w:rPr>
              <w:t>rdehandhaving</w:t>
            </w:r>
          </w:p>
        </w:tc>
      </w:tr>
      <w:tr w:rsidR="00CC73A3" w:rsidRPr="00A97780" w:rsidTr="0098323D">
        <w:tc>
          <w:tcPr>
            <w:tcW w:w="6733" w:type="dxa"/>
            <w:tcBorders>
              <w:bottom w:val="single" w:sz="4" w:space="0" w:color="000000"/>
            </w:tcBorders>
          </w:tcPr>
          <w:p w:rsidR="00CC73A3" w:rsidRPr="00A97780" w:rsidRDefault="00CC73A3" w:rsidP="0098323D">
            <w:pPr>
              <w:snapToGrid w:val="0"/>
              <w:spacing w:line="260" w:lineRule="atLeast"/>
              <w:ind w:left="426" w:hanging="426"/>
              <w:rPr>
                <w:rFonts w:ascii="Arial Narrow" w:hAnsi="Arial Narrow"/>
                <w:bCs w:val="0"/>
              </w:rPr>
            </w:pPr>
            <w:r w:rsidRPr="00A97780">
              <w:rPr>
                <w:rFonts w:ascii="Arial Narrow" w:hAnsi="Arial Narrow"/>
                <w:bCs w:val="0"/>
              </w:rPr>
              <w:t>3.</w:t>
            </w:r>
            <w:r w:rsidRPr="00A97780">
              <w:rPr>
                <w:rFonts w:ascii="Arial Narrow" w:hAnsi="Arial Narrow"/>
                <w:bCs w:val="0"/>
              </w:rPr>
              <w:tab/>
              <w:t>De politie begeleidt een bus met voetbalsupporters naar een uitwedstrijd.</w:t>
            </w:r>
          </w:p>
        </w:tc>
        <w:tc>
          <w:tcPr>
            <w:tcW w:w="2551" w:type="dxa"/>
            <w:tcBorders>
              <w:left w:val="single" w:sz="4" w:space="0" w:color="000000"/>
              <w:bottom w:val="single" w:sz="4" w:space="0" w:color="000000"/>
            </w:tcBorders>
          </w:tcPr>
          <w:p w:rsidR="00CC73A3" w:rsidRPr="00A97780" w:rsidRDefault="00CC73A3" w:rsidP="0098323D">
            <w:pPr>
              <w:snapToGrid w:val="0"/>
              <w:spacing w:line="260" w:lineRule="atLeast"/>
              <w:rPr>
                <w:rFonts w:ascii="Arial Narrow" w:hAnsi="Arial Narrow"/>
                <w:bCs w:val="0"/>
              </w:rPr>
            </w:pPr>
            <w:r>
              <w:rPr>
                <w:rFonts w:ascii="Arial Narrow" w:hAnsi="Arial Narrow"/>
                <w:bCs w:val="0"/>
              </w:rPr>
              <w:t>o</w:t>
            </w:r>
            <w:r w:rsidRPr="00A97780">
              <w:rPr>
                <w:rFonts w:ascii="Arial Narrow" w:hAnsi="Arial Narrow"/>
                <w:bCs w:val="0"/>
              </w:rPr>
              <w:t>rdehandhaving en preventie</w:t>
            </w:r>
          </w:p>
        </w:tc>
      </w:tr>
      <w:tr w:rsidR="00CC73A3" w:rsidRPr="00A97780" w:rsidTr="0098323D">
        <w:tc>
          <w:tcPr>
            <w:tcW w:w="6733" w:type="dxa"/>
            <w:tcBorders>
              <w:bottom w:val="single" w:sz="4" w:space="0" w:color="000000"/>
            </w:tcBorders>
          </w:tcPr>
          <w:p w:rsidR="00CC73A3" w:rsidRPr="00A97780" w:rsidRDefault="00CC73A3" w:rsidP="0098323D">
            <w:pPr>
              <w:snapToGrid w:val="0"/>
              <w:spacing w:line="260" w:lineRule="atLeast"/>
              <w:ind w:left="426" w:hanging="426"/>
              <w:rPr>
                <w:rFonts w:ascii="Arial Narrow" w:hAnsi="Arial Narrow"/>
                <w:bCs w:val="0"/>
              </w:rPr>
            </w:pPr>
            <w:r w:rsidRPr="00A97780">
              <w:rPr>
                <w:rFonts w:ascii="Arial Narrow" w:hAnsi="Arial Narrow"/>
                <w:bCs w:val="0"/>
              </w:rPr>
              <w:t>4.</w:t>
            </w:r>
            <w:r w:rsidRPr="00A97780">
              <w:rPr>
                <w:rFonts w:ascii="Arial Narrow" w:hAnsi="Arial Narrow"/>
                <w:bCs w:val="0"/>
              </w:rPr>
              <w:tab/>
              <w:t>Met een politiehelikopter zoekt de politie naar een vermiste man.</w:t>
            </w:r>
          </w:p>
        </w:tc>
        <w:tc>
          <w:tcPr>
            <w:tcW w:w="2551" w:type="dxa"/>
            <w:tcBorders>
              <w:left w:val="single" w:sz="4" w:space="0" w:color="000000"/>
              <w:bottom w:val="single" w:sz="4" w:space="0" w:color="000000"/>
            </w:tcBorders>
          </w:tcPr>
          <w:p w:rsidR="00CC73A3" w:rsidRPr="00A97780" w:rsidRDefault="00CC73A3" w:rsidP="0098323D">
            <w:pPr>
              <w:snapToGrid w:val="0"/>
              <w:spacing w:line="260" w:lineRule="atLeast"/>
              <w:rPr>
                <w:rFonts w:ascii="Arial Narrow" w:hAnsi="Arial Narrow"/>
                <w:bCs w:val="0"/>
              </w:rPr>
            </w:pPr>
            <w:r>
              <w:rPr>
                <w:rFonts w:ascii="Arial Narrow" w:hAnsi="Arial Narrow"/>
                <w:bCs w:val="0"/>
              </w:rPr>
              <w:t>h</w:t>
            </w:r>
            <w:r w:rsidRPr="00A97780">
              <w:rPr>
                <w:rFonts w:ascii="Arial Narrow" w:hAnsi="Arial Narrow"/>
                <w:bCs w:val="0"/>
              </w:rPr>
              <w:t>ulpverlening</w:t>
            </w:r>
          </w:p>
        </w:tc>
      </w:tr>
      <w:tr w:rsidR="00CC73A3" w:rsidRPr="00A97780" w:rsidTr="0098323D">
        <w:tc>
          <w:tcPr>
            <w:tcW w:w="6733" w:type="dxa"/>
            <w:tcBorders>
              <w:bottom w:val="single" w:sz="4" w:space="0" w:color="000000"/>
            </w:tcBorders>
          </w:tcPr>
          <w:p w:rsidR="00CC73A3" w:rsidRPr="00A97780" w:rsidRDefault="00CC73A3" w:rsidP="0098323D">
            <w:pPr>
              <w:snapToGrid w:val="0"/>
              <w:spacing w:line="260" w:lineRule="atLeast"/>
              <w:ind w:left="426" w:hanging="426"/>
              <w:rPr>
                <w:rFonts w:ascii="Arial Narrow" w:hAnsi="Arial Narrow"/>
                <w:bCs w:val="0"/>
              </w:rPr>
            </w:pPr>
            <w:r w:rsidRPr="00A97780">
              <w:rPr>
                <w:rFonts w:ascii="Arial Narrow" w:hAnsi="Arial Narrow"/>
                <w:bCs w:val="0"/>
              </w:rPr>
              <w:t>5.</w:t>
            </w:r>
            <w:r w:rsidRPr="00A97780">
              <w:rPr>
                <w:rFonts w:ascii="Arial Narrow" w:hAnsi="Arial Narrow"/>
                <w:bCs w:val="0"/>
              </w:rPr>
              <w:tab/>
              <w:t>De politie houdt een controle in een restaurant om te kijken of er mensen zwartwerken.</w:t>
            </w:r>
          </w:p>
        </w:tc>
        <w:tc>
          <w:tcPr>
            <w:tcW w:w="2551" w:type="dxa"/>
            <w:tcBorders>
              <w:left w:val="single" w:sz="4" w:space="0" w:color="000000"/>
              <w:bottom w:val="single" w:sz="4" w:space="0" w:color="000000"/>
            </w:tcBorders>
          </w:tcPr>
          <w:p w:rsidR="00CC73A3" w:rsidRPr="00A97780" w:rsidRDefault="00CC73A3" w:rsidP="0098323D">
            <w:pPr>
              <w:snapToGrid w:val="0"/>
              <w:spacing w:line="260" w:lineRule="atLeast"/>
              <w:rPr>
                <w:rFonts w:ascii="Arial Narrow" w:hAnsi="Arial Narrow"/>
                <w:bCs w:val="0"/>
              </w:rPr>
            </w:pPr>
            <w:r>
              <w:rPr>
                <w:rFonts w:ascii="Arial Narrow" w:hAnsi="Arial Narrow"/>
                <w:bCs w:val="0"/>
              </w:rPr>
              <w:t>o</w:t>
            </w:r>
            <w:r w:rsidRPr="00A97780">
              <w:rPr>
                <w:rFonts w:ascii="Arial Narrow" w:hAnsi="Arial Narrow"/>
                <w:bCs w:val="0"/>
              </w:rPr>
              <w:t>psporing</w:t>
            </w:r>
          </w:p>
          <w:p w:rsidR="00CC73A3" w:rsidRPr="00A97780" w:rsidRDefault="00CC73A3" w:rsidP="0098323D">
            <w:pPr>
              <w:snapToGrid w:val="0"/>
              <w:spacing w:line="260" w:lineRule="atLeast"/>
              <w:rPr>
                <w:rFonts w:ascii="Arial Narrow" w:hAnsi="Arial Narrow"/>
                <w:bCs w:val="0"/>
              </w:rPr>
            </w:pPr>
            <w:r>
              <w:rPr>
                <w:rFonts w:ascii="Arial Narrow" w:hAnsi="Arial Narrow"/>
                <w:bCs w:val="0"/>
              </w:rPr>
              <w:t>p</w:t>
            </w:r>
            <w:r w:rsidRPr="00A97780">
              <w:rPr>
                <w:rFonts w:ascii="Arial Narrow" w:hAnsi="Arial Narrow"/>
                <w:bCs w:val="0"/>
              </w:rPr>
              <w:t>reventie</w:t>
            </w:r>
          </w:p>
        </w:tc>
      </w:tr>
      <w:tr w:rsidR="00CC73A3" w:rsidRPr="00A97780" w:rsidTr="0098323D">
        <w:tc>
          <w:tcPr>
            <w:tcW w:w="6733" w:type="dxa"/>
            <w:tcBorders>
              <w:top w:val="single" w:sz="4" w:space="0" w:color="000000"/>
            </w:tcBorders>
          </w:tcPr>
          <w:p w:rsidR="00CC73A3" w:rsidRPr="00A97780" w:rsidRDefault="00CC73A3" w:rsidP="0098323D">
            <w:pPr>
              <w:snapToGrid w:val="0"/>
              <w:spacing w:line="260" w:lineRule="atLeast"/>
              <w:ind w:left="426" w:hanging="426"/>
              <w:rPr>
                <w:rFonts w:ascii="Arial Narrow" w:hAnsi="Arial Narrow"/>
                <w:bCs w:val="0"/>
              </w:rPr>
            </w:pPr>
            <w:r w:rsidRPr="00A97780">
              <w:rPr>
                <w:rFonts w:ascii="Arial Narrow" w:hAnsi="Arial Narrow"/>
                <w:bCs w:val="0"/>
              </w:rPr>
              <w:t>6.</w:t>
            </w:r>
            <w:r w:rsidRPr="00A97780">
              <w:rPr>
                <w:rFonts w:ascii="Arial Narrow" w:hAnsi="Arial Narrow"/>
                <w:bCs w:val="0"/>
              </w:rPr>
              <w:tab/>
              <w:t>Tijdens de verkoop van de nieuwste smartphone dreigt een chaos te ontstaan.</w:t>
            </w:r>
          </w:p>
          <w:p w:rsidR="00CC73A3" w:rsidRPr="00A97780" w:rsidRDefault="00CC73A3" w:rsidP="0098323D">
            <w:pPr>
              <w:snapToGrid w:val="0"/>
              <w:spacing w:line="260" w:lineRule="atLeast"/>
              <w:ind w:left="426"/>
              <w:rPr>
                <w:rFonts w:ascii="Arial Narrow" w:hAnsi="Arial Narrow"/>
                <w:bCs w:val="0"/>
              </w:rPr>
            </w:pPr>
            <w:r w:rsidRPr="00A97780">
              <w:rPr>
                <w:rFonts w:ascii="Arial Narrow" w:hAnsi="Arial Narrow"/>
                <w:bCs w:val="0"/>
              </w:rPr>
              <w:t>De politie komt om de verkoop in goede banen te leiden.</w:t>
            </w:r>
          </w:p>
        </w:tc>
        <w:tc>
          <w:tcPr>
            <w:tcW w:w="2551" w:type="dxa"/>
            <w:tcBorders>
              <w:top w:val="single" w:sz="4" w:space="0" w:color="000000"/>
              <w:left w:val="single" w:sz="4" w:space="0" w:color="000000"/>
            </w:tcBorders>
          </w:tcPr>
          <w:p w:rsidR="00CC73A3" w:rsidRPr="00A97780" w:rsidRDefault="00CC73A3" w:rsidP="0098323D">
            <w:pPr>
              <w:snapToGrid w:val="0"/>
              <w:spacing w:line="260" w:lineRule="atLeast"/>
              <w:rPr>
                <w:rFonts w:ascii="Arial Narrow" w:hAnsi="Arial Narrow"/>
                <w:bCs w:val="0"/>
              </w:rPr>
            </w:pPr>
            <w:r>
              <w:rPr>
                <w:rFonts w:ascii="Arial Narrow" w:hAnsi="Arial Narrow"/>
                <w:bCs w:val="0"/>
              </w:rPr>
              <w:t>o</w:t>
            </w:r>
            <w:r w:rsidRPr="00A97780">
              <w:rPr>
                <w:rFonts w:ascii="Arial Narrow" w:hAnsi="Arial Narrow"/>
                <w:bCs w:val="0"/>
              </w:rPr>
              <w:t>rdehandhaving en preventie</w:t>
            </w:r>
          </w:p>
        </w:tc>
      </w:tr>
    </w:tbl>
    <w:p w:rsidR="00CC73A3"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ind w:left="426" w:hanging="426"/>
        <w:rPr>
          <w:rFonts w:ascii="Arial" w:hAnsi="Arial" w:cs="Arial"/>
          <w:bCs w:val="0"/>
          <w:sz w:val="20"/>
          <w:szCs w:val="20"/>
        </w:rPr>
      </w:pPr>
      <w:r w:rsidRPr="00BB7597">
        <w:rPr>
          <w:rFonts w:ascii="Arial" w:hAnsi="Arial" w:cs="Arial"/>
          <w:bCs w:val="0"/>
          <w:sz w:val="20"/>
          <w:szCs w:val="20"/>
        </w:rPr>
        <w:t>10</w:t>
      </w:r>
      <w:r w:rsidRPr="00BB7597">
        <w:rPr>
          <w:rFonts w:ascii="Arial" w:hAnsi="Arial" w:cs="Arial"/>
          <w:bCs w:val="0"/>
          <w:sz w:val="20"/>
          <w:szCs w:val="20"/>
        </w:rPr>
        <w:tab/>
      </w:r>
      <w:r w:rsidRPr="00BB7597">
        <w:rPr>
          <w:rFonts w:ascii="Arial" w:hAnsi="Arial" w:cs="Arial"/>
          <w:b/>
          <w:bCs w:val="0"/>
          <w:i/>
          <w:sz w:val="20"/>
          <w:szCs w:val="20"/>
        </w:rPr>
        <w:t>POLITIEAUTO</w:t>
      </w:r>
      <w:r w:rsidRPr="00BB7597">
        <w:rPr>
          <w:rFonts w:ascii="Arial" w:hAnsi="Arial" w:cs="Arial"/>
          <w:bCs w:val="0"/>
          <w:sz w:val="20"/>
          <w:szCs w:val="20"/>
        </w:rPr>
        <w:t xml:space="preserve">  blz. 66</w:t>
      </w: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ind w:left="426"/>
        <w:rPr>
          <w:rFonts w:ascii="Arial" w:hAnsi="Arial" w:cs="Arial"/>
          <w:bCs w:val="0"/>
          <w:i/>
          <w:sz w:val="20"/>
          <w:szCs w:val="20"/>
        </w:rPr>
      </w:pPr>
      <w:r w:rsidRPr="00BB7597">
        <w:rPr>
          <w:rFonts w:ascii="Arial" w:hAnsi="Arial" w:cs="Arial"/>
          <w:bCs w:val="0"/>
          <w:i/>
          <w:sz w:val="20"/>
          <w:szCs w:val="20"/>
        </w:rPr>
        <w:t>Eigen uitwerking leerling.</w:t>
      </w:r>
    </w:p>
    <w:p w:rsidR="00CC73A3" w:rsidRPr="00BB7597" w:rsidRDefault="00CC73A3" w:rsidP="00CC73A3">
      <w:pPr>
        <w:pStyle w:val="Geenafstand"/>
        <w:spacing w:line="260" w:lineRule="atLeast"/>
        <w:ind w:left="426"/>
        <w:rPr>
          <w:rFonts w:ascii="Arial" w:hAnsi="Arial" w:cs="Arial"/>
          <w:bCs w:val="0"/>
          <w:i/>
          <w:sz w:val="20"/>
          <w:szCs w:val="20"/>
        </w:rPr>
      </w:pPr>
      <w:r w:rsidRPr="00BB7597">
        <w:rPr>
          <w:rFonts w:ascii="Arial" w:hAnsi="Arial" w:cs="Arial"/>
          <w:bCs w:val="0"/>
          <w:i/>
          <w:sz w:val="20"/>
          <w:szCs w:val="20"/>
        </w:rPr>
        <w:t>Voorbeelduitwerking:</w:t>
      </w:r>
    </w:p>
    <w:p w:rsidR="00CC73A3" w:rsidRPr="00886B0C" w:rsidRDefault="00CC73A3" w:rsidP="00CC73A3">
      <w:pPr>
        <w:pStyle w:val="Geenafstand"/>
        <w:spacing w:line="260" w:lineRule="atLeast"/>
        <w:ind w:left="851" w:hanging="425"/>
        <w:rPr>
          <w:rFonts w:ascii="Arial" w:hAnsi="Arial" w:cs="Arial"/>
          <w:bCs w:val="0"/>
          <w:sz w:val="20"/>
          <w:szCs w:val="20"/>
        </w:rPr>
      </w:pPr>
      <w:r w:rsidRPr="00886B0C">
        <w:rPr>
          <w:rFonts w:ascii="Arial" w:hAnsi="Arial" w:cs="Arial"/>
          <w:bCs w:val="0"/>
          <w:sz w:val="20"/>
          <w:szCs w:val="20"/>
        </w:rPr>
        <w:t>1.</w:t>
      </w:r>
      <w:r w:rsidRPr="00886B0C">
        <w:rPr>
          <w:rFonts w:ascii="Arial" w:hAnsi="Arial" w:cs="Arial"/>
          <w:bCs w:val="0"/>
          <w:sz w:val="20"/>
          <w:szCs w:val="20"/>
        </w:rPr>
        <w:tab/>
        <w:t xml:space="preserve">Het </w:t>
      </w:r>
      <w:r w:rsidRPr="00886B0C">
        <w:rPr>
          <w:rFonts w:ascii="Arial" w:hAnsi="Arial" w:cs="Arial"/>
          <w:b/>
          <w:bCs w:val="0"/>
          <w:sz w:val="20"/>
          <w:szCs w:val="20"/>
        </w:rPr>
        <w:t>kogelwerende vest</w:t>
      </w:r>
      <w:r w:rsidRPr="00886B0C">
        <w:rPr>
          <w:rFonts w:ascii="Arial" w:hAnsi="Arial" w:cs="Arial"/>
          <w:bCs w:val="0"/>
          <w:sz w:val="20"/>
          <w:szCs w:val="20"/>
        </w:rPr>
        <w:t xml:space="preserve"> wordt bij de </w:t>
      </w:r>
      <w:r w:rsidRPr="00886B0C">
        <w:rPr>
          <w:rFonts w:ascii="Arial" w:hAnsi="Arial" w:cs="Arial"/>
          <w:b/>
          <w:bCs w:val="0"/>
          <w:sz w:val="20"/>
          <w:szCs w:val="20"/>
        </w:rPr>
        <w:t>opsporingstaak</w:t>
      </w:r>
      <w:r w:rsidRPr="00886B0C">
        <w:rPr>
          <w:rFonts w:ascii="Arial" w:hAnsi="Arial" w:cs="Arial"/>
          <w:bCs w:val="0"/>
          <w:sz w:val="20"/>
          <w:szCs w:val="20"/>
        </w:rPr>
        <w:t xml:space="preserve"> gebruikt, bijvoorbeeld bij de aanhouding van een verdachte die misschien gewapend is.</w:t>
      </w:r>
    </w:p>
    <w:p w:rsidR="00CC73A3" w:rsidRPr="00886B0C" w:rsidRDefault="00CC73A3" w:rsidP="00CC73A3">
      <w:pPr>
        <w:pStyle w:val="Geenafstand"/>
        <w:spacing w:line="260" w:lineRule="atLeast"/>
        <w:ind w:left="851" w:hanging="425"/>
        <w:rPr>
          <w:rFonts w:ascii="Arial" w:hAnsi="Arial" w:cs="Arial"/>
          <w:bCs w:val="0"/>
          <w:sz w:val="20"/>
          <w:szCs w:val="20"/>
        </w:rPr>
      </w:pPr>
      <w:r w:rsidRPr="00886B0C">
        <w:rPr>
          <w:rFonts w:ascii="Arial" w:hAnsi="Arial" w:cs="Arial"/>
          <w:bCs w:val="0"/>
          <w:sz w:val="20"/>
          <w:szCs w:val="20"/>
        </w:rPr>
        <w:t>2.</w:t>
      </w:r>
      <w:r w:rsidRPr="00886B0C">
        <w:rPr>
          <w:rFonts w:ascii="Arial" w:hAnsi="Arial" w:cs="Arial"/>
          <w:bCs w:val="0"/>
          <w:sz w:val="20"/>
          <w:szCs w:val="20"/>
        </w:rPr>
        <w:tab/>
        <w:t xml:space="preserve">De </w:t>
      </w:r>
      <w:r w:rsidRPr="00886B0C">
        <w:rPr>
          <w:rFonts w:ascii="Arial" w:hAnsi="Arial" w:cs="Arial"/>
          <w:b/>
          <w:bCs w:val="0"/>
          <w:sz w:val="20"/>
          <w:szCs w:val="20"/>
        </w:rPr>
        <w:t xml:space="preserve">opvouwbare pylonen </w:t>
      </w:r>
      <w:r w:rsidRPr="00886B0C">
        <w:rPr>
          <w:rFonts w:ascii="Arial" w:hAnsi="Arial" w:cs="Arial"/>
          <w:bCs w:val="0"/>
          <w:sz w:val="20"/>
          <w:szCs w:val="20"/>
        </w:rPr>
        <w:t xml:space="preserve">worden gebruikt bij de </w:t>
      </w:r>
      <w:r w:rsidRPr="00886B0C">
        <w:rPr>
          <w:rFonts w:ascii="Arial" w:hAnsi="Arial" w:cs="Arial"/>
          <w:b/>
          <w:bCs w:val="0"/>
          <w:sz w:val="20"/>
          <w:szCs w:val="20"/>
        </w:rPr>
        <w:t>hulpverleningstaak</w:t>
      </w:r>
      <w:r w:rsidRPr="00886B0C">
        <w:rPr>
          <w:rFonts w:ascii="Arial" w:hAnsi="Arial" w:cs="Arial"/>
          <w:bCs w:val="0"/>
          <w:sz w:val="20"/>
          <w:szCs w:val="20"/>
        </w:rPr>
        <w:t>, bijvoorbeeld om weggebruikers om een ongeval heen te laten rijden.</w:t>
      </w:r>
    </w:p>
    <w:p w:rsidR="00CC73A3" w:rsidRDefault="00CC73A3" w:rsidP="00CC73A3">
      <w:pPr>
        <w:pStyle w:val="Geenafstand"/>
        <w:spacing w:line="260" w:lineRule="atLeast"/>
        <w:ind w:left="851" w:hanging="425"/>
        <w:rPr>
          <w:rFonts w:ascii="Arial" w:hAnsi="Arial" w:cs="Arial"/>
          <w:bCs w:val="0"/>
          <w:sz w:val="20"/>
          <w:szCs w:val="20"/>
        </w:rPr>
      </w:pPr>
      <w:r w:rsidRPr="00886B0C">
        <w:rPr>
          <w:rFonts w:ascii="Arial" w:hAnsi="Arial" w:cs="Arial"/>
          <w:bCs w:val="0"/>
          <w:sz w:val="20"/>
          <w:szCs w:val="20"/>
        </w:rPr>
        <w:t>3.</w:t>
      </w:r>
      <w:r w:rsidRPr="00886B0C">
        <w:rPr>
          <w:rFonts w:ascii="Arial" w:hAnsi="Arial" w:cs="Arial"/>
          <w:bCs w:val="0"/>
          <w:sz w:val="20"/>
          <w:szCs w:val="20"/>
        </w:rPr>
        <w:tab/>
        <w:t xml:space="preserve">De </w:t>
      </w:r>
      <w:r w:rsidRPr="00886B0C">
        <w:rPr>
          <w:rFonts w:ascii="Arial" w:hAnsi="Arial" w:cs="Arial"/>
          <w:b/>
          <w:bCs w:val="0"/>
          <w:sz w:val="20"/>
          <w:szCs w:val="20"/>
        </w:rPr>
        <w:t>lange</w:t>
      </w:r>
      <w:r w:rsidRPr="00886B0C">
        <w:rPr>
          <w:rFonts w:ascii="Arial" w:hAnsi="Arial" w:cs="Arial"/>
          <w:bCs w:val="0"/>
          <w:sz w:val="20"/>
          <w:szCs w:val="20"/>
        </w:rPr>
        <w:t xml:space="preserve"> </w:t>
      </w:r>
      <w:r w:rsidRPr="00886B0C">
        <w:rPr>
          <w:rFonts w:ascii="Arial" w:hAnsi="Arial" w:cs="Arial"/>
          <w:b/>
          <w:bCs w:val="0"/>
          <w:sz w:val="20"/>
          <w:szCs w:val="20"/>
        </w:rPr>
        <w:t>wapensto</w:t>
      </w:r>
      <w:r>
        <w:rPr>
          <w:rFonts w:ascii="Arial" w:hAnsi="Arial" w:cs="Arial"/>
          <w:b/>
          <w:bCs w:val="0"/>
          <w:sz w:val="20"/>
          <w:szCs w:val="20"/>
        </w:rPr>
        <w:t>k</w:t>
      </w:r>
      <w:r w:rsidRPr="00886B0C">
        <w:rPr>
          <w:rFonts w:ascii="Arial" w:hAnsi="Arial" w:cs="Arial"/>
          <w:bCs w:val="0"/>
          <w:sz w:val="20"/>
          <w:szCs w:val="20"/>
        </w:rPr>
        <w:t xml:space="preserve"> wordt gebruikt tijdens het </w:t>
      </w:r>
      <w:r w:rsidRPr="00886B0C">
        <w:rPr>
          <w:rFonts w:ascii="Arial" w:hAnsi="Arial" w:cs="Arial"/>
          <w:b/>
          <w:bCs w:val="0"/>
          <w:sz w:val="20"/>
          <w:szCs w:val="20"/>
        </w:rPr>
        <w:t>handhaven van de openbare orde</w:t>
      </w:r>
      <w:r w:rsidRPr="00886B0C">
        <w:rPr>
          <w:rFonts w:ascii="Arial" w:hAnsi="Arial" w:cs="Arial"/>
          <w:bCs w:val="0"/>
          <w:sz w:val="20"/>
          <w:szCs w:val="20"/>
        </w:rPr>
        <w:t>, bijvoorbeeld tijdens rellen.</w:t>
      </w:r>
    </w:p>
    <w:p w:rsidR="00CC73A3"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ind w:left="426" w:hanging="426"/>
        <w:rPr>
          <w:rFonts w:ascii="Arial" w:hAnsi="Arial" w:cs="Arial"/>
          <w:bCs w:val="0"/>
          <w:sz w:val="20"/>
          <w:szCs w:val="20"/>
        </w:rPr>
      </w:pPr>
      <w:r w:rsidRPr="00BB7597">
        <w:rPr>
          <w:rFonts w:ascii="Arial" w:hAnsi="Arial" w:cs="Arial"/>
          <w:bCs w:val="0"/>
          <w:sz w:val="20"/>
          <w:szCs w:val="20"/>
        </w:rPr>
        <w:t>11</w:t>
      </w:r>
      <w:r w:rsidRPr="00BB7597">
        <w:rPr>
          <w:rFonts w:ascii="Arial" w:hAnsi="Arial" w:cs="Arial"/>
          <w:bCs w:val="0"/>
          <w:sz w:val="20"/>
          <w:szCs w:val="20"/>
        </w:rPr>
        <w:tab/>
      </w:r>
      <w:r w:rsidRPr="00BB7597">
        <w:rPr>
          <w:rFonts w:ascii="Arial" w:hAnsi="Arial" w:cs="Arial"/>
          <w:b/>
          <w:bCs w:val="0"/>
          <w:i/>
          <w:sz w:val="20"/>
          <w:szCs w:val="20"/>
        </w:rPr>
        <w:t>WELKE FOTO WEG?</w:t>
      </w:r>
      <w:r w:rsidRPr="00BB7597">
        <w:rPr>
          <w:rFonts w:ascii="Arial" w:hAnsi="Arial" w:cs="Arial"/>
          <w:bCs w:val="0"/>
          <w:sz w:val="20"/>
          <w:szCs w:val="20"/>
        </w:rPr>
        <w:t xml:space="preserve">  blz. 67</w:t>
      </w: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ind w:left="426"/>
        <w:rPr>
          <w:rFonts w:ascii="Arial" w:hAnsi="Arial" w:cs="Arial"/>
          <w:bCs w:val="0"/>
          <w:i/>
          <w:sz w:val="20"/>
          <w:szCs w:val="20"/>
        </w:rPr>
      </w:pPr>
      <w:r w:rsidRPr="00BB7597">
        <w:rPr>
          <w:rFonts w:ascii="Arial" w:hAnsi="Arial" w:cs="Arial"/>
          <w:bCs w:val="0"/>
          <w:i/>
          <w:sz w:val="20"/>
          <w:szCs w:val="20"/>
        </w:rPr>
        <w:t>Eigen uitwerking leerling.</w:t>
      </w:r>
    </w:p>
    <w:p w:rsidR="00CC73A3" w:rsidRPr="00BB7597" w:rsidRDefault="00CC73A3" w:rsidP="00CC73A3">
      <w:pPr>
        <w:pStyle w:val="Geenafstand"/>
        <w:spacing w:line="260" w:lineRule="atLeast"/>
        <w:ind w:left="426"/>
        <w:rPr>
          <w:rFonts w:ascii="Arial" w:hAnsi="Arial" w:cs="Arial"/>
          <w:bCs w:val="0"/>
          <w:i/>
          <w:sz w:val="20"/>
          <w:szCs w:val="20"/>
        </w:rPr>
      </w:pPr>
      <w:r w:rsidRPr="00BB7597">
        <w:rPr>
          <w:rFonts w:ascii="Arial" w:hAnsi="Arial" w:cs="Arial"/>
          <w:bCs w:val="0"/>
          <w:i/>
          <w:sz w:val="20"/>
          <w:szCs w:val="20"/>
        </w:rPr>
        <w:t>Voorbeelduitwerking:</w:t>
      </w:r>
    </w:p>
    <w:p w:rsidR="00CC73A3" w:rsidRPr="00BB7597" w:rsidRDefault="00CC73A3" w:rsidP="00CC73A3">
      <w:pPr>
        <w:pStyle w:val="Geenafstand"/>
        <w:spacing w:line="260" w:lineRule="atLeast"/>
        <w:ind w:left="851" w:hanging="425"/>
        <w:rPr>
          <w:rFonts w:ascii="Arial" w:hAnsi="Arial" w:cs="Arial"/>
          <w:bCs w:val="0"/>
          <w:sz w:val="20"/>
          <w:szCs w:val="20"/>
        </w:rPr>
      </w:pPr>
      <w:r w:rsidRPr="00BB7597">
        <w:rPr>
          <w:rFonts w:ascii="Arial" w:hAnsi="Arial" w:cs="Arial"/>
          <w:bCs w:val="0"/>
          <w:sz w:val="20"/>
          <w:szCs w:val="20"/>
        </w:rPr>
        <w:t>-</w:t>
      </w:r>
      <w:r w:rsidRPr="00BB7597">
        <w:rPr>
          <w:rFonts w:ascii="Arial" w:hAnsi="Arial" w:cs="Arial"/>
          <w:bCs w:val="0"/>
          <w:sz w:val="20"/>
          <w:szCs w:val="20"/>
        </w:rPr>
        <w:tab/>
        <w:t xml:space="preserve">Foto </w:t>
      </w:r>
      <w:r w:rsidRPr="00BB7597">
        <w:rPr>
          <w:rFonts w:ascii="Arial" w:hAnsi="Arial" w:cs="Arial"/>
          <w:b/>
          <w:bCs w:val="0"/>
          <w:sz w:val="20"/>
          <w:szCs w:val="20"/>
        </w:rPr>
        <w:t>1</w:t>
      </w:r>
      <w:r w:rsidRPr="00BB7597">
        <w:rPr>
          <w:rFonts w:ascii="Arial" w:hAnsi="Arial" w:cs="Arial"/>
          <w:bCs w:val="0"/>
          <w:sz w:val="20"/>
          <w:szCs w:val="20"/>
        </w:rPr>
        <w:t xml:space="preserve"> hoort niet in het rijtje thuis</w:t>
      </w:r>
      <w:r>
        <w:rPr>
          <w:rFonts w:ascii="Arial" w:hAnsi="Arial" w:cs="Arial"/>
          <w:bCs w:val="0"/>
          <w:sz w:val="20"/>
          <w:szCs w:val="20"/>
        </w:rPr>
        <w:t>,</w:t>
      </w:r>
      <w:r w:rsidRPr="00BB7597">
        <w:rPr>
          <w:rFonts w:ascii="Arial" w:hAnsi="Arial" w:cs="Arial"/>
          <w:bCs w:val="0"/>
          <w:sz w:val="20"/>
          <w:szCs w:val="20"/>
        </w:rPr>
        <w:t xml:space="preserve"> omdat het beeld van een gevangenis niet past bij opsporing, waar de andere drie wel over gaan.</w:t>
      </w:r>
    </w:p>
    <w:p w:rsidR="00CC73A3" w:rsidRPr="00BB7597" w:rsidRDefault="00CC73A3" w:rsidP="00CC73A3">
      <w:pPr>
        <w:pStyle w:val="Geenafstand"/>
        <w:spacing w:line="260" w:lineRule="atLeast"/>
        <w:ind w:left="851" w:hanging="425"/>
        <w:rPr>
          <w:rFonts w:ascii="Arial" w:hAnsi="Arial" w:cs="Arial"/>
          <w:bCs w:val="0"/>
          <w:sz w:val="20"/>
          <w:szCs w:val="20"/>
        </w:rPr>
      </w:pPr>
      <w:r w:rsidRPr="00BB7597">
        <w:rPr>
          <w:rFonts w:ascii="Arial" w:hAnsi="Arial" w:cs="Arial"/>
          <w:bCs w:val="0"/>
          <w:sz w:val="20"/>
          <w:szCs w:val="20"/>
        </w:rPr>
        <w:t>-</w:t>
      </w:r>
      <w:r w:rsidRPr="00BB7597">
        <w:rPr>
          <w:rFonts w:ascii="Arial" w:hAnsi="Arial" w:cs="Arial"/>
          <w:bCs w:val="0"/>
          <w:sz w:val="20"/>
          <w:szCs w:val="20"/>
        </w:rPr>
        <w:tab/>
        <w:t xml:space="preserve">Foto </w:t>
      </w:r>
      <w:r w:rsidRPr="00BB7597">
        <w:rPr>
          <w:rFonts w:ascii="Arial" w:hAnsi="Arial" w:cs="Arial"/>
          <w:b/>
          <w:bCs w:val="0"/>
          <w:sz w:val="20"/>
          <w:szCs w:val="20"/>
        </w:rPr>
        <w:t>1</w:t>
      </w:r>
      <w:r w:rsidRPr="00BB7597">
        <w:rPr>
          <w:rFonts w:ascii="Arial" w:hAnsi="Arial" w:cs="Arial"/>
          <w:bCs w:val="0"/>
          <w:sz w:val="20"/>
          <w:szCs w:val="20"/>
        </w:rPr>
        <w:t xml:space="preserve"> hoort er niet bij, want dat is geen politietaak, de andere drie wel.</w:t>
      </w: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ind w:left="426" w:hanging="426"/>
        <w:rPr>
          <w:rFonts w:ascii="Arial" w:hAnsi="Arial" w:cs="Arial"/>
          <w:bCs w:val="0"/>
          <w:sz w:val="20"/>
          <w:szCs w:val="20"/>
        </w:rPr>
      </w:pPr>
      <w:r w:rsidRPr="00BB7597">
        <w:rPr>
          <w:rFonts w:ascii="Arial" w:hAnsi="Arial" w:cs="Arial"/>
          <w:bCs w:val="0"/>
          <w:sz w:val="20"/>
          <w:szCs w:val="20"/>
        </w:rPr>
        <w:t>12</w:t>
      </w:r>
      <w:r w:rsidRPr="00BB7597">
        <w:rPr>
          <w:rFonts w:ascii="Arial" w:hAnsi="Arial" w:cs="Arial"/>
          <w:bCs w:val="0"/>
          <w:sz w:val="20"/>
          <w:szCs w:val="20"/>
        </w:rPr>
        <w:tab/>
      </w:r>
      <w:r w:rsidRPr="00BB7597">
        <w:rPr>
          <w:rFonts w:ascii="Arial" w:hAnsi="Arial" w:cs="Arial"/>
          <w:b/>
          <w:bCs w:val="0"/>
          <w:i/>
          <w:sz w:val="20"/>
          <w:szCs w:val="20"/>
        </w:rPr>
        <w:t>BEVOEGDHEDEN</w:t>
      </w:r>
      <w:r w:rsidRPr="00BB7597">
        <w:rPr>
          <w:rFonts w:ascii="Arial" w:hAnsi="Arial" w:cs="Arial"/>
          <w:bCs w:val="0"/>
          <w:sz w:val="20"/>
          <w:szCs w:val="20"/>
        </w:rPr>
        <w:t xml:space="preserve">  blz. 67</w:t>
      </w:r>
    </w:p>
    <w:p w:rsidR="00CC73A3" w:rsidRDefault="00CC73A3" w:rsidP="00CC73A3">
      <w:pPr>
        <w:pStyle w:val="Geenafstand"/>
        <w:spacing w:line="260" w:lineRule="atLeast"/>
        <w:rPr>
          <w:rFonts w:ascii="Arial" w:hAnsi="Arial" w:cs="Arial"/>
          <w:bCs w:val="0"/>
          <w:sz w:val="20"/>
          <w:szCs w:val="20"/>
        </w:rPr>
      </w:pPr>
    </w:p>
    <w:tbl>
      <w:tblPr>
        <w:tblW w:w="9321" w:type="dxa"/>
        <w:tblInd w:w="426" w:type="dxa"/>
        <w:tblLook w:val="04A0" w:firstRow="1" w:lastRow="0" w:firstColumn="1" w:lastColumn="0" w:noHBand="0" w:noVBand="1"/>
      </w:tblPr>
      <w:tblGrid>
        <w:gridCol w:w="6203"/>
        <w:gridCol w:w="380"/>
        <w:gridCol w:w="2738"/>
      </w:tblGrid>
      <w:tr w:rsidR="00CC73A3" w:rsidRPr="005518F5" w:rsidTr="0098323D">
        <w:tc>
          <w:tcPr>
            <w:tcW w:w="6203" w:type="dxa"/>
            <w:shd w:val="clear" w:color="auto" w:fill="auto"/>
          </w:tcPr>
          <w:p w:rsidR="00CC73A3" w:rsidRPr="005518F5" w:rsidRDefault="00CC73A3" w:rsidP="0098323D">
            <w:pPr>
              <w:pStyle w:val="Geenafstand1"/>
              <w:spacing w:line="260" w:lineRule="atLeast"/>
              <w:ind w:left="425" w:hanging="425"/>
              <w:rPr>
                <w:rFonts w:ascii="Arial Narrow" w:hAnsi="Arial Narrow"/>
                <w:sz w:val="20"/>
                <w:szCs w:val="20"/>
              </w:rPr>
            </w:pPr>
            <w:r w:rsidRPr="005518F5">
              <w:rPr>
                <w:rFonts w:ascii="Arial Narrow" w:hAnsi="Arial Narrow"/>
                <w:sz w:val="20"/>
                <w:szCs w:val="20"/>
              </w:rPr>
              <w:t>1.</w:t>
            </w:r>
            <w:r w:rsidRPr="005518F5">
              <w:rPr>
                <w:rFonts w:ascii="Arial Narrow" w:hAnsi="Arial Narrow"/>
                <w:sz w:val="20"/>
                <w:szCs w:val="20"/>
              </w:rPr>
              <w:tab/>
            </w:r>
            <w:r w:rsidRPr="005518F5">
              <w:rPr>
                <w:rFonts w:ascii="Arial Narrow" w:hAnsi="Arial Narrow" w:cs="Arial"/>
                <w:sz w:val="20"/>
                <w:szCs w:val="20"/>
              </w:rPr>
              <w:t>De politie stopt een verdachte tijdelijk in een politiecel.</w:t>
            </w:r>
          </w:p>
        </w:tc>
        <w:tc>
          <w:tcPr>
            <w:tcW w:w="380" w:type="dxa"/>
            <w:tcBorders>
              <w:top w:val="single" w:sz="4" w:space="0" w:color="auto"/>
              <w:left w:val="single" w:sz="4" w:space="0" w:color="auto"/>
              <w:bottom w:val="single" w:sz="4" w:space="0" w:color="auto"/>
              <w:right w:val="single" w:sz="4" w:space="0" w:color="auto"/>
            </w:tcBorders>
            <w:shd w:val="clear" w:color="auto" w:fill="auto"/>
          </w:tcPr>
          <w:p w:rsidR="00CC73A3" w:rsidRPr="005518F5"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r w:rsidRPr="005518F5">
              <w:rPr>
                <w:rFonts w:ascii="Arial Narrow" w:hAnsi="Arial Narrow" w:cs="Arial"/>
                <w:lang w:val="nl-NL" w:eastAsia="nl-NL"/>
              </w:rPr>
              <w:t>D.</w:t>
            </w:r>
          </w:p>
        </w:tc>
        <w:tc>
          <w:tcPr>
            <w:tcW w:w="2738" w:type="dxa"/>
          </w:tcPr>
          <w:p w:rsidR="00CC73A3" w:rsidRPr="005518F5" w:rsidRDefault="00CC73A3" w:rsidP="0098323D">
            <w:pPr>
              <w:pStyle w:val="Geenafstand1"/>
              <w:spacing w:line="260" w:lineRule="atLeast"/>
              <w:ind w:left="239"/>
              <w:rPr>
                <w:rFonts w:ascii="Arial Narrow" w:hAnsi="Arial Narrow"/>
                <w:bCs w:val="0"/>
                <w:sz w:val="20"/>
                <w:szCs w:val="20"/>
              </w:rPr>
            </w:pPr>
            <w:r w:rsidRPr="005518F5">
              <w:rPr>
                <w:rFonts w:ascii="Arial Narrow" w:hAnsi="Arial Narrow" w:cs="Arial"/>
                <w:sz w:val="20"/>
                <w:szCs w:val="20"/>
              </w:rPr>
              <w:t>Vasthouden</w:t>
            </w:r>
            <w:r w:rsidRPr="005518F5">
              <w:rPr>
                <w:rFonts w:ascii="Arial Narrow" w:eastAsia="Times New Roman" w:hAnsi="Arial Narrow" w:cs="Arial"/>
                <w:bCs w:val="0"/>
                <w:sz w:val="20"/>
                <w:szCs w:val="20"/>
                <w:lang w:eastAsia="nl-NL"/>
              </w:rPr>
              <w:t>.</w:t>
            </w:r>
          </w:p>
        </w:tc>
      </w:tr>
      <w:tr w:rsidR="00CC73A3" w:rsidRPr="005518F5" w:rsidTr="0098323D">
        <w:trPr>
          <w:trHeight w:hRule="exact" w:val="57"/>
        </w:trPr>
        <w:tc>
          <w:tcPr>
            <w:tcW w:w="6203" w:type="dxa"/>
            <w:shd w:val="clear" w:color="auto" w:fill="auto"/>
          </w:tcPr>
          <w:p w:rsidR="00CC73A3" w:rsidRPr="005518F5" w:rsidRDefault="00CC73A3" w:rsidP="0098323D">
            <w:pPr>
              <w:pStyle w:val="Geenafstand1"/>
              <w:spacing w:line="260" w:lineRule="atLeast"/>
              <w:ind w:left="425" w:hanging="425"/>
              <w:rPr>
                <w:rFonts w:ascii="Arial Narrow" w:hAnsi="Arial Narrow"/>
                <w:sz w:val="20"/>
                <w:szCs w:val="20"/>
              </w:rPr>
            </w:pPr>
          </w:p>
        </w:tc>
        <w:tc>
          <w:tcPr>
            <w:tcW w:w="380" w:type="dxa"/>
            <w:tcBorders>
              <w:bottom w:val="single" w:sz="4" w:space="0" w:color="auto"/>
            </w:tcBorders>
            <w:shd w:val="clear" w:color="auto" w:fill="auto"/>
          </w:tcPr>
          <w:p w:rsidR="00CC73A3" w:rsidRPr="005518F5"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p>
        </w:tc>
        <w:tc>
          <w:tcPr>
            <w:tcW w:w="2738" w:type="dxa"/>
          </w:tcPr>
          <w:p w:rsidR="00CC73A3" w:rsidRPr="005518F5" w:rsidRDefault="00CC73A3" w:rsidP="0098323D">
            <w:pPr>
              <w:pStyle w:val="antw-nieuw"/>
              <w:tabs>
                <w:tab w:val="clear" w:pos="284"/>
                <w:tab w:val="clear" w:pos="425"/>
                <w:tab w:val="clear" w:pos="567"/>
                <w:tab w:val="clear" w:pos="709"/>
                <w:tab w:val="clear" w:pos="851"/>
              </w:tabs>
              <w:spacing w:line="260" w:lineRule="atLeast"/>
              <w:ind w:left="239"/>
              <w:rPr>
                <w:rFonts w:ascii="Arial Narrow" w:hAnsi="Arial Narrow" w:cs="Arial"/>
                <w:lang w:val="nl-NL" w:eastAsia="nl-NL"/>
              </w:rPr>
            </w:pPr>
          </w:p>
        </w:tc>
      </w:tr>
      <w:tr w:rsidR="00CC73A3" w:rsidRPr="005518F5" w:rsidTr="0098323D">
        <w:tc>
          <w:tcPr>
            <w:tcW w:w="6203" w:type="dxa"/>
            <w:shd w:val="clear" w:color="auto" w:fill="auto"/>
          </w:tcPr>
          <w:p w:rsidR="00CC73A3" w:rsidRPr="005518F5" w:rsidRDefault="00CC73A3" w:rsidP="0098323D">
            <w:pPr>
              <w:pStyle w:val="Geenafstand1"/>
              <w:spacing w:line="260" w:lineRule="atLeast"/>
              <w:ind w:left="425" w:hanging="425"/>
              <w:rPr>
                <w:rFonts w:ascii="Arial Narrow" w:hAnsi="Arial Narrow"/>
                <w:sz w:val="20"/>
                <w:szCs w:val="20"/>
              </w:rPr>
            </w:pPr>
            <w:r w:rsidRPr="005518F5">
              <w:rPr>
                <w:rFonts w:ascii="Arial Narrow" w:hAnsi="Arial Narrow"/>
                <w:sz w:val="20"/>
                <w:szCs w:val="20"/>
              </w:rPr>
              <w:t>2.</w:t>
            </w:r>
            <w:r w:rsidRPr="005518F5">
              <w:rPr>
                <w:rFonts w:ascii="Arial Narrow" w:hAnsi="Arial Narrow"/>
                <w:sz w:val="20"/>
                <w:szCs w:val="20"/>
              </w:rPr>
              <w:tab/>
            </w:r>
            <w:r w:rsidRPr="005518F5">
              <w:rPr>
                <w:rFonts w:ascii="Arial Narrow" w:hAnsi="Arial Narrow" w:cs="Arial"/>
                <w:sz w:val="20"/>
                <w:szCs w:val="20"/>
              </w:rPr>
              <w:t>De politie vraagt een verdachte op straat zijn identiteitsbewijs te tonen.</w:t>
            </w:r>
          </w:p>
        </w:tc>
        <w:tc>
          <w:tcPr>
            <w:tcW w:w="380" w:type="dxa"/>
            <w:tcBorders>
              <w:top w:val="single" w:sz="4" w:space="0" w:color="auto"/>
              <w:left w:val="single" w:sz="4" w:space="0" w:color="auto"/>
              <w:bottom w:val="single" w:sz="4" w:space="0" w:color="auto"/>
              <w:right w:val="single" w:sz="4" w:space="0" w:color="auto"/>
            </w:tcBorders>
            <w:shd w:val="clear" w:color="auto" w:fill="auto"/>
          </w:tcPr>
          <w:p w:rsidR="00CC73A3" w:rsidRPr="005518F5"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r w:rsidRPr="005518F5">
              <w:rPr>
                <w:rFonts w:ascii="Arial Narrow" w:hAnsi="Arial Narrow" w:cs="Arial"/>
                <w:lang w:val="nl-NL" w:eastAsia="nl-NL"/>
              </w:rPr>
              <w:t>A.</w:t>
            </w:r>
          </w:p>
        </w:tc>
        <w:tc>
          <w:tcPr>
            <w:tcW w:w="2738" w:type="dxa"/>
          </w:tcPr>
          <w:p w:rsidR="00CC73A3" w:rsidRPr="00046EAB" w:rsidRDefault="00CC73A3" w:rsidP="0098323D">
            <w:pPr>
              <w:pStyle w:val="antw-nieuw"/>
              <w:tabs>
                <w:tab w:val="clear" w:pos="284"/>
                <w:tab w:val="clear" w:pos="425"/>
                <w:tab w:val="clear" w:pos="567"/>
                <w:tab w:val="clear" w:pos="709"/>
                <w:tab w:val="clear" w:pos="851"/>
              </w:tabs>
              <w:spacing w:line="260" w:lineRule="atLeast"/>
              <w:ind w:left="239" w:firstLine="0"/>
              <w:rPr>
                <w:rFonts w:ascii="Arial Narrow" w:hAnsi="Arial Narrow" w:cs="Arial"/>
                <w:lang w:val="nl-NL" w:eastAsia="nl-NL"/>
              </w:rPr>
            </w:pPr>
            <w:r w:rsidRPr="005518F5">
              <w:rPr>
                <w:rFonts w:ascii="Arial Narrow" w:hAnsi="Arial Narrow" w:cs="Arial"/>
              </w:rPr>
              <w:t>Staande houden</w:t>
            </w:r>
            <w:r>
              <w:rPr>
                <w:rFonts w:ascii="Arial Narrow" w:hAnsi="Arial Narrow" w:cs="Arial"/>
                <w:lang w:val="nl-NL"/>
              </w:rPr>
              <w:t>.</w:t>
            </w:r>
          </w:p>
        </w:tc>
      </w:tr>
      <w:tr w:rsidR="00CC73A3" w:rsidRPr="005518F5" w:rsidTr="0098323D">
        <w:trPr>
          <w:trHeight w:hRule="exact" w:val="57"/>
        </w:trPr>
        <w:tc>
          <w:tcPr>
            <w:tcW w:w="6203" w:type="dxa"/>
            <w:shd w:val="clear" w:color="auto" w:fill="auto"/>
          </w:tcPr>
          <w:p w:rsidR="00CC73A3" w:rsidRPr="005518F5" w:rsidRDefault="00CC73A3" w:rsidP="0098323D">
            <w:pPr>
              <w:pStyle w:val="Geenafstand1"/>
              <w:spacing w:line="260" w:lineRule="atLeast"/>
              <w:ind w:left="425" w:hanging="425"/>
              <w:rPr>
                <w:rFonts w:ascii="Arial Narrow" w:hAnsi="Arial Narrow"/>
                <w:sz w:val="20"/>
                <w:szCs w:val="20"/>
              </w:rPr>
            </w:pPr>
          </w:p>
        </w:tc>
        <w:tc>
          <w:tcPr>
            <w:tcW w:w="380" w:type="dxa"/>
            <w:tcBorders>
              <w:bottom w:val="single" w:sz="4" w:space="0" w:color="auto"/>
            </w:tcBorders>
            <w:shd w:val="clear" w:color="auto" w:fill="auto"/>
          </w:tcPr>
          <w:p w:rsidR="00CC73A3" w:rsidRPr="005518F5"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p>
        </w:tc>
        <w:tc>
          <w:tcPr>
            <w:tcW w:w="2738" w:type="dxa"/>
          </w:tcPr>
          <w:p w:rsidR="00CC73A3" w:rsidRPr="005518F5" w:rsidRDefault="00CC73A3" w:rsidP="0098323D">
            <w:pPr>
              <w:pStyle w:val="antw-nieuw"/>
              <w:tabs>
                <w:tab w:val="clear" w:pos="284"/>
                <w:tab w:val="clear" w:pos="425"/>
                <w:tab w:val="clear" w:pos="567"/>
                <w:tab w:val="clear" w:pos="709"/>
                <w:tab w:val="clear" w:pos="851"/>
              </w:tabs>
              <w:spacing w:line="260" w:lineRule="atLeast"/>
              <w:ind w:left="239"/>
              <w:rPr>
                <w:rFonts w:ascii="Arial Narrow" w:hAnsi="Arial Narrow" w:cs="Arial"/>
                <w:lang w:val="nl-NL" w:eastAsia="nl-NL"/>
              </w:rPr>
            </w:pPr>
          </w:p>
        </w:tc>
      </w:tr>
      <w:tr w:rsidR="00CC73A3" w:rsidRPr="005518F5" w:rsidTr="0098323D">
        <w:tc>
          <w:tcPr>
            <w:tcW w:w="6203" w:type="dxa"/>
            <w:shd w:val="clear" w:color="auto" w:fill="auto"/>
          </w:tcPr>
          <w:p w:rsidR="00CC73A3" w:rsidRPr="005518F5" w:rsidRDefault="00CC73A3" w:rsidP="0098323D">
            <w:pPr>
              <w:pStyle w:val="Geenafstand1"/>
              <w:spacing w:line="260" w:lineRule="atLeast"/>
              <w:ind w:left="425" w:hanging="425"/>
              <w:rPr>
                <w:rFonts w:ascii="Arial Narrow" w:hAnsi="Arial Narrow"/>
                <w:sz w:val="20"/>
                <w:szCs w:val="20"/>
              </w:rPr>
            </w:pPr>
            <w:r w:rsidRPr="005518F5">
              <w:rPr>
                <w:rFonts w:ascii="Arial Narrow" w:hAnsi="Arial Narrow"/>
                <w:sz w:val="20"/>
                <w:szCs w:val="20"/>
              </w:rPr>
              <w:t>3.</w:t>
            </w:r>
            <w:r w:rsidRPr="005518F5">
              <w:rPr>
                <w:rFonts w:ascii="Arial Narrow" w:hAnsi="Arial Narrow"/>
                <w:sz w:val="20"/>
                <w:szCs w:val="20"/>
              </w:rPr>
              <w:tab/>
            </w:r>
            <w:r w:rsidRPr="005518F5">
              <w:rPr>
                <w:rFonts w:ascii="Arial Narrow" w:hAnsi="Arial Narrow" w:cs="Arial"/>
                <w:sz w:val="20"/>
                <w:szCs w:val="20"/>
              </w:rPr>
              <w:t>De politie schrijft een boete uit voor rijden zonder helm.</w:t>
            </w:r>
          </w:p>
        </w:tc>
        <w:tc>
          <w:tcPr>
            <w:tcW w:w="380" w:type="dxa"/>
            <w:tcBorders>
              <w:top w:val="single" w:sz="4" w:space="0" w:color="auto"/>
              <w:left w:val="single" w:sz="4" w:space="0" w:color="auto"/>
              <w:bottom w:val="single" w:sz="4" w:space="0" w:color="auto"/>
              <w:right w:val="single" w:sz="4" w:space="0" w:color="auto"/>
            </w:tcBorders>
            <w:shd w:val="clear" w:color="auto" w:fill="auto"/>
          </w:tcPr>
          <w:p w:rsidR="00CC73A3" w:rsidRPr="005518F5"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r w:rsidRPr="005518F5">
              <w:rPr>
                <w:rFonts w:ascii="Arial Narrow" w:hAnsi="Arial Narrow" w:cs="Arial"/>
                <w:lang w:val="nl-NL" w:eastAsia="nl-NL"/>
              </w:rPr>
              <w:t>E.</w:t>
            </w:r>
          </w:p>
        </w:tc>
        <w:tc>
          <w:tcPr>
            <w:tcW w:w="2738" w:type="dxa"/>
          </w:tcPr>
          <w:p w:rsidR="00CC73A3" w:rsidRPr="00046EAB" w:rsidRDefault="00CC73A3" w:rsidP="0098323D">
            <w:pPr>
              <w:pStyle w:val="antw-nieuw"/>
              <w:tabs>
                <w:tab w:val="clear" w:pos="284"/>
                <w:tab w:val="clear" w:pos="425"/>
                <w:tab w:val="clear" w:pos="567"/>
                <w:tab w:val="clear" w:pos="709"/>
                <w:tab w:val="clear" w:pos="851"/>
              </w:tabs>
              <w:spacing w:line="260" w:lineRule="atLeast"/>
              <w:ind w:left="239" w:firstLine="0"/>
              <w:rPr>
                <w:rFonts w:ascii="Arial Narrow" w:hAnsi="Arial Narrow" w:cs="Arial"/>
                <w:lang w:val="nl-NL" w:eastAsia="nl-NL"/>
              </w:rPr>
            </w:pPr>
            <w:r w:rsidRPr="005518F5">
              <w:rPr>
                <w:rFonts w:ascii="Arial Narrow" w:hAnsi="Arial Narrow" w:cs="Arial"/>
              </w:rPr>
              <w:t>Bekeuren</w:t>
            </w:r>
            <w:r>
              <w:rPr>
                <w:rFonts w:ascii="Arial Narrow" w:hAnsi="Arial Narrow" w:cs="Arial"/>
                <w:lang w:val="nl-NL"/>
              </w:rPr>
              <w:t>.</w:t>
            </w:r>
          </w:p>
        </w:tc>
      </w:tr>
      <w:tr w:rsidR="00CC73A3" w:rsidRPr="005518F5" w:rsidTr="0098323D">
        <w:trPr>
          <w:trHeight w:hRule="exact" w:val="57"/>
        </w:trPr>
        <w:tc>
          <w:tcPr>
            <w:tcW w:w="6203" w:type="dxa"/>
            <w:shd w:val="clear" w:color="auto" w:fill="auto"/>
          </w:tcPr>
          <w:p w:rsidR="00CC73A3" w:rsidRPr="005518F5" w:rsidRDefault="00CC73A3" w:rsidP="0098323D">
            <w:pPr>
              <w:pStyle w:val="Geenafstand1"/>
              <w:spacing w:line="260" w:lineRule="atLeast"/>
              <w:ind w:left="425" w:hanging="425"/>
              <w:rPr>
                <w:rFonts w:ascii="Arial Narrow" w:hAnsi="Arial Narrow"/>
                <w:sz w:val="20"/>
                <w:szCs w:val="20"/>
              </w:rPr>
            </w:pPr>
          </w:p>
        </w:tc>
        <w:tc>
          <w:tcPr>
            <w:tcW w:w="380" w:type="dxa"/>
            <w:tcBorders>
              <w:bottom w:val="single" w:sz="4" w:space="0" w:color="auto"/>
            </w:tcBorders>
            <w:shd w:val="clear" w:color="auto" w:fill="auto"/>
          </w:tcPr>
          <w:p w:rsidR="00CC73A3" w:rsidRPr="005518F5"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p>
        </w:tc>
        <w:tc>
          <w:tcPr>
            <w:tcW w:w="2738" w:type="dxa"/>
          </w:tcPr>
          <w:p w:rsidR="00CC73A3" w:rsidRPr="005518F5" w:rsidRDefault="00CC73A3" w:rsidP="0098323D">
            <w:pPr>
              <w:pStyle w:val="antw-nieuw"/>
              <w:tabs>
                <w:tab w:val="clear" w:pos="284"/>
                <w:tab w:val="clear" w:pos="425"/>
                <w:tab w:val="clear" w:pos="567"/>
                <w:tab w:val="clear" w:pos="709"/>
                <w:tab w:val="clear" w:pos="851"/>
              </w:tabs>
              <w:spacing w:line="260" w:lineRule="atLeast"/>
              <w:ind w:left="239"/>
              <w:rPr>
                <w:rFonts w:ascii="Arial Narrow" w:hAnsi="Arial Narrow" w:cs="Arial"/>
                <w:lang w:val="nl-NL" w:eastAsia="nl-NL"/>
              </w:rPr>
            </w:pPr>
          </w:p>
        </w:tc>
      </w:tr>
      <w:tr w:rsidR="00CC73A3" w:rsidRPr="005518F5" w:rsidTr="0098323D">
        <w:tc>
          <w:tcPr>
            <w:tcW w:w="6203" w:type="dxa"/>
            <w:shd w:val="clear" w:color="auto" w:fill="auto"/>
          </w:tcPr>
          <w:p w:rsidR="00CC73A3" w:rsidRPr="005518F5" w:rsidRDefault="00CC73A3" w:rsidP="0098323D">
            <w:pPr>
              <w:pStyle w:val="Geenafstand1"/>
              <w:spacing w:line="260" w:lineRule="atLeast"/>
              <w:ind w:left="425" w:hanging="425"/>
              <w:rPr>
                <w:rFonts w:ascii="Arial Narrow" w:hAnsi="Arial Narrow"/>
                <w:sz w:val="20"/>
                <w:szCs w:val="20"/>
              </w:rPr>
            </w:pPr>
            <w:r w:rsidRPr="005518F5">
              <w:rPr>
                <w:rFonts w:ascii="Arial Narrow" w:hAnsi="Arial Narrow"/>
                <w:sz w:val="20"/>
                <w:szCs w:val="20"/>
              </w:rPr>
              <w:t>4.</w:t>
            </w:r>
            <w:r w:rsidRPr="005518F5">
              <w:rPr>
                <w:rFonts w:ascii="Arial Narrow" w:hAnsi="Arial Narrow"/>
                <w:sz w:val="20"/>
                <w:szCs w:val="20"/>
              </w:rPr>
              <w:tab/>
            </w:r>
            <w:r w:rsidRPr="005518F5">
              <w:rPr>
                <w:rFonts w:ascii="Arial Narrow" w:hAnsi="Arial Narrow" w:cs="Arial"/>
                <w:sz w:val="20"/>
                <w:szCs w:val="20"/>
              </w:rPr>
              <w:t>De politie arresteert een verdachte.</w:t>
            </w:r>
          </w:p>
        </w:tc>
        <w:tc>
          <w:tcPr>
            <w:tcW w:w="380" w:type="dxa"/>
            <w:tcBorders>
              <w:top w:val="single" w:sz="4" w:space="0" w:color="auto"/>
              <w:left w:val="single" w:sz="4" w:space="0" w:color="auto"/>
              <w:bottom w:val="single" w:sz="4" w:space="0" w:color="auto"/>
              <w:right w:val="single" w:sz="4" w:space="0" w:color="auto"/>
            </w:tcBorders>
            <w:shd w:val="clear" w:color="auto" w:fill="auto"/>
          </w:tcPr>
          <w:p w:rsidR="00CC73A3" w:rsidRPr="005518F5"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r w:rsidRPr="005518F5">
              <w:rPr>
                <w:rFonts w:ascii="Arial Narrow" w:hAnsi="Arial Narrow" w:cs="Arial"/>
                <w:lang w:val="nl-NL" w:eastAsia="nl-NL"/>
              </w:rPr>
              <w:t>B.</w:t>
            </w:r>
          </w:p>
        </w:tc>
        <w:tc>
          <w:tcPr>
            <w:tcW w:w="2738" w:type="dxa"/>
          </w:tcPr>
          <w:p w:rsidR="00CC73A3" w:rsidRPr="00046EAB" w:rsidRDefault="00CC73A3" w:rsidP="0098323D">
            <w:pPr>
              <w:pStyle w:val="antw-nieuw"/>
              <w:tabs>
                <w:tab w:val="clear" w:pos="284"/>
                <w:tab w:val="clear" w:pos="425"/>
                <w:tab w:val="clear" w:pos="567"/>
                <w:tab w:val="clear" w:pos="709"/>
                <w:tab w:val="clear" w:pos="851"/>
              </w:tabs>
              <w:spacing w:line="260" w:lineRule="atLeast"/>
              <w:ind w:left="239" w:firstLine="0"/>
              <w:rPr>
                <w:rFonts w:ascii="Arial Narrow" w:hAnsi="Arial Narrow" w:cs="Arial"/>
                <w:lang w:val="nl-NL" w:eastAsia="nl-NL"/>
              </w:rPr>
            </w:pPr>
            <w:r w:rsidRPr="005518F5">
              <w:rPr>
                <w:rFonts w:ascii="Arial Narrow" w:hAnsi="Arial Narrow" w:cs="Arial"/>
              </w:rPr>
              <w:t>Aanhouden</w:t>
            </w:r>
            <w:r>
              <w:rPr>
                <w:rFonts w:ascii="Arial Narrow" w:hAnsi="Arial Narrow" w:cs="Arial"/>
                <w:lang w:val="nl-NL"/>
              </w:rPr>
              <w:t>.</w:t>
            </w:r>
          </w:p>
        </w:tc>
      </w:tr>
      <w:tr w:rsidR="00CC73A3" w:rsidRPr="005518F5" w:rsidTr="0098323D">
        <w:trPr>
          <w:trHeight w:hRule="exact" w:val="57"/>
        </w:trPr>
        <w:tc>
          <w:tcPr>
            <w:tcW w:w="6203" w:type="dxa"/>
            <w:shd w:val="clear" w:color="auto" w:fill="auto"/>
          </w:tcPr>
          <w:p w:rsidR="00CC73A3" w:rsidRPr="005518F5" w:rsidRDefault="00CC73A3" w:rsidP="0098323D">
            <w:pPr>
              <w:pStyle w:val="Geenafstand1"/>
              <w:spacing w:line="260" w:lineRule="atLeast"/>
              <w:ind w:left="425" w:hanging="425"/>
              <w:rPr>
                <w:rFonts w:ascii="Arial Narrow" w:hAnsi="Arial Narrow"/>
                <w:sz w:val="20"/>
                <w:szCs w:val="20"/>
              </w:rPr>
            </w:pPr>
          </w:p>
        </w:tc>
        <w:tc>
          <w:tcPr>
            <w:tcW w:w="380" w:type="dxa"/>
            <w:tcBorders>
              <w:bottom w:val="single" w:sz="4" w:space="0" w:color="auto"/>
            </w:tcBorders>
            <w:shd w:val="clear" w:color="auto" w:fill="auto"/>
          </w:tcPr>
          <w:p w:rsidR="00CC73A3" w:rsidRPr="005518F5"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p>
        </w:tc>
        <w:tc>
          <w:tcPr>
            <w:tcW w:w="2738" w:type="dxa"/>
          </w:tcPr>
          <w:p w:rsidR="00CC73A3" w:rsidRPr="005518F5" w:rsidRDefault="00CC73A3" w:rsidP="0098323D">
            <w:pPr>
              <w:pStyle w:val="antw-nieuw"/>
              <w:tabs>
                <w:tab w:val="clear" w:pos="284"/>
                <w:tab w:val="clear" w:pos="425"/>
                <w:tab w:val="clear" w:pos="567"/>
                <w:tab w:val="clear" w:pos="709"/>
                <w:tab w:val="clear" w:pos="851"/>
              </w:tabs>
              <w:spacing w:line="260" w:lineRule="atLeast"/>
              <w:ind w:left="239"/>
              <w:rPr>
                <w:rFonts w:ascii="Arial Narrow" w:hAnsi="Arial Narrow" w:cs="Arial"/>
                <w:lang w:val="nl-NL" w:eastAsia="nl-NL"/>
              </w:rPr>
            </w:pPr>
          </w:p>
        </w:tc>
      </w:tr>
      <w:tr w:rsidR="00CC73A3" w:rsidRPr="005518F5" w:rsidTr="0098323D">
        <w:tc>
          <w:tcPr>
            <w:tcW w:w="6203" w:type="dxa"/>
            <w:shd w:val="clear" w:color="auto" w:fill="auto"/>
          </w:tcPr>
          <w:p w:rsidR="00CC73A3" w:rsidRPr="005518F5" w:rsidRDefault="00CC73A3" w:rsidP="0098323D">
            <w:pPr>
              <w:pStyle w:val="Geenafstand1"/>
              <w:spacing w:line="260" w:lineRule="atLeast"/>
              <w:ind w:left="425" w:hanging="425"/>
              <w:rPr>
                <w:rFonts w:ascii="Arial Narrow" w:hAnsi="Arial Narrow"/>
                <w:sz w:val="20"/>
                <w:szCs w:val="20"/>
              </w:rPr>
            </w:pPr>
            <w:r w:rsidRPr="005518F5">
              <w:rPr>
                <w:rFonts w:ascii="Arial Narrow" w:hAnsi="Arial Narrow"/>
                <w:sz w:val="20"/>
                <w:szCs w:val="20"/>
              </w:rPr>
              <w:t>5.</w:t>
            </w:r>
            <w:r w:rsidRPr="005518F5">
              <w:rPr>
                <w:rFonts w:ascii="Arial Narrow" w:hAnsi="Arial Narrow"/>
                <w:sz w:val="20"/>
                <w:szCs w:val="20"/>
              </w:rPr>
              <w:tab/>
            </w:r>
            <w:r w:rsidRPr="005518F5">
              <w:rPr>
                <w:rFonts w:ascii="Arial Narrow" w:hAnsi="Arial Narrow" w:cs="Arial"/>
                <w:sz w:val="20"/>
                <w:szCs w:val="20"/>
              </w:rPr>
              <w:t>De politie controleert de kleding en tassen van een verdachte.</w:t>
            </w:r>
          </w:p>
        </w:tc>
        <w:tc>
          <w:tcPr>
            <w:tcW w:w="380" w:type="dxa"/>
            <w:tcBorders>
              <w:top w:val="single" w:sz="4" w:space="0" w:color="auto"/>
              <w:left w:val="single" w:sz="4" w:space="0" w:color="auto"/>
              <w:bottom w:val="single" w:sz="4" w:space="0" w:color="auto"/>
              <w:right w:val="single" w:sz="4" w:space="0" w:color="auto"/>
            </w:tcBorders>
            <w:shd w:val="clear" w:color="auto" w:fill="auto"/>
          </w:tcPr>
          <w:p w:rsidR="00CC73A3" w:rsidRPr="005518F5"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r w:rsidRPr="005518F5">
              <w:rPr>
                <w:rFonts w:ascii="Arial Narrow" w:hAnsi="Arial Narrow" w:cs="Arial"/>
                <w:lang w:val="nl-NL" w:eastAsia="nl-NL"/>
              </w:rPr>
              <w:t>C.</w:t>
            </w:r>
          </w:p>
        </w:tc>
        <w:tc>
          <w:tcPr>
            <w:tcW w:w="2738" w:type="dxa"/>
          </w:tcPr>
          <w:p w:rsidR="00CC73A3" w:rsidRPr="00046EAB" w:rsidRDefault="00CC73A3" w:rsidP="0098323D">
            <w:pPr>
              <w:pStyle w:val="antw-nieuw"/>
              <w:tabs>
                <w:tab w:val="clear" w:pos="284"/>
                <w:tab w:val="clear" w:pos="425"/>
                <w:tab w:val="clear" w:pos="567"/>
                <w:tab w:val="clear" w:pos="709"/>
                <w:tab w:val="clear" w:pos="851"/>
              </w:tabs>
              <w:spacing w:line="260" w:lineRule="atLeast"/>
              <w:ind w:left="239" w:firstLine="0"/>
              <w:rPr>
                <w:rFonts w:ascii="Arial Narrow" w:hAnsi="Arial Narrow" w:cs="Arial"/>
                <w:lang w:val="nl-NL" w:eastAsia="nl-NL"/>
              </w:rPr>
            </w:pPr>
            <w:r w:rsidRPr="005518F5">
              <w:rPr>
                <w:rFonts w:ascii="Arial Narrow" w:hAnsi="Arial Narrow" w:cs="Arial"/>
              </w:rPr>
              <w:t>Fouilleren</w:t>
            </w:r>
            <w:r>
              <w:rPr>
                <w:rFonts w:ascii="Arial Narrow" w:hAnsi="Arial Narrow" w:cs="Arial"/>
                <w:lang w:val="nl-NL"/>
              </w:rPr>
              <w:t>.</w:t>
            </w:r>
          </w:p>
        </w:tc>
      </w:tr>
    </w:tbl>
    <w:p w:rsidR="00CC73A3"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ind w:left="426" w:hanging="426"/>
        <w:rPr>
          <w:rFonts w:ascii="Arial" w:hAnsi="Arial" w:cs="Arial"/>
          <w:bCs w:val="0"/>
          <w:sz w:val="20"/>
          <w:szCs w:val="20"/>
        </w:rPr>
      </w:pPr>
      <w:r>
        <w:rPr>
          <w:rFonts w:ascii="Arial" w:hAnsi="Arial" w:cs="Arial"/>
          <w:bCs w:val="0"/>
          <w:sz w:val="20"/>
          <w:szCs w:val="20"/>
        </w:rPr>
        <w:br w:type="page"/>
      </w:r>
      <w:r w:rsidRPr="00BB7597">
        <w:rPr>
          <w:rFonts w:ascii="Arial" w:hAnsi="Arial" w:cs="Arial"/>
          <w:bCs w:val="0"/>
          <w:sz w:val="20"/>
          <w:szCs w:val="20"/>
        </w:rPr>
        <w:lastRenderedPageBreak/>
        <w:t>13</w:t>
      </w:r>
      <w:r w:rsidRPr="00BB7597">
        <w:rPr>
          <w:rFonts w:ascii="Arial" w:hAnsi="Arial" w:cs="Arial"/>
          <w:bCs w:val="0"/>
          <w:sz w:val="20"/>
          <w:szCs w:val="20"/>
        </w:rPr>
        <w:tab/>
      </w:r>
      <w:r w:rsidRPr="00BB7597">
        <w:rPr>
          <w:rFonts w:ascii="Arial" w:hAnsi="Arial" w:cs="Arial"/>
          <w:b/>
          <w:bCs w:val="0"/>
          <w:i/>
          <w:sz w:val="20"/>
          <w:szCs w:val="20"/>
        </w:rPr>
        <w:t>PREVENTIEF FOUILLEREN</w:t>
      </w:r>
      <w:r w:rsidRPr="00EF5B1F">
        <w:rPr>
          <w:rFonts w:ascii="Arial" w:hAnsi="Arial" w:cs="Arial"/>
          <w:bCs w:val="0"/>
          <w:sz w:val="20"/>
          <w:szCs w:val="20"/>
        </w:rPr>
        <w:t xml:space="preserve">  </w:t>
      </w:r>
      <w:r w:rsidRPr="00BB7597">
        <w:rPr>
          <w:rFonts w:ascii="Arial" w:hAnsi="Arial" w:cs="Arial"/>
          <w:bCs w:val="0"/>
          <w:sz w:val="20"/>
          <w:szCs w:val="20"/>
        </w:rPr>
        <w:t>blz. 67</w:t>
      </w:r>
    </w:p>
    <w:p w:rsidR="00CC73A3" w:rsidRPr="00BB7597" w:rsidRDefault="00CC73A3" w:rsidP="00CC73A3">
      <w:pPr>
        <w:pStyle w:val="Geenafstand"/>
        <w:spacing w:line="260" w:lineRule="atLeast"/>
        <w:rPr>
          <w:rFonts w:ascii="Arial" w:hAnsi="Arial" w:cs="Arial"/>
          <w:bCs w:val="0"/>
          <w:sz w:val="20"/>
          <w:szCs w:val="20"/>
        </w:rPr>
      </w:pPr>
    </w:p>
    <w:p w:rsidR="00CC73A3" w:rsidRDefault="00CC73A3" w:rsidP="00CC73A3">
      <w:pPr>
        <w:pStyle w:val="Geenafstand"/>
        <w:spacing w:line="260" w:lineRule="atLeast"/>
        <w:ind w:left="851" w:hanging="425"/>
        <w:rPr>
          <w:rFonts w:ascii="Arial" w:hAnsi="Arial" w:cs="Arial"/>
          <w:bCs w:val="0"/>
          <w:sz w:val="20"/>
          <w:szCs w:val="20"/>
        </w:rPr>
      </w:pPr>
      <w:r w:rsidRPr="00BB7597">
        <w:rPr>
          <w:rFonts w:ascii="Arial" w:hAnsi="Arial" w:cs="Arial"/>
          <w:bCs w:val="0"/>
          <w:sz w:val="20"/>
          <w:szCs w:val="20"/>
        </w:rPr>
        <w:t>a.</w:t>
      </w:r>
      <w:r w:rsidRPr="00BB7597">
        <w:rPr>
          <w:rFonts w:ascii="Arial" w:hAnsi="Arial" w:cs="Arial"/>
          <w:bCs w:val="0"/>
          <w:sz w:val="20"/>
          <w:szCs w:val="20"/>
        </w:rPr>
        <w:tab/>
        <w:t>Dat je pas een verdachte bent als er een redelijk vermoeden is dat je schuldig bent aan een strafbaar feit.</w:t>
      </w:r>
    </w:p>
    <w:p w:rsidR="00CC73A3" w:rsidRPr="00BB7597" w:rsidRDefault="00CC73A3" w:rsidP="00CC73A3">
      <w:pPr>
        <w:pStyle w:val="Geenafstand"/>
        <w:spacing w:line="260" w:lineRule="atLeast"/>
        <w:ind w:left="851"/>
        <w:rPr>
          <w:rFonts w:ascii="Arial" w:hAnsi="Arial" w:cs="Arial"/>
          <w:bCs w:val="0"/>
          <w:i/>
          <w:sz w:val="20"/>
          <w:szCs w:val="20"/>
        </w:rPr>
      </w:pPr>
      <w:r w:rsidRPr="00BB7597">
        <w:rPr>
          <w:rFonts w:ascii="Arial" w:hAnsi="Arial" w:cs="Arial"/>
          <w:bCs w:val="0"/>
          <w:i/>
          <w:sz w:val="20"/>
          <w:szCs w:val="20"/>
        </w:rPr>
        <w:t>Vraag: ben je verdachte als je preventief wordt gefouilleerd?</w:t>
      </w:r>
    </w:p>
    <w:p w:rsidR="00CC73A3" w:rsidRPr="00BB7597" w:rsidRDefault="00CC73A3" w:rsidP="00CC73A3">
      <w:pPr>
        <w:pStyle w:val="Geenafstand"/>
        <w:spacing w:line="260" w:lineRule="atLeast"/>
        <w:ind w:left="851" w:hanging="425"/>
        <w:rPr>
          <w:rFonts w:ascii="Arial" w:hAnsi="Arial" w:cs="Arial"/>
          <w:sz w:val="20"/>
          <w:szCs w:val="20"/>
        </w:rPr>
      </w:pPr>
      <w:r w:rsidRPr="00BB7597">
        <w:rPr>
          <w:rFonts w:ascii="Arial" w:hAnsi="Arial" w:cs="Arial"/>
          <w:sz w:val="20"/>
          <w:szCs w:val="20"/>
        </w:rPr>
        <w:t>b.</w:t>
      </w:r>
      <w:r w:rsidRPr="00BB7597">
        <w:rPr>
          <w:rFonts w:ascii="Arial" w:hAnsi="Arial" w:cs="Arial"/>
          <w:sz w:val="20"/>
          <w:szCs w:val="20"/>
        </w:rPr>
        <w:tab/>
      </w:r>
      <w:r w:rsidRPr="00BB7597">
        <w:rPr>
          <w:rFonts w:ascii="Arial" w:hAnsi="Arial" w:cs="Arial"/>
          <w:b/>
          <w:sz w:val="20"/>
          <w:szCs w:val="20"/>
        </w:rPr>
        <w:t>WEL</w:t>
      </w:r>
      <w:r w:rsidRPr="00BB7597">
        <w:rPr>
          <w:rFonts w:ascii="Arial" w:hAnsi="Arial" w:cs="Arial"/>
          <w:sz w:val="20"/>
          <w:szCs w:val="20"/>
        </w:rPr>
        <w:t>, omdat preventief fouilleren de politie helpt bij de rechtshandhaving maar tegelijkertijd de rechten van onschuldige burgers kan schenden.</w:t>
      </w:r>
    </w:p>
    <w:p w:rsidR="00CC73A3" w:rsidRDefault="00CC73A3" w:rsidP="00CC73A3">
      <w:pPr>
        <w:spacing w:line="260" w:lineRule="atLeast"/>
        <w:rPr>
          <w:bCs w:val="0"/>
        </w:rPr>
      </w:pPr>
    </w:p>
    <w:p w:rsidR="00CC73A3" w:rsidRPr="00BB7597" w:rsidRDefault="00CC73A3" w:rsidP="00CC73A3">
      <w:pPr>
        <w:spacing w:line="260" w:lineRule="atLeast"/>
        <w:rPr>
          <w:bCs w:val="0"/>
        </w:rPr>
      </w:pPr>
    </w:p>
    <w:p w:rsidR="00CC73A3" w:rsidRDefault="00CC73A3" w:rsidP="00CC73A3">
      <w:pPr>
        <w:spacing w:line="260" w:lineRule="atLeast"/>
        <w:ind w:left="426" w:hanging="426"/>
        <w:rPr>
          <w:bCs w:val="0"/>
        </w:rPr>
      </w:pPr>
      <w:r w:rsidRPr="00BB7597">
        <w:rPr>
          <w:bCs w:val="0"/>
        </w:rPr>
        <w:t>14</w:t>
      </w:r>
      <w:r w:rsidRPr="00BB7597">
        <w:rPr>
          <w:bCs w:val="0"/>
        </w:rPr>
        <w:tab/>
      </w:r>
      <w:r w:rsidRPr="00BB7597">
        <w:rPr>
          <w:b/>
          <w:bCs w:val="0"/>
          <w:i/>
        </w:rPr>
        <w:t>JUIST OF ONJUIST?</w:t>
      </w:r>
      <w:r w:rsidRPr="00BB7597">
        <w:rPr>
          <w:bCs w:val="0"/>
        </w:rPr>
        <w:t xml:space="preserve">  blz. 68</w:t>
      </w:r>
    </w:p>
    <w:p w:rsidR="00CC73A3" w:rsidRDefault="00CC73A3" w:rsidP="00CC73A3">
      <w:pPr>
        <w:spacing w:line="260" w:lineRule="atLeast"/>
        <w:rPr>
          <w:bCs w:val="0"/>
        </w:rPr>
      </w:pPr>
    </w:p>
    <w:tbl>
      <w:tblPr>
        <w:tblW w:w="0" w:type="auto"/>
        <w:tblInd w:w="425" w:type="dxa"/>
        <w:tblCellMar>
          <w:left w:w="70" w:type="dxa"/>
          <w:right w:w="70" w:type="dxa"/>
        </w:tblCellMar>
        <w:tblLook w:val="0000" w:firstRow="0" w:lastRow="0" w:firstColumn="0" w:lastColumn="0" w:noHBand="0" w:noVBand="0"/>
      </w:tblPr>
      <w:tblGrid>
        <w:gridCol w:w="6308"/>
        <w:gridCol w:w="417"/>
        <w:gridCol w:w="283"/>
        <w:gridCol w:w="292"/>
        <w:gridCol w:w="686"/>
        <w:gridCol w:w="283"/>
        <w:gridCol w:w="590"/>
      </w:tblGrid>
      <w:tr w:rsidR="00CC73A3" w:rsidRPr="00E8771B" w:rsidTr="0098323D">
        <w:tc>
          <w:tcPr>
            <w:tcW w:w="6308" w:type="dxa"/>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p>
        </w:tc>
        <w:tc>
          <w:tcPr>
            <w:tcW w:w="992" w:type="dxa"/>
            <w:gridSpan w:val="3"/>
          </w:tcPr>
          <w:p w:rsidR="00CC73A3" w:rsidRPr="00E8771B" w:rsidRDefault="00CC73A3" w:rsidP="0098323D">
            <w:pPr>
              <w:pStyle w:val="tabel"/>
              <w:tabs>
                <w:tab w:val="clear" w:pos="142"/>
                <w:tab w:val="clear" w:pos="227"/>
                <w:tab w:val="clear" w:pos="284"/>
                <w:tab w:val="clear" w:pos="340"/>
                <w:tab w:val="clear" w:pos="567"/>
              </w:tabs>
              <w:spacing w:line="260" w:lineRule="atLeast"/>
              <w:jc w:val="center"/>
              <w:rPr>
                <w:rFonts w:ascii="Arial Narrow" w:hAnsi="Arial Narrow"/>
                <w:sz w:val="20"/>
              </w:rPr>
            </w:pPr>
            <w:r w:rsidRPr="00E8771B">
              <w:rPr>
                <w:rFonts w:ascii="Arial Narrow" w:hAnsi="Arial Narrow"/>
                <w:b/>
                <w:sz w:val="20"/>
              </w:rPr>
              <w:t>Juist</w:t>
            </w:r>
          </w:p>
        </w:tc>
        <w:tc>
          <w:tcPr>
            <w:tcW w:w="1559" w:type="dxa"/>
            <w:gridSpan w:val="3"/>
          </w:tcPr>
          <w:p w:rsidR="00CC73A3" w:rsidRPr="00E8771B" w:rsidRDefault="00CC73A3" w:rsidP="0098323D">
            <w:pPr>
              <w:pStyle w:val="tabel"/>
              <w:tabs>
                <w:tab w:val="clear" w:pos="142"/>
                <w:tab w:val="clear" w:pos="227"/>
                <w:tab w:val="clear" w:pos="284"/>
                <w:tab w:val="clear" w:pos="340"/>
                <w:tab w:val="clear" w:pos="567"/>
              </w:tabs>
              <w:spacing w:line="260" w:lineRule="atLeast"/>
              <w:jc w:val="center"/>
              <w:rPr>
                <w:rFonts w:ascii="Arial Narrow" w:hAnsi="Arial Narrow"/>
                <w:sz w:val="20"/>
              </w:rPr>
            </w:pPr>
            <w:r w:rsidRPr="00E8771B">
              <w:rPr>
                <w:rFonts w:ascii="Arial Narrow" w:hAnsi="Arial Narrow"/>
                <w:b/>
                <w:sz w:val="20"/>
              </w:rPr>
              <w:t>Onjuist</w:t>
            </w:r>
          </w:p>
        </w:tc>
      </w:tr>
      <w:tr w:rsidR="00CC73A3" w:rsidRPr="00E8771B" w:rsidTr="0098323D">
        <w:trPr>
          <w:gridAfter w:val="1"/>
          <w:wAfter w:w="590" w:type="dxa"/>
          <w:trHeight w:hRule="exact" w:val="283"/>
        </w:trPr>
        <w:tc>
          <w:tcPr>
            <w:tcW w:w="6725" w:type="dxa"/>
            <w:gridSpan w:val="2"/>
            <w:tcBorders>
              <w:right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ind w:left="426" w:hanging="426"/>
              <w:rPr>
                <w:rFonts w:ascii="Arial Narrow" w:hAnsi="Arial Narrow"/>
                <w:sz w:val="20"/>
              </w:rPr>
            </w:pPr>
            <w:r w:rsidRPr="00E8771B">
              <w:rPr>
                <w:rFonts w:ascii="Arial Narrow" w:hAnsi="Arial Narrow" w:cs="Arial"/>
                <w:bCs w:val="0"/>
                <w:sz w:val="20"/>
              </w:rPr>
              <w:t>1.</w:t>
            </w:r>
            <w:r w:rsidRPr="00E8771B">
              <w:rPr>
                <w:rFonts w:ascii="Arial Narrow" w:hAnsi="Arial Narrow" w:cs="Arial"/>
                <w:bCs w:val="0"/>
                <w:sz w:val="20"/>
              </w:rPr>
              <w:tab/>
              <w:t>Bij een schikking is een verdachte van de zaak af.</w:t>
            </w:r>
          </w:p>
        </w:tc>
        <w:tc>
          <w:tcPr>
            <w:tcW w:w="283" w:type="dxa"/>
            <w:tcBorders>
              <w:top w:val="single" w:sz="4" w:space="0" w:color="auto"/>
              <w:left w:val="single" w:sz="4" w:space="0" w:color="auto"/>
              <w:bottom w:val="single" w:sz="4" w:space="0" w:color="auto"/>
              <w:right w:val="single" w:sz="4" w:space="0" w:color="auto"/>
            </w:tcBorders>
            <w:tcMar>
              <w:left w:w="0" w:type="dxa"/>
              <w:right w:w="0" w:type="dxa"/>
            </w:tcMar>
          </w:tcPr>
          <w:p w:rsidR="00CC73A3" w:rsidRPr="00E8771B" w:rsidRDefault="00CC73A3" w:rsidP="0098323D">
            <w:pPr>
              <w:pStyle w:val="tabel"/>
              <w:tabs>
                <w:tab w:val="clear" w:pos="142"/>
                <w:tab w:val="clear" w:pos="227"/>
                <w:tab w:val="clear" w:pos="284"/>
                <w:tab w:val="clear" w:pos="340"/>
                <w:tab w:val="clear" w:pos="567"/>
              </w:tabs>
              <w:spacing w:line="260" w:lineRule="atLeast"/>
              <w:jc w:val="center"/>
              <w:rPr>
                <w:rFonts w:ascii="Arial Narrow" w:hAnsi="Arial Narrow"/>
                <w:sz w:val="20"/>
              </w:rPr>
            </w:pPr>
            <w:r w:rsidRPr="00E8771B">
              <w:rPr>
                <w:rFonts w:ascii="Arial Narrow" w:hAnsi="Arial Narrow"/>
                <w:sz w:val="20"/>
              </w:rPr>
              <w:t>X</w:t>
            </w:r>
          </w:p>
        </w:tc>
        <w:tc>
          <w:tcPr>
            <w:tcW w:w="978" w:type="dxa"/>
            <w:gridSpan w:val="2"/>
            <w:tcBorders>
              <w:left w:val="single" w:sz="4" w:space="0" w:color="auto"/>
              <w:right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p>
        </w:tc>
        <w:tc>
          <w:tcPr>
            <w:tcW w:w="283" w:type="dxa"/>
            <w:tcBorders>
              <w:top w:val="single" w:sz="4" w:space="0" w:color="auto"/>
              <w:left w:val="single" w:sz="4" w:space="0" w:color="auto"/>
              <w:bottom w:val="single" w:sz="4" w:space="0" w:color="auto"/>
              <w:right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p>
        </w:tc>
      </w:tr>
      <w:tr w:rsidR="00CC73A3" w:rsidRPr="00E8771B" w:rsidTr="0098323D">
        <w:trPr>
          <w:gridAfter w:val="1"/>
          <w:wAfter w:w="590" w:type="dxa"/>
          <w:trHeight w:hRule="exact" w:val="57"/>
        </w:trPr>
        <w:tc>
          <w:tcPr>
            <w:tcW w:w="6725" w:type="dxa"/>
            <w:gridSpan w:val="2"/>
          </w:tcPr>
          <w:p w:rsidR="00CC73A3" w:rsidRPr="00E8771B" w:rsidRDefault="00CC73A3" w:rsidP="0098323D">
            <w:pPr>
              <w:pStyle w:val="tabel"/>
              <w:tabs>
                <w:tab w:val="clear" w:pos="142"/>
                <w:tab w:val="clear" w:pos="227"/>
                <w:tab w:val="clear" w:pos="284"/>
                <w:tab w:val="clear" w:pos="340"/>
                <w:tab w:val="clear" w:pos="567"/>
              </w:tabs>
              <w:spacing w:line="260" w:lineRule="atLeast"/>
              <w:ind w:left="426" w:hanging="426"/>
              <w:rPr>
                <w:rFonts w:ascii="Arial Narrow" w:hAnsi="Arial Narrow"/>
                <w:sz w:val="20"/>
              </w:rPr>
            </w:pPr>
          </w:p>
        </w:tc>
        <w:tc>
          <w:tcPr>
            <w:tcW w:w="283" w:type="dxa"/>
            <w:tcBorders>
              <w:top w:val="single" w:sz="4" w:space="0" w:color="auto"/>
              <w:bottom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p>
        </w:tc>
        <w:tc>
          <w:tcPr>
            <w:tcW w:w="978" w:type="dxa"/>
            <w:gridSpan w:val="2"/>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p>
        </w:tc>
        <w:tc>
          <w:tcPr>
            <w:tcW w:w="283" w:type="dxa"/>
            <w:tcBorders>
              <w:top w:val="single" w:sz="4" w:space="0" w:color="auto"/>
              <w:bottom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p>
        </w:tc>
      </w:tr>
      <w:tr w:rsidR="00CC73A3" w:rsidRPr="00E8771B" w:rsidTr="0098323D">
        <w:trPr>
          <w:gridAfter w:val="1"/>
          <w:wAfter w:w="590" w:type="dxa"/>
          <w:trHeight w:hRule="exact" w:val="283"/>
        </w:trPr>
        <w:tc>
          <w:tcPr>
            <w:tcW w:w="6725" w:type="dxa"/>
            <w:gridSpan w:val="2"/>
            <w:tcBorders>
              <w:right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ind w:left="426" w:hanging="426"/>
              <w:rPr>
                <w:rFonts w:ascii="Arial Narrow" w:hAnsi="Arial Narrow"/>
                <w:sz w:val="20"/>
              </w:rPr>
            </w:pPr>
            <w:r w:rsidRPr="00E8771B">
              <w:rPr>
                <w:rFonts w:ascii="Arial Narrow" w:hAnsi="Arial Narrow" w:cs="Arial"/>
                <w:bCs w:val="0"/>
                <w:sz w:val="20"/>
              </w:rPr>
              <w:t>2.</w:t>
            </w:r>
            <w:r w:rsidRPr="00E8771B">
              <w:rPr>
                <w:rFonts w:ascii="Arial Narrow" w:hAnsi="Arial Narrow" w:cs="Arial"/>
                <w:bCs w:val="0"/>
                <w:sz w:val="20"/>
              </w:rPr>
              <w:tab/>
              <w:t>Er komt een rechtszaak wanneer de verdachte het transactievoorstel weigert.</w:t>
            </w:r>
          </w:p>
        </w:tc>
        <w:tc>
          <w:tcPr>
            <w:tcW w:w="283" w:type="dxa"/>
            <w:tcBorders>
              <w:top w:val="single" w:sz="4" w:space="0" w:color="auto"/>
              <w:left w:val="single" w:sz="4" w:space="0" w:color="auto"/>
              <w:bottom w:val="single" w:sz="4" w:space="0" w:color="auto"/>
              <w:right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r w:rsidRPr="00E8771B">
              <w:rPr>
                <w:rFonts w:ascii="Arial Narrow" w:hAnsi="Arial Narrow"/>
                <w:sz w:val="20"/>
              </w:rPr>
              <w:t>X</w:t>
            </w:r>
          </w:p>
        </w:tc>
        <w:tc>
          <w:tcPr>
            <w:tcW w:w="978" w:type="dxa"/>
            <w:gridSpan w:val="2"/>
            <w:tcBorders>
              <w:left w:val="single" w:sz="4" w:space="0" w:color="auto"/>
              <w:right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p>
        </w:tc>
        <w:tc>
          <w:tcPr>
            <w:tcW w:w="283" w:type="dxa"/>
            <w:tcBorders>
              <w:top w:val="single" w:sz="4" w:space="0" w:color="auto"/>
              <w:left w:val="single" w:sz="4" w:space="0" w:color="auto"/>
              <w:bottom w:val="single" w:sz="4" w:space="0" w:color="auto"/>
              <w:right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p>
        </w:tc>
      </w:tr>
      <w:tr w:rsidR="00CC73A3" w:rsidRPr="00E8771B" w:rsidTr="0098323D">
        <w:trPr>
          <w:gridAfter w:val="1"/>
          <w:wAfter w:w="590" w:type="dxa"/>
          <w:trHeight w:hRule="exact" w:val="57"/>
        </w:trPr>
        <w:tc>
          <w:tcPr>
            <w:tcW w:w="6725" w:type="dxa"/>
            <w:gridSpan w:val="2"/>
          </w:tcPr>
          <w:p w:rsidR="00CC73A3" w:rsidRPr="00E8771B" w:rsidRDefault="00CC73A3" w:rsidP="0098323D">
            <w:pPr>
              <w:pStyle w:val="tabel"/>
              <w:tabs>
                <w:tab w:val="clear" w:pos="142"/>
                <w:tab w:val="clear" w:pos="227"/>
                <w:tab w:val="clear" w:pos="284"/>
                <w:tab w:val="clear" w:pos="340"/>
                <w:tab w:val="clear" w:pos="567"/>
              </w:tabs>
              <w:spacing w:line="260" w:lineRule="atLeast"/>
              <w:ind w:left="426" w:hanging="426"/>
              <w:rPr>
                <w:rFonts w:ascii="Arial Narrow" w:hAnsi="Arial Narrow"/>
                <w:sz w:val="20"/>
              </w:rPr>
            </w:pPr>
          </w:p>
        </w:tc>
        <w:tc>
          <w:tcPr>
            <w:tcW w:w="283" w:type="dxa"/>
            <w:tcBorders>
              <w:top w:val="single" w:sz="4" w:space="0" w:color="auto"/>
              <w:bottom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p>
        </w:tc>
        <w:tc>
          <w:tcPr>
            <w:tcW w:w="978" w:type="dxa"/>
            <w:gridSpan w:val="2"/>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p>
        </w:tc>
        <w:tc>
          <w:tcPr>
            <w:tcW w:w="283" w:type="dxa"/>
            <w:tcBorders>
              <w:top w:val="single" w:sz="4" w:space="0" w:color="auto"/>
              <w:bottom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p>
        </w:tc>
      </w:tr>
      <w:tr w:rsidR="00CC73A3" w:rsidRPr="00E8771B" w:rsidTr="0098323D">
        <w:trPr>
          <w:gridAfter w:val="1"/>
          <w:wAfter w:w="590" w:type="dxa"/>
          <w:trHeight w:hRule="exact" w:val="283"/>
        </w:trPr>
        <w:tc>
          <w:tcPr>
            <w:tcW w:w="6725" w:type="dxa"/>
            <w:gridSpan w:val="2"/>
            <w:tcBorders>
              <w:right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ind w:left="426" w:hanging="426"/>
              <w:rPr>
                <w:rFonts w:ascii="Arial Narrow" w:hAnsi="Arial Narrow"/>
                <w:sz w:val="20"/>
              </w:rPr>
            </w:pPr>
            <w:r w:rsidRPr="00E8771B">
              <w:rPr>
                <w:rFonts w:ascii="Arial Narrow" w:hAnsi="Arial Narrow" w:cs="Arial"/>
                <w:bCs w:val="0"/>
                <w:sz w:val="20"/>
              </w:rPr>
              <w:t>3.</w:t>
            </w:r>
            <w:r w:rsidRPr="00E8771B">
              <w:rPr>
                <w:rFonts w:ascii="Arial Narrow" w:hAnsi="Arial Narrow" w:cs="Arial"/>
                <w:bCs w:val="0"/>
                <w:sz w:val="20"/>
              </w:rPr>
              <w:tab/>
              <w:t>Alle officieren van justitie samen, noemen we het Openbaar Ministerie (OM).</w:t>
            </w:r>
          </w:p>
        </w:tc>
        <w:tc>
          <w:tcPr>
            <w:tcW w:w="283" w:type="dxa"/>
            <w:tcBorders>
              <w:top w:val="single" w:sz="4" w:space="0" w:color="auto"/>
              <w:left w:val="single" w:sz="4" w:space="0" w:color="auto"/>
              <w:bottom w:val="single" w:sz="4" w:space="0" w:color="auto"/>
              <w:right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r w:rsidRPr="00E8771B">
              <w:rPr>
                <w:rFonts w:ascii="Arial Narrow" w:hAnsi="Arial Narrow"/>
                <w:sz w:val="20"/>
              </w:rPr>
              <w:t>X</w:t>
            </w:r>
          </w:p>
        </w:tc>
        <w:tc>
          <w:tcPr>
            <w:tcW w:w="978" w:type="dxa"/>
            <w:gridSpan w:val="2"/>
            <w:tcBorders>
              <w:left w:val="single" w:sz="4" w:space="0" w:color="auto"/>
              <w:right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p>
        </w:tc>
        <w:tc>
          <w:tcPr>
            <w:tcW w:w="283" w:type="dxa"/>
            <w:tcBorders>
              <w:top w:val="single" w:sz="4" w:space="0" w:color="auto"/>
              <w:left w:val="single" w:sz="4" w:space="0" w:color="auto"/>
              <w:bottom w:val="single" w:sz="4" w:space="0" w:color="auto"/>
              <w:right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p>
        </w:tc>
      </w:tr>
      <w:tr w:rsidR="00CC73A3" w:rsidRPr="00E8771B" w:rsidTr="0098323D">
        <w:trPr>
          <w:gridAfter w:val="1"/>
          <w:wAfter w:w="590" w:type="dxa"/>
          <w:trHeight w:hRule="exact" w:val="57"/>
        </w:trPr>
        <w:tc>
          <w:tcPr>
            <w:tcW w:w="6725" w:type="dxa"/>
            <w:gridSpan w:val="2"/>
          </w:tcPr>
          <w:p w:rsidR="00CC73A3" w:rsidRPr="00E8771B" w:rsidRDefault="00CC73A3" w:rsidP="0098323D">
            <w:pPr>
              <w:pStyle w:val="tabel"/>
              <w:tabs>
                <w:tab w:val="clear" w:pos="142"/>
                <w:tab w:val="clear" w:pos="227"/>
                <w:tab w:val="clear" w:pos="284"/>
                <w:tab w:val="clear" w:pos="340"/>
                <w:tab w:val="clear" w:pos="567"/>
              </w:tabs>
              <w:spacing w:line="260" w:lineRule="atLeast"/>
              <w:ind w:left="426" w:hanging="426"/>
              <w:rPr>
                <w:rFonts w:ascii="Arial Narrow" w:hAnsi="Arial Narrow"/>
                <w:sz w:val="20"/>
              </w:rPr>
            </w:pPr>
          </w:p>
        </w:tc>
        <w:tc>
          <w:tcPr>
            <w:tcW w:w="283" w:type="dxa"/>
            <w:tcBorders>
              <w:top w:val="single" w:sz="4" w:space="0" w:color="auto"/>
              <w:bottom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p>
        </w:tc>
        <w:tc>
          <w:tcPr>
            <w:tcW w:w="978" w:type="dxa"/>
            <w:gridSpan w:val="2"/>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p>
        </w:tc>
        <w:tc>
          <w:tcPr>
            <w:tcW w:w="283" w:type="dxa"/>
            <w:tcBorders>
              <w:top w:val="single" w:sz="4" w:space="0" w:color="auto"/>
              <w:bottom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p>
        </w:tc>
      </w:tr>
      <w:tr w:rsidR="00CC73A3" w:rsidRPr="00E8771B" w:rsidTr="0098323D">
        <w:trPr>
          <w:gridAfter w:val="1"/>
          <w:wAfter w:w="590" w:type="dxa"/>
          <w:trHeight w:hRule="exact" w:val="283"/>
        </w:trPr>
        <w:tc>
          <w:tcPr>
            <w:tcW w:w="6725" w:type="dxa"/>
            <w:gridSpan w:val="2"/>
            <w:tcBorders>
              <w:right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ind w:left="426" w:hanging="426"/>
              <w:rPr>
                <w:rFonts w:ascii="Arial Narrow" w:hAnsi="Arial Narrow"/>
                <w:sz w:val="20"/>
              </w:rPr>
            </w:pPr>
            <w:r w:rsidRPr="00E8771B">
              <w:rPr>
                <w:rFonts w:ascii="Arial Narrow" w:hAnsi="Arial Narrow" w:cs="Arial"/>
                <w:bCs w:val="0"/>
                <w:sz w:val="20"/>
              </w:rPr>
              <w:t>4.</w:t>
            </w:r>
            <w:r w:rsidRPr="00E8771B">
              <w:rPr>
                <w:rFonts w:ascii="Arial Narrow" w:hAnsi="Arial Narrow" w:cs="Arial"/>
                <w:bCs w:val="0"/>
                <w:sz w:val="20"/>
              </w:rPr>
              <w:tab/>
              <w:t>Huiszoeking doen mag alleen met toestemming van de korpschef.</w:t>
            </w:r>
          </w:p>
        </w:tc>
        <w:tc>
          <w:tcPr>
            <w:tcW w:w="283" w:type="dxa"/>
            <w:tcBorders>
              <w:top w:val="single" w:sz="4" w:space="0" w:color="auto"/>
              <w:left w:val="single" w:sz="4" w:space="0" w:color="auto"/>
              <w:bottom w:val="single" w:sz="4" w:space="0" w:color="auto"/>
              <w:right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p>
        </w:tc>
        <w:tc>
          <w:tcPr>
            <w:tcW w:w="978" w:type="dxa"/>
            <w:gridSpan w:val="2"/>
            <w:tcBorders>
              <w:left w:val="single" w:sz="4" w:space="0" w:color="auto"/>
              <w:right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p>
        </w:tc>
        <w:tc>
          <w:tcPr>
            <w:tcW w:w="283" w:type="dxa"/>
            <w:tcBorders>
              <w:top w:val="single" w:sz="4" w:space="0" w:color="auto"/>
              <w:left w:val="single" w:sz="4" w:space="0" w:color="auto"/>
              <w:bottom w:val="single" w:sz="4" w:space="0" w:color="auto"/>
              <w:right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r w:rsidRPr="00E8771B">
              <w:rPr>
                <w:rFonts w:ascii="Arial Narrow" w:hAnsi="Arial Narrow"/>
                <w:sz w:val="20"/>
              </w:rPr>
              <w:t>X</w:t>
            </w:r>
          </w:p>
        </w:tc>
      </w:tr>
      <w:tr w:rsidR="00CC73A3" w:rsidRPr="00E8771B" w:rsidTr="0098323D">
        <w:trPr>
          <w:gridAfter w:val="1"/>
          <w:wAfter w:w="590" w:type="dxa"/>
          <w:trHeight w:hRule="exact" w:val="57"/>
        </w:trPr>
        <w:tc>
          <w:tcPr>
            <w:tcW w:w="6725" w:type="dxa"/>
            <w:gridSpan w:val="2"/>
          </w:tcPr>
          <w:p w:rsidR="00CC73A3" w:rsidRPr="00E8771B" w:rsidRDefault="00CC73A3" w:rsidP="0098323D">
            <w:pPr>
              <w:pStyle w:val="tabel"/>
              <w:tabs>
                <w:tab w:val="clear" w:pos="142"/>
                <w:tab w:val="clear" w:pos="227"/>
                <w:tab w:val="clear" w:pos="284"/>
                <w:tab w:val="clear" w:pos="340"/>
                <w:tab w:val="clear" w:pos="567"/>
              </w:tabs>
              <w:spacing w:line="260" w:lineRule="atLeast"/>
              <w:ind w:left="426" w:hanging="426"/>
              <w:rPr>
                <w:rFonts w:ascii="Arial Narrow" w:hAnsi="Arial Narrow"/>
                <w:sz w:val="20"/>
              </w:rPr>
            </w:pPr>
          </w:p>
        </w:tc>
        <w:tc>
          <w:tcPr>
            <w:tcW w:w="283" w:type="dxa"/>
            <w:tcBorders>
              <w:top w:val="single" w:sz="4" w:space="0" w:color="auto"/>
              <w:bottom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p>
        </w:tc>
        <w:tc>
          <w:tcPr>
            <w:tcW w:w="978" w:type="dxa"/>
            <w:gridSpan w:val="2"/>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p>
        </w:tc>
        <w:tc>
          <w:tcPr>
            <w:tcW w:w="283" w:type="dxa"/>
            <w:tcBorders>
              <w:top w:val="single" w:sz="4" w:space="0" w:color="auto"/>
              <w:bottom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p>
        </w:tc>
      </w:tr>
      <w:tr w:rsidR="00CC73A3" w:rsidRPr="00E8771B" w:rsidTr="0098323D">
        <w:trPr>
          <w:gridAfter w:val="1"/>
          <w:wAfter w:w="590" w:type="dxa"/>
          <w:trHeight w:hRule="exact" w:val="283"/>
        </w:trPr>
        <w:tc>
          <w:tcPr>
            <w:tcW w:w="6725" w:type="dxa"/>
            <w:gridSpan w:val="2"/>
            <w:tcBorders>
              <w:right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ind w:left="426" w:hanging="426"/>
              <w:rPr>
                <w:rFonts w:ascii="Arial Narrow" w:hAnsi="Arial Narrow"/>
                <w:sz w:val="20"/>
              </w:rPr>
            </w:pPr>
            <w:r w:rsidRPr="00E8771B">
              <w:rPr>
                <w:rFonts w:ascii="Arial Narrow" w:hAnsi="Arial Narrow" w:cs="Arial"/>
                <w:bCs w:val="0"/>
                <w:sz w:val="20"/>
              </w:rPr>
              <w:t>5.</w:t>
            </w:r>
            <w:r w:rsidRPr="00E8771B">
              <w:rPr>
                <w:rFonts w:ascii="Arial Narrow" w:hAnsi="Arial Narrow" w:cs="Arial"/>
                <w:bCs w:val="0"/>
                <w:sz w:val="20"/>
              </w:rPr>
              <w:tab/>
              <w:t>In totaal mag je 104 dagen in voorarrest zitten.</w:t>
            </w:r>
          </w:p>
        </w:tc>
        <w:tc>
          <w:tcPr>
            <w:tcW w:w="283" w:type="dxa"/>
            <w:tcBorders>
              <w:top w:val="single" w:sz="4" w:space="0" w:color="auto"/>
              <w:left w:val="single" w:sz="4" w:space="0" w:color="auto"/>
              <w:bottom w:val="single" w:sz="4" w:space="0" w:color="auto"/>
              <w:right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p>
        </w:tc>
        <w:tc>
          <w:tcPr>
            <w:tcW w:w="978" w:type="dxa"/>
            <w:gridSpan w:val="2"/>
            <w:tcBorders>
              <w:left w:val="single" w:sz="4" w:space="0" w:color="auto"/>
              <w:right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p>
        </w:tc>
        <w:tc>
          <w:tcPr>
            <w:tcW w:w="283" w:type="dxa"/>
            <w:tcBorders>
              <w:top w:val="single" w:sz="4" w:space="0" w:color="auto"/>
              <w:left w:val="single" w:sz="4" w:space="0" w:color="auto"/>
              <w:bottom w:val="single" w:sz="4" w:space="0" w:color="auto"/>
              <w:right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r w:rsidRPr="00E8771B">
              <w:rPr>
                <w:rFonts w:ascii="Arial Narrow" w:hAnsi="Arial Narrow"/>
                <w:sz w:val="20"/>
              </w:rPr>
              <w:t>X</w:t>
            </w:r>
          </w:p>
        </w:tc>
      </w:tr>
      <w:tr w:rsidR="00CC73A3" w:rsidRPr="00E8771B" w:rsidTr="0098323D">
        <w:trPr>
          <w:gridAfter w:val="1"/>
          <w:wAfter w:w="590" w:type="dxa"/>
          <w:trHeight w:hRule="exact" w:val="57"/>
        </w:trPr>
        <w:tc>
          <w:tcPr>
            <w:tcW w:w="6725" w:type="dxa"/>
            <w:gridSpan w:val="2"/>
          </w:tcPr>
          <w:p w:rsidR="00CC73A3" w:rsidRPr="00E8771B" w:rsidRDefault="00CC73A3" w:rsidP="0098323D">
            <w:pPr>
              <w:pStyle w:val="tabel"/>
              <w:tabs>
                <w:tab w:val="clear" w:pos="142"/>
                <w:tab w:val="clear" w:pos="227"/>
                <w:tab w:val="clear" w:pos="284"/>
                <w:tab w:val="clear" w:pos="340"/>
                <w:tab w:val="clear" w:pos="567"/>
              </w:tabs>
              <w:spacing w:line="260" w:lineRule="atLeast"/>
              <w:ind w:left="426" w:hanging="426"/>
              <w:rPr>
                <w:rFonts w:ascii="Arial Narrow" w:hAnsi="Arial Narrow"/>
                <w:sz w:val="20"/>
              </w:rPr>
            </w:pPr>
          </w:p>
        </w:tc>
        <w:tc>
          <w:tcPr>
            <w:tcW w:w="283" w:type="dxa"/>
            <w:tcBorders>
              <w:top w:val="single" w:sz="4" w:space="0" w:color="auto"/>
              <w:bottom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p>
        </w:tc>
        <w:tc>
          <w:tcPr>
            <w:tcW w:w="978" w:type="dxa"/>
            <w:gridSpan w:val="2"/>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p>
        </w:tc>
        <w:tc>
          <w:tcPr>
            <w:tcW w:w="283" w:type="dxa"/>
            <w:tcBorders>
              <w:top w:val="single" w:sz="4" w:space="0" w:color="auto"/>
              <w:bottom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p>
        </w:tc>
      </w:tr>
      <w:tr w:rsidR="00CC73A3" w:rsidRPr="00E8771B" w:rsidTr="0098323D">
        <w:trPr>
          <w:gridAfter w:val="1"/>
          <w:wAfter w:w="590" w:type="dxa"/>
          <w:trHeight w:hRule="exact" w:val="283"/>
        </w:trPr>
        <w:tc>
          <w:tcPr>
            <w:tcW w:w="6725" w:type="dxa"/>
            <w:gridSpan w:val="2"/>
            <w:tcBorders>
              <w:right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ind w:left="426" w:hanging="426"/>
              <w:rPr>
                <w:rFonts w:ascii="Arial Narrow" w:hAnsi="Arial Narrow"/>
                <w:sz w:val="20"/>
              </w:rPr>
            </w:pPr>
            <w:r w:rsidRPr="00E8771B">
              <w:rPr>
                <w:rFonts w:ascii="Arial Narrow" w:hAnsi="Arial Narrow" w:cs="Arial"/>
                <w:bCs w:val="0"/>
                <w:sz w:val="20"/>
              </w:rPr>
              <w:t>6.</w:t>
            </w:r>
            <w:r w:rsidRPr="00E8771B">
              <w:rPr>
                <w:rFonts w:ascii="Arial Narrow" w:hAnsi="Arial Narrow" w:cs="Arial"/>
                <w:bCs w:val="0"/>
                <w:sz w:val="20"/>
              </w:rPr>
              <w:tab/>
              <w:t>De officier van justitie zorgt dat de straf wordt uitgevoerd.</w:t>
            </w:r>
          </w:p>
        </w:tc>
        <w:tc>
          <w:tcPr>
            <w:tcW w:w="283" w:type="dxa"/>
            <w:tcBorders>
              <w:top w:val="single" w:sz="4" w:space="0" w:color="auto"/>
              <w:left w:val="single" w:sz="4" w:space="0" w:color="auto"/>
              <w:bottom w:val="single" w:sz="4" w:space="0" w:color="auto"/>
              <w:right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r w:rsidRPr="00E8771B">
              <w:rPr>
                <w:rFonts w:ascii="Arial Narrow" w:hAnsi="Arial Narrow"/>
                <w:sz w:val="20"/>
              </w:rPr>
              <w:t>X</w:t>
            </w:r>
          </w:p>
        </w:tc>
        <w:tc>
          <w:tcPr>
            <w:tcW w:w="978" w:type="dxa"/>
            <w:gridSpan w:val="2"/>
            <w:tcBorders>
              <w:left w:val="single" w:sz="4" w:space="0" w:color="auto"/>
              <w:right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p>
        </w:tc>
        <w:tc>
          <w:tcPr>
            <w:tcW w:w="283" w:type="dxa"/>
            <w:tcBorders>
              <w:top w:val="single" w:sz="4" w:space="0" w:color="auto"/>
              <w:left w:val="single" w:sz="4" w:space="0" w:color="auto"/>
              <w:bottom w:val="single" w:sz="4" w:space="0" w:color="auto"/>
              <w:right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p>
        </w:tc>
      </w:tr>
      <w:tr w:rsidR="00CC73A3" w:rsidRPr="00E8771B" w:rsidTr="0098323D">
        <w:trPr>
          <w:gridAfter w:val="1"/>
          <w:wAfter w:w="590" w:type="dxa"/>
          <w:trHeight w:hRule="exact" w:val="57"/>
        </w:trPr>
        <w:tc>
          <w:tcPr>
            <w:tcW w:w="6725" w:type="dxa"/>
            <w:gridSpan w:val="2"/>
          </w:tcPr>
          <w:p w:rsidR="00CC73A3" w:rsidRPr="00E8771B" w:rsidRDefault="00CC73A3" w:rsidP="0098323D">
            <w:pPr>
              <w:pStyle w:val="tabel"/>
              <w:tabs>
                <w:tab w:val="clear" w:pos="142"/>
                <w:tab w:val="clear" w:pos="227"/>
                <w:tab w:val="clear" w:pos="284"/>
                <w:tab w:val="clear" w:pos="340"/>
                <w:tab w:val="clear" w:pos="567"/>
              </w:tabs>
              <w:spacing w:line="260" w:lineRule="atLeast"/>
              <w:ind w:left="426" w:hanging="426"/>
              <w:rPr>
                <w:rFonts w:ascii="Arial Narrow" w:hAnsi="Arial Narrow"/>
                <w:sz w:val="20"/>
              </w:rPr>
            </w:pPr>
          </w:p>
        </w:tc>
        <w:tc>
          <w:tcPr>
            <w:tcW w:w="283" w:type="dxa"/>
            <w:tcBorders>
              <w:top w:val="single" w:sz="4" w:space="0" w:color="auto"/>
              <w:bottom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p>
        </w:tc>
        <w:tc>
          <w:tcPr>
            <w:tcW w:w="978" w:type="dxa"/>
            <w:gridSpan w:val="2"/>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p>
        </w:tc>
        <w:tc>
          <w:tcPr>
            <w:tcW w:w="283" w:type="dxa"/>
            <w:tcBorders>
              <w:top w:val="single" w:sz="4" w:space="0" w:color="auto"/>
              <w:bottom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p>
        </w:tc>
      </w:tr>
      <w:tr w:rsidR="00CC73A3" w:rsidRPr="00E8771B" w:rsidTr="0098323D">
        <w:trPr>
          <w:gridAfter w:val="1"/>
          <w:wAfter w:w="590" w:type="dxa"/>
          <w:trHeight w:hRule="exact" w:val="283"/>
        </w:trPr>
        <w:tc>
          <w:tcPr>
            <w:tcW w:w="6725" w:type="dxa"/>
            <w:gridSpan w:val="2"/>
            <w:tcBorders>
              <w:right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ind w:left="426" w:hanging="426"/>
              <w:rPr>
                <w:rFonts w:ascii="Arial Narrow" w:hAnsi="Arial Narrow"/>
                <w:sz w:val="20"/>
              </w:rPr>
            </w:pPr>
            <w:r w:rsidRPr="00E8771B">
              <w:rPr>
                <w:rFonts w:ascii="Arial Narrow" w:hAnsi="Arial Narrow" w:cs="Arial"/>
                <w:bCs w:val="0"/>
                <w:sz w:val="20"/>
              </w:rPr>
              <w:t>7.</w:t>
            </w:r>
            <w:r w:rsidRPr="00E8771B">
              <w:rPr>
                <w:rFonts w:ascii="Arial Narrow" w:hAnsi="Arial Narrow" w:cs="Arial"/>
                <w:bCs w:val="0"/>
                <w:sz w:val="20"/>
              </w:rPr>
              <w:tab/>
              <w:t>Elk strafdossier leidt tot een rechtszaak.</w:t>
            </w:r>
          </w:p>
        </w:tc>
        <w:tc>
          <w:tcPr>
            <w:tcW w:w="283" w:type="dxa"/>
            <w:tcBorders>
              <w:top w:val="single" w:sz="4" w:space="0" w:color="auto"/>
              <w:left w:val="single" w:sz="4" w:space="0" w:color="auto"/>
              <w:bottom w:val="single" w:sz="4" w:space="0" w:color="auto"/>
              <w:right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p>
        </w:tc>
        <w:tc>
          <w:tcPr>
            <w:tcW w:w="978" w:type="dxa"/>
            <w:gridSpan w:val="2"/>
            <w:tcBorders>
              <w:left w:val="single" w:sz="4" w:space="0" w:color="auto"/>
              <w:right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p>
        </w:tc>
        <w:tc>
          <w:tcPr>
            <w:tcW w:w="283" w:type="dxa"/>
            <w:tcBorders>
              <w:top w:val="single" w:sz="4" w:space="0" w:color="auto"/>
              <w:left w:val="single" w:sz="4" w:space="0" w:color="auto"/>
              <w:bottom w:val="single" w:sz="4" w:space="0" w:color="auto"/>
              <w:right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r w:rsidRPr="00E8771B">
              <w:rPr>
                <w:rFonts w:ascii="Arial Narrow" w:hAnsi="Arial Narrow"/>
                <w:sz w:val="20"/>
              </w:rPr>
              <w:t>X</w:t>
            </w:r>
          </w:p>
        </w:tc>
      </w:tr>
      <w:tr w:rsidR="00CC73A3" w:rsidRPr="00E8771B" w:rsidTr="0098323D">
        <w:trPr>
          <w:gridAfter w:val="1"/>
          <w:wAfter w:w="590" w:type="dxa"/>
          <w:trHeight w:hRule="exact" w:val="57"/>
        </w:trPr>
        <w:tc>
          <w:tcPr>
            <w:tcW w:w="6725" w:type="dxa"/>
            <w:gridSpan w:val="2"/>
          </w:tcPr>
          <w:p w:rsidR="00CC73A3" w:rsidRPr="00E8771B" w:rsidRDefault="00CC73A3" w:rsidP="0098323D">
            <w:pPr>
              <w:pStyle w:val="tabel"/>
              <w:tabs>
                <w:tab w:val="clear" w:pos="142"/>
                <w:tab w:val="clear" w:pos="227"/>
                <w:tab w:val="clear" w:pos="284"/>
                <w:tab w:val="clear" w:pos="340"/>
                <w:tab w:val="clear" w:pos="567"/>
              </w:tabs>
              <w:spacing w:line="260" w:lineRule="atLeast"/>
              <w:ind w:left="426" w:hanging="426"/>
              <w:rPr>
                <w:rFonts w:ascii="Arial Narrow" w:hAnsi="Arial Narrow"/>
                <w:sz w:val="20"/>
              </w:rPr>
            </w:pPr>
          </w:p>
        </w:tc>
        <w:tc>
          <w:tcPr>
            <w:tcW w:w="283" w:type="dxa"/>
            <w:tcBorders>
              <w:top w:val="single" w:sz="4" w:space="0" w:color="auto"/>
              <w:bottom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p>
        </w:tc>
        <w:tc>
          <w:tcPr>
            <w:tcW w:w="978" w:type="dxa"/>
            <w:gridSpan w:val="2"/>
            <w:tcBorders>
              <w:left w:val="nil"/>
            </w:tcBorders>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p>
        </w:tc>
        <w:tc>
          <w:tcPr>
            <w:tcW w:w="283" w:type="dxa"/>
            <w:tcBorders>
              <w:top w:val="single" w:sz="4" w:space="0" w:color="auto"/>
              <w:bottom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p>
        </w:tc>
      </w:tr>
      <w:tr w:rsidR="00CC73A3" w:rsidRPr="00E8771B" w:rsidTr="0098323D">
        <w:trPr>
          <w:gridAfter w:val="1"/>
          <w:wAfter w:w="590" w:type="dxa"/>
          <w:trHeight w:hRule="exact" w:val="283"/>
        </w:trPr>
        <w:tc>
          <w:tcPr>
            <w:tcW w:w="6725" w:type="dxa"/>
            <w:gridSpan w:val="2"/>
            <w:tcBorders>
              <w:right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ind w:left="426" w:hanging="426"/>
              <w:rPr>
                <w:rFonts w:ascii="Arial Narrow" w:hAnsi="Arial Narrow"/>
                <w:sz w:val="20"/>
              </w:rPr>
            </w:pPr>
            <w:r w:rsidRPr="00E8771B">
              <w:rPr>
                <w:rFonts w:ascii="Arial Narrow" w:hAnsi="Arial Narrow" w:cs="Arial"/>
                <w:bCs w:val="0"/>
                <w:sz w:val="20"/>
              </w:rPr>
              <w:t>8.</w:t>
            </w:r>
            <w:r w:rsidRPr="00E8771B">
              <w:rPr>
                <w:rFonts w:ascii="Arial Narrow" w:hAnsi="Arial Narrow" w:cs="Arial"/>
                <w:bCs w:val="0"/>
                <w:sz w:val="20"/>
              </w:rPr>
              <w:tab/>
              <w:t xml:space="preserve">Seponeren </w:t>
            </w:r>
            <w:r>
              <w:rPr>
                <w:rFonts w:ascii="Arial Narrow" w:hAnsi="Arial Narrow" w:cs="Arial"/>
                <w:bCs w:val="0"/>
                <w:sz w:val="20"/>
              </w:rPr>
              <w:t>vindt plaats</w:t>
            </w:r>
            <w:r w:rsidRPr="00E8771B">
              <w:rPr>
                <w:rFonts w:ascii="Arial Narrow" w:hAnsi="Arial Narrow" w:cs="Arial"/>
                <w:bCs w:val="0"/>
                <w:sz w:val="20"/>
              </w:rPr>
              <w:t xml:space="preserve"> als de noodzaak tot straffen niet hoog is.</w:t>
            </w:r>
          </w:p>
        </w:tc>
        <w:tc>
          <w:tcPr>
            <w:tcW w:w="283" w:type="dxa"/>
            <w:tcBorders>
              <w:top w:val="single" w:sz="4" w:space="0" w:color="auto"/>
              <w:left w:val="single" w:sz="4" w:space="0" w:color="auto"/>
              <w:bottom w:val="single" w:sz="4" w:space="0" w:color="auto"/>
              <w:right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r w:rsidRPr="00E8771B">
              <w:rPr>
                <w:rFonts w:ascii="Arial Narrow" w:hAnsi="Arial Narrow"/>
                <w:sz w:val="20"/>
              </w:rPr>
              <w:t>X</w:t>
            </w:r>
          </w:p>
        </w:tc>
        <w:tc>
          <w:tcPr>
            <w:tcW w:w="978" w:type="dxa"/>
            <w:gridSpan w:val="2"/>
            <w:tcBorders>
              <w:left w:val="single" w:sz="4" w:space="0" w:color="auto"/>
              <w:right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p>
        </w:tc>
        <w:tc>
          <w:tcPr>
            <w:tcW w:w="283" w:type="dxa"/>
            <w:tcBorders>
              <w:top w:val="single" w:sz="4" w:space="0" w:color="auto"/>
              <w:left w:val="single" w:sz="4" w:space="0" w:color="auto"/>
              <w:bottom w:val="single" w:sz="4" w:space="0" w:color="auto"/>
              <w:right w:val="single" w:sz="4" w:space="0" w:color="auto"/>
            </w:tcBorders>
          </w:tcPr>
          <w:p w:rsidR="00CC73A3" w:rsidRPr="00E8771B" w:rsidRDefault="00CC73A3" w:rsidP="0098323D">
            <w:pPr>
              <w:pStyle w:val="tabel"/>
              <w:tabs>
                <w:tab w:val="clear" w:pos="142"/>
                <w:tab w:val="clear" w:pos="227"/>
                <w:tab w:val="clear" w:pos="284"/>
                <w:tab w:val="clear" w:pos="340"/>
                <w:tab w:val="clear" w:pos="567"/>
              </w:tabs>
              <w:spacing w:line="260" w:lineRule="atLeast"/>
              <w:rPr>
                <w:rFonts w:ascii="Arial Narrow" w:hAnsi="Arial Narrow"/>
                <w:sz w:val="20"/>
              </w:rPr>
            </w:pPr>
          </w:p>
        </w:tc>
      </w:tr>
    </w:tbl>
    <w:p w:rsidR="00CC73A3" w:rsidRDefault="00CC73A3" w:rsidP="00CC73A3">
      <w:pPr>
        <w:spacing w:line="260" w:lineRule="atLeast"/>
        <w:rPr>
          <w:bCs w:val="0"/>
        </w:rPr>
      </w:pPr>
    </w:p>
    <w:p w:rsidR="00CC73A3" w:rsidRDefault="00CC73A3" w:rsidP="00CC73A3">
      <w:pPr>
        <w:spacing w:line="260" w:lineRule="atLeast"/>
        <w:rPr>
          <w:bCs w:val="0"/>
        </w:rPr>
      </w:pPr>
    </w:p>
    <w:p w:rsidR="00CC73A3" w:rsidRPr="00BB7597" w:rsidRDefault="00CC73A3" w:rsidP="00CC73A3">
      <w:pPr>
        <w:spacing w:line="260" w:lineRule="atLeast"/>
        <w:ind w:left="426" w:hanging="426"/>
        <w:rPr>
          <w:bCs w:val="0"/>
          <w:i/>
        </w:rPr>
      </w:pPr>
      <w:r w:rsidRPr="00BB7597">
        <w:rPr>
          <w:bCs w:val="0"/>
        </w:rPr>
        <w:t>15</w:t>
      </w:r>
      <w:r w:rsidRPr="00BB7597">
        <w:rPr>
          <w:bCs w:val="0"/>
        </w:rPr>
        <w:tab/>
      </w:r>
      <w:r w:rsidRPr="00BB7597">
        <w:rPr>
          <w:b/>
          <w:bCs w:val="0"/>
          <w:i/>
        </w:rPr>
        <w:t>WIE DOET WAT?</w:t>
      </w:r>
      <w:r w:rsidRPr="00BB7597">
        <w:rPr>
          <w:bCs w:val="0"/>
          <w:i/>
        </w:rPr>
        <w:t xml:space="preserve">  </w:t>
      </w:r>
      <w:r w:rsidRPr="00BB7597">
        <w:rPr>
          <w:bCs w:val="0"/>
        </w:rPr>
        <w:t>blz. 68</w:t>
      </w:r>
    </w:p>
    <w:p w:rsidR="00CC73A3" w:rsidRPr="00BB7597" w:rsidRDefault="00CC73A3" w:rsidP="00CC73A3">
      <w:pPr>
        <w:spacing w:line="260" w:lineRule="atLeast"/>
        <w:rPr>
          <w:bCs w:val="0"/>
        </w:rPr>
      </w:pPr>
    </w:p>
    <w:p w:rsidR="00CC73A3" w:rsidRPr="00BB7597" w:rsidRDefault="00CC73A3" w:rsidP="00CC73A3">
      <w:pPr>
        <w:tabs>
          <w:tab w:val="left" w:pos="851"/>
        </w:tabs>
        <w:spacing w:line="260" w:lineRule="atLeast"/>
        <w:ind w:left="1276" w:hanging="850"/>
        <w:rPr>
          <w:bCs w:val="0"/>
        </w:rPr>
      </w:pPr>
      <w:r w:rsidRPr="00BB7597">
        <w:rPr>
          <w:bCs w:val="0"/>
        </w:rPr>
        <w:t>a.</w:t>
      </w:r>
      <w:r w:rsidRPr="00BB7597">
        <w:rPr>
          <w:bCs w:val="0"/>
        </w:rPr>
        <w:tab/>
        <w:t>1.</w:t>
      </w:r>
      <w:r>
        <w:rPr>
          <w:bCs w:val="0"/>
        </w:rPr>
        <w:tab/>
        <w:t>r</w:t>
      </w:r>
      <w:r w:rsidRPr="00BB7597">
        <w:rPr>
          <w:bCs w:val="0"/>
        </w:rPr>
        <w:t>echter</w:t>
      </w:r>
    </w:p>
    <w:p w:rsidR="00CC73A3" w:rsidRPr="00BB7597" w:rsidRDefault="00CC73A3" w:rsidP="00CC73A3">
      <w:pPr>
        <w:spacing w:line="260" w:lineRule="atLeast"/>
        <w:ind w:left="1276" w:hanging="425"/>
      </w:pPr>
      <w:r w:rsidRPr="00BB7597">
        <w:t>2.</w:t>
      </w:r>
      <w:r>
        <w:tab/>
      </w:r>
      <w:r w:rsidRPr="00BB7597">
        <w:t>officier van justitie</w:t>
      </w:r>
    </w:p>
    <w:p w:rsidR="00CC73A3" w:rsidRPr="00BB7597" w:rsidRDefault="00CC73A3" w:rsidP="00CC73A3">
      <w:pPr>
        <w:spacing w:line="260" w:lineRule="atLeast"/>
        <w:ind w:left="851" w:hanging="425"/>
        <w:rPr>
          <w:bCs w:val="0"/>
        </w:rPr>
      </w:pPr>
      <w:r w:rsidRPr="00BB7597">
        <w:rPr>
          <w:bCs w:val="0"/>
        </w:rPr>
        <w:t>b.</w:t>
      </w:r>
      <w:r w:rsidRPr="00BB7597">
        <w:rPr>
          <w:bCs w:val="0"/>
        </w:rPr>
        <w:tab/>
        <w:t>Zes jaar cel en tbs.</w:t>
      </w:r>
    </w:p>
    <w:p w:rsidR="00CC73A3" w:rsidRPr="00BB7597" w:rsidRDefault="00CC73A3" w:rsidP="00CC73A3">
      <w:pPr>
        <w:spacing w:line="260" w:lineRule="atLeast"/>
        <w:rPr>
          <w:bCs w:val="0"/>
        </w:rPr>
      </w:pPr>
    </w:p>
    <w:p w:rsidR="00CC73A3" w:rsidRPr="00BB7597" w:rsidRDefault="00CC73A3" w:rsidP="00CC73A3">
      <w:pPr>
        <w:spacing w:line="260" w:lineRule="atLeast"/>
        <w:rPr>
          <w:bCs w:val="0"/>
        </w:rPr>
      </w:pPr>
    </w:p>
    <w:p w:rsidR="00CC73A3" w:rsidRPr="00BB7597" w:rsidRDefault="00CC73A3" w:rsidP="00CC73A3">
      <w:pPr>
        <w:spacing w:line="260" w:lineRule="atLeast"/>
        <w:ind w:left="426" w:hanging="426"/>
        <w:rPr>
          <w:bCs w:val="0"/>
        </w:rPr>
      </w:pPr>
      <w:r w:rsidRPr="00BB7597">
        <w:rPr>
          <w:bCs w:val="0"/>
        </w:rPr>
        <w:t>16</w:t>
      </w:r>
      <w:r w:rsidRPr="00BB7597">
        <w:rPr>
          <w:b/>
          <w:bCs w:val="0"/>
          <w:i/>
        </w:rPr>
        <w:tab/>
        <w:t>WELKE VOLGORDE?</w:t>
      </w:r>
      <w:r w:rsidRPr="00BB7597">
        <w:rPr>
          <w:bCs w:val="0"/>
        </w:rPr>
        <w:t xml:space="preserve">  blz. 68</w:t>
      </w:r>
    </w:p>
    <w:p w:rsidR="00CC73A3" w:rsidRPr="00BB7597" w:rsidRDefault="00CC73A3" w:rsidP="00CC73A3">
      <w:pPr>
        <w:spacing w:line="260" w:lineRule="atLeast"/>
        <w:rPr>
          <w:bCs w:val="0"/>
        </w:rPr>
      </w:pPr>
    </w:p>
    <w:p w:rsidR="00CC73A3" w:rsidRPr="00BB7597" w:rsidRDefault="00CC73A3" w:rsidP="00CC73A3">
      <w:pPr>
        <w:spacing w:line="260" w:lineRule="atLeast"/>
        <w:ind w:left="426"/>
        <w:rPr>
          <w:bCs w:val="0"/>
        </w:rPr>
      </w:pPr>
      <w:r w:rsidRPr="00BB7597">
        <w:rPr>
          <w:bCs w:val="0"/>
        </w:rPr>
        <w:t>De goede volgorde is:</w:t>
      </w:r>
    </w:p>
    <w:p w:rsidR="00CC73A3" w:rsidRPr="00BB7597" w:rsidRDefault="00CC73A3" w:rsidP="00CC73A3">
      <w:pPr>
        <w:spacing w:line="260" w:lineRule="atLeast"/>
        <w:ind w:left="425" w:hanging="425"/>
        <w:rPr>
          <w:bCs w:val="0"/>
          <w:shd w:val="clear" w:color="auto" w:fill="00FF00"/>
        </w:rPr>
      </w:pPr>
    </w:p>
    <w:tbl>
      <w:tblPr>
        <w:tblW w:w="0" w:type="auto"/>
        <w:tblInd w:w="496" w:type="dxa"/>
        <w:tblLayout w:type="fixed"/>
        <w:tblCellMar>
          <w:left w:w="70" w:type="dxa"/>
          <w:right w:w="70" w:type="dxa"/>
        </w:tblCellMar>
        <w:tblLook w:val="0000" w:firstRow="0" w:lastRow="0" w:firstColumn="0" w:lastColumn="0" w:noHBand="0" w:noVBand="0"/>
      </w:tblPr>
      <w:tblGrid>
        <w:gridCol w:w="283"/>
        <w:gridCol w:w="356"/>
        <w:gridCol w:w="283"/>
        <w:gridCol w:w="356"/>
        <w:gridCol w:w="283"/>
        <w:gridCol w:w="356"/>
        <w:gridCol w:w="283"/>
        <w:gridCol w:w="356"/>
        <w:gridCol w:w="283"/>
        <w:gridCol w:w="356"/>
        <w:gridCol w:w="283"/>
        <w:gridCol w:w="356"/>
        <w:gridCol w:w="323"/>
      </w:tblGrid>
      <w:tr w:rsidR="00CC73A3" w:rsidRPr="00BB7597" w:rsidTr="0098323D">
        <w:trPr>
          <w:trHeight w:hRule="exact" w:val="283"/>
        </w:trPr>
        <w:tc>
          <w:tcPr>
            <w:tcW w:w="283" w:type="dxa"/>
            <w:tcBorders>
              <w:top w:val="single" w:sz="4" w:space="0" w:color="000000"/>
              <w:left w:val="single" w:sz="4" w:space="0" w:color="000000"/>
              <w:bottom w:val="single" w:sz="4" w:space="0" w:color="000000"/>
            </w:tcBorders>
          </w:tcPr>
          <w:p w:rsidR="00CC73A3" w:rsidRPr="00BB7597" w:rsidRDefault="00CC73A3" w:rsidP="0098323D">
            <w:pPr>
              <w:snapToGrid w:val="0"/>
              <w:spacing w:line="260" w:lineRule="atLeast"/>
              <w:ind w:left="425" w:hanging="425"/>
              <w:rPr>
                <w:bCs w:val="0"/>
              </w:rPr>
            </w:pPr>
            <w:r w:rsidRPr="00BB7597">
              <w:rPr>
                <w:bCs w:val="0"/>
              </w:rPr>
              <w:t>3</w:t>
            </w:r>
          </w:p>
        </w:tc>
        <w:tc>
          <w:tcPr>
            <w:tcW w:w="356" w:type="dxa"/>
            <w:tcBorders>
              <w:left w:val="single" w:sz="4" w:space="0" w:color="000000"/>
            </w:tcBorders>
          </w:tcPr>
          <w:p w:rsidR="00CC73A3" w:rsidRPr="00E8771B" w:rsidRDefault="00CC73A3" w:rsidP="0098323D">
            <w:pPr>
              <w:snapToGrid w:val="0"/>
              <w:spacing w:line="260" w:lineRule="atLeast"/>
              <w:ind w:left="425" w:hanging="425"/>
              <w:rPr>
                <w:rFonts w:ascii="Wingdings" w:hAnsi="Wingdings"/>
                <w:bCs w:val="0"/>
              </w:rPr>
            </w:pPr>
            <w:r w:rsidRPr="00E8771B">
              <w:rPr>
                <w:rFonts w:ascii="Wingdings" w:hAnsi="Wingdings"/>
                <w:bCs w:val="0"/>
              </w:rPr>
              <w:t></w:t>
            </w:r>
          </w:p>
        </w:tc>
        <w:tc>
          <w:tcPr>
            <w:tcW w:w="283" w:type="dxa"/>
            <w:tcBorders>
              <w:top w:val="single" w:sz="4" w:space="0" w:color="000000"/>
              <w:left w:val="single" w:sz="4" w:space="0" w:color="000000"/>
              <w:bottom w:val="single" w:sz="4" w:space="0" w:color="000000"/>
            </w:tcBorders>
          </w:tcPr>
          <w:p w:rsidR="00CC73A3" w:rsidRPr="00BB7597" w:rsidRDefault="00CC73A3" w:rsidP="0098323D">
            <w:pPr>
              <w:snapToGrid w:val="0"/>
              <w:spacing w:line="260" w:lineRule="atLeast"/>
              <w:ind w:left="425" w:hanging="425"/>
              <w:rPr>
                <w:bCs w:val="0"/>
              </w:rPr>
            </w:pPr>
            <w:r w:rsidRPr="00BB7597">
              <w:rPr>
                <w:bCs w:val="0"/>
              </w:rPr>
              <w:t>5</w:t>
            </w:r>
          </w:p>
        </w:tc>
        <w:tc>
          <w:tcPr>
            <w:tcW w:w="356" w:type="dxa"/>
            <w:tcBorders>
              <w:left w:val="single" w:sz="4" w:space="0" w:color="000000"/>
            </w:tcBorders>
          </w:tcPr>
          <w:p w:rsidR="00CC73A3" w:rsidRPr="00E8771B" w:rsidRDefault="00CC73A3" w:rsidP="0098323D">
            <w:pPr>
              <w:snapToGrid w:val="0"/>
              <w:spacing w:line="260" w:lineRule="atLeast"/>
              <w:ind w:left="425" w:hanging="425"/>
              <w:rPr>
                <w:rFonts w:ascii="Wingdings" w:hAnsi="Wingdings"/>
                <w:bCs w:val="0"/>
              </w:rPr>
            </w:pPr>
            <w:r w:rsidRPr="00E8771B">
              <w:rPr>
                <w:rFonts w:ascii="Wingdings" w:hAnsi="Wingdings"/>
                <w:bCs w:val="0"/>
              </w:rPr>
              <w:t></w:t>
            </w:r>
          </w:p>
        </w:tc>
        <w:tc>
          <w:tcPr>
            <w:tcW w:w="283" w:type="dxa"/>
            <w:tcBorders>
              <w:top w:val="single" w:sz="4" w:space="0" w:color="000000"/>
              <w:left w:val="single" w:sz="4" w:space="0" w:color="000000"/>
              <w:bottom w:val="single" w:sz="4" w:space="0" w:color="000000"/>
            </w:tcBorders>
          </w:tcPr>
          <w:p w:rsidR="00CC73A3" w:rsidRPr="00BB7597" w:rsidRDefault="00CC73A3" w:rsidP="0098323D">
            <w:pPr>
              <w:snapToGrid w:val="0"/>
              <w:spacing w:line="260" w:lineRule="atLeast"/>
              <w:ind w:left="425" w:hanging="425"/>
              <w:rPr>
                <w:bCs w:val="0"/>
              </w:rPr>
            </w:pPr>
            <w:r w:rsidRPr="00BB7597">
              <w:rPr>
                <w:bCs w:val="0"/>
              </w:rPr>
              <w:t>2</w:t>
            </w:r>
          </w:p>
        </w:tc>
        <w:tc>
          <w:tcPr>
            <w:tcW w:w="356" w:type="dxa"/>
            <w:tcBorders>
              <w:left w:val="single" w:sz="4" w:space="0" w:color="000000"/>
            </w:tcBorders>
          </w:tcPr>
          <w:p w:rsidR="00CC73A3" w:rsidRPr="00E8771B" w:rsidRDefault="00CC73A3" w:rsidP="0098323D">
            <w:pPr>
              <w:snapToGrid w:val="0"/>
              <w:spacing w:line="260" w:lineRule="atLeast"/>
              <w:ind w:left="425" w:hanging="425"/>
              <w:rPr>
                <w:rFonts w:ascii="Wingdings" w:hAnsi="Wingdings"/>
                <w:bCs w:val="0"/>
              </w:rPr>
            </w:pPr>
            <w:r w:rsidRPr="00E8771B">
              <w:rPr>
                <w:rFonts w:ascii="Wingdings" w:hAnsi="Wingdings"/>
                <w:bCs w:val="0"/>
              </w:rPr>
              <w:t></w:t>
            </w:r>
          </w:p>
        </w:tc>
        <w:tc>
          <w:tcPr>
            <w:tcW w:w="283" w:type="dxa"/>
            <w:tcBorders>
              <w:top w:val="single" w:sz="4" w:space="0" w:color="000000"/>
              <w:left w:val="single" w:sz="4" w:space="0" w:color="000000"/>
              <w:bottom w:val="single" w:sz="4" w:space="0" w:color="000000"/>
            </w:tcBorders>
          </w:tcPr>
          <w:p w:rsidR="00CC73A3" w:rsidRPr="00BB7597" w:rsidRDefault="00CC73A3" w:rsidP="0098323D">
            <w:pPr>
              <w:snapToGrid w:val="0"/>
              <w:spacing w:line="260" w:lineRule="atLeast"/>
              <w:ind w:left="425" w:hanging="425"/>
              <w:rPr>
                <w:bCs w:val="0"/>
              </w:rPr>
            </w:pPr>
            <w:r w:rsidRPr="00BB7597">
              <w:rPr>
                <w:bCs w:val="0"/>
              </w:rPr>
              <w:t>6</w:t>
            </w:r>
          </w:p>
        </w:tc>
        <w:tc>
          <w:tcPr>
            <w:tcW w:w="356" w:type="dxa"/>
            <w:tcBorders>
              <w:left w:val="single" w:sz="4" w:space="0" w:color="000000"/>
            </w:tcBorders>
          </w:tcPr>
          <w:p w:rsidR="00CC73A3" w:rsidRPr="00E8771B" w:rsidRDefault="00CC73A3" w:rsidP="0098323D">
            <w:pPr>
              <w:snapToGrid w:val="0"/>
              <w:spacing w:line="260" w:lineRule="atLeast"/>
              <w:ind w:left="425" w:hanging="425"/>
              <w:rPr>
                <w:rFonts w:ascii="Wingdings" w:hAnsi="Wingdings"/>
                <w:bCs w:val="0"/>
              </w:rPr>
            </w:pPr>
            <w:r w:rsidRPr="00E8771B">
              <w:rPr>
                <w:rFonts w:ascii="Wingdings" w:hAnsi="Wingdings"/>
                <w:bCs w:val="0"/>
              </w:rPr>
              <w:t></w:t>
            </w:r>
          </w:p>
        </w:tc>
        <w:tc>
          <w:tcPr>
            <w:tcW w:w="283" w:type="dxa"/>
            <w:tcBorders>
              <w:top w:val="single" w:sz="4" w:space="0" w:color="000000"/>
              <w:left w:val="single" w:sz="4" w:space="0" w:color="000000"/>
              <w:bottom w:val="single" w:sz="4" w:space="0" w:color="000000"/>
            </w:tcBorders>
          </w:tcPr>
          <w:p w:rsidR="00CC73A3" w:rsidRPr="00BB7597" w:rsidRDefault="00CC73A3" w:rsidP="0098323D">
            <w:pPr>
              <w:snapToGrid w:val="0"/>
              <w:spacing w:line="260" w:lineRule="atLeast"/>
              <w:ind w:left="425" w:hanging="425"/>
              <w:rPr>
                <w:bCs w:val="0"/>
              </w:rPr>
            </w:pPr>
            <w:r w:rsidRPr="00BB7597">
              <w:rPr>
                <w:bCs w:val="0"/>
              </w:rPr>
              <w:t>4</w:t>
            </w:r>
          </w:p>
        </w:tc>
        <w:tc>
          <w:tcPr>
            <w:tcW w:w="356" w:type="dxa"/>
            <w:tcBorders>
              <w:left w:val="single" w:sz="4" w:space="0" w:color="000000"/>
            </w:tcBorders>
          </w:tcPr>
          <w:p w:rsidR="00CC73A3" w:rsidRPr="00E8771B" w:rsidRDefault="00CC73A3" w:rsidP="0098323D">
            <w:pPr>
              <w:snapToGrid w:val="0"/>
              <w:spacing w:line="260" w:lineRule="atLeast"/>
              <w:ind w:left="425" w:hanging="425"/>
              <w:rPr>
                <w:rFonts w:ascii="Wingdings" w:hAnsi="Wingdings"/>
                <w:bCs w:val="0"/>
              </w:rPr>
            </w:pPr>
            <w:r w:rsidRPr="00E8771B">
              <w:rPr>
                <w:rFonts w:ascii="Wingdings" w:hAnsi="Wingdings"/>
                <w:bCs w:val="0"/>
              </w:rPr>
              <w:t></w:t>
            </w:r>
          </w:p>
        </w:tc>
        <w:tc>
          <w:tcPr>
            <w:tcW w:w="283" w:type="dxa"/>
            <w:tcBorders>
              <w:top w:val="single" w:sz="4" w:space="0" w:color="000000"/>
              <w:left w:val="single" w:sz="4" w:space="0" w:color="000000"/>
              <w:bottom w:val="single" w:sz="4" w:space="0" w:color="000000"/>
            </w:tcBorders>
          </w:tcPr>
          <w:p w:rsidR="00CC73A3" w:rsidRPr="00BB7597" w:rsidRDefault="00CC73A3" w:rsidP="0098323D">
            <w:pPr>
              <w:snapToGrid w:val="0"/>
              <w:spacing w:line="260" w:lineRule="atLeast"/>
              <w:ind w:left="425" w:hanging="425"/>
              <w:rPr>
                <w:bCs w:val="0"/>
              </w:rPr>
            </w:pPr>
            <w:r w:rsidRPr="00BB7597">
              <w:rPr>
                <w:bCs w:val="0"/>
              </w:rPr>
              <w:t>7</w:t>
            </w:r>
          </w:p>
        </w:tc>
        <w:tc>
          <w:tcPr>
            <w:tcW w:w="356" w:type="dxa"/>
            <w:tcBorders>
              <w:left w:val="single" w:sz="4" w:space="0" w:color="000000"/>
            </w:tcBorders>
          </w:tcPr>
          <w:p w:rsidR="00CC73A3" w:rsidRPr="00E8771B" w:rsidRDefault="00CC73A3" w:rsidP="0098323D">
            <w:pPr>
              <w:snapToGrid w:val="0"/>
              <w:spacing w:line="260" w:lineRule="atLeast"/>
              <w:ind w:left="425" w:hanging="425"/>
              <w:rPr>
                <w:rFonts w:ascii="Wingdings" w:hAnsi="Wingdings"/>
                <w:bCs w:val="0"/>
              </w:rPr>
            </w:pPr>
            <w:r w:rsidRPr="00E8771B">
              <w:rPr>
                <w:rFonts w:ascii="Wingdings" w:hAnsi="Wingdings"/>
                <w:bCs w:val="0"/>
              </w:rPr>
              <w:t></w:t>
            </w:r>
          </w:p>
        </w:tc>
        <w:tc>
          <w:tcPr>
            <w:tcW w:w="323" w:type="dxa"/>
            <w:tcBorders>
              <w:top w:val="single" w:sz="4" w:space="0" w:color="000000"/>
              <w:left w:val="single" w:sz="4" w:space="0" w:color="000000"/>
              <w:bottom w:val="single" w:sz="4" w:space="0" w:color="000000"/>
              <w:right w:val="single" w:sz="4" w:space="0" w:color="000000"/>
            </w:tcBorders>
          </w:tcPr>
          <w:p w:rsidR="00CC73A3" w:rsidRPr="00BB7597" w:rsidRDefault="00CC73A3" w:rsidP="0098323D">
            <w:pPr>
              <w:snapToGrid w:val="0"/>
              <w:spacing w:line="260" w:lineRule="atLeast"/>
              <w:ind w:left="425" w:hanging="425"/>
              <w:rPr>
                <w:bCs w:val="0"/>
              </w:rPr>
            </w:pPr>
            <w:r w:rsidRPr="00BB7597">
              <w:rPr>
                <w:bCs w:val="0"/>
              </w:rPr>
              <w:t>1</w:t>
            </w:r>
          </w:p>
        </w:tc>
      </w:tr>
    </w:tbl>
    <w:p w:rsidR="00CC73A3" w:rsidRPr="00BB7597" w:rsidRDefault="00CC73A3" w:rsidP="00CC73A3">
      <w:pPr>
        <w:spacing w:line="260" w:lineRule="atLeast"/>
        <w:rPr>
          <w:bCs w:val="0"/>
        </w:rPr>
      </w:pPr>
    </w:p>
    <w:p w:rsidR="00CC73A3" w:rsidRPr="00BB7597" w:rsidRDefault="00CC73A3" w:rsidP="00CC73A3">
      <w:pPr>
        <w:spacing w:line="260" w:lineRule="atLeast"/>
        <w:ind w:left="426" w:hanging="426"/>
        <w:rPr>
          <w:bCs w:val="0"/>
        </w:rPr>
      </w:pPr>
      <w:r>
        <w:rPr>
          <w:bCs w:val="0"/>
        </w:rPr>
        <w:br w:type="page"/>
      </w:r>
      <w:r w:rsidRPr="00BB7597">
        <w:rPr>
          <w:bCs w:val="0"/>
        </w:rPr>
        <w:lastRenderedPageBreak/>
        <w:t>17</w:t>
      </w:r>
      <w:r w:rsidRPr="00BB7597">
        <w:rPr>
          <w:bCs w:val="0"/>
        </w:rPr>
        <w:tab/>
      </w:r>
      <w:r w:rsidRPr="00BB7597">
        <w:rPr>
          <w:b/>
          <w:bCs w:val="0"/>
          <w:i/>
        </w:rPr>
        <w:t>OP DE STOEL VAN DE OFFICIER</w:t>
      </w:r>
      <w:r w:rsidRPr="00BB7597">
        <w:rPr>
          <w:bCs w:val="0"/>
        </w:rPr>
        <w:t xml:space="preserve">  blz. 69</w:t>
      </w:r>
    </w:p>
    <w:p w:rsidR="00CC73A3" w:rsidRDefault="00CC73A3" w:rsidP="00CC73A3">
      <w:pPr>
        <w:spacing w:line="260" w:lineRule="atLeast"/>
        <w:rPr>
          <w:bCs w:val="0"/>
        </w:rPr>
      </w:pPr>
    </w:p>
    <w:p w:rsidR="00CC73A3" w:rsidRPr="00BB7597" w:rsidRDefault="00CC73A3" w:rsidP="00CC73A3">
      <w:pPr>
        <w:spacing w:line="260" w:lineRule="atLeast"/>
        <w:ind w:left="425"/>
        <w:rPr>
          <w:bCs w:val="0"/>
          <w:i/>
        </w:rPr>
      </w:pPr>
      <w:r w:rsidRPr="00BB7597">
        <w:rPr>
          <w:bCs w:val="0"/>
          <w:i/>
        </w:rPr>
        <w:t>Hieronder staan voorbeelden van antwoorden. Geef voor de bespreking aan, dat het niet altijd zeker is wat er zal gebeuren</w:t>
      </w:r>
      <w:r>
        <w:rPr>
          <w:bCs w:val="0"/>
          <w:i/>
        </w:rPr>
        <w:t>.</w:t>
      </w:r>
      <w:r w:rsidRPr="00BB7597">
        <w:rPr>
          <w:bCs w:val="0"/>
          <w:i/>
        </w:rPr>
        <w:t xml:space="preserve"> </w:t>
      </w:r>
      <w:r>
        <w:rPr>
          <w:bCs w:val="0"/>
          <w:i/>
        </w:rPr>
        <w:t>T</w:t>
      </w:r>
      <w:r w:rsidRPr="00BB7597">
        <w:rPr>
          <w:bCs w:val="0"/>
          <w:i/>
        </w:rPr>
        <w:t>oepassing van het recht is geen spoorboekje, waarbij je altijd van A naar B gaat.</w:t>
      </w:r>
    </w:p>
    <w:p w:rsidR="00CC73A3" w:rsidRPr="00BB7597" w:rsidRDefault="00CC73A3" w:rsidP="00CC73A3">
      <w:pPr>
        <w:spacing w:line="260" w:lineRule="atLeast"/>
        <w:ind w:left="425" w:hanging="425"/>
        <w:rPr>
          <w:bCs w:val="0"/>
        </w:rPr>
      </w:pPr>
    </w:p>
    <w:tbl>
      <w:tblPr>
        <w:tblW w:w="9284" w:type="dxa"/>
        <w:tblInd w:w="425" w:type="dxa"/>
        <w:tblLayout w:type="fixed"/>
        <w:tblCellMar>
          <w:left w:w="70" w:type="dxa"/>
          <w:right w:w="70" w:type="dxa"/>
        </w:tblCellMar>
        <w:tblLook w:val="0000" w:firstRow="0" w:lastRow="0" w:firstColumn="0" w:lastColumn="0" w:noHBand="0" w:noVBand="0"/>
      </w:tblPr>
      <w:tblGrid>
        <w:gridCol w:w="3898"/>
        <w:gridCol w:w="1520"/>
        <w:gridCol w:w="3866"/>
      </w:tblGrid>
      <w:tr w:rsidR="00CC73A3" w:rsidRPr="00E8771B" w:rsidTr="0098323D">
        <w:tc>
          <w:tcPr>
            <w:tcW w:w="3898" w:type="dxa"/>
            <w:tcBorders>
              <w:bottom w:val="single" w:sz="4" w:space="0" w:color="000000"/>
            </w:tcBorders>
            <w:vAlign w:val="bottom"/>
          </w:tcPr>
          <w:p w:rsidR="00CC73A3" w:rsidRPr="00E8771B" w:rsidRDefault="00CC73A3" w:rsidP="0098323D">
            <w:pPr>
              <w:snapToGrid w:val="0"/>
              <w:spacing w:line="260" w:lineRule="atLeast"/>
              <w:ind w:left="425" w:hanging="425"/>
              <w:rPr>
                <w:rFonts w:ascii="Arial Narrow" w:hAnsi="Arial Narrow"/>
                <w:b/>
              </w:rPr>
            </w:pPr>
            <w:r w:rsidRPr="00E8771B">
              <w:rPr>
                <w:rFonts w:ascii="Arial Narrow" w:hAnsi="Arial Narrow"/>
                <w:b/>
              </w:rPr>
              <w:t>Situatie</w:t>
            </w:r>
          </w:p>
        </w:tc>
        <w:tc>
          <w:tcPr>
            <w:tcW w:w="1520" w:type="dxa"/>
            <w:tcBorders>
              <w:left w:val="single" w:sz="4" w:space="0" w:color="000000"/>
              <w:bottom w:val="single" w:sz="4" w:space="0" w:color="000000"/>
            </w:tcBorders>
          </w:tcPr>
          <w:p w:rsidR="00CC73A3" w:rsidRPr="00E8771B" w:rsidRDefault="00CC73A3" w:rsidP="0098323D">
            <w:pPr>
              <w:snapToGrid w:val="0"/>
              <w:spacing w:line="260" w:lineRule="atLeast"/>
              <w:rPr>
                <w:rFonts w:ascii="Arial Narrow" w:hAnsi="Arial Narrow"/>
                <w:b/>
              </w:rPr>
            </w:pPr>
            <w:r w:rsidRPr="00E8771B">
              <w:rPr>
                <w:rFonts w:ascii="Arial Narrow" w:hAnsi="Arial Narrow"/>
                <w:b/>
              </w:rPr>
              <w:t>Seponeren, schikken of vervolgen?</w:t>
            </w:r>
          </w:p>
        </w:tc>
        <w:tc>
          <w:tcPr>
            <w:tcW w:w="3866" w:type="dxa"/>
            <w:tcBorders>
              <w:left w:val="single" w:sz="4" w:space="0" w:color="000000"/>
              <w:bottom w:val="single" w:sz="4" w:space="0" w:color="000000"/>
            </w:tcBorders>
            <w:vAlign w:val="bottom"/>
          </w:tcPr>
          <w:p w:rsidR="00CC73A3" w:rsidRPr="00E8771B" w:rsidRDefault="00CC73A3" w:rsidP="0098323D">
            <w:pPr>
              <w:snapToGrid w:val="0"/>
              <w:spacing w:line="260" w:lineRule="atLeast"/>
              <w:rPr>
                <w:rFonts w:ascii="Arial Narrow" w:hAnsi="Arial Narrow"/>
                <w:b/>
              </w:rPr>
            </w:pPr>
            <w:r w:rsidRPr="00E8771B">
              <w:rPr>
                <w:rFonts w:ascii="Arial Narrow" w:hAnsi="Arial Narrow"/>
                <w:b/>
              </w:rPr>
              <w:t>Motivatie</w:t>
            </w:r>
          </w:p>
        </w:tc>
      </w:tr>
      <w:tr w:rsidR="00CC73A3" w:rsidRPr="00E8771B" w:rsidTr="0098323D">
        <w:tc>
          <w:tcPr>
            <w:tcW w:w="3898" w:type="dxa"/>
            <w:tcBorders>
              <w:bottom w:val="single" w:sz="4" w:space="0" w:color="000000"/>
            </w:tcBorders>
          </w:tcPr>
          <w:p w:rsidR="00CC73A3" w:rsidRPr="00E8771B" w:rsidRDefault="00CC73A3" w:rsidP="0098323D">
            <w:pPr>
              <w:snapToGrid w:val="0"/>
              <w:spacing w:line="260" w:lineRule="atLeast"/>
              <w:ind w:left="425" w:hanging="425"/>
              <w:rPr>
                <w:rFonts w:ascii="Arial Narrow" w:hAnsi="Arial Narrow"/>
                <w:bCs w:val="0"/>
              </w:rPr>
            </w:pPr>
            <w:r w:rsidRPr="00E8771B">
              <w:rPr>
                <w:rFonts w:ascii="Arial Narrow" w:hAnsi="Arial Narrow"/>
                <w:bCs w:val="0"/>
              </w:rPr>
              <w:t>1.</w:t>
            </w:r>
            <w:r w:rsidRPr="00E8771B">
              <w:rPr>
                <w:rFonts w:ascii="Arial Narrow" w:hAnsi="Arial Narrow"/>
                <w:bCs w:val="0"/>
              </w:rPr>
              <w:tab/>
              <w:t>Een vuurwerkhandelaar heeft 600 kilo vuurwerk in zijn magazijn liggen, terwijl hij een vergunning heeft voor 200 kilo.</w:t>
            </w:r>
          </w:p>
        </w:tc>
        <w:tc>
          <w:tcPr>
            <w:tcW w:w="1520" w:type="dxa"/>
            <w:tcBorders>
              <w:left w:val="single" w:sz="4" w:space="0" w:color="000000"/>
              <w:bottom w:val="single" w:sz="4" w:space="0" w:color="000000"/>
            </w:tcBorders>
          </w:tcPr>
          <w:p w:rsidR="00CC73A3" w:rsidRPr="00E8771B" w:rsidRDefault="00CC73A3" w:rsidP="0098323D">
            <w:pPr>
              <w:snapToGrid w:val="0"/>
              <w:spacing w:line="260" w:lineRule="atLeast"/>
              <w:rPr>
                <w:rFonts w:ascii="Arial Narrow" w:hAnsi="Arial Narrow"/>
                <w:bCs w:val="0"/>
              </w:rPr>
            </w:pPr>
            <w:r w:rsidRPr="00E8771B">
              <w:rPr>
                <w:rFonts w:ascii="Arial Narrow" w:hAnsi="Arial Narrow"/>
                <w:bCs w:val="0"/>
              </w:rPr>
              <w:t>schikken of</w:t>
            </w:r>
            <w:r>
              <w:rPr>
                <w:rFonts w:ascii="Arial Narrow" w:hAnsi="Arial Narrow"/>
                <w:bCs w:val="0"/>
              </w:rPr>
              <w:t xml:space="preserve"> </w:t>
            </w:r>
            <w:r w:rsidRPr="00E8771B">
              <w:rPr>
                <w:rFonts w:ascii="Arial Narrow" w:hAnsi="Arial Narrow"/>
                <w:bCs w:val="0"/>
              </w:rPr>
              <w:t>vervolgen</w:t>
            </w:r>
          </w:p>
        </w:tc>
        <w:tc>
          <w:tcPr>
            <w:tcW w:w="3866" w:type="dxa"/>
            <w:tcBorders>
              <w:left w:val="single" w:sz="4" w:space="0" w:color="000000"/>
              <w:bottom w:val="single" w:sz="4" w:space="0" w:color="000000"/>
            </w:tcBorders>
          </w:tcPr>
          <w:p w:rsidR="00CC73A3" w:rsidRPr="00E8771B" w:rsidRDefault="00CC73A3" w:rsidP="0098323D">
            <w:pPr>
              <w:snapToGrid w:val="0"/>
              <w:spacing w:line="260" w:lineRule="atLeast"/>
              <w:rPr>
                <w:rFonts w:ascii="Arial Narrow" w:hAnsi="Arial Narrow"/>
                <w:bCs w:val="0"/>
              </w:rPr>
            </w:pPr>
            <w:r w:rsidRPr="00886B0C">
              <w:rPr>
                <w:rFonts w:ascii="Arial Narrow" w:hAnsi="Arial Narrow"/>
                <w:bCs w:val="0"/>
              </w:rPr>
              <w:t>De vuurwerkhandelaar kan een forse geldboete verwachten. Hij kan ook worden vervolgd: na de vuurwerkramp in Enschede (2000) wordt strenger opgetreden in dit soort zaken.</w:t>
            </w:r>
            <w:r w:rsidRPr="00E8771B">
              <w:rPr>
                <w:rFonts w:ascii="Arial Narrow" w:hAnsi="Arial Narrow"/>
                <w:bCs w:val="0"/>
              </w:rPr>
              <w:t xml:space="preserve"> </w:t>
            </w:r>
          </w:p>
        </w:tc>
      </w:tr>
      <w:tr w:rsidR="00CC73A3" w:rsidRPr="00E8771B" w:rsidTr="0098323D">
        <w:tc>
          <w:tcPr>
            <w:tcW w:w="3898" w:type="dxa"/>
            <w:tcBorders>
              <w:bottom w:val="single" w:sz="4" w:space="0" w:color="000000"/>
            </w:tcBorders>
          </w:tcPr>
          <w:p w:rsidR="00CC73A3" w:rsidRPr="00E8771B" w:rsidRDefault="00CC73A3" w:rsidP="0098323D">
            <w:pPr>
              <w:snapToGrid w:val="0"/>
              <w:spacing w:line="260" w:lineRule="atLeast"/>
              <w:ind w:left="425" w:hanging="425"/>
              <w:rPr>
                <w:rFonts w:ascii="Arial Narrow" w:hAnsi="Arial Narrow"/>
                <w:bCs w:val="0"/>
              </w:rPr>
            </w:pPr>
            <w:r w:rsidRPr="00E8771B">
              <w:rPr>
                <w:rFonts w:ascii="Arial Narrow" w:hAnsi="Arial Narrow"/>
                <w:bCs w:val="0"/>
              </w:rPr>
              <w:t>2.</w:t>
            </w:r>
            <w:r w:rsidRPr="00E8771B">
              <w:rPr>
                <w:rFonts w:ascii="Arial Narrow" w:hAnsi="Arial Narrow"/>
                <w:bCs w:val="0"/>
              </w:rPr>
              <w:tab/>
              <w:t>Een dronken fietser wordt door de politie opgepakt en om nuchter te worden een nacht in de cel opgesloten.</w:t>
            </w:r>
          </w:p>
        </w:tc>
        <w:tc>
          <w:tcPr>
            <w:tcW w:w="1520" w:type="dxa"/>
            <w:tcBorders>
              <w:left w:val="single" w:sz="4" w:space="0" w:color="000000"/>
              <w:bottom w:val="single" w:sz="4" w:space="0" w:color="000000"/>
            </w:tcBorders>
          </w:tcPr>
          <w:p w:rsidR="00CC73A3" w:rsidRPr="00E8771B" w:rsidRDefault="00CC73A3" w:rsidP="0098323D">
            <w:pPr>
              <w:snapToGrid w:val="0"/>
              <w:spacing w:line="260" w:lineRule="atLeast"/>
              <w:rPr>
                <w:rFonts w:ascii="Arial Narrow" w:hAnsi="Arial Narrow"/>
                <w:bCs w:val="0"/>
              </w:rPr>
            </w:pPr>
            <w:r w:rsidRPr="00E8771B">
              <w:rPr>
                <w:rFonts w:ascii="Arial Narrow" w:hAnsi="Arial Narrow"/>
                <w:bCs w:val="0"/>
              </w:rPr>
              <w:t>schikken</w:t>
            </w:r>
          </w:p>
        </w:tc>
        <w:tc>
          <w:tcPr>
            <w:tcW w:w="3866" w:type="dxa"/>
            <w:tcBorders>
              <w:left w:val="single" w:sz="4" w:space="0" w:color="000000"/>
              <w:bottom w:val="single" w:sz="4" w:space="0" w:color="000000"/>
            </w:tcBorders>
          </w:tcPr>
          <w:p w:rsidR="00CC73A3" w:rsidRPr="00E8771B" w:rsidRDefault="00CC73A3" w:rsidP="0098323D">
            <w:pPr>
              <w:snapToGrid w:val="0"/>
              <w:spacing w:line="260" w:lineRule="atLeast"/>
              <w:rPr>
                <w:rFonts w:ascii="Arial Narrow" w:hAnsi="Arial Narrow"/>
                <w:bCs w:val="0"/>
              </w:rPr>
            </w:pPr>
            <w:r w:rsidRPr="00E8771B">
              <w:rPr>
                <w:rFonts w:ascii="Arial Narrow" w:hAnsi="Arial Narrow"/>
                <w:bCs w:val="0"/>
              </w:rPr>
              <w:t>De fietser is al genoeg gestraft omdat hij een nacht in de cel heeft moeten doorbrengen.</w:t>
            </w:r>
          </w:p>
          <w:p w:rsidR="00CC73A3" w:rsidRPr="00E8771B" w:rsidRDefault="00CC73A3" w:rsidP="0098323D">
            <w:pPr>
              <w:snapToGrid w:val="0"/>
              <w:spacing w:line="260" w:lineRule="atLeast"/>
              <w:rPr>
                <w:rFonts w:ascii="Arial Narrow" w:hAnsi="Arial Narrow"/>
                <w:bCs w:val="0"/>
              </w:rPr>
            </w:pPr>
            <w:r w:rsidRPr="00E8771B">
              <w:rPr>
                <w:rFonts w:ascii="Arial Narrow" w:hAnsi="Arial Narrow"/>
                <w:bCs w:val="0"/>
              </w:rPr>
              <w:t>Hij krijgt waarschijnlijk wel een boete.</w:t>
            </w:r>
          </w:p>
          <w:p w:rsidR="00CC73A3" w:rsidRPr="00E8771B" w:rsidRDefault="00CC73A3" w:rsidP="0098323D">
            <w:pPr>
              <w:snapToGrid w:val="0"/>
              <w:spacing w:line="260" w:lineRule="atLeast"/>
              <w:rPr>
                <w:rFonts w:ascii="Arial Narrow" w:hAnsi="Arial Narrow"/>
                <w:bCs w:val="0"/>
              </w:rPr>
            </w:pPr>
            <w:r w:rsidRPr="00E8771B">
              <w:rPr>
                <w:rFonts w:ascii="Arial Narrow" w:hAnsi="Arial Narrow"/>
                <w:bCs w:val="0"/>
                <w:i/>
              </w:rPr>
              <w:t>De boete voor het dronken verstoren van de openbare orde bedraagt 370 euro (2014).</w:t>
            </w:r>
          </w:p>
        </w:tc>
      </w:tr>
      <w:tr w:rsidR="00CC73A3" w:rsidRPr="00E8771B" w:rsidTr="0098323D">
        <w:tc>
          <w:tcPr>
            <w:tcW w:w="3898" w:type="dxa"/>
            <w:tcBorders>
              <w:bottom w:val="single" w:sz="4" w:space="0" w:color="000000"/>
            </w:tcBorders>
          </w:tcPr>
          <w:p w:rsidR="00CC73A3" w:rsidRPr="00E8771B" w:rsidRDefault="00CC73A3" w:rsidP="0098323D">
            <w:pPr>
              <w:snapToGrid w:val="0"/>
              <w:spacing w:line="260" w:lineRule="atLeast"/>
              <w:ind w:left="425" w:hanging="425"/>
              <w:rPr>
                <w:rFonts w:ascii="Arial Narrow" w:hAnsi="Arial Narrow"/>
                <w:bCs w:val="0"/>
              </w:rPr>
            </w:pPr>
            <w:r w:rsidRPr="00E8771B">
              <w:rPr>
                <w:rFonts w:ascii="Arial Narrow" w:hAnsi="Arial Narrow"/>
                <w:bCs w:val="0"/>
              </w:rPr>
              <w:t>3.</w:t>
            </w:r>
            <w:r w:rsidRPr="00E8771B">
              <w:rPr>
                <w:rFonts w:ascii="Arial Narrow" w:hAnsi="Arial Narrow"/>
                <w:bCs w:val="0"/>
              </w:rPr>
              <w:tab/>
              <w:t>Een drugsgebruiker wordt voor de 50e keer opgepakt wegens winkeldiefstal.</w:t>
            </w:r>
          </w:p>
        </w:tc>
        <w:tc>
          <w:tcPr>
            <w:tcW w:w="1520" w:type="dxa"/>
            <w:tcBorders>
              <w:left w:val="single" w:sz="4" w:space="0" w:color="000000"/>
              <w:bottom w:val="single" w:sz="4" w:space="0" w:color="000000"/>
            </w:tcBorders>
          </w:tcPr>
          <w:p w:rsidR="00CC73A3" w:rsidRPr="00E8771B" w:rsidRDefault="00CC73A3" w:rsidP="0098323D">
            <w:pPr>
              <w:snapToGrid w:val="0"/>
              <w:spacing w:line="260" w:lineRule="atLeast"/>
              <w:rPr>
                <w:rFonts w:ascii="Arial Narrow" w:hAnsi="Arial Narrow"/>
                <w:bCs w:val="0"/>
              </w:rPr>
            </w:pPr>
            <w:r w:rsidRPr="00E8771B">
              <w:rPr>
                <w:rFonts w:ascii="Arial Narrow" w:hAnsi="Arial Narrow"/>
                <w:bCs w:val="0"/>
              </w:rPr>
              <w:t>vervolgen</w:t>
            </w:r>
          </w:p>
        </w:tc>
        <w:tc>
          <w:tcPr>
            <w:tcW w:w="3866" w:type="dxa"/>
            <w:tcBorders>
              <w:left w:val="single" w:sz="4" w:space="0" w:color="000000"/>
              <w:bottom w:val="single" w:sz="4" w:space="0" w:color="000000"/>
            </w:tcBorders>
          </w:tcPr>
          <w:p w:rsidR="00CC73A3" w:rsidRPr="00E8771B" w:rsidRDefault="00CC73A3" w:rsidP="0098323D">
            <w:pPr>
              <w:snapToGrid w:val="0"/>
              <w:spacing w:line="260" w:lineRule="atLeast"/>
              <w:rPr>
                <w:rFonts w:ascii="Arial Narrow" w:hAnsi="Arial Narrow"/>
                <w:bCs w:val="0"/>
                <w:i/>
              </w:rPr>
            </w:pPr>
            <w:r w:rsidRPr="00886B0C">
              <w:rPr>
                <w:rFonts w:ascii="Arial Narrow" w:hAnsi="Arial Narrow"/>
                <w:bCs w:val="0"/>
              </w:rPr>
              <w:t>Hij wordt een tijdje uit de maatschappij ge</w:t>
            </w:r>
            <w:r>
              <w:rPr>
                <w:rFonts w:ascii="Arial Narrow" w:hAnsi="Arial Narrow"/>
                <w:bCs w:val="0"/>
              </w:rPr>
              <w:t>haald</w:t>
            </w:r>
            <w:r w:rsidRPr="00886B0C">
              <w:rPr>
                <w:rFonts w:ascii="Arial Narrow" w:hAnsi="Arial Narrow"/>
                <w:bCs w:val="0"/>
              </w:rPr>
              <w:t>. De tijd dat hij vastzit, kan hij in elk geval geen nieuwe diefstal plegen.</w:t>
            </w:r>
          </w:p>
        </w:tc>
      </w:tr>
      <w:tr w:rsidR="00CC73A3" w:rsidRPr="00E8771B" w:rsidTr="0098323D">
        <w:tc>
          <w:tcPr>
            <w:tcW w:w="3898" w:type="dxa"/>
            <w:tcBorders>
              <w:bottom w:val="single" w:sz="4" w:space="0" w:color="000000"/>
            </w:tcBorders>
          </w:tcPr>
          <w:p w:rsidR="00CC73A3" w:rsidRPr="00E8771B" w:rsidRDefault="00CC73A3" w:rsidP="0098323D">
            <w:pPr>
              <w:snapToGrid w:val="0"/>
              <w:spacing w:line="260" w:lineRule="atLeast"/>
              <w:ind w:left="425" w:hanging="425"/>
              <w:rPr>
                <w:rFonts w:ascii="Arial Narrow" w:hAnsi="Arial Narrow"/>
                <w:bCs w:val="0"/>
              </w:rPr>
            </w:pPr>
            <w:r w:rsidRPr="00E8771B">
              <w:rPr>
                <w:rFonts w:ascii="Arial Narrow" w:hAnsi="Arial Narrow"/>
                <w:bCs w:val="0"/>
              </w:rPr>
              <w:t>4.</w:t>
            </w:r>
            <w:r w:rsidRPr="00E8771B">
              <w:rPr>
                <w:rFonts w:ascii="Arial Narrow" w:hAnsi="Arial Narrow"/>
                <w:bCs w:val="0"/>
              </w:rPr>
              <w:tab/>
              <w:t xml:space="preserve">Een scholier heeft op zijn school </w:t>
            </w:r>
            <w:r>
              <w:rPr>
                <w:rFonts w:ascii="Arial Narrow" w:hAnsi="Arial Narrow"/>
                <w:bCs w:val="0"/>
              </w:rPr>
              <w:t>het</w:t>
            </w:r>
            <w:r w:rsidRPr="00E8771B">
              <w:rPr>
                <w:rFonts w:ascii="Arial Narrow" w:hAnsi="Arial Narrow"/>
                <w:bCs w:val="0"/>
              </w:rPr>
              <w:t xml:space="preserve"> mobiel</w:t>
            </w:r>
            <w:r>
              <w:rPr>
                <w:rFonts w:ascii="Arial Narrow" w:hAnsi="Arial Narrow"/>
                <w:bCs w:val="0"/>
              </w:rPr>
              <w:t>tj</w:t>
            </w:r>
            <w:r w:rsidRPr="00E8771B">
              <w:rPr>
                <w:rFonts w:ascii="Arial Narrow" w:hAnsi="Arial Narrow"/>
                <w:bCs w:val="0"/>
              </w:rPr>
              <w:t>e van een medeleerling gestolen. De leerling is van school gestuurd en de zaak is gemeld bij de politie.</w:t>
            </w:r>
          </w:p>
        </w:tc>
        <w:tc>
          <w:tcPr>
            <w:tcW w:w="1520" w:type="dxa"/>
            <w:tcBorders>
              <w:left w:val="single" w:sz="4" w:space="0" w:color="000000"/>
              <w:bottom w:val="single" w:sz="4" w:space="0" w:color="000000"/>
            </w:tcBorders>
          </w:tcPr>
          <w:p w:rsidR="00CC73A3" w:rsidRPr="00E8771B" w:rsidRDefault="00CC73A3" w:rsidP="0098323D">
            <w:pPr>
              <w:snapToGrid w:val="0"/>
              <w:spacing w:line="260" w:lineRule="atLeast"/>
              <w:rPr>
                <w:rFonts w:ascii="Arial Narrow" w:hAnsi="Arial Narrow"/>
                <w:bCs w:val="0"/>
              </w:rPr>
            </w:pPr>
            <w:r w:rsidRPr="00E8771B">
              <w:rPr>
                <w:rFonts w:ascii="Arial Narrow" w:hAnsi="Arial Narrow"/>
                <w:bCs w:val="0"/>
              </w:rPr>
              <w:t>seponeren of schikken</w:t>
            </w:r>
          </w:p>
        </w:tc>
        <w:tc>
          <w:tcPr>
            <w:tcW w:w="3866" w:type="dxa"/>
            <w:tcBorders>
              <w:left w:val="single" w:sz="4" w:space="0" w:color="000000"/>
              <w:bottom w:val="single" w:sz="4" w:space="0" w:color="000000"/>
            </w:tcBorders>
          </w:tcPr>
          <w:p w:rsidR="00CC73A3" w:rsidRPr="00E8771B" w:rsidRDefault="00CC73A3" w:rsidP="0098323D">
            <w:pPr>
              <w:snapToGrid w:val="0"/>
              <w:spacing w:line="260" w:lineRule="atLeast"/>
              <w:rPr>
                <w:rFonts w:ascii="Arial Narrow" w:hAnsi="Arial Narrow"/>
                <w:bCs w:val="0"/>
              </w:rPr>
            </w:pPr>
            <w:r w:rsidRPr="00E8771B">
              <w:rPr>
                <w:rFonts w:ascii="Arial Narrow" w:hAnsi="Arial Narrow"/>
                <w:bCs w:val="0"/>
              </w:rPr>
              <w:t>De jongen is al genoeg gestraft doordat hij van school is gestuurd. Eventueel geeft de officier hem een boete of stuurt hem naar H</w:t>
            </w:r>
            <w:r>
              <w:rPr>
                <w:rFonts w:ascii="Arial Narrow" w:hAnsi="Arial Narrow"/>
                <w:bCs w:val="0"/>
              </w:rPr>
              <w:t>alt</w:t>
            </w:r>
            <w:r w:rsidRPr="00E8771B">
              <w:rPr>
                <w:rFonts w:ascii="Arial Narrow" w:hAnsi="Arial Narrow"/>
                <w:bCs w:val="0"/>
              </w:rPr>
              <w:t>.</w:t>
            </w:r>
          </w:p>
        </w:tc>
      </w:tr>
      <w:tr w:rsidR="00CC73A3" w:rsidRPr="00E8771B" w:rsidTr="0098323D">
        <w:tc>
          <w:tcPr>
            <w:tcW w:w="3898" w:type="dxa"/>
            <w:tcBorders>
              <w:bottom w:val="single" w:sz="4" w:space="0" w:color="000000"/>
            </w:tcBorders>
          </w:tcPr>
          <w:p w:rsidR="00CC73A3" w:rsidRPr="00E8771B" w:rsidRDefault="00CC73A3" w:rsidP="0098323D">
            <w:pPr>
              <w:snapToGrid w:val="0"/>
              <w:spacing w:line="260" w:lineRule="atLeast"/>
              <w:ind w:left="425" w:hanging="425"/>
              <w:rPr>
                <w:rFonts w:ascii="Arial Narrow" w:hAnsi="Arial Narrow"/>
                <w:bCs w:val="0"/>
              </w:rPr>
            </w:pPr>
            <w:r w:rsidRPr="00E8771B">
              <w:rPr>
                <w:rFonts w:ascii="Arial Narrow" w:hAnsi="Arial Narrow"/>
                <w:bCs w:val="0"/>
              </w:rPr>
              <w:t>5.</w:t>
            </w:r>
            <w:r w:rsidRPr="00E8771B">
              <w:rPr>
                <w:rFonts w:ascii="Arial Narrow" w:hAnsi="Arial Narrow"/>
                <w:bCs w:val="0"/>
              </w:rPr>
              <w:tab/>
              <w:t>Bij een voetbalwedstrijd gooien supporters stenen naar de politie, maar niemand raakt gewond. De politie arresteert één supporter.</w:t>
            </w:r>
          </w:p>
        </w:tc>
        <w:tc>
          <w:tcPr>
            <w:tcW w:w="1520" w:type="dxa"/>
            <w:tcBorders>
              <w:left w:val="single" w:sz="4" w:space="0" w:color="000000"/>
              <w:bottom w:val="single" w:sz="4" w:space="0" w:color="000000"/>
            </w:tcBorders>
          </w:tcPr>
          <w:p w:rsidR="00CC73A3" w:rsidRPr="00E8771B" w:rsidRDefault="00CC73A3" w:rsidP="0098323D">
            <w:pPr>
              <w:snapToGrid w:val="0"/>
              <w:spacing w:line="260" w:lineRule="atLeast"/>
              <w:rPr>
                <w:rFonts w:ascii="Arial Narrow" w:hAnsi="Arial Narrow"/>
                <w:bCs w:val="0"/>
              </w:rPr>
            </w:pPr>
            <w:r w:rsidRPr="00E8771B">
              <w:rPr>
                <w:rFonts w:ascii="Arial Narrow" w:hAnsi="Arial Narrow"/>
                <w:bCs w:val="0"/>
              </w:rPr>
              <w:t>vervolgen</w:t>
            </w:r>
          </w:p>
        </w:tc>
        <w:tc>
          <w:tcPr>
            <w:tcW w:w="3866" w:type="dxa"/>
            <w:tcBorders>
              <w:left w:val="single" w:sz="4" w:space="0" w:color="000000"/>
              <w:bottom w:val="single" w:sz="4" w:space="0" w:color="000000"/>
            </w:tcBorders>
          </w:tcPr>
          <w:p w:rsidR="00CC73A3" w:rsidRPr="00E8771B" w:rsidRDefault="00CC73A3" w:rsidP="0098323D">
            <w:pPr>
              <w:snapToGrid w:val="0"/>
              <w:spacing w:line="260" w:lineRule="atLeast"/>
              <w:rPr>
                <w:rFonts w:ascii="Arial Narrow" w:hAnsi="Arial Narrow"/>
                <w:bCs w:val="0"/>
                <w:strike/>
              </w:rPr>
            </w:pPr>
            <w:r w:rsidRPr="00E8771B">
              <w:rPr>
                <w:rFonts w:ascii="Arial Narrow" w:hAnsi="Arial Narrow"/>
                <w:bCs w:val="0"/>
              </w:rPr>
              <w:t>Het is een ernstig geweldsmisdrijf, dat bovendien was gericht tegen de politie.</w:t>
            </w:r>
          </w:p>
        </w:tc>
      </w:tr>
      <w:tr w:rsidR="00CC73A3" w:rsidRPr="00E8771B" w:rsidTr="0098323D">
        <w:tc>
          <w:tcPr>
            <w:tcW w:w="3898" w:type="dxa"/>
            <w:tcBorders>
              <w:bottom w:val="single" w:sz="4" w:space="0" w:color="000000"/>
            </w:tcBorders>
          </w:tcPr>
          <w:p w:rsidR="00CC73A3" w:rsidRPr="00E8771B" w:rsidRDefault="00CC73A3" w:rsidP="0098323D">
            <w:pPr>
              <w:snapToGrid w:val="0"/>
              <w:spacing w:line="260" w:lineRule="atLeast"/>
              <w:ind w:left="425" w:hanging="425"/>
              <w:rPr>
                <w:rFonts w:ascii="Arial Narrow" w:hAnsi="Arial Narrow"/>
                <w:bCs w:val="0"/>
              </w:rPr>
            </w:pPr>
            <w:r w:rsidRPr="00E8771B">
              <w:rPr>
                <w:rFonts w:ascii="Arial Narrow" w:hAnsi="Arial Narrow"/>
                <w:bCs w:val="0"/>
              </w:rPr>
              <w:t>6.</w:t>
            </w:r>
            <w:r w:rsidRPr="00E8771B">
              <w:rPr>
                <w:rFonts w:ascii="Arial Narrow" w:hAnsi="Arial Narrow"/>
                <w:bCs w:val="0"/>
              </w:rPr>
              <w:tab/>
              <w:t>Iemand wordt in een café door een ander getreiterd. Hij pakt een mes en zegt: “Pas op, want ik steek je neer.” De barman pakt snel het mes af, maar belt daarna toch de politie.</w:t>
            </w:r>
          </w:p>
        </w:tc>
        <w:tc>
          <w:tcPr>
            <w:tcW w:w="1520" w:type="dxa"/>
            <w:tcBorders>
              <w:left w:val="single" w:sz="4" w:space="0" w:color="000000"/>
              <w:bottom w:val="single" w:sz="4" w:space="0" w:color="000000"/>
            </w:tcBorders>
          </w:tcPr>
          <w:p w:rsidR="00CC73A3" w:rsidRPr="00E8771B" w:rsidRDefault="00CC73A3" w:rsidP="0098323D">
            <w:pPr>
              <w:snapToGrid w:val="0"/>
              <w:spacing w:line="260" w:lineRule="atLeast"/>
              <w:rPr>
                <w:rFonts w:ascii="Arial Narrow" w:hAnsi="Arial Narrow"/>
                <w:bCs w:val="0"/>
              </w:rPr>
            </w:pPr>
            <w:r w:rsidRPr="00E8771B">
              <w:rPr>
                <w:rFonts w:ascii="Arial Narrow" w:hAnsi="Arial Narrow"/>
                <w:bCs w:val="0"/>
              </w:rPr>
              <w:t>vervolgen, eventueel seponeren</w:t>
            </w:r>
          </w:p>
        </w:tc>
        <w:tc>
          <w:tcPr>
            <w:tcW w:w="3866" w:type="dxa"/>
            <w:tcBorders>
              <w:left w:val="single" w:sz="4" w:space="0" w:color="000000"/>
              <w:bottom w:val="single" w:sz="4" w:space="0" w:color="000000"/>
            </w:tcBorders>
          </w:tcPr>
          <w:p w:rsidR="00CC73A3" w:rsidRDefault="00CC73A3" w:rsidP="0098323D">
            <w:pPr>
              <w:snapToGrid w:val="0"/>
              <w:spacing w:line="260" w:lineRule="atLeast"/>
              <w:rPr>
                <w:rFonts w:ascii="Arial Narrow" w:hAnsi="Arial Narrow"/>
                <w:bCs w:val="0"/>
              </w:rPr>
            </w:pPr>
            <w:r w:rsidRPr="00886B0C">
              <w:rPr>
                <w:rFonts w:ascii="Arial Narrow" w:hAnsi="Arial Narrow"/>
                <w:bCs w:val="0"/>
              </w:rPr>
              <w:t>Als de bedreiging serieus bedoeld was, dan dreigde er echt een steekpartij</w:t>
            </w:r>
            <w:r>
              <w:rPr>
                <w:rFonts w:ascii="Arial Narrow" w:hAnsi="Arial Narrow"/>
                <w:bCs w:val="0"/>
              </w:rPr>
              <w:t xml:space="preserve"> en </w:t>
            </w:r>
            <w:r w:rsidRPr="00886B0C">
              <w:rPr>
                <w:rFonts w:ascii="Arial Narrow" w:hAnsi="Arial Narrow"/>
                <w:bCs w:val="0"/>
              </w:rPr>
              <w:t xml:space="preserve">zal de officier </w:t>
            </w:r>
            <w:r>
              <w:rPr>
                <w:rFonts w:ascii="Arial Narrow" w:hAnsi="Arial Narrow"/>
                <w:bCs w:val="0"/>
              </w:rPr>
              <w:t xml:space="preserve">zeker </w:t>
            </w:r>
            <w:r w:rsidRPr="00886B0C">
              <w:rPr>
                <w:rFonts w:ascii="Arial Narrow" w:hAnsi="Arial Narrow"/>
                <w:bCs w:val="0"/>
              </w:rPr>
              <w:t>vervolgen.</w:t>
            </w:r>
          </w:p>
          <w:p w:rsidR="00CC73A3" w:rsidRPr="00E8771B" w:rsidRDefault="00CC73A3" w:rsidP="0098323D">
            <w:pPr>
              <w:snapToGrid w:val="0"/>
              <w:spacing w:line="260" w:lineRule="atLeast"/>
              <w:rPr>
                <w:rFonts w:ascii="Arial Narrow" w:hAnsi="Arial Narrow"/>
                <w:bCs w:val="0"/>
                <w:i/>
              </w:rPr>
            </w:pPr>
            <w:r w:rsidRPr="00E8771B">
              <w:rPr>
                <w:rFonts w:ascii="Arial Narrow" w:hAnsi="Arial Narrow"/>
                <w:bCs w:val="0"/>
              </w:rPr>
              <w:t>Is die serieuze bedoeling niet aan te tonen,</w:t>
            </w:r>
            <w:r>
              <w:rPr>
                <w:rFonts w:ascii="Arial Narrow" w:hAnsi="Arial Narrow"/>
                <w:bCs w:val="0"/>
              </w:rPr>
              <w:t xml:space="preserve"> dan zal de officier seponeren.</w:t>
            </w:r>
          </w:p>
        </w:tc>
      </w:tr>
      <w:tr w:rsidR="00CC73A3" w:rsidRPr="00E8771B" w:rsidTr="0098323D">
        <w:tc>
          <w:tcPr>
            <w:tcW w:w="3898" w:type="dxa"/>
            <w:tcBorders>
              <w:bottom w:val="single" w:sz="4" w:space="0" w:color="000000"/>
            </w:tcBorders>
          </w:tcPr>
          <w:p w:rsidR="00CC73A3" w:rsidRPr="00E8771B" w:rsidRDefault="00CC73A3" w:rsidP="0098323D">
            <w:pPr>
              <w:snapToGrid w:val="0"/>
              <w:spacing w:line="260" w:lineRule="atLeast"/>
              <w:ind w:left="425" w:hanging="425"/>
              <w:rPr>
                <w:rFonts w:ascii="Arial Narrow" w:hAnsi="Arial Narrow"/>
                <w:bCs w:val="0"/>
              </w:rPr>
            </w:pPr>
            <w:r w:rsidRPr="00E8771B">
              <w:rPr>
                <w:rFonts w:ascii="Arial Narrow" w:hAnsi="Arial Narrow"/>
                <w:bCs w:val="0"/>
              </w:rPr>
              <w:t>7.</w:t>
            </w:r>
            <w:r w:rsidRPr="00E8771B">
              <w:rPr>
                <w:rFonts w:ascii="Arial Narrow" w:hAnsi="Arial Narrow"/>
                <w:bCs w:val="0"/>
              </w:rPr>
              <w:tab/>
              <w:t>Een dronken automobilist veroorzaakt een auto-ongeluk, waarbij een medepassagier gewond raakt.</w:t>
            </w:r>
          </w:p>
        </w:tc>
        <w:tc>
          <w:tcPr>
            <w:tcW w:w="1520" w:type="dxa"/>
            <w:tcBorders>
              <w:left w:val="single" w:sz="4" w:space="0" w:color="000000"/>
              <w:bottom w:val="single" w:sz="4" w:space="0" w:color="000000"/>
            </w:tcBorders>
          </w:tcPr>
          <w:p w:rsidR="00CC73A3" w:rsidRPr="00E8771B" w:rsidRDefault="00CC73A3" w:rsidP="0098323D">
            <w:pPr>
              <w:snapToGrid w:val="0"/>
              <w:spacing w:line="260" w:lineRule="atLeast"/>
              <w:rPr>
                <w:rFonts w:ascii="Arial Narrow" w:hAnsi="Arial Narrow"/>
                <w:bCs w:val="0"/>
              </w:rPr>
            </w:pPr>
            <w:r w:rsidRPr="00E8771B">
              <w:rPr>
                <w:rFonts w:ascii="Arial Narrow" w:hAnsi="Arial Narrow"/>
                <w:bCs w:val="0"/>
              </w:rPr>
              <w:t>vervolgen</w:t>
            </w:r>
          </w:p>
        </w:tc>
        <w:tc>
          <w:tcPr>
            <w:tcW w:w="3866" w:type="dxa"/>
            <w:tcBorders>
              <w:left w:val="single" w:sz="4" w:space="0" w:color="000000"/>
              <w:bottom w:val="single" w:sz="4" w:space="0" w:color="000000"/>
            </w:tcBorders>
          </w:tcPr>
          <w:p w:rsidR="00CC73A3" w:rsidRPr="00E8771B" w:rsidRDefault="00CC73A3" w:rsidP="0098323D">
            <w:pPr>
              <w:snapToGrid w:val="0"/>
              <w:spacing w:line="260" w:lineRule="atLeast"/>
              <w:rPr>
                <w:rFonts w:ascii="Arial Narrow" w:hAnsi="Arial Narrow"/>
                <w:bCs w:val="0"/>
                <w:i/>
              </w:rPr>
            </w:pPr>
            <w:r w:rsidRPr="00E8771B">
              <w:rPr>
                <w:rFonts w:ascii="Arial Narrow" w:hAnsi="Arial Narrow"/>
                <w:bCs w:val="0"/>
              </w:rPr>
              <w:t>De zaak is ernstig genoeg om te vervolgen.</w:t>
            </w:r>
          </w:p>
        </w:tc>
      </w:tr>
      <w:tr w:rsidR="00CC73A3" w:rsidRPr="00E8771B" w:rsidTr="0098323D">
        <w:tc>
          <w:tcPr>
            <w:tcW w:w="3898" w:type="dxa"/>
            <w:tcBorders>
              <w:bottom w:val="single" w:sz="4" w:space="0" w:color="000000"/>
            </w:tcBorders>
          </w:tcPr>
          <w:p w:rsidR="00CC73A3" w:rsidRPr="00E8771B" w:rsidRDefault="00CC73A3" w:rsidP="0098323D">
            <w:pPr>
              <w:snapToGrid w:val="0"/>
              <w:spacing w:line="260" w:lineRule="atLeast"/>
              <w:ind w:left="425" w:hanging="425"/>
              <w:rPr>
                <w:rFonts w:ascii="Arial Narrow" w:hAnsi="Arial Narrow"/>
                <w:bCs w:val="0"/>
              </w:rPr>
            </w:pPr>
            <w:r w:rsidRPr="00E8771B">
              <w:rPr>
                <w:rFonts w:ascii="Arial Narrow" w:hAnsi="Arial Narrow"/>
                <w:bCs w:val="0"/>
              </w:rPr>
              <w:t>8.</w:t>
            </w:r>
            <w:r w:rsidRPr="00E8771B">
              <w:rPr>
                <w:rFonts w:ascii="Arial Narrow" w:hAnsi="Arial Narrow"/>
                <w:bCs w:val="0"/>
              </w:rPr>
              <w:tab/>
              <w:t>De boekhouder van een slijterij wordt gearresteerd. Hij heeft met de cijfers gerommeld, zodat het bedrijf 40.000 euro minder belasting hoeft te betalen.</w:t>
            </w:r>
          </w:p>
        </w:tc>
        <w:tc>
          <w:tcPr>
            <w:tcW w:w="1520" w:type="dxa"/>
            <w:tcBorders>
              <w:left w:val="single" w:sz="4" w:space="0" w:color="000000"/>
              <w:bottom w:val="single" w:sz="4" w:space="0" w:color="000000"/>
            </w:tcBorders>
          </w:tcPr>
          <w:p w:rsidR="00CC73A3" w:rsidRPr="00E8771B" w:rsidRDefault="00CC73A3" w:rsidP="0098323D">
            <w:pPr>
              <w:snapToGrid w:val="0"/>
              <w:spacing w:line="260" w:lineRule="atLeast"/>
              <w:rPr>
                <w:rFonts w:ascii="Arial Narrow" w:hAnsi="Arial Narrow"/>
                <w:bCs w:val="0"/>
                <w:strike/>
              </w:rPr>
            </w:pPr>
            <w:r w:rsidRPr="00E8771B">
              <w:rPr>
                <w:rFonts w:ascii="Arial Narrow" w:hAnsi="Arial Narrow"/>
                <w:bCs w:val="0"/>
              </w:rPr>
              <w:t>vervolgen</w:t>
            </w:r>
          </w:p>
        </w:tc>
        <w:tc>
          <w:tcPr>
            <w:tcW w:w="3866" w:type="dxa"/>
            <w:tcBorders>
              <w:left w:val="single" w:sz="4" w:space="0" w:color="000000"/>
              <w:bottom w:val="single" w:sz="4" w:space="0" w:color="000000"/>
            </w:tcBorders>
          </w:tcPr>
          <w:p w:rsidR="00CC73A3" w:rsidRPr="00E8771B" w:rsidRDefault="00CC73A3" w:rsidP="0098323D">
            <w:pPr>
              <w:snapToGrid w:val="0"/>
              <w:spacing w:line="260" w:lineRule="atLeast"/>
              <w:rPr>
                <w:rFonts w:ascii="Arial Narrow" w:hAnsi="Arial Narrow"/>
                <w:bCs w:val="0"/>
                <w:strike/>
              </w:rPr>
            </w:pPr>
            <w:r w:rsidRPr="00886B0C">
              <w:rPr>
                <w:rFonts w:ascii="Arial Narrow" w:hAnsi="Arial Narrow"/>
                <w:bCs w:val="0"/>
              </w:rPr>
              <w:t>De belastingdienst heeft blijkbaar aangifte gedaan. Het fraudebedrag is zo hoog, dat de officier zal vervolgen.</w:t>
            </w:r>
          </w:p>
        </w:tc>
      </w:tr>
      <w:tr w:rsidR="00CC73A3" w:rsidRPr="00E8771B" w:rsidTr="0098323D">
        <w:tc>
          <w:tcPr>
            <w:tcW w:w="3898" w:type="dxa"/>
          </w:tcPr>
          <w:p w:rsidR="00CC73A3" w:rsidRPr="00E8771B" w:rsidRDefault="00CC73A3" w:rsidP="0098323D">
            <w:pPr>
              <w:snapToGrid w:val="0"/>
              <w:spacing w:line="260" w:lineRule="atLeast"/>
              <w:ind w:left="425" w:hanging="425"/>
              <w:rPr>
                <w:rFonts w:ascii="Arial Narrow" w:hAnsi="Arial Narrow"/>
                <w:bCs w:val="0"/>
              </w:rPr>
            </w:pPr>
            <w:r w:rsidRPr="00E8771B">
              <w:rPr>
                <w:rFonts w:ascii="Arial Narrow" w:hAnsi="Arial Narrow"/>
                <w:bCs w:val="0"/>
              </w:rPr>
              <w:t>9.</w:t>
            </w:r>
            <w:r w:rsidRPr="00E8771B">
              <w:rPr>
                <w:rFonts w:ascii="Arial Narrow" w:hAnsi="Arial Narrow"/>
                <w:bCs w:val="0"/>
              </w:rPr>
              <w:tab/>
              <w:t>Een vader slaat een jongen van 17 jaar die de hele dag kleine kinderen in de buurt loopt te pesten.</w:t>
            </w:r>
          </w:p>
        </w:tc>
        <w:tc>
          <w:tcPr>
            <w:tcW w:w="1520" w:type="dxa"/>
            <w:tcBorders>
              <w:left w:val="single" w:sz="4" w:space="0" w:color="000000"/>
            </w:tcBorders>
          </w:tcPr>
          <w:p w:rsidR="00CC73A3" w:rsidRPr="00E8771B" w:rsidRDefault="00CC73A3" w:rsidP="0098323D">
            <w:pPr>
              <w:snapToGrid w:val="0"/>
              <w:spacing w:line="260" w:lineRule="atLeast"/>
              <w:rPr>
                <w:rFonts w:ascii="Arial Narrow" w:hAnsi="Arial Narrow"/>
                <w:bCs w:val="0"/>
              </w:rPr>
            </w:pPr>
            <w:r w:rsidRPr="00E8771B">
              <w:rPr>
                <w:rFonts w:ascii="Arial Narrow" w:hAnsi="Arial Narrow"/>
                <w:bCs w:val="0"/>
              </w:rPr>
              <w:t>seponeren</w:t>
            </w:r>
          </w:p>
        </w:tc>
        <w:tc>
          <w:tcPr>
            <w:tcW w:w="3866" w:type="dxa"/>
            <w:tcBorders>
              <w:left w:val="single" w:sz="4" w:space="0" w:color="000000"/>
            </w:tcBorders>
          </w:tcPr>
          <w:p w:rsidR="00CC73A3" w:rsidRPr="00E8771B" w:rsidRDefault="00CC73A3" w:rsidP="0098323D">
            <w:pPr>
              <w:snapToGrid w:val="0"/>
              <w:spacing w:line="260" w:lineRule="atLeast"/>
              <w:rPr>
                <w:rFonts w:ascii="Arial Narrow" w:hAnsi="Arial Narrow"/>
                <w:bCs w:val="0"/>
              </w:rPr>
            </w:pPr>
            <w:r w:rsidRPr="00E8771B">
              <w:rPr>
                <w:rFonts w:ascii="Arial Narrow" w:hAnsi="Arial Narrow"/>
                <w:bCs w:val="0"/>
              </w:rPr>
              <w:t>Als de jongen niet ernstig gewond is, zal de officier waarschijnlijk beiden een stevige waarschuwing geven.</w:t>
            </w:r>
          </w:p>
        </w:tc>
      </w:tr>
    </w:tbl>
    <w:p w:rsidR="00CC73A3" w:rsidRPr="00BB7597" w:rsidRDefault="00CC73A3" w:rsidP="00CC73A3">
      <w:pPr>
        <w:spacing w:line="260" w:lineRule="atLeast"/>
        <w:ind w:left="425" w:hanging="425"/>
        <w:rPr>
          <w:bCs w:val="0"/>
        </w:rPr>
      </w:pPr>
    </w:p>
    <w:p w:rsidR="00CC73A3" w:rsidRPr="00BB7597" w:rsidRDefault="00CC73A3" w:rsidP="00CC73A3">
      <w:pPr>
        <w:pStyle w:val="Kop3"/>
      </w:pPr>
      <w:r w:rsidRPr="00BB7597">
        <w:br w:type="page"/>
      </w:r>
      <w:r w:rsidRPr="00BB7597">
        <w:lastRenderedPageBreak/>
        <w:t>BEGRIPPEN HOOFDSTUK 6  blz. 70</w:t>
      </w:r>
    </w:p>
    <w:p w:rsidR="00CC73A3" w:rsidRDefault="00CC73A3" w:rsidP="00CC73A3">
      <w:pPr>
        <w:spacing w:line="260" w:lineRule="atLeast"/>
        <w:rPr>
          <w:bCs w:val="0"/>
        </w:rPr>
      </w:pPr>
    </w:p>
    <w:p w:rsidR="00CC73A3" w:rsidRPr="00BB7597" w:rsidRDefault="00CC73A3" w:rsidP="00CC73A3">
      <w:pPr>
        <w:spacing w:line="260" w:lineRule="atLeast"/>
        <w:rPr>
          <w:bCs w:val="0"/>
        </w:rPr>
      </w:pPr>
    </w:p>
    <w:p w:rsidR="00CC73A3" w:rsidRPr="00886B0C" w:rsidRDefault="00CC73A3" w:rsidP="00CC73A3">
      <w:pPr>
        <w:spacing w:line="260" w:lineRule="atLeast"/>
        <w:rPr>
          <w:bCs w:val="0"/>
          <w:i/>
        </w:rPr>
      </w:pPr>
      <w:r w:rsidRPr="00886B0C">
        <w:rPr>
          <w:b/>
          <w:bCs w:val="0"/>
        </w:rPr>
        <w:t>Handhaven van de openbare orde</w:t>
      </w:r>
      <w:r w:rsidRPr="00886B0C">
        <w:rPr>
          <w:bCs w:val="0"/>
        </w:rPr>
        <w:t xml:space="preserve">: </w:t>
      </w:r>
      <w:r w:rsidRPr="00886B0C">
        <w:rPr>
          <w:bCs w:val="0"/>
          <w:i/>
        </w:rPr>
        <w:t>de politietaak om wanorde of rellen te voorkomen of te bestrijden.</w:t>
      </w:r>
    </w:p>
    <w:p w:rsidR="00CC73A3" w:rsidRDefault="00CC73A3" w:rsidP="00CC73A3">
      <w:pPr>
        <w:spacing w:line="260" w:lineRule="atLeast"/>
        <w:rPr>
          <w:b/>
          <w:bCs w:val="0"/>
        </w:rPr>
      </w:pPr>
    </w:p>
    <w:p w:rsidR="00CC73A3" w:rsidRPr="00886B0C" w:rsidRDefault="00CC73A3" w:rsidP="00CC73A3">
      <w:pPr>
        <w:spacing w:line="260" w:lineRule="atLeast"/>
        <w:rPr>
          <w:bCs w:val="0"/>
          <w:i/>
        </w:rPr>
      </w:pPr>
      <w:r w:rsidRPr="00BB7597">
        <w:rPr>
          <w:b/>
          <w:bCs w:val="0"/>
        </w:rPr>
        <w:t>Hulpverlening</w:t>
      </w:r>
      <w:r w:rsidRPr="00BB7597">
        <w:rPr>
          <w:bCs w:val="0"/>
        </w:rPr>
        <w:t xml:space="preserve">: </w:t>
      </w:r>
      <w:r w:rsidRPr="00886B0C">
        <w:rPr>
          <w:bCs w:val="0"/>
          <w:i/>
        </w:rPr>
        <w:t>de politietaak om mensen in vervelende situaties of in nood te helpen.</w:t>
      </w:r>
    </w:p>
    <w:p w:rsidR="00CC73A3" w:rsidRPr="00BB7597" w:rsidRDefault="00CC73A3" w:rsidP="00CC73A3">
      <w:pPr>
        <w:spacing w:line="260" w:lineRule="atLeast"/>
        <w:rPr>
          <w:bCs w:val="0"/>
        </w:rPr>
      </w:pPr>
    </w:p>
    <w:p w:rsidR="00CC73A3" w:rsidRPr="00886B0C" w:rsidRDefault="00CC73A3" w:rsidP="00CC73A3">
      <w:pPr>
        <w:spacing w:line="260" w:lineRule="atLeast"/>
        <w:rPr>
          <w:bCs w:val="0"/>
          <w:i/>
        </w:rPr>
      </w:pPr>
      <w:r w:rsidRPr="00BB7597">
        <w:rPr>
          <w:b/>
          <w:bCs w:val="0"/>
        </w:rPr>
        <w:t>Opsporing</w:t>
      </w:r>
      <w:r w:rsidRPr="00BB7597">
        <w:rPr>
          <w:bCs w:val="0"/>
        </w:rPr>
        <w:t xml:space="preserve">: </w:t>
      </w:r>
      <w:r w:rsidRPr="00886B0C">
        <w:rPr>
          <w:bCs w:val="0"/>
          <w:i/>
        </w:rPr>
        <w:t>de politietaak om te onderzoeken wat er bij een strafbaar feit is gebeurd en wie erbij betrokken zijn.</w:t>
      </w:r>
    </w:p>
    <w:p w:rsidR="00CC73A3" w:rsidRPr="00BB7597" w:rsidRDefault="00CC73A3" w:rsidP="00CC73A3">
      <w:pPr>
        <w:spacing w:line="260" w:lineRule="atLeast"/>
        <w:rPr>
          <w:bCs w:val="0"/>
        </w:rPr>
      </w:pPr>
    </w:p>
    <w:p w:rsidR="00CC73A3" w:rsidRPr="00BB7597" w:rsidRDefault="00CC73A3" w:rsidP="00CC73A3">
      <w:pPr>
        <w:spacing w:line="260" w:lineRule="atLeast"/>
        <w:rPr>
          <w:bCs w:val="0"/>
          <w:i/>
        </w:rPr>
      </w:pPr>
      <w:r w:rsidRPr="00BB7597">
        <w:rPr>
          <w:b/>
          <w:bCs w:val="0"/>
        </w:rPr>
        <w:t>Preventie</w:t>
      </w:r>
      <w:r w:rsidRPr="00BB7597">
        <w:rPr>
          <w:bCs w:val="0"/>
        </w:rPr>
        <w:t xml:space="preserve">: </w:t>
      </w:r>
      <w:r w:rsidRPr="00BB7597">
        <w:rPr>
          <w:bCs w:val="0"/>
          <w:i/>
        </w:rPr>
        <w:t>maatregelen om misdaad te voorkomen.</w:t>
      </w:r>
    </w:p>
    <w:p w:rsidR="00CC73A3" w:rsidRPr="00BB7597" w:rsidRDefault="00CC73A3" w:rsidP="00CC73A3">
      <w:pPr>
        <w:spacing w:line="260" w:lineRule="atLeast"/>
        <w:rPr>
          <w:bCs w:val="0"/>
        </w:rPr>
      </w:pPr>
    </w:p>
    <w:p w:rsidR="00CC73A3" w:rsidRDefault="00CC73A3" w:rsidP="00CC73A3">
      <w:pPr>
        <w:spacing w:line="260" w:lineRule="atLeast"/>
        <w:rPr>
          <w:bCs w:val="0"/>
          <w:i/>
        </w:rPr>
      </w:pPr>
      <w:r w:rsidRPr="00BB7597">
        <w:rPr>
          <w:b/>
          <w:bCs w:val="0"/>
        </w:rPr>
        <w:t>Dienstverlening</w:t>
      </w:r>
      <w:r w:rsidRPr="00BB7597">
        <w:rPr>
          <w:bCs w:val="0"/>
        </w:rPr>
        <w:t xml:space="preserve">: </w:t>
      </w:r>
      <w:r w:rsidRPr="00886B0C">
        <w:rPr>
          <w:bCs w:val="0"/>
          <w:i/>
        </w:rPr>
        <w:t>de politietaak om mensen te adviseren en service te verlenen.</w:t>
      </w:r>
    </w:p>
    <w:p w:rsidR="00CC73A3" w:rsidRPr="00BB7597" w:rsidRDefault="00CC73A3" w:rsidP="00CC73A3">
      <w:pPr>
        <w:spacing w:line="260" w:lineRule="atLeast"/>
        <w:rPr>
          <w:bCs w:val="0"/>
        </w:rPr>
      </w:pPr>
    </w:p>
    <w:p w:rsidR="00CC73A3" w:rsidRPr="00BB7597" w:rsidRDefault="00CC73A3" w:rsidP="00CC73A3">
      <w:pPr>
        <w:spacing w:line="260" w:lineRule="atLeast"/>
        <w:rPr>
          <w:bCs w:val="0"/>
          <w:i/>
        </w:rPr>
      </w:pPr>
      <w:r w:rsidRPr="00BB7597">
        <w:rPr>
          <w:b/>
          <w:bCs w:val="0"/>
        </w:rPr>
        <w:t>Bevoegdheden</w:t>
      </w:r>
      <w:r w:rsidRPr="00BB7597">
        <w:rPr>
          <w:bCs w:val="0"/>
        </w:rPr>
        <w:t xml:space="preserve">: </w:t>
      </w:r>
      <w:r w:rsidRPr="00886B0C">
        <w:rPr>
          <w:bCs w:val="0"/>
          <w:i/>
        </w:rPr>
        <w:t>handelingen die personen of instanties in bepaalde situaties mogen doen.</w:t>
      </w:r>
    </w:p>
    <w:p w:rsidR="00CC73A3" w:rsidRPr="00BB7597" w:rsidRDefault="00CC73A3" w:rsidP="00CC73A3">
      <w:pPr>
        <w:spacing w:line="260" w:lineRule="atLeast"/>
        <w:rPr>
          <w:bCs w:val="0"/>
        </w:rPr>
      </w:pPr>
    </w:p>
    <w:p w:rsidR="00CC73A3" w:rsidRPr="00D263B5" w:rsidRDefault="00CC73A3" w:rsidP="00CC73A3">
      <w:pPr>
        <w:spacing w:line="260" w:lineRule="atLeast"/>
        <w:rPr>
          <w:bCs w:val="0"/>
          <w:i/>
        </w:rPr>
      </w:pPr>
      <w:r w:rsidRPr="00BB7597">
        <w:rPr>
          <w:b/>
          <w:bCs w:val="0"/>
        </w:rPr>
        <w:t>Staande houden</w:t>
      </w:r>
      <w:r w:rsidRPr="00886B0C">
        <w:rPr>
          <w:bCs w:val="0"/>
        </w:rPr>
        <w:t>:</w:t>
      </w:r>
      <w:r w:rsidRPr="00886B0C">
        <w:rPr>
          <w:b/>
          <w:bCs w:val="0"/>
        </w:rPr>
        <w:t xml:space="preserve"> </w:t>
      </w:r>
      <w:r w:rsidRPr="00886B0C">
        <w:rPr>
          <w:bCs w:val="0"/>
          <w:i/>
        </w:rPr>
        <w:t>iemand laten stilstaan en naar zijn naam en adres vragen.</w:t>
      </w:r>
    </w:p>
    <w:p w:rsidR="00CC73A3" w:rsidRPr="00BB7597" w:rsidRDefault="00CC73A3" w:rsidP="00CC73A3">
      <w:pPr>
        <w:spacing w:line="260" w:lineRule="atLeast"/>
        <w:rPr>
          <w:bCs w:val="0"/>
        </w:rPr>
      </w:pPr>
    </w:p>
    <w:p w:rsidR="00CC73A3" w:rsidRDefault="00CC73A3" w:rsidP="00CC73A3">
      <w:pPr>
        <w:spacing w:line="260" w:lineRule="atLeast"/>
        <w:rPr>
          <w:bCs w:val="0"/>
          <w:i/>
        </w:rPr>
      </w:pPr>
      <w:r w:rsidRPr="00BB7597">
        <w:rPr>
          <w:b/>
          <w:bCs w:val="0"/>
        </w:rPr>
        <w:t>Aanhouden</w:t>
      </w:r>
      <w:r w:rsidRPr="00BB7597">
        <w:rPr>
          <w:bCs w:val="0"/>
        </w:rPr>
        <w:t xml:space="preserve">: </w:t>
      </w:r>
      <w:r w:rsidRPr="00886B0C">
        <w:rPr>
          <w:bCs w:val="0"/>
          <w:i/>
        </w:rPr>
        <w:t>een verdachte arresteren en meenemen naar het politiebureau.</w:t>
      </w:r>
    </w:p>
    <w:p w:rsidR="00CC73A3" w:rsidRPr="00BB7597" w:rsidRDefault="00CC73A3" w:rsidP="00CC73A3">
      <w:pPr>
        <w:spacing w:line="260" w:lineRule="atLeast"/>
        <w:rPr>
          <w:bCs w:val="0"/>
        </w:rPr>
      </w:pPr>
    </w:p>
    <w:p w:rsidR="00CC73A3" w:rsidRPr="00BB7597" w:rsidRDefault="00CC73A3" w:rsidP="00CC73A3">
      <w:pPr>
        <w:spacing w:line="260" w:lineRule="atLeast"/>
        <w:rPr>
          <w:bCs w:val="0"/>
          <w:i/>
        </w:rPr>
      </w:pPr>
      <w:r w:rsidRPr="00BB7597">
        <w:rPr>
          <w:b/>
          <w:bCs w:val="0"/>
        </w:rPr>
        <w:t>Vasthouden</w:t>
      </w:r>
      <w:r w:rsidRPr="00886B0C">
        <w:rPr>
          <w:bCs w:val="0"/>
        </w:rPr>
        <w:t xml:space="preserve">: </w:t>
      </w:r>
      <w:r w:rsidRPr="00886B0C">
        <w:rPr>
          <w:bCs w:val="0"/>
          <w:i/>
        </w:rPr>
        <w:t>een verdachte tijdelijk in een politiecel stoppen.</w:t>
      </w:r>
    </w:p>
    <w:p w:rsidR="00CC73A3" w:rsidRPr="00BB7597" w:rsidRDefault="00CC73A3" w:rsidP="00CC73A3">
      <w:pPr>
        <w:spacing w:line="260" w:lineRule="atLeast"/>
        <w:rPr>
          <w:bCs w:val="0"/>
        </w:rPr>
      </w:pPr>
    </w:p>
    <w:p w:rsidR="00CC73A3" w:rsidRPr="00BB7597" w:rsidRDefault="00CC73A3" w:rsidP="00CC73A3">
      <w:pPr>
        <w:spacing w:line="260" w:lineRule="atLeast"/>
        <w:rPr>
          <w:bCs w:val="0"/>
          <w:i/>
        </w:rPr>
      </w:pPr>
      <w:r w:rsidRPr="00BB7597">
        <w:rPr>
          <w:b/>
          <w:bCs w:val="0"/>
        </w:rPr>
        <w:t>Fouilleren</w:t>
      </w:r>
      <w:r w:rsidRPr="00BB7597">
        <w:rPr>
          <w:bCs w:val="0"/>
        </w:rPr>
        <w:t xml:space="preserve">: </w:t>
      </w:r>
      <w:r w:rsidRPr="00BB7597">
        <w:rPr>
          <w:bCs w:val="0"/>
          <w:i/>
        </w:rPr>
        <w:t>de politie onderzoekt de kleding en het lichaam van een verdachte.</w:t>
      </w:r>
    </w:p>
    <w:p w:rsidR="00CC73A3" w:rsidRPr="00BB7597" w:rsidRDefault="00CC73A3" w:rsidP="00CC73A3">
      <w:pPr>
        <w:spacing w:line="260" w:lineRule="atLeast"/>
        <w:rPr>
          <w:bCs w:val="0"/>
        </w:rPr>
      </w:pPr>
    </w:p>
    <w:p w:rsidR="00CC73A3" w:rsidRPr="00BB7597" w:rsidRDefault="00CC73A3" w:rsidP="00CC73A3">
      <w:pPr>
        <w:spacing w:line="260" w:lineRule="atLeast"/>
        <w:rPr>
          <w:bCs w:val="0"/>
          <w:i/>
        </w:rPr>
      </w:pPr>
      <w:r w:rsidRPr="00BB7597">
        <w:rPr>
          <w:b/>
          <w:bCs w:val="0"/>
        </w:rPr>
        <w:t>Rechter-commissaris</w:t>
      </w:r>
      <w:r w:rsidRPr="00BB7597">
        <w:rPr>
          <w:bCs w:val="0"/>
        </w:rPr>
        <w:t xml:space="preserve">: </w:t>
      </w:r>
      <w:r w:rsidRPr="00886B0C">
        <w:rPr>
          <w:bCs w:val="0"/>
          <w:i/>
        </w:rPr>
        <w:t>een rechter met speciale taken, zoals toestemming geven voor het gebruik van zware opsporingsmiddelen.</w:t>
      </w:r>
    </w:p>
    <w:p w:rsidR="00CC73A3" w:rsidRPr="00BB7597" w:rsidRDefault="00CC73A3" w:rsidP="00CC73A3">
      <w:pPr>
        <w:spacing w:line="260" w:lineRule="atLeast"/>
        <w:rPr>
          <w:bCs w:val="0"/>
          <w:i/>
        </w:rPr>
      </w:pPr>
    </w:p>
    <w:p w:rsidR="00CC73A3" w:rsidRDefault="00CC73A3" w:rsidP="00CC73A3">
      <w:pPr>
        <w:spacing w:line="260" w:lineRule="atLeast"/>
        <w:rPr>
          <w:bCs w:val="0"/>
          <w:i/>
        </w:rPr>
      </w:pPr>
      <w:r w:rsidRPr="00BB7597">
        <w:rPr>
          <w:b/>
          <w:bCs w:val="0"/>
        </w:rPr>
        <w:t>Rechtsbescherming</w:t>
      </w:r>
      <w:r w:rsidRPr="00BB7597">
        <w:rPr>
          <w:bCs w:val="0"/>
        </w:rPr>
        <w:t>:</w:t>
      </w:r>
      <w:r w:rsidRPr="0004666D">
        <w:rPr>
          <w:bCs w:val="0"/>
          <w:i/>
        </w:rPr>
        <w:t xml:space="preserve"> </w:t>
      </w:r>
      <w:r w:rsidRPr="00F769F1">
        <w:rPr>
          <w:bCs w:val="0"/>
          <w:i/>
        </w:rPr>
        <w:t>burgers worden beschermd tegen een te grote overheidsmacht en tegen willekeur door de overheid</w:t>
      </w:r>
      <w:r>
        <w:rPr>
          <w:bCs w:val="0"/>
          <w:i/>
        </w:rPr>
        <w:t>.</w:t>
      </w:r>
    </w:p>
    <w:p w:rsidR="00CC73A3" w:rsidRPr="00BB7597" w:rsidRDefault="00CC73A3" w:rsidP="00CC73A3">
      <w:pPr>
        <w:spacing w:line="260" w:lineRule="atLeast"/>
        <w:rPr>
          <w:bCs w:val="0"/>
        </w:rPr>
      </w:pPr>
    </w:p>
    <w:p w:rsidR="00CC73A3" w:rsidRPr="00D263B5" w:rsidRDefault="00CC73A3" w:rsidP="00CC73A3">
      <w:pPr>
        <w:spacing w:line="260" w:lineRule="atLeast"/>
        <w:rPr>
          <w:bCs w:val="0"/>
          <w:i/>
        </w:rPr>
      </w:pPr>
      <w:r w:rsidRPr="00BB7597">
        <w:rPr>
          <w:b/>
          <w:bCs w:val="0"/>
        </w:rPr>
        <w:t>Rechtshandhaving</w:t>
      </w:r>
      <w:r w:rsidRPr="00BB7597">
        <w:rPr>
          <w:bCs w:val="0"/>
        </w:rPr>
        <w:t>:</w:t>
      </w:r>
      <w:r w:rsidRPr="00BB7597">
        <w:rPr>
          <w:b/>
          <w:bCs w:val="0"/>
        </w:rPr>
        <w:t xml:space="preserve"> </w:t>
      </w:r>
      <w:r w:rsidRPr="00F769F1">
        <w:rPr>
          <w:bCs w:val="0"/>
          <w:i/>
        </w:rPr>
        <w:t>het handhaven van de rechtsorde.</w:t>
      </w:r>
    </w:p>
    <w:p w:rsidR="00CC73A3" w:rsidRPr="00BB7597" w:rsidRDefault="00CC73A3" w:rsidP="00CC73A3">
      <w:pPr>
        <w:spacing w:line="260" w:lineRule="atLeast"/>
        <w:rPr>
          <w:bCs w:val="0"/>
        </w:rPr>
      </w:pPr>
    </w:p>
    <w:p w:rsidR="00CC73A3" w:rsidRPr="00BB7597" w:rsidRDefault="00CC73A3" w:rsidP="00CC73A3">
      <w:pPr>
        <w:spacing w:line="260" w:lineRule="atLeast"/>
        <w:rPr>
          <w:bCs w:val="0"/>
          <w:i/>
        </w:rPr>
      </w:pPr>
      <w:r w:rsidRPr="00BB7597">
        <w:rPr>
          <w:b/>
          <w:bCs w:val="0"/>
        </w:rPr>
        <w:t>Officier van justitie</w:t>
      </w:r>
      <w:r w:rsidRPr="00BB7597">
        <w:rPr>
          <w:bCs w:val="0"/>
        </w:rPr>
        <w:t>:</w:t>
      </w:r>
      <w:r w:rsidRPr="00BB7597">
        <w:rPr>
          <w:b/>
          <w:bCs w:val="0"/>
        </w:rPr>
        <w:t xml:space="preserve"> </w:t>
      </w:r>
      <w:r w:rsidRPr="00F769F1">
        <w:rPr>
          <w:bCs w:val="0"/>
          <w:i/>
        </w:rPr>
        <w:t>een speciale ambtenaar die namens de samenleving bewijzen zoekt tegen een verdachte en een straf tegen hem kan eisen.</w:t>
      </w:r>
    </w:p>
    <w:p w:rsidR="00CC73A3" w:rsidRPr="00BB7597" w:rsidRDefault="00CC73A3" w:rsidP="00CC73A3">
      <w:pPr>
        <w:spacing w:line="260" w:lineRule="atLeast"/>
        <w:rPr>
          <w:bCs w:val="0"/>
        </w:rPr>
      </w:pPr>
    </w:p>
    <w:p w:rsidR="00CC73A3" w:rsidRPr="00BB7597" w:rsidRDefault="00CC73A3" w:rsidP="00CC73A3">
      <w:pPr>
        <w:spacing w:line="260" w:lineRule="atLeast"/>
        <w:rPr>
          <w:bCs w:val="0"/>
          <w:i/>
        </w:rPr>
      </w:pPr>
      <w:r w:rsidRPr="00BB7597">
        <w:rPr>
          <w:b/>
          <w:bCs w:val="0"/>
        </w:rPr>
        <w:t>Openbaar Ministerie</w:t>
      </w:r>
      <w:r w:rsidRPr="00BB7597">
        <w:rPr>
          <w:bCs w:val="0"/>
        </w:rPr>
        <w:t>:</w:t>
      </w:r>
      <w:r w:rsidRPr="00BB7597">
        <w:rPr>
          <w:b/>
          <w:bCs w:val="0"/>
        </w:rPr>
        <w:t xml:space="preserve"> </w:t>
      </w:r>
      <w:r w:rsidRPr="00BB7597">
        <w:rPr>
          <w:bCs w:val="0"/>
          <w:i/>
        </w:rPr>
        <w:t>alle officieren van justitie bij elkaar.</w:t>
      </w:r>
    </w:p>
    <w:p w:rsidR="00CC73A3" w:rsidRPr="00BB7597" w:rsidRDefault="00CC73A3" w:rsidP="00CC73A3">
      <w:pPr>
        <w:spacing w:line="260" w:lineRule="atLeast"/>
        <w:rPr>
          <w:bCs w:val="0"/>
        </w:rPr>
      </w:pPr>
    </w:p>
    <w:p w:rsidR="00CC73A3" w:rsidRPr="00BB7597" w:rsidRDefault="00CC73A3" w:rsidP="00CC73A3">
      <w:pPr>
        <w:spacing w:line="260" w:lineRule="atLeast"/>
        <w:rPr>
          <w:bCs w:val="0"/>
          <w:i/>
        </w:rPr>
      </w:pPr>
      <w:r w:rsidRPr="00BB7597">
        <w:rPr>
          <w:b/>
          <w:bCs w:val="0"/>
        </w:rPr>
        <w:t>Proces</w:t>
      </w:r>
      <w:r w:rsidRPr="00BB7597">
        <w:rPr>
          <w:bCs w:val="0"/>
        </w:rPr>
        <w:t>-</w:t>
      </w:r>
      <w:r w:rsidRPr="00BB7597">
        <w:rPr>
          <w:b/>
          <w:bCs w:val="0"/>
        </w:rPr>
        <w:t>verbaal</w:t>
      </w:r>
      <w:r w:rsidRPr="00BB7597">
        <w:rPr>
          <w:bCs w:val="0"/>
        </w:rPr>
        <w:t xml:space="preserve">: </w:t>
      </w:r>
      <w:r w:rsidRPr="00BB7597">
        <w:rPr>
          <w:bCs w:val="0"/>
          <w:i/>
        </w:rPr>
        <w:t>een officieel schriftelijk verslag van een strafbaar feit.</w:t>
      </w:r>
    </w:p>
    <w:p w:rsidR="00CC73A3" w:rsidRPr="00BB7597" w:rsidRDefault="00CC73A3" w:rsidP="00CC73A3">
      <w:pPr>
        <w:spacing w:line="260" w:lineRule="atLeast"/>
        <w:rPr>
          <w:bCs w:val="0"/>
        </w:rPr>
      </w:pPr>
    </w:p>
    <w:p w:rsidR="00CC73A3" w:rsidRPr="00F769F1" w:rsidRDefault="00CC73A3" w:rsidP="00CC73A3">
      <w:pPr>
        <w:spacing w:line="260" w:lineRule="atLeast"/>
        <w:rPr>
          <w:bCs w:val="0"/>
          <w:i/>
        </w:rPr>
      </w:pPr>
      <w:r w:rsidRPr="00BB7597">
        <w:rPr>
          <w:b/>
          <w:bCs w:val="0"/>
        </w:rPr>
        <w:t>Opsporingsonderzoek</w:t>
      </w:r>
      <w:r w:rsidRPr="00BB7597">
        <w:rPr>
          <w:bCs w:val="0"/>
        </w:rPr>
        <w:t xml:space="preserve">: </w:t>
      </w:r>
      <w:r w:rsidRPr="00F769F1">
        <w:rPr>
          <w:bCs w:val="0"/>
          <w:i/>
        </w:rPr>
        <w:t>de politie zoekt naar bewijzen van een gepleegd strafbaar feit.</w:t>
      </w:r>
    </w:p>
    <w:p w:rsidR="00CC73A3" w:rsidRDefault="00CC73A3" w:rsidP="00CC73A3">
      <w:pPr>
        <w:spacing w:line="260" w:lineRule="atLeast"/>
        <w:rPr>
          <w:bCs w:val="0"/>
          <w:i/>
        </w:rPr>
      </w:pPr>
    </w:p>
    <w:p w:rsidR="00CC73A3" w:rsidRPr="0004666D" w:rsidRDefault="00CC73A3" w:rsidP="00CC73A3">
      <w:pPr>
        <w:spacing w:line="260" w:lineRule="atLeast"/>
        <w:rPr>
          <w:bCs w:val="0"/>
          <w:i/>
        </w:rPr>
      </w:pPr>
      <w:r w:rsidRPr="00BB7597">
        <w:rPr>
          <w:b/>
          <w:bCs w:val="0"/>
        </w:rPr>
        <w:t>Strafdossier</w:t>
      </w:r>
      <w:r w:rsidRPr="00BB7597">
        <w:rPr>
          <w:bCs w:val="0"/>
        </w:rPr>
        <w:t xml:space="preserve">: </w:t>
      </w:r>
      <w:r w:rsidRPr="00F769F1">
        <w:rPr>
          <w:bCs w:val="0"/>
          <w:i/>
        </w:rPr>
        <w:t>alle gegevens van het delict: verslagen, bewijsmateriaal, getuigenverklaringen</w:t>
      </w:r>
      <w:r>
        <w:rPr>
          <w:bCs w:val="0"/>
          <w:i/>
        </w:rPr>
        <w:t>,</w:t>
      </w:r>
      <w:r w:rsidRPr="00F769F1">
        <w:rPr>
          <w:bCs w:val="0"/>
          <w:i/>
        </w:rPr>
        <w:t xml:space="preserve"> e</w:t>
      </w:r>
      <w:r>
        <w:rPr>
          <w:bCs w:val="0"/>
          <w:i/>
        </w:rPr>
        <w:t>nzovoort</w:t>
      </w:r>
      <w:r w:rsidRPr="00F769F1">
        <w:rPr>
          <w:bCs w:val="0"/>
          <w:i/>
        </w:rPr>
        <w:t>.</w:t>
      </w:r>
    </w:p>
    <w:p w:rsidR="00CC73A3" w:rsidRPr="0004666D" w:rsidRDefault="00CC73A3" w:rsidP="00CC73A3">
      <w:pPr>
        <w:spacing w:line="260" w:lineRule="atLeast"/>
        <w:rPr>
          <w:bCs w:val="0"/>
          <w:i/>
        </w:rPr>
      </w:pPr>
    </w:p>
    <w:p w:rsidR="00CC73A3" w:rsidRDefault="00CC73A3" w:rsidP="00CC73A3">
      <w:pPr>
        <w:spacing w:line="260" w:lineRule="atLeast"/>
        <w:rPr>
          <w:bCs w:val="0"/>
          <w:i/>
        </w:rPr>
      </w:pPr>
      <w:r w:rsidRPr="00BB7597">
        <w:rPr>
          <w:b/>
          <w:bCs w:val="0"/>
        </w:rPr>
        <w:t>Seponeren</w:t>
      </w:r>
      <w:r w:rsidRPr="00BB7597">
        <w:rPr>
          <w:bCs w:val="0"/>
        </w:rPr>
        <w:t xml:space="preserve">: </w:t>
      </w:r>
      <w:r w:rsidRPr="00F769F1">
        <w:rPr>
          <w:bCs w:val="0"/>
          <w:i/>
        </w:rPr>
        <w:t>afzien van verdere rechtsvervolging.</w:t>
      </w:r>
      <w:r w:rsidRPr="00BB7597">
        <w:rPr>
          <w:bCs w:val="0"/>
          <w:i/>
        </w:rPr>
        <w:t xml:space="preserve"> </w:t>
      </w:r>
    </w:p>
    <w:p w:rsidR="00CC73A3" w:rsidRPr="00BB7597" w:rsidRDefault="00CC73A3" w:rsidP="00CC73A3">
      <w:pPr>
        <w:spacing w:line="260" w:lineRule="atLeast"/>
        <w:rPr>
          <w:bCs w:val="0"/>
        </w:rPr>
      </w:pPr>
    </w:p>
    <w:p w:rsidR="00CC73A3" w:rsidRDefault="00CC73A3" w:rsidP="00CC73A3">
      <w:pPr>
        <w:spacing w:line="260" w:lineRule="atLeast"/>
        <w:rPr>
          <w:bCs w:val="0"/>
        </w:rPr>
      </w:pPr>
      <w:r w:rsidRPr="003C0EB3">
        <w:rPr>
          <w:b/>
          <w:bCs w:val="0"/>
        </w:rPr>
        <w:t xml:space="preserve">Schikken </w:t>
      </w:r>
      <w:r w:rsidRPr="003C0EB3">
        <w:rPr>
          <w:bCs w:val="0"/>
        </w:rPr>
        <w:t xml:space="preserve">/ </w:t>
      </w:r>
      <w:r w:rsidRPr="003C0EB3">
        <w:rPr>
          <w:b/>
          <w:bCs w:val="0"/>
        </w:rPr>
        <w:t>transactie</w:t>
      </w:r>
      <w:r w:rsidRPr="003C0EB3">
        <w:rPr>
          <w:bCs w:val="0"/>
        </w:rPr>
        <w:t xml:space="preserve">: </w:t>
      </w:r>
      <w:r w:rsidRPr="003C0EB3">
        <w:rPr>
          <w:bCs w:val="0"/>
          <w:i/>
        </w:rPr>
        <w:t>de officier van justitie stelt de verdachte een boete voor. Er komt dan geen rechtszaak.</w:t>
      </w:r>
    </w:p>
    <w:p w:rsidR="00CC73A3" w:rsidRPr="00D263B5" w:rsidRDefault="00CC73A3" w:rsidP="00CC73A3">
      <w:pPr>
        <w:spacing w:line="260" w:lineRule="atLeast"/>
        <w:rPr>
          <w:bCs w:val="0"/>
        </w:rPr>
      </w:pPr>
    </w:p>
    <w:p w:rsidR="00CC73A3" w:rsidRPr="00BB7597" w:rsidRDefault="00CC73A3" w:rsidP="00CC73A3">
      <w:pPr>
        <w:spacing w:line="260" w:lineRule="atLeast"/>
        <w:rPr>
          <w:bCs w:val="0"/>
          <w:i/>
        </w:rPr>
      </w:pPr>
      <w:r w:rsidRPr="00BB7597">
        <w:rPr>
          <w:b/>
          <w:bCs w:val="0"/>
        </w:rPr>
        <w:t>Vervolgen</w:t>
      </w:r>
      <w:r w:rsidRPr="00BB7597">
        <w:rPr>
          <w:bCs w:val="0"/>
        </w:rPr>
        <w:t xml:space="preserve">: </w:t>
      </w:r>
      <w:r w:rsidRPr="00BB7597">
        <w:rPr>
          <w:bCs w:val="0"/>
          <w:i/>
        </w:rPr>
        <w:t>de officier van justitie besluit dat er een rechtszaak komt.</w:t>
      </w:r>
    </w:p>
    <w:p w:rsidR="00CC73A3" w:rsidRPr="00BB7597" w:rsidRDefault="00CC73A3" w:rsidP="00CC73A3">
      <w:pPr>
        <w:spacing w:line="260" w:lineRule="atLeast"/>
        <w:rPr>
          <w:bCs w:val="0"/>
        </w:rPr>
      </w:pPr>
    </w:p>
    <w:p w:rsidR="00CC73A3" w:rsidRPr="00F769F1" w:rsidRDefault="00CC73A3" w:rsidP="00CC73A3">
      <w:pPr>
        <w:spacing w:line="260" w:lineRule="atLeast"/>
        <w:rPr>
          <w:bCs w:val="0"/>
          <w:i/>
        </w:rPr>
      </w:pPr>
      <w:r w:rsidRPr="00F769F1">
        <w:rPr>
          <w:b/>
          <w:bCs w:val="0"/>
        </w:rPr>
        <w:t>Openbare aanklager</w:t>
      </w:r>
      <w:r w:rsidRPr="00F769F1">
        <w:rPr>
          <w:bCs w:val="0"/>
        </w:rPr>
        <w:t xml:space="preserve">: = </w:t>
      </w:r>
      <w:r w:rsidRPr="00F769F1">
        <w:rPr>
          <w:bCs w:val="0"/>
          <w:i/>
        </w:rPr>
        <w:t>officier van justitie.</w:t>
      </w:r>
    </w:p>
    <w:p w:rsidR="00CC73A3" w:rsidRPr="00BB7597" w:rsidRDefault="00CC73A3" w:rsidP="00CC73A3">
      <w:pPr>
        <w:pStyle w:val="Kop3"/>
      </w:pPr>
      <w:r w:rsidRPr="003C0EB3">
        <w:br w:type="page"/>
      </w:r>
      <w:r w:rsidRPr="00BB7597">
        <w:lastRenderedPageBreak/>
        <w:t>SAMENVATTING HOOFDSTUK 6  blz. 71</w:t>
      </w:r>
    </w:p>
    <w:p w:rsidR="00CC73A3" w:rsidRDefault="00CC73A3" w:rsidP="00CC73A3">
      <w:pPr>
        <w:spacing w:line="260" w:lineRule="atLeast"/>
        <w:rPr>
          <w:bCs w:val="0"/>
        </w:rPr>
      </w:pPr>
    </w:p>
    <w:p w:rsidR="00CC73A3" w:rsidRPr="00BB7597" w:rsidRDefault="00CC73A3" w:rsidP="00CC73A3">
      <w:pPr>
        <w:spacing w:line="260" w:lineRule="atLeast"/>
        <w:rPr>
          <w:bCs w:val="0"/>
        </w:rPr>
      </w:pPr>
    </w:p>
    <w:p w:rsidR="00CC73A3" w:rsidRDefault="00CC73A3" w:rsidP="00CC73A3">
      <w:pPr>
        <w:spacing w:line="260" w:lineRule="atLeast"/>
        <w:rPr>
          <w:bCs w:val="0"/>
        </w:rPr>
      </w:pPr>
      <w:r w:rsidRPr="00BB7597">
        <w:rPr>
          <w:bCs w:val="0"/>
        </w:rPr>
        <w:t xml:space="preserve">De politie heeft vijf taken, namelijk ordehandhaving, </w:t>
      </w:r>
      <w:r w:rsidRPr="00BB7597">
        <w:rPr>
          <w:b/>
          <w:bCs w:val="0"/>
        </w:rPr>
        <w:t>hulpverlening</w:t>
      </w:r>
      <w:r w:rsidRPr="00BB7597">
        <w:rPr>
          <w:bCs w:val="0"/>
        </w:rPr>
        <w:t xml:space="preserve">, opsporing, </w:t>
      </w:r>
      <w:r w:rsidRPr="00BB7597">
        <w:rPr>
          <w:b/>
          <w:bCs w:val="0"/>
        </w:rPr>
        <w:t>preventie</w:t>
      </w:r>
      <w:r w:rsidRPr="00BB7597">
        <w:rPr>
          <w:bCs w:val="0"/>
        </w:rPr>
        <w:t xml:space="preserve"> en dienstverlening. O</w:t>
      </w:r>
      <w:r>
        <w:rPr>
          <w:bCs w:val="0"/>
        </w:rPr>
        <w:t>m</w:t>
      </w:r>
      <w:r w:rsidRPr="00BB7597">
        <w:rPr>
          <w:bCs w:val="0"/>
        </w:rPr>
        <w:t xml:space="preserve"> haar taken uit te voeren heeft de politie speciale </w:t>
      </w:r>
      <w:r w:rsidRPr="00BB7597">
        <w:rPr>
          <w:b/>
          <w:bCs w:val="0"/>
        </w:rPr>
        <w:t>bevoegdheden</w:t>
      </w:r>
      <w:r w:rsidRPr="00BB7597">
        <w:rPr>
          <w:bCs w:val="0"/>
        </w:rPr>
        <w:t>. Agenten mogen bijvoorbeeld een verdachte:</w:t>
      </w:r>
    </w:p>
    <w:p w:rsidR="00CC73A3" w:rsidRDefault="00CC73A3" w:rsidP="00CC73A3">
      <w:pPr>
        <w:spacing w:line="260" w:lineRule="atLeast"/>
        <w:ind w:left="426" w:hanging="426"/>
        <w:rPr>
          <w:bCs w:val="0"/>
        </w:rPr>
      </w:pPr>
      <w:r>
        <w:rPr>
          <w:bCs w:val="0"/>
        </w:rPr>
        <w:t>●</w:t>
      </w:r>
      <w:r>
        <w:rPr>
          <w:bCs w:val="0"/>
        </w:rPr>
        <w:tab/>
      </w:r>
      <w:r>
        <w:rPr>
          <w:b/>
          <w:bCs w:val="0"/>
        </w:rPr>
        <w:t>st</w:t>
      </w:r>
      <w:r w:rsidRPr="00BB7597">
        <w:rPr>
          <w:b/>
          <w:bCs w:val="0"/>
        </w:rPr>
        <w:t>aande houden</w:t>
      </w:r>
      <w:r w:rsidRPr="00BB7597">
        <w:rPr>
          <w:bCs w:val="0"/>
        </w:rPr>
        <w:t>, bijvoorbeeld omdat hij geen licht op zijn fiets heeft;</w:t>
      </w:r>
    </w:p>
    <w:p w:rsidR="00CC73A3" w:rsidRPr="00BB7597" w:rsidRDefault="00CC73A3" w:rsidP="00CC73A3">
      <w:pPr>
        <w:spacing w:line="260" w:lineRule="atLeast"/>
        <w:ind w:left="426" w:hanging="426"/>
        <w:rPr>
          <w:bCs w:val="0"/>
        </w:rPr>
      </w:pPr>
      <w:r>
        <w:rPr>
          <w:bCs w:val="0"/>
        </w:rPr>
        <w:t>●</w:t>
      </w:r>
      <w:r>
        <w:rPr>
          <w:bCs w:val="0"/>
        </w:rPr>
        <w:tab/>
      </w:r>
      <w:r w:rsidRPr="00BB7597">
        <w:rPr>
          <w:bCs w:val="0"/>
        </w:rPr>
        <w:t>een bekeuring geven;</w:t>
      </w:r>
    </w:p>
    <w:p w:rsidR="00CC73A3" w:rsidRPr="00BB7597" w:rsidRDefault="00CC73A3" w:rsidP="00CC73A3">
      <w:pPr>
        <w:spacing w:line="260" w:lineRule="atLeast"/>
        <w:ind w:left="426" w:hanging="426"/>
        <w:rPr>
          <w:bCs w:val="0"/>
        </w:rPr>
      </w:pPr>
      <w:r>
        <w:rPr>
          <w:bCs w:val="0"/>
        </w:rPr>
        <w:t>●</w:t>
      </w:r>
      <w:r>
        <w:rPr>
          <w:bCs w:val="0"/>
        </w:rPr>
        <w:tab/>
      </w:r>
      <w:r w:rsidRPr="00BB7597">
        <w:rPr>
          <w:b/>
          <w:bCs w:val="0"/>
        </w:rPr>
        <w:t>aanhouden</w:t>
      </w:r>
      <w:r w:rsidRPr="00BB7597">
        <w:rPr>
          <w:bCs w:val="0"/>
        </w:rPr>
        <w:t>, ofwel arresteren en meenemen naar het politiebureau;</w:t>
      </w:r>
    </w:p>
    <w:p w:rsidR="00CC73A3" w:rsidRPr="00BB7597" w:rsidRDefault="00CC73A3" w:rsidP="00CC73A3">
      <w:pPr>
        <w:spacing w:line="260" w:lineRule="atLeast"/>
        <w:ind w:left="426" w:hanging="426"/>
        <w:rPr>
          <w:bCs w:val="0"/>
        </w:rPr>
      </w:pPr>
      <w:r>
        <w:rPr>
          <w:bCs w:val="0"/>
        </w:rPr>
        <w:t>●</w:t>
      </w:r>
      <w:r>
        <w:rPr>
          <w:bCs w:val="0"/>
        </w:rPr>
        <w:tab/>
      </w:r>
      <w:r w:rsidRPr="00BB7597">
        <w:rPr>
          <w:bCs w:val="0"/>
        </w:rPr>
        <w:t xml:space="preserve">op het bureau </w:t>
      </w:r>
      <w:r w:rsidRPr="00BB7597">
        <w:rPr>
          <w:b/>
          <w:bCs w:val="0"/>
        </w:rPr>
        <w:t>vasthouden</w:t>
      </w:r>
      <w:r w:rsidRPr="00BB7597">
        <w:rPr>
          <w:bCs w:val="0"/>
        </w:rPr>
        <w:t>;</w:t>
      </w:r>
    </w:p>
    <w:p w:rsidR="00CC73A3" w:rsidRPr="00BB7597" w:rsidRDefault="00CC73A3" w:rsidP="00CC73A3">
      <w:pPr>
        <w:spacing w:line="260" w:lineRule="atLeast"/>
        <w:ind w:left="426" w:hanging="426"/>
        <w:rPr>
          <w:bCs w:val="0"/>
        </w:rPr>
      </w:pPr>
      <w:r>
        <w:rPr>
          <w:bCs w:val="0"/>
        </w:rPr>
        <w:t>●</w:t>
      </w:r>
      <w:r>
        <w:rPr>
          <w:bCs w:val="0"/>
        </w:rPr>
        <w:tab/>
      </w:r>
      <w:r w:rsidRPr="00BB7597">
        <w:rPr>
          <w:b/>
          <w:bCs w:val="0"/>
        </w:rPr>
        <w:t>fouilleren</w:t>
      </w:r>
      <w:r w:rsidRPr="00BB7597">
        <w:rPr>
          <w:bCs w:val="0"/>
        </w:rPr>
        <w:t xml:space="preserve"> wat betekent dat de politie de kleding en het lichaam van een verdachte mag onderzoeken.</w:t>
      </w:r>
    </w:p>
    <w:p w:rsidR="00CC73A3" w:rsidRDefault="00CC73A3" w:rsidP="00CC73A3">
      <w:pPr>
        <w:spacing w:line="260" w:lineRule="atLeast"/>
        <w:rPr>
          <w:bCs w:val="0"/>
        </w:rPr>
      </w:pPr>
    </w:p>
    <w:p w:rsidR="00CC73A3" w:rsidRPr="00BB7597" w:rsidRDefault="00CC73A3" w:rsidP="00CC73A3">
      <w:pPr>
        <w:spacing w:line="260" w:lineRule="atLeast"/>
        <w:rPr>
          <w:b/>
          <w:bCs w:val="0"/>
        </w:rPr>
      </w:pPr>
      <w:r w:rsidRPr="00BB7597">
        <w:rPr>
          <w:bCs w:val="0"/>
        </w:rPr>
        <w:t xml:space="preserve">De bevoegdheden van de politie zijn heel precies omschreven in de wet om willekeurig optreden door de </w:t>
      </w:r>
      <w:r w:rsidRPr="00BB7597">
        <w:rPr>
          <w:b/>
          <w:bCs w:val="0"/>
        </w:rPr>
        <w:t>politie</w:t>
      </w:r>
      <w:r w:rsidRPr="00BB7597">
        <w:rPr>
          <w:bCs w:val="0"/>
        </w:rPr>
        <w:t xml:space="preserve"> te voorkomen. Op die manier is de </w:t>
      </w:r>
      <w:r w:rsidRPr="00BB7597">
        <w:rPr>
          <w:b/>
          <w:bCs w:val="0"/>
        </w:rPr>
        <w:t>rechtsbescherming</w:t>
      </w:r>
      <w:r w:rsidRPr="00BB7597">
        <w:rPr>
          <w:bCs w:val="0"/>
        </w:rPr>
        <w:t xml:space="preserve"> van de burger gegarandeerd. De opsporing van strafbare feiten gebeurt onder verantwoordelijkheid van de </w:t>
      </w:r>
      <w:r w:rsidRPr="00BB7597">
        <w:rPr>
          <w:b/>
          <w:bCs w:val="0"/>
        </w:rPr>
        <w:t>officier van justitie</w:t>
      </w:r>
      <w:r w:rsidRPr="00BB7597">
        <w:rPr>
          <w:bCs w:val="0"/>
        </w:rPr>
        <w:t>.</w:t>
      </w:r>
    </w:p>
    <w:p w:rsidR="00CC73A3" w:rsidRPr="00E8771B" w:rsidRDefault="00CC73A3" w:rsidP="00CC73A3">
      <w:pPr>
        <w:spacing w:line="260" w:lineRule="atLeast"/>
        <w:rPr>
          <w:bCs w:val="0"/>
        </w:rPr>
      </w:pPr>
    </w:p>
    <w:p w:rsidR="00CC73A3" w:rsidRPr="00BB7597" w:rsidRDefault="00CC73A3" w:rsidP="00CC73A3">
      <w:pPr>
        <w:spacing w:line="260" w:lineRule="atLeast"/>
        <w:rPr>
          <w:bCs w:val="0"/>
        </w:rPr>
      </w:pPr>
      <w:r w:rsidRPr="00BB7597">
        <w:rPr>
          <w:bCs w:val="0"/>
        </w:rPr>
        <w:t xml:space="preserve">Als de politie te maken heeft gekregen met een strafbaar feit, maakt zij daarvan een verslag. Dit noemen we ook wel een </w:t>
      </w:r>
      <w:r w:rsidRPr="00BB7597">
        <w:rPr>
          <w:b/>
          <w:bCs w:val="0"/>
        </w:rPr>
        <w:t>proces-verbaal</w:t>
      </w:r>
      <w:r w:rsidRPr="00BB7597">
        <w:rPr>
          <w:bCs w:val="0"/>
        </w:rPr>
        <w:t>.</w:t>
      </w:r>
    </w:p>
    <w:p w:rsidR="00CC73A3" w:rsidRPr="00BB7597" w:rsidRDefault="00CC73A3" w:rsidP="00CC73A3">
      <w:pPr>
        <w:spacing w:line="260" w:lineRule="atLeast"/>
        <w:rPr>
          <w:bCs w:val="0"/>
        </w:rPr>
      </w:pPr>
      <w:r w:rsidRPr="00BB7597">
        <w:rPr>
          <w:bCs w:val="0"/>
        </w:rPr>
        <w:t xml:space="preserve">Dit verslag gaat naar de </w:t>
      </w:r>
      <w:r w:rsidRPr="00BB7597">
        <w:rPr>
          <w:b/>
          <w:bCs w:val="0"/>
        </w:rPr>
        <w:t>officier van justitie</w:t>
      </w:r>
      <w:r w:rsidRPr="00BB7597">
        <w:rPr>
          <w:bCs w:val="0"/>
        </w:rPr>
        <w:t>.</w:t>
      </w:r>
    </w:p>
    <w:p w:rsidR="00CC73A3" w:rsidRPr="00BB7597" w:rsidRDefault="00CC73A3" w:rsidP="00CC73A3">
      <w:pPr>
        <w:spacing w:line="260" w:lineRule="atLeast"/>
        <w:rPr>
          <w:bCs w:val="0"/>
        </w:rPr>
      </w:pPr>
      <w:r w:rsidRPr="00BB7597">
        <w:rPr>
          <w:bCs w:val="0"/>
        </w:rPr>
        <w:t xml:space="preserve">Als de officier en de politie klaar zijn met het opsporingsonderzoek, heeft de officier drie mogelijkheden: </w:t>
      </w:r>
      <w:r w:rsidRPr="00BB7597">
        <w:rPr>
          <w:b/>
          <w:bCs w:val="0"/>
        </w:rPr>
        <w:t xml:space="preserve">seponeren, schikken/transactie </w:t>
      </w:r>
      <w:r w:rsidRPr="00BB7597">
        <w:rPr>
          <w:bCs w:val="0"/>
        </w:rPr>
        <w:t>of vervolgen.</w:t>
      </w:r>
    </w:p>
    <w:p w:rsidR="00CC73A3" w:rsidRPr="00BB7597" w:rsidRDefault="00CC73A3" w:rsidP="00CC73A3">
      <w:pPr>
        <w:spacing w:line="260" w:lineRule="atLeast"/>
        <w:rPr>
          <w:bCs w:val="0"/>
        </w:rPr>
      </w:pPr>
    </w:p>
    <w:p w:rsidR="00CC73A3" w:rsidRPr="00BB7597" w:rsidRDefault="00CC73A3" w:rsidP="00CC73A3">
      <w:pPr>
        <w:spacing w:line="260" w:lineRule="atLeast"/>
        <w:rPr>
          <w:bCs w:val="0"/>
        </w:rPr>
      </w:pPr>
      <w:r w:rsidRPr="00BB7597">
        <w:rPr>
          <w:bCs w:val="0"/>
        </w:rPr>
        <w:t xml:space="preserve">We noemen alle </w:t>
      </w:r>
      <w:r w:rsidRPr="00BB7597">
        <w:rPr>
          <w:b/>
          <w:bCs w:val="0"/>
        </w:rPr>
        <w:t>officieren van justitie</w:t>
      </w:r>
      <w:r w:rsidRPr="00BB7597">
        <w:rPr>
          <w:bCs w:val="0"/>
        </w:rPr>
        <w:t xml:space="preserve"> bij elkaar het Openbaar Ministerie (OM).</w:t>
      </w:r>
    </w:p>
    <w:p w:rsidR="00CC73A3" w:rsidRPr="00D263B5" w:rsidRDefault="00CC73A3" w:rsidP="00CC73A3">
      <w:pPr>
        <w:spacing w:line="260" w:lineRule="atLeast"/>
        <w:rPr>
          <w:bCs w:val="0"/>
        </w:rPr>
      </w:pPr>
      <w:r w:rsidRPr="00BB7597">
        <w:rPr>
          <w:bCs w:val="0"/>
        </w:rPr>
        <w:t xml:space="preserve">Het OM valt onder het Ministerie van </w:t>
      </w:r>
      <w:r w:rsidRPr="00BB7597">
        <w:rPr>
          <w:b/>
          <w:bCs w:val="0"/>
        </w:rPr>
        <w:t>Veiligheid en Justitie</w:t>
      </w:r>
      <w:r w:rsidRPr="00BB7597">
        <w:rPr>
          <w:bCs w:val="0"/>
        </w:rPr>
        <w:t>.</w:t>
      </w:r>
    </w:p>
    <w:p w:rsidR="00CC73A3" w:rsidRDefault="00CC73A3" w:rsidP="00CC73A3">
      <w:pPr>
        <w:spacing w:line="260" w:lineRule="atLeast"/>
        <w:rPr>
          <w:bCs w:val="0"/>
        </w:rPr>
      </w:pPr>
    </w:p>
    <w:p w:rsidR="00CC73A3" w:rsidRPr="00D263B5" w:rsidRDefault="00CC73A3" w:rsidP="00CC73A3">
      <w:pPr>
        <w:spacing w:line="260" w:lineRule="atLeast"/>
        <w:rPr>
          <w:bCs w:val="0"/>
        </w:rPr>
      </w:pPr>
    </w:p>
    <w:p w:rsidR="00CC73A3" w:rsidRDefault="00CC73A3" w:rsidP="00CC73A3">
      <w:pPr>
        <w:pStyle w:val="Geenafstand"/>
        <w:spacing w:line="260" w:lineRule="atLeast"/>
        <w:rPr>
          <w:rFonts w:ascii="Arial" w:hAnsi="Arial" w:cs="Arial"/>
          <w:b/>
          <w:sz w:val="20"/>
          <w:szCs w:val="20"/>
        </w:rPr>
        <w:sectPr w:rsidR="00CC73A3" w:rsidSect="00BB7597">
          <w:headerReference w:type="even" r:id="rId28"/>
          <w:headerReference w:type="default" r:id="rId29"/>
          <w:pgSz w:w="11906" w:h="16838"/>
          <w:pgMar w:top="1474" w:right="1134" w:bottom="1418" w:left="1134" w:header="709" w:footer="709" w:gutter="0"/>
          <w:cols w:space="708"/>
          <w:docGrid w:linePitch="360"/>
        </w:sectPr>
      </w:pPr>
    </w:p>
    <w:p w:rsidR="00CC73A3" w:rsidRPr="00BB7597" w:rsidRDefault="00CC73A3" w:rsidP="00CC73A3">
      <w:pPr>
        <w:pStyle w:val="Kop1"/>
      </w:pPr>
      <w:r w:rsidRPr="00BB7597">
        <w:lastRenderedPageBreak/>
        <w:t>EXAMENOPGAVEN HOOFDSTUK 5 EN 6  blz. 72 en 73</w:t>
      </w:r>
    </w:p>
    <w:p w:rsidR="00CC73A3" w:rsidRPr="00BB7597" w:rsidRDefault="00CC73A3" w:rsidP="00CC73A3">
      <w:pPr>
        <w:pStyle w:val="Geenafstand"/>
        <w:spacing w:line="260" w:lineRule="atLeast"/>
        <w:rPr>
          <w:rFonts w:ascii="Arial" w:hAnsi="Arial" w:cs="Arial"/>
          <w:sz w:val="20"/>
          <w:szCs w:val="20"/>
        </w:rPr>
      </w:pPr>
    </w:p>
    <w:p w:rsidR="00CC73A3" w:rsidRPr="00BB7597" w:rsidRDefault="00CC73A3" w:rsidP="00CC73A3">
      <w:pPr>
        <w:pStyle w:val="Geenafstand"/>
        <w:spacing w:line="260" w:lineRule="atLeast"/>
        <w:rPr>
          <w:rFonts w:ascii="Arial" w:hAnsi="Arial" w:cs="Arial"/>
          <w:sz w:val="20"/>
          <w:szCs w:val="20"/>
        </w:rPr>
      </w:pPr>
    </w:p>
    <w:p w:rsidR="00CC73A3" w:rsidRPr="00BB7597" w:rsidRDefault="00CC73A3" w:rsidP="00CC73A3">
      <w:pPr>
        <w:pStyle w:val="Geenafstand"/>
        <w:tabs>
          <w:tab w:val="left" w:pos="426"/>
        </w:tabs>
        <w:spacing w:line="260" w:lineRule="atLeast"/>
        <w:ind w:left="851" w:hanging="851"/>
        <w:rPr>
          <w:rFonts w:ascii="Arial" w:hAnsi="Arial" w:cs="Arial"/>
          <w:sz w:val="20"/>
          <w:szCs w:val="20"/>
        </w:rPr>
      </w:pPr>
      <w:r w:rsidRPr="00BB7597">
        <w:rPr>
          <w:rFonts w:ascii="Arial" w:hAnsi="Arial" w:cs="Arial"/>
          <w:sz w:val="20"/>
          <w:szCs w:val="20"/>
        </w:rPr>
        <w:t>1</w:t>
      </w:r>
      <w:r w:rsidRPr="00BB7597">
        <w:rPr>
          <w:rFonts w:ascii="Arial" w:hAnsi="Arial" w:cs="Arial"/>
          <w:sz w:val="20"/>
          <w:szCs w:val="20"/>
        </w:rPr>
        <w:tab/>
        <w:t>C</w:t>
      </w:r>
      <w:r>
        <w:rPr>
          <w:rFonts w:ascii="Arial" w:hAnsi="Arial" w:cs="Arial"/>
          <w:sz w:val="20"/>
          <w:szCs w:val="20"/>
        </w:rPr>
        <w:tab/>
      </w:r>
      <w:r w:rsidRPr="00BB7597">
        <w:rPr>
          <w:rFonts w:ascii="Arial" w:hAnsi="Arial" w:cs="Arial"/>
          <w:sz w:val="20"/>
          <w:szCs w:val="20"/>
        </w:rPr>
        <w:t>Iemand moet ergens van verdacht worden om tot aanhouding te kunnen overgaan.</w:t>
      </w:r>
    </w:p>
    <w:p w:rsidR="00CC73A3" w:rsidRPr="00BB7597" w:rsidRDefault="00CC73A3" w:rsidP="00CC73A3">
      <w:pPr>
        <w:pStyle w:val="Geenafstand"/>
        <w:spacing w:line="260" w:lineRule="atLeast"/>
        <w:rPr>
          <w:rFonts w:ascii="Arial" w:hAnsi="Arial" w:cs="Arial"/>
          <w:sz w:val="20"/>
          <w:szCs w:val="20"/>
        </w:rPr>
      </w:pPr>
    </w:p>
    <w:p w:rsidR="00CC73A3" w:rsidRPr="00BB7597" w:rsidRDefault="00CC73A3" w:rsidP="00CC73A3">
      <w:pPr>
        <w:pStyle w:val="Geenafstand"/>
        <w:tabs>
          <w:tab w:val="left" w:pos="426"/>
        </w:tabs>
        <w:spacing w:line="260" w:lineRule="atLeast"/>
        <w:ind w:left="851" w:hanging="851"/>
        <w:rPr>
          <w:rFonts w:ascii="Arial" w:hAnsi="Arial" w:cs="Arial"/>
          <w:sz w:val="20"/>
          <w:szCs w:val="20"/>
        </w:rPr>
      </w:pPr>
      <w:r w:rsidRPr="00BB7597">
        <w:rPr>
          <w:rFonts w:ascii="Arial" w:hAnsi="Arial" w:cs="Arial"/>
          <w:sz w:val="20"/>
          <w:szCs w:val="20"/>
        </w:rPr>
        <w:t>2</w:t>
      </w:r>
      <w:r w:rsidRPr="00BB7597">
        <w:rPr>
          <w:rFonts w:ascii="Arial" w:hAnsi="Arial" w:cs="Arial"/>
          <w:sz w:val="20"/>
          <w:szCs w:val="20"/>
        </w:rPr>
        <w:tab/>
        <w:t>C</w:t>
      </w:r>
      <w:r>
        <w:rPr>
          <w:rFonts w:ascii="Arial" w:hAnsi="Arial" w:cs="Arial"/>
          <w:sz w:val="20"/>
          <w:szCs w:val="20"/>
        </w:rPr>
        <w:tab/>
      </w:r>
      <w:r w:rsidRPr="00BB7597">
        <w:rPr>
          <w:rFonts w:ascii="Arial" w:hAnsi="Arial" w:cs="Arial"/>
          <w:sz w:val="20"/>
          <w:szCs w:val="20"/>
        </w:rPr>
        <w:t>Zij kunnen niet strafrechtelijk vervolgd worden.</w:t>
      </w:r>
    </w:p>
    <w:p w:rsidR="00CC73A3" w:rsidRPr="00BB7597" w:rsidRDefault="00CC73A3" w:rsidP="00CC73A3">
      <w:pPr>
        <w:pStyle w:val="Geenafstand"/>
        <w:spacing w:line="260" w:lineRule="atLeast"/>
        <w:rPr>
          <w:rFonts w:ascii="Arial" w:hAnsi="Arial" w:cs="Arial"/>
          <w:sz w:val="20"/>
          <w:szCs w:val="20"/>
        </w:rPr>
      </w:pPr>
    </w:p>
    <w:p w:rsidR="00CC73A3" w:rsidRDefault="00CC73A3" w:rsidP="00CC73A3">
      <w:pPr>
        <w:pStyle w:val="Geenafstand"/>
        <w:tabs>
          <w:tab w:val="left" w:pos="426"/>
        </w:tabs>
        <w:spacing w:line="260" w:lineRule="atLeast"/>
        <w:ind w:left="851" w:hanging="851"/>
        <w:rPr>
          <w:rFonts w:ascii="Arial" w:hAnsi="Arial" w:cs="Arial"/>
          <w:sz w:val="20"/>
          <w:szCs w:val="20"/>
        </w:rPr>
      </w:pPr>
      <w:r w:rsidRPr="00BB7597">
        <w:rPr>
          <w:rFonts w:ascii="Arial" w:hAnsi="Arial" w:cs="Arial"/>
          <w:sz w:val="20"/>
          <w:szCs w:val="20"/>
        </w:rPr>
        <w:t>3</w:t>
      </w:r>
      <w:r w:rsidRPr="00BB7597">
        <w:rPr>
          <w:rFonts w:ascii="Arial" w:hAnsi="Arial" w:cs="Arial"/>
          <w:sz w:val="20"/>
          <w:szCs w:val="20"/>
        </w:rPr>
        <w:tab/>
        <w:t>A</w:t>
      </w:r>
      <w:r>
        <w:rPr>
          <w:rFonts w:ascii="Arial" w:hAnsi="Arial" w:cs="Arial"/>
          <w:sz w:val="20"/>
          <w:szCs w:val="20"/>
        </w:rPr>
        <w:tab/>
      </w:r>
      <w:r w:rsidRPr="00BB7597">
        <w:rPr>
          <w:rFonts w:ascii="Arial" w:hAnsi="Arial" w:cs="Arial"/>
          <w:sz w:val="20"/>
          <w:szCs w:val="20"/>
        </w:rPr>
        <w:t>Om 17.00 uur ’s middags.</w:t>
      </w:r>
    </w:p>
    <w:p w:rsidR="00CC73A3" w:rsidRPr="00BB7597" w:rsidRDefault="00CC73A3" w:rsidP="00CC73A3">
      <w:pPr>
        <w:pStyle w:val="Geenafstand"/>
        <w:spacing w:line="260" w:lineRule="atLeast"/>
        <w:rPr>
          <w:rFonts w:ascii="Arial" w:hAnsi="Arial" w:cs="Arial"/>
          <w:sz w:val="20"/>
          <w:szCs w:val="20"/>
        </w:rPr>
      </w:pPr>
    </w:p>
    <w:p w:rsidR="00CC73A3" w:rsidRPr="00BB7597" w:rsidRDefault="00CC73A3" w:rsidP="00CC73A3">
      <w:pPr>
        <w:pStyle w:val="Geenafstand"/>
        <w:spacing w:line="260" w:lineRule="atLeast"/>
        <w:ind w:left="426" w:hanging="426"/>
        <w:rPr>
          <w:rFonts w:ascii="Arial" w:hAnsi="Arial" w:cs="Arial"/>
          <w:i/>
          <w:sz w:val="20"/>
          <w:szCs w:val="20"/>
        </w:rPr>
      </w:pPr>
      <w:r w:rsidRPr="00BB7597">
        <w:rPr>
          <w:rFonts w:ascii="Arial" w:hAnsi="Arial" w:cs="Arial"/>
          <w:sz w:val="20"/>
          <w:szCs w:val="20"/>
        </w:rPr>
        <w:t>4</w:t>
      </w:r>
      <w:r w:rsidRPr="00BB7597">
        <w:rPr>
          <w:rFonts w:ascii="Arial" w:hAnsi="Arial" w:cs="Arial"/>
          <w:sz w:val="20"/>
          <w:szCs w:val="20"/>
        </w:rPr>
        <w:tab/>
      </w:r>
      <w:r w:rsidRPr="00BB7597">
        <w:rPr>
          <w:rFonts w:ascii="Arial" w:hAnsi="Arial" w:cs="Arial"/>
          <w:i/>
          <w:sz w:val="20"/>
          <w:szCs w:val="20"/>
        </w:rPr>
        <w:t>Juiste antwoorden zijn (twee van de volgende):</w:t>
      </w:r>
    </w:p>
    <w:p w:rsidR="00CC73A3" w:rsidRPr="00BB7597" w:rsidRDefault="00CC73A3" w:rsidP="00CC73A3">
      <w:pPr>
        <w:pStyle w:val="Geenafstand"/>
        <w:spacing w:line="260" w:lineRule="atLeast"/>
        <w:ind w:left="851" w:hanging="425"/>
        <w:rPr>
          <w:rFonts w:ascii="Arial" w:hAnsi="Arial" w:cs="Arial"/>
          <w:sz w:val="20"/>
          <w:szCs w:val="20"/>
        </w:rPr>
      </w:pPr>
      <w:r>
        <w:rPr>
          <w:rFonts w:ascii="Arial" w:hAnsi="Arial" w:cs="Arial"/>
          <w:sz w:val="20"/>
          <w:szCs w:val="20"/>
        </w:rPr>
        <w:t>-</w:t>
      </w:r>
      <w:r>
        <w:rPr>
          <w:rFonts w:ascii="Arial" w:hAnsi="Arial" w:cs="Arial"/>
          <w:sz w:val="20"/>
          <w:szCs w:val="20"/>
        </w:rPr>
        <w:tab/>
      </w:r>
      <w:r w:rsidRPr="00BB7597">
        <w:rPr>
          <w:rFonts w:ascii="Arial" w:hAnsi="Arial" w:cs="Arial"/>
          <w:sz w:val="20"/>
          <w:szCs w:val="20"/>
        </w:rPr>
        <w:t>De verdachte heeft het recht te weten waarvan hij verdacht wordt.</w:t>
      </w:r>
    </w:p>
    <w:p w:rsidR="00CC73A3" w:rsidRPr="00BB7597" w:rsidRDefault="00CC73A3" w:rsidP="00CC73A3">
      <w:pPr>
        <w:pStyle w:val="Geenafstand"/>
        <w:spacing w:line="260" w:lineRule="atLeast"/>
        <w:ind w:left="851" w:hanging="425"/>
        <w:rPr>
          <w:rFonts w:ascii="Arial" w:hAnsi="Arial" w:cs="Arial"/>
          <w:sz w:val="20"/>
          <w:szCs w:val="20"/>
        </w:rPr>
      </w:pPr>
      <w:r>
        <w:rPr>
          <w:rFonts w:ascii="Arial" w:hAnsi="Arial" w:cs="Arial"/>
          <w:sz w:val="20"/>
          <w:szCs w:val="20"/>
        </w:rPr>
        <w:t>-</w:t>
      </w:r>
      <w:r>
        <w:rPr>
          <w:rFonts w:ascii="Arial" w:hAnsi="Arial" w:cs="Arial"/>
          <w:sz w:val="20"/>
          <w:szCs w:val="20"/>
        </w:rPr>
        <w:tab/>
      </w:r>
      <w:r w:rsidRPr="00BB7597">
        <w:rPr>
          <w:rFonts w:ascii="Arial" w:hAnsi="Arial" w:cs="Arial"/>
          <w:sz w:val="20"/>
          <w:szCs w:val="20"/>
        </w:rPr>
        <w:t>De verdachte heeft recht op hulp van een advocaat/raadsman.</w:t>
      </w:r>
    </w:p>
    <w:p w:rsidR="00CC73A3" w:rsidRPr="00BB7597" w:rsidRDefault="00CC73A3" w:rsidP="00CC73A3">
      <w:pPr>
        <w:pStyle w:val="Geenafstand"/>
        <w:spacing w:line="260" w:lineRule="atLeast"/>
        <w:ind w:left="851" w:hanging="425"/>
        <w:rPr>
          <w:rFonts w:ascii="Arial" w:hAnsi="Arial" w:cs="Arial"/>
          <w:sz w:val="20"/>
          <w:szCs w:val="20"/>
        </w:rPr>
      </w:pPr>
      <w:r>
        <w:rPr>
          <w:rFonts w:ascii="Arial" w:hAnsi="Arial" w:cs="Arial"/>
          <w:sz w:val="20"/>
          <w:szCs w:val="20"/>
        </w:rPr>
        <w:t>-</w:t>
      </w:r>
      <w:r>
        <w:rPr>
          <w:rFonts w:ascii="Arial" w:hAnsi="Arial" w:cs="Arial"/>
          <w:sz w:val="20"/>
          <w:szCs w:val="20"/>
        </w:rPr>
        <w:tab/>
      </w:r>
      <w:r w:rsidRPr="00BB7597">
        <w:rPr>
          <w:rFonts w:ascii="Arial" w:hAnsi="Arial" w:cs="Arial"/>
          <w:sz w:val="20"/>
          <w:szCs w:val="20"/>
        </w:rPr>
        <w:t>De verdachte heeft het recht om te zwijgen.</w:t>
      </w:r>
    </w:p>
    <w:p w:rsidR="00CC73A3" w:rsidRPr="00BB7597" w:rsidRDefault="00CC73A3" w:rsidP="00CC73A3">
      <w:pPr>
        <w:pStyle w:val="Geenafstand"/>
        <w:spacing w:line="260" w:lineRule="atLeast"/>
        <w:ind w:left="851" w:hanging="425"/>
        <w:rPr>
          <w:rFonts w:ascii="Arial" w:hAnsi="Arial" w:cs="Arial"/>
          <w:sz w:val="20"/>
          <w:szCs w:val="20"/>
        </w:rPr>
      </w:pPr>
      <w:r>
        <w:rPr>
          <w:rFonts w:ascii="Arial" w:hAnsi="Arial" w:cs="Arial"/>
          <w:sz w:val="20"/>
          <w:szCs w:val="20"/>
        </w:rPr>
        <w:t>-</w:t>
      </w:r>
      <w:r>
        <w:rPr>
          <w:rFonts w:ascii="Arial" w:hAnsi="Arial" w:cs="Arial"/>
          <w:sz w:val="20"/>
          <w:szCs w:val="20"/>
        </w:rPr>
        <w:tab/>
      </w:r>
      <w:r w:rsidRPr="00BB7597">
        <w:rPr>
          <w:rFonts w:ascii="Arial" w:hAnsi="Arial" w:cs="Arial"/>
          <w:sz w:val="20"/>
          <w:szCs w:val="20"/>
        </w:rPr>
        <w:t>De verdachte mag maar voor een bepaalde tijd worden vastgehouden voordat hij voor een rechter moet verschijnen. / De verdachte mag niet oneindig in voorarrest worden gehouden.</w:t>
      </w:r>
    </w:p>
    <w:p w:rsidR="00CC73A3" w:rsidRPr="00BB7597" w:rsidRDefault="00CC73A3" w:rsidP="00CC73A3">
      <w:pPr>
        <w:pStyle w:val="Geenafstand"/>
        <w:spacing w:line="260" w:lineRule="atLeast"/>
        <w:rPr>
          <w:rFonts w:ascii="Arial" w:hAnsi="Arial" w:cs="Arial"/>
          <w:sz w:val="20"/>
          <w:szCs w:val="20"/>
        </w:rPr>
      </w:pPr>
    </w:p>
    <w:p w:rsidR="00CC73A3" w:rsidRPr="00BB7597" w:rsidRDefault="00CC73A3" w:rsidP="00CC73A3">
      <w:pPr>
        <w:pStyle w:val="Geenafstand"/>
        <w:tabs>
          <w:tab w:val="left" w:pos="426"/>
        </w:tabs>
        <w:spacing w:line="260" w:lineRule="atLeast"/>
        <w:ind w:left="851" w:hanging="851"/>
        <w:rPr>
          <w:rFonts w:ascii="Arial" w:hAnsi="Arial" w:cs="Arial"/>
          <w:sz w:val="20"/>
          <w:szCs w:val="20"/>
        </w:rPr>
      </w:pPr>
      <w:r w:rsidRPr="00BB7597">
        <w:rPr>
          <w:rFonts w:ascii="Arial" w:hAnsi="Arial" w:cs="Arial"/>
          <w:sz w:val="20"/>
          <w:szCs w:val="20"/>
        </w:rPr>
        <w:t>5</w:t>
      </w:r>
      <w:r w:rsidRPr="00BB7597">
        <w:rPr>
          <w:rFonts w:ascii="Arial" w:hAnsi="Arial" w:cs="Arial"/>
          <w:sz w:val="20"/>
          <w:szCs w:val="20"/>
        </w:rPr>
        <w:tab/>
        <w:t>C</w:t>
      </w:r>
      <w:r>
        <w:rPr>
          <w:rFonts w:ascii="Arial" w:hAnsi="Arial" w:cs="Arial"/>
          <w:sz w:val="20"/>
          <w:szCs w:val="20"/>
        </w:rPr>
        <w:tab/>
      </w:r>
      <w:r w:rsidRPr="00BB7597">
        <w:rPr>
          <w:rFonts w:ascii="Arial" w:hAnsi="Arial" w:cs="Arial"/>
          <w:sz w:val="20"/>
          <w:szCs w:val="20"/>
        </w:rPr>
        <w:t>Opsporing.</w:t>
      </w:r>
    </w:p>
    <w:p w:rsidR="00CC73A3" w:rsidRPr="00BB7597" w:rsidRDefault="00CC73A3" w:rsidP="00CC73A3">
      <w:pPr>
        <w:pStyle w:val="Geenafstand"/>
        <w:spacing w:line="260" w:lineRule="atLeast"/>
        <w:rPr>
          <w:rFonts w:ascii="Arial" w:hAnsi="Arial" w:cs="Arial"/>
          <w:sz w:val="20"/>
          <w:szCs w:val="20"/>
        </w:rPr>
      </w:pPr>
    </w:p>
    <w:p w:rsidR="00CC73A3" w:rsidRPr="00BB7597" w:rsidRDefault="00CC73A3" w:rsidP="00CC73A3">
      <w:pPr>
        <w:pStyle w:val="Geenafstand"/>
        <w:tabs>
          <w:tab w:val="left" w:pos="426"/>
        </w:tabs>
        <w:spacing w:line="260" w:lineRule="atLeast"/>
        <w:ind w:left="851" w:hanging="851"/>
        <w:rPr>
          <w:rFonts w:ascii="Arial" w:hAnsi="Arial" w:cs="Arial"/>
          <w:sz w:val="20"/>
          <w:szCs w:val="20"/>
        </w:rPr>
      </w:pPr>
      <w:r w:rsidRPr="00BB7597">
        <w:rPr>
          <w:rFonts w:ascii="Arial" w:hAnsi="Arial" w:cs="Arial"/>
          <w:sz w:val="20"/>
          <w:szCs w:val="20"/>
        </w:rPr>
        <w:t>6</w:t>
      </w:r>
      <w:r w:rsidRPr="00BB7597">
        <w:rPr>
          <w:rFonts w:ascii="Arial" w:hAnsi="Arial" w:cs="Arial"/>
          <w:sz w:val="20"/>
          <w:szCs w:val="20"/>
        </w:rPr>
        <w:tab/>
        <w:t>C</w:t>
      </w:r>
      <w:r>
        <w:rPr>
          <w:rFonts w:ascii="Arial" w:hAnsi="Arial" w:cs="Arial"/>
          <w:sz w:val="20"/>
          <w:szCs w:val="20"/>
        </w:rPr>
        <w:tab/>
      </w:r>
      <w:r w:rsidRPr="00BB7597">
        <w:rPr>
          <w:rFonts w:ascii="Arial" w:hAnsi="Arial" w:cs="Arial"/>
          <w:sz w:val="20"/>
          <w:szCs w:val="20"/>
        </w:rPr>
        <w:t>Opsporing.</w:t>
      </w:r>
    </w:p>
    <w:p w:rsidR="00CC73A3" w:rsidRPr="00BB7597" w:rsidRDefault="00CC73A3" w:rsidP="00CC73A3">
      <w:pPr>
        <w:pStyle w:val="Geenafstand"/>
        <w:spacing w:line="260" w:lineRule="atLeast"/>
        <w:rPr>
          <w:rFonts w:ascii="Arial" w:hAnsi="Arial" w:cs="Arial"/>
          <w:sz w:val="20"/>
          <w:szCs w:val="20"/>
        </w:rPr>
      </w:pPr>
    </w:p>
    <w:p w:rsidR="00CC73A3" w:rsidRPr="00BB7597" w:rsidRDefault="00CC73A3" w:rsidP="00CC73A3">
      <w:pPr>
        <w:pStyle w:val="Geenafstand"/>
        <w:spacing w:line="260" w:lineRule="atLeast"/>
        <w:ind w:left="426" w:hanging="426"/>
        <w:rPr>
          <w:rFonts w:ascii="Arial" w:hAnsi="Arial" w:cs="Arial"/>
          <w:sz w:val="20"/>
          <w:szCs w:val="20"/>
        </w:rPr>
      </w:pPr>
      <w:r w:rsidRPr="00BB7597">
        <w:rPr>
          <w:rFonts w:ascii="Arial" w:hAnsi="Arial" w:cs="Arial"/>
          <w:sz w:val="20"/>
          <w:szCs w:val="20"/>
        </w:rPr>
        <w:t>7</w:t>
      </w:r>
      <w:r w:rsidRPr="00BB7597">
        <w:rPr>
          <w:rFonts w:ascii="Arial" w:hAnsi="Arial" w:cs="Arial"/>
          <w:sz w:val="20"/>
          <w:szCs w:val="20"/>
        </w:rPr>
        <w:tab/>
        <w:t>De officier van justitie (OM).</w:t>
      </w:r>
    </w:p>
    <w:p w:rsidR="00CC73A3" w:rsidRPr="00BB7597" w:rsidRDefault="00CC73A3" w:rsidP="00CC73A3">
      <w:pPr>
        <w:pStyle w:val="Geenafstand"/>
        <w:spacing w:line="260" w:lineRule="atLeast"/>
        <w:rPr>
          <w:rFonts w:ascii="Arial" w:hAnsi="Arial" w:cs="Arial"/>
          <w:sz w:val="20"/>
          <w:szCs w:val="20"/>
        </w:rPr>
      </w:pPr>
    </w:p>
    <w:p w:rsidR="00CC73A3" w:rsidRPr="00BB7597" w:rsidRDefault="00CC73A3" w:rsidP="00CC73A3">
      <w:pPr>
        <w:pStyle w:val="Geenafstand"/>
        <w:spacing w:line="260" w:lineRule="atLeast"/>
        <w:ind w:left="426" w:hanging="426"/>
        <w:rPr>
          <w:rFonts w:ascii="Arial" w:hAnsi="Arial" w:cs="Arial"/>
          <w:sz w:val="20"/>
          <w:szCs w:val="20"/>
        </w:rPr>
      </w:pPr>
      <w:r w:rsidRPr="00BB7597">
        <w:rPr>
          <w:rFonts w:ascii="Arial" w:hAnsi="Arial" w:cs="Arial"/>
          <w:sz w:val="20"/>
          <w:szCs w:val="20"/>
        </w:rPr>
        <w:t>8</w:t>
      </w:r>
      <w:r w:rsidRPr="00BB7597">
        <w:rPr>
          <w:rFonts w:ascii="Arial" w:hAnsi="Arial" w:cs="Arial"/>
          <w:sz w:val="20"/>
          <w:szCs w:val="20"/>
        </w:rPr>
        <w:tab/>
      </w:r>
      <w:r w:rsidRPr="00BB7597">
        <w:rPr>
          <w:rFonts w:ascii="Arial" w:hAnsi="Arial" w:cs="Arial"/>
          <w:bCs w:val="0"/>
          <w:sz w:val="20"/>
          <w:szCs w:val="20"/>
        </w:rPr>
        <w:t>Seponeren; afzien van verdere rechtsvervolging.</w:t>
      </w:r>
    </w:p>
    <w:p w:rsidR="00CC73A3" w:rsidRDefault="00CC73A3" w:rsidP="00CC73A3">
      <w:pPr>
        <w:pStyle w:val="Geenafstand"/>
        <w:spacing w:line="260" w:lineRule="atLeast"/>
        <w:rPr>
          <w:rFonts w:ascii="Arial" w:hAnsi="Arial" w:cs="Arial"/>
          <w:sz w:val="20"/>
          <w:szCs w:val="20"/>
        </w:rPr>
      </w:pPr>
    </w:p>
    <w:p w:rsidR="00CC73A3" w:rsidRPr="00BB7597" w:rsidRDefault="00CC73A3" w:rsidP="00CC73A3">
      <w:pPr>
        <w:pStyle w:val="Geenafstand"/>
        <w:spacing w:line="260" w:lineRule="atLeast"/>
        <w:rPr>
          <w:rFonts w:ascii="Arial" w:hAnsi="Arial" w:cs="Arial"/>
          <w:sz w:val="20"/>
          <w:szCs w:val="20"/>
        </w:rPr>
      </w:pPr>
    </w:p>
    <w:p w:rsidR="00CC73A3" w:rsidRDefault="00CC73A3" w:rsidP="00CC73A3">
      <w:pPr>
        <w:pStyle w:val="Geenafstand"/>
        <w:spacing w:line="260" w:lineRule="atLeast"/>
        <w:rPr>
          <w:rFonts w:ascii="Arial" w:hAnsi="Arial" w:cs="Arial"/>
          <w:b/>
          <w:sz w:val="20"/>
          <w:szCs w:val="20"/>
        </w:rPr>
        <w:sectPr w:rsidR="00CC73A3" w:rsidSect="00BB7597">
          <w:headerReference w:type="even" r:id="rId30"/>
          <w:headerReference w:type="default" r:id="rId31"/>
          <w:pgSz w:w="11906" w:h="16838"/>
          <w:pgMar w:top="1474" w:right="1134" w:bottom="1418" w:left="1134" w:header="709" w:footer="709" w:gutter="0"/>
          <w:cols w:space="708"/>
          <w:docGrid w:linePitch="360"/>
        </w:sectPr>
      </w:pPr>
    </w:p>
    <w:p w:rsidR="00CC73A3" w:rsidRPr="00D263B5" w:rsidRDefault="00CC73A3" w:rsidP="00CC73A3">
      <w:pPr>
        <w:pStyle w:val="Kop1"/>
      </w:pPr>
      <w:r w:rsidRPr="00D263B5">
        <w:lastRenderedPageBreak/>
        <w:t>7</w:t>
      </w:r>
      <w:r w:rsidRPr="00D263B5">
        <w:tab/>
        <w:t>Voor de rechter</w:t>
      </w:r>
    </w:p>
    <w:p w:rsidR="00CC73A3" w:rsidRPr="00D263B5" w:rsidRDefault="00CC73A3" w:rsidP="00CC73A3">
      <w:pPr>
        <w:pStyle w:val="Geenafstand"/>
        <w:spacing w:line="260" w:lineRule="atLeast"/>
        <w:rPr>
          <w:rFonts w:ascii="Arial" w:hAnsi="Arial" w:cs="Arial"/>
          <w:sz w:val="20"/>
          <w:szCs w:val="20"/>
        </w:rPr>
      </w:pPr>
    </w:p>
    <w:p w:rsidR="00CC73A3" w:rsidRPr="00D263B5" w:rsidRDefault="00CC73A3" w:rsidP="00CC73A3">
      <w:pPr>
        <w:pStyle w:val="Geenafstand"/>
        <w:spacing w:line="260" w:lineRule="atLeast"/>
        <w:rPr>
          <w:rFonts w:ascii="Arial" w:hAnsi="Arial" w:cs="Arial"/>
          <w:sz w:val="20"/>
          <w:szCs w:val="20"/>
        </w:rPr>
      </w:pPr>
    </w:p>
    <w:p w:rsidR="00CC73A3" w:rsidRPr="00BB7597" w:rsidRDefault="00CC73A3" w:rsidP="00CC73A3">
      <w:pPr>
        <w:pStyle w:val="Geenafstand"/>
        <w:spacing w:line="260" w:lineRule="atLeast"/>
        <w:ind w:left="426" w:hanging="426"/>
        <w:rPr>
          <w:rFonts w:ascii="Arial" w:hAnsi="Arial" w:cs="Arial"/>
          <w:b/>
          <w:sz w:val="20"/>
          <w:szCs w:val="20"/>
        </w:rPr>
      </w:pPr>
      <w:r w:rsidRPr="00BB7597">
        <w:rPr>
          <w:rFonts w:ascii="Arial" w:hAnsi="Arial" w:cs="Arial"/>
          <w:b/>
          <w:sz w:val="20"/>
          <w:szCs w:val="20"/>
        </w:rPr>
        <w:t>7.1</w:t>
      </w:r>
      <w:r w:rsidRPr="00BB7597">
        <w:rPr>
          <w:rFonts w:ascii="Arial" w:hAnsi="Arial" w:cs="Arial"/>
          <w:b/>
          <w:sz w:val="20"/>
          <w:szCs w:val="20"/>
        </w:rPr>
        <w:tab/>
        <w:t>DE DAGVAARDING</w:t>
      </w:r>
    </w:p>
    <w:p w:rsidR="00CC73A3" w:rsidRPr="00D263B5" w:rsidRDefault="00CC73A3" w:rsidP="00CC73A3">
      <w:pPr>
        <w:pStyle w:val="Geenafstand"/>
        <w:spacing w:line="260" w:lineRule="atLeast"/>
        <w:rPr>
          <w:rFonts w:ascii="Arial" w:hAnsi="Arial" w:cs="Arial"/>
          <w:sz w:val="20"/>
          <w:szCs w:val="20"/>
        </w:rPr>
      </w:pPr>
    </w:p>
    <w:p w:rsidR="00CC73A3" w:rsidRPr="00BB7597" w:rsidRDefault="00CC73A3" w:rsidP="00CC73A3">
      <w:pPr>
        <w:pStyle w:val="Geenafstand"/>
        <w:spacing w:line="260" w:lineRule="atLeast"/>
        <w:rPr>
          <w:rFonts w:ascii="Arial" w:hAnsi="Arial" w:cs="Arial"/>
          <w:b/>
          <w:i/>
          <w:sz w:val="20"/>
          <w:szCs w:val="20"/>
        </w:rPr>
      </w:pPr>
      <w:r w:rsidRPr="00BB7597">
        <w:rPr>
          <w:rFonts w:ascii="Arial" w:hAnsi="Arial" w:cs="Arial"/>
          <w:b/>
          <w:i/>
          <w:sz w:val="20"/>
          <w:szCs w:val="20"/>
        </w:rPr>
        <w:t>VRAGEN BIJ 7.1</w:t>
      </w:r>
      <w:r w:rsidRPr="00EF5B1F">
        <w:rPr>
          <w:rFonts w:ascii="Arial" w:hAnsi="Arial" w:cs="Arial"/>
          <w:i/>
          <w:sz w:val="20"/>
          <w:szCs w:val="20"/>
        </w:rPr>
        <w:t xml:space="preserve">  </w:t>
      </w:r>
      <w:r w:rsidRPr="00BB7597">
        <w:rPr>
          <w:rFonts w:ascii="Arial" w:hAnsi="Arial" w:cs="Arial"/>
          <w:sz w:val="20"/>
          <w:szCs w:val="20"/>
        </w:rPr>
        <w:t>blz. 75</w:t>
      </w:r>
    </w:p>
    <w:p w:rsidR="00CC73A3" w:rsidRPr="00BB7597" w:rsidRDefault="00CC73A3" w:rsidP="00CC73A3">
      <w:pPr>
        <w:pStyle w:val="Geenafstand"/>
        <w:spacing w:line="260" w:lineRule="atLeast"/>
        <w:ind w:left="426" w:hanging="426"/>
        <w:rPr>
          <w:rFonts w:ascii="Arial" w:hAnsi="Arial" w:cs="Arial"/>
          <w:sz w:val="20"/>
          <w:szCs w:val="20"/>
        </w:rPr>
      </w:pPr>
      <w:r w:rsidRPr="00BB7597">
        <w:rPr>
          <w:rFonts w:ascii="Arial" w:hAnsi="Arial" w:cs="Arial"/>
          <w:sz w:val="20"/>
          <w:szCs w:val="20"/>
        </w:rPr>
        <w:t>1.</w:t>
      </w:r>
      <w:r w:rsidRPr="00BB7597">
        <w:rPr>
          <w:rFonts w:ascii="Arial" w:hAnsi="Arial" w:cs="Arial"/>
          <w:sz w:val="20"/>
          <w:szCs w:val="20"/>
        </w:rPr>
        <w:tab/>
      </w:r>
      <w:r w:rsidRPr="00C145F5">
        <w:rPr>
          <w:rFonts w:ascii="Arial" w:hAnsi="Arial" w:cs="Arial"/>
          <w:sz w:val="20"/>
          <w:szCs w:val="20"/>
        </w:rPr>
        <w:t>MEERVOUDIGE KAMER</w:t>
      </w:r>
      <w:r w:rsidRPr="00BB7597">
        <w:rPr>
          <w:rFonts w:ascii="Arial" w:hAnsi="Arial" w:cs="Arial"/>
          <w:sz w:val="20"/>
          <w:szCs w:val="20"/>
        </w:rPr>
        <w:t>, omdat het hier gaat om een ernstig misdrijf.</w:t>
      </w:r>
    </w:p>
    <w:p w:rsidR="00CC73A3" w:rsidRPr="00BB7597" w:rsidRDefault="00CC73A3" w:rsidP="00CC73A3">
      <w:pPr>
        <w:pStyle w:val="Geenafstand"/>
        <w:spacing w:line="260" w:lineRule="atLeast"/>
        <w:ind w:left="426"/>
        <w:rPr>
          <w:rFonts w:ascii="Arial" w:hAnsi="Arial" w:cs="Arial"/>
          <w:i/>
          <w:sz w:val="20"/>
          <w:szCs w:val="20"/>
        </w:rPr>
      </w:pPr>
      <w:r w:rsidRPr="00BB7597">
        <w:rPr>
          <w:rFonts w:ascii="Arial" w:hAnsi="Arial" w:cs="Arial"/>
          <w:i/>
          <w:sz w:val="20"/>
          <w:szCs w:val="20"/>
        </w:rPr>
        <w:t>Twee van de elf verdachten waren ten tijde van de roof minderjarig en moesten dus voor de kinderrechter verschijnen.</w:t>
      </w:r>
    </w:p>
    <w:p w:rsidR="00CC73A3" w:rsidRPr="00BB7597" w:rsidRDefault="00CC73A3" w:rsidP="00CC73A3">
      <w:pPr>
        <w:pStyle w:val="Geenafstand"/>
        <w:spacing w:line="260" w:lineRule="atLeast"/>
        <w:rPr>
          <w:rFonts w:ascii="Arial" w:hAnsi="Arial" w:cs="Arial"/>
          <w:sz w:val="20"/>
          <w:szCs w:val="20"/>
        </w:rPr>
      </w:pPr>
    </w:p>
    <w:p w:rsidR="00CC73A3" w:rsidRPr="00BB7597" w:rsidRDefault="00CC73A3" w:rsidP="00CC73A3">
      <w:pPr>
        <w:pStyle w:val="Geenafstand"/>
        <w:tabs>
          <w:tab w:val="left" w:pos="426"/>
        </w:tabs>
        <w:spacing w:line="260" w:lineRule="atLeast"/>
        <w:ind w:left="851" w:hanging="851"/>
        <w:rPr>
          <w:rFonts w:ascii="Arial" w:hAnsi="Arial" w:cs="Arial"/>
          <w:bCs w:val="0"/>
          <w:sz w:val="20"/>
          <w:szCs w:val="20"/>
        </w:rPr>
      </w:pPr>
      <w:r w:rsidRPr="00BB7597">
        <w:rPr>
          <w:rFonts w:ascii="Arial" w:hAnsi="Arial" w:cs="Arial"/>
          <w:sz w:val="20"/>
          <w:szCs w:val="20"/>
        </w:rPr>
        <w:t>2.</w:t>
      </w:r>
      <w:r w:rsidRPr="00BB7597">
        <w:rPr>
          <w:rFonts w:ascii="Arial" w:hAnsi="Arial" w:cs="Arial"/>
          <w:sz w:val="20"/>
          <w:szCs w:val="20"/>
        </w:rPr>
        <w:tab/>
        <w:t>a.</w:t>
      </w:r>
      <w:r w:rsidRPr="00BB7597">
        <w:rPr>
          <w:rFonts w:ascii="Arial" w:hAnsi="Arial" w:cs="Arial"/>
          <w:sz w:val="20"/>
          <w:szCs w:val="20"/>
        </w:rPr>
        <w:tab/>
      </w:r>
      <w:r w:rsidRPr="00BB7597">
        <w:rPr>
          <w:rFonts w:ascii="Arial" w:hAnsi="Arial" w:cs="Arial"/>
          <w:bCs w:val="0"/>
          <w:sz w:val="20"/>
          <w:szCs w:val="20"/>
        </w:rPr>
        <w:t xml:space="preserve">Na een uitspraak van de rechtbank kun je </w:t>
      </w:r>
      <w:r w:rsidRPr="00BB7597">
        <w:rPr>
          <w:rFonts w:ascii="Arial" w:hAnsi="Arial" w:cs="Arial"/>
          <w:b/>
          <w:bCs w:val="0"/>
          <w:sz w:val="20"/>
          <w:szCs w:val="20"/>
        </w:rPr>
        <w:t>in hoger beroep</w:t>
      </w:r>
      <w:r w:rsidRPr="00BB7597">
        <w:rPr>
          <w:rFonts w:ascii="Arial" w:hAnsi="Arial" w:cs="Arial"/>
          <w:bCs w:val="0"/>
          <w:sz w:val="20"/>
          <w:szCs w:val="20"/>
        </w:rPr>
        <w:t xml:space="preserve"> gaan bij het gerechtshof.</w:t>
      </w:r>
    </w:p>
    <w:p w:rsidR="00CC73A3" w:rsidRPr="00F769F1" w:rsidRDefault="00CC73A3" w:rsidP="00CC73A3">
      <w:pPr>
        <w:pStyle w:val="Geenafstand"/>
        <w:spacing w:line="260" w:lineRule="atLeast"/>
        <w:ind w:left="851" w:hanging="425"/>
        <w:rPr>
          <w:rFonts w:ascii="Arial" w:hAnsi="Arial" w:cs="Arial"/>
          <w:bCs w:val="0"/>
          <w:sz w:val="20"/>
          <w:szCs w:val="20"/>
        </w:rPr>
      </w:pPr>
      <w:r w:rsidRPr="00F769F1">
        <w:rPr>
          <w:rFonts w:ascii="Arial" w:hAnsi="Arial" w:cs="Arial"/>
          <w:sz w:val="20"/>
          <w:szCs w:val="20"/>
        </w:rPr>
        <w:t>b.</w:t>
      </w:r>
      <w:r w:rsidRPr="00F769F1">
        <w:rPr>
          <w:rFonts w:ascii="Arial" w:hAnsi="Arial" w:cs="Arial"/>
          <w:sz w:val="20"/>
          <w:szCs w:val="20"/>
        </w:rPr>
        <w:tab/>
      </w:r>
      <w:r w:rsidRPr="00F769F1">
        <w:rPr>
          <w:rFonts w:ascii="Arial" w:hAnsi="Arial" w:cs="Arial"/>
          <w:b/>
          <w:sz w:val="20"/>
          <w:szCs w:val="20"/>
        </w:rPr>
        <w:t>H</w:t>
      </w:r>
      <w:r w:rsidRPr="00F769F1">
        <w:rPr>
          <w:rFonts w:ascii="Arial" w:hAnsi="Arial" w:cs="Arial"/>
          <w:b/>
          <w:bCs w:val="0"/>
          <w:sz w:val="20"/>
          <w:szCs w:val="20"/>
        </w:rPr>
        <w:t>oger beroep</w:t>
      </w:r>
      <w:r w:rsidRPr="00F769F1">
        <w:rPr>
          <w:rFonts w:ascii="Arial" w:hAnsi="Arial" w:cs="Arial"/>
          <w:bCs w:val="0"/>
          <w:sz w:val="20"/>
          <w:szCs w:val="20"/>
        </w:rPr>
        <w:t xml:space="preserve"> gebeurt bij het </w:t>
      </w:r>
      <w:r w:rsidRPr="00F769F1">
        <w:rPr>
          <w:rFonts w:ascii="Arial" w:hAnsi="Arial" w:cs="Arial"/>
          <w:b/>
          <w:bCs w:val="0"/>
          <w:sz w:val="20"/>
          <w:szCs w:val="20"/>
        </w:rPr>
        <w:t>gerechtshof</w:t>
      </w:r>
      <w:r w:rsidRPr="00F769F1">
        <w:rPr>
          <w:rFonts w:ascii="Arial" w:hAnsi="Arial" w:cs="Arial"/>
          <w:bCs w:val="0"/>
          <w:sz w:val="20"/>
          <w:szCs w:val="20"/>
        </w:rPr>
        <w:t xml:space="preserve">. </w:t>
      </w:r>
      <w:r>
        <w:rPr>
          <w:rFonts w:ascii="Arial" w:hAnsi="Arial" w:cs="Arial"/>
          <w:bCs w:val="0"/>
          <w:sz w:val="20"/>
          <w:szCs w:val="20"/>
        </w:rPr>
        <w:t xml:space="preserve">Het hof doet </w:t>
      </w:r>
      <w:r w:rsidRPr="00F769F1">
        <w:rPr>
          <w:rFonts w:ascii="Arial" w:hAnsi="Arial" w:cs="Arial"/>
          <w:bCs w:val="0"/>
          <w:sz w:val="20"/>
          <w:szCs w:val="20"/>
        </w:rPr>
        <w:t>de hele rechtszaak opnieuw.</w:t>
      </w:r>
    </w:p>
    <w:p w:rsidR="00CC73A3" w:rsidRDefault="00CC73A3" w:rsidP="00CC73A3">
      <w:pPr>
        <w:pStyle w:val="Geenafstand"/>
        <w:spacing w:line="260" w:lineRule="atLeast"/>
        <w:ind w:left="851"/>
        <w:rPr>
          <w:rFonts w:ascii="Arial" w:hAnsi="Arial" w:cs="Arial"/>
          <w:bCs w:val="0"/>
          <w:sz w:val="20"/>
          <w:szCs w:val="20"/>
        </w:rPr>
      </w:pPr>
      <w:r>
        <w:rPr>
          <w:rFonts w:ascii="Arial" w:hAnsi="Arial" w:cs="Arial"/>
          <w:bCs w:val="0"/>
          <w:sz w:val="20"/>
          <w:szCs w:val="20"/>
        </w:rPr>
        <w:t>Na uitspraak van het hof</w:t>
      </w:r>
      <w:r w:rsidRPr="00F769F1">
        <w:rPr>
          <w:rFonts w:ascii="Arial" w:hAnsi="Arial" w:cs="Arial"/>
          <w:bCs w:val="0"/>
          <w:sz w:val="20"/>
          <w:szCs w:val="20"/>
        </w:rPr>
        <w:t xml:space="preserve"> is </w:t>
      </w:r>
      <w:r w:rsidRPr="00F769F1">
        <w:rPr>
          <w:rFonts w:ascii="Arial" w:hAnsi="Arial" w:cs="Arial"/>
          <w:b/>
          <w:bCs w:val="0"/>
          <w:sz w:val="20"/>
          <w:szCs w:val="20"/>
        </w:rPr>
        <w:t>cassatie</w:t>
      </w:r>
      <w:r w:rsidRPr="00F769F1">
        <w:rPr>
          <w:rFonts w:ascii="Arial" w:hAnsi="Arial" w:cs="Arial"/>
          <w:bCs w:val="0"/>
          <w:sz w:val="20"/>
          <w:szCs w:val="20"/>
        </w:rPr>
        <w:t xml:space="preserve"> bij de </w:t>
      </w:r>
      <w:r w:rsidRPr="00F769F1">
        <w:rPr>
          <w:rFonts w:ascii="Arial" w:hAnsi="Arial" w:cs="Arial"/>
          <w:b/>
          <w:bCs w:val="0"/>
          <w:sz w:val="20"/>
          <w:szCs w:val="20"/>
        </w:rPr>
        <w:t>Hoge Raad</w:t>
      </w:r>
      <w:r w:rsidRPr="00F769F1">
        <w:rPr>
          <w:rFonts w:ascii="Arial" w:hAnsi="Arial" w:cs="Arial"/>
          <w:bCs w:val="0"/>
          <w:sz w:val="20"/>
          <w:szCs w:val="20"/>
        </w:rPr>
        <w:t xml:space="preserve"> mogelijk. Deze kijk</w:t>
      </w:r>
      <w:r>
        <w:rPr>
          <w:rFonts w:ascii="Arial" w:hAnsi="Arial" w:cs="Arial"/>
          <w:bCs w:val="0"/>
          <w:sz w:val="20"/>
          <w:szCs w:val="20"/>
        </w:rPr>
        <w:t>t</w:t>
      </w:r>
      <w:r w:rsidRPr="00F769F1">
        <w:rPr>
          <w:rFonts w:ascii="Arial" w:hAnsi="Arial" w:cs="Arial"/>
          <w:bCs w:val="0"/>
          <w:sz w:val="20"/>
          <w:szCs w:val="20"/>
        </w:rPr>
        <w:t xml:space="preserve"> alleen of het recht goed is toegepast.</w:t>
      </w:r>
    </w:p>
    <w:p w:rsidR="00CC73A3" w:rsidRPr="00BB7597" w:rsidRDefault="00CC73A3" w:rsidP="00CC73A3">
      <w:pPr>
        <w:pStyle w:val="Geenafstand"/>
        <w:spacing w:line="260" w:lineRule="atLeast"/>
        <w:rPr>
          <w:rFonts w:ascii="Arial" w:hAnsi="Arial" w:cs="Arial"/>
          <w:bCs w:val="0"/>
          <w:i/>
          <w:sz w:val="20"/>
          <w:szCs w:val="20"/>
        </w:rPr>
      </w:pPr>
    </w:p>
    <w:p w:rsidR="00CC73A3" w:rsidRPr="00BB7597" w:rsidRDefault="00CC73A3" w:rsidP="00CC73A3">
      <w:pPr>
        <w:pStyle w:val="Geenafstand"/>
        <w:spacing w:line="260" w:lineRule="atLeast"/>
        <w:ind w:left="426"/>
        <w:rPr>
          <w:rFonts w:ascii="Arial" w:hAnsi="Arial" w:cs="Arial"/>
          <w:b/>
          <w:bCs w:val="0"/>
          <w:i/>
          <w:sz w:val="20"/>
          <w:szCs w:val="20"/>
        </w:rPr>
      </w:pPr>
      <w:r w:rsidRPr="00BB7597">
        <w:rPr>
          <w:rFonts w:ascii="Arial" w:hAnsi="Arial" w:cs="Arial"/>
          <w:bCs w:val="0"/>
          <w:i/>
          <w:sz w:val="20"/>
          <w:szCs w:val="20"/>
        </w:rPr>
        <w:t xml:space="preserve">Houd een discussie in de klas over de stelling: </w:t>
      </w:r>
      <w:r w:rsidRPr="00BB7597">
        <w:rPr>
          <w:rFonts w:ascii="Arial" w:hAnsi="Arial" w:cs="Arial"/>
          <w:b/>
          <w:bCs w:val="0"/>
          <w:i/>
          <w:sz w:val="20"/>
          <w:szCs w:val="20"/>
        </w:rPr>
        <w:t>“In cassatie gaan is overbodig: één keer in hoger beroep kunnen gaan is genoeg.”</w:t>
      </w:r>
    </w:p>
    <w:p w:rsidR="00CC73A3" w:rsidRPr="00BB7597" w:rsidRDefault="00CC73A3" w:rsidP="00CC73A3">
      <w:pPr>
        <w:pStyle w:val="Geenafstand"/>
        <w:spacing w:line="260" w:lineRule="atLeast"/>
        <w:rPr>
          <w:rFonts w:ascii="Arial" w:hAnsi="Arial" w:cs="Arial"/>
          <w:sz w:val="20"/>
          <w:szCs w:val="20"/>
        </w:rPr>
      </w:pPr>
    </w:p>
    <w:p w:rsidR="00CC73A3" w:rsidRPr="00BB7597" w:rsidRDefault="00CC73A3" w:rsidP="00CC73A3">
      <w:pPr>
        <w:pStyle w:val="Geenafstand"/>
        <w:spacing w:line="260" w:lineRule="atLeast"/>
        <w:ind w:left="426" w:hanging="426"/>
        <w:rPr>
          <w:rFonts w:ascii="Arial" w:hAnsi="Arial" w:cs="Arial"/>
          <w:i/>
          <w:sz w:val="20"/>
          <w:szCs w:val="20"/>
        </w:rPr>
      </w:pPr>
      <w:r w:rsidRPr="00BB7597">
        <w:rPr>
          <w:rFonts w:ascii="Arial" w:hAnsi="Arial" w:cs="Arial"/>
          <w:sz w:val="20"/>
          <w:szCs w:val="20"/>
        </w:rPr>
        <w:t>3.</w:t>
      </w:r>
      <w:r w:rsidRPr="00BB7597">
        <w:rPr>
          <w:rFonts w:ascii="Arial" w:hAnsi="Arial" w:cs="Arial"/>
          <w:sz w:val="20"/>
          <w:szCs w:val="20"/>
        </w:rPr>
        <w:tab/>
      </w:r>
      <w:r w:rsidRPr="00BB7597">
        <w:rPr>
          <w:rFonts w:ascii="Arial" w:hAnsi="Arial" w:cs="Arial"/>
          <w:i/>
          <w:sz w:val="20"/>
          <w:szCs w:val="20"/>
        </w:rPr>
        <w:t>Eigen antwoord leerling.</w:t>
      </w:r>
    </w:p>
    <w:p w:rsidR="00CC73A3" w:rsidRPr="00BB7597" w:rsidRDefault="00CC73A3" w:rsidP="00CC73A3">
      <w:pPr>
        <w:pStyle w:val="Geenafstand"/>
        <w:spacing w:line="260" w:lineRule="atLeast"/>
        <w:ind w:left="426"/>
        <w:rPr>
          <w:rFonts w:ascii="Arial" w:hAnsi="Arial" w:cs="Arial"/>
          <w:i/>
          <w:sz w:val="20"/>
          <w:szCs w:val="20"/>
        </w:rPr>
      </w:pPr>
      <w:r w:rsidRPr="00BB7597">
        <w:rPr>
          <w:rFonts w:ascii="Arial" w:hAnsi="Arial" w:cs="Arial"/>
          <w:i/>
          <w:sz w:val="20"/>
          <w:szCs w:val="20"/>
        </w:rPr>
        <w:t>Voorbeelden van een goed antwoord:</w:t>
      </w:r>
    </w:p>
    <w:p w:rsidR="00CC73A3" w:rsidRPr="00BB7597" w:rsidRDefault="00CC73A3" w:rsidP="00CC73A3">
      <w:pPr>
        <w:pStyle w:val="Geenafstand"/>
        <w:spacing w:line="260" w:lineRule="atLeast"/>
        <w:ind w:left="426"/>
        <w:rPr>
          <w:rFonts w:ascii="Arial" w:hAnsi="Arial" w:cs="Arial"/>
          <w:sz w:val="20"/>
          <w:szCs w:val="20"/>
        </w:rPr>
      </w:pPr>
      <w:r w:rsidRPr="00BB7597">
        <w:rPr>
          <w:rFonts w:ascii="Arial" w:hAnsi="Arial" w:cs="Arial"/>
          <w:sz w:val="20"/>
          <w:szCs w:val="20"/>
        </w:rPr>
        <w:t>Winkeldiefstal, vandalisme, bedreiging, belediging van een ambtenaar in functie, mishandeling, oplichting, heling.</w:t>
      </w:r>
    </w:p>
    <w:p w:rsidR="00CC73A3" w:rsidRPr="00BB7597" w:rsidRDefault="00CC73A3" w:rsidP="00CC73A3">
      <w:pPr>
        <w:pStyle w:val="Geenafstand"/>
        <w:spacing w:line="260" w:lineRule="atLeast"/>
        <w:rPr>
          <w:rFonts w:ascii="Arial" w:hAnsi="Arial" w:cs="Arial"/>
          <w:sz w:val="20"/>
          <w:szCs w:val="20"/>
        </w:rPr>
      </w:pPr>
    </w:p>
    <w:p w:rsidR="00CC73A3" w:rsidRDefault="00CC73A3" w:rsidP="00CC73A3">
      <w:pPr>
        <w:pStyle w:val="Geenafstand"/>
        <w:spacing w:line="260" w:lineRule="atLeast"/>
        <w:ind w:left="426" w:hanging="426"/>
        <w:rPr>
          <w:rFonts w:ascii="Arial" w:hAnsi="Arial" w:cs="Arial"/>
          <w:sz w:val="20"/>
          <w:szCs w:val="20"/>
        </w:rPr>
      </w:pPr>
      <w:r w:rsidRPr="00BB7597">
        <w:rPr>
          <w:rFonts w:ascii="Arial" w:hAnsi="Arial" w:cs="Arial"/>
          <w:sz w:val="20"/>
          <w:szCs w:val="20"/>
        </w:rPr>
        <w:t>4.</w:t>
      </w:r>
      <w:r w:rsidRPr="00BB7597">
        <w:rPr>
          <w:rFonts w:ascii="Arial" w:hAnsi="Arial" w:cs="Arial"/>
          <w:sz w:val="20"/>
          <w:szCs w:val="20"/>
        </w:rPr>
        <w:tab/>
      </w:r>
      <w:r w:rsidRPr="00F769F1">
        <w:rPr>
          <w:rFonts w:ascii="Arial" w:hAnsi="Arial" w:cs="Arial"/>
          <w:sz w:val="20"/>
          <w:szCs w:val="20"/>
        </w:rPr>
        <w:t xml:space="preserve">Jurisprudentie wordt gebruikt voor </w:t>
      </w:r>
      <w:r w:rsidRPr="00F769F1">
        <w:rPr>
          <w:rFonts w:ascii="Arial" w:hAnsi="Arial" w:cs="Arial"/>
          <w:b/>
          <w:sz w:val="20"/>
          <w:szCs w:val="20"/>
        </w:rPr>
        <w:t>rechtsgelijkheid</w:t>
      </w:r>
      <w:r w:rsidRPr="00F769F1">
        <w:rPr>
          <w:rFonts w:ascii="Arial" w:hAnsi="Arial" w:cs="Arial"/>
          <w:sz w:val="20"/>
          <w:szCs w:val="20"/>
        </w:rPr>
        <w:t>. Door te kijken naar andere uitspraken van rechters, zorg je ervoor dat in gelijksoortige gevallen ongeveer gelijk gestraft wordt.</w:t>
      </w:r>
    </w:p>
    <w:p w:rsidR="00CC73A3" w:rsidRDefault="00CC73A3" w:rsidP="00CC73A3">
      <w:pPr>
        <w:pStyle w:val="Geenafstand"/>
        <w:spacing w:line="260" w:lineRule="atLeast"/>
        <w:ind w:left="426" w:hanging="426"/>
        <w:rPr>
          <w:rFonts w:ascii="Arial" w:hAnsi="Arial" w:cs="Arial"/>
          <w:sz w:val="20"/>
          <w:szCs w:val="20"/>
        </w:rPr>
      </w:pPr>
    </w:p>
    <w:p w:rsidR="00CC73A3" w:rsidRPr="00BB7597" w:rsidRDefault="00CC73A3" w:rsidP="00CC73A3">
      <w:pPr>
        <w:pStyle w:val="Geenafstand"/>
        <w:spacing w:line="260" w:lineRule="atLeast"/>
        <w:rPr>
          <w:rFonts w:ascii="Arial" w:hAnsi="Arial" w:cs="Arial"/>
          <w:sz w:val="20"/>
          <w:szCs w:val="20"/>
        </w:rPr>
      </w:pPr>
    </w:p>
    <w:p w:rsidR="00CC73A3" w:rsidRPr="00BB7597" w:rsidRDefault="00CC73A3" w:rsidP="00CC73A3">
      <w:pPr>
        <w:pStyle w:val="Geenafstand"/>
        <w:spacing w:line="260" w:lineRule="atLeast"/>
        <w:ind w:left="426" w:hanging="426"/>
        <w:rPr>
          <w:rFonts w:ascii="Arial" w:hAnsi="Arial" w:cs="Arial"/>
          <w:b/>
          <w:sz w:val="20"/>
          <w:szCs w:val="20"/>
        </w:rPr>
      </w:pPr>
      <w:r w:rsidRPr="00BB7597">
        <w:rPr>
          <w:rFonts w:ascii="Arial" w:hAnsi="Arial" w:cs="Arial"/>
          <w:b/>
          <w:sz w:val="20"/>
          <w:szCs w:val="20"/>
        </w:rPr>
        <w:t>7.2</w:t>
      </w:r>
      <w:r w:rsidRPr="00BB7597">
        <w:rPr>
          <w:rFonts w:ascii="Arial" w:hAnsi="Arial" w:cs="Arial"/>
          <w:b/>
          <w:sz w:val="20"/>
          <w:szCs w:val="20"/>
        </w:rPr>
        <w:tab/>
        <w:t>DE RECHTSZAAK</w:t>
      </w:r>
    </w:p>
    <w:p w:rsidR="00CC73A3" w:rsidRPr="006D7B85" w:rsidRDefault="00CC73A3" w:rsidP="00CC73A3">
      <w:pPr>
        <w:pStyle w:val="Geenafstand"/>
        <w:spacing w:line="260" w:lineRule="atLeast"/>
        <w:rPr>
          <w:rFonts w:ascii="Arial" w:hAnsi="Arial" w:cs="Arial"/>
          <w:sz w:val="20"/>
          <w:szCs w:val="20"/>
        </w:rPr>
      </w:pPr>
    </w:p>
    <w:p w:rsidR="00CC73A3" w:rsidRPr="003C0EB3" w:rsidRDefault="00CC73A3" w:rsidP="00CC73A3">
      <w:pPr>
        <w:pStyle w:val="Geenafstand"/>
        <w:spacing w:line="260" w:lineRule="atLeast"/>
        <w:rPr>
          <w:rFonts w:ascii="Arial" w:hAnsi="Arial" w:cs="Arial"/>
          <w:b/>
          <w:i/>
          <w:sz w:val="20"/>
          <w:szCs w:val="20"/>
        </w:rPr>
      </w:pPr>
      <w:r w:rsidRPr="003C0EB3">
        <w:rPr>
          <w:rFonts w:ascii="Arial" w:hAnsi="Arial" w:cs="Arial"/>
          <w:b/>
          <w:i/>
          <w:sz w:val="20"/>
          <w:szCs w:val="20"/>
        </w:rPr>
        <w:t>VRAGEN BIJ 7.2</w:t>
      </w:r>
      <w:r w:rsidRPr="003C0EB3">
        <w:rPr>
          <w:rFonts w:ascii="Arial" w:hAnsi="Arial" w:cs="Arial"/>
          <w:sz w:val="20"/>
          <w:szCs w:val="20"/>
        </w:rPr>
        <w:t xml:space="preserve">  blz. 77</w:t>
      </w:r>
    </w:p>
    <w:p w:rsidR="00CC73A3" w:rsidRPr="003C0EB3" w:rsidRDefault="00CC73A3" w:rsidP="00CC73A3">
      <w:pPr>
        <w:pStyle w:val="antw-nieuw"/>
        <w:tabs>
          <w:tab w:val="clear" w:pos="284"/>
          <w:tab w:val="clear" w:pos="425"/>
          <w:tab w:val="clear" w:pos="567"/>
          <w:tab w:val="clear" w:pos="709"/>
          <w:tab w:val="clear" w:pos="851"/>
          <w:tab w:val="left" w:pos="426"/>
        </w:tabs>
        <w:spacing w:line="260" w:lineRule="atLeast"/>
        <w:ind w:left="851" w:hanging="851"/>
        <w:rPr>
          <w:rFonts w:cs="Arial"/>
        </w:rPr>
      </w:pPr>
      <w:r w:rsidRPr="003C0EB3">
        <w:rPr>
          <w:rFonts w:cs="Arial"/>
        </w:rPr>
        <w:t>5.</w:t>
      </w:r>
      <w:r w:rsidRPr="003C0EB3">
        <w:rPr>
          <w:rFonts w:cs="Arial"/>
        </w:rPr>
        <w:tab/>
        <w:t>a.</w:t>
      </w:r>
      <w:r w:rsidRPr="003C0EB3">
        <w:rPr>
          <w:rFonts w:cs="Arial"/>
        </w:rPr>
        <w:tab/>
      </w:r>
      <w:r w:rsidRPr="003C0EB3">
        <w:rPr>
          <w:rFonts w:cs="Arial"/>
          <w:b/>
        </w:rPr>
        <w:t>Tenlastelegging</w:t>
      </w:r>
      <w:r w:rsidRPr="003C0EB3">
        <w:rPr>
          <w:rFonts w:cs="Arial"/>
        </w:rPr>
        <w:t xml:space="preserve"> is een ander woord voor aanklacht </w:t>
      </w:r>
      <w:r w:rsidRPr="003C0EB3">
        <w:rPr>
          <w:rFonts w:cs="Arial"/>
          <w:lang w:val="nl-NL"/>
        </w:rPr>
        <w:t xml:space="preserve">en wordt </w:t>
      </w:r>
      <w:r w:rsidRPr="003C0EB3">
        <w:rPr>
          <w:rFonts w:cs="Arial"/>
        </w:rPr>
        <w:t>voorgelezen door de officier van justitie.</w:t>
      </w:r>
    </w:p>
    <w:p w:rsidR="00CC73A3" w:rsidRDefault="00CC73A3" w:rsidP="00CC73A3">
      <w:pPr>
        <w:pStyle w:val="Geenafstand"/>
        <w:spacing w:line="260" w:lineRule="atLeast"/>
        <w:ind w:left="851" w:hanging="425"/>
        <w:rPr>
          <w:rFonts w:ascii="Arial" w:hAnsi="Arial" w:cs="Arial"/>
          <w:sz w:val="20"/>
          <w:szCs w:val="20"/>
        </w:rPr>
      </w:pPr>
      <w:r w:rsidRPr="003C0EB3">
        <w:rPr>
          <w:rFonts w:ascii="Arial" w:hAnsi="Arial" w:cs="Arial"/>
          <w:sz w:val="20"/>
          <w:szCs w:val="20"/>
        </w:rPr>
        <w:t>b.</w:t>
      </w:r>
      <w:r w:rsidRPr="003C0EB3">
        <w:rPr>
          <w:rFonts w:ascii="Arial" w:hAnsi="Arial" w:cs="Arial"/>
          <w:sz w:val="20"/>
          <w:szCs w:val="20"/>
        </w:rPr>
        <w:tab/>
        <w:t>Het is de taak van de officier van justitie om de verdachte namens de samenleving aan te klagen.</w:t>
      </w:r>
    </w:p>
    <w:p w:rsidR="00CC73A3" w:rsidRPr="00BB7597" w:rsidRDefault="00CC73A3" w:rsidP="00CC73A3">
      <w:pPr>
        <w:pStyle w:val="Geenafstand"/>
        <w:spacing w:line="260" w:lineRule="atLeast"/>
        <w:ind w:left="851"/>
        <w:rPr>
          <w:rFonts w:ascii="Arial" w:hAnsi="Arial" w:cs="Arial"/>
          <w:i/>
          <w:sz w:val="20"/>
          <w:szCs w:val="20"/>
        </w:rPr>
      </w:pPr>
      <w:r w:rsidRPr="00BB7597">
        <w:rPr>
          <w:rFonts w:ascii="Arial" w:hAnsi="Arial" w:cs="Arial"/>
          <w:i/>
          <w:sz w:val="20"/>
          <w:szCs w:val="20"/>
        </w:rPr>
        <w:t>De rechter heeft juist de taak om de aanklacht af te wegen tegen de wet en de verdediging van verdachte.</w:t>
      </w:r>
    </w:p>
    <w:p w:rsidR="00CC73A3" w:rsidRPr="00BB7597" w:rsidRDefault="00CC73A3" w:rsidP="00CC73A3">
      <w:pPr>
        <w:pStyle w:val="Geenafstand"/>
        <w:spacing w:line="260" w:lineRule="atLeast"/>
        <w:rPr>
          <w:rFonts w:ascii="Arial" w:hAnsi="Arial" w:cs="Arial"/>
          <w:sz w:val="20"/>
          <w:szCs w:val="20"/>
        </w:rPr>
      </w:pPr>
    </w:p>
    <w:p w:rsidR="00CC73A3" w:rsidRDefault="00CC73A3" w:rsidP="00CC73A3">
      <w:pPr>
        <w:pStyle w:val="Geenafstand"/>
        <w:spacing w:line="260" w:lineRule="atLeast"/>
        <w:ind w:left="426" w:hanging="426"/>
        <w:rPr>
          <w:rFonts w:ascii="Arial" w:hAnsi="Arial" w:cs="Arial"/>
          <w:bCs w:val="0"/>
          <w:sz w:val="20"/>
          <w:szCs w:val="20"/>
        </w:rPr>
      </w:pPr>
      <w:r w:rsidRPr="00BB7597">
        <w:rPr>
          <w:rFonts w:ascii="Arial" w:hAnsi="Arial" w:cs="Arial"/>
          <w:sz w:val="20"/>
          <w:szCs w:val="20"/>
        </w:rPr>
        <w:t>6.</w:t>
      </w:r>
      <w:r w:rsidRPr="00BB7597">
        <w:rPr>
          <w:rFonts w:ascii="Arial" w:hAnsi="Arial" w:cs="Arial"/>
          <w:sz w:val="20"/>
          <w:szCs w:val="20"/>
        </w:rPr>
        <w:tab/>
      </w:r>
      <w:r w:rsidRPr="00BB7597">
        <w:rPr>
          <w:rFonts w:ascii="Arial" w:hAnsi="Arial" w:cs="Arial"/>
          <w:bCs w:val="0"/>
          <w:sz w:val="20"/>
          <w:szCs w:val="20"/>
        </w:rPr>
        <w:t xml:space="preserve">Een </w:t>
      </w:r>
      <w:r w:rsidRPr="00BB7597">
        <w:rPr>
          <w:rFonts w:ascii="Arial" w:hAnsi="Arial" w:cs="Arial"/>
          <w:b/>
          <w:bCs w:val="0"/>
          <w:sz w:val="20"/>
          <w:szCs w:val="20"/>
        </w:rPr>
        <w:t>advocaat</w:t>
      </w:r>
      <w:r w:rsidRPr="00BB7597">
        <w:rPr>
          <w:rFonts w:ascii="Arial" w:hAnsi="Arial" w:cs="Arial"/>
          <w:bCs w:val="0"/>
          <w:sz w:val="20"/>
          <w:szCs w:val="20"/>
        </w:rPr>
        <w:t xml:space="preserve"> roept getuigen op die k</w:t>
      </w:r>
      <w:r>
        <w:rPr>
          <w:rFonts w:ascii="Arial" w:hAnsi="Arial" w:cs="Arial"/>
          <w:bCs w:val="0"/>
          <w:sz w:val="20"/>
          <w:szCs w:val="20"/>
        </w:rPr>
        <w:t>unne</w:t>
      </w:r>
      <w:r w:rsidRPr="00BB7597">
        <w:rPr>
          <w:rFonts w:ascii="Arial" w:hAnsi="Arial" w:cs="Arial"/>
          <w:bCs w:val="0"/>
          <w:sz w:val="20"/>
          <w:szCs w:val="20"/>
        </w:rPr>
        <w:t>n aantonen dat de verdachte onschuldig is.</w:t>
      </w:r>
    </w:p>
    <w:p w:rsidR="00CC73A3" w:rsidRPr="00BB7597" w:rsidRDefault="00CC73A3" w:rsidP="00CC73A3">
      <w:pPr>
        <w:pStyle w:val="Geenafstand"/>
        <w:spacing w:line="260" w:lineRule="atLeast"/>
        <w:ind w:left="426"/>
        <w:rPr>
          <w:rFonts w:ascii="Arial" w:hAnsi="Arial" w:cs="Arial"/>
          <w:bCs w:val="0"/>
          <w:sz w:val="20"/>
          <w:szCs w:val="20"/>
        </w:rPr>
      </w:pPr>
      <w:r w:rsidRPr="00BB7597">
        <w:rPr>
          <w:rFonts w:ascii="Arial" w:hAnsi="Arial" w:cs="Arial"/>
          <w:bCs w:val="0"/>
          <w:sz w:val="20"/>
          <w:szCs w:val="20"/>
        </w:rPr>
        <w:t xml:space="preserve">Een </w:t>
      </w:r>
      <w:r w:rsidRPr="00BB7597">
        <w:rPr>
          <w:rFonts w:ascii="Arial" w:hAnsi="Arial" w:cs="Arial"/>
          <w:b/>
          <w:bCs w:val="0"/>
          <w:sz w:val="20"/>
          <w:szCs w:val="20"/>
        </w:rPr>
        <w:t>officier van justitie</w:t>
      </w:r>
      <w:r w:rsidRPr="00BB7597">
        <w:rPr>
          <w:rFonts w:ascii="Arial" w:hAnsi="Arial" w:cs="Arial"/>
          <w:bCs w:val="0"/>
          <w:sz w:val="20"/>
          <w:szCs w:val="20"/>
        </w:rPr>
        <w:t xml:space="preserve"> roept getuigen op die k</w:t>
      </w:r>
      <w:r>
        <w:rPr>
          <w:rFonts w:ascii="Arial" w:hAnsi="Arial" w:cs="Arial"/>
          <w:bCs w:val="0"/>
          <w:sz w:val="20"/>
          <w:szCs w:val="20"/>
        </w:rPr>
        <w:t>unne</w:t>
      </w:r>
      <w:r w:rsidRPr="00BB7597">
        <w:rPr>
          <w:rFonts w:ascii="Arial" w:hAnsi="Arial" w:cs="Arial"/>
          <w:bCs w:val="0"/>
          <w:sz w:val="20"/>
          <w:szCs w:val="20"/>
        </w:rPr>
        <w:t>n aantonen dat de verdachte schuldig is.</w:t>
      </w:r>
    </w:p>
    <w:p w:rsidR="00CC73A3" w:rsidRPr="00BB7597" w:rsidRDefault="00CC73A3" w:rsidP="00CC73A3">
      <w:pPr>
        <w:pStyle w:val="Geenafstand"/>
        <w:spacing w:line="260" w:lineRule="atLeast"/>
        <w:rPr>
          <w:rFonts w:ascii="Arial" w:hAnsi="Arial" w:cs="Arial"/>
          <w:sz w:val="20"/>
          <w:szCs w:val="20"/>
        </w:rPr>
      </w:pPr>
    </w:p>
    <w:p w:rsidR="00CC73A3" w:rsidRPr="00BB7597" w:rsidRDefault="00CC73A3" w:rsidP="00CC73A3">
      <w:pPr>
        <w:pStyle w:val="Geenafstand"/>
        <w:spacing w:line="260" w:lineRule="atLeast"/>
        <w:ind w:left="426" w:hanging="426"/>
        <w:rPr>
          <w:rFonts w:ascii="Arial" w:hAnsi="Arial" w:cs="Arial"/>
          <w:sz w:val="20"/>
          <w:szCs w:val="20"/>
        </w:rPr>
      </w:pPr>
      <w:r w:rsidRPr="00BB7597">
        <w:rPr>
          <w:rFonts w:ascii="Arial" w:hAnsi="Arial" w:cs="Arial"/>
          <w:sz w:val="20"/>
          <w:szCs w:val="20"/>
        </w:rPr>
        <w:t>7.</w:t>
      </w:r>
      <w:r w:rsidRPr="00BB7597">
        <w:rPr>
          <w:rFonts w:ascii="Arial" w:hAnsi="Arial" w:cs="Arial"/>
          <w:sz w:val="20"/>
          <w:szCs w:val="20"/>
        </w:rPr>
        <w:tab/>
        <w:t xml:space="preserve">Als een getuige liegt tijdens een rechtszaak, wordt het voor de rechter moeilijk de waarheid te achterhalen. </w:t>
      </w:r>
      <w:r>
        <w:rPr>
          <w:rFonts w:ascii="Arial" w:hAnsi="Arial" w:cs="Arial"/>
          <w:sz w:val="20"/>
          <w:szCs w:val="20"/>
        </w:rPr>
        <w:t>D</w:t>
      </w:r>
      <w:r w:rsidRPr="00BB7597">
        <w:rPr>
          <w:rFonts w:ascii="Arial" w:hAnsi="Arial" w:cs="Arial"/>
          <w:sz w:val="20"/>
          <w:szCs w:val="20"/>
        </w:rPr>
        <w:t xml:space="preserve">aardoor kan </w:t>
      </w:r>
      <w:r>
        <w:rPr>
          <w:rFonts w:ascii="Arial" w:hAnsi="Arial" w:cs="Arial"/>
          <w:sz w:val="20"/>
          <w:szCs w:val="20"/>
        </w:rPr>
        <w:t>i</w:t>
      </w:r>
      <w:r w:rsidRPr="00BB7597">
        <w:rPr>
          <w:rFonts w:ascii="Arial" w:hAnsi="Arial" w:cs="Arial"/>
          <w:sz w:val="20"/>
          <w:szCs w:val="20"/>
        </w:rPr>
        <w:t>emand onterecht een zware straf krijgen of juist een straf ontlopen.</w:t>
      </w:r>
    </w:p>
    <w:p w:rsidR="00CC73A3" w:rsidRPr="00BB7597" w:rsidRDefault="00CC73A3" w:rsidP="00CC73A3">
      <w:pPr>
        <w:pStyle w:val="Geenafstand"/>
        <w:spacing w:line="260" w:lineRule="atLeast"/>
        <w:ind w:left="426"/>
        <w:rPr>
          <w:rFonts w:ascii="Arial" w:hAnsi="Arial" w:cs="Arial"/>
          <w:i/>
          <w:sz w:val="20"/>
          <w:szCs w:val="20"/>
        </w:rPr>
      </w:pPr>
      <w:r w:rsidRPr="00BB7597">
        <w:rPr>
          <w:rFonts w:ascii="Arial" w:hAnsi="Arial" w:cs="Arial"/>
          <w:i/>
          <w:sz w:val="20"/>
          <w:szCs w:val="20"/>
        </w:rPr>
        <w:t>Het is dus heel belangrijk dat getuigen eerlijk zijn.</w:t>
      </w:r>
    </w:p>
    <w:p w:rsidR="00CC73A3" w:rsidRPr="00BB7597" w:rsidRDefault="00CC73A3" w:rsidP="00CC73A3">
      <w:pPr>
        <w:pStyle w:val="Geenafstand"/>
        <w:spacing w:line="260" w:lineRule="atLeast"/>
        <w:rPr>
          <w:rFonts w:ascii="Arial" w:hAnsi="Arial" w:cs="Arial"/>
          <w:i/>
          <w:sz w:val="20"/>
          <w:szCs w:val="20"/>
        </w:rPr>
      </w:pPr>
    </w:p>
    <w:p w:rsidR="00CC73A3" w:rsidRPr="00BB7597" w:rsidRDefault="00CC73A3" w:rsidP="00CC73A3">
      <w:pPr>
        <w:pStyle w:val="Geenafstand"/>
        <w:spacing w:line="260" w:lineRule="atLeast"/>
        <w:ind w:left="426" w:hanging="426"/>
        <w:rPr>
          <w:rFonts w:ascii="Arial" w:hAnsi="Arial" w:cs="Arial"/>
          <w:bCs w:val="0"/>
          <w:sz w:val="20"/>
          <w:szCs w:val="20"/>
        </w:rPr>
      </w:pPr>
      <w:r w:rsidRPr="00BB7597">
        <w:rPr>
          <w:rFonts w:ascii="Arial" w:hAnsi="Arial" w:cs="Arial"/>
          <w:sz w:val="20"/>
          <w:szCs w:val="20"/>
        </w:rPr>
        <w:t>8.</w:t>
      </w:r>
      <w:r w:rsidRPr="00BB7597">
        <w:rPr>
          <w:rFonts w:ascii="Arial" w:hAnsi="Arial" w:cs="Arial"/>
          <w:sz w:val="20"/>
          <w:szCs w:val="20"/>
        </w:rPr>
        <w:tab/>
      </w:r>
      <w:r w:rsidRPr="00BB7597">
        <w:rPr>
          <w:rFonts w:ascii="Arial" w:hAnsi="Arial" w:cs="Arial"/>
          <w:bCs w:val="0"/>
          <w:sz w:val="20"/>
          <w:szCs w:val="20"/>
        </w:rPr>
        <w:t>Dan is de verdachte niet bij de rechtszitting aanwezig geweest, maar desondanks toch veroordeeld.</w:t>
      </w:r>
    </w:p>
    <w:p w:rsidR="00CC73A3" w:rsidRPr="00BB7597" w:rsidRDefault="00CC73A3" w:rsidP="00CC73A3">
      <w:pPr>
        <w:pStyle w:val="Geenafstand"/>
        <w:spacing w:line="260" w:lineRule="atLeast"/>
        <w:rPr>
          <w:rFonts w:ascii="Arial" w:hAnsi="Arial" w:cs="Arial"/>
          <w:sz w:val="20"/>
          <w:szCs w:val="20"/>
        </w:rPr>
      </w:pPr>
    </w:p>
    <w:p w:rsidR="00CC73A3" w:rsidRDefault="00CC73A3" w:rsidP="00CC73A3">
      <w:pPr>
        <w:pStyle w:val="Geenafstand"/>
        <w:spacing w:line="260" w:lineRule="atLeast"/>
        <w:ind w:left="426" w:hanging="324"/>
        <w:rPr>
          <w:rFonts w:ascii="Arial" w:hAnsi="Arial" w:cs="Arial"/>
          <w:sz w:val="20"/>
          <w:szCs w:val="20"/>
        </w:rPr>
      </w:pPr>
      <w:r>
        <w:rPr>
          <w:rFonts w:ascii="Arial" w:hAnsi="Arial" w:cs="Arial"/>
          <w:sz w:val="20"/>
          <w:szCs w:val="20"/>
        </w:rPr>
        <w:br w:type="page"/>
      </w:r>
      <w:r w:rsidRPr="00BB7597">
        <w:rPr>
          <w:rFonts w:ascii="Arial" w:hAnsi="Arial" w:cs="Arial"/>
          <w:sz w:val="20"/>
          <w:szCs w:val="20"/>
        </w:rPr>
        <w:lastRenderedPageBreak/>
        <w:t>9</w:t>
      </w:r>
      <w:r w:rsidRPr="00BB7597">
        <w:rPr>
          <w:rFonts w:ascii="Arial" w:hAnsi="Arial" w:cs="Arial"/>
          <w:sz w:val="20"/>
          <w:szCs w:val="20"/>
        </w:rPr>
        <w:tab/>
      </w:r>
      <w:r w:rsidRPr="00BB7597">
        <w:rPr>
          <w:rFonts w:ascii="Arial" w:hAnsi="Arial" w:cs="Arial"/>
          <w:b/>
          <w:i/>
          <w:sz w:val="20"/>
          <w:szCs w:val="20"/>
        </w:rPr>
        <w:t>WAT HOORT BIJ ELKAAR?</w:t>
      </w:r>
      <w:r w:rsidRPr="00BB7597">
        <w:rPr>
          <w:rFonts w:ascii="Arial" w:hAnsi="Arial" w:cs="Arial"/>
          <w:sz w:val="20"/>
          <w:szCs w:val="20"/>
        </w:rPr>
        <w:t xml:space="preserve">  blz. 78</w:t>
      </w:r>
    </w:p>
    <w:p w:rsidR="00CC73A3" w:rsidRDefault="00CC73A3" w:rsidP="00CC73A3">
      <w:pPr>
        <w:pStyle w:val="Geenafstand"/>
        <w:spacing w:line="260" w:lineRule="atLeast"/>
        <w:rPr>
          <w:rFonts w:ascii="Arial" w:hAnsi="Arial" w:cs="Arial"/>
          <w:sz w:val="20"/>
          <w:szCs w:val="20"/>
        </w:rPr>
      </w:pPr>
    </w:p>
    <w:tbl>
      <w:tblPr>
        <w:tblW w:w="7762" w:type="dxa"/>
        <w:tblInd w:w="426" w:type="dxa"/>
        <w:tblLook w:val="04A0" w:firstRow="1" w:lastRow="0" w:firstColumn="1" w:lastColumn="0" w:noHBand="0" w:noVBand="1"/>
      </w:tblPr>
      <w:tblGrid>
        <w:gridCol w:w="2801"/>
        <w:gridCol w:w="362"/>
        <w:gridCol w:w="4599"/>
      </w:tblGrid>
      <w:tr w:rsidR="00CC73A3" w:rsidRPr="004640F6" w:rsidTr="0098323D">
        <w:tc>
          <w:tcPr>
            <w:tcW w:w="2801" w:type="dxa"/>
            <w:shd w:val="clear" w:color="auto" w:fill="auto"/>
          </w:tcPr>
          <w:p w:rsidR="00CC73A3" w:rsidRPr="004640F6" w:rsidRDefault="00CC73A3" w:rsidP="0098323D">
            <w:pPr>
              <w:pStyle w:val="Geenafstand1"/>
              <w:spacing w:line="260" w:lineRule="atLeast"/>
              <w:rPr>
                <w:rFonts w:ascii="Arial Narrow" w:hAnsi="Arial Narrow"/>
                <w:sz w:val="20"/>
                <w:szCs w:val="20"/>
              </w:rPr>
            </w:pPr>
            <w:r w:rsidRPr="004640F6">
              <w:rPr>
                <w:rFonts w:ascii="Arial Narrow" w:hAnsi="Arial Narrow" w:cs="Arial"/>
                <w:bCs w:val="0"/>
                <w:sz w:val="20"/>
                <w:szCs w:val="20"/>
              </w:rPr>
              <w:t>Dagvaarding</w:t>
            </w:r>
          </w:p>
        </w:tc>
        <w:tc>
          <w:tcPr>
            <w:tcW w:w="362" w:type="dxa"/>
            <w:tcBorders>
              <w:top w:val="single" w:sz="4" w:space="0" w:color="auto"/>
              <w:left w:val="single" w:sz="4" w:space="0" w:color="auto"/>
              <w:bottom w:val="single" w:sz="4" w:space="0" w:color="auto"/>
              <w:right w:val="single" w:sz="4" w:space="0" w:color="auto"/>
            </w:tcBorders>
            <w:shd w:val="clear" w:color="auto" w:fill="auto"/>
          </w:tcPr>
          <w:p w:rsidR="00CC73A3" w:rsidRPr="004640F6"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r w:rsidRPr="004640F6">
              <w:rPr>
                <w:rFonts w:ascii="Arial Narrow" w:hAnsi="Arial Narrow" w:cs="Arial"/>
                <w:lang w:val="nl-NL" w:eastAsia="nl-NL"/>
              </w:rPr>
              <w:t>d.</w:t>
            </w:r>
          </w:p>
        </w:tc>
        <w:tc>
          <w:tcPr>
            <w:tcW w:w="4599" w:type="dxa"/>
          </w:tcPr>
          <w:p w:rsidR="00CC73A3" w:rsidRPr="004640F6" w:rsidRDefault="00CC73A3" w:rsidP="0098323D">
            <w:pPr>
              <w:pStyle w:val="Geenafstand"/>
              <w:spacing w:line="260" w:lineRule="atLeast"/>
              <w:ind w:left="239"/>
              <w:rPr>
                <w:rFonts w:ascii="Arial Narrow" w:hAnsi="Arial Narrow"/>
                <w:bCs w:val="0"/>
                <w:sz w:val="20"/>
                <w:szCs w:val="20"/>
              </w:rPr>
            </w:pPr>
            <w:r w:rsidRPr="004640F6">
              <w:rPr>
                <w:rFonts w:ascii="Arial Narrow" w:hAnsi="Arial Narrow" w:cs="Arial"/>
                <w:bCs w:val="0"/>
                <w:sz w:val="20"/>
                <w:szCs w:val="20"/>
              </w:rPr>
              <w:t>Een ‘uitnodiging’ voor een rechtszitting.</w:t>
            </w:r>
          </w:p>
        </w:tc>
      </w:tr>
      <w:tr w:rsidR="00CC73A3" w:rsidRPr="004640F6" w:rsidTr="0098323D">
        <w:trPr>
          <w:trHeight w:hRule="exact" w:val="57"/>
        </w:trPr>
        <w:tc>
          <w:tcPr>
            <w:tcW w:w="2801" w:type="dxa"/>
            <w:shd w:val="clear" w:color="auto" w:fill="auto"/>
          </w:tcPr>
          <w:p w:rsidR="00CC73A3" w:rsidRPr="004640F6" w:rsidRDefault="00CC73A3" w:rsidP="0098323D">
            <w:pPr>
              <w:pStyle w:val="Geenafstand1"/>
              <w:spacing w:line="260" w:lineRule="atLeast"/>
              <w:rPr>
                <w:rFonts w:ascii="Arial Narrow" w:hAnsi="Arial Narrow"/>
                <w:sz w:val="20"/>
                <w:szCs w:val="20"/>
              </w:rPr>
            </w:pPr>
          </w:p>
        </w:tc>
        <w:tc>
          <w:tcPr>
            <w:tcW w:w="362" w:type="dxa"/>
            <w:tcBorders>
              <w:bottom w:val="single" w:sz="4" w:space="0" w:color="auto"/>
            </w:tcBorders>
            <w:shd w:val="clear" w:color="auto" w:fill="auto"/>
          </w:tcPr>
          <w:p w:rsidR="00CC73A3" w:rsidRPr="004640F6"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p>
        </w:tc>
        <w:tc>
          <w:tcPr>
            <w:tcW w:w="4599" w:type="dxa"/>
          </w:tcPr>
          <w:p w:rsidR="00CC73A3" w:rsidRPr="004640F6" w:rsidRDefault="00CC73A3" w:rsidP="0098323D">
            <w:pPr>
              <w:pStyle w:val="antw-nieuw"/>
              <w:tabs>
                <w:tab w:val="clear" w:pos="284"/>
                <w:tab w:val="clear" w:pos="425"/>
                <w:tab w:val="clear" w:pos="567"/>
                <w:tab w:val="clear" w:pos="709"/>
                <w:tab w:val="clear" w:pos="851"/>
              </w:tabs>
              <w:spacing w:line="260" w:lineRule="atLeast"/>
              <w:ind w:left="239" w:firstLine="0"/>
              <w:rPr>
                <w:rFonts w:ascii="Arial Narrow" w:hAnsi="Arial Narrow" w:cs="Arial"/>
                <w:lang w:val="nl-NL" w:eastAsia="nl-NL"/>
              </w:rPr>
            </w:pPr>
          </w:p>
        </w:tc>
      </w:tr>
      <w:tr w:rsidR="00CC73A3" w:rsidRPr="004640F6" w:rsidTr="0098323D">
        <w:tc>
          <w:tcPr>
            <w:tcW w:w="2801" w:type="dxa"/>
            <w:shd w:val="clear" w:color="auto" w:fill="auto"/>
          </w:tcPr>
          <w:p w:rsidR="00CC73A3" w:rsidRPr="004640F6" w:rsidRDefault="00CC73A3" w:rsidP="0098323D">
            <w:pPr>
              <w:pStyle w:val="Geenafstand1"/>
              <w:spacing w:line="260" w:lineRule="atLeast"/>
              <w:rPr>
                <w:rFonts w:ascii="Arial Narrow" w:hAnsi="Arial Narrow"/>
                <w:sz w:val="20"/>
                <w:szCs w:val="20"/>
              </w:rPr>
            </w:pPr>
            <w:r w:rsidRPr="004640F6">
              <w:rPr>
                <w:rFonts w:ascii="Arial Narrow" w:hAnsi="Arial Narrow" w:cs="Arial"/>
                <w:bCs w:val="0"/>
                <w:sz w:val="20"/>
                <w:szCs w:val="20"/>
              </w:rPr>
              <w:t>Bij verstek</w:t>
            </w:r>
          </w:p>
        </w:tc>
        <w:tc>
          <w:tcPr>
            <w:tcW w:w="362" w:type="dxa"/>
            <w:tcBorders>
              <w:top w:val="single" w:sz="4" w:space="0" w:color="auto"/>
              <w:left w:val="single" w:sz="4" w:space="0" w:color="auto"/>
              <w:bottom w:val="single" w:sz="4" w:space="0" w:color="auto"/>
              <w:right w:val="single" w:sz="4" w:space="0" w:color="auto"/>
            </w:tcBorders>
            <w:shd w:val="clear" w:color="auto" w:fill="auto"/>
          </w:tcPr>
          <w:p w:rsidR="00CC73A3" w:rsidRPr="004640F6"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r w:rsidRPr="004640F6">
              <w:rPr>
                <w:rFonts w:ascii="Arial Narrow" w:hAnsi="Arial Narrow" w:cs="Arial"/>
                <w:lang w:val="nl-NL" w:eastAsia="nl-NL"/>
              </w:rPr>
              <w:t>j.</w:t>
            </w:r>
          </w:p>
        </w:tc>
        <w:tc>
          <w:tcPr>
            <w:tcW w:w="4599" w:type="dxa"/>
          </w:tcPr>
          <w:p w:rsidR="00CC73A3" w:rsidRPr="004640F6" w:rsidRDefault="00CC73A3" w:rsidP="0098323D">
            <w:pPr>
              <w:pStyle w:val="Geenafstand"/>
              <w:spacing w:line="260" w:lineRule="atLeast"/>
              <w:ind w:left="239"/>
              <w:rPr>
                <w:rFonts w:ascii="Arial Narrow" w:hAnsi="Arial Narrow" w:cs="Arial"/>
                <w:sz w:val="20"/>
                <w:szCs w:val="20"/>
                <w:lang w:eastAsia="nl-NL"/>
              </w:rPr>
            </w:pPr>
            <w:r w:rsidRPr="004640F6">
              <w:rPr>
                <w:rFonts w:ascii="Arial Narrow" w:hAnsi="Arial Narrow" w:cs="Arial"/>
                <w:bCs w:val="0"/>
                <w:sz w:val="20"/>
                <w:szCs w:val="20"/>
              </w:rPr>
              <w:t>De veroordeling van een verdachte die afwezig is.</w:t>
            </w:r>
          </w:p>
        </w:tc>
      </w:tr>
      <w:tr w:rsidR="00CC73A3" w:rsidRPr="004640F6" w:rsidTr="0098323D">
        <w:trPr>
          <w:trHeight w:hRule="exact" w:val="57"/>
        </w:trPr>
        <w:tc>
          <w:tcPr>
            <w:tcW w:w="2801" w:type="dxa"/>
            <w:shd w:val="clear" w:color="auto" w:fill="auto"/>
          </w:tcPr>
          <w:p w:rsidR="00CC73A3" w:rsidRPr="004640F6" w:rsidRDefault="00CC73A3" w:rsidP="0098323D">
            <w:pPr>
              <w:pStyle w:val="Geenafstand1"/>
              <w:spacing w:line="260" w:lineRule="atLeast"/>
              <w:rPr>
                <w:rFonts w:ascii="Arial Narrow" w:hAnsi="Arial Narrow"/>
                <w:sz w:val="20"/>
                <w:szCs w:val="20"/>
              </w:rPr>
            </w:pPr>
          </w:p>
        </w:tc>
        <w:tc>
          <w:tcPr>
            <w:tcW w:w="362" w:type="dxa"/>
            <w:tcBorders>
              <w:bottom w:val="single" w:sz="4" w:space="0" w:color="auto"/>
            </w:tcBorders>
            <w:shd w:val="clear" w:color="auto" w:fill="auto"/>
          </w:tcPr>
          <w:p w:rsidR="00CC73A3" w:rsidRPr="004640F6"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p>
        </w:tc>
        <w:tc>
          <w:tcPr>
            <w:tcW w:w="4599" w:type="dxa"/>
          </w:tcPr>
          <w:p w:rsidR="00CC73A3" w:rsidRPr="004640F6" w:rsidRDefault="00CC73A3" w:rsidP="0098323D">
            <w:pPr>
              <w:pStyle w:val="antw-nieuw"/>
              <w:tabs>
                <w:tab w:val="clear" w:pos="284"/>
                <w:tab w:val="clear" w:pos="425"/>
                <w:tab w:val="clear" w:pos="567"/>
                <w:tab w:val="clear" w:pos="709"/>
                <w:tab w:val="clear" w:pos="851"/>
              </w:tabs>
              <w:spacing w:line="260" w:lineRule="atLeast"/>
              <w:ind w:left="239" w:firstLine="0"/>
              <w:rPr>
                <w:rFonts w:ascii="Arial Narrow" w:hAnsi="Arial Narrow" w:cs="Arial"/>
                <w:lang w:val="nl-NL" w:eastAsia="nl-NL"/>
              </w:rPr>
            </w:pPr>
          </w:p>
        </w:tc>
      </w:tr>
      <w:tr w:rsidR="00CC73A3" w:rsidRPr="004640F6" w:rsidTr="0098323D">
        <w:tc>
          <w:tcPr>
            <w:tcW w:w="2801" w:type="dxa"/>
            <w:shd w:val="clear" w:color="auto" w:fill="auto"/>
          </w:tcPr>
          <w:p w:rsidR="00CC73A3" w:rsidRPr="004640F6" w:rsidRDefault="00CC73A3" w:rsidP="0098323D">
            <w:pPr>
              <w:pStyle w:val="Geenafstand1"/>
              <w:spacing w:line="260" w:lineRule="atLeast"/>
              <w:rPr>
                <w:rFonts w:ascii="Arial Narrow" w:hAnsi="Arial Narrow"/>
                <w:sz w:val="20"/>
                <w:szCs w:val="20"/>
              </w:rPr>
            </w:pPr>
            <w:r w:rsidRPr="004640F6">
              <w:rPr>
                <w:rFonts w:ascii="Arial Narrow" w:hAnsi="Arial Narrow" w:cs="Arial"/>
                <w:bCs w:val="0"/>
                <w:sz w:val="20"/>
                <w:szCs w:val="20"/>
              </w:rPr>
              <w:t>Juryrechtspraak</w:t>
            </w:r>
          </w:p>
        </w:tc>
        <w:tc>
          <w:tcPr>
            <w:tcW w:w="362" w:type="dxa"/>
            <w:tcBorders>
              <w:top w:val="single" w:sz="4" w:space="0" w:color="auto"/>
              <w:left w:val="single" w:sz="4" w:space="0" w:color="auto"/>
              <w:bottom w:val="single" w:sz="4" w:space="0" w:color="auto"/>
              <w:right w:val="single" w:sz="4" w:space="0" w:color="auto"/>
            </w:tcBorders>
            <w:shd w:val="clear" w:color="auto" w:fill="auto"/>
          </w:tcPr>
          <w:p w:rsidR="00CC73A3" w:rsidRPr="004640F6"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r w:rsidRPr="004640F6">
              <w:rPr>
                <w:rFonts w:ascii="Arial Narrow" w:hAnsi="Arial Narrow" w:cs="Arial"/>
                <w:lang w:val="nl-NL" w:eastAsia="nl-NL"/>
              </w:rPr>
              <w:t>i.</w:t>
            </w:r>
          </w:p>
        </w:tc>
        <w:tc>
          <w:tcPr>
            <w:tcW w:w="4599" w:type="dxa"/>
          </w:tcPr>
          <w:p w:rsidR="00CC73A3" w:rsidRPr="004640F6" w:rsidRDefault="00CC73A3" w:rsidP="0098323D">
            <w:pPr>
              <w:pStyle w:val="Geenafstand"/>
              <w:spacing w:line="260" w:lineRule="atLeast"/>
              <w:ind w:left="239"/>
              <w:rPr>
                <w:rFonts w:ascii="Arial Narrow" w:hAnsi="Arial Narrow" w:cs="Arial"/>
                <w:sz w:val="20"/>
                <w:szCs w:val="20"/>
                <w:lang w:eastAsia="nl-NL"/>
              </w:rPr>
            </w:pPr>
            <w:r w:rsidRPr="004640F6">
              <w:rPr>
                <w:rFonts w:ascii="Arial Narrow" w:hAnsi="Arial Narrow" w:cs="Arial"/>
                <w:bCs w:val="0"/>
                <w:sz w:val="20"/>
                <w:szCs w:val="20"/>
              </w:rPr>
              <w:t>Gewone burgers beslissen over de schuldvraag.</w:t>
            </w:r>
          </w:p>
        </w:tc>
      </w:tr>
      <w:tr w:rsidR="00CC73A3" w:rsidRPr="004640F6" w:rsidTr="0098323D">
        <w:trPr>
          <w:trHeight w:hRule="exact" w:val="57"/>
        </w:trPr>
        <w:tc>
          <w:tcPr>
            <w:tcW w:w="2801" w:type="dxa"/>
            <w:shd w:val="clear" w:color="auto" w:fill="auto"/>
          </w:tcPr>
          <w:p w:rsidR="00CC73A3" w:rsidRPr="004640F6" w:rsidRDefault="00CC73A3" w:rsidP="0098323D">
            <w:pPr>
              <w:pStyle w:val="Geenafstand1"/>
              <w:spacing w:line="260" w:lineRule="atLeast"/>
              <w:rPr>
                <w:rFonts w:ascii="Arial Narrow" w:hAnsi="Arial Narrow"/>
                <w:sz w:val="20"/>
                <w:szCs w:val="20"/>
              </w:rPr>
            </w:pPr>
          </w:p>
        </w:tc>
        <w:tc>
          <w:tcPr>
            <w:tcW w:w="362" w:type="dxa"/>
            <w:tcBorders>
              <w:bottom w:val="single" w:sz="4" w:space="0" w:color="auto"/>
            </w:tcBorders>
            <w:shd w:val="clear" w:color="auto" w:fill="auto"/>
          </w:tcPr>
          <w:p w:rsidR="00CC73A3" w:rsidRPr="004640F6"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p>
        </w:tc>
        <w:tc>
          <w:tcPr>
            <w:tcW w:w="4599" w:type="dxa"/>
          </w:tcPr>
          <w:p w:rsidR="00CC73A3" w:rsidRPr="004640F6" w:rsidRDefault="00CC73A3" w:rsidP="0098323D">
            <w:pPr>
              <w:pStyle w:val="antw-nieuw"/>
              <w:tabs>
                <w:tab w:val="clear" w:pos="284"/>
                <w:tab w:val="clear" w:pos="425"/>
                <w:tab w:val="clear" w:pos="567"/>
                <w:tab w:val="clear" w:pos="709"/>
                <w:tab w:val="clear" w:pos="851"/>
              </w:tabs>
              <w:spacing w:line="260" w:lineRule="atLeast"/>
              <w:ind w:left="239" w:firstLine="0"/>
              <w:rPr>
                <w:rFonts w:ascii="Arial Narrow" w:hAnsi="Arial Narrow" w:cs="Arial"/>
                <w:lang w:val="nl-NL" w:eastAsia="nl-NL"/>
              </w:rPr>
            </w:pPr>
          </w:p>
        </w:tc>
      </w:tr>
      <w:tr w:rsidR="00CC73A3" w:rsidRPr="004640F6" w:rsidTr="0098323D">
        <w:tc>
          <w:tcPr>
            <w:tcW w:w="2801" w:type="dxa"/>
            <w:shd w:val="clear" w:color="auto" w:fill="auto"/>
          </w:tcPr>
          <w:p w:rsidR="00CC73A3" w:rsidRPr="004640F6" w:rsidRDefault="00CC73A3" w:rsidP="0098323D">
            <w:pPr>
              <w:pStyle w:val="Geenafstand1"/>
              <w:spacing w:line="260" w:lineRule="atLeast"/>
              <w:rPr>
                <w:rFonts w:ascii="Arial Narrow" w:hAnsi="Arial Narrow"/>
                <w:sz w:val="20"/>
                <w:szCs w:val="20"/>
              </w:rPr>
            </w:pPr>
            <w:r w:rsidRPr="004640F6">
              <w:rPr>
                <w:rFonts w:ascii="Arial Narrow" w:hAnsi="Arial Narrow" w:cs="Arial"/>
                <w:bCs w:val="0"/>
                <w:sz w:val="20"/>
                <w:szCs w:val="20"/>
              </w:rPr>
              <w:t>Advocaat</w:t>
            </w:r>
          </w:p>
        </w:tc>
        <w:tc>
          <w:tcPr>
            <w:tcW w:w="362" w:type="dxa"/>
            <w:tcBorders>
              <w:top w:val="single" w:sz="4" w:space="0" w:color="auto"/>
              <w:left w:val="single" w:sz="4" w:space="0" w:color="auto"/>
              <w:bottom w:val="single" w:sz="4" w:space="0" w:color="auto"/>
              <w:right w:val="single" w:sz="4" w:space="0" w:color="auto"/>
            </w:tcBorders>
            <w:shd w:val="clear" w:color="auto" w:fill="auto"/>
          </w:tcPr>
          <w:p w:rsidR="00CC73A3" w:rsidRPr="004640F6"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r w:rsidRPr="004640F6">
              <w:rPr>
                <w:rFonts w:ascii="Arial Narrow" w:hAnsi="Arial Narrow" w:cs="Arial"/>
                <w:lang w:val="nl-NL" w:eastAsia="nl-NL"/>
              </w:rPr>
              <w:t>f.</w:t>
            </w:r>
          </w:p>
        </w:tc>
        <w:tc>
          <w:tcPr>
            <w:tcW w:w="4599" w:type="dxa"/>
          </w:tcPr>
          <w:p w:rsidR="00CC73A3" w:rsidRPr="004640F6" w:rsidRDefault="00CC73A3" w:rsidP="0098323D">
            <w:pPr>
              <w:pStyle w:val="Geenafstand"/>
              <w:spacing w:line="260" w:lineRule="atLeast"/>
              <w:ind w:left="239"/>
              <w:rPr>
                <w:rFonts w:ascii="Arial Narrow" w:hAnsi="Arial Narrow" w:cs="Arial"/>
                <w:sz w:val="20"/>
                <w:szCs w:val="20"/>
                <w:lang w:eastAsia="nl-NL"/>
              </w:rPr>
            </w:pPr>
            <w:r w:rsidRPr="004640F6">
              <w:rPr>
                <w:rFonts w:ascii="Arial Narrow" w:hAnsi="Arial Narrow" w:cs="Arial"/>
                <w:bCs w:val="0"/>
                <w:sz w:val="20"/>
                <w:szCs w:val="20"/>
              </w:rPr>
              <w:t>Hij/zij komt op voor de belangen van de verdachte.</w:t>
            </w:r>
          </w:p>
        </w:tc>
      </w:tr>
      <w:tr w:rsidR="00CC73A3" w:rsidRPr="004640F6" w:rsidTr="0098323D">
        <w:trPr>
          <w:trHeight w:hRule="exact" w:val="57"/>
        </w:trPr>
        <w:tc>
          <w:tcPr>
            <w:tcW w:w="2801" w:type="dxa"/>
            <w:shd w:val="clear" w:color="auto" w:fill="auto"/>
          </w:tcPr>
          <w:p w:rsidR="00CC73A3" w:rsidRPr="004640F6" w:rsidRDefault="00CC73A3" w:rsidP="0098323D">
            <w:pPr>
              <w:pStyle w:val="Geenafstand1"/>
              <w:spacing w:line="260" w:lineRule="atLeast"/>
              <w:rPr>
                <w:rFonts w:ascii="Arial Narrow" w:hAnsi="Arial Narrow"/>
                <w:sz w:val="20"/>
                <w:szCs w:val="20"/>
              </w:rPr>
            </w:pPr>
          </w:p>
        </w:tc>
        <w:tc>
          <w:tcPr>
            <w:tcW w:w="362" w:type="dxa"/>
            <w:tcBorders>
              <w:bottom w:val="single" w:sz="4" w:space="0" w:color="auto"/>
            </w:tcBorders>
            <w:shd w:val="clear" w:color="auto" w:fill="auto"/>
          </w:tcPr>
          <w:p w:rsidR="00CC73A3" w:rsidRPr="004640F6"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p>
        </w:tc>
        <w:tc>
          <w:tcPr>
            <w:tcW w:w="4599" w:type="dxa"/>
          </w:tcPr>
          <w:p w:rsidR="00CC73A3" w:rsidRPr="004640F6" w:rsidRDefault="00CC73A3" w:rsidP="0098323D">
            <w:pPr>
              <w:pStyle w:val="antw-nieuw"/>
              <w:tabs>
                <w:tab w:val="clear" w:pos="284"/>
                <w:tab w:val="clear" w:pos="425"/>
                <w:tab w:val="clear" w:pos="567"/>
                <w:tab w:val="clear" w:pos="709"/>
                <w:tab w:val="clear" w:pos="851"/>
              </w:tabs>
              <w:spacing w:line="260" w:lineRule="atLeast"/>
              <w:ind w:left="239" w:firstLine="0"/>
              <w:rPr>
                <w:rFonts w:ascii="Arial Narrow" w:hAnsi="Arial Narrow" w:cs="Arial"/>
                <w:lang w:val="nl-NL" w:eastAsia="nl-NL"/>
              </w:rPr>
            </w:pPr>
          </w:p>
        </w:tc>
      </w:tr>
      <w:tr w:rsidR="00CC73A3" w:rsidRPr="004640F6" w:rsidTr="0098323D">
        <w:tc>
          <w:tcPr>
            <w:tcW w:w="2801" w:type="dxa"/>
            <w:shd w:val="clear" w:color="auto" w:fill="auto"/>
          </w:tcPr>
          <w:p w:rsidR="00CC73A3" w:rsidRPr="004640F6" w:rsidRDefault="00CC73A3" w:rsidP="0098323D">
            <w:pPr>
              <w:pStyle w:val="Geenafstand1"/>
              <w:spacing w:line="260" w:lineRule="atLeast"/>
              <w:rPr>
                <w:rFonts w:ascii="Arial Narrow" w:hAnsi="Arial Narrow"/>
                <w:sz w:val="20"/>
                <w:szCs w:val="20"/>
              </w:rPr>
            </w:pPr>
            <w:r w:rsidRPr="004640F6">
              <w:rPr>
                <w:rFonts w:ascii="Arial Narrow" w:hAnsi="Arial Narrow" w:cs="Arial"/>
                <w:bCs w:val="0"/>
                <w:sz w:val="20"/>
                <w:szCs w:val="20"/>
              </w:rPr>
              <w:t>Trias politica</w:t>
            </w:r>
          </w:p>
        </w:tc>
        <w:tc>
          <w:tcPr>
            <w:tcW w:w="362" w:type="dxa"/>
            <w:tcBorders>
              <w:top w:val="single" w:sz="4" w:space="0" w:color="auto"/>
              <w:left w:val="single" w:sz="4" w:space="0" w:color="auto"/>
              <w:bottom w:val="single" w:sz="4" w:space="0" w:color="auto"/>
              <w:right w:val="single" w:sz="4" w:space="0" w:color="auto"/>
            </w:tcBorders>
            <w:shd w:val="clear" w:color="auto" w:fill="auto"/>
          </w:tcPr>
          <w:p w:rsidR="00CC73A3" w:rsidRPr="004640F6"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r w:rsidRPr="004640F6">
              <w:rPr>
                <w:rFonts w:ascii="Arial Narrow" w:hAnsi="Arial Narrow" w:cs="Arial"/>
                <w:lang w:val="nl-NL" w:eastAsia="nl-NL"/>
              </w:rPr>
              <w:t>b.</w:t>
            </w:r>
          </w:p>
        </w:tc>
        <w:tc>
          <w:tcPr>
            <w:tcW w:w="4599" w:type="dxa"/>
          </w:tcPr>
          <w:p w:rsidR="00CC73A3" w:rsidRPr="004640F6" w:rsidRDefault="00CC73A3" w:rsidP="0098323D">
            <w:pPr>
              <w:pStyle w:val="Geenafstand"/>
              <w:spacing w:line="260" w:lineRule="atLeast"/>
              <w:ind w:left="239"/>
              <w:rPr>
                <w:rFonts w:ascii="Arial Narrow" w:hAnsi="Arial Narrow" w:cs="Arial"/>
                <w:sz w:val="20"/>
                <w:szCs w:val="20"/>
                <w:lang w:eastAsia="nl-NL"/>
              </w:rPr>
            </w:pPr>
            <w:r w:rsidRPr="004640F6">
              <w:rPr>
                <w:rFonts w:ascii="Arial Narrow" w:hAnsi="Arial Narrow" w:cs="Arial"/>
                <w:bCs w:val="0"/>
                <w:sz w:val="20"/>
                <w:szCs w:val="20"/>
              </w:rPr>
              <w:t>Scheiding van machten.</w:t>
            </w:r>
          </w:p>
        </w:tc>
      </w:tr>
      <w:tr w:rsidR="00CC73A3" w:rsidRPr="004640F6" w:rsidTr="0098323D">
        <w:trPr>
          <w:trHeight w:hRule="exact" w:val="57"/>
        </w:trPr>
        <w:tc>
          <w:tcPr>
            <w:tcW w:w="2801" w:type="dxa"/>
            <w:shd w:val="clear" w:color="auto" w:fill="auto"/>
          </w:tcPr>
          <w:p w:rsidR="00CC73A3" w:rsidRPr="004640F6" w:rsidRDefault="00CC73A3" w:rsidP="0098323D">
            <w:pPr>
              <w:pStyle w:val="Geenafstand1"/>
              <w:spacing w:line="260" w:lineRule="atLeast"/>
              <w:rPr>
                <w:rFonts w:ascii="Arial Narrow" w:hAnsi="Arial Narrow"/>
                <w:sz w:val="20"/>
                <w:szCs w:val="20"/>
              </w:rPr>
            </w:pPr>
          </w:p>
        </w:tc>
        <w:tc>
          <w:tcPr>
            <w:tcW w:w="362" w:type="dxa"/>
            <w:tcBorders>
              <w:top w:val="single" w:sz="4" w:space="0" w:color="auto"/>
              <w:bottom w:val="single" w:sz="4" w:space="0" w:color="auto"/>
            </w:tcBorders>
            <w:shd w:val="clear" w:color="auto" w:fill="auto"/>
          </w:tcPr>
          <w:p w:rsidR="00CC73A3" w:rsidRPr="004640F6"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p>
        </w:tc>
        <w:tc>
          <w:tcPr>
            <w:tcW w:w="4599" w:type="dxa"/>
            <w:tcBorders>
              <w:left w:val="nil"/>
            </w:tcBorders>
          </w:tcPr>
          <w:p w:rsidR="00CC73A3" w:rsidRPr="004640F6" w:rsidRDefault="00CC73A3" w:rsidP="0098323D">
            <w:pPr>
              <w:pStyle w:val="antw-nieuw"/>
              <w:tabs>
                <w:tab w:val="clear" w:pos="284"/>
                <w:tab w:val="clear" w:pos="425"/>
                <w:tab w:val="clear" w:pos="567"/>
                <w:tab w:val="clear" w:pos="709"/>
                <w:tab w:val="clear" w:pos="851"/>
              </w:tabs>
              <w:spacing w:line="260" w:lineRule="atLeast"/>
              <w:ind w:left="239" w:firstLine="0"/>
              <w:rPr>
                <w:rFonts w:ascii="Arial Narrow" w:hAnsi="Arial Narrow" w:cs="Arial"/>
                <w:bCs w:val="0"/>
                <w:lang w:eastAsia="nl-NL"/>
              </w:rPr>
            </w:pPr>
          </w:p>
        </w:tc>
      </w:tr>
      <w:tr w:rsidR="00CC73A3" w:rsidRPr="004640F6" w:rsidTr="0098323D">
        <w:tc>
          <w:tcPr>
            <w:tcW w:w="2801" w:type="dxa"/>
            <w:shd w:val="clear" w:color="auto" w:fill="auto"/>
          </w:tcPr>
          <w:p w:rsidR="00CC73A3" w:rsidRPr="004640F6" w:rsidRDefault="00CC73A3" w:rsidP="0098323D">
            <w:pPr>
              <w:pStyle w:val="Geenafstand1"/>
              <w:spacing w:line="260" w:lineRule="atLeast"/>
              <w:rPr>
                <w:rFonts w:ascii="Arial Narrow" w:hAnsi="Arial Narrow"/>
                <w:sz w:val="20"/>
                <w:szCs w:val="20"/>
              </w:rPr>
            </w:pPr>
            <w:r w:rsidRPr="004640F6">
              <w:rPr>
                <w:rFonts w:ascii="Arial Narrow" w:hAnsi="Arial Narrow" w:cs="Arial"/>
                <w:bCs w:val="0"/>
                <w:sz w:val="20"/>
                <w:szCs w:val="20"/>
              </w:rPr>
              <w:t>Jurisprudentie</w:t>
            </w:r>
          </w:p>
        </w:tc>
        <w:tc>
          <w:tcPr>
            <w:tcW w:w="362" w:type="dxa"/>
            <w:tcBorders>
              <w:top w:val="single" w:sz="4" w:space="0" w:color="auto"/>
              <w:left w:val="single" w:sz="4" w:space="0" w:color="auto"/>
              <w:bottom w:val="single" w:sz="4" w:space="0" w:color="auto"/>
              <w:right w:val="single" w:sz="4" w:space="0" w:color="auto"/>
            </w:tcBorders>
            <w:shd w:val="clear" w:color="auto" w:fill="auto"/>
          </w:tcPr>
          <w:p w:rsidR="00CC73A3" w:rsidRPr="004640F6"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r w:rsidRPr="004640F6">
              <w:rPr>
                <w:rFonts w:ascii="Arial Narrow" w:hAnsi="Arial Narrow" w:cs="Arial"/>
                <w:lang w:val="nl-NL" w:eastAsia="nl-NL"/>
              </w:rPr>
              <w:t>c.</w:t>
            </w:r>
          </w:p>
        </w:tc>
        <w:tc>
          <w:tcPr>
            <w:tcW w:w="4599" w:type="dxa"/>
          </w:tcPr>
          <w:p w:rsidR="00CC73A3" w:rsidRPr="004640F6" w:rsidRDefault="00CC73A3" w:rsidP="0098323D">
            <w:pPr>
              <w:pStyle w:val="Geenafstand"/>
              <w:spacing w:line="260" w:lineRule="atLeast"/>
              <w:ind w:left="239"/>
              <w:rPr>
                <w:rFonts w:ascii="Arial Narrow" w:hAnsi="Arial Narrow" w:cs="Arial"/>
                <w:bCs w:val="0"/>
                <w:sz w:val="20"/>
                <w:szCs w:val="20"/>
                <w:lang w:eastAsia="nl-NL"/>
              </w:rPr>
            </w:pPr>
            <w:r w:rsidRPr="004640F6">
              <w:rPr>
                <w:rFonts w:ascii="Arial Narrow" w:hAnsi="Arial Narrow" w:cs="Arial"/>
                <w:bCs w:val="0"/>
                <w:sz w:val="20"/>
                <w:szCs w:val="20"/>
              </w:rPr>
              <w:t>Alle uitspraken van rechters.</w:t>
            </w:r>
          </w:p>
        </w:tc>
      </w:tr>
      <w:tr w:rsidR="00CC73A3" w:rsidRPr="004640F6" w:rsidTr="0098323D">
        <w:trPr>
          <w:trHeight w:hRule="exact" w:val="57"/>
        </w:trPr>
        <w:tc>
          <w:tcPr>
            <w:tcW w:w="2801" w:type="dxa"/>
            <w:shd w:val="clear" w:color="auto" w:fill="auto"/>
          </w:tcPr>
          <w:p w:rsidR="00CC73A3" w:rsidRPr="004640F6" w:rsidRDefault="00CC73A3" w:rsidP="0098323D">
            <w:pPr>
              <w:pStyle w:val="Geenafstand1"/>
              <w:spacing w:line="260" w:lineRule="atLeast"/>
              <w:rPr>
                <w:rFonts w:ascii="Arial Narrow" w:hAnsi="Arial Narrow"/>
                <w:sz w:val="20"/>
                <w:szCs w:val="20"/>
              </w:rPr>
            </w:pPr>
          </w:p>
        </w:tc>
        <w:tc>
          <w:tcPr>
            <w:tcW w:w="362" w:type="dxa"/>
            <w:tcBorders>
              <w:top w:val="single" w:sz="4" w:space="0" w:color="auto"/>
              <w:bottom w:val="single" w:sz="4" w:space="0" w:color="auto"/>
            </w:tcBorders>
            <w:shd w:val="clear" w:color="auto" w:fill="auto"/>
          </w:tcPr>
          <w:p w:rsidR="00CC73A3" w:rsidRPr="004640F6"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p>
        </w:tc>
        <w:tc>
          <w:tcPr>
            <w:tcW w:w="4599" w:type="dxa"/>
            <w:tcBorders>
              <w:left w:val="nil"/>
            </w:tcBorders>
          </w:tcPr>
          <w:p w:rsidR="00CC73A3" w:rsidRPr="004640F6" w:rsidRDefault="00CC73A3" w:rsidP="0098323D">
            <w:pPr>
              <w:pStyle w:val="antw-nieuw"/>
              <w:tabs>
                <w:tab w:val="clear" w:pos="284"/>
                <w:tab w:val="clear" w:pos="425"/>
                <w:tab w:val="clear" w:pos="567"/>
                <w:tab w:val="clear" w:pos="709"/>
                <w:tab w:val="clear" w:pos="851"/>
              </w:tabs>
              <w:spacing w:line="260" w:lineRule="atLeast"/>
              <w:ind w:left="239" w:firstLine="0"/>
              <w:rPr>
                <w:rFonts w:ascii="Arial Narrow" w:hAnsi="Arial Narrow" w:cs="Arial"/>
                <w:bCs w:val="0"/>
                <w:lang w:eastAsia="nl-NL"/>
              </w:rPr>
            </w:pPr>
          </w:p>
        </w:tc>
      </w:tr>
      <w:tr w:rsidR="00CC73A3" w:rsidRPr="004640F6" w:rsidTr="0098323D">
        <w:tc>
          <w:tcPr>
            <w:tcW w:w="2801" w:type="dxa"/>
            <w:shd w:val="clear" w:color="auto" w:fill="auto"/>
          </w:tcPr>
          <w:p w:rsidR="00CC73A3" w:rsidRPr="004640F6" w:rsidRDefault="00CC73A3" w:rsidP="0098323D">
            <w:pPr>
              <w:pStyle w:val="Geenafstand1"/>
              <w:spacing w:line="260" w:lineRule="atLeast"/>
              <w:rPr>
                <w:rFonts w:ascii="Arial Narrow" w:hAnsi="Arial Narrow"/>
                <w:sz w:val="20"/>
                <w:szCs w:val="20"/>
              </w:rPr>
            </w:pPr>
            <w:r w:rsidRPr="004640F6">
              <w:rPr>
                <w:rFonts w:ascii="Arial Narrow" w:hAnsi="Arial Narrow" w:cs="Arial"/>
                <w:bCs w:val="0"/>
                <w:sz w:val="20"/>
                <w:szCs w:val="20"/>
              </w:rPr>
              <w:t>Politierechter</w:t>
            </w:r>
          </w:p>
        </w:tc>
        <w:tc>
          <w:tcPr>
            <w:tcW w:w="362" w:type="dxa"/>
            <w:tcBorders>
              <w:top w:val="single" w:sz="4" w:space="0" w:color="auto"/>
              <w:left w:val="single" w:sz="4" w:space="0" w:color="auto"/>
              <w:bottom w:val="single" w:sz="4" w:space="0" w:color="auto"/>
              <w:right w:val="single" w:sz="4" w:space="0" w:color="auto"/>
            </w:tcBorders>
            <w:shd w:val="clear" w:color="auto" w:fill="auto"/>
          </w:tcPr>
          <w:p w:rsidR="00CC73A3" w:rsidRPr="004640F6"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r w:rsidRPr="004640F6">
              <w:rPr>
                <w:rFonts w:ascii="Arial Narrow" w:hAnsi="Arial Narrow" w:cs="Arial"/>
                <w:lang w:val="nl-NL" w:eastAsia="nl-NL"/>
              </w:rPr>
              <w:t>h.</w:t>
            </w:r>
          </w:p>
        </w:tc>
        <w:tc>
          <w:tcPr>
            <w:tcW w:w="4599" w:type="dxa"/>
          </w:tcPr>
          <w:p w:rsidR="00CC73A3" w:rsidRPr="004640F6" w:rsidRDefault="00CC73A3" w:rsidP="0098323D">
            <w:pPr>
              <w:pStyle w:val="Geenafstand"/>
              <w:spacing w:line="260" w:lineRule="atLeast"/>
              <w:ind w:left="239"/>
              <w:rPr>
                <w:rFonts w:ascii="Arial Narrow" w:hAnsi="Arial Narrow" w:cs="Arial"/>
                <w:bCs w:val="0"/>
                <w:sz w:val="20"/>
                <w:szCs w:val="20"/>
                <w:lang w:eastAsia="nl-NL"/>
              </w:rPr>
            </w:pPr>
            <w:r w:rsidRPr="004640F6">
              <w:rPr>
                <w:rFonts w:ascii="Arial Narrow" w:hAnsi="Arial Narrow" w:cs="Arial"/>
                <w:bCs w:val="0"/>
                <w:sz w:val="20"/>
                <w:szCs w:val="20"/>
              </w:rPr>
              <w:t>Behandelt lichte misdrijven.</w:t>
            </w:r>
          </w:p>
        </w:tc>
      </w:tr>
      <w:tr w:rsidR="00CC73A3" w:rsidRPr="004640F6" w:rsidTr="0098323D">
        <w:trPr>
          <w:trHeight w:hRule="exact" w:val="57"/>
        </w:trPr>
        <w:tc>
          <w:tcPr>
            <w:tcW w:w="2801" w:type="dxa"/>
            <w:shd w:val="clear" w:color="auto" w:fill="auto"/>
          </w:tcPr>
          <w:p w:rsidR="00CC73A3" w:rsidRPr="004640F6" w:rsidRDefault="00CC73A3" w:rsidP="0098323D">
            <w:pPr>
              <w:pStyle w:val="Geenafstand1"/>
              <w:spacing w:line="260" w:lineRule="atLeast"/>
              <w:rPr>
                <w:rFonts w:ascii="Arial Narrow" w:hAnsi="Arial Narrow" w:cs="Arial"/>
                <w:bCs w:val="0"/>
                <w:sz w:val="20"/>
                <w:szCs w:val="20"/>
              </w:rPr>
            </w:pPr>
          </w:p>
        </w:tc>
        <w:tc>
          <w:tcPr>
            <w:tcW w:w="362" w:type="dxa"/>
            <w:tcBorders>
              <w:top w:val="single" w:sz="4" w:space="0" w:color="auto"/>
              <w:bottom w:val="single" w:sz="4" w:space="0" w:color="auto"/>
            </w:tcBorders>
            <w:shd w:val="clear" w:color="auto" w:fill="auto"/>
          </w:tcPr>
          <w:p w:rsidR="00CC73A3" w:rsidRPr="004640F6"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p>
        </w:tc>
        <w:tc>
          <w:tcPr>
            <w:tcW w:w="4599" w:type="dxa"/>
            <w:tcBorders>
              <w:left w:val="nil"/>
            </w:tcBorders>
          </w:tcPr>
          <w:p w:rsidR="00CC73A3" w:rsidRPr="004640F6" w:rsidRDefault="00CC73A3" w:rsidP="0098323D">
            <w:pPr>
              <w:pStyle w:val="antw-nieuw"/>
              <w:tabs>
                <w:tab w:val="clear" w:pos="284"/>
                <w:tab w:val="clear" w:pos="425"/>
                <w:tab w:val="clear" w:pos="567"/>
                <w:tab w:val="clear" w:pos="709"/>
                <w:tab w:val="clear" w:pos="851"/>
              </w:tabs>
              <w:spacing w:line="260" w:lineRule="atLeast"/>
              <w:ind w:left="239" w:firstLine="0"/>
              <w:rPr>
                <w:rFonts w:ascii="Arial Narrow" w:hAnsi="Arial Narrow" w:cs="Arial"/>
                <w:bCs w:val="0"/>
              </w:rPr>
            </w:pPr>
          </w:p>
        </w:tc>
      </w:tr>
      <w:tr w:rsidR="00CC73A3" w:rsidRPr="004640F6" w:rsidTr="0098323D">
        <w:tc>
          <w:tcPr>
            <w:tcW w:w="2801" w:type="dxa"/>
            <w:shd w:val="clear" w:color="auto" w:fill="auto"/>
          </w:tcPr>
          <w:p w:rsidR="00CC73A3" w:rsidRPr="004640F6" w:rsidRDefault="00CC73A3" w:rsidP="0098323D">
            <w:pPr>
              <w:pStyle w:val="Geenafstand1"/>
              <w:spacing w:line="260" w:lineRule="atLeast"/>
              <w:rPr>
                <w:rFonts w:ascii="Arial Narrow" w:hAnsi="Arial Narrow" w:cs="Arial"/>
                <w:bCs w:val="0"/>
                <w:sz w:val="20"/>
                <w:szCs w:val="20"/>
              </w:rPr>
            </w:pPr>
            <w:r w:rsidRPr="004640F6">
              <w:rPr>
                <w:rFonts w:ascii="Arial Narrow" w:hAnsi="Arial Narrow" w:cs="Arial"/>
                <w:bCs w:val="0"/>
                <w:sz w:val="20"/>
                <w:szCs w:val="20"/>
              </w:rPr>
              <w:t>Meervoudige kamer</w:t>
            </w:r>
          </w:p>
        </w:tc>
        <w:tc>
          <w:tcPr>
            <w:tcW w:w="362" w:type="dxa"/>
            <w:tcBorders>
              <w:top w:val="single" w:sz="4" w:space="0" w:color="auto"/>
              <w:left w:val="single" w:sz="4" w:space="0" w:color="auto"/>
              <w:bottom w:val="single" w:sz="4" w:space="0" w:color="auto"/>
              <w:right w:val="single" w:sz="4" w:space="0" w:color="auto"/>
            </w:tcBorders>
            <w:shd w:val="clear" w:color="auto" w:fill="auto"/>
          </w:tcPr>
          <w:p w:rsidR="00CC73A3" w:rsidRPr="004640F6"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r w:rsidRPr="004640F6">
              <w:rPr>
                <w:rFonts w:ascii="Arial Narrow" w:hAnsi="Arial Narrow" w:cs="Arial"/>
                <w:lang w:val="nl-NL" w:eastAsia="nl-NL"/>
              </w:rPr>
              <w:t>e.</w:t>
            </w:r>
          </w:p>
        </w:tc>
        <w:tc>
          <w:tcPr>
            <w:tcW w:w="4599" w:type="dxa"/>
          </w:tcPr>
          <w:p w:rsidR="00CC73A3" w:rsidRPr="004640F6" w:rsidRDefault="00CC73A3" w:rsidP="0098323D">
            <w:pPr>
              <w:pStyle w:val="Geenafstand"/>
              <w:spacing w:line="260" w:lineRule="atLeast"/>
              <w:ind w:left="239"/>
              <w:rPr>
                <w:rFonts w:ascii="Arial Narrow" w:hAnsi="Arial Narrow" w:cs="Arial"/>
                <w:bCs w:val="0"/>
                <w:sz w:val="20"/>
                <w:szCs w:val="20"/>
              </w:rPr>
            </w:pPr>
            <w:r w:rsidRPr="004640F6">
              <w:rPr>
                <w:rFonts w:ascii="Arial Narrow" w:hAnsi="Arial Narrow" w:cs="Arial"/>
                <w:bCs w:val="0"/>
                <w:sz w:val="20"/>
                <w:szCs w:val="20"/>
              </w:rPr>
              <w:t>Drie rechters.</w:t>
            </w:r>
          </w:p>
        </w:tc>
      </w:tr>
      <w:tr w:rsidR="00CC73A3" w:rsidRPr="004640F6" w:rsidTr="0098323D">
        <w:trPr>
          <w:trHeight w:hRule="exact" w:val="57"/>
        </w:trPr>
        <w:tc>
          <w:tcPr>
            <w:tcW w:w="2801" w:type="dxa"/>
            <w:shd w:val="clear" w:color="auto" w:fill="auto"/>
          </w:tcPr>
          <w:p w:rsidR="00CC73A3" w:rsidRPr="004640F6" w:rsidRDefault="00CC73A3" w:rsidP="0098323D">
            <w:pPr>
              <w:pStyle w:val="Geenafstand1"/>
              <w:spacing w:line="260" w:lineRule="atLeast"/>
              <w:rPr>
                <w:rFonts w:ascii="Arial Narrow" w:hAnsi="Arial Narrow" w:cs="Arial"/>
                <w:bCs w:val="0"/>
                <w:sz w:val="20"/>
                <w:szCs w:val="20"/>
              </w:rPr>
            </w:pPr>
          </w:p>
        </w:tc>
        <w:tc>
          <w:tcPr>
            <w:tcW w:w="362" w:type="dxa"/>
            <w:tcBorders>
              <w:top w:val="single" w:sz="4" w:space="0" w:color="auto"/>
              <w:bottom w:val="single" w:sz="4" w:space="0" w:color="auto"/>
            </w:tcBorders>
            <w:shd w:val="clear" w:color="auto" w:fill="auto"/>
          </w:tcPr>
          <w:p w:rsidR="00CC73A3" w:rsidRPr="004640F6"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p>
        </w:tc>
        <w:tc>
          <w:tcPr>
            <w:tcW w:w="4599" w:type="dxa"/>
            <w:tcBorders>
              <w:left w:val="nil"/>
            </w:tcBorders>
          </w:tcPr>
          <w:p w:rsidR="00CC73A3" w:rsidRPr="004640F6" w:rsidRDefault="00CC73A3" w:rsidP="0098323D">
            <w:pPr>
              <w:pStyle w:val="antw-nieuw"/>
              <w:tabs>
                <w:tab w:val="clear" w:pos="284"/>
                <w:tab w:val="clear" w:pos="425"/>
                <w:tab w:val="clear" w:pos="567"/>
                <w:tab w:val="clear" w:pos="709"/>
                <w:tab w:val="clear" w:pos="851"/>
              </w:tabs>
              <w:spacing w:line="260" w:lineRule="atLeast"/>
              <w:ind w:left="239" w:firstLine="0"/>
              <w:rPr>
                <w:rFonts w:ascii="Arial Narrow" w:hAnsi="Arial Narrow" w:cs="Arial"/>
                <w:bCs w:val="0"/>
              </w:rPr>
            </w:pPr>
          </w:p>
        </w:tc>
      </w:tr>
      <w:tr w:rsidR="00CC73A3" w:rsidRPr="004640F6" w:rsidTr="0098323D">
        <w:tc>
          <w:tcPr>
            <w:tcW w:w="2801" w:type="dxa"/>
            <w:shd w:val="clear" w:color="auto" w:fill="auto"/>
          </w:tcPr>
          <w:p w:rsidR="00CC73A3" w:rsidRPr="004640F6" w:rsidRDefault="00CC73A3" w:rsidP="0098323D">
            <w:pPr>
              <w:pStyle w:val="Geenafstand1"/>
              <w:spacing w:line="260" w:lineRule="atLeast"/>
              <w:rPr>
                <w:rFonts w:ascii="Arial Narrow" w:hAnsi="Arial Narrow" w:cs="Arial"/>
                <w:bCs w:val="0"/>
                <w:sz w:val="20"/>
                <w:szCs w:val="20"/>
              </w:rPr>
            </w:pPr>
            <w:r w:rsidRPr="004640F6">
              <w:rPr>
                <w:rFonts w:ascii="Arial Narrow" w:hAnsi="Arial Narrow" w:cs="Arial"/>
                <w:bCs w:val="0"/>
                <w:sz w:val="20"/>
                <w:szCs w:val="20"/>
              </w:rPr>
              <w:t>Tenlastelegging</w:t>
            </w:r>
          </w:p>
        </w:tc>
        <w:tc>
          <w:tcPr>
            <w:tcW w:w="362" w:type="dxa"/>
            <w:tcBorders>
              <w:top w:val="single" w:sz="4" w:space="0" w:color="auto"/>
              <w:left w:val="single" w:sz="4" w:space="0" w:color="auto"/>
              <w:bottom w:val="single" w:sz="4" w:space="0" w:color="auto"/>
              <w:right w:val="single" w:sz="4" w:space="0" w:color="auto"/>
            </w:tcBorders>
            <w:shd w:val="clear" w:color="auto" w:fill="auto"/>
          </w:tcPr>
          <w:p w:rsidR="00CC73A3" w:rsidRPr="004640F6"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r w:rsidRPr="004640F6">
              <w:rPr>
                <w:rFonts w:ascii="Arial Narrow" w:hAnsi="Arial Narrow" w:cs="Arial"/>
                <w:lang w:val="nl-NL" w:eastAsia="nl-NL"/>
              </w:rPr>
              <w:t>a.</w:t>
            </w:r>
          </w:p>
        </w:tc>
        <w:tc>
          <w:tcPr>
            <w:tcW w:w="4599" w:type="dxa"/>
          </w:tcPr>
          <w:p w:rsidR="00CC73A3" w:rsidRPr="004640F6" w:rsidRDefault="00CC73A3" w:rsidP="0098323D">
            <w:pPr>
              <w:pStyle w:val="Geenafstand"/>
              <w:spacing w:line="260" w:lineRule="atLeast"/>
              <w:ind w:left="239"/>
              <w:rPr>
                <w:rFonts w:ascii="Arial Narrow" w:hAnsi="Arial Narrow" w:cs="Arial"/>
                <w:bCs w:val="0"/>
                <w:sz w:val="20"/>
                <w:szCs w:val="20"/>
              </w:rPr>
            </w:pPr>
            <w:r w:rsidRPr="004640F6">
              <w:rPr>
                <w:rFonts w:ascii="Arial Narrow" w:hAnsi="Arial Narrow" w:cs="Arial"/>
                <w:bCs w:val="0"/>
                <w:sz w:val="20"/>
                <w:szCs w:val="20"/>
              </w:rPr>
              <w:t>Wordt voorgelezen door de officier van justitie.</w:t>
            </w:r>
          </w:p>
        </w:tc>
      </w:tr>
      <w:tr w:rsidR="00CC73A3" w:rsidRPr="004640F6" w:rsidTr="0098323D">
        <w:trPr>
          <w:trHeight w:hRule="exact" w:val="57"/>
        </w:trPr>
        <w:tc>
          <w:tcPr>
            <w:tcW w:w="2801" w:type="dxa"/>
            <w:shd w:val="clear" w:color="auto" w:fill="auto"/>
          </w:tcPr>
          <w:p w:rsidR="00CC73A3" w:rsidRPr="004640F6" w:rsidRDefault="00CC73A3" w:rsidP="0098323D">
            <w:pPr>
              <w:pStyle w:val="Geenafstand1"/>
              <w:spacing w:line="260" w:lineRule="atLeast"/>
              <w:rPr>
                <w:rFonts w:ascii="Arial Narrow" w:hAnsi="Arial Narrow" w:cs="Arial"/>
                <w:bCs w:val="0"/>
                <w:sz w:val="20"/>
                <w:szCs w:val="20"/>
              </w:rPr>
            </w:pPr>
          </w:p>
        </w:tc>
        <w:tc>
          <w:tcPr>
            <w:tcW w:w="362" w:type="dxa"/>
            <w:tcBorders>
              <w:top w:val="single" w:sz="4" w:space="0" w:color="auto"/>
              <w:bottom w:val="single" w:sz="4" w:space="0" w:color="auto"/>
            </w:tcBorders>
            <w:shd w:val="clear" w:color="auto" w:fill="auto"/>
          </w:tcPr>
          <w:p w:rsidR="00CC73A3" w:rsidRPr="004640F6"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p>
        </w:tc>
        <w:tc>
          <w:tcPr>
            <w:tcW w:w="4599" w:type="dxa"/>
            <w:tcBorders>
              <w:left w:val="nil"/>
            </w:tcBorders>
          </w:tcPr>
          <w:p w:rsidR="00CC73A3" w:rsidRPr="004640F6" w:rsidRDefault="00CC73A3" w:rsidP="0098323D">
            <w:pPr>
              <w:pStyle w:val="antw-nieuw"/>
              <w:tabs>
                <w:tab w:val="clear" w:pos="284"/>
                <w:tab w:val="clear" w:pos="425"/>
                <w:tab w:val="clear" w:pos="567"/>
                <w:tab w:val="clear" w:pos="709"/>
                <w:tab w:val="clear" w:pos="851"/>
              </w:tabs>
              <w:spacing w:line="260" w:lineRule="atLeast"/>
              <w:ind w:left="239" w:firstLine="0"/>
              <w:rPr>
                <w:rFonts w:ascii="Arial Narrow" w:hAnsi="Arial Narrow" w:cs="Arial"/>
                <w:bCs w:val="0"/>
              </w:rPr>
            </w:pPr>
          </w:p>
        </w:tc>
      </w:tr>
      <w:tr w:rsidR="00CC73A3" w:rsidRPr="004640F6" w:rsidTr="0098323D">
        <w:tc>
          <w:tcPr>
            <w:tcW w:w="2801" w:type="dxa"/>
            <w:shd w:val="clear" w:color="auto" w:fill="auto"/>
          </w:tcPr>
          <w:p w:rsidR="00CC73A3" w:rsidRPr="004640F6" w:rsidRDefault="00CC73A3" w:rsidP="0098323D">
            <w:pPr>
              <w:pStyle w:val="Geenafstand1"/>
              <w:spacing w:line="260" w:lineRule="atLeast"/>
              <w:rPr>
                <w:rFonts w:ascii="Arial Narrow" w:hAnsi="Arial Narrow" w:cs="Arial"/>
                <w:bCs w:val="0"/>
                <w:sz w:val="20"/>
                <w:szCs w:val="20"/>
              </w:rPr>
            </w:pPr>
            <w:r w:rsidRPr="004640F6">
              <w:rPr>
                <w:rFonts w:ascii="Arial Narrow" w:hAnsi="Arial Narrow" w:cs="Arial"/>
                <w:bCs w:val="0"/>
                <w:sz w:val="20"/>
                <w:szCs w:val="20"/>
              </w:rPr>
              <w:t>Hoge Raad</w:t>
            </w:r>
          </w:p>
        </w:tc>
        <w:tc>
          <w:tcPr>
            <w:tcW w:w="362" w:type="dxa"/>
            <w:tcBorders>
              <w:top w:val="single" w:sz="4" w:space="0" w:color="auto"/>
              <w:left w:val="single" w:sz="4" w:space="0" w:color="auto"/>
              <w:bottom w:val="single" w:sz="4" w:space="0" w:color="auto"/>
              <w:right w:val="single" w:sz="4" w:space="0" w:color="auto"/>
            </w:tcBorders>
            <w:shd w:val="clear" w:color="auto" w:fill="auto"/>
          </w:tcPr>
          <w:p w:rsidR="00CC73A3" w:rsidRPr="004640F6" w:rsidRDefault="00CC73A3" w:rsidP="0098323D">
            <w:pPr>
              <w:pStyle w:val="antw-nieuw"/>
              <w:tabs>
                <w:tab w:val="clear" w:pos="284"/>
                <w:tab w:val="clear" w:pos="425"/>
                <w:tab w:val="clear" w:pos="567"/>
                <w:tab w:val="clear" w:pos="709"/>
                <w:tab w:val="clear" w:pos="851"/>
              </w:tabs>
              <w:spacing w:line="260" w:lineRule="atLeast"/>
              <w:ind w:left="0" w:firstLine="0"/>
              <w:jc w:val="center"/>
              <w:rPr>
                <w:rFonts w:ascii="Arial Narrow" w:hAnsi="Arial Narrow" w:cs="Arial"/>
                <w:lang w:val="nl-NL" w:eastAsia="nl-NL"/>
              </w:rPr>
            </w:pPr>
            <w:r w:rsidRPr="004640F6">
              <w:rPr>
                <w:rFonts w:ascii="Arial Narrow" w:hAnsi="Arial Narrow" w:cs="Arial"/>
                <w:lang w:val="nl-NL" w:eastAsia="nl-NL"/>
              </w:rPr>
              <w:t>g.</w:t>
            </w:r>
          </w:p>
        </w:tc>
        <w:tc>
          <w:tcPr>
            <w:tcW w:w="4599" w:type="dxa"/>
          </w:tcPr>
          <w:p w:rsidR="00CC73A3" w:rsidRPr="004640F6" w:rsidRDefault="00CC73A3" w:rsidP="0098323D">
            <w:pPr>
              <w:pStyle w:val="Geenafstand"/>
              <w:spacing w:line="260" w:lineRule="atLeast"/>
              <w:ind w:left="239"/>
              <w:rPr>
                <w:rFonts w:ascii="Arial Narrow" w:hAnsi="Arial Narrow" w:cs="Arial"/>
                <w:bCs w:val="0"/>
                <w:sz w:val="20"/>
                <w:szCs w:val="20"/>
              </w:rPr>
            </w:pPr>
            <w:r w:rsidRPr="004640F6">
              <w:rPr>
                <w:rFonts w:ascii="Arial Narrow" w:hAnsi="Arial Narrow" w:cs="Arial"/>
                <w:bCs w:val="0"/>
                <w:sz w:val="20"/>
                <w:szCs w:val="20"/>
              </w:rPr>
              <w:t>Het hoogste rechtsorgaan in Nederland.</w:t>
            </w:r>
          </w:p>
        </w:tc>
      </w:tr>
    </w:tbl>
    <w:p w:rsidR="00CC73A3" w:rsidRDefault="00CC73A3" w:rsidP="00CC73A3">
      <w:pPr>
        <w:pStyle w:val="Geenafstand"/>
        <w:spacing w:line="260" w:lineRule="atLeast"/>
        <w:rPr>
          <w:rFonts w:ascii="Arial" w:hAnsi="Arial" w:cs="Arial"/>
          <w:sz w:val="20"/>
          <w:szCs w:val="20"/>
        </w:rPr>
      </w:pPr>
    </w:p>
    <w:p w:rsidR="00CC73A3" w:rsidRPr="00BB7597" w:rsidRDefault="00CC73A3" w:rsidP="00CC73A3">
      <w:pPr>
        <w:pStyle w:val="Geenafstand"/>
        <w:spacing w:line="260" w:lineRule="atLeast"/>
        <w:rPr>
          <w:rFonts w:ascii="Arial" w:hAnsi="Arial" w:cs="Arial"/>
          <w:sz w:val="20"/>
          <w:szCs w:val="20"/>
        </w:rPr>
      </w:pPr>
    </w:p>
    <w:p w:rsidR="00CC73A3" w:rsidRPr="00BB7597" w:rsidRDefault="00CC73A3" w:rsidP="00CC73A3">
      <w:pPr>
        <w:pStyle w:val="Geenafstand"/>
        <w:spacing w:line="260" w:lineRule="atLeast"/>
        <w:ind w:left="426" w:hanging="426"/>
        <w:rPr>
          <w:rFonts w:ascii="Arial" w:hAnsi="Arial" w:cs="Arial"/>
          <w:sz w:val="20"/>
          <w:szCs w:val="20"/>
        </w:rPr>
      </w:pPr>
      <w:r w:rsidRPr="00BB7597">
        <w:rPr>
          <w:rFonts w:ascii="Arial" w:hAnsi="Arial" w:cs="Arial"/>
          <w:sz w:val="20"/>
          <w:szCs w:val="20"/>
        </w:rPr>
        <w:t>10</w:t>
      </w:r>
      <w:r w:rsidRPr="00BB7597">
        <w:rPr>
          <w:rFonts w:ascii="Arial" w:hAnsi="Arial" w:cs="Arial"/>
          <w:sz w:val="20"/>
          <w:szCs w:val="20"/>
        </w:rPr>
        <w:tab/>
      </w:r>
      <w:r w:rsidRPr="00BB7597">
        <w:rPr>
          <w:rFonts w:ascii="Arial" w:hAnsi="Arial" w:cs="Arial"/>
          <w:b/>
          <w:i/>
          <w:sz w:val="20"/>
          <w:szCs w:val="20"/>
        </w:rPr>
        <w:t>HOGE RAAD</w:t>
      </w:r>
      <w:r w:rsidRPr="00BB7597">
        <w:rPr>
          <w:rFonts w:ascii="Arial" w:hAnsi="Arial" w:cs="Arial"/>
          <w:sz w:val="20"/>
          <w:szCs w:val="20"/>
        </w:rPr>
        <w:t xml:space="preserve">  blz. 78</w:t>
      </w:r>
    </w:p>
    <w:p w:rsidR="00CC73A3" w:rsidRPr="00BB7597" w:rsidRDefault="00CC73A3" w:rsidP="00CC73A3">
      <w:pPr>
        <w:pStyle w:val="Geenafstand"/>
        <w:spacing w:line="260" w:lineRule="atLeast"/>
        <w:rPr>
          <w:rFonts w:ascii="Arial" w:hAnsi="Arial" w:cs="Arial"/>
          <w:sz w:val="20"/>
          <w:szCs w:val="20"/>
        </w:rPr>
      </w:pPr>
    </w:p>
    <w:p w:rsidR="00CC73A3" w:rsidRDefault="00CC73A3" w:rsidP="00CC73A3">
      <w:pPr>
        <w:pStyle w:val="Geenafstand"/>
        <w:spacing w:line="260" w:lineRule="atLeast"/>
        <w:ind w:left="851" w:hanging="425"/>
        <w:rPr>
          <w:rFonts w:ascii="Arial" w:hAnsi="Arial" w:cs="Arial"/>
          <w:bCs w:val="0"/>
          <w:strike/>
          <w:sz w:val="20"/>
          <w:szCs w:val="20"/>
        </w:rPr>
      </w:pPr>
      <w:r w:rsidRPr="00BB7597">
        <w:rPr>
          <w:rFonts w:ascii="Arial" w:hAnsi="Arial" w:cs="Arial"/>
          <w:sz w:val="20"/>
          <w:szCs w:val="20"/>
        </w:rPr>
        <w:t>a.</w:t>
      </w:r>
      <w:r w:rsidRPr="00BB7597">
        <w:rPr>
          <w:rFonts w:ascii="Arial" w:hAnsi="Arial" w:cs="Arial"/>
          <w:sz w:val="20"/>
          <w:szCs w:val="20"/>
        </w:rPr>
        <w:tab/>
      </w:r>
      <w:r w:rsidRPr="00BB7597">
        <w:rPr>
          <w:rFonts w:ascii="Arial" w:hAnsi="Arial" w:cs="Arial"/>
          <w:bCs w:val="0"/>
          <w:sz w:val="20"/>
          <w:szCs w:val="20"/>
        </w:rPr>
        <w:t>De Hoge Raad doet uitspraken in cassatie en zorgt als hoogste rechter voor zo</w:t>
      </w:r>
      <w:r>
        <w:rPr>
          <w:rFonts w:ascii="Arial" w:hAnsi="Arial" w:cs="Arial"/>
          <w:bCs w:val="0"/>
          <w:sz w:val="20"/>
          <w:szCs w:val="20"/>
        </w:rPr>
        <w:t xml:space="preserve"> </w:t>
      </w:r>
      <w:r w:rsidRPr="00BB7597">
        <w:rPr>
          <w:rFonts w:ascii="Arial" w:hAnsi="Arial" w:cs="Arial"/>
          <w:bCs w:val="0"/>
          <w:sz w:val="20"/>
          <w:szCs w:val="20"/>
        </w:rPr>
        <w:t>veel mogelijk rechtsgelijkheid.</w:t>
      </w:r>
    </w:p>
    <w:p w:rsidR="00CC73A3" w:rsidRPr="00BB7597" w:rsidRDefault="00CC73A3" w:rsidP="00CC73A3">
      <w:pPr>
        <w:pStyle w:val="Geenafstand"/>
        <w:spacing w:line="260" w:lineRule="atLeast"/>
        <w:ind w:left="851"/>
        <w:rPr>
          <w:rFonts w:ascii="Arial" w:hAnsi="Arial" w:cs="Arial"/>
          <w:bCs w:val="0"/>
          <w:i/>
          <w:sz w:val="20"/>
          <w:szCs w:val="20"/>
        </w:rPr>
      </w:pPr>
      <w:r w:rsidRPr="00BB7597">
        <w:rPr>
          <w:rFonts w:ascii="Arial" w:hAnsi="Arial" w:cs="Arial"/>
          <w:bCs w:val="0"/>
          <w:i/>
          <w:sz w:val="20"/>
          <w:szCs w:val="20"/>
        </w:rPr>
        <w:t>De Hoge Raad bewaakt de rechtseenheid en de rechtsontwikkeling in Nederland. Er zijn continu nieuwe inzichten en ontwikkelingen en de Hoge Raad hakt knopen door over hoe we daar juridisch mee om moeten gaan</w:t>
      </w:r>
      <w:r>
        <w:rPr>
          <w:rFonts w:ascii="Arial" w:hAnsi="Arial" w:cs="Arial"/>
          <w:bCs w:val="0"/>
          <w:i/>
          <w:sz w:val="20"/>
          <w:szCs w:val="20"/>
        </w:rPr>
        <w:t>.</w:t>
      </w:r>
    </w:p>
    <w:p w:rsidR="00CC73A3" w:rsidRPr="00BB7597" w:rsidRDefault="00CC73A3" w:rsidP="00CC73A3">
      <w:pPr>
        <w:pStyle w:val="Geenafstand"/>
        <w:spacing w:line="260" w:lineRule="atLeast"/>
        <w:ind w:left="851" w:hanging="425"/>
        <w:rPr>
          <w:rFonts w:ascii="Arial" w:hAnsi="Arial" w:cs="Arial"/>
          <w:sz w:val="20"/>
          <w:szCs w:val="20"/>
        </w:rPr>
      </w:pPr>
      <w:r w:rsidRPr="00BB7597">
        <w:rPr>
          <w:rFonts w:ascii="Arial" w:hAnsi="Arial" w:cs="Arial"/>
          <w:sz w:val="20"/>
          <w:szCs w:val="20"/>
        </w:rPr>
        <w:t>b.</w:t>
      </w:r>
      <w:r w:rsidRPr="00BB7597">
        <w:rPr>
          <w:rFonts w:ascii="Arial" w:hAnsi="Arial" w:cs="Arial"/>
          <w:sz w:val="20"/>
          <w:szCs w:val="20"/>
        </w:rPr>
        <w:tab/>
        <w:t>De officier van justitie en de verdachte.</w:t>
      </w:r>
    </w:p>
    <w:p w:rsidR="00CC73A3" w:rsidRPr="00BB7597" w:rsidRDefault="00CC73A3" w:rsidP="00CC73A3">
      <w:pPr>
        <w:pStyle w:val="Geenafstand"/>
        <w:spacing w:line="260" w:lineRule="atLeast"/>
        <w:ind w:left="851" w:hanging="425"/>
        <w:rPr>
          <w:rFonts w:ascii="Arial" w:hAnsi="Arial" w:cs="Arial"/>
          <w:sz w:val="20"/>
          <w:szCs w:val="20"/>
        </w:rPr>
      </w:pPr>
      <w:r w:rsidRPr="00BB7597">
        <w:rPr>
          <w:rFonts w:ascii="Arial" w:hAnsi="Arial" w:cs="Arial"/>
          <w:sz w:val="20"/>
          <w:szCs w:val="20"/>
        </w:rPr>
        <w:t>c.</w:t>
      </w:r>
      <w:r w:rsidRPr="00BB7597">
        <w:rPr>
          <w:rFonts w:ascii="Arial" w:hAnsi="Arial" w:cs="Arial"/>
          <w:sz w:val="20"/>
          <w:szCs w:val="20"/>
        </w:rPr>
        <w:tab/>
        <w:t>Dan blijft de eerdere uitspraak geldig.</w:t>
      </w:r>
    </w:p>
    <w:p w:rsidR="00CC73A3" w:rsidRPr="00BB7597" w:rsidRDefault="00CC73A3" w:rsidP="00CC73A3">
      <w:pPr>
        <w:pStyle w:val="Geenafstand"/>
        <w:spacing w:line="260" w:lineRule="atLeast"/>
        <w:ind w:left="851" w:hanging="425"/>
        <w:rPr>
          <w:rFonts w:ascii="Arial" w:hAnsi="Arial" w:cs="Arial"/>
          <w:sz w:val="20"/>
          <w:szCs w:val="20"/>
        </w:rPr>
      </w:pPr>
      <w:r w:rsidRPr="00BB7597">
        <w:rPr>
          <w:rFonts w:ascii="Arial" w:hAnsi="Arial" w:cs="Arial"/>
          <w:sz w:val="20"/>
          <w:szCs w:val="20"/>
        </w:rPr>
        <w:t>d.</w:t>
      </w:r>
      <w:r w:rsidRPr="00BB7597">
        <w:rPr>
          <w:rFonts w:ascii="Arial" w:hAnsi="Arial" w:cs="Arial"/>
          <w:sz w:val="20"/>
          <w:szCs w:val="20"/>
        </w:rPr>
        <w:tab/>
        <w:t>De uitspraken van de Hoge raad worden door andere rechters gebruikt om te kijken hoe rechtsregels en wetten moeten worden toegepast.</w:t>
      </w:r>
    </w:p>
    <w:p w:rsidR="00CC73A3" w:rsidRPr="00BB7597" w:rsidRDefault="00CC73A3" w:rsidP="00CC73A3">
      <w:pPr>
        <w:pStyle w:val="Geenafstand"/>
        <w:spacing w:line="260" w:lineRule="atLeast"/>
        <w:rPr>
          <w:rFonts w:ascii="Arial" w:hAnsi="Arial" w:cs="Arial"/>
          <w:sz w:val="20"/>
          <w:szCs w:val="20"/>
        </w:rPr>
      </w:pPr>
    </w:p>
    <w:p w:rsidR="00CC73A3" w:rsidRPr="00BB7597" w:rsidRDefault="00CC73A3" w:rsidP="00CC73A3">
      <w:pPr>
        <w:pStyle w:val="Geenafstand"/>
        <w:spacing w:line="260" w:lineRule="atLeast"/>
        <w:rPr>
          <w:rFonts w:ascii="Arial" w:hAnsi="Arial" w:cs="Arial"/>
          <w:sz w:val="20"/>
          <w:szCs w:val="20"/>
        </w:rPr>
      </w:pPr>
    </w:p>
    <w:p w:rsidR="00CC73A3" w:rsidRPr="00BB7597" w:rsidRDefault="00CC73A3" w:rsidP="00CC73A3">
      <w:pPr>
        <w:pStyle w:val="Geenafstand"/>
        <w:spacing w:line="260" w:lineRule="atLeast"/>
        <w:ind w:left="426" w:hanging="426"/>
        <w:rPr>
          <w:rFonts w:ascii="Arial" w:hAnsi="Arial" w:cs="Arial"/>
          <w:sz w:val="20"/>
          <w:szCs w:val="20"/>
        </w:rPr>
      </w:pPr>
      <w:r w:rsidRPr="00BB7597">
        <w:rPr>
          <w:rFonts w:ascii="Arial" w:hAnsi="Arial" w:cs="Arial"/>
          <w:sz w:val="20"/>
          <w:szCs w:val="20"/>
        </w:rPr>
        <w:t>11</w:t>
      </w:r>
      <w:r w:rsidRPr="00BB7597">
        <w:rPr>
          <w:rFonts w:ascii="Arial" w:hAnsi="Arial" w:cs="Arial"/>
          <w:sz w:val="20"/>
          <w:szCs w:val="20"/>
        </w:rPr>
        <w:tab/>
      </w:r>
      <w:r w:rsidRPr="00BB7597">
        <w:rPr>
          <w:rFonts w:ascii="Arial" w:hAnsi="Arial" w:cs="Arial"/>
          <w:b/>
          <w:i/>
          <w:sz w:val="20"/>
          <w:szCs w:val="20"/>
        </w:rPr>
        <w:t>HET VONNIS</w:t>
      </w:r>
      <w:r w:rsidRPr="00BB7597">
        <w:rPr>
          <w:rFonts w:ascii="Arial" w:hAnsi="Arial" w:cs="Arial"/>
          <w:sz w:val="20"/>
          <w:szCs w:val="20"/>
        </w:rPr>
        <w:t xml:space="preserve">  blz. 79</w:t>
      </w:r>
    </w:p>
    <w:p w:rsidR="00CC73A3" w:rsidRDefault="00CC73A3" w:rsidP="00CC73A3">
      <w:pPr>
        <w:pStyle w:val="Geenafstand"/>
        <w:spacing w:line="260" w:lineRule="atLeast"/>
        <w:rPr>
          <w:rFonts w:ascii="Arial" w:hAnsi="Arial" w:cs="Arial"/>
          <w:sz w:val="20"/>
          <w:szCs w:val="20"/>
        </w:rPr>
      </w:pPr>
    </w:p>
    <w:tbl>
      <w:tblPr>
        <w:tblW w:w="9431" w:type="dxa"/>
        <w:tblInd w:w="425" w:type="dxa"/>
        <w:tblLayout w:type="fixed"/>
        <w:tblLook w:val="04A0" w:firstRow="1" w:lastRow="0" w:firstColumn="1" w:lastColumn="0" w:noHBand="0" w:noVBand="1"/>
      </w:tblPr>
      <w:tblGrid>
        <w:gridCol w:w="534"/>
        <w:gridCol w:w="251"/>
        <w:gridCol w:w="1559"/>
        <w:gridCol w:w="3260"/>
        <w:gridCol w:w="3827"/>
      </w:tblGrid>
      <w:tr w:rsidR="00CC73A3" w:rsidRPr="00403587" w:rsidTr="0098323D">
        <w:tc>
          <w:tcPr>
            <w:tcW w:w="534" w:type="dxa"/>
            <w:tcBorders>
              <w:right w:val="single" w:sz="4" w:space="0" w:color="auto"/>
            </w:tcBorders>
            <w:shd w:val="clear" w:color="auto" w:fill="auto"/>
          </w:tcPr>
          <w:p w:rsidR="00CC73A3" w:rsidRPr="00403587" w:rsidRDefault="00CC73A3" w:rsidP="0098323D">
            <w:pPr>
              <w:pStyle w:val="Geenafstand"/>
              <w:spacing w:line="260" w:lineRule="atLeast"/>
              <w:rPr>
                <w:rFonts w:ascii="Arial" w:hAnsi="Arial" w:cs="Arial"/>
                <w:sz w:val="20"/>
                <w:szCs w:val="20"/>
              </w:rPr>
            </w:pPr>
            <w:r w:rsidRPr="00403587">
              <w:rPr>
                <w:rFonts w:ascii="Arial" w:hAnsi="Arial" w:cs="Arial"/>
                <w:sz w:val="20"/>
                <w:szCs w:val="20"/>
              </w:rPr>
              <w:t>a.</w:t>
            </w:r>
          </w:p>
        </w:tc>
        <w:tc>
          <w:tcPr>
            <w:tcW w:w="251"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CC73A3" w:rsidRPr="00403587" w:rsidRDefault="00CC73A3" w:rsidP="0098323D">
            <w:pPr>
              <w:pStyle w:val="Geenafstand"/>
              <w:spacing w:line="260" w:lineRule="atLeast"/>
              <w:jc w:val="center"/>
              <w:rPr>
                <w:rFonts w:ascii="Arial" w:hAnsi="Arial" w:cs="Arial"/>
                <w:sz w:val="20"/>
                <w:szCs w:val="20"/>
              </w:rPr>
            </w:pPr>
            <w:r w:rsidRPr="00403587">
              <w:rPr>
                <w:rFonts w:ascii="Arial" w:hAnsi="Arial" w:cs="Arial"/>
                <w:sz w:val="20"/>
                <w:szCs w:val="20"/>
              </w:rPr>
              <w:t>X</w:t>
            </w:r>
          </w:p>
        </w:tc>
        <w:tc>
          <w:tcPr>
            <w:tcW w:w="8646" w:type="dxa"/>
            <w:gridSpan w:val="3"/>
            <w:tcBorders>
              <w:left w:val="single" w:sz="4" w:space="0" w:color="auto"/>
            </w:tcBorders>
            <w:shd w:val="clear" w:color="auto" w:fill="auto"/>
          </w:tcPr>
          <w:p w:rsidR="00CC73A3" w:rsidRPr="00403587" w:rsidRDefault="00CC73A3" w:rsidP="0098323D">
            <w:pPr>
              <w:pStyle w:val="Geenafstand"/>
              <w:spacing w:line="260" w:lineRule="atLeast"/>
              <w:rPr>
                <w:rFonts w:ascii="Arial" w:hAnsi="Arial" w:cs="Arial"/>
                <w:sz w:val="20"/>
                <w:szCs w:val="20"/>
              </w:rPr>
            </w:pPr>
            <w:r w:rsidRPr="00403587">
              <w:rPr>
                <w:rFonts w:ascii="Arial" w:hAnsi="Arial" w:cs="Arial"/>
                <w:sz w:val="20"/>
                <w:szCs w:val="20"/>
              </w:rPr>
              <w:t xml:space="preserve">De rechter vond in 8.602 strafzaken het niet wettig en overtuigend bewezen dat de verdachte </w:t>
            </w:r>
          </w:p>
        </w:tc>
      </w:tr>
      <w:tr w:rsidR="00CC73A3" w:rsidRPr="00403587" w:rsidTr="0098323D">
        <w:tc>
          <w:tcPr>
            <w:tcW w:w="534" w:type="dxa"/>
            <w:shd w:val="clear" w:color="auto" w:fill="auto"/>
          </w:tcPr>
          <w:p w:rsidR="00CC73A3" w:rsidRPr="00403587" w:rsidRDefault="00CC73A3" w:rsidP="0098323D">
            <w:pPr>
              <w:pStyle w:val="Geenafstand"/>
              <w:spacing w:line="260" w:lineRule="atLeast"/>
              <w:rPr>
                <w:rFonts w:ascii="Arial" w:hAnsi="Arial" w:cs="Arial"/>
                <w:sz w:val="20"/>
                <w:szCs w:val="20"/>
              </w:rPr>
            </w:pPr>
          </w:p>
        </w:tc>
        <w:tc>
          <w:tcPr>
            <w:tcW w:w="251" w:type="dxa"/>
            <w:tcBorders>
              <w:top w:val="single" w:sz="4" w:space="0" w:color="auto"/>
            </w:tcBorders>
            <w:shd w:val="clear" w:color="auto" w:fill="auto"/>
            <w:tcMar>
              <w:left w:w="0" w:type="dxa"/>
              <w:right w:w="0" w:type="dxa"/>
            </w:tcMar>
          </w:tcPr>
          <w:p w:rsidR="00CC73A3" w:rsidRPr="00403587" w:rsidRDefault="00CC73A3" w:rsidP="0098323D">
            <w:pPr>
              <w:pStyle w:val="Geenafstand"/>
              <w:spacing w:line="260" w:lineRule="atLeast"/>
              <w:jc w:val="center"/>
              <w:rPr>
                <w:rFonts w:ascii="Arial" w:hAnsi="Arial" w:cs="Arial"/>
                <w:sz w:val="20"/>
                <w:szCs w:val="20"/>
              </w:rPr>
            </w:pPr>
          </w:p>
        </w:tc>
        <w:tc>
          <w:tcPr>
            <w:tcW w:w="8646" w:type="dxa"/>
            <w:gridSpan w:val="3"/>
            <w:tcBorders>
              <w:left w:val="nil"/>
            </w:tcBorders>
            <w:shd w:val="clear" w:color="auto" w:fill="auto"/>
          </w:tcPr>
          <w:p w:rsidR="00CC73A3" w:rsidRPr="00403587" w:rsidRDefault="00CC73A3" w:rsidP="0098323D">
            <w:pPr>
              <w:pStyle w:val="Geenafstand"/>
              <w:spacing w:line="260" w:lineRule="atLeast"/>
              <w:rPr>
                <w:rFonts w:ascii="Arial" w:hAnsi="Arial" w:cs="Arial"/>
                <w:sz w:val="20"/>
                <w:szCs w:val="20"/>
              </w:rPr>
            </w:pPr>
            <w:r w:rsidRPr="00403587">
              <w:rPr>
                <w:rFonts w:ascii="Arial" w:hAnsi="Arial" w:cs="Arial"/>
                <w:sz w:val="20"/>
                <w:szCs w:val="20"/>
              </w:rPr>
              <w:t>het delict heeft gepleegd.</w:t>
            </w:r>
          </w:p>
        </w:tc>
      </w:tr>
      <w:tr w:rsidR="00CC73A3" w:rsidRPr="00403587" w:rsidTr="0098323D">
        <w:trPr>
          <w:gridAfter w:val="1"/>
          <w:wAfter w:w="3827" w:type="dxa"/>
          <w:trHeight w:hRule="exact" w:val="57"/>
        </w:trPr>
        <w:tc>
          <w:tcPr>
            <w:tcW w:w="534" w:type="dxa"/>
            <w:shd w:val="clear" w:color="auto" w:fill="auto"/>
          </w:tcPr>
          <w:p w:rsidR="00CC73A3" w:rsidRPr="00403587" w:rsidRDefault="00CC73A3" w:rsidP="0098323D">
            <w:pPr>
              <w:pStyle w:val="Geenafstand"/>
              <w:spacing w:line="260" w:lineRule="atLeast"/>
              <w:rPr>
                <w:rFonts w:ascii="Arial" w:hAnsi="Arial" w:cs="Arial"/>
                <w:sz w:val="20"/>
                <w:szCs w:val="20"/>
              </w:rPr>
            </w:pPr>
          </w:p>
        </w:tc>
        <w:tc>
          <w:tcPr>
            <w:tcW w:w="1810" w:type="dxa"/>
            <w:gridSpan w:val="2"/>
            <w:shd w:val="clear" w:color="auto" w:fill="auto"/>
          </w:tcPr>
          <w:p w:rsidR="00CC73A3" w:rsidRPr="00403587" w:rsidRDefault="00CC73A3" w:rsidP="0098323D">
            <w:pPr>
              <w:pStyle w:val="Geenafstand"/>
              <w:spacing w:line="260" w:lineRule="atLeast"/>
              <w:rPr>
                <w:rFonts w:ascii="Arial" w:hAnsi="Arial" w:cs="Arial"/>
                <w:sz w:val="20"/>
                <w:szCs w:val="20"/>
              </w:rPr>
            </w:pPr>
          </w:p>
        </w:tc>
        <w:tc>
          <w:tcPr>
            <w:tcW w:w="3260" w:type="dxa"/>
            <w:shd w:val="clear" w:color="auto" w:fill="auto"/>
          </w:tcPr>
          <w:p w:rsidR="00CC73A3" w:rsidRPr="00403587" w:rsidRDefault="00CC73A3" w:rsidP="0098323D">
            <w:pPr>
              <w:pStyle w:val="Geenafstand"/>
              <w:spacing w:line="260" w:lineRule="atLeast"/>
              <w:rPr>
                <w:rFonts w:ascii="Arial" w:hAnsi="Arial" w:cs="Arial"/>
                <w:sz w:val="20"/>
                <w:szCs w:val="20"/>
              </w:rPr>
            </w:pPr>
          </w:p>
        </w:tc>
      </w:tr>
      <w:tr w:rsidR="00CC73A3" w:rsidRPr="00830D0E" w:rsidTr="0098323D">
        <w:tc>
          <w:tcPr>
            <w:tcW w:w="534" w:type="dxa"/>
            <w:shd w:val="clear" w:color="auto" w:fill="auto"/>
          </w:tcPr>
          <w:p w:rsidR="00CC73A3" w:rsidRPr="00830D0E" w:rsidRDefault="00CC73A3" w:rsidP="0098323D">
            <w:pPr>
              <w:pStyle w:val="Geenafstand"/>
              <w:spacing w:line="260" w:lineRule="atLeast"/>
              <w:rPr>
                <w:rFonts w:ascii="Arial" w:hAnsi="Arial" w:cs="Arial"/>
                <w:sz w:val="20"/>
                <w:szCs w:val="20"/>
              </w:rPr>
            </w:pPr>
            <w:r w:rsidRPr="00830D0E">
              <w:rPr>
                <w:rFonts w:ascii="Arial" w:hAnsi="Arial" w:cs="Arial"/>
                <w:sz w:val="20"/>
                <w:szCs w:val="20"/>
              </w:rPr>
              <w:t>b.</w:t>
            </w:r>
          </w:p>
        </w:tc>
        <w:tc>
          <w:tcPr>
            <w:tcW w:w="8897" w:type="dxa"/>
            <w:gridSpan w:val="4"/>
            <w:shd w:val="clear" w:color="auto" w:fill="auto"/>
          </w:tcPr>
          <w:p w:rsidR="00CC73A3" w:rsidRPr="00830D0E" w:rsidRDefault="00CC73A3" w:rsidP="0098323D">
            <w:pPr>
              <w:pStyle w:val="antw-nieuw"/>
              <w:tabs>
                <w:tab w:val="clear" w:pos="284"/>
                <w:tab w:val="clear" w:pos="425"/>
                <w:tab w:val="clear" w:pos="567"/>
                <w:tab w:val="clear" w:pos="709"/>
                <w:tab w:val="clear" w:pos="851"/>
              </w:tabs>
              <w:spacing w:line="260" w:lineRule="atLeast"/>
              <w:ind w:left="-108" w:firstLine="0"/>
              <w:rPr>
                <w:rFonts w:cs="Arial"/>
              </w:rPr>
            </w:pPr>
            <w:r w:rsidRPr="00830D0E">
              <w:rPr>
                <w:rFonts w:cs="Arial"/>
              </w:rPr>
              <w:t>Als op de eerste drie vragen ‘nee’ kan worden geantwoord, dan is het onmogelijk om een straf of maatregel op te leggen.</w:t>
            </w:r>
          </w:p>
          <w:p w:rsidR="00CC73A3" w:rsidRPr="00830D0E" w:rsidRDefault="00CC73A3" w:rsidP="0098323D">
            <w:pPr>
              <w:pStyle w:val="antw-nieuw"/>
              <w:tabs>
                <w:tab w:val="clear" w:pos="284"/>
                <w:tab w:val="clear" w:pos="425"/>
                <w:tab w:val="clear" w:pos="567"/>
                <w:tab w:val="clear" w:pos="709"/>
                <w:tab w:val="clear" w:pos="851"/>
              </w:tabs>
              <w:spacing w:line="260" w:lineRule="atLeast"/>
              <w:ind w:left="-108" w:firstLine="0"/>
              <w:rPr>
                <w:rFonts w:cs="Arial"/>
                <w:i/>
              </w:rPr>
            </w:pPr>
            <w:r w:rsidRPr="00830D0E">
              <w:rPr>
                <w:rFonts w:cs="Arial"/>
                <w:i/>
              </w:rPr>
              <w:t>Stel dat de rechter vindt dat er te weinig bewijs is, dan zal hij op de eerste vraag 'nee' moeten antwoorden en de verdachte vrijspreken. De andere drie vragen komen dan niet meer aan bod.</w:t>
            </w:r>
          </w:p>
          <w:p w:rsidR="00CC73A3" w:rsidRPr="00830D0E" w:rsidRDefault="00CC73A3" w:rsidP="0098323D">
            <w:pPr>
              <w:pStyle w:val="Geenafstand"/>
              <w:spacing w:line="260" w:lineRule="atLeast"/>
              <w:ind w:left="-108"/>
              <w:rPr>
                <w:rFonts w:ascii="Arial" w:hAnsi="Arial" w:cs="Arial"/>
                <w:sz w:val="20"/>
                <w:szCs w:val="20"/>
              </w:rPr>
            </w:pPr>
            <w:r w:rsidRPr="00830D0E">
              <w:rPr>
                <w:rFonts w:ascii="Arial" w:hAnsi="Arial" w:cs="Arial"/>
                <w:i/>
                <w:sz w:val="20"/>
                <w:szCs w:val="20"/>
              </w:rPr>
              <w:t>Als de verdachte zelf bekent maar er is verder geen ander bewijs, zal de rechter de verdachte vrijspreken.(= artikel 341 lid 4 WvSv). Ook wanneer de verklaring van één getuige het volledige bewijs is, zal de rechter iemand vrijspreken. Beiden komen voort uit een beginsel uit het oude Romeinse recht: 'Eén getuige is geen getuige' (una testis, nulla testis).</w:t>
            </w:r>
          </w:p>
        </w:tc>
      </w:tr>
    </w:tbl>
    <w:p w:rsidR="00CC73A3" w:rsidRPr="00830D0E" w:rsidRDefault="00CC73A3" w:rsidP="00CC73A3">
      <w:pPr>
        <w:pStyle w:val="Geenafstand"/>
        <w:spacing w:line="260" w:lineRule="atLeast"/>
        <w:rPr>
          <w:rFonts w:ascii="Arial" w:hAnsi="Arial" w:cs="Arial"/>
          <w:sz w:val="20"/>
          <w:szCs w:val="20"/>
        </w:rPr>
      </w:pPr>
    </w:p>
    <w:p w:rsidR="00CC73A3" w:rsidRPr="00BB7597" w:rsidRDefault="00CC73A3" w:rsidP="00CC73A3">
      <w:pPr>
        <w:pStyle w:val="antw-nieuw"/>
        <w:tabs>
          <w:tab w:val="clear" w:pos="284"/>
          <w:tab w:val="clear" w:pos="425"/>
          <w:tab w:val="clear" w:pos="567"/>
          <w:tab w:val="clear" w:pos="709"/>
          <w:tab w:val="clear" w:pos="851"/>
        </w:tabs>
        <w:spacing w:line="260" w:lineRule="atLeast"/>
        <w:ind w:left="426" w:hanging="426"/>
        <w:rPr>
          <w:rFonts w:cs="Arial"/>
        </w:rPr>
      </w:pPr>
      <w:r>
        <w:rPr>
          <w:rFonts w:cs="Arial"/>
        </w:rPr>
        <w:br w:type="page"/>
      </w:r>
      <w:r w:rsidRPr="00BB7597">
        <w:rPr>
          <w:rFonts w:cs="Arial"/>
        </w:rPr>
        <w:lastRenderedPageBreak/>
        <w:t>12</w:t>
      </w:r>
      <w:r>
        <w:rPr>
          <w:rFonts w:cs="Arial"/>
        </w:rPr>
        <w:tab/>
      </w:r>
      <w:r w:rsidRPr="00BB7597">
        <w:rPr>
          <w:rFonts w:cs="Arial"/>
          <w:b/>
          <w:i/>
        </w:rPr>
        <w:t>WIE BEHANDELT WELKE ZAAK?</w:t>
      </w:r>
      <w:r w:rsidRPr="00BB7597">
        <w:rPr>
          <w:rFonts w:cs="Arial"/>
        </w:rPr>
        <w:t xml:space="preserve">  blz. 79</w:t>
      </w:r>
    </w:p>
    <w:p w:rsidR="00CC73A3" w:rsidRPr="00BB7597" w:rsidRDefault="00CC73A3" w:rsidP="00CC73A3">
      <w:pPr>
        <w:pStyle w:val="antw-nieuw"/>
        <w:tabs>
          <w:tab w:val="clear" w:pos="284"/>
          <w:tab w:val="clear" w:pos="425"/>
          <w:tab w:val="clear" w:pos="567"/>
          <w:tab w:val="clear" w:pos="709"/>
          <w:tab w:val="clear" w:pos="851"/>
        </w:tabs>
        <w:spacing w:line="260" w:lineRule="atLeast"/>
        <w:rPr>
          <w:rFonts w:cs="Arial"/>
        </w:rPr>
      </w:pPr>
    </w:p>
    <w:p w:rsidR="00CC73A3" w:rsidRPr="00BB7597" w:rsidRDefault="00CC73A3" w:rsidP="00CC73A3">
      <w:pPr>
        <w:pStyle w:val="antw-nieuw"/>
        <w:tabs>
          <w:tab w:val="clear" w:pos="284"/>
          <w:tab w:val="clear" w:pos="425"/>
          <w:tab w:val="clear" w:pos="567"/>
          <w:tab w:val="clear" w:pos="709"/>
          <w:tab w:val="clear" w:pos="851"/>
        </w:tabs>
        <w:spacing w:line="260" w:lineRule="atLeast"/>
        <w:ind w:left="426" w:firstLine="0"/>
        <w:rPr>
          <w:rFonts w:cs="Arial"/>
          <w:i/>
        </w:rPr>
      </w:pPr>
      <w:r w:rsidRPr="00BB7597">
        <w:rPr>
          <w:rFonts w:cs="Arial"/>
          <w:b/>
          <w:i/>
        </w:rPr>
        <w:t>Opmerking</w:t>
      </w:r>
      <w:r w:rsidRPr="00BB7597">
        <w:rPr>
          <w:rFonts w:cs="Arial"/>
          <w:i/>
        </w:rPr>
        <w:t>: bij zaak 8 en 9 is er officieel geen sprake van strafrecht, maar van bestuursrecht.</w:t>
      </w:r>
    </w:p>
    <w:p w:rsidR="00CC73A3" w:rsidRPr="00BB7597" w:rsidRDefault="00CC73A3" w:rsidP="00CC73A3">
      <w:pPr>
        <w:pStyle w:val="antw-nieuw"/>
        <w:tabs>
          <w:tab w:val="clear" w:pos="284"/>
          <w:tab w:val="clear" w:pos="425"/>
          <w:tab w:val="clear" w:pos="567"/>
          <w:tab w:val="clear" w:pos="709"/>
          <w:tab w:val="clear" w:pos="851"/>
        </w:tabs>
        <w:spacing w:line="260" w:lineRule="atLeast"/>
        <w:rPr>
          <w:rFonts w:cs="Arial"/>
        </w:rPr>
      </w:pPr>
    </w:p>
    <w:tbl>
      <w:tblPr>
        <w:tblW w:w="9284" w:type="dxa"/>
        <w:tblInd w:w="425" w:type="dxa"/>
        <w:tblLayout w:type="fixed"/>
        <w:tblCellMar>
          <w:left w:w="70" w:type="dxa"/>
          <w:right w:w="70" w:type="dxa"/>
        </w:tblCellMar>
        <w:tblLook w:val="0000" w:firstRow="0" w:lastRow="0" w:firstColumn="0" w:lastColumn="0" w:noHBand="0" w:noVBand="0"/>
      </w:tblPr>
      <w:tblGrid>
        <w:gridCol w:w="5457"/>
        <w:gridCol w:w="3827"/>
      </w:tblGrid>
      <w:tr w:rsidR="00CC73A3" w:rsidRPr="00977A88" w:rsidTr="0098323D">
        <w:tc>
          <w:tcPr>
            <w:tcW w:w="5457" w:type="dxa"/>
            <w:tcBorders>
              <w:bottom w:val="single" w:sz="4" w:space="0" w:color="000000"/>
            </w:tcBorders>
          </w:tcPr>
          <w:p w:rsidR="00CC73A3" w:rsidRPr="00977A88" w:rsidRDefault="00CC73A3" w:rsidP="0098323D">
            <w:pPr>
              <w:spacing w:after="80" w:line="260" w:lineRule="atLeast"/>
              <w:ind w:left="1" w:hanging="1"/>
              <w:rPr>
                <w:rFonts w:ascii="Arial Narrow" w:hAnsi="Arial Narrow"/>
                <w:b/>
              </w:rPr>
            </w:pPr>
            <w:r w:rsidRPr="00977A88">
              <w:rPr>
                <w:rFonts w:ascii="Arial Narrow" w:hAnsi="Arial Narrow"/>
                <w:b/>
              </w:rPr>
              <w:t>Zaak</w:t>
            </w:r>
          </w:p>
        </w:tc>
        <w:tc>
          <w:tcPr>
            <w:tcW w:w="3827" w:type="dxa"/>
            <w:tcBorders>
              <w:left w:val="single" w:sz="4" w:space="0" w:color="000000"/>
              <w:bottom w:val="single" w:sz="4" w:space="0" w:color="000000"/>
            </w:tcBorders>
          </w:tcPr>
          <w:p w:rsidR="00CC73A3" w:rsidRPr="00977A88" w:rsidRDefault="00CC73A3" w:rsidP="0098323D">
            <w:pPr>
              <w:spacing w:after="80" w:line="260" w:lineRule="atLeast"/>
              <w:ind w:left="425" w:hanging="425"/>
              <w:rPr>
                <w:rFonts w:ascii="Arial Narrow" w:hAnsi="Arial Narrow"/>
                <w:b/>
              </w:rPr>
            </w:pPr>
            <w:r w:rsidRPr="00977A88">
              <w:rPr>
                <w:rFonts w:ascii="Arial Narrow" w:hAnsi="Arial Narrow"/>
                <w:b/>
              </w:rPr>
              <w:t>Wie behandelt?</w:t>
            </w:r>
          </w:p>
        </w:tc>
      </w:tr>
      <w:tr w:rsidR="00CC73A3" w:rsidRPr="00977A88" w:rsidTr="0098323D">
        <w:tc>
          <w:tcPr>
            <w:tcW w:w="5457" w:type="dxa"/>
            <w:tcBorders>
              <w:bottom w:val="single" w:sz="4" w:space="0" w:color="000000"/>
            </w:tcBorders>
          </w:tcPr>
          <w:p w:rsidR="00CC73A3" w:rsidRPr="00977A88" w:rsidRDefault="00CC73A3" w:rsidP="0098323D">
            <w:pPr>
              <w:spacing w:after="80" w:line="260" w:lineRule="atLeast"/>
              <w:ind w:left="425" w:hanging="425"/>
              <w:rPr>
                <w:rFonts w:ascii="Arial Narrow" w:hAnsi="Arial Narrow"/>
                <w:bCs w:val="0"/>
              </w:rPr>
            </w:pPr>
            <w:r w:rsidRPr="00977A88">
              <w:rPr>
                <w:rFonts w:ascii="Arial Narrow" w:hAnsi="Arial Narrow"/>
                <w:bCs w:val="0"/>
              </w:rPr>
              <w:t>1.</w:t>
            </w:r>
            <w:r w:rsidRPr="00977A88">
              <w:rPr>
                <w:rFonts w:ascii="Arial Narrow" w:hAnsi="Arial Narrow"/>
                <w:bCs w:val="0"/>
              </w:rPr>
              <w:tab/>
              <w:t>Drie jongens van 18 jaar hebben een leeftijdgenoot zwaar mishandeld.</w:t>
            </w:r>
          </w:p>
        </w:tc>
        <w:tc>
          <w:tcPr>
            <w:tcW w:w="3827" w:type="dxa"/>
            <w:tcBorders>
              <w:left w:val="single" w:sz="4" w:space="0" w:color="000000"/>
              <w:bottom w:val="single" w:sz="4" w:space="0" w:color="000000"/>
            </w:tcBorders>
          </w:tcPr>
          <w:p w:rsidR="00CC73A3" w:rsidRPr="00977A88" w:rsidRDefault="00CC73A3" w:rsidP="0098323D">
            <w:pPr>
              <w:spacing w:after="80" w:line="260" w:lineRule="atLeast"/>
              <w:rPr>
                <w:rFonts w:ascii="Arial Narrow" w:hAnsi="Arial Narrow"/>
                <w:bCs w:val="0"/>
              </w:rPr>
            </w:pPr>
            <w:r w:rsidRPr="00977A88">
              <w:rPr>
                <w:rFonts w:ascii="Arial Narrow" w:hAnsi="Arial Narrow"/>
                <w:bCs w:val="0"/>
              </w:rPr>
              <w:t>meervoudige kamer</w:t>
            </w:r>
          </w:p>
        </w:tc>
      </w:tr>
      <w:tr w:rsidR="00CC73A3" w:rsidRPr="00977A88" w:rsidTr="0098323D">
        <w:tc>
          <w:tcPr>
            <w:tcW w:w="5457" w:type="dxa"/>
            <w:tcBorders>
              <w:bottom w:val="single" w:sz="4" w:space="0" w:color="000000"/>
            </w:tcBorders>
          </w:tcPr>
          <w:p w:rsidR="00CC73A3" w:rsidRPr="00977A88" w:rsidRDefault="00CC73A3" w:rsidP="0098323D">
            <w:pPr>
              <w:spacing w:after="80" w:line="260" w:lineRule="atLeast"/>
              <w:ind w:left="425" w:hanging="425"/>
              <w:rPr>
                <w:rFonts w:ascii="Arial Narrow" w:hAnsi="Arial Narrow"/>
                <w:bCs w:val="0"/>
              </w:rPr>
            </w:pPr>
            <w:r w:rsidRPr="00977A88">
              <w:rPr>
                <w:rFonts w:ascii="Arial Narrow" w:hAnsi="Arial Narrow"/>
                <w:bCs w:val="0"/>
              </w:rPr>
              <w:t>2.</w:t>
            </w:r>
            <w:r w:rsidRPr="00977A88">
              <w:rPr>
                <w:rFonts w:ascii="Arial Narrow" w:hAnsi="Arial Narrow"/>
                <w:bCs w:val="0"/>
              </w:rPr>
              <w:tab/>
              <w:t>Iemand wordt beschuldigd van poging tot moord.</w:t>
            </w:r>
          </w:p>
        </w:tc>
        <w:tc>
          <w:tcPr>
            <w:tcW w:w="3827" w:type="dxa"/>
            <w:tcBorders>
              <w:left w:val="single" w:sz="4" w:space="0" w:color="000000"/>
              <w:bottom w:val="single" w:sz="4" w:space="0" w:color="000000"/>
            </w:tcBorders>
          </w:tcPr>
          <w:p w:rsidR="00CC73A3" w:rsidRPr="00977A88" w:rsidRDefault="00CC73A3" w:rsidP="0098323D">
            <w:pPr>
              <w:spacing w:after="80" w:line="260" w:lineRule="atLeast"/>
              <w:rPr>
                <w:rFonts w:ascii="Arial Narrow" w:hAnsi="Arial Narrow"/>
                <w:bCs w:val="0"/>
              </w:rPr>
            </w:pPr>
            <w:r w:rsidRPr="00977A88">
              <w:rPr>
                <w:rFonts w:ascii="Arial Narrow" w:hAnsi="Arial Narrow"/>
                <w:bCs w:val="0"/>
              </w:rPr>
              <w:t>meervoudige kamer</w:t>
            </w:r>
          </w:p>
        </w:tc>
      </w:tr>
      <w:tr w:rsidR="00CC73A3" w:rsidRPr="00977A88" w:rsidTr="0098323D">
        <w:tc>
          <w:tcPr>
            <w:tcW w:w="5457" w:type="dxa"/>
            <w:tcBorders>
              <w:bottom w:val="single" w:sz="4" w:space="0" w:color="000000"/>
            </w:tcBorders>
          </w:tcPr>
          <w:p w:rsidR="00CC73A3" w:rsidRPr="00977A88" w:rsidRDefault="00CC73A3" w:rsidP="0098323D">
            <w:pPr>
              <w:spacing w:after="80" w:line="260" w:lineRule="atLeast"/>
              <w:ind w:left="425" w:hanging="425"/>
              <w:rPr>
                <w:rFonts w:ascii="Arial Narrow" w:hAnsi="Arial Narrow"/>
                <w:bCs w:val="0"/>
              </w:rPr>
            </w:pPr>
            <w:r w:rsidRPr="00977A88">
              <w:rPr>
                <w:rFonts w:ascii="Arial Narrow" w:hAnsi="Arial Narrow"/>
                <w:bCs w:val="0"/>
              </w:rPr>
              <w:t>3.</w:t>
            </w:r>
            <w:r w:rsidRPr="00977A88">
              <w:rPr>
                <w:rFonts w:ascii="Arial Narrow" w:hAnsi="Arial Narrow"/>
                <w:bCs w:val="0"/>
              </w:rPr>
              <w:tab/>
              <w:t>Iemand die veroordeeld is voor poging tot moord, gaat in hoger beroep.</w:t>
            </w:r>
          </w:p>
        </w:tc>
        <w:tc>
          <w:tcPr>
            <w:tcW w:w="3827" w:type="dxa"/>
            <w:tcBorders>
              <w:left w:val="single" w:sz="4" w:space="0" w:color="000000"/>
              <w:bottom w:val="single" w:sz="4" w:space="0" w:color="000000"/>
            </w:tcBorders>
          </w:tcPr>
          <w:p w:rsidR="00CC73A3" w:rsidRPr="00977A88" w:rsidRDefault="00CC73A3" w:rsidP="0098323D">
            <w:pPr>
              <w:spacing w:after="80" w:line="260" w:lineRule="atLeast"/>
              <w:ind w:left="425" w:hanging="425"/>
              <w:rPr>
                <w:rFonts w:ascii="Arial Narrow" w:hAnsi="Arial Narrow"/>
                <w:bCs w:val="0"/>
              </w:rPr>
            </w:pPr>
            <w:r w:rsidRPr="00977A88">
              <w:rPr>
                <w:rFonts w:ascii="Arial Narrow" w:hAnsi="Arial Narrow"/>
                <w:bCs w:val="0"/>
              </w:rPr>
              <w:t>gerechtshof</w:t>
            </w:r>
          </w:p>
        </w:tc>
      </w:tr>
      <w:tr w:rsidR="00CC73A3" w:rsidRPr="00977A88" w:rsidTr="0098323D">
        <w:tc>
          <w:tcPr>
            <w:tcW w:w="5457" w:type="dxa"/>
            <w:tcBorders>
              <w:bottom w:val="single" w:sz="4" w:space="0" w:color="000000"/>
            </w:tcBorders>
          </w:tcPr>
          <w:p w:rsidR="00CC73A3" w:rsidRPr="00977A88" w:rsidRDefault="00CC73A3" w:rsidP="0098323D">
            <w:pPr>
              <w:spacing w:after="80" w:line="260" w:lineRule="atLeast"/>
              <w:ind w:left="425" w:hanging="425"/>
              <w:rPr>
                <w:rFonts w:ascii="Arial Narrow" w:hAnsi="Arial Narrow"/>
                <w:bCs w:val="0"/>
              </w:rPr>
            </w:pPr>
            <w:r w:rsidRPr="00977A88">
              <w:rPr>
                <w:rFonts w:ascii="Arial Narrow" w:hAnsi="Arial Narrow"/>
                <w:bCs w:val="0"/>
              </w:rPr>
              <w:t>4.</w:t>
            </w:r>
            <w:r w:rsidRPr="00977A88">
              <w:rPr>
                <w:rFonts w:ascii="Arial Narrow" w:hAnsi="Arial Narrow"/>
                <w:bCs w:val="0"/>
              </w:rPr>
              <w:tab/>
              <w:t>Een jongen is opgepakt nadat hij tien smartphones had gestolen.</w:t>
            </w:r>
          </w:p>
        </w:tc>
        <w:tc>
          <w:tcPr>
            <w:tcW w:w="3827" w:type="dxa"/>
            <w:tcBorders>
              <w:left w:val="single" w:sz="4" w:space="0" w:color="000000"/>
              <w:bottom w:val="single" w:sz="4" w:space="0" w:color="000000"/>
            </w:tcBorders>
          </w:tcPr>
          <w:p w:rsidR="00CC73A3" w:rsidRPr="00977A88" w:rsidRDefault="00CC73A3" w:rsidP="0098323D">
            <w:pPr>
              <w:spacing w:after="80" w:line="260" w:lineRule="atLeast"/>
              <w:ind w:left="425" w:hanging="425"/>
              <w:rPr>
                <w:rFonts w:ascii="Arial Narrow" w:hAnsi="Arial Narrow"/>
                <w:bCs w:val="0"/>
              </w:rPr>
            </w:pPr>
            <w:r w:rsidRPr="00977A88">
              <w:rPr>
                <w:rFonts w:ascii="Arial Narrow" w:hAnsi="Arial Narrow"/>
                <w:bCs w:val="0"/>
              </w:rPr>
              <w:t>politierechter</w:t>
            </w:r>
          </w:p>
        </w:tc>
      </w:tr>
      <w:tr w:rsidR="00CC73A3" w:rsidRPr="00977A88" w:rsidTr="0098323D">
        <w:tc>
          <w:tcPr>
            <w:tcW w:w="5457" w:type="dxa"/>
            <w:tcBorders>
              <w:bottom w:val="single" w:sz="4" w:space="0" w:color="000000"/>
            </w:tcBorders>
          </w:tcPr>
          <w:p w:rsidR="00CC73A3" w:rsidRPr="00977A88" w:rsidRDefault="00CC73A3" w:rsidP="0098323D">
            <w:pPr>
              <w:spacing w:after="80" w:line="260" w:lineRule="atLeast"/>
              <w:ind w:left="425" w:hanging="425"/>
              <w:rPr>
                <w:rFonts w:ascii="Arial Narrow" w:hAnsi="Arial Narrow"/>
                <w:bCs w:val="0"/>
              </w:rPr>
            </w:pPr>
            <w:r w:rsidRPr="00977A88">
              <w:rPr>
                <w:rFonts w:ascii="Arial Narrow" w:hAnsi="Arial Narrow"/>
                <w:bCs w:val="0"/>
              </w:rPr>
              <w:t>5.</w:t>
            </w:r>
            <w:r w:rsidRPr="00977A88">
              <w:rPr>
                <w:rFonts w:ascii="Arial Narrow" w:hAnsi="Arial Narrow"/>
                <w:bCs w:val="0"/>
              </w:rPr>
              <w:tab/>
              <w:t>De politie arresteert iemand die 50 gram hasj op zak heeft.</w:t>
            </w:r>
          </w:p>
        </w:tc>
        <w:tc>
          <w:tcPr>
            <w:tcW w:w="3827" w:type="dxa"/>
            <w:tcBorders>
              <w:left w:val="single" w:sz="4" w:space="0" w:color="000000"/>
              <w:bottom w:val="single" w:sz="4" w:space="0" w:color="000000"/>
            </w:tcBorders>
          </w:tcPr>
          <w:p w:rsidR="00CC73A3" w:rsidRPr="00977A88" w:rsidRDefault="00CC73A3" w:rsidP="0098323D">
            <w:pPr>
              <w:spacing w:after="80" w:line="260" w:lineRule="atLeast"/>
              <w:ind w:left="425" w:hanging="425"/>
              <w:rPr>
                <w:rFonts w:ascii="Arial Narrow" w:hAnsi="Arial Narrow"/>
                <w:bCs w:val="0"/>
              </w:rPr>
            </w:pPr>
            <w:r w:rsidRPr="00977A88">
              <w:rPr>
                <w:rFonts w:ascii="Arial Narrow" w:hAnsi="Arial Narrow"/>
                <w:bCs w:val="0"/>
              </w:rPr>
              <w:t>politierechter</w:t>
            </w:r>
          </w:p>
        </w:tc>
      </w:tr>
      <w:tr w:rsidR="00CC73A3" w:rsidRPr="00977A88" w:rsidTr="0098323D">
        <w:tc>
          <w:tcPr>
            <w:tcW w:w="5457" w:type="dxa"/>
            <w:tcBorders>
              <w:bottom w:val="single" w:sz="4" w:space="0" w:color="000000"/>
            </w:tcBorders>
          </w:tcPr>
          <w:p w:rsidR="00CC73A3" w:rsidRPr="00977A88" w:rsidRDefault="00CC73A3" w:rsidP="0098323D">
            <w:pPr>
              <w:spacing w:after="80" w:line="260" w:lineRule="atLeast"/>
              <w:ind w:left="425" w:hanging="425"/>
              <w:rPr>
                <w:rFonts w:ascii="Arial Narrow" w:hAnsi="Arial Narrow"/>
                <w:bCs w:val="0"/>
              </w:rPr>
            </w:pPr>
            <w:r w:rsidRPr="00977A88">
              <w:rPr>
                <w:rFonts w:ascii="Arial Narrow" w:hAnsi="Arial Narrow"/>
                <w:bCs w:val="0"/>
              </w:rPr>
              <w:t>6.</w:t>
            </w:r>
            <w:r w:rsidRPr="00977A88">
              <w:rPr>
                <w:rFonts w:ascii="Arial Narrow" w:hAnsi="Arial Narrow"/>
                <w:bCs w:val="0"/>
              </w:rPr>
              <w:tab/>
              <w:t>Iemand heeft voor 5 euro een fiets gekocht van een junk en is daarvoor opgepakt.</w:t>
            </w:r>
          </w:p>
        </w:tc>
        <w:tc>
          <w:tcPr>
            <w:tcW w:w="3827" w:type="dxa"/>
            <w:tcBorders>
              <w:left w:val="single" w:sz="4" w:space="0" w:color="000000"/>
              <w:bottom w:val="single" w:sz="4" w:space="0" w:color="000000"/>
            </w:tcBorders>
          </w:tcPr>
          <w:p w:rsidR="00CC73A3" w:rsidRPr="00977A88" w:rsidRDefault="00CC73A3" w:rsidP="0098323D">
            <w:pPr>
              <w:spacing w:after="80" w:line="260" w:lineRule="atLeast"/>
              <w:ind w:left="425" w:hanging="425"/>
              <w:rPr>
                <w:rFonts w:ascii="Arial Narrow" w:hAnsi="Arial Narrow"/>
                <w:bCs w:val="0"/>
                <w:strike/>
              </w:rPr>
            </w:pPr>
            <w:r w:rsidRPr="00977A88">
              <w:rPr>
                <w:rFonts w:ascii="Arial Narrow" w:hAnsi="Arial Narrow"/>
                <w:bCs w:val="0"/>
              </w:rPr>
              <w:t>politierechter</w:t>
            </w:r>
          </w:p>
        </w:tc>
      </w:tr>
      <w:tr w:rsidR="00CC73A3" w:rsidRPr="00977A88" w:rsidTr="0098323D">
        <w:tc>
          <w:tcPr>
            <w:tcW w:w="5457" w:type="dxa"/>
            <w:tcBorders>
              <w:bottom w:val="single" w:sz="4" w:space="0" w:color="000000"/>
            </w:tcBorders>
          </w:tcPr>
          <w:p w:rsidR="00CC73A3" w:rsidRPr="00977A88" w:rsidRDefault="00CC73A3" w:rsidP="0098323D">
            <w:pPr>
              <w:spacing w:after="80" w:line="260" w:lineRule="atLeast"/>
              <w:ind w:left="425" w:hanging="425"/>
              <w:rPr>
                <w:rFonts w:ascii="Arial Narrow" w:hAnsi="Arial Narrow"/>
                <w:bCs w:val="0"/>
              </w:rPr>
            </w:pPr>
            <w:r w:rsidRPr="00977A88">
              <w:rPr>
                <w:rFonts w:ascii="Arial Narrow" w:hAnsi="Arial Narrow"/>
                <w:bCs w:val="0"/>
              </w:rPr>
              <w:t>7.</w:t>
            </w:r>
            <w:r w:rsidRPr="00977A88">
              <w:rPr>
                <w:rFonts w:ascii="Arial Narrow" w:hAnsi="Arial Narrow"/>
                <w:bCs w:val="0"/>
              </w:rPr>
              <w:tab/>
              <w:t>Een man die veroordeeld is voor een moord gaat na hoger beroep in cassatie.</w:t>
            </w:r>
          </w:p>
        </w:tc>
        <w:tc>
          <w:tcPr>
            <w:tcW w:w="3827" w:type="dxa"/>
            <w:tcBorders>
              <w:left w:val="single" w:sz="4" w:space="0" w:color="000000"/>
              <w:bottom w:val="single" w:sz="4" w:space="0" w:color="000000"/>
            </w:tcBorders>
          </w:tcPr>
          <w:p w:rsidR="00CC73A3" w:rsidRPr="00977A88" w:rsidRDefault="00CC73A3" w:rsidP="0098323D">
            <w:pPr>
              <w:spacing w:after="80" w:line="260" w:lineRule="atLeast"/>
              <w:ind w:left="425" w:hanging="425"/>
              <w:rPr>
                <w:rFonts w:ascii="Arial Narrow" w:hAnsi="Arial Narrow"/>
                <w:bCs w:val="0"/>
              </w:rPr>
            </w:pPr>
            <w:r w:rsidRPr="00977A88">
              <w:rPr>
                <w:rFonts w:ascii="Arial Narrow" w:hAnsi="Arial Narrow"/>
                <w:bCs w:val="0"/>
              </w:rPr>
              <w:t>Hoge Raad</w:t>
            </w:r>
          </w:p>
        </w:tc>
      </w:tr>
      <w:tr w:rsidR="00CC73A3" w:rsidRPr="00977A88" w:rsidTr="0098323D">
        <w:tc>
          <w:tcPr>
            <w:tcW w:w="5457" w:type="dxa"/>
            <w:tcBorders>
              <w:bottom w:val="single" w:sz="4" w:space="0" w:color="000000"/>
            </w:tcBorders>
          </w:tcPr>
          <w:p w:rsidR="00CC73A3" w:rsidRPr="00977A88" w:rsidRDefault="00CC73A3" w:rsidP="0098323D">
            <w:pPr>
              <w:spacing w:after="80" w:line="260" w:lineRule="atLeast"/>
              <w:ind w:left="425" w:hanging="425"/>
              <w:rPr>
                <w:rFonts w:ascii="Arial Narrow" w:hAnsi="Arial Narrow"/>
                <w:bCs w:val="0"/>
              </w:rPr>
            </w:pPr>
            <w:r w:rsidRPr="00977A88">
              <w:rPr>
                <w:rFonts w:ascii="Arial Narrow" w:hAnsi="Arial Narrow"/>
                <w:bCs w:val="0"/>
              </w:rPr>
              <w:t>8.</w:t>
            </w:r>
            <w:r w:rsidRPr="00977A88">
              <w:rPr>
                <w:rFonts w:ascii="Arial Narrow" w:hAnsi="Arial Narrow"/>
                <w:bCs w:val="0"/>
              </w:rPr>
              <w:tab/>
              <w:t>De eigenaar van een café laat na sluitingstijd nog klanten binnen.</w:t>
            </w:r>
          </w:p>
        </w:tc>
        <w:tc>
          <w:tcPr>
            <w:tcW w:w="3827" w:type="dxa"/>
            <w:tcBorders>
              <w:left w:val="single" w:sz="4" w:space="0" w:color="000000"/>
              <w:bottom w:val="single" w:sz="4" w:space="0" w:color="000000"/>
            </w:tcBorders>
          </w:tcPr>
          <w:p w:rsidR="00CC73A3" w:rsidRPr="00977A88" w:rsidRDefault="00CC73A3" w:rsidP="0098323D">
            <w:pPr>
              <w:spacing w:after="80" w:line="260" w:lineRule="atLeast"/>
              <w:rPr>
                <w:rFonts w:ascii="Arial Narrow" w:hAnsi="Arial Narrow"/>
                <w:bCs w:val="0"/>
                <w:strike/>
              </w:rPr>
            </w:pPr>
            <w:r w:rsidRPr="00977A88">
              <w:rPr>
                <w:rFonts w:ascii="Arial Narrow" w:hAnsi="Arial Narrow"/>
                <w:bCs w:val="0"/>
              </w:rPr>
              <w:t>‘politierechter’ van de sector bestuursrecht</w:t>
            </w:r>
          </w:p>
        </w:tc>
      </w:tr>
      <w:tr w:rsidR="00CC73A3" w:rsidRPr="00977A88" w:rsidTr="0098323D">
        <w:tc>
          <w:tcPr>
            <w:tcW w:w="5457" w:type="dxa"/>
            <w:tcBorders>
              <w:top w:val="single" w:sz="4" w:space="0" w:color="000000"/>
            </w:tcBorders>
          </w:tcPr>
          <w:p w:rsidR="00CC73A3" w:rsidRPr="00977A88" w:rsidRDefault="00CC73A3" w:rsidP="0098323D">
            <w:pPr>
              <w:spacing w:after="80" w:line="260" w:lineRule="atLeast"/>
              <w:ind w:left="425" w:hanging="425"/>
              <w:rPr>
                <w:rFonts w:ascii="Arial Narrow" w:hAnsi="Arial Narrow"/>
                <w:bCs w:val="0"/>
              </w:rPr>
            </w:pPr>
            <w:r w:rsidRPr="00977A88">
              <w:rPr>
                <w:rFonts w:ascii="Arial Narrow" w:hAnsi="Arial Narrow"/>
                <w:bCs w:val="0"/>
              </w:rPr>
              <w:t>9.</w:t>
            </w:r>
            <w:r w:rsidRPr="00977A88">
              <w:rPr>
                <w:rFonts w:ascii="Arial Narrow" w:hAnsi="Arial Narrow"/>
                <w:bCs w:val="0"/>
              </w:rPr>
              <w:tab/>
              <w:t>De café-eigenaar wordt veroordeeld, maar gaat in hoger beroep.</w:t>
            </w:r>
          </w:p>
        </w:tc>
        <w:tc>
          <w:tcPr>
            <w:tcW w:w="3827" w:type="dxa"/>
            <w:tcBorders>
              <w:top w:val="single" w:sz="4" w:space="0" w:color="000000"/>
              <w:left w:val="single" w:sz="4" w:space="0" w:color="000000"/>
            </w:tcBorders>
          </w:tcPr>
          <w:p w:rsidR="00CC73A3" w:rsidRPr="00977A88" w:rsidRDefault="00CC73A3" w:rsidP="0098323D">
            <w:pPr>
              <w:spacing w:line="260" w:lineRule="atLeast"/>
              <w:rPr>
                <w:rFonts w:ascii="Arial Narrow" w:hAnsi="Arial Narrow"/>
                <w:bCs w:val="0"/>
              </w:rPr>
            </w:pPr>
            <w:r>
              <w:rPr>
                <w:rFonts w:ascii="Arial Narrow" w:hAnsi="Arial Narrow"/>
                <w:bCs w:val="0"/>
              </w:rPr>
              <w:t>g</w:t>
            </w:r>
            <w:r w:rsidRPr="00977A88">
              <w:rPr>
                <w:rFonts w:ascii="Arial Narrow" w:hAnsi="Arial Narrow"/>
                <w:bCs w:val="0"/>
              </w:rPr>
              <w:t>erechtshof, indien je het opvat als strafrecht</w:t>
            </w:r>
          </w:p>
          <w:p w:rsidR="00CC73A3" w:rsidRPr="00977A88" w:rsidRDefault="00CC73A3" w:rsidP="0098323D">
            <w:pPr>
              <w:spacing w:after="80" w:line="260" w:lineRule="atLeast"/>
              <w:rPr>
                <w:rFonts w:ascii="Arial Narrow" w:hAnsi="Arial Narrow"/>
                <w:bCs w:val="0"/>
                <w:strike/>
              </w:rPr>
            </w:pPr>
            <w:r w:rsidRPr="00977A88">
              <w:rPr>
                <w:rFonts w:ascii="Arial Narrow" w:hAnsi="Arial Narrow"/>
                <w:bCs w:val="0"/>
                <w:i/>
              </w:rPr>
              <w:t>Strikt genomen gaat het om bestuursrecht</w:t>
            </w:r>
            <w:r>
              <w:rPr>
                <w:rFonts w:ascii="Arial Narrow" w:hAnsi="Arial Narrow"/>
                <w:bCs w:val="0"/>
                <w:i/>
              </w:rPr>
              <w:t xml:space="preserve"> en dan is</w:t>
            </w:r>
            <w:r w:rsidRPr="00977A88">
              <w:rPr>
                <w:rFonts w:ascii="Arial Narrow" w:hAnsi="Arial Narrow"/>
                <w:bCs w:val="0"/>
                <w:i/>
              </w:rPr>
              <w:t xml:space="preserve"> de Afdeling Bestuursrechtspraak van de Raad van State het beroepsorgaan.</w:t>
            </w:r>
          </w:p>
        </w:tc>
      </w:tr>
    </w:tbl>
    <w:p w:rsidR="00CC73A3" w:rsidRPr="00BB7597" w:rsidRDefault="00CC73A3" w:rsidP="00CC73A3">
      <w:pPr>
        <w:pStyle w:val="antw-nieuw"/>
        <w:tabs>
          <w:tab w:val="clear" w:pos="284"/>
          <w:tab w:val="clear" w:pos="425"/>
          <w:tab w:val="clear" w:pos="567"/>
          <w:tab w:val="clear" w:pos="709"/>
          <w:tab w:val="clear" w:pos="851"/>
        </w:tabs>
        <w:spacing w:line="260" w:lineRule="atLeast"/>
        <w:rPr>
          <w:rFonts w:cs="Arial"/>
        </w:rPr>
      </w:pPr>
    </w:p>
    <w:p w:rsidR="00CC73A3" w:rsidRPr="00BB7597" w:rsidRDefault="00CC73A3" w:rsidP="00CC73A3">
      <w:pPr>
        <w:pStyle w:val="antw-nieuw"/>
        <w:tabs>
          <w:tab w:val="clear" w:pos="284"/>
          <w:tab w:val="clear" w:pos="425"/>
          <w:tab w:val="clear" w:pos="567"/>
          <w:tab w:val="clear" w:pos="709"/>
          <w:tab w:val="clear" w:pos="851"/>
        </w:tabs>
        <w:spacing w:line="260" w:lineRule="atLeast"/>
        <w:rPr>
          <w:rFonts w:cs="Arial"/>
        </w:rPr>
      </w:pPr>
    </w:p>
    <w:p w:rsidR="00CC73A3" w:rsidRPr="00BB7597" w:rsidRDefault="00CC73A3" w:rsidP="00CC73A3">
      <w:pPr>
        <w:pStyle w:val="antw-nieuw"/>
        <w:tabs>
          <w:tab w:val="clear" w:pos="284"/>
          <w:tab w:val="clear" w:pos="425"/>
          <w:tab w:val="clear" w:pos="567"/>
          <w:tab w:val="clear" w:pos="709"/>
          <w:tab w:val="clear" w:pos="851"/>
        </w:tabs>
        <w:spacing w:line="260" w:lineRule="atLeast"/>
        <w:ind w:left="426" w:hanging="426"/>
        <w:rPr>
          <w:rFonts w:cs="Arial"/>
        </w:rPr>
      </w:pPr>
      <w:r w:rsidRPr="00BB7597">
        <w:rPr>
          <w:rFonts w:cs="Arial"/>
        </w:rPr>
        <w:t>13</w:t>
      </w:r>
      <w:r>
        <w:rPr>
          <w:rFonts w:cs="Arial"/>
        </w:rPr>
        <w:tab/>
      </w:r>
      <w:r w:rsidRPr="00BB7597">
        <w:rPr>
          <w:rFonts w:cs="Arial"/>
          <w:b/>
          <w:i/>
        </w:rPr>
        <w:t>DE RECHTBANKTEKENAAR</w:t>
      </w:r>
      <w:r w:rsidRPr="00BB7597">
        <w:rPr>
          <w:rFonts w:cs="Arial"/>
        </w:rPr>
        <w:t xml:space="preserve">  blz. 80</w:t>
      </w:r>
    </w:p>
    <w:p w:rsidR="00CC73A3" w:rsidRPr="00BB7597" w:rsidRDefault="00CC73A3" w:rsidP="00CC73A3">
      <w:pPr>
        <w:pStyle w:val="antw-nieuw"/>
        <w:tabs>
          <w:tab w:val="clear" w:pos="284"/>
          <w:tab w:val="clear" w:pos="425"/>
          <w:tab w:val="clear" w:pos="567"/>
          <w:tab w:val="clear" w:pos="709"/>
          <w:tab w:val="clear" w:pos="851"/>
        </w:tabs>
        <w:spacing w:line="260" w:lineRule="atLeast"/>
        <w:rPr>
          <w:rFonts w:cs="Arial"/>
        </w:rPr>
      </w:pPr>
    </w:p>
    <w:p w:rsidR="00CC73A3" w:rsidRPr="00BB7597" w:rsidRDefault="00CC73A3" w:rsidP="00CC73A3">
      <w:pPr>
        <w:pStyle w:val="antw-nieuw"/>
        <w:tabs>
          <w:tab w:val="clear" w:pos="284"/>
          <w:tab w:val="clear" w:pos="425"/>
          <w:tab w:val="clear" w:pos="567"/>
          <w:tab w:val="clear" w:pos="709"/>
          <w:tab w:val="clear" w:pos="851"/>
        </w:tabs>
        <w:spacing w:line="260" w:lineRule="atLeast"/>
        <w:ind w:left="851"/>
        <w:rPr>
          <w:rFonts w:cs="Arial"/>
        </w:rPr>
      </w:pPr>
      <w:r w:rsidRPr="00BB7597">
        <w:rPr>
          <w:rFonts w:cs="Arial"/>
          <w:bCs w:val="0"/>
        </w:rPr>
        <w:t>a.</w:t>
      </w:r>
      <w:r>
        <w:rPr>
          <w:rFonts w:cs="Arial"/>
          <w:bCs w:val="0"/>
        </w:rPr>
        <w:tab/>
      </w:r>
      <w:r w:rsidRPr="00BB7597">
        <w:rPr>
          <w:rFonts w:cs="Arial"/>
          <w:bCs w:val="0"/>
        </w:rPr>
        <w:t>Een belangrijke reden voor de openbaarheid is h</w:t>
      </w:r>
      <w:r w:rsidRPr="00BB7597">
        <w:rPr>
          <w:rFonts w:cs="Arial"/>
        </w:rPr>
        <w:t>et bevorderen van een eerlijk en rechtvaardig proces.</w:t>
      </w:r>
    </w:p>
    <w:p w:rsidR="00CC73A3" w:rsidRDefault="00CC73A3" w:rsidP="00CC73A3">
      <w:pPr>
        <w:pStyle w:val="antw-nieuw"/>
        <w:tabs>
          <w:tab w:val="clear" w:pos="284"/>
          <w:tab w:val="clear" w:pos="425"/>
          <w:tab w:val="clear" w:pos="567"/>
          <w:tab w:val="clear" w:pos="709"/>
          <w:tab w:val="clear" w:pos="851"/>
        </w:tabs>
        <w:spacing w:line="260" w:lineRule="atLeast"/>
        <w:ind w:left="851"/>
        <w:rPr>
          <w:rFonts w:cs="Arial"/>
          <w:i/>
        </w:rPr>
      </w:pPr>
      <w:r w:rsidRPr="00BB7597">
        <w:rPr>
          <w:rFonts w:cs="Arial"/>
        </w:rPr>
        <w:t>b.</w:t>
      </w:r>
      <w:r>
        <w:rPr>
          <w:rFonts w:cs="Arial"/>
        </w:rPr>
        <w:tab/>
      </w:r>
      <w:r w:rsidRPr="00BB7597">
        <w:rPr>
          <w:rFonts w:cs="Arial"/>
          <w:i/>
        </w:rPr>
        <w:t>Eigen uitwerking leerling.</w:t>
      </w:r>
    </w:p>
    <w:p w:rsidR="00CC73A3" w:rsidRPr="003A6745" w:rsidRDefault="00CC73A3" w:rsidP="00CC73A3">
      <w:pPr>
        <w:pStyle w:val="antw-nieuw"/>
        <w:tabs>
          <w:tab w:val="clear" w:pos="284"/>
          <w:tab w:val="clear" w:pos="425"/>
          <w:tab w:val="clear" w:pos="567"/>
          <w:tab w:val="clear" w:pos="709"/>
          <w:tab w:val="clear" w:pos="851"/>
        </w:tabs>
        <w:spacing w:line="260" w:lineRule="atLeast"/>
        <w:ind w:left="851" w:firstLine="0"/>
        <w:rPr>
          <w:rFonts w:cs="Arial"/>
          <w:i/>
        </w:rPr>
      </w:pPr>
      <w:r>
        <w:rPr>
          <w:rFonts w:cs="Arial"/>
          <w:i/>
        </w:rPr>
        <w:t>Voorbeeld:</w:t>
      </w:r>
    </w:p>
    <w:p w:rsidR="00CC73A3" w:rsidRDefault="00CC73A3" w:rsidP="00CC73A3">
      <w:pPr>
        <w:pStyle w:val="antw-nieuw"/>
        <w:tabs>
          <w:tab w:val="clear" w:pos="284"/>
          <w:tab w:val="clear" w:pos="425"/>
          <w:tab w:val="clear" w:pos="567"/>
          <w:tab w:val="clear" w:pos="709"/>
          <w:tab w:val="clear" w:pos="851"/>
        </w:tabs>
        <w:spacing w:line="260" w:lineRule="atLeast"/>
        <w:ind w:left="851" w:firstLine="0"/>
        <w:rPr>
          <w:rFonts w:cs="Arial"/>
        </w:rPr>
      </w:pPr>
      <w:r w:rsidRPr="003A6745">
        <w:rPr>
          <w:rFonts w:cs="Arial"/>
        </w:rPr>
        <w:t>Het is belangrijk de verdachte neutraal</w:t>
      </w:r>
      <w:r w:rsidRPr="003A6745">
        <w:rPr>
          <w:rFonts w:cs="Arial"/>
          <w:lang w:val="nl-NL"/>
        </w:rPr>
        <w:t xml:space="preserve"> </w:t>
      </w:r>
      <w:r w:rsidRPr="003A6745">
        <w:rPr>
          <w:rFonts w:cs="Arial"/>
        </w:rPr>
        <w:t>af te beelden: er heeft tenslotte nog geen veroordeling plaatsgevonden.</w:t>
      </w:r>
    </w:p>
    <w:p w:rsidR="00CC73A3" w:rsidRDefault="00CC73A3" w:rsidP="00CC73A3">
      <w:pPr>
        <w:pStyle w:val="antw-nieuw"/>
        <w:tabs>
          <w:tab w:val="clear" w:pos="284"/>
          <w:tab w:val="clear" w:pos="425"/>
          <w:tab w:val="clear" w:pos="567"/>
          <w:tab w:val="clear" w:pos="709"/>
          <w:tab w:val="clear" w:pos="851"/>
        </w:tabs>
        <w:spacing w:line="260" w:lineRule="atLeast"/>
        <w:ind w:left="851" w:firstLine="0"/>
        <w:rPr>
          <w:rFonts w:cs="Arial"/>
          <w:i/>
        </w:rPr>
      </w:pPr>
      <w:r w:rsidRPr="003A6745">
        <w:rPr>
          <w:rFonts w:cs="Arial"/>
        </w:rPr>
        <w:t>Een foto is vaak een momentopname, terwijl een tekening veel meer een algemene indruk van de gehele rechtszaak geeft.</w:t>
      </w:r>
    </w:p>
    <w:p w:rsidR="00CC73A3" w:rsidRPr="003A6745" w:rsidRDefault="00CC73A3" w:rsidP="00CC73A3">
      <w:pPr>
        <w:pStyle w:val="antw-nieuw"/>
        <w:tabs>
          <w:tab w:val="clear" w:pos="284"/>
          <w:tab w:val="clear" w:pos="425"/>
          <w:tab w:val="clear" w:pos="567"/>
          <w:tab w:val="clear" w:pos="709"/>
          <w:tab w:val="clear" w:pos="851"/>
        </w:tabs>
        <w:spacing w:line="260" w:lineRule="atLeast"/>
        <w:ind w:left="851" w:firstLine="0"/>
        <w:rPr>
          <w:rFonts w:cs="Arial"/>
        </w:rPr>
      </w:pPr>
      <w:r w:rsidRPr="00BB7597">
        <w:rPr>
          <w:rFonts w:cs="Arial"/>
          <w:i/>
        </w:rPr>
        <w:t>Hierbij k</w:t>
      </w:r>
      <w:r>
        <w:rPr>
          <w:rFonts w:cs="Arial"/>
          <w:i/>
        </w:rPr>
        <w:t xml:space="preserve">un je denken </w:t>
      </w:r>
      <w:r w:rsidRPr="00BB7597">
        <w:rPr>
          <w:rFonts w:cs="Arial"/>
          <w:i/>
        </w:rPr>
        <w:t>aan een kenmerkende houding die de verdachte voortdurend aanneemt. Hoe realistisch de portretten mogen zijn, is een lastige vraa</w:t>
      </w:r>
      <w:r>
        <w:rPr>
          <w:rFonts w:cs="Arial"/>
          <w:i/>
        </w:rPr>
        <w:t>g voor veel rechtbanktekenaars.</w:t>
      </w:r>
    </w:p>
    <w:p w:rsidR="00CC73A3" w:rsidRPr="00BB7597" w:rsidRDefault="00CC73A3" w:rsidP="00CC73A3">
      <w:pPr>
        <w:pStyle w:val="antw-nieuw"/>
        <w:tabs>
          <w:tab w:val="clear" w:pos="284"/>
          <w:tab w:val="clear" w:pos="425"/>
          <w:tab w:val="clear" w:pos="567"/>
          <w:tab w:val="clear" w:pos="709"/>
          <w:tab w:val="clear" w:pos="851"/>
        </w:tabs>
        <w:spacing w:line="260" w:lineRule="atLeast"/>
        <w:ind w:left="851" w:firstLine="0"/>
        <w:rPr>
          <w:rFonts w:cs="Arial"/>
          <w:i/>
        </w:rPr>
      </w:pPr>
      <w:r>
        <w:rPr>
          <w:rFonts w:cs="Arial"/>
          <w:i/>
        </w:rPr>
        <w:t>E</w:t>
      </w:r>
      <w:r w:rsidRPr="00BB7597">
        <w:rPr>
          <w:rFonts w:cs="Arial"/>
          <w:i/>
        </w:rPr>
        <w:t xml:space="preserve">r </w:t>
      </w:r>
      <w:r>
        <w:rPr>
          <w:rFonts w:cs="Arial"/>
          <w:i/>
        </w:rPr>
        <w:t xml:space="preserve">wordt </w:t>
      </w:r>
      <w:r w:rsidRPr="00BB7597">
        <w:rPr>
          <w:rFonts w:cs="Arial"/>
          <w:i/>
        </w:rPr>
        <w:t xml:space="preserve">gelet op de privacy van een verdachte. </w:t>
      </w:r>
      <w:r>
        <w:rPr>
          <w:rFonts w:cs="Arial"/>
          <w:i/>
        </w:rPr>
        <w:t>E</w:t>
      </w:r>
      <w:r w:rsidRPr="00BB7597">
        <w:rPr>
          <w:rFonts w:cs="Arial"/>
          <w:i/>
        </w:rPr>
        <w:t xml:space="preserve">en rechtbanktekenaar </w:t>
      </w:r>
      <w:r>
        <w:rPr>
          <w:rFonts w:cs="Arial"/>
          <w:i/>
        </w:rPr>
        <w:t xml:space="preserve">zit </w:t>
      </w:r>
      <w:r w:rsidRPr="00BB7597">
        <w:rPr>
          <w:rFonts w:cs="Arial"/>
          <w:i/>
        </w:rPr>
        <w:t xml:space="preserve">vaak niet recht voor de gedachte en kijkt deze niet in het gezicht. Zij zitten vaak aan tegenovergestelde kanten van de rechtszaal. </w:t>
      </w:r>
      <w:r>
        <w:rPr>
          <w:rFonts w:cs="Arial"/>
          <w:i/>
        </w:rPr>
        <w:t>T</w:t>
      </w:r>
      <w:r w:rsidRPr="00BB7597">
        <w:rPr>
          <w:rFonts w:cs="Arial"/>
          <w:i/>
        </w:rPr>
        <w:t xml:space="preserve">ekeningen zijn </w:t>
      </w:r>
      <w:r>
        <w:rPr>
          <w:rFonts w:cs="Arial"/>
          <w:i/>
        </w:rPr>
        <w:t>v</w:t>
      </w:r>
      <w:r w:rsidRPr="00BB7597">
        <w:rPr>
          <w:rFonts w:cs="Arial"/>
          <w:i/>
        </w:rPr>
        <w:t>aak van opzij of iets van achteren getekend.</w:t>
      </w:r>
    </w:p>
    <w:p w:rsidR="00CC73A3" w:rsidRPr="00BB7597" w:rsidRDefault="00CC73A3" w:rsidP="00CC73A3">
      <w:pPr>
        <w:pStyle w:val="antw-nieuw"/>
        <w:tabs>
          <w:tab w:val="clear" w:pos="284"/>
          <w:tab w:val="clear" w:pos="425"/>
          <w:tab w:val="clear" w:pos="567"/>
          <w:tab w:val="clear" w:pos="709"/>
          <w:tab w:val="clear" w:pos="851"/>
        </w:tabs>
        <w:spacing w:line="260" w:lineRule="atLeast"/>
        <w:rPr>
          <w:rFonts w:cs="Arial"/>
        </w:rPr>
      </w:pPr>
    </w:p>
    <w:p w:rsidR="00CC73A3" w:rsidRPr="00BB7597" w:rsidRDefault="00CC73A3" w:rsidP="00CC73A3">
      <w:pPr>
        <w:pStyle w:val="antw-nieuw"/>
        <w:tabs>
          <w:tab w:val="clear" w:pos="284"/>
          <w:tab w:val="clear" w:pos="425"/>
          <w:tab w:val="clear" w:pos="567"/>
          <w:tab w:val="clear" w:pos="709"/>
          <w:tab w:val="clear" w:pos="851"/>
        </w:tabs>
        <w:spacing w:line="260" w:lineRule="atLeast"/>
        <w:rPr>
          <w:rFonts w:cs="Arial"/>
        </w:rPr>
      </w:pPr>
    </w:p>
    <w:p w:rsidR="00CC73A3" w:rsidRPr="00BB7597" w:rsidRDefault="00CC73A3" w:rsidP="00CC73A3">
      <w:pPr>
        <w:pStyle w:val="antw-nieuw"/>
        <w:tabs>
          <w:tab w:val="clear" w:pos="284"/>
          <w:tab w:val="clear" w:pos="425"/>
          <w:tab w:val="clear" w:pos="567"/>
          <w:tab w:val="clear" w:pos="709"/>
          <w:tab w:val="clear" w:pos="851"/>
        </w:tabs>
        <w:spacing w:line="260" w:lineRule="atLeast"/>
        <w:ind w:left="426" w:hanging="426"/>
        <w:rPr>
          <w:rFonts w:cs="Arial"/>
        </w:rPr>
      </w:pPr>
      <w:r w:rsidRPr="00BB7597">
        <w:rPr>
          <w:rFonts w:cs="Arial"/>
        </w:rPr>
        <w:t>14</w:t>
      </w:r>
      <w:r w:rsidRPr="00BB7597">
        <w:rPr>
          <w:rFonts w:cs="Arial"/>
        </w:rPr>
        <w:tab/>
      </w:r>
      <w:r w:rsidRPr="00BB7597">
        <w:rPr>
          <w:rFonts w:cs="Arial"/>
          <w:b/>
          <w:i/>
        </w:rPr>
        <w:t>BEZOEK AAN DE RECHTBANK</w:t>
      </w:r>
      <w:r w:rsidRPr="00BB7597">
        <w:rPr>
          <w:rFonts w:cs="Arial"/>
        </w:rPr>
        <w:t xml:space="preserve">  blz. 80</w:t>
      </w:r>
    </w:p>
    <w:p w:rsidR="00CC73A3" w:rsidRPr="00BB7597" w:rsidRDefault="00CC73A3" w:rsidP="00CC73A3">
      <w:pPr>
        <w:pStyle w:val="antw-nieuw"/>
        <w:tabs>
          <w:tab w:val="clear" w:pos="284"/>
          <w:tab w:val="clear" w:pos="425"/>
          <w:tab w:val="clear" w:pos="567"/>
          <w:tab w:val="clear" w:pos="709"/>
          <w:tab w:val="clear" w:pos="851"/>
        </w:tabs>
        <w:spacing w:line="260" w:lineRule="atLeast"/>
        <w:rPr>
          <w:rFonts w:cs="Arial"/>
        </w:rPr>
      </w:pPr>
    </w:p>
    <w:tbl>
      <w:tblPr>
        <w:tblW w:w="0" w:type="auto"/>
        <w:tblInd w:w="425" w:type="dxa"/>
        <w:tblLook w:val="04A0" w:firstRow="1" w:lastRow="0" w:firstColumn="1" w:lastColumn="0" w:noHBand="0" w:noVBand="1"/>
      </w:tblPr>
      <w:tblGrid>
        <w:gridCol w:w="3077"/>
        <w:gridCol w:w="3021"/>
        <w:gridCol w:w="3115"/>
      </w:tblGrid>
      <w:tr w:rsidR="00CC73A3" w:rsidRPr="00403587" w:rsidTr="0098323D">
        <w:trPr>
          <w:trHeight w:val="260"/>
        </w:trPr>
        <w:tc>
          <w:tcPr>
            <w:tcW w:w="3103" w:type="dxa"/>
            <w:shd w:val="clear" w:color="auto" w:fill="auto"/>
          </w:tcPr>
          <w:p w:rsidR="00CC73A3" w:rsidRPr="00403587" w:rsidRDefault="00CC73A3" w:rsidP="0098323D">
            <w:pPr>
              <w:pStyle w:val="antw-nieuw"/>
              <w:tabs>
                <w:tab w:val="clear" w:pos="284"/>
                <w:tab w:val="clear" w:pos="425"/>
                <w:tab w:val="clear" w:pos="567"/>
                <w:tab w:val="clear" w:pos="709"/>
                <w:tab w:val="clear" w:pos="851"/>
              </w:tabs>
              <w:spacing w:line="260" w:lineRule="atLeast"/>
              <w:ind w:left="426" w:hanging="426"/>
              <w:rPr>
                <w:rFonts w:cs="Arial"/>
              </w:rPr>
            </w:pPr>
            <w:r w:rsidRPr="00403587">
              <w:rPr>
                <w:rFonts w:cs="Arial"/>
              </w:rPr>
              <w:t>1.</w:t>
            </w:r>
            <w:r w:rsidRPr="00403587">
              <w:rPr>
                <w:rFonts w:cs="Arial"/>
                <w:lang w:val="nl-NL"/>
              </w:rPr>
              <w:tab/>
            </w:r>
            <w:r w:rsidRPr="00403587">
              <w:rPr>
                <w:rFonts w:cs="Arial"/>
              </w:rPr>
              <w:t>rechter</w:t>
            </w:r>
          </w:p>
        </w:tc>
        <w:tc>
          <w:tcPr>
            <w:tcW w:w="3060" w:type="dxa"/>
            <w:shd w:val="clear" w:color="auto" w:fill="auto"/>
          </w:tcPr>
          <w:p w:rsidR="00CC73A3" w:rsidRPr="00403587" w:rsidRDefault="00CC73A3" w:rsidP="0098323D">
            <w:pPr>
              <w:pStyle w:val="antw-nieuw"/>
              <w:tabs>
                <w:tab w:val="clear" w:pos="284"/>
                <w:tab w:val="clear" w:pos="425"/>
                <w:tab w:val="clear" w:pos="567"/>
                <w:tab w:val="clear" w:pos="709"/>
                <w:tab w:val="clear" w:pos="851"/>
              </w:tabs>
              <w:spacing w:line="260" w:lineRule="atLeast"/>
              <w:ind w:left="426" w:hanging="426"/>
              <w:rPr>
                <w:rFonts w:cs="Arial"/>
              </w:rPr>
            </w:pPr>
            <w:r w:rsidRPr="00403587">
              <w:rPr>
                <w:rFonts w:cs="Arial"/>
              </w:rPr>
              <w:t>4.</w:t>
            </w:r>
            <w:r w:rsidRPr="00403587">
              <w:rPr>
                <w:rFonts w:cs="Arial"/>
              </w:rPr>
              <w:tab/>
              <w:t>verdachte</w:t>
            </w:r>
          </w:p>
        </w:tc>
        <w:tc>
          <w:tcPr>
            <w:tcW w:w="3159" w:type="dxa"/>
            <w:shd w:val="clear" w:color="auto" w:fill="auto"/>
          </w:tcPr>
          <w:p w:rsidR="00CC73A3" w:rsidRPr="00403587" w:rsidRDefault="00CC73A3" w:rsidP="0098323D">
            <w:pPr>
              <w:pStyle w:val="antw-nieuw"/>
              <w:tabs>
                <w:tab w:val="clear" w:pos="284"/>
                <w:tab w:val="clear" w:pos="425"/>
                <w:tab w:val="clear" w:pos="567"/>
                <w:tab w:val="clear" w:pos="709"/>
                <w:tab w:val="clear" w:pos="851"/>
              </w:tabs>
              <w:spacing w:line="260" w:lineRule="atLeast"/>
              <w:ind w:left="426" w:hanging="426"/>
              <w:rPr>
                <w:rFonts w:cs="Arial"/>
              </w:rPr>
            </w:pPr>
            <w:r w:rsidRPr="00403587">
              <w:rPr>
                <w:rFonts w:cs="Arial"/>
              </w:rPr>
              <w:t>7.</w:t>
            </w:r>
            <w:r w:rsidRPr="00403587">
              <w:rPr>
                <w:rFonts w:cs="Arial"/>
                <w:lang w:val="nl-NL"/>
              </w:rPr>
              <w:tab/>
            </w:r>
            <w:r w:rsidRPr="00403587">
              <w:rPr>
                <w:rFonts w:cs="Arial"/>
              </w:rPr>
              <w:t>pleidooi</w:t>
            </w:r>
          </w:p>
        </w:tc>
      </w:tr>
      <w:tr w:rsidR="00CC73A3" w:rsidRPr="00403587" w:rsidTr="0098323D">
        <w:trPr>
          <w:trHeight w:val="260"/>
        </w:trPr>
        <w:tc>
          <w:tcPr>
            <w:tcW w:w="3103" w:type="dxa"/>
            <w:shd w:val="clear" w:color="auto" w:fill="auto"/>
          </w:tcPr>
          <w:p w:rsidR="00CC73A3" w:rsidRPr="00403587" w:rsidRDefault="00CC73A3" w:rsidP="0098323D">
            <w:pPr>
              <w:pStyle w:val="antw-nieuw"/>
              <w:tabs>
                <w:tab w:val="clear" w:pos="284"/>
                <w:tab w:val="clear" w:pos="425"/>
                <w:tab w:val="clear" w:pos="567"/>
                <w:tab w:val="clear" w:pos="709"/>
                <w:tab w:val="clear" w:pos="851"/>
              </w:tabs>
              <w:spacing w:line="260" w:lineRule="atLeast"/>
              <w:ind w:left="426" w:hanging="426"/>
              <w:rPr>
                <w:rFonts w:cs="Arial"/>
              </w:rPr>
            </w:pPr>
            <w:r w:rsidRPr="00403587">
              <w:rPr>
                <w:rFonts w:cs="Arial"/>
              </w:rPr>
              <w:t>2.</w:t>
            </w:r>
            <w:r w:rsidRPr="00403587">
              <w:rPr>
                <w:rFonts w:cs="Arial"/>
              </w:rPr>
              <w:tab/>
              <w:t>officier van justitie</w:t>
            </w:r>
          </w:p>
        </w:tc>
        <w:tc>
          <w:tcPr>
            <w:tcW w:w="3060" w:type="dxa"/>
            <w:shd w:val="clear" w:color="auto" w:fill="auto"/>
          </w:tcPr>
          <w:p w:rsidR="00CC73A3" w:rsidRPr="00403587" w:rsidRDefault="00CC73A3" w:rsidP="0098323D">
            <w:pPr>
              <w:pStyle w:val="antw-nieuw"/>
              <w:tabs>
                <w:tab w:val="clear" w:pos="284"/>
                <w:tab w:val="clear" w:pos="425"/>
                <w:tab w:val="clear" w:pos="567"/>
                <w:tab w:val="clear" w:pos="709"/>
                <w:tab w:val="clear" w:pos="851"/>
              </w:tabs>
              <w:spacing w:line="260" w:lineRule="atLeast"/>
              <w:ind w:left="426" w:hanging="426"/>
              <w:rPr>
                <w:rFonts w:cs="Arial"/>
              </w:rPr>
            </w:pPr>
            <w:r w:rsidRPr="00403587">
              <w:rPr>
                <w:rFonts w:cs="Arial"/>
              </w:rPr>
              <w:t>5.</w:t>
            </w:r>
            <w:r w:rsidRPr="00403587">
              <w:rPr>
                <w:rFonts w:cs="Arial"/>
              </w:rPr>
              <w:tab/>
              <w:t>advocaat</w:t>
            </w:r>
          </w:p>
        </w:tc>
        <w:tc>
          <w:tcPr>
            <w:tcW w:w="3159" w:type="dxa"/>
            <w:shd w:val="clear" w:color="auto" w:fill="auto"/>
          </w:tcPr>
          <w:p w:rsidR="00CC73A3" w:rsidRPr="00403587" w:rsidRDefault="00CC73A3" w:rsidP="0098323D">
            <w:pPr>
              <w:pStyle w:val="antw-nieuw"/>
              <w:tabs>
                <w:tab w:val="clear" w:pos="284"/>
                <w:tab w:val="clear" w:pos="425"/>
                <w:tab w:val="clear" w:pos="567"/>
                <w:tab w:val="clear" w:pos="709"/>
                <w:tab w:val="clear" w:pos="851"/>
              </w:tabs>
              <w:spacing w:line="260" w:lineRule="atLeast"/>
              <w:ind w:left="426" w:hanging="426"/>
              <w:rPr>
                <w:rFonts w:cs="Arial"/>
              </w:rPr>
            </w:pPr>
            <w:r w:rsidRPr="00403587">
              <w:rPr>
                <w:rFonts w:cs="Arial"/>
              </w:rPr>
              <w:t>8.</w:t>
            </w:r>
            <w:r w:rsidRPr="00403587">
              <w:rPr>
                <w:rFonts w:cs="Arial"/>
              </w:rPr>
              <w:tab/>
              <w:t>uitspraak</w:t>
            </w:r>
          </w:p>
        </w:tc>
      </w:tr>
      <w:tr w:rsidR="00CC73A3" w:rsidRPr="00403587" w:rsidTr="0098323D">
        <w:trPr>
          <w:trHeight w:val="260"/>
        </w:trPr>
        <w:tc>
          <w:tcPr>
            <w:tcW w:w="3103" w:type="dxa"/>
            <w:shd w:val="clear" w:color="auto" w:fill="auto"/>
          </w:tcPr>
          <w:p w:rsidR="00CC73A3" w:rsidRPr="00403587" w:rsidRDefault="00CC73A3" w:rsidP="0098323D">
            <w:pPr>
              <w:pStyle w:val="antw-nieuw"/>
              <w:tabs>
                <w:tab w:val="clear" w:pos="284"/>
                <w:tab w:val="clear" w:pos="425"/>
                <w:tab w:val="clear" w:pos="567"/>
                <w:tab w:val="clear" w:pos="709"/>
                <w:tab w:val="clear" w:pos="851"/>
              </w:tabs>
              <w:spacing w:line="260" w:lineRule="atLeast"/>
              <w:ind w:left="426" w:hanging="426"/>
              <w:rPr>
                <w:rFonts w:cs="Arial"/>
              </w:rPr>
            </w:pPr>
            <w:r w:rsidRPr="00403587">
              <w:rPr>
                <w:rFonts w:cs="Arial"/>
              </w:rPr>
              <w:t>3.</w:t>
            </w:r>
            <w:r w:rsidRPr="00403587">
              <w:rPr>
                <w:rFonts w:cs="Arial"/>
              </w:rPr>
              <w:tab/>
              <w:t>tenlastelegging</w:t>
            </w:r>
          </w:p>
        </w:tc>
        <w:tc>
          <w:tcPr>
            <w:tcW w:w="3060" w:type="dxa"/>
            <w:shd w:val="clear" w:color="auto" w:fill="auto"/>
          </w:tcPr>
          <w:p w:rsidR="00CC73A3" w:rsidRPr="00403587" w:rsidRDefault="00CC73A3" w:rsidP="0098323D">
            <w:pPr>
              <w:pStyle w:val="antw-nieuw"/>
              <w:tabs>
                <w:tab w:val="clear" w:pos="284"/>
                <w:tab w:val="clear" w:pos="425"/>
                <w:tab w:val="clear" w:pos="567"/>
                <w:tab w:val="clear" w:pos="709"/>
                <w:tab w:val="clear" w:pos="851"/>
              </w:tabs>
              <w:spacing w:line="260" w:lineRule="atLeast"/>
              <w:ind w:left="426" w:hanging="426"/>
              <w:rPr>
                <w:rFonts w:cs="Arial"/>
              </w:rPr>
            </w:pPr>
            <w:r w:rsidRPr="00403587">
              <w:rPr>
                <w:rFonts w:cs="Arial"/>
              </w:rPr>
              <w:t>6.</w:t>
            </w:r>
            <w:r w:rsidRPr="00403587">
              <w:rPr>
                <w:rFonts w:cs="Arial"/>
                <w:lang w:val="nl-NL"/>
              </w:rPr>
              <w:tab/>
            </w:r>
            <w:r w:rsidRPr="00403587">
              <w:rPr>
                <w:rFonts w:cs="Arial"/>
              </w:rPr>
              <w:t>requisitoir</w:t>
            </w:r>
          </w:p>
        </w:tc>
        <w:tc>
          <w:tcPr>
            <w:tcW w:w="3159" w:type="dxa"/>
            <w:shd w:val="clear" w:color="auto" w:fill="auto"/>
          </w:tcPr>
          <w:p w:rsidR="00CC73A3" w:rsidRPr="00403587" w:rsidRDefault="00CC73A3" w:rsidP="0098323D">
            <w:pPr>
              <w:pStyle w:val="antw-nieuw"/>
              <w:tabs>
                <w:tab w:val="clear" w:pos="284"/>
                <w:tab w:val="clear" w:pos="425"/>
                <w:tab w:val="clear" w:pos="567"/>
                <w:tab w:val="clear" w:pos="709"/>
                <w:tab w:val="clear" w:pos="851"/>
              </w:tabs>
              <w:spacing w:line="260" w:lineRule="atLeast"/>
              <w:ind w:left="426" w:hanging="426"/>
              <w:rPr>
                <w:rFonts w:cs="Arial"/>
              </w:rPr>
            </w:pPr>
            <w:r w:rsidRPr="00403587">
              <w:rPr>
                <w:rFonts w:cs="Arial"/>
              </w:rPr>
              <w:t>9.</w:t>
            </w:r>
            <w:r w:rsidRPr="00403587">
              <w:rPr>
                <w:rFonts w:cs="Arial"/>
              </w:rPr>
              <w:tab/>
              <w:t>boete</w:t>
            </w:r>
          </w:p>
        </w:tc>
      </w:tr>
    </w:tbl>
    <w:p w:rsidR="00CC73A3" w:rsidRPr="00BB7597" w:rsidRDefault="00CC73A3" w:rsidP="00CC73A3">
      <w:pPr>
        <w:pStyle w:val="antw-nieuw"/>
        <w:tabs>
          <w:tab w:val="clear" w:pos="284"/>
          <w:tab w:val="clear" w:pos="425"/>
          <w:tab w:val="clear" w:pos="567"/>
          <w:tab w:val="clear" w:pos="709"/>
          <w:tab w:val="clear" w:pos="851"/>
        </w:tabs>
        <w:spacing w:line="260" w:lineRule="atLeast"/>
        <w:rPr>
          <w:rFonts w:cs="Arial"/>
        </w:rPr>
      </w:pPr>
    </w:p>
    <w:p w:rsidR="00CC73A3" w:rsidRPr="00BB7597" w:rsidRDefault="00CC73A3" w:rsidP="00CC73A3">
      <w:pPr>
        <w:pStyle w:val="antw-nieuw"/>
        <w:tabs>
          <w:tab w:val="clear" w:pos="284"/>
          <w:tab w:val="clear" w:pos="425"/>
          <w:tab w:val="clear" w:pos="567"/>
          <w:tab w:val="clear" w:pos="709"/>
          <w:tab w:val="clear" w:pos="851"/>
        </w:tabs>
        <w:spacing w:line="260" w:lineRule="atLeast"/>
        <w:rPr>
          <w:rFonts w:cs="Arial"/>
          <w:i/>
        </w:rPr>
      </w:pPr>
      <w:r>
        <w:rPr>
          <w:rFonts w:cs="Arial"/>
        </w:rPr>
        <w:br w:type="page"/>
      </w:r>
      <w:r w:rsidRPr="00BB7597">
        <w:rPr>
          <w:rFonts w:cs="Arial"/>
        </w:rPr>
        <w:lastRenderedPageBreak/>
        <w:t>15</w:t>
      </w:r>
      <w:r>
        <w:rPr>
          <w:rFonts w:cs="Arial"/>
        </w:rPr>
        <w:tab/>
      </w:r>
      <w:r w:rsidRPr="00BB7597">
        <w:rPr>
          <w:rFonts w:cs="Arial"/>
          <w:b/>
          <w:i/>
        </w:rPr>
        <w:t>WIE ZEGT WAT?</w:t>
      </w:r>
      <w:r w:rsidRPr="00BB7597">
        <w:rPr>
          <w:rFonts w:cs="Arial"/>
        </w:rPr>
        <w:t xml:space="preserve">  blz. 81</w:t>
      </w:r>
    </w:p>
    <w:p w:rsidR="00CC73A3" w:rsidRPr="00BB7597" w:rsidRDefault="00CC73A3" w:rsidP="00CC73A3">
      <w:pPr>
        <w:pStyle w:val="Geenafstand"/>
        <w:spacing w:line="260" w:lineRule="atLeast"/>
        <w:rPr>
          <w:rFonts w:ascii="Arial" w:hAnsi="Arial" w:cs="Arial"/>
          <w:sz w:val="20"/>
          <w:szCs w:val="20"/>
        </w:rPr>
      </w:pPr>
    </w:p>
    <w:tbl>
      <w:tblPr>
        <w:tblW w:w="0" w:type="auto"/>
        <w:tblInd w:w="425" w:type="dxa"/>
        <w:tblLook w:val="04A0" w:firstRow="1" w:lastRow="0" w:firstColumn="1" w:lastColumn="0" w:noHBand="0" w:noVBand="1"/>
      </w:tblPr>
      <w:tblGrid>
        <w:gridCol w:w="3259"/>
        <w:gridCol w:w="4220"/>
        <w:gridCol w:w="1448"/>
      </w:tblGrid>
      <w:tr w:rsidR="00CC73A3" w:rsidRPr="00403587" w:rsidTr="0098323D">
        <w:tc>
          <w:tcPr>
            <w:tcW w:w="3259" w:type="dxa"/>
            <w:tcBorders>
              <w:bottom w:val="single" w:sz="4" w:space="0" w:color="auto"/>
              <w:right w:val="single" w:sz="4" w:space="0" w:color="auto"/>
            </w:tcBorders>
            <w:shd w:val="clear" w:color="auto" w:fill="auto"/>
          </w:tcPr>
          <w:p w:rsidR="00CC73A3" w:rsidRPr="00403587" w:rsidRDefault="00CC73A3" w:rsidP="0098323D">
            <w:pPr>
              <w:pStyle w:val="Geenafstand"/>
              <w:spacing w:line="260" w:lineRule="atLeast"/>
              <w:rPr>
                <w:rFonts w:ascii="Arial Narrow" w:hAnsi="Arial Narrow" w:cs="Arial"/>
                <w:b/>
                <w:sz w:val="20"/>
                <w:szCs w:val="20"/>
              </w:rPr>
            </w:pPr>
            <w:r w:rsidRPr="00403587">
              <w:rPr>
                <w:rFonts w:ascii="Arial Narrow" w:hAnsi="Arial Narrow" w:cs="Arial"/>
                <w:b/>
                <w:sz w:val="20"/>
                <w:szCs w:val="20"/>
              </w:rPr>
              <w:t>Stap</w:t>
            </w:r>
          </w:p>
        </w:tc>
        <w:tc>
          <w:tcPr>
            <w:tcW w:w="4220" w:type="dxa"/>
            <w:tcBorders>
              <w:left w:val="single" w:sz="4" w:space="0" w:color="auto"/>
              <w:bottom w:val="single" w:sz="4" w:space="0" w:color="auto"/>
              <w:right w:val="single" w:sz="4" w:space="0" w:color="auto"/>
            </w:tcBorders>
            <w:shd w:val="clear" w:color="auto" w:fill="auto"/>
          </w:tcPr>
          <w:p w:rsidR="00CC73A3" w:rsidRPr="00403587" w:rsidRDefault="00CC73A3" w:rsidP="0098323D">
            <w:pPr>
              <w:pStyle w:val="Geenafstand"/>
              <w:spacing w:line="260" w:lineRule="atLeast"/>
              <w:rPr>
                <w:rFonts w:ascii="Arial Narrow" w:hAnsi="Arial Narrow" w:cs="Arial"/>
                <w:b/>
                <w:sz w:val="20"/>
                <w:szCs w:val="20"/>
              </w:rPr>
            </w:pPr>
            <w:r w:rsidRPr="00403587">
              <w:rPr>
                <w:rFonts w:ascii="Arial Narrow" w:hAnsi="Arial Narrow" w:cs="Arial"/>
                <w:b/>
                <w:sz w:val="20"/>
                <w:szCs w:val="20"/>
              </w:rPr>
              <w:t>Aan het woord</w:t>
            </w:r>
          </w:p>
        </w:tc>
        <w:tc>
          <w:tcPr>
            <w:tcW w:w="1448" w:type="dxa"/>
            <w:tcBorders>
              <w:left w:val="single" w:sz="4" w:space="0" w:color="auto"/>
              <w:bottom w:val="single" w:sz="4" w:space="0" w:color="auto"/>
            </w:tcBorders>
            <w:shd w:val="clear" w:color="auto" w:fill="auto"/>
          </w:tcPr>
          <w:p w:rsidR="00CC73A3" w:rsidRPr="00403587" w:rsidRDefault="00CC73A3" w:rsidP="0098323D">
            <w:pPr>
              <w:pStyle w:val="Geenafstand"/>
              <w:spacing w:line="260" w:lineRule="atLeast"/>
              <w:rPr>
                <w:rFonts w:ascii="Arial Narrow" w:hAnsi="Arial Narrow" w:cs="Arial"/>
                <w:b/>
                <w:sz w:val="20"/>
                <w:szCs w:val="20"/>
              </w:rPr>
            </w:pPr>
            <w:r w:rsidRPr="00403587">
              <w:rPr>
                <w:rFonts w:ascii="Arial Narrow" w:hAnsi="Arial Narrow" w:cs="Arial"/>
                <w:b/>
                <w:sz w:val="20"/>
                <w:szCs w:val="20"/>
              </w:rPr>
              <w:t>Uitspraak</w:t>
            </w:r>
          </w:p>
        </w:tc>
      </w:tr>
      <w:tr w:rsidR="00CC73A3" w:rsidRPr="00403587" w:rsidTr="0098323D">
        <w:tc>
          <w:tcPr>
            <w:tcW w:w="3259" w:type="dxa"/>
            <w:tcBorders>
              <w:top w:val="single" w:sz="4" w:space="0" w:color="auto"/>
              <w:right w:val="single" w:sz="4" w:space="0" w:color="auto"/>
            </w:tcBorders>
            <w:shd w:val="clear" w:color="auto" w:fill="auto"/>
          </w:tcPr>
          <w:p w:rsidR="00CC73A3" w:rsidRPr="00403587" w:rsidRDefault="00CC73A3" w:rsidP="0098323D">
            <w:pPr>
              <w:pStyle w:val="Geenafstand"/>
              <w:spacing w:line="260" w:lineRule="atLeast"/>
              <w:ind w:left="426" w:hanging="426"/>
              <w:rPr>
                <w:rFonts w:ascii="Arial Narrow" w:hAnsi="Arial Narrow" w:cs="Arial"/>
                <w:sz w:val="20"/>
                <w:szCs w:val="20"/>
              </w:rPr>
            </w:pPr>
            <w:r w:rsidRPr="00403587">
              <w:rPr>
                <w:rFonts w:ascii="Arial Narrow" w:hAnsi="Arial Narrow" w:cs="Arial"/>
                <w:sz w:val="20"/>
                <w:szCs w:val="20"/>
              </w:rPr>
              <w:t>1.</w:t>
            </w:r>
            <w:r w:rsidRPr="00403587">
              <w:rPr>
                <w:rFonts w:ascii="Arial Narrow" w:hAnsi="Arial Narrow" w:cs="Arial"/>
                <w:sz w:val="20"/>
                <w:szCs w:val="20"/>
              </w:rPr>
              <w:tab/>
              <w:t>Opening</w:t>
            </w:r>
          </w:p>
        </w:tc>
        <w:tc>
          <w:tcPr>
            <w:tcW w:w="4220" w:type="dxa"/>
            <w:tcBorders>
              <w:top w:val="single" w:sz="4" w:space="0" w:color="auto"/>
              <w:left w:val="single" w:sz="4" w:space="0" w:color="auto"/>
              <w:right w:val="single" w:sz="4" w:space="0" w:color="auto"/>
            </w:tcBorders>
            <w:shd w:val="clear" w:color="auto" w:fill="auto"/>
          </w:tcPr>
          <w:p w:rsidR="00CC73A3" w:rsidRPr="00403587" w:rsidRDefault="00CC73A3" w:rsidP="0098323D">
            <w:pPr>
              <w:pStyle w:val="Geenafstand"/>
              <w:spacing w:line="260" w:lineRule="atLeast"/>
              <w:rPr>
                <w:rFonts w:ascii="Arial Narrow" w:hAnsi="Arial Narrow" w:cs="Arial"/>
                <w:sz w:val="20"/>
                <w:szCs w:val="20"/>
              </w:rPr>
            </w:pPr>
            <w:r>
              <w:rPr>
                <w:rFonts w:ascii="Arial Narrow" w:hAnsi="Arial Narrow" w:cs="Arial"/>
                <w:sz w:val="20"/>
                <w:szCs w:val="20"/>
              </w:rPr>
              <w:t>r</w:t>
            </w:r>
            <w:r w:rsidRPr="00403587">
              <w:rPr>
                <w:rFonts w:ascii="Arial Narrow" w:hAnsi="Arial Narrow" w:cs="Arial"/>
                <w:sz w:val="20"/>
                <w:szCs w:val="20"/>
              </w:rPr>
              <w:t>echter</w:t>
            </w:r>
          </w:p>
        </w:tc>
        <w:tc>
          <w:tcPr>
            <w:tcW w:w="1448" w:type="dxa"/>
            <w:tcBorders>
              <w:top w:val="single" w:sz="4" w:space="0" w:color="auto"/>
              <w:left w:val="single" w:sz="4" w:space="0" w:color="auto"/>
            </w:tcBorders>
            <w:shd w:val="clear" w:color="auto" w:fill="auto"/>
          </w:tcPr>
          <w:p w:rsidR="00CC73A3" w:rsidRPr="00403587" w:rsidRDefault="00CC73A3" w:rsidP="0098323D">
            <w:pPr>
              <w:pStyle w:val="Geenafstand"/>
              <w:tabs>
                <w:tab w:val="right" w:pos="460"/>
              </w:tabs>
              <w:spacing w:line="260" w:lineRule="atLeast"/>
              <w:rPr>
                <w:rFonts w:ascii="Arial Narrow" w:hAnsi="Arial Narrow" w:cs="Arial"/>
                <w:sz w:val="20"/>
                <w:szCs w:val="20"/>
              </w:rPr>
            </w:pPr>
            <w:r w:rsidRPr="00403587">
              <w:rPr>
                <w:rFonts w:ascii="Arial Narrow" w:hAnsi="Arial Narrow" w:cs="Arial"/>
                <w:sz w:val="20"/>
                <w:szCs w:val="20"/>
              </w:rPr>
              <w:t>1.</w:t>
            </w:r>
          </w:p>
        </w:tc>
      </w:tr>
      <w:tr w:rsidR="00CC73A3" w:rsidRPr="00403587" w:rsidTr="0098323D">
        <w:tc>
          <w:tcPr>
            <w:tcW w:w="3259" w:type="dxa"/>
            <w:tcBorders>
              <w:right w:val="single" w:sz="4" w:space="0" w:color="auto"/>
            </w:tcBorders>
            <w:shd w:val="clear" w:color="auto" w:fill="auto"/>
          </w:tcPr>
          <w:p w:rsidR="00CC73A3" w:rsidRPr="00403587" w:rsidRDefault="00CC73A3" w:rsidP="0098323D">
            <w:pPr>
              <w:pStyle w:val="Geenafstand"/>
              <w:spacing w:line="260" w:lineRule="atLeast"/>
              <w:ind w:left="426" w:hanging="426"/>
              <w:rPr>
                <w:rFonts w:ascii="Arial Narrow" w:hAnsi="Arial Narrow" w:cs="Arial"/>
                <w:sz w:val="20"/>
                <w:szCs w:val="20"/>
              </w:rPr>
            </w:pPr>
            <w:r w:rsidRPr="00403587">
              <w:rPr>
                <w:rFonts w:ascii="Arial Narrow" w:hAnsi="Arial Narrow" w:cs="Arial"/>
                <w:sz w:val="20"/>
                <w:szCs w:val="20"/>
              </w:rPr>
              <w:t>2.</w:t>
            </w:r>
            <w:r w:rsidRPr="00403587">
              <w:rPr>
                <w:rFonts w:ascii="Arial Narrow" w:hAnsi="Arial Narrow" w:cs="Arial"/>
                <w:sz w:val="20"/>
                <w:szCs w:val="20"/>
              </w:rPr>
              <w:tab/>
              <w:t>Aanklacht</w:t>
            </w:r>
          </w:p>
        </w:tc>
        <w:tc>
          <w:tcPr>
            <w:tcW w:w="4220" w:type="dxa"/>
            <w:tcBorders>
              <w:left w:val="single" w:sz="4" w:space="0" w:color="auto"/>
              <w:right w:val="single" w:sz="4" w:space="0" w:color="auto"/>
            </w:tcBorders>
            <w:shd w:val="clear" w:color="auto" w:fill="auto"/>
          </w:tcPr>
          <w:p w:rsidR="00CC73A3" w:rsidRPr="00403587" w:rsidRDefault="00CC73A3" w:rsidP="0098323D">
            <w:pPr>
              <w:pStyle w:val="Geenafstand"/>
              <w:spacing w:line="260" w:lineRule="atLeast"/>
              <w:rPr>
                <w:rFonts w:ascii="Arial Narrow" w:hAnsi="Arial Narrow" w:cs="Arial"/>
                <w:sz w:val="20"/>
                <w:szCs w:val="20"/>
              </w:rPr>
            </w:pPr>
            <w:r>
              <w:rPr>
                <w:rFonts w:ascii="Arial Narrow" w:hAnsi="Arial Narrow" w:cs="Arial"/>
                <w:sz w:val="20"/>
                <w:szCs w:val="20"/>
              </w:rPr>
              <w:t>o</w:t>
            </w:r>
            <w:r w:rsidRPr="00403587">
              <w:rPr>
                <w:rFonts w:ascii="Arial Narrow" w:hAnsi="Arial Narrow" w:cs="Arial"/>
                <w:sz w:val="20"/>
                <w:szCs w:val="20"/>
              </w:rPr>
              <w:t>fficier van justitie</w:t>
            </w:r>
          </w:p>
        </w:tc>
        <w:tc>
          <w:tcPr>
            <w:tcW w:w="1448" w:type="dxa"/>
            <w:tcBorders>
              <w:left w:val="single" w:sz="4" w:space="0" w:color="auto"/>
            </w:tcBorders>
            <w:shd w:val="clear" w:color="auto" w:fill="auto"/>
          </w:tcPr>
          <w:p w:rsidR="00CC73A3" w:rsidRPr="00403587" w:rsidRDefault="00CC73A3" w:rsidP="0098323D">
            <w:pPr>
              <w:pStyle w:val="Geenafstand"/>
              <w:tabs>
                <w:tab w:val="right" w:pos="460"/>
              </w:tabs>
              <w:spacing w:line="260" w:lineRule="atLeast"/>
              <w:rPr>
                <w:rFonts w:ascii="Arial Narrow" w:hAnsi="Arial Narrow" w:cs="Arial"/>
                <w:sz w:val="20"/>
                <w:szCs w:val="20"/>
              </w:rPr>
            </w:pPr>
            <w:r w:rsidRPr="00403587">
              <w:rPr>
                <w:rFonts w:ascii="Arial Narrow" w:hAnsi="Arial Narrow" w:cs="Arial"/>
                <w:sz w:val="20"/>
                <w:szCs w:val="20"/>
              </w:rPr>
              <w:t>2.</w:t>
            </w:r>
          </w:p>
        </w:tc>
      </w:tr>
      <w:tr w:rsidR="00CC73A3" w:rsidRPr="00403587" w:rsidTr="0098323D">
        <w:tc>
          <w:tcPr>
            <w:tcW w:w="3259" w:type="dxa"/>
            <w:tcBorders>
              <w:right w:val="single" w:sz="4" w:space="0" w:color="auto"/>
            </w:tcBorders>
            <w:shd w:val="clear" w:color="auto" w:fill="auto"/>
          </w:tcPr>
          <w:p w:rsidR="00CC73A3" w:rsidRPr="00403587" w:rsidRDefault="00CC73A3" w:rsidP="0098323D">
            <w:pPr>
              <w:pStyle w:val="Geenafstand"/>
              <w:spacing w:line="260" w:lineRule="atLeast"/>
              <w:ind w:left="426" w:hanging="426"/>
              <w:rPr>
                <w:rFonts w:ascii="Arial Narrow" w:hAnsi="Arial Narrow" w:cs="Arial"/>
                <w:sz w:val="20"/>
                <w:szCs w:val="20"/>
              </w:rPr>
            </w:pPr>
            <w:r w:rsidRPr="00403587">
              <w:rPr>
                <w:rFonts w:ascii="Arial Narrow" w:hAnsi="Arial Narrow" w:cs="Arial"/>
                <w:sz w:val="20"/>
                <w:szCs w:val="20"/>
              </w:rPr>
              <w:t>3.</w:t>
            </w:r>
            <w:r w:rsidRPr="00403587">
              <w:rPr>
                <w:rFonts w:ascii="Arial Narrow" w:hAnsi="Arial Narrow" w:cs="Arial"/>
                <w:sz w:val="20"/>
                <w:szCs w:val="20"/>
              </w:rPr>
              <w:tab/>
              <w:t>Verhoor getuige</w:t>
            </w:r>
          </w:p>
        </w:tc>
        <w:tc>
          <w:tcPr>
            <w:tcW w:w="4220" w:type="dxa"/>
            <w:tcBorders>
              <w:left w:val="single" w:sz="4" w:space="0" w:color="auto"/>
              <w:right w:val="single" w:sz="4" w:space="0" w:color="auto"/>
            </w:tcBorders>
            <w:shd w:val="clear" w:color="auto" w:fill="auto"/>
          </w:tcPr>
          <w:p w:rsidR="00CC73A3" w:rsidRPr="00403587" w:rsidRDefault="00CC73A3" w:rsidP="0098323D">
            <w:pPr>
              <w:pStyle w:val="Geenafstand"/>
              <w:spacing w:line="260" w:lineRule="atLeast"/>
              <w:rPr>
                <w:rFonts w:ascii="Arial Narrow" w:hAnsi="Arial Narrow" w:cs="Arial"/>
                <w:sz w:val="20"/>
                <w:szCs w:val="20"/>
              </w:rPr>
            </w:pPr>
            <w:r>
              <w:rPr>
                <w:rFonts w:ascii="Arial Narrow" w:hAnsi="Arial Narrow" w:cs="Arial"/>
                <w:sz w:val="20"/>
                <w:szCs w:val="20"/>
              </w:rPr>
              <w:t>g</w:t>
            </w:r>
            <w:r w:rsidRPr="00403587">
              <w:rPr>
                <w:rFonts w:ascii="Arial Narrow" w:hAnsi="Arial Narrow" w:cs="Arial"/>
                <w:sz w:val="20"/>
                <w:szCs w:val="20"/>
              </w:rPr>
              <w:t>etuige, rechter, officier van justitie, advocaat</w:t>
            </w:r>
          </w:p>
        </w:tc>
        <w:tc>
          <w:tcPr>
            <w:tcW w:w="1448" w:type="dxa"/>
            <w:tcBorders>
              <w:left w:val="single" w:sz="4" w:space="0" w:color="auto"/>
            </w:tcBorders>
            <w:shd w:val="clear" w:color="auto" w:fill="auto"/>
          </w:tcPr>
          <w:p w:rsidR="00CC73A3" w:rsidRPr="00403587" w:rsidRDefault="00CC73A3" w:rsidP="0098323D">
            <w:pPr>
              <w:pStyle w:val="Geenafstand"/>
              <w:tabs>
                <w:tab w:val="right" w:pos="460"/>
              </w:tabs>
              <w:spacing w:line="260" w:lineRule="atLeast"/>
              <w:rPr>
                <w:rFonts w:ascii="Arial Narrow" w:hAnsi="Arial Narrow" w:cs="Arial"/>
                <w:sz w:val="20"/>
                <w:szCs w:val="20"/>
              </w:rPr>
            </w:pPr>
            <w:r w:rsidRPr="00403587">
              <w:rPr>
                <w:rFonts w:ascii="Arial Narrow" w:hAnsi="Arial Narrow" w:cs="Arial"/>
                <w:sz w:val="20"/>
                <w:szCs w:val="20"/>
              </w:rPr>
              <w:t>3.</w:t>
            </w:r>
            <w:r w:rsidRPr="00403587">
              <w:rPr>
                <w:rFonts w:ascii="Arial Narrow" w:hAnsi="Arial Narrow" w:cs="Arial"/>
                <w:sz w:val="20"/>
                <w:szCs w:val="20"/>
              </w:rPr>
              <w:tab/>
              <w:t>II</w:t>
            </w:r>
          </w:p>
        </w:tc>
      </w:tr>
      <w:tr w:rsidR="00CC73A3" w:rsidRPr="00403587" w:rsidTr="0098323D">
        <w:tc>
          <w:tcPr>
            <w:tcW w:w="3259" w:type="dxa"/>
            <w:tcBorders>
              <w:right w:val="single" w:sz="4" w:space="0" w:color="auto"/>
            </w:tcBorders>
            <w:shd w:val="clear" w:color="auto" w:fill="auto"/>
          </w:tcPr>
          <w:p w:rsidR="00CC73A3" w:rsidRPr="00403587" w:rsidRDefault="00CC73A3" w:rsidP="0098323D">
            <w:pPr>
              <w:pStyle w:val="Geenafstand"/>
              <w:spacing w:line="260" w:lineRule="atLeast"/>
              <w:ind w:left="426" w:hanging="426"/>
              <w:rPr>
                <w:rFonts w:ascii="Arial Narrow" w:hAnsi="Arial Narrow" w:cs="Arial"/>
                <w:sz w:val="20"/>
                <w:szCs w:val="20"/>
              </w:rPr>
            </w:pPr>
            <w:r w:rsidRPr="00403587">
              <w:rPr>
                <w:rFonts w:ascii="Arial Narrow" w:hAnsi="Arial Narrow" w:cs="Arial"/>
                <w:sz w:val="20"/>
                <w:szCs w:val="20"/>
              </w:rPr>
              <w:t>4.</w:t>
            </w:r>
            <w:r w:rsidRPr="00403587">
              <w:rPr>
                <w:rFonts w:ascii="Arial Narrow" w:hAnsi="Arial Narrow" w:cs="Arial"/>
                <w:sz w:val="20"/>
                <w:szCs w:val="20"/>
              </w:rPr>
              <w:tab/>
              <w:t>Verhoor verdachte</w:t>
            </w:r>
          </w:p>
        </w:tc>
        <w:tc>
          <w:tcPr>
            <w:tcW w:w="4220" w:type="dxa"/>
            <w:tcBorders>
              <w:left w:val="single" w:sz="4" w:space="0" w:color="auto"/>
              <w:right w:val="single" w:sz="4" w:space="0" w:color="auto"/>
            </w:tcBorders>
            <w:shd w:val="clear" w:color="auto" w:fill="auto"/>
          </w:tcPr>
          <w:p w:rsidR="00CC73A3" w:rsidRPr="00403587" w:rsidRDefault="00CC73A3" w:rsidP="0098323D">
            <w:pPr>
              <w:pStyle w:val="Geenafstand"/>
              <w:spacing w:line="260" w:lineRule="atLeast"/>
              <w:rPr>
                <w:rFonts w:ascii="Arial Narrow" w:hAnsi="Arial Narrow" w:cs="Arial"/>
                <w:sz w:val="20"/>
                <w:szCs w:val="20"/>
              </w:rPr>
            </w:pPr>
            <w:r>
              <w:rPr>
                <w:rFonts w:ascii="Arial Narrow" w:hAnsi="Arial Narrow" w:cs="Arial"/>
                <w:sz w:val="20"/>
                <w:szCs w:val="20"/>
              </w:rPr>
              <w:t>v</w:t>
            </w:r>
            <w:r w:rsidRPr="00403587">
              <w:rPr>
                <w:rFonts w:ascii="Arial Narrow" w:hAnsi="Arial Narrow" w:cs="Arial"/>
                <w:sz w:val="20"/>
                <w:szCs w:val="20"/>
              </w:rPr>
              <w:t>erdachte, rechter, officier van justitie, advocaat</w:t>
            </w:r>
          </w:p>
        </w:tc>
        <w:tc>
          <w:tcPr>
            <w:tcW w:w="1448" w:type="dxa"/>
            <w:tcBorders>
              <w:left w:val="single" w:sz="4" w:space="0" w:color="auto"/>
            </w:tcBorders>
            <w:shd w:val="clear" w:color="auto" w:fill="auto"/>
          </w:tcPr>
          <w:p w:rsidR="00CC73A3" w:rsidRPr="00403587" w:rsidRDefault="00CC73A3" w:rsidP="0098323D">
            <w:pPr>
              <w:pStyle w:val="Geenafstand"/>
              <w:tabs>
                <w:tab w:val="right" w:pos="460"/>
              </w:tabs>
              <w:spacing w:line="260" w:lineRule="atLeast"/>
              <w:rPr>
                <w:rFonts w:ascii="Arial Narrow" w:hAnsi="Arial Narrow" w:cs="Arial"/>
                <w:sz w:val="20"/>
                <w:szCs w:val="20"/>
              </w:rPr>
            </w:pPr>
            <w:r w:rsidRPr="00403587">
              <w:rPr>
                <w:rFonts w:ascii="Arial Narrow" w:hAnsi="Arial Narrow" w:cs="Arial"/>
                <w:sz w:val="20"/>
                <w:szCs w:val="20"/>
              </w:rPr>
              <w:t>4.</w:t>
            </w:r>
          </w:p>
        </w:tc>
      </w:tr>
      <w:tr w:rsidR="00CC73A3" w:rsidRPr="00403587" w:rsidTr="0098323D">
        <w:tc>
          <w:tcPr>
            <w:tcW w:w="3259" w:type="dxa"/>
            <w:tcBorders>
              <w:right w:val="single" w:sz="4" w:space="0" w:color="auto"/>
            </w:tcBorders>
            <w:shd w:val="clear" w:color="auto" w:fill="auto"/>
          </w:tcPr>
          <w:p w:rsidR="00CC73A3" w:rsidRPr="00403587" w:rsidRDefault="00CC73A3" w:rsidP="0098323D">
            <w:pPr>
              <w:pStyle w:val="Geenafstand"/>
              <w:spacing w:line="260" w:lineRule="atLeast"/>
              <w:ind w:left="426" w:hanging="426"/>
              <w:rPr>
                <w:rFonts w:ascii="Arial Narrow" w:hAnsi="Arial Narrow" w:cs="Arial"/>
                <w:sz w:val="20"/>
                <w:szCs w:val="20"/>
              </w:rPr>
            </w:pPr>
            <w:r w:rsidRPr="00403587">
              <w:rPr>
                <w:rFonts w:ascii="Arial Narrow" w:hAnsi="Arial Narrow" w:cs="Arial"/>
                <w:sz w:val="20"/>
                <w:szCs w:val="20"/>
              </w:rPr>
              <w:t>5.</w:t>
            </w:r>
            <w:r w:rsidRPr="00403587">
              <w:rPr>
                <w:rFonts w:ascii="Arial Narrow" w:hAnsi="Arial Narrow" w:cs="Arial"/>
                <w:sz w:val="20"/>
                <w:szCs w:val="20"/>
              </w:rPr>
              <w:tab/>
              <w:t>Requisitoir</w:t>
            </w:r>
          </w:p>
        </w:tc>
        <w:tc>
          <w:tcPr>
            <w:tcW w:w="4220" w:type="dxa"/>
            <w:tcBorders>
              <w:left w:val="single" w:sz="4" w:space="0" w:color="auto"/>
              <w:right w:val="single" w:sz="4" w:space="0" w:color="auto"/>
            </w:tcBorders>
            <w:shd w:val="clear" w:color="auto" w:fill="auto"/>
          </w:tcPr>
          <w:p w:rsidR="00CC73A3" w:rsidRPr="00403587" w:rsidRDefault="00CC73A3" w:rsidP="0098323D">
            <w:pPr>
              <w:pStyle w:val="Geenafstand"/>
              <w:spacing w:line="260" w:lineRule="atLeast"/>
              <w:rPr>
                <w:rFonts w:ascii="Arial Narrow" w:hAnsi="Arial Narrow" w:cs="Arial"/>
                <w:sz w:val="20"/>
                <w:szCs w:val="20"/>
              </w:rPr>
            </w:pPr>
            <w:r>
              <w:rPr>
                <w:rFonts w:ascii="Arial Narrow" w:hAnsi="Arial Narrow" w:cs="Arial"/>
                <w:sz w:val="20"/>
                <w:szCs w:val="20"/>
              </w:rPr>
              <w:t>o</w:t>
            </w:r>
            <w:r w:rsidRPr="00403587">
              <w:rPr>
                <w:rFonts w:ascii="Arial Narrow" w:hAnsi="Arial Narrow" w:cs="Arial"/>
                <w:sz w:val="20"/>
                <w:szCs w:val="20"/>
              </w:rPr>
              <w:t>fficier van justitie</w:t>
            </w:r>
          </w:p>
        </w:tc>
        <w:tc>
          <w:tcPr>
            <w:tcW w:w="1448" w:type="dxa"/>
            <w:tcBorders>
              <w:left w:val="single" w:sz="4" w:space="0" w:color="auto"/>
            </w:tcBorders>
            <w:shd w:val="clear" w:color="auto" w:fill="auto"/>
          </w:tcPr>
          <w:p w:rsidR="00CC73A3" w:rsidRPr="00403587" w:rsidRDefault="00CC73A3" w:rsidP="0098323D">
            <w:pPr>
              <w:pStyle w:val="Geenafstand"/>
              <w:tabs>
                <w:tab w:val="right" w:pos="460"/>
              </w:tabs>
              <w:spacing w:line="260" w:lineRule="atLeast"/>
              <w:rPr>
                <w:rFonts w:ascii="Arial Narrow" w:hAnsi="Arial Narrow" w:cs="Arial"/>
                <w:sz w:val="20"/>
                <w:szCs w:val="20"/>
              </w:rPr>
            </w:pPr>
            <w:r w:rsidRPr="00403587">
              <w:rPr>
                <w:rFonts w:ascii="Arial Narrow" w:hAnsi="Arial Narrow" w:cs="Arial"/>
                <w:sz w:val="20"/>
                <w:szCs w:val="20"/>
              </w:rPr>
              <w:t>5.</w:t>
            </w:r>
            <w:r w:rsidRPr="00403587">
              <w:rPr>
                <w:rFonts w:ascii="Arial Narrow" w:hAnsi="Arial Narrow" w:cs="Arial"/>
                <w:sz w:val="20"/>
                <w:szCs w:val="20"/>
              </w:rPr>
              <w:tab/>
              <w:t>IV</w:t>
            </w:r>
          </w:p>
        </w:tc>
      </w:tr>
      <w:tr w:rsidR="00CC73A3" w:rsidRPr="00403587" w:rsidTr="0098323D">
        <w:tc>
          <w:tcPr>
            <w:tcW w:w="3259" w:type="dxa"/>
            <w:tcBorders>
              <w:right w:val="single" w:sz="4" w:space="0" w:color="auto"/>
            </w:tcBorders>
            <w:shd w:val="clear" w:color="auto" w:fill="auto"/>
          </w:tcPr>
          <w:p w:rsidR="00CC73A3" w:rsidRPr="00403587" w:rsidRDefault="00CC73A3" w:rsidP="0098323D">
            <w:pPr>
              <w:pStyle w:val="Geenafstand"/>
              <w:spacing w:line="260" w:lineRule="atLeast"/>
              <w:ind w:left="426" w:hanging="426"/>
              <w:rPr>
                <w:rFonts w:ascii="Arial Narrow" w:hAnsi="Arial Narrow" w:cs="Arial"/>
                <w:sz w:val="20"/>
                <w:szCs w:val="20"/>
              </w:rPr>
            </w:pPr>
            <w:r w:rsidRPr="00403587">
              <w:rPr>
                <w:rFonts w:ascii="Arial Narrow" w:hAnsi="Arial Narrow" w:cs="Arial"/>
                <w:sz w:val="20"/>
                <w:szCs w:val="20"/>
              </w:rPr>
              <w:t>6.</w:t>
            </w:r>
            <w:r w:rsidRPr="00403587">
              <w:rPr>
                <w:rFonts w:ascii="Arial Narrow" w:hAnsi="Arial Narrow" w:cs="Arial"/>
                <w:sz w:val="20"/>
                <w:szCs w:val="20"/>
              </w:rPr>
              <w:tab/>
              <w:t>Pleidooi</w:t>
            </w:r>
          </w:p>
        </w:tc>
        <w:tc>
          <w:tcPr>
            <w:tcW w:w="4220" w:type="dxa"/>
            <w:tcBorders>
              <w:left w:val="single" w:sz="4" w:space="0" w:color="auto"/>
              <w:right w:val="single" w:sz="4" w:space="0" w:color="auto"/>
            </w:tcBorders>
            <w:shd w:val="clear" w:color="auto" w:fill="auto"/>
          </w:tcPr>
          <w:p w:rsidR="00CC73A3" w:rsidRPr="00403587" w:rsidRDefault="00CC73A3" w:rsidP="0098323D">
            <w:pPr>
              <w:pStyle w:val="Geenafstand"/>
              <w:spacing w:line="260" w:lineRule="atLeast"/>
              <w:rPr>
                <w:rFonts w:ascii="Arial Narrow" w:hAnsi="Arial Narrow" w:cs="Arial"/>
                <w:sz w:val="20"/>
                <w:szCs w:val="20"/>
              </w:rPr>
            </w:pPr>
            <w:r>
              <w:rPr>
                <w:rFonts w:ascii="Arial Narrow" w:hAnsi="Arial Narrow" w:cs="Arial"/>
                <w:sz w:val="20"/>
                <w:szCs w:val="20"/>
              </w:rPr>
              <w:t>a</w:t>
            </w:r>
            <w:r w:rsidRPr="00403587">
              <w:rPr>
                <w:rFonts w:ascii="Arial Narrow" w:hAnsi="Arial Narrow" w:cs="Arial"/>
                <w:sz w:val="20"/>
                <w:szCs w:val="20"/>
              </w:rPr>
              <w:t>dvocaat</w:t>
            </w:r>
          </w:p>
        </w:tc>
        <w:tc>
          <w:tcPr>
            <w:tcW w:w="1448" w:type="dxa"/>
            <w:tcBorders>
              <w:left w:val="single" w:sz="4" w:space="0" w:color="auto"/>
            </w:tcBorders>
            <w:shd w:val="clear" w:color="auto" w:fill="auto"/>
          </w:tcPr>
          <w:p w:rsidR="00CC73A3" w:rsidRPr="00403587" w:rsidRDefault="00CC73A3" w:rsidP="0098323D">
            <w:pPr>
              <w:pStyle w:val="Geenafstand"/>
              <w:tabs>
                <w:tab w:val="right" w:pos="460"/>
              </w:tabs>
              <w:spacing w:line="260" w:lineRule="atLeast"/>
              <w:rPr>
                <w:rFonts w:ascii="Arial Narrow" w:hAnsi="Arial Narrow" w:cs="Arial"/>
                <w:sz w:val="20"/>
                <w:szCs w:val="20"/>
              </w:rPr>
            </w:pPr>
            <w:r w:rsidRPr="00403587">
              <w:rPr>
                <w:rFonts w:ascii="Arial Narrow" w:hAnsi="Arial Narrow" w:cs="Arial"/>
                <w:sz w:val="20"/>
                <w:szCs w:val="20"/>
              </w:rPr>
              <w:t>6.</w:t>
            </w:r>
            <w:r w:rsidRPr="00403587">
              <w:rPr>
                <w:rFonts w:ascii="Arial Narrow" w:hAnsi="Arial Narrow" w:cs="Arial"/>
                <w:sz w:val="20"/>
                <w:szCs w:val="20"/>
              </w:rPr>
              <w:tab/>
              <w:t>V</w:t>
            </w:r>
          </w:p>
        </w:tc>
      </w:tr>
      <w:tr w:rsidR="00CC73A3" w:rsidRPr="00403587" w:rsidTr="0098323D">
        <w:tc>
          <w:tcPr>
            <w:tcW w:w="3259" w:type="dxa"/>
            <w:tcBorders>
              <w:right w:val="single" w:sz="4" w:space="0" w:color="auto"/>
            </w:tcBorders>
            <w:shd w:val="clear" w:color="auto" w:fill="auto"/>
          </w:tcPr>
          <w:p w:rsidR="00CC73A3" w:rsidRPr="00403587" w:rsidRDefault="00CC73A3" w:rsidP="0098323D">
            <w:pPr>
              <w:pStyle w:val="Geenafstand"/>
              <w:spacing w:line="260" w:lineRule="atLeast"/>
              <w:ind w:left="426" w:hanging="426"/>
              <w:rPr>
                <w:rFonts w:ascii="Arial Narrow" w:hAnsi="Arial Narrow" w:cs="Arial"/>
                <w:sz w:val="20"/>
                <w:szCs w:val="20"/>
              </w:rPr>
            </w:pPr>
            <w:r w:rsidRPr="00403587">
              <w:rPr>
                <w:rFonts w:ascii="Arial Narrow" w:hAnsi="Arial Narrow" w:cs="Arial"/>
                <w:sz w:val="20"/>
                <w:szCs w:val="20"/>
              </w:rPr>
              <w:t>7.</w:t>
            </w:r>
            <w:r w:rsidRPr="00403587">
              <w:rPr>
                <w:rFonts w:ascii="Arial Narrow" w:hAnsi="Arial Narrow" w:cs="Arial"/>
                <w:sz w:val="20"/>
                <w:szCs w:val="20"/>
              </w:rPr>
              <w:tab/>
              <w:t>Het laatste woord</w:t>
            </w:r>
          </w:p>
        </w:tc>
        <w:tc>
          <w:tcPr>
            <w:tcW w:w="4220" w:type="dxa"/>
            <w:tcBorders>
              <w:left w:val="single" w:sz="4" w:space="0" w:color="auto"/>
              <w:right w:val="single" w:sz="4" w:space="0" w:color="auto"/>
            </w:tcBorders>
            <w:shd w:val="clear" w:color="auto" w:fill="auto"/>
          </w:tcPr>
          <w:p w:rsidR="00CC73A3" w:rsidRPr="00403587" w:rsidRDefault="00CC73A3" w:rsidP="0098323D">
            <w:pPr>
              <w:pStyle w:val="Geenafstand"/>
              <w:spacing w:line="260" w:lineRule="atLeast"/>
              <w:rPr>
                <w:rFonts w:ascii="Arial Narrow" w:hAnsi="Arial Narrow" w:cs="Arial"/>
                <w:sz w:val="20"/>
                <w:szCs w:val="20"/>
              </w:rPr>
            </w:pPr>
            <w:r>
              <w:rPr>
                <w:rFonts w:ascii="Arial Narrow" w:hAnsi="Arial Narrow" w:cs="Arial"/>
                <w:sz w:val="20"/>
                <w:szCs w:val="20"/>
              </w:rPr>
              <w:t>v</w:t>
            </w:r>
            <w:r w:rsidRPr="00403587">
              <w:rPr>
                <w:rFonts w:ascii="Arial Narrow" w:hAnsi="Arial Narrow" w:cs="Arial"/>
                <w:sz w:val="20"/>
                <w:szCs w:val="20"/>
              </w:rPr>
              <w:t>erdachte</w:t>
            </w:r>
          </w:p>
        </w:tc>
        <w:tc>
          <w:tcPr>
            <w:tcW w:w="1448" w:type="dxa"/>
            <w:tcBorders>
              <w:left w:val="single" w:sz="4" w:space="0" w:color="auto"/>
            </w:tcBorders>
            <w:shd w:val="clear" w:color="auto" w:fill="auto"/>
          </w:tcPr>
          <w:p w:rsidR="00CC73A3" w:rsidRPr="00403587" w:rsidRDefault="00CC73A3" w:rsidP="0098323D">
            <w:pPr>
              <w:pStyle w:val="Geenafstand"/>
              <w:tabs>
                <w:tab w:val="right" w:pos="460"/>
              </w:tabs>
              <w:spacing w:line="260" w:lineRule="atLeast"/>
              <w:rPr>
                <w:rFonts w:ascii="Arial Narrow" w:hAnsi="Arial Narrow" w:cs="Arial"/>
                <w:sz w:val="20"/>
                <w:szCs w:val="20"/>
              </w:rPr>
            </w:pPr>
            <w:r w:rsidRPr="00403587">
              <w:rPr>
                <w:rFonts w:ascii="Arial Narrow" w:hAnsi="Arial Narrow" w:cs="Arial"/>
                <w:sz w:val="20"/>
                <w:szCs w:val="20"/>
              </w:rPr>
              <w:t>7.</w:t>
            </w:r>
            <w:r w:rsidRPr="00403587">
              <w:rPr>
                <w:rFonts w:ascii="Arial Narrow" w:hAnsi="Arial Narrow" w:cs="Arial"/>
                <w:sz w:val="20"/>
                <w:szCs w:val="20"/>
              </w:rPr>
              <w:tab/>
              <w:t>I</w:t>
            </w:r>
          </w:p>
        </w:tc>
      </w:tr>
      <w:tr w:rsidR="00CC73A3" w:rsidRPr="00403587" w:rsidTr="0098323D">
        <w:tc>
          <w:tcPr>
            <w:tcW w:w="3259" w:type="dxa"/>
            <w:tcBorders>
              <w:right w:val="single" w:sz="4" w:space="0" w:color="auto"/>
            </w:tcBorders>
            <w:shd w:val="clear" w:color="auto" w:fill="auto"/>
          </w:tcPr>
          <w:p w:rsidR="00CC73A3" w:rsidRPr="00403587" w:rsidRDefault="00CC73A3" w:rsidP="0098323D">
            <w:pPr>
              <w:pStyle w:val="Geenafstand"/>
              <w:spacing w:line="260" w:lineRule="atLeast"/>
              <w:ind w:left="426" w:hanging="426"/>
              <w:rPr>
                <w:rFonts w:ascii="Arial Narrow" w:hAnsi="Arial Narrow" w:cs="Arial"/>
                <w:sz w:val="20"/>
                <w:szCs w:val="20"/>
              </w:rPr>
            </w:pPr>
            <w:r w:rsidRPr="00403587">
              <w:rPr>
                <w:rFonts w:ascii="Arial Narrow" w:hAnsi="Arial Narrow" w:cs="Arial"/>
                <w:sz w:val="20"/>
                <w:szCs w:val="20"/>
              </w:rPr>
              <w:t>8.</w:t>
            </w:r>
            <w:r w:rsidRPr="00403587">
              <w:rPr>
                <w:rFonts w:ascii="Arial Narrow" w:hAnsi="Arial Narrow" w:cs="Arial"/>
                <w:sz w:val="20"/>
                <w:szCs w:val="20"/>
              </w:rPr>
              <w:tab/>
              <w:t>Uitspraak</w:t>
            </w:r>
          </w:p>
        </w:tc>
        <w:tc>
          <w:tcPr>
            <w:tcW w:w="4220" w:type="dxa"/>
            <w:tcBorders>
              <w:left w:val="single" w:sz="4" w:space="0" w:color="auto"/>
              <w:right w:val="single" w:sz="4" w:space="0" w:color="auto"/>
            </w:tcBorders>
            <w:shd w:val="clear" w:color="auto" w:fill="auto"/>
          </w:tcPr>
          <w:p w:rsidR="00CC73A3" w:rsidRPr="00403587" w:rsidRDefault="00CC73A3" w:rsidP="0098323D">
            <w:pPr>
              <w:pStyle w:val="Geenafstand"/>
              <w:spacing w:line="260" w:lineRule="atLeast"/>
              <w:rPr>
                <w:rFonts w:ascii="Arial Narrow" w:hAnsi="Arial Narrow" w:cs="Arial"/>
                <w:sz w:val="20"/>
                <w:szCs w:val="20"/>
              </w:rPr>
            </w:pPr>
            <w:r>
              <w:rPr>
                <w:rFonts w:ascii="Arial Narrow" w:hAnsi="Arial Narrow" w:cs="Arial"/>
                <w:sz w:val="20"/>
                <w:szCs w:val="20"/>
              </w:rPr>
              <w:t>r</w:t>
            </w:r>
            <w:r w:rsidRPr="00403587">
              <w:rPr>
                <w:rFonts w:ascii="Arial Narrow" w:hAnsi="Arial Narrow" w:cs="Arial"/>
                <w:sz w:val="20"/>
                <w:szCs w:val="20"/>
              </w:rPr>
              <w:t>echter</w:t>
            </w:r>
          </w:p>
        </w:tc>
        <w:tc>
          <w:tcPr>
            <w:tcW w:w="1448" w:type="dxa"/>
            <w:tcBorders>
              <w:left w:val="single" w:sz="4" w:space="0" w:color="auto"/>
            </w:tcBorders>
            <w:shd w:val="clear" w:color="auto" w:fill="auto"/>
          </w:tcPr>
          <w:p w:rsidR="00CC73A3" w:rsidRPr="00403587" w:rsidRDefault="00CC73A3" w:rsidP="0098323D">
            <w:pPr>
              <w:pStyle w:val="Geenafstand"/>
              <w:tabs>
                <w:tab w:val="right" w:pos="460"/>
              </w:tabs>
              <w:spacing w:line="260" w:lineRule="atLeast"/>
              <w:rPr>
                <w:rFonts w:ascii="Arial Narrow" w:hAnsi="Arial Narrow" w:cs="Arial"/>
                <w:sz w:val="20"/>
                <w:szCs w:val="20"/>
              </w:rPr>
            </w:pPr>
            <w:r w:rsidRPr="00403587">
              <w:rPr>
                <w:rFonts w:ascii="Arial Narrow" w:hAnsi="Arial Narrow" w:cs="Arial"/>
                <w:sz w:val="20"/>
                <w:szCs w:val="20"/>
              </w:rPr>
              <w:t>8.</w:t>
            </w:r>
            <w:r w:rsidRPr="00403587">
              <w:rPr>
                <w:rFonts w:ascii="Arial Narrow" w:hAnsi="Arial Narrow" w:cs="Arial"/>
                <w:sz w:val="20"/>
                <w:szCs w:val="20"/>
              </w:rPr>
              <w:tab/>
              <w:t>III</w:t>
            </w:r>
          </w:p>
        </w:tc>
      </w:tr>
    </w:tbl>
    <w:p w:rsidR="00CC73A3" w:rsidRDefault="00CC73A3" w:rsidP="00CC73A3">
      <w:pPr>
        <w:pStyle w:val="Geenafstand"/>
        <w:spacing w:line="260" w:lineRule="atLeast"/>
        <w:rPr>
          <w:rFonts w:ascii="Arial" w:hAnsi="Arial" w:cs="Arial"/>
          <w:sz w:val="20"/>
          <w:szCs w:val="20"/>
        </w:rPr>
      </w:pPr>
    </w:p>
    <w:p w:rsidR="00CC73A3" w:rsidRPr="00BB7597" w:rsidRDefault="00CC73A3" w:rsidP="00CC73A3">
      <w:pPr>
        <w:pStyle w:val="Geenafstand"/>
        <w:spacing w:line="260" w:lineRule="atLeast"/>
        <w:rPr>
          <w:rFonts w:ascii="Arial" w:hAnsi="Arial" w:cs="Arial"/>
          <w:sz w:val="20"/>
          <w:szCs w:val="20"/>
        </w:rPr>
      </w:pPr>
    </w:p>
    <w:p w:rsidR="00CC73A3" w:rsidRPr="006D7B85" w:rsidRDefault="00CC73A3" w:rsidP="00CC73A3">
      <w:pPr>
        <w:pStyle w:val="Geenafstand"/>
        <w:spacing w:line="260" w:lineRule="atLeast"/>
        <w:ind w:left="426" w:hanging="426"/>
        <w:rPr>
          <w:rFonts w:ascii="Arial" w:hAnsi="Arial" w:cs="Arial"/>
          <w:sz w:val="20"/>
          <w:szCs w:val="20"/>
        </w:rPr>
      </w:pPr>
      <w:r w:rsidRPr="00BB7597">
        <w:rPr>
          <w:rFonts w:ascii="Arial" w:hAnsi="Arial" w:cs="Arial"/>
          <w:sz w:val="20"/>
          <w:szCs w:val="20"/>
        </w:rPr>
        <w:t>16</w:t>
      </w:r>
      <w:r w:rsidRPr="00BB7597">
        <w:rPr>
          <w:rFonts w:ascii="Arial" w:hAnsi="Arial" w:cs="Arial"/>
          <w:sz w:val="20"/>
          <w:szCs w:val="20"/>
        </w:rPr>
        <w:tab/>
      </w:r>
      <w:r w:rsidRPr="00BB7597">
        <w:rPr>
          <w:rFonts w:ascii="Arial" w:hAnsi="Arial" w:cs="Arial"/>
          <w:b/>
          <w:i/>
          <w:sz w:val="20"/>
          <w:szCs w:val="20"/>
        </w:rPr>
        <w:t>OP DE STOEL VAN DE RECHTER 1</w:t>
      </w:r>
      <w:r w:rsidRPr="006D7B85">
        <w:rPr>
          <w:rFonts w:ascii="Arial" w:hAnsi="Arial" w:cs="Arial"/>
          <w:sz w:val="20"/>
          <w:szCs w:val="20"/>
        </w:rPr>
        <w:t xml:space="preserve">  </w:t>
      </w:r>
      <w:r w:rsidRPr="00BB7597">
        <w:rPr>
          <w:rFonts w:ascii="Arial" w:eastAsia="Times New Roman" w:hAnsi="Arial" w:cs="Arial"/>
          <w:bCs w:val="0"/>
          <w:sz w:val="20"/>
          <w:szCs w:val="20"/>
          <w:lang w:eastAsia="nl-NL"/>
        </w:rPr>
        <w:t>blz. 81</w:t>
      </w:r>
    </w:p>
    <w:p w:rsidR="00CC73A3" w:rsidRDefault="00CC73A3" w:rsidP="00CC73A3">
      <w:pPr>
        <w:pStyle w:val="Geenafstand"/>
        <w:spacing w:line="260" w:lineRule="atLeast"/>
        <w:rPr>
          <w:rFonts w:ascii="Arial" w:hAnsi="Arial" w:cs="Arial"/>
          <w:sz w:val="20"/>
          <w:szCs w:val="20"/>
        </w:rPr>
      </w:pPr>
    </w:p>
    <w:p w:rsidR="00CC73A3" w:rsidRDefault="00CC73A3" w:rsidP="00CC73A3">
      <w:pPr>
        <w:pStyle w:val="antw-nieuw"/>
        <w:tabs>
          <w:tab w:val="clear" w:pos="284"/>
          <w:tab w:val="clear" w:pos="425"/>
          <w:tab w:val="clear" w:pos="567"/>
          <w:tab w:val="clear" w:pos="709"/>
          <w:tab w:val="clear" w:pos="851"/>
        </w:tabs>
        <w:spacing w:line="260" w:lineRule="atLeast"/>
        <w:ind w:left="851"/>
        <w:rPr>
          <w:rFonts w:cs="Arial"/>
        </w:rPr>
      </w:pPr>
      <w:r w:rsidRPr="00BB7597">
        <w:rPr>
          <w:rFonts w:cs="Arial"/>
        </w:rPr>
        <w:t>1.</w:t>
      </w:r>
      <w:r w:rsidRPr="00BB7597">
        <w:rPr>
          <w:rFonts w:cs="Arial"/>
        </w:rPr>
        <w:tab/>
        <w:t xml:space="preserve">Is er voldoende bewijs? </w:t>
      </w:r>
      <w:r w:rsidRPr="00BB7597">
        <w:rPr>
          <w:rFonts w:cs="Arial"/>
          <w:b/>
          <w:bCs w:val="0"/>
        </w:rPr>
        <w:t>Ja</w:t>
      </w:r>
      <w:r w:rsidRPr="00BB7597">
        <w:rPr>
          <w:rFonts w:cs="Arial"/>
        </w:rPr>
        <w:t>.</w:t>
      </w:r>
    </w:p>
    <w:p w:rsidR="00CC73A3" w:rsidRDefault="00CC73A3" w:rsidP="00CC73A3">
      <w:pPr>
        <w:pStyle w:val="antw-nieuw"/>
        <w:tabs>
          <w:tab w:val="clear" w:pos="284"/>
          <w:tab w:val="clear" w:pos="425"/>
          <w:tab w:val="clear" w:pos="567"/>
          <w:tab w:val="clear" w:pos="709"/>
          <w:tab w:val="clear" w:pos="851"/>
        </w:tabs>
        <w:spacing w:line="260" w:lineRule="atLeast"/>
        <w:ind w:left="851"/>
        <w:rPr>
          <w:rFonts w:cs="Arial"/>
        </w:rPr>
      </w:pPr>
      <w:r w:rsidRPr="00BB7597">
        <w:rPr>
          <w:rFonts w:cs="Arial"/>
        </w:rPr>
        <w:t>2.</w:t>
      </w:r>
      <w:r w:rsidRPr="00BB7597">
        <w:rPr>
          <w:rFonts w:cs="Arial"/>
        </w:rPr>
        <w:tab/>
        <w:t xml:space="preserve">Gaat het om iets strafbaars? </w:t>
      </w:r>
      <w:r w:rsidRPr="00BB7597">
        <w:rPr>
          <w:rFonts w:cs="Arial"/>
          <w:b/>
          <w:bCs w:val="0"/>
        </w:rPr>
        <w:t>Ja</w:t>
      </w:r>
      <w:r w:rsidRPr="00BB7597">
        <w:rPr>
          <w:rFonts w:cs="Arial"/>
        </w:rPr>
        <w:t>.</w:t>
      </w:r>
    </w:p>
    <w:p w:rsidR="00CC73A3" w:rsidRDefault="00CC73A3" w:rsidP="00CC73A3">
      <w:pPr>
        <w:pStyle w:val="antw-nieuw"/>
        <w:tabs>
          <w:tab w:val="clear" w:pos="284"/>
          <w:tab w:val="clear" w:pos="425"/>
          <w:tab w:val="clear" w:pos="567"/>
          <w:tab w:val="clear" w:pos="709"/>
          <w:tab w:val="clear" w:pos="851"/>
        </w:tabs>
        <w:spacing w:line="260" w:lineRule="atLeast"/>
        <w:ind w:left="851"/>
        <w:rPr>
          <w:rFonts w:cs="Arial"/>
          <w:i/>
        </w:rPr>
      </w:pPr>
      <w:r w:rsidRPr="00BB7597">
        <w:rPr>
          <w:rFonts w:cs="Arial"/>
        </w:rPr>
        <w:t>3.</w:t>
      </w:r>
      <w:r w:rsidRPr="00BB7597">
        <w:rPr>
          <w:rFonts w:cs="Arial"/>
        </w:rPr>
        <w:tab/>
        <w:t xml:space="preserve">Is de dader schuldig? </w:t>
      </w:r>
      <w:r w:rsidRPr="00BB7597">
        <w:rPr>
          <w:rFonts w:cs="Arial"/>
          <w:b/>
          <w:bCs w:val="0"/>
        </w:rPr>
        <w:t>Nee</w:t>
      </w:r>
      <w:r w:rsidRPr="00BB7597">
        <w:rPr>
          <w:rFonts w:cs="Arial"/>
        </w:rPr>
        <w:t xml:space="preserve">. </w:t>
      </w:r>
      <w:r w:rsidRPr="00BB7597">
        <w:rPr>
          <w:rFonts w:cs="Arial"/>
          <w:i/>
        </w:rPr>
        <w:t>Zie antwoord vraag 4.</w:t>
      </w:r>
    </w:p>
    <w:p w:rsidR="00CC73A3" w:rsidRDefault="00CC73A3" w:rsidP="00CC73A3">
      <w:pPr>
        <w:pStyle w:val="antw-nieuw"/>
        <w:tabs>
          <w:tab w:val="clear" w:pos="284"/>
          <w:tab w:val="clear" w:pos="425"/>
          <w:tab w:val="clear" w:pos="567"/>
          <w:tab w:val="clear" w:pos="709"/>
          <w:tab w:val="clear" w:pos="851"/>
        </w:tabs>
        <w:spacing w:line="260" w:lineRule="atLeast"/>
        <w:ind w:left="851"/>
        <w:rPr>
          <w:rFonts w:cs="Arial"/>
          <w:i/>
          <w:iCs/>
        </w:rPr>
      </w:pPr>
      <w:r w:rsidRPr="00BB7597">
        <w:rPr>
          <w:rFonts w:cs="Arial"/>
        </w:rPr>
        <w:t>4.</w:t>
      </w:r>
      <w:r w:rsidRPr="00BB7597">
        <w:rPr>
          <w:rFonts w:cs="Arial"/>
        </w:rPr>
        <w:tab/>
      </w:r>
      <w:r w:rsidRPr="00BB7597">
        <w:rPr>
          <w:rFonts w:cs="Arial"/>
          <w:i/>
          <w:iCs/>
        </w:rPr>
        <w:t>Eigen mening leerling.</w:t>
      </w:r>
    </w:p>
    <w:p w:rsidR="00CC73A3" w:rsidRPr="00BB7597" w:rsidRDefault="00CC73A3" w:rsidP="00CC73A3">
      <w:pPr>
        <w:pStyle w:val="antw-nieuw"/>
        <w:tabs>
          <w:tab w:val="clear" w:pos="284"/>
          <w:tab w:val="clear" w:pos="425"/>
          <w:tab w:val="clear" w:pos="567"/>
          <w:tab w:val="clear" w:pos="709"/>
          <w:tab w:val="clear" w:pos="851"/>
        </w:tabs>
        <w:spacing w:line="260" w:lineRule="atLeast"/>
        <w:ind w:left="851" w:firstLine="1"/>
        <w:rPr>
          <w:rFonts w:cs="Arial"/>
          <w:i/>
        </w:rPr>
      </w:pPr>
      <w:r>
        <w:rPr>
          <w:rFonts w:cs="Arial"/>
          <w:i/>
        </w:rPr>
        <w:t>Uitleg: d</w:t>
      </w:r>
      <w:r w:rsidRPr="00BB7597">
        <w:rPr>
          <w:rFonts w:cs="Arial"/>
          <w:i/>
        </w:rPr>
        <w:t>e rechter bepaalde dat de jongen onschuldig is. Hij wist niet zeker of de scooter gestolen was. Hij werd vrijgesproken, maar werd wel gewaarschuwd dat hij bij twijfel zich eerst beter moet informeren als hij een dergelijke dienst verleent.</w:t>
      </w:r>
    </w:p>
    <w:p w:rsidR="00CC73A3" w:rsidRDefault="00CC73A3" w:rsidP="00CC73A3">
      <w:pPr>
        <w:pStyle w:val="antw-nieuw"/>
        <w:tabs>
          <w:tab w:val="clear" w:pos="284"/>
          <w:tab w:val="clear" w:pos="425"/>
          <w:tab w:val="clear" w:pos="567"/>
          <w:tab w:val="clear" w:pos="709"/>
          <w:tab w:val="clear" w:pos="851"/>
        </w:tabs>
        <w:spacing w:after="80" w:line="260" w:lineRule="atLeast"/>
        <w:ind w:left="0" w:firstLine="0"/>
        <w:rPr>
          <w:rFonts w:cs="Arial"/>
        </w:rPr>
      </w:pPr>
    </w:p>
    <w:p w:rsidR="00CC73A3" w:rsidRPr="00BB7597" w:rsidRDefault="00CC73A3" w:rsidP="00CC73A3">
      <w:pPr>
        <w:pStyle w:val="Kop3"/>
      </w:pPr>
      <w:r w:rsidRPr="00BB7597">
        <w:br w:type="page"/>
      </w:r>
      <w:r w:rsidRPr="00BB7597">
        <w:lastRenderedPageBreak/>
        <w:t>BEGRIPPEN HOOFDSTUK 7  blz. 82</w:t>
      </w: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Cs w:val="0"/>
          <w:sz w:val="20"/>
          <w:szCs w:val="20"/>
        </w:rPr>
      </w:pPr>
    </w:p>
    <w:p w:rsidR="00CC73A3" w:rsidRDefault="00CC73A3" w:rsidP="00CC73A3">
      <w:pPr>
        <w:pStyle w:val="Geenafstand"/>
        <w:spacing w:line="260" w:lineRule="atLeast"/>
        <w:rPr>
          <w:rFonts w:ascii="Arial" w:hAnsi="Arial" w:cs="Arial"/>
          <w:bCs w:val="0"/>
          <w:i/>
          <w:sz w:val="20"/>
          <w:szCs w:val="20"/>
        </w:rPr>
      </w:pPr>
      <w:r w:rsidRPr="00BB7597">
        <w:rPr>
          <w:rFonts w:ascii="Arial" w:hAnsi="Arial" w:cs="Arial"/>
          <w:b/>
          <w:bCs w:val="0"/>
          <w:sz w:val="20"/>
          <w:szCs w:val="20"/>
        </w:rPr>
        <w:t>Dagvaarding</w:t>
      </w:r>
      <w:r w:rsidRPr="00BB7597">
        <w:rPr>
          <w:rFonts w:ascii="Arial" w:hAnsi="Arial" w:cs="Arial"/>
          <w:bCs w:val="0"/>
          <w:sz w:val="20"/>
          <w:szCs w:val="20"/>
        </w:rPr>
        <w:t xml:space="preserve">: </w:t>
      </w:r>
      <w:r w:rsidRPr="00B335F3">
        <w:rPr>
          <w:rFonts w:ascii="Arial" w:hAnsi="Arial" w:cs="Arial"/>
          <w:bCs w:val="0"/>
          <w:i/>
          <w:sz w:val="20"/>
          <w:szCs w:val="20"/>
        </w:rPr>
        <w:t>de oproep om voor de rechter te verschijnen.</w:t>
      </w:r>
      <w:r w:rsidRPr="00BB7597">
        <w:rPr>
          <w:rFonts w:ascii="Arial" w:hAnsi="Arial" w:cs="Arial"/>
          <w:bCs w:val="0"/>
          <w:i/>
          <w:sz w:val="20"/>
          <w:szCs w:val="20"/>
        </w:rPr>
        <w:t xml:space="preserve"> </w:t>
      </w:r>
    </w:p>
    <w:p w:rsidR="00CC73A3" w:rsidRPr="00BB7597" w:rsidRDefault="00CC73A3" w:rsidP="00CC73A3">
      <w:pPr>
        <w:pStyle w:val="Geenafstand"/>
        <w:spacing w:line="260" w:lineRule="atLeast"/>
        <w:rPr>
          <w:rFonts w:ascii="Arial" w:hAnsi="Arial" w:cs="Arial"/>
          <w:bCs w:val="0"/>
          <w:sz w:val="20"/>
          <w:szCs w:val="20"/>
        </w:rPr>
      </w:pPr>
    </w:p>
    <w:p w:rsidR="00CC73A3" w:rsidRDefault="00CC73A3" w:rsidP="00CC73A3">
      <w:pPr>
        <w:pStyle w:val="Geenafstand"/>
        <w:spacing w:line="260" w:lineRule="atLeast"/>
        <w:rPr>
          <w:rFonts w:ascii="Arial" w:hAnsi="Arial" w:cs="Arial"/>
          <w:bCs w:val="0"/>
          <w:i/>
          <w:sz w:val="20"/>
          <w:szCs w:val="20"/>
        </w:rPr>
      </w:pPr>
      <w:r w:rsidRPr="00BB7597">
        <w:rPr>
          <w:rFonts w:ascii="Arial" w:hAnsi="Arial" w:cs="Arial"/>
          <w:b/>
          <w:bCs w:val="0"/>
          <w:sz w:val="20"/>
          <w:szCs w:val="20"/>
        </w:rPr>
        <w:t>Rechtbank</w:t>
      </w:r>
      <w:r w:rsidRPr="00BB7597">
        <w:rPr>
          <w:rFonts w:ascii="Arial" w:hAnsi="Arial" w:cs="Arial"/>
          <w:bCs w:val="0"/>
          <w:sz w:val="20"/>
          <w:szCs w:val="20"/>
        </w:rPr>
        <w:t xml:space="preserve">: </w:t>
      </w:r>
      <w:r w:rsidRPr="00B335F3">
        <w:rPr>
          <w:rFonts w:ascii="Arial" w:hAnsi="Arial" w:cs="Arial"/>
          <w:bCs w:val="0"/>
          <w:i/>
          <w:sz w:val="20"/>
          <w:szCs w:val="20"/>
        </w:rPr>
        <w:t>hier worden overtredingen en misdrijven behandeld door rechters.</w:t>
      </w:r>
    </w:p>
    <w:p w:rsidR="00CC73A3" w:rsidRPr="003A31F9" w:rsidRDefault="00CC73A3" w:rsidP="00CC73A3">
      <w:pPr>
        <w:pStyle w:val="Geenafstand"/>
        <w:spacing w:line="260" w:lineRule="atLeast"/>
        <w:rPr>
          <w:rFonts w:ascii="Arial" w:hAnsi="Arial" w:cs="Arial"/>
          <w:bCs w:val="0"/>
          <w:sz w:val="20"/>
          <w:szCs w:val="20"/>
        </w:rPr>
      </w:pPr>
    </w:p>
    <w:p w:rsidR="00CC73A3" w:rsidRDefault="00CC73A3" w:rsidP="00CC73A3">
      <w:pPr>
        <w:pStyle w:val="Geenafstand"/>
        <w:spacing w:line="260" w:lineRule="atLeast"/>
        <w:rPr>
          <w:rFonts w:ascii="Arial" w:hAnsi="Arial" w:cs="Arial"/>
          <w:bCs w:val="0"/>
          <w:i/>
          <w:sz w:val="20"/>
          <w:szCs w:val="20"/>
        </w:rPr>
      </w:pPr>
      <w:r w:rsidRPr="00BB7597">
        <w:rPr>
          <w:rFonts w:ascii="Arial" w:hAnsi="Arial" w:cs="Arial"/>
          <w:b/>
          <w:bCs w:val="0"/>
          <w:sz w:val="20"/>
          <w:szCs w:val="20"/>
        </w:rPr>
        <w:t>Gerechtshof</w:t>
      </w:r>
      <w:r w:rsidRPr="00BB7597">
        <w:rPr>
          <w:rFonts w:ascii="Arial" w:hAnsi="Arial" w:cs="Arial"/>
          <w:bCs w:val="0"/>
          <w:sz w:val="20"/>
          <w:szCs w:val="20"/>
        </w:rPr>
        <w:t xml:space="preserve">: </w:t>
      </w:r>
      <w:r w:rsidRPr="00B335F3">
        <w:rPr>
          <w:rFonts w:ascii="Arial" w:hAnsi="Arial" w:cs="Arial"/>
          <w:bCs w:val="0"/>
          <w:i/>
          <w:sz w:val="20"/>
          <w:szCs w:val="20"/>
        </w:rPr>
        <w:t>hier ga</w:t>
      </w:r>
      <w:r>
        <w:rPr>
          <w:rFonts w:ascii="Arial" w:hAnsi="Arial" w:cs="Arial"/>
          <w:bCs w:val="0"/>
          <w:i/>
          <w:sz w:val="20"/>
          <w:szCs w:val="20"/>
        </w:rPr>
        <w:t>at iemand</w:t>
      </w:r>
      <w:r w:rsidRPr="00B335F3">
        <w:rPr>
          <w:rFonts w:ascii="Arial" w:hAnsi="Arial" w:cs="Arial"/>
          <w:bCs w:val="0"/>
          <w:i/>
          <w:sz w:val="20"/>
          <w:szCs w:val="20"/>
        </w:rPr>
        <w:t xml:space="preserve"> in hoger beroep tegen een uitspraak van de rechtbank.</w:t>
      </w:r>
    </w:p>
    <w:p w:rsidR="00CC73A3" w:rsidRPr="00BB7597" w:rsidRDefault="00CC73A3" w:rsidP="00CC73A3">
      <w:pPr>
        <w:pStyle w:val="Geenafstand"/>
        <w:spacing w:line="260" w:lineRule="atLeast"/>
        <w:rPr>
          <w:rFonts w:ascii="Arial" w:hAnsi="Arial" w:cs="Arial"/>
          <w:bCs w:val="0"/>
          <w:sz w:val="20"/>
          <w:szCs w:val="20"/>
        </w:rPr>
      </w:pPr>
    </w:p>
    <w:p w:rsidR="00CC73A3" w:rsidRDefault="00CC73A3" w:rsidP="00CC73A3">
      <w:pPr>
        <w:pStyle w:val="Geenafstand"/>
        <w:spacing w:line="260" w:lineRule="atLeast"/>
        <w:rPr>
          <w:rFonts w:ascii="Arial" w:hAnsi="Arial" w:cs="Arial"/>
          <w:bCs w:val="0"/>
          <w:i/>
          <w:sz w:val="20"/>
          <w:szCs w:val="20"/>
        </w:rPr>
      </w:pPr>
      <w:r w:rsidRPr="00BB7597">
        <w:rPr>
          <w:rFonts w:ascii="Arial" w:hAnsi="Arial" w:cs="Arial"/>
          <w:b/>
          <w:bCs w:val="0"/>
          <w:sz w:val="20"/>
          <w:szCs w:val="20"/>
        </w:rPr>
        <w:t>Hoge</w:t>
      </w:r>
      <w:r w:rsidRPr="00BB7597">
        <w:rPr>
          <w:rFonts w:ascii="Arial" w:hAnsi="Arial" w:cs="Arial"/>
          <w:bCs w:val="0"/>
          <w:sz w:val="20"/>
          <w:szCs w:val="20"/>
        </w:rPr>
        <w:t xml:space="preserve"> </w:t>
      </w:r>
      <w:r w:rsidRPr="00BB7597">
        <w:rPr>
          <w:rFonts w:ascii="Arial" w:hAnsi="Arial" w:cs="Arial"/>
          <w:b/>
          <w:bCs w:val="0"/>
          <w:sz w:val="20"/>
          <w:szCs w:val="20"/>
        </w:rPr>
        <w:t>Raad</w:t>
      </w:r>
      <w:r w:rsidRPr="00BB7597">
        <w:rPr>
          <w:rFonts w:ascii="Arial" w:hAnsi="Arial" w:cs="Arial"/>
          <w:bCs w:val="0"/>
          <w:sz w:val="20"/>
          <w:szCs w:val="20"/>
        </w:rPr>
        <w:t xml:space="preserve">: </w:t>
      </w:r>
      <w:r w:rsidRPr="00B335F3">
        <w:rPr>
          <w:rFonts w:ascii="Arial" w:hAnsi="Arial" w:cs="Arial"/>
          <w:bCs w:val="0"/>
          <w:i/>
          <w:sz w:val="20"/>
          <w:szCs w:val="20"/>
        </w:rPr>
        <w:t>is het hoogste rechtsorgaan in Nederland en behandelt cassatiezaken.</w:t>
      </w:r>
    </w:p>
    <w:p w:rsidR="00CC73A3" w:rsidRPr="00BB7597" w:rsidRDefault="00CC73A3" w:rsidP="00CC73A3">
      <w:pPr>
        <w:pStyle w:val="Geenafstand"/>
        <w:spacing w:line="260" w:lineRule="atLeast"/>
        <w:rPr>
          <w:rFonts w:ascii="Arial" w:hAnsi="Arial" w:cs="Arial"/>
          <w:bCs w:val="0"/>
          <w:sz w:val="20"/>
          <w:szCs w:val="20"/>
        </w:rPr>
      </w:pPr>
    </w:p>
    <w:p w:rsidR="00CC73A3" w:rsidRDefault="00CC73A3" w:rsidP="00CC73A3">
      <w:pPr>
        <w:pStyle w:val="Geenafstand"/>
        <w:spacing w:line="260" w:lineRule="atLeast"/>
        <w:rPr>
          <w:rFonts w:ascii="Arial" w:hAnsi="Arial" w:cs="Arial"/>
          <w:bCs w:val="0"/>
          <w:i/>
          <w:sz w:val="20"/>
          <w:szCs w:val="20"/>
        </w:rPr>
      </w:pPr>
      <w:r w:rsidRPr="00BB7597">
        <w:rPr>
          <w:rFonts w:ascii="Arial" w:hAnsi="Arial" w:cs="Arial"/>
          <w:b/>
          <w:bCs w:val="0"/>
          <w:sz w:val="20"/>
          <w:szCs w:val="20"/>
        </w:rPr>
        <w:t>Civiele</w:t>
      </w:r>
      <w:r w:rsidRPr="00BB7597">
        <w:rPr>
          <w:rFonts w:ascii="Arial" w:hAnsi="Arial" w:cs="Arial"/>
          <w:bCs w:val="0"/>
          <w:sz w:val="20"/>
          <w:szCs w:val="20"/>
        </w:rPr>
        <w:t xml:space="preserve"> </w:t>
      </w:r>
      <w:r w:rsidRPr="00BB7597">
        <w:rPr>
          <w:rFonts w:ascii="Arial" w:hAnsi="Arial" w:cs="Arial"/>
          <w:b/>
          <w:bCs w:val="0"/>
          <w:sz w:val="20"/>
          <w:szCs w:val="20"/>
        </w:rPr>
        <w:t>sector</w:t>
      </w:r>
      <w:r w:rsidRPr="00BB7597">
        <w:rPr>
          <w:rFonts w:ascii="Arial" w:hAnsi="Arial" w:cs="Arial"/>
          <w:bCs w:val="0"/>
          <w:sz w:val="20"/>
          <w:szCs w:val="20"/>
        </w:rPr>
        <w:t xml:space="preserve">: </w:t>
      </w:r>
      <w:r w:rsidRPr="00B335F3">
        <w:rPr>
          <w:rFonts w:ascii="Arial" w:hAnsi="Arial" w:cs="Arial"/>
          <w:bCs w:val="0"/>
          <w:i/>
          <w:sz w:val="20"/>
          <w:szCs w:val="20"/>
        </w:rPr>
        <w:t>rechtbankrechters die zich bezighouden met conflicten</w:t>
      </w:r>
      <w:r w:rsidRPr="00B335F3">
        <w:rPr>
          <w:rFonts w:ascii="Arial" w:hAnsi="Arial" w:cs="Arial"/>
          <w:bCs w:val="0"/>
          <w:sz w:val="20"/>
          <w:szCs w:val="20"/>
        </w:rPr>
        <w:t xml:space="preserve"> </w:t>
      </w:r>
      <w:r w:rsidRPr="00B335F3">
        <w:rPr>
          <w:rFonts w:ascii="Arial" w:hAnsi="Arial" w:cs="Arial"/>
          <w:bCs w:val="0"/>
          <w:i/>
          <w:sz w:val="20"/>
          <w:szCs w:val="20"/>
        </w:rPr>
        <w:t>tussen burgers.</w:t>
      </w:r>
      <w:r w:rsidRPr="00BB7597">
        <w:rPr>
          <w:rFonts w:ascii="Arial" w:hAnsi="Arial" w:cs="Arial"/>
          <w:bCs w:val="0"/>
          <w:i/>
          <w:sz w:val="20"/>
          <w:szCs w:val="20"/>
        </w:rPr>
        <w:t xml:space="preserve"> </w:t>
      </w:r>
    </w:p>
    <w:p w:rsidR="00CC73A3" w:rsidRPr="003A31F9"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Cs w:val="0"/>
          <w:i/>
          <w:sz w:val="20"/>
          <w:szCs w:val="20"/>
        </w:rPr>
      </w:pPr>
      <w:r w:rsidRPr="00BB7597">
        <w:rPr>
          <w:rFonts w:ascii="Arial" w:hAnsi="Arial" w:cs="Arial"/>
          <w:b/>
          <w:bCs w:val="0"/>
          <w:sz w:val="20"/>
          <w:szCs w:val="20"/>
        </w:rPr>
        <w:t>Sector</w:t>
      </w:r>
      <w:r w:rsidRPr="00BB7597">
        <w:rPr>
          <w:rFonts w:ascii="Arial" w:hAnsi="Arial" w:cs="Arial"/>
          <w:bCs w:val="0"/>
          <w:sz w:val="20"/>
          <w:szCs w:val="20"/>
        </w:rPr>
        <w:t xml:space="preserve"> </w:t>
      </w:r>
      <w:r w:rsidRPr="00BB7597">
        <w:rPr>
          <w:rFonts w:ascii="Arial" w:hAnsi="Arial" w:cs="Arial"/>
          <w:b/>
          <w:bCs w:val="0"/>
          <w:sz w:val="20"/>
          <w:szCs w:val="20"/>
        </w:rPr>
        <w:t>bestuursrecht</w:t>
      </w:r>
      <w:r w:rsidRPr="00BB7597">
        <w:rPr>
          <w:rFonts w:ascii="Arial" w:hAnsi="Arial" w:cs="Arial"/>
          <w:bCs w:val="0"/>
          <w:sz w:val="20"/>
          <w:szCs w:val="20"/>
        </w:rPr>
        <w:t xml:space="preserve">: </w:t>
      </w:r>
      <w:r w:rsidRPr="00B335F3">
        <w:rPr>
          <w:rFonts w:ascii="Arial" w:hAnsi="Arial" w:cs="Arial"/>
          <w:bCs w:val="0"/>
          <w:i/>
          <w:sz w:val="20"/>
          <w:szCs w:val="20"/>
        </w:rPr>
        <w:t>rechtbankrechters die zich bezighouden met conflicten tussen burgers en overheid.</w:t>
      </w: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Cs w:val="0"/>
          <w:i/>
          <w:sz w:val="20"/>
          <w:szCs w:val="20"/>
        </w:rPr>
      </w:pPr>
      <w:r w:rsidRPr="00BB7597">
        <w:rPr>
          <w:rFonts w:ascii="Arial" w:hAnsi="Arial" w:cs="Arial"/>
          <w:b/>
          <w:bCs w:val="0"/>
          <w:sz w:val="20"/>
          <w:szCs w:val="20"/>
        </w:rPr>
        <w:t>Sector</w:t>
      </w:r>
      <w:r w:rsidRPr="00BB7597">
        <w:rPr>
          <w:rFonts w:ascii="Arial" w:hAnsi="Arial" w:cs="Arial"/>
          <w:bCs w:val="0"/>
          <w:sz w:val="20"/>
          <w:szCs w:val="20"/>
        </w:rPr>
        <w:t xml:space="preserve"> </w:t>
      </w:r>
      <w:r w:rsidRPr="00BB7597">
        <w:rPr>
          <w:rFonts w:ascii="Arial" w:hAnsi="Arial" w:cs="Arial"/>
          <w:b/>
          <w:bCs w:val="0"/>
          <w:sz w:val="20"/>
          <w:szCs w:val="20"/>
        </w:rPr>
        <w:t>strafrecht</w:t>
      </w:r>
      <w:r w:rsidRPr="00BB7597">
        <w:rPr>
          <w:rFonts w:ascii="Arial" w:hAnsi="Arial" w:cs="Arial"/>
          <w:bCs w:val="0"/>
          <w:sz w:val="20"/>
          <w:szCs w:val="20"/>
        </w:rPr>
        <w:t xml:space="preserve">: </w:t>
      </w:r>
      <w:r w:rsidRPr="00B335F3">
        <w:rPr>
          <w:rFonts w:ascii="Arial" w:hAnsi="Arial" w:cs="Arial"/>
          <w:bCs w:val="0"/>
          <w:i/>
          <w:sz w:val="20"/>
          <w:szCs w:val="20"/>
        </w:rPr>
        <w:t>rechtbankrechters die zich bezighouden met overtredingen en misdrijven.</w:t>
      </w:r>
    </w:p>
    <w:p w:rsidR="00CC73A3" w:rsidRPr="00BB7597" w:rsidRDefault="00CC73A3" w:rsidP="00CC73A3">
      <w:pPr>
        <w:pStyle w:val="Geenafstand"/>
        <w:spacing w:line="260" w:lineRule="atLeast"/>
        <w:rPr>
          <w:rFonts w:ascii="Arial" w:hAnsi="Arial" w:cs="Arial"/>
          <w:bCs w:val="0"/>
          <w:sz w:val="20"/>
          <w:szCs w:val="20"/>
        </w:rPr>
      </w:pPr>
    </w:p>
    <w:p w:rsidR="00CC73A3" w:rsidRDefault="00CC73A3" w:rsidP="00CC73A3">
      <w:pPr>
        <w:pStyle w:val="Geenafstand"/>
        <w:spacing w:line="260" w:lineRule="atLeast"/>
        <w:rPr>
          <w:rFonts w:ascii="Arial" w:hAnsi="Arial" w:cs="Arial"/>
          <w:bCs w:val="0"/>
          <w:i/>
          <w:sz w:val="20"/>
          <w:szCs w:val="20"/>
        </w:rPr>
      </w:pPr>
      <w:r w:rsidRPr="00BB7597">
        <w:rPr>
          <w:rFonts w:ascii="Arial" w:hAnsi="Arial" w:cs="Arial"/>
          <w:b/>
          <w:bCs w:val="0"/>
          <w:sz w:val="20"/>
          <w:szCs w:val="20"/>
        </w:rPr>
        <w:t>Sector</w:t>
      </w:r>
      <w:r w:rsidRPr="00BB7597">
        <w:rPr>
          <w:rFonts w:ascii="Arial" w:hAnsi="Arial" w:cs="Arial"/>
          <w:bCs w:val="0"/>
          <w:sz w:val="20"/>
          <w:szCs w:val="20"/>
        </w:rPr>
        <w:t xml:space="preserve"> </w:t>
      </w:r>
      <w:r w:rsidRPr="00BB7597">
        <w:rPr>
          <w:rFonts w:ascii="Arial" w:hAnsi="Arial" w:cs="Arial"/>
          <w:b/>
          <w:bCs w:val="0"/>
          <w:sz w:val="20"/>
          <w:szCs w:val="20"/>
        </w:rPr>
        <w:t>kanton</w:t>
      </w:r>
      <w:r w:rsidRPr="00BB7597">
        <w:rPr>
          <w:rFonts w:ascii="Arial" w:hAnsi="Arial" w:cs="Arial"/>
          <w:bCs w:val="0"/>
          <w:sz w:val="20"/>
          <w:szCs w:val="20"/>
        </w:rPr>
        <w:t xml:space="preserve">, </w:t>
      </w:r>
      <w:r w:rsidRPr="00BB7597">
        <w:rPr>
          <w:rFonts w:ascii="Arial" w:hAnsi="Arial" w:cs="Arial"/>
          <w:b/>
          <w:bCs w:val="0"/>
          <w:sz w:val="20"/>
          <w:szCs w:val="20"/>
        </w:rPr>
        <w:t>kantonrechter</w:t>
      </w:r>
      <w:r w:rsidRPr="00BB7597">
        <w:rPr>
          <w:rFonts w:ascii="Arial" w:hAnsi="Arial" w:cs="Arial"/>
          <w:bCs w:val="0"/>
          <w:sz w:val="20"/>
          <w:szCs w:val="20"/>
        </w:rPr>
        <w:t xml:space="preserve">: </w:t>
      </w:r>
      <w:r w:rsidRPr="00B335F3">
        <w:rPr>
          <w:rFonts w:ascii="Arial" w:hAnsi="Arial" w:cs="Arial"/>
          <w:bCs w:val="0"/>
          <w:i/>
          <w:sz w:val="20"/>
          <w:szCs w:val="20"/>
        </w:rPr>
        <w:t>rechtbankrechters die zich bezighouden met lichte overtredingen.</w:t>
      </w: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Cs w:val="0"/>
          <w:i/>
          <w:sz w:val="20"/>
          <w:szCs w:val="20"/>
        </w:rPr>
      </w:pPr>
      <w:r w:rsidRPr="00BB7597">
        <w:rPr>
          <w:rFonts w:ascii="Arial" w:hAnsi="Arial" w:cs="Arial"/>
          <w:b/>
          <w:bCs w:val="0"/>
          <w:sz w:val="20"/>
          <w:szCs w:val="20"/>
        </w:rPr>
        <w:t>Strafrechter</w:t>
      </w:r>
      <w:r w:rsidRPr="00BB7597">
        <w:rPr>
          <w:rFonts w:ascii="Arial" w:hAnsi="Arial" w:cs="Arial"/>
          <w:bCs w:val="0"/>
          <w:sz w:val="20"/>
          <w:szCs w:val="20"/>
        </w:rPr>
        <w:t xml:space="preserve">: </w:t>
      </w:r>
      <w:r w:rsidRPr="00BB7597">
        <w:rPr>
          <w:rFonts w:ascii="Arial" w:hAnsi="Arial" w:cs="Arial"/>
          <w:bCs w:val="0"/>
          <w:i/>
          <w:sz w:val="20"/>
          <w:szCs w:val="20"/>
        </w:rPr>
        <w:t>behandelt overtredingen en misdrijven.</w:t>
      </w: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Cs w:val="0"/>
          <w:i/>
          <w:sz w:val="20"/>
          <w:szCs w:val="20"/>
        </w:rPr>
      </w:pPr>
      <w:r w:rsidRPr="00BB7597">
        <w:rPr>
          <w:rFonts w:ascii="Arial" w:hAnsi="Arial" w:cs="Arial"/>
          <w:b/>
          <w:bCs w:val="0"/>
          <w:sz w:val="20"/>
          <w:szCs w:val="20"/>
        </w:rPr>
        <w:t>Politierechter</w:t>
      </w:r>
      <w:r w:rsidRPr="00BB7597">
        <w:rPr>
          <w:rFonts w:ascii="Arial" w:hAnsi="Arial" w:cs="Arial"/>
          <w:bCs w:val="0"/>
          <w:sz w:val="20"/>
          <w:szCs w:val="20"/>
        </w:rPr>
        <w:t xml:space="preserve">: </w:t>
      </w:r>
      <w:r w:rsidRPr="00BB7597">
        <w:rPr>
          <w:rFonts w:ascii="Arial" w:hAnsi="Arial" w:cs="Arial"/>
          <w:bCs w:val="0"/>
          <w:i/>
          <w:sz w:val="20"/>
          <w:szCs w:val="20"/>
        </w:rPr>
        <w:t>behandelt lichte misdrijven waarvoor maximaal één jaar gevangenisstraf wordt geëist.</w:t>
      </w: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Cs w:val="0"/>
          <w:i/>
          <w:sz w:val="20"/>
          <w:szCs w:val="20"/>
        </w:rPr>
      </w:pPr>
      <w:r w:rsidRPr="00BB7597">
        <w:rPr>
          <w:rFonts w:ascii="Arial" w:hAnsi="Arial" w:cs="Arial"/>
          <w:b/>
          <w:bCs w:val="0"/>
          <w:sz w:val="20"/>
          <w:szCs w:val="20"/>
        </w:rPr>
        <w:t>Meervoudige</w:t>
      </w:r>
      <w:r w:rsidRPr="00BB7597">
        <w:rPr>
          <w:rFonts w:ascii="Arial" w:hAnsi="Arial" w:cs="Arial"/>
          <w:bCs w:val="0"/>
          <w:sz w:val="20"/>
          <w:szCs w:val="20"/>
        </w:rPr>
        <w:t xml:space="preserve"> </w:t>
      </w:r>
      <w:r w:rsidRPr="00BB7597">
        <w:rPr>
          <w:rFonts w:ascii="Arial" w:hAnsi="Arial" w:cs="Arial"/>
          <w:b/>
          <w:bCs w:val="0"/>
          <w:sz w:val="20"/>
          <w:szCs w:val="20"/>
        </w:rPr>
        <w:t>kamer</w:t>
      </w:r>
      <w:r w:rsidRPr="00BB7597">
        <w:rPr>
          <w:rFonts w:ascii="Arial" w:hAnsi="Arial" w:cs="Arial"/>
          <w:bCs w:val="0"/>
          <w:sz w:val="20"/>
          <w:szCs w:val="20"/>
        </w:rPr>
        <w:t xml:space="preserve">: </w:t>
      </w:r>
      <w:r w:rsidRPr="00B335F3">
        <w:rPr>
          <w:rFonts w:ascii="Arial" w:hAnsi="Arial" w:cs="Arial"/>
          <w:bCs w:val="0"/>
          <w:i/>
          <w:sz w:val="20"/>
          <w:szCs w:val="20"/>
        </w:rPr>
        <w:t>drie rechtbankrechters die oordelen over zware misdrijven.</w:t>
      </w: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Cs w:val="0"/>
          <w:i/>
          <w:sz w:val="20"/>
          <w:szCs w:val="20"/>
        </w:rPr>
      </w:pPr>
      <w:r w:rsidRPr="00BB7597">
        <w:rPr>
          <w:rFonts w:ascii="Arial" w:hAnsi="Arial" w:cs="Arial"/>
          <w:b/>
          <w:bCs w:val="0"/>
          <w:sz w:val="20"/>
          <w:szCs w:val="20"/>
        </w:rPr>
        <w:t>Hoger</w:t>
      </w:r>
      <w:r w:rsidRPr="00BB7597">
        <w:rPr>
          <w:rFonts w:ascii="Arial" w:hAnsi="Arial" w:cs="Arial"/>
          <w:bCs w:val="0"/>
          <w:sz w:val="20"/>
          <w:szCs w:val="20"/>
        </w:rPr>
        <w:t xml:space="preserve"> </w:t>
      </w:r>
      <w:r w:rsidRPr="00BB7597">
        <w:rPr>
          <w:rFonts w:ascii="Arial" w:hAnsi="Arial" w:cs="Arial"/>
          <w:b/>
          <w:bCs w:val="0"/>
          <w:sz w:val="20"/>
          <w:szCs w:val="20"/>
        </w:rPr>
        <w:t>beroep</w:t>
      </w:r>
      <w:r w:rsidRPr="00B335F3">
        <w:rPr>
          <w:rFonts w:ascii="Arial" w:hAnsi="Arial" w:cs="Arial"/>
          <w:bCs w:val="0"/>
          <w:sz w:val="20"/>
          <w:szCs w:val="20"/>
        </w:rPr>
        <w:t xml:space="preserve">: </w:t>
      </w:r>
      <w:r w:rsidRPr="00B335F3">
        <w:rPr>
          <w:rFonts w:ascii="Arial" w:hAnsi="Arial" w:cs="Arial"/>
          <w:bCs w:val="0"/>
          <w:i/>
          <w:sz w:val="20"/>
          <w:szCs w:val="20"/>
        </w:rPr>
        <w:t>de verdachte of de officier van justitie legt een rechtbankzaak opnieuw voor aan het gerechtshof.</w:t>
      </w:r>
    </w:p>
    <w:p w:rsidR="00CC73A3" w:rsidRPr="00BB7597" w:rsidRDefault="00CC73A3" w:rsidP="00CC73A3">
      <w:pPr>
        <w:pStyle w:val="Geenafstand"/>
        <w:spacing w:line="260" w:lineRule="atLeast"/>
        <w:rPr>
          <w:rFonts w:ascii="Arial" w:hAnsi="Arial" w:cs="Arial"/>
          <w:bCs w:val="0"/>
          <w:sz w:val="20"/>
          <w:szCs w:val="20"/>
        </w:rPr>
      </w:pPr>
    </w:p>
    <w:p w:rsidR="00CC73A3" w:rsidRPr="002261AA" w:rsidRDefault="00CC73A3" w:rsidP="00CC73A3">
      <w:pPr>
        <w:pStyle w:val="Geenafstand"/>
        <w:spacing w:line="260" w:lineRule="atLeast"/>
        <w:rPr>
          <w:rFonts w:ascii="Arial" w:hAnsi="Arial" w:cs="Arial"/>
          <w:bCs w:val="0"/>
          <w:i/>
          <w:sz w:val="20"/>
          <w:szCs w:val="20"/>
        </w:rPr>
      </w:pPr>
      <w:r w:rsidRPr="00BB7597">
        <w:rPr>
          <w:rFonts w:ascii="Arial" w:hAnsi="Arial" w:cs="Arial"/>
          <w:b/>
          <w:bCs w:val="0"/>
          <w:sz w:val="20"/>
          <w:szCs w:val="20"/>
        </w:rPr>
        <w:t>In</w:t>
      </w:r>
      <w:r w:rsidRPr="00BB7597">
        <w:rPr>
          <w:rFonts w:ascii="Arial" w:hAnsi="Arial" w:cs="Arial"/>
          <w:bCs w:val="0"/>
          <w:sz w:val="20"/>
          <w:szCs w:val="20"/>
        </w:rPr>
        <w:t xml:space="preserve"> </w:t>
      </w:r>
      <w:r w:rsidRPr="00BB7597">
        <w:rPr>
          <w:rFonts w:ascii="Arial" w:hAnsi="Arial" w:cs="Arial"/>
          <w:b/>
          <w:bCs w:val="0"/>
          <w:sz w:val="20"/>
          <w:szCs w:val="20"/>
        </w:rPr>
        <w:t>cassatie gaan</w:t>
      </w:r>
      <w:r w:rsidRPr="00BB7597">
        <w:rPr>
          <w:rFonts w:ascii="Arial" w:hAnsi="Arial" w:cs="Arial"/>
          <w:bCs w:val="0"/>
          <w:sz w:val="20"/>
          <w:szCs w:val="20"/>
        </w:rPr>
        <w:t xml:space="preserve">: </w:t>
      </w:r>
      <w:r w:rsidRPr="00B335F3">
        <w:rPr>
          <w:rFonts w:ascii="Arial" w:hAnsi="Arial" w:cs="Arial"/>
          <w:bCs w:val="0"/>
          <w:i/>
          <w:sz w:val="20"/>
          <w:szCs w:val="20"/>
        </w:rPr>
        <w:t>een verdachte of de officier van justitie vraagt aan de Hoge Raad of in een zaak het recht goed is toegepast.</w:t>
      </w: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Cs w:val="0"/>
          <w:i/>
          <w:sz w:val="20"/>
          <w:szCs w:val="20"/>
        </w:rPr>
      </w:pPr>
      <w:r w:rsidRPr="00BB7597">
        <w:rPr>
          <w:rFonts w:ascii="Arial" w:hAnsi="Arial" w:cs="Arial"/>
          <w:b/>
          <w:bCs w:val="0"/>
          <w:sz w:val="20"/>
          <w:szCs w:val="20"/>
        </w:rPr>
        <w:t>Jurisprudentie</w:t>
      </w:r>
      <w:r w:rsidRPr="00BB7597">
        <w:rPr>
          <w:rFonts w:ascii="Arial" w:hAnsi="Arial" w:cs="Arial"/>
          <w:bCs w:val="0"/>
          <w:sz w:val="20"/>
          <w:szCs w:val="20"/>
        </w:rPr>
        <w:t xml:space="preserve">: </w:t>
      </w:r>
      <w:r w:rsidRPr="00BB7597">
        <w:rPr>
          <w:rFonts w:ascii="Arial" w:hAnsi="Arial" w:cs="Arial"/>
          <w:bCs w:val="0"/>
          <w:i/>
          <w:sz w:val="20"/>
          <w:szCs w:val="20"/>
        </w:rPr>
        <w:t>is het geheel aan rechterlijke uitspraken.</w:t>
      </w:r>
    </w:p>
    <w:p w:rsidR="00CC73A3" w:rsidRPr="00BB7597" w:rsidRDefault="00CC73A3" w:rsidP="00CC73A3">
      <w:pPr>
        <w:pStyle w:val="Geenafstand"/>
        <w:spacing w:line="260" w:lineRule="atLeast"/>
        <w:rPr>
          <w:rFonts w:ascii="Arial" w:hAnsi="Arial" w:cs="Arial"/>
          <w:bCs w:val="0"/>
          <w:sz w:val="20"/>
          <w:szCs w:val="20"/>
        </w:rPr>
      </w:pPr>
    </w:p>
    <w:p w:rsidR="00CC73A3" w:rsidRPr="00730F03" w:rsidRDefault="00CC73A3" w:rsidP="00CC73A3">
      <w:pPr>
        <w:pStyle w:val="Geenafstand"/>
        <w:spacing w:line="260" w:lineRule="atLeast"/>
        <w:rPr>
          <w:rFonts w:ascii="Arial" w:hAnsi="Arial" w:cs="Arial"/>
          <w:bCs w:val="0"/>
          <w:i/>
          <w:sz w:val="20"/>
          <w:szCs w:val="20"/>
        </w:rPr>
      </w:pPr>
      <w:r w:rsidRPr="00BB7597">
        <w:rPr>
          <w:rFonts w:ascii="Arial" w:hAnsi="Arial" w:cs="Arial"/>
          <w:b/>
          <w:bCs w:val="0"/>
          <w:sz w:val="20"/>
          <w:szCs w:val="20"/>
        </w:rPr>
        <w:t xml:space="preserve">Aanklacht </w:t>
      </w:r>
      <w:r w:rsidRPr="008B7BE8">
        <w:rPr>
          <w:rFonts w:ascii="Arial" w:hAnsi="Arial" w:cs="Arial"/>
          <w:bCs w:val="0"/>
          <w:sz w:val="20"/>
          <w:szCs w:val="20"/>
        </w:rPr>
        <w:t>/</w:t>
      </w:r>
      <w:r w:rsidRPr="00BB7597">
        <w:rPr>
          <w:rFonts w:ascii="Arial" w:hAnsi="Arial" w:cs="Arial"/>
          <w:b/>
          <w:bCs w:val="0"/>
          <w:sz w:val="20"/>
          <w:szCs w:val="20"/>
        </w:rPr>
        <w:t xml:space="preserve"> tenlastelegging</w:t>
      </w:r>
      <w:r w:rsidRPr="00BB7597">
        <w:rPr>
          <w:rFonts w:ascii="Arial" w:hAnsi="Arial" w:cs="Arial"/>
          <w:bCs w:val="0"/>
          <w:sz w:val="20"/>
          <w:szCs w:val="20"/>
        </w:rPr>
        <w:t>:</w:t>
      </w:r>
      <w:r w:rsidRPr="00730F03">
        <w:rPr>
          <w:rFonts w:ascii="Arial" w:hAnsi="Arial" w:cs="Arial"/>
          <w:bCs w:val="0"/>
          <w:sz w:val="20"/>
          <w:szCs w:val="20"/>
        </w:rPr>
        <w:t xml:space="preserve"> </w:t>
      </w:r>
      <w:r w:rsidRPr="00B335F3">
        <w:rPr>
          <w:rFonts w:ascii="Arial" w:hAnsi="Arial" w:cs="Arial"/>
          <w:bCs w:val="0"/>
          <w:i/>
          <w:sz w:val="20"/>
          <w:szCs w:val="20"/>
        </w:rPr>
        <w:t xml:space="preserve">onderdeel van de dagvaarding waarin het OM zegt waarvan </w:t>
      </w:r>
      <w:r>
        <w:rPr>
          <w:rFonts w:ascii="Arial" w:hAnsi="Arial" w:cs="Arial"/>
          <w:bCs w:val="0"/>
          <w:i/>
          <w:sz w:val="20"/>
          <w:szCs w:val="20"/>
        </w:rPr>
        <w:t>het</w:t>
      </w:r>
      <w:r w:rsidRPr="00B335F3">
        <w:rPr>
          <w:rFonts w:ascii="Arial" w:hAnsi="Arial" w:cs="Arial"/>
          <w:bCs w:val="0"/>
          <w:i/>
          <w:sz w:val="20"/>
          <w:szCs w:val="20"/>
        </w:rPr>
        <w:t xml:space="preserve"> de verdachte  beschuldigt.</w:t>
      </w:r>
    </w:p>
    <w:p w:rsidR="00CC73A3" w:rsidRDefault="00CC73A3" w:rsidP="00CC73A3">
      <w:pPr>
        <w:pStyle w:val="Geenafstand"/>
        <w:spacing w:line="260" w:lineRule="atLeast"/>
        <w:rPr>
          <w:rFonts w:ascii="Arial" w:hAnsi="Arial" w:cs="Arial"/>
          <w:b/>
          <w:bCs w:val="0"/>
          <w:sz w:val="20"/>
          <w:szCs w:val="20"/>
        </w:rPr>
      </w:pPr>
    </w:p>
    <w:p w:rsidR="00CC73A3" w:rsidRPr="00BB7597" w:rsidRDefault="00CC73A3" w:rsidP="00CC73A3">
      <w:pPr>
        <w:pStyle w:val="Geenafstand"/>
        <w:spacing w:line="260" w:lineRule="atLeast"/>
        <w:rPr>
          <w:rFonts w:ascii="Arial" w:hAnsi="Arial" w:cs="Arial"/>
          <w:bCs w:val="0"/>
          <w:i/>
          <w:sz w:val="20"/>
          <w:szCs w:val="20"/>
        </w:rPr>
      </w:pPr>
      <w:r w:rsidRPr="00BB7597">
        <w:rPr>
          <w:rFonts w:ascii="Arial" w:hAnsi="Arial" w:cs="Arial"/>
          <w:b/>
          <w:bCs w:val="0"/>
          <w:sz w:val="20"/>
          <w:szCs w:val="20"/>
        </w:rPr>
        <w:t>Getuigen</w:t>
      </w:r>
      <w:r w:rsidRPr="00BB7597">
        <w:rPr>
          <w:rFonts w:ascii="Arial" w:hAnsi="Arial" w:cs="Arial"/>
          <w:bCs w:val="0"/>
          <w:sz w:val="20"/>
          <w:szCs w:val="20"/>
        </w:rPr>
        <w:t xml:space="preserve">: </w:t>
      </w:r>
      <w:r w:rsidRPr="00B335F3">
        <w:rPr>
          <w:rFonts w:ascii="Arial" w:hAnsi="Arial" w:cs="Arial"/>
          <w:bCs w:val="0"/>
          <w:i/>
          <w:sz w:val="20"/>
          <w:szCs w:val="20"/>
        </w:rPr>
        <w:t>zijn mensen die iets hebben gezien of gehoord wat met de zaak te maken kan hebben.</w:t>
      </w:r>
    </w:p>
    <w:p w:rsidR="00CC73A3" w:rsidRPr="003A31F9" w:rsidRDefault="00CC73A3" w:rsidP="00CC73A3">
      <w:pPr>
        <w:pStyle w:val="Geenafstand"/>
        <w:spacing w:line="260" w:lineRule="atLeast"/>
        <w:rPr>
          <w:rFonts w:ascii="Arial" w:hAnsi="Arial" w:cs="Arial"/>
          <w:bCs w:val="0"/>
          <w:i/>
          <w:sz w:val="20"/>
          <w:szCs w:val="20"/>
        </w:rPr>
      </w:pPr>
    </w:p>
    <w:p w:rsidR="00CC73A3" w:rsidRPr="00BB7597" w:rsidRDefault="00CC73A3" w:rsidP="00CC73A3">
      <w:pPr>
        <w:pStyle w:val="Geenafstand"/>
        <w:spacing w:line="260" w:lineRule="atLeast"/>
        <w:rPr>
          <w:rFonts w:ascii="Arial" w:hAnsi="Arial" w:cs="Arial"/>
          <w:bCs w:val="0"/>
          <w:i/>
          <w:sz w:val="20"/>
          <w:szCs w:val="20"/>
        </w:rPr>
      </w:pPr>
      <w:r w:rsidRPr="00BB7597">
        <w:rPr>
          <w:rFonts w:ascii="Arial" w:hAnsi="Arial" w:cs="Arial"/>
          <w:b/>
          <w:bCs w:val="0"/>
          <w:sz w:val="20"/>
          <w:szCs w:val="20"/>
        </w:rPr>
        <w:t>Meineed</w:t>
      </w:r>
      <w:r w:rsidRPr="00BB7597">
        <w:rPr>
          <w:rFonts w:ascii="Arial" w:hAnsi="Arial" w:cs="Arial"/>
          <w:bCs w:val="0"/>
          <w:sz w:val="20"/>
          <w:szCs w:val="20"/>
        </w:rPr>
        <w:t xml:space="preserve">: </w:t>
      </w:r>
      <w:r w:rsidRPr="00B335F3">
        <w:rPr>
          <w:rFonts w:ascii="Arial" w:hAnsi="Arial" w:cs="Arial"/>
          <w:bCs w:val="0"/>
          <w:i/>
          <w:sz w:val="20"/>
          <w:szCs w:val="20"/>
        </w:rPr>
        <w:t>betekent liegen onder ede.</w:t>
      </w:r>
    </w:p>
    <w:p w:rsidR="00CC73A3" w:rsidRPr="003A31F9" w:rsidRDefault="00CC73A3" w:rsidP="00CC73A3">
      <w:pPr>
        <w:pStyle w:val="Geenafstand"/>
        <w:spacing w:line="260" w:lineRule="atLeast"/>
        <w:rPr>
          <w:rFonts w:ascii="Arial" w:hAnsi="Arial" w:cs="Arial"/>
          <w:bCs w:val="0"/>
          <w:sz w:val="20"/>
          <w:szCs w:val="20"/>
        </w:rPr>
      </w:pPr>
    </w:p>
    <w:p w:rsidR="00CC73A3" w:rsidRDefault="00CC73A3" w:rsidP="00CC73A3">
      <w:pPr>
        <w:pStyle w:val="Geenafstand"/>
        <w:spacing w:line="260" w:lineRule="atLeast"/>
        <w:rPr>
          <w:rFonts w:ascii="Arial" w:hAnsi="Arial" w:cs="Arial"/>
          <w:bCs w:val="0"/>
          <w:i/>
          <w:sz w:val="20"/>
          <w:szCs w:val="20"/>
        </w:rPr>
      </w:pPr>
      <w:r w:rsidRPr="00BB7597">
        <w:rPr>
          <w:rFonts w:ascii="Arial" w:hAnsi="Arial" w:cs="Arial"/>
          <w:b/>
          <w:bCs w:val="0"/>
          <w:sz w:val="20"/>
          <w:szCs w:val="20"/>
        </w:rPr>
        <w:t>Spreekrecht</w:t>
      </w:r>
      <w:r w:rsidRPr="00BB7597">
        <w:rPr>
          <w:rFonts w:ascii="Arial" w:hAnsi="Arial" w:cs="Arial"/>
          <w:bCs w:val="0"/>
          <w:sz w:val="20"/>
          <w:szCs w:val="20"/>
        </w:rPr>
        <w:t xml:space="preserve">: </w:t>
      </w:r>
      <w:r w:rsidRPr="00B335F3">
        <w:rPr>
          <w:rFonts w:ascii="Arial" w:hAnsi="Arial" w:cs="Arial"/>
          <w:bCs w:val="0"/>
          <w:i/>
          <w:sz w:val="20"/>
          <w:szCs w:val="20"/>
        </w:rPr>
        <w:t>een slachtoffer of nabestaande van een ernstig delict mag iets zeggen tijdens de zitting.</w:t>
      </w:r>
    </w:p>
    <w:p w:rsidR="00CC73A3" w:rsidRDefault="00CC73A3" w:rsidP="00CC73A3">
      <w:pPr>
        <w:pStyle w:val="Geenafstand"/>
        <w:spacing w:line="260" w:lineRule="atLeast"/>
        <w:rPr>
          <w:rFonts w:ascii="Arial" w:hAnsi="Arial" w:cs="Arial"/>
          <w:b/>
          <w:bCs w:val="0"/>
          <w:sz w:val="20"/>
          <w:szCs w:val="20"/>
        </w:rPr>
      </w:pPr>
    </w:p>
    <w:p w:rsidR="00CC73A3" w:rsidRPr="00BB7597" w:rsidRDefault="00CC73A3" w:rsidP="00CC73A3">
      <w:pPr>
        <w:pStyle w:val="Geenafstand"/>
        <w:spacing w:line="260" w:lineRule="atLeast"/>
        <w:rPr>
          <w:rFonts w:ascii="Arial" w:hAnsi="Arial" w:cs="Arial"/>
          <w:bCs w:val="0"/>
          <w:sz w:val="20"/>
          <w:szCs w:val="20"/>
        </w:rPr>
      </w:pPr>
      <w:r w:rsidRPr="00BB7597">
        <w:rPr>
          <w:rFonts w:ascii="Arial" w:hAnsi="Arial" w:cs="Arial"/>
          <w:b/>
          <w:bCs w:val="0"/>
          <w:sz w:val="20"/>
          <w:szCs w:val="20"/>
        </w:rPr>
        <w:t>Requisitoir</w:t>
      </w:r>
      <w:r w:rsidRPr="00BB7597">
        <w:rPr>
          <w:rFonts w:ascii="Arial" w:hAnsi="Arial" w:cs="Arial"/>
          <w:bCs w:val="0"/>
          <w:sz w:val="20"/>
          <w:szCs w:val="20"/>
        </w:rPr>
        <w:t xml:space="preserve">: </w:t>
      </w:r>
      <w:r w:rsidRPr="00B335F3">
        <w:rPr>
          <w:rFonts w:ascii="Arial" w:hAnsi="Arial" w:cs="Arial"/>
          <w:bCs w:val="0"/>
          <w:i/>
          <w:sz w:val="20"/>
          <w:szCs w:val="20"/>
        </w:rPr>
        <w:t>de slottoespraak van de officier van justitie met daarin de</w:t>
      </w:r>
      <w:r>
        <w:rPr>
          <w:rFonts w:ascii="Arial" w:hAnsi="Arial" w:cs="Arial"/>
          <w:bCs w:val="0"/>
          <w:i/>
          <w:sz w:val="20"/>
          <w:szCs w:val="20"/>
        </w:rPr>
        <w:t xml:space="preserve"> straf</w:t>
      </w:r>
      <w:r w:rsidRPr="00B335F3">
        <w:rPr>
          <w:rFonts w:ascii="Arial" w:hAnsi="Arial" w:cs="Arial"/>
          <w:bCs w:val="0"/>
          <w:i/>
          <w:sz w:val="20"/>
          <w:szCs w:val="20"/>
        </w:rPr>
        <w:t>eis.</w:t>
      </w:r>
    </w:p>
    <w:p w:rsidR="00CC73A3" w:rsidRPr="00BB7597" w:rsidRDefault="00CC73A3" w:rsidP="00CC73A3">
      <w:pPr>
        <w:pStyle w:val="Geenafstand"/>
        <w:spacing w:line="260" w:lineRule="atLeast"/>
        <w:rPr>
          <w:rFonts w:ascii="Arial" w:hAnsi="Arial" w:cs="Arial"/>
          <w:bCs w:val="0"/>
          <w:i/>
          <w:sz w:val="20"/>
          <w:szCs w:val="20"/>
        </w:rPr>
      </w:pPr>
    </w:p>
    <w:p w:rsidR="00CC73A3" w:rsidRPr="00BB7597" w:rsidRDefault="00CC73A3" w:rsidP="00CC73A3">
      <w:pPr>
        <w:pStyle w:val="Geenafstand"/>
        <w:spacing w:line="260" w:lineRule="atLeast"/>
        <w:rPr>
          <w:rFonts w:ascii="Arial" w:hAnsi="Arial" w:cs="Arial"/>
          <w:bCs w:val="0"/>
          <w:sz w:val="20"/>
          <w:szCs w:val="20"/>
        </w:rPr>
      </w:pPr>
      <w:r w:rsidRPr="00BB7597">
        <w:rPr>
          <w:rFonts w:ascii="Arial" w:hAnsi="Arial" w:cs="Arial"/>
          <w:b/>
          <w:bCs w:val="0"/>
          <w:sz w:val="20"/>
          <w:szCs w:val="20"/>
        </w:rPr>
        <w:t>Pleidooi</w:t>
      </w:r>
      <w:r w:rsidRPr="00BB7597">
        <w:rPr>
          <w:rFonts w:ascii="Arial" w:hAnsi="Arial" w:cs="Arial"/>
          <w:bCs w:val="0"/>
          <w:sz w:val="20"/>
          <w:szCs w:val="20"/>
        </w:rPr>
        <w:t xml:space="preserve">: </w:t>
      </w:r>
      <w:r w:rsidRPr="00B335F3">
        <w:rPr>
          <w:rFonts w:ascii="Arial" w:hAnsi="Arial" w:cs="Arial"/>
          <w:bCs w:val="0"/>
          <w:i/>
          <w:sz w:val="20"/>
          <w:szCs w:val="20"/>
        </w:rPr>
        <w:t>de slottoespraak van de advocaat met daarin het verzoek om een lichtere straf of vrijspraak.</w:t>
      </w: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Cs w:val="0"/>
          <w:i/>
          <w:sz w:val="20"/>
          <w:szCs w:val="20"/>
        </w:rPr>
      </w:pPr>
      <w:r w:rsidRPr="00BB7597">
        <w:rPr>
          <w:rFonts w:ascii="Arial" w:hAnsi="Arial" w:cs="Arial"/>
          <w:b/>
          <w:bCs w:val="0"/>
          <w:sz w:val="20"/>
          <w:szCs w:val="20"/>
        </w:rPr>
        <w:t>Vonnis</w:t>
      </w:r>
      <w:r w:rsidRPr="00BB7597">
        <w:rPr>
          <w:rFonts w:ascii="Arial" w:hAnsi="Arial" w:cs="Arial"/>
          <w:bCs w:val="0"/>
          <w:sz w:val="20"/>
          <w:szCs w:val="20"/>
        </w:rPr>
        <w:t xml:space="preserve">: </w:t>
      </w:r>
      <w:r w:rsidRPr="00B335F3">
        <w:rPr>
          <w:rFonts w:ascii="Arial" w:hAnsi="Arial" w:cs="Arial"/>
          <w:bCs w:val="0"/>
          <w:i/>
          <w:sz w:val="20"/>
          <w:szCs w:val="20"/>
        </w:rPr>
        <w:t>het oordeel van de rechter(s) of de verdachte schuldig</w:t>
      </w:r>
      <w:r>
        <w:rPr>
          <w:rFonts w:ascii="Arial" w:hAnsi="Arial" w:cs="Arial"/>
          <w:bCs w:val="0"/>
          <w:i/>
          <w:sz w:val="20"/>
          <w:szCs w:val="20"/>
        </w:rPr>
        <w:t xml:space="preserve"> is</w:t>
      </w:r>
      <w:r w:rsidRPr="00B335F3">
        <w:rPr>
          <w:rFonts w:ascii="Arial" w:hAnsi="Arial" w:cs="Arial"/>
          <w:bCs w:val="0"/>
          <w:i/>
          <w:sz w:val="20"/>
          <w:szCs w:val="20"/>
        </w:rPr>
        <w:t>, en zo ja, welke straf wordt opgelegd.</w:t>
      </w: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Cs w:val="0"/>
          <w:i/>
          <w:sz w:val="20"/>
          <w:szCs w:val="20"/>
        </w:rPr>
      </w:pPr>
      <w:r w:rsidRPr="00BB7597">
        <w:rPr>
          <w:rFonts w:ascii="Arial" w:hAnsi="Arial" w:cs="Arial"/>
          <w:b/>
          <w:bCs w:val="0"/>
          <w:sz w:val="20"/>
          <w:szCs w:val="20"/>
        </w:rPr>
        <w:t>Bij</w:t>
      </w:r>
      <w:r w:rsidRPr="00BB7597">
        <w:rPr>
          <w:rFonts w:ascii="Arial" w:hAnsi="Arial" w:cs="Arial"/>
          <w:bCs w:val="0"/>
          <w:sz w:val="20"/>
          <w:szCs w:val="20"/>
        </w:rPr>
        <w:t xml:space="preserve"> </w:t>
      </w:r>
      <w:r w:rsidRPr="00BB7597">
        <w:rPr>
          <w:rFonts w:ascii="Arial" w:hAnsi="Arial" w:cs="Arial"/>
          <w:b/>
          <w:bCs w:val="0"/>
          <w:sz w:val="20"/>
          <w:szCs w:val="20"/>
        </w:rPr>
        <w:t>verstek</w:t>
      </w:r>
      <w:r w:rsidRPr="00BB7597">
        <w:rPr>
          <w:rFonts w:ascii="Arial" w:hAnsi="Arial" w:cs="Arial"/>
          <w:bCs w:val="0"/>
          <w:sz w:val="20"/>
          <w:szCs w:val="20"/>
        </w:rPr>
        <w:t xml:space="preserve">: </w:t>
      </w:r>
      <w:r w:rsidRPr="00B335F3">
        <w:rPr>
          <w:rFonts w:ascii="Arial" w:hAnsi="Arial" w:cs="Arial"/>
          <w:bCs w:val="0"/>
          <w:i/>
          <w:sz w:val="20"/>
          <w:szCs w:val="20"/>
        </w:rPr>
        <w:t>een verdachte wordt veroordeeld terwijl hij</w:t>
      </w:r>
      <w:r>
        <w:rPr>
          <w:rFonts w:ascii="Arial" w:hAnsi="Arial" w:cs="Arial"/>
          <w:bCs w:val="0"/>
          <w:i/>
          <w:sz w:val="20"/>
          <w:szCs w:val="20"/>
        </w:rPr>
        <w:t>/</w:t>
      </w:r>
      <w:r w:rsidRPr="00B335F3">
        <w:rPr>
          <w:rFonts w:ascii="Arial" w:hAnsi="Arial" w:cs="Arial"/>
          <w:bCs w:val="0"/>
          <w:i/>
          <w:sz w:val="20"/>
          <w:szCs w:val="20"/>
        </w:rPr>
        <w:t>zij niet bij de rechtszitting aanwezig is.</w:t>
      </w: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Cs w:val="0"/>
          <w:i/>
          <w:sz w:val="20"/>
          <w:szCs w:val="20"/>
        </w:rPr>
      </w:pPr>
      <w:r w:rsidRPr="00BB7597">
        <w:rPr>
          <w:rFonts w:ascii="Arial" w:hAnsi="Arial" w:cs="Arial"/>
          <w:b/>
          <w:bCs w:val="0"/>
          <w:sz w:val="20"/>
          <w:szCs w:val="20"/>
        </w:rPr>
        <w:t>Juryrechtspraak</w:t>
      </w:r>
      <w:r w:rsidRPr="00BB7597">
        <w:rPr>
          <w:rFonts w:ascii="Arial" w:hAnsi="Arial" w:cs="Arial"/>
          <w:bCs w:val="0"/>
          <w:sz w:val="20"/>
          <w:szCs w:val="20"/>
        </w:rPr>
        <w:t xml:space="preserve">: </w:t>
      </w:r>
      <w:r w:rsidRPr="00BB7597">
        <w:rPr>
          <w:rFonts w:ascii="Arial" w:hAnsi="Arial" w:cs="Arial"/>
          <w:bCs w:val="0"/>
          <w:i/>
          <w:sz w:val="20"/>
          <w:szCs w:val="20"/>
        </w:rPr>
        <w:t>hierbij bepaalt een groep ‘gewone mensen’ of een verdachte schuldig is.</w:t>
      </w:r>
    </w:p>
    <w:p w:rsidR="00CC73A3" w:rsidRPr="00BB7597" w:rsidRDefault="00CC73A3" w:rsidP="00CC73A3">
      <w:pPr>
        <w:pStyle w:val="Kop3"/>
      </w:pPr>
      <w:r w:rsidRPr="00BB7597">
        <w:rPr>
          <w:i/>
        </w:rPr>
        <w:br w:type="page"/>
      </w:r>
      <w:r w:rsidRPr="00BB7597">
        <w:lastRenderedPageBreak/>
        <w:t>SAMENVATTING HOOFDSTUK 7  blz. 83</w:t>
      </w:r>
    </w:p>
    <w:p w:rsidR="00CC73A3"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Cs w:val="0"/>
          <w:sz w:val="20"/>
          <w:szCs w:val="20"/>
        </w:rPr>
      </w:pPr>
      <w:r w:rsidRPr="00BB7597">
        <w:rPr>
          <w:rFonts w:ascii="Arial" w:hAnsi="Arial" w:cs="Arial"/>
          <w:bCs w:val="0"/>
          <w:sz w:val="20"/>
          <w:szCs w:val="20"/>
        </w:rPr>
        <w:t xml:space="preserve">Als de officier van justitie besluit om iemand te vervolgen, stuurt hij het strafdossier naar de </w:t>
      </w:r>
      <w:r w:rsidRPr="00BB7597">
        <w:rPr>
          <w:rFonts w:ascii="Arial" w:hAnsi="Arial" w:cs="Arial"/>
          <w:b/>
          <w:bCs w:val="0"/>
          <w:sz w:val="20"/>
          <w:szCs w:val="20"/>
        </w:rPr>
        <w:t>rechter</w:t>
      </w:r>
      <w:r w:rsidRPr="00BB7597">
        <w:rPr>
          <w:rFonts w:ascii="Arial" w:hAnsi="Arial" w:cs="Arial"/>
          <w:bCs w:val="0"/>
          <w:sz w:val="20"/>
          <w:szCs w:val="20"/>
        </w:rPr>
        <w:t>.</w:t>
      </w:r>
      <w:r w:rsidRPr="00BB7597">
        <w:rPr>
          <w:rFonts w:ascii="Arial" w:hAnsi="Arial" w:cs="Arial"/>
          <w:b/>
          <w:bCs w:val="0"/>
          <w:sz w:val="20"/>
          <w:szCs w:val="20"/>
        </w:rPr>
        <w:t xml:space="preserve"> </w:t>
      </w:r>
      <w:r w:rsidRPr="00BB7597">
        <w:rPr>
          <w:rFonts w:ascii="Arial" w:hAnsi="Arial" w:cs="Arial"/>
          <w:bCs w:val="0"/>
          <w:sz w:val="20"/>
          <w:szCs w:val="20"/>
        </w:rPr>
        <w:t xml:space="preserve">De verdachte krijgt een </w:t>
      </w:r>
      <w:r w:rsidRPr="00BB7597">
        <w:rPr>
          <w:rFonts w:ascii="Arial" w:hAnsi="Arial" w:cs="Arial"/>
          <w:b/>
          <w:bCs w:val="0"/>
          <w:sz w:val="20"/>
          <w:szCs w:val="20"/>
        </w:rPr>
        <w:t>dagvaarding</w:t>
      </w:r>
      <w:r w:rsidRPr="00BB7597">
        <w:rPr>
          <w:rFonts w:ascii="Arial" w:hAnsi="Arial" w:cs="Arial"/>
          <w:bCs w:val="0"/>
          <w:sz w:val="20"/>
          <w:szCs w:val="20"/>
        </w:rPr>
        <w:t xml:space="preserve"> toegestuurd, waarin onder andere staat waar en wanneer de </w:t>
      </w:r>
      <w:r w:rsidRPr="00BB7597">
        <w:rPr>
          <w:rFonts w:ascii="Arial" w:hAnsi="Arial" w:cs="Arial"/>
          <w:b/>
          <w:bCs w:val="0"/>
          <w:sz w:val="20"/>
          <w:szCs w:val="20"/>
        </w:rPr>
        <w:t>rechtszitting</w:t>
      </w:r>
      <w:r w:rsidRPr="00BB7597">
        <w:rPr>
          <w:rFonts w:ascii="Arial" w:hAnsi="Arial" w:cs="Arial"/>
          <w:bCs w:val="0"/>
          <w:sz w:val="20"/>
          <w:szCs w:val="20"/>
        </w:rPr>
        <w:t xml:space="preserve"> zal zijn. Overtredingen en lichte misdrijven, zoals </w:t>
      </w:r>
      <w:r w:rsidRPr="00BB7597">
        <w:rPr>
          <w:rFonts w:ascii="Arial" w:hAnsi="Arial" w:cs="Arial"/>
          <w:b/>
          <w:bCs w:val="0"/>
          <w:sz w:val="20"/>
          <w:szCs w:val="20"/>
        </w:rPr>
        <w:t>vernieling of winkeldiefstal</w:t>
      </w:r>
      <w:r w:rsidRPr="00BB7597">
        <w:rPr>
          <w:rFonts w:ascii="Arial" w:hAnsi="Arial" w:cs="Arial"/>
          <w:bCs w:val="0"/>
          <w:sz w:val="20"/>
          <w:szCs w:val="20"/>
        </w:rPr>
        <w:t xml:space="preserve">, komen voor de politierechter. Zwaardere misdrijven worden door de </w:t>
      </w:r>
      <w:r w:rsidRPr="00BB7597">
        <w:rPr>
          <w:rFonts w:ascii="Arial" w:hAnsi="Arial" w:cs="Arial"/>
          <w:b/>
          <w:bCs w:val="0"/>
          <w:sz w:val="20"/>
          <w:szCs w:val="20"/>
        </w:rPr>
        <w:t>meervoudige kamer</w:t>
      </w:r>
      <w:r w:rsidRPr="00BB7597">
        <w:rPr>
          <w:rFonts w:ascii="Arial" w:hAnsi="Arial" w:cs="Arial"/>
          <w:bCs w:val="0"/>
          <w:sz w:val="20"/>
          <w:szCs w:val="20"/>
        </w:rPr>
        <w:t xml:space="preserve"> bekeken.</w:t>
      </w: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Cs w:val="0"/>
          <w:sz w:val="20"/>
          <w:szCs w:val="20"/>
        </w:rPr>
      </w:pPr>
      <w:r w:rsidRPr="00BB7597">
        <w:rPr>
          <w:rFonts w:ascii="Arial" w:hAnsi="Arial" w:cs="Arial"/>
          <w:bCs w:val="0"/>
          <w:sz w:val="20"/>
          <w:szCs w:val="20"/>
        </w:rPr>
        <w:t xml:space="preserve">Een rechtszaak bestaat uit acht stappen, namelijk: 1. De opening. 2. De aanklacht, deze wordt voorgelezen door de </w:t>
      </w:r>
      <w:r w:rsidRPr="00BB7597">
        <w:rPr>
          <w:rFonts w:ascii="Arial" w:hAnsi="Arial" w:cs="Arial"/>
          <w:b/>
          <w:bCs w:val="0"/>
          <w:sz w:val="20"/>
          <w:szCs w:val="20"/>
        </w:rPr>
        <w:t>officier van justitie</w:t>
      </w:r>
      <w:r w:rsidRPr="00BB7597">
        <w:rPr>
          <w:rFonts w:ascii="Arial" w:hAnsi="Arial" w:cs="Arial"/>
          <w:bCs w:val="0"/>
          <w:sz w:val="20"/>
          <w:szCs w:val="20"/>
        </w:rPr>
        <w:t xml:space="preserve">. 3. Het getuigenverhoor. Getuigen staan onder ede en mogen niet </w:t>
      </w:r>
      <w:r w:rsidRPr="00BB7597">
        <w:rPr>
          <w:rFonts w:ascii="Arial" w:hAnsi="Arial" w:cs="Arial"/>
          <w:b/>
          <w:bCs w:val="0"/>
          <w:sz w:val="20"/>
          <w:szCs w:val="20"/>
        </w:rPr>
        <w:t>liegen</w:t>
      </w:r>
      <w:r w:rsidRPr="00BB7597">
        <w:rPr>
          <w:rFonts w:ascii="Arial" w:hAnsi="Arial" w:cs="Arial"/>
          <w:bCs w:val="0"/>
          <w:sz w:val="20"/>
          <w:szCs w:val="20"/>
        </w:rPr>
        <w:t xml:space="preserve">. Doen ze dat wel, dan plegen ze </w:t>
      </w:r>
      <w:r w:rsidRPr="00BB7597">
        <w:rPr>
          <w:rFonts w:ascii="Arial" w:hAnsi="Arial" w:cs="Arial"/>
          <w:b/>
          <w:bCs w:val="0"/>
          <w:sz w:val="20"/>
          <w:szCs w:val="20"/>
        </w:rPr>
        <w:t>meineed</w:t>
      </w:r>
      <w:r w:rsidRPr="00BB7597">
        <w:rPr>
          <w:rFonts w:ascii="Arial" w:hAnsi="Arial" w:cs="Arial"/>
          <w:bCs w:val="0"/>
          <w:sz w:val="20"/>
          <w:szCs w:val="20"/>
        </w:rPr>
        <w:t xml:space="preserve">. 4. Het verhoor van de </w:t>
      </w:r>
      <w:r w:rsidRPr="00BB7597">
        <w:rPr>
          <w:rFonts w:ascii="Arial" w:hAnsi="Arial" w:cs="Arial"/>
          <w:b/>
          <w:bCs w:val="0"/>
          <w:sz w:val="20"/>
          <w:szCs w:val="20"/>
        </w:rPr>
        <w:t>verdachte</w:t>
      </w:r>
      <w:r w:rsidRPr="00BB7597">
        <w:rPr>
          <w:rFonts w:ascii="Arial" w:hAnsi="Arial" w:cs="Arial"/>
          <w:bCs w:val="0"/>
          <w:sz w:val="20"/>
          <w:szCs w:val="20"/>
        </w:rPr>
        <w:t>.</w:t>
      </w:r>
      <w:r w:rsidRPr="00BB7597">
        <w:rPr>
          <w:rFonts w:ascii="Arial" w:hAnsi="Arial" w:cs="Arial"/>
          <w:b/>
          <w:bCs w:val="0"/>
          <w:sz w:val="20"/>
          <w:szCs w:val="20"/>
        </w:rPr>
        <w:t xml:space="preserve"> </w:t>
      </w:r>
      <w:r w:rsidRPr="00BB7597">
        <w:rPr>
          <w:rFonts w:ascii="Arial" w:hAnsi="Arial" w:cs="Arial"/>
          <w:bCs w:val="0"/>
          <w:sz w:val="20"/>
          <w:szCs w:val="20"/>
        </w:rPr>
        <w:t>5.</w:t>
      </w:r>
      <w:r w:rsidRPr="00BB7597">
        <w:rPr>
          <w:rFonts w:ascii="Arial" w:hAnsi="Arial" w:cs="Arial"/>
          <w:b/>
          <w:bCs w:val="0"/>
          <w:sz w:val="20"/>
          <w:szCs w:val="20"/>
        </w:rPr>
        <w:t xml:space="preserve"> </w:t>
      </w:r>
      <w:r w:rsidRPr="00BB7597">
        <w:rPr>
          <w:rFonts w:ascii="Arial" w:hAnsi="Arial" w:cs="Arial"/>
          <w:bCs w:val="0"/>
          <w:sz w:val="20"/>
          <w:szCs w:val="20"/>
        </w:rPr>
        <w:t xml:space="preserve">Het requisitoir, dat wordt gehouden door de </w:t>
      </w:r>
      <w:r w:rsidRPr="00BB7597">
        <w:rPr>
          <w:rFonts w:ascii="Arial" w:hAnsi="Arial" w:cs="Arial"/>
          <w:b/>
          <w:bCs w:val="0"/>
          <w:sz w:val="20"/>
          <w:szCs w:val="20"/>
        </w:rPr>
        <w:t>officier van justitie</w:t>
      </w:r>
      <w:r w:rsidRPr="00BB7597">
        <w:rPr>
          <w:rFonts w:ascii="Arial" w:hAnsi="Arial" w:cs="Arial"/>
          <w:bCs w:val="0"/>
          <w:sz w:val="20"/>
          <w:szCs w:val="20"/>
        </w:rPr>
        <w:t xml:space="preserve">. 6. Het </w:t>
      </w:r>
      <w:r w:rsidRPr="00BB7597">
        <w:rPr>
          <w:rFonts w:ascii="Arial" w:hAnsi="Arial" w:cs="Arial"/>
          <w:b/>
          <w:bCs w:val="0"/>
          <w:sz w:val="20"/>
          <w:szCs w:val="20"/>
        </w:rPr>
        <w:t>pleidooi</w:t>
      </w:r>
      <w:r w:rsidRPr="00BB7597">
        <w:rPr>
          <w:rFonts w:ascii="Arial" w:hAnsi="Arial" w:cs="Arial"/>
          <w:bCs w:val="0"/>
          <w:sz w:val="20"/>
          <w:szCs w:val="20"/>
        </w:rPr>
        <w:t xml:space="preserve"> dat wordt gehouden door de advocaat. 7. Het laatste woord van de </w:t>
      </w:r>
      <w:r w:rsidRPr="00BB7597">
        <w:rPr>
          <w:rFonts w:ascii="Arial" w:hAnsi="Arial" w:cs="Arial"/>
          <w:b/>
          <w:bCs w:val="0"/>
          <w:sz w:val="20"/>
          <w:szCs w:val="20"/>
        </w:rPr>
        <w:t>verdachte</w:t>
      </w:r>
      <w:r w:rsidRPr="00BB7597">
        <w:rPr>
          <w:rFonts w:ascii="Arial" w:hAnsi="Arial" w:cs="Arial"/>
          <w:bCs w:val="0"/>
          <w:sz w:val="20"/>
          <w:szCs w:val="20"/>
        </w:rPr>
        <w:t>.</w:t>
      </w:r>
      <w:r w:rsidRPr="00BB7597">
        <w:rPr>
          <w:rFonts w:ascii="Arial" w:hAnsi="Arial" w:cs="Arial"/>
          <w:b/>
          <w:bCs w:val="0"/>
          <w:sz w:val="20"/>
          <w:szCs w:val="20"/>
        </w:rPr>
        <w:t xml:space="preserve"> </w:t>
      </w:r>
      <w:r w:rsidRPr="00BB7597">
        <w:rPr>
          <w:rFonts w:ascii="Arial" w:hAnsi="Arial" w:cs="Arial"/>
          <w:bCs w:val="0"/>
          <w:sz w:val="20"/>
          <w:szCs w:val="20"/>
        </w:rPr>
        <w:t xml:space="preserve">8. </w:t>
      </w:r>
      <w:r w:rsidRPr="00BB7597">
        <w:rPr>
          <w:rFonts w:ascii="Arial" w:hAnsi="Arial" w:cs="Arial"/>
          <w:b/>
          <w:bCs w:val="0"/>
          <w:sz w:val="20"/>
          <w:szCs w:val="20"/>
        </w:rPr>
        <w:t>De uitspraak</w:t>
      </w:r>
      <w:r w:rsidRPr="00BB7597">
        <w:rPr>
          <w:rFonts w:ascii="Arial" w:hAnsi="Arial" w:cs="Arial"/>
          <w:bCs w:val="0"/>
          <w:sz w:val="20"/>
          <w:szCs w:val="20"/>
        </w:rPr>
        <w:t>.</w:t>
      </w: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Cs w:val="0"/>
          <w:sz w:val="20"/>
          <w:szCs w:val="20"/>
        </w:rPr>
      </w:pPr>
      <w:r w:rsidRPr="00BB7597">
        <w:rPr>
          <w:rFonts w:ascii="Arial" w:hAnsi="Arial" w:cs="Arial"/>
          <w:bCs w:val="0"/>
          <w:sz w:val="20"/>
          <w:szCs w:val="20"/>
        </w:rPr>
        <w:t xml:space="preserve">Na het vonnis van de rechtbank kan zowel de veroordeelde als de officier van justitie in </w:t>
      </w:r>
      <w:r w:rsidRPr="00BB7597">
        <w:rPr>
          <w:rFonts w:ascii="Arial" w:hAnsi="Arial" w:cs="Arial"/>
          <w:b/>
          <w:bCs w:val="0"/>
          <w:sz w:val="20"/>
          <w:szCs w:val="20"/>
        </w:rPr>
        <w:t>hoger beroep</w:t>
      </w:r>
      <w:r w:rsidRPr="00BB7597">
        <w:rPr>
          <w:rFonts w:ascii="Arial" w:hAnsi="Arial" w:cs="Arial"/>
          <w:bCs w:val="0"/>
          <w:sz w:val="20"/>
          <w:szCs w:val="20"/>
        </w:rPr>
        <w:t xml:space="preserve"> gaan. De zaak komt dan voor het </w:t>
      </w:r>
      <w:r w:rsidRPr="00BB7597">
        <w:rPr>
          <w:rFonts w:ascii="Arial" w:hAnsi="Arial" w:cs="Arial"/>
          <w:b/>
          <w:bCs w:val="0"/>
          <w:sz w:val="20"/>
          <w:szCs w:val="20"/>
        </w:rPr>
        <w:t>gerechtshof</w:t>
      </w:r>
      <w:r w:rsidRPr="00BB7597">
        <w:rPr>
          <w:rFonts w:ascii="Arial" w:hAnsi="Arial" w:cs="Arial"/>
          <w:bCs w:val="0"/>
          <w:sz w:val="20"/>
          <w:szCs w:val="20"/>
        </w:rPr>
        <w:t xml:space="preserve">. Wanneer iemand tegen deze uitspraak in hoger beroep gaat, komt de </w:t>
      </w:r>
      <w:r w:rsidRPr="00BB7597">
        <w:rPr>
          <w:rFonts w:ascii="Arial" w:hAnsi="Arial" w:cs="Arial"/>
          <w:b/>
          <w:bCs w:val="0"/>
          <w:sz w:val="20"/>
          <w:szCs w:val="20"/>
        </w:rPr>
        <w:t>Hoge Raad</w:t>
      </w:r>
      <w:r w:rsidRPr="00BB7597">
        <w:rPr>
          <w:rFonts w:ascii="Arial" w:hAnsi="Arial" w:cs="Arial"/>
          <w:bCs w:val="0"/>
          <w:sz w:val="20"/>
          <w:szCs w:val="20"/>
        </w:rPr>
        <w:t xml:space="preserve"> in actie. Deze beoordeelt alleen of de </w:t>
      </w:r>
      <w:r w:rsidRPr="00BB7597">
        <w:rPr>
          <w:rFonts w:ascii="Arial" w:hAnsi="Arial" w:cs="Arial"/>
          <w:b/>
          <w:bCs w:val="0"/>
          <w:sz w:val="20"/>
          <w:szCs w:val="20"/>
        </w:rPr>
        <w:t>rechtsregels goed zijn toegepast</w:t>
      </w:r>
      <w:r w:rsidRPr="00BB7597">
        <w:rPr>
          <w:rFonts w:ascii="Arial" w:hAnsi="Arial" w:cs="Arial"/>
          <w:bCs w:val="0"/>
          <w:sz w:val="20"/>
          <w:szCs w:val="20"/>
        </w:rPr>
        <w:t>.</w:t>
      </w: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Cs w:val="0"/>
          <w:sz w:val="20"/>
          <w:szCs w:val="20"/>
        </w:rPr>
      </w:pPr>
      <w:r w:rsidRPr="00BB7597">
        <w:rPr>
          <w:rFonts w:ascii="Arial" w:hAnsi="Arial" w:cs="Arial"/>
          <w:bCs w:val="0"/>
          <w:sz w:val="20"/>
          <w:szCs w:val="20"/>
        </w:rPr>
        <w:t>Sommige landen hebben juryrechtspraak. Daar bepaal</w:t>
      </w:r>
      <w:r>
        <w:rPr>
          <w:rFonts w:ascii="Arial" w:hAnsi="Arial" w:cs="Arial"/>
          <w:bCs w:val="0"/>
          <w:sz w:val="20"/>
          <w:szCs w:val="20"/>
        </w:rPr>
        <w:t>t</w:t>
      </w:r>
      <w:r w:rsidRPr="00BB7597">
        <w:rPr>
          <w:rFonts w:ascii="Arial" w:hAnsi="Arial" w:cs="Arial"/>
          <w:bCs w:val="0"/>
          <w:sz w:val="20"/>
          <w:szCs w:val="20"/>
        </w:rPr>
        <w:t xml:space="preserve"> niet de </w:t>
      </w:r>
      <w:r w:rsidRPr="00BB7597">
        <w:rPr>
          <w:rFonts w:ascii="Arial" w:hAnsi="Arial" w:cs="Arial"/>
          <w:b/>
          <w:bCs w:val="0"/>
          <w:sz w:val="20"/>
          <w:szCs w:val="20"/>
        </w:rPr>
        <w:t xml:space="preserve">rechter </w:t>
      </w:r>
      <w:r w:rsidRPr="00BB7597">
        <w:rPr>
          <w:rFonts w:ascii="Arial" w:hAnsi="Arial" w:cs="Arial"/>
          <w:bCs w:val="0"/>
          <w:sz w:val="20"/>
          <w:szCs w:val="20"/>
        </w:rPr>
        <w:t xml:space="preserve">of iemand schuldig is, maar een jury die bestaat uit </w:t>
      </w:r>
      <w:r w:rsidRPr="00BB7597">
        <w:rPr>
          <w:rFonts w:ascii="Arial" w:hAnsi="Arial" w:cs="Arial"/>
          <w:b/>
          <w:bCs w:val="0"/>
          <w:sz w:val="20"/>
          <w:szCs w:val="20"/>
        </w:rPr>
        <w:t>gewone mensen</w:t>
      </w:r>
      <w:r w:rsidRPr="00BB7597">
        <w:rPr>
          <w:rFonts w:ascii="Arial" w:hAnsi="Arial" w:cs="Arial"/>
          <w:bCs w:val="0"/>
          <w:sz w:val="20"/>
          <w:szCs w:val="20"/>
        </w:rPr>
        <w:t>.</w:t>
      </w:r>
    </w:p>
    <w:p w:rsidR="00CC73A3" w:rsidRPr="00BB7597" w:rsidRDefault="00CC73A3" w:rsidP="00CC73A3">
      <w:pPr>
        <w:pStyle w:val="Geenafstand"/>
        <w:spacing w:line="260" w:lineRule="atLeast"/>
        <w:rPr>
          <w:rFonts w:ascii="Arial" w:hAnsi="Arial" w:cs="Arial"/>
          <w:bCs w:val="0"/>
          <w:sz w:val="20"/>
          <w:szCs w:val="20"/>
        </w:rPr>
      </w:pPr>
      <w:r w:rsidRPr="00BB7597">
        <w:rPr>
          <w:rFonts w:ascii="Arial" w:hAnsi="Arial" w:cs="Arial"/>
          <w:bCs w:val="0"/>
          <w:sz w:val="20"/>
          <w:szCs w:val="20"/>
        </w:rPr>
        <w:t xml:space="preserve">Een voordeel daar van is </w:t>
      </w:r>
      <w:r w:rsidRPr="00BB7597">
        <w:rPr>
          <w:rFonts w:ascii="Arial" w:hAnsi="Arial" w:cs="Arial"/>
          <w:b/>
          <w:bCs w:val="0"/>
          <w:sz w:val="20"/>
          <w:szCs w:val="20"/>
        </w:rPr>
        <w:t>dat gewone burgers zich beter kunnen inleven in de situatie van de verdachte en het slachtoffer</w:t>
      </w:r>
      <w:r w:rsidRPr="00BB7597">
        <w:rPr>
          <w:rFonts w:ascii="Arial" w:hAnsi="Arial" w:cs="Arial"/>
          <w:bCs w:val="0"/>
          <w:sz w:val="20"/>
          <w:szCs w:val="20"/>
        </w:rPr>
        <w:t>.</w:t>
      </w:r>
    </w:p>
    <w:p w:rsidR="00CC73A3" w:rsidRDefault="00CC73A3" w:rsidP="00CC73A3">
      <w:pPr>
        <w:pStyle w:val="Geenafstand"/>
        <w:spacing w:line="260" w:lineRule="atLeast"/>
        <w:rPr>
          <w:rFonts w:ascii="Arial" w:hAnsi="Arial" w:cs="Arial"/>
          <w:b/>
          <w:bCs w:val="0"/>
          <w:sz w:val="20"/>
          <w:szCs w:val="20"/>
        </w:rPr>
      </w:pPr>
      <w:r w:rsidRPr="00BB7597">
        <w:rPr>
          <w:rFonts w:ascii="Arial" w:hAnsi="Arial" w:cs="Arial"/>
          <w:bCs w:val="0"/>
          <w:sz w:val="20"/>
          <w:szCs w:val="20"/>
        </w:rPr>
        <w:t xml:space="preserve">Een nadeel is dat </w:t>
      </w:r>
      <w:r w:rsidRPr="00BB7597">
        <w:rPr>
          <w:rFonts w:ascii="Arial" w:hAnsi="Arial" w:cs="Arial"/>
          <w:b/>
          <w:bCs w:val="0"/>
          <w:sz w:val="20"/>
          <w:szCs w:val="20"/>
        </w:rPr>
        <w:t>juryleden soms makkelijker te beïnvloeden zijn dan rechters</w:t>
      </w:r>
      <w:r w:rsidRPr="00BB7597">
        <w:rPr>
          <w:rFonts w:ascii="Arial" w:hAnsi="Arial" w:cs="Arial"/>
          <w:bCs w:val="0"/>
          <w:sz w:val="20"/>
          <w:szCs w:val="20"/>
        </w:rPr>
        <w:t>.</w:t>
      </w:r>
    </w:p>
    <w:p w:rsidR="00CC73A3" w:rsidRDefault="00CC73A3" w:rsidP="00CC73A3">
      <w:pPr>
        <w:pStyle w:val="Geenafstand"/>
        <w:spacing w:line="260" w:lineRule="atLeast"/>
        <w:rPr>
          <w:rFonts w:ascii="Arial" w:hAnsi="Arial" w:cs="Arial"/>
          <w:bCs w:val="0"/>
          <w:sz w:val="20"/>
          <w:szCs w:val="20"/>
        </w:rPr>
      </w:pPr>
    </w:p>
    <w:p w:rsidR="00CC73A3" w:rsidRPr="003A31F9" w:rsidRDefault="00CC73A3" w:rsidP="00CC73A3">
      <w:pPr>
        <w:pStyle w:val="Geenafstand"/>
        <w:spacing w:line="260" w:lineRule="atLeast"/>
        <w:rPr>
          <w:rFonts w:ascii="Arial" w:hAnsi="Arial" w:cs="Arial"/>
          <w:bCs w:val="0"/>
          <w:sz w:val="20"/>
          <w:szCs w:val="20"/>
        </w:rPr>
      </w:pPr>
    </w:p>
    <w:p w:rsidR="00CC73A3" w:rsidRDefault="00CC73A3" w:rsidP="00CC73A3">
      <w:pPr>
        <w:pStyle w:val="Geenafstand"/>
        <w:spacing w:line="260" w:lineRule="atLeast"/>
        <w:rPr>
          <w:rFonts w:ascii="Arial" w:hAnsi="Arial" w:cs="Arial"/>
          <w:b/>
          <w:bCs w:val="0"/>
          <w:sz w:val="20"/>
          <w:szCs w:val="20"/>
        </w:rPr>
        <w:sectPr w:rsidR="00CC73A3" w:rsidSect="00BB7597">
          <w:headerReference w:type="even" r:id="rId32"/>
          <w:headerReference w:type="default" r:id="rId33"/>
          <w:pgSz w:w="11906" w:h="16838"/>
          <w:pgMar w:top="1474" w:right="1134" w:bottom="1418" w:left="1134" w:header="709" w:footer="709" w:gutter="0"/>
          <w:cols w:space="708"/>
          <w:docGrid w:linePitch="360"/>
        </w:sectPr>
      </w:pPr>
    </w:p>
    <w:p w:rsidR="00CC73A3" w:rsidRPr="003A31F9" w:rsidRDefault="00CC73A3" w:rsidP="00CC73A3">
      <w:pPr>
        <w:pStyle w:val="Kop1"/>
      </w:pPr>
      <w:r w:rsidRPr="003A31F9">
        <w:lastRenderedPageBreak/>
        <w:t>8</w:t>
      </w:r>
      <w:r w:rsidRPr="003A31F9">
        <w:tab/>
        <w:t>Straf</w:t>
      </w:r>
    </w:p>
    <w:p w:rsidR="00CC73A3" w:rsidRDefault="00CC73A3" w:rsidP="00CC73A3">
      <w:pPr>
        <w:pStyle w:val="Geenafstand"/>
        <w:rPr>
          <w:rFonts w:ascii="Arial" w:hAnsi="Arial" w:cs="Arial"/>
          <w:bCs w:val="0"/>
          <w:sz w:val="20"/>
          <w:szCs w:val="20"/>
        </w:rPr>
      </w:pPr>
    </w:p>
    <w:p w:rsidR="00CC73A3" w:rsidRPr="003A31F9" w:rsidRDefault="00CC73A3" w:rsidP="00CC73A3">
      <w:pPr>
        <w:pStyle w:val="Geenafstand"/>
        <w:rPr>
          <w:rFonts w:ascii="Arial" w:hAnsi="Arial" w:cs="Arial"/>
          <w:bCs w:val="0"/>
          <w:sz w:val="20"/>
          <w:szCs w:val="20"/>
        </w:rPr>
      </w:pPr>
    </w:p>
    <w:p w:rsidR="00CC73A3" w:rsidRPr="00BB7597" w:rsidRDefault="00CC73A3" w:rsidP="00CC73A3">
      <w:pPr>
        <w:pStyle w:val="Geenafstand"/>
        <w:spacing w:line="260" w:lineRule="atLeast"/>
        <w:ind w:left="426" w:hanging="426"/>
        <w:rPr>
          <w:rFonts w:ascii="Arial" w:hAnsi="Arial" w:cs="Arial"/>
          <w:b/>
          <w:bCs w:val="0"/>
          <w:sz w:val="20"/>
          <w:szCs w:val="20"/>
        </w:rPr>
      </w:pPr>
      <w:r w:rsidRPr="00BB7597">
        <w:rPr>
          <w:rFonts w:ascii="Arial" w:hAnsi="Arial" w:cs="Arial"/>
          <w:b/>
          <w:bCs w:val="0"/>
          <w:sz w:val="20"/>
          <w:szCs w:val="20"/>
        </w:rPr>
        <w:t>8.1</w:t>
      </w:r>
      <w:r w:rsidRPr="00BB7597">
        <w:rPr>
          <w:rFonts w:ascii="Arial" w:hAnsi="Arial" w:cs="Arial"/>
          <w:b/>
          <w:bCs w:val="0"/>
          <w:sz w:val="20"/>
          <w:szCs w:val="20"/>
        </w:rPr>
        <w:tab/>
        <w:t>WAAROM STRAFFEN WE?</w:t>
      </w:r>
    </w:p>
    <w:p w:rsidR="00CC73A3" w:rsidRPr="003A31F9" w:rsidRDefault="00CC73A3" w:rsidP="00CC73A3">
      <w:pPr>
        <w:pStyle w:val="Geenafstand"/>
        <w:rPr>
          <w:rFonts w:ascii="Arial" w:hAnsi="Arial" w:cs="Arial"/>
          <w:bCs w:val="0"/>
          <w:sz w:val="20"/>
          <w:szCs w:val="20"/>
        </w:rPr>
      </w:pPr>
    </w:p>
    <w:p w:rsidR="00CC73A3" w:rsidRPr="00BB7597" w:rsidRDefault="00CC73A3" w:rsidP="00CC73A3">
      <w:pPr>
        <w:pStyle w:val="Geenafstand"/>
        <w:spacing w:line="260" w:lineRule="atLeast"/>
        <w:rPr>
          <w:rFonts w:ascii="Arial" w:hAnsi="Arial" w:cs="Arial"/>
          <w:b/>
          <w:bCs w:val="0"/>
          <w:i/>
          <w:sz w:val="20"/>
          <w:szCs w:val="20"/>
        </w:rPr>
      </w:pPr>
      <w:r w:rsidRPr="00BB7597">
        <w:rPr>
          <w:rFonts w:ascii="Arial" w:hAnsi="Arial" w:cs="Arial"/>
          <w:b/>
          <w:bCs w:val="0"/>
          <w:i/>
          <w:sz w:val="20"/>
          <w:szCs w:val="20"/>
        </w:rPr>
        <w:t>VRAGEN BIJ 8.1</w:t>
      </w:r>
      <w:r w:rsidRPr="00BB7597">
        <w:rPr>
          <w:rFonts w:ascii="Arial" w:hAnsi="Arial" w:cs="Arial"/>
          <w:bCs w:val="0"/>
          <w:sz w:val="20"/>
          <w:szCs w:val="20"/>
        </w:rPr>
        <w:t xml:space="preserve">  blz. 85</w:t>
      </w:r>
    </w:p>
    <w:p w:rsidR="00CC73A3" w:rsidRDefault="00CC73A3" w:rsidP="00CC73A3">
      <w:pPr>
        <w:pStyle w:val="antw-nieuw"/>
        <w:tabs>
          <w:tab w:val="clear" w:pos="284"/>
          <w:tab w:val="clear" w:pos="425"/>
          <w:tab w:val="clear" w:pos="567"/>
          <w:tab w:val="clear" w:pos="709"/>
          <w:tab w:val="clear" w:pos="851"/>
        </w:tabs>
        <w:spacing w:line="260" w:lineRule="atLeast"/>
        <w:rPr>
          <w:rFonts w:cs="Arial"/>
          <w:i/>
          <w:iCs/>
        </w:rPr>
      </w:pPr>
      <w:r w:rsidRPr="00BB7597">
        <w:rPr>
          <w:rFonts w:cs="Arial"/>
          <w:bCs w:val="0"/>
        </w:rPr>
        <w:t>1.</w:t>
      </w:r>
      <w:r>
        <w:rPr>
          <w:rFonts w:cs="Arial"/>
          <w:bCs w:val="0"/>
        </w:rPr>
        <w:tab/>
      </w:r>
      <w:r w:rsidRPr="00BB7597">
        <w:rPr>
          <w:rFonts w:cs="Arial"/>
          <w:i/>
          <w:iCs/>
        </w:rPr>
        <w:t>Eigen mening leerling.</w:t>
      </w:r>
    </w:p>
    <w:p w:rsidR="00CC73A3" w:rsidRDefault="00CC73A3" w:rsidP="00CC73A3">
      <w:pPr>
        <w:pStyle w:val="antw-nieuw"/>
        <w:tabs>
          <w:tab w:val="clear" w:pos="284"/>
          <w:tab w:val="clear" w:pos="425"/>
          <w:tab w:val="clear" w:pos="567"/>
          <w:tab w:val="clear" w:pos="709"/>
          <w:tab w:val="clear" w:pos="851"/>
        </w:tabs>
        <w:spacing w:line="260" w:lineRule="atLeast"/>
        <w:ind w:firstLine="1"/>
        <w:rPr>
          <w:rFonts w:cs="Arial"/>
          <w:i/>
        </w:rPr>
      </w:pPr>
      <w:r w:rsidRPr="00BB7597">
        <w:rPr>
          <w:rFonts w:cs="Arial"/>
          <w:i/>
        </w:rPr>
        <w:t>De zeven redenen om de dader van een delict te straffen zijn: wraak en vergelding, genoegdoening, afschrikking van de dader, afschrikking van anderen, beveiliging van de samenleving, voorkomen van eigenrichting en heropvoeding.</w:t>
      </w:r>
    </w:p>
    <w:p w:rsidR="00CC73A3" w:rsidRPr="00BB7597" w:rsidRDefault="00CC73A3" w:rsidP="00CC73A3">
      <w:pPr>
        <w:pStyle w:val="Geenafstand"/>
        <w:rPr>
          <w:rFonts w:ascii="Arial" w:hAnsi="Arial" w:cs="Arial"/>
          <w:bCs w:val="0"/>
          <w:sz w:val="20"/>
          <w:szCs w:val="20"/>
        </w:rPr>
      </w:pPr>
    </w:p>
    <w:p w:rsidR="00CC73A3" w:rsidRPr="003C0EB3" w:rsidRDefault="00CC73A3" w:rsidP="00CC73A3">
      <w:pPr>
        <w:pStyle w:val="antw-nieuw"/>
        <w:tabs>
          <w:tab w:val="clear" w:pos="284"/>
          <w:tab w:val="clear" w:pos="425"/>
          <w:tab w:val="clear" w:pos="567"/>
          <w:tab w:val="clear" w:pos="709"/>
          <w:tab w:val="clear" w:pos="851"/>
        </w:tabs>
        <w:spacing w:line="260" w:lineRule="atLeast"/>
        <w:rPr>
          <w:rFonts w:cs="Arial"/>
        </w:rPr>
      </w:pPr>
      <w:r w:rsidRPr="00BB7597">
        <w:rPr>
          <w:rFonts w:cs="Arial"/>
          <w:bCs w:val="0"/>
        </w:rPr>
        <w:t>2.</w:t>
      </w:r>
      <w:r>
        <w:rPr>
          <w:rFonts w:cs="Arial"/>
          <w:bCs w:val="0"/>
        </w:rPr>
        <w:tab/>
      </w:r>
      <w:r w:rsidRPr="003C0EB3">
        <w:rPr>
          <w:rFonts w:cs="Arial"/>
          <w:bCs w:val="0"/>
        </w:rPr>
        <w:t>De overheid wil niet dat de rechtsorde verstoor</w:t>
      </w:r>
      <w:r w:rsidRPr="003C0EB3">
        <w:rPr>
          <w:rFonts w:cs="Arial"/>
          <w:bCs w:val="0"/>
          <w:lang w:val="nl-NL"/>
        </w:rPr>
        <w:t>d</w:t>
      </w:r>
      <w:r w:rsidRPr="003C0EB3">
        <w:rPr>
          <w:rFonts w:cs="Arial"/>
          <w:bCs w:val="0"/>
        </w:rPr>
        <w:t xml:space="preserve"> wordt doordat </w:t>
      </w:r>
      <w:r w:rsidRPr="003C0EB3">
        <w:rPr>
          <w:rFonts w:cs="Arial"/>
        </w:rPr>
        <w:t>mensen het recht in eigen hand nemen om iemand te straffen.</w:t>
      </w:r>
    </w:p>
    <w:p w:rsidR="00CC73A3" w:rsidRPr="008B7BE8" w:rsidRDefault="00CC73A3" w:rsidP="00CC73A3">
      <w:pPr>
        <w:pStyle w:val="antw-nieuw"/>
        <w:tabs>
          <w:tab w:val="clear" w:pos="284"/>
          <w:tab w:val="clear" w:pos="425"/>
          <w:tab w:val="clear" w:pos="567"/>
          <w:tab w:val="clear" w:pos="709"/>
          <w:tab w:val="clear" w:pos="851"/>
        </w:tabs>
        <w:spacing w:line="260" w:lineRule="atLeast"/>
        <w:ind w:firstLine="1"/>
        <w:rPr>
          <w:rFonts w:cs="Arial"/>
          <w:i/>
        </w:rPr>
      </w:pPr>
      <w:r w:rsidRPr="003C0EB3">
        <w:rPr>
          <w:rFonts w:cs="Arial"/>
          <w:i/>
        </w:rPr>
        <w:t xml:space="preserve">Denk aan een café-eigenaar die een </w:t>
      </w:r>
      <w:r w:rsidRPr="003C0EB3">
        <w:rPr>
          <w:rFonts w:cs="Arial"/>
          <w:i/>
          <w:lang w:val="nl-NL"/>
        </w:rPr>
        <w:t xml:space="preserve">dronken en </w:t>
      </w:r>
      <w:r w:rsidRPr="003C0EB3">
        <w:rPr>
          <w:rFonts w:cs="Arial"/>
          <w:i/>
        </w:rPr>
        <w:t xml:space="preserve">lastige bezoeker met veel geweld uit zijn zaak </w:t>
      </w:r>
      <w:r w:rsidRPr="003C0EB3">
        <w:rPr>
          <w:rFonts w:cs="Arial"/>
          <w:i/>
          <w:lang w:val="nl-NL"/>
        </w:rPr>
        <w:t>verwijdert</w:t>
      </w:r>
      <w:r w:rsidRPr="003C0EB3">
        <w:rPr>
          <w:rFonts w:cs="Arial"/>
          <w:i/>
        </w:rPr>
        <w:t>.</w:t>
      </w:r>
    </w:p>
    <w:p w:rsidR="00CC73A3" w:rsidRPr="003C0EB3" w:rsidRDefault="00CC73A3" w:rsidP="00CC73A3">
      <w:pPr>
        <w:pStyle w:val="antw-nieuw"/>
        <w:tabs>
          <w:tab w:val="clear" w:pos="284"/>
          <w:tab w:val="clear" w:pos="425"/>
          <w:tab w:val="clear" w:pos="567"/>
          <w:tab w:val="clear" w:pos="709"/>
          <w:tab w:val="clear" w:pos="851"/>
        </w:tabs>
        <w:suppressAutoHyphens/>
        <w:spacing w:line="240" w:lineRule="atLeast"/>
        <w:ind w:left="0" w:firstLine="0"/>
        <w:rPr>
          <w:rFonts w:cs="Arial"/>
        </w:rPr>
      </w:pPr>
    </w:p>
    <w:p w:rsidR="00CC73A3" w:rsidRPr="00BB7597" w:rsidRDefault="00CC73A3" w:rsidP="00CC73A3">
      <w:pPr>
        <w:pStyle w:val="Geenafstand"/>
        <w:tabs>
          <w:tab w:val="left" w:pos="426"/>
        </w:tabs>
        <w:spacing w:line="260" w:lineRule="atLeast"/>
        <w:ind w:left="851" w:hanging="851"/>
        <w:rPr>
          <w:rFonts w:ascii="Arial" w:hAnsi="Arial" w:cs="Arial"/>
          <w:bCs w:val="0"/>
          <w:sz w:val="20"/>
          <w:szCs w:val="20"/>
        </w:rPr>
      </w:pPr>
      <w:r w:rsidRPr="00BB7597">
        <w:rPr>
          <w:rFonts w:ascii="Arial" w:hAnsi="Arial" w:cs="Arial"/>
          <w:bCs w:val="0"/>
          <w:sz w:val="20"/>
          <w:szCs w:val="20"/>
        </w:rPr>
        <w:t>3.</w:t>
      </w:r>
      <w:r w:rsidRPr="00BB7597">
        <w:rPr>
          <w:rFonts w:ascii="Arial" w:hAnsi="Arial" w:cs="Arial"/>
          <w:bCs w:val="0"/>
          <w:sz w:val="20"/>
          <w:szCs w:val="20"/>
        </w:rPr>
        <w:tab/>
        <w:t>a.</w:t>
      </w:r>
      <w:r w:rsidRPr="00BB7597">
        <w:rPr>
          <w:rFonts w:ascii="Arial" w:hAnsi="Arial" w:cs="Arial"/>
          <w:bCs w:val="0"/>
          <w:sz w:val="20"/>
          <w:szCs w:val="20"/>
        </w:rPr>
        <w:tab/>
        <w:t>Afschrikking van anderen.</w:t>
      </w:r>
    </w:p>
    <w:p w:rsidR="00CC73A3" w:rsidRPr="00BB7597" w:rsidRDefault="00CC73A3" w:rsidP="00CC73A3">
      <w:pPr>
        <w:pStyle w:val="Geenafstand"/>
        <w:spacing w:line="260" w:lineRule="atLeast"/>
        <w:ind w:left="851"/>
        <w:rPr>
          <w:rFonts w:ascii="Arial" w:hAnsi="Arial" w:cs="Arial"/>
          <w:bCs w:val="0"/>
          <w:i/>
          <w:sz w:val="20"/>
          <w:szCs w:val="20"/>
        </w:rPr>
      </w:pPr>
      <w:r w:rsidRPr="00BB7597">
        <w:rPr>
          <w:rFonts w:ascii="Arial" w:hAnsi="Arial" w:cs="Arial"/>
          <w:bCs w:val="0"/>
          <w:i/>
          <w:sz w:val="20"/>
          <w:szCs w:val="20"/>
        </w:rPr>
        <w:t xml:space="preserve">Door op een publieke locatie een lijfstraf te geven, </w:t>
      </w:r>
      <w:r>
        <w:rPr>
          <w:rFonts w:ascii="Arial" w:hAnsi="Arial" w:cs="Arial"/>
          <w:bCs w:val="0"/>
          <w:i/>
          <w:sz w:val="20"/>
          <w:szCs w:val="20"/>
        </w:rPr>
        <w:t>zou</w:t>
      </w:r>
      <w:r w:rsidRPr="00BB7597">
        <w:rPr>
          <w:rFonts w:ascii="Arial" w:hAnsi="Arial" w:cs="Arial"/>
          <w:bCs w:val="0"/>
          <w:i/>
          <w:sz w:val="20"/>
          <w:szCs w:val="20"/>
        </w:rPr>
        <w:t xml:space="preserve"> van de straf een afschrikwekkende werking </w:t>
      </w:r>
      <w:r>
        <w:rPr>
          <w:rFonts w:ascii="Arial" w:hAnsi="Arial" w:cs="Arial"/>
          <w:bCs w:val="0"/>
          <w:i/>
          <w:sz w:val="20"/>
          <w:szCs w:val="20"/>
        </w:rPr>
        <w:t xml:space="preserve">moeten </w:t>
      </w:r>
      <w:r w:rsidRPr="00BB7597">
        <w:rPr>
          <w:rFonts w:ascii="Arial" w:hAnsi="Arial" w:cs="Arial"/>
          <w:bCs w:val="0"/>
          <w:i/>
          <w:sz w:val="20"/>
          <w:szCs w:val="20"/>
        </w:rPr>
        <w:t>uitgaa</w:t>
      </w:r>
      <w:r>
        <w:rPr>
          <w:rFonts w:ascii="Arial" w:hAnsi="Arial" w:cs="Arial"/>
          <w:bCs w:val="0"/>
          <w:i/>
          <w:sz w:val="20"/>
          <w:szCs w:val="20"/>
        </w:rPr>
        <w:t>n</w:t>
      </w:r>
      <w:r w:rsidRPr="00BB7597">
        <w:rPr>
          <w:rFonts w:ascii="Arial" w:hAnsi="Arial" w:cs="Arial"/>
          <w:bCs w:val="0"/>
          <w:i/>
          <w:sz w:val="20"/>
          <w:szCs w:val="20"/>
        </w:rPr>
        <w:t>.</w:t>
      </w:r>
    </w:p>
    <w:p w:rsidR="00CC73A3" w:rsidRDefault="00CC73A3" w:rsidP="00CC73A3">
      <w:pPr>
        <w:pStyle w:val="Geenafstand"/>
        <w:spacing w:line="260" w:lineRule="atLeast"/>
        <w:ind w:left="851" w:hanging="425"/>
        <w:rPr>
          <w:rFonts w:ascii="Arial" w:hAnsi="Arial" w:cs="Arial"/>
          <w:bCs w:val="0"/>
          <w:i/>
          <w:sz w:val="20"/>
          <w:szCs w:val="20"/>
        </w:rPr>
      </w:pPr>
      <w:r w:rsidRPr="00BB7597">
        <w:rPr>
          <w:rFonts w:ascii="Arial" w:hAnsi="Arial" w:cs="Arial"/>
          <w:bCs w:val="0"/>
          <w:sz w:val="20"/>
          <w:szCs w:val="20"/>
        </w:rPr>
        <w:t>b.</w:t>
      </w:r>
      <w:r w:rsidRPr="00BB7597">
        <w:rPr>
          <w:rFonts w:ascii="Arial" w:hAnsi="Arial" w:cs="Arial"/>
          <w:bCs w:val="0"/>
          <w:sz w:val="20"/>
          <w:szCs w:val="20"/>
        </w:rPr>
        <w:tab/>
      </w:r>
      <w:r w:rsidRPr="00BB7597">
        <w:rPr>
          <w:rFonts w:ascii="Arial" w:hAnsi="Arial" w:cs="Arial"/>
          <w:bCs w:val="0"/>
          <w:i/>
          <w:sz w:val="20"/>
          <w:szCs w:val="20"/>
        </w:rPr>
        <w:t>Eigen uitwerking leerling.</w:t>
      </w:r>
    </w:p>
    <w:p w:rsidR="00CC73A3" w:rsidRPr="00BB7597" w:rsidRDefault="00CC73A3" w:rsidP="00CC73A3">
      <w:pPr>
        <w:pStyle w:val="Geenafstand"/>
        <w:spacing w:line="260" w:lineRule="atLeast"/>
        <w:ind w:left="851"/>
        <w:rPr>
          <w:rFonts w:ascii="Arial" w:hAnsi="Arial" w:cs="Arial"/>
          <w:bCs w:val="0"/>
          <w:i/>
          <w:sz w:val="20"/>
          <w:szCs w:val="20"/>
        </w:rPr>
      </w:pPr>
      <w:r>
        <w:rPr>
          <w:rFonts w:ascii="Arial" w:hAnsi="Arial" w:cs="Arial"/>
          <w:bCs w:val="0"/>
          <w:i/>
          <w:sz w:val="20"/>
          <w:szCs w:val="20"/>
        </w:rPr>
        <w:t>Voorbeeldantwoord:</w:t>
      </w:r>
    </w:p>
    <w:p w:rsidR="00CC73A3" w:rsidRDefault="00CC73A3" w:rsidP="00CC73A3">
      <w:pPr>
        <w:pStyle w:val="Geenafstand"/>
        <w:spacing w:line="260" w:lineRule="atLeast"/>
        <w:ind w:left="851"/>
        <w:rPr>
          <w:rFonts w:ascii="Arial" w:hAnsi="Arial" w:cs="Arial"/>
          <w:bCs w:val="0"/>
          <w:i/>
          <w:sz w:val="20"/>
          <w:szCs w:val="20"/>
        </w:rPr>
      </w:pPr>
      <w:r w:rsidRPr="00E52A48">
        <w:rPr>
          <w:rFonts w:ascii="Arial" w:hAnsi="Arial" w:cs="Arial"/>
          <w:bCs w:val="0"/>
          <w:sz w:val="20"/>
          <w:szCs w:val="20"/>
        </w:rPr>
        <w:t xml:space="preserve">Door wetsovertreders streng te straffen, gaat </w:t>
      </w:r>
      <w:r>
        <w:rPr>
          <w:rFonts w:ascii="Arial" w:hAnsi="Arial" w:cs="Arial"/>
          <w:bCs w:val="0"/>
          <w:sz w:val="20"/>
          <w:szCs w:val="20"/>
        </w:rPr>
        <w:t>de overheid</w:t>
      </w:r>
      <w:r w:rsidRPr="00E52A48">
        <w:rPr>
          <w:rFonts w:ascii="Arial" w:hAnsi="Arial" w:cs="Arial"/>
          <w:bCs w:val="0"/>
          <w:sz w:val="20"/>
          <w:szCs w:val="20"/>
        </w:rPr>
        <w:t xml:space="preserve"> ervan uit dat de bevolking schrikt en afziet van het plegen van een delict (voorbeeldfunctie). Ook de toenemende media-aandacht voor strafzaken en straffen kan helpen om anders burgers ervan te weerhouden een delict te plegen.</w:t>
      </w:r>
      <w:r w:rsidRPr="00BB7597">
        <w:rPr>
          <w:rFonts w:ascii="Arial" w:hAnsi="Arial" w:cs="Arial"/>
          <w:bCs w:val="0"/>
          <w:i/>
          <w:sz w:val="20"/>
          <w:szCs w:val="20"/>
        </w:rPr>
        <w:t xml:space="preserve"> Denk aan tv-programma’s als De Rechtbank (EO) en Recht van Nederland (SBS6).</w:t>
      </w:r>
    </w:p>
    <w:p w:rsidR="00CC73A3" w:rsidRPr="00BB7597" w:rsidRDefault="00CC73A3" w:rsidP="00CC73A3">
      <w:pPr>
        <w:pStyle w:val="Geenafstand"/>
        <w:rPr>
          <w:rFonts w:ascii="Arial" w:hAnsi="Arial" w:cs="Arial"/>
          <w:bCs w:val="0"/>
          <w:i/>
          <w:sz w:val="20"/>
          <w:szCs w:val="20"/>
        </w:rPr>
      </w:pPr>
    </w:p>
    <w:p w:rsidR="00CC73A3" w:rsidRPr="00BB7597" w:rsidRDefault="00CC73A3" w:rsidP="00CC73A3">
      <w:pPr>
        <w:pStyle w:val="Geenafstand"/>
        <w:spacing w:line="260" w:lineRule="atLeast"/>
        <w:ind w:left="426" w:hanging="426"/>
        <w:rPr>
          <w:rFonts w:ascii="Arial" w:hAnsi="Arial" w:cs="Arial"/>
          <w:bCs w:val="0"/>
          <w:sz w:val="20"/>
          <w:szCs w:val="20"/>
        </w:rPr>
      </w:pPr>
      <w:r w:rsidRPr="00BB7597">
        <w:rPr>
          <w:rFonts w:ascii="Arial" w:hAnsi="Arial" w:cs="Arial"/>
          <w:bCs w:val="0"/>
          <w:sz w:val="20"/>
          <w:szCs w:val="20"/>
        </w:rPr>
        <w:t>4.</w:t>
      </w:r>
      <w:r w:rsidRPr="00BB7597">
        <w:rPr>
          <w:rFonts w:ascii="Arial" w:hAnsi="Arial" w:cs="Arial"/>
          <w:bCs w:val="0"/>
          <w:sz w:val="20"/>
          <w:szCs w:val="20"/>
        </w:rPr>
        <w:tab/>
      </w:r>
      <w:r w:rsidRPr="00BB7597">
        <w:rPr>
          <w:rFonts w:ascii="Arial" w:hAnsi="Arial" w:cs="Arial"/>
          <w:b/>
          <w:bCs w:val="0"/>
          <w:sz w:val="20"/>
          <w:szCs w:val="20"/>
        </w:rPr>
        <w:t>Ja</w:t>
      </w:r>
      <w:r w:rsidRPr="00BB7597">
        <w:rPr>
          <w:rFonts w:ascii="Arial" w:hAnsi="Arial" w:cs="Arial"/>
          <w:bCs w:val="0"/>
          <w:sz w:val="20"/>
          <w:szCs w:val="20"/>
        </w:rPr>
        <w:t>, een dader wordt onder andere gestraft om als samenleving wraak te nemen op wat de dader het slachtoffer en de samenleving heeft aangedaan.</w:t>
      </w:r>
    </w:p>
    <w:p w:rsidR="00CC73A3" w:rsidRDefault="00CC73A3" w:rsidP="00CC73A3">
      <w:pPr>
        <w:pStyle w:val="Geenafstand"/>
        <w:spacing w:line="260" w:lineRule="atLeast"/>
        <w:ind w:left="426"/>
        <w:rPr>
          <w:rFonts w:ascii="Arial" w:hAnsi="Arial" w:cs="Arial"/>
          <w:bCs w:val="0"/>
          <w:i/>
          <w:sz w:val="20"/>
          <w:szCs w:val="20"/>
        </w:rPr>
      </w:pPr>
      <w:r w:rsidRPr="00BB7597">
        <w:rPr>
          <w:rFonts w:ascii="Arial" w:hAnsi="Arial" w:cs="Arial"/>
          <w:bCs w:val="0"/>
          <w:i/>
          <w:sz w:val="20"/>
          <w:szCs w:val="20"/>
        </w:rPr>
        <w:t>Bij</w:t>
      </w:r>
      <w:r w:rsidRPr="005224A8">
        <w:rPr>
          <w:rFonts w:ascii="Arial" w:hAnsi="Arial" w:cs="Arial"/>
          <w:bCs w:val="0"/>
          <w:i/>
          <w:sz w:val="20"/>
          <w:szCs w:val="20"/>
        </w:rPr>
        <w:t xml:space="preserve"> </w:t>
      </w:r>
      <w:r w:rsidRPr="00BB7597">
        <w:rPr>
          <w:rFonts w:ascii="Arial" w:hAnsi="Arial" w:cs="Arial"/>
          <w:bCs w:val="0"/>
          <w:i/>
          <w:sz w:val="20"/>
          <w:szCs w:val="20"/>
        </w:rPr>
        <w:t xml:space="preserve">wraak gaat het om vergelding in conflicten, door te vergelden (vergoeden met geld) of door leedtoevoeging bij de dader. Vroeger werd een criminele daad vaak volgens het principe </w:t>
      </w:r>
      <w:r>
        <w:rPr>
          <w:rFonts w:ascii="Arial" w:hAnsi="Arial" w:cs="Arial"/>
          <w:bCs w:val="0"/>
          <w:i/>
          <w:sz w:val="20"/>
          <w:szCs w:val="20"/>
        </w:rPr>
        <w:t>‘</w:t>
      </w:r>
      <w:r w:rsidRPr="00BB7597">
        <w:rPr>
          <w:rFonts w:ascii="Arial" w:hAnsi="Arial" w:cs="Arial"/>
          <w:bCs w:val="0"/>
          <w:i/>
          <w:sz w:val="20"/>
          <w:szCs w:val="20"/>
        </w:rPr>
        <w:t xml:space="preserve">oog om oog, tand om tand’ gewroken. </w:t>
      </w:r>
      <w:r w:rsidRPr="00FA6211">
        <w:rPr>
          <w:rFonts w:ascii="Arial" w:hAnsi="Arial" w:cs="Arial"/>
          <w:bCs w:val="0"/>
          <w:i/>
          <w:sz w:val="20"/>
          <w:szCs w:val="20"/>
        </w:rPr>
        <w:t>Lijfstraffen zijn tegenwoordig verboden in Nederland.</w:t>
      </w:r>
    </w:p>
    <w:p w:rsidR="00CC73A3" w:rsidRPr="00BB7597" w:rsidRDefault="00CC73A3" w:rsidP="00CC73A3">
      <w:pPr>
        <w:pStyle w:val="Geenafstand"/>
        <w:rPr>
          <w:rFonts w:ascii="Arial" w:hAnsi="Arial" w:cs="Arial"/>
          <w:bCs w:val="0"/>
          <w:sz w:val="20"/>
          <w:szCs w:val="20"/>
        </w:rPr>
      </w:pPr>
    </w:p>
    <w:p w:rsidR="00CC73A3" w:rsidRPr="00BB7597" w:rsidRDefault="00CC73A3" w:rsidP="00CC73A3">
      <w:pPr>
        <w:pStyle w:val="Geenafstand"/>
        <w:rPr>
          <w:rFonts w:ascii="Arial" w:hAnsi="Arial" w:cs="Arial"/>
          <w:bCs w:val="0"/>
          <w:sz w:val="20"/>
          <w:szCs w:val="20"/>
        </w:rPr>
      </w:pPr>
    </w:p>
    <w:p w:rsidR="00CC73A3" w:rsidRPr="00BB7597" w:rsidRDefault="00CC73A3" w:rsidP="00CC73A3">
      <w:pPr>
        <w:pStyle w:val="Geenafstand"/>
        <w:spacing w:line="260" w:lineRule="atLeast"/>
        <w:ind w:left="426" w:hanging="426"/>
        <w:rPr>
          <w:rFonts w:ascii="Arial" w:hAnsi="Arial" w:cs="Arial"/>
          <w:b/>
          <w:bCs w:val="0"/>
          <w:sz w:val="20"/>
          <w:szCs w:val="20"/>
        </w:rPr>
      </w:pPr>
      <w:r w:rsidRPr="00BB7597">
        <w:rPr>
          <w:rFonts w:ascii="Arial" w:hAnsi="Arial" w:cs="Arial"/>
          <w:b/>
          <w:bCs w:val="0"/>
          <w:sz w:val="20"/>
          <w:szCs w:val="20"/>
        </w:rPr>
        <w:t>8.2</w:t>
      </w:r>
      <w:r w:rsidRPr="00BB7597">
        <w:rPr>
          <w:rFonts w:ascii="Arial" w:hAnsi="Arial" w:cs="Arial"/>
          <w:b/>
          <w:bCs w:val="0"/>
          <w:sz w:val="20"/>
          <w:szCs w:val="20"/>
        </w:rPr>
        <w:tab/>
        <w:t>SOORTEN STRAFFEN</w:t>
      </w:r>
    </w:p>
    <w:p w:rsidR="00CC73A3" w:rsidRPr="009F055C" w:rsidRDefault="00CC73A3" w:rsidP="00CC73A3">
      <w:pPr>
        <w:pStyle w:val="Geenafstand"/>
        <w:rPr>
          <w:rFonts w:ascii="Arial" w:hAnsi="Arial" w:cs="Arial"/>
          <w:bCs w:val="0"/>
          <w:sz w:val="20"/>
          <w:szCs w:val="20"/>
        </w:rPr>
      </w:pPr>
    </w:p>
    <w:p w:rsidR="00CC73A3" w:rsidRPr="00BB7597" w:rsidRDefault="00CC73A3" w:rsidP="00CC73A3">
      <w:pPr>
        <w:pStyle w:val="Geenafstand"/>
        <w:spacing w:line="260" w:lineRule="atLeast"/>
        <w:rPr>
          <w:rFonts w:ascii="Arial" w:hAnsi="Arial" w:cs="Arial"/>
          <w:b/>
          <w:bCs w:val="0"/>
          <w:i/>
          <w:sz w:val="20"/>
          <w:szCs w:val="20"/>
        </w:rPr>
      </w:pPr>
      <w:r w:rsidRPr="00BB7597">
        <w:rPr>
          <w:rFonts w:ascii="Arial" w:hAnsi="Arial" w:cs="Arial"/>
          <w:b/>
          <w:bCs w:val="0"/>
          <w:i/>
          <w:sz w:val="20"/>
          <w:szCs w:val="20"/>
        </w:rPr>
        <w:t>VRAGEN BIJ 8.2</w:t>
      </w:r>
      <w:r w:rsidRPr="00BB7597">
        <w:rPr>
          <w:rFonts w:ascii="Arial" w:hAnsi="Arial" w:cs="Arial"/>
          <w:bCs w:val="0"/>
          <w:sz w:val="20"/>
          <w:szCs w:val="20"/>
        </w:rPr>
        <w:t xml:space="preserve">  blz. 87</w:t>
      </w:r>
    </w:p>
    <w:p w:rsidR="00CC73A3" w:rsidRDefault="00CC73A3" w:rsidP="00CC73A3">
      <w:pPr>
        <w:pStyle w:val="Geenafstand"/>
        <w:spacing w:line="260" w:lineRule="atLeast"/>
        <w:ind w:left="426" w:hanging="426"/>
        <w:rPr>
          <w:rFonts w:ascii="Arial" w:hAnsi="Arial" w:cs="Arial"/>
          <w:bCs w:val="0"/>
          <w:i/>
          <w:iCs w:val="0"/>
          <w:sz w:val="20"/>
          <w:szCs w:val="20"/>
        </w:rPr>
      </w:pPr>
      <w:r w:rsidRPr="00BB7597">
        <w:rPr>
          <w:rFonts w:ascii="Arial" w:hAnsi="Arial" w:cs="Arial"/>
          <w:bCs w:val="0"/>
          <w:sz w:val="20"/>
          <w:szCs w:val="20"/>
        </w:rPr>
        <w:t>5.</w:t>
      </w:r>
      <w:r w:rsidRPr="00BB7597">
        <w:rPr>
          <w:rFonts w:ascii="Arial" w:hAnsi="Arial" w:cs="Arial"/>
          <w:bCs w:val="0"/>
          <w:sz w:val="20"/>
          <w:szCs w:val="20"/>
        </w:rPr>
        <w:tab/>
      </w:r>
      <w:r w:rsidRPr="00BB7597">
        <w:rPr>
          <w:rFonts w:ascii="Arial" w:hAnsi="Arial" w:cs="Arial"/>
          <w:bCs w:val="0"/>
          <w:i/>
          <w:iCs w:val="0"/>
          <w:sz w:val="20"/>
          <w:szCs w:val="20"/>
        </w:rPr>
        <w:t>Eigen mening leerling.</w:t>
      </w:r>
    </w:p>
    <w:p w:rsidR="00CC73A3" w:rsidRDefault="00CC73A3" w:rsidP="00CC73A3">
      <w:pPr>
        <w:pStyle w:val="Geenafstand"/>
        <w:spacing w:line="260" w:lineRule="atLeast"/>
        <w:ind w:left="426"/>
        <w:rPr>
          <w:rFonts w:ascii="Arial" w:hAnsi="Arial" w:cs="Arial"/>
          <w:bCs w:val="0"/>
          <w:i/>
          <w:iCs w:val="0"/>
          <w:sz w:val="20"/>
          <w:szCs w:val="20"/>
        </w:rPr>
      </w:pPr>
      <w:r w:rsidRPr="00BB7597">
        <w:rPr>
          <w:rFonts w:ascii="Arial" w:hAnsi="Arial" w:cs="Arial"/>
          <w:bCs w:val="0"/>
          <w:i/>
          <w:iCs w:val="0"/>
          <w:sz w:val="20"/>
          <w:szCs w:val="20"/>
        </w:rPr>
        <w:t>Voorbeeldantwoord:</w:t>
      </w:r>
    </w:p>
    <w:p w:rsidR="00CC73A3" w:rsidRPr="00BB7597" w:rsidRDefault="00CC73A3" w:rsidP="00CC73A3">
      <w:pPr>
        <w:pStyle w:val="Geenafstand"/>
        <w:spacing w:line="260" w:lineRule="atLeast"/>
        <w:ind w:left="426"/>
        <w:rPr>
          <w:rFonts w:ascii="Arial" w:hAnsi="Arial" w:cs="Arial"/>
          <w:bCs w:val="0"/>
          <w:sz w:val="20"/>
          <w:szCs w:val="20"/>
        </w:rPr>
      </w:pPr>
      <w:r w:rsidRPr="00FA6211">
        <w:rPr>
          <w:rFonts w:ascii="Arial" w:hAnsi="Arial" w:cs="Arial"/>
          <w:bCs w:val="0"/>
          <w:sz w:val="20"/>
          <w:szCs w:val="20"/>
        </w:rPr>
        <w:t>Een taakstraf in een ziekenhuis of revalidatiecentrum. Dan kan de dader zien hoe erg de gevolgen van uitgaansgeweld kunnen zijn.</w:t>
      </w:r>
    </w:p>
    <w:p w:rsidR="00CC73A3" w:rsidRPr="00BB7597" w:rsidRDefault="00CC73A3" w:rsidP="00CC73A3">
      <w:pPr>
        <w:pStyle w:val="Geenafstand"/>
        <w:rPr>
          <w:rFonts w:ascii="Arial" w:hAnsi="Arial" w:cs="Arial"/>
          <w:bCs w:val="0"/>
          <w:sz w:val="20"/>
          <w:szCs w:val="20"/>
        </w:rPr>
      </w:pPr>
    </w:p>
    <w:p w:rsidR="00CC73A3" w:rsidRDefault="00CC73A3" w:rsidP="00CC73A3">
      <w:pPr>
        <w:pStyle w:val="Geenafstand"/>
        <w:spacing w:line="260" w:lineRule="atLeast"/>
        <w:ind w:left="426" w:hanging="426"/>
        <w:rPr>
          <w:rFonts w:ascii="Arial" w:hAnsi="Arial" w:cs="Arial"/>
          <w:bCs w:val="0"/>
          <w:sz w:val="20"/>
          <w:szCs w:val="20"/>
        </w:rPr>
      </w:pPr>
      <w:r w:rsidRPr="00BB7597">
        <w:rPr>
          <w:rFonts w:ascii="Arial" w:hAnsi="Arial" w:cs="Arial"/>
          <w:bCs w:val="0"/>
          <w:sz w:val="20"/>
          <w:szCs w:val="20"/>
        </w:rPr>
        <w:t>6.</w:t>
      </w:r>
      <w:r w:rsidRPr="00BB7597">
        <w:rPr>
          <w:rFonts w:ascii="Arial" w:hAnsi="Arial" w:cs="Arial"/>
          <w:bCs w:val="0"/>
          <w:sz w:val="20"/>
          <w:szCs w:val="20"/>
        </w:rPr>
        <w:tab/>
        <w:t xml:space="preserve">Een </w:t>
      </w:r>
      <w:r w:rsidRPr="00BB7597">
        <w:rPr>
          <w:rFonts w:ascii="Arial" w:hAnsi="Arial" w:cs="Arial"/>
          <w:b/>
          <w:bCs w:val="0"/>
          <w:sz w:val="20"/>
          <w:szCs w:val="20"/>
        </w:rPr>
        <w:t>maatregel</w:t>
      </w:r>
      <w:r w:rsidRPr="00BB7597">
        <w:rPr>
          <w:rFonts w:ascii="Arial" w:hAnsi="Arial" w:cs="Arial"/>
          <w:bCs w:val="0"/>
          <w:sz w:val="20"/>
          <w:szCs w:val="20"/>
        </w:rPr>
        <w:t xml:space="preserve"> is bedoeld om de samenleving tegen de dader en de dader tegen zichzelf te beschermen of om de gevolgen van een misdrijf terug te draaien</w:t>
      </w:r>
      <w:r>
        <w:rPr>
          <w:rFonts w:ascii="Arial" w:hAnsi="Arial" w:cs="Arial"/>
          <w:bCs w:val="0"/>
          <w:sz w:val="20"/>
          <w:szCs w:val="20"/>
        </w:rPr>
        <w:t>.</w:t>
      </w:r>
    </w:p>
    <w:p w:rsidR="00CC73A3" w:rsidRPr="00BB7597" w:rsidRDefault="00CC73A3" w:rsidP="00CC73A3">
      <w:pPr>
        <w:pStyle w:val="Geenafstand"/>
        <w:spacing w:line="260" w:lineRule="atLeast"/>
        <w:ind w:left="426"/>
        <w:rPr>
          <w:rFonts w:ascii="Arial" w:hAnsi="Arial" w:cs="Arial"/>
          <w:bCs w:val="0"/>
          <w:i/>
          <w:sz w:val="20"/>
          <w:szCs w:val="20"/>
        </w:rPr>
      </w:pPr>
      <w:r w:rsidRPr="00BB7597">
        <w:rPr>
          <w:rFonts w:ascii="Arial" w:hAnsi="Arial" w:cs="Arial"/>
          <w:bCs w:val="0"/>
          <w:i/>
          <w:sz w:val="20"/>
          <w:szCs w:val="20"/>
        </w:rPr>
        <w:t>Een maatregel is bijvoorbeeld tbs of het afnemen van geld dat met criminaliteit is verdiend.</w:t>
      </w:r>
    </w:p>
    <w:p w:rsidR="00CC73A3" w:rsidRDefault="00CC73A3" w:rsidP="00CC73A3">
      <w:pPr>
        <w:pStyle w:val="Geenafstand"/>
        <w:rPr>
          <w:rFonts w:ascii="Arial" w:hAnsi="Arial" w:cs="Arial"/>
          <w:bCs w:val="0"/>
          <w:sz w:val="20"/>
          <w:szCs w:val="20"/>
        </w:rPr>
      </w:pPr>
    </w:p>
    <w:p w:rsidR="00CC73A3" w:rsidRPr="00BB7597" w:rsidRDefault="00CC73A3" w:rsidP="00CC73A3">
      <w:pPr>
        <w:pStyle w:val="Geenafstand"/>
        <w:spacing w:line="260" w:lineRule="atLeast"/>
        <w:ind w:left="426" w:hanging="426"/>
        <w:rPr>
          <w:rFonts w:ascii="Arial" w:hAnsi="Arial" w:cs="Arial"/>
          <w:bCs w:val="0"/>
          <w:sz w:val="20"/>
          <w:szCs w:val="20"/>
        </w:rPr>
      </w:pPr>
      <w:r w:rsidRPr="00BB7597">
        <w:rPr>
          <w:rFonts w:ascii="Arial" w:hAnsi="Arial" w:cs="Arial"/>
          <w:bCs w:val="0"/>
          <w:sz w:val="20"/>
          <w:szCs w:val="20"/>
        </w:rPr>
        <w:t>7.</w:t>
      </w:r>
      <w:r w:rsidRPr="00BB7597">
        <w:rPr>
          <w:rFonts w:ascii="Arial" w:hAnsi="Arial" w:cs="Arial"/>
          <w:bCs w:val="0"/>
          <w:sz w:val="20"/>
          <w:szCs w:val="20"/>
        </w:rPr>
        <w:tab/>
      </w:r>
      <w:r w:rsidRPr="00C72E08">
        <w:rPr>
          <w:rFonts w:ascii="Arial" w:hAnsi="Arial" w:cs="Arial"/>
          <w:bCs w:val="0"/>
          <w:sz w:val="20"/>
          <w:szCs w:val="20"/>
        </w:rPr>
        <w:t>Acht maanden, tenzij hij binnen twee jaar weer iets vergelijkbaars uithaalt. Dan moet hij in totaal 15 maanden naar de gevangenis, plus de straf voor het nieuw gepleegde misdrijf.</w:t>
      </w:r>
    </w:p>
    <w:p w:rsidR="00CC73A3" w:rsidRPr="00BB7597" w:rsidRDefault="00CC73A3" w:rsidP="00CC73A3">
      <w:pPr>
        <w:pStyle w:val="Geenafstand"/>
        <w:rPr>
          <w:rFonts w:ascii="Arial" w:hAnsi="Arial" w:cs="Arial"/>
          <w:bCs w:val="0"/>
          <w:i/>
          <w:sz w:val="20"/>
          <w:szCs w:val="20"/>
        </w:rPr>
      </w:pPr>
    </w:p>
    <w:p w:rsidR="00CC73A3" w:rsidRPr="00BB7597" w:rsidRDefault="00CC73A3" w:rsidP="00CC73A3">
      <w:pPr>
        <w:pStyle w:val="Geenafstand"/>
        <w:spacing w:line="260" w:lineRule="atLeast"/>
        <w:ind w:left="426" w:hanging="426"/>
        <w:rPr>
          <w:rFonts w:ascii="Arial" w:hAnsi="Arial" w:cs="Arial"/>
          <w:bCs w:val="0"/>
          <w:i/>
          <w:sz w:val="20"/>
          <w:szCs w:val="20"/>
        </w:rPr>
      </w:pPr>
      <w:r w:rsidRPr="00BB7597">
        <w:rPr>
          <w:rFonts w:ascii="Arial" w:hAnsi="Arial" w:cs="Arial"/>
          <w:bCs w:val="0"/>
          <w:sz w:val="20"/>
          <w:szCs w:val="20"/>
        </w:rPr>
        <w:t>8.</w:t>
      </w:r>
      <w:r w:rsidRPr="00BB7597">
        <w:rPr>
          <w:rFonts w:ascii="Arial" w:hAnsi="Arial" w:cs="Arial"/>
          <w:bCs w:val="0"/>
          <w:sz w:val="20"/>
          <w:szCs w:val="20"/>
        </w:rPr>
        <w:tab/>
      </w:r>
      <w:r w:rsidRPr="00BB7597">
        <w:rPr>
          <w:rFonts w:ascii="Arial" w:hAnsi="Arial" w:cs="Arial"/>
          <w:bCs w:val="0"/>
          <w:i/>
          <w:sz w:val="20"/>
          <w:szCs w:val="20"/>
        </w:rPr>
        <w:t>Eigen uitwerking leerling.</w:t>
      </w:r>
    </w:p>
    <w:p w:rsidR="00CC73A3" w:rsidRPr="00BB7597" w:rsidRDefault="00CC73A3" w:rsidP="00CC73A3">
      <w:pPr>
        <w:pStyle w:val="Geenafstand"/>
        <w:spacing w:line="260" w:lineRule="atLeast"/>
        <w:ind w:left="426"/>
        <w:rPr>
          <w:rFonts w:ascii="Arial" w:hAnsi="Arial" w:cs="Arial"/>
          <w:bCs w:val="0"/>
          <w:i/>
          <w:sz w:val="20"/>
          <w:szCs w:val="20"/>
        </w:rPr>
      </w:pPr>
      <w:r w:rsidRPr="00BB7597">
        <w:rPr>
          <w:rFonts w:ascii="Arial" w:hAnsi="Arial" w:cs="Arial"/>
          <w:bCs w:val="0"/>
          <w:i/>
          <w:sz w:val="20"/>
          <w:szCs w:val="20"/>
        </w:rPr>
        <w:t>Voorbeeldantwoord:</w:t>
      </w:r>
    </w:p>
    <w:p w:rsidR="00CC73A3" w:rsidRPr="00C72E08" w:rsidRDefault="00CC73A3" w:rsidP="00CC73A3">
      <w:pPr>
        <w:pStyle w:val="Geenafstand"/>
        <w:spacing w:line="260" w:lineRule="atLeast"/>
        <w:ind w:left="426"/>
        <w:rPr>
          <w:rFonts w:ascii="Arial" w:hAnsi="Arial" w:cs="Arial"/>
          <w:bCs w:val="0"/>
          <w:sz w:val="20"/>
          <w:szCs w:val="20"/>
        </w:rPr>
      </w:pPr>
      <w:r w:rsidRPr="00C72E08">
        <w:rPr>
          <w:rFonts w:ascii="Arial" w:hAnsi="Arial" w:cs="Arial"/>
          <w:bCs w:val="0"/>
          <w:sz w:val="20"/>
          <w:szCs w:val="20"/>
        </w:rPr>
        <w:t xml:space="preserve">Het </w:t>
      </w:r>
      <w:r w:rsidRPr="00C72E08">
        <w:rPr>
          <w:rFonts w:ascii="Arial" w:hAnsi="Arial" w:cs="Arial"/>
          <w:b/>
          <w:bCs w:val="0"/>
          <w:sz w:val="20"/>
          <w:szCs w:val="20"/>
        </w:rPr>
        <w:t>spreekrecht</w:t>
      </w:r>
      <w:r w:rsidRPr="00C72E08">
        <w:rPr>
          <w:rFonts w:ascii="Arial" w:hAnsi="Arial" w:cs="Arial"/>
          <w:bCs w:val="0"/>
          <w:sz w:val="20"/>
          <w:szCs w:val="20"/>
        </w:rPr>
        <w:t xml:space="preserve"> draagt bij aan de heropvoeding van de dader. Hij krijgt een beter beeld van het leed dat hij heeft veroorzaakt. </w:t>
      </w:r>
    </w:p>
    <w:p w:rsidR="00CC73A3" w:rsidRPr="00603802" w:rsidRDefault="00CC73A3" w:rsidP="00CC73A3">
      <w:pPr>
        <w:pStyle w:val="Geenafstand"/>
        <w:spacing w:line="260" w:lineRule="atLeast"/>
        <w:ind w:left="426"/>
        <w:rPr>
          <w:rFonts w:ascii="Arial" w:hAnsi="Arial" w:cs="Arial"/>
          <w:bCs w:val="0"/>
          <w:i/>
          <w:sz w:val="20"/>
          <w:szCs w:val="20"/>
        </w:rPr>
      </w:pPr>
      <w:r w:rsidRPr="00C72E08">
        <w:rPr>
          <w:rFonts w:ascii="Arial" w:hAnsi="Arial" w:cs="Arial"/>
          <w:bCs w:val="0"/>
          <w:i/>
          <w:sz w:val="20"/>
          <w:szCs w:val="20"/>
        </w:rPr>
        <w:t>Dit kan hem ervan weerhouden het vergrijp nogmaals te plegen.</w:t>
      </w:r>
    </w:p>
    <w:p w:rsidR="00CC73A3" w:rsidRPr="00BB7597" w:rsidRDefault="00CC73A3" w:rsidP="00CC73A3">
      <w:pPr>
        <w:pStyle w:val="Geenafstand"/>
        <w:spacing w:line="260" w:lineRule="atLeast"/>
        <w:ind w:left="426" w:hanging="426"/>
        <w:rPr>
          <w:rFonts w:ascii="Arial" w:hAnsi="Arial" w:cs="Arial"/>
          <w:b/>
          <w:bCs w:val="0"/>
          <w:sz w:val="20"/>
          <w:szCs w:val="20"/>
        </w:rPr>
      </w:pPr>
      <w:r>
        <w:rPr>
          <w:rFonts w:ascii="Arial" w:hAnsi="Arial" w:cs="Arial"/>
          <w:b/>
          <w:bCs w:val="0"/>
          <w:sz w:val="20"/>
          <w:szCs w:val="20"/>
        </w:rPr>
        <w:br w:type="page"/>
      </w:r>
      <w:r w:rsidRPr="00BB7597">
        <w:rPr>
          <w:rFonts w:ascii="Arial" w:hAnsi="Arial" w:cs="Arial"/>
          <w:b/>
          <w:bCs w:val="0"/>
          <w:sz w:val="20"/>
          <w:szCs w:val="20"/>
        </w:rPr>
        <w:lastRenderedPageBreak/>
        <w:t>8.3</w:t>
      </w:r>
      <w:r w:rsidRPr="00BB7597">
        <w:rPr>
          <w:rFonts w:ascii="Arial" w:hAnsi="Arial" w:cs="Arial"/>
          <w:b/>
          <w:bCs w:val="0"/>
          <w:sz w:val="20"/>
          <w:szCs w:val="20"/>
        </w:rPr>
        <w:tab/>
        <w:t>HELPT STRAF?</w:t>
      </w:r>
    </w:p>
    <w:p w:rsidR="00CC73A3" w:rsidRPr="009F055C"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
          <w:bCs w:val="0"/>
          <w:i/>
          <w:sz w:val="20"/>
          <w:szCs w:val="20"/>
        </w:rPr>
      </w:pPr>
      <w:r w:rsidRPr="00BB7597">
        <w:rPr>
          <w:rFonts w:ascii="Arial" w:hAnsi="Arial" w:cs="Arial"/>
          <w:b/>
          <w:bCs w:val="0"/>
          <w:i/>
          <w:sz w:val="20"/>
          <w:szCs w:val="20"/>
        </w:rPr>
        <w:t>VRAGEN BIJ 8.3</w:t>
      </w:r>
      <w:r w:rsidRPr="00BB7597">
        <w:rPr>
          <w:rFonts w:ascii="Arial" w:hAnsi="Arial" w:cs="Arial"/>
          <w:bCs w:val="0"/>
          <w:sz w:val="20"/>
          <w:szCs w:val="20"/>
        </w:rPr>
        <w:t xml:space="preserve">  blz. 89</w:t>
      </w:r>
    </w:p>
    <w:p w:rsidR="00CC73A3" w:rsidRPr="00BB7597" w:rsidRDefault="00CC73A3" w:rsidP="00CC73A3">
      <w:pPr>
        <w:pStyle w:val="Geenafstand"/>
        <w:spacing w:line="260" w:lineRule="atLeast"/>
        <w:ind w:left="426" w:hanging="324"/>
        <w:rPr>
          <w:rFonts w:ascii="Arial" w:hAnsi="Arial" w:cs="Arial"/>
          <w:bCs w:val="0"/>
          <w:i/>
          <w:sz w:val="20"/>
          <w:szCs w:val="20"/>
        </w:rPr>
      </w:pPr>
      <w:r w:rsidRPr="00BB7597">
        <w:rPr>
          <w:rFonts w:ascii="Arial" w:hAnsi="Arial" w:cs="Arial"/>
          <w:bCs w:val="0"/>
          <w:sz w:val="20"/>
          <w:szCs w:val="20"/>
        </w:rPr>
        <w:t>9.</w:t>
      </w:r>
      <w:r w:rsidRPr="00BB7597">
        <w:rPr>
          <w:rFonts w:ascii="Arial" w:hAnsi="Arial" w:cs="Arial"/>
          <w:bCs w:val="0"/>
          <w:sz w:val="20"/>
          <w:szCs w:val="20"/>
        </w:rPr>
        <w:tab/>
      </w:r>
      <w:r w:rsidRPr="00BB7597">
        <w:rPr>
          <w:rFonts w:ascii="Arial" w:hAnsi="Arial" w:cs="Arial"/>
          <w:bCs w:val="0"/>
          <w:i/>
          <w:sz w:val="20"/>
          <w:szCs w:val="20"/>
        </w:rPr>
        <w:t>Eigen antwoord leerling.</w:t>
      </w:r>
    </w:p>
    <w:p w:rsidR="00CC73A3" w:rsidRPr="00BB7597" w:rsidRDefault="00CC73A3" w:rsidP="00CC73A3">
      <w:pPr>
        <w:pStyle w:val="Geenafstand"/>
        <w:spacing w:line="260" w:lineRule="atLeast"/>
        <w:ind w:left="426"/>
        <w:rPr>
          <w:rFonts w:ascii="Arial" w:hAnsi="Arial" w:cs="Arial"/>
          <w:bCs w:val="0"/>
          <w:i/>
          <w:sz w:val="20"/>
          <w:szCs w:val="20"/>
        </w:rPr>
      </w:pPr>
      <w:r w:rsidRPr="00BB7597">
        <w:rPr>
          <w:rFonts w:ascii="Arial" w:hAnsi="Arial" w:cs="Arial"/>
          <w:bCs w:val="0"/>
          <w:i/>
          <w:sz w:val="20"/>
          <w:szCs w:val="20"/>
        </w:rPr>
        <w:t>Voorbeeld van een goed antwoord:</w:t>
      </w:r>
    </w:p>
    <w:p w:rsidR="00CC73A3" w:rsidRPr="00BB7597" w:rsidRDefault="00CC73A3" w:rsidP="00CC73A3">
      <w:pPr>
        <w:pStyle w:val="Geenafstand"/>
        <w:spacing w:line="260" w:lineRule="atLeast"/>
        <w:ind w:left="426"/>
        <w:rPr>
          <w:rFonts w:ascii="Arial" w:hAnsi="Arial" w:cs="Arial"/>
          <w:bCs w:val="0"/>
          <w:sz w:val="20"/>
          <w:szCs w:val="20"/>
        </w:rPr>
      </w:pPr>
      <w:r w:rsidRPr="00BB7597">
        <w:rPr>
          <w:rFonts w:ascii="Arial" w:hAnsi="Arial" w:cs="Arial"/>
          <w:b/>
          <w:bCs w:val="0"/>
          <w:sz w:val="20"/>
          <w:szCs w:val="20"/>
        </w:rPr>
        <w:t>Genoegdoening</w:t>
      </w:r>
      <w:r w:rsidRPr="00BB7597">
        <w:rPr>
          <w:rFonts w:ascii="Arial" w:hAnsi="Arial" w:cs="Arial"/>
          <w:bCs w:val="0"/>
          <w:sz w:val="20"/>
          <w:szCs w:val="20"/>
        </w:rPr>
        <w:t>, de nabestaanden van het slachtoffer voelen zich door de strafeis niet beter.</w:t>
      </w:r>
    </w:p>
    <w:p w:rsidR="00CC73A3" w:rsidRPr="00BB7597" w:rsidRDefault="00CC73A3" w:rsidP="00CC73A3">
      <w:pPr>
        <w:pStyle w:val="Geenafstand"/>
        <w:spacing w:line="260" w:lineRule="atLeast"/>
        <w:rPr>
          <w:rFonts w:ascii="Arial" w:hAnsi="Arial" w:cs="Arial"/>
          <w:bCs w:val="0"/>
          <w:i/>
          <w:sz w:val="20"/>
          <w:szCs w:val="20"/>
        </w:rPr>
      </w:pPr>
    </w:p>
    <w:p w:rsidR="00CC73A3" w:rsidRPr="00BB7597" w:rsidRDefault="00CC73A3" w:rsidP="00CC73A3">
      <w:pPr>
        <w:pStyle w:val="Geenafstand"/>
        <w:spacing w:line="260" w:lineRule="atLeast"/>
        <w:ind w:left="426" w:hanging="426"/>
        <w:rPr>
          <w:rFonts w:ascii="Arial" w:hAnsi="Arial" w:cs="Arial"/>
          <w:bCs w:val="0"/>
          <w:sz w:val="20"/>
          <w:szCs w:val="20"/>
        </w:rPr>
      </w:pPr>
      <w:r w:rsidRPr="00BB7597">
        <w:rPr>
          <w:rFonts w:ascii="Arial" w:hAnsi="Arial" w:cs="Arial"/>
          <w:bCs w:val="0"/>
          <w:sz w:val="20"/>
          <w:szCs w:val="20"/>
        </w:rPr>
        <w:t>10.</w:t>
      </w:r>
      <w:r w:rsidRPr="00BB7597">
        <w:rPr>
          <w:rFonts w:ascii="Arial" w:hAnsi="Arial" w:cs="Arial"/>
          <w:bCs w:val="0"/>
          <w:sz w:val="20"/>
          <w:szCs w:val="20"/>
        </w:rPr>
        <w:tab/>
        <w:t>Omdat je volgens veel gevangenen in de gevangenis asociaal gedrag aanleert.</w:t>
      </w:r>
    </w:p>
    <w:p w:rsidR="00CC73A3" w:rsidRDefault="00CC73A3" w:rsidP="00CC73A3">
      <w:pPr>
        <w:pStyle w:val="Geenafstand"/>
        <w:spacing w:line="260" w:lineRule="atLeast"/>
        <w:ind w:left="426"/>
        <w:rPr>
          <w:rFonts w:ascii="Arial" w:hAnsi="Arial" w:cs="Arial"/>
          <w:bCs w:val="0"/>
          <w:i/>
          <w:sz w:val="20"/>
          <w:szCs w:val="20"/>
        </w:rPr>
      </w:pPr>
      <w:r w:rsidRPr="00BB7597">
        <w:rPr>
          <w:rFonts w:ascii="Arial" w:hAnsi="Arial" w:cs="Arial"/>
          <w:bCs w:val="0"/>
          <w:i/>
          <w:sz w:val="20"/>
          <w:szCs w:val="20"/>
        </w:rPr>
        <w:t xml:space="preserve">In de gevangenis </w:t>
      </w:r>
      <w:r>
        <w:rPr>
          <w:rFonts w:ascii="Arial" w:hAnsi="Arial" w:cs="Arial"/>
          <w:bCs w:val="0"/>
          <w:i/>
          <w:sz w:val="20"/>
          <w:szCs w:val="20"/>
        </w:rPr>
        <w:t>heersen</w:t>
      </w:r>
      <w:r w:rsidRPr="00BB7597">
        <w:rPr>
          <w:rFonts w:ascii="Arial" w:hAnsi="Arial" w:cs="Arial"/>
          <w:bCs w:val="0"/>
          <w:i/>
          <w:sz w:val="20"/>
          <w:szCs w:val="20"/>
        </w:rPr>
        <w:t xml:space="preserve"> andere waarden en normen, zoals stoerheid en geen spijt laten zien. Recidivisten zeggen dan ook dat ze van een gevangenisstraf niet beter, maar juist slechter zijn geworden.</w:t>
      </w: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ind w:left="426" w:hanging="426"/>
        <w:rPr>
          <w:rFonts w:ascii="Arial" w:hAnsi="Arial" w:cs="Arial"/>
          <w:bCs w:val="0"/>
          <w:sz w:val="20"/>
          <w:szCs w:val="20"/>
        </w:rPr>
      </w:pPr>
      <w:r w:rsidRPr="00BB7597">
        <w:rPr>
          <w:rFonts w:ascii="Arial" w:hAnsi="Arial" w:cs="Arial"/>
          <w:bCs w:val="0"/>
          <w:sz w:val="20"/>
          <w:szCs w:val="20"/>
        </w:rPr>
        <w:t>11.</w:t>
      </w:r>
      <w:r w:rsidRPr="00BB7597">
        <w:rPr>
          <w:rFonts w:ascii="Arial" w:hAnsi="Arial" w:cs="Arial"/>
          <w:bCs w:val="0"/>
          <w:sz w:val="20"/>
          <w:szCs w:val="20"/>
        </w:rPr>
        <w:tab/>
      </w:r>
      <w:r w:rsidRPr="00BB7597">
        <w:rPr>
          <w:rFonts w:ascii="Arial" w:hAnsi="Arial" w:cs="Arial"/>
          <w:b/>
          <w:bCs w:val="0"/>
          <w:sz w:val="20"/>
          <w:szCs w:val="20"/>
        </w:rPr>
        <w:t xml:space="preserve">Ondersteuning </w:t>
      </w:r>
      <w:r w:rsidRPr="00BB7597">
        <w:rPr>
          <w:rFonts w:ascii="Arial" w:hAnsi="Arial" w:cs="Arial"/>
          <w:bCs w:val="0"/>
          <w:sz w:val="20"/>
          <w:szCs w:val="20"/>
        </w:rPr>
        <w:t xml:space="preserve">van gedetineerden en </w:t>
      </w:r>
      <w:r w:rsidRPr="00BB7597">
        <w:rPr>
          <w:rFonts w:ascii="Arial" w:hAnsi="Arial" w:cs="Arial"/>
          <w:b/>
          <w:bCs w:val="0"/>
          <w:sz w:val="20"/>
          <w:szCs w:val="20"/>
        </w:rPr>
        <w:t>nazorg</w:t>
      </w:r>
      <w:r w:rsidRPr="00BB7597">
        <w:rPr>
          <w:rFonts w:ascii="Arial" w:hAnsi="Arial" w:cs="Arial"/>
          <w:bCs w:val="0"/>
          <w:sz w:val="20"/>
          <w:szCs w:val="20"/>
        </w:rPr>
        <w:t xml:space="preserve"> aan gedetineerden die vrijkomen.</w:t>
      </w:r>
    </w:p>
    <w:p w:rsidR="00CC73A3" w:rsidRPr="00BB7597" w:rsidRDefault="00CC73A3" w:rsidP="00CC73A3">
      <w:pPr>
        <w:pStyle w:val="Geenafstand"/>
        <w:spacing w:line="260" w:lineRule="atLeast"/>
        <w:ind w:left="426"/>
        <w:rPr>
          <w:rFonts w:ascii="Arial" w:hAnsi="Arial" w:cs="Arial"/>
          <w:bCs w:val="0"/>
          <w:i/>
          <w:sz w:val="20"/>
          <w:szCs w:val="20"/>
        </w:rPr>
      </w:pPr>
      <w:r w:rsidRPr="00BB7597">
        <w:rPr>
          <w:rFonts w:ascii="Arial" w:hAnsi="Arial" w:cs="Arial"/>
          <w:bCs w:val="0"/>
          <w:i/>
          <w:sz w:val="20"/>
          <w:szCs w:val="20"/>
        </w:rPr>
        <w:t>Denk bijvoorbeeld aan het toezicht houden tijdens de uitvoering van werkstraffen of het helpen bij het opstarten van een leven buiten de gevangenis (bankrekening openen, huis zoeken, solliciteren).</w:t>
      </w:r>
    </w:p>
    <w:p w:rsidR="00CC73A3" w:rsidRPr="00BB7597" w:rsidRDefault="00CC73A3" w:rsidP="00CC73A3">
      <w:pPr>
        <w:pStyle w:val="Geenafstand"/>
        <w:spacing w:line="260" w:lineRule="atLeast"/>
        <w:rPr>
          <w:rFonts w:ascii="Arial" w:hAnsi="Arial" w:cs="Arial"/>
          <w:bCs w:val="0"/>
          <w:sz w:val="20"/>
          <w:szCs w:val="20"/>
        </w:rPr>
      </w:pPr>
    </w:p>
    <w:p w:rsidR="00CC73A3" w:rsidRDefault="00CC73A3" w:rsidP="00CC73A3">
      <w:pPr>
        <w:pStyle w:val="Geenafstand"/>
        <w:spacing w:line="260" w:lineRule="atLeast"/>
        <w:ind w:left="426" w:hanging="426"/>
        <w:rPr>
          <w:rFonts w:ascii="Arial" w:hAnsi="Arial" w:cs="Arial"/>
          <w:bCs w:val="0"/>
          <w:i/>
          <w:iCs w:val="0"/>
          <w:sz w:val="20"/>
          <w:szCs w:val="20"/>
        </w:rPr>
      </w:pPr>
      <w:r w:rsidRPr="00BB7597">
        <w:rPr>
          <w:rFonts w:ascii="Arial" w:hAnsi="Arial" w:cs="Arial"/>
          <w:bCs w:val="0"/>
          <w:sz w:val="20"/>
          <w:szCs w:val="20"/>
        </w:rPr>
        <w:t>12.</w:t>
      </w:r>
      <w:r w:rsidRPr="00BB7597">
        <w:rPr>
          <w:rFonts w:ascii="Arial" w:hAnsi="Arial" w:cs="Arial"/>
          <w:bCs w:val="0"/>
          <w:sz w:val="20"/>
          <w:szCs w:val="20"/>
        </w:rPr>
        <w:tab/>
      </w:r>
      <w:r w:rsidRPr="00BB7597">
        <w:rPr>
          <w:rFonts w:ascii="Arial" w:hAnsi="Arial" w:cs="Arial"/>
          <w:bCs w:val="0"/>
          <w:i/>
          <w:iCs w:val="0"/>
          <w:sz w:val="20"/>
          <w:szCs w:val="20"/>
        </w:rPr>
        <w:t>Eigen mening leerling.</w:t>
      </w:r>
    </w:p>
    <w:p w:rsidR="00CC73A3" w:rsidRDefault="00CC73A3" w:rsidP="00CC73A3">
      <w:pPr>
        <w:pStyle w:val="Geenafstand"/>
        <w:spacing w:line="260" w:lineRule="atLeast"/>
        <w:ind w:left="426"/>
        <w:rPr>
          <w:rFonts w:ascii="Arial" w:hAnsi="Arial" w:cs="Arial"/>
          <w:bCs w:val="0"/>
          <w:i/>
          <w:sz w:val="20"/>
          <w:szCs w:val="20"/>
        </w:rPr>
      </w:pPr>
      <w:r w:rsidRPr="00BB7597">
        <w:rPr>
          <w:rFonts w:ascii="Arial" w:hAnsi="Arial" w:cs="Arial"/>
          <w:bCs w:val="0"/>
          <w:i/>
          <w:sz w:val="20"/>
          <w:szCs w:val="20"/>
        </w:rPr>
        <w:t>Voorbeelden van argumenten:</w:t>
      </w:r>
    </w:p>
    <w:p w:rsidR="00CC73A3" w:rsidRPr="008B7BE8" w:rsidRDefault="00CC73A3" w:rsidP="00CC73A3">
      <w:pPr>
        <w:pStyle w:val="Geenafstand"/>
        <w:spacing w:line="260" w:lineRule="atLeast"/>
        <w:ind w:left="426"/>
        <w:rPr>
          <w:rFonts w:ascii="Arial" w:hAnsi="Arial" w:cs="Arial"/>
          <w:bCs w:val="0"/>
          <w:sz w:val="20"/>
          <w:szCs w:val="20"/>
        </w:rPr>
      </w:pPr>
      <w:r w:rsidRPr="008B7BE8">
        <w:rPr>
          <w:rFonts w:ascii="Arial" w:hAnsi="Arial" w:cs="Arial"/>
          <w:b/>
          <w:bCs w:val="0"/>
          <w:sz w:val="20"/>
          <w:szCs w:val="20"/>
        </w:rPr>
        <w:t>Eens</w:t>
      </w:r>
      <w:r w:rsidRPr="008B7BE8">
        <w:rPr>
          <w:rFonts w:ascii="Arial" w:hAnsi="Arial" w:cs="Arial"/>
          <w:bCs w:val="0"/>
          <w:sz w:val="20"/>
          <w:szCs w:val="20"/>
        </w:rPr>
        <w:t>:</w:t>
      </w:r>
      <w:r w:rsidRPr="008B7BE8">
        <w:rPr>
          <w:rFonts w:ascii="Arial" w:hAnsi="Arial" w:cs="Arial"/>
          <w:bCs w:val="0"/>
          <w:i/>
          <w:sz w:val="20"/>
          <w:szCs w:val="20"/>
        </w:rPr>
        <w:t xml:space="preserve"> </w:t>
      </w:r>
      <w:r w:rsidRPr="008B7BE8">
        <w:rPr>
          <w:rFonts w:ascii="Arial" w:hAnsi="Arial" w:cs="Arial"/>
          <w:bCs w:val="0"/>
          <w:sz w:val="20"/>
          <w:szCs w:val="20"/>
        </w:rPr>
        <w:t>eens een dief, altijd een dief. Je kunt zo’n werknemer nooit helemaal vertrouwen, want het vertrouwen heeft hij eerder ook bij anderen geschonden.</w:t>
      </w:r>
    </w:p>
    <w:p w:rsidR="00CC73A3" w:rsidRPr="00BB7597" w:rsidRDefault="00CC73A3" w:rsidP="00CC73A3">
      <w:pPr>
        <w:pStyle w:val="Geenafstand"/>
        <w:spacing w:line="260" w:lineRule="atLeast"/>
        <w:ind w:left="426"/>
        <w:rPr>
          <w:rFonts w:ascii="Arial" w:hAnsi="Arial" w:cs="Arial"/>
          <w:bCs w:val="0"/>
          <w:sz w:val="20"/>
          <w:szCs w:val="20"/>
        </w:rPr>
      </w:pPr>
      <w:r w:rsidRPr="008B7BE8">
        <w:rPr>
          <w:rFonts w:ascii="Arial" w:hAnsi="Arial" w:cs="Arial"/>
          <w:b/>
          <w:bCs w:val="0"/>
          <w:sz w:val="20"/>
          <w:szCs w:val="20"/>
        </w:rPr>
        <w:t>Oneens</w:t>
      </w:r>
      <w:r w:rsidRPr="008B7BE8">
        <w:rPr>
          <w:rFonts w:ascii="Arial" w:hAnsi="Arial" w:cs="Arial"/>
          <w:bCs w:val="0"/>
          <w:sz w:val="20"/>
          <w:szCs w:val="20"/>
        </w:rPr>
        <w:t>:</w:t>
      </w:r>
      <w:r w:rsidRPr="008B7BE8">
        <w:rPr>
          <w:rFonts w:ascii="Arial" w:hAnsi="Arial" w:cs="Arial"/>
          <w:bCs w:val="0"/>
          <w:i/>
          <w:sz w:val="20"/>
          <w:szCs w:val="20"/>
        </w:rPr>
        <w:t xml:space="preserve"> </w:t>
      </w:r>
      <w:r w:rsidRPr="008B7BE8">
        <w:rPr>
          <w:rFonts w:ascii="Arial" w:hAnsi="Arial" w:cs="Arial"/>
          <w:bCs w:val="0"/>
          <w:sz w:val="20"/>
          <w:szCs w:val="20"/>
        </w:rPr>
        <w:t>dan</w:t>
      </w:r>
      <w:r w:rsidRPr="00C72E08">
        <w:rPr>
          <w:rFonts w:ascii="Arial" w:hAnsi="Arial" w:cs="Arial"/>
          <w:bCs w:val="0"/>
          <w:sz w:val="20"/>
          <w:szCs w:val="20"/>
        </w:rPr>
        <w:t xml:space="preserve"> houd je vooroordelen in stand. Een ex-gedetineerde kan een heel goede medewerker zijn omdat hij veel moeite heeft gehad om een n</w:t>
      </w:r>
      <w:r w:rsidRPr="00BB7597">
        <w:rPr>
          <w:rFonts w:ascii="Arial" w:hAnsi="Arial" w:cs="Arial"/>
          <w:bCs w:val="0"/>
          <w:sz w:val="20"/>
          <w:szCs w:val="20"/>
        </w:rPr>
        <w:t>ieuwe baan te vinden. Dat maakt hem extra gemotiveerd.</w:t>
      </w: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ind w:left="426" w:hanging="426"/>
        <w:rPr>
          <w:rFonts w:ascii="Arial" w:hAnsi="Arial" w:cs="Arial"/>
          <w:bCs w:val="0"/>
          <w:sz w:val="20"/>
          <w:szCs w:val="20"/>
        </w:rPr>
      </w:pPr>
      <w:r w:rsidRPr="00BB7597">
        <w:rPr>
          <w:rFonts w:ascii="Arial" w:hAnsi="Arial" w:cs="Arial"/>
          <w:bCs w:val="0"/>
          <w:sz w:val="20"/>
          <w:szCs w:val="20"/>
        </w:rPr>
        <w:t>13</w:t>
      </w:r>
      <w:r w:rsidRPr="00BB7597">
        <w:rPr>
          <w:rFonts w:ascii="Arial" w:hAnsi="Arial" w:cs="Arial"/>
          <w:bCs w:val="0"/>
          <w:sz w:val="20"/>
          <w:szCs w:val="20"/>
        </w:rPr>
        <w:tab/>
      </w:r>
      <w:r w:rsidRPr="00BB7597">
        <w:rPr>
          <w:rFonts w:ascii="Arial" w:hAnsi="Arial" w:cs="Arial"/>
          <w:b/>
          <w:bCs w:val="0"/>
          <w:i/>
          <w:sz w:val="20"/>
          <w:szCs w:val="20"/>
        </w:rPr>
        <w:t>COMBINEER</w:t>
      </w:r>
      <w:r w:rsidRPr="00BB7597">
        <w:rPr>
          <w:rFonts w:ascii="Arial" w:hAnsi="Arial" w:cs="Arial"/>
          <w:bCs w:val="0"/>
          <w:sz w:val="20"/>
          <w:szCs w:val="20"/>
        </w:rPr>
        <w:t xml:space="preserve">  blz. 90</w:t>
      </w:r>
    </w:p>
    <w:p w:rsidR="00CC73A3" w:rsidRPr="00BB7597" w:rsidRDefault="00CC73A3" w:rsidP="00CC73A3">
      <w:pPr>
        <w:pStyle w:val="Geenafstand"/>
        <w:spacing w:line="260" w:lineRule="atLeast"/>
        <w:rPr>
          <w:rFonts w:ascii="Arial" w:hAnsi="Arial" w:cs="Arial"/>
          <w:bCs w:val="0"/>
          <w:sz w:val="20"/>
          <w:szCs w:val="20"/>
        </w:rPr>
      </w:pPr>
    </w:p>
    <w:tbl>
      <w:tblPr>
        <w:tblW w:w="0" w:type="auto"/>
        <w:tblInd w:w="425" w:type="dxa"/>
        <w:tblLook w:val="04A0" w:firstRow="1" w:lastRow="0" w:firstColumn="1" w:lastColumn="0" w:noHBand="0" w:noVBand="1"/>
      </w:tblPr>
      <w:tblGrid>
        <w:gridCol w:w="4582"/>
        <w:gridCol w:w="4631"/>
      </w:tblGrid>
      <w:tr w:rsidR="00CC73A3" w:rsidRPr="00403587" w:rsidTr="0098323D">
        <w:tc>
          <w:tcPr>
            <w:tcW w:w="4889" w:type="dxa"/>
            <w:shd w:val="clear" w:color="auto" w:fill="auto"/>
          </w:tcPr>
          <w:p w:rsidR="00CC73A3" w:rsidRPr="00403587" w:rsidRDefault="00CC73A3" w:rsidP="0098323D">
            <w:pPr>
              <w:pStyle w:val="Geenafstand"/>
              <w:spacing w:after="80" w:line="260" w:lineRule="atLeast"/>
              <w:rPr>
                <w:rFonts w:ascii="Arial" w:hAnsi="Arial" w:cs="Arial"/>
                <w:bCs w:val="0"/>
                <w:sz w:val="20"/>
                <w:szCs w:val="20"/>
              </w:rPr>
            </w:pPr>
            <w:r w:rsidRPr="00403587">
              <w:rPr>
                <w:rFonts w:ascii="Arial" w:hAnsi="Arial" w:cs="Arial"/>
                <w:b/>
                <w:bCs w:val="0"/>
                <w:sz w:val="20"/>
                <w:szCs w:val="20"/>
              </w:rPr>
              <w:t>Kernwoord</w:t>
            </w:r>
            <w:r w:rsidRPr="00403587">
              <w:rPr>
                <w:rFonts w:ascii="Arial" w:hAnsi="Arial" w:cs="Arial"/>
                <w:bCs w:val="0"/>
                <w:sz w:val="20"/>
                <w:szCs w:val="20"/>
              </w:rPr>
              <w:t>: Hoofdstraffen</w:t>
            </w:r>
          </w:p>
        </w:tc>
        <w:tc>
          <w:tcPr>
            <w:tcW w:w="4889" w:type="dxa"/>
            <w:shd w:val="clear" w:color="auto" w:fill="auto"/>
          </w:tcPr>
          <w:p w:rsidR="00CC73A3" w:rsidRPr="00403587" w:rsidRDefault="00CC73A3" w:rsidP="0098323D">
            <w:pPr>
              <w:pStyle w:val="Geenafstand"/>
              <w:spacing w:line="260" w:lineRule="atLeast"/>
              <w:rPr>
                <w:rFonts w:ascii="Arial" w:hAnsi="Arial" w:cs="Arial"/>
                <w:bCs w:val="0"/>
                <w:sz w:val="20"/>
                <w:szCs w:val="20"/>
              </w:rPr>
            </w:pPr>
          </w:p>
        </w:tc>
      </w:tr>
      <w:tr w:rsidR="00CC73A3" w:rsidRPr="00403587" w:rsidTr="0098323D">
        <w:tc>
          <w:tcPr>
            <w:tcW w:w="4889" w:type="dxa"/>
            <w:shd w:val="clear" w:color="auto" w:fill="auto"/>
          </w:tcPr>
          <w:p w:rsidR="00CC73A3" w:rsidRPr="00403587" w:rsidRDefault="00CC73A3" w:rsidP="0098323D">
            <w:pPr>
              <w:pStyle w:val="Geenafstand"/>
              <w:spacing w:line="260" w:lineRule="atLeast"/>
              <w:ind w:left="426" w:hanging="426"/>
              <w:rPr>
                <w:rFonts w:ascii="Arial" w:hAnsi="Arial" w:cs="Arial"/>
                <w:bCs w:val="0"/>
                <w:sz w:val="20"/>
                <w:szCs w:val="20"/>
              </w:rPr>
            </w:pPr>
            <w:r w:rsidRPr="00403587">
              <w:rPr>
                <w:rFonts w:ascii="Arial" w:hAnsi="Arial" w:cs="Arial"/>
                <w:bCs w:val="0"/>
                <w:sz w:val="20"/>
                <w:szCs w:val="20"/>
              </w:rPr>
              <w:t>1.</w:t>
            </w:r>
            <w:r w:rsidRPr="00403587">
              <w:rPr>
                <w:rFonts w:ascii="Arial" w:hAnsi="Arial" w:cs="Arial"/>
                <w:bCs w:val="0"/>
                <w:sz w:val="20"/>
                <w:szCs w:val="20"/>
              </w:rPr>
              <w:tab/>
            </w:r>
            <w:r>
              <w:rPr>
                <w:rFonts w:ascii="Arial" w:hAnsi="Arial" w:cs="Arial"/>
                <w:bCs w:val="0"/>
                <w:sz w:val="20"/>
                <w:szCs w:val="20"/>
              </w:rPr>
              <w:t>g</w:t>
            </w:r>
            <w:r w:rsidRPr="00403587">
              <w:rPr>
                <w:rFonts w:ascii="Arial" w:hAnsi="Arial" w:cs="Arial"/>
                <w:bCs w:val="0"/>
                <w:sz w:val="20"/>
                <w:szCs w:val="20"/>
              </w:rPr>
              <w:t>evangenisstraf</w:t>
            </w:r>
          </w:p>
        </w:tc>
        <w:tc>
          <w:tcPr>
            <w:tcW w:w="4889" w:type="dxa"/>
            <w:shd w:val="clear" w:color="auto" w:fill="auto"/>
          </w:tcPr>
          <w:p w:rsidR="00CC73A3" w:rsidRPr="00403587" w:rsidRDefault="00CC73A3" w:rsidP="0098323D">
            <w:pPr>
              <w:pStyle w:val="Geenafstand"/>
              <w:spacing w:line="260" w:lineRule="atLeast"/>
              <w:ind w:left="426" w:hanging="426"/>
              <w:rPr>
                <w:rFonts w:ascii="Arial" w:hAnsi="Arial" w:cs="Arial"/>
                <w:bCs w:val="0"/>
                <w:sz w:val="20"/>
                <w:szCs w:val="20"/>
              </w:rPr>
            </w:pPr>
            <w:r w:rsidRPr="00403587">
              <w:rPr>
                <w:rFonts w:ascii="Arial" w:hAnsi="Arial" w:cs="Arial"/>
                <w:bCs w:val="0"/>
                <w:sz w:val="20"/>
                <w:szCs w:val="20"/>
              </w:rPr>
              <w:t>3.</w:t>
            </w:r>
            <w:r w:rsidRPr="00403587">
              <w:rPr>
                <w:rFonts w:ascii="Arial" w:hAnsi="Arial" w:cs="Arial"/>
                <w:bCs w:val="0"/>
                <w:sz w:val="20"/>
                <w:szCs w:val="20"/>
              </w:rPr>
              <w:tab/>
            </w:r>
            <w:r>
              <w:rPr>
                <w:rFonts w:ascii="Arial" w:hAnsi="Arial" w:cs="Arial"/>
                <w:bCs w:val="0"/>
                <w:sz w:val="20"/>
                <w:szCs w:val="20"/>
              </w:rPr>
              <w:t>g</w:t>
            </w:r>
            <w:r w:rsidRPr="00403587">
              <w:rPr>
                <w:rFonts w:ascii="Arial" w:hAnsi="Arial" w:cs="Arial"/>
                <w:bCs w:val="0"/>
                <w:sz w:val="20"/>
                <w:szCs w:val="20"/>
              </w:rPr>
              <w:t>eldboete</w:t>
            </w:r>
          </w:p>
        </w:tc>
      </w:tr>
      <w:tr w:rsidR="00CC73A3" w:rsidRPr="00403587" w:rsidTr="0098323D">
        <w:tc>
          <w:tcPr>
            <w:tcW w:w="4889" w:type="dxa"/>
            <w:shd w:val="clear" w:color="auto" w:fill="auto"/>
          </w:tcPr>
          <w:p w:rsidR="00CC73A3" w:rsidRPr="00403587" w:rsidRDefault="00CC73A3" w:rsidP="0098323D">
            <w:pPr>
              <w:pStyle w:val="Geenafstand"/>
              <w:spacing w:line="260" w:lineRule="atLeast"/>
              <w:ind w:left="426" w:hanging="426"/>
              <w:rPr>
                <w:rFonts w:ascii="Arial" w:hAnsi="Arial" w:cs="Arial"/>
                <w:bCs w:val="0"/>
                <w:sz w:val="20"/>
                <w:szCs w:val="20"/>
              </w:rPr>
            </w:pPr>
            <w:r w:rsidRPr="00403587">
              <w:rPr>
                <w:rFonts w:ascii="Arial" w:hAnsi="Arial" w:cs="Arial"/>
                <w:bCs w:val="0"/>
                <w:sz w:val="20"/>
                <w:szCs w:val="20"/>
              </w:rPr>
              <w:t>2.</w:t>
            </w:r>
            <w:r w:rsidRPr="00403587">
              <w:rPr>
                <w:rFonts w:ascii="Arial" w:hAnsi="Arial" w:cs="Arial"/>
                <w:bCs w:val="0"/>
                <w:sz w:val="20"/>
                <w:szCs w:val="20"/>
              </w:rPr>
              <w:tab/>
            </w:r>
            <w:r>
              <w:rPr>
                <w:rFonts w:ascii="Arial" w:hAnsi="Arial" w:cs="Arial"/>
                <w:bCs w:val="0"/>
                <w:sz w:val="20"/>
                <w:szCs w:val="20"/>
              </w:rPr>
              <w:t>h</w:t>
            </w:r>
            <w:r w:rsidRPr="00403587">
              <w:rPr>
                <w:rFonts w:ascii="Arial" w:hAnsi="Arial" w:cs="Arial"/>
                <w:bCs w:val="0"/>
                <w:sz w:val="20"/>
                <w:szCs w:val="20"/>
              </w:rPr>
              <w:t>echtenis</w:t>
            </w:r>
          </w:p>
        </w:tc>
        <w:tc>
          <w:tcPr>
            <w:tcW w:w="4889" w:type="dxa"/>
            <w:shd w:val="clear" w:color="auto" w:fill="auto"/>
          </w:tcPr>
          <w:p w:rsidR="00CC73A3" w:rsidRPr="00403587" w:rsidRDefault="00CC73A3" w:rsidP="0098323D">
            <w:pPr>
              <w:pStyle w:val="Geenafstand"/>
              <w:spacing w:line="260" w:lineRule="atLeast"/>
              <w:ind w:left="426" w:hanging="426"/>
              <w:rPr>
                <w:rFonts w:ascii="Arial" w:hAnsi="Arial" w:cs="Arial"/>
                <w:bCs w:val="0"/>
                <w:sz w:val="20"/>
                <w:szCs w:val="20"/>
              </w:rPr>
            </w:pPr>
            <w:r w:rsidRPr="00403587">
              <w:rPr>
                <w:rFonts w:ascii="Arial" w:hAnsi="Arial" w:cs="Arial"/>
                <w:bCs w:val="0"/>
                <w:sz w:val="20"/>
                <w:szCs w:val="20"/>
              </w:rPr>
              <w:t>4.</w:t>
            </w:r>
            <w:r w:rsidRPr="00403587">
              <w:rPr>
                <w:rFonts w:ascii="Arial" w:hAnsi="Arial" w:cs="Arial"/>
                <w:bCs w:val="0"/>
                <w:sz w:val="20"/>
                <w:szCs w:val="20"/>
              </w:rPr>
              <w:tab/>
            </w:r>
            <w:r>
              <w:rPr>
                <w:rFonts w:ascii="Arial" w:hAnsi="Arial" w:cs="Arial"/>
                <w:bCs w:val="0"/>
                <w:sz w:val="20"/>
                <w:szCs w:val="20"/>
              </w:rPr>
              <w:t>t</w:t>
            </w:r>
            <w:r w:rsidRPr="00403587">
              <w:rPr>
                <w:rFonts w:ascii="Arial" w:hAnsi="Arial" w:cs="Arial"/>
                <w:bCs w:val="0"/>
                <w:sz w:val="20"/>
                <w:szCs w:val="20"/>
              </w:rPr>
              <w:t>aakstraf</w:t>
            </w:r>
          </w:p>
        </w:tc>
      </w:tr>
      <w:tr w:rsidR="00CC73A3" w:rsidRPr="00403587" w:rsidTr="0098323D">
        <w:tc>
          <w:tcPr>
            <w:tcW w:w="4889" w:type="dxa"/>
            <w:shd w:val="clear" w:color="auto" w:fill="auto"/>
          </w:tcPr>
          <w:p w:rsidR="00CC73A3" w:rsidRPr="00403587" w:rsidRDefault="00CC73A3" w:rsidP="0098323D">
            <w:pPr>
              <w:pStyle w:val="Geenafstand"/>
              <w:spacing w:line="260" w:lineRule="atLeast"/>
              <w:rPr>
                <w:rFonts w:ascii="Arial" w:hAnsi="Arial" w:cs="Arial"/>
                <w:bCs w:val="0"/>
                <w:sz w:val="20"/>
                <w:szCs w:val="20"/>
              </w:rPr>
            </w:pPr>
          </w:p>
        </w:tc>
        <w:tc>
          <w:tcPr>
            <w:tcW w:w="4889" w:type="dxa"/>
            <w:shd w:val="clear" w:color="auto" w:fill="auto"/>
          </w:tcPr>
          <w:p w:rsidR="00CC73A3" w:rsidRPr="00403587" w:rsidRDefault="00CC73A3" w:rsidP="0098323D">
            <w:pPr>
              <w:pStyle w:val="Geenafstand"/>
              <w:spacing w:line="260" w:lineRule="atLeast"/>
              <w:rPr>
                <w:rFonts w:ascii="Arial" w:hAnsi="Arial" w:cs="Arial"/>
                <w:bCs w:val="0"/>
                <w:sz w:val="20"/>
                <w:szCs w:val="20"/>
              </w:rPr>
            </w:pPr>
          </w:p>
        </w:tc>
      </w:tr>
      <w:tr w:rsidR="00CC73A3" w:rsidRPr="00403587" w:rsidTr="0098323D">
        <w:tc>
          <w:tcPr>
            <w:tcW w:w="4889" w:type="dxa"/>
            <w:shd w:val="clear" w:color="auto" w:fill="auto"/>
          </w:tcPr>
          <w:p w:rsidR="00CC73A3" w:rsidRPr="00403587" w:rsidRDefault="00CC73A3" w:rsidP="0098323D">
            <w:pPr>
              <w:pStyle w:val="Geenafstand"/>
              <w:spacing w:after="80" w:line="260" w:lineRule="atLeast"/>
              <w:rPr>
                <w:rFonts w:ascii="Arial" w:hAnsi="Arial" w:cs="Arial"/>
                <w:bCs w:val="0"/>
                <w:sz w:val="20"/>
                <w:szCs w:val="20"/>
              </w:rPr>
            </w:pPr>
            <w:r w:rsidRPr="00403587">
              <w:rPr>
                <w:rFonts w:ascii="Arial" w:hAnsi="Arial" w:cs="Arial"/>
                <w:b/>
                <w:bCs w:val="0"/>
                <w:sz w:val="20"/>
                <w:szCs w:val="20"/>
              </w:rPr>
              <w:t>Kernwoord</w:t>
            </w:r>
            <w:r w:rsidRPr="00403587">
              <w:rPr>
                <w:rFonts w:ascii="Arial" w:hAnsi="Arial" w:cs="Arial"/>
                <w:bCs w:val="0"/>
                <w:sz w:val="20"/>
                <w:szCs w:val="20"/>
              </w:rPr>
              <w:t>: Bijkomende straffen</w:t>
            </w:r>
          </w:p>
        </w:tc>
        <w:tc>
          <w:tcPr>
            <w:tcW w:w="4889" w:type="dxa"/>
            <w:shd w:val="clear" w:color="auto" w:fill="auto"/>
          </w:tcPr>
          <w:p w:rsidR="00CC73A3" w:rsidRPr="00403587" w:rsidRDefault="00CC73A3" w:rsidP="0098323D">
            <w:pPr>
              <w:pStyle w:val="Geenafstand"/>
              <w:spacing w:line="260" w:lineRule="atLeast"/>
              <w:rPr>
                <w:rFonts w:ascii="Arial" w:hAnsi="Arial" w:cs="Arial"/>
                <w:bCs w:val="0"/>
                <w:sz w:val="20"/>
                <w:szCs w:val="20"/>
              </w:rPr>
            </w:pPr>
          </w:p>
        </w:tc>
      </w:tr>
      <w:tr w:rsidR="00CC73A3" w:rsidRPr="00403587" w:rsidTr="0098323D">
        <w:tc>
          <w:tcPr>
            <w:tcW w:w="4889" w:type="dxa"/>
            <w:shd w:val="clear" w:color="auto" w:fill="auto"/>
          </w:tcPr>
          <w:p w:rsidR="00CC73A3" w:rsidRPr="00403587" w:rsidRDefault="00CC73A3" w:rsidP="0098323D">
            <w:pPr>
              <w:pStyle w:val="Geenafstand"/>
              <w:spacing w:line="260" w:lineRule="atLeast"/>
              <w:ind w:left="426" w:hanging="425"/>
              <w:rPr>
                <w:rFonts w:ascii="Arial" w:hAnsi="Arial" w:cs="Arial"/>
                <w:bCs w:val="0"/>
                <w:sz w:val="20"/>
                <w:szCs w:val="20"/>
              </w:rPr>
            </w:pPr>
            <w:r w:rsidRPr="00403587">
              <w:rPr>
                <w:rFonts w:ascii="Arial" w:hAnsi="Arial" w:cs="Arial"/>
                <w:bCs w:val="0"/>
                <w:sz w:val="20"/>
                <w:szCs w:val="20"/>
              </w:rPr>
              <w:t>1.</w:t>
            </w:r>
            <w:r w:rsidRPr="00403587">
              <w:rPr>
                <w:rFonts w:ascii="Arial" w:hAnsi="Arial" w:cs="Arial"/>
                <w:bCs w:val="0"/>
                <w:sz w:val="20"/>
                <w:szCs w:val="20"/>
              </w:rPr>
              <w:tab/>
            </w:r>
            <w:r>
              <w:rPr>
                <w:rFonts w:ascii="Arial" w:hAnsi="Arial" w:cs="Arial"/>
                <w:bCs w:val="0"/>
                <w:sz w:val="20"/>
                <w:szCs w:val="20"/>
              </w:rPr>
              <w:t>j</w:t>
            </w:r>
            <w:r w:rsidRPr="00403587">
              <w:rPr>
                <w:rFonts w:ascii="Arial" w:hAnsi="Arial" w:cs="Arial"/>
                <w:bCs w:val="0"/>
                <w:sz w:val="20"/>
                <w:szCs w:val="20"/>
              </w:rPr>
              <w:t>e mag je beroep niet meer uitoefenen</w:t>
            </w:r>
          </w:p>
        </w:tc>
        <w:tc>
          <w:tcPr>
            <w:tcW w:w="4889" w:type="dxa"/>
            <w:shd w:val="clear" w:color="auto" w:fill="auto"/>
          </w:tcPr>
          <w:p w:rsidR="00CC73A3" w:rsidRPr="00403587" w:rsidRDefault="00CC73A3" w:rsidP="0098323D">
            <w:pPr>
              <w:pStyle w:val="Geenafstand"/>
              <w:spacing w:line="260" w:lineRule="atLeast"/>
              <w:ind w:left="426" w:hanging="426"/>
              <w:rPr>
                <w:rFonts w:ascii="Arial" w:hAnsi="Arial" w:cs="Arial"/>
                <w:bCs w:val="0"/>
                <w:sz w:val="20"/>
                <w:szCs w:val="20"/>
              </w:rPr>
            </w:pPr>
            <w:r w:rsidRPr="00403587">
              <w:rPr>
                <w:rFonts w:ascii="Arial" w:hAnsi="Arial" w:cs="Arial"/>
                <w:bCs w:val="0"/>
                <w:sz w:val="20"/>
                <w:szCs w:val="20"/>
              </w:rPr>
              <w:t>2.</w:t>
            </w:r>
            <w:r w:rsidRPr="00403587">
              <w:rPr>
                <w:rFonts w:ascii="Arial" w:hAnsi="Arial" w:cs="Arial"/>
                <w:bCs w:val="0"/>
                <w:sz w:val="20"/>
                <w:szCs w:val="20"/>
              </w:rPr>
              <w:tab/>
            </w:r>
            <w:r>
              <w:rPr>
                <w:rFonts w:ascii="Arial" w:hAnsi="Arial" w:cs="Arial"/>
                <w:bCs w:val="0"/>
                <w:sz w:val="20"/>
                <w:szCs w:val="20"/>
              </w:rPr>
              <w:t>r</w:t>
            </w:r>
            <w:r w:rsidRPr="00403587">
              <w:rPr>
                <w:rFonts w:ascii="Arial" w:hAnsi="Arial" w:cs="Arial"/>
                <w:bCs w:val="0"/>
                <w:sz w:val="20"/>
                <w:szCs w:val="20"/>
              </w:rPr>
              <w:t>ijbewijs innemen</w:t>
            </w:r>
          </w:p>
        </w:tc>
      </w:tr>
      <w:tr w:rsidR="00CC73A3" w:rsidRPr="00403587" w:rsidTr="0098323D">
        <w:tc>
          <w:tcPr>
            <w:tcW w:w="4889" w:type="dxa"/>
            <w:shd w:val="clear" w:color="auto" w:fill="auto"/>
          </w:tcPr>
          <w:p w:rsidR="00CC73A3" w:rsidRPr="00403587" w:rsidRDefault="00CC73A3" w:rsidP="0098323D">
            <w:pPr>
              <w:pStyle w:val="Geenafstand"/>
              <w:spacing w:line="260" w:lineRule="atLeast"/>
              <w:rPr>
                <w:rFonts w:ascii="Arial" w:hAnsi="Arial" w:cs="Arial"/>
                <w:bCs w:val="0"/>
                <w:sz w:val="20"/>
                <w:szCs w:val="20"/>
              </w:rPr>
            </w:pPr>
          </w:p>
        </w:tc>
        <w:tc>
          <w:tcPr>
            <w:tcW w:w="4889" w:type="dxa"/>
            <w:shd w:val="clear" w:color="auto" w:fill="auto"/>
          </w:tcPr>
          <w:p w:rsidR="00CC73A3" w:rsidRPr="00403587" w:rsidRDefault="00CC73A3" w:rsidP="0098323D">
            <w:pPr>
              <w:pStyle w:val="Geenafstand"/>
              <w:spacing w:line="260" w:lineRule="atLeast"/>
              <w:rPr>
                <w:rFonts w:ascii="Arial" w:hAnsi="Arial" w:cs="Arial"/>
                <w:bCs w:val="0"/>
                <w:sz w:val="20"/>
                <w:szCs w:val="20"/>
              </w:rPr>
            </w:pPr>
          </w:p>
        </w:tc>
      </w:tr>
      <w:tr w:rsidR="00CC73A3" w:rsidRPr="00403587" w:rsidTr="0098323D">
        <w:tc>
          <w:tcPr>
            <w:tcW w:w="4889" w:type="dxa"/>
            <w:shd w:val="clear" w:color="auto" w:fill="auto"/>
          </w:tcPr>
          <w:p w:rsidR="00CC73A3" w:rsidRPr="00403587" w:rsidRDefault="00CC73A3" w:rsidP="0098323D">
            <w:pPr>
              <w:pStyle w:val="Geenafstand"/>
              <w:spacing w:after="80" w:line="260" w:lineRule="atLeast"/>
              <w:rPr>
                <w:rFonts w:ascii="Arial" w:hAnsi="Arial" w:cs="Arial"/>
                <w:bCs w:val="0"/>
                <w:sz w:val="20"/>
                <w:szCs w:val="20"/>
              </w:rPr>
            </w:pPr>
            <w:r w:rsidRPr="00403587">
              <w:rPr>
                <w:rFonts w:ascii="Arial" w:hAnsi="Arial" w:cs="Arial"/>
                <w:b/>
                <w:bCs w:val="0"/>
                <w:sz w:val="20"/>
                <w:szCs w:val="20"/>
              </w:rPr>
              <w:t>Kernwoord</w:t>
            </w:r>
            <w:r w:rsidRPr="00403587">
              <w:rPr>
                <w:rFonts w:ascii="Arial" w:hAnsi="Arial" w:cs="Arial"/>
                <w:bCs w:val="0"/>
                <w:sz w:val="20"/>
                <w:szCs w:val="20"/>
              </w:rPr>
              <w:t>: Maatregelen</w:t>
            </w:r>
          </w:p>
        </w:tc>
        <w:tc>
          <w:tcPr>
            <w:tcW w:w="4889" w:type="dxa"/>
            <w:shd w:val="clear" w:color="auto" w:fill="auto"/>
          </w:tcPr>
          <w:p w:rsidR="00CC73A3" w:rsidRPr="00403587" w:rsidRDefault="00CC73A3" w:rsidP="0098323D">
            <w:pPr>
              <w:pStyle w:val="Geenafstand"/>
              <w:spacing w:line="260" w:lineRule="atLeast"/>
              <w:rPr>
                <w:rFonts w:ascii="Arial" w:hAnsi="Arial" w:cs="Arial"/>
                <w:bCs w:val="0"/>
                <w:sz w:val="20"/>
                <w:szCs w:val="20"/>
              </w:rPr>
            </w:pPr>
          </w:p>
        </w:tc>
      </w:tr>
      <w:tr w:rsidR="00CC73A3" w:rsidRPr="00403587" w:rsidTr="0098323D">
        <w:tc>
          <w:tcPr>
            <w:tcW w:w="4889" w:type="dxa"/>
            <w:shd w:val="clear" w:color="auto" w:fill="auto"/>
          </w:tcPr>
          <w:p w:rsidR="00CC73A3" w:rsidRPr="00403587" w:rsidRDefault="00CC73A3" w:rsidP="0098323D">
            <w:pPr>
              <w:pStyle w:val="Geenafstand"/>
              <w:spacing w:line="260" w:lineRule="atLeast"/>
              <w:ind w:left="426" w:hanging="426"/>
              <w:rPr>
                <w:rFonts w:ascii="Arial" w:hAnsi="Arial" w:cs="Arial"/>
                <w:bCs w:val="0"/>
                <w:sz w:val="20"/>
                <w:szCs w:val="20"/>
              </w:rPr>
            </w:pPr>
            <w:r w:rsidRPr="00403587">
              <w:rPr>
                <w:rFonts w:ascii="Arial" w:hAnsi="Arial" w:cs="Arial"/>
                <w:bCs w:val="0"/>
                <w:sz w:val="20"/>
                <w:szCs w:val="20"/>
              </w:rPr>
              <w:t>1.</w:t>
            </w:r>
            <w:r w:rsidRPr="00403587">
              <w:rPr>
                <w:rFonts w:ascii="Arial" w:hAnsi="Arial" w:cs="Arial"/>
                <w:bCs w:val="0"/>
                <w:sz w:val="20"/>
                <w:szCs w:val="20"/>
              </w:rPr>
              <w:tab/>
            </w:r>
            <w:r>
              <w:rPr>
                <w:rFonts w:ascii="Arial" w:hAnsi="Arial" w:cs="Arial"/>
                <w:bCs w:val="0"/>
                <w:sz w:val="20"/>
                <w:szCs w:val="20"/>
              </w:rPr>
              <w:t>tbs</w:t>
            </w:r>
          </w:p>
        </w:tc>
        <w:tc>
          <w:tcPr>
            <w:tcW w:w="4889" w:type="dxa"/>
            <w:shd w:val="clear" w:color="auto" w:fill="auto"/>
          </w:tcPr>
          <w:p w:rsidR="00CC73A3" w:rsidRPr="00403587" w:rsidRDefault="00CC73A3" w:rsidP="0098323D">
            <w:pPr>
              <w:pStyle w:val="Geenafstand"/>
              <w:spacing w:line="260" w:lineRule="atLeast"/>
              <w:ind w:left="426" w:hanging="426"/>
              <w:rPr>
                <w:rFonts w:ascii="Arial" w:hAnsi="Arial" w:cs="Arial"/>
                <w:bCs w:val="0"/>
                <w:sz w:val="20"/>
                <w:szCs w:val="20"/>
              </w:rPr>
            </w:pPr>
            <w:r w:rsidRPr="00403587">
              <w:rPr>
                <w:rFonts w:ascii="Arial" w:hAnsi="Arial" w:cs="Arial"/>
                <w:bCs w:val="0"/>
                <w:sz w:val="20"/>
                <w:szCs w:val="20"/>
              </w:rPr>
              <w:t>2.</w:t>
            </w:r>
            <w:r w:rsidRPr="00403587">
              <w:rPr>
                <w:rFonts w:ascii="Arial" w:hAnsi="Arial" w:cs="Arial"/>
                <w:bCs w:val="0"/>
                <w:sz w:val="20"/>
                <w:szCs w:val="20"/>
              </w:rPr>
              <w:tab/>
            </w:r>
            <w:r>
              <w:rPr>
                <w:rFonts w:ascii="Arial" w:hAnsi="Arial" w:cs="Arial"/>
                <w:bCs w:val="0"/>
                <w:sz w:val="20"/>
                <w:szCs w:val="20"/>
              </w:rPr>
              <w:t>o</w:t>
            </w:r>
            <w:r w:rsidRPr="00403587">
              <w:rPr>
                <w:rFonts w:ascii="Arial" w:hAnsi="Arial" w:cs="Arial"/>
                <w:bCs w:val="0"/>
                <w:sz w:val="20"/>
                <w:szCs w:val="20"/>
              </w:rPr>
              <w:t>ndertoezichtstelling</w:t>
            </w:r>
          </w:p>
        </w:tc>
      </w:tr>
      <w:tr w:rsidR="00CC73A3" w:rsidRPr="00403587" w:rsidTr="0098323D">
        <w:tc>
          <w:tcPr>
            <w:tcW w:w="4889" w:type="dxa"/>
            <w:shd w:val="clear" w:color="auto" w:fill="auto"/>
          </w:tcPr>
          <w:p w:rsidR="00CC73A3" w:rsidRPr="00403587" w:rsidRDefault="00CC73A3" w:rsidP="0098323D">
            <w:pPr>
              <w:pStyle w:val="Geenafstand"/>
              <w:spacing w:line="260" w:lineRule="atLeast"/>
              <w:rPr>
                <w:rFonts w:ascii="Arial" w:hAnsi="Arial" w:cs="Arial"/>
                <w:bCs w:val="0"/>
                <w:sz w:val="20"/>
                <w:szCs w:val="20"/>
              </w:rPr>
            </w:pPr>
          </w:p>
        </w:tc>
        <w:tc>
          <w:tcPr>
            <w:tcW w:w="4889" w:type="dxa"/>
            <w:shd w:val="clear" w:color="auto" w:fill="auto"/>
          </w:tcPr>
          <w:p w:rsidR="00CC73A3" w:rsidRPr="00403587" w:rsidRDefault="00CC73A3" w:rsidP="0098323D">
            <w:pPr>
              <w:pStyle w:val="Geenafstand"/>
              <w:spacing w:line="260" w:lineRule="atLeast"/>
              <w:rPr>
                <w:rFonts w:ascii="Arial" w:hAnsi="Arial" w:cs="Arial"/>
                <w:bCs w:val="0"/>
                <w:sz w:val="20"/>
                <w:szCs w:val="20"/>
              </w:rPr>
            </w:pPr>
          </w:p>
        </w:tc>
      </w:tr>
      <w:tr w:rsidR="00CC73A3" w:rsidRPr="00403587" w:rsidTr="0098323D">
        <w:tc>
          <w:tcPr>
            <w:tcW w:w="4889" w:type="dxa"/>
            <w:shd w:val="clear" w:color="auto" w:fill="auto"/>
          </w:tcPr>
          <w:p w:rsidR="00CC73A3" w:rsidRPr="00403587" w:rsidRDefault="00CC73A3" w:rsidP="0098323D">
            <w:pPr>
              <w:pStyle w:val="Geenafstand"/>
              <w:spacing w:after="80" w:line="260" w:lineRule="atLeast"/>
              <w:rPr>
                <w:rFonts w:ascii="Arial" w:hAnsi="Arial" w:cs="Arial"/>
                <w:bCs w:val="0"/>
                <w:sz w:val="20"/>
                <w:szCs w:val="20"/>
              </w:rPr>
            </w:pPr>
            <w:r w:rsidRPr="00403587">
              <w:rPr>
                <w:rFonts w:ascii="Arial" w:hAnsi="Arial" w:cs="Arial"/>
                <w:b/>
                <w:bCs w:val="0"/>
                <w:sz w:val="20"/>
                <w:szCs w:val="20"/>
              </w:rPr>
              <w:t>Kernwoord</w:t>
            </w:r>
            <w:r w:rsidRPr="00403587">
              <w:rPr>
                <w:rFonts w:ascii="Arial" w:hAnsi="Arial" w:cs="Arial"/>
                <w:bCs w:val="0"/>
                <w:sz w:val="20"/>
                <w:szCs w:val="20"/>
              </w:rPr>
              <w:t>: Verboden straffen</w:t>
            </w:r>
          </w:p>
        </w:tc>
        <w:tc>
          <w:tcPr>
            <w:tcW w:w="4889" w:type="dxa"/>
            <w:shd w:val="clear" w:color="auto" w:fill="auto"/>
          </w:tcPr>
          <w:p w:rsidR="00CC73A3" w:rsidRPr="00403587" w:rsidRDefault="00CC73A3" w:rsidP="0098323D">
            <w:pPr>
              <w:pStyle w:val="Geenafstand"/>
              <w:spacing w:line="260" w:lineRule="atLeast"/>
              <w:rPr>
                <w:rFonts w:ascii="Arial" w:hAnsi="Arial" w:cs="Arial"/>
                <w:bCs w:val="0"/>
                <w:sz w:val="20"/>
                <w:szCs w:val="20"/>
              </w:rPr>
            </w:pPr>
          </w:p>
        </w:tc>
      </w:tr>
      <w:tr w:rsidR="00CC73A3" w:rsidRPr="00403587" w:rsidTr="0098323D">
        <w:tc>
          <w:tcPr>
            <w:tcW w:w="4889" w:type="dxa"/>
            <w:shd w:val="clear" w:color="auto" w:fill="auto"/>
          </w:tcPr>
          <w:p w:rsidR="00CC73A3" w:rsidRPr="00403587" w:rsidRDefault="00CC73A3" w:rsidP="0098323D">
            <w:pPr>
              <w:pStyle w:val="Geenafstand"/>
              <w:spacing w:line="260" w:lineRule="atLeast"/>
              <w:ind w:left="426" w:hanging="426"/>
              <w:rPr>
                <w:rFonts w:ascii="Arial" w:hAnsi="Arial" w:cs="Arial"/>
                <w:bCs w:val="0"/>
                <w:sz w:val="20"/>
                <w:szCs w:val="20"/>
              </w:rPr>
            </w:pPr>
            <w:r w:rsidRPr="00403587">
              <w:rPr>
                <w:rFonts w:ascii="Arial" w:hAnsi="Arial" w:cs="Arial"/>
                <w:bCs w:val="0"/>
                <w:sz w:val="20"/>
                <w:szCs w:val="20"/>
              </w:rPr>
              <w:t>1.</w:t>
            </w:r>
            <w:r w:rsidRPr="00403587">
              <w:rPr>
                <w:rFonts w:ascii="Arial" w:hAnsi="Arial" w:cs="Arial"/>
                <w:bCs w:val="0"/>
                <w:sz w:val="20"/>
                <w:szCs w:val="20"/>
              </w:rPr>
              <w:tab/>
            </w:r>
            <w:r>
              <w:rPr>
                <w:rFonts w:ascii="Arial" w:hAnsi="Arial" w:cs="Arial"/>
                <w:bCs w:val="0"/>
                <w:sz w:val="20"/>
                <w:szCs w:val="20"/>
              </w:rPr>
              <w:t>l</w:t>
            </w:r>
            <w:r w:rsidRPr="00403587">
              <w:rPr>
                <w:rFonts w:ascii="Arial" w:hAnsi="Arial" w:cs="Arial"/>
                <w:bCs w:val="0"/>
                <w:sz w:val="20"/>
                <w:szCs w:val="20"/>
              </w:rPr>
              <w:t>ijfstraffen</w:t>
            </w:r>
          </w:p>
        </w:tc>
        <w:tc>
          <w:tcPr>
            <w:tcW w:w="4889" w:type="dxa"/>
            <w:shd w:val="clear" w:color="auto" w:fill="auto"/>
          </w:tcPr>
          <w:p w:rsidR="00CC73A3" w:rsidRPr="00403587" w:rsidRDefault="00CC73A3" w:rsidP="0098323D">
            <w:pPr>
              <w:pStyle w:val="Geenafstand"/>
              <w:spacing w:line="260" w:lineRule="atLeast"/>
              <w:ind w:left="426" w:hanging="426"/>
              <w:rPr>
                <w:rFonts w:ascii="Arial" w:hAnsi="Arial" w:cs="Arial"/>
                <w:bCs w:val="0"/>
                <w:sz w:val="20"/>
                <w:szCs w:val="20"/>
              </w:rPr>
            </w:pPr>
            <w:r w:rsidRPr="00403587">
              <w:rPr>
                <w:rFonts w:ascii="Arial" w:hAnsi="Arial" w:cs="Arial"/>
                <w:bCs w:val="0"/>
                <w:sz w:val="20"/>
                <w:szCs w:val="20"/>
              </w:rPr>
              <w:t>2.</w:t>
            </w:r>
            <w:r w:rsidRPr="00403587">
              <w:rPr>
                <w:rFonts w:ascii="Arial" w:hAnsi="Arial" w:cs="Arial"/>
                <w:bCs w:val="0"/>
                <w:sz w:val="20"/>
                <w:szCs w:val="20"/>
              </w:rPr>
              <w:tab/>
            </w:r>
            <w:r>
              <w:rPr>
                <w:rFonts w:ascii="Arial" w:hAnsi="Arial" w:cs="Arial"/>
                <w:bCs w:val="0"/>
                <w:sz w:val="20"/>
                <w:szCs w:val="20"/>
              </w:rPr>
              <w:t>d</w:t>
            </w:r>
            <w:r w:rsidRPr="00403587">
              <w:rPr>
                <w:rFonts w:ascii="Arial" w:hAnsi="Arial" w:cs="Arial"/>
                <w:bCs w:val="0"/>
                <w:sz w:val="20"/>
                <w:szCs w:val="20"/>
              </w:rPr>
              <w:t>oodstraf</w:t>
            </w:r>
          </w:p>
        </w:tc>
      </w:tr>
    </w:tbl>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ind w:left="851" w:hanging="425"/>
        <w:rPr>
          <w:rFonts w:ascii="Arial" w:hAnsi="Arial" w:cs="Arial"/>
          <w:bCs w:val="0"/>
          <w:sz w:val="20"/>
          <w:szCs w:val="20"/>
        </w:rPr>
      </w:pPr>
      <w:r w:rsidRPr="00BB7597">
        <w:rPr>
          <w:rFonts w:ascii="Arial" w:hAnsi="Arial" w:cs="Arial"/>
          <w:bCs w:val="0"/>
          <w:sz w:val="20"/>
          <w:szCs w:val="20"/>
        </w:rPr>
        <w:t>a.</w:t>
      </w:r>
      <w:r w:rsidRPr="00BB7597">
        <w:rPr>
          <w:rFonts w:ascii="Arial" w:hAnsi="Arial" w:cs="Arial"/>
          <w:bCs w:val="0"/>
          <w:sz w:val="20"/>
          <w:szCs w:val="20"/>
        </w:rPr>
        <w:tab/>
      </w:r>
      <w:r>
        <w:rPr>
          <w:rFonts w:ascii="Arial" w:hAnsi="Arial" w:cs="Arial"/>
          <w:b/>
          <w:bCs w:val="0"/>
          <w:sz w:val="20"/>
          <w:szCs w:val="20"/>
        </w:rPr>
        <w:t>V</w:t>
      </w:r>
      <w:r w:rsidRPr="00BB7597">
        <w:rPr>
          <w:rFonts w:ascii="Arial" w:hAnsi="Arial" w:cs="Arial"/>
          <w:b/>
          <w:bCs w:val="0"/>
          <w:sz w:val="20"/>
          <w:szCs w:val="20"/>
        </w:rPr>
        <w:t>oorwaardelijke straf</w:t>
      </w:r>
      <w:r w:rsidRPr="00BB7597">
        <w:rPr>
          <w:rFonts w:ascii="Arial" w:hAnsi="Arial" w:cs="Arial"/>
          <w:bCs w:val="0"/>
          <w:sz w:val="20"/>
          <w:szCs w:val="20"/>
        </w:rPr>
        <w:t xml:space="preserve"> blijft over. Dit betekent dat je deze straf alleen krijgt opgelegd als je binnen een </w:t>
      </w:r>
      <w:r>
        <w:rPr>
          <w:rFonts w:ascii="Arial" w:hAnsi="Arial" w:cs="Arial"/>
          <w:bCs w:val="0"/>
          <w:sz w:val="20"/>
          <w:szCs w:val="20"/>
        </w:rPr>
        <w:t>vastgestelde</w:t>
      </w:r>
      <w:r w:rsidRPr="00BB7597">
        <w:rPr>
          <w:rFonts w:ascii="Arial" w:hAnsi="Arial" w:cs="Arial"/>
          <w:bCs w:val="0"/>
          <w:sz w:val="20"/>
          <w:szCs w:val="20"/>
        </w:rPr>
        <w:t xml:space="preserve"> tijd dezelfde soort misdaad begaat.</w:t>
      </w:r>
    </w:p>
    <w:p w:rsidR="00CC73A3" w:rsidRPr="00BB7597" w:rsidRDefault="00CC73A3" w:rsidP="00CC73A3">
      <w:pPr>
        <w:pStyle w:val="Geenafstand"/>
        <w:spacing w:line="260" w:lineRule="atLeast"/>
        <w:ind w:left="851" w:hanging="425"/>
        <w:rPr>
          <w:rFonts w:ascii="Arial" w:hAnsi="Arial" w:cs="Arial"/>
          <w:bCs w:val="0"/>
          <w:i/>
          <w:sz w:val="20"/>
          <w:szCs w:val="20"/>
        </w:rPr>
      </w:pPr>
      <w:r w:rsidRPr="00BB7597">
        <w:rPr>
          <w:rFonts w:ascii="Arial" w:hAnsi="Arial" w:cs="Arial"/>
          <w:bCs w:val="0"/>
          <w:sz w:val="20"/>
          <w:szCs w:val="20"/>
        </w:rPr>
        <w:t>b.</w:t>
      </w:r>
      <w:r w:rsidRPr="00BB7597">
        <w:rPr>
          <w:rFonts w:ascii="Arial" w:hAnsi="Arial" w:cs="Arial"/>
          <w:bCs w:val="0"/>
          <w:sz w:val="20"/>
          <w:szCs w:val="20"/>
        </w:rPr>
        <w:tab/>
      </w:r>
      <w:r w:rsidRPr="00BB7597">
        <w:rPr>
          <w:rFonts w:ascii="Arial" w:hAnsi="Arial" w:cs="Arial"/>
          <w:bCs w:val="0"/>
          <w:i/>
          <w:sz w:val="20"/>
          <w:szCs w:val="20"/>
        </w:rPr>
        <w:t>Eigen uitwerking leerling.</w:t>
      </w:r>
    </w:p>
    <w:p w:rsidR="00CC73A3" w:rsidRPr="00BB7597" w:rsidRDefault="00CC73A3" w:rsidP="00CC73A3">
      <w:pPr>
        <w:pStyle w:val="Geenafstand"/>
        <w:spacing w:line="260" w:lineRule="atLeast"/>
        <w:ind w:left="851"/>
        <w:rPr>
          <w:rFonts w:ascii="Arial" w:hAnsi="Arial" w:cs="Arial"/>
          <w:bCs w:val="0"/>
          <w:i/>
          <w:sz w:val="20"/>
          <w:szCs w:val="20"/>
        </w:rPr>
      </w:pPr>
      <w:r w:rsidRPr="00BB7597">
        <w:rPr>
          <w:rFonts w:ascii="Arial" w:hAnsi="Arial" w:cs="Arial"/>
          <w:bCs w:val="0"/>
          <w:i/>
          <w:sz w:val="20"/>
          <w:szCs w:val="20"/>
        </w:rPr>
        <w:t>Voorbeeldantwoorden:</w:t>
      </w:r>
    </w:p>
    <w:p w:rsidR="00CC73A3" w:rsidRDefault="00CC73A3" w:rsidP="00CC73A3">
      <w:pPr>
        <w:pStyle w:val="Geenafstand"/>
        <w:spacing w:line="260" w:lineRule="atLeast"/>
        <w:ind w:left="851"/>
        <w:rPr>
          <w:rFonts w:ascii="Arial" w:hAnsi="Arial" w:cs="Arial"/>
          <w:bCs w:val="0"/>
          <w:sz w:val="20"/>
          <w:szCs w:val="20"/>
        </w:rPr>
      </w:pPr>
      <w:r w:rsidRPr="00BB7597">
        <w:rPr>
          <w:rFonts w:ascii="Arial" w:hAnsi="Arial" w:cs="Arial"/>
          <w:bCs w:val="0"/>
          <w:sz w:val="20"/>
          <w:szCs w:val="20"/>
        </w:rPr>
        <w:t xml:space="preserve">Een stalker kan een </w:t>
      </w:r>
      <w:r w:rsidRPr="00BB7597">
        <w:rPr>
          <w:rFonts w:ascii="Arial" w:hAnsi="Arial" w:cs="Arial"/>
          <w:b/>
          <w:bCs w:val="0"/>
          <w:sz w:val="20"/>
          <w:szCs w:val="20"/>
        </w:rPr>
        <w:t>straatverbod</w:t>
      </w:r>
      <w:r w:rsidRPr="00BB7597">
        <w:rPr>
          <w:rFonts w:ascii="Arial" w:hAnsi="Arial" w:cs="Arial"/>
          <w:bCs w:val="0"/>
          <w:sz w:val="20"/>
          <w:szCs w:val="20"/>
        </w:rPr>
        <w:t xml:space="preserve"> krijgen.</w:t>
      </w:r>
    </w:p>
    <w:p w:rsidR="00CC73A3" w:rsidRDefault="00CC73A3" w:rsidP="00CC73A3">
      <w:pPr>
        <w:pStyle w:val="Geenafstand"/>
        <w:spacing w:line="260" w:lineRule="atLeast"/>
        <w:ind w:left="851"/>
        <w:rPr>
          <w:rFonts w:ascii="Arial" w:hAnsi="Arial" w:cs="Arial"/>
          <w:bCs w:val="0"/>
          <w:sz w:val="20"/>
          <w:szCs w:val="20"/>
        </w:rPr>
      </w:pPr>
      <w:r w:rsidRPr="00BB7597">
        <w:rPr>
          <w:rFonts w:ascii="Arial" w:hAnsi="Arial" w:cs="Arial"/>
          <w:bCs w:val="0"/>
          <w:sz w:val="20"/>
          <w:szCs w:val="20"/>
        </w:rPr>
        <w:t xml:space="preserve">Een hooligan kan een </w:t>
      </w:r>
      <w:r w:rsidRPr="00BB7597">
        <w:rPr>
          <w:rFonts w:ascii="Arial" w:hAnsi="Arial" w:cs="Arial"/>
          <w:b/>
          <w:bCs w:val="0"/>
          <w:sz w:val="20"/>
          <w:szCs w:val="20"/>
        </w:rPr>
        <w:t xml:space="preserve">stadionverbod </w:t>
      </w:r>
      <w:r w:rsidRPr="00BB7597">
        <w:rPr>
          <w:rFonts w:ascii="Arial" w:hAnsi="Arial" w:cs="Arial"/>
          <w:bCs w:val="0"/>
          <w:sz w:val="20"/>
          <w:szCs w:val="20"/>
        </w:rPr>
        <w:t>krijgen.</w:t>
      </w:r>
    </w:p>
    <w:p w:rsidR="00CC73A3" w:rsidRPr="00BB7597" w:rsidRDefault="00CC73A3" w:rsidP="00CC73A3">
      <w:pPr>
        <w:pStyle w:val="Geenafstand"/>
        <w:spacing w:line="260" w:lineRule="atLeast"/>
        <w:ind w:left="851"/>
        <w:rPr>
          <w:rFonts w:ascii="Arial" w:hAnsi="Arial" w:cs="Arial"/>
          <w:bCs w:val="0"/>
          <w:sz w:val="20"/>
          <w:szCs w:val="20"/>
        </w:rPr>
      </w:pPr>
      <w:r w:rsidRPr="00BB7597">
        <w:rPr>
          <w:rFonts w:ascii="Arial" w:hAnsi="Arial" w:cs="Arial"/>
          <w:bCs w:val="0"/>
          <w:sz w:val="20"/>
          <w:szCs w:val="20"/>
        </w:rPr>
        <w:t>En drugsverslaafden word</w:t>
      </w:r>
      <w:r>
        <w:rPr>
          <w:rFonts w:ascii="Arial" w:hAnsi="Arial" w:cs="Arial"/>
          <w:bCs w:val="0"/>
          <w:sz w:val="20"/>
          <w:szCs w:val="20"/>
        </w:rPr>
        <w:t>t</w:t>
      </w:r>
      <w:r w:rsidRPr="00BB7597">
        <w:rPr>
          <w:rFonts w:ascii="Arial" w:hAnsi="Arial" w:cs="Arial"/>
          <w:bCs w:val="0"/>
          <w:sz w:val="20"/>
          <w:szCs w:val="20"/>
        </w:rPr>
        <w:t xml:space="preserve"> soms de </w:t>
      </w:r>
      <w:r w:rsidRPr="00BB7597">
        <w:rPr>
          <w:rFonts w:ascii="Arial" w:hAnsi="Arial" w:cs="Arial"/>
          <w:b/>
          <w:bCs w:val="0"/>
          <w:sz w:val="20"/>
          <w:szCs w:val="20"/>
        </w:rPr>
        <w:t xml:space="preserve">toegang ontzegd </w:t>
      </w:r>
      <w:r>
        <w:rPr>
          <w:rFonts w:ascii="Arial" w:hAnsi="Arial" w:cs="Arial"/>
          <w:b/>
          <w:bCs w:val="0"/>
          <w:sz w:val="20"/>
          <w:szCs w:val="20"/>
        </w:rPr>
        <w:t xml:space="preserve">tot </w:t>
      </w:r>
      <w:r w:rsidRPr="00BB7597">
        <w:rPr>
          <w:rFonts w:ascii="Arial" w:hAnsi="Arial" w:cs="Arial"/>
          <w:b/>
          <w:bCs w:val="0"/>
          <w:sz w:val="20"/>
          <w:szCs w:val="20"/>
        </w:rPr>
        <w:t>bepaalde gebieden</w:t>
      </w:r>
      <w:r w:rsidRPr="00BB7597">
        <w:rPr>
          <w:rFonts w:ascii="Arial" w:hAnsi="Arial" w:cs="Arial"/>
          <w:bCs w:val="0"/>
          <w:sz w:val="20"/>
          <w:szCs w:val="20"/>
        </w:rPr>
        <w:t xml:space="preserve"> (bijvoorbeeld een treinstation).</w:t>
      </w: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ind w:left="426" w:hanging="426"/>
        <w:rPr>
          <w:rFonts w:ascii="Arial" w:hAnsi="Arial" w:cs="Arial"/>
          <w:bCs w:val="0"/>
          <w:sz w:val="20"/>
          <w:szCs w:val="20"/>
        </w:rPr>
      </w:pPr>
      <w:r>
        <w:rPr>
          <w:rFonts w:ascii="Arial" w:hAnsi="Arial" w:cs="Arial"/>
          <w:bCs w:val="0"/>
          <w:sz w:val="20"/>
          <w:szCs w:val="20"/>
        </w:rPr>
        <w:br w:type="page"/>
      </w:r>
      <w:r w:rsidRPr="00BB7597">
        <w:rPr>
          <w:rFonts w:ascii="Arial" w:hAnsi="Arial" w:cs="Arial"/>
          <w:bCs w:val="0"/>
          <w:sz w:val="20"/>
          <w:szCs w:val="20"/>
        </w:rPr>
        <w:lastRenderedPageBreak/>
        <w:t>14</w:t>
      </w:r>
      <w:r w:rsidRPr="00BB7597">
        <w:rPr>
          <w:rFonts w:ascii="Arial" w:hAnsi="Arial" w:cs="Arial"/>
          <w:bCs w:val="0"/>
          <w:sz w:val="20"/>
          <w:szCs w:val="20"/>
        </w:rPr>
        <w:tab/>
      </w:r>
      <w:r w:rsidRPr="00BB7597">
        <w:rPr>
          <w:rFonts w:ascii="Arial" w:hAnsi="Arial" w:cs="Arial"/>
          <w:b/>
          <w:bCs w:val="0"/>
          <w:i/>
          <w:sz w:val="20"/>
          <w:szCs w:val="20"/>
        </w:rPr>
        <w:t>DE STOEPTEGEL</w:t>
      </w:r>
      <w:r w:rsidRPr="00BB7597">
        <w:rPr>
          <w:rFonts w:ascii="Arial" w:hAnsi="Arial" w:cs="Arial"/>
          <w:bCs w:val="0"/>
          <w:sz w:val="20"/>
          <w:szCs w:val="20"/>
        </w:rPr>
        <w:t xml:space="preserve">  blz. 90</w:t>
      </w: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ind w:left="851" w:hanging="425"/>
        <w:rPr>
          <w:rFonts w:ascii="Arial" w:hAnsi="Arial" w:cs="Arial"/>
          <w:bCs w:val="0"/>
          <w:sz w:val="20"/>
          <w:szCs w:val="20"/>
        </w:rPr>
      </w:pPr>
      <w:r w:rsidRPr="00BB7597">
        <w:rPr>
          <w:rFonts w:ascii="Arial" w:hAnsi="Arial" w:cs="Arial"/>
          <w:bCs w:val="0"/>
          <w:sz w:val="20"/>
          <w:szCs w:val="20"/>
        </w:rPr>
        <w:t>a.</w:t>
      </w:r>
      <w:r w:rsidRPr="00BB7597">
        <w:rPr>
          <w:rFonts w:ascii="Arial" w:hAnsi="Arial" w:cs="Arial"/>
          <w:bCs w:val="0"/>
          <w:sz w:val="20"/>
          <w:szCs w:val="20"/>
        </w:rPr>
        <w:tab/>
        <w:t>Levenslange gevangenisstraf.</w:t>
      </w:r>
    </w:p>
    <w:p w:rsidR="00CC73A3" w:rsidRDefault="00CC73A3" w:rsidP="00CC73A3">
      <w:pPr>
        <w:pStyle w:val="Geenafstand"/>
        <w:spacing w:line="260" w:lineRule="atLeast"/>
        <w:ind w:left="851" w:hanging="425"/>
        <w:rPr>
          <w:rFonts w:ascii="Arial" w:hAnsi="Arial" w:cs="Arial"/>
          <w:bCs w:val="0"/>
          <w:strike/>
          <w:sz w:val="20"/>
          <w:szCs w:val="20"/>
        </w:rPr>
      </w:pPr>
      <w:r w:rsidRPr="00BB7597">
        <w:rPr>
          <w:rFonts w:ascii="Arial" w:hAnsi="Arial" w:cs="Arial"/>
          <w:bCs w:val="0"/>
          <w:sz w:val="20"/>
          <w:szCs w:val="20"/>
        </w:rPr>
        <w:t>b.</w:t>
      </w:r>
      <w:r w:rsidRPr="00BB7597">
        <w:rPr>
          <w:rFonts w:ascii="Arial" w:hAnsi="Arial" w:cs="Arial"/>
          <w:bCs w:val="0"/>
          <w:sz w:val="20"/>
          <w:szCs w:val="20"/>
        </w:rPr>
        <w:tab/>
        <w:t>Een rechter zal niet snel een maximale straf opleggen</w:t>
      </w:r>
      <w:r>
        <w:rPr>
          <w:rFonts w:ascii="Arial" w:hAnsi="Arial" w:cs="Arial"/>
          <w:bCs w:val="0"/>
          <w:sz w:val="20"/>
          <w:szCs w:val="20"/>
        </w:rPr>
        <w:t>,</w:t>
      </w:r>
      <w:r w:rsidRPr="00BB7597">
        <w:rPr>
          <w:rFonts w:ascii="Arial" w:hAnsi="Arial" w:cs="Arial"/>
          <w:bCs w:val="0"/>
          <w:sz w:val="20"/>
          <w:szCs w:val="20"/>
        </w:rPr>
        <w:t xml:space="preserve"> omdat die straf moet worden gebruikt voor de allerergste misdaden.</w:t>
      </w:r>
    </w:p>
    <w:p w:rsidR="00CC73A3" w:rsidRPr="00BB7597" w:rsidRDefault="00CC73A3" w:rsidP="00CC73A3">
      <w:pPr>
        <w:pStyle w:val="Geenafstand"/>
        <w:spacing w:line="260" w:lineRule="atLeast"/>
        <w:ind w:left="851"/>
        <w:rPr>
          <w:rFonts w:ascii="Arial" w:hAnsi="Arial" w:cs="Arial"/>
          <w:bCs w:val="0"/>
          <w:i/>
          <w:sz w:val="20"/>
          <w:szCs w:val="20"/>
        </w:rPr>
      </w:pPr>
      <w:r w:rsidRPr="00BB7597">
        <w:rPr>
          <w:rFonts w:ascii="Arial" w:hAnsi="Arial" w:cs="Arial"/>
          <w:bCs w:val="0"/>
          <w:i/>
          <w:sz w:val="20"/>
          <w:szCs w:val="20"/>
        </w:rPr>
        <w:t>Voorbeeld: levenslang wordt vooral gegeven als iemand een blijvend gevaar voor anderen is. Wanneer iemand voor een gewone</w:t>
      </w:r>
      <w:r>
        <w:rPr>
          <w:rFonts w:ascii="Arial" w:hAnsi="Arial" w:cs="Arial"/>
          <w:bCs w:val="0"/>
          <w:i/>
          <w:sz w:val="20"/>
          <w:szCs w:val="20"/>
        </w:rPr>
        <w:t>,</w:t>
      </w:r>
      <w:r w:rsidRPr="00BB7597">
        <w:rPr>
          <w:rFonts w:ascii="Arial" w:hAnsi="Arial" w:cs="Arial"/>
          <w:bCs w:val="0"/>
          <w:i/>
          <w:sz w:val="20"/>
          <w:szCs w:val="20"/>
        </w:rPr>
        <w:t xml:space="preserve"> enkelvoudige moord al levenslang krijgt, wat kan een rechter dan nog als zwaardere straf opleggen aan bijvoorbeeld een seriemoordenaar die al zijn slachtoffers in mootjes hakte? Binnen een delict zijn gradaties van ernst van het gepleegde delict</w:t>
      </w:r>
      <w:r>
        <w:rPr>
          <w:rFonts w:ascii="Arial" w:hAnsi="Arial" w:cs="Arial"/>
          <w:bCs w:val="0"/>
          <w:i/>
          <w:sz w:val="20"/>
          <w:szCs w:val="20"/>
        </w:rPr>
        <w:t>:</w:t>
      </w:r>
      <w:r w:rsidRPr="00BB7597">
        <w:rPr>
          <w:rFonts w:ascii="Arial" w:hAnsi="Arial" w:cs="Arial"/>
          <w:bCs w:val="0"/>
          <w:i/>
          <w:sz w:val="20"/>
          <w:szCs w:val="20"/>
        </w:rPr>
        <w:t xml:space="preserve"> hoe gruwelijker, hoe zwaarder de straf hoort te zijn.</w:t>
      </w:r>
    </w:p>
    <w:p w:rsidR="00CC73A3" w:rsidRDefault="00CC73A3" w:rsidP="00CC73A3">
      <w:pPr>
        <w:pStyle w:val="Geenafstand"/>
        <w:spacing w:line="260" w:lineRule="atLeast"/>
        <w:ind w:left="851" w:hanging="425"/>
        <w:rPr>
          <w:rFonts w:ascii="Arial" w:hAnsi="Arial" w:cs="Arial"/>
          <w:bCs w:val="0"/>
          <w:i/>
          <w:sz w:val="20"/>
          <w:szCs w:val="20"/>
        </w:rPr>
      </w:pPr>
      <w:r w:rsidRPr="00BB7597">
        <w:rPr>
          <w:rFonts w:ascii="Arial" w:hAnsi="Arial" w:cs="Arial"/>
          <w:bCs w:val="0"/>
          <w:sz w:val="20"/>
          <w:szCs w:val="20"/>
        </w:rPr>
        <w:t>c.</w:t>
      </w:r>
      <w:r w:rsidRPr="00BB7597">
        <w:rPr>
          <w:rFonts w:ascii="Arial" w:hAnsi="Arial" w:cs="Arial"/>
          <w:bCs w:val="0"/>
          <w:sz w:val="20"/>
          <w:szCs w:val="20"/>
        </w:rPr>
        <w:tab/>
      </w:r>
      <w:r w:rsidRPr="00BB7597">
        <w:rPr>
          <w:rFonts w:ascii="Arial" w:hAnsi="Arial" w:cs="Arial"/>
          <w:bCs w:val="0"/>
          <w:i/>
          <w:sz w:val="20"/>
          <w:szCs w:val="20"/>
        </w:rPr>
        <w:t>Eigen antwoord leerling.</w:t>
      </w:r>
    </w:p>
    <w:p w:rsidR="00CC73A3" w:rsidRPr="00BB7597" w:rsidRDefault="00CC73A3" w:rsidP="00CC73A3">
      <w:pPr>
        <w:pStyle w:val="Geenafstand"/>
        <w:spacing w:line="260" w:lineRule="atLeast"/>
        <w:ind w:left="851"/>
        <w:rPr>
          <w:rFonts w:ascii="Arial" w:hAnsi="Arial" w:cs="Arial"/>
          <w:bCs w:val="0"/>
          <w:i/>
          <w:sz w:val="20"/>
          <w:szCs w:val="20"/>
        </w:rPr>
      </w:pPr>
      <w:r w:rsidRPr="00BB7597">
        <w:rPr>
          <w:rFonts w:ascii="Arial" w:hAnsi="Arial" w:cs="Arial"/>
          <w:bCs w:val="0"/>
          <w:i/>
          <w:sz w:val="20"/>
          <w:szCs w:val="20"/>
        </w:rPr>
        <w:t>Voorbeeldantwoord:</w:t>
      </w:r>
    </w:p>
    <w:p w:rsidR="00CC73A3" w:rsidRPr="00BB7597" w:rsidRDefault="00CC73A3" w:rsidP="00CC73A3">
      <w:pPr>
        <w:pStyle w:val="Geenafstand"/>
        <w:spacing w:line="260" w:lineRule="atLeast"/>
        <w:ind w:left="851"/>
        <w:rPr>
          <w:rFonts w:ascii="Arial" w:hAnsi="Arial" w:cs="Arial"/>
          <w:bCs w:val="0"/>
          <w:sz w:val="20"/>
          <w:szCs w:val="20"/>
        </w:rPr>
      </w:pPr>
      <w:r w:rsidRPr="00BB7597">
        <w:rPr>
          <w:rFonts w:ascii="Arial" w:hAnsi="Arial" w:cs="Arial"/>
          <w:bCs w:val="0"/>
          <w:sz w:val="20"/>
          <w:szCs w:val="20"/>
        </w:rPr>
        <w:t>Bijvoorbeeld een aantal verplichte bezoeken aan een revalidatiecentrum. Of het verplicht volgen van een therapie</w:t>
      </w:r>
      <w:r w:rsidRPr="00BB7597">
        <w:rPr>
          <w:rFonts w:ascii="Arial" w:hAnsi="Arial" w:cs="Arial"/>
          <w:bCs w:val="0"/>
          <w:i/>
          <w:sz w:val="20"/>
          <w:szCs w:val="20"/>
        </w:rPr>
        <w:t xml:space="preserve"> </w:t>
      </w:r>
      <w:r w:rsidRPr="00BB7597">
        <w:rPr>
          <w:rFonts w:ascii="Arial" w:hAnsi="Arial" w:cs="Arial"/>
          <w:bCs w:val="0"/>
          <w:sz w:val="20"/>
          <w:szCs w:val="20"/>
        </w:rPr>
        <w:t>waarin ze inzicht in hun eigen gedrag krijgen.</w:t>
      </w:r>
    </w:p>
    <w:p w:rsidR="00CC73A3" w:rsidRPr="00BB7597" w:rsidRDefault="00CC73A3" w:rsidP="00CC73A3">
      <w:pPr>
        <w:pStyle w:val="Geenafstand"/>
        <w:spacing w:line="260" w:lineRule="atLeast"/>
        <w:rPr>
          <w:rFonts w:ascii="Arial" w:hAnsi="Arial" w:cs="Arial"/>
          <w:bCs w:val="0"/>
          <w:i/>
          <w:sz w:val="20"/>
          <w:szCs w:val="20"/>
        </w:rPr>
      </w:pPr>
    </w:p>
    <w:p w:rsidR="00CC73A3" w:rsidRPr="00BB7597" w:rsidRDefault="00CC73A3" w:rsidP="00CC73A3">
      <w:pPr>
        <w:pStyle w:val="Geenafstand"/>
        <w:spacing w:line="260" w:lineRule="atLeast"/>
        <w:ind w:left="426"/>
        <w:rPr>
          <w:rFonts w:ascii="Arial" w:hAnsi="Arial" w:cs="Arial"/>
          <w:b/>
          <w:bCs w:val="0"/>
          <w:i/>
          <w:sz w:val="20"/>
          <w:szCs w:val="20"/>
        </w:rPr>
      </w:pPr>
      <w:r w:rsidRPr="00BB7597">
        <w:rPr>
          <w:rFonts w:ascii="Arial" w:hAnsi="Arial" w:cs="Arial"/>
          <w:bCs w:val="0"/>
          <w:i/>
          <w:sz w:val="20"/>
          <w:szCs w:val="20"/>
        </w:rPr>
        <w:t xml:space="preserve">Houd een discussie in de klas over de stelling: </w:t>
      </w:r>
      <w:r w:rsidRPr="00BB7597">
        <w:rPr>
          <w:rFonts w:ascii="Arial" w:hAnsi="Arial" w:cs="Arial"/>
          <w:b/>
          <w:bCs w:val="0"/>
          <w:i/>
          <w:sz w:val="20"/>
          <w:szCs w:val="20"/>
        </w:rPr>
        <w:t>“Een rechter moet altijd de maximumstraf opleggen en daar hooguit iets afhalen als er verzachtende omstandigheden zijn.”</w:t>
      </w: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ind w:left="426" w:hanging="426"/>
        <w:rPr>
          <w:rFonts w:ascii="Arial" w:hAnsi="Arial" w:cs="Arial"/>
          <w:bCs w:val="0"/>
          <w:sz w:val="20"/>
          <w:szCs w:val="20"/>
        </w:rPr>
      </w:pPr>
      <w:r w:rsidRPr="00BB7597">
        <w:rPr>
          <w:rFonts w:ascii="Arial" w:hAnsi="Arial" w:cs="Arial"/>
          <w:bCs w:val="0"/>
          <w:sz w:val="20"/>
          <w:szCs w:val="20"/>
        </w:rPr>
        <w:t>15</w:t>
      </w:r>
      <w:r w:rsidRPr="00BB7597">
        <w:rPr>
          <w:rFonts w:ascii="Arial" w:hAnsi="Arial" w:cs="Arial"/>
          <w:bCs w:val="0"/>
          <w:sz w:val="20"/>
          <w:szCs w:val="20"/>
        </w:rPr>
        <w:tab/>
      </w:r>
      <w:r w:rsidRPr="00BB7597">
        <w:rPr>
          <w:rFonts w:ascii="Arial" w:hAnsi="Arial" w:cs="Arial"/>
          <w:b/>
          <w:bCs w:val="0"/>
          <w:i/>
          <w:sz w:val="20"/>
          <w:szCs w:val="20"/>
        </w:rPr>
        <w:t>LIESJE</w:t>
      </w:r>
      <w:r w:rsidRPr="00BB7597">
        <w:rPr>
          <w:rFonts w:ascii="Arial" w:hAnsi="Arial" w:cs="Arial"/>
          <w:bCs w:val="0"/>
          <w:sz w:val="20"/>
          <w:szCs w:val="20"/>
        </w:rPr>
        <w:t xml:space="preserve">  blz. 91</w:t>
      </w:r>
    </w:p>
    <w:p w:rsidR="00CC73A3" w:rsidRDefault="00CC73A3" w:rsidP="00CC73A3">
      <w:pPr>
        <w:pStyle w:val="Geenafstand"/>
        <w:spacing w:line="260" w:lineRule="atLeast"/>
        <w:rPr>
          <w:rFonts w:ascii="Arial" w:hAnsi="Arial" w:cs="Arial"/>
          <w:bCs w:val="0"/>
          <w:sz w:val="20"/>
          <w:szCs w:val="20"/>
        </w:rPr>
      </w:pPr>
    </w:p>
    <w:p w:rsidR="00CC73A3" w:rsidRDefault="00CC73A3" w:rsidP="00CC73A3">
      <w:pPr>
        <w:pStyle w:val="antw-nieuw"/>
        <w:tabs>
          <w:tab w:val="clear" w:pos="284"/>
          <w:tab w:val="clear" w:pos="425"/>
          <w:tab w:val="clear" w:pos="567"/>
          <w:tab w:val="clear" w:pos="709"/>
          <w:tab w:val="clear" w:pos="851"/>
        </w:tabs>
        <w:spacing w:line="260" w:lineRule="atLeast"/>
        <w:ind w:left="851"/>
        <w:rPr>
          <w:rFonts w:cs="Arial"/>
        </w:rPr>
      </w:pPr>
      <w:r w:rsidRPr="00BB7597">
        <w:rPr>
          <w:rFonts w:cs="Arial"/>
        </w:rPr>
        <w:t>a.</w:t>
      </w:r>
      <w:r w:rsidRPr="00BB7597">
        <w:rPr>
          <w:rFonts w:cs="Arial"/>
        </w:rPr>
        <w:tab/>
      </w:r>
      <w:r w:rsidRPr="00BB7597">
        <w:rPr>
          <w:rFonts w:cs="Arial"/>
          <w:b/>
        </w:rPr>
        <w:t>Doelen van straffen</w:t>
      </w:r>
      <w:r w:rsidRPr="00BB7597">
        <w:rPr>
          <w:rFonts w:cs="Arial"/>
        </w:rPr>
        <w:t>: genoegdoening</w:t>
      </w:r>
      <w:r>
        <w:rPr>
          <w:rFonts w:cs="Arial"/>
        </w:rPr>
        <w:t>,</w:t>
      </w:r>
      <w:r w:rsidRPr="00BB7597">
        <w:rPr>
          <w:rFonts w:cs="Arial"/>
        </w:rPr>
        <w:t xml:space="preserve"> afschrikking van de dader</w:t>
      </w:r>
      <w:r>
        <w:rPr>
          <w:rFonts w:cs="Arial"/>
        </w:rPr>
        <w:t>,</w:t>
      </w:r>
      <w:r w:rsidRPr="00BB7597">
        <w:rPr>
          <w:rFonts w:cs="Arial"/>
        </w:rPr>
        <w:t xml:space="preserve"> heropvoeding van de dader.</w:t>
      </w:r>
    </w:p>
    <w:p w:rsidR="00CC73A3" w:rsidRDefault="00CC73A3" w:rsidP="00CC73A3">
      <w:pPr>
        <w:pStyle w:val="antw-nieuw"/>
        <w:tabs>
          <w:tab w:val="clear" w:pos="284"/>
          <w:tab w:val="clear" w:pos="425"/>
          <w:tab w:val="clear" w:pos="567"/>
          <w:tab w:val="clear" w:pos="709"/>
          <w:tab w:val="clear" w:pos="851"/>
        </w:tabs>
        <w:spacing w:line="260" w:lineRule="atLeast"/>
        <w:ind w:left="851" w:firstLine="0"/>
        <w:rPr>
          <w:rFonts w:cs="Arial"/>
          <w:i/>
        </w:rPr>
      </w:pPr>
      <w:r w:rsidRPr="00BB7597">
        <w:rPr>
          <w:rFonts w:cs="Arial"/>
          <w:i/>
        </w:rPr>
        <w:t>In de tekst staat onder andere: ‘ter verzachting van het aangedane leed’, ‘ze moet goed ingeprent krijgen dat zoiets niet kan’, ‘om de noodzakelijk geachte behandeling mogelijk te maken’.</w:t>
      </w:r>
    </w:p>
    <w:p w:rsidR="00CC73A3" w:rsidRDefault="00CC73A3" w:rsidP="00CC73A3">
      <w:pPr>
        <w:pStyle w:val="antw-nieuw"/>
        <w:tabs>
          <w:tab w:val="clear" w:pos="284"/>
          <w:tab w:val="clear" w:pos="425"/>
          <w:tab w:val="clear" w:pos="567"/>
          <w:tab w:val="clear" w:pos="709"/>
          <w:tab w:val="clear" w:pos="851"/>
        </w:tabs>
        <w:spacing w:line="260" w:lineRule="atLeast"/>
        <w:ind w:left="851"/>
        <w:rPr>
          <w:rFonts w:cs="Arial"/>
        </w:rPr>
      </w:pPr>
      <w:r w:rsidRPr="00BB7597">
        <w:rPr>
          <w:rFonts w:cs="Arial"/>
        </w:rPr>
        <w:t>b.</w:t>
      </w:r>
      <w:r w:rsidRPr="00BB7597">
        <w:rPr>
          <w:rFonts w:cs="Arial"/>
        </w:rPr>
        <w:tab/>
        <w:t xml:space="preserve">Liesje hoeft niet de gevangenis in. Ze heeft een </w:t>
      </w:r>
      <w:r w:rsidRPr="00BB7597">
        <w:rPr>
          <w:rFonts w:cs="Arial"/>
          <w:b/>
        </w:rPr>
        <w:t xml:space="preserve">voorwaardelijke </w:t>
      </w:r>
      <w:r w:rsidRPr="00BB7597">
        <w:rPr>
          <w:rFonts w:cs="Arial"/>
        </w:rPr>
        <w:t>celstraf van vier maanden gekregen.</w:t>
      </w:r>
    </w:p>
    <w:p w:rsidR="00CC73A3" w:rsidRPr="00BB7597" w:rsidRDefault="00CC73A3" w:rsidP="00CC73A3">
      <w:pPr>
        <w:pStyle w:val="antw-nieuw"/>
        <w:tabs>
          <w:tab w:val="clear" w:pos="284"/>
          <w:tab w:val="clear" w:pos="425"/>
          <w:tab w:val="clear" w:pos="567"/>
          <w:tab w:val="clear" w:pos="709"/>
          <w:tab w:val="clear" w:pos="851"/>
        </w:tabs>
        <w:spacing w:line="260" w:lineRule="atLeast"/>
        <w:ind w:left="851"/>
        <w:rPr>
          <w:rFonts w:cs="Arial"/>
        </w:rPr>
      </w:pPr>
      <w:r w:rsidRPr="00BB7597">
        <w:rPr>
          <w:rFonts w:cs="Arial"/>
        </w:rPr>
        <w:t>c.</w:t>
      </w:r>
      <w:r w:rsidRPr="00BB7597">
        <w:rPr>
          <w:rFonts w:cs="Arial"/>
        </w:rPr>
        <w:tab/>
      </w:r>
      <w:r w:rsidRPr="008B7BE8">
        <w:rPr>
          <w:rFonts w:cs="Arial"/>
        </w:rPr>
        <w:t xml:space="preserve">De rechtbank denkt dat Liesje door begeleiding van de reclassering en een behandeling leert dat haar gedrag niet wenselijk is en leert wat wél normaal gedrag is. </w:t>
      </w: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ind w:left="426" w:hanging="426"/>
        <w:rPr>
          <w:rFonts w:ascii="Arial" w:hAnsi="Arial" w:cs="Arial"/>
          <w:bCs w:val="0"/>
          <w:sz w:val="20"/>
          <w:szCs w:val="20"/>
        </w:rPr>
      </w:pPr>
      <w:r w:rsidRPr="00BB7597">
        <w:rPr>
          <w:rFonts w:ascii="Arial" w:hAnsi="Arial" w:cs="Arial"/>
          <w:bCs w:val="0"/>
          <w:sz w:val="20"/>
          <w:szCs w:val="20"/>
        </w:rPr>
        <w:t>16</w:t>
      </w:r>
      <w:r w:rsidRPr="00BB7597">
        <w:rPr>
          <w:rFonts w:ascii="Arial" w:hAnsi="Arial" w:cs="Arial"/>
          <w:bCs w:val="0"/>
          <w:sz w:val="20"/>
          <w:szCs w:val="20"/>
        </w:rPr>
        <w:tab/>
      </w:r>
      <w:r w:rsidRPr="00BB7597">
        <w:rPr>
          <w:rFonts w:ascii="Arial" w:hAnsi="Arial" w:cs="Arial"/>
          <w:b/>
          <w:bCs w:val="0"/>
          <w:i/>
          <w:sz w:val="20"/>
          <w:szCs w:val="20"/>
        </w:rPr>
        <w:t>OP DE STOEL VAN DE RECHTER 2</w:t>
      </w:r>
      <w:r w:rsidRPr="00BB7597">
        <w:rPr>
          <w:rFonts w:ascii="Arial" w:hAnsi="Arial" w:cs="Arial"/>
          <w:bCs w:val="0"/>
          <w:sz w:val="20"/>
          <w:szCs w:val="20"/>
        </w:rPr>
        <w:t xml:space="preserve">  blz. 91</w:t>
      </w: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antw-nieuw"/>
        <w:tabs>
          <w:tab w:val="clear" w:pos="284"/>
          <w:tab w:val="clear" w:pos="425"/>
          <w:tab w:val="clear" w:pos="567"/>
          <w:tab w:val="clear" w:pos="709"/>
          <w:tab w:val="clear" w:pos="851"/>
        </w:tabs>
        <w:spacing w:line="260" w:lineRule="atLeast"/>
        <w:ind w:firstLine="0"/>
        <w:rPr>
          <w:rFonts w:cs="Arial"/>
          <w:i/>
        </w:rPr>
      </w:pPr>
      <w:r w:rsidRPr="00BB7597">
        <w:rPr>
          <w:rFonts w:cs="Arial"/>
          <w:i/>
        </w:rPr>
        <w:t>De bedoeling van deze opdracht is dat leerlingen in deze waargebeurde zaak zelfstandig tot een vonnis komen.</w:t>
      </w:r>
    </w:p>
    <w:p w:rsidR="00CC73A3" w:rsidRPr="005A3AA5" w:rsidRDefault="00CC73A3" w:rsidP="00CC73A3">
      <w:pPr>
        <w:pStyle w:val="antw-nieuw"/>
        <w:tabs>
          <w:tab w:val="clear" w:pos="284"/>
          <w:tab w:val="clear" w:pos="425"/>
          <w:tab w:val="clear" w:pos="567"/>
          <w:tab w:val="clear" w:pos="709"/>
          <w:tab w:val="clear" w:pos="851"/>
        </w:tabs>
        <w:spacing w:line="260" w:lineRule="atLeast"/>
        <w:ind w:left="0" w:firstLine="0"/>
        <w:rPr>
          <w:rFonts w:cs="Arial"/>
        </w:rPr>
      </w:pPr>
    </w:p>
    <w:p w:rsidR="00CC73A3" w:rsidRDefault="00CC73A3" w:rsidP="00CC73A3">
      <w:pPr>
        <w:pStyle w:val="antw-nieuw"/>
        <w:tabs>
          <w:tab w:val="clear" w:pos="284"/>
          <w:tab w:val="clear" w:pos="425"/>
          <w:tab w:val="clear" w:pos="567"/>
          <w:tab w:val="clear" w:pos="709"/>
          <w:tab w:val="clear" w:pos="851"/>
        </w:tabs>
        <w:spacing w:line="260" w:lineRule="atLeast"/>
        <w:ind w:left="850"/>
        <w:rPr>
          <w:rFonts w:cs="Arial"/>
          <w:b/>
          <w:i/>
        </w:rPr>
      </w:pPr>
      <w:r w:rsidRPr="00BB7597">
        <w:rPr>
          <w:rFonts w:cs="Arial"/>
          <w:b/>
          <w:i/>
        </w:rPr>
        <w:t>Werkwijze</w:t>
      </w:r>
    </w:p>
    <w:p w:rsidR="00CC73A3" w:rsidRDefault="00CC73A3" w:rsidP="00CC73A3">
      <w:pPr>
        <w:pStyle w:val="antw-nieuw"/>
        <w:tabs>
          <w:tab w:val="clear" w:pos="284"/>
          <w:tab w:val="clear" w:pos="425"/>
          <w:tab w:val="clear" w:pos="567"/>
          <w:tab w:val="clear" w:pos="709"/>
          <w:tab w:val="clear" w:pos="851"/>
        </w:tabs>
        <w:spacing w:line="260" w:lineRule="atLeast"/>
        <w:ind w:left="851"/>
        <w:rPr>
          <w:rFonts w:cs="Arial"/>
          <w:i/>
        </w:rPr>
      </w:pPr>
      <w:r w:rsidRPr="00BB7597">
        <w:rPr>
          <w:rFonts w:cs="Arial"/>
          <w:i/>
        </w:rPr>
        <w:t>1.</w:t>
      </w:r>
      <w:r w:rsidRPr="00BB7597">
        <w:rPr>
          <w:rFonts w:cs="Arial"/>
          <w:i/>
        </w:rPr>
        <w:tab/>
        <w:t>Laat de leerlingen zo feitelijk mogelijk kijken naar wat er is gebeurd.</w:t>
      </w:r>
    </w:p>
    <w:p w:rsidR="00CC73A3" w:rsidRDefault="00CC73A3" w:rsidP="00CC73A3">
      <w:pPr>
        <w:pStyle w:val="antw-nieuw"/>
        <w:tabs>
          <w:tab w:val="clear" w:pos="284"/>
          <w:tab w:val="clear" w:pos="425"/>
          <w:tab w:val="clear" w:pos="567"/>
          <w:tab w:val="clear" w:pos="709"/>
          <w:tab w:val="clear" w:pos="851"/>
        </w:tabs>
        <w:spacing w:line="260" w:lineRule="atLeast"/>
        <w:ind w:left="851"/>
        <w:rPr>
          <w:rFonts w:cs="Arial"/>
          <w:i/>
        </w:rPr>
      </w:pPr>
      <w:r w:rsidRPr="00BB7597">
        <w:rPr>
          <w:rFonts w:cs="Arial"/>
          <w:i/>
        </w:rPr>
        <w:t>2</w:t>
      </w:r>
      <w:r>
        <w:rPr>
          <w:rFonts w:cs="Arial"/>
          <w:i/>
          <w:lang w:val="nl-NL"/>
        </w:rPr>
        <w:t>.</w:t>
      </w:r>
      <w:r w:rsidRPr="00BB7597">
        <w:rPr>
          <w:rFonts w:cs="Arial"/>
          <w:i/>
        </w:rPr>
        <w:tab/>
        <w:t>Vervolgens beoordelen de leerlingen de belangen van beide partijen.</w:t>
      </w:r>
    </w:p>
    <w:p w:rsidR="00CC73A3" w:rsidRDefault="00CC73A3" w:rsidP="00CC73A3">
      <w:pPr>
        <w:pStyle w:val="antw-nieuw"/>
        <w:tabs>
          <w:tab w:val="clear" w:pos="284"/>
          <w:tab w:val="clear" w:pos="425"/>
          <w:tab w:val="clear" w:pos="567"/>
          <w:tab w:val="clear" w:pos="709"/>
          <w:tab w:val="clear" w:pos="851"/>
        </w:tabs>
        <w:spacing w:line="260" w:lineRule="atLeast"/>
        <w:ind w:left="851"/>
        <w:rPr>
          <w:rFonts w:cs="Arial"/>
          <w:i/>
        </w:rPr>
      </w:pPr>
      <w:r w:rsidRPr="00BB7597">
        <w:rPr>
          <w:rFonts w:cs="Arial"/>
          <w:i/>
        </w:rPr>
        <w:t>3</w:t>
      </w:r>
      <w:r>
        <w:rPr>
          <w:rFonts w:cs="Arial"/>
          <w:i/>
          <w:lang w:val="nl-NL"/>
        </w:rPr>
        <w:t>.</w:t>
      </w:r>
      <w:r w:rsidRPr="00BB7597">
        <w:rPr>
          <w:rFonts w:cs="Arial"/>
          <w:i/>
        </w:rPr>
        <w:tab/>
        <w:t>Uiteindelijk komen ze met een vonnis en een duidelijke motivatie.</w:t>
      </w:r>
    </w:p>
    <w:p w:rsidR="00CC73A3" w:rsidRPr="00BB7597" w:rsidRDefault="00CC73A3" w:rsidP="00CC73A3">
      <w:pPr>
        <w:pStyle w:val="antw-nieuw"/>
        <w:tabs>
          <w:tab w:val="clear" w:pos="284"/>
          <w:tab w:val="clear" w:pos="425"/>
          <w:tab w:val="clear" w:pos="567"/>
          <w:tab w:val="clear" w:pos="709"/>
          <w:tab w:val="clear" w:pos="851"/>
        </w:tabs>
        <w:spacing w:line="260" w:lineRule="atLeast"/>
        <w:ind w:left="851"/>
        <w:rPr>
          <w:rFonts w:cs="Arial"/>
          <w:i/>
        </w:rPr>
      </w:pPr>
      <w:r w:rsidRPr="00BB7597">
        <w:rPr>
          <w:rFonts w:cs="Arial"/>
          <w:i/>
        </w:rPr>
        <w:t>4.</w:t>
      </w:r>
      <w:r>
        <w:rPr>
          <w:rFonts w:cs="Arial"/>
          <w:i/>
        </w:rPr>
        <w:tab/>
      </w:r>
      <w:r w:rsidRPr="00BB7597">
        <w:rPr>
          <w:rFonts w:cs="Arial"/>
          <w:i/>
        </w:rPr>
        <w:t>Ten slotte vertelt u wat de echte rechter in de zaak heeft beslist.</w:t>
      </w:r>
    </w:p>
    <w:p w:rsidR="00CC73A3" w:rsidRPr="00BB7597" w:rsidRDefault="00CC73A3" w:rsidP="00CC73A3">
      <w:pPr>
        <w:pStyle w:val="antw-nieuw"/>
        <w:tabs>
          <w:tab w:val="clear" w:pos="284"/>
          <w:tab w:val="clear" w:pos="425"/>
          <w:tab w:val="clear" w:pos="567"/>
          <w:tab w:val="clear" w:pos="709"/>
          <w:tab w:val="clear" w:pos="851"/>
        </w:tabs>
        <w:spacing w:line="260" w:lineRule="atLeast"/>
        <w:ind w:left="0" w:firstLine="0"/>
        <w:rPr>
          <w:rFonts w:cs="Arial"/>
        </w:rPr>
      </w:pPr>
    </w:p>
    <w:p w:rsidR="00CC73A3" w:rsidRPr="00BB7597" w:rsidRDefault="00CC73A3" w:rsidP="00CC73A3">
      <w:pPr>
        <w:pStyle w:val="antw-nieuw"/>
        <w:tabs>
          <w:tab w:val="clear" w:pos="284"/>
          <w:tab w:val="clear" w:pos="425"/>
          <w:tab w:val="clear" w:pos="567"/>
          <w:tab w:val="clear" w:pos="709"/>
          <w:tab w:val="clear" w:pos="851"/>
        </w:tabs>
        <w:spacing w:line="260" w:lineRule="atLeast"/>
        <w:ind w:left="426" w:hanging="1"/>
        <w:rPr>
          <w:rFonts w:cs="Arial"/>
          <w:b/>
          <w:i/>
        </w:rPr>
      </w:pPr>
      <w:r w:rsidRPr="00BB7597">
        <w:rPr>
          <w:rFonts w:cs="Arial"/>
          <w:b/>
          <w:i/>
        </w:rPr>
        <w:t>Straf</w:t>
      </w:r>
    </w:p>
    <w:p w:rsidR="00CC73A3" w:rsidRPr="00BB7597" w:rsidRDefault="00CC73A3" w:rsidP="00CC73A3">
      <w:pPr>
        <w:pStyle w:val="antw-nieuw"/>
        <w:tabs>
          <w:tab w:val="clear" w:pos="284"/>
          <w:tab w:val="clear" w:pos="425"/>
          <w:tab w:val="clear" w:pos="567"/>
          <w:tab w:val="clear" w:pos="709"/>
          <w:tab w:val="clear" w:pos="851"/>
        </w:tabs>
        <w:spacing w:line="260" w:lineRule="atLeast"/>
        <w:ind w:firstLine="0"/>
        <w:rPr>
          <w:rFonts w:cs="Arial"/>
          <w:i/>
        </w:rPr>
      </w:pPr>
      <w:r w:rsidRPr="00BB7597">
        <w:rPr>
          <w:rFonts w:cs="Arial"/>
          <w:i/>
        </w:rPr>
        <w:t>De rechter legde de vertegenwoordiger zes weken gevangenisstraf op, waarvan drie weken voorwaardelijk met een proeftijd van een jaar. Als bijkomende maatregel kreeg hij een ontzegging van de rijbevoegdheid voor de duur van drie jaar.</w:t>
      </w: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ind w:left="426" w:hanging="426"/>
        <w:rPr>
          <w:rFonts w:ascii="Arial" w:hAnsi="Arial" w:cs="Arial"/>
          <w:bCs w:val="0"/>
          <w:sz w:val="20"/>
          <w:szCs w:val="20"/>
        </w:rPr>
      </w:pPr>
      <w:r>
        <w:rPr>
          <w:rFonts w:ascii="Arial" w:hAnsi="Arial" w:cs="Arial"/>
          <w:bCs w:val="0"/>
          <w:sz w:val="20"/>
          <w:szCs w:val="20"/>
        </w:rPr>
        <w:br w:type="page"/>
      </w:r>
      <w:r w:rsidRPr="00BB7597">
        <w:rPr>
          <w:rFonts w:ascii="Arial" w:hAnsi="Arial" w:cs="Arial"/>
          <w:bCs w:val="0"/>
          <w:sz w:val="20"/>
          <w:szCs w:val="20"/>
        </w:rPr>
        <w:lastRenderedPageBreak/>
        <w:t>17</w:t>
      </w:r>
      <w:r w:rsidRPr="00BB7597">
        <w:rPr>
          <w:rFonts w:ascii="Arial" w:hAnsi="Arial" w:cs="Arial"/>
          <w:b/>
          <w:bCs w:val="0"/>
          <w:i/>
          <w:sz w:val="20"/>
          <w:szCs w:val="20"/>
        </w:rPr>
        <w:tab/>
        <w:t>122.191 STRAFFEN</w:t>
      </w:r>
      <w:r w:rsidRPr="00BB7597">
        <w:rPr>
          <w:rFonts w:ascii="Arial" w:hAnsi="Arial" w:cs="Arial"/>
          <w:bCs w:val="0"/>
          <w:i/>
          <w:sz w:val="20"/>
          <w:szCs w:val="20"/>
        </w:rPr>
        <w:t xml:space="preserve">  </w:t>
      </w:r>
      <w:r w:rsidRPr="00BB7597">
        <w:rPr>
          <w:rFonts w:ascii="Arial" w:hAnsi="Arial" w:cs="Arial"/>
          <w:bCs w:val="0"/>
          <w:sz w:val="20"/>
          <w:szCs w:val="20"/>
        </w:rPr>
        <w:t>blz. 92</w:t>
      </w:r>
    </w:p>
    <w:p w:rsidR="00CC73A3" w:rsidRPr="00BB7597" w:rsidRDefault="00CC73A3" w:rsidP="00CC73A3">
      <w:pPr>
        <w:pStyle w:val="Geenafstand"/>
        <w:spacing w:line="260" w:lineRule="atLeast"/>
        <w:rPr>
          <w:rFonts w:ascii="Arial" w:hAnsi="Arial" w:cs="Arial"/>
          <w:bCs w:val="0"/>
          <w:i/>
          <w:sz w:val="20"/>
          <w:szCs w:val="20"/>
        </w:rPr>
      </w:pPr>
    </w:p>
    <w:p w:rsidR="00CC73A3" w:rsidRPr="00C72E08" w:rsidRDefault="00CC73A3" w:rsidP="00CC73A3">
      <w:pPr>
        <w:pStyle w:val="Geenafstand"/>
        <w:spacing w:line="260" w:lineRule="atLeast"/>
        <w:ind w:left="851" w:hanging="425"/>
        <w:rPr>
          <w:rFonts w:ascii="Arial" w:hAnsi="Arial" w:cs="Arial"/>
          <w:bCs w:val="0"/>
          <w:sz w:val="20"/>
          <w:szCs w:val="20"/>
        </w:rPr>
      </w:pPr>
      <w:r w:rsidRPr="00C72E08">
        <w:rPr>
          <w:rFonts w:ascii="Arial" w:hAnsi="Arial" w:cs="Arial"/>
          <w:bCs w:val="0"/>
          <w:sz w:val="20"/>
          <w:szCs w:val="20"/>
        </w:rPr>
        <w:t>a.</w:t>
      </w:r>
      <w:r w:rsidRPr="00C72E08">
        <w:rPr>
          <w:rFonts w:ascii="Arial" w:hAnsi="Arial" w:cs="Arial"/>
          <w:bCs w:val="0"/>
          <w:sz w:val="20"/>
          <w:szCs w:val="20"/>
        </w:rPr>
        <w:tab/>
        <w:t>Het aantal straffen en maatregelen bij elkaar opgeteld is hoger dan het aantal strafzaken.</w:t>
      </w:r>
    </w:p>
    <w:p w:rsidR="00CC73A3" w:rsidRPr="008B7BE8" w:rsidRDefault="00CC73A3" w:rsidP="00CC73A3">
      <w:pPr>
        <w:pStyle w:val="Geenafstand"/>
        <w:spacing w:line="260" w:lineRule="atLeast"/>
        <w:ind w:left="851" w:hanging="425"/>
        <w:rPr>
          <w:rFonts w:ascii="Arial" w:hAnsi="Arial" w:cs="Arial"/>
          <w:bCs w:val="0"/>
          <w:sz w:val="20"/>
          <w:szCs w:val="20"/>
        </w:rPr>
      </w:pPr>
      <w:r w:rsidRPr="008B7BE8">
        <w:rPr>
          <w:rFonts w:ascii="Arial" w:hAnsi="Arial" w:cs="Arial"/>
          <w:bCs w:val="0"/>
          <w:sz w:val="20"/>
          <w:szCs w:val="20"/>
        </w:rPr>
        <w:t>b.</w:t>
      </w:r>
      <w:r w:rsidRPr="008B7BE8">
        <w:rPr>
          <w:rFonts w:ascii="Arial" w:hAnsi="Arial" w:cs="Arial"/>
          <w:bCs w:val="0"/>
          <w:sz w:val="20"/>
          <w:szCs w:val="20"/>
        </w:rPr>
        <w:tab/>
        <w:t>Meest opgelegd: taakstraf (33.697), minst opgelegd: jeugddetentie (1.772).</w:t>
      </w:r>
    </w:p>
    <w:p w:rsidR="00CC73A3" w:rsidRPr="00BB7597" w:rsidRDefault="00CC73A3" w:rsidP="00CC73A3">
      <w:pPr>
        <w:pStyle w:val="Geenafstand"/>
        <w:spacing w:line="260" w:lineRule="atLeast"/>
        <w:ind w:left="851"/>
        <w:rPr>
          <w:rFonts w:ascii="Arial" w:hAnsi="Arial" w:cs="Arial"/>
          <w:bCs w:val="0"/>
          <w:i/>
          <w:sz w:val="20"/>
          <w:szCs w:val="20"/>
        </w:rPr>
      </w:pPr>
      <w:r w:rsidRPr="008B7BE8">
        <w:rPr>
          <w:rFonts w:ascii="Arial" w:hAnsi="Arial" w:cs="Arial"/>
          <w:bCs w:val="0"/>
          <w:i/>
          <w:sz w:val="20"/>
          <w:szCs w:val="20"/>
        </w:rPr>
        <w:t>Andere totalen:</w:t>
      </w:r>
      <w:r w:rsidRPr="008B7BE8">
        <w:rPr>
          <w:rFonts w:ascii="Arial" w:hAnsi="Arial" w:cs="Arial"/>
          <w:bCs w:val="0"/>
          <w:sz w:val="20"/>
          <w:szCs w:val="20"/>
        </w:rPr>
        <w:t xml:space="preserve"> </w:t>
      </w:r>
      <w:r w:rsidRPr="008B7BE8">
        <w:rPr>
          <w:rFonts w:ascii="Arial" w:hAnsi="Arial" w:cs="Arial"/>
          <w:bCs w:val="0"/>
          <w:i/>
          <w:sz w:val="20"/>
          <w:szCs w:val="20"/>
        </w:rPr>
        <w:t>vrijheidsstraf (31.867) en geldboete (26.883).</w:t>
      </w:r>
    </w:p>
    <w:p w:rsidR="00CC73A3" w:rsidRPr="00BB7597" w:rsidRDefault="00CC73A3" w:rsidP="00CC73A3">
      <w:pPr>
        <w:pStyle w:val="Geenafstand"/>
        <w:spacing w:line="260" w:lineRule="atLeast"/>
        <w:ind w:left="851" w:hanging="425"/>
        <w:rPr>
          <w:rFonts w:ascii="Arial" w:hAnsi="Arial" w:cs="Arial"/>
          <w:bCs w:val="0"/>
          <w:sz w:val="20"/>
          <w:szCs w:val="20"/>
        </w:rPr>
      </w:pPr>
      <w:r w:rsidRPr="00BB7597">
        <w:rPr>
          <w:rFonts w:ascii="Arial" w:hAnsi="Arial" w:cs="Arial"/>
          <w:bCs w:val="0"/>
          <w:sz w:val="20"/>
          <w:szCs w:val="20"/>
        </w:rPr>
        <w:t>c.</w:t>
      </w:r>
      <w:r w:rsidRPr="00BB7597">
        <w:rPr>
          <w:rFonts w:ascii="Arial" w:hAnsi="Arial" w:cs="Arial"/>
          <w:bCs w:val="0"/>
          <w:sz w:val="20"/>
          <w:szCs w:val="20"/>
        </w:rPr>
        <w:tab/>
        <w:t>4.993.</w:t>
      </w:r>
    </w:p>
    <w:p w:rsidR="00CC73A3" w:rsidRPr="00BB7597" w:rsidRDefault="00CC73A3" w:rsidP="00CC73A3">
      <w:pPr>
        <w:pStyle w:val="Geenafstand"/>
        <w:spacing w:line="260" w:lineRule="atLeast"/>
        <w:ind w:left="851" w:hanging="425"/>
        <w:rPr>
          <w:rFonts w:ascii="Arial" w:hAnsi="Arial" w:cs="Arial"/>
          <w:bCs w:val="0"/>
          <w:i/>
          <w:sz w:val="20"/>
          <w:szCs w:val="20"/>
        </w:rPr>
      </w:pPr>
      <w:r w:rsidRPr="00BB7597">
        <w:rPr>
          <w:rFonts w:ascii="Arial" w:hAnsi="Arial" w:cs="Arial"/>
          <w:bCs w:val="0"/>
          <w:sz w:val="20"/>
          <w:szCs w:val="20"/>
        </w:rPr>
        <w:t>d.</w:t>
      </w:r>
      <w:r w:rsidRPr="00BB7597">
        <w:rPr>
          <w:rFonts w:ascii="Arial" w:hAnsi="Arial" w:cs="Arial"/>
          <w:bCs w:val="0"/>
          <w:sz w:val="20"/>
          <w:szCs w:val="20"/>
        </w:rPr>
        <w:tab/>
      </w:r>
      <w:r w:rsidRPr="00BB7597">
        <w:rPr>
          <w:rFonts w:ascii="Arial" w:hAnsi="Arial" w:cs="Arial"/>
          <w:bCs w:val="0"/>
          <w:i/>
          <w:sz w:val="20"/>
          <w:szCs w:val="20"/>
        </w:rPr>
        <w:t>Eigen uitwerking leerling.</w:t>
      </w:r>
    </w:p>
    <w:p w:rsidR="00CC73A3" w:rsidRPr="00BB7597" w:rsidRDefault="00CC73A3" w:rsidP="00CC73A3">
      <w:pPr>
        <w:pStyle w:val="Geenafstand"/>
        <w:spacing w:line="260" w:lineRule="atLeast"/>
        <w:ind w:left="851"/>
        <w:rPr>
          <w:rFonts w:ascii="Arial" w:hAnsi="Arial" w:cs="Arial"/>
          <w:bCs w:val="0"/>
          <w:i/>
          <w:sz w:val="20"/>
          <w:szCs w:val="20"/>
        </w:rPr>
      </w:pPr>
      <w:r w:rsidRPr="00BB7597">
        <w:rPr>
          <w:rFonts w:ascii="Arial" w:hAnsi="Arial" w:cs="Arial"/>
          <w:bCs w:val="0"/>
          <w:i/>
          <w:sz w:val="20"/>
          <w:szCs w:val="20"/>
        </w:rPr>
        <w:t>Voorbeeldantwoord:</w:t>
      </w:r>
    </w:p>
    <w:p w:rsidR="00CC73A3" w:rsidRPr="00C72E08" w:rsidRDefault="00CC73A3" w:rsidP="00CC73A3">
      <w:pPr>
        <w:pStyle w:val="Geenafstand"/>
        <w:spacing w:line="260" w:lineRule="atLeast"/>
        <w:ind w:left="851"/>
        <w:rPr>
          <w:rFonts w:ascii="Arial" w:hAnsi="Arial" w:cs="Arial"/>
          <w:bCs w:val="0"/>
          <w:sz w:val="20"/>
          <w:szCs w:val="20"/>
        </w:rPr>
      </w:pPr>
      <w:r w:rsidRPr="00C72E08">
        <w:rPr>
          <w:rFonts w:ascii="Arial" w:hAnsi="Arial" w:cs="Arial"/>
          <w:bCs w:val="0"/>
          <w:sz w:val="20"/>
          <w:szCs w:val="20"/>
        </w:rPr>
        <w:t xml:space="preserve">Een ontzegging moet daders afschrikken om opnieuw verkeersregels te overtreden. </w:t>
      </w:r>
    </w:p>
    <w:p w:rsidR="00CC73A3" w:rsidRPr="00BB7597" w:rsidRDefault="00CC73A3" w:rsidP="00CC73A3">
      <w:pPr>
        <w:pStyle w:val="Geenafstand"/>
        <w:spacing w:line="260" w:lineRule="atLeast"/>
        <w:ind w:left="851"/>
        <w:rPr>
          <w:rFonts w:ascii="Arial" w:hAnsi="Arial" w:cs="Arial"/>
          <w:bCs w:val="0"/>
          <w:sz w:val="20"/>
          <w:szCs w:val="20"/>
        </w:rPr>
      </w:pPr>
      <w:r w:rsidRPr="00C72E08">
        <w:rPr>
          <w:rFonts w:ascii="Arial" w:hAnsi="Arial" w:cs="Arial"/>
          <w:bCs w:val="0"/>
          <w:sz w:val="20"/>
          <w:szCs w:val="20"/>
        </w:rPr>
        <w:t>Bijvoorbeeld bij veel te hard rijden in de bebouwde kom of dronken rijden.</w:t>
      </w: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ind w:left="426" w:hanging="426"/>
        <w:rPr>
          <w:rFonts w:ascii="Arial" w:hAnsi="Arial" w:cs="Arial"/>
          <w:bCs w:val="0"/>
          <w:sz w:val="20"/>
          <w:szCs w:val="20"/>
        </w:rPr>
      </w:pPr>
      <w:r w:rsidRPr="00BB7597">
        <w:rPr>
          <w:rFonts w:ascii="Arial" w:hAnsi="Arial" w:cs="Arial"/>
          <w:bCs w:val="0"/>
          <w:sz w:val="20"/>
          <w:szCs w:val="20"/>
        </w:rPr>
        <w:t>18</w:t>
      </w:r>
      <w:r w:rsidRPr="00BB7597">
        <w:rPr>
          <w:rFonts w:ascii="Arial" w:hAnsi="Arial" w:cs="Arial"/>
          <w:bCs w:val="0"/>
          <w:sz w:val="20"/>
          <w:szCs w:val="20"/>
        </w:rPr>
        <w:tab/>
      </w:r>
      <w:r w:rsidRPr="00BB7597">
        <w:rPr>
          <w:rFonts w:ascii="Arial" w:hAnsi="Arial" w:cs="Arial"/>
          <w:b/>
          <w:bCs w:val="0"/>
          <w:i/>
          <w:sz w:val="20"/>
          <w:szCs w:val="20"/>
        </w:rPr>
        <w:t>DOODSTRAF</w:t>
      </w:r>
      <w:r w:rsidRPr="00BB7597">
        <w:rPr>
          <w:rFonts w:ascii="Arial" w:hAnsi="Arial" w:cs="Arial"/>
          <w:bCs w:val="0"/>
          <w:sz w:val="20"/>
          <w:szCs w:val="20"/>
        </w:rPr>
        <w:t xml:space="preserve">  blz. 92</w:t>
      </w: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ind w:left="851" w:hanging="425"/>
        <w:rPr>
          <w:rFonts w:ascii="Arial" w:hAnsi="Arial" w:cs="Arial"/>
          <w:bCs w:val="0"/>
          <w:i/>
          <w:sz w:val="20"/>
          <w:szCs w:val="20"/>
        </w:rPr>
      </w:pPr>
      <w:r w:rsidRPr="00BB7597">
        <w:rPr>
          <w:rFonts w:ascii="Arial" w:hAnsi="Arial" w:cs="Arial"/>
          <w:bCs w:val="0"/>
          <w:sz w:val="20"/>
          <w:szCs w:val="20"/>
        </w:rPr>
        <w:t>a.</w:t>
      </w:r>
      <w:r w:rsidRPr="00BB7597">
        <w:rPr>
          <w:rFonts w:ascii="Arial" w:hAnsi="Arial" w:cs="Arial"/>
          <w:bCs w:val="0"/>
          <w:sz w:val="20"/>
          <w:szCs w:val="20"/>
        </w:rPr>
        <w:tab/>
      </w:r>
      <w:r w:rsidRPr="00BB7597">
        <w:rPr>
          <w:rFonts w:ascii="Arial" w:hAnsi="Arial" w:cs="Arial"/>
          <w:bCs w:val="0"/>
          <w:i/>
          <w:sz w:val="20"/>
          <w:szCs w:val="20"/>
        </w:rPr>
        <w:t>Eigen antwoord leerling.</w:t>
      </w:r>
    </w:p>
    <w:p w:rsidR="00CC73A3" w:rsidRPr="00BB7597" w:rsidRDefault="00CC73A3" w:rsidP="00CC73A3">
      <w:pPr>
        <w:pStyle w:val="Geenafstand"/>
        <w:spacing w:line="260" w:lineRule="atLeast"/>
        <w:ind w:left="851"/>
        <w:rPr>
          <w:rFonts w:ascii="Arial" w:hAnsi="Arial" w:cs="Arial"/>
          <w:bCs w:val="0"/>
          <w:i/>
          <w:sz w:val="20"/>
          <w:szCs w:val="20"/>
        </w:rPr>
      </w:pPr>
      <w:r w:rsidRPr="00BB7597">
        <w:rPr>
          <w:rFonts w:ascii="Arial" w:hAnsi="Arial" w:cs="Arial"/>
          <w:bCs w:val="0"/>
          <w:i/>
          <w:sz w:val="20"/>
          <w:szCs w:val="20"/>
        </w:rPr>
        <w:t>Steeds meer landen schaffen de doodstraf af. In ongeveer twee derde van alle landen ter wereld komt de doodstraf niet meer voor. Er zijn ook landen waar de doodstraf nog wel kan worden opgelegd, maar waar dat in de praktijk nooit meer gebeurt. De meeste executies vinden plaats in slechts een handjevol landen. China, Iran, Saudi-Arabië en Pakistan staan al jarenlang aan kop in de doodstraflijst (Amnesty International, 2014).</w:t>
      </w:r>
    </w:p>
    <w:p w:rsidR="00CC73A3" w:rsidRPr="00BB7597" w:rsidRDefault="00CC73A3" w:rsidP="00CC73A3">
      <w:pPr>
        <w:pStyle w:val="Geenafstand"/>
        <w:spacing w:line="260" w:lineRule="atLeast"/>
        <w:ind w:left="851" w:hanging="425"/>
        <w:rPr>
          <w:rFonts w:ascii="Arial" w:hAnsi="Arial" w:cs="Arial"/>
          <w:bCs w:val="0"/>
          <w:sz w:val="20"/>
          <w:szCs w:val="20"/>
        </w:rPr>
      </w:pPr>
      <w:r w:rsidRPr="00BB7597">
        <w:rPr>
          <w:rFonts w:ascii="Arial" w:hAnsi="Arial" w:cs="Arial"/>
          <w:bCs w:val="0"/>
          <w:sz w:val="20"/>
          <w:szCs w:val="20"/>
        </w:rPr>
        <w:t>b.</w:t>
      </w:r>
      <w:r w:rsidRPr="00BB7597">
        <w:rPr>
          <w:rFonts w:ascii="Arial" w:hAnsi="Arial" w:cs="Arial"/>
          <w:bCs w:val="0"/>
          <w:sz w:val="20"/>
          <w:szCs w:val="20"/>
        </w:rPr>
        <w:tab/>
        <w:t>Afschrikking, genoegdoening en wraak/vergelding, beveiliging samenleving.</w:t>
      </w:r>
    </w:p>
    <w:p w:rsidR="00CC73A3" w:rsidRPr="00BB7597" w:rsidRDefault="00CC73A3" w:rsidP="00CC73A3">
      <w:pPr>
        <w:pStyle w:val="Geenafstand"/>
        <w:spacing w:line="260" w:lineRule="atLeast"/>
        <w:ind w:left="851" w:hanging="425"/>
        <w:rPr>
          <w:rFonts w:ascii="Arial" w:hAnsi="Arial" w:cs="Arial"/>
          <w:bCs w:val="0"/>
          <w:sz w:val="20"/>
          <w:szCs w:val="20"/>
        </w:rPr>
      </w:pPr>
      <w:r w:rsidRPr="00BB7597">
        <w:rPr>
          <w:rFonts w:ascii="Arial" w:hAnsi="Arial" w:cs="Arial"/>
          <w:bCs w:val="0"/>
          <w:sz w:val="20"/>
          <w:szCs w:val="20"/>
        </w:rPr>
        <w:t>c.</w:t>
      </w:r>
      <w:r w:rsidRPr="00BB7597">
        <w:rPr>
          <w:rFonts w:ascii="Arial" w:hAnsi="Arial" w:cs="Arial"/>
          <w:bCs w:val="0"/>
          <w:sz w:val="20"/>
          <w:szCs w:val="20"/>
        </w:rPr>
        <w:tab/>
        <w:t>Resocialisatie.</w:t>
      </w: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ind w:left="426"/>
        <w:rPr>
          <w:rFonts w:ascii="Arial" w:hAnsi="Arial" w:cs="Arial"/>
          <w:b/>
          <w:bCs w:val="0"/>
          <w:i/>
          <w:iCs w:val="0"/>
          <w:sz w:val="20"/>
          <w:szCs w:val="20"/>
        </w:rPr>
      </w:pPr>
      <w:r w:rsidRPr="003C0EB3">
        <w:rPr>
          <w:rFonts w:ascii="Arial" w:hAnsi="Arial" w:cs="Arial"/>
          <w:bCs w:val="0"/>
          <w:i/>
          <w:sz w:val="20"/>
          <w:szCs w:val="20"/>
        </w:rPr>
        <w:t xml:space="preserve">Voer een klassengesprek over de stelling: </w:t>
      </w:r>
      <w:r w:rsidRPr="003C0EB3">
        <w:rPr>
          <w:rFonts w:ascii="Arial" w:hAnsi="Arial" w:cs="Arial"/>
          <w:b/>
          <w:bCs w:val="0"/>
          <w:i/>
          <w:iCs w:val="0"/>
          <w:sz w:val="20"/>
          <w:szCs w:val="20"/>
        </w:rPr>
        <w:t>“De doodstraf zou in uitzonderlijke situaties moeten worden toegepast.”</w:t>
      </w:r>
    </w:p>
    <w:p w:rsidR="00CC73A3" w:rsidRPr="00BB7597" w:rsidRDefault="00CC73A3" w:rsidP="00CC73A3">
      <w:pPr>
        <w:pStyle w:val="Geenafstand"/>
        <w:spacing w:line="260" w:lineRule="atLeast"/>
        <w:rPr>
          <w:rFonts w:ascii="Arial" w:hAnsi="Arial" w:cs="Arial"/>
          <w:bCs w:val="0"/>
          <w:i/>
          <w:sz w:val="20"/>
          <w:szCs w:val="20"/>
        </w:rPr>
      </w:pP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ind w:left="426" w:hanging="426"/>
        <w:rPr>
          <w:rFonts w:ascii="Arial" w:hAnsi="Arial" w:cs="Arial"/>
          <w:bCs w:val="0"/>
          <w:sz w:val="20"/>
          <w:szCs w:val="20"/>
        </w:rPr>
      </w:pPr>
      <w:r w:rsidRPr="00BB7597">
        <w:rPr>
          <w:rFonts w:ascii="Arial" w:hAnsi="Arial" w:cs="Arial"/>
          <w:bCs w:val="0"/>
          <w:sz w:val="20"/>
          <w:szCs w:val="20"/>
        </w:rPr>
        <w:t>19</w:t>
      </w:r>
      <w:r w:rsidRPr="00BB7597">
        <w:rPr>
          <w:rFonts w:ascii="Arial" w:hAnsi="Arial" w:cs="Arial"/>
          <w:bCs w:val="0"/>
          <w:sz w:val="20"/>
          <w:szCs w:val="20"/>
        </w:rPr>
        <w:tab/>
      </w:r>
      <w:r w:rsidRPr="00BB7597">
        <w:rPr>
          <w:rFonts w:ascii="Arial" w:hAnsi="Arial" w:cs="Arial"/>
          <w:b/>
          <w:bCs w:val="0"/>
          <w:i/>
          <w:sz w:val="20"/>
          <w:szCs w:val="20"/>
        </w:rPr>
        <w:t>CARTOON</w:t>
      </w:r>
      <w:r w:rsidRPr="00BB7597">
        <w:rPr>
          <w:rFonts w:ascii="Arial" w:hAnsi="Arial" w:cs="Arial"/>
          <w:bCs w:val="0"/>
          <w:sz w:val="20"/>
          <w:szCs w:val="20"/>
        </w:rPr>
        <w:t xml:space="preserve">  blz. 93</w:t>
      </w:r>
    </w:p>
    <w:p w:rsidR="00CC73A3" w:rsidRPr="00BB7597" w:rsidRDefault="00CC73A3" w:rsidP="00CC73A3">
      <w:pPr>
        <w:pStyle w:val="Geenafstand"/>
        <w:spacing w:line="260" w:lineRule="atLeast"/>
        <w:rPr>
          <w:rFonts w:ascii="Arial" w:hAnsi="Arial" w:cs="Arial"/>
          <w:bCs w:val="0"/>
          <w:sz w:val="20"/>
          <w:szCs w:val="20"/>
        </w:rPr>
      </w:pPr>
    </w:p>
    <w:p w:rsidR="00CC73A3" w:rsidRDefault="00CC73A3" w:rsidP="00CC73A3">
      <w:pPr>
        <w:pStyle w:val="Geenafstand"/>
        <w:spacing w:line="260" w:lineRule="atLeast"/>
        <w:ind w:left="851" w:hanging="425"/>
        <w:rPr>
          <w:rFonts w:ascii="Arial" w:hAnsi="Arial" w:cs="Arial"/>
          <w:bCs w:val="0"/>
          <w:sz w:val="20"/>
          <w:szCs w:val="20"/>
        </w:rPr>
      </w:pPr>
      <w:r w:rsidRPr="00BB7597">
        <w:rPr>
          <w:rFonts w:ascii="Arial" w:hAnsi="Arial" w:cs="Arial"/>
          <w:bCs w:val="0"/>
          <w:sz w:val="20"/>
          <w:szCs w:val="20"/>
        </w:rPr>
        <w:t>D</w:t>
      </w:r>
      <w:r>
        <w:rPr>
          <w:rFonts w:ascii="Arial" w:hAnsi="Arial" w:cs="Arial"/>
          <w:bCs w:val="0"/>
          <w:sz w:val="20"/>
          <w:szCs w:val="20"/>
        </w:rPr>
        <w:tab/>
      </w:r>
      <w:r w:rsidRPr="00BB7597">
        <w:rPr>
          <w:rFonts w:ascii="Arial" w:hAnsi="Arial" w:cs="Arial"/>
          <w:bCs w:val="0"/>
          <w:sz w:val="20"/>
          <w:szCs w:val="20"/>
        </w:rPr>
        <w:t>Resocialisatie.</w:t>
      </w:r>
    </w:p>
    <w:p w:rsidR="00CC73A3"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ind w:left="426" w:hanging="426"/>
        <w:rPr>
          <w:rFonts w:ascii="Arial" w:hAnsi="Arial" w:cs="Arial"/>
          <w:bCs w:val="0"/>
          <w:sz w:val="20"/>
          <w:szCs w:val="20"/>
        </w:rPr>
      </w:pPr>
      <w:r w:rsidRPr="00BB7597">
        <w:rPr>
          <w:rFonts w:ascii="Arial" w:hAnsi="Arial" w:cs="Arial"/>
          <w:bCs w:val="0"/>
          <w:sz w:val="20"/>
          <w:szCs w:val="20"/>
        </w:rPr>
        <w:t>20</w:t>
      </w:r>
      <w:r w:rsidRPr="00BB7597">
        <w:rPr>
          <w:rFonts w:ascii="Arial" w:hAnsi="Arial" w:cs="Arial"/>
          <w:bCs w:val="0"/>
          <w:sz w:val="20"/>
          <w:szCs w:val="20"/>
        </w:rPr>
        <w:tab/>
      </w:r>
      <w:r w:rsidRPr="00BB7597">
        <w:rPr>
          <w:rFonts w:ascii="Arial" w:hAnsi="Arial" w:cs="Arial"/>
          <w:b/>
          <w:bCs w:val="0"/>
          <w:i/>
          <w:sz w:val="20"/>
          <w:szCs w:val="20"/>
        </w:rPr>
        <w:t>RECIDIVE</w:t>
      </w:r>
      <w:r w:rsidRPr="00BB7597">
        <w:rPr>
          <w:rFonts w:ascii="Arial" w:hAnsi="Arial" w:cs="Arial"/>
          <w:bCs w:val="0"/>
          <w:sz w:val="20"/>
          <w:szCs w:val="20"/>
        </w:rPr>
        <w:t xml:space="preserve">  blz. 93</w:t>
      </w:r>
    </w:p>
    <w:p w:rsidR="00CC73A3" w:rsidRPr="00BB7597" w:rsidRDefault="00CC73A3" w:rsidP="00CC73A3">
      <w:pPr>
        <w:pStyle w:val="Geenafstand"/>
        <w:spacing w:line="260" w:lineRule="atLeast"/>
        <w:rPr>
          <w:rFonts w:ascii="Arial" w:hAnsi="Arial" w:cs="Arial"/>
          <w:bCs w:val="0"/>
          <w:sz w:val="20"/>
          <w:szCs w:val="20"/>
        </w:rPr>
      </w:pPr>
    </w:p>
    <w:p w:rsidR="00CC73A3" w:rsidRDefault="00CC73A3" w:rsidP="00CC73A3">
      <w:pPr>
        <w:pStyle w:val="Geenafstand"/>
        <w:spacing w:line="260" w:lineRule="atLeast"/>
        <w:ind w:left="851" w:hanging="425"/>
        <w:rPr>
          <w:rFonts w:ascii="Arial" w:hAnsi="Arial" w:cs="Arial"/>
          <w:bCs w:val="0"/>
          <w:sz w:val="20"/>
          <w:szCs w:val="20"/>
        </w:rPr>
      </w:pPr>
      <w:r w:rsidRPr="00BB7597">
        <w:rPr>
          <w:rFonts w:ascii="Arial" w:hAnsi="Arial" w:cs="Arial"/>
          <w:bCs w:val="0"/>
          <w:sz w:val="20"/>
          <w:szCs w:val="20"/>
        </w:rPr>
        <w:t>a.</w:t>
      </w:r>
      <w:r w:rsidRPr="00BB7597">
        <w:rPr>
          <w:rFonts w:ascii="Arial" w:hAnsi="Arial" w:cs="Arial"/>
          <w:bCs w:val="0"/>
          <w:sz w:val="20"/>
          <w:szCs w:val="20"/>
        </w:rPr>
        <w:tab/>
      </w:r>
      <w:r w:rsidRPr="00621295">
        <w:rPr>
          <w:rFonts w:ascii="Arial" w:hAnsi="Arial" w:cs="Arial"/>
          <w:b/>
          <w:bCs w:val="0"/>
          <w:sz w:val="20"/>
          <w:szCs w:val="20"/>
        </w:rPr>
        <w:t>R</w:t>
      </w:r>
      <w:r w:rsidRPr="00BB7597">
        <w:rPr>
          <w:rFonts w:ascii="Arial" w:hAnsi="Arial" w:cs="Arial"/>
          <w:b/>
          <w:bCs w:val="0"/>
          <w:sz w:val="20"/>
          <w:szCs w:val="20"/>
        </w:rPr>
        <w:t>ecidive</w:t>
      </w:r>
      <w:r w:rsidRPr="00BB7597">
        <w:rPr>
          <w:rFonts w:ascii="Arial" w:hAnsi="Arial" w:cs="Arial"/>
          <w:bCs w:val="0"/>
          <w:sz w:val="20"/>
          <w:szCs w:val="20"/>
        </w:rPr>
        <w:t xml:space="preserve"> </w:t>
      </w:r>
      <w:r>
        <w:rPr>
          <w:rFonts w:ascii="Arial" w:hAnsi="Arial" w:cs="Arial"/>
          <w:bCs w:val="0"/>
          <w:sz w:val="20"/>
          <w:szCs w:val="20"/>
        </w:rPr>
        <w:t xml:space="preserve">is </w:t>
      </w:r>
      <w:r w:rsidRPr="00BB7597">
        <w:rPr>
          <w:rFonts w:ascii="Arial" w:hAnsi="Arial" w:cs="Arial"/>
          <w:bCs w:val="0"/>
          <w:sz w:val="20"/>
          <w:szCs w:val="20"/>
        </w:rPr>
        <w:t>als iemand na een eerdere veroordeling terugvalt in crimineel gedrag.</w:t>
      </w:r>
    </w:p>
    <w:p w:rsidR="00CC73A3" w:rsidRDefault="00CC73A3" w:rsidP="00CC73A3">
      <w:pPr>
        <w:pStyle w:val="Geenafstand"/>
        <w:spacing w:line="260" w:lineRule="atLeast"/>
        <w:ind w:left="851" w:hanging="425"/>
        <w:rPr>
          <w:rFonts w:ascii="Arial" w:hAnsi="Arial" w:cs="Arial"/>
          <w:bCs w:val="0"/>
          <w:sz w:val="20"/>
          <w:szCs w:val="20"/>
        </w:rPr>
      </w:pPr>
      <w:r w:rsidRPr="00BB7597">
        <w:rPr>
          <w:rFonts w:ascii="Arial" w:hAnsi="Arial" w:cs="Arial"/>
          <w:bCs w:val="0"/>
          <w:sz w:val="20"/>
          <w:szCs w:val="20"/>
        </w:rPr>
        <w:t>b.</w:t>
      </w:r>
      <w:r w:rsidRPr="00BB7597">
        <w:rPr>
          <w:rFonts w:ascii="Arial" w:hAnsi="Arial" w:cs="Arial"/>
          <w:bCs w:val="0"/>
          <w:sz w:val="20"/>
          <w:szCs w:val="20"/>
        </w:rPr>
        <w:tab/>
      </w:r>
      <w:r w:rsidRPr="00C72E08">
        <w:rPr>
          <w:rFonts w:ascii="Arial" w:hAnsi="Arial" w:cs="Arial"/>
          <w:bCs w:val="0"/>
          <w:sz w:val="20"/>
          <w:szCs w:val="20"/>
        </w:rPr>
        <w:t xml:space="preserve">Het grote aantal mensen dat na een gevangenisstraf opnieuw in de fout gaat, </w:t>
      </w:r>
      <w:r>
        <w:rPr>
          <w:rFonts w:ascii="Arial" w:hAnsi="Arial" w:cs="Arial"/>
          <w:bCs w:val="0"/>
          <w:sz w:val="20"/>
          <w:szCs w:val="20"/>
        </w:rPr>
        <w:t>toont aan</w:t>
      </w:r>
      <w:r w:rsidRPr="00C72E08">
        <w:rPr>
          <w:rFonts w:ascii="Arial" w:hAnsi="Arial" w:cs="Arial"/>
          <w:bCs w:val="0"/>
          <w:sz w:val="20"/>
          <w:szCs w:val="20"/>
        </w:rPr>
        <w:t xml:space="preserve"> dat zo’n straf mensen niet verandert in gehoorzame burgers.</w:t>
      </w:r>
    </w:p>
    <w:p w:rsidR="00CC73A3" w:rsidRPr="00BB7597" w:rsidRDefault="00CC73A3" w:rsidP="00CC73A3">
      <w:pPr>
        <w:pStyle w:val="Geenafstand"/>
        <w:spacing w:line="260" w:lineRule="atLeast"/>
        <w:ind w:left="851"/>
        <w:rPr>
          <w:rFonts w:ascii="Arial" w:hAnsi="Arial" w:cs="Arial"/>
          <w:bCs w:val="0"/>
          <w:i/>
          <w:sz w:val="20"/>
          <w:szCs w:val="20"/>
        </w:rPr>
      </w:pPr>
      <w:r w:rsidRPr="00BB7597">
        <w:rPr>
          <w:rFonts w:ascii="Arial" w:hAnsi="Arial" w:cs="Arial"/>
          <w:bCs w:val="0"/>
          <w:i/>
          <w:sz w:val="20"/>
          <w:szCs w:val="20"/>
        </w:rPr>
        <w:t xml:space="preserve">Korter gezegd: gevangenisstraf helpt niet </w:t>
      </w:r>
      <w:r>
        <w:rPr>
          <w:rFonts w:ascii="Arial" w:hAnsi="Arial" w:cs="Arial"/>
          <w:bCs w:val="0"/>
          <w:i/>
          <w:sz w:val="20"/>
          <w:szCs w:val="20"/>
        </w:rPr>
        <w:t xml:space="preserve">bij de </w:t>
      </w:r>
      <w:r w:rsidRPr="00BB7597">
        <w:rPr>
          <w:rFonts w:ascii="Arial" w:hAnsi="Arial" w:cs="Arial"/>
          <w:bCs w:val="0"/>
          <w:i/>
          <w:sz w:val="20"/>
          <w:szCs w:val="20"/>
        </w:rPr>
        <w:t>heropvoed</w:t>
      </w:r>
      <w:r>
        <w:rPr>
          <w:rFonts w:ascii="Arial" w:hAnsi="Arial" w:cs="Arial"/>
          <w:bCs w:val="0"/>
          <w:i/>
          <w:sz w:val="20"/>
          <w:szCs w:val="20"/>
        </w:rPr>
        <w:t>ing</w:t>
      </w:r>
      <w:r w:rsidRPr="00BB7597">
        <w:rPr>
          <w:rFonts w:ascii="Arial" w:hAnsi="Arial" w:cs="Arial"/>
          <w:bCs w:val="0"/>
          <w:i/>
          <w:sz w:val="20"/>
          <w:szCs w:val="20"/>
        </w:rPr>
        <w:t>.</w:t>
      </w: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ind w:left="426" w:hanging="426"/>
        <w:rPr>
          <w:rFonts w:ascii="Arial" w:hAnsi="Arial" w:cs="Arial"/>
          <w:bCs w:val="0"/>
          <w:sz w:val="20"/>
          <w:szCs w:val="20"/>
        </w:rPr>
      </w:pPr>
      <w:r w:rsidRPr="00BB7597">
        <w:rPr>
          <w:rFonts w:ascii="Arial" w:hAnsi="Arial" w:cs="Arial"/>
          <w:bCs w:val="0"/>
          <w:sz w:val="20"/>
          <w:szCs w:val="20"/>
        </w:rPr>
        <w:t>21</w:t>
      </w:r>
      <w:r w:rsidRPr="00BB7597">
        <w:rPr>
          <w:rFonts w:ascii="Arial" w:hAnsi="Arial" w:cs="Arial"/>
          <w:bCs w:val="0"/>
          <w:sz w:val="20"/>
          <w:szCs w:val="20"/>
        </w:rPr>
        <w:tab/>
      </w:r>
      <w:r w:rsidRPr="00BB7597">
        <w:rPr>
          <w:rFonts w:ascii="Arial" w:hAnsi="Arial" w:cs="Arial"/>
          <w:b/>
          <w:bCs w:val="0"/>
          <w:i/>
          <w:sz w:val="20"/>
          <w:szCs w:val="20"/>
        </w:rPr>
        <w:t>TBS</w:t>
      </w:r>
      <w:r w:rsidRPr="00BB7597">
        <w:rPr>
          <w:rFonts w:ascii="Arial" w:hAnsi="Arial" w:cs="Arial"/>
          <w:bCs w:val="0"/>
          <w:sz w:val="20"/>
          <w:szCs w:val="20"/>
        </w:rPr>
        <w:t xml:space="preserve">  blz. 93</w:t>
      </w:r>
    </w:p>
    <w:p w:rsidR="00CC73A3" w:rsidRPr="00BB7597" w:rsidRDefault="00CC73A3" w:rsidP="00CC73A3">
      <w:pPr>
        <w:pStyle w:val="Geenafstand"/>
        <w:spacing w:line="260" w:lineRule="atLeast"/>
        <w:rPr>
          <w:rFonts w:ascii="Arial" w:hAnsi="Arial" w:cs="Arial"/>
          <w:bCs w:val="0"/>
          <w:sz w:val="20"/>
          <w:szCs w:val="20"/>
        </w:rPr>
      </w:pPr>
    </w:p>
    <w:p w:rsidR="00CC73A3" w:rsidRPr="003C0EB3" w:rsidRDefault="00CC73A3" w:rsidP="00CC73A3">
      <w:pPr>
        <w:pStyle w:val="Geenafstand"/>
        <w:spacing w:line="260" w:lineRule="atLeast"/>
        <w:ind w:left="851" w:hanging="425"/>
        <w:rPr>
          <w:rFonts w:ascii="Arial" w:hAnsi="Arial" w:cs="Arial"/>
          <w:bCs w:val="0"/>
          <w:sz w:val="20"/>
          <w:szCs w:val="20"/>
        </w:rPr>
      </w:pPr>
      <w:r w:rsidRPr="003C0EB3">
        <w:rPr>
          <w:rFonts w:ascii="Arial" w:hAnsi="Arial" w:cs="Arial"/>
          <w:bCs w:val="0"/>
          <w:sz w:val="20"/>
          <w:szCs w:val="20"/>
        </w:rPr>
        <w:t>a.</w:t>
      </w:r>
      <w:r w:rsidRPr="003C0EB3">
        <w:rPr>
          <w:rFonts w:ascii="Arial" w:hAnsi="Arial" w:cs="Arial"/>
          <w:bCs w:val="0"/>
          <w:sz w:val="20"/>
          <w:szCs w:val="20"/>
        </w:rPr>
        <w:tab/>
        <w:t xml:space="preserve">Als iemand niet of verminderd toerekeningsvatbaar is, kan hij </w:t>
      </w:r>
      <w:r w:rsidRPr="003C0EB3">
        <w:rPr>
          <w:rFonts w:ascii="Arial" w:hAnsi="Arial" w:cs="Arial"/>
          <w:b/>
          <w:bCs w:val="0"/>
          <w:sz w:val="20"/>
          <w:szCs w:val="20"/>
        </w:rPr>
        <w:t xml:space="preserve">tbs </w:t>
      </w:r>
      <w:r w:rsidRPr="003C0EB3">
        <w:rPr>
          <w:rFonts w:ascii="Arial" w:hAnsi="Arial" w:cs="Arial"/>
          <w:bCs w:val="0"/>
          <w:sz w:val="20"/>
          <w:szCs w:val="20"/>
        </w:rPr>
        <w:t>krijgen. Iemand wordt dan opgenomen in een tbs-kliniek en krijgt een psychiatrische behandeling.</w:t>
      </w:r>
    </w:p>
    <w:p w:rsidR="00CC73A3" w:rsidRPr="003C0EB3" w:rsidRDefault="00CC73A3" w:rsidP="00CC73A3">
      <w:pPr>
        <w:pStyle w:val="Geenafstand"/>
        <w:spacing w:line="260" w:lineRule="atLeast"/>
        <w:ind w:left="851"/>
        <w:rPr>
          <w:rFonts w:ascii="Arial" w:hAnsi="Arial" w:cs="Arial"/>
          <w:bCs w:val="0"/>
          <w:i/>
          <w:sz w:val="20"/>
          <w:szCs w:val="20"/>
        </w:rPr>
      </w:pPr>
      <w:r w:rsidRPr="003C0EB3">
        <w:rPr>
          <w:rFonts w:ascii="Arial" w:hAnsi="Arial" w:cs="Arial"/>
          <w:bCs w:val="0"/>
          <w:i/>
          <w:sz w:val="20"/>
          <w:szCs w:val="20"/>
        </w:rPr>
        <w:t>Tbs duurt net zolang totdat de kans op herhaling door deskundigen klein genoeg gevonden wordt</w:t>
      </w:r>
      <w:r>
        <w:rPr>
          <w:rFonts w:ascii="Arial" w:hAnsi="Arial" w:cs="Arial"/>
          <w:bCs w:val="0"/>
          <w:i/>
          <w:sz w:val="20"/>
          <w:szCs w:val="20"/>
        </w:rPr>
        <w:t>.</w:t>
      </w:r>
    </w:p>
    <w:p w:rsidR="00CC73A3" w:rsidRPr="00C72E08" w:rsidRDefault="00CC73A3" w:rsidP="00CC73A3">
      <w:pPr>
        <w:pStyle w:val="Geenafstand"/>
        <w:spacing w:line="260" w:lineRule="atLeast"/>
        <w:ind w:left="851" w:hanging="425"/>
        <w:rPr>
          <w:rFonts w:ascii="Arial" w:hAnsi="Arial" w:cs="Arial"/>
          <w:bCs w:val="0"/>
          <w:sz w:val="20"/>
          <w:szCs w:val="20"/>
        </w:rPr>
      </w:pPr>
      <w:r w:rsidRPr="003C0EB3">
        <w:rPr>
          <w:rFonts w:ascii="Arial" w:hAnsi="Arial" w:cs="Arial"/>
          <w:bCs w:val="0"/>
          <w:sz w:val="20"/>
          <w:szCs w:val="20"/>
        </w:rPr>
        <w:t>b.</w:t>
      </w:r>
      <w:r w:rsidRPr="003C0EB3">
        <w:rPr>
          <w:rFonts w:ascii="Arial" w:hAnsi="Arial" w:cs="Arial"/>
          <w:bCs w:val="0"/>
          <w:sz w:val="20"/>
          <w:szCs w:val="20"/>
        </w:rPr>
        <w:tab/>
        <w:t>De overgang van een tbs-kliniek naar de ‘normale’ samenleving is heel groot. Daarom gaat het stapsgewijs en onder begeleiding.</w:t>
      </w:r>
    </w:p>
    <w:p w:rsidR="00CC73A3" w:rsidRPr="003A31F9"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Kop3"/>
      </w:pPr>
      <w:r w:rsidRPr="00BB7597">
        <w:br w:type="page"/>
      </w:r>
      <w:r w:rsidRPr="00BB7597">
        <w:lastRenderedPageBreak/>
        <w:t>BEGRIPPEN HOOFDSTUK 8</w:t>
      </w:r>
      <w:r w:rsidRPr="00BB7597">
        <w:rPr>
          <w:i/>
        </w:rPr>
        <w:t xml:space="preserve">  </w:t>
      </w:r>
      <w:r w:rsidRPr="00BB7597">
        <w:t>blz. 94</w:t>
      </w: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Cs w:val="0"/>
          <w:sz w:val="20"/>
          <w:szCs w:val="20"/>
        </w:rPr>
      </w:pPr>
      <w:r w:rsidRPr="00BB7597">
        <w:rPr>
          <w:rFonts w:ascii="Arial" w:hAnsi="Arial" w:cs="Arial"/>
          <w:b/>
          <w:bCs w:val="0"/>
          <w:sz w:val="20"/>
          <w:szCs w:val="20"/>
        </w:rPr>
        <w:t>Wraak en vergelding</w:t>
      </w:r>
      <w:r w:rsidRPr="00BB7597">
        <w:rPr>
          <w:rFonts w:ascii="Arial" w:hAnsi="Arial" w:cs="Arial"/>
          <w:bCs w:val="0"/>
          <w:sz w:val="20"/>
          <w:szCs w:val="20"/>
        </w:rPr>
        <w:t>:</w:t>
      </w:r>
      <w:r w:rsidRPr="003A31F9">
        <w:rPr>
          <w:rFonts w:ascii="Arial" w:hAnsi="Arial" w:cs="Arial"/>
          <w:bCs w:val="0"/>
          <w:sz w:val="20"/>
          <w:szCs w:val="20"/>
        </w:rPr>
        <w:t xml:space="preserve"> </w:t>
      </w:r>
      <w:r w:rsidRPr="00BB7597">
        <w:rPr>
          <w:rFonts w:ascii="Arial" w:hAnsi="Arial" w:cs="Arial"/>
          <w:bCs w:val="0"/>
          <w:i/>
          <w:sz w:val="20"/>
          <w:szCs w:val="20"/>
        </w:rPr>
        <w:t xml:space="preserve">zijn er beide op gericht de dader een vervelende tijd </w:t>
      </w:r>
      <w:r>
        <w:rPr>
          <w:rFonts w:ascii="Arial" w:hAnsi="Arial" w:cs="Arial"/>
          <w:bCs w:val="0"/>
          <w:i/>
          <w:sz w:val="20"/>
          <w:szCs w:val="20"/>
        </w:rPr>
        <w:t>te bezorgen</w:t>
      </w:r>
      <w:r w:rsidRPr="00BB7597">
        <w:rPr>
          <w:rFonts w:ascii="Arial" w:hAnsi="Arial" w:cs="Arial"/>
          <w:bCs w:val="0"/>
          <w:i/>
          <w:sz w:val="20"/>
          <w:szCs w:val="20"/>
        </w:rPr>
        <w:t xml:space="preserve"> omdat hij iemand anders leed heeft aangedaan.</w:t>
      </w:r>
    </w:p>
    <w:p w:rsidR="00CC73A3" w:rsidRPr="003A31F9"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antw-nieuw"/>
        <w:tabs>
          <w:tab w:val="clear" w:pos="284"/>
          <w:tab w:val="clear" w:pos="425"/>
          <w:tab w:val="clear" w:pos="567"/>
          <w:tab w:val="clear" w:pos="709"/>
          <w:tab w:val="clear" w:pos="851"/>
        </w:tabs>
        <w:spacing w:line="260" w:lineRule="atLeast"/>
        <w:ind w:left="0" w:firstLine="0"/>
        <w:rPr>
          <w:rFonts w:cs="Arial"/>
          <w:i/>
        </w:rPr>
      </w:pPr>
      <w:r w:rsidRPr="00BB7597">
        <w:rPr>
          <w:rFonts w:cs="Arial"/>
          <w:b/>
          <w:bCs w:val="0"/>
        </w:rPr>
        <w:t>Genoegdoening</w:t>
      </w:r>
      <w:r w:rsidRPr="00BB7597">
        <w:rPr>
          <w:rFonts w:cs="Arial"/>
          <w:bCs w:val="0"/>
        </w:rPr>
        <w:t>:</w:t>
      </w:r>
      <w:r w:rsidRPr="003A31F9">
        <w:rPr>
          <w:rFonts w:cs="Arial"/>
          <w:bCs w:val="0"/>
        </w:rPr>
        <w:t xml:space="preserve"> </w:t>
      </w:r>
      <w:r w:rsidRPr="00C72E08">
        <w:rPr>
          <w:rFonts w:cs="Arial"/>
          <w:i/>
        </w:rPr>
        <w:t xml:space="preserve">het slachtoffer </w:t>
      </w:r>
      <w:r>
        <w:rPr>
          <w:rFonts w:cs="Arial"/>
          <w:i/>
        </w:rPr>
        <w:t>en/</w:t>
      </w:r>
      <w:r w:rsidRPr="00C72E08">
        <w:rPr>
          <w:rFonts w:cs="Arial"/>
          <w:i/>
        </w:rPr>
        <w:t xml:space="preserve">of de nabestaanden </w:t>
      </w:r>
      <w:r w:rsidRPr="00C72E08">
        <w:rPr>
          <w:rFonts w:cs="Arial"/>
          <w:i/>
          <w:lang w:val="nl-NL"/>
        </w:rPr>
        <w:t xml:space="preserve">voelen </w:t>
      </w:r>
      <w:r w:rsidRPr="00C72E08">
        <w:rPr>
          <w:rFonts w:cs="Arial"/>
          <w:i/>
        </w:rPr>
        <w:t>zich beter doordat de dader gestraft wordt.</w:t>
      </w:r>
    </w:p>
    <w:p w:rsidR="00CC73A3" w:rsidRPr="003A31F9"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antw-nieuw"/>
        <w:tabs>
          <w:tab w:val="clear" w:pos="284"/>
          <w:tab w:val="clear" w:pos="425"/>
          <w:tab w:val="clear" w:pos="567"/>
          <w:tab w:val="clear" w:pos="709"/>
          <w:tab w:val="clear" w:pos="851"/>
        </w:tabs>
        <w:spacing w:line="260" w:lineRule="atLeast"/>
        <w:ind w:left="0" w:firstLine="0"/>
        <w:rPr>
          <w:rFonts w:cs="Arial"/>
          <w:i/>
        </w:rPr>
      </w:pPr>
      <w:r w:rsidRPr="00BB7597">
        <w:rPr>
          <w:rFonts w:cs="Arial"/>
          <w:b/>
          <w:bCs w:val="0"/>
        </w:rPr>
        <w:t>Afschrikking</w:t>
      </w:r>
      <w:r w:rsidRPr="00BB7597">
        <w:rPr>
          <w:rFonts w:cs="Arial"/>
          <w:bCs w:val="0"/>
        </w:rPr>
        <w:t>:</w:t>
      </w:r>
      <w:r w:rsidRPr="00BB7597">
        <w:rPr>
          <w:rFonts w:cs="Arial"/>
          <w:b/>
          <w:bCs w:val="0"/>
        </w:rPr>
        <w:t xml:space="preserve"> </w:t>
      </w:r>
      <w:r w:rsidRPr="00C72E08">
        <w:rPr>
          <w:rFonts w:cs="Arial"/>
          <w:bCs w:val="0"/>
          <w:i/>
          <w:lang w:val="nl-NL"/>
        </w:rPr>
        <w:t xml:space="preserve">het </w:t>
      </w:r>
      <w:r w:rsidRPr="00C72E08">
        <w:rPr>
          <w:rFonts w:cs="Arial"/>
          <w:i/>
        </w:rPr>
        <w:t xml:space="preserve">bang maken </w:t>
      </w:r>
      <w:r w:rsidRPr="00C72E08">
        <w:rPr>
          <w:rFonts w:cs="Arial"/>
          <w:i/>
          <w:lang w:val="nl-NL"/>
        </w:rPr>
        <w:t xml:space="preserve">van </w:t>
      </w:r>
      <w:r w:rsidRPr="00C72E08">
        <w:rPr>
          <w:rFonts w:cs="Arial"/>
          <w:i/>
        </w:rPr>
        <w:t>de dader en anderen om (opnieuw) een misdaad te plegen.</w:t>
      </w:r>
    </w:p>
    <w:p w:rsidR="00CC73A3" w:rsidRPr="003A31F9"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antw-nieuw"/>
        <w:tabs>
          <w:tab w:val="clear" w:pos="284"/>
          <w:tab w:val="clear" w:pos="425"/>
          <w:tab w:val="clear" w:pos="567"/>
          <w:tab w:val="clear" w:pos="709"/>
          <w:tab w:val="clear" w:pos="851"/>
        </w:tabs>
        <w:spacing w:line="260" w:lineRule="atLeast"/>
        <w:ind w:left="0" w:firstLine="0"/>
        <w:rPr>
          <w:rFonts w:cs="Arial"/>
        </w:rPr>
      </w:pPr>
      <w:r w:rsidRPr="00BB7597">
        <w:rPr>
          <w:rFonts w:cs="Arial"/>
          <w:b/>
          <w:bCs w:val="0"/>
        </w:rPr>
        <w:t>Beveiliging van de samenleving</w:t>
      </w:r>
      <w:r w:rsidRPr="00BB7597">
        <w:rPr>
          <w:rFonts w:cs="Arial"/>
          <w:bCs w:val="0"/>
        </w:rPr>
        <w:t>:</w:t>
      </w:r>
      <w:r w:rsidRPr="00BB7597">
        <w:rPr>
          <w:rFonts w:cs="Arial"/>
          <w:b/>
          <w:bCs w:val="0"/>
        </w:rPr>
        <w:t xml:space="preserve"> </w:t>
      </w:r>
      <w:r w:rsidRPr="00C72E08">
        <w:rPr>
          <w:rFonts w:cs="Arial"/>
          <w:i/>
        </w:rPr>
        <w:t>iemand wordt opgesloten zodat hij de samenleving geen last kan bezorgen.</w:t>
      </w:r>
    </w:p>
    <w:p w:rsidR="00CC73A3" w:rsidRPr="003A31F9"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Cs w:val="0"/>
          <w:sz w:val="20"/>
          <w:szCs w:val="20"/>
        </w:rPr>
      </w:pPr>
      <w:r w:rsidRPr="00BB7597">
        <w:rPr>
          <w:rFonts w:ascii="Arial" w:hAnsi="Arial" w:cs="Arial"/>
          <w:b/>
          <w:bCs w:val="0"/>
          <w:sz w:val="20"/>
          <w:szCs w:val="20"/>
        </w:rPr>
        <w:t>Eigenrichting</w:t>
      </w:r>
      <w:r w:rsidRPr="00BB7597">
        <w:rPr>
          <w:rFonts w:ascii="Arial" w:hAnsi="Arial" w:cs="Arial"/>
          <w:bCs w:val="0"/>
          <w:sz w:val="20"/>
          <w:szCs w:val="20"/>
        </w:rPr>
        <w:t xml:space="preserve">: </w:t>
      </w:r>
      <w:r w:rsidRPr="00C72E08">
        <w:rPr>
          <w:rFonts w:ascii="Arial" w:hAnsi="Arial" w:cs="Arial"/>
          <w:bCs w:val="0"/>
          <w:i/>
          <w:sz w:val="20"/>
          <w:szCs w:val="20"/>
        </w:rPr>
        <w:t>mensen willen voor eigen rechter spelen en zelf de straf uitvoeren.</w:t>
      </w:r>
    </w:p>
    <w:p w:rsidR="00CC73A3" w:rsidRPr="003A31F9"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
          <w:bCs w:val="0"/>
          <w:i/>
          <w:sz w:val="20"/>
          <w:szCs w:val="20"/>
        </w:rPr>
      </w:pPr>
      <w:r w:rsidRPr="00BB7597">
        <w:rPr>
          <w:rFonts w:ascii="Arial" w:hAnsi="Arial" w:cs="Arial"/>
          <w:b/>
          <w:bCs w:val="0"/>
          <w:sz w:val="20"/>
          <w:szCs w:val="20"/>
        </w:rPr>
        <w:t>Resocialisatie</w:t>
      </w:r>
      <w:r w:rsidRPr="00BB7597">
        <w:rPr>
          <w:rFonts w:ascii="Arial" w:hAnsi="Arial" w:cs="Arial"/>
          <w:bCs w:val="0"/>
          <w:sz w:val="20"/>
          <w:szCs w:val="20"/>
        </w:rPr>
        <w:t>:</w:t>
      </w:r>
      <w:r w:rsidRPr="00BB7597">
        <w:rPr>
          <w:rFonts w:ascii="Arial" w:hAnsi="Arial" w:cs="Arial"/>
          <w:b/>
          <w:bCs w:val="0"/>
          <w:sz w:val="20"/>
          <w:szCs w:val="20"/>
        </w:rPr>
        <w:t xml:space="preserve"> </w:t>
      </w:r>
      <w:r w:rsidRPr="00C72E08">
        <w:rPr>
          <w:rFonts w:ascii="Arial" w:hAnsi="Arial" w:cs="Arial"/>
          <w:i/>
          <w:sz w:val="20"/>
          <w:szCs w:val="20"/>
        </w:rPr>
        <w:t xml:space="preserve">een poging om de dader </w:t>
      </w:r>
      <w:r>
        <w:rPr>
          <w:rFonts w:ascii="Arial" w:hAnsi="Arial" w:cs="Arial"/>
          <w:i/>
          <w:sz w:val="20"/>
          <w:szCs w:val="20"/>
        </w:rPr>
        <w:t xml:space="preserve">herop </w:t>
      </w:r>
      <w:r w:rsidRPr="00C72E08">
        <w:rPr>
          <w:rFonts w:ascii="Arial" w:hAnsi="Arial" w:cs="Arial"/>
          <w:i/>
          <w:sz w:val="20"/>
          <w:szCs w:val="20"/>
        </w:rPr>
        <w:t>te voeden zodat hij zich aanpast aan de normen van de samenleving.</w:t>
      </w:r>
    </w:p>
    <w:p w:rsidR="00CC73A3" w:rsidRPr="003A31F9"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antw-nieuw"/>
        <w:tabs>
          <w:tab w:val="clear" w:pos="284"/>
          <w:tab w:val="clear" w:pos="425"/>
          <w:tab w:val="clear" w:pos="567"/>
          <w:tab w:val="clear" w:pos="709"/>
          <w:tab w:val="clear" w:pos="851"/>
        </w:tabs>
        <w:spacing w:line="260" w:lineRule="atLeast"/>
        <w:ind w:left="0" w:firstLine="0"/>
        <w:rPr>
          <w:rFonts w:cs="Arial"/>
        </w:rPr>
      </w:pPr>
      <w:r w:rsidRPr="00BB7597">
        <w:rPr>
          <w:rFonts w:cs="Arial"/>
          <w:b/>
          <w:bCs w:val="0"/>
        </w:rPr>
        <w:t>Strafmaat</w:t>
      </w:r>
      <w:r w:rsidRPr="00BB7597">
        <w:rPr>
          <w:rFonts w:cs="Arial"/>
          <w:bCs w:val="0"/>
        </w:rPr>
        <w:t>:</w:t>
      </w:r>
      <w:r w:rsidRPr="00BB7597">
        <w:rPr>
          <w:rFonts w:cs="Arial"/>
          <w:b/>
          <w:bCs w:val="0"/>
          <w:i/>
        </w:rPr>
        <w:t xml:space="preserve"> </w:t>
      </w:r>
      <w:r w:rsidRPr="00BB7597">
        <w:rPr>
          <w:rFonts w:cs="Arial"/>
          <w:i/>
        </w:rPr>
        <w:t>is de hoogte van een straf die een rechter maximaal kan geven.</w:t>
      </w:r>
    </w:p>
    <w:p w:rsidR="00CC73A3" w:rsidRPr="003A31F9" w:rsidRDefault="00CC73A3" w:rsidP="00CC73A3">
      <w:pPr>
        <w:pStyle w:val="antw-nieuw"/>
        <w:tabs>
          <w:tab w:val="clear" w:pos="284"/>
          <w:tab w:val="clear" w:pos="425"/>
          <w:tab w:val="clear" w:pos="567"/>
          <w:tab w:val="clear" w:pos="709"/>
          <w:tab w:val="clear" w:pos="851"/>
        </w:tabs>
        <w:spacing w:line="260" w:lineRule="atLeast"/>
        <w:ind w:left="0" w:firstLine="0"/>
        <w:rPr>
          <w:rFonts w:cs="Arial"/>
        </w:rPr>
      </w:pPr>
    </w:p>
    <w:p w:rsidR="00CC73A3" w:rsidRDefault="00CC73A3" w:rsidP="00CC73A3">
      <w:pPr>
        <w:pStyle w:val="Geenafstand"/>
        <w:spacing w:line="260" w:lineRule="atLeast"/>
        <w:rPr>
          <w:rFonts w:ascii="Arial" w:hAnsi="Arial" w:cs="Arial"/>
          <w:bCs w:val="0"/>
          <w:i/>
          <w:sz w:val="20"/>
          <w:szCs w:val="20"/>
        </w:rPr>
      </w:pPr>
      <w:r w:rsidRPr="00C72E08">
        <w:rPr>
          <w:rFonts w:ascii="Arial" w:hAnsi="Arial" w:cs="Arial"/>
          <w:b/>
          <w:bCs w:val="0"/>
          <w:sz w:val="20"/>
          <w:szCs w:val="20"/>
        </w:rPr>
        <w:t>Hoofdstraf</w:t>
      </w:r>
      <w:r w:rsidRPr="00C72E08">
        <w:rPr>
          <w:rFonts w:ascii="Arial" w:hAnsi="Arial" w:cs="Arial"/>
          <w:bCs w:val="0"/>
          <w:i/>
          <w:sz w:val="20"/>
          <w:szCs w:val="20"/>
        </w:rPr>
        <w:t>: de belangrijkste straf die door de rechter wordt opgelegd</w:t>
      </w:r>
      <w:r>
        <w:rPr>
          <w:rFonts w:ascii="Arial" w:hAnsi="Arial" w:cs="Arial"/>
          <w:bCs w:val="0"/>
          <w:i/>
          <w:sz w:val="20"/>
          <w:szCs w:val="20"/>
        </w:rPr>
        <w:t>.</w:t>
      </w:r>
    </w:p>
    <w:p w:rsidR="00CC73A3" w:rsidRDefault="00CC73A3" w:rsidP="00CC73A3">
      <w:pPr>
        <w:pStyle w:val="Geenafstand"/>
        <w:spacing w:line="260" w:lineRule="atLeast"/>
        <w:rPr>
          <w:rFonts w:ascii="Arial" w:hAnsi="Arial" w:cs="Arial"/>
          <w:bCs w:val="0"/>
          <w:i/>
          <w:sz w:val="20"/>
          <w:szCs w:val="20"/>
        </w:rPr>
      </w:pPr>
    </w:p>
    <w:p w:rsidR="00CC73A3" w:rsidRPr="00BB7597" w:rsidRDefault="00CC73A3" w:rsidP="00CC73A3">
      <w:pPr>
        <w:pStyle w:val="antw-nieuw"/>
        <w:tabs>
          <w:tab w:val="clear" w:pos="284"/>
          <w:tab w:val="clear" w:pos="425"/>
          <w:tab w:val="clear" w:pos="567"/>
          <w:tab w:val="clear" w:pos="709"/>
          <w:tab w:val="clear" w:pos="851"/>
        </w:tabs>
        <w:spacing w:line="260" w:lineRule="atLeast"/>
        <w:ind w:left="0" w:firstLine="0"/>
        <w:rPr>
          <w:rFonts w:cs="Arial"/>
          <w:i/>
        </w:rPr>
      </w:pPr>
      <w:r w:rsidRPr="00BB7597">
        <w:rPr>
          <w:rFonts w:cs="Arial"/>
          <w:b/>
          <w:bCs w:val="0"/>
        </w:rPr>
        <w:t>Geldboete</w:t>
      </w:r>
      <w:r w:rsidRPr="00BB7597">
        <w:rPr>
          <w:rFonts w:cs="Arial"/>
          <w:bCs w:val="0"/>
        </w:rPr>
        <w:t>:</w:t>
      </w:r>
      <w:r w:rsidRPr="00BB7597">
        <w:rPr>
          <w:rFonts w:cs="Arial"/>
          <w:b/>
          <w:bCs w:val="0"/>
        </w:rPr>
        <w:t xml:space="preserve"> </w:t>
      </w:r>
      <w:r w:rsidRPr="00C72E08">
        <w:rPr>
          <w:rFonts w:cs="Arial"/>
          <w:i/>
        </w:rPr>
        <w:t>een straf waarbij de dader een geldbedrag moet betalen.</w:t>
      </w:r>
    </w:p>
    <w:p w:rsidR="00CC73A3" w:rsidRPr="003A31F9"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antw-nieuw"/>
        <w:tabs>
          <w:tab w:val="clear" w:pos="284"/>
          <w:tab w:val="clear" w:pos="425"/>
          <w:tab w:val="clear" w:pos="567"/>
          <w:tab w:val="clear" w:pos="709"/>
          <w:tab w:val="clear" w:pos="851"/>
        </w:tabs>
        <w:spacing w:line="260" w:lineRule="atLeast"/>
        <w:ind w:left="0" w:firstLine="0"/>
        <w:rPr>
          <w:rFonts w:cs="Arial"/>
          <w:i/>
        </w:rPr>
      </w:pPr>
      <w:r w:rsidRPr="00BB7597">
        <w:rPr>
          <w:rFonts w:cs="Arial"/>
          <w:b/>
          <w:bCs w:val="0"/>
        </w:rPr>
        <w:t>Hechtenis</w:t>
      </w:r>
      <w:r w:rsidRPr="00BB7597">
        <w:rPr>
          <w:rFonts w:cs="Arial"/>
          <w:bCs w:val="0"/>
        </w:rPr>
        <w:t>:</w:t>
      </w:r>
      <w:r w:rsidRPr="00BB7597">
        <w:rPr>
          <w:rFonts w:cs="Arial"/>
          <w:b/>
          <w:bCs w:val="0"/>
        </w:rPr>
        <w:t xml:space="preserve"> </w:t>
      </w:r>
      <w:r w:rsidRPr="00C72E08">
        <w:rPr>
          <w:rFonts w:cs="Arial"/>
          <w:i/>
        </w:rPr>
        <w:t>een vrijheidsstraf die geldt voor overtredingen.</w:t>
      </w:r>
    </w:p>
    <w:p w:rsidR="00CC73A3" w:rsidRPr="003A31F9" w:rsidRDefault="00CC73A3" w:rsidP="00CC73A3">
      <w:pPr>
        <w:pStyle w:val="antw-nieuw"/>
        <w:tabs>
          <w:tab w:val="clear" w:pos="284"/>
          <w:tab w:val="clear" w:pos="425"/>
          <w:tab w:val="clear" w:pos="567"/>
          <w:tab w:val="clear" w:pos="709"/>
          <w:tab w:val="clear" w:pos="851"/>
        </w:tabs>
        <w:spacing w:line="260" w:lineRule="atLeast"/>
        <w:ind w:left="0" w:firstLine="0"/>
        <w:rPr>
          <w:rFonts w:cs="Arial"/>
        </w:rPr>
      </w:pPr>
    </w:p>
    <w:p w:rsidR="00CC73A3" w:rsidRPr="003A31F9" w:rsidRDefault="00CC73A3" w:rsidP="00CC73A3">
      <w:pPr>
        <w:pStyle w:val="Geenafstand"/>
        <w:spacing w:line="260" w:lineRule="atLeast"/>
        <w:rPr>
          <w:rFonts w:ascii="Arial" w:hAnsi="Arial" w:cs="Arial"/>
          <w:bCs w:val="0"/>
          <w:i/>
          <w:sz w:val="20"/>
          <w:szCs w:val="20"/>
        </w:rPr>
      </w:pPr>
      <w:r w:rsidRPr="00BB7597">
        <w:rPr>
          <w:rFonts w:ascii="Arial" w:hAnsi="Arial" w:cs="Arial"/>
          <w:b/>
          <w:bCs w:val="0"/>
          <w:sz w:val="20"/>
          <w:szCs w:val="20"/>
        </w:rPr>
        <w:t>Gevangenisstraf</w:t>
      </w:r>
      <w:r w:rsidRPr="00BB7597">
        <w:rPr>
          <w:rFonts w:ascii="Arial" w:hAnsi="Arial" w:cs="Arial"/>
          <w:bCs w:val="0"/>
          <w:sz w:val="20"/>
          <w:szCs w:val="20"/>
        </w:rPr>
        <w:t>:</w:t>
      </w:r>
      <w:r w:rsidRPr="00BB7597">
        <w:rPr>
          <w:rFonts w:ascii="Arial" w:hAnsi="Arial" w:cs="Arial"/>
          <w:b/>
          <w:bCs w:val="0"/>
          <w:sz w:val="20"/>
          <w:szCs w:val="20"/>
        </w:rPr>
        <w:t xml:space="preserve"> </w:t>
      </w:r>
      <w:r w:rsidRPr="00C72E08">
        <w:rPr>
          <w:rFonts w:ascii="Arial" w:hAnsi="Arial" w:cs="Arial"/>
          <w:i/>
          <w:sz w:val="20"/>
          <w:szCs w:val="20"/>
        </w:rPr>
        <w:t>een vrijheidsstraf die geldt voor misdrijven.</w:t>
      </w:r>
    </w:p>
    <w:p w:rsidR="00CC73A3" w:rsidRPr="003A31F9" w:rsidRDefault="00CC73A3" w:rsidP="00CC73A3">
      <w:pPr>
        <w:pStyle w:val="Geenafstand"/>
        <w:spacing w:line="260" w:lineRule="atLeast"/>
        <w:rPr>
          <w:rFonts w:ascii="Arial" w:hAnsi="Arial" w:cs="Arial"/>
          <w:bCs w:val="0"/>
          <w:sz w:val="20"/>
          <w:szCs w:val="20"/>
        </w:rPr>
      </w:pPr>
    </w:p>
    <w:p w:rsidR="00CC73A3" w:rsidRPr="003C0EB3" w:rsidRDefault="00CC73A3" w:rsidP="00CC73A3">
      <w:pPr>
        <w:pStyle w:val="Geenafstand"/>
        <w:spacing w:line="260" w:lineRule="atLeast"/>
        <w:rPr>
          <w:rFonts w:ascii="Arial" w:hAnsi="Arial" w:cs="Arial"/>
          <w:bCs w:val="0"/>
          <w:sz w:val="20"/>
          <w:szCs w:val="20"/>
        </w:rPr>
      </w:pPr>
      <w:r w:rsidRPr="003C0EB3">
        <w:rPr>
          <w:rFonts w:ascii="Arial" w:hAnsi="Arial" w:cs="Arial"/>
          <w:b/>
          <w:bCs w:val="0"/>
          <w:sz w:val="20"/>
          <w:szCs w:val="20"/>
        </w:rPr>
        <w:t>Taakstraf</w:t>
      </w:r>
      <w:r w:rsidRPr="003C0EB3">
        <w:rPr>
          <w:rFonts w:ascii="Arial" w:hAnsi="Arial" w:cs="Arial"/>
          <w:bCs w:val="0"/>
          <w:sz w:val="20"/>
          <w:szCs w:val="20"/>
        </w:rPr>
        <w:t>:</w:t>
      </w:r>
      <w:r w:rsidRPr="003C0EB3">
        <w:rPr>
          <w:rFonts w:ascii="Arial" w:hAnsi="Arial" w:cs="Arial"/>
          <w:b/>
          <w:bCs w:val="0"/>
          <w:sz w:val="20"/>
          <w:szCs w:val="20"/>
        </w:rPr>
        <w:t xml:space="preserve"> </w:t>
      </w:r>
      <w:r w:rsidRPr="003C0EB3">
        <w:rPr>
          <w:rFonts w:ascii="Arial" w:hAnsi="Arial" w:cs="Arial"/>
          <w:i/>
          <w:sz w:val="20"/>
          <w:szCs w:val="20"/>
        </w:rPr>
        <w:t>de dader doet verplicht nuttig werk voor de samenleving.</w:t>
      </w:r>
    </w:p>
    <w:p w:rsidR="00CC73A3" w:rsidRPr="003A31F9" w:rsidRDefault="00CC73A3" w:rsidP="00CC73A3">
      <w:pPr>
        <w:pStyle w:val="Geenafstand"/>
        <w:spacing w:line="260" w:lineRule="atLeast"/>
        <w:rPr>
          <w:rFonts w:ascii="Arial" w:hAnsi="Arial" w:cs="Arial"/>
          <w:bCs w:val="0"/>
          <w:sz w:val="20"/>
          <w:szCs w:val="20"/>
        </w:rPr>
      </w:pPr>
    </w:p>
    <w:p w:rsidR="00CC73A3" w:rsidRPr="00A76ABB" w:rsidRDefault="00CC73A3" w:rsidP="00CC73A3">
      <w:pPr>
        <w:pStyle w:val="Geenafstand"/>
        <w:spacing w:line="260" w:lineRule="atLeast"/>
        <w:rPr>
          <w:rFonts w:ascii="Arial" w:hAnsi="Arial" w:cs="Arial"/>
          <w:i/>
          <w:sz w:val="20"/>
          <w:szCs w:val="20"/>
        </w:rPr>
      </w:pPr>
      <w:r w:rsidRPr="00BB7597">
        <w:rPr>
          <w:rFonts w:ascii="Arial" w:hAnsi="Arial" w:cs="Arial"/>
          <w:b/>
          <w:bCs w:val="0"/>
          <w:sz w:val="20"/>
          <w:szCs w:val="20"/>
        </w:rPr>
        <w:t>Bijkomende straf</w:t>
      </w:r>
      <w:r w:rsidRPr="00BB7597">
        <w:rPr>
          <w:rFonts w:ascii="Arial" w:hAnsi="Arial" w:cs="Arial"/>
          <w:bCs w:val="0"/>
          <w:sz w:val="20"/>
          <w:szCs w:val="20"/>
        </w:rPr>
        <w:t>:</w:t>
      </w:r>
      <w:r w:rsidRPr="00BB7597">
        <w:rPr>
          <w:rFonts w:ascii="Arial" w:hAnsi="Arial" w:cs="Arial"/>
          <w:b/>
          <w:bCs w:val="0"/>
          <w:sz w:val="20"/>
          <w:szCs w:val="20"/>
        </w:rPr>
        <w:t xml:space="preserve"> </w:t>
      </w:r>
      <w:r w:rsidRPr="00C72E08">
        <w:rPr>
          <w:rFonts w:ascii="Arial" w:hAnsi="Arial" w:cs="Arial"/>
          <w:i/>
          <w:sz w:val="20"/>
          <w:szCs w:val="20"/>
        </w:rPr>
        <w:t>straf naast de hoofdstraf, zoals afnemen van het rijbewijs.</w:t>
      </w:r>
    </w:p>
    <w:p w:rsidR="00CC73A3" w:rsidRPr="003A31F9" w:rsidRDefault="00CC73A3" w:rsidP="00CC73A3">
      <w:pPr>
        <w:pStyle w:val="Geenafstand"/>
        <w:spacing w:line="260" w:lineRule="atLeast"/>
        <w:rPr>
          <w:rFonts w:ascii="Arial" w:hAnsi="Arial" w:cs="Arial"/>
          <w:bCs w:val="0"/>
          <w:sz w:val="20"/>
          <w:szCs w:val="20"/>
        </w:rPr>
      </w:pPr>
    </w:p>
    <w:p w:rsidR="00CC73A3" w:rsidRPr="00C72E08" w:rsidRDefault="00CC73A3" w:rsidP="00CC73A3">
      <w:pPr>
        <w:pStyle w:val="Geenafstand"/>
        <w:spacing w:line="260" w:lineRule="atLeast"/>
        <w:rPr>
          <w:rFonts w:ascii="Arial" w:hAnsi="Arial" w:cs="Arial"/>
          <w:i/>
          <w:sz w:val="20"/>
          <w:szCs w:val="20"/>
        </w:rPr>
      </w:pPr>
      <w:r w:rsidRPr="00C72E08">
        <w:rPr>
          <w:rFonts w:ascii="Arial" w:hAnsi="Arial" w:cs="Arial"/>
          <w:b/>
          <w:bCs w:val="0"/>
          <w:sz w:val="20"/>
          <w:szCs w:val="20"/>
        </w:rPr>
        <w:t>Terbeschikkingstelling (tbs)</w:t>
      </w:r>
      <w:r w:rsidRPr="00C72E08">
        <w:rPr>
          <w:rFonts w:ascii="Arial" w:hAnsi="Arial" w:cs="Arial"/>
          <w:bCs w:val="0"/>
          <w:sz w:val="20"/>
          <w:szCs w:val="20"/>
        </w:rPr>
        <w:t>:</w:t>
      </w:r>
      <w:r w:rsidRPr="00C72E08">
        <w:rPr>
          <w:rFonts w:ascii="Arial" w:hAnsi="Arial" w:cs="Arial"/>
          <w:b/>
          <w:bCs w:val="0"/>
          <w:sz w:val="20"/>
          <w:szCs w:val="20"/>
        </w:rPr>
        <w:t xml:space="preserve"> </w:t>
      </w:r>
      <w:r w:rsidRPr="00C72E08">
        <w:rPr>
          <w:rFonts w:ascii="Arial" w:hAnsi="Arial" w:cs="Arial"/>
          <w:i/>
          <w:sz w:val="20"/>
          <w:szCs w:val="20"/>
        </w:rPr>
        <w:t>de dader wordt ter behandeling in een tbs-kliniek opgenomen.</w:t>
      </w:r>
    </w:p>
    <w:p w:rsidR="00CC73A3" w:rsidRPr="003A31F9" w:rsidRDefault="00CC73A3" w:rsidP="00CC73A3">
      <w:pPr>
        <w:pStyle w:val="Geenafstand"/>
        <w:spacing w:line="260" w:lineRule="atLeast"/>
        <w:rPr>
          <w:rFonts w:ascii="Arial" w:hAnsi="Arial" w:cs="Arial"/>
          <w:bCs w:val="0"/>
          <w:sz w:val="20"/>
          <w:szCs w:val="20"/>
        </w:rPr>
      </w:pPr>
    </w:p>
    <w:p w:rsidR="00CC73A3" w:rsidRPr="00C72E08" w:rsidRDefault="00CC73A3" w:rsidP="00CC73A3">
      <w:pPr>
        <w:pStyle w:val="antw-nieuw"/>
        <w:tabs>
          <w:tab w:val="clear" w:pos="284"/>
          <w:tab w:val="clear" w:pos="425"/>
          <w:tab w:val="clear" w:pos="567"/>
          <w:tab w:val="clear" w:pos="709"/>
          <w:tab w:val="clear" w:pos="851"/>
        </w:tabs>
        <w:spacing w:line="260" w:lineRule="atLeast"/>
        <w:ind w:left="0" w:firstLine="0"/>
        <w:rPr>
          <w:rFonts w:cs="Arial"/>
          <w:i/>
          <w:lang w:val="nl-NL"/>
        </w:rPr>
      </w:pPr>
      <w:r w:rsidRPr="00C72E08">
        <w:rPr>
          <w:rFonts w:cs="Arial"/>
          <w:b/>
          <w:bCs w:val="0"/>
        </w:rPr>
        <w:t>Ondertoezichtstelling</w:t>
      </w:r>
      <w:r w:rsidRPr="00C72E08">
        <w:rPr>
          <w:rFonts w:cs="Arial"/>
          <w:bCs w:val="0"/>
        </w:rPr>
        <w:t>:</w:t>
      </w:r>
      <w:r w:rsidRPr="00C72E08">
        <w:rPr>
          <w:rFonts w:cs="Arial"/>
          <w:b/>
          <w:bCs w:val="0"/>
        </w:rPr>
        <w:t xml:space="preserve"> </w:t>
      </w:r>
      <w:r w:rsidRPr="00C72E08">
        <w:rPr>
          <w:rFonts w:cs="Arial"/>
          <w:i/>
        </w:rPr>
        <w:t xml:space="preserve">een minderjarige dader </w:t>
      </w:r>
      <w:r w:rsidRPr="00C72E08">
        <w:rPr>
          <w:rFonts w:cs="Arial"/>
          <w:i/>
          <w:lang w:val="nl-NL"/>
        </w:rPr>
        <w:t xml:space="preserve">krijgt </w:t>
      </w:r>
      <w:r w:rsidRPr="00C72E08">
        <w:rPr>
          <w:rFonts w:cs="Arial"/>
          <w:i/>
        </w:rPr>
        <w:t>een gezinsvoogd  toegewezen</w:t>
      </w:r>
      <w:r w:rsidRPr="00C72E08">
        <w:rPr>
          <w:rFonts w:cs="Arial"/>
          <w:i/>
          <w:lang w:val="nl-NL"/>
        </w:rPr>
        <w:t>.</w:t>
      </w:r>
    </w:p>
    <w:p w:rsidR="00CC73A3" w:rsidRPr="003A31F9" w:rsidRDefault="00CC73A3" w:rsidP="00CC73A3">
      <w:pPr>
        <w:pStyle w:val="Geenafstand"/>
        <w:spacing w:line="260" w:lineRule="atLeast"/>
        <w:rPr>
          <w:rFonts w:ascii="Arial" w:hAnsi="Arial" w:cs="Arial"/>
          <w:bCs w:val="0"/>
          <w:sz w:val="20"/>
          <w:szCs w:val="20"/>
        </w:rPr>
      </w:pPr>
    </w:p>
    <w:p w:rsidR="00CC73A3" w:rsidRPr="003A31F9" w:rsidRDefault="00CC73A3" w:rsidP="00CC73A3">
      <w:pPr>
        <w:pStyle w:val="Geenafstand"/>
        <w:spacing w:line="260" w:lineRule="atLeast"/>
        <w:rPr>
          <w:rFonts w:ascii="Arial" w:hAnsi="Arial" w:cs="Arial"/>
          <w:bCs w:val="0"/>
          <w:sz w:val="20"/>
          <w:szCs w:val="20"/>
        </w:rPr>
      </w:pPr>
      <w:r w:rsidRPr="00C72E08">
        <w:rPr>
          <w:rFonts w:ascii="Arial" w:hAnsi="Arial" w:cs="Arial"/>
          <w:b/>
          <w:bCs w:val="0"/>
          <w:sz w:val="20"/>
          <w:szCs w:val="20"/>
        </w:rPr>
        <w:t>Voorwaardelijke straf</w:t>
      </w:r>
      <w:r w:rsidRPr="00C72E08">
        <w:rPr>
          <w:rFonts w:ascii="Arial" w:hAnsi="Arial" w:cs="Arial"/>
          <w:bCs w:val="0"/>
          <w:sz w:val="20"/>
          <w:szCs w:val="20"/>
        </w:rPr>
        <w:t>:</w:t>
      </w:r>
      <w:r w:rsidRPr="00C72E08">
        <w:rPr>
          <w:rFonts w:ascii="Arial" w:hAnsi="Arial" w:cs="Arial"/>
          <w:b/>
          <w:bCs w:val="0"/>
          <w:sz w:val="20"/>
          <w:szCs w:val="20"/>
        </w:rPr>
        <w:t xml:space="preserve"> </w:t>
      </w:r>
      <w:r w:rsidRPr="00C72E08">
        <w:rPr>
          <w:rFonts w:ascii="Arial" w:hAnsi="Arial" w:cs="Arial"/>
          <w:i/>
          <w:sz w:val="20"/>
          <w:szCs w:val="20"/>
        </w:rPr>
        <w:t>een straf die de dader alleen hoeft te ondergaan als hij in zijn proeftijd nog een keer hetzelfde soort delict pleegt.</w:t>
      </w:r>
    </w:p>
    <w:p w:rsidR="00CC73A3" w:rsidRPr="003A31F9"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Cs w:val="0"/>
          <w:sz w:val="20"/>
          <w:szCs w:val="20"/>
        </w:rPr>
      </w:pPr>
      <w:r w:rsidRPr="00BB7597">
        <w:rPr>
          <w:rFonts w:ascii="Arial" w:hAnsi="Arial" w:cs="Arial"/>
          <w:b/>
          <w:bCs w:val="0"/>
          <w:sz w:val="20"/>
          <w:szCs w:val="20"/>
        </w:rPr>
        <w:t>Onvoorwaardelijke straf</w:t>
      </w:r>
      <w:r w:rsidRPr="00BB7597">
        <w:rPr>
          <w:rFonts w:ascii="Arial" w:hAnsi="Arial" w:cs="Arial"/>
          <w:bCs w:val="0"/>
          <w:sz w:val="20"/>
          <w:szCs w:val="20"/>
        </w:rPr>
        <w:t>:</w:t>
      </w:r>
      <w:r w:rsidRPr="00BB7597">
        <w:rPr>
          <w:rFonts w:ascii="Arial" w:hAnsi="Arial" w:cs="Arial"/>
          <w:b/>
          <w:bCs w:val="0"/>
          <w:sz w:val="20"/>
          <w:szCs w:val="20"/>
        </w:rPr>
        <w:t xml:space="preserve"> </w:t>
      </w:r>
      <w:r w:rsidRPr="00C72E08">
        <w:rPr>
          <w:rFonts w:ascii="Arial" w:hAnsi="Arial" w:cs="Arial"/>
          <w:bCs w:val="0"/>
          <w:i/>
          <w:sz w:val="20"/>
          <w:szCs w:val="20"/>
        </w:rPr>
        <w:t>een straf die de dader moet ondergaan.</w:t>
      </w:r>
    </w:p>
    <w:p w:rsidR="00CC73A3" w:rsidRPr="003A31F9" w:rsidRDefault="00CC73A3" w:rsidP="00CC73A3">
      <w:pPr>
        <w:pStyle w:val="Geenafstand"/>
        <w:spacing w:line="260" w:lineRule="atLeast"/>
        <w:rPr>
          <w:rFonts w:ascii="Arial" w:hAnsi="Arial" w:cs="Arial"/>
          <w:bCs w:val="0"/>
          <w:sz w:val="20"/>
          <w:szCs w:val="20"/>
        </w:rPr>
      </w:pPr>
    </w:p>
    <w:p w:rsidR="00CC73A3" w:rsidRPr="00C72E08" w:rsidRDefault="00CC73A3" w:rsidP="00CC73A3">
      <w:pPr>
        <w:pStyle w:val="Geenafstand"/>
        <w:spacing w:line="260" w:lineRule="atLeast"/>
        <w:rPr>
          <w:rFonts w:ascii="Arial" w:hAnsi="Arial" w:cs="Arial"/>
          <w:bCs w:val="0"/>
          <w:i/>
          <w:sz w:val="20"/>
          <w:szCs w:val="20"/>
        </w:rPr>
      </w:pPr>
      <w:r w:rsidRPr="00C72E08">
        <w:rPr>
          <w:rFonts w:ascii="Arial" w:hAnsi="Arial" w:cs="Arial"/>
          <w:b/>
          <w:bCs w:val="0"/>
          <w:sz w:val="20"/>
          <w:szCs w:val="20"/>
        </w:rPr>
        <w:t>Slachtofferhulp</w:t>
      </w:r>
      <w:r w:rsidRPr="00C72E08">
        <w:rPr>
          <w:rFonts w:ascii="Arial" w:hAnsi="Arial" w:cs="Arial"/>
          <w:bCs w:val="0"/>
          <w:sz w:val="20"/>
          <w:szCs w:val="20"/>
        </w:rPr>
        <w:t>:</w:t>
      </w:r>
      <w:r w:rsidRPr="00C72E08">
        <w:rPr>
          <w:rFonts w:ascii="Arial" w:hAnsi="Arial" w:cs="Arial"/>
          <w:b/>
          <w:bCs w:val="0"/>
          <w:sz w:val="20"/>
          <w:szCs w:val="20"/>
        </w:rPr>
        <w:t xml:space="preserve"> </w:t>
      </w:r>
      <w:r w:rsidRPr="00C72E08">
        <w:rPr>
          <w:rFonts w:ascii="Arial" w:hAnsi="Arial" w:cs="Arial"/>
          <w:bCs w:val="0"/>
          <w:i/>
          <w:sz w:val="20"/>
          <w:szCs w:val="20"/>
        </w:rPr>
        <w:t>een organisatie die slachtoffers helpt met praktische en juridische zaken.</w:t>
      </w:r>
    </w:p>
    <w:p w:rsidR="00CC73A3" w:rsidRPr="003A31F9"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Cs w:val="0"/>
          <w:i/>
          <w:sz w:val="20"/>
          <w:szCs w:val="20"/>
        </w:rPr>
      </w:pPr>
      <w:r w:rsidRPr="00C72E08">
        <w:rPr>
          <w:rFonts w:ascii="Arial" w:hAnsi="Arial" w:cs="Arial"/>
          <w:b/>
          <w:bCs w:val="0"/>
          <w:sz w:val="20"/>
          <w:szCs w:val="20"/>
        </w:rPr>
        <w:t>Spreekrecht</w:t>
      </w:r>
      <w:r w:rsidRPr="00C72E08">
        <w:rPr>
          <w:rFonts w:ascii="Arial" w:hAnsi="Arial" w:cs="Arial"/>
          <w:bCs w:val="0"/>
          <w:sz w:val="20"/>
          <w:szCs w:val="20"/>
        </w:rPr>
        <w:t>:</w:t>
      </w:r>
      <w:r w:rsidRPr="00C72E08">
        <w:rPr>
          <w:rFonts w:ascii="Arial" w:hAnsi="Arial" w:cs="Arial"/>
          <w:b/>
          <w:bCs w:val="0"/>
          <w:sz w:val="20"/>
          <w:szCs w:val="20"/>
        </w:rPr>
        <w:t xml:space="preserve"> </w:t>
      </w:r>
      <w:r w:rsidRPr="00C72E08">
        <w:rPr>
          <w:rFonts w:ascii="Arial" w:hAnsi="Arial" w:cs="Arial"/>
          <w:bCs w:val="0"/>
          <w:i/>
          <w:sz w:val="20"/>
          <w:szCs w:val="20"/>
        </w:rPr>
        <w:t>het recht van een slachtoffer of nabestaande om bij een ernstig misdrijf tijdens de rechtszitting te spreken.</w:t>
      </w:r>
    </w:p>
    <w:p w:rsidR="00CC73A3" w:rsidRPr="003A31F9"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Cs w:val="0"/>
          <w:i/>
          <w:strike/>
          <w:sz w:val="20"/>
          <w:szCs w:val="20"/>
        </w:rPr>
      </w:pPr>
      <w:r>
        <w:rPr>
          <w:rFonts w:ascii="Arial" w:hAnsi="Arial" w:cs="Arial"/>
          <w:b/>
          <w:bCs w:val="0"/>
          <w:sz w:val="20"/>
          <w:szCs w:val="20"/>
        </w:rPr>
        <w:br w:type="page"/>
      </w:r>
      <w:r w:rsidRPr="00BB7597">
        <w:rPr>
          <w:rFonts w:ascii="Arial" w:hAnsi="Arial" w:cs="Arial"/>
          <w:b/>
          <w:bCs w:val="0"/>
          <w:sz w:val="20"/>
          <w:szCs w:val="20"/>
        </w:rPr>
        <w:lastRenderedPageBreak/>
        <w:t>Schadevergoeding</w:t>
      </w:r>
      <w:r w:rsidRPr="00BB7597">
        <w:rPr>
          <w:rFonts w:ascii="Arial" w:hAnsi="Arial" w:cs="Arial"/>
          <w:bCs w:val="0"/>
          <w:sz w:val="20"/>
          <w:szCs w:val="20"/>
        </w:rPr>
        <w:t>:</w:t>
      </w:r>
      <w:r w:rsidRPr="00BB7597">
        <w:rPr>
          <w:rFonts w:ascii="Arial" w:hAnsi="Arial" w:cs="Arial"/>
          <w:b/>
          <w:bCs w:val="0"/>
          <w:sz w:val="20"/>
          <w:szCs w:val="20"/>
        </w:rPr>
        <w:t xml:space="preserve"> </w:t>
      </w:r>
      <w:r w:rsidRPr="00C72E08">
        <w:rPr>
          <w:rFonts w:ascii="Arial" w:hAnsi="Arial" w:cs="Arial"/>
          <w:bCs w:val="0"/>
          <w:i/>
          <w:sz w:val="20"/>
          <w:szCs w:val="20"/>
        </w:rPr>
        <w:t>een strafmaatregel waardoor de dader de onkosten van het slachtoffer moet vergoeden.</w:t>
      </w:r>
    </w:p>
    <w:p w:rsidR="00CC73A3" w:rsidRPr="003A31F9" w:rsidRDefault="00CC73A3" w:rsidP="00CC73A3">
      <w:pPr>
        <w:pStyle w:val="Geenafstand"/>
        <w:spacing w:line="260" w:lineRule="atLeast"/>
        <w:rPr>
          <w:rFonts w:ascii="Arial" w:hAnsi="Arial" w:cs="Arial"/>
          <w:bCs w:val="0"/>
          <w:strike/>
          <w:sz w:val="20"/>
          <w:szCs w:val="20"/>
        </w:rPr>
      </w:pPr>
    </w:p>
    <w:p w:rsidR="00CC73A3" w:rsidRPr="00BB7597" w:rsidRDefault="00CC73A3" w:rsidP="00CC73A3">
      <w:pPr>
        <w:pStyle w:val="Geenafstand"/>
        <w:spacing w:line="260" w:lineRule="atLeast"/>
        <w:rPr>
          <w:rFonts w:ascii="Arial" w:hAnsi="Arial" w:cs="Arial"/>
          <w:bCs w:val="0"/>
          <w:i/>
          <w:sz w:val="20"/>
          <w:szCs w:val="20"/>
        </w:rPr>
      </w:pPr>
      <w:r w:rsidRPr="000D42E2">
        <w:rPr>
          <w:rFonts w:ascii="Arial" w:hAnsi="Arial" w:cs="Arial"/>
          <w:b/>
          <w:bCs w:val="0"/>
          <w:sz w:val="20"/>
          <w:szCs w:val="20"/>
        </w:rPr>
        <w:t>Recidive</w:t>
      </w:r>
      <w:r w:rsidRPr="000D42E2">
        <w:rPr>
          <w:rFonts w:ascii="Arial" w:hAnsi="Arial" w:cs="Arial"/>
          <w:bCs w:val="0"/>
          <w:sz w:val="20"/>
          <w:szCs w:val="20"/>
        </w:rPr>
        <w:t>:</w:t>
      </w:r>
      <w:r w:rsidRPr="000D42E2">
        <w:rPr>
          <w:rFonts w:ascii="Arial" w:hAnsi="Arial" w:cs="Arial"/>
          <w:b/>
          <w:bCs w:val="0"/>
          <w:sz w:val="20"/>
          <w:szCs w:val="20"/>
        </w:rPr>
        <w:t xml:space="preserve"> </w:t>
      </w:r>
      <w:r w:rsidRPr="000D42E2">
        <w:rPr>
          <w:rFonts w:ascii="Arial" w:hAnsi="Arial" w:cs="Arial"/>
          <w:bCs w:val="0"/>
          <w:i/>
          <w:sz w:val="20"/>
          <w:szCs w:val="20"/>
        </w:rPr>
        <w:t>iemand valt na een eerdere veroordeling terug in crimineel gedrag.</w:t>
      </w:r>
    </w:p>
    <w:p w:rsidR="00CC73A3" w:rsidRPr="003A31F9" w:rsidRDefault="00CC73A3" w:rsidP="00CC73A3">
      <w:pPr>
        <w:pStyle w:val="Geenafstand"/>
        <w:spacing w:line="260" w:lineRule="atLeast"/>
        <w:rPr>
          <w:rFonts w:ascii="Arial" w:hAnsi="Arial" w:cs="Arial"/>
          <w:bCs w:val="0"/>
          <w:sz w:val="20"/>
          <w:szCs w:val="20"/>
        </w:rPr>
      </w:pPr>
    </w:p>
    <w:p w:rsidR="00CC73A3" w:rsidRDefault="00CC73A3" w:rsidP="00CC73A3">
      <w:pPr>
        <w:pStyle w:val="Geenafstand"/>
        <w:spacing w:line="260" w:lineRule="atLeast"/>
        <w:rPr>
          <w:rFonts w:ascii="Arial" w:hAnsi="Arial" w:cs="Arial"/>
          <w:i/>
          <w:sz w:val="20"/>
          <w:szCs w:val="20"/>
        </w:rPr>
      </w:pPr>
      <w:r w:rsidRPr="000D42E2">
        <w:rPr>
          <w:rFonts w:ascii="Arial" w:hAnsi="Arial" w:cs="Arial"/>
          <w:b/>
          <w:bCs w:val="0"/>
          <w:sz w:val="20"/>
          <w:szCs w:val="20"/>
        </w:rPr>
        <w:t>Asocialisatie</w:t>
      </w:r>
      <w:r w:rsidRPr="000D42E2">
        <w:rPr>
          <w:rFonts w:ascii="Arial" w:hAnsi="Arial" w:cs="Arial"/>
          <w:bCs w:val="0"/>
          <w:sz w:val="20"/>
          <w:szCs w:val="20"/>
        </w:rPr>
        <w:t>:</w:t>
      </w:r>
      <w:r w:rsidRPr="000D42E2">
        <w:rPr>
          <w:rFonts w:ascii="Arial" w:hAnsi="Arial" w:cs="Arial"/>
          <w:b/>
          <w:bCs w:val="0"/>
          <w:sz w:val="20"/>
          <w:szCs w:val="20"/>
        </w:rPr>
        <w:t xml:space="preserve"> </w:t>
      </w:r>
      <w:r w:rsidRPr="000D42E2">
        <w:rPr>
          <w:rFonts w:ascii="Arial" w:hAnsi="Arial" w:cs="Arial"/>
          <w:i/>
          <w:sz w:val="20"/>
          <w:szCs w:val="20"/>
        </w:rPr>
        <w:t>het aanleren</w:t>
      </w:r>
      <w:r>
        <w:rPr>
          <w:rFonts w:ascii="Arial" w:hAnsi="Arial" w:cs="Arial"/>
          <w:i/>
          <w:sz w:val="20"/>
          <w:szCs w:val="20"/>
        </w:rPr>
        <w:t xml:space="preserve"> van</w:t>
      </w:r>
      <w:r w:rsidRPr="000D42E2">
        <w:rPr>
          <w:rFonts w:ascii="Arial" w:hAnsi="Arial" w:cs="Arial"/>
          <w:i/>
          <w:sz w:val="20"/>
          <w:szCs w:val="20"/>
        </w:rPr>
        <w:t xml:space="preserve"> asociaal gedrag.</w:t>
      </w:r>
    </w:p>
    <w:p w:rsidR="00CC73A3" w:rsidRPr="003A31F9" w:rsidRDefault="00CC73A3" w:rsidP="00CC73A3">
      <w:pPr>
        <w:pStyle w:val="Geenafstand"/>
        <w:spacing w:line="260" w:lineRule="atLeast"/>
        <w:rPr>
          <w:rFonts w:ascii="Arial" w:hAnsi="Arial" w:cs="Arial"/>
          <w:bCs w:val="0"/>
          <w:sz w:val="20"/>
          <w:szCs w:val="20"/>
        </w:rPr>
      </w:pPr>
    </w:p>
    <w:p w:rsidR="00CC73A3" w:rsidRDefault="00CC73A3" w:rsidP="00CC73A3">
      <w:pPr>
        <w:pStyle w:val="Geenafstand"/>
        <w:spacing w:line="260" w:lineRule="atLeast"/>
        <w:rPr>
          <w:rFonts w:ascii="Arial" w:hAnsi="Arial" w:cs="Arial"/>
          <w:i/>
          <w:sz w:val="20"/>
          <w:szCs w:val="20"/>
        </w:rPr>
      </w:pPr>
      <w:r w:rsidRPr="00BB7597">
        <w:rPr>
          <w:rFonts w:ascii="Arial" w:hAnsi="Arial" w:cs="Arial"/>
          <w:b/>
          <w:bCs w:val="0"/>
          <w:sz w:val="20"/>
          <w:szCs w:val="20"/>
        </w:rPr>
        <w:t>Reclassering</w:t>
      </w:r>
      <w:r w:rsidRPr="00BB7597">
        <w:rPr>
          <w:rFonts w:ascii="Arial" w:hAnsi="Arial" w:cs="Arial"/>
          <w:bCs w:val="0"/>
          <w:sz w:val="20"/>
          <w:szCs w:val="20"/>
        </w:rPr>
        <w:t>:</w:t>
      </w:r>
      <w:r w:rsidRPr="00BB7597">
        <w:rPr>
          <w:rFonts w:ascii="Arial" w:hAnsi="Arial" w:cs="Arial"/>
          <w:sz w:val="20"/>
          <w:szCs w:val="20"/>
        </w:rPr>
        <w:t xml:space="preserve"> </w:t>
      </w:r>
      <w:r w:rsidRPr="00F47972">
        <w:rPr>
          <w:rFonts w:ascii="Arial" w:hAnsi="Arial" w:cs="Arial"/>
          <w:i/>
          <w:sz w:val="20"/>
          <w:szCs w:val="20"/>
        </w:rPr>
        <w:t>instantie die verdachten en</w:t>
      </w:r>
      <w:r w:rsidRPr="00BB7597">
        <w:rPr>
          <w:rFonts w:ascii="Arial" w:hAnsi="Arial" w:cs="Arial"/>
          <w:i/>
          <w:sz w:val="20"/>
          <w:szCs w:val="20"/>
        </w:rPr>
        <w:t xml:space="preserve"> veroordeelden </w:t>
      </w:r>
      <w:r>
        <w:rPr>
          <w:rFonts w:ascii="Arial" w:hAnsi="Arial" w:cs="Arial"/>
          <w:i/>
          <w:sz w:val="20"/>
          <w:szCs w:val="20"/>
        </w:rPr>
        <w:t>helpt en begeleidt.</w:t>
      </w:r>
    </w:p>
    <w:p w:rsidR="00CC73A3" w:rsidRPr="00BB7597" w:rsidRDefault="00CC73A3" w:rsidP="00CC73A3">
      <w:pPr>
        <w:pStyle w:val="Kop3"/>
      </w:pPr>
      <w:r w:rsidRPr="00BB7597">
        <w:br w:type="page"/>
      </w:r>
      <w:r w:rsidRPr="00BB7597">
        <w:lastRenderedPageBreak/>
        <w:t>SAMENVATTING HOOFDSTUK 8</w:t>
      </w:r>
      <w:r w:rsidRPr="00EF5B1F">
        <w:t xml:space="preserve">  </w:t>
      </w:r>
      <w:r w:rsidRPr="00BB7597">
        <w:t>blz. 95</w:t>
      </w:r>
    </w:p>
    <w:p w:rsidR="00CC73A3" w:rsidRPr="00BB7597" w:rsidRDefault="00CC73A3" w:rsidP="00CC73A3">
      <w:pPr>
        <w:pStyle w:val="Geenafstand"/>
        <w:spacing w:line="260" w:lineRule="atLeast"/>
        <w:rPr>
          <w:rFonts w:ascii="Arial" w:hAnsi="Arial" w:cs="Arial"/>
          <w:sz w:val="20"/>
          <w:szCs w:val="20"/>
        </w:rPr>
      </w:pPr>
    </w:p>
    <w:p w:rsidR="00CC73A3" w:rsidRPr="00BB7597" w:rsidRDefault="00CC73A3" w:rsidP="00CC73A3">
      <w:pPr>
        <w:pStyle w:val="Geenafstand"/>
        <w:spacing w:line="260" w:lineRule="atLeast"/>
        <w:rPr>
          <w:rFonts w:ascii="Arial" w:hAnsi="Arial" w:cs="Arial"/>
          <w:sz w:val="20"/>
          <w:szCs w:val="20"/>
        </w:rPr>
      </w:pPr>
    </w:p>
    <w:p w:rsidR="00CC73A3" w:rsidRPr="00BB7597" w:rsidRDefault="00CC73A3" w:rsidP="00CC73A3">
      <w:pPr>
        <w:pStyle w:val="Geenafstand"/>
        <w:spacing w:line="260" w:lineRule="atLeast"/>
        <w:rPr>
          <w:rFonts w:ascii="Arial" w:hAnsi="Arial" w:cs="Arial"/>
          <w:bCs w:val="0"/>
          <w:sz w:val="20"/>
          <w:szCs w:val="20"/>
        </w:rPr>
      </w:pPr>
      <w:r w:rsidRPr="00BB7597">
        <w:rPr>
          <w:rFonts w:ascii="Arial" w:hAnsi="Arial" w:cs="Arial"/>
          <w:bCs w:val="0"/>
          <w:sz w:val="20"/>
          <w:szCs w:val="20"/>
        </w:rPr>
        <w:t xml:space="preserve">Een straf kan verschillende doelen dienen. Bijvoorbeeld wraak, genoegdoening, afschrikking van de dader </w:t>
      </w:r>
      <w:r w:rsidRPr="00BB7597">
        <w:rPr>
          <w:rFonts w:ascii="Arial" w:hAnsi="Arial" w:cs="Arial"/>
          <w:b/>
          <w:bCs w:val="0"/>
          <w:sz w:val="20"/>
          <w:szCs w:val="20"/>
        </w:rPr>
        <w:t>en anderen, beveiliging van de samenleving</w:t>
      </w:r>
      <w:r w:rsidRPr="00BB7597">
        <w:rPr>
          <w:rFonts w:ascii="Arial" w:hAnsi="Arial" w:cs="Arial"/>
          <w:bCs w:val="0"/>
          <w:sz w:val="20"/>
          <w:szCs w:val="20"/>
        </w:rPr>
        <w:t>,</w:t>
      </w:r>
      <w:r w:rsidRPr="00BB7597">
        <w:rPr>
          <w:rFonts w:ascii="Arial" w:hAnsi="Arial" w:cs="Arial"/>
          <w:b/>
          <w:bCs w:val="0"/>
          <w:sz w:val="20"/>
          <w:szCs w:val="20"/>
        </w:rPr>
        <w:t xml:space="preserve"> voorkomen van eigenrichting en heropvoeding van de dader</w:t>
      </w:r>
      <w:r w:rsidRPr="00BB7597">
        <w:rPr>
          <w:rFonts w:ascii="Arial" w:hAnsi="Arial" w:cs="Arial"/>
          <w:bCs w:val="0"/>
          <w:sz w:val="20"/>
          <w:szCs w:val="20"/>
        </w:rPr>
        <w:t>.</w:t>
      </w:r>
    </w:p>
    <w:p w:rsidR="00CC73A3" w:rsidRPr="00BB7597" w:rsidRDefault="00CC73A3" w:rsidP="00CC73A3">
      <w:pPr>
        <w:pStyle w:val="Geenafstand"/>
        <w:spacing w:line="260" w:lineRule="atLeast"/>
        <w:rPr>
          <w:rFonts w:ascii="Arial" w:hAnsi="Arial" w:cs="Arial"/>
          <w:bCs w:val="0"/>
          <w:sz w:val="20"/>
          <w:szCs w:val="20"/>
        </w:rPr>
      </w:pPr>
      <w:r w:rsidRPr="00BB7597">
        <w:rPr>
          <w:rFonts w:ascii="Arial" w:hAnsi="Arial" w:cs="Arial"/>
          <w:bCs w:val="0"/>
          <w:sz w:val="20"/>
          <w:szCs w:val="20"/>
        </w:rPr>
        <w:t xml:space="preserve">Met een straf voorkom je ook eigenrichting, daarmee wordt bedoeld dat iemand </w:t>
      </w:r>
      <w:r w:rsidRPr="00BB7597">
        <w:rPr>
          <w:rFonts w:ascii="Arial" w:hAnsi="Arial" w:cs="Arial"/>
          <w:b/>
          <w:bCs w:val="0"/>
          <w:sz w:val="20"/>
          <w:szCs w:val="20"/>
        </w:rPr>
        <w:t>voor eigen rechter gaat spelen</w:t>
      </w:r>
      <w:r w:rsidRPr="00BB7597">
        <w:rPr>
          <w:rFonts w:ascii="Arial" w:hAnsi="Arial" w:cs="Arial"/>
          <w:bCs w:val="0"/>
          <w:sz w:val="20"/>
          <w:szCs w:val="20"/>
        </w:rPr>
        <w:t>.</w:t>
      </w:r>
      <w:r w:rsidRPr="00BB7597">
        <w:rPr>
          <w:rFonts w:ascii="Arial" w:hAnsi="Arial" w:cs="Arial"/>
          <w:b/>
          <w:bCs w:val="0"/>
          <w:sz w:val="20"/>
          <w:szCs w:val="20"/>
        </w:rPr>
        <w:t xml:space="preserve"> </w:t>
      </w:r>
      <w:r w:rsidRPr="00BB7597">
        <w:rPr>
          <w:rFonts w:ascii="Arial" w:hAnsi="Arial" w:cs="Arial"/>
          <w:bCs w:val="0"/>
          <w:sz w:val="20"/>
          <w:szCs w:val="20"/>
        </w:rPr>
        <w:t xml:space="preserve">Tot halverwege de middeleeuwen was </w:t>
      </w:r>
      <w:r w:rsidRPr="00BB7597">
        <w:rPr>
          <w:rFonts w:ascii="Arial" w:hAnsi="Arial" w:cs="Arial"/>
          <w:b/>
          <w:bCs w:val="0"/>
          <w:sz w:val="20"/>
          <w:szCs w:val="20"/>
        </w:rPr>
        <w:t xml:space="preserve">afschrikking </w:t>
      </w:r>
      <w:r w:rsidRPr="00BB7597">
        <w:rPr>
          <w:rFonts w:ascii="Arial" w:hAnsi="Arial" w:cs="Arial"/>
          <w:bCs w:val="0"/>
          <w:sz w:val="20"/>
          <w:szCs w:val="20"/>
        </w:rPr>
        <w:t xml:space="preserve">het belangrijkste doel van straf. Na de Tweede Wereldoorlog werd </w:t>
      </w:r>
      <w:r w:rsidRPr="00BB7597">
        <w:rPr>
          <w:rFonts w:ascii="Arial" w:hAnsi="Arial" w:cs="Arial"/>
          <w:b/>
          <w:bCs w:val="0"/>
          <w:sz w:val="20"/>
          <w:szCs w:val="20"/>
        </w:rPr>
        <w:t>resocialisatie</w:t>
      </w:r>
      <w:r w:rsidRPr="00BB7597">
        <w:rPr>
          <w:rFonts w:ascii="Arial" w:hAnsi="Arial" w:cs="Arial"/>
          <w:bCs w:val="0"/>
          <w:sz w:val="20"/>
          <w:szCs w:val="20"/>
        </w:rPr>
        <w:t xml:space="preserve"> belangrijk.</w:t>
      </w:r>
    </w:p>
    <w:p w:rsidR="00CC73A3" w:rsidRPr="00BB7597" w:rsidRDefault="00CC73A3" w:rsidP="00CC73A3">
      <w:pPr>
        <w:pStyle w:val="Geenafstand"/>
        <w:spacing w:line="260" w:lineRule="atLeast"/>
        <w:rPr>
          <w:rFonts w:ascii="Arial" w:hAnsi="Arial" w:cs="Arial"/>
          <w:bCs w:val="0"/>
          <w:sz w:val="20"/>
          <w:szCs w:val="20"/>
        </w:rPr>
      </w:pPr>
    </w:p>
    <w:p w:rsidR="00CC73A3" w:rsidRDefault="00CC73A3" w:rsidP="00CC73A3">
      <w:pPr>
        <w:pStyle w:val="Geenafstand"/>
        <w:spacing w:line="260" w:lineRule="atLeast"/>
        <w:rPr>
          <w:rFonts w:ascii="Arial" w:hAnsi="Arial" w:cs="Arial"/>
          <w:bCs w:val="0"/>
          <w:sz w:val="20"/>
          <w:szCs w:val="20"/>
        </w:rPr>
      </w:pPr>
      <w:r w:rsidRPr="00BB7597">
        <w:rPr>
          <w:rFonts w:ascii="Arial" w:hAnsi="Arial" w:cs="Arial"/>
          <w:bCs w:val="0"/>
          <w:sz w:val="20"/>
          <w:szCs w:val="20"/>
        </w:rPr>
        <w:t xml:space="preserve">Alle soorten straffen staan in de </w:t>
      </w:r>
      <w:r w:rsidRPr="00BB7597">
        <w:rPr>
          <w:rFonts w:ascii="Arial" w:hAnsi="Arial" w:cs="Arial"/>
          <w:b/>
          <w:bCs w:val="0"/>
          <w:sz w:val="20"/>
          <w:szCs w:val="20"/>
        </w:rPr>
        <w:t>wet</w:t>
      </w:r>
      <w:r w:rsidRPr="00BB7597">
        <w:rPr>
          <w:rFonts w:ascii="Arial" w:hAnsi="Arial" w:cs="Arial"/>
          <w:bCs w:val="0"/>
          <w:sz w:val="20"/>
          <w:szCs w:val="20"/>
        </w:rPr>
        <w:t xml:space="preserve"> omschreven. Lijfstraffen en de </w:t>
      </w:r>
      <w:r w:rsidRPr="00BB7597">
        <w:rPr>
          <w:rFonts w:ascii="Arial" w:hAnsi="Arial" w:cs="Arial"/>
          <w:b/>
          <w:bCs w:val="0"/>
          <w:sz w:val="20"/>
          <w:szCs w:val="20"/>
        </w:rPr>
        <w:t xml:space="preserve">doodstraf </w:t>
      </w:r>
      <w:r w:rsidRPr="00BB7597">
        <w:rPr>
          <w:rFonts w:ascii="Arial" w:hAnsi="Arial" w:cs="Arial"/>
          <w:bCs w:val="0"/>
          <w:sz w:val="20"/>
          <w:szCs w:val="20"/>
        </w:rPr>
        <w:t>zijn in Nederland ver</w:t>
      </w:r>
      <w:r>
        <w:rPr>
          <w:rFonts w:ascii="Arial" w:hAnsi="Arial" w:cs="Arial"/>
          <w:bCs w:val="0"/>
          <w:sz w:val="20"/>
          <w:szCs w:val="20"/>
        </w:rPr>
        <w:t>b</w:t>
      </w:r>
      <w:r w:rsidRPr="00BB7597">
        <w:rPr>
          <w:rFonts w:ascii="Arial" w:hAnsi="Arial" w:cs="Arial"/>
          <w:bCs w:val="0"/>
          <w:sz w:val="20"/>
          <w:szCs w:val="20"/>
        </w:rPr>
        <w:t xml:space="preserve">oden. Onder hoofdstraffen verstaan we een geldboete, </w:t>
      </w:r>
      <w:r w:rsidRPr="00BB7597">
        <w:rPr>
          <w:rFonts w:ascii="Arial" w:hAnsi="Arial" w:cs="Arial"/>
          <w:b/>
          <w:bCs w:val="0"/>
          <w:sz w:val="20"/>
          <w:szCs w:val="20"/>
        </w:rPr>
        <w:t>hechtenis</w:t>
      </w:r>
      <w:r w:rsidRPr="00BB7597">
        <w:rPr>
          <w:rFonts w:ascii="Arial" w:hAnsi="Arial" w:cs="Arial"/>
          <w:bCs w:val="0"/>
          <w:sz w:val="20"/>
          <w:szCs w:val="20"/>
        </w:rPr>
        <w:t>,</w:t>
      </w:r>
      <w:r w:rsidRPr="00BB7597">
        <w:rPr>
          <w:rFonts w:ascii="Arial" w:hAnsi="Arial" w:cs="Arial"/>
          <w:b/>
          <w:bCs w:val="0"/>
          <w:sz w:val="20"/>
          <w:szCs w:val="20"/>
        </w:rPr>
        <w:t xml:space="preserve"> gevangenisstraf</w:t>
      </w:r>
      <w:r w:rsidRPr="00BB7597">
        <w:rPr>
          <w:rFonts w:ascii="Arial" w:hAnsi="Arial" w:cs="Arial"/>
          <w:bCs w:val="0"/>
          <w:sz w:val="20"/>
          <w:szCs w:val="20"/>
        </w:rPr>
        <w:t xml:space="preserve"> en taakstraf. Een voorbeeld van een bijkomende straf is </w:t>
      </w:r>
      <w:r w:rsidRPr="00BB7597">
        <w:rPr>
          <w:rFonts w:ascii="Arial" w:hAnsi="Arial" w:cs="Arial"/>
          <w:b/>
          <w:bCs w:val="0"/>
          <w:sz w:val="20"/>
          <w:szCs w:val="20"/>
        </w:rPr>
        <w:t>het invorderen van het rijbewijs</w:t>
      </w:r>
      <w:r w:rsidRPr="00BB7597">
        <w:rPr>
          <w:rFonts w:ascii="Arial" w:hAnsi="Arial" w:cs="Arial"/>
          <w:bCs w:val="0"/>
          <w:sz w:val="20"/>
          <w:szCs w:val="20"/>
        </w:rPr>
        <w:t xml:space="preserve">. Maatregelen zijn bedoeld om de samenleving </w:t>
      </w:r>
      <w:r w:rsidRPr="00BB7597">
        <w:rPr>
          <w:rFonts w:ascii="Arial" w:hAnsi="Arial" w:cs="Arial"/>
          <w:b/>
          <w:bCs w:val="0"/>
          <w:sz w:val="20"/>
          <w:szCs w:val="20"/>
        </w:rPr>
        <w:t>te beveiligen</w:t>
      </w:r>
      <w:r w:rsidRPr="00BB7597">
        <w:rPr>
          <w:rFonts w:ascii="Arial" w:hAnsi="Arial" w:cs="Arial"/>
          <w:bCs w:val="0"/>
          <w:sz w:val="20"/>
          <w:szCs w:val="20"/>
        </w:rPr>
        <w:t xml:space="preserve">. De belangrijkste maatregel is </w:t>
      </w:r>
      <w:r w:rsidRPr="00BB7597">
        <w:rPr>
          <w:rFonts w:ascii="Arial" w:hAnsi="Arial" w:cs="Arial"/>
          <w:b/>
          <w:bCs w:val="0"/>
          <w:sz w:val="20"/>
          <w:szCs w:val="20"/>
        </w:rPr>
        <w:t>tbs</w:t>
      </w:r>
      <w:r w:rsidRPr="00BB7597">
        <w:rPr>
          <w:rFonts w:ascii="Arial" w:hAnsi="Arial" w:cs="Arial"/>
          <w:bCs w:val="0"/>
          <w:sz w:val="20"/>
          <w:szCs w:val="20"/>
        </w:rPr>
        <w:t xml:space="preserve">. De rechter veroordeelt iemand daartoe als de dader </w:t>
      </w:r>
      <w:r w:rsidRPr="005C409F">
        <w:rPr>
          <w:rFonts w:ascii="Arial" w:hAnsi="Arial" w:cs="Arial"/>
          <w:b/>
          <w:bCs w:val="0"/>
          <w:sz w:val="20"/>
          <w:szCs w:val="20"/>
        </w:rPr>
        <w:t>niet of verminderd</w:t>
      </w:r>
      <w:r w:rsidRPr="005C409F">
        <w:rPr>
          <w:rFonts w:ascii="Arial" w:hAnsi="Arial" w:cs="Arial"/>
          <w:bCs w:val="0"/>
          <w:sz w:val="20"/>
          <w:szCs w:val="20"/>
        </w:rPr>
        <w:t xml:space="preserve"> </w:t>
      </w:r>
      <w:r w:rsidRPr="005C409F">
        <w:rPr>
          <w:rFonts w:ascii="Arial" w:hAnsi="Arial" w:cs="Arial"/>
          <w:b/>
          <w:bCs w:val="0"/>
          <w:sz w:val="20"/>
          <w:szCs w:val="20"/>
        </w:rPr>
        <w:t>toerekeningsvatbaar</w:t>
      </w:r>
      <w:r w:rsidRPr="00BB7597">
        <w:rPr>
          <w:rFonts w:ascii="Arial" w:hAnsi="Arial" w:cs="Arial"/>
          <w:bCs w:val="0"/>
          <w:sz w:val="20"/>
          <w:szCs w:val="20"/>
        </w:rPr>
        <w:t xml:space="preserve"> is. Als laatste mogelijkheid mag de rechter een </w:t>
      </w:r>
      <w:r w:rsidRPr="00BB7597">
        <w:rPr>
          <w:rFonts w:ascii="Arial" w:hAnsi="Arial" w:cs="Arial"/>
          <w:b/>
          <w:bCs w:val="0"/>
          <w:sz w:val="20"/>
          <w:szCs w:val="20"/>
        </w:rPr>
        <w:t xml:space="preserve">voorwaardelijke </w:t>
      </w:r>
      <w:r w:rsidRPr="00BB7597">
        <w:rPr>
          <w:rFonts w:ascii="Arial" w:hAnsi="Arial" w:cs="Arial"/>
          <w:bCs w:val="0"/>
          <w:sz w:val="20"/>
          <w:szCs w:val="20"/>
        </w:rPr>
        <w:t>boete of gevangenisstraf geven.</w:t>
      </w: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
          <w:bCs w:val="0"/>
          <w:sz w:val="20"/>
          <w:szCs w:val="20"/>
        </w:rPr>
      </w:pPr>
      <w:r w:rsidRPr="00BB7597">
        <w:rPr>
          <w:rFonts w:ascii="Arial" w:hAnsi="Arial" w:cs="Arial"/>
          <w:bCs w:val="0"/>
          <w:sz w:val="20"/>
          <w:szCs w:val="20"/>
        </w:rPr>
        <w:t xml:space="preserve">Een schadevergoeding is iets anders dan een geldboete. Een boete is een straf en die betaal je aan het </w:t>
      </w:r>
      <w:r w:rsidRPr="00BB7597">
        <w:rPr>
          <w:rFonts w:ascii="Arial" w:hAnsi="Arial" w:cs="Arial"/>
          <w:b/>
          <w:bCs w:val="0"/>
          <w:sz w:val="20"/>
          <w:szCs w:val="20"/>
        </w:rPr>
        <w:t>Ministerie van Veiligheid en Justitie</w:t>
      </w:r>
      <w:r w:rsidRPr="00BB7597">
        <w:rPr>
          <w:rFonts w:ascii="Arial" w:hAnsi="Arial" w:cs="Arial"/>
          <w:bCs w:val="0"/>
          <w:sz w:val="20"/>
          <w:szCs w:val="20"/>
        </w:rPr>
        <w:t xml:space="preserve">. Een schadevergoeding betaal je aan het </w:t>
      </w:r>
      <w:r w:rsidRPr="00BB7597">
        <w:rPr>
          <w:rFonts w:ascii="Arial" w:hAnsi="Arial" w:cs="Arial"/>
          <w:b/>
          <w:bCs w:val="0"/>
          <w:sz w:val="20"/>
          <w:szCs w:val="20"/>
        </w:rPr>
        <w:t>slachtoffer</w:t>
      </w:r>
      <w:r w:rsidRPr="00BB7597">
        <w:rPr>
          <w:rFonts w:ascii="Arial" w:hAnsi="Arial" w:cs="Arial"/>
          <w:bCs w:val="0"/>
          <w:sz w:val="20"/>
          <w:szCs w:val="20"/>
        </w:rPr>
        <w:t>.</w:t>
      </w:r>
    </w:p>
    <w:p w:rsidR="00CC73A3" w:rsidRPr="00BB7597" w:rsidRDefault="00CC73A3" w:rsidP="00CC73A3">
      <w:pPr>
        <w:pStyle w:val="Geenafstand"/>
        <w:spacing w:line="260" w:lineRule="atLeast"/>
        <w:rPr>
          <w:rFonts w:ascii="Arial" w:hAnsi="Arial" w:cs="Arial"/>
          <w:b/>
          <w:bCs w:val="0"/>
          <w:sz w:val="20"/>
          <w:szCs w:val="20"/>
        </w:rPr>
      </w:pPr>
    </w:p>
    <w:p w:rsidR="00CC73A3" w:rsidRPr="00BB7597" w:rsidRDefault="00CC73A3" w:rsidP="00CC73A3">
      <w:pPr>
        <w:pStyle w:val="Geenafstand"/>
        <w:spacing w:line="260" w:lineRule="atLeast"/>
        <w:rPr>
          <w:rFonts w:ascii="Arial" w:hAnsi="Arial" w:cs="Arial"/>
          <w:b/>
          <w:bCs w:val="0"/>
          <w:sz w:val="20"/>
          <w:szCs w:val="20"/>
        </w:rPr>
      </w:pPr>
      <w:r w:rsidRPr="00BB7597">
        <w:rPr>
          <w:rFonts w:ascii="Arial" w:hAnsi="Arial" w:cs="Arial"/>
          <w:bCs w:val="0"/>
          <w:sz w:val="20"/>
          <w:szCs w:val="20"/>
        </w:rPr>
        <w:t xml:space="preserve">Uit de </w:t>
      </w:r>
      <w:r w:rsidRPr="00BB7597">
        <w:rPr>
          <w:rFonts w:ascii="Arial" w:hAnsi="Arial" w:cs="Arial"/>
          <w:b/>
          <w:bCs w:val="0"/>
          <w:sz w:val="20"/>
          <w:szCs w:val="20"/>
        </w:rPr>
        <w:t>misdaadstatistieken</w:t>
      </w:r>
      <w:r w:rsidRPr="00BB7597">
        <w:rPr>
          <w:rFonts w:ascii="Arial" w:hAnsi="Arial" w:cs="Arial"/>
          <w:bCs w:val="0"/>
          <w:sz w:val="20"/>
          <w:szCs w:val="20"/>
        </w:rPr>
        <w:t xml:space="preserve"> blijkt dat gevangenisstraf vaak niet helpt. Ongeveer de helt van de ex-gevangenen pleegt binnen </w:t>
      </w:r>
      <w:r w:rsidRPr="00BB7597">
        <w:rPr>
          <w:rFonts w:ascii="Arial" w:hAnsi="Arial" w:cs="Arial"/>
          <w:b/>
          <w:bCs w:val="0"/>
          <w:sz w:val="20"/>
          <w:szCs w:val="20"/>
        </w:rPr>
        <w:t xml:space="preserve">twee </w:t>
      </w:r>
      <w:r w:rsidRPr="00BB7597">
        <w:rPr>
          <w:rFonts w:ascii="Arial" w:hAnsi="Arial" w:cs="Arial"/>
          <w:bCs w:val="0"/>
          <w:sz w:val="20"/>
          <w:szCs w:val="20"/>
        </w:rPr>
        <w:t xml:space="preserve">jaar na hun vrijlating opnieuw een misdaad. Dit noemen we </w:t>
      </w:r>
      <w:r w:rsidRPr="00BB7597">
        <w:rPr>
          <w:rFonts w:ascii="Arial" w:hAnsi="Arial" w:cs="Arial"/>
          <w:b/>
          <w:bCs w:val="0"/>
          <w:sz w:val="20"/>
          <w:szCs w:val="20"/>
        </w:rPr>
        <w:t>recidive</w:t>
      </w:r>
      <w:r w:rsidRPr="00BB7597">
        <w:rPr>
          <w:rFonts w:ascii="Arial" w:hAnsi="Arial" w:cs="Arial"/>
          <w:bCs w:val="0"/>
          <w:sz w:val="20"/>
          <w:szCs w:val="20"/>
        </w:rPr>
        <w:t xml:space="preserve">. Daarom zijn er instanties die veroordeelden helpen, zoals de </w:t>
      </w:r>
      <w:r w:rsidRPr="00BB7597">
        <w:rPr>
          <w:rFonts w:ascii="Arial" w:hAnsi="Arial" w:cs="Arial"/>
          <w:b/>
          <w:bCs w:val="0"/>
          <w:sz w:val="20"/>
          <w:szCs w:val="20"/>
        </w:rPr>
        <w:t>reclassering</w:t>
      </w:r>
      <w:r w:rsidRPr="00BB7597">
        <w:rPr>
          <w:rFonts w:ascii="Arial" w:hAnsi="Arial" w:cs="Arial"/>
          <w:bCs w:val="0"/>
          <w:sz w:val="20"/>
          <w:szCs w:val="20"/>
        </w:rPr>
        <w:t>.</w:t>
      </w:r>
    </w:p>
    <w:p w:rsidR="00CC73A3" w:rsidRDefault="00CC73A3" w:rsidP="00CC73A3">
      <w:pPr>
        <w:pStyle w:val="Geenafstand"/>
        <w:spacing w:line="260" w:lineRule="atLeast"/>
        <w:rPr>
          <w:rFonts w:ascii="Arial" w:hAnsi="Arial" w:cs="Arial"/>
          <w:bCs w:val="0"/>
          <w:sz w:val="20"/>
          <w:szCs w:val="20"/>
        </w:rPr>
      </w:pPr>
    </w:p>
    <w:p w:rsidR="00CC73A3" w:rsidRPr="00F65F5E" w:rsidRDefault="00CC73A3" w:rsidP="00CC73A3">
      <w:pPr>
        <w:pStyle w:val="Geenafstand"/>
        <w:spacing w:line="260" w:lineRule="atLeast"/>
        <w:rPr>
          <w:rFonts w:ascii="Arial" w:hAnsi="Arial" w:cs="Arial"/>
          <w:bCs w:val="0"/>
          <w:sz w:val="20"/>
          <w:szCs w:val="20"/>
        </w:rPr>
      </w:pPr>
    </w:p>
    <w:p w:rsidR="00CC73A3" w:rsidRDefault="00CC73A3" w:rsidP="00CC73A3">
      <w:pPr>
        <w:pStyle w:val="Geenafstand"/>
        <w:spacing w:line="260" w:lineRule="atLeast"/>
        <w:rPr>
          <w:rFonts w:ascii="Arial" w:hAnsi="Arial" w:cs="Arial"/>
          <w:b/>
          <w:bCs w:val="0"/>
          <w:sz w:val="20"/>
          <w:szCs w:val="20"/>
        </w:rPr>
        <w:sectPr w:rsidR="00CC73A3" w:rsidSect="00BB7597">
          <w:headerReference w:type="even" r:id="rId34"/>
          <w:headerReference w:type="default" r:id="rId35"/>
          <w:pgSz w:w="11906" w:h="16838"/>
          <w:pgMar w:top="1474" w:right="1134" w:bottom="1418" w:left="1134" w:header="709" w:footer="709" w:gutter="0"/>
          <w:cols w:space="708"/>
          <w:docGrid w:linePitch="360"/>
        </w:sectPr>
      </w:pPr>
    </w:p>
    <w:p w:rsidR="00CC73A3" w:rsidRPr="00BB7597" w:rsidRDefault="00CC73A3" w:rsidP="00CC73A3">
      <w:pPr>
        <w:pStyle w:val="Kop1"/>
      </w:pPr>
      <w:r w:rsidRPr="00BB7597">
        <w:lastRenderedPageBreak/>
        <w:t>EXAMENOPGAVEN HOOFDSTUK 7 EN 8  blz. 96 en 97</w:t>
      </w: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tabs>
          <w:tab w:val="left" w:pos="426"/>
        </w:tabs>
        <w:spacing w:line="260" w:lineRule="atLeast"/>
        <w:ind w:left="851" w:hanging="851"/>
        <w:rPr>
          <w:rFonts w:ascii="Arial" w:hAnsi="Arial" w:cs="Arial"/>
          <w:bCs w:val="0"/>
          <w:sz w:val="20"/>
          <w:szCs w:val="20"/>
        </w:rPr>
      </w:pPr>
      <w:r w:rsidRPr="00BB7597">
        <w:rPr>
          <w:rFonts w:ascii="Arial" w:hAnsi="Arial" w:cs="Arial"/>
          <w:bCs w:val="0"/>
          <w:sz w:val="20"/>
          <w:szCs w:val="20"/>
        </w:rPr>
        <w:t>1</w:t>
      </w:r>
      <w:r>
        <w:rPr>
          <w:rFonts w:ascii="Arial" w:hAnsi="Arial" w:cs="Arial"/>
          <w:bCs w:val="0"/>
          <w:sz w:val="20"/>
          <w:szCs w:val="20"/>
        </w:rPr>
        <w:tab/>
      </w:r>
      <w:r w:rsidRPr="00BB7597">
        <w:rPr>
          <w:rFonts w:ascii="Arial" w:hAnsi="Arial" w:cs="Arial"/>
          <w:bCs w:val="0"/>
          <w:sz w:val="20"/>
          <w:szCs w:val="20"/>
        </w:rPr>
        <w:t>B</w:t>
      </w:r>
      <w:r>
        <w:rPr>
          <w:rFonts w:ascii="Arial" w:hAnsi="Arial" w:cs="Arial"/>
          <w:bCs w:val="0"/>
          <w:sz w:val="20"/>
          <w:szCs w:val="20"/>
        </w:rPr>
        <w:tab/>
      </w:r>
      <w:r w:rsidRPr="00BB7597">
        <w:rPr>
          <w:rFonts w:ascii="Arial" w:hAnsi="Arial" w:cs="Arial"/>
          <w:bCs w:val="0"/>
          <w:sz w:val="20"/>
          <w:szCs w:val="20"/>
        </w:rPr>
        <w:t>De echtscheidingszaak door een civiele rechter en de verkeersovertreding door een kantonrechter.</w:t>
      </w: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tabs>
          <w:tab w:val="left" w:pos="426"/>
        </w:tabs>
        <w:spacing w:line="260" w:lineRule="atLeast"/>
        <w:ind w:left="851" w:hanging="851"/>
        <w:rPr>
          <w:rFonts w:ascii="Arial" w:hAnsi="Arial" w:cs="Arial"/>
          <w:bCs w:val="0"/>
          <w:sz w:val="20"/>
          <w:szCs w:val="20"/>
        </w:rPr>
      </w:pPr>
      <w:r w:rsidRPr="00BB7597">
        <w:rPr>
          <w:rFonts w:ascii="Arial" w:hAnsi="Arial" w:cs="Arial"/>
          <w:bCs w:val="0"/>
          <w:sz w:val="20"/>
          <w:szCs w:val="20"/>
        </w:rPr>
        <w:t>2</w:t>
      </w:r>
      <w:r>
        <w:rPr>
          <w:rFonts w:ascii="Arial" w:hAnsi="Arial" w:cs="Arial"/>
          <w:bCs w:val="0"/>
          <w:sz w:val="20"/>
          <w:szCs w:val="20"/>
        </w:rPr>
        <w:tab/>
      </w:r>
      <w:r w:rsidRPr="00BB7597">
        <w:rPr>
          <w:rFonts w:ascii="Arial" w:hAnsi="Arial" w:cs="Arial"/>
          <w:bCs w:val="0"/>
          <w:sz w:val="20"/>
          <w:szCs w:val="20"/>
        </w:rPr>
        <w:t>C</w:t>
      </w:r>
      <w:r>
        <w:rPr>
          <w:rFonts w:ascii="Arial" w:hAnsi="Arial" w:cs="Arial"/>
          <w:bCs w:val="0"/>
          <w:sz w:val="20"/>
          <w:szCs w:val="20"/>
        </w:rPr>
        <w:tab/>
      </w:r>
      <w:r w:rsidRPr="00BB7597">
        <w:rPr>
          <w:rFonts w:ascii="Arial" w:hAnsi="Arial" w:cs="Arial"/>
          <w:bCs w:val="0"/>
          <w:sz w:val="20"/>
          <w:szCs w:val="20"/>
        </w:rPr>
        <w:t>De officier van justitie.</w:t>
      </w: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tabs>
          <w:tab w:val="left" w:pos="426"/>
        </w:tabs>
        <w:spacing w:line="260" w:lineRule="atLeast"/>
        <w:ind w:left="851" w:hanging="851"/>
        <w:rPr>
          <w:rFonts w:ascii="Arial" w:hAnsi="Arial" w:cs="Arial"/>
          <w:bCs w:val="0"/>
          <w:sz w:val="20"/>
          <w:szCs w:val="20"/>
        </w:rPr>
      </w:pPr>
      <w:r w:rsidRPr="00BB7597">
        <w:rPr>
          <w:rFonts w:ascii="Arial" w:hAnsi="Arial" w:cs="Arial"/>
          <w:bCs w:val="0"/>
          <w:sz w:val="20"/>
          <w:szCs w:val="20"/>
        </w:rPr>
        <w:t>3</w:t>
      </w:r>
      <w:r>
        <w:rPr>
          <w:rFonts w:ascii="Arial" w:hAnsi="Arial" w:cs="Arial"/>
          <w:bCs w:val="0"/>
          <w:sz w:val="20"/>
          <w:szCs w:val="20"/>
        </w:rPr>
        <w:tab/>
      </w:r>
      <w:r w:rsidRPr="00BB7597">
        <w:rPr>
          <w:rFonts w:ascii="Arial" w:hAnsi="Arial" w:cs="Arial"/>
          <w:bCs w:val="0"/>
          <w:sz w:val="20"/>
          <w:szCs w:val="20"/>
        </w:rPr>
        <w:t>B</w:t>
      </w:r>
      <w:r>
        <w:rPr>
          <w:rFonts w:ascii="Arial" w:hAnsi="Arial" w:cs="Arial"/>
          <w:bCs w:val="0"/>
          <w:sz w:val="20"/>
          <w:szCs w:val="20"/>
        </w:rPr>
        <w:tab/>
      </w:r>
      <w:r w:rsidRPr="00BB7597">
        <w:rPr>
          <w:rFonts w:ascii="Arial" w:hAnsi="Arial" w:cs="Arial"/>
          <w:bCs w:val="0"/>
          <w:sz w:val="20"/>
          <w:szCs w:val="20"/>
        </w:rPr>
        <w:t>Officier van justitie.</w:t>
      </w:r>
    </w:p>
    <w:p w:rsidR="00CC73A3" w:rsidRPr="00BB7597" w:rsidRDefault="00CC73A3" w:rsidP="00CC73A3">
      <w:pPr>
        <w:pStyle w:val="Geenafstand"/>
        <w:spacing w:line="260" w:lineRule="atLeast"/>
        <w:rPr>
          <w:rFonts w:ascii="Arial" w:hAnsi="Arial" w:cs="Arial"/>
          <w:bCs w:val="0"/>
          <w:sz w:val="20"/>
          <w:szCs w:val="20"/>
        </w:rPr>
      </w:pPr>
    </w:p>
    <w:p w:rsidR="00CC73A3" w:rsidRDefault="00CC73A3" w:rsidP="00CC73A3">
      <w:pPr>
        <w:pStyle w:val="Geenafstand"/>
        <w:spacing w:line="260" w:lineRule="atLeast"/>
        <w:ind w:left="426" w:hanging="426"/>
        <w:rPr>
          <w:rFonts w:ascii="Arial" w:hAnsi="Arial" w:cs="Arial"/>
          <w:bCs w:val="0"/>
          <w:sz w:val="20"/>
          <w:szCs w:val="20"/>
        </w:rPr>
      </w:pPr>
      <w:r w:rsidRPr="00BB7597">
        <w:rPr>
          <w:rFonts w:ascii="Arial" w:hAnsi="Arial" w:cs="Arial"/>
          <w:bCs w:val="0"/>
          <w:sz w:val="20"/>
          <w:szCs w:val="20"/>
        </w:rPr>
        <w:t>4</w:t>
      </w:r>
      <w:r>
        <w:rPr>
          <w:rFonts w:ascii="Arial" w:hAnsi="Arial" w:cs="Arial"/>
          <w:bCs w:val="0"/>
          <w:sz w:val="20"/>
          <w:szCs w:val="20"/>
        </w:rPr>
        <w:tab/>
      </w:r>
      <w:r w:rsidRPr="00BB7597">
        <w:rPr>
          <w:rFonts w:ascii="Arial" w:hAnsi="Arial" w:cs="Arial"/>
          <w:bCs w:val="0"/>
          <w:i/>
          <w:sz w:val="20"/>
          <w:szCs w:val="20"/>
        </w:rPr>
        <w:t>Juiste antwoorden zijn (twee van de volgende):</w:t>
      </w:r>
    </w:p>
    <w:p w:rsidR="00CC73A3" w:rsidRDefault="00CC73A3" w:rsidP="00CC73A3">
      <w:pPr>
        <w:pStyle w:val="Geenafstand"/>
        <w:spacing w:line="260" w:lineRule="atLeast"/>
        <w:ind w:left="851" w:hanging="425"/>
        <w:rPr>
          <w:rFonts w:ascii="Arial" w:hAnsi="Arial" w:cs="Arial"/>
          <w:bCs w:val="0"/>
          <w:sz w:val="20"/>
          <w:szCs w:val="20"/>
        </w:rPr>
      </w:pPr>
      <w:r>
        <w:rPr>
          <w:rFonts w:ascii="Arial" w:hAnsi="Arial" w:cs="Arial"/>
          <w:bCs w:val="0"/>
          <w:sz w:val="20"/>
          <w:szCs w:val="20"/>
        </w:rPr>
        <w:t>-</w:t>
      </w:r>
      <w:r>
        <w:rPr>
          <w:rFonts w:ascii="Arial" w:hAnsi="Arial" w:cs="Arial"/>
          <w:bCs w:val="0"/>
          <w:sz w:val="20"/>
          <w:szCs w:val="20"/>
        </w:rPr>
        <w:tab/>
      </w:r>
      <w:r w:rsidRPr="00BB7597">
        <w:rPr>
          <w:rFonts w:ascii="Arial" w:hAnsi="Arial" w:cs="Arial"/>
          <w:bCs w:val="0"/>
          <w:sz w:val="20"/>
          <w:szCs w:val="20"/>
        </w:rPr>
        <w:t>Spreektijd tijdens de zitting.</w:t>
      </w:r>
    </w:p>
    <w:p w:rsidR="00CC73A3" w:rsidRDefault="00CC73A3" w:rsidP="00CC73A3">
      <w:pPr>
        <w:pStyle w:val="Geenafstand"/>
        <w:spacing w:line="260" w:lineRule="atLeast"/>
        <w:ind w:left="851" w:hanging="425"/>
        <w:rPr>
          <w:rFonts w:ascii="Arial" w:hAnsi="Arial" w:cs="Arial"/>
          <w:bCs w:val="0"/>
          <w:sz w:val="20"/>
          <w:szCs w:val="20"/>
        </w:rPr>
      </w:pPr>
      <w:r>
        <w:rPr>
          <w:rFonts w:ascii="Arial" w:hAnsi="Arial" w:cs="Arial"/>
          <w:bCs w:val="0"/>
          <w:sz w:val="20"/>
          <w:szCs w:val="20"/>
        </w:rPr>
        <w:t>-</w:t>
      </w:r>
      <w:r>
        <w:rPr>
          <w:rFonts w:ascii="Arial" w:hAnsi="Arial" w:cs="Arial"/>
          <w:bCs w:val="0"/>
          <w:sz w:val="20"/>
          <w:szCs w:val="20"/>
        </w:rPr>
        <w:tab/>
      </w:r>
      <w:r w:rsidRPr="00BB7597">
        <w:rPr>
          <w:rFonts w:ascii="Arial" w:hAnsi="Arial" w:cs="Arial"/>
          <w:bCs w:val="0"/>
          <w:sz w:val="20"/>
          <w:szCs w:val="20"/>
        </w:rPr>
        <w:t>Recht om schadevergoeding te vragen.</w:t>
      </w:r>
    </w:p>
    <w:p w:rsidR="00CC73A3" w:rsidRDefault="00CC73A3" w:rsidP="00CC73A3">
      <w:pPr>
        <w:pStyle w:val="Geenafstand"/>
        <w:spacing w:line="260" w:lineRule="atLeast"/>
        <w:ind w:left="851" w:hanging="425"/>
        <w:rPr>
          <w:rFonts w:ascii="Arial" w:hAnsi="Arial" w:cs="Arial"/>
          <w:bCs w:val="0"/>
          <w:sz w:val="20"/>
          <w:szCs w:val="20"/>
        </w:rPr>
      </w:pPr>
      <w:r>
        <w:rPr>
          <w:rFonts w:ascii="Arial" w:hAnsi="Arial" w:cs="Arial"/>
          <w:bCs w:val="0"/>
          <w:sz w:val="20"/>
          <w:szCs w:val="20"/>
        </w:rPr>
        <w:t>-</w:t>
      </w:r>
      <w:r>
        <w:rPr>
          <w:rFonts w:ascii="Arial" w:hAnsi="Arial" w:cs="Arial"/>
          <w:bCs w:val="0"/>
          <w:sz w:val="20"/>
          <w:szCs w:val="20"/>
        </w:rPr>
        <w:tab/>
      </w:r>
      <w:r w:rsidRPr="00BB7597">
        <w:rPr>
          <w:rFonts w:ascii="Arial" w:hAnsi="Arial" w:cs="Arial"/>
          <w:bCs w:val="0"/>
          <w:sz w:val="20"/>
          <w:szCs w:val="20"/>
        </w:rPr>
        <w:t>Slachtofferhulp.</w:t>
      </w:r>
    </w:p>
    <w:p w:rsidR="00CC73A3" w:rsidRDefault="00CC73A3" w:rsidP="00CC73A3">
      <w:pPr>
        <w:pStyle w:val="Geenafstand"/>
        <w:spacing w:line="260" w:lineRule="atLeast"/>
        <w:ind w:left="851" w:hanging="425"/>
        <w:rPr>
          <w:rFonts w:ascii="Arial" w:hAnsi="Arial" w:cs="Arial"/>
          <w:bCs w:val="0"/>
          <w:sz w:val="20"/>
          <w:szCs w:val="20"/>
        </w:rPr>
      </w:pPr>
      <w:r>
        <w:rPr>
          <w:rFonts w:ascii="Arial" w:hAnsi="Arial" w:cs="Arial"/>
          <w:bCs w:val="0"/>
          <w:sz w:val="20"/>
          <w:szCs w:val="20"/>
        </w:rPr>
        <w:t>-</w:t>
      </w:r>
      <w:r>
        <w:rPr>
          <w:rFonts w:ascii="Arial" w:hAnsi="Arial" w:cs="Arial"/>
          <w:bCs w:val="0"/>
          <w:sz w:val="20"/>
          <w:szCs w:val="20"/>
        </w:rPr>
        <w:tab/>
      </w:r>
      <w:r w:rsidRPr="00BB7597">
        <w:rPr>
          <w:rFonts w:ascii="Arial" w:hAnsi="Arial" w:cs="Arial"/>
          <w:bCs w:val="0"/>
          <w:sz w:val="20"/>
          <w:szCs w:val="20"/>
        </w:rPr>
        <w:t>Recht op informatie (onder andere over het verloop van de zaak).</w:t>
      </w:r>
    </w:p>
    <w:p w:rsidR="00CC73A3" w:rsidRDefault="00CC73A3" w:rsidP="00CC73A3">
      <w:pPr>
        <w:pStyle w:val="Geenafstand"/>
        <w:spacing w:line="260" w:lineRule="atLeast"/>
        <w:ind w:left="851" w:hanging="425"/>
        <w:rPr>
          <w:rFonts w:ascii="Arial" w:hAnsi="Arial" w:cs="Arial"/>
          <w:bCs w:val="0"/>
          <w:sz w:val="20"/>
          <w:szCs w:val="20"/>
        </w:rPr>
      </w:pPr>
      <w:r>
        <w:rPr>
          <w:rFonts w:ascii="Arial" w:hAnsi="Arial" w:cs="Arial"/>
          <w:bCs w:val="0"/>
          <w:sz w:val="20"/>
          <w:szCs w:val="20"/>
        </w:rPr>
        <w:t>-</w:t>
      </w:r>
      <w:r>
        <w:rPr>
          <w:rFonts w:ascii="Arial" w:hAnsi="Arial" w:cs="Arial"/>
          <w:bCs w:val="0"/>
          <w:sz w:val="20"/>
          <w:szCs w:val="20"/>
        </w:rPr>
        <w:tab/>
      </w:r>
      <w:r w:rsidRPr="00BB7597">
        <w:rPr>
          <w:rFonts w:ascii="Arial" w:hAnsi="Arial" w:cs="Arial"/>
          <w:bCs w:val="0"/>
          <w:sz w:val="20"/>
          <w:szCs w:val="20"/>
        </w:rPr>
        <w:t>Recht op een tolk (</w:t>
      </w:r>
      <w:r>
        <w:rPr>
          <w:rFonts w:ascii="Arial" w:hAnsi="Arial" w:cs="Arial"/>
          <w:bCs w:val="0"/>
          <w:sz w:val="20"/>
          <w:szCs w:val="20"/>
        </w:rPr>
        <w:t>bij onvoldoende beheersing van</w:t>
      </w:r>
      <w:r w:rsidRPr="00BB7597">
        <w:rPr>
          <w:rFonts w:ascii="Arial" w:hAnsi="Arial" w:cs="Arial"/>
          <w:bCs w:val="0"/>
          <w:sz w:val="20"/>
          <w:szCs w:val="20"/>
        </w:rPr>
        <w:t xml:space="preserve"> de Nederlandse taal).</w:t>
      </w:r>
    </w:p>
    <w:p w:rsidR="00CC73A3" w:rsidRDefault="00CC73A3" w:rsidP="00CC73A3">
      <w:pPr>
        <w:pStyle w:val="Geenafstand"/>
        <w:spacing w:line="260" w:lineRule="atLeast"/>
        <w:ind w:left="851" w:hanging="425"/>
        <w:rPr>
          <w:rFonts w:ascii="Arial" w:hAnsi="Arial" w:cs="Arial"/>
          <w:bCs w:val="0"/>
          <w:sz w:val="20"/>
          <w:szCs w:val="20"/>
        </w:rPr>
      </w:pPr>
      <w:r>
        <w:rPr>
          <w:rFonts w:ascii="Arial" w:hAnsi="Arial" w:cs="Arial"/>
          <w:bCs w:val="0"/>
          <w:sz w:val="20"/>
          <w:szCs w:val="20"/>
        </w:rPr>
        <w:t>-</w:t>
      </w:r>
      <w:r>
        <w:rPr>
          <w:rFonts w:ascii="Arial" w:hAnsi="Arial" w:cs="Arial"/>
          <w:bCs w:val="0"/>
          <w:sz w:val="20"/>
          <w:szCs w:val="20"/>
        </w:rPr>
        <w:tab/>
      </w:r>
      <w:r w:rsidRPr="00BB7597">
        <w:rPr>
          <w:rFonts w:ascii="Arial" w:hAnsi="Arial" w:cs="Arial"/>
          <w:bCs w:val="0"/>
          <w:sz w:val="20"/>
          <w:szCs w:val="20"/>
        </w:rPr>
        <w:t>Recht op bijstand van een raadsman.</w:t>
      </w:r>
    </w:p>
    <w:p w:rsidR="00CC73A3" w:rsidRPr="00BB7597" w:rsidRDefault="00CC73A3" w:rsidP="00CC73A3">
      <w:pPr>
        <w:pStyle w:val="Geenafstand"/>
        <w:spacing w:line="260" w:lineRule="atLeast"/>
        <w:ind w:left="851" w:hanging="425"/>
        <w:rPr>
          <w:rFonts w:ascii="Arial" w:hAnsi="Arial" w:cs="Arial"/>
          <w:bCs w:val="0"/>
          <w:sz w:val="20"/>
          <w:szCs w:val="20"/>
        </w:rPr>
      </w:pPr>
      <w:r>
        <w:rPr>
          <w:rFonts w:ascii="Arial" w:hAnsi="Arial" w:cs="Arial"/>
          <w:bCs w:val="0"/>
          <w:sz w:val="20"/>
          <w:szCs w:val="20"/>
        </w:rPr>
        <w:t>-</w:t>
      </w:r>
      <w:r>
        <w:rPr>
          <w:rFonts w:ascii="Arial" w:hAnsi="Arial" w:cs="Arial"/>
          <w:bCs w:val="0"/>
          <w:sz w:val="20"/>
          <w:szCs w:val="20"/>
        </w:rPr>
        <w:tab/>
      </w:r>
      <w:r w:rsidRPr="00BB7597">
        <w:rPr>
          <w:rFonts w:ascii="Arial" w:hAnsi="Arial" w:cs="Arial"/>
          <w:bCs w:val="0"/>
          <w:sz w:val="20"/>
          <w:szCs w:val="20"/>
        </w:rPr>
        <w:t>Recht om beklag te doen als een officier van justitie besluit de zaak niet te vervolgen.</w:t>
      </w: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tabs>
          <w:tab w:val="left" w:pos="426"/>
        </w:tabs>
        <w:spacing w:line="260" w:lineRule="atLeast"/>
        <w:ind w:left="851" w:hanging="851"/>
        <w:rPr>
          <w:rFonts w:ascii="Arial" w:hAnsi="Arial" w:cs="Arial"/>
          <w:bCs w:val="0"/>
          <w:sz w:val="20"/>
          <w:szCs w:val="20"/>
        </w:rPr>
      </w:pPr>
      <w:r w:rsidRPr="00BB7597">
        <w:rPr>
          <w:rFonts w:ascii="Arial" w:hAnsi="Arial" w:cs="Arial"/>
          <w:bCs w:val="0"/>
          <w:sz w:val="20"/>
          <w:szCs w:val="20"/>
        </w:rPr>
        <w:t>5</w:t>
      </w:r>
      <w:r>
        <w:rPr>
          <w:rFonts w:ascii="Arial" w:hAnsi="Arial" w:cs="Arial"/>
          <w:bCs w:val="0"/>
          <w:sz w:val="20"/>
          <w:szCs w:val="20"/>
        </w:rPr>
        <w:tab/>
      </w:r>
      <w:r w:rsidRPr="00BB7597">
        <w:rPr>
          <w:rFonts w:ascii="Arial" w:hAnsi="Arial" w:cs="Arial"/>
          <w:bCs w:val="0"/>
          <w:sz w:val="20"/>
          <w:szCs w:val="20"/>
        </w:rPr>
        <w:t>A</w:t>
      </w:r>
      <w:r w:rsidRPr="00BB7597">
        <w:rPr>
          <w:rFonts w:ascii="Arial" w:hAnsi="Arial" w:cs="Arial"/>
          <w:bCs w:val="0"/>
          <w:sz w:val="20"/>
          <w:szCs w:val="20"/>
        </w:rPr>
        <w:tab/>
        <w:t>3.</w:t>
      </w:r>
    </w:p>
    <w:p w:rsidR="00CC73A3" w:rsidRPr="00BB7597" w:rsidRDefault="00CC73A3" w:rsidP="00CC73A3">
      <w:pPr>
        <w:pStyle w:val="Geenafstand"/>
        <w:spacing w:line="260" w:lineRule="atLeast"/>
        <w:ind w:left="851" w:hanging="425"/>
        <w:rPr>
          <w:rFonts w:ascii="Arial" w:hAnsi="Arial" w:cs="Arial"/>
          <w:bCs w:val="0"/>
          <w:sz w:val="20"/>
          <w:szCs w:val="20"/>
        </w:rPr>
      </w:pPr>
      <w:r w:rsidRPr="00BB7597">
        <w:rPr>
          <w:rFonts w:ascii="Arial" w:hAnsi="Arial" w:cs="Arial"/>
          <w:bCs w:val="0"/>
          <w:sz w:val="20"/>
          <w:szCs w:val="20"/>
        </w:rPr>
        <w:t>B</w:t>
      </w:r>
      <w:r w:rsidRPr="00BB7597">
        <w:rPr>
          <w:rFonts w:ascii="Arial" w:hAnsi="Arial" w:cs="Arial"/>
          <w:bCs w:val="0"/>
          <w:sz w:val="20"/>
          <w:szCs w:val="20"/>
        </w:rPr>
        <w:tab/>
        <w:t>1.</w:t>
      </w:r>
    </w:p>
    <w:p w:rsidR="00CC73A3" w:rsidRPr="00BB7597" w:rsidRDefault="00CC73A3" w:rsidP="00CC73A3">
      <w:pPr>
        <w:pStyle w:val="Geenafstand"/>
        <w:spacing w:line="260" w:lineRule="atLeast"/>
        <w:ind w:left="851" w:hanging="425"/>
        <w:rPr>
          <w:rFonts w:ascii="Arial" w:hAnsi="Arial" w:cs="Arial"/>
          <w:bCs w:val="0"/>
          <w:sz w:val="20"/>
          <w:szCs w:val="20"/>
        </w:rPr>
      </w:pPr>
      <w:r w:rsidRPr="00BB7597">
        <w:rPr>
          <w:rFonts w:ascii="Arial" w:hAnsi="Arial" w:cs="Arial"/>
          <w:bCs w:val="0"/>
          <w:sz w:val="20"/>
          <w:szCs w:val="20"/>
        </w:rPr>
        <w:t>C</w:t>
      </w:r>
      <w:r w:rsidRPr="00BB7597">
        <w:rPr>
          <w:rFonts w:ascii="Arial" w:hAnsi="Arial" w:cs="Arial"/>
          <w:bCs w:val="0"/>
          <w:sz w:val="20"/>
          <w:szCs w:val="20"/>
        </w:rPr>
        <w:tab/>
        <w:t>2.</w:t>
      </w:r>
    </w:p>
    <w:p w:rsidR="00CC73A3" w:rsidRPr="00BB7597" w:rsidRDefault="00CC73A3" w:rsidP="00CC73A3">
      <w:pPr>
        <w:pStyle w:val="Geenafstand"/>
        <w:spacing w:line="260" w:lineRule="atLeast"/>
        <w:ind w:left="851" w:hanging="425"/>
        <w:rPr>
          <w:rFonts w:ascii="Arial" w:hAnsi="Arial" w:cs="Arial"/>
          <w:bCs w:val="0"/>
          <w:sz w:val="20"/>
          <w:szCs w:val="20"/>
        </w:rPr>
      </w:pPr>
      <w:r w:rsidRPr="00BB7597">
        <w:rPr>
          <w:rFonts w:ascii="Arial" w:hAnsi="Arial" w:cs="Arial"/>
          <w:bCs w:val="0"/>
          <w:sz w:val="20"/>
          <w:szCs w:val="20"/>
        </w:rPr>
        <w:t>D</w:t>
      </w:r>
      <w:r w:rsidRPr="00BB7597">
        <w:rPr>
          <w:rFonts w:ascii="Arial" w:hAnsi="Arial" w:cs="Arial"/>
          <w:bCs w:val="0"/>
          <w:sz w:val="20"/>
          <w:szCs w:val="20"/>
        </w:rPr>
        <w:tab/>
        <w:t>3.</w:t>
      </w:r>
    </w:p>
    <w:p w:rsidR="00CC73A3" w:rsidRPr="00BB7597" w:rsidRDefault="00CC73A3" w:rsidP="00CC73A3">
      <w:pPr>
        <w:pStyle w:val="Geenafstand"/>
        <w:spacing w:line="260" w:lineRule="atLeast"/>
        <w:rPr>
          <w:rFonts w:ascii="Arial" w:hAnsi="Arial" w:cs="Arial"/>
          <w:bCs w:val="0"/>
          <w:sz w:val="20"/>
          <w:szCs w:val="20"/>
        </w:rPr>
      </w:pPr>
    </w:p>
    <w:p w:rsidR="00CC73A3" w:rsidRPr="00BB7597" w:rsidRDefault="00CC73A3" w:rsidP="00CC73A3">
      <w:pPr>
        <w:pStyle w:val="Geenafstand"/>
        <w:spacing w:line="260" w:lineRule="atLeast"/>
        <w:ind w:left="426" w:hanging="426"/>
        <w:rPr>
          <w:rFonts w:ascii="Arial" w:hAnsi="Arial" w:cs="Arial"/>
          <w:bCs w:val="0"/>
          <w:sz w:val="20"/>
          <w:szCs w:val="20"/>
        </w:rPr>
      </w:pPr>
      <w:r w:rsidRPr="00BB7597">
        <w:rPr>
          <w:rFonts w:ascii="Arial" w:hAnsi="Arial" w:cs="Arial"/>
          <w:bCs w:val="0"/>
          <w:sz w:val="20"/>
          <w:szCs w:val="20"/>
        </w:rPr>
        <w:t>6</w:t>
      </w:r>
      <w:r>
        <w:rPr>
          <w:rFonts w:ascii="Arial" w:hAnsi="Arial" w:cs="Arial"/>
          <w:bCs w:val="0"/>
          <w:sz w:val="20"/>
          <w:szCs w:val="20"/>
        </w:rPr>
        <w:tab/>
      </w:r>
      <w:r w:rsidRPr="00BB7597">
        <w:rPr>
          <w:rFonts w:ascii="Arial" w:hAnsi="Arial" w:cs="Arial"/>
          <w:bCs w:val="0"/>
          <w:sz w:val="20"/>
          <w:szCs w:val="20"/>
        </w:rPr>
        <w:t>Resocialisatie/heropvoeding, want de verdachte heeft er kennelijk niet van geleerd</w:t>
      </w:r>
      <w:r>
        <w:rPr>
          <w:rFonts w:ascii="Arial" w:hAnsi="Arial" w:cs="Arial"/>
          <w:bCs w:val="0"/>
          <w:sz w:val="20"/>
          <w:szCs w:val="20"/>
        </w:rPr>
        <w:t>.</w:t>
      </w:r>
      <w:r w:rsidRPr="00BB7597">
        <w:rPr>
          <w:rFonts w:ascii="Arial" w:hAnsi="Arial" w:cs="Arial"/>
          <w:bCs w:val="0"/>
          <w:sz w:val="20"/>
          <w:szCs w:val="20"/>
        </w:rPr>
        <w:t xml:space="preserve"> / </w:t>
      </w:r>
      <w:r>
        <w:rPr>
          <w:rFonts w:ascii="Arial" w:hAnsi="Arial" w:cs="Arial"/>
          <w:bCs w:val="0"/>
          <w:sz w:val="20"/>
          <w:szCs w:val="20"/>
        </w:rPr>
        <w:t xml:space="preserve">De verdachte </w:t>
      </w:r>
      <w:r w:rsidRPr="00BB7597">
        <w:rPr>
          <w:rFonts w:ascii="Arial" w:hAnsi="Arial" w:cs="Arial"/>
          <w:bCs w:val="0"/>
          <w:sz w:val="20"/>
          <w:szCs w:val="20"/>
        </w:rPr>
        <w:t>heeft door de taakstraf kennelijk niet geleerd dat je niet mag moorden.</w:t>
      </w:r>
    </w:p>
    <w:p w:rsidR="00CC73A3" w:rsidRPr="00BB7597" w:rsidRDefault="00CC73A3" w:rsidP="00CC73A3">
      <w:pPr>
        <w:pStyle w:val="Geenafstand"/>
        <w:spacing w:line="260" w:lineRule="atLeast"/>
        <w:rPr>
          <w:rFonts w:ascii="Arial" w:hAnsi="Arial" w:cs="Arial"/>
          <w:bCs w:val="0"/>
          <w:sz w:val="20"/>
          <w:szCs w:val="20"/>
        </w:rPr>
      </w:pPr>
    </w:p>
    <w:p w:rsidR="00CC73A3" w:rsidRDefault="00CC73A3" w:rsidP="00CC73A3">
      <w:pPr>
        <w:pStyle w:val="Geenafstand"/>
        <w:spacing w:line="260" w:lineRule="atLeast"/>
        <w:ind w:left="426" w:hanging="426"/>
        <w:rPr>
          <w:rFonts w:ascii="Arial" w:hAnsi="Arial" w:cs="Arial"/>
          <w:bCs w:val="0"/>
          <w:sz w:val="20"/>
          <w:szCs w:val="20"/>
        </w:rPr>
      </w:pPr>
      <w:r w:rsidRPr="00BB7597">
        <w:rPr>
          <w:rFonts w:ascii="Arial" w:hAnsi="Arial" w:cs="Arial"/>
          <w:bCs w:val="0"/>
          <w:sz w:val="20"/>
          <w:szCs w:val="20"/>
        </w:rPr>
        <w:t>7</w:t>
      </w:r>
      <w:r>
        <w:rPr>
          <w:rFonts w:ascii="Arial" w:hAnsi="Arial" w:cs="Arial"/>
          <w:bCs w:val="0"/>
          <w:sz w:val="20"/>
          <w:szCs w:val="20"/>
        </w:rPr>
        <w:tab/>
      </w:r>
      <w:r w:rsidRPr="00BB7597">
        <w:rPr>
          <w:rFonts w:ascii="Arial" w:hAnsi="Arial" w:cs="Arial"/>
          <w:bCs w:val="0"/>
          <w:sz w:val="20"/>
          <w:szCs w:val="20"/>
        </w:rPr>
        <w:t>Twintig maanden.</w:t>
      </w:r>
    </w:p>
    <w:p w:rsidR="00CC73A3" w:rsidRPr="00BB7597" w:rsidRDefault="00CC73A3" w:rsidP="00CC73A3">
      <w:pPr>
        <w:pStyle w:val="Geenafstand"/>
        <w:spacing w:line="260" w:lineRule="atLeast"/>
        <w:ind w:left="426"/>
        <w:rPr>
          <w:rFonts w:ascii="Arial" w:hAnsi="Arial" w:cs="Arial"/>
          <w:bCs w:val="0"/>
          <w:i/>
          <w:sz w:val="20"/>
          <w:szCs w:val="20"/>
        </w:rPr>
      </w:pPr>
      <w:r w:rsidRPr="00BB7597">
        <w:rPr>
          <w:rFonts w:ascii="Arial" w:hAnsi="Arial" w:cs="Arial"/>
          <w:bCs w:val="0"/>
          <w:i/>
          <w:sz w:val="20"/>
          <w:szCs w:val="20"/>
        </w:rPr>
        <w:t>Tenzij de man binnen 5 jaar weer de fout ingaat, dan moet hij de resterende 10 maanden (dus 30 maanden in totaal) uitzitten, plus de eventuele straf voor het nieuwe strafbare feit.</w:t>
      </w:r>
    </w:p>
    <w:p w:rsidR="00CC73A3" w:rsidRDefault="00CC73A3" w:rsidP="00CC73A3">
      <w:pPr>
        <w:pStyle w:val="Geenafstand"/>
        <w:spacing w:line="260" w:lineRule="atLeast"/>
        <w:rPr>
          <w:rFonts w:ascii="Arial" w:hAnsi="Arial" w:cs="Arial"/>
          <w:bCs w:val="0"/>
          <w:sz w:val="20"/>
          <w:szCs w:val="20"/>
        </w:rPr>
      </w:pPr>
    </w:p>
    <w:p w:rsidR="00AA3F0A" w:rsidRDefault="00CC73A3">
      <w:bookmarkStart w:id="0" w:name="_GoBack"/>
      <w:bookmarkEnd w:id="0"/>
    </w:p>
    <w:sectPr w:rsidR="00AA3F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Narrow">
    <w:panose1 w:val="00000000000000000000"/>
    <w:charset w:val="00"/>
    <w:family w:val="swiss"/>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Consolas">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C55" w:rsidRPr="00917A82" w:rsidRDefault="00CC73A3" w:rsidP="00EF5B1F">
    <w:pPr>
      <w:pStyle w:val="Voettekst"/>
      <w:rPr>
        <w:rFonts w:cs="Arial"/>
        <w:sz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C55" w:rsidRPr="00D84B13" w:rsidRDefault="00CC73A3" w:rsidP="00EF5B1F">
    <w:pPr>
      <w:pStyle w:val="Koptekst"/>
      <w:pBdr>
        <w:top w:val="single" w:sz="4" w:space="1" w:color="auto"/>
        <w:bottom w:val="single" w:sz="4" w:space="1" w:color="auto"/>
      </w:pBdr>
      <w:tabs>
        <w:tab w:val="clear" w:pos="4536"/>
      </w:tabs>
      <w:ind w:right="7881"/>
      <w:rPr>
        <w:rFonts w:cs="Arial"/>
        <w:sz w:val="20"/>
        <w:lang w:val="nl-NL"/>
      </w:rPr>
    </w:pPr>
    <w:r>
      <w:rPr>
        <w:rFonts w:cs="Arial"/>
        <w:sz w:val="20"/>
        <w:szCs w:val="22"/>
        <w:lang w:val="nl-NL"/>
      </w:rPr>
      <w:t>Wat is criminaliteit?</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C55" w:rsidRPr="00D84B13" w:rsidRDefault="00CC73A3" w:rsidP="009C5CED">
    <w:pPr>
      <w:pStyle w:val="Koptekst"/>
      <w:pBdr>
        <w:top w:val="single" w:sz="4" w:space="1" w:color="auto"/>
        <w:bottom w:val="single" w:sz="4" w:space="1" w:color="auto"/>
      </w:pBdr>
      <w:tabs>
        <w:tab w:val="clear" w:pos="4536"/>
        <w:tab w:val="clear" w:pos="9072"/>
      </w:tabs>
      <w:ind w:left="7088"/>
      <w:rPr>
        <w:rFonts w:cs="Arial"/>
        <w:sz w:val="20"/>
        <w:szCs w:val="22"/>
        <w:lang w:val="nl-NL"/>
      </w:rPr>
    </w:pPr>
    <w:r>
      <w:rPr>
        <w:rFonts w:cs="Arial"/>
        <w:sz w:val="20"/>
        <w:szCs w:val="22"/>
        <w:lang w:val="nl-NL"/>
      </w:rPr>
      <w:t>Nederland is een rechtsstaat</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C55" w:rsidRPr="00D84B13" w:rsidRDefault="00CC73A3" w:rsidP="00D263B5">
    <w:pPr>
      <w:pStyle w:val="Koptekst"/>
      <w:pBdr>
        <w:top w:val="single" w:sz="4" w:space="1" w:color="auto"/>
        <w:bottom w:val="single" w:sz="4" w:space="1" w:color="auto"/>
      </w:pBdr>
      <w:tabs>
        <w:tab w:val="clear" w:pos="4536"/>
      </w:tabs>
      <w:ind w:right="6519"/>
      <w:rPr>
        <w:rFonts w:cs="Arial"/>
        <w:sz w:val="20"/>
        <w:lang w:val="nl-NL"/>
      </w:rPr>
    </w:pPr>
    <w:r>
      <w:rPr>
        <w:rFonts w:cs="Arial"/>
        <w:sz w:val="20"/>
        <w:szCs w:val="22"/>
        <w:lang w:val="nl-NL"/>
      </w:rPr>
      <w:t>Examenopgaven hoofdstuk 3 en 4</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86C" w:rsidRPr="00D84B13" w:rsidRDefault="00CC73A3" w:rsidP="003B286C">
    <w:pPr>
      <w:pStyle w:val="Koptekst"/>
      <w:pBdr>
        <w:top w:val="single" w:sz="4" w:space="1" w:color="auto"/>
        <w:bottom w:val="single" w:sz="4" w:space="1" w:color="auto"/>
      </w:pBdr>
      <w:tabs>
        <w:tab w:val="clear" w:pos="4536"/>
        <w:tab w:val="clear" w:pos="9072"/>
      </w:tabs>
      <w:ind w:left="6521"/>
      <w:rPr>
        <w:rFonts w:cs="Arial"/>
        <w:sz w:val="20"/>
        <w:szCs w:val="22"/>
        <w:lang w:val="nl-NL"/>
      </w:rPr>
    </w:pPr>
    <w:r>
      <w:rPr>
        <w:rFonts w:cs="Arial"/>
        <w:sz w:val="20"/>
        <w:szCs w:val="22"/>
        <w:lang w:val="nl-NL"/>
      </w:rPr>
      <w:t>Examenopgaven hoofdstuk 3 en 4</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C55" w:rsidRPr="00D84B13" w:rsidRDefault="00CC73A3" w:rsidP="00D263B5">
    <w:pPr>
      <w:pStyle w:val="Koptekst"/>
      <w:pBdr>
        <w:top w:val="single" w:sz="4" w:space="1" w:color="auto"/>
        <w:bottom w:val="single" w:sz="4" w:space="1" w:color="auto"/>
      </w:pBdr>
      <w:tabs>
        <w:tab w:val="clear" w:pos="4536"/>
      </w:tabs>
      <w:ind w:right="8362"/>
      <w:rPr>
        <w:rFonts w:cs="Arial"/>
        <w:sz w:val="20"/>
        <w:lang w:val="nl-NL"/>
      </w:rPr>
    </w:pPr>
    <w:r>
      <w:rPr>
        <w:rFonts w:cs="Arial"/>
        <w:sz w:val="20"/>
        <w:szCs w:val="22"/>
        <w:lang w:val="nl-NL"/>
      </w:rPr>
      <w:t>Het strafrecht</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C55" w:rsidRPr="00D84B13" w:rsidRDefault="00CC73A3" w:rsidP="00D263B5">
    <w:pPr>
      <w:pStyle w:val="Koptekst"/>
      <w:pBdr>
        <w:top w:val="single" w:sz="4" w:space="1" w:color="auto"/>
        <w:bottom w:val="single" w:sz="4" w:space="1" w:color="auto"/>
      </w:pBdr>
      <w:tabs>
        <w:tab w:val="clear" w:pos="4536"/>
        <w:tab w:val="clear" w:pos="9072"/>
      </w:tabs>
      <w:ind w:left="8364"/>
      <w:rPr>
        <w:rFonts w:cs="Arial"/>
        <w:sz w:val="20"/>
        <w:szCs w:val="22"/>
        <w:lang w:val="nl-NL"/>
      </w:rPr>
    </w:pPr>
    <w:r>
      <w:rPr>
        <w:rFonts w:cs="Arial"/>
        <w:sz w:val="20"/>
        <w:szCs w:val="22"/>
        <w:lang w:val="nl-NL"/>
      </w:rPr>
      <w:t>Het strafrecht</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C55" w:rsidRPr="00D84B13" w:rsidRDefault="00CC73A3" w:rsidP="00E8771B">
    <w:pPr>
      <w:pStyle w:val="Koptekst"/>
      <w:pBdr>
        <w:top w:val="single" w:sz="4" w:space="1" w:color="auto"/>
        <w:bottom w:val="single" w:sz="4" w:space="1" w:color="auto"/>
      </w:pBdr>
      <w:tabs>
        <w:tab w:val="clear" w:pos="4536"/>
      </w:tabs>
      <w:ind w:right="7511"/>
      <w:rPr>
        <w:rFonts w:cs="Arial"/>
        <w:sz w:val="20"/>
        <w:lang w:val="nl-NL"/>
      </w:rPr>
    </w:pPr>
    <w:r>
      <w:rPr>
        <w:rFonts w:cs="Arial"/>
        <w:sz w:val="20"/>
        <w:szCs w:val="22"/>
        <w:lang w:val="nl-NL"/>
      </w:rPr>
      <w:t>Van politie naar officier</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C55" w:rsidRPr="00D84B13" w:rsidRDefault="00CC73A3" w:rsidP="00D263B5">
    <w:pPr>
      <w:pStyle w:val="Koptekst"/>
      <w:pBdr>
        <w:top w:val="single" w:sz="4" w:space="1" w:color="auto"/>
        <w:bottom w:val="single" w:sz="4" w:space="1" w:color="auto"/>
      </w:pBdr>
      <w:tabs>
        <w:tab w:val="clear" w:pos="4536"/>
        <w:tab w:val="clear" w:pos="9072"/>
      </w:tabs>
      <w:ind w:left="7513"/>
      <w:rPr>
        <w:rFonts w:cs="Arial"/>
        <w:sz w:val="20"/>
        <w:szCs w:val="22"/>
        <w:lang w:val="nl-NL"/>
      </w:rPr>
    </w:pPr>
    <w:r>
      <w:rPr>
        <w:rFonts w:cs="Arial"/>
        <w:sz w:val="20"/>
        <w:szCs w:val="22"/>
        <w:lang w:val="nl-NL"/>
      </w:rPr>
      <w:t>Van politie naar officier</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C55" w:rsidRPr="00D84B13" w:rsidRDefault="00CC73A3" w:rsidP="003A31F9">
    <w:pPr>
      <w:pStyle w:val="Koptekst"/>
      <w:pBdr>
        <w:top w:val="single" w:sz="4" w:space="1" w:color="auto"/>
        <w:bottom w:val="single" w:sz="4" w:space="1" w:color="auto"/>
      </w:pBdr>
      <w:tabs>
        <w:tab w:val="clear" w:pos="4536"/>
      </w:tabs>
      <w:ind w:right="6519"/>
      <w:rPr>
        <w:rFonts w:cs="Arial"/>
        <w:sz w:val="20"/>
        <w:lang w:val="nl-NL"/>
      </w:rPr>
    </w:pPr>
    <w:r>
      <w:rPr>
        <w:rFonts w:cs="Arial"/>
        <w:sz w:val="20"/>
        <w:szCs w:val="22"/>
        <w:lang w:val="nl-NL"/>
      </w:rPr>
      <w:t>Examenopgaven hoof</w:t>
    </w:r>
    <w:r>
      <w:rPr>
        <w:rFonts w:cs="Arial"/>
        <w:sz w:val="20"/>
        <w:szCs w:val="22"/>
        <w:lang w:val="nl-NL"/>
      </w:rPr>
      <w:t>dstuk 5 en 6</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C55" w:rsidRPr="00D84B13" w:rsidRDefault="00CC73A3" w:rsidP="00E8771B">
    <w:pPr>
      <w:pStyle w:val="Koptekst"/>
      <w:pBdr>
        <w:top w:val="single" w:sz="4" w:space="1" w:color="auto"/>
        <w:bottom w:val="single" w:sz="4" w:space="1" w:color="auto"/>
      </w:pBdr>
      <w:tabs>
        <w:tab w:val="clear" w:pos="4536"/>
        <w:tab w:val="clear" w:pos="9072"/>
      </w:tabs>
      <w:ind w:left="6521"/>
      <w:rPr>
        <w:rFonts w:cs="Arial"/>
        <w:sz w:val="20"/>
        <w:szCs w:val="22"/>
        <w:lang w:val="nl-NL"/>
      </w:rPr>
    </w:pPr>
    <w:r>
      <w:rPr>
        <w:rFonts w:cs="Arial"/>
        <w:sz w:val="20"/>
        <w:szCs w:val="22"/>
        <w:lang w:val="nl-NL"/>
      </w:rPr>
      <w:t>Examenopgaven hoofdstuk 5 en 6</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C55" w:rsidRPr="00D84B13" w:rsidRDefault="00CC73A3" w:rsidP="003A31F9">
    <w:pPr>
      <w:pStyle w:val="Koptekst"/>
      <w:pBdr>
        <w:top w:val="single" w:sz="4" w:space="1" w:color="auto"/>
        <w:bottom w:val="single" w:sz="4" w:space="1" w:color="auto"/>
      </w:pBdr>
      <w:tabs>
        <w:tab w:val="clear" w:pos="4536"/>
      </w:tabs>
      <w:ind w:right="8220"/>
      <w:rPr>
        <w:rFonts w:cs="Arial"/>
        <w:sz w:val="20"/>
        <w:lang w:val="nl-NL"/>
      </w:rPr>
    </w:pPr>
    <w:r>
      <w:rPr>
        <w:rFonts w:cs="Arial"/>
        <w:sz w:val="20"/>
        <w:szCs w:val="22"/>
        <w:lang w:val="nl-NL"/>
      </w:rPr>
      <w:t>Voor de rechter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C55" w:rsidRPr="00D84B13" w:rsidRDefault="00CC73A3" w:rsidP="00EF5B1F">
    <w:pPr>
      <w:pStyle w:val="Koptekst"/>
      <w:pBdr>
        <w:top w:val="single" w:sz="4" w:space="1" w:color="auto"/>
        <w:bottom w:val="single" w:sz="4" w:space="1" w:color="auto"/>
      </w:pBdr>
      <w:tabs>
        <w:tab w:val="clear" w:pos="4536"/>
      </w:tabs>
      <w:ind w:left="7881"/>
      <w:rPr>
        <w:rFonts w:cs="Arial"/>
        <w:sz w:val="20"/>
        <w:lang w:val="nl-NL"/>
      </w:rPr>
    </w:pPr>
    <w:r>
      <w:rPr>
        <w:rFonts w:cs="Arial"/>
        <w:sz w:val="20"/>
        <w:szCs w:val="22"/>
        <w:lang w:val="nl-NL"/>
      </w:rPr>
      <w:t>Wat is criminaliteit?</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C55" w:rsidRPr="00D84B13" w:rsidRDefault="00CC73A3" w:rsidP="00D263B5">
    <w:pPr>
      <w:pStyle w:val="Koptekst"/>
      <w:pBdr>
        <w:top w:val="single" w:sz="4" w:space="1" w:color="auto"/>
        <w:bottom w:val="single" w:sz="4" w:space="1" w:color="auto"/>
      </w:pBdr>
      <w:tabs>
        <w:tab w:val="clear" w:pos="4536"/>
        <w:tab w:val="clear" w:pos="9072"/>
      </w:tabs>
      <w:ind w:left="8245"/>
      <w:rPr>
        <w:rFonts w:cs="Arial"/>
        <w:sz w:val="20"/>
        <w:szCs w:val="22"/>
        <w:lang w:val="nl-NL"/>
      </w:rPr>
    </w:pPr>
    <w:r>
      <w:rPr>
        <w:rFonts w:cs="Arial"/>
        <w:sz w:val="20"/>
        <w:szCs w:val="22"/>
        <w:lang w:val="nl-NL"/>
      </w:rPr>
      <w:t>Voor de rechter</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C55" w:rsidRPr="00D84B13" w:rsidRDefault="00CC73A3" w:rsidP="003A31F9">
    <w:pPr>
      <w:pStyle w:val="Koptekst"/>
      <w:tabs>
        <w:tab w:val="clear" w:pos="4536"/>
        <w:tab w:val="left" w:pos="851"/>
      </w:tabs>
      <w:ind w:right="8787"/>
      <w:rPr>
        <w:rFonts w:cs="Arial"/>
        <w:sz w:val="20"/>
        <w:lang w:val="nl-NL"/>
      </w:rPr>
    </w:pPr>
    <w:r>
      <w:rPr>
        <w:rFonts w:cs="Arial"/>
        <w:noProof/>
        <w:sz w:val="20"/>
        <w:szCs w:val="22"/>
        <w:lang w:val="nl-NL" w:eastAsia="nl-NL" w:bidi="ar-SA"/>
      </w:rPr>
      <mc:AlternateContent>
        <mc:Choice Requires="wps">
          <w:drawing>
            <wp:anchor distT="0" distB="0" distL="114300" distR="114300" simplePos="0" relativeHeight="251659264" behindDoc="0" locked="0" layoutInCell="1" allowOverlap="1">
              <wp:simplePos x="0" y="0"/>
              <wp:positionH relativeFrom="column">
                <wp:posOffset>3175</wp:posOffset>
              </wp:positionH>
              <wp:positionV relativeFrom="paragraph">
                <wp:posOffset>-29210</wp:posOffset>
              </wp:positionV>
              <wp:extent cx="302260" cy="0"/>
              <wp:effectExtent l="12700" t="8890" r="8890" b="10160"/>
              <wp:wrapNone/>
              <wp:docPr id="12" name="Rechte verbindingslijn met pijl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22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1E9970" id="_x0000_t32" coordsize="21600,21600" o:spt="32" o:oned="t" path="m,l21600,21600e" filled="f">
              <v:path arrowok="t" fillok="f" o:connecttype="none"/>
              <o:lock v:ext="edit" shapetype="t"/>
            </v:shapetype>
            <v:shape id="Rechte verbindingslijn met pijl 12" o:spid="_x0000_s1026" type="#_x0000_t32" style="position:absolute;margin-left:.25pt;margin-top:-2.3pt;width:23.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"/>
          </w:pict>
        </mc:Fallback>
      </mc:AlternateContent>
    </w:r>
    <w:r>
      <w:rPr>
        <w:rFonts w:cs="Arial"/>
        <w:noProof/>
        <w:sz w:val="20"/>
        <w:szCs w:val="22"/>
        <w:lang w:val="nl-NL" w:eastAsia="nl-NL" w:bidi="ar-SA"/>
      </w:rPr>
      <mc:AlternateContent>
        <mc:Choice Requires="wps">
          <w:drawing>
            <wp:anchor distT="0" distB="0" distL="114300" distR="114300" simplePos="0" relativeHeight="251660288" behindDoc="0" locked="0" layoutInCell="1" allowOverlap="1">
              <wp:simplePos x="0" y="0"/>
              <wp:positionH relativeFrom="column">
                <wp:posOffset>3175</wp:posOffset>
              </wp:positionH>
              <wp:positionV relativeFrom="paragraph">
                <wp:posOffset>168910</wp:posOffset>
              </wp:positionV>
              <wp:extent cx="302260" cy="0"/>
              <wp:effectExtent l="12700" t="6985" r="8890" b="12065"/>
              <wp:wrapNone/>
              <wp:docPr id="11" name="Rechte verbindingslijn met pijl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22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271FF1" id="Rechte verbindingslijn met pijl 11" o:spid="_x0000_s1026" type="#_x0000_t32" style="position:absolute;margin-left:.25pt;margin-top:13.3pt;width:23.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"/>
          </w:pict>
        </mc:Fallback>
      </mc:AlternateContent>
    </w:r>
    <w:r>
      <w:rPr>
        <w:rFonts w:cs="Arial"/>
        <w:sz w:val="20"/>
        <w:szCs w:val="22"/>
        <w:lang w:val="nl-NL"/>
      </w:rPr>
      <w:t>Straf</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C55" w:rsidRPr="00D84B13" w:rsidRDefault="00CC73A3" w:rsidP="003A31F9">
    <w:pPr>
      <w:pStyle w:val="Koptekst"/>
      <w:tabs>
        <w:tab w:val="clear" w:pos="4536"/>
        <w:tab w:val="clear" w:pos="9072"/>
      </w:tabs>
      <w:ind w:left="8789"/>
      <w:rPr>
        <w:rFonts w:cs="Arial"/>
        <w:sz w:val="20"/>
        <w:szCs w:val="22"/>
        <w:lang w:val="nl-NL"/>
      </w:rPr>
    </w:pPr>
    <w:r>
      <w:rPr>
        <w:rFonts w:cs="Arial"/>
        <w:noProof/>
        <w:sz w:val="20"/>
        <w:szCs w:val="22"/>
        <w:lang w:val="nl-NL" w:eastAsia="nl-NL" w:bidi="ar-SA"/>
      </w:rPr>
      <mc:AlternateContent>
        <mc:Choice Requires="wps">
          <w:drawing>
            <wp:anchor distT="0" distB="0" distL="114300" distR="114300" simplePos="0" relativeHeight="251661312" behindDoc="0" locked="0" layoutInCell="1" allowOverlap="1">
              <wp:simplePos x="0" y="0"/>
              <wp:positionH relativeFrom="column">
                <wp:posOffset>5567045</wp:posOffset>
              </wp:positionH>
              <wp:positionV relativeFrom="paragraph">
                <wp:posOffset>-20320</wp:posOffset>
              </wp:positionV>
              <wp:extent cx="302260" cy="0"/>
              <wp:effectExtent l="13970" t="8255" r="7620" b="10795"/>
              <wp:wrapNone/>
              <wp:docPr id="10" name="Rechte verbindingslijn met pijl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22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54E5C2E" id="_x0000_t32" coordsize="21600,21600" o:spt="32" o:oned="t" path="m,l21600,21600e" filled="f">
              <v:path arrowok="t" fillok="f" o:connecttype="none"/>
              <o:lock v:ext="edit" shapetype="t"/>
            </v:shapetype>
            <v:shape id="Rechte verbindingslijn met pijl 10" o:spid="_x0000_s1026" type="#_x0000_t32" style="position:absolute;margin-left:438.35pt;margin-top:-1.6pt;width:23.8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"/>
          </w:pict>
        </mc:Fallback>
      </mc:AlternateContent>
    </w:r>
    <w:r>
      <w:rPr>
        <w:rFonts w:cs="Arial"/>
        <w:noProof/>
        <w:sz w:val="20"/>
        <w:szCs w:val="22"/>
        <w:lang w:val="nl-NL" w:eastAsia="nl-NL" w:bidi="ar-SA"/>
      </w:rPr>
      <mc:AlternateContent>
        <mc:Choice Requires="wps">
          <w:drawing>
            <wp:anchor distT="0" distB="0" distL="114300" distR="114300" simplePos="0" relativeHeight="251662336" behindDoc="0" locked="0" layoutInCell="1" allowOverlap="1">
              <wp:simplePos x="0" y="0"/>
              <wp:positionH relativeFrom="column">
                <wp:posOffset>5570220</wp:posOffset>
              </wp:positionH>
              <wp:positionV relativeFrom="paragraph">
                <wp:posOffset>154305</wp:posOffset>
              </wp:positionV>
              <wp:extent cx="302260" cy="0"/>
              <wp:effectExtent l="7620" t="11430" r="13970" b="7620"/>
              <wp:wrapNone/>
              <wp:docPr id="9" name="Rechte verbindingslijn met pijl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22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A8DE5C" id="Rechte verbindingslijn met pijl 9" o:spid="_x0000_s1026" type="#_x0000_t32" style="position:absolute;margin-left:438.6pt;margin-top:12.15pt;width:23.8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"/>
          </w:pict>
        </mc:Fallback>
      </mc:AlternateContent>
    </w:r>
    <w:r>
      <w:rPr>
        <w:rFonts w:cs="Arial"/>
        <w:sz w:val="20"/>
        <w:szCs w:val="22"/>
        <w:lang w:val="nl-NL"/>
      </w:rPr>
      <w:t>Straf</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C55" w:rsidRPr="00D84B13" w:rsidRDefault="00CC73A3" w:rsidP="00EF5B1F">
    <w:pPr>
      <w:pStyle w:val="Koptekst"/>
      <w:pBdr>
        <w:top w:val="single" w:sz="4" w:space="1" w:color="auto"/>
        <w:bottom w:val="single" w:sz="4" w:space="1" w:color="auto"/>
      </w:pBdr>
      <w:tabs>
        <w:tab w:val="clear" w:pos="4536"/>
      </w:tabs>
      <w:ind w:right="7286"/>
      <w:rPr>
        <w:rFonts w:cs="Arial"/>
        <w:sz w:val="20"/>
        <w:lang w:val="nl-NL"/>
      </w:rPr>
    </w:pPr>
    <w:r>
      <w:rPr>
        <w:rFonts w:cs="Arial"/>
        <w:sz w:val="20"/>
        <w:szCs w:val="22"/>
        <w:lang w:val="nl-NL"/>
      </w:rPr>
      <w:t>Ons beeld van criminaliteit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C55" w:rsidRPr="00D84B13" w:rsidRDefault="00CC73A3" w:rsidP="00EF5B1F">
    <w:pPr>
      <w:pStyle w:val="Koptekst"/>
      <w:pBdr>
        <w:top w:val="single" w:sz="4" w:space="1" w:color="auto"/>
        <w:bottom w:val="single" w:sz="4" w:space="1" w:color="auto"/>
      </w:pBdr>
      <w:tabs>
        <w:tab w:val="clear" w:pos="4536"/>
        <w:tab w:val="clear" w:pos="9072"/>
      </w:tabs>
      <w:ind w:left="7286"/>
      <w:rPr>
        <w:rFonts w:cs="Arial"/>
        <w:sz w:val="20"/>
        <w:lang w:val="nl-NL"/>
      </w:rPr>
    </w:pPr>
    <w:r>
      <w:rPr>
        <w:rFonts w:cs="Arial"/>
        <w:sz w:val="20"/>
        <w:szCs w:val="22"/>
        <w:lang w:val="nl-NL"/>
      </w:rPr>
      <w:t>Ons beeld van criminaliteit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C55" w:rsidRPr="00D84B13" w:rsidRDefault="00CC73A3" w:rsidP="00EF5B1F">
    <w:pPr>
      <w:pStyle w:val="Koptekst"/>
      <w:pBdr>
        <w:top w:val="single" w:sz="4" w:space="1" w:color="auto"/>
        <w:bottom w:val="single" w:sz="4" w:space="1" w:color="auto"/>
      </w:pBdr>
      <w:tabs>
        <w:tab w:val="clear" w:pos="4536"/>
      </w:tabs>
      <w:ind w:right="6577"/>
      <w:rPr>
        <w:rFonts w:cs="Arial"/>
        <w:sz w:val="20"/>
        <w:lang w:val="nl-NL"/>
      </w:rPr>
    </w:pPr>
    <w:r>
      <w:rPr>
        <w:rFonts w:cs="Arial"/>
        <w:sz w:val="20"/>
        <w:szCs w:val="22"/>
        <w:lang w:val="nl-NL"/>
      </w:rPr>
      <w:t>Examenopgaven hoofdstuk 1 en 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C55" w:rsidRPr="00D84B13" w:rsidRDefault="00CC73A3" w:rsidP="00EF5B1F">
    <w:pPr>
      <w:pStyle w:val="Koptekst"/>
      <w:pBdr>
        <w:top w:val="single" w:sz="4" w:space="1" w:color="auto"/>
        <w:bottom w:val="single" w:sz="4" w:space="1" w:color="auto"/>
      </w:pBdr>
      <w:tabs>
        <w:tab w:val="clear" w:pos="4536"/>
        <w:tab w:val="clear" w:pos="9072"/>
      </w:tabs>
      <w:ind w:left="6577"/>
      <w:rPr>
        <w:rFonts w:cs="Arial"/>
        <w:sz w:val="20"/>
        <w:lang w:val="nl-NL"/>
      </w:rPr>
    </w:pPr>
    <w:r>
      <w:rPr>
        <w:rFonts w:cs="Arial"/>
        <w:sz w:val="20"/>
        <w:szCs w:val="22"/>
        <w:lang w:val="nl-NL"/>
      </w:rPr>
      <w:t>Examenopgaven hoofdstuk 1 en 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C55" w:rsidRPr="00D84B13" w:rsidRDefault="00CC73A3" w:rsidP="00BB7597">
    <w:pPr>
      <w:pStyle w:val="Koptekst"/>
      <w:pBdr>
        <w:top w:val="single" w:sz="4" w:space="1" w:color="auto"/>
        <w:bottom w:val="single" w:sz="4" w:space="1" w:color="auto"/>
      </w:pBdr>
      <w:tabs>
        <w:tab w:val="clear" w:pos="4536"/>
      </w:tabs>
      <w:ind w:right="7228"/>
      <w:rPr>
        <w:rFonts w:cs="Arial"/>
        <w:sz w:val="20"/>
        <w:lang w:val="nl-NL"/>
      </w:rPr>
    </w:pPr>
    <w:r>
      <w:rPr>
        <w:rFonts w:cs="Arial"/>
        <w:sz w:val="20"/>
        <w:szCs w:val="22"/>
        <w:lang w:val="nl-NL"/>
      </w:rPr>
      <w:t>Oorzaken van criminaliteit</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C55" w:rsidRPr="00D84B13" w:rsidRDefault="00CC73A3" w:rsidP="00BB7597">
    <w:pPr>
      <w:pStyle w:val="Koptekst"/>
      <w:pBdr>
        <w:top w:val="single" w:sz="4" w:space="1" w:color="auto"/>
        <w:bottom w:val="single" w:sz="4" w:space="1" w:color="auto"/>
      </w:pBdr>
      <w:tabs>
        <w:tab w:val="clear" w:pos="4536"/>
        <w:tab w:val="clear" w:pos="9072"/>
      </w:tabs>
      <w:ind w:left="7230"/>
      <w:rPr>
        <w:rFonts w:cs="Arial"/>
        <w:sz w:val="20"/>
        <w:szCs w:val="22"/>
        <w:lang w:val="nl-NL"/>
      </w:rPr>
    </w:pPr>
    <w:r>
      <w:rPr>
        <w:rFonts w:cs="Arial"/>
        <w:sz w:val="20"/>
        <w:szCs w:val="22"/>
        <w:lang w:val="nl-NL"/>
      </w:rPr>
      <w:t>Oorz</w:t>
    </w:r>
    <w:r>
      <w:rPr>
        <w:rFonts w:cs="Arial"/>
        <w:sz w:val="20"/>
        <w:szCs w:val="22"/>
        <w:lang w:val="nl-NL"/>
      </w:rPr>
      <w:t>aken van criminaliteit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C55" w:rsidRPr="00D84B13" w:rsidRDefault="00CC73A3" w:rsidP="009C5CED">
    <w:pPr>
      <w:pStyle w:val="Koptekst"/>
      <w:pBdr>
        <w:top w:val="single" w:sz="4" w:space="1" w:color="auto"/>
        <w:bottom w:val="single" w:sz="4" w:space="1" w:color="auto"/>
      </w:pBdr>
      <w:tabs>
        <w:tab w:val="clear" w:pos="4536"/>
      </w:tabs>
      <w:ind w:right="7086"/>
      <w:rPr>
        <w:rFonts w:cs="Arial"/>
        <w:sz w:val="20"/>
        <w:lang w:val="nl-NL"/>
      </w:rPr>
    </w:pPr>
    <w:r>
      <w:rPr>
        <w:rFonts w:cs="Arial"/>
        <w:sz w:val="20"/>
        <w:szCs w:val="22"/>
        <w:lang w:val="nl-NL"/>
      </w:rPr>
      <w:t>Nederland is een rechtsstaat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9D291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845EAC54"/>
    <w:lvl w:ilvl="0">
      <w:start w:val="1"/>
      <w:numFmt w:val="decimal"/>
      <w:lvlText w:val="%1."/>
      <w:lvlJc w:val="left"/>
      <w:pPr>
        <w:tabs>
          <w:tab w:val="num" w:pos="1492"/>
        </w:tabs>
        <w:ind w:left="1492" w:hanging="360"/>
      </w:pPr>
    </w:lvl>
  </w:abstractNum>
  <w:abstractNum w:abstractNumId="2">
    <w:nsid w:val="FFFFFF7D"/>
    <w:multiLevelType w:val="singleLevel"/>
    <w:tmpl w:val="43429EC6"/>
    <w:lvl w:ilvl="0">
      <w:start w:val="1"/>
      <w:numFmt w:val="decimal"/>
      <w:lvlText w:val="%1."/>
      <w:lvlJc w:val="left"/>
      <w:pPr>
        <w:tabs>
          <w:tab w:val="num" w:pos="1209"/>
        </w:tabs>
        <w:ind w:left="1209" w:hanging="360"/>
      </w:pPr>
    </w:lvl>
  </w:abstractNum>
  <w:abstractNum w:abstractNumId="3">
    <w:nsid w:val="FFFFFF7E"/>
    <w:multiLevelType w:val="singleLevel"/>
    <w:tmpl w:val="C73CD656"/>
    <w:lvl w:ilvl="0">
      <w:start w:val="1"/>
      <w:numFmt w:val="decimal"/>
      <w:lvlText w:val="%1."/>
      <w:lvlJc w:val="left"/>
      <w:pPr>
        <w:tabs>
          <w:tab w:val="num" w:pos="926"/>
        </w:tabs>
        <w:ind w:left="926" w:hanging="360"/>
      </w:pPr>
    </w:lvl>
  </w:abstractNum>
  <w:abstractNum w:abstractNumId="4">
    <w:nsid w:val="FFFFFF7F"/>
    <w:multiLevelType w:val="singleLevel"/>
    <w:tmpl w:val="43C2E08A"/>
    <w:lvl w:ilvl="0">
      <w:start w:val="1"/>
      <w:numFmt w:val="decimal"/>
      <w:lvlText w:val="%1."/>
      <w:lvlJc w:val="left"/>
      <w:pPr>
        <w:tabs>
          <w:tab w:val="num" w:pos="643"/>
        </w:tabs>
        <w:ind w:left="643" w:hanging="360"/>
      </w:pPr>
    </w:lvl>
  </w:abstractNum>
  <w:abstractNum w:abstractNumId="5">
    <w:nsid w:val="FFFFFF80"/>
    <w:multiLevelType w:val="singleLevel"/>
    <w:tmpl w:val="4100E6EE"/>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147AEB80"/>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A544C8F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B330E312"/>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E89A1B78"/>
    <w:lvl w:ilvl="0">
      <w:start w:val="1"/>
      <w:numFmt w:val="decimal"/>
      <w:lvlText w:val="%1."/>
      <w:lvlJc w:val="left"/>
      <w:pPr>
        <w:tabs>
          <w:tab w:val="num" w:pos="360"/>
        </w:tabs>
        <w:ind w:left="360" w:hanging="360"/>
      </w:pPr>
    </w:lvl>
  </w:abstractNum>
  <w:abstractNum w:abstractNumId="10">
    <w:nsid w:val="FFFFFF89"/>
    <w:multiLevelType w:val="singleLevel"/>
    <w:tmpl w:val="5EE29CC4"/>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00000001"/>
    <w:name w:val="WW8Num3"/>
    <w:lvl w:ilvl="0">
      <w:start w:val="1"/>
      <w:numFmt w:val="decimal"/>
      <w:lvlText w:val="%1."/>
      <w:lvlJc w:val="left"/>
      <w:pPr>
        <w:tabs>
          <w:tab w:val="num" w:pos="1424"/>
        </w:tabs>
        <w:ind w:left="1424" w:hanging="360"/>
      </w:pPr>
    </w:lvl>
    <w:lvl w:ilvl="1">
      <w:start w:val="1"/>
      <w:numFmt w:val="decimal"/>
      <w:lvlText w:val="%2."/>
      <w:lvlJc w:val="left"/>
      <w:pPr>
        <w:tabs>
          <w:tab w:val="num" w:pos="1784"/>
        </w:tabs>
        <w:ind w:left="1784" w:hanging="360"/>
      </w:pPr>
    </w:lvl>
    <w:lvl w:ilvl="2">
      <w:start w:val="1"/>
      <w:numFmt w:val="decimal"/>
      <w:lvlText w:val="%3."/>
      <w:lvlJc w:val="left"/>
      <w:pPr>
        <w:tabs>
          <w:tab w:val="num" w:pos="2144"/>
        </w:tabs>
        <w:ind w:left="2144" w:hanging="360"/>
      </w:pPr>
    </w:lvl>
    <w:lvl w:ilvl="3">
      <w:start w:val="1"/>
      <w:numFmt w:val="decimal"/>
      <w:lvlText w:val="%4."/>
      <w:lvlJc w:val="left"/>
      <w:pPr>
        <w:tabs>
          <w:tab w:val="num" w:pos="2504"/>
        </w:tabs>
        <w:ind w:left="2504" w:hanging="360"/>
      </w:pPr>
    </w:lvl>
    <w:lvl w:ilvl="4">
      <w:start w:val="1"/>
      <w:numFmt w:val="decimal"/>
      <w:lvlText w:val="%5."/>
      <w:lvlJc w:val="left"/>
      <w:pPr>
        <w:tabs>
          <w:tab w:val="num" w:pos="2864"/>
        </w:tabs>
        <w:ind w:left="2864" w:hanging="360"/>
      </w:pPr>
    </w:lvl>
    <w:lvl w:ilvl="5">
      <w:start w:val="1"/>
      <w:numFmt w:val="decimal"/>
      <w:lvlText w:val="%6."/>
      <w:lvlJc w:val="left"/>
      <w:pPr>
        <w:tabs>
          <w:tab w:val="num" w:pos="3224"/>
        </w:tabs>
        <w:ind w:left="3224" w:hanging="360"/>
      </w:pPr>
    </w:lvl>
    <w:lvl w:ilvl="6">
      <w:start w:val="1"/>
      <w:numFmt w:val="decimal"/>
      <w:lvlText w:val="%7."/>
      <w:lvlJc w:val="left"/>
      <w:pPr>
        <w:tabs>
          <w:tab w:val="num" w:pos="3584"/>
        </w:tabs>
        <w:ind w:left="3584" w:hanging="360"/>
      </w:pPr>
    </w:lvl>
    <w:lvl w:ilvl="7">
      <w:start w:val="1"/>
      <w:numFmt w:val="decimal"/>
      <w:lvlText w:val="%8."/>
      <w:lvlJc w:val="left"/>
      <w:pPr>
        <w:tabs>
          <w:tab w:val="num" w:pos="3944"/>
        </w:tabs>
        <w:ind w:left="3944" w:hanging="360"/>
      </w:pPr>
    </w:lvl>
    <w:lvl w:ilvl="8">
      <w:start w:val="1"/>
      <w:numFmt w:val="decimal"/>
      <w:lvlText w:val="%9."/>
      <w:lvlJc w:val="left"/>
      <w:pPr>
        <w:tabs>
          <w:tab w:val="num" w:pos="4304"/>
        </w:tabs>
        <w:ind w:left="4304" w:hanging="360"/>
      </w:pPr>
    </w:lvl>
  </w:abstractNum>
  <w:abstractNum w:abstractNumId="12">
    <w:nsid w:val="00000002"/>
    <w:multiLevelType w:val="multilevel"/>
    <w:tmpl w:val="0000000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nsid w:val="00000003"/>
    <w:multiLevelType w:val="multilevel"/>
    <w:tmpl w:val="00000003"/>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nsid w:val="00000004"/>
    <w:multiLevelType w:val="multilevel"/>
    <w:tmpl w:val="00000004"/>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nsid w:val="00000005"/>
    <w:multiLevelType w:val="multilevel"/>
    <w:tmpl w:val="00000005"/>
    <w:lvl w:ilvl="0">
      <w:start w:val="1"/>
      <w:numFmt w:val="bullet"/>
      <w:lvlText w:val=""/>
      <w:lvlJc w:val="left"/>
      <w:pPr>
        <w:tabs>
          <w:tab w:val="num" w:pos="360"/>
        </w:tabs>
        <w:ind w:left="360" w:hanging="360"/>
      </w:pPr>
      <w:rPr>
        <w:rFonts w:ascii="Wingdings 2" w:hAnsi="Wingdings 2" w:cs="Open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Open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Open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16">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7">
    <w:nsid w:val="00D63755"/>
    <w:multiLevelType w:val="hybridMultilevel"/>
    <w:tmpl w:val="8FB8EE6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05105931"/>
    <w:multiLevelType w:val="hybridMultilevel"/>
    <w:tmpl w:val="4396280E"/>
    <w:lvl w:ilvl="0" w:tplc="1EEEF660">
      <w:start w:val="1"/>
      <w:numFmt w:val="upperLetter"/>
      <w:lvlText w:val="%1."/>
      <w:lvlJc w:val="left"/>
      <w:pPr>
        <w:ind w:left="780" w:hanging="420"/>
      </w:pPr>
      <w:rPr>
        <w:rFonts w:hint="default"/>
        <w:b/>
        <w:sz w:val="2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05234585"/>
    <w:multiLevelType w:val="hybridMultilevel"/>
    <w:tmpl w:val="6952DB94"/>
    <w:lvl w:ilvl="0" w:tplc="DA02416A">
      <w:start w:val="1"/>
      <w:numFmt w:val="none"/>
      <w:lvlText w:val=""/>
      <w:lvlJc w:val="left"/>
      <w:pPr>
        <w:tabs>
          <w:tab w:val="num" w:pos="1304"/>
        </w:tabs>
        <w:ind w:left="1304" w:hanging="427"/>
      </w:pPr>
      <w:rPr>
        <w:rFonts w:ascii="Symbol" w:hAnsi="Symbol" w:hint="default"/>
        <w:b w:val="0"/>
        <w:i w:val="0"/>
        <w:color w:val="auto"/>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0">
    <w:nsid w:val="15F640FB"/>
    <w:multiLevelType w:val="hybridMultilevel"/>
    <w:tmpl w:val="1D6632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2576517D"/>
    <w:multiLevelType w:val="multilevel"/>
    <w:tmpl w:val="C7185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9527937"/>
    <w:multiLevelType w:val="hybridMultilevel"/>
    <w:tmpl w:val="78A6F846"/>
    <w:lvl w:ilvl="0" w:tplc="3C4699E4">
      <w:start w:val="1"/>
      <w:numFmt w:val="lowerLetter"/>
      <w:lvlText w:val="%1."/>
      <w:lvlJc w:val="left"/>
      <w:pPr>
        <w:tabs>
          <w:tab w:val="num" w:pos="851"/>
        </w:tabs>
        <w:ind w:left="851" w:hanging="426"/>
      </w:pPr>
      <w:rPr>
        <w:rFonts w:hint="default"/>
      </w:rPr>
    </w:lvl>
    <w:lvl w:ilvl="1" w:tplc="515A4848">
      <w:start w:val="1"/>
      <w:numFmt w:val="bullet"/>
      <w:lvlText w:val="-"/>
      <w:lvlJc w:val="left"/>
      <w:pPr>
        <w:tabs>
          <w:tab w:val="num" w:pos="1277"/>
        </w:tabs>
        <w:ind w:left="1277" w:hanging="426"/>
      </w:pPr>
      <w:rPr>
        <w:rFonts w:ascii="Arial" w:eastAsia="Times New Roman" w:hAnsi="Arial" w:hint="default"/>
      </w:rPr>
    </w:lvl>
    <w:lvl w:ilvl="2" w:tplc="4F5C0D64">
      <w:start w:val="1"/>
      <w:numFmt w:val="decimal"/>
      <w:lvlText w:val="%3."/>
      <w:lvlJc w:val="left"/>
      <w:pPr>
        <w:tabs>
          <w:tab w:val="num" w:pos="2160"/>
        </w:tabs>
        <w:ind w:left="2160" w:hanging="360"/>
      </w:pPr>
      <w:rPr>
        <w:rFont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nsid w:val="2A193F25"/>
    <w:multiLevelType w:val="hybridMultilevel"/>
    <w:tmpl w:val="A1C223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2A930E73"/>
    <w:multiLevelType w:val="hybridMultilevel"/>
    <w:tmpl w:val="A4D044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36726F7F"/>
    <w:multiLevelType w:val="hybridMultilevel"/>
    <w:tmpl w:val="36BAF0F2"/>
    <w:lvl w:ilvl="0" w:tplc="DDEE96FE">
      <w:numFmt w:val="bullet"/>
      <w:lvlText w:val=""/>
      <w:lvlJc w:val="left"/>
      <w:pPr>
        <w:tabs>
          <w:tab w:val="num" w:pos="360"/>
        </w:tabs>
        <w:ind w:left="360" w:hanging="360"/>
      </w:pPr>
      <w:rPr>
        <w:rFonts w:ascii="Symbol" w:hAnsi="Symbol" w:cs="Franklin Gothic Medium" w:hint="default"/>
        <w:sz w:val="16"/>
        <w:szCs w:val="16"/>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6">
    <w:nsid w:val="3A562595"/>
    <w:multiLevelType w:val="hybridMultilevel"/>
    <w:tmpl w:val="E42AAC44"/>
    <w:lvl w:ilvl="0" w:tplc="88686CAC">
      <w:start w:val="1"/>
      <w:numFmt w:val="bullet"/>
      <w:lvlText w:val=""/>
      <w:lvlJc w:val="left"/>
      <w:pPr>
        <w:tabs>
          <w:tab w:val="num" w:pos="993"/>
        </w:tabs>
        <w:ind w:left="993" w:hanging="425"/>
      </w:pPr>
      <w:rPr>
        <w:rFonts w:ascii="Symbol" w:hAnsi="Symbol" w:hint="default"/>
        <w:color w:val="auto"/>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7">
    <w:nsid w:val="3A8F479B"/>
    <w:multiLevelType w:val="hybridMultilevel"/>
    <w:tmpl w:val="747E95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nsid w:val="40030260"/>
    <w:multiLevelType w:val="hybridMultilevel"/>
    <w:tmpl w:val="95E854B8"/>
    <w:lvl w:ilvl="0" w:tplc="DA02416A">
      <w:start w:val="1"/>
      <w:numFmt w:val="none"/>
      <w:lvlText w:val=""/>
      <w:lvlJc w:val="left"/>
      <w:pPr>
        <w:tabs>
          <w:tab w:val="num" w:pos="1304"/>
        </w:tabs>
        <w:ind w:left="1304" w:hanging="427"/>
      </w:pPr>
      <w:rPr>
        <w:rFonts w:ascii="Symbol" w:hAnsi="Symbol" w:hint="default"/>
        <w:b w:val="0"/>
        <w:i w:val="0"/>
        <w:color w:val="auto"/>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9">
    <w:nsid w:val="44716435"/>
    <w:multiLevelType w:val="hybridMultilevel"/>
    <w:tmpl w:val="1968099E"/>
    <w:lvl w:ilvl="0" w:tplc="DA02416A">
      <w:start w:val="1"/>
      <w:numFmt w:val="none"/>
      <w:lvlText w:val=""/>
      <w:lvlJc w:val="left"/>
      <w:pPr>
        <w:tabs>
          <w:tab w:val="num" w:pos="1730"/>
        </w:tabs>
        <w:ind w:left="1730" w:hanging="427"/>
      </w:pPr>
      <w:rPr>
        <w:rFonts w:ascii="Symbol" w:hAnsi="Symbol" w:hint="default"/>
        <w:b w:val="0"/>
        <w:i w:val="0"/>
        <w:color w:val="auto"/>
      </w:rPr>
    </w:lvl>
    <w:lvl w:ilvl="1" w:tplc="04130019" w:tentative="1">
      <w:start w:val="1"/>
      <w:numFmt w:val="lowerLetter"/>
      <w:lvlText w:val="%2."/>
      <w:lvlJc w:val="left"/>
      <w:pPr>
        <w:tabs>
          <w:tab w:val="num" w:pos="1866"/>
        </w:tabs>
        <w:ind w:left="1866" w:hanging="360"/>
      </w:pPr>
    </w:lvl>
    <w:lvl w:ilvl="2" w:tplc="0413001B" w:tentative="1">
      <w:start w:val="1"/>
      <w:numFmt w:val="lowerRoman"/>
      <w:lvlText w:val="%3."/>
      <w:lvlJc w:val="right"/>
      <w:pPr>
        <w:tabs>
          <w:tab w:val="num" w:pos="2586"/>
        </w:tabs>
        <w:ind w:left="2586" w:hanging="180"/>
      </w:pPr>
    </w:lvl>
    <w:lvl w:ilvl="3" w:tplc="0413000F" w:tentative="1">
      <w:start w:val="1"/>
      <w:numFmt w:val="decimal"/>
      <w:lvlText w:val="%4."/>
      <w:lvlJc w:val="left"/>
      <w:pPr>
        <w:tabs>
          <w:tab w:val="num" w:pos="3306"/>
        </w:tabs>
        <w:ind w:left="3306" w:hanging="360"/>
      </w:pPr>
    </w:lvl>
    <w:lvl w:ilvl="4" w:tplc="04130019" w:tentative="1">
      <w:start w:val="1"/>
      <w:numFmt w:val="lowerLetter"/>
      <w:lvlText w:val="%5."/>
      <w:lvlJc w:val="left"/>
      <w:pPr>
        <w:tabs>
          <w:tab w:val="num" w:pos="4026"/>
        </w:tabs>
        <w:ind w:left="4026" w:hanging="360"/>
      </w:pPr>
    </w:lvl>
    <w:lvl w:ilvl="5" w:tplc="0413001B" w:tentative="1">
      <w:start w:val="1"/>
      <w:numFmt w:val="lowerRoman"/>
      <w:lvlText w:val="%6."/>
      <w:lvlJc w:val="right"/>
      <w:pPr>
        <w:tabs>
          <w:tab w:val="num" w:pos="4746"/>
        </w:tabs>
        <w:ind w:left="4746" w:hanging="180"/>
      </w:pPr>
    </w:lvl>
    <w:lvl w:ilvl="6" w:tplc="0413000F" w:tentative="1">
      <w:start w:val="1"/>
      <w:numFmt w:val="decimal"/>
      <w:lvlText w:val="%7."/>
      <w:lvlJc w:val="left"/>
      <w:pPr>
        <w:tabs>
          <w:tab w:val="num" w:pos="5466"/>
        </w:tabs>
        <w:ind w:left="5466" w:hanging="360"/>
      </w:pPr>
    </w:lvl>
    <w:lvl w:ilvl="7" w:tplc="04130019" w:tentative="1">
      <w:start w:val="1"/>
      <w:numFmt w:val="lowerLetter"/>
      <w:lvlText w:val="%8."/>
      <w:lvlJc w:val="left"/>
      <w:pPr>
        <w:tabs>
          <w:tab w:val="num" w:pos="6186"/>
        </w:tabs>
        <w:ind w:left="6186" w:hanging="360"/>
      </w:pPr>
    </w:lvl>
    <w:lvl w:ilvl="8" w:tplc="0413001B" w:tentative="1">
      <w:start w:val="1"/>
      <w:numFmt w:val="lowerRoman"/>
      <w:lvlText w:val="%9."/>
      <w:lvlJc w:val="right"/>
      <w:pPr>
        <w:tabs>
          <w:tab w:val="num" w:pos="6906"/>
        </w:tabs>
        <w:ind w:left="6906" w:hanging="180"/>
      </w:pPr>
    </w:lvl>
  </w:abstractNum>
  <w:abstractNum w:abstractNumId="30">
    <w:nsid w:val="45312F8B"/>
    <w:multiLevelType w:val="hybridMultilevel"/>
    <w:tmpl w:val="F462DD32"/>
    <w:lvl w:ilvl="0" w:tplc="04130001">
      <w:start w:val="1"/>
      <w:numFmt w:val="bullet"/>
      <w:lvlText w:val=""/>
      <w:lvlJc w:val="left"/>
      <w:pPr>
        <w:ind w:left="2130" w:hanging="360"/>
      </w:pPr>
      <w:rPr>
        <w:rFonts w:ascii="Symbol" w:hAnsi="Symbol" w:hint="default"/>
      </w:rPr>
    </w:lvl>
    <w:lvl w:ilvl="1" w:tplc="04130003" w:tentative="1">
      <w:start w:val="1"/>
      <w:numFmt w:val="bullet"/>
      <w:lvlText w:val="o"/>
      <w:lvlJc w:val="left"/>
      <w:pPr>
        <w:ind w:left="2850" w:hanging="360"/>
      </w:pPr>
      <w:rPr>
        <w:rFonts w:ascii="Courier New" w:hAnsi="Courier New" w:cs="Courier New" w:hint="default"/>
      </w:rPr>
    </w:lvl>
    <w:lvl w:ilvl="2" w:tplc="04130005" w:tentative="1">
      <w:start w:val="1"/>
      <w:numFmt w:val="bullet"/>
      <w:lvlText w:val=""/>
      <w:lvlJc w:val="left"/>
      <w:pPr>
        <w:ind w:left="3570" w:hanging="360"/>
      </w:pPr>
      <w:rPr>
        <w:rFonts w:ascii="Wingdings" w:hAnsi="Wingdings" w:hint="default"/>
      </w:rPr>
    </w:lvl>
    <w:lvl w:ilvl="3" w:tplc="04130001" w:tentative="1">
      <w:start w:val="1"/>
      <w:numFmt w:val="bullet"/>
      <w:lvlText w:val=""/>
      <w:lvlJc w:val="left"/>
      <w:pPr>
        <w:ind w:left="4290" w:hanging="360"/>
      </w:pPr>
      <w:rPr>
        <w:rFonts w:ascii="Symbol" w:hAnsi="Symbol" w:hint="default"/>
      </w:rPr>
    </w:lvl>
    <w:lvl w:ilvl="4" w:tplc="04130003" w:tentative="1">
      <w:start w:val="1"/>
      <w:numFmt w:val="bullet"/>
      <w:lvlText w:val="o"/>
      <w:lvlJc w:val="left"/>
      <w:pPr>
        <w:ind w:left="5010" w:hanging="360"/>
      </w:pPr>
      <w:rPr>
        <w:rFonts w:ascii="Courier New" w:hAnsi="Courier New" w:cs="Courier New" w:hint="default"/>
      </w:rPr>
    </w:lvl>
    <w:lvl w:ilvl="5" w:tplc="04130005" w:tentative="1">
      <w:start w:val="1"/>
      <w:numFmt w:val="bullet"/>
      <w:lvlText w:val=""/>
      <w:lvlJc w:val="left"/>
      <w:pPr>
        <w:ind w:left="5730" w:hanging="360"/>
      </w:pPr>
      <w:rPr>
        <w:rFonts w:ascii="Wingdings" w:hAnsi="Wingdings" w:hint="default"/>
      </w:rPr>
    </w:lvl>
    <w:lvl w:ilvl="6" w:tplc="04130001" w:tentative="1">
      <w:start w:val="1"/>
      <w:numFmt w:val="bullet"/>
      <w:lvlText w:val=""/>
      <w:lvlJc w:val="left"/>
      <w:pPr>
        <w:ind w:left="6450" w:hanging="360"/>
      </w:pPr>
      <w:rPr>
        <w:rFonts w:ascii="Symbol" w:hAnsi="Symbol" w:hint="default"/>
      </w:rPr>
    </w:lvl>
    <w:lvl w:ilvl="7" w:tplc="04130003" w:tentative="1">
      <w:start w:val="1"/>
      <w:numFmt w:val="bullet"/>
      <w:lvlText w:val="o"/>
      <w:lvlJc w:val="left"/>
      <w:pPr>
        <w:ind w:left="7170" w:hanging="360"/>
      </w:pPr>
      <w:rPr>
        <w:rFonts w:ascii="Courier New" w:hAnsi="Courier New" w:cs="Courier New" w:hint="default"/>
      </w:rPr>
    </w:lvl>
    <w:lvl w:ilvl="8" w:tplc="04130005" w:tentative="1">
      <w:start w:val="1"/>
      <w:numFmt w:val="bullet"/>
      <w:lvlText w:val=""/>
      <w:lvlJc w:val="left"/>
      <w:pPr>
        <w:ind w:left="7890" w:hanging="360"/>
      </w:pPr>
      <w:rPr>
        <w:rFonts w:ascii="Wingdings" w:hAnsi="Wingdings" w:hint="default"/>
      </w:rPr>
    </w:lvl>
  </w:abstractNum>
  <w:abstractNum w:abstractNumId="31">
    <w:nsid w:val="4C870B39"/>
    <w:multiLevelType w:val="hybridMultilevel"/>
    <w:tmpl w:val="4A10DF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nsid w:val="51C40D0B"/>
    <w:multiLevelType w:val="multilevel"/>
    <w:tmpl w:val="3120F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6291F77"/>
    <w:multiLevelType w:val="hybridMultilevel"/>
    <w:tmpl w:val="E5AECD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nsid w:val="5B8671C6"/>
    <w:multiLevelType w:val="hybridMultilevel"/>
    <w:tmpl w:val="650E23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nsid w:val="70540E1F"/>
    <w:multiLevelType w:val="hybridMultilevel"/>
    <w:tmpl w:val="211201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nsid w:val="7130087D"/>
    <w:multiLevelType w:val="hybridMultilevel"/>
    <w:tmpl w:val="ED8CB12E"/>
    <w:lvl w:ilvl="0" w:tplc="F454BA12">
      <w:start w:val="1"/>
      <w:numFmt w:val="bullet"/>
      <w:lvlText w:val="-"/>
      <w:lvlJc w:val="left"/>
      <w:pPr>
        <w:tabs>
          <w:tab w:val="num" w:pos="840"/>
        </w:tabs>
        <w:ind w:left="840" w:hanging="360"/>
      </w:pPr>
      <w:rPr>
        <w:rFonts w:ascii="Arial" w:eastAsia="Times New Roman" w:hAnsi="Arial" w:cs="Arial" w:hint="default"/>
      </w:rPr>
    </w:lvl>
    <w:lvl w:ilvl="1" w:tplc="04130003" w:tentative="1">
      <w:start w:val="1"/>
      <w:numFmt w:val="bullet"/>
      <w:lvlText w:val="o"/>
      <w:lvlJc w:val="left"/>
      <w:pPr>
        <w:tabs>
          <w:tab w:val="num" w:pos="1560"/>
        </w:tabs>
        <w:ind w:left="1560" w:hanging="360"/>
      </w:pPr>
      <w:rPr>
        <w:rFonts w:ascii="Courier New" w:hAnsi="Courier New" w:cs="Courier New" w:hint="default"/>
      </w:rPr>
    </w:lvl>
    <w:lvl w:ilvl="2" w:tplc="04130005" w:tentative="1">
      <w:start w:val="1"/>
      <w:numFmt w:val="bullet"/>
      <w:lvlText w:val=""/>
      <w:lvlJc w:val="left"/>
      <w:pPr>
        <w:tabs>
          <w:tab w:val="num" w:pos="2280"/>
        </w:tabs>
        <w:ind w:left="2280" w:hanging="360"/>
      </w:pPr>
      <w:rPr>
        <w:rFonts w:ascii="Wingdings" w:hAnsi="Wingdings" w:hint="default"/>
      </w:rPr>
    </w:lvl>
    <w:lvl w:ilvl="3" w:tplc="04130001" w:tentative="1">
      <w:start w:val="1"/>
      <w:numFmt w:val="bullet"/>
      <w:lvlText w:val=""/>
      <w:lvlJc w:val="left"/>
      <w:pPr>
        <w:tabs>
          <w:tab w:val="num" w:pos="3000"/>
        </w:tabs>
        <w:ind w:left="3000" w:hanging="360"/>
      </w:pPr>
      <w:rPr>
        <w:rFonts w:ascii="Symbol" w:hAnsi="Symbol" w:hint="default"/>
      </w:rPr>
    </w:lvl>
    <w:lvl w:ilvl="4" w:tplc="04130003" w:tentative="1">
      <w:start w:val="1"/>
      <w:numFmt w:val="bullet"/>
      <w:lvlText w:val="o"/>
      <w:lvlJc w:val="left"/>
      <w:pPr>
        <w:tabs>
          <w:tab w:val="num" w:pos="3720"/>
        </w:tabs>
        <w:ind w:left="3720" w:hanging="360"/>
      </w:pPr>
      <w:rPr>
        <w:rFonts w:ascii="Courier New" w:hAnsi="Courier New" w:cs="Courier New" w:hint="default"/>
      </w:rPr>
    </w:lvl>
    <w:lvl w:ilvl="5" w:tplc="04130005" w:tentative="1">
      <w:start w:val="1"/>
      <w:numFmt w:val="bullet"/>
      <w:lvlText w:val=""/>
      <w:lvlJc w:val="left"/>
      <w:pPr>
        <w:tabs>
          <w:tab w:val="num" w:pos="4440"/>
        </w:tabs>
        <w:ind w:left="4440" w:hanging="360"/>
      </w:pPr>
      <w:rPr>
        <w:rFonts w:ascii="Wingdings" w:hAnsi="Wingdings" w:hint="default"/>
      </w:rPr>
    </w:lvl>
    <w:lvl w:ilvl="6" w:tplc="04130001" w:tentative="1">
      <w:start w:val="1"/>
      <w:numFmt w:val="bullet"/>
      <w:lvlText w:val=""/>
      <w:lvlJc w:val="left"/>
      <w:pPr>
        <w:tabs>
          <w:tab w:val="num" w:pos="5160"/>
        </w:tabs>
        <w:ind w:left="5160" w:hanging="360"/>
      </w:pPr>
      <w:rPr>
        <w:rFonts w:ascii="Symbol" w:hAnsi="Symbol" w:hint="default"/>
      </w:rPr>
    </w:lvl>
    <w:lvl w:ilvl="7" w:tplc="04130003" w:tentative="1">
      <w:start w:val="1"/>
      <w:numFmt w:val="bullet"/>
      <w:lvlText w:val="o"/>
      <w:lvlJc w:val="left"/>
      <w:pPr>
        <w:tabs>
          <w:tab w:val="num" w:pos="5880"/>
        </w:tabs>
        <w:ind w:left="5880" w:hanging="360"/>
      </w:pPr>
      <w:rPr>
        <w:rFonts w:ascii="Courier New" w:hAnsi="Courier New" w:cs="Courier New" w:hint="default"/>
      </w:rPr>
    </w:lvl>
    <w:lvl w:ilvl="8" w:tplc="04130005" w:tentative="1">
      <w:start w:val="1"/>
      <w:numFmt w:val="bullet"/>
      <w:lvlText w:val=""/>
      <w:lvlJc w:val="left"/>
      <w:pPr>
        <w:tabs>
          <w:tab w:val="num" w:pos="6600"/>
        </w:tabs>
        <w:ind w:left="6600" w:hanging="360"/>
      </w:pPr>
      <w:rPr>
        <w:rFonts w:ascii="Wingdings" w:hAnsi="Wingdings" w:hint="default"/>
      </w:rPr>
    </w:lvl>
  </w:abstractNum>
  <w:abstractNum w:abstractNumId="37">
    <w:nsid w:val="72CE1F63"/>
    <w:multiLevelType w:val="hybridMultilevel"/>
    <w:tmpl w:val="E6109A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nsid w:val="7E20752E"/>
    <w:multiLevelType w:val="hybridMultilevel"/>
    <w:tmpl w:val="FBB861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2"/>
  </w:num>
  <w:num w:numId="2">
    <w:abstractNumId w:val="26"/>
  </w:num>
  <w:num w:numId="3">
    <w:abstractNumId w:val="33"/>
  </w:num>
  <w:num w:numId="4">
    <w:abstractNumId w:val="38"/>
  </w:num>
  <w:num w:numId="5">
    <w:abstractNumId w:val="35"/>
  </w:num>
  <w:num w:numId="6">
    <w:abstractNumId w:val="20"/>
  </w:num>
  <w:num w:numId="7">
    <w:abstractNumId w:val="27"/>
  </w:num>
  <w:num w:numId="8">
    <w:abstractNumId w:val="34"/>
  </w:num>
  <w:num w:numId="9">
    <w:abstractNumId w:val="31"/>
  </w:num>
  <w:num w:numId="10">
    <w:abstractNumId w:val="23"/>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25"/>
  </w:num>
  <w:num w:numId="18">
    <w:abstractNumId w:val="29"/>
  </w:num>
  <w:num w:numId="19">
    <w:abstractNumId w:val="19"/>
  </w:num>
  <w:num w:numId="20">
    <w:abstractNumId w:val="30"/>
  </w:num>
  <w:num w:numId="21">
    <w:abstractNumId w:val="0"/>
  </w:num>
  <w:num w:numId="22">
    <w:abstractNumId w:val="36"/>
  </w:num>
  <w:num w:numId="23">
    <w:abstractNumId w:val="28"/>
  </w:num>
  <w:num w:numId="24">
    <w:abstractNumId w:val="10"/>
  </w:num>
  <w:num w:numId="25">
    <w:abstractNumId w:val="8"/>
  </w:num>
  <w:num w:numId="26">
    <w:abstractNumId w:val="7"/>
  </w:num>
  <w:num w:numId="27">
    <w:abstractNumId w:val="6"/>
  </w:num>
  <w:num w:numId="28">
    <w:abstractNumId w:val="5"/>
  </w:num>
  <w:num w:numId="29">
    <w:abstractNumId w:val="9"/>
  </w:num>
  <w:num w:numId="30">
    <w:abstractNumId w:val="4"/>
  </w:num>
  <w:num w:numId="31">
    <w:abstractNumId w:val="3"/>
  </w:num>
  <w:num w:numId="32">
    <w:abstractNumId w:val="2"/>
  </w:num>
  <w:num w:numId="33">
    <w:abstractNumId w:val="1"/>
  </w:num>
  <w:num w:numId="34">
    <w:abstractNumId w:val="24"/>
  </w:num>
  <w:num w:numId="35">
    <w:abstractNumId w:val="37"/>
  </w:num>
  <w:num w:numId="36">
    <w:abstractNumId w:val="21"/>
  </w:num>
  <w:num w:numId="37">
    <w:abstractNumId w:val="32"/>
  </w:num>
  <w:num w:numId="38">
    <w:abstractNumId w:val="18"/>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2050"/>
    <o:shapelayout v:ext="edit">
      <o:rules v:ext="edit">
        <o:r id="V:Rule1" type="connector" idref="#_x0000_s1025"/>
        <o:r id="V:Rule2" type="connector" idref="#_x0000_s1027"/>
        <o:r id="V:Rule3" type="connector" idref="#_x0000_s1026"/>
        <o:r id="V:Rule4" type="connector" idref="#_x0000_s1028"/>
      </o:rules>
    </o:shapelayout>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3A3"/>
    <w:rsid w:val="008A53BA"/>
    <w:rsid w:val="00C06143"/>
    <w:rsid w:val="00CC73A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3356A4B7-D350-4742-9CF7-0F75BEB31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C73A3"/>
    <w:pPr>
      <w:spacing w:after="0" w:line="240" w:lineRule="atLeast"/>
    </w:pPr>
    <w:rPr>
      <w:rFonts w:ascii="Arial" w:eastAsia="Times New Roman" w:hAnsi="Arial" w:cs="Arial"/>
      <w:bCs/>
      <w:iCs/>
      <w:color w:val="000000"/>
      <w:kern w:val="28"/>
      <w:sz w:val="20"/>
      <w:szCs w:val="20"/>
      <w:lang w:eastAsia="nl-NL"/>
    </w:rPr>
  </w:style>
  <w:style w:type="paragraph" w:styleId="Kop1">
    <w:name w:val="heading 1"/>
    <w:basedOn w:val="Kop2"/>
    <w:link w:val="Kop1Char"/>
    <w:qFormat/>
    <w:rsid w:val="00CC73A3"/>
    <w:pPr>
      <w:outlineLvl w:val="0"/>
    </w:pPr>
    <w:rPr>
      <w:sz w:val="32"/>
    </w:rPr>
  </w:style>
  <w:style w:type="paragraph" w:styleId="Kop2">
    <w:name w:val="heading 2"/>
    <w:basedOn w:val="Hoofdstuk"/>
    <w:next w:val="Standaard"/>
    <w:link w:val="Kop2Char"/>
    <w:qFormat/>
    <w:rsid w:val="00CC73A3"/>
    <w:pPr>
      <w:tabs>
        <w:tab w:val="clear" w:pos="-568"/>
        <w:tab w:val="clear" w:pos="0"/>
        <w:tab w:val="clear" w:pos="283"/>
        <w:tab w:val="clear" w:pos="424"/>
        <w:tab w:val="clear" w:pos="565"/>
        <w:tab w:val="clear" w:pos="708"/>
        <w:tab w:val="clear" w:pos="850"/>
        <w:tab w:val="clear" w:pos="1134"/>
        <w:tab w:val="clear" w:pos="1699"/>
        <w:tab w:val="clear" w:pos="2268"/>
        <w:tab w:val="clear" w:pos="2833"/>
        <w:tab w:val="clear" w:pos="3402"/>
        <w:tab w:val="clear" w:pos="3967"/>
        <w:tab w:val="clear" w:pos="4534"/>
        <w:tab w:val="clear" w:pos="5101"/>
        <w:tab w:val="clear" w:pos="5668"/>
        <w:tab w:val="clear" w:pos="6235"/>
        <w:tab w:val="clear" w:pos="6802"/>
        <w:tab w:val="clear" w:pos="7369"/>
        <w:tab w:val="clear" w:pos="7936"/>
      </w:tabs>
      <w:spacing w:line="260" w:lineRule="atLeast"/>
      <w:outlineLvl w:val="1"/>
    </w:pPr>
    <w:rPr>
      <w:rFonts w:cs="Arial"/>
      <w:sz w:val="30"/>
      <w:szCs w:val="30"/>
    </w:rPr>
  </w:style>
  <w:style w:type="paragraph" w:styleId="Kop3">
    <w:name w:val="heading 3"/>
    <w:basedOn w:val="Standaard"/>
    <w:next w:val="Standaard"/>
    <w:link w:val="Kop3Char"/>
    <w:qFormat/>
    <w:rsid w:val="00CC73A3"/>
    <w:pPr>
      <w:spacing w:line="260" w:lineRule="atLeast"/>
      <w:ind w:left="426" w:right="425" w:hanging="426"/>
      <w:outlineLvl w:val="2"/>
    </w:pPr>
    <w:rPr>
      <w:rFonts w:cs="Times New Roman"/>
      <w:b/>
      <w:iCs w:val="0"/>
      <w:color w:val="auto"/>
      <w:kern w:val="0"/>
      <w:sz w:val="28"/>
      <w:szCs w:val="22"/>
      <w:lang w:val="x-none" w:eastAsia="en-US"/>
    </w:rPr>
  </w:style>
  <w:style w:type="paragraph" w:styleId="Kop4">
    <w:name w:val="heading 4"/>
    <w:basedOn w:val="Standaard"/>
    <w:next w:val="Standaard"/>
    <w:link w:val="Kop4Char"/>
    <w:qFormat/>
    <w:rsid w:val="00CC73A3"/>
    <w:pPr>
      <w:keepNext/>
      <w:tabs>
        <w:tab w:val="left" w:pos="142"/>
        <w:tab w:val="left" w:pos="284"/>
        <w:tab w:val="left" w:pos="567"/>
      </w:tabs>
      <w:spacing w:line="260" w:lineRule="exact"/>
      <w:outlineLvl w:val="3"/>
    </w:pPr>
    <w:rPr>
      <w:rFonts w:cs="Times New Roman"/>
      <w:b/>
      <w:bCs w:val="0"/>
      <w:iCs w:val="0"/>
      <w:color w:val="auto"/>
      <w:kern w:val="0"/>
      <w:sz w:val="28"/>
      <w:lang w:val="x-none" w:eastAsia="x-none"/>
    </w:rPr>
  </w:style>
  <w:style w:type="paragraph" w:styleId="Kop5">
    <w:name w:val="heading 5"/>
    <w:basedOn w:val="Standaard"/>
    <w:next w:val="Standaard"/>
    <w:link w:val="Kop5Char"/>
    <w:qFormat/>
    <w:rsid w:val="00CC73A3"/>
    <w:pPr>
      <w:spacing w:line="271" w:lineRule="auto"/>
      <w:outlineLvl w:val="4"/>
    </w:pPr>
    <w:rPr>
      <w:rFonts w:ascii="Cambria" w:hAnsi="Cambria"/>
      <w:bCs w:val="0"/>
      <w:i/>
      <w:color w:val="auto"/>
      <w:kern w:val="0"/>
      <w:sz w:val="24"/>
      <w:szCs w:val="24"/>
      <w:lang w:val="en-US" w:eastAsia="en-US" w:bidi="en-US"/>
    </w:rPr>
  </w:style>
  <w:style w:type="paragraph" w:styleId="Kop6">
    <w:name w:val="heading 6"/>
    <w:basedOn w:val="Standaard"/>
    <w:next w:val="Standaard"/>
    <w:link w:val="Kop6Char"/>
    <w:qFormat/>
    <w:rsid w:val="00CC73A3"/>
    <w:pPr>
      <w:shd w:val="clear" w:color="auto" w:fill="FFFFFF"/>
      <w:spacing w:line="271" w:lineRule="auto"/>
      <w:outlineLvl w:val="5"/>
    </w:pPr>
    <w:rPr>
      <w:rFonts w:ascii="Cambria" w:hAnsi="Cambria"/>
      <w:b/>
      <w:iCs w:val="0"/>
      <w:color w:val="595959"/>
      <w:spacing w:val="5"/>
      <w:kern w:val="0"/>
      <w:sz w:val="22"/>
      <w:szCs w:val="22"/>
      <w:lang w:val="en-US" w:eastAsia="en-US" w:bidi="en-US"/>
    </w:rPr>
  </w:style>
  <w:style w:type="paragraph" w:styleId="Kop7">
    <w:name w:val="heading 7"/>
    <w:basedOn w:val="Standaard"/>
    <w:next w:val="Standaard"/>
    <w:link w:val="Kop7Char"/>
    <w:qFormat/>
    <w:rsid w:val="00CC73A3"/>
    <w:pPr>
      <w:spacing w:line="276" w:lineRule="auto"/>
      <w:outlineLvl w:val="6"/>
    </w:pPr>
    <w:rPr>
      <w:rFonts w:ascii="Cambria" w:hAnsi="Cambria"/>
      <w:b/>
      <w:i/>
      <w:color w:val="5A5A5A"/>
      <w:kern w:val="0"/>
      <w:lang w:val="en-US" w:eastAsia="en-US" w:bidi="en-US"/>
    </w:rPr>
  </w:style>
  <w:style w:type="paragraph" w:styleId="Kop8">
    <w:name w:val="heading 8"/>
    <w:basedOn w:val="Standaard"/>
    <w:next w:val="Standaard"/>
    <w:link w:val="Kop8Char"/>
    <w:qFormat/>
    <w:rsid w:val="00CC73A3"/>
    <w:pPr>
      <w:spacing w:line="276" w:lineRule="auto"/>
      <w:outlineLvl w:val="7"/>
    </w:pPr>
    <w:rPr>
      <w:rFonts w:ascii="Cambria" w:hAnsi="Cambria"/>
      <w:b/>
      <w:iCs w:val="0"/>
      <w:color w:val="7F7F7F"/>
      <w:kern w:val="0"/>
      <w:lang w:val="en-US" w:eastAsia="en-US" w:bidi="en-US"/>
    </w:rPr>
  </w:style>
  <w:style w:type="paragraph" w:styleId="Kop9">
    <w:name w:val="heading 9"/>
    <w:basedOn w:val="Standaard"/>
    <w:next w:val="Standaard"/>
    <w:link w:val="Kop9Char"/>
    <w:qFormat/>
    <w:rsid w:val="00CC73A3"/>
    <w:pPr>
      <w:spacing w:line="271" w:lineRule="auto"/>
      <w:outlineLvl w:val="8"/>
    </w:pPr>
    <w:rPr>
      <w:rFonts w:ascii="Cambria" w:hAnsi="Cambria"/>
      <w:b/>
      <w:i/>
      <w:color w:val="7F7F7F"/>
      <w:kern w:val="0"/>
      <w:sz w:val="18"/>
      <w:szCs w:val="18"/>
      <w:lang w:val="en-US" w:eastAsia="en-US" w:bidi="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CC73A3"/>
    <w:rPr>
      <w:rFonts w:ascii="Arial" w:eastAsia="Times New Roman" w:hAnsi="Arial" w:cs="Arial"/>
      <w:b/>
      <w:caps/>
      <w:snapToGrid w:val="0"/>
      <w:sz w:val="32"/>
      <w:szCs w:val="30"/>
      <w:lang w:eastAsia="nl-NL"/>
    </w:rPr>
  </w:style>
  <w:style w:type="character" w:customStyle="1" w:styleId="Kop2Char">
    <w:name w:val="Kop 2 Char"/>
    <w:basedOn w:val="Standaardalinea-lettertype"/>
    <w:link w:val="Kop2"/>
    <w:rsid w:val="00CC73A3"/>
    <w:rPr>
      <w:rFonts w:ascii="Arial" w:eastAsia="Times New Roman" w:hAnsi="Arial" w:cs="Arial"/>
      <w:b/>
      <w:caps/>
      <w:snapToGrid w:val="0"/>
      <w:sz w:val="30"/>
      <w:szCs w:val="30"/>
      <w:lang w:eastAsia="nl-NL"/>
    </w:rPr>
  </w:style>
  <w:style w:type="character" w:customStyle="1" w:styleId="Kop3Char">
    <w:name w:val="Kop 3 Char"/>
    <w:basedOn w:val="Standaardalinea-lettertype"/>
    <w:link w:val="Kop3"/>
    <w:rsid w:val="00CC73A3"/>
    <w:rPr>
      <w:rFonts w:ascii="Arial" w:eastAsia="Times New Roman" w:hAnsi="Arial" w:cs="Times New Roman"/>
      <w:b/>
      <w:bCs/>
      <w:sz w:val="28"/>
      <w:lang w:val="x-none"/>
    </w:rPr>
  </w:style>
  <w:style w:type="character" w:customStyle="1" w:styleId="Kop4Char">
    <w:name w:val="Kop 4 Char"/>
    <w:basedOn w:val="Standaardalinea-lettertype"/>
    <w:link w:val="Kop4"/>
    <w:rsid w:val="00CC73A3"/>
    <w:rPr>
      <w:rFonts w:ascii="Arial" w:eastAsia="Times New Roman" w:hAnsi="Arial" w:cs="Times New Roman"/>
      <w:b/>
      <w:sz w:val="28"/>
      <w:szCs w:val="20"/>
      <w:lang w:val="x-none" w:eastAsia="x-none"/>
    </w:rPr>
  </w:style>
  <w:style w:type="character" w:customStyle="1" w:styleId="Kop5Char">
    <w:name w:val="Kop 5 Char"/>
    <w:basedOn w:val="Standaardalinea-lettertype"/>
    <w:link w:val="Kop5"/>
    <w:rsid w:val="00CC73A3"/>
    <w:rPr>
      <w:rFonts w:ascii="Cambria" w:eastAsia="Times New Roman" w:hAnsi="Cambria" w:cs="Arial"/>
      <w:i/>
      <w:iCs/>
      <w:sz w:val="24"/>
      <w:szCs w:val="24"/>
      <w:lang w:val="en-US" w:bidi="en-US"/>
    </w:rPr>
  </w:style>
  <w:style w:type="character" w:customStyle="1" w:styleId="Kop6Char">
    <w:name w:val="Kop 6 Char"/>
    <w:basedOn w:val="Standaardalinea-lettertype"/>
    <w:link w:val="Kop6"/>
    <w:rsid w:val="00CC73A3"/>
    <w:rPr>
      <w:rFonts w:ascii="Cambria" w:eastAsia="Times New Roman" w:hAnsi="Cambria" w:cs="Arial"/>
      <w:b/>
      <w:bCs/>
      <w:color w:val="595959"/>
      <w:spacing w:val="5"/>
      <w:shd w:val="clear" w:color="auto" w:fill="FFFFFF"/>
      <w:lang w:val="en-US" w:bidi="en-US"/>
    </w:rPr>
  </w:style>
  <w:style w:type="character" w:customStyle="1" w:styleId="Kop7Char">
    <w:name w:val="Kop 7 Char"/>
    <w:basedOn w:val="Standaardalinea-lettertype"/>
    <w:link w:val="Kop7"/>
    <w:rsid w:val="00CC73A3"/>
    <w:rPr>
      <w:rFonts w:ascii="Cambria" w:eastAsia="Times New Roman" w:hAnsi="Cambria" w:cs="Arial"/>
      <w:b/>
      <w:bCs/>
      <w:i/>
      <w:iCs/>
      <w:color w:val="5A5A5A"/>
      <w:sz w:val="20"/>
      <w:szCs w:val="20"/>
      <w:lang w:val="en-US" w:bidi="en-US"/>
    </w:rPr>
  </w:style>
  <w:style w:type="character" w:customStyle="1" w:styleId="Kop8Char">
    <w:name w:val="Kop 8 Char"/>
    <w:basedOn w:val="Standaardalinea-lettertype"/>
    <w:link w:val="Kop8"/>
    <w:rsid w:val="00CC73A3"/>
    <w:rPr>
      <w:rFonts w:ascii="Cambria" w:eastAsia="Times New Roman" w:hAnsi="Cambria" w:cs="Arial"/>
      <w:b/>
      <w:bCs/>
      <w:color w:val="7F7F7F"/>
      <w:sz w:val="20"/>
      <w:szCs w:val="20"/>
      <w:lang w:val="en-US" w:bidi="en-US"/>
    </w:rPr>
  </w:style>
  <w:style w:type="character" w:customStyle="1" w:styleId="Kop9Char">
    <w:name w:val="Kop 9 Char"/>
    <w:basedOn w:val="Standaardalinea-lettertype"/>
    <w:link w:val="Kop9"/>
    <w:rsid w:val="00CC73A3"/>
    <w:rPr>
      <w:rFonts w:ascii="Cambria" w:eastAsia="Times New Roman" w:hAnsi="Cambria" w:cs="Arial"/>
      <w:b/>
      <w:bCs/>
      <w:i/>
      <w:iCs/>
      <w:color w:val="7F7F7F"/>
      <w:sz w:val="18"/>
      <w:szCs w:val="18"/>
      <w:lang w:val="en-US" w:bidi="en-US"/>
    </w:rPr>
  </w:style>
  <w:style w:type="character" w:customStyle="1" w:styleId="WW8Num1z0">
    <w:name w:val="WW8Num1z0"/>
    <w:rsid w:val="00CC73A3"/>
    <w:rPr>
      <w:rFonts w:ascii="Wingdings 2" w:hAnsi="Wingdings 2" w:cs="OpenSymbol"/>
    </w:rPr>
  </w:style>
  <w:style w:type="character" w:customStyle="1" w:styleId="WW8Num1z1">
    <w:name w:val="WW8Num1z1"/>
    <w:rsid w:val="00CC73A3"/>
    <w:rPr>
      <w:rFonts w:ascii="OpenSymbol" w:hAnsi="OpenSymbol" w:cs="OpenSymbol"/>
    </w:rPr>
  </w:style>
  <w:style w:type="character" w:customStyle="1" w:styleId="WW8Num2z0">
    <w:name w:val="WW8Num2z0"/>
    <w:rsid w:val="00CC73A3"/>
    <w:rPr>
      <w:rFonts w:ascii="Wingdings 2" w:hAnsi="Wingdings 2" w:cs="OpenSymbol"/>
    </w:rPr>
  </w:style>
  <w:style w:type="character" w:customStyle="1" w:styleId="WW8Num2z1">
    <w:name w:val="WW8Num2z1"/>
    <w:rsid w:val="00CC73A3"/>
    <w:rPr>
      <w:rFonts w:ascii="OpenSymbol" w:hAnsi="OpenSymbol" w:cs="OpenSymbol"/>
    </w:rPr>
  </w:style>
  <w:style w:type="character" w:customStyle="1" w:styleId="WW8Num4z0">
    <w:name w:val="WW8Num4z0"/>
    <w:rsid w:val="00CC73A3"/>
    <w:rPr>
      <w:rFonts w:ascii="Wingdings 2" w:hAnsi="Wingdings 2" w:cs="OpenSymbol"/>
    </w:rPr>
  </w:style>
  <w:style w:type="character" w:customStyle="1" w:styleId="WW8Num4z1">
    <w:name w:val="WW8Num4z1"/>
    <w:rsid w:val="00CC73A3"/>
    <w:rPr>
      <w:rFonts w:ascii="OpenSymbol" w:hAnsi="OpenSymbol" w:cs="OpenSymbol"/>
    </w:rPr>
  </w:style>
  <w:style w:type="character" w:customStyle="1" w:styleId="WW8Num5z0">
    <w:name w:val="WW8Num5z0"/>
    <w:rsid w:val="00CC73A3"/>
    <w:rPr>
      <w:rFonts w:ascii="Wingdings 2" w:hAnsi="Wingdings 2" w:cs="OpenSymbol"/>
    </w:rPr>
  </w:style>
  <w:style w:type="character" w:customStyle="1" w:styleId="WW8Num5z1">
    <w:name w:val="WW8Num5z1"/>
    <w:rsid w:val="00CC73A3"/>
    <w:rPr>
      <w:rFonts w:ascii="OpenSymbol" w:hAnsi="OpenSymbol" w:cs="OpenSymbol"/>
    </w:rPr>
  </w:style>
  <w:style w:type="character" w:customStyle="1" w:styleId="Absatz-Standardschriftart">
    <w:name w:val="Absatz-Standardschriftart"/>
    <w:rsid w:val="00CC73A3"/>
  </w:style>
  <w:style w:type="character" w:customStyle="1" w:styleId="WW8Num3z0">
    <w:name w:val="WW8Num3z0"/>
    <w:rsid w:val="00CC73A3"/>
    <w:rPr>
      <w:rFonts w:ascii="Wingdings 2" w:hAnsi="Wingdings 2" w:cs="OpenSymbol"/>
    </w:rPr>
  </w:style>
  <w:style w:type="character" w:customStyle="1" w:styleId="WW8Num3z1">
    <w:name w:val="WW8Num3z1"/>
    <w:rsid w:val="00CC73A3"/>
    <w:rPr>
      <w:rFonts w:ascii="OpenSymbol" w:hAnsi="OpenSymbol" w:cs="OpenSymbol"/>
    </w:rPr>
  </w:style>
  <w:style w:type="character" w:customStyle="1" w:styleId="WW-Absatz-Standardschriftart">
    <w:name w:val="WW-Absatz-Standardschriftart"/>
    <w:rsid w:val="00CC73A3"/>
  </w:style>
  <w:style w:type="character" w:customStyle="1" w:styleId="WW-Absatz-Standardschriftart1">
    <w:name w:val="WW-Absatz-Standardschriftart1"/>
    <w:rsid w:val="00CC73A3"/>
  </w:style>
  <w:style w:type="character" w:customStyle="1" w:styleId="Bullets">
    <w:name w:val="Bullets"/>
    <w:rsid w:val="00CC73A3"/>
    <w:rPr>
      <w:rFonts w:ascii="OpenSymbol" w:eastAsia="OpenSymbol" w:hAnsi="OpenSymbol" w:cs="OpenSymbol"/>
    </w:rPr>
  </w:style>
  <w:style w:type="character" w:customStyle="1" w:styleId="NumberingSymbols">
    <w:name w:val="Numbering Symbols"/>
    <w:rsid w:val="00CC73A3"/>
  </w:style>
  <w:style w:type="paragraph" w:customStyle="1" w:styleId="Heading">
    <w:name w:val="Heading"/>
    <w:basedOn w:val="Standaard"/>
    <w:next w:val="Plattetekst"/>
    <w:rsid w:val="00CC73A3"/>
    <w:pPr>
      <w:keepNext/>
      <w:spacing w:before="240" w:after="120"/>
    </w:pPr>
    <w:rPr>
      <w:rFonts w:eastAsia="Arial Unicode MS" w:cs="Arial Unicode MS"/>
      <w:sz w:val="28"/>
      <w:szCs w:val="28"/>
    </w:rPr>
  </w:style>
  <w:style w:type="paragraph" w:styleId="Plattetekst">
    <w:name w:val="Body Text"/>
    <w:basedOn w:val="Standaard"/>
    <w:link w:val="PlattetekstChar"/>
    <w:rsid w:val="00CC73A3"/>
    <w:pPr>
      <w:spacing w:after="120"/>
    </w:pPr>
    <w:rPr>
      <w:rFonts w:eastAsia="Arial Unicode MS" w:cs="Arial Unicode MS"/>
      <w:bCs w:val="0"/>
      <w:iCs w:val="0"/>
      <w:color w:val="auto"/>
      <w:kern w:val="1"/>
      <w:sz w:val="24"/>
      <w:szCs w:val="24"/>
      <w:lang w:val="x-none" w:eastAsia="hi-IN" w:bidi="hi-IN"/>
    </w:rPr>
  </w:style>
  <w:style w:type="character" w:customStyle="1" w:styleId="PlattetekstChar">
    <w:name w:val="Platte tekst Char"/>
    <w:basedOn w:val="Standaardalinea-lettertype"/>
    <w:link w:val="Plattetekst"/>
    <w:rsid w:val="00CC73A3"/>
    <w:rPr>
      <w:rFonts w:ascii="Arial" w:eastAsia="Arial Unicode MS" w:hAnsi="Arial" w:cs="Arial Unicode MS"/>
      <w:kern w:val="1"/>
      <w:sz w:val="24"/>
      <w:szCs w:val="24"/>
      <w:lang w:val="x-none" w:eastAsia="hi-IN" w:bidi="hi-IN"/>
    </w:rPr>
  </w:style>
  <w:style w:type="paragraph" w:styleId="Lijst">
    <w:name w:val="List"/>
    <w:basedOn w:val="Plattetekst"/>
    <w:rsid w:val="00CC73A3"/>
  </w:style>
  <w:style w:type="paragraph" w:customStyle="1" w:styleId="Bijschrift1">
    <w:name w:val="Bijschrift1"/>
    <w:basedOn w:val="Standaard"/>
    <w:rsid w:val="00CC73A3"/>
    <w:pPr>
      <w:suppressLineNumbers/>
      <w:spacing w:before="120" w:after="120"/>
    </w:pPr>
    <w:rPr>
      <w:i/>
      <w:iCs w:val="0"/>
      <w:sz w:val="24"/>
    </w:rPr>
  </w:style>
  <w:style w:type="paragraph" w:customStyle="1" w:styleId="Index">
    <w:name w:val="Index"/>
    <w:basedOn w:val="Standaard"/>
    <w:rsid w:val="00CC73A3"/>
    <w:pPr>
      <w:suppressLineNumbers/>
    </w:pPr>
  </w:style>
  <w:style w:type="paragraph" w:customStyle="1" w:styleId="ListIndent">
    <w:name w:val="List Indent"/>
    <w:basedOn w:val="Plattetekst"/>
    <w:rsid w:val="00CC73A3"/>
    <w:pPr>
      <w:tabs>
        <w:tab w:val="left" w:pos="0"/>
      </w:tabs>
      <w:ind w:left="2835" w:hanging="2551"/>
    </w:pPr>
  </w:style>
  <w:style w:type="paragraph" w:styleId="Platteteksteersteinspringing">
    <w:name w:val="Body Text First Indent"/>
    <w:basedOn w:val="Plattetekst"/>
    <w:link w:val="PlatteteksteersteinspringingChar"/>
    <w:uiPriority w:val="99"/>
    <w:rsid w:val="00CC73A3"/>
    <w:pPr>
      <w:ind w:firstLine="283"/>
    </w:pPr>
  </w:style>
  <w:style w:type="character" w:customStyle="1" w:styleId="PlatteteksteersteinspringingChar">
    <w:name w:val="Platte tekst eerste inspringing Char"/>
    <w:basedOn w:val="PlattetekstChar"/>
    <w:link w:val="Platteteksteersteinspringing"/>
    <w:uiPriority w:val="99"/>
    <w:rsid w:val="00CC73A3"/>
    <w:rPr>
      <w:rFonts w:ascii="Arial" w:eastAsia="Arial Unicode MS" w:hAnsi="Arial" w:cs="Arial Unicode MS"/>
      <w:kern w:val="1"/>
      <w:sz w:val="24"/>
      <w:szCs w:val="24"/>
      <w:lang w:val="x-none" w:eastAsia="hi-IN" w:bidi="hi-IN"/>
    </w:rPr>
  </w:style>
  <w:style w:type="paragraph" w:customStyle="1" w:styleId="Hangingindent">
    <w:name w:val="Hanging indent"/>
    <w:basedOn w:val="Plattetekst"/>
    <w:rsid w:val="00CC73A3"/>
    <w:pPr>
      <w:tabs>
        <w:tab w:val="left" w:pos="0"/>
      </w:tabs>
      <w:ind w:left="567" w:hanging="283"/>
    </w:pPr>
  </w:style>
  <w:style w:type="paragraph" w:customStyle="1" w:styleId="Myindent2">
    <w:name w:val="My indent 2"/>
    <w:basedOn w:val="Standaard"/>
    <w:rsid w:val="00CC73A3"/>
    <w:pPr>
      <w:ind w:left="1407" w:hanging="704"/>
    </w:pPr>
    <w:rPr>
      <w:bCs w:val="0"/>
    </w:rPr>
  </w:style>
  <w:style w:type="paragraph" w:customStyle="1" w:styleId="Myindent">
    <w:name w:val="My indent"/>
    <w:basedOn w:val="Myindent2"/>
    <w:rsid w:val="00CC73A3"/>
    <w:pPr>
      <w:ind w:left="704"/>
    </w:pPr>
  </w:style>
  <w:style w:type="paragraph" w:customStyle="1" w:styleId="TableContents">
    <w:name w:val="Table Contents"/>
    <w:basedOn w:val="Standaard"/>
    <w:rsid w:val="00CC73A3"/>
    <w:pPr>
      <w:suppressLineNumbers/>
    </w:pPr>
  </w:style>
  <w:style w:type="paragraph" w:customStyle="1" w:styleId="TableHeading">
    <w:name w:val="Table Heading"/>
    <w:basedOn w:val="TableContents"/>
    <w:rsid w:val="00CC73A3"/>
    <w:pPr>
      <w:jc w:val="center"/>
    </w:pPr>
    <w:rPr>
      <w:b/>
    </w:rPr>
  </w:style>
  <w:style w:type="paragraph" w:styleId="Documentstructuur">
    <w:name w:val="Document Map"/>
    <w:basedOn w:val="Standaard"/>
    <w:link w:val="DocumentstructuurChar"/>
    <w:uiPriority w:val="99"/>
    <w:rsid w:val="00CC73A3"/>
    <w:pPr>
      <w:shd w:val="clear" w:color="auto" w:fill="000080"/>
    </w:pPr>
    <w:rPr>
      <w:rFonts w:ascii="Tahoma" w:eastAsia="Arial Unicode MS" w:hAnsi="Tahoma" w:cs="Tahoma"/>
      <w:bCs w:val="0"/>
      <w:iCs w:val="0"/>
      <w:color w:val="auto"/>
      <w:kern w:val="1"/>
      <w:lang w:val="x-none" w:eastAsia="hi-IN" w:bidi="hi-IN"/>
    </w:rPr>
  </w:style>
  <w:style w:type="character" w:customStyle="1" w:styleId="DocumentstructuurChar">
    <w:name w:val="Documentstructuur Char"/>
    <w:basedOn w:val="Standaardalinea-lettertype"/>
    <w:link w:val="Documentstructuur"/>
    <w:uiPriority w:val="99"/>
    <w:rsid w:val="00CC73A3"/>
    <w:rPr>
      <w:rFonts w:ascii="Tahoma" w:eastAsia="Arial Unicode MS" w:hAnsi="Tahoma" w:cs="Tahoma"/>
      <w:kern w:val="1"/>
      <w:sz w:val="20"/>
      <w:szCs w:val="20"/>
      <w:shd w:val="clear" w:color="auto" w:fill="000080"/>
      <w:lang w:val="x-none" w:eastAsia="hi-IN" w:bidi="hi-IN"/>
    </w:rPr>
  </w:style>
  <w:style w:type="paragraph" w:styleId="Voettekst">
    <w:name w:val="footer"/>
    <w:basedOn w:val="Standaard"/>
    <w:link w:val="VoettekstChar"/>
    <w:rsid w:val="00CC73A3"/>
    <w:pPr>
      <w:tabs>
        <w:tab w:val="center" w:pos="4536"/>
        <w:tab w:val="right" w:pos="9072"/>
      </w:tabs>
    </w:pPr>
    <w:rPr>
      <w:rFonts w:eastAsia="Arial Unicode MS" w:cs="Arial Unicode MS"/>
      <w:bCs w:val="0"/>
      <w:iCs w:val="0"/>
      <w:color w:val="auto"/>
      <w:kern w:val="1"/>
      <w:sz w:val="24"/>
      <w:szCs w:val="24"/>
      <w:lang w:val="x-none" w:eastAsia="hi-IN" w:bidi="hi-IN"/>
    </w:rPr>
  </w:style>
  <w:style w:type="character" w:customStyle="1" w:styleId="VoettekstChar">
    <w:name w:val="Voettekst Char"/>
    <w:basedOn w:val="Standaardalinea-lettertype"/>
    <w:link w:val="Voettekst"/>
    <w:rsid w:val="00CC73A3"/>
    <w:rPr>
      <w:rFonts w:ascii="Arial" w:eastAsia="Arial Unicode MS" w:hAnsi="Arial" w:cs="Arial Unicode MS"/>
      <w:kern w:val="1"/>
      <w:sz w:val="24"/>
      <w:szCs w:val="24"/>
      <w:lang w:val="x-none" w:eastAsia="hi-IN" w:bidi="hi-IN"/>
    </w:rPr>
  </w:style>
  <w:style w:type="character" w:styleId="Paginanummer">
    <w:name w:val="page number"/>
    <w:rsid w:val="00CC73A3"/>
  </w:style>
  <w:style w:type="paragraph" w:customStyle="1" w:styleId="tabel">
    <w:name w:val="tabel"/>
    <w:basedOn w:val="Standaard"/>
    <w:rsid w:val="00CC73A3"/>
    <w:pPr>
      <w:tabs>
        <w:tab w:val="left" w:pos="142"/>
        <w:tab w:val="right" w:pos="227"/>
        <w:tab w:val="left" w:pos="284"/>
        <w:tab w:val="left" w:pos="340"/>
        <w:tab w:val="left" w:pos="567"/>
      </w:tabs>
      <w:spacing w:after="120" w:line="220" w:lineRule="exact"/>
    </w:pPr>
    <w:rPr>
      <w:rFonts w:ascii="Helvetica-Narrow" w:hAnsi="Helvetica-Narrow" w:cs="Times New Roman"/>
      <w:kern w:val="0"/>
      <w:sz w:val="18"/>
    </w:rPr>
  </w:style>
  <w:style w:type="character" w:styleId="Zwaar">
    <w:name w:val="Strong"/>
    <w:uiPriority w:val="22"/>
    <w:qFormat/>
    <w:rsid w:val="00CC73A3"/>
    <w:rPr>
      <w:b/>
      <w:bCs/>
    </w:rPr>
  </w:style>
  <w:style w:type="paragraph" w:styleId="Koptekst">
    <w:name w:val="header"/>
    <w:basedOn w:val="Standaard"/>
    <w:link w:val="KoptekstChar"/>
    <w:rsid w:val="00CC73A3"/>
    <w:pPr>
      <w:tabs>
        <w:tab w:val="center" w:pos="4536"/>
        <w:tab w:val="right" w:pos="9072"/>
      </w:tabs>
    </w:pPr>
    <w:rPr>
      <w:rFonts w:eastAsia="Arial Unicode MS" w:cs="Mangal"/>
      <w:bCs w:val="0"/>
      <w:iCs w:val="0"/>
      <w:color w:val="auto"/>
      <w:kern w:val="1"/>
      <w:sz w:val="24"/>
      <w:szCs w:val="21"/>
      <w:lang w:val="x-none" w:eastAsia="hi-IN" w:bidi="hi-IN"/>
    </w:rPr>
  </w:style>
  <w:style w:type="character" w:customStyle="1" w:styleId="KoptekstChar">
    <w:name w:val="Koptekst Char"/>
    <w:basedOn w:val="Standaardalinea-lettertype"/>
    <w:link w:val="Koptekst"/>
    <w:rsid w:val="00CC73A3"/>
    <w:rPr>
      <w:rFonts w:ascii="Arial" w:eastAsia="Arial Unicode MS" w:hAnsi="Arial" w:cs="Mangal"/>
      <w:kern w:val="1"/>
      <w:sz w:val="24"/>
      <w:szCs w:val="21"/>
      <w:lang w:val="x-none" w:eastAsia="hi-IN" w:bidi="hi-IN"/>
    </w:rPr>
  </w:style>
  <w:style w:type="paragraph" w:styleId="Ballontekst">
    <w:name w:val="Balloon Text"/>
    <w:basedOn w:val="Standaard"/>
    <w:link w:val="BallontekstChar"/>
    <w:uiPriority w:val="99"/>
    <w:rsid w:val="00CC73A3"/>
    <w:rPr>
      <w:rFonts w:ascii="Tahoma" w:eastAsia="Arial Unicode MS" w:hAnsi="Tahoma" w:cs="Mangal"/>
      <w:bCs w:val="0"/>
      <w:iCs w:val="0"/>
      <w:color w:val="auto"/>
      <w:kern w:val="1"/>
      <w:sz w:val="16"/>
      <w:szCs w:val="14"/>
      <w:lang w:val="x-none" w:eastAsia="hi-IN" w:bidi="hi-IN"/>
    </w:rPr>
  </w:style>
  <w:style w:type="character" w:customStyle="1" w:styleId="BallontekstChar">
    <w:name w:val="Ballontekst Char"/>
    <w:basedOn w:val="Standaardalinea-lettertype"/>
    <w:link w:val="Ballontekst"/>
    <w:uiPriority w:val="99"/>
    <w:rsid w:val="00CC73A3"/>
    <w:rPr>
      <w:rFonts w:ascii="Tahoma" w:eastAsia="Arial Unicode MS" w:hAnsi="Tahoma" w:cs="Mangal"/>
      <w:kern w:val="1"/>
      <w:sz w:val="16"/>
      <w:szCs w:val="14"/>
      <w:lang w:val="x-none" w:eastAsia="hi-IN" w:bidi="hi-IN"/>
    </w:rPr>
  </w:style>
  <w:style w:type="character" w:customStyle="1" w:styleId="WW-Absatz-Standardschriftart11">
    <w:name w:val="WW-Absatz-Standardschriftart11"/>
    <w:rsid w:val="00CC73A3"/>
  </w:style>
  <w:style w:type="character" w:customStyle="1" w:styleId="WW-Absatz-Standardschriftart111">
    <w:name w:val="WW-Absatz-Standardschriftart111"/>
    <w:rsid w:val="00CC73A3"/>
  </w:style>
  <w:style w:type="paragraph" w:customStyle="1" w:styleId="Voettekst1">
    <w:name w:val="Voettekst1"/>
    <w:basedOn w:val="Standaard"/>
    <w:rsid w:val="00CC73A3"/>
    <w:pPr>
      <w:tabs>
        <w:tab w:val="left" w:pos="142"/>
        <w:tab w:val="left" w:pos="284"/>
        <w:tab w:val="left" w:pos="567"/>
        <w:tab w:val="center" w:pos="4536"/>
        <w:tab w:val="right" w:pos="9072"/>
      </w:tabs>
    </w:pPr>
  </w:style>
  <w:style w:type="paragraph" w:customStyle="1" w:styleId="tabelkop">
    <w:name w:val="tabelkop"/>
    <w:basedOn w:val="Standaard"/>
    <w:rsid w:val="00CC73A3"/>
    <w:pPr>
      <w:tabs>
        <w:tab w:val="left" w:pos="-1134"/>
        <w:tab w:val="left" w:pos="-567"/>
        <w:tab w:val="left" w:pos="0"/>
        <w:tab w:val="left" w:pos="142"/>
        <w:tab w:val="left" w:pos="284"/>
        <w:tab w:val="left" w:pos="425"/>
        <w:tab w:val="left" w:pos="566"/>
        <w:tab w:val="left" w:pos="567"/>
        <w:tab w:val="left" w:pos="709"/>
        <w:tab w:val="left" w:pos="851"/>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before="90" w:after="54" w:line="240" w:lineRule="exact"/>
    </w:pPr>
    <w:rPr>
      <w:b/>
      <w:smallCaps/>
      <w:sz w:val="18"/>
    </w:rPr>
  </w:style>
  <w:style w:type="character" w:styleId="Verwijzingopmerking">
    <w:name w:val="annotation reference"/>
    <w:rsid w:val="00CC73A3"/>
    <w:rPr>
      <w:sz w:val="16"/>
      <w:szCs w:val="16"/>
    </w:rPr>
  </w:style>
  <w:style w:type="paragraph" w:styleId="Tekstopmerking">
    <w:name w:val="annotation text"/>
    <w:basedOn w:val="Standaard"/>
    <w:link w:val="TekstopmerkingChar"/>
    <w:rsid w:val="00CC73A3"/>
    <w:rPr>
      <w:rFonts w:eastAsia="Arial Unicode MS" w:cs="Arial Unicode MS"/>
      <w:bCs w:val="0"/>
      <w:iCs w:val="0"/>
      <w:color w:val="auto"/>
      <w:kern w:val="1"/>
      <w:lang w:val="x-none" w:eastAsia="hi-IN" w:bidi="hi-IN"/>
    </w:rPr>
  </w:style>
  <w:style w:type="character" w:customStyle="1" w:styleId="TekstopmerkingChar">
    <w:name w:val="Tekst opmerking Char"/>
    <w:basedOn w:val="Standaardalinea-lettertype"/>
    <w:link w:val="Tekstopmerking"/>
    <w:rsid w:val="00CC73A3"/>
    <w:rPr>
      <w:rFonts w:ascii="Arial" w:eastAsia="Arial Unicode MS" w:hAnsi="Arial" w:cs="Arial Unicode MS"/>
      <w:kern w:val="1"/>
      <w:sz w:val="20"/>
      <w:szCs w:val="20"/>
      <w:lang w:val="x-none" w:eastAsia="hi-IN" w:bidi="hi-IN"/>
    </w:rPr>
  </w:style>
  <w:style w:type="paragraph" w:styleId="Onderwerpvanopmerking">
    <w:name w:val="annotation subject"/>
    <w:basedOn w:val="Tekstopmerking"/>
    <w:next w:val="Tekstopmerking"/>
    <w:link w:val="OnderwerpvanopmerkingChar"/>
    <w:rsid w:val="00CC73A3"/>
    <w:rPr>
      <w:b/>
      <w:bCs/>
    </w:rPr>
  </w:style>
  <w:style w:type="character" w:customStyle="1" w:styleId="OnderwerpvanopmerkingChar">
    <w:name w:val="Onderwerp van opmerking Char"/>
    <w:basedOn w:val="TekstopmerkingChar"/>
    <w:link w:val="Onderwerpvanopmerking"/>
    <w:rsid w:val="00CC73A3"/>
    <w:rPr>
      <w:rFonts w:ascii="Arial" w:eastAsia="Arial Unicode MS" w:hAnsi="Arial" w:cs="Arial Unicode MS"/>
      <w:b/>
      <w:bCs/>
      <w:kern w:val="1"/>
      <w:sz w:val="20"/>
      <w:szCs w:val="20"/>
      <w:lang w:val="x-none" w:eastAsia="hi-IN" w:bidi="hi-IN"/>
    </w:rPr>
  </w:style>
  <w:style w:type="paragraph" w:customStyle="1" w:styleId="Standaard2">
    <w:name w:val="Standaard2"/>
    <w:basedOn w:val="Standaard"/>
    <w:rsid w:val="00CC73A3"/>
    <w:pPr>
      <w:tabs>
        <w:tab w:val="left" w:pos="142"/>
        <w:tab w:val="left" w:pos="284"/>
        <w:tab w:val="left" w:pos="425"/>
        <w:tab w:val="left" w:pos="567"/>
        <w:tab w:val="left" w:pos="709"/>
        <w:tab w:val="left" w:pos="851"/>
        <w:tab w:val="left" w:pos="993"/>
        <w:tab w:val="left" w:pos="1134"/>
        <w:tab w:val="left" w:pos="1276"/>
      </w:tabs>
      <w:spacing w:after="80" w:line="260" w:lineRule="exact"/>
    </w:pPr>
    <w:rPr>
      <w:rFonts w:cs="Times New Roman"/>
      <w:bCs w:val="0"/>
      <w:kern w:val="0"/>
    </w:rPr>
  </w:style>
  <w:style w:type="table" w:styleId="Tabelraster">
    <w:name w:val="Table Grid"/>
    <w:basedOn w:val="Standaardtabel"/>
    <w:uiPriority w:val="59"/>
    <w:rsid w:val="00CC73A3"/>
    <w:pPr>
      <w:spacing w:after="0" w:line="240" w:lineRule="auto"/>
    </w:pPr>
    <w:rPr>
      <w:rFonts w:ascii="Arial" w:eastAsia="Times New Roman" w:hAnsi="Arial" w:cs="Arial"/>
      <w:sz w:val="20"/>
      <w:szCs w:val="20"/>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eenafstand">
    <w:name w:val="No Spacing"/>
    <w:uiPriority w:val="1"/>
    <w:qFormat/>
    <w:rsid w:val="00CC73A3"/>
    <w:pPr>
      <w:suppressAutoHyphens/>
      <w:spacing w:after="0" w:line="240" w:lineRule="atLeast"/>
    </w:pPr>
    <w:rPr>
      <w:rFonts w:ascii="Calibri" w:eastAsia="Calibri" w:hAnsi="Calibri" w:cs="Calibri"/>
      <w:bCs/>
      <w:iCs/>
      <w:color w:val="000000"/>
      <w:kern w:val="1"/>
      <w:lang w:eastAsia="ar-SA"/>
    </w:rPr>
  </w:style>
  <w:style w:type="paragraph" w:customStyle="1" w:styleId="LTAB">
    <w:name w:val="LTAB"/>
    <w:basedOn w:val="Standaard"/>
    <w:rsid w:val="00CC73A3"/>
    <w:pPr>
      <w:ind w:left="1413" w:hanging="1413"/>
    </w:pPr>
    <w:rPr>
      <w:b/>
      <w:bCs w:val="0"/>
    </w:rPr>
  </w:style>
  <w:style w:type="paragraph" w:styleId="Normaalweb">
    <w:name w:val="Normal (Web)"/>
    <w:basedOn w:val="Standaard"/>
    <w:uiPriority w:val="99"/>
    <w:unhideWhenUsed/>
    <w:rsid w:val="00CC73A3"/>
    <w:pPr>
      <w:spacing w:before="100" w:beforeAutospacing="1" w:after="100" w:afterAutospacing="1"/>
    </w:pPr>
    <w:rPr>
      <w:rFonts w:cs="Times New Roman"/>
      <w:kern w:val="0"/>
    </w:rPr>
  </w:style>
  <w:style w:type="character" w:customStyle="1" w:styleId="Standaardalinea-lettertype1">
    <w:name w:val="Standaardalinea-lettertype1"/>
    <w:rsid w:val="00CC73A3"/>
  </w:style>
  <w:style w:type="character" w:styleId="Hyperlink">
    <w:name w:val="Hyperlink"/>
    <w:uiPriority w:val="99"/>
    <w:rsid w:val="00CC73A3"/>
    <w:rPr>
      <w:color w:val="0000FF"/>
      <w:u w:val="single"/>
    </w:rPr>
  </w:style>
  <w:style w:type="paragraph" w:customStyle="1" w:styleId="antwoord">
    <w:name w:val="antwoord"/>
    <w:basedOn w:val="Standaard"/>
    <w:rsid w:val="00CC73A3"/>
    <w:pPr>
      <w:tabs>
        <w:tab w:val="left" w:pos="-1134"/>
        <w:tab w:val="left" w:pos="-567"/>
        <w:tab w:val="left" w:pos="142"/>
        <w:tab w:val="right" w:pos="284"/>
        <w:tab w:val="left" w:pos="425"/>
        <w:tab w:val="left" w:pos="566"/>
        <w:tab w:val="left" w:pos="709"/>
        <w:tab w:val="left" w:pos="851"/>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60" w:lineRule="exact"/>
      <w:ind w:left="425" w:hanging="425"/>
    </w:pPr>
    <w:rPr>
      <w:rFonts w:cs="Calibri"/>
      <w:bCs w:val="0"/>
      <w:kern w:val="0"/>
      <w:lang w:eastAsia="ar-SA"/>
    </w:rPr>
  </w:style>
  <w:style w:type="paragraph" w:customStyle="1" w:styleId="Footerleft">
    <w:name w:val="Footer left"/>
    <w:basedOn w:val="Standaard"/>
    <w:rsid w:val="00CC73A3"/>
    <w:pPr>
      <w:suppressLineNumbers/>
      <w:tabs>
        <w:tab w:val="center" w:pos="4536"/>
        <w:tab w:val="right" w:pos="9072"/>
      </w:tabs>
      <w:spacing w:after="200" w:line="276" w:lineRule="auto"/>
    </w:pPr>
    <w:rPr>
      <w:rFonts w:ascii="Calibri" w:eastAsia="Calibri" w:hAnsi="Calibri" w:cs="Calibri"/>
      <w:kern w:val="0"/>
      <w:sz w:val="22"/>
      <w:szCs w:val="22"/>
      <w:lang w:eastAsia="ar-SA"/>
    </w:rPr>
  </w:style>
  <w:style w:type="paragraph" w:customStyle="1" w:styleId="List1">
    <w:name w:val="List 1"/>
    <w:basedOn w:val="Lijst"/>
    <w:rsid w:val="00CC73A3"/>
    <w:pPr>
      <w:spacing w:line="276" w:lineRule="auto"/>
      <w:ind w:left="360" w:hanging="360"/>
    </w:pPr>
    <w:rPr>
      <w:rFonts w:ascii="Calibri" w:eastAsia="Calibri" w:hAnsi="Calibri" w:cs="Calibri"/>
      <w:kern w:val="0"/>
      <w:sz w:val="22"/>
      <w:szCs w:val="22"/>
      <w:lang w:eastAsia="ar-SA" w:bidi="ar-SA"/>
    </w:rPr>
  </w:style>
  <w:style w:type="paragraph" w:customStyle="1" w:styleId="List4Cont">
    <w:name w:val="List 4 Cont."/>
    <w:basedOn w:val="Lijst"/>
    <w:rsid w:val="00CC73A3"/>
    <w:pPr>
      <w:spacing w:line="276" w:lineRule="auto"/>
      <w:ind w:left="1440"/>
    </w:pPr>
    <w:rPr>
      <w:rFonts w:ascii="Calibri" w:eastAsia="Calibri" w:hAnsi="Calibri" w:cs="Calibri"/>
      <w:kern w:val="0"/>
      <w:sz w:val="22"/>
      <w:szCs w:val="22"/>
      <w:lang w:eastAsia="ar-SA" w:bidi="ar-SA"/>
    </w:rPr>
  </w:style>
  <w:style w:type="paragraph" w:customStyle="1" w:styleId="List1Cont">
    <w:name w:val="List 1 Cont."/>
    <w:basedOn w:val="Lijst"/>
    <w:rsid w:val="00CC73A3"/>
    <w:pPr>
      <w:spacing w:line="276" w:lineRule="auto"/>
      <w:ind w:left="360"/>
    </w:pPr>
    <w:rPr>
      <w:rFonts w:ascii="Calibri" w:eastAsia="Calibri" w:hAnsi="Calibri" w:cs="Calibri"/>
      <w:kern w:val="0"/>
      <w:sz w:val="22"/>
      <w:szCs w:val="22"/>
      <w:lang w:eastAsia="ar-SA" w:bidi="ar-SA"/>
    </w:rPr>
  </w:style>
  <w:style w:type="paragraph" w:customStyle="1" w:styleId="indent1">
    <w:name w:val="indent 1"/>
    <w:basedOn w:val="Geenafstand"/>
    <w:rsid w:val="00CC73A3"/>
    <w:pPr>
      <w:ind w:left="713" w:hanging="699"/>
    </w:pPr>
    <w:rPr>
      <w:rFonts w:ascii="Times New Roman" w:hAnsi="Times New Roman"/>
      <w:kern w:val="0"/>
      <w:sz w:val="24"/>
      <w:szCs w:val="24"/>
    </w:rPr>
  </w:style>
  <w:style w:type="paragraph" w:customStyle="1" w:styleId="indent2">
    <w:name w:val="indent 2"/>
    <w:basedOn w:val="indent1"/>
    <w:rsid w:val="00CC73A3"/>
    <w:pPr>
      <w:ind w:left="1413" w:hanging="1399"/>
    </w:pPr>
  </w:style>
  <w:style w:type="paragraph" w:customStyle="1" w:styleId="Geenafstand1">
    <w:name w:val="Geen afstand1"/>
    <w:qFormat/>
    <w:rsid w:val="00CC73A3"/>
    <w:pPr>
      <w:suppressAutoHyphens/>
      <w:spacing w:after="0" w:line="240" w:lineRule="atLeast"/>
    </w:pPr>
    <w:rPr>
      <w:rFonts w:ascii="Calibri" w:eastAsia="Calibri" w:hAnsi="Calibri" w:cs="Calibri"/>
      <w:bCs/>
      <w:iCs/>
      <w:color w:val="000000"/>
      <w:kern w:val="1"/>
      <w:lang w:eastAsia="ar-SA"/>
    </w:rPr>
  </w:style>
  <w:style w:type="paragraph" w:customStyle="1" w:styleId="antw-nieuw">
    <w:name w:val="antw-nieuw"/>
    <w:basedOn w:val="Standaard"/>
    <w:link w:val="antw-nieuwChar"/>
    <w:rsid w:val="00CC73A3"/>
    <w:pPr>
      <w:tabs>
        <w:tab w:val="right" w:pos="284"/>
        <w:tab w:val="left" w:pos="425"/>
        <w:tab w:val="left" w:pos="567"/>
        <w:tab w:val="left" w:pos="709"/>
        <w:tab w:val="left" w:pos="851"/>
      </w:tabs>
      <w:spacing w:line="260" w:lineRule="exact"/>
      <w:ind w:left="425" w:hanging="425"/>
    </w:pPr>
    <w:rPr>
      <w:rFonts w:cs="Times New Roman"/>
      <w:iCs w:val="0"/>
      <w:color w:val="auto"/>
      <w:kern w:val="0"/>
      <w:lang w:val="x-none" w:eastAsia="x-none"/>
    </w:rPr>
  </w:style>
  <w:style w:type="character" w:customStyle="1" w:styleId="antw-nieuwChar">
    <w:name w:val="antw-nieuw Char"/>
    <w:link w:val="antw-nieuw"/>
    <w:rsid w:val="00CC73A3"/>
    <w:rPr>
      <w:rFonts w:ascii="Arial" w:eastAsia="Times New Roman" w:hAnsi="Arial" w:cs="Times New Roman"/>
      <w:bCs/>
      <w:sz w:val="20"/>
      <w:szCs w:val="20"/>
      <w:lang w:val="x-none" w:eastAsia="x-none"/>
    </w:rPr>
  </w:style>
  <w:style w:type="paragraph" w:customStyle="1" w:styleId="MYtab">
    <w:name w:val="MYtab"/>
    <w:basedOn w:val="Standaard"/>
    <w:rsid w:val="00CC73A3"/>
    <w:pPr>
      <w:ind w:left="1414"/>
    </w:pPr>
  </w:style>
  <w:style w:type="paragraph" w:customStyle="1" w:styleId="tab2">
    <w:name w:val="tab2"/>
    <w:basedOn w:val="Standaard"/>
    <w:rsid w:val="00CC73A3"/>
    <w:pPr>
      <w:ind w:left="1414" w:hanging="1414"/>
    </w:pPr>
  </w:style>
  <w:style w:type="paragraph" w:customStyle="1" w:styleId="tab1">
    <w:name w:val="tab1"/>
    <w:basedOn w:val="Standaard"/>
    <w:rsid w:val="00CC73A3"/>
    <w:pPr>
      <w:ind w:left="709" w:hanging="709"/>
    </w:pPr>
  </w:style>
  <w:style w:type="paragraph" w:customStyle="1" w:styleId="Kleurrijkelijst-accent12">
    <w:name w:val="Kleurrijke lijst - accent 12"/>
    <w:basedOn w:val="Standaard"/>
    <w:uiPriority w:val="34"/>
    <w:qFormat/>
    <w:rsid w:val="00CC73A3"/>
    <w:pPr>
      <w:spacing w:after="200" w:line="276" w:lineRule="auto"/>
      <w:ind w:left="720"/>
      <w:contextualSpacing/>
    </w:pPr>
    <w:rPr>
      <w:rFonts w:ascii="Cambria" w:hAnsi="Cambria" w:cs="Times New Roman"/>
      <w:kern w:val="0"/>
      <w:sz w:val="22"/>
      <w:szCs w:val="22"/>
      <w:lang w:val="en-US" w:eastAsia="en-US" w:bidi="en-US"/>
    </w:rPr>
  </w:style>
  <w:style w:type="paragraph" w:customStyle="1" w:styleId="TAB10">
    <w:name w:val="TAB1"/>
    <w:basedOn w:val="Standaard"/>
    <w:rsid w:val="00CC73A3"/>
    <w:pPr>
      <w:ind w:left="709" w:hanging="695"/>
    </w:pPr>
    <w:rPr>
      <w:shd w:val="clear" w:color="auto" w:fill="00FFFF"/>
    </w:rPr>
  </w:style>
  <w:style w:type="paragraph" w:customStyle="1" w:styleId="TAB20">
    <w:name w:val="TAB2"/>
    <w:basedOn w:val="TAB10"/>
    <w:rsid w:val="00CC73A3"/>
    <w:pPr>
      <w:ind w:left="1405" w:hanging="682"/>
    </w:pPr>
    <w:rPr>
      <w:shd w:val="clear" w:color="auto" w:fill="auto"/>
    </w:rPr>
  </w:style>
  <w:style w:type="paragraph" w:styleId="Bloktekst">
    <w:name w:val="Block Text"/>
    <w:basedOn w:val="Standaard"/>
    <w:rsid w:val="00CC73A3"/>
    <w:pPr>
      <w:tabs>
        <w:tab w:val="left" w:pos="142"/>
        <w:tab w:val="left" w:pos="284"/>
        <w:tab w:val="left" w:pos="425"/>
        <w:tab w:val="left" w:pos="567"/>
        <w:tab w:val="left" w:pos="709"/>
        <w:tab w:val="left" w:pos="851"/>
      </w:tabs>
      <w:autoSpaceDE w:val="0"/>
      <w:autoSpaceDN w:val="0"/>
      <w:adjustRightInd w:val="0"/>
      <w:spacing w:line="260" w:lineRule="exact"/>
      <w:ind w:left="425" w:right="-717" w:hanging="425"/>
    </w:pPr>
    <w:rPr>
      <w:rFonts w:cs="Times New Roman"/>
      <w:bCs w:val="0"/>
      <w:iCs w:val="0"/>
      <w:color w:val="auto"/>
      <w:kern w:val="0"/>
    </w:rPr>
  </w:style>
  <w:style w:type="paragraph" w:customStyle="1" w:styleId="standaard-plus">
    <w:name w:val="standaard-plus"/>
    <w:basedOn w:val="Standaard"/>
    <w:rsid w:val="00CC73A3"/>
    <w:pPr>
      <w:spacing w:line="260" w:lineRule="exact"/>
    </w:pPr>
    <w:rPr>
      <w:rFonts w:cs="Times New Roman"/>
      <w:bCs w:val="0"/>
      <w:kern w:val="0"/>
    </w:rPr>
  </w:style>
  <w:style w:type="character" w:customStyle="1" w:styleId="apple-converted-space">
    <w:name w:val="apple-converted-space"/>
    <w:rsid w:val="00CC73A3"/>
  </w:style>
  <w:style w:type="paragraph" w:customStyle="1" w:styleId="Kleurrijkelijst-accent11">
    <w:name w:val="Kleurrijke lijst - accent 11"/>
    <w:basedOn w:val="Standaard"/>
    <w:uiPriority w:val="34"/>
    <w:qFormat/>
    <w:rsid w:val="00CC73A3"/>
    <w:pPr>
      <w:spacing w:after="200" w:line="276" w:lineRule="auto"/>
      <w:ind w:left="720"/>
      <w:contextualSpacing/>
    </w:pPr>
    <w:rPr>
      <w:rFonts w:ascii="Cambria" w:hAnsi="Cambria" w:cs="Times New Roman"/>
      <w:kern w:val="0"/>
      <w:sz w:val="22"/>
      <w:szCs w:val="22"/>
      <w:lang w:val="en-US" w:eastAsia="en-US" w:bidi="en-US"/>
    </w:rPr>
  </w:style>
  <w:style w:type="paragraph" w:customStyle="1" w:styleId="Default">
    <w:name w:val="Default"/>
    <w:rsid w:val="00CC73A3"/>
    <w:pPr>
      <w:autoSpaceDE w:val="0"/>
      <w:autoSpaceDN w:val="0"/>
      <w:adjustRightInd w:val="0"/>
      <w:spacing w:after="0" w:line="260" w:lineRule="atLeast"/>
    </w:pPr>
    <w:rPr>
      <w:rFonts w:ascii="Arial" w:eastAsia="Calibri" w:hAnsi="Arial" w:cs="Arial"/>
      <w:color w:val="000000"/>
      <w:sz w:val="24"/>
      <w:szCs w:val="24"/>
    </w:rPr>
  </w:style>
  <w:style w:type="character" w:customStyle="1" w:styleId="WW8Num6z0">
    <w:name w:val="WW8Num6z0"/>
    <w:rsid w:val="00CC73A3"/>
    <w:rPr>
      <w:rFonts w:ascii="Symbol" w:hAnsi="Symbol"/>
    </w:rPr>
  </w:style>
  <w:style w:type="character" w:customStyle="1" w:styleId="WW8Num7z0">
    <w:name w:val="WW8Num7z0"/>
    <w:rsid w:val="00CC73A3"/>
    <w:rPr>
      <w:rFonts w:ascii="Symbol" w:hAnsi="Symbol"/>
    </w:rPr>
  </w:style>
  <w:style w:type="character" w:customStyle="1" w:styleId="Nummeringssymbolen">
    <w:name w:val="Nummeringssymbolen"/>
    <w:rsid w:val="00CC73A3"/>
  </w:style>
  <w:style w:type="paragraph" w:customStyle="1" w:styleId="Kop">
    <w:name w:val="Kop"/>
    <w:basedOn w:val="Standaard"/>
    <w:next w:val="Standaard"/>
    <w:rsid w:val="00CC73A3"/>
    <w:pPr>
      <w:keepNext/>
      <w:tabs>
        <w:tab w:val="left" w:pos="142"/>
        <w:tab w:val="left" w:pos="284"/>
        <w:tab w:val="left" w:pos="425"/>
        <w:tab w:val="left" w:pos="567"/>
        <w:tab w:val="left" w:pos="709"/>
        <w:tab w:val="left" w:pos="851"/>
      </w:tabs>
      <w:spacing w:before="240" w:after="120"/>
    </w:pPr>
    <w:rPr>
      <w:rFonts w:ascii="Garamond" w:eastAsia="Lucida Sans Unicode" w:hAnsi="Garamond" w:cs="Tahoma"/>
      <w:bCs w:val="0"/>
      <w:kern w:val="0"/>
      <w:sz w:val="28"/>
      <w:szCs w:val="28"/>
    </w:rPr>
  </w:style>
  <w:style w:type="paragraph" w:customStyle="1" w:styleId="antwoorda">
    <w:name w:val="antwoord_a"/>
    <w:basedOn w:val="antwoord"/>
    <w:rsid w:val="00CC73A3"/>
    <w:pPr>
      <w:tabs>
        <w:tab w:val="clear" w:pos="142"/>
        <w:tab w:val="clear" w:pos="425"/>
        <w:tab w:val="clear" w:pos="566"/>
        <w:tab w:val="clear" w:pos="1700"/>
        <w:tab w:val="clear" w:pos="2268"/>
        <w:tab w:val="right" w:pos="0"/>
        <w:tab w:val="right" w:pos="624"/>
        <w:tab w:val="left" w:pos="993"/>
      </w:tabs>
      <w:ind w:left="709" w:hanging="709"/>
    </w:pPr>
    <w:rPr>
      <w:rFonts w:cs="Times New Roman"/>
      <w:bCs/>
      <w:iCs w:val="0"/>
      <w:color w:val="auto"/>
      <w:lang w:eastAsia="nl-NL"/>
    </w:rPr>
  </w:style>
  <w:style w:type="paragraph" w:customStyle="1" w:styleId="moduul">
    <w:name w:val="moduul"/>
    <w:basedOn w:val="Standaard"/>
    <w:rsid w:val="00CC73A3"/>
    <w:pPr>
      <w:tabs>
        <w:tab w:val="left" w:pos="142"/>
        <w:tab w:val="left" w:pos="284"/>
        <w:tab w:val="left" w:pos="567"/>
      </w:tabs>
    </w:pPr>
    <w:rPr>
      <w:rFonts w:cs="Times New Roman"/>
      <w:b/>
      <w:iCs w:val="0"/>
      <w:caps/>
      <w:color w:val="auto"/>
      <w:kern w:val="0"/>
      <w:sz w:val="48"/>
    </w:rPr>
  </w:style>
  <w:style w:type="paragraph" w:customStyle="1" w:styleId="bullet1">
    <w:name w:val="bullet1"/>
    <w:basedOn w:val="Standaard"/>
    <w:rsid w:val="00CC73A3"/>
    <w:pPr>
      <w:tabs>
        <w:tab w:val="left" w:pos="142"/>
        <w:tab w:val="left" w:pos="284"/>
        <w:tab w:val="left" w:pos="425"/>
        <w:tab w:val="left" w:pos="567"/>
        <w:tab w:val="left" w:pos="709"/>
        <w:tab w:val="left" w:pos="851"/>
        <w:tab w:val="left" w:pos="1136"/>
        <w:tab w:val="left" w:pos="1986"/>
        <w:tab w:val="left" w:pos="2837"/>
        <w:tab w:val="left" w:pos="3688"/>
        <w:tab w:val="left" w:pos="4539"/>
        <w:tab w:val="left" w:pos="5390"/>
        <w:tab w:val="left" w:pos="6240"/>
        <w:tab w:val="left" w:pos="7091"/>
        <w:tab w:val="left" w:pos="7942"/>
      </w:tabs>
      <w:spacing w:line="260" w:lineRule="exact"/>
      <w:ind w:left="142" w:hanging="142"/>
    </w:pPr>
    <w:rPr>
      <w:rFonts w:cs="Times New Roman"/>
      <w:bCs w:val="0"/>
      <w:i/>
      <w:kern w:val="0"/>
    </w:rPr>
  </w:style>
  <w:style w:type="paragraph" w:customStyle="1" w:styleId="krant">
    <w:name w:val="krant"/>
    <w:basedOn w:val="antwoord"/>
    <w:rsid w:val="00CC73A3"/>
    <w:pPr>
      <w:tabs>
        <w:tab w:val="clear" w:pos="142"/>
        <w:tab w:val="right" w:pos="0"/>
      </w:tabs>
      <w:ind w:left="0" w:firstLine="0"/>
    </w:pPr>
    <w:rPr>
      <w:rFonts w:ascii="Times New Roman" w:hAnsi="Times New Roman" w:cs="Times New Roman"/>
      <w:b/>
      <w:bCs/>
      <w:iCs w:val="0"/>
      <w:color w:val="auto"/>
      <w:sz w:val="36"/>
      <w:lang w:eastAsia="nl-NL"/>
    </w:rPr>
  </w:style>
  <w:style w:type="paragraph" w:customStyle="1" w:styleId="Documentstructuur1">
    <w:name w:val="Documentstructuur1"/>
    <w:basedOn w:val="Standaard"/>
    <w:rsid w:val="00CC73A3"/>
    <w:pPr>
      <w:shd w:val="clear" w:color="auto" w:fill="000080"/>
      <w:tabs>
        <w:tab w:val="left" w:pos="142"/>
        <w:tab w:val="left" w:pos="284"/>
        <w:tab w:val="left" w:pos="425"/>
        <w:tab w:val="left" w:pos="567"/>
        <w:tab w:val="left" w:pos="709"/>
        <w:tab w:val="left" w:pos="851"/>
      </w:tabs>
    </w:pPr>
    <w:rPr>
      <w:rFonts w:ascii="Tahoma" w:hAnsi="Tahoma" w:cs="Tahoma"/>
      <w:bCs w:val="0"/>
      <w:kern w:val="0"/>
    </w:rPr>
  </w:style>
  <w:style w:type="paragraph" w:customStyle="1" w:styleId="Inhoudtabel">
    <w:name w:val="Inhoud tabel"/>
    <w:basedOn w:val="Standaard"/>
    <w:rsid w:val="00CC73A3"/>
    <w:pPr>
      <w:suppressLineNumbers/>
      <w:tabs>
        <w:tab w:val="left" w:pos="142"/>
        <w:tab w:val="left" w:pos="284"/>
        <w:tab w:val="left" w:pos="425"/>
        <w:tab w:val="left" w:pos="567"/>
        <w:tab w:val="left" w:pos="709"/>
        <w:tab w:val="left" w:pos="851"/>
      </w:tabs>
    </w:pPr>
    <w:rPr>
      <w:rFonts w:cs="Times New Roman"/>
      <w:bCs w:val="0"/>
      <w:kern w:val="0"/>
    </w:rPr>
  </w:style>
  <w:style w:type="paragraph" w:customStyle="1" w:styleId="Frame-inhoud">
    <w:name w:val="Frame-inhoud"/>
    <w:basedOn w:val="Plattetekst"/>
    <w:rsid w:val="00CC73A3"/>
    <w:pPr>
      <w:tabs>
        <w:tab w:val="left" w:pos="142"/>
        <w:tab w:val="left" w:pos="284"/>
        <w:tab w:val="left" w:pos="425"/>
        <w:tab w:val="left" w:pos="567"/>
        <w:tab w:val="left" w:pos="709"/>
        <w:tab w:val="left" w:pos="851"/>
      </w:tabs>
    </w:pPr>
    <w:rPr>
      <w:rFonts w:eastAsia="Times New Roman" w:cs="Times New Roman"/>
      <w:bCs/>
      <w:kern w:val="0"/>
      <w:szCs w:val="20"/>
      <w:lang w:eastAsia="nl-NL" w:bidi="ar-SA"/>
    </w:rPr>
  </w:style>
  <w:style w:type="paragraph" w:customStyle="1" w:styleId="Gemiddeldearcering1-accent11">
    <w:name w:val="Gemiddelde arcering 1 - accent 11"/>
    <w:uiPriority w:val="1"/>
    <w:qFormat/>
    <w:rsid w:val="00CC73A3"/>
    <w:pPr>
      <w:spacing w:after="0" w:line="240" w:lineRule="auto"/>
    </w:pPr>
    <w:rPr>
      <w:rFonts w:ascii="Calibri" w:eastAsia="Calibri" w:hAnsi="Calibri" w:cs="Times New Roman"/>
    </w:rPr>
  </w:style>
  <w:style w:type="character" w:customStyle="1" w:styleId="beschrijving1">
    <w:name w:val="beschrijving1"/>
    <w:rsid w:val="00CC73A3"/>
    <w:rPr>
      <w:rFonts w:ascii="Arial" w:hAnsi="Arial" w:cs="Arial" w:hint="default"/>
      <w:color w:val="333333"/>
      <w:sz w:val="18"/>
      <w:szCs w:val="18"/>
    </w:rPr>
  </w:style>
  <w:style w:type="paragraph" w:customStyle="1" w:styleId="antwoorda0">
    <w:name w:val="antwoord_a*"/>
    <w:basedOn w:val="antw-nieuw"/>
    <w:qFormat/>
    <w:rsid w:val="00CC73A3"/>
    <w:pPr>
      <w:tabs>
        <w:tab w:val="clear" w:pos="284"/>
        <w:tab w:val="clear" w:pos="425"/>
        <w:tab w:val="clear" w:pos="567"/>
        <w:tab w:val="right" w:pos="595"/>
      </w:tabs>
      <w:ind w:left="709" w:hanging="709"/>
    </w:pPr>
    <w:rPr>
      <w:lang w:val="nl-NL" w:eastAsia="nl-NL"/>
    </w:rPr>
  </w:style>
  <w:style w:type="paragraph" w:customStyle="1" w:styleId="antwoordI">
    <w:name w:val="antwoord_I"/>
    <w:basedOn w:val="Standaard"/>
    <w:rsid w:val="00CC73A3"/>
    <w:pPr>
      <w:tabs>
        <w:tab w:val="left" w:pos="-1134"/>
        <w:tab w:val="left" w:pos="-567"/>
        <w:tab w:val="right" w:pos="0"/>
        <w:tab w:val="right" w:pos="284"/>
        <w:tab w:val="right" w:pos="624"/>
        <w:tab w:val="left" w:pos="709"/>
        <w:tab w:val="left" w:pos="851"/>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60" w:lineRule="exact"/>
      <w:ind w:left="709" w:hanging="709"/>
    </w:pPr>
    <w:rPr>
      <w:rFonts w:cs="Times New Roman"/>
      <w:iCs w:val="0"/>
      <w:color w:val="auto"/>
      <w:kern w:val="0"/>
    </w:rPr>
  </w:style>
  <w:style w:type="paragraph" w:customStyle="1" w:styleId="blok">
    <w:name w:val="blok"/>
    <w:next w:val="antwoorda"/>
    <w:rsid w:val="00CC73A3"/>
    <w:pPr>
      <w:widowControl w:val="0"/>
      <w:spacing w:after="0" w:line="240" w:lineRule="atLeast"/>
    </w:pPr>
    <w:rPr>
      <w:rFonts w:ascii="Arial" w:eastAsia="Times New Roman" w:hAnsi="Arial" w:cs="Times New Roman"/>
      <w:b/>
      <w:sz w:val="32"/>
      <w:szCs w:val="20"/>
      <w:lang w:eastAsia="nl-NL"/>
    </w:rPr>
  </w:style>
  <w:style w:type="paragraph" w:customStyle="1" w:styleId="bron">
    <w:name w:val="bron"/>
    <w:rsid w:val="00CC73A3"/>
    <w:pPr>
      <w:spacing w:after="0" w:line="240" w:lineRule="atLeast"/>
      <w:jc w:val="right"/>
    </w:pPr>
    <w:rPr>
      <w:rFonts w:ascii="Arial" w:eastAsia="Times New Roman" w:hAnsi="Arial" w:cs="Arial"/>
      <w:i/>
      <w:iCs/>
      <w:sz w:val="16"/>
      <w:szCs w:val="20"/>
      <w:lang w:eastAsia="nl-NL"/>
    </w:rPr>
  </w:style>
  <w:style w:type="paragraph" w:customStyle="1" w:styleId="dia">
    <w:name w:val="dia"/>
    <w:basedOn w:val="Standaard"/>
    <w:rsid w:val="00CC73A3"/>
    <w:pPr>
      <w:tabs>
        <w:tab w:val="left" w:pos="142"/>
        <w:tab w:val="left" w:pos="284"/>
        <w:tab w:val="left" w:pos="425"/>
        <w:tab w:val="left" w:pos="567"/>
        <w:tab w:val="left" w:pos="709"/>
        <w:tab w:val="left" w:pos="851"/>
      </w:tabs>
      <w:jc w:val="center"/>
    </w:pPr>
    <w:rPr>
      <w:rFonts w:cs="Times New Roman"/>
      <w:b/>
      <w:bCs w:val="0"/>
      <w:iCs w:val="0"/>
      <w:color w:val="FFFFFF"/>
      <w:kern w:val="0"/>
      <w:lang w:val="fr-FR"/>
    </w:rPr>
  </w:style>
  <w:style w:type="paragraph" w:customStyle="1" w:styleId="examenkop">
    <w:name w:val="examenkop"/>
    <w:basedOn w:val="Standaard"/>
    <w:rsid w:val="00CC73A3"/>
    <w:pPr>
      <w:tabs>
        <w:tab w:val="left" w:pos="142"/>
        <w:tab w:val="left" w:pos="284"/>
        <w:tab w:val="left" w:pos="425"/>
        <w:tab w:val="left" w:pos="567"/>
        <w:tab w:val="left" w:pos="709"/>
        <w:tab w:val="left" w:pos="851"/>
      </w:tabs>
    </w:pPr>
    <w:rPr>
      <w:rFonts w:cs="Times New Roman"/>
      <w:b/>
      <w:caps/>
      <w:color w:val="auto"/>
      <w:kern w:val="0"/>
      <w:sz w:val="28"/>
      <w:shd w:val="clear" w:color="auto" w:fill="C0C0C0"/>
    </w:rPr>
  </w:style>
  <w:style w:type="paragraph" w:customStyle="1" w:styleId="exvraagnr">
    <w:name w:val="exvraagnr"/>
    <w:basedOn w:val="Standaard"/>
    <w:rsid w:val="00CC73A3"/>
    <w:rPr>
      <w:rFonts w:cs="Times New Roman"/>
      <w:b/>
      <w:i/>
      <w:color w:val="auto"/>
      <w:kern w:val="0"/>
      <w:sz w:val="28"/>
    </w:rPr>
  </w:style>
  <w:style w:type="paragraph" w:customStyle="1" w:styleId="grijsopdracht">
    <w:name w:val="grijsopdracht"/>
    <w:basedOn w:val="Standaard"/>
    <w:rsid w:val="00CC73A3"/>
    <w:pPr>
      <w:tabs>
        <w:tab w:val="left" w:pos="142"/>
        <w:tab w:val="left" w:pos="284"/>
        <w:tab w:val="left" w:pos="425"/>
        <w:tab w:val="left" w:pos="567"/>
        <w:tab w:val="left" w:pos="709"/>
        <w:tab w:val="left" w:pos="851"/>
      </w:tabs>
    </w:pPr>
    <w:rPr>
      <w:rFonts w:cs="Times New Roman"/>
      <w:b/>
      <w:bCs w:val="0"/>
      <w:iCs w:val="0"/>
      <w:color w:val="auto"/>
      <w:kern w:val="0"/>
      <w:sz w:val="24"/>
      <w:shd w:val="clear" w:color="auto" w:fill="C0C0C0"/>
    </w:rPr>
  </w:style>
  <w:style w:type="paragraph" w:customStyle="1" w:styleId="Hoofdstuk">
    <w:name w:val="Hoofdstuk"/>
    <w:rsid w:val="00CC73A3"/>
    <w:pPr>
      <w:widowControl w:val="0"/>
      <w:tabs>
        <w:tab w:val="left" w:pos="-568"/>
        <w:tab w:val="left" w:pos="0"/>
        <w:tab w:val="right" w:pos="283"/>
        <w:tab w:val="left" w:pos="424"/>
        <w:tab w:val="left" w:pos="565"/>
        <w:tab w:val="left" w:pos="708"/>
        <w:tab w:val="left" w:pos="850"/>
        <w:tab w:val="left" w:pos="1134"/>
        <w:tab w:val="left" w:pos="1699"/>
        <w:tab w:val="left" w:pos="2268"/>
        <w:tab w:val="left" w:pos="2833"/>
        <w:tab w:val="left" w:pos="3402"/>
        <w:tab w:val="left" w:pos="3967"/>
        <w:tab w:val="left" w:pos="4534"/>
        <w:tab w:val="left" w:pos="5101"/>
        <w:tab w:val="left" w:pos="5668"/>
        <w:tab w:val="left" w:pos="6235"/>
        <w:tab w:val="left" w:pos="6802"/>
        <w:tab w:val="left" w:pos="7369"/>
        <w:tab w:val="left" w:pos="7936"/>
      </w:tabs>
      <w:suppressAutoHyphens/>
      <w:spacing w:after="0" w:line="240" w:lineRule="atLeast"/>
    </w:pPr>
    <w:rPr>
      <w:rFonts w:ascii="Arial" w:eastAsia="Times New Roman" w:hAnsi="Arial" w:cs="Times New Roman"/>
      <w:b/>
      <w:caps/>
      <w:snapToGrid w:val="0"/>
      <w:sz w:val="32"/>
      <w:szCs w:val="20"/>
      <w:lang w:eastAsia="nl-NL"/>
    </w:rPr>
  </w:style>
  <w:style w:type="paragraph" w:customStyle="1" w:styleId="kranttekst">
    <w:name w:val="kranttekst"/>
    <w:basedOn w:val="Standaard"/>
    <w:rsid w:val="00CC73A3"/>
    <w:pPr>
      <w:tabs>
        <w:tab w:val="left" w:pos="142"/>
        <w:tab w:val="left" w:pos="284"/>
        <w:tab w:val="left" w:pos="567"/>
      </w:tabs>
      <w:spacing w:line="200" w:lineRule="exact"/>
      <w:jc w:val="both"/>
    </w:pPr>
    <w:rPr>
      <w:rFonts w:ascii="Times New Roman" w:hAnsi="Times New Roman" w:cs="Times New Roman"/>
      <w:iCs w:val="0"/>
      <w:color w:val="auto"/>
      <w:spacing w:val="-4"/>
      <w:kern w:val="0"/>
    </w:rPr>
  </w:style>
  <w:style w:type="paragraph" w:customStyle="1" w:styleId="lo">
    <w:name w:val="lo"/>
    <w:basedOn w:val="Standaard"/>
    <w:rsid w:val="00CC73A3"/>
    <w:pPr>
      <w:tabs>
        <w:tab w:val="left" w:pos="1701"/>
        <w:tab w:val="left" w:pos="1843"/>
      </w:tabs>
    </w:pPr>
    <w:rPr>
      <w:rFonts w:eastAsia="MS Mincho"/>
      <w:bCs w:val="0"/>
      <w:kern w:val="0"/>
    </w:rPr>
  </w:style>
  <w:style w:type="paragraph" w:customStyle="1" w:styleId="opdrachtkop">
    <w:name w:val="opdrachtkop"/>
    <w:basedOn w:val="Standaard"/>
    <w:rsid w:val="00CC73A3"/>
    <w:pPr>
      <w:tabs>
        <w:tab w:val="left" w:pos="-1134"/>
        <w:tab w:val="left" w:pos="-567"/>
        <w:tab w:val="left" w:pos="0"/>
        <w:tab w:val="left" w:pos="142"/>
        <w:tab w:val="left" w:pos="284"/>
        <w:tab w:val="left" w:pos="425"/>
        <w:tab w:val="left" w:pos="566"/>
        <w:tab w:val="left" w:pos="709"/>
        <w:tab w:val="left" w:pos="851"/>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80" w:lineRule="exact"/>
    </w:pPr>
    <w:rPr>
      <w:rFonts w:cs="Times New Roman"/>
      <w:b/>
      <w:i/>
      <w:iCs w:val="0"/>
      <w:caps/>
      <w:color w:val="auto"/>
      <w:kern w:val="0"/>
      <w:sz w:val="28"/>
    </w:rPr>
  </w:style>
  <w:style w:type="character" w:styleId="Nadruk">
    <w:name w:val="Emphasis"/>
    <w:uiPriority w:val="20"/>
    <w:qFormat/>
    <w:rsid w:val="00CC73A3"/>
    <w:rPr>
      <w:b/>
      <w:bCs/>
      <w:i/>
      <w:iCs/>
      <w:spacing w:val="10"/>
    </w:rPr>
  </w:style>
  <w:style w:type="character" w:customStyle="1" w:styleId="kn">
    <w:name w:val="kn"/>
    <w:rsid w:val="00CC73A3"/>
  </w:style>
  <w:style w:type="paragraph" w:customStyle="1" w:styleId="Gemiddeldraster21">
    <w:name w:val="Gemiddeld raster 21"/>
    <w:uiPriority w:val="1"/>
    <w:qFormat/>
    <w:rsid w:val="00CC73A3"/>
    <w:pPr>
      <w:spacing w:after="0" w:line="240" w:lineRule="auto"/>
    </w:pPr>
    <w:rPr>
      <w:rFonts w:ascii="Calibri" w:eastAsia="Calibri" w:hAnsi="Calibri" w:cs="Times New Roman"/>
    </w:rPr>
  </w:style>
  <w:style w:type="paragraph" w:styleId="Lijstalinea">
    <w:name w:val="List Paragraph"/>
    <w:basedOn w:val="Standaard"/>
    <w:qFormat/>
    <w:rsid w:val="00CC73A3"/>
    <w:pPr>
      <w:spacing w:after="200" w:line="276" w:lineRule="auto"/>
      <w:ind w:left="720"/>
      <w:contextualSpacing/>
    </w:pPr>
    <w:rPr>
      <w:rFonts w:ascii="Cambria" w:hAnsi="Cambria" w:cs="Times New Roman"/>
      <w:kern w:val="0"/>
      <w:sz w:val="22"/>
      <w:szCs w:val="22"/>
      <w:lang w:val="en-US" w:eastAsia="en-US" w:bidi="en-US"/>
    </w:rPr>
  </w:style>
  <w:style w:type="paragraph" w:customStyle="1" w:styleId="Opmaakprofiel1">
    <w:name w:val="Opmaakprofiel1"/>
    <w:basedOn w:val="Standaard"/>
    <w:rsid w:val="00CC73A3"/>
    <w:rPr>
      <w:kern w:val="0"/>
    </w:rPr>
  </w:style>
  <w:style w:type="character" w:customStyle="1" w:styleId="st1">
    <w:name w:val="st1"/>
    <w:rsid w:val="00CC73A3"/>
    <w:rPr>
      <w:b w:val="0"/>
      <w:bCs w:val="0"/>
      <w:sz w:val="27"/>
      <w:szCs w:val="27"/>
    </w:rPr>
  </w:style>
  <w:style w:type="character" w:customStyle="1" w:styleId="WW8Num2z3">
    <w:name w:val="WW8Num2z3"/>
    <w:rsid w:val="00CC73A3"/>
    <w:rPr>
      <w:rFonts w:ascii="Wingdings 2" w:hAnsi="Wingdings 2" w:cs="OpenSymbol"/>
    </w:rPr>
  </w:style>
  <w:style w:type="paragraph" w:styleId="Titel">
    <w:name w:val="Title"/>
    <w:basedOn w:val="Standaard"/>
    <w:next w:val="Standaard"/>
    <w:link w:val="TitelChar"/>
    <w:qFormat/>
    <w:rsid w:val="00CC73A3"/>
    <w:pPr>
      <w:spacing w:after="300"/>
      <w:contextualSpacing/>
    </w:pPr>
    <w:rPr>
      <w:rFonts w:ascii="Cambria" w:hAnsi="Cambria"/>
      <w:bCs w:val="0"/>
      <w:iCs w:val="0"/>
      <w:smallCaps/>
      <w:color w:val="auto"/>
      <w:kern w:val="0"/>
      <w:sz w:val="52"/>
      <w:szCs w:val="52"/>
      <w:lang w:val="en-US" w:eastAsia="en-US" w:bidi="en-US"/>
    </w:rPr>
  </w:style>
  <w:style w:type="character" w:customStyle="1" w:styleId="TitelChar">
    <w:name w:val="Titel Char"/>
    <w:basedOn w:val="Standaardalinea-lettertype"/>
    <w:link w:val="Titel"/>
    <w:rsid w:val="00CC73A3"/>
    <w:rPr>
      <w:rFonts w:ascii="Cambria" w:eastAsia="Times New Roman" w:hAnsi="Cambria" w:cs="Arial"/>
      <w:smallCaps/>
      <w:sz w:val="52"/>
      <w:szCs w:val="52"/>
      <w:lang w:val="en-US" w:bidi="en-US"/>
    </w:rPr>
  </w:style>
  <w:style w:type="character" w:customStyle="1" w:styleId="SubtitelChar">
    <w:name w:val="Subtitel Char"/>
    <w:link w:val="Subtitel"/>
    <w:rsid w:val="00CC73A3"/>
    <w:rPr>
      <w:i/>
      <w:iCs/>
      <w:smallCaps/>
      <w:spacing w:val="10"/>
      <w:sz w:val="28"/>
      <w:szCs w:val="28"/>
    </w:rPr>
  </w:style>
  <w:style w:type="paragraph" w:customStyle="1" w:styleId="Subtitel">
    <w:name w:val="Subtitel"/>
    <w:basedOn w:val="Standaard"/>
    <w:next w:val="Standaard"/>
    <w:link w:val="SubtitelChar"/>
    <w:qFormat/>
    <w:rsid w:val="00CC73A3"/>
    <w:pPr>
      <w:spacing w:after="60"/>
      <w:jc w:val="center"/>
      <w:outlineLvl w:val="1"/>
    </w:pPr>
    <w:rPr>
      <w:rFonts w:asciiTheme="minorHAnsi" w:eastAsiaTheme="minorHAnsi" w:hAnsiTheme="minorHAnsi" w:cstheme="minorBidi"/>
      <w:bCs w:val="0"/>
      <w:i/>
      <w:smallCaps/>
      <w:color w:val="auto"/>
      <w:spacing w:val="10"/>
      <w:kern w:val="0"/>
      <w:sz w:val="28"/>
      <w:szCs w:val="28"/>
      <w:lang w:eastAsia="en-US"/>
    </w:rPr>
  </w:style>
  <w:style w:type="paragraph" w:styleId="Citaat">
    <w:name w:val="Quote"/>
    <w:basedOn w:val="Standaard"/>
    <w:next w:val="Standaard"/>
    <w:link w:val="CitaatChar"/>
    <w:uiPriority w:val="29"/>
    <w:qFormat/>
    <w:rsid w:val="00CC73A3"/>
    <w:pPr>
      <w:spacing w:after="200" w:line="276" w:lineRule="auto"/>
    </w:pPr>
    <w:rPr>
      <w:rFonts w:ascii="Cambria" w:hAnsi="Cambria"/>
      <w:bCs w:val="0"/>
      <w:i/>
      <w:color w:val="auto"/>
      <w:kern w:val="0"/>
      <w:sz w:val="22"/>
      <w:szCs w:val="22"/>
      <w:lang w:val="en-US" w:eastAsia="en-US" w:bidi="en-US"/>
    </w:rPr>
  </w:style>
  <w:style w:type="character" w:customStyle="1" w:styleId="CitaatChar">
    <w:name w:val="Citaat Char"/>
    <w:basedOn w:val="Standaardalinea-lettertype"/>
    <w:link w:val="Citaat"/>
    <w:uiPriority w:val="29"/>
    <w:rsid w:val="00CC73A3"/>
    <w:rPr>
      <w:rFonts w:ascii="Cambria" w:eastAsia="Times New Roman" w:hAnsi="Cambria" w:cs="Arial"/>
      <w:i/>
      <w:iCs/>
      <w:lang w:val="en-US" w:bidi="en-US"/>
    </w:rPr>
  </w:style>
  <w:style w:type="paragraph" w:styleId="Duidelijkcitaat">
    <w:name w:val="Intense Quote"/>
    <w:basedOn w:val="Standaard"/>
    <w:next w:val="Standaard"/>
    <w:link w:val="DuidelijkcitaatChar"/>
    <w:uiPriority w:val="30"/>
    <w:qFormat/>
    <w:rsid w:val="00CC73A3"/>
    <w:pPr>
      <w:pBdr>
        <w:top w:val="single" w:sz="4" w:space="10" w:color="auto"/>
        <w:bottom w:val="single" w:sz="4" w:space="10" w:color="auto"/>
      </w:pBdr>
      <w:spacing w:before="240" w:after="240" w:line="300" w:lineRule="auto"/>
      <w:ind w:left="1152" w:right="1152"/>
      <w:jc w:val="both"/>
    </w:pPr>
    <w:rPr>
      <w:rFonts w:ascii="Cambria" w:hAnsi="Cambria"/>
      <w:bCs w:val="0"/>
      <w:i/>
      <w:color w:val="auto"/>
      <w:kern w:val="0"/>
      <w:sz w:val="22"/>
      <w:szCs w:val="22"/>
      <w:lang w:val="en-US" w:eastAsia="en-US" w:bidi="en-US"/>
    </w:rPr>
  </w:style>
  <w:style w:type="character" w:customStyle="1" w:styleId="DuidelijkcitaatChar">
    <w:name w:val="Duidelijk citaat Char"/>
    <w:basedOn w:val="Standaardalinea-lettertype"/>
    <w:link w:val="Duidelijkcitaat"/>
    <w:uiPriority w:val="30"/>
    <w:rsid w:val="00CC73A3"/>
    <w:rPr>
      <w:rFonts w:ascii="Cambria" w:eastAsia="Times New Roman" w:hAnsi="Cambria" w:cs="Arial"/>
      <w:i/>
      <w:iCs/>
      <w:lang w:val="en-US" w:bidi="en-US"/>
    </w:rPr>
  </w:style>
  <w:style w:type="character" w:styleId="Subtielebenadrukking">
    <w:name w:val="Subtle Emphasis"/>
    <w:uiPriority w:val="19"/>
    <w:qFormat/>
    <w:rsid w:val="00CC73A3"/>
    <w:rPr>
      <w:i/>
      <w:iCs/>
    </w:rPr>
  </w:style>
  <w:style w:type="character" w:styleId="Intensievebenadrukking">
    <w:name w:val="Intense Emphasis"/>
    <w:uiPriority w:val="21"/>
    <w:qFormat/>
    <w:rsid w:val="00CC73A3"/>
    <w:rPr>
      <w:b/>
      <w:bCs/>
      <w:i/>
      <w:iCs/>
    </w:rPr>
  </w:style>
  <w:style w:type="character" w:styleId="Subtieleverwijzing">
    <w:name w:val="Subtle Reference"/>
    <w:uiPriority w:val="31"/>
    <w:qFormat/>
    <w:rsid w:val="00CC73A3"/>
    <w:rPr>
      <w:smallCaps/>
    </w:rPr>
  </w:style>
  <w:style w:type="character" w:styleId="Intensieveverwijzing">
    <w:name w:val="Intense Reference"/>
    <w:uiPriority w:val="32"/>
    <w:qFormat/>
    <w:rsid w:val="00CC73A3"/>
    <w:rPr>
      <w:b/>
      <w:bCs/>
      <w:smallCaps/>
    </w:rPr>
  </w:style>
  <w:style w:type="character" w:styleId="Titelvanboek">
    <w:name w:val="Book Title"/>
    <w:uiPriority w:val="33"/>
    <w:qFormat/>
    <w:rsid w:val="00CC73A3"/>
    <w:rPr>
      <w:i/>
      <w:iCs/>
      <w:smallCaps/>
      <w:spacing w:val="5"/>
    </w:rPr>
  </w:style>
  <w:style w:type="paragraph" w:styleId="Kopvaninhoudsopgave">
    <w:name w:val="TOC Heading"/>
    <w:basedOn w:val="Kop1"/>
    <w:next w:val="Standaard"/>
    <w:uiPriority w:val="39"/>
    <w:qFormat/>
    <w:rsid w:val="00CC73A3"/>
    <w:pPr>
      <w:spacing w:before="480" w:line="276" w:lineRule="auto"/>
      <w:contextualSpacing/>
      <w:outlineLvl w:val="9"/>
    </w:pPr>
    <w:rPr>
      <w:rFonts w:ascii="Cambria" w:hAnsi="Cambria"/>
      <w:bCs/>
      <w:smallCaps/>
      <w:spacing w:val="5"/>
      <w:sz w:val="36"/>
      <w:szCs w:val="36"/>
      <w:lang w:val="en-US" w:eastAsia="en-US" w:bidi="en-US"/>
    </w:rPr>
  </w:style>
  <w:style w:type="character" w:customStyle="1" w:styleId="OndertitelChar">
    <w:name w:val="Ondertitel Char"/>
    <w:rsid w:val="00CC73A3"/>
    <w:rPr>
      <w:rFonts w:ascii="Cambria" w:eastAsia="Times New Roman" w:hAnsi="Cambria" w:cs="Mangal"/>
      <w:kern w:val="1"/>
      <w:sz w:val="24"/>
      <w:szCs w:val="21"/>
      <w:lang w:eastAsia="hi-IN" w:bidi="hi-IN"/>
    </w:rPr>
  </w:style>
  <w:style w:type="paragraph" w:styleId="Plattetekstinspringen2">
    <w:name w:val="Body Text Indent 2"/>
    <w:basedOn w:val="Standaard"/>
    <w:link w:val="Plattetekstinspringen2Char"/>
    <w:rsid w:val="00CC73A3"/>
    <w:pPr>
      <w:tabs>
        <w:tab w:val="left" w:pos="142"/>
        <w:tab w:val="left" w:pos="284"/>
        <w:tab w:val="left" w:pos="425"/>
        <w:tab w:val="left" w:pos="567"/>
        <w:tab w:val="left" w:pos="709"/>
        <w:tab w:val="left" w:pos="851"/>
        <w:tab w:val="left" w:pos="992"/>
        <w:tab w:val="left" w:pos="1134"/>
        <w:tab w:val="left" w:pos="1276"/>
      </w:tabs>
      <w:spacing w:line="260" w:lineRule="exact"/>
      <w:ind w:left="992" w:hanging="141"/>
    </w:pPr>
    <w:rPr>
      <w:rFonts w:cs="Times New Roman"/>
      <w:b/>
      <w:bCs w:val="0"/>
      <w:i/>
      <w:color w:val="auto"/>
      <w:kern w:val="0"/>
      <w:lang w:val="x-none" w:eastAsia="x-none"/>
    </w:rPr>
  </w:style>
  <w:style w:type="character" w:customStyle="1" w:styleId="Plattetekstinspringen2Char">
    <w:name w:val="Platte tekst inspringen 2 Char"/>
    <w:basedOn w:val="Standaardalinea-lettertype"/>
    <w:link w:val="Plattetekstinspringen2"/>
    <w:rsid w:val="00CC73A3"/>
    <w:rPr>
      <w:rFonts w:ascii="Arial" w:eastAsia="Times New Roman" w:hAnsi="Arial" w:cs="Times New Roman"/>
      <w:b/>
      <w:i/>
      <w:iCs/>
      <w:sz w:val="20"/>
      <w:szCs w:val="20"/>
      <w:lang w:val="x-none" w:eastAsia="x-none"/>
    </w:rPr>
  </w:style>
  <w:style w:type="character" w:customStyle="1" w:styleId="OndertitelChar1">
    <w:name w:val="Ondertitel Char1"/>
    <w:uiPriority w:val="11"/>
    <w:rsid w:val="00CC73A3"/>
    <w:rPr>
      <w:rFonts w:ascii="Cambria" w:eastAsia="Times New Roman" w:hAnsi="Cambria" w:cs="Mangal"/>
      <w:kern w:val="1"/>
      <w:sz w:val="24"/>
      <w:szCs w:val="21"/>
      <w:lang w:eastAsia="hi-IN" w:bidi="hi-IN"/>
    </w:rPr>
  </w:style>
  <w:style w:type="character" w:customStyle="1" w:styleId="mw-headline">
    <w:name w:val="mw-headline"/>
    <w:rsid w:val="00CC73A3"/>
  </w:style>
  <w:style w:type="paragraph" w:customStyle="1" w:styleId="antw-ster">
    <w:name w:val="antw-ster"/>
    <w:basedOn w:val="Standaard"/>
    <w:rsid w:val="00CC73A3"/>
    <w:pPr>
      <w:tabs>
        <w:tab w:val="left" w:pos="-1134"/>
        <w:tab w:val="left" w:pos="-567"/>
        <w:tab w:val="left" w:pos="142"/>
        <w:tab w:val="right" w:pos="284"/>
        <w:tab w:val="left" w:pos="425"/>
        <w:tab w:val="left" w:pos="566"/>
        <w:tab w:val="left" w:pos="709"/>
        <w:tab w:val="left" w:pos="851"/>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60" w:lineRule="exact"/>
      <w:ind w:left="425" w:hanging="567"/>
    </w:pPr>
    <w:rPr>
      <w:rFonts w:cs="Times New Roman"/>
      <w:iCs w:val="0"/>
      <w:color w:val="auto"/>
      <w:kern w:val="0"/>
    </w:rPr>
  </w:style>
  <w:style w:type="paragraph" w:styleId="Plattetekst2">
    <w:name w:val="Body Text 2"/>
    <w:basedOn w:val="Standaard"/>
    <w:link w:val="Plattetekst2Char"/>
    <w:rsid w:val="00CC73A3"/>
    <w:pPr>
      <w:autoSpaceDE w:val="0"/>
      <w:autoSpaceDN w:val="0"/>
      <w:adjustRightInd w:val="0"/>
      <w:jc w:val="both"/>
    </w:pPr>
    <w:rPr>
      <w:rFonts w:ascii="Times New Roman" w:hAnsi="Times New Roman" w:cs="Times New Roman"/>
      <w:bCs w:val="0"/>
      <w:color w:val="auto"/>
      <w:kern w:val="0"/>
      <w:sz w:val="19"/>
      <w:lang w:val="x-none" w:eastAsia="x-none"/>
    </w:rPr>
  </w:style>
  <w:style w:type="character" w:customStyle="1" w:styleId="Plattetekst2Char">
    <w:name w:val="Platte tekst 2 Char"/>
    <w:basedOn w:val="Standaardalinea-lettertype"/>
    <w:link w:val="Plattetekst2"/>
    <w:rsid w:val="00CC73A3"/>
    <w:rPr>
      <w:rFonts w:ascii="Times New Roman" w:eastAsia="Times New Roman" w:hAnsi="Times New Roman" w:cs="Times New Roman"/>
      <w:iCs/>
      <w:sz w:val="19"/>
      <w:szCs w:val="20"/>
      <w:lang w:val="x-none" w:eastAsia="x-none"/>
    </w:rPr>
  </w:style>
  <w:style w:type="paragraph" w:customStyle="1" w:styleId="Antw-ster-a">
    <w:name w:val="Antw-ster-a"/>
    <w:basedOn w:val="antw-ster"/>
    <w:rsid w:val="00CC73A3"/>
    <w:pPr>
      <w:tabs>
        <w:tab w:val="clear" w:pos="142"/>
        <w:tab w:val="clear" w:pos="425"/>
        <w:tab w:val="clear" w:pos="566"/>
        <w:tab w:val="right" w:pos="624"/>
      </w:tabs>
      <w:ind w:left="709" w:hanging="851"/>
    </w:pPr>
  </w:style>
  <w:style w:type="paragraph" w:customStyle="1" w:styleId="Antw-ster-bull">
    <w:name w:val="Antw-ster-bull"/>
    <w:basedOn w:val="Antw-ster-a"/>
    <w:rsid w:val="00CC73A3"/>
    <w:pPr>
      <w:tabs>
        <w:tab w:val="clear" w:pos="709"/>
        <w:tab w:val="right" w:pos="510"/>
        <w:tab w:val="left" w:pos="652"/>
      </w:tabs>
    </w:pPr>
  </w:style>
  <w:style w:type="paragraph" w:styleId="Plattetekst3">
    <w:name w:val="Body Text 3"/>
    <w:basedOn w:val="Standaard"/>
    <w:link w:val="Plattetekst3Char"/>
    <w:rsid w:val="00CC73A3"/>
    <w:pPr>
      <w:tabs>
        <w:tab w:val="right" w:pos="0"/>
        <w:tab w:val="right" w:pos="284"/>
        <w:tab w:val="right" w:pos="425"/>
        <w:tab w:val="right" w:pos="566"/>
        <w:tab w:val="right" w:pos="709"/>
        <w:tab w:val="right" w:pos="851"/>
        <w:tab w:val="right" w:pos="1134"/>
        <w:tab w:val="right" w:pos="1700"/>
        <w:tab w:val="right" w:pos="2268"/>
        <w:tab w:val="right" w:pos="2834"/>
        <w:tab w:val="right" w:pos="3402"/>
        <w:tab w:val="right" w:pos="3968"/>
        <w:tab w:val="right" w:pos="4535"/>
        <w:tab w:val="right" w:pos="5102"/>
        <w:tab w:val="right" w:pos="5669"/>
        <w:tab w:val="right" w:pos="6236"/>
        <w:tab w:val="right" w:pos="6803"/>
        <w:tab w:val="right" w:pos="7370"/>
        <w:tab w:val="right" w:pos="7937"/>
        <w:tab w:val="right" w:pos="8504"/>
        <w:tab w:val="right" w:pos="9071"/>
        <w:tab w:val="right" w:pos="9637"/>
        <w:tab w:val="right" w:pos="10205"/>
        <w:tab w:val="right" w:pos="10771"/>
        <w:tab w:val="right" w:pos="11339"/>
        <w:tab w:val="right" w:pos="11905"/>
        <w:tab w:val="right" w:pos="12473"/>
        <w:tab w:val="right" w:pos="13039"/>
        <w:tab w:val="right" w:pos="13605"/>
        <w:tab w:val="right" w:pos="14173"/>
        <w:tab w:val="right" w:pos="14739"/>
        <w:tab w:val="right" w:pos="15307"/>
      </w:tabs>
      <w:autoSpaceDE w:val="0"/>
      <w:autoSpaceDN w:val="0"/>
      <w:adjustRightInd w:val="0"/>
      <w:jc w:val="both"/>
    </w:pPr>
    <w:rPr>
      <w:rFonts w:cs="Times New Roman"/>
      <w:color w:val="auto"/>
      <w:kern w:val="0"/>
      <w:sz w:val="18"/>
      <w:lang w:val="x-none" w:eastAsia="x-none"/>
    </w:rPr>
  </w:style>
  <w:style w:type="character" w:customStyle="1" w:styleId="Plattetekst3Char">
    <w:name w:val="Platte tekst 3 Char"/>
    <w:basedOn w:val="Standaardalinea-lettertype"/>
    <w:link w:val="Plattetekst3"/>
    <w:rsid w:val="00CC73A3"/>
    <w:rPr>
      <w:rFonts w:ascii="Arial" w:eastAsia="Times New Roman" w:hAnsi="Arial" w:cs="Times New Roman"/>
      <w:bCs/>
      <w:iCs/>
      <w:sz w:val="18"/>
      <w:szCs w:val="20"/>
      <w:lang w:val="x-none" w:eastAsia="x-none"/>
    </w:rPr>
  </w:style>
  <w:style w:type="paragraph" w:styleId="Plattetekstinspringen">
    <w:name w:val="Body Text Indent"/>
    <w:basedOn w:val="Standaard"/>
    <w:link w:val="PlattetekstinspringenChar"/>
    <w:rsid w:val="00CC73A3"/>
    <w:pPr>
      <w:tabs>
        <w:tab w:val="left" w:pos="3780"/>
      </w:tabs>
      <w:spacing w:before="120" w:after="120"/>
      <w:ind w:left="3780"/>
    </w:pPr>
    <w:rPr>
      <w:rFonts w:cs="Times New Roman"/>
      <w:color w:val="auto"/>
      <w:kern w:val="0"/>
      <w:lang w:val="x-none" w:eastAsia="x-none"/>
    </w:rPr>
  </w:style>
  <w:style w:type="character" w:customStyle="1" w:styleId="PlattetekstinspringenChar">
    <w:name w:val="Platte tekst inspringen Char"/>
    <w:basedOn w:val="Standaardalinea-lettertype"/>
    <w:link w:val="Plattetekstinspringen"/>
    <w:rsid w:val="00CC73A3"/>
    <w:rPr>
      <w:rFonts w:ascii="Arial" w:eastAsia="Times New Roman" w:hAnsi="Arial" w:cs="Times New Roman"/>
      <w:bCs/>
      <w:iCs/>
      <w:sz w:val="20"/>
      <w:szCs w:val="20"/>
      <w:lang w:val="x-none" w:eastAsia="x-none"/>
    </w:rPr>
  </w:style>
  <w:style w:type="paragraph" w:styleId="Bijschrift">
    <w:name w:val="caption"/>
    <w:basedOn w:val="Standaard"/>
    <w:next w:val="Standaard"/>
    <w:qFormat/>
    <w:rsid w:val="00CC73A3"/>
    <w:pPr>
      <w:tabs>
        <w:tab w:val="left" w:pos="4536"/>
        <w:tab w:val="left" w:pos="5952"/>
      </w:tabs>
    </w:pPr>
    <w:rPr>
      <w:rFonts w:cs="Times New Roman"/>
      <w:b/>
      <w:bCs w:val="0"/>
      <w:iCs w:val="0"/>
      <w:color w:val="auto"/>
      <w:kern w:val="0"/>
    </w:rPr>
  </w:style>
  <w:style w:type="paragraph" w:customStyle="1" w:styleId="intro">
    <w:name w:val="intro"/>
    <w:basedOn w:val="Standaard"/>
    <w:rsid w:val="00CC73A3"/>
    <w:pPr>
      <w:spacing w:before="100" w:beforeAutospacing="1" w:after="100" w:afterAutospacing="1"/>
    </w:pPr>
    <w:rPr>
      <w:rFonts w:ascii="Times New Roman" w:hAnsi="Times New Roman" w:cs="Times New Roman"/>
      <w:bCs w:val="0"/>
      <w:iCs w:val="0"/>
      <w:color w:val="auto"/>
      <w:kern w:val="0"/>
      <w:sz w:val="24"/>
      <w:szCs w:val="24"/>
    </w:rPr>
  </w:style>
  <w:style w:type="character" w:customStyle="1" w:styleId="titel0">
    <w:name w:val="titel"/>
    <w:rsid w:val="00CC73A3"/>
  </w:style>
  <w:style w:type="character" w:customStyle="1" w:styleId="newsdate">
    <w:name w:val="newsdate"/>
    <w:rsid w:val="00CC73A3"/>
  </w:style>
  <w:style w:type="paragraph" w:customStyle="1" w:styleId="windowbg">
    <w:name w:val="windowbg"/>
    <w:basedOn w:val="Standaard"/>
    <w:rsid w:val="00CC73A3"/>
    <w:pPr>
      <w:shd w:val="clear" w:color="auto" w:fill="FFFFFF"/>
      <w:spacing w:before="100" w:beforeAutospacing="1" w:after="100" w:afterAutospacing="1" w:line="260" w:lineRule="exact"/>
    </w:pPr>
    <w:rPr>
      <w:rFonts w:ascii="Times New Roman" w:hAnsi="Times New Roman" w:cs="Times New Roman"/>
      <w:iCs w:val="0"/>
      <w:kern w:val="0"/>
      <w:sz w:val="24"/>
      <w:szCs w:val="24"/>
    </w:rPr>
  </w:style>
  <w:style w:type="character" w:customStyle="1" w:styleId="smalltext2">
    <w:name w:val="smalltext2"/>
    <w:rsid w:val="00CC73A3"/>
    <w:rPr>
      <w:color w:val="666666"/>
      <w:sz w:val="17"/>
      <w:szCs w:val="17"/>
    </w:rPr>
  </w:style>
  <w:style w:type="character" w:customStyle="1" w:styleId="artikelstrong1">
    <w:name w:val="artikel_strong1"/>
    <w:rsid w:val="00CC73A3"/>
    <w:rPr>
      <w:rFonts w:ascii="Verdana" w:hAnsi="Verdana" w:hint="default"/>
      <w:b/>
      <w:bCs/>
      <w:color w:val="161A66"/>
      <w:sz w:val="18"/>
      <w:szCs w:val="18"/>
    </w:rPr>
  </w:style>
  <w:style w:type="paragraph" w:customStyle="1" w:styleId="FooterEven">
    <w:name w:val="Footer Even"/>
    <w:basedOn w:val="Standaard"/>
    <w:rsid w:val="00CC73A3"/>
    <w:pPr>
      <w:pBdr>
        <w:top w:val="single" w:sz="4" w:space="1" w:color="4F81BD"/>
      </w:pBdr>
      <w:spacing w:after="180" w:line="264" w:lineRule="auto"/>
    </w:pPr>
    <w:rPr>
      <w:rFonts w:ascii="Calibri" w:hAnsi="Calibri" w:cs="Times New Roman"/>
      <w:bCs w:val="0"/>
      <w:iCs w:val="0"/>
      <w:color w:val="1F497D"/>
      <w:kern w:val="0"/>
      <w:szCs w:val="23"/>
      <w:lang w:eastAsia="ja-JP"/>
    </w:rPr>
  </w:style>
  <w:style w:type="paragraph" w:customStyle="1" w:styleId="hoofdstuk0">
    <w:name w:val="hoofdstuk"/>
    <w:basedOn w:val="Standaard"/>
    <w:rsid w:val="00CC73A3"/>
    <w:pPr>
      <w:tabs>
        <w:tab w:val="left" w:pos="-1134"/>
        <w:tab w:val="left" w:pos="-567"/>
        <w:tab w:val="right" w:pos="0"/>
        <w:tab w:val="right" w:pos="284"/>
        <w:tab w:val="left" w:pos="425"/>
        <w:tab w:val="left" w:pos="566"/>
        <w:tab w:val="left" w:pos="709"/>
        <w:tab w:val="left" w:pos="851"/>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ind w:left="425" w:hanging="425"/>
    </w:pPr>
    <w:rPr>
      <w:rFonts w:cs="Times New Roman"/>
      <w:b/>
      <w:bCs w:val="0"/>
      <w:iCs w:val="0"/>
      <w:caps/>
      <w:color w:val="auto"/>
      <w:kern w:val="0"/>
      <w:sz w:val="32"/>
    </w:rPr>
  </w:style>
  <w:style w:type="character" w:customStyle="1" w:styleId="listtekst">
    <w:name w:val="listtekst"/>
    <w:rsid w:val="00CC73A3"/>
  </w:style>
  <w:style w:type="character" w:customStyle="1" w:styleId="location1">
    <w:name w:val="location1"/>
    <w:rsid w:val="00CC73A3"/>
    <w:rPr>
      <w:caps/>
    </w:rPr>
  </w:style>
  <w:style w:type="character" w:customStyle="1" w:styleId="searchterm3">
    <w:name w:val="searchterm3"/>
    <w:rsid w:val="00CC73A3"/>
  </w:style>
  <w:style w:type="paragraph" w:styleId="Aanhef">
    <w:name w:val="Salutation"/>
    <w:basedOn w:val="Standaard"/>
    <w:next w:val="Standaard"/>
    <w:link w:val="AanhefChar"/>
    <w:rsid w:val="00CC73A3"/>
    <w:pPr>
      <w:tabs>
        <w:tab w:val="left" w:pos="425"/>
        <w:tab w:val="left" w:pos="709"/>
        <w:tab w:val="left" w:pos="851"/>
      </w:tabs>
    </w:pPr>
    <w:rPr>
      <w:rFonts w:cs="Times New Roman"/>
      <w:color w:val="auto"/>
      <w:kern w:val="0"/>
      <w:lang w:val="x-none" w:eastAsia="x-none"/>
    </w:rPr>
  </w:style>
  <w:style w:type="character" w:customStyle="1" w:styleId="AanhefChar">
    <w:name w:val="Aanhef Char"/>
    <w:basedOn w:val="Standaardalinea-lettertype"/>
    <w:link w:val="Aanhef"/>
    <w:rsid w:val="00CC73A3"/>
    <w:rPr>
      <w:rFonts w:ascii="Arial" w:eastAsia="Times New Roman" w:hAnsi="Arial" w:cs="Times New Roman"/>
      <w:bCs/>
      <w:iCs/>
      <w:sz w:val="20"/>
      <w:szCs w:val="20"/>
      <w:lang w:val="x-none" w:eastAsia="x-none"/>
    </w:rPr>
  </w:style>
  <w:style w:type="paragraph" w:styleId="Adresenvelop">
    <w:name w:val="envelope address"/>
    <w:basedOn w:val="Standaard"/>
    <w:rsid w:val="00CC73A3"/>
    <w:pPr>
      <w:framePr w:w="7920" w:h="1980" w:hRule="exact" w:hSpace="141" w:wrap="auto" w:hAnchor="page" w:xAlign="center" w:yAlign="bottom"/>
      <w:tabs>
        <w:tab w:val="left" w:pos="425"/>
        <w:tab w:val="left" w:pos="709"/>
        <w:tab w:val="left" w:pos="851"/>
      </w:tabs>
      <w:ind w:left="2880"/>
    </w:pPr>
    <w:rPr>
      <w:bCs w:val="0"/>
      <w:iCs w:val="0"/>
      <w:color w:val="auto"/>
      <w:kern w:val="0"/>
      <w:sz w:val="24"/>
      <w:szCs w:val="24"/>
    </w:rPr>
  </w:style>
  <w:style w:type="paragraph" w:styleId="Afsluiting">
    <w:name w:val="Closing"/>
    <w:basedOn w:val="Standaard"/>
    <w:link w:val="AfsluitingChar"/>
    <w:rsid w:val="00CC73A3"/>
    <w:pPr>
      <w:tabs>
        <w:tab w:val="left" w:pos="425"/>
        <w:tab w:val="left" w:pos="709"/>
        <w:tab w:val="left" w:pos="851"/>
      </w:tabs>
      <w:ind w:left="4252"/>
    </w:pPr>
    <w:rPr>
      <w:rFonts w:cs="Times New Roman"/>
      <w:color w:val="auto"/>
      <w:kern w:val="0"/>
      <w:lang w:val="x-none" w:eastAsia="x-none"/>
    </w:rPr>
  </w:style>
  <w:style w:type="character" w:customStyle="1" w:styleId="AfsluitingChar">
    <w:name w:val="Afsluiting Char"/>
    <w:basedOn w:val="Standaardalinea-lettertype"/>
    <w:link w:val="Afsluiting"/>
    <w:rsid w:val="00CC73A3"/>
    <w:rPr>
      <w:rFonts w:ascii="Arial" w:eastAsia="Times New Roman" w:hAnsi="Arial" w:cs="Times New Roman"/>
      <w:bCs/>
      <w:iCs/>
      <w:sz w:val="20"/>
      <w:szCs w:val="20"/>
      <w:lang w:val="x-none" w:eastAsia="x-none"/>
    </w:rPr>
  </w:style>
  <w:style w:type="paragraph" w:styleId="Afzender">
    <w:name w:val="envelope return"/>
    <w:basedOn w:val="Standaard"/>
    <w:rsid w:val="00CC73A3"/>
    <w:pPr>
      <w:tabs>
        <w:tab w:val="left" w:pos="425"/>
        <w:tab w:val="left" w:pos="709"/>
        <w:tab w:val="left" w:pos="851"/>
      </w:tabs>
    </w:pPr>
    <w:rPr>
      <w:bCs w:val="0"/>
      <w:iCs w:val="0"/>
      <w:color w:val="auto"/>
      <w:kern w:val="0"/>
    </w:rPr>
  </w:style>
  <w:style w:type="paragraph" w:styleId="Berichtkop">
    <w:name w:val="Message Header"/>
    <w:basedOn w:val="Standaard"/>
    <w:link w:val="BerichtkopChar"/>
    <w:rsid w:val="00CC73A3"/>
    <w:pPr>
      <w:pBdr>
        <w:top w:val="single" w:sz="6" w:space="1" w:color="auto"/>
        <w:left w:val="single" w:sz="6" w:space="1" w:color="auto"/>
        <w:bottom w:val="single" w:sz="6" w:space="1" w:color="auto"/>
        <w:right w:val="single" w:sz="6" w:space="1" w:color="auto"/>
      </w:pBdr>
      <w:shd w:val="pct20" w:color="auto" w:fill="auto"/>
      <w:tabs>
        <w:tab w:val="left" w:pos="425"/>
        <w:tab w:val="left" w:pos="709"/>
        <w:tab w:val="left" w:pos="851"/>
      </w:tabs>
      <w:ind w:left="1134" w:hanging="1134"/>
    </w:pPr>
    <w:rPr>
      <w:rFonts w:cs="Times New Roman"/>
      <w:color w:val="auto"/>
      <w:kern w:val="0"/>
      <w:sz w:val="24"/>
      <w:szCs w:val="24"/>
      <w:lang w:val="x-none" w:eastAsia="x-none"/>
    </w:rPr>
  </w:style>
  <w:style w:type="character" w:customStyle="1" w:styleId="BerichtkopChar">
    <w:name w:val="Berichtkop Char"/>
    <w:basedOn w:val="Standaardalinea-lettertype"/>
    <w:link w:val="Berichtkop"/>
    <w:rsid w:val="00CC73A3"/>
    <w:rPr>
      <w:rFonts w:ascii="Arial" w:eastAsia="Times New Roman" w:hAnsi="Arial" w:cs="Times New Roman"/>
      <w:bCs/>
      <w:iCs/>
      <w:sz w:val="24"/>
      <w:szCs w:val="24"/>
      <w:shd w:val="pct20" w:color="auto" w:fill="auto"/>
      <w:lang w:val="x-none" w:eastAsia="x-none"/>
    </w:rPr>
  </w:style>
  <w:style w:type="paragraph" w:styleId="Datum">
    <w:name w:val="Date"/>
    <w:basedOn w:val="Standaard"/>
    <w:next w:val="Standaard"/>
    <w:link w:val="DatumChar"/>
    <w:rsid w:val="00CC73A3"/>
    <w:pPr>
      <w:tabs>
        <w:tab w:val="left" w:pos="425"/>
        <w:tab w:val="left" w:pos="709"/>
        <w:tab w:val="left" w:pos="851"/>
      </w:tabs>
    </w:pPr>
    <w:rPr>
      <w:rFonts w:cs="Times New Roman"/>
      <w:color w:val="auto"/>
      <w:kern w:val="0"/>
      <w:lang w:val="x-none" w:eastAsia="x-none"/>
    </w:rPr>
  </w:style>
  <w:style w:type="character" w:customStyle="1" w:styleId="DatumChar">
    <w:name w:val="Datum Char"/>
    <w:basedOn w:val="Standaardalinea-lettertype"/>
    <w:link w:val="Datum"/>
    <w:rsid w:val="00CC73A3"/>
    <w:rPr>
      <w:rFonts w:ascii="Arial" w:eastAsia="Times New Roman" w:hAnsi="Arial" w:cs="Times New Roman"/>
      <w:bCs/>
      <w:iCs/>
      <w:sz w:val="20"/>
      <w:szCs w:val="20"/>
      <w:lang w:val="x-none" w:eastAsia="x-none"/>
    </w:rPr>
  </w:style>
  <w:style w:type="character" w:customStyle="1" w:styleId="EindnoottekstChar">
    <w:name w:val="Eindnoottekst Char"/>
    <w:link w:val="Eindnoottekst"/>
    <w:semiHidden/>
    <w:rsid w:val="00CC73A3"/>
  </w:style>
  <w:style w:type="paragraph" w:styleId="Eindnoottekst">
    <w:name w:val="endnote text"/>
    <w:basedOn w:val="Standaard"/>
    <w:link w:val="EindnoottekstChar"/>
    <w:semiHidden/>
    <w:rsid w:val="00CC73A3"/>
    <w:pPr>
      <w:tabs>
        <w:tab w:val="left" w:pos="425"/>
        <w:tab w:val="left" w:pos="709"/>
        <w:tab w:val="left" w:pos="851"/>
      </w:tabs>
    </w:pPr>
    <w:rPr>
      <w:rFonts w:asciiTheme="minorHAnsi" w:eastAsiaTheme="minorHAnsi" w:hAnsiTheme="minorHAnsi" w:cstheme="minorBidi"/>
      <w:bCs w:val="0"/>
      <w:iCs w:val="0"/>
      <w:color w:val="auto"/>
      <w:kern w:val="0"/>
      <w:sz w:val="22"/>
      <w:szCs w:val="22"/>
      <w:lang w:eastAsia="en-US"/>
    </w:rPr>
  </w:style>
  <w:style w:type="character" w:customStyle="1" w:styleId="EindnoottekstChar1">
    <w:name w:val="Eindnoottekst Char1"/>
    <w:basedOn w:val="Standaardalinea-lettertype"/>
    <w:uiPriority w:val="99"/>
    <w:semiHidden/>
    <w:rsid w:val="00CC73A3"/>
    <w:rPr>
      <w:rFonts w:ascii="Arial" w:eastAsia="Times New Roman" w:hAnsi="Arial" w:cs="Arial"/>
      <w:bCs/>
      <w:iCs/>
      <w:color w:val="000000"/>
      <w:kern w:val="28"/>
      <w:sz w:val="20"/>
      <w:szCs w:val="20"/>
      <w:lang w:eastAsia="nl-NL"/>
    </w:rPr>
  </w:style>
  <w:style w:type="paragraph" w:styleId="E-mailhandtekening">
    <w:name w:val="E-mail Signature"/>
    <w:basedOn w:val="Standaard"/>
    <w:link w:val="E-mailhandtekeningChar"/>
    <w:rsid w:val="00CC73A3"/>
    <w:pPr>
      <w:tabs>
        <w:tab w:val="left" w:pos="425"/>
        <w:tab w:val="left" w:pos="709"/>
        <w:tab w:val="left" w:pos="851"/>
      </w:tabs>
    </w:pPr>
    <w:rPr>
      <w:rFonts w:cs="Times New Roman"/>
      <w:color w:val="auto"/>
      <w:kern w:val="0"/>
      <w:lang w:val="x-none" w:eastAsia="x-none"/>
    </w:rPr>
  </w:style>
  <w:style w:type="character" w:customStyle="1" w:styleId="E-mailhandtekeningChar">
    <w:name w:val="E-mailhandtekening Char"/>
    <w:basedOn w:val="Standaardalinea-lettertype"/>
    <w:link w:val="E-mailhandtekening"/>
    <w:rsid w:val="00CC73A3"/>
    <w:rPr>
      <w:rFonts w:ascii="Arial" w:eastAsia="Times New Roman" w:hAnsi="Arial" w:cs="Times New Roman"/>
      <w:bCs/>
      <w:iCs/>
      <w:sz w:val="20"/>
      <w:szCs w:val="20"/>
      <w:lang w:val="x-none" w:eastAsia="x-none"/>
    </w:rPr>
  </w:style>
  <w:style w:type="paragraph" w:styleId="Handtekening">
    <w:name w:val="Signature"/>
    <w:basedOn w:val="Standaard"/>
    <w:link w:val="HandtekeningChar"/>
    <w:rsid w:val="00CC73A3"/>
    <w:pPr>
      <w:tabs>
        <w:tab w:val="left" w:pos="425"/>
        <w:tab w:val="left" w:pos="709"/>
        <w:tab w:val="left" w:pos="851"/>
      </w:tabs>
      <w:ind w:left="4252"/>
    </w:pPr>
    <w:rPr>
      <w:rFonts w:cs="Times New Roman"/>
      <w:color w:val="auto"/>
      <w:kern w:val="0"/>
      <w:lang w:val="x-none" w:eastAsia="x-none"/>
    </w:rPr>
  </w:style>
  <w:style w:type="character" w:customStyle="1" w:styleId="HandtekeningChar">
    <w:name w:val="Handtekening Char"/>
    <w:basedOn w:val="Standaardalinea-lettertype"/>
    <w:link w:val="Handtekening"/>
    <w:rsid w:val="00CC73A3"/>
    <w:rPr>
      <w:rFonts w:ascii="Arial" w:eastAsia="Times New Roman" w:hAnsi="Arial" w:cs="Times New Roman"/>
      <w:bCs/>
      <w:iCs/>
      <w:sz w:val="20"/>
      <w:szCs w:val="20"/>
      <w:lang w:val="x-none" w:eastAsia="x-none"/>
    </w:rPr>
  </w:style>
  <w:style w:type="paragraph" w:styleId="HTML-voorafopgemaakt">
    <w:name w:val="HTML Preformatted"/>
    <w:basedOn w:val="Standaard"/>
    <w:link w:val="HTML-voorafopgemaaktChar"/>
    <w:rsid w:val="00CC73A3"/>
    <w:pPr>
      <w:tabs>
        <w:tab w:val="left" w:pos="425"/>
        <w:tab w:val="left" w:pos="709"/>
        <w:tab w:val="left" w:pos="851"/>
      </w:tabs>
    </w:pPr>
    <w:rPr>
      <w:rFonts w:ascii="Courier New" w:hAnsi="Courier New" w:cs="Times New Roman"/>
      <w:color w:val="auto"/>
      <w:kern w:val="0"/>
      <w:lang w:val="x-none" w:eastAsia="x-none"/>
    </w:rPr>
  </w:style>
  <w:style w:type="character" w:customStyle="1" w:styleId="HTML-voorafopgemaaktChar">
    <w:name w:val="HTML - vooraf opgemaakt Char"/>
    <w:basedOn w:val="Standaardalinea-lettertype"/>
    <w:link w:val="HTML-voorafopgemaakt"/>
    <w:rsid w:val="00CC73A3"/>
    <w:rPr>
      <w:rFonts w:ascii="Courier New" w:eastAsia="Times New Roman" w:hAnsi="Courier New" w:cs="Times New Roman"/>
      <w:bCs/>
      <w:iCs/>
      <w:sz w:val="20"/>
      <w:szCs w:val="20"/>
      <w:lang w:val="x-none" w:eastAsia="x-none"/>
    </w:rPr>
  </w:style>
  <w:style w:type="paragraph" w:styleId="HTML-adres">
    <w:name w:val="HTML Address"/>
    <w:basedOn w:val="Standaard"/>
    <w:link w:val="HTML-adresChar"/>
    <w:rsid w:val="00CC73A3"/>
    <w:pPr>
      <w:tabs>
        <w:tab w:val="left" w:pos="425"/>
        <w:tab w:val="left" w:pos="709"/>
        <w:tab w:val="left" w:pos="851"/>
      </w:tabs>
    </w:pPr>
    <w:rPr>
      <w:rFonts w:cs="Times New Roman"/>
      <w:i/>
      <w:iCs w:val="0"/>
      <w:color w:val="auto"/>
      <w:kern w:val="0"/>
      <w:lang w:val="x-none" w:eastAsia="x-none"/>
    </w:rPr>
  </w:style>
  <w:style w:type="character" w:customStyle="1" w:styleId="HTML-adresChar">
    <w:name w:val="HTML-adres Char"/>
    <w:basedOn w:val="Standaardalinea-lettertype"/>
    <w:link w:val="HTML-adres"/>
    <w:rsid w:val="00CC73A3"/>
    <w:rPr>
      <w:rFonts w:ascii="Arial" w:eastAsia="Times New Roman" w:hAnsi="Arial" w:cs="Times New Roman"/>
      <w:bCs/>
      <w:i/>
      <w:sz w:val="20"/>
      <w:szCs w:val="20"/>
      <w:lang w:val="x-none" w:eastAsia="x-none"/>
    </w:rPr>
  </w:style>
  <w:style w:type="paragraph" w:styleId="Lijst2">
    <w:name w:val="List 2"/>
    <w:basedOn w:val="Standaard"/>
    <w:uiPriority w:val="99"/>
    <w:rsid w:val="00CC73A3"/>
    <w:pPr>
      <w:tabs>
        <w:tab w:val="left" w:pos="425"/>
        <w:tab w:val="left" w:pos="709"/>
        <w:tab w:val="left" w:pos="851"/>
      </w:tabs>
      <w:ind w:left="566" w:hanging="283"/>
    </w:pPr>
    <w:rPr>
      <w:rFonts w:cs="Times New Roman"/>
      <w:bCs w:val="0"/>
      <w:iCs w:val="0"/>
      <w:color w:val="auto"/>
      <w:kern w:val="0"/>
    </w:rPr>
  </w:style>
  <w:style w:type="paragraph" w:styleId="Lijst3">
    <w:name w:val="List 3"/>
    <w:basedOn w:val="Standaard"/>
    <w:rsid w:val="00CC73A3"/>
    <w:pPr>
      <w:tabs>
        <w:tab w:val="left" w:pos="425"/>
        <w:tab w:val="left" w:pos="709"/>
        <w:tab w:val="left" w:pos="851"/>
      </w:tabs>
      <w:ind w:left="849" w:hanging="283"/>
    </w:pPr>
    <w:rPr>
      <w:rFonts w:cs="Times New Roman"/>
      <w:bCs w:val="0"/>
      <w:iCs w:val="0"/>
      <w:color w:val="auto"/>
      <w:kern w:val="0"/>
    </w:rPr>
  </w:style>
  <w:style w:type="paragraph" w:styleId="Lijst4">
    <w:name w:val="List 4"/>
    <w:basedOn w:val="Standaard"/>
    <w:rsid w:val="00CC73A3"/>
    <w:pPr>
      <w:tabs>
        <w:tab w:val="left" w:pos="425"/>
        <w:tab w:val="left" w:pos="709"/>
        <w:tab w:val="left" w:pos="851"/>
      </w:tabs>
      <w:ind w:left="1132" w:hanging="283"/>
    </w:pPr>
    <w:rPr>
      <w:rFonts w:cs="Times New Roman"/>
      <w:bCs w:val="0"/>
      <w:iCs w:val="0"/>
      <w:color w:val="auto"/>
      <w:kern w:val="0"/>
    </w:rPr>
  </w:style>
  <w:style w:type="paragraph" w:styleId="Lijst5">
    <w:name w:val="List 5"/>
    <w:basedOn w:val="Standaard"/>
    <w:rsid w:val="00CC73A3"/>
    <w:pPr>
      <w:tabs>
        <w:tab w:val="left" w:pos="425"/>
        <w:tab w:val="left" w:pos="709"/>
        <w:tab w:val="left" w:pos="851"/>
      </w:tabs>
      <w:ind w:left="1415" w:hanging="283"/>
    </w:pPr>
    <w:rPr>
      <w:rFonts w:cs="Times New Roman"/>
      <w:bCs w:val="0"/>
      <w:iCs w:val="0"/>
      <w:color w:val="auto"/>
      <w:kern w:val="0"/>
    </w:rPr>
  </w:style>
  <w:style w:type="paragraph" w:styleId="Lijstopsomteken">
    <w:name w:val="List Bullet"/>
    <w:basedOn w:val="Standaard"/>
    <w:rsid w:val="00CC73A3"/>
    <w:pPr>
      <w:tabs>
        <w:tab w:val="num" w:pos="360"/>
        <w:tab w:val="left" w:pos="425"/>
        <w:tab w:val="left" w:pos="709"/>
        <w:tab w:val="left" w:pos="851"/>
      </w:tabs>
      <w:ind w:left="360" w:hanging="360"/>
    </w:pPr>
    <w:rPr>
      <w:rFonts w:cs="Times New Roman"/>
      <w:bCs w:val="0"/>
      <w:iCs w:val="0"/>
      <w:color w:val="auto"/>
      <w:kern w:val="0"/>
    </w:rPr>
  </w:style>
  <w:style w:type="paragraph" w:styleId="Lijstopsomteken2">
    <w:name w:val="List Bullet 2"/>
    <w:basedOn w:val="Standaard"/>
    <w:rsid w:val="00CC73A3"/>
    <w:pPr>
      <w:tabs>
        <w:tab w:val="left" w:pos="425"/>
        <w:tab w:val="num" w:pos="643"/>
        <w:tab w:val="left" w:pos="709"/>
        <w:tab w:val="left" w:pos="851"/>
      </w:tabs>
      <w:ind w:left="643" w:hanging="360"/>
    </w:pPr>
    <w:rPr>
      <w:rFonts w:cs="Times New Roman"/>
      <w:bCs w:val="0"/>
      <w:iCs w:val="0"/>
      <w:color w:val="auto"/>
      <w:kern w:val="0"/>
    </w:rPr>
  </w:style>
  <w:style w:type="paragraph" w:styleId="Lijstopsomteken3">
    <w:name w:val="List Bullet 3"/>
    <w:basedOn w:val="Standaard"/>
    <w:rsid w:val="00CC73A3"/>
    <w:pPr>
      <w:tabs>
        <w:tab w:val="left" w:pos="425"/>
        <w:tab w:val="left" w:pos="709"/>
        <w:tab w:val="left" w:pos="851"/>
        <w:tab w:val="num" w:pos="926"/>
      </w:tabs>
      <w:ind w:left="926" w:hanging="360"/>
    </w:pPr>
    <w:rPr>
      <w:rFonts w:cs="Times New Roman"/>
      <w:bCs w:val="0"/>
      <w:iCs w:val="0"/>
      <w:color w:val="auto"/>
      <w:kern w:val="0"/>
    </w:rPr>
  </w:style>
  <w:style w:type="paragraph" w:styleId="Lijstopsomteken4">
    <w:name w:val="List Bullet 4"/>
    <w:basedOn w:val="Standaard"/>
    <w:rsid w:val="00CC73A3"/>
    <w:pPr>
      <w:tabs>
        <w:tab w:val="left" w:pos="425"/>
        <w:tab w:val="left" w:pos="709"/>
        <w:tab w:val="left" w:pos="851"/>
        <w:tab w:val="num" w:pos="1209"/>
      </w:tabs>
      <w:ind w:left="1209" w:hanging="360"/>
    </w:pPr>
    <w:rPr>
      <w:rFonts w:cs="Times New Roman"/>
      <w:bCs w:val="0"/>
      <w:iCs w:val="0"/>
      <w:color w:val="auto"/>
      <w:kern w:val="0"/>
    </w:rPr>
  </w:style>
  <w:style w:type="paragraph" w:styleId="Lijstopsomteken5">
    <w:name w:val="List Bullet 5"/>
    <w:basedOn w:val="Standaard"/>
    <w:rsid w:val="00CC73A3"/>
    <w:pPr>
      <w:tabs>
        <w:tab w:val="left" w:pos="425"/>
        <w:tab w:val="left" w:pos="709"/>
        <w:tab w:val="left" w:pos="851"/>
        <w:tab w:val="num" w:pos="1492"/>
      </w:tabs>
      <w:ind w:left="1492" w:hanging="360"/>
    </w:pPr>
    <w:rPr>
      <w:rFonts w:cs="Times New Roman"/>
      <w:bCs w:val="0"/>
      <w:iCs w:val="0"/>
      <w:color w:val="auto"/>
      <w:kern w:val="0"/>
    </w:rPr>
  </w:style>
  <w:style w:type="paragraph" w:styleId="Lijstnummering">
    <w:name w:val="List Number"/>
    <w:basedOn w:val="Standaard"/>
    <w:rsid w:val="00CC73A3"/>
    <w:pPr>
      <w:tabs>
        <w:tab w:val="num" w:pos="360"/>
        <w:tab w:val="left" w:pos="425"/>
        <w:tab w:val="left" w:pos="709"/>
        <w:tab w:val="left" w:pos="851"/>
      </w:tabs>
      <w:ind w:left="360" w:hanging="360"/>
    </w:pPr>
    <w:rPr>
      <w:rFonts w:cs="Times New Roman"/>
      <w:bCs w:val="0"/>
      <w:iCs w:val="0"/>
      <w:color w:val="auto"/>
      <w:kern w:val="0"/>
    </w:rPr>
  </w:style>
  <w:style w:type="paragraph" w:styleId="Lijstnummering2">
    <w:name w:val="List Number 2"/>
    <w:basedOn w:val="Standaard"/>
    <w:rsid w:val="00CC73A3"/>
    <w:pPr>
      <w:tabs>
        <w:tab w:val="left" w:pos="425"/>
        <w:tab w:val="num" w:pos="643"/>
        <w:tab w:val="left" w:pos="709"/>
        <w:tab w:val="left" w:pos="851"/>
      </w:tabs>
      <w:ind w:left="643" w:hanging="360"/>
    </w:pPr>
    <w:rPr>
      <w:rFonts w:cs="Times New Roman"/>
      <w:bCs w:val="0"/>
      <w:iCs w:val="0"/>
      <w:color w:val="auto"/>
      <w:kern w:val="0"/>
    </w:rPr>
  </w:style>
  <w:style w:type="paragraph" w:styleId="Lijstnummering3">
    <w:name w:val="List Number 3"/>
    <w:basedOn w:val="Standaard"/>
    <w:rsid w:val="00CC73A3"/>
    <w:pPr>
      <w:tabs>
        <w:tab w:val="left" w:pos="425"/>
        <w:tab w:val="left" w:pos="709"/>
        <w:tab w:val="left" w:pos="851"/>
        <w:tab w:val="num" w:pos="926"/>
      </w:tabs>
      <w:ind w:left="926" w:hanging="360"/>
    </w:pPr>
    <w:rPr>
      <w:rFonts w:cs="Times New Roman"/>
      <w:bCs w:val="0"/>
      <w:iCs w:val="0"/>
      <w:color w:val="auto"/>
      <w:kern w:val="0"/>
    </w:rPr>
  </w:style>
  <w:style w:type="paragraph" w:styleId="Lijstnummering4">
    <w:name w:val="List Number 4"/>
    <w:basedOn w:val="Standaard"/>
    <w:rsid w:val="00CC73A3"/>
    <w:pPr>
      <w:tabs>
        <w:tab w:val="left" w:pos="425"/>
        <w:tab w:val="left" w:pos="709"/>
        <w:tab w:val="left" w:pos="851"/>
        <w:tab w:val="num" w:pos="1209"/>
      </w:tabs>
      <w:ind w:left="1209" w:hanging="360"/>
    </w:pPr>
    <w:rPr>
      <w:rFonts w:cs="Times New Roman"/>
      <w:bCs w:val="0"/>
      <w:iCs w:val="0"/>
      <w:color w:val="auto"/>
      <w:kern w:val="0"/>
    </w:rPr>
  </w:style>
  <w:style w:type="paragraph" w:styleId="Lijstnummering5">
    <w:name w:val="List Number 5"/>
    <w:basedOn w:val="Standaard"/>
    <w:rsid w:val="00CC73A3"/>
    <w:pPr>
      <w:tabs>
        <w:tab w:val="left" w:pos="425"/>
        <w:tab w:val="left" w:pos="709"/>
        <w:tab w:val="left" w:pos="851"/>
        <w:tab w:val="num" w:pos="1492"/>
      </w:tabs>
      <w:ind w:left="1492" w:hanging="360"/>
    </w:pPr>
    <w:rPr>
      <w:rFonts w:cs="Times New Roman"/>
      <w:bCs w:val="0"/>
      <w:iCs w:val="0"/>
      <w:color w:val="auto"/>
      <w:kern w:val="0"/>
    </w:rPr>
  </w:style>
  <w:style w:type="paragraph" w:styleId="Lijstvoortzetting">
    <w:name w:val="List Continue"/>
    <w:basedOn w:val="Standaard"/>
    <w:uiPriority w:val="99"/>
    <w:rsid w:val="00CC73A3"/>
    <w:pPr>
      <w:tabs>
        <w:tab w:val="left" w:pos="425"/>
        <w:tab w:val="left" w:pos="709"/>
        <w:tab w:val="left" w:pos="851"/>
      </w:tabs>
      <w:spacing w:after="120"/>
      <w:ind w:left="283"/>
    </w:pPr>
    <w:rPr>
      <w:rFonts w:cs="Times New Roman"/>
      <w:bCs w:val="0"/>
      <w:iCs w:val="0"/>
      <w:color w:val="auto"/>
      <w:kern w:val="0"/>
    </w:rPr>
  </w:style>
  <w:style w:type="paragraph" w:styleId="Lijstvoortzetting2">
    <w:name w:val="List Continue 2"/>
    <w:basedOn w:val="Standaard"/>
    <w:rsid w:val="00CC73A3"/>
    <w:pPr>
      <w:tabs>
        <w:tab w:val="left" w:pos="425"/>
        <w:tab w:val="left" w:pos="709"/>
        <w:tab w:val="left" w:pos="851"/>
      </w:tabs>
      <w:spacing w:after="120"/>
      <w:ind w:left="566"/>
    </w:pPr>
    <w:rPr>
      <w:rFonts w:cs="Times New Roman"/>
      <w:bCs w:val="0"/>
      <w:iCs w:val="0"/>
      <w:color w:val="auto"/>
      <w:kern w:val="0"/>
    </w:rPr>
  </w:style>
  <w:style w:type="paragraph" w:styleId="Lijstvoortzetting3">
    <w:name w:val="List Continue 3"/>
    <w:basedOn w:val="Standaard"/>
    <w:rsid w:val="00CC73A3"/>
    <w:pPr>
      <w:tabs>
        <w:tab w:val="left" w:pos="425"/>
        <w:tab w:val="left" w:pos="709"/>
        <w:tab w:val="left" w:pos="851"/>
      </w:tabs>
      <w:spacing w:after="120"/>
      <w:ind w:left="849"/>
    </w:pPr>
    <w:rPr>
      <w:rFonts w:cs="Times New Roman"/>
      <w:bCs w:val="0"/>
      <w:iCs w:val="0"/>
      <w:color w:val="auto"/>
      <w:kern w:val="0"/>
    </w:rPr>
  </w:style>
  <w:style w:type="paragraph" w:styleId="Lijstvoortzetting4">
    <w:name w:val="List Continue 4"/>
    <w:basedOn w:val="Standaard"/>
    <w:rsid w:val="00CC73A3"/>
    <w:pPr>
      <w:tabs>
        <w:tab w:val="left" w:pos="425"/>
        <w:tab w:val="left" w:pos="709"/>
        <w:tab w:val="left" w:pos="851"/>
      </w:tabs>
      <w:spacing w:after="120"/>
      <w:ind w:left="1132"/>
    </w:pPr>
    <w:rPr>
      <w:rFonts w:cs="Times New Roman"/>
      <w:bCs w:val="0"/>
      <w:iCs w:val="0"/>
      <w:color w:val="auto"/>
      <w:kern w:val="0"/>
    </w:rPr>
  </w:style>
  <w:style w:type="paragraph" w:styleId="Lijstvoortzetting5">
    <w:name w:val="List Continue 5"/>
    <w:basedOn w:val="Standaard"/>
    <w:rsid w:val="00CC73A3"/>
    <w:pPr>
      <w:tabs>
        <w:tab w:val="left" w:pos="425"/>
        <w:tab w:val="left" w:pos="709"/>
        <w:tab w:val="left" w:pos="851"/>
      </w:tabs>
      <w:spacing w:after="120"/>
      <w:ind w:left="1415"/>
    </w:pPr>
    <w:rPr>
      <w:rFonts w:cs="Times New Roman"/>
      <w:bCs w:val="0"/>
      <w:iCs w:val="0"/>
      <w:color w:val="auto"/>
      <w:kern w:val="0"/>
    </w:rPr>
  </w:style>
  <w:style w:type="character" w:customStyle="1" w:styleId="MacrotekstChar">
    <w:name w:val="Macrotekst Char"/>
    <w:link w:val="Macrotekst"/>
    <w:semiHidden/>
    <w:rsid w:val="00CC73A3"/>
    <w:rPr>
      <w:rFonts w:ascii="Courier New" w:hAnsi="Courier New" w:cs="Courier New"/>
      <w:bCs/>
      <w:iCs/>
      <w:color w:val="000000"/>
      <w:kern w:val="28"/>
    </w:rPr>
  </w:style>
  <w:style w:type="paragraph" w:styleId="Macrotekst">
    <w:name w:val="macro"/>
    <w:link w:val="MacrotekstChar"/>
    <w:semiHidden/>
    <w:rsid w:val="00CC73A3"/>
    <w:pPr>
      <w:tabs>
        <w:tab w:val="left" w:pos="480"/>
        <w:tab w:val="left" w:pos="960"/>
        <w:tab w:val="left" w:pos="1440"/>
        <w:tab w:val="left" w:pos="1920"/>
        <w:tab w:val="left" w:pos="2400"/>
        <w:tab w:val="left" w:pos="2880"/>
        <w:tab w:val="left" w:pos="3360"/>
        <w:tab w:val="left" w:pos="3840"/>
        <w:tab w:val="left" w:pos="4320"/>
      </w:tabs>
      <w:spacing w:after="0" w:line="240" w:lineRule="atLeast"/>
    </w:pPr>
    <w:rPr>
      <w:rFonts w:ascii="Courier New" w:hAnsi="Courier New" w:cs="Courier New"/>
      <w:bCs/>
      <w:iCs/>
      <w:color w:val="000000"/>
      <w:kern w:val="28"/>
    </w:rPr>
  </w:style>
  <w:style w:type="character" w:customStyle="1" w:styleId="MacrotekstChar1">
    <w:name w:val="Macrotekst Char1"/>
    <w:basedOn w:val="Standaardalinea-lettertype"/>
    <w:uiPriority w:val="99"/>
    <w:semiHidden/>
    <w:rsid w:val="00CC73A3"/>
    <w:rPr>
      <w:rFonts w:ascii="Consolas" w:eastAsia="Times New Roman" w:hAnsi="Consolas" w:cs="Arial"/>
      <w:bCs/>
      <w:iCs/>
      <w:color w:val="000000"/>
      <w:kern w:val="28"/>
      <w:sz w:val="20"/>
      <w:szCs w:val="20"/>
      <w:lang w:eastAsia="nl-NL"/>
    </w:rPr>
  </w:style>
  <w:style w:type="paragraph" w:styleId="Notitiekop">
    <w:name w:val="Note Heading"/>
    <w:basedOn w:val="Standaard"/>
    <w:next w:val="Standaard"/>
    <w:link w:val="NotitiekopChar"/>
    <w:rsid w:val="00CC73A3"/>
    <w:pPr>
      <w:tabs>
        <w:tab w:val="left" w:pos="425"/>
        <w:tab w:val="left" w:pos="709"/>
        <w:tab w:val="left" w:pos="851"/>
      </w:tabs>
    </w:pPr>
    <w:rPr>
      <w:rFonts w:cs="Times New Roman"/>
      <w:color w:val="auto"/>
      <w:kern w:val="0"/>
      <w:lang w:val="x-none" w:eastAsia="x-none"/>
    </w:rPr>
  </w:style>
  <w:style w:type="character" w:customStyle="1" w:styleId="NotitiekopChar">
    <w:name w:val="Notitiekop Char"/>
    <w:basedOn w:val="Standaardalinea-lettertype"/>
    <w:link w:val="Notitiekop"/>
    <w:rsid w:val="00CC73A3"/>
    <w:rPr>
      <w:rFonts w:ascii="Arial" w:eastAsia="Times New Roman" w:hAnsi="Arial" w:cs="Times New Roman"/>
      <w:bCs/>
      <w:iCs/>
      <w:sz w:val="20"/>
      <w:szCs w:val="20"/>
      <w:lang w:val="x-none" w:eastAsia="x-none"/>
    </w:rPr>
  </w:style>
  <w:style w:type="paragraph" w:styleId="Platteteksteersteinspringing2">
    <w:name w:val="Body Text First Indent 2"/>
    <w:basedOn w:val="Plattetekstinspringen"/>
    <w:link w:val="Platteteksteersteinspringing2Char"/>
    <w:uiPriority w:val="99"/>
    <w:rsid w:val="00CC73A3"/>
    <w:pPr>
      <w:tabs>
        <w:tab w:val="clear" w:pos="3780"/>
        <w:tab w:val="left" w:pos="425"/>
        <w:tab w:val="left" w:pos="709"/>
        <w:tab w:val="left" w:pos="851"/>
      </w:tabs>
      <w:spacing w:before="0"/>
      <w:ind w:left="283" w:firstLine="210"/>
    </w:pPr>
  </w:style>
  <w:style w:type="character" w:customStyle="1" w:styleId="Platteteksteersteinspringing2Char">
    <w:name w:val="Platte tekst eerste inspringing 2 Char"/>
    <w:basedOn w:val="PlattetekstinspringenChar"/>
    <w:link w:val="Platteteksteersteinspringing2"/>
    <w:uiPriority w:val="99"/>
    <w:rsid w:val="00CC73A3"/>
    <w:rPr>
      <w:rFonts w:ascii="Arial" w:eastAsia="Times New Roman" w:hAnsi="Arial" w:cs="Times New Roman"/>
      <w:bCs/>
      <w:iCs/>
      <w:sz w:val="20"/>
      <w:szCs w:val="20"/>
      <w:lang w:val="x-none" w:eastAsia="x-none"/>
    </w:rPr>
  </w:style>
  <w:style w:type="paragraph" w:styleId="Plattetekstinspringen3">
    <w:name w:val="Body Text Indent 3"/>
    <w:basedOn w:val="Standaard"/>
    <w:link w:val="Plattetekstinspringen3Char"/>
    <w:rsid w:val="00CC73A3"/>
    <w:pPr>
      <w:tabs>
        <w:tab w:val="left" w:pos="425"/>
        <w:tab w:val="left" w:pos="709"/>
        <w:tab w:val="left" w:pos="851"/>
      </w:tabs>
      <w:spacing w:after="120"/>
      <w:ind w:left="283"/>
    </w:pPr>
    <w:rPr>
      <w:rFonts w:cs="Times New Roman"/>
      <w:color w:val="auto"/>
      <w:kern w:val="0"/>
      <w:sz w:val="16"/>
      <w:szCs w:val="16"/>
      <w:lang w:val="x-none" w:eastAsia="x-none"/>
    </w:rPr>
  </w:style>
  <w:style w:type="character" w:customStyle="1" w:styleId="Plattetekstinspringen3Char">
    <w:name w:val="Platte tekst inspringen 3 Char"/>
    <w:basedOn w:val="Standaardalinea-lettertype"/>
    <w:link w:val="Plattetekstinspringen3"/>
    <w:rsid w:val="00CC73A3"/>
    <w:rPr>
      <w:rFonts w:ascii="Arial" w:eastAsia="Times New Roman" w:hAnsi="Arial" w:cs="Times New Roman"/>
      <w:bCs/>
      <w:iCs/>
      <w:sz w:val="16"/>
      <w:szCs w:val="16"/>
      <w:lang w:val="x-none" w:eastAsia="x-none"/>
    </w:rPr>
  </w:style>
  <w:style w:type="paragraph" w:styleId="Standaardinspringing">
    <w:name w:val="Normal Indent"/>
    <w:basedOn w:val="Standaard"/>
    <w:rsid w:val="00CC73A3"/>
    <w:pPr>
      <w:tabs>
        <w:tab w:val="left" w:pos="425"/>
        <w:tab w:val="left" w:pos="709"/>
        <w:tab w:val="left" w:pos="851"/>
      </w:tabs>
      <w:ind w:left="708"/>
    </w:pPr>
    <w:rPr>
      <w:rFonts w:cs="Times New Roman"/>
      <w:bCs w:val="0"/>
      <w:iCs w:val="0"/>
      <w:color w:val="auto"/>
      <w:kern w:val="0"/>
    </w:rPr>
  </w:style>
  <w:style w:type="paragraph" w:styleId="Tekstzonderopmaak">
    <w:name w:val="Plain Text"/>
    <w:basedOn w:val="Standaard"/>
    <w:link w:val="TekstzonderopmaakChar"/>
    <w:rsid w:val="00CC73A3"/>
    <w:pPr>
      <w:tabs>
        <w:tab w:val="left" w:pos="425"/>
        <w:tab w:val="left" w:pos="709"/>
        <w:tab w:val="left" w:pos="851"/>
      </w:tabs>
    </w:pPr>
    <w:rPr>
      <w:rFonts w:ascii="Courier New" w:hAnsi="Courier New" w:cs="Times New Roman"/>
      <w:color w:val="auto"/>
      <w:kern w:val="0"/>
      <w:lang w:val="x-none" w:eastAsia="x-none"/>
    </w:rPr>
  </w:style>
  <w:style w:type="character" w:customStyle="1" w:styleId="TekstzonderopmaakChar">
    <w:name w:val="Tekst zonder opmaak Char"/>
    <w:basedOn w:val="Standaardalinea-lettertype"/>
    <w:link w:val="Tekstzonderopmaak"/>
    <w:rsid w:val="00CC73A3"/>
    <w:rPr>
      <w:rFonts w:ascii="Courier New" w:eastAsia="Times New Roman" w:hAnsi="Courier New" w:cs="Times New Roman"/>
      <w:bCs/>
      <w:iCs/>
      <w:sz w:val="20"/>
      <w:szCs w:val="20"/>
      <w:lang w:val="x-none" w:eastAsia="x-none"/>
    </w:rPr>
  </w:style>
  <w:style w:type="character" w:customStyle="1" w:styleId="VoetnoottekstChar">
    <w:name w:val="Voetnoottekst Char"/>
    <w:link w:val="Voetnoottekst"/>
    <w:semiHidden/>
    <w:rsid w:val="00CC73A3"/>
  </w:style>
  <w:style w:type="paragraph" w:styleId="Voetnoottekst">
    <w:name w:val="footnote text"/>
    <w:basedOn w:val="Standaard"/>
    <w:link w:val="VoetnoottekstChar"/>
    <w:semiHidden/>
    <w:rsid w:val="00CC73A3"/>
    <w:pPr>
      <w:tabs>
        <w:tab w:val="left" w:pos="425"/>
        <w:tab w:val="left" w:pos="709"/>
        <w:tab w:val="left" w:pos="851"/>
      </w:tabs>
    </w:pPr>
    <w:rPr>
      <w:rFonts w:asciiTheme="minorHAnsi" w:eastAsiaTheme="minorHAnsi" w:hAnsiTheme="minorHAnsi" w:cstheme="minorBidi"/>
      <w:bCs w:val="0"/>
      <w:iCs w:val="0"/>
      <w:color w:val="auto"/>
      <w:kern w:val="0"/>
      <w:sz w:val="22"/>
      <w:szCs w:val="22"/>
      <w:lang w:eastAsia="en-US"/>
    </w:rPr>
  </w:style>
  <w:style w:type="character" w:customStyle="1" w:styleId="VoetnoottekstChar1">
    <w:name w:val="Voetnoottekst Char1"/>
    <w:basedOn w:val="Standaardalinea-lettertype"/>
    <w:uiPriority w:val="99"/>
    <w:semiHidden/>
    <w:rsid w:val="00CC73A3"/>
    <w:rPr>
      <w:rFonts w:ascii="Arial" w:eastAsia="Times New Roman" w:hAnsi="Arial" w:cs="Arial"/>
      <w:bCs/>
      <w:iCs/>
      <w:color w:val="000000"/>
      <w:kern w:val="28"/>
      <w:sz w:val="20"/>
      <w:szCs w:val="20"/>
      <w:lang w:eastAsia="nl-NL"/>
    </w:rPr>
  </w:style>
  <w:style w:type="paragraph" w:customStyle="1" w:styleId="MBPlattetekst">
    <w:name w:val="MB Platte tekst"/>
    <w:basedOn w:val="Standaard"/>
    <w:rsid w:val="00CC73A3"/>
    <w:rPr>
      <w:rFonts w:cs="Times New Roman"/>
      <w:bCs w:val="0"/>
      <w:iCs w:val="0"/>
      <w:color w:val="auto"/>
      <w:kern w:val="0"/>
    </w:rPr>
  </w:style>
  <w:style w:type="character" w:customStyle="1" w:styleId="googqs-tidbit1">
    <w:name w:val="goog_qs-tidbit1"/>
    <w:rsid w:val="00CC73A3"/>
    <w:rPr>
      <w:vanish w:val="0"/>
      <w:webHidden w:val="0"/>
      <w:specVanish w:val="0"/>
    </w:rPr>
  </w:style>
  <w:style w:type="character" w:customStyle="1" w:styleId="location">
    <w:name w:val="location"/>
    <w:rsid w:val="00CC73A3"/>
    <w:rPr>
      <w:caps/>
    </w:rPr>
  </w:style>
  <w:style w:type="paragraph" w:customStyle="1" w:styleId="jobopeningtitle">
    <w:name w:val="job_opening_title"/>
    <w:basedOn w:val="Standaard"/>
    <w:rsid w:val="00CC73A3"/>
    <w:pPr>
      <w:spacing w:before="100" w:beforeAutospacing="1" w:after="100" w:afterAutospacing="1"/>
    </w:pPr>
    <w:rPr>
      <w:rFonts w:ascii="Times New Roman" w:hAnsi="Times New Roman" w:cs="Times New Roman"/>
      <w:bCs w:val="0"/>
      <w:iCs w:val="0"/>
      <w:color w:val="auto"/>
      <w:kern w:val="0"/>
      <w:sz w:val="24"/>
      <w:szCs w:val="24"/>
    </w:rPr>
  </w:style>
  <w:style w:type="character" w:customStyle="1" w:styleId="TheoRijpkema">
    <w:name w:val="Theo Rijpkema"/>
    <w:semiHidden/>
    <w:rsid w:val="00CC73A3"/>
    <w:rPr>
      <w:rFonts w:ascii="Arial" w:hAnsi="Arial" w:cs="Arial"/>
      <w:color w:val="auto"/>
      <w:sz w:val="20"/>
      <w:szCs w:val="20"/>
    </w:rPr>
  </w:style>
  <w:style w:type="paragraph" w:styleId="Index1">
    <w:name w:val="index 1"/>
    <w:basedOn w:val="Standaard"/>
    <w:next w:val="Standaard"/>
    <w:autoRedefine/>
    <w:semiHidden/>
    <w:rsid w:val="00CC73A3"/>
    <w:pPr>
      <w:ind w:left="200" w:hanging="200"/>
    </w:pPr>
    <w:rPr>
      <w:rFonts w:cs="Times New Roman"/>
      <w:bCs w:val="0"/>
      <w:iCs w:val="0"/>
      <w:color w:val="auto"/>
      <w:kern w:val="0"/>
    </w:rPr>
  </w:style>
  <w:style w:type="paragraph" w:styleId="Inhopg1">
    <w:name w:val="toc 1"/>
    <w:basedOn w:val="Standaard"/>
    <w:next w:val="Standaard"/>
    <w:autoRedefine/>
    <w:uiPriority w:val="39"/>
    <w:rsid w:val="00CC73A3"/>
    <w:rPr>
      <w:rFonts w:cs="Times New Roman"/>
      <w:bCs w:val="0"/>
      <w:iCs w:val="0"/>
      <w:color w:val="auto"/>
      <w:kern w:val="0"/>
    </w:rPr>
  </w:style>
  <w:style w:type="paragraph" w:customStyle="1" w:styleId="intro1">
    <w:name w:val="intro1"/>
    <w:basedOn w:val="Standaard"/>
    <w:rsid w:val="00CC73A3"/>
    <w:pPr>
      <w:spacing w:after="225"/>
    </w:pPr>
    <w:rPr>
      <w:rFonts w:ascii="Times New Roman" w:hAnsi="Times New Roman" w:cs="Times New Roman"/>
      <w:b/>
      <w:iCs w:val="0"/>
      <w:color w:val="auto"/>
      <w:kern w:val="0"/>
      <w:sz w:val="24"/>
      <w:szCs w:val="24"/>
    </w:rPr>
  </w:style>
  <w:style w:type="character" w:customStyle="1" w:styleId="label1">
    <w:name w:val="label1"/>
    <w:rsid w:val="00CC73A3"/>
    <w:rPr>
      <w:rFonts w:ascii="Arial" w:hAnsi="Arial" w:cs="Arial" w:hint="default"/>
      <w:b/>
      <w:bCs/>
      <w:caps/>
      <w:sz w:val="12"/>
      <w:szCs w:val="12"/>
    </w:rPr>
  </w:style>
  <w:style w:type="character" w:customStyle="1" w:styleId="BovenkantformulierChar">
    <w:name w:val="Bovenkant formulier Char"/>
    <w:link w:val="Bovenkantformulier"/>
    <w:rsid w:val="00CC73A3"/>
    <w:rPr>
      <w:bCs/>
      <w:vanish/>
      <w:sz w:val="16"/>
      <w:szCs w:val="16"/>
    </w:rPr>
  </w:style>
  <w:style w:type="paragraph" w:styleId="Bovenkantformulier">
    <w:name w:val="HTML Top of Form"/>
    <w:basedOn w:val="Standaard"/>
    <w:next w:val="Standaard"/>
    <w:link w:val="BovenkantformulierChar"/>
    <w:hidden/>
    <w:rsid w:val="00CC73A3"/>
    <w:pPr>
      <w:pBdr>
        <w:bottom w:val="single" w:sz="6" w:space="1" w:color="auto"/>
      </w:pBdr>
      <w:tabs>
        <w:tab w:val="left" w:pos="142"/>
        <w:tab w:val="left" w:pos="284"/>
        <w:tab w:val="left" w:pos="567"/>
      </w:tabs>
      <w:jc w:val="center"/>
    </w:pPr>
    <w:rPr>
      <w:rFonts w:asciiTheme="minorHAnsi" w:eastAsiaTheme="minorHAnsi" w:hAnsiTheme="minorHAnsi" w:cstheme="minorBidi"/>
      <w:iCs w:val="0"/>
      <w:vanish/>
      <w:color w:val="auto"/>
      <w:kern w:val="0"/>
      <w:sz w:val="16"/>
      <w:szCs w:val="16"/>
      <w:lang w:eastAsia="en-US"/>
    </w:rPr>
  </w:style>
  <w:style w:type="character" w:customStyle="1" w:styleId="BovenkantformulierChar1">
    <w:name w:val="Bovenkant formulier Char1"/>
    <w:basedOn w:val="Standaardalinea-lettertype"/>
    <w:uiPriority w:val="99"/>
    <w:semiHidden/>
    <w:rsid w:val="00CC73A3"/>
    <w:rPr>
      <w:rFonts w:ascii="Arial" w:eastAsia="Times New Roman" w:hAnsi="Arial" w:cs="Arial"/>
      <w:bCs/>
      <w:iCs/>
      <w:vanish/>
      <w:color w:val="000000"/>
      <w:kern w:val="28"/>
      <w:sz w:val="16"/>
      <w:szCs w:val="16"/>
      <w:lang w:eastAsia="nl-NL"/>
    </w:rPr>
  </w:style>
  <w:style w:type="character" w:customStyle="1" w:styleId="OnderkantformulierChar">
    <w:name w:val="Onderkant formulier Char"/>
    <w:link w:val="Onderkantformulier"/>
    <w:rsid w:val="00CC73A3"/>
    <w:rPr>
      <w:bCs/>
      <w:vanish/>
      <w:sz w:val="16"/>
      <w:szCs w:val="16"/>
    </w:rPr>
  </w:style>
  <w:style w:type="paragraph" w:styleId="Onderkantformulier">
    <w:name w:val="HTML Bottom of Form"/>
    <w:basedOn w:val="Standaard"/>
    <w:next w:val="Standaard"/>
    <w:link w:val="OnderkantformulierChar"/>
    <w:hidden/>
    <w:rsid w:val="00CC73A3"/>
    <w:pPr>
      <w:pBdr>
        <w:top w:val="single" w:sz="6" w:space="1" w:color="auto"/>
      </w:pBdr>
      <w:tabs>
        <w:tab w:val="left" w:pos="142"/>
        <w:tab w:val="left" w:pos="284"/>
        <w:tab w:val="left" w:pos="567"/>
      </w:tabs>
      <w:jc w:val="center"/>
    </w:pPr>
    <w:rPr>
      <w:rFonts w:asciiTheme="minorHAnsi" w:eastAsiaTheme="minorHAnsi" w:hAnsiTheme="minorHAnsi" w:cstheme="minorBidi"/>
      <w:iCs w:val="0"/>
      <w:vanish/>
      <w:color w:val="auto"/>
      <w:kern w:val="0"/>
      <w:sz w:val="16"/>
      <w:szCs w:val="16"/>
      <w:lang w:eastAsia="en-US"/>
    </w:rPr>
  </w:style>
  <w:style w:type="character" w:customStyle="1" w:styleId="OnderkantformulierChar1">
    <w:name w:val="Onderkant formulier Char1"/>
    <w:basedOn w:val="Standaardalinea-lettertype"/>
    <w:uiPriority w:val="99"/>
    <w:semiHidden/>
    <w:rsid w:val="00CC73A3"/>
    <w:rPr>
      <w:rFonts w:ascii="Arial" w:eastAsia="Times New Roman" w:hAnsi="Arial" w:cs="Arial"/>
      <w:bCs/>
      <w:iCs/>
      <w:vanish/>
      <w:color w:val="000000"/>
      <w:kern w:val="28"/>
      <w:sz w:val="16"/>
      <w:szCs w:val="16"/>
      <w:lang w:eastAsia="nl-NL"/>
    </w:rPr>
  </w:style>
  <w:style w:type="paragraph" w:customStyle="1" w:styleId="googlead2">
    <w:name w:val="google_ad2"/>
    <w:basedOn w:val="Standaard"/>
    <w:rsid w:val="00CC73A3"/>
    <w:pPr>
      <w:spacing w:after="54"/>
    </w:pPr>
    <w:rPr>
      <w:rFonts w:ascii="Times New Roman" w:hAnsi="Times New Roman" w:cs="Times New Roman"/>
      <w:bCs w:val="0"/>
      <w:iCs w:val="0"/>
      <w:kern w:val="0"/>
      <w:sz w:val="24"/>
      <w:szCs w:val="24"/>
    </w:rPr>
  </w:style>
  <w:style w:type="paragraph" w:customStyle="1" w:styleId="google2">
    <w:name w:val="google2"/>
    <w:basedOn w:val="Standaard"/>
    <w:rsid w:val="00CC73A3"/>
    <w:pPr>
      <w:spacing w:after="54"/>
    </w:pPr>
    <w:rPr>
      <w:rFonts w:ascii="Times New Roman" w:hAnsi="Times New Roman" w:cs="Times New Roman"/>
      <w:bCs w:val="0"/>
      <w:iCs w:val="0"/>
      <w:color w:val="005A9C"/>
      <w:kern w:val="0"/>
      <w:sz w:val="24"/>
      <w:szCs w:val="24"/>
    </w:rPr>
  </w:style>
  <w:style w:type="paragraph" w:customStyle="1" w:styleId="2">
    <w:name w:val="2"/>
    <w:basedOn w:val="Standaard"/>
    <w:next w:val="Standaard"/>
    <w:uiPriority w:val="11"/>
    <w:qFormat/>
    <w:rsid w:val="00CC73A3"/>
    <w:pPr>
      <w:spacing w:after="60"/>
      <w:jc w:val="center"/>
      <w:outlineLvl w:val="1"/>
    </w:pPr>
    <w:rPr>
      <w:rFonts w:cs="Times New Roman"/>
      <w:i/>
      <w:iCs w:val="0"/>
      <w:smallCaps/>
      <w:spacing w:val="10"/>
      <w:kern w:val="0"/>
      <w:sz w:val="28"/>
      <w:szCs w:val="28"/>
      <w:lang w:val="x-none" w:eastAsia="x-none"/>
    </w:rPr>
  </w:style>
  <w:style w:type="paragraph" w:customStyle="1" w:styleId="1">
    <w:name w:val="1"/>
    <w:basedOn w:val="Standaard"/>
    <w:next w:val="Standaard"/>
    <w:uiPriority w:val="11"/>
    <w:qFormat/>
    <w:rsid w:val="00CC73A3"/>
    <w:pPr>
      <w:spacing w:after="60"/>
      <w:jc w:val="center"/>
      <w:outlineLvl w:val="1"/>
    </w:pPr>
    <w:rPr>
      <w:rFonts w:cs="Times New Roman"/>
      <w:i/>
      <w:iCs w:val="0"/>
      <w:smallCaps/>
      <w:spacing w:val="10"/>
      <w:kern w:val="0"/>
      <w:sz w:val="28"/>
      <w:szCs w:val="28"/>
      <w:lang w:val="x-none" w:eastAsia="x-none"/>
    </w:rPr>
  </w:style>
  <w:style w:type="character" w:customStyle="1" w:styleId="copyright">
    <w:name w:val="copyright"/>
    <w:rsid w:val="00CC73A3"/>
  </w:style>
  <w:style w:type="character" w:customStyle="1" w:styleId="PlattetekstChar1">
    <w:name w:val="Platte tekst Char1"/>
    <w:uiPriority w:val="99"/>
    <w:semiHidden/>
    <w:rsid w:val="00CC73A3"/>
    <w:rPr>
      <w:rFonts w:ascii="Arial" w:eastAsia="Times New Roman" w:hAnsi="Arial"/>
      <w:bCs/>
    </w:rPr>
  </w:style>
  <w:style w:type="character" w:customStyle="1" w:styleId="Plattetekstinspringen2Char1">
    <w:name w:val="Platte tekst inspringen 2 Char1"/>
    <w:uiPriority w:val="99"/>
    <w:semiHidden/>
    <w:rsid w:val="00CC73A3"/>
    <w:rPr>
      <w:rFonts w:ascii="Arial" w:eastAsia="Times New Roman" w:hAnsi="Arial"/>
      <w:bCs/>
    </w:rPr>
  </w:style>
  <w:style w:type="table" w:styleId="Lichtearcering">
    <w:name w:val="Light Shading"/>
    <w:basedOn w:val="Standaardtabel"/>
    <w:uiPriority w:val="60"/>
    <w:rsid w:val="00CC73A3"/>
    <w:pPr>
      <w:spacing w:after="0" w:line="240" w:lineRule="auto"/>
    </w:pPr>
    <w:rPr>
      <w:rFonts w:ascii="Calibri" w:eastAsia="Calibri" w:hAnsi="Calibri" w:cs="Times New Roman"/>
      <w:color w:val="000000"/>
      <w:sz w:val="20"/>
      <w:szCs w:val="20"/>
      <w:lang w:eastAsia="nl-NL"/>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chtearcering-accent1">
    <w:name w:val="Light Shading Accent 1"/>
    <w:basedOn w:val="Standaardtabel"/>
    <w:uiPriority w:val="60"/>
    <w:rsid w:val="00CC73A3"/>
    <w:pPr>
      <w:spacing w:after="0" w:line="240" w:lineRule="auto"/>
    </w:pPr>
    <w:rPr>
      <w:rFonts w:ascii="Calibri" w:eastAsia="Calibri" w:hAnsi="Calibri" w:cs="Times New Roman"/>
      <w:color w:val="365F91"/>
      <w:sz w:val="20"/>
      <w:szCs w:val="20"/>
      <w:lang w:eastAsia="nl-NL"/>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chtearcering-accent2">
    <w:name w:val="Light Shading Accent 2"/>
    <w:basedOn w:val="Standaardtabel"/>
    <w:uiPriority w:val="60"/>
    <w:rsid w:val="00CC73A3"/>
    <w:pPr>
      <w:spacing w:after="0" w:line="240" w:lineRule="auto"/>
    </w:pPr>
    <w:rPr>
      <w:rFonts w:ascii="Calibri" w:eastAsia="Calibri" w:hAnsi="Calibri" w:cs="Times New Roman"/>
      <w:color w:val="943634"/>
      <w:sz w:val="20"/>
      <w:szCs w:val="20"/>
      <w:lang w:eastAsia="nl-NL"/>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Gemiddeldelijst2">
    <w:name w:val="Medium List 2"/>
    <w:basedOn w:val="Standaardtabel"/>
    <w:uiPriority w:val="66"/>
    <w:rsid w:val="00CC73A3"/>
    <w:pPr>
      <w:spacing w:after="0" w:line="240" w:lineRule="auto"/>
    </w:pPr>
    <w:rPr>
      <w:rFonts w:ascii="Cambria" w:eastAsia="Times New Roman" w:hAnsi="Cambria" w:cs="Times New Roman"/>
      <w:color w:val="000000"/>
      <w:sz w:val="20"/>
      <w:szCs w:val="20"/>
      <w:lang w:eastAsia="nl-NL"/>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character" w:styleId="GevolgdeHyperlink">
    <w:name w:val="FollowedHyperlink"/>
    <w:uiPriority w:val="99"/>
    <w:semiHidden/>
    <w:unhideWhenUsed/>
    <w:rsid w:val="00CC73A3"/>
    <w:rPr>
      <w:color w:val="800080"/>
      <w:u w:val="single"/>
    </w:rPr>
  </w:style>
  <w:style w:type="paragraph" w:customStyle="1" w:styleId="intro3">
    <w:name w:val="intro3"/>
    <w:basedOn w:val="Standaard"/>
    <w:rsid w:val="00CC73A3"/>
    <w:pPr>
      <w:spacing w:after="188"/>
    </w:pPr>
    <w:rPr>
      <w:rFonts w:ascii="Times New Roman" w:hAnsi="Times New Roman" w:cs="Times New Roman"/>
      <w:bCs w:val="0"/>
      <w:iCs w:val="0"/>
      <w:color w:val="auto"/>
      <w:kern w:val="0"/>
      <w:sz w:val="24"/>
      <w:szCs w:val="24"/>
    </w:rPr>
  </w:style>
  <w:style w:type="paragraph" w:customStyle="1" w:styleId="documentdescription">
    <w:name w:val="documentdescription"/>
    <w:basedOn w:val="Standaard"/>
    <w:rsid w:val="00CC73A3"/>
    <w:pPr>
      <w:spacing w:before="100" w:beforeAutospacing="1" w:after="100" w:afterAutospacing="1"/>
    </w:pPr>
    <w:rPr>
      <w:rFonts w:ascii="Times New Roman" w:hAnsi="Times New Roman" w:cs="Times New Roman"/>
      <w:bCs w:val="0"/>
      <w:iCs w:val="0"/>
      <w:color w:val="auto"/>
      <w:kern w:val="0"/>
      <w:sz w:val="24"/>
      <w:szCs w:val="24"/>
    </w:rPr>
  </w:style>
  <w:style w:type="paragraph" w:customStyle="1" w:styleId="Voorbladkop">
    <w:name w:val="Voorbladkop"/>
    <w:basedOn w:val="Standaard"/>
    <w:next w:val="Standaard"/>
    <w:link w:val="VoorbladkopChar"/>
    <w:autoRedefine/>
    <w:qFormat/>
    <w:rsid w:val="00CC73A3"/>
    <w:pPr>
      <w:spacing w:line="260" w:lineRule="atLeast"/>
      <w:jc w:val="right"/>
      <w:outlineLvl w:val="0"/>
    </w:pPr>
    <w:rPr>
      <w:b/>
      <w:sz w:val="64"/>
      <w:szCs w:val="64"/>
    </w:rPr>
  </w:style>
  <w:style w:type="character" w:customStyle="1" w:styleId="VoorbladkopChar">
    <w:name w:val="Voorbladkop Char"/>
    <w:link w:val="Voorbladkop"/>
    <w:rsid w:val="00CC73A3"/>
    <w:rPr>
      <w:rFonts w:ascii="Arial" w:eastAsia="Times New Roman" w:hAnsi="Arial" w:cs="Arial"/>
      <w:b/>
      <w:bCs/>
      <w:iCs/>
      <w:color w:val="000000"/>
      <w:kern w:val="28"/>
      <w:sz w:val="64"/>
      <w:szCs w:val="64"/>
      <w:lang w:eastAsia="nl-NL"/>
    </w:rPr>
  </w:style>
  <w:style w:type="paragraph" w:styleId="Inhopg3">
    <w:name w:val="toc 3"/>
    <w:basedOn w:val="Standaard"/>
    <w:next w:val="Standaard"/>
    <w:autoRedefine/>
    <w:uiPriority w:val="39"/>
    <w:unhideWhenUsed/>
    <w:rsid w:val="00CC73A3"/>
    <w:pPr>
      <w:ind w:left="400"/>
    </w:pPr>
  </w:style>
  <w:style w:type="paragraph" w:styleId="Inhopg2">
    <w:name w:val="toc 2"/>
    <w:basedOn w:val="Standaard"/>
    <w:next w:val="Standaard"/>
    <w:autoRedefine/>
    <w:uiPriority w:val="39"/>
    <w:unhideWhenUsed/>
    <w:rsid w:val="00CC73A3"/>
  </w:style>
  <w:style w:type="paragraph" w:styleId="Inhopg9">
    <w:name w:val="toc 9"/>
    <w:basedOn w:val="Standaard"/>
    <w:next w:val="Standaard"/>
    <w:autoRedefine/>
    <w:uiPriority w:val="39"/>
    <w:unhideWhenUsed/>
    <w:rsid w:val="00CC73A3"/>
    <w:pPr>
      <w:ind w:left="1600"/>
    </w:pPr>
  </w:style>
  <w:style w:type="paragraph" w:customStyle="1" w:styleId="KopVoorblad">
    <w:name w:val="Kop Voorblad"/>
    <w:basedOn w:val="Kop1"/>
    <w:link w:val="KopVoorbladChar"/>
    <w:qFormat/>
    <w:rsid w:val="00CC73A3"/>
    <w:pPr>
      <w:jc w:val="right"/>
    </w:pPr>
    <w:rPr>
      <w:sz w:val="28"/>
    </w:rPr>
  </w:style>
  <w:style w:type="character" w:customStyle="1" w:styleId="KopVoorbladChar">
    <w:name w:val="Kop Voorblad Char"/>
    <w:link w:val="KopVoorblad"/>
    <w:rsid w:val="00CC73A3"/>
    <w:rPr>
      <w:rFonts w:ascii="Arial" w:eastAsia="Times New Roman" w:hAnsi="Arial" w:cs="Arial"/>
      <w:b/>
      <w:caps/>
      <w:snapToGrid w:val="0"/>
      <w:sz w:val="28"/>
      <w:szCs w:val="3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eader" Target="header4.xml"/><Relationship Id="rId18" Type="http://schemas.openxmlformats.org/officeDocument/2006/relationships/image" Target="media/image5.jpeg"/><Relationship Id="rId26" Type="http://schemas.openxmlformats.org/officeDocument/2006/relationships/header" Target="header13.xml"/><Relationship Id="rId3" Type="http://schemas.openxmlformats.org/officeDocument/2006/relationships/settings" Target="settings.xml"/><Relationship Id="rId21" Type="http://schemas.openxmlformats.org/officeDocument/2006/relationships/image" Target="media/image8.jpeg"/><Relationship Id="rId34" Type="http://schemas.openxmlformats.org/officeDocument/2006/relationships/header" Target="header21.xml"/><Relationship Id="rId7" Type="http://schemas.openxmlformats.org/officeDocument/2006/relationships/image" Target="media/image3.jpeg"/><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2.xml"/><Relationship Id="rId33" Type="http://schemas.openxmlformats.org/officeDocument/2006/relationships/header" Target="header20.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image" Target="media/image7.jpeg"/><Relationship Id="rId29" Type="http://schemas.openxmlformats.org/officeDocument/2006/relationships/header" Target="header16.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oter" Target="footer1.xml"/><Relationship Id="rId24" Type="http://schemas.openxmlformats.org/officeDocument/2006/relationships/header" Target="header11.xml"/><Relationship Id="rId32" Type="http://schemas.openxmlformats.org/officeDocument/2006/relationships/header" Target="header19.xml"/><Relationship Id="rId37"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eader" Target="header6.xm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6.jpeg"/><Relationship Id="rId31" Type="http://schemas.openxmlformats.org/officeDocument/2006/relationships/header" Target="header18.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header" Target="header2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53</Pages>
  <Words>14594</Words>
  <Characters>80271</Characters>
  <Application>Microsoft Office Word</Application>
  <DocSecurity>0</DocSecurity>
  <Lines>668</Lines>
  <Paragraphs>189</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94676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Vos, O (Ole) de</dc:creator>
  <cp:keywords/>
  <dc:description/>
  <cp:lastModifiedBy>Vos, O (Ole) de</cp:lastModifiedBy>
  <cp:revision>1</cp:revision>
  <dcterms:created xsi:type="dcterms:W3CDTF">2016-11-22T11:10:00Z</dcterms:created>
  <dcterms:modified xsi:type="dcterms:W3CDTF">2016-11-22T11:10:00Z</dcterms:modified>
</cp:coreProperties>
</file>