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E6D" w:rsidRPr="00394247" w:rsidRDefault="00394247">
      <w:pPr>
        <w:rPr>
          <w:b/>
        </w:rPr>
      </w:pPr>
      <w:bookmarkStart w:id="0" w:name="_GoBack"/>
      <w:r>
        <w:rPr>
          <w:b/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72D6C489" wp14:editId="343EA3C5">
            <wp:simplePos x="0" y="0"/>
            <wp:positionH relativeFrom="column">
              <wp:posOffset>7315200</wp:posOffset>
            </wp:positionH>
            <wp:positionV relativeFrom="paragraph">
              <wp:posOffset>0</wp:posOffset>
            </wp:positionV>
            <wp:extent cx="1242695" cy="1026160"/>
            <wp:effectExtent l="0" t="0" r="1905" b="0"/>
            <wp:wrapSquare wrapText="bothSides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ITAVERDE_VOOR_HET_LEVEN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2695" cy="1026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DF7E98" w:rsidRPr="00394247">
        <w:rPr>
          <w:b/>
        </w:rPr>
        <w:t xml:space="preserve">Feedback presentaties </w:t>
      </w:r>
    </w:p>
    <w:p w:rsidR="00DF7E98" w:rsidRPr="00394247" w:rsidRDefault="00DF7E98">
      <w:pPr>
        <w:rPr>
          <w:b/>
        </w:rPr>
      </w:pPr>
    </w:p>
    <w:p w:rsidR="00DF7E98" w:rsidRPr="00394247" w:rsidRDefault="00DF7E98">
      <w:pPr>
        <w:rPr>
          <w:b/>
        </w:rPr>
      </w:pPr>
      <w:r w:rsidRPr="00394247">
        <w:rPr>
          <w:b/>
        </w:rPr>
        <w:t>Naam: …………………………………………………………………………………………</w:t>
      </w:r>
    </w:p>
    <w:p w:rsidR="00DF7E98" w:rsidRPr="00394247" w:rsidRDefault="00DF7E98">
      <w:pPr>
        <w:rPr>
          <w:b/>
        </w:rPr>
      </w:pPr>
    </w:p>
    <w:p w:rsidR="00DF7E98" w:rsidRPr="00394247" w:rsidRDefault="00DF7E98">
      <w:pPr>
        <w:rPr>
          <w:b/>
        </w:rPr>
      </w:pPr>
      <w:r w:rsidRPr="00394247">
        <w:rPr>
          <w:b/>
        </w:rPr>
        <w:t>Groepsleden:…………………………………………………………………………………..</w:t>
      </w:r>
    </w:p>
    <w:p w:rsidR="00DF7E98" w:rsidRPr="00394247" w:rsidRDefault="00DF7E98">
      <w:pPr>
        <w:rPr>
          <w:b/>
        </w:rPr>
      </w:pPr>
    </w:p>
    <w:p w:rsidR="00DF7E98" w:rsidRDefault="00DF7E98"/>
    <w:tbl>
      <w:tblPr>
        <w:tblStyle w:val="Lichtraster-accent3"/>
        <w:tblW w:w="0" w:type="auto"/>
        <w:tblLook w:val="04A0" w:firstRow="1" w:lastRow="0" w:firstColumn="1" w:lastColumn="0" w:noHBand="0" w:noVBand="1"/>
      </w:tblPr>
      <w:tblGrid>
        <w:gridCol w:w="6912"/>
        <w:gridCol w:w="1276"/>
        <w:gridCol w:w="1418"/>
        <w:gridCol w:w="1417"/>
        <w:gridCol w:w="3123"/>
      </w:tblGrid>
      <w:tr w:rsidR="00DF7E98" w:rsidTr="0039424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2" w:type="dxa"/>
          </w:tcPr>
          <w:p w:rsidR="00DF7E98" w:rsidRDefault="00DF7E98">
            <w:r>
              <w:t>Criteria</w:t>
            </w:r>
          </w:p>
        </w:tc>
        <w:tc>
          <w:tcPr>
            <w:tcW w:w="1276" w:type="dxa"/>
          </w:tcPr>
          <w:p w:rsidR="00DF7E98" w:rsidRDefault="00DF7E9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Matig </w:t>
            </w:r>
          </w:p>
          <w:p w:rsidR="00DF7E98" w:rsidRDefault="00DF7E9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1p</w:t>
            </w:r>
          </w:p>
        </w:tc>
        <w:tc>
          <w:tcPr>
            <w:tcW w:w="1418" w:type="dxa"/>
          </w:tcPr>
          <w:p w:rsidR="00DF7E98" w:rsidRDefault="00DF7E9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Voldoende</w:t>
            </w:r>
          </w:p>
          <w:p w:rsidR="00DF7E98" w:rsidRDefault="00DF7E9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2p</w:t>
            </w:r>
          </w:p>
        </w:tc>
        <w:tc>
          <w:tcPr>
            <w:tcW w:w="1417" w:type="dxa"/>
          </w:tcPr>
          <w:p w:rsidR="00DF7E98" w:rsidRDefault="00DF7E9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Goed </w:t>
            </w:r>
          </w:p>
          <w:p w:rsidR="00DF7E98" w:rsidRDefault="00DF7E9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3p</w:t>
            </w:r>
          </w:p>
        </w:tc>
        <w:tc>
          <w:tcPr>
            <w:tcW w:w="3123" w:type="dxa"/>
          </w:tcPr>
          <w:p w:rsidR="00DF7E98" w:rsidRDefault="00DF7E9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Aantal punten </w:t>
            </w:r>
          </w:p>
        </w:tc>
      </w:tr>
      <w:tr w:rsidR="00DF7E98" w:rsidTr="003942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2" w:type="dxa"/>
          </w:tcPr>
          <w:p w:rsidR="00DF7E98" w:rsidRDefault="00DF7E98" w:rsidP="00DF7E98">
            <w:r>
              <w:t>Inhoudelijk niveau presentatie (tijd, opbouw)</w:t>
            </w:r>
          </w:p>
          <w:p w:rsidR="00DF7E98" w:rsidRDefault="00DF7E98" w:rsidP="00DF7E98"/>
        </w:tc>
        <w:tc>
          <w:tcPr>
            <w:tcW w:w="1276" w:type="dxa"/>
          </w:tcPr>
          <w:p w:rsidR="00DF7E98" w:rsidRDefault="00DF7E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8" w:type="dxa"/>
          </w:tcPr>
          <w:p w:rsidR="00DF7E98" w:rsidRDefault="00DF7E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7" w:type="dxa"/>
          </w:tcPr>
          <w:p w:rsidR="00DF7E98" w:rsidRDefault="00DF7E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23" w:type="dxa"/>
          </w:tcPr>
          <w:p w:rsidR="00DF7E98" w:rsidRDefault="00DF7E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F7E98" w:rsidTr="0039424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2" w:type="dxa"/>
          </w:tcPr>
          <w:p w:rsidR="00DF7E98" w:rsidRDefault="00DF7E98">
            <w:r>
              <w:t>Spreekvaardigheid/ presentatie techniek</w:t>
            </w:r>
          </w:p>
          <w:p w:rsidR="00DF7E98" w:rsidRDefault="00DF7E98"/>
        </w:tc>
        <w:tc>
          <w:tcPr>
            <w:tcW w:w="1276" w:type="dxa"/>
          </w:tcPr>
          <w:p w:rsidR="00DF7E98" w:rsidRDefault="00DF7E9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18" w:type="dxa"/>
          </w:tcPr>
          <w:p w:rsidR="00DF7E98" w:rsidRDefault="00DF7E9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17" w:type="dxa"/>
          </w:tcPr>
          <w:p w:rsidR="00DF7E98" w:rsidRDefault="00DF7E9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3123" w:type="dxa"/>
          </w:tcPr>
          <w:p w:rsidR="00DF7E98" w:rsidRDefault="00DF7E9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DF7E98" w:rsidTr="003942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2" w:type="dxa"/>
          </w:tcPr>
          <w:p w:rsidR="00DF7E98" w:rsidRDefault="00DF7E98">
            <w:r>
              <w:t xml:space="preserve">Realiteitsgehalte van de adviezen </w:t>
            </w:r>
          </w:p>
          <w:p w:rsidR="00DF7E98" w:rsidRDefault="00DF7E98"/>
        </w:tc>
        <w:tc>
          <w:tcPr>
            <w:tcW w:w="1276" w:type="dxa"/>
          </w:tcPr>
          <w:p w:rsidR="00DF7E98" w:rsidRDefault="00DF7E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8" w:type="dxa"/>
          </w:tcPr>
          <w:p w:rsidR="00DF7E98" w:rsidRDefault="00DF7E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7" w:type="dxa"/>
          </w:tcPr>
          <w:p w:rsidR="00DF7E98" w:rsidRDefault="00DF7E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23" w:type="dxa"/>
          </w:tcPr>
          <w:p w:rsidR="00DF7E98" w:rsidRDefault="00DF7E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F7E98" w:rsidTr="0039424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2" w:type="dxa"/>
          </w:tcPr>
          <w:p w:rsidR="00DF7E98" w:rsidRDefault="00DF7E98">
            <w:r>
              <w:t xml:space="preserve">Uitwerking van het advies </w:t>
            </w:r>
          </w:p>
          <w:p w:rsidR="00DF7E98" w:rsidRDefault="00DF7E98"/>
        </w:tc>
        <w:tc>
          <w:tcPr>
            <w:tcW w:w="1276" w:type="dxa"/>
          </w:tcPr>
          <w:p w:rsidR="00DF7E98" w:rsidRDefault="00DF7E9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18" w:type="dxa"/>
          </w:tcPr>
          <w:p w:rsidR="00DF7E98" w:rsidRDefault="00DF7E9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17" w:type="dxa"/>
          </w:tcPr>
          <w:p w:rsidR="00DF7E98" w:rsidRDefault="00DF7E9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3123" w:type="dxa"/>
          </w:tcPr>
          <w:p w:rsidR="00DF7E98" w:rsidRDefault="00DF7E9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DF7E98" w:rsidTr="003942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2" w:type="dxa"/>
          </w:tcPr>
          <w:p w:rsidR="00DF7E98" w:rsidRDefault="00DF7E98">
            <w:r>
              <w:t>Creativiteit van het advies</w:t>
            </w:r>
          </w:p>
          <w:p w:rsidR="00DF7E98" w:rsidRDefault="00DF7E98"/>
        </w:tc>
        <w:tc>
          <w:tcPr>
            <w:tcW w:w="1276" w:type="dxa"/>
          </w:tcPr>
          <w:p w:rsidR="00DF7E98" w:rsidRDefault="00DF7E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8" w:type="dxa"/>
          </w:tcPr>
          <w:p w:rsidR="00DF7E98" w:rsidRDefault="00DF7E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7" w:type="dxa"/>
          </w:tcPr>
          <w:p w:rsidR="00DF7E98" w:rsidRDefault="00DF7E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23" w:type="dxa"/>
          </w:tcPr>
          <w:p w:rsidR="00DF7E98" w:rsidRDefault="00DF7E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F7E98" w:rsidTr="0039424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2" w:type="dxa"/>
          </w:tcPr>
          <w:p w:rsidR="00DF7E98" w:rsidRDefault="00DF7E98">
            <w:r>
              <w:t>Creativiteit van de presentatie</w:t>
            </w:r>
          </w:p>
          <w:p w:rsidR="00DF7E98" w:rsidRDefault="00DF7E98"/>
        </w:tc>
        <w:tc>
          <w:tcPr>
            <w:tcW w:w="1276" w:type="dxa"/>
          </w:tcPr>
          <w:p w:rsidR="00DF7E98" w:rsidRDefault="00DF7E9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18" w:type="dxa"/>
          </w:tcPr>
          <w:p w:rsidR="00DF7E98" w:rsidRDefault="00DF7E9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17" w:type="dxa"/>
          </w:tcPr>
          <w:p w:rsidR="00DF7E98" w:rsidRDefault="00DF7E9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3123" w:type="dxa"/>
          </w:tcPr>
          <w:p w:rsidR="00DF7E98" w:rsidRDefault="00DF7E9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DF7E98" w:rsidTr="003942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2" w:type="dxa"/>
          </w:tcPr>
          <w:p w:rsidR="00DF7E98" w:rsidRDefault="00DF7E98">
            <w:r>
              <w:t>Beantwoorden van de vragen</w:t>
            </w:r>
          </w:p>
          <w:p w:rsidR="00DF7E98" w:rsidRDefault="00DF7E98"/>
        </w:tc>
        <w:tc>
          <w:tcPr>
            <w:tcW w:w="1276" w:type="dxa"/>
          </w:tcPr>
          <w:p w:rsidR="00DF7E98" w:rsidRDefault="00DF7E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8" w:type="dxa"/>
          </w:tcPr>
          <w:p w:rsidR="00DF7E98" w:rsidRDefault="00DF7E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7" w:type="dxa"/>
          </w:tcPr>
          <w:p w:rsidR="00DF7E98" w:rsidRDefault="00DF7E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23" w:type="dxa"/>
          </w:tcPr>
          <w:p w:rsidR="00DF7E98" w:rsidRDefault="00DF7E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94247" w:rsidTr="0039424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2" w:type="dxa"/>
          </w:tcPr>
          <w:p w:rsidR="00394247" w:rsidRDefault="00394247"/>
          <w:p w:rsidR="00394247" w:rsidRDefault="00394247"/>
        </w:tc>
        <w:tc>
          <w:tcPr>
            <w:tcW w:w="4111" w:type="dxa"/>
            <w:gridSpan w:val="3"/>
          </w:tcPr>
          <w:p w:rsidR="00394247" w:rsidRDefault="0039424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 xml:space="preserve">Totaal </w:t>
            </w:r>
          </w:p>
        </w:tc>
        <w:tc>
          <w:tcPr>
            <w:tcW w:w="3123" w:type="dxa"/>
          </w:tcPr>
          <w:p w:rsidR="00394247" w:rsidRDefault="0039424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</w:tbl>
    <w:p w:rsidR="00DF7E98" w:rsidRPr="00DF7E98" w:rsidRDefault="00DF7E98"/>
    <w:p w:rsidR="00DF7E98" w:rsidRPr="00394247" w:rsidRDefault="00394247">
      <w:pPr>
        <w:rPr>
          <w:b/>
        </w:rPr>
      </w:pPr>
      <w:r w:rsidRPr="00394247">
        <w:rPr>
          <w:b/>
        </w:rPr>
        <w:t xml:space="preserve">Bijzonderheden: </w:t>
      </w:r>
    </w:p>
    <w:p w:rsidR="00DF7E98" w:rsidRDefault="00DF7E98"/>
    <w:sectPr w:rsidR="00DF7E98" w:rsidSect="00DF7E98">
      <w:pgSz w:w="16840" w:h="11900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4"/>
    <w:multiLevelType w:val="hybridMultilevel"/>
    <w:tmpl w:val="00000004"/>
    <w:lvl w:ilvl="0" w:tplc="0000012D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E98"/>
    <w:rsid w:val="00394247"/>
    <w:rsid w:val="007D7E6D"/>
    <w:rsid w:val="00DF7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9123D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F7E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Normaal"/>
    <w:link w:val="BallontekstTeken"/>
    <w:uiPriority w:val="99"/>
    <w:semiHidden/>
    <w:unhideWhenUsed/>
    <w:rsid w:val="00DF7E98"/>
    <w:rPr>
      <w:rFonts w:ascii="Lucida Grande" w:hAnsi="Lucida Grande" w:cs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DF7E98"/>
    <w:rPr>
      <w:rFonts w:ascii="Lucida Grande" w:hAnsi="Lucida Grande" w:cs="Lucida Grande"/>
      <w:sz w:val="18"/>
      <w:szCs w:val="18"/>
    </w:rPr>
  </w:style>
  <w:style w:type="table" w:styleId="Lichtraster-accent3">
    <w:name w:val="Light Grid Accent 3"/>
    <w:basedOn w:val="Standaardtabel"/>
    <w:uiPriority w:val="62"/>
    <w:rsid w:val="00394247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F7E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Normaal"/>
    <w:link w:val="BallontekstTeken"/>
    <w:uiPriority w:val="99"/>
    <w:semiHidden/>
    <w:unhideWhenUsed/>
    <w:rsid w:val="00DF7E98"/>
    <w:rPr>
      <w:rFonts w:ascii="Lucida Grande" w:hAnsi="Lucida Grande" w:cs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DF7E98"/>
    <w:rPr>
      <w:rFonts w:ascii="Lucida Grande" w:hAnsi="Lucida Grande" w:cs="Lucida Grande"/>
      <w:sz w:val="18"/>
      <w:szCs w:val="18"/>
    </w:rPr>
  </w:style>
  <w:style w:type="table" w:styleId="Lichtraster-accent3">
    <w:name w:val="Light Grid Accent 3"/>
    <w:basedOn w:val="Standaardtabel"/>
    <w:uiPriority w:val="62"/>
    <w:rsid w:val="00394247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A1BD764-BB47-7140-A1F8-4305B76D5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75</Words>
  <Characters>405</Characters>
  <Application>Microsoft Macintosh Word</Application>
  <DocSecurity>0</DocSecurity>
  <Lines>15</Lines>
  <Paragraphs>12</Paragraphs>
  <ScaleCrop>false</ScaleCrop>
  <Company>De Transitie</Company>
  <LinksUpToDate>false</LinksUpToDate>
  <CharactersWithSpaces>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 Van rijn</dc:creator>
  <cp:keywords/>
  <dc:description/>
  <cp:lastModifiedBy>Jel Van rijn</cp:lastModifiedBy>
  <cp:revision>1</cp:revision>
  <dcterms:created xsi:type="dcterms:W3CDTF">2015-11-26T10:15:00Z</dcterms:created>
  <dcterms:modified xsi:type="dcterms:W3CDTF">2015-11-26T10:34:00Z</dcterms:modified>
</cp:coreProperties>
</file>