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E4F" w:rsidRPr="00BC7DF9" w:rsidRDefault="00BD2E4F" w:rsidP="00BD2E4F">
      <w:pPr>
        <w:rPr>
          <w:sz w:val="21"/>
          <w:szCs w:val="21"/>
        </w:rPr>
      </w:pPr>
      <w:bookmarkStart w:id="0" w:name="_GoBack"/>
      <w:bookmarkEnd w:id="0"/>
    </w:p>
    <w:tbl>
      <w:tblPr>
        <w:tblW w:w="923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7610"/>
      </w:tblGrid>
      <w:tr w:rsidR="00BD2E4F" w:rsidRPr="00EA555C" w:rsidTr="00940D3E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EA555C" w:rsidRDefault="00BD2E4F" w:rsidP="00940D3E">
            <w:pPr>
              <w:snapToGrid w:val="0"/>
              <w:spacing w:line="276" w:lineRule="auto"/>
              <w:rPr>
                <w:rFonts w:ascii="Calibri" w:hAnsi="Calibri" w:cs="Arial"/>
                <w:b/>
                <w:bCs/>
                <w:color w:val="C00000"/>
                <w:sz w:val="21"/>
                <w:szCs w:val="21"/>
              </w:rPr>
            </w:pPr>
            <w:r w:rsidRPr="00EA555C">
              <w:rPr>
                <w:rFonts w:ascii="Calibri" w:hAnsi="Calibri" w:cs="Arial"/>
                <w:b/>
                <w:bCs/>
                <w:color w:val="C00000"/>
                <w:sz w:val="21"/>
                <w:szCs w:val="21"/>
              </w:rPr>
              <w:t>SLB-opdracht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E4F" w:rsidRPr="00EA555C" w:rsidRDefault="00940D3E" w:rsidP="00940D3E">
            <w:pPr>
              <w:snapToGrid w:val="0"/>
              <w:spacing w:line="276" w:lineRule="auto"/>
              <w:rPr>
                <w:rFonts w:ascii="Calibri" w:hAnsi="Calibri" w:cs="Arial"/>
                <w:b/>
                <w:color w:val="C00000"/>
                <w:sz w:val="21"/>
                <w:szCs w:val="21"/>
              </w:rPr>
            </w:pPr>
            <w:r w:rsidRPr="00EA555C">
              <w:rPr>
                <w:rFonts w:ascii="Calibri" w:hAnsi="Calibri" w:cs="Arial"/>
                <w:b/>
                <w:color w:val="C00000"/>
                <w:sz w:val="21"/>
                <w:szCs w:val="21"/>
              </w:rPr>
              <w:t>Studiewijsheden</w:t>
            </w:r>
          </w:p>
        </w:tc>
      </w:tr>
      <w:tr w:rsidR="00BD2E4F" w:rsidRPr="00BC7DF9" w:rsidTr="00940D3E"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BD2E4F" w:rsidRPr="00BC7DF9" w:rsidRDefault="00940D3E" w:rsidP="00940D3E">
            <w:pPr>
              <w:snapToGrid w:val="0"/>
              <w:rPr>
                <w:rFonts w:ascii="Calibri" w:hAnsi="Calibri" w:cs="Arial"/>
                <w:sz w:val="21"/>
                <w:szCs w:val="21"/>
              </w:rPr>
            </w:pPr>
            <w:r>
              <w:rPr>
                <w:rFonts w:ascii="Calibri" w:hAnsi="Calibri" w:cs="Arial"/>
                <w:sz w:val="21"/>
                <w:szCs w:val="21"/>
              </w:rPr>
              <w:t xml:space="preserve">Waarom krijg je deze </w:t>
            </w:r>
            <w:r w:rsidR="00BD2E4F" w:rsidRPr="00BC7DF9">
              <w:rPr>
                <w:rFonts w:ascii="Calibri" w:hAnsi="Calibri" w:cs="Arial"/>
                <w:sz w:val="21"/>
                <w:szCs w:val="21"/>
              </w:rPr>
              <w:t>opdracht</w:t>
            </w:r>
            <w:r>
              <w:rPr>
                <w:rFonts w:ascii="Calibri" w:hAnsi="Calibri" w:cs="Arial"/>
                <w:sz w:val="21"/>
                <w:szCs w:val="21"/>
              </w:rPr>
              <w:t>?</w:t>
            </w:r>
          </w:p>
        </w:tc>
        <w:tc>
          <w:tcPr>
            <w:tcW w:w="76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940D3E" w:rsidRDefault="00940D3E" w:rsidP="00940D3E">
            <w:pPr>
              <w:snapToGrid w:val="0"/>
              <w:rPr>
                <w:rFonts w:ascii="Calibri" w:hAnsi="Calibri" w:cs="Arial"/>
                <w:bCs/>
                <w:sz w:val="21"/>
                <w:szCs w:val="21"/>
              </w:rPr>
            </w:pPr>
            <w:r>
              <w:rPr>
                <w:rFonts w:ascii="Calibri" w:hAnsi="Calibri" w:cs="Arial"/>
                <w:bCs/>
                <w:sz w:val="21"/>
                <w:szCs w:val="21"/>
              </w:rPr>
              <w:t>Je staat aan het begin van een nieuwe opleiding. Je moet je weg nog leren vinden in de opleiding. De studiewijzer wijst je de weg. Welke studiewijsheiden staan daar in?</w:t>
            </w:r>
          </w:p>
          <w:p w:rsidR="00BD2E4F" w:rsidRPr="00BC7DF9" w:rsidRDefault="00BD2E4F" w:rsidP="00940D3E">
            <w:pPr>
              <w:snapToGrid w:val="0"/>
              <w:rPr>
                <w:rFonts w:ascii="Calibri" w:hAnsi="Calibri" w:cs="Arial"/>
                <w:bCs/>
                <w:sz w:val="21"/>
                <w:szCs w:val="21"/>
              </w:rPr>
            </w:pPr>
          </w:p>
        </w:tc>
      </w:tr>
      <w:tr w:rsidR="00BD2E4F" w:rsidRPr="00BC7DF9" w:rsidTr="00940D3E"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BD2E4F" w:rsidRPr="00BC7DF9" w:rsidRDefault="00BD2E4F" w:rsidP="00940D3E">
            <w:pPr>
              <w:snapToGrid w:val="0"/>
              <w:rPr>
                <w:rFonts w:ascii="Calibri" w:hAnsi="Calibri" w:cs="Arial"/>
                <w:sz w:val="21"/>
                <w:szCs w:val="21"/>
              </w:rPr>
            </w:pPr>
            <w:r w:rsidRPr="00BC7DF9">
              <w:rPr>
                <w:rFonts w:ascii="Calibri" w:hAnsi="Calibri" w:cs="Arial"/>
                <w:sz w:val="21"/>
                <w:szCs w:val="21"/>
              </w:rPr>
              <w:t>Wat leer je door de opdracht?</w:t>
            </w:r>
          </w:p>
        </w:tc>
        <w:tc>
          <w:tcPr>
            <w:tcW w:w="7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BD2E4F" w:rsidRDefault="00BD2E4F" w:rsidP="00EA555C">
            <w:pPr>
              <w:snapToGrid w:val="0"/>
              <w:rPr>
                <w:rFonts w:ascii="Calibri" w:hAnsi="Calibri" w:cs="Arial"/>
                <w:sz w:val="21"/>
                <w:szCs w:val="21"/>
              </w:rPr>
            </w:pPr>
            <w:r w:rsidRPr="00BC7DF9">
              <w:rPr>
                <w:rFonts w:ascii="Calibri" w:hAnsi="Calibri" w:cs="Arial"/>
                <w:sz w:val="21"/>
                <w:szCs w:val="21"/>
              </w:rPr>
              <w:t xml:space="preserve">Je leert </w:t>
            </w:r>
            <w:r w:rsidR="00EA555C">
              <w:rPr>
                <w:rFonts w:ascii="Calibri" w:hAnsi="Calibri" w:cs="Arial"/>
                <w:sz w:val="21"/>
                <w:szCs w:val="21"/>
              </w:rPr>
              <w:t>hoe de opleiding in elkaar steekt.</w:t>
            </w:r>
          </w:p>
          <w:p w:rsidR="00EA555C" w:rsidRPr="00BC7DF9" w:rsidRDefault="00EA555C" w:rsidP="00EA555C">
            <w:pPr>
              <w:snapToGrid w:val="0"/>
              <w:rPr>
                <w:rFonts w:ascii="Calibri" w:hAnsi="Calibri" w:cs="Arial"/>
                <w:sz w:val="21"/>
                <w:szCs w:val="21"/>
              </w:rPr>
            </w:pPr>
            <w:r>
              <w:rPr>
                <w:rFonts w:ascii="Calibri" w:hAnsi="Calibri" w:cs="Arial"/>
                <w:sz w:val="21"/>
                <w:szCs w:val="21"/>
              </w:rPr>
              <w:t>Je maakt kennis met de regels die gelden tijdens je studie.</w:t>
            </w:r>
          </w:p>
        </w:tc>
      </w:tr>
      <w:tr w:rsidR="00BD2E4F" w:rsidRPr="00BC7DF9" w:rsidTr="00940D3E"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BD2E4F" w:rsidRPr="00BC7DF9" w:rsidRDefault="00BD2E4F" w:rsidP="00940D3E">
            <w:pPr>
              <w:snapToGrid w:val="0"/>
              <w:rPr>
                <w:rFonts w:ascii="Calibri" w:hAnsi="Calibri" w:cs="Arial"/>
                <w:sz w:val="21"/>
                <w:szCs w:val="21"/>
              </w:rPr>
            </w:pPr>
            <w:r w:rsidRPr="00BC7DF9">
              <w:rPr>
                <w:rFonts w:ascii="Calibri" w:hAnsi="Calibri" w:cs="Arial"/>
                <w:sz w:val="21"/>
                <w:szCs w:val="21"/>
              </w:rPr>
              <w:t>Waar voer je de opdracht uit?</w:t>
            </w:r>
          </w:p>
        </w:tc>
        <w:tc>
          <w:tcPr>
            <w:tcW w:w="7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BD2E4F" w:rsidRPr="00BC7DF9" w:rsidRDefault="00BD2E4F" w:rsidP="00940D3E">
            <w:pPr>
              <w:snapToGrid w:val="0"/>
              <w:rPr>
                <w:rFonts w:ascii="Calibri" w:hAnsi="Calibri" w:cs="Arial"/>
                <w:sz w:val="21"/>
                <w:szCs w:val="21"/>
              </w:rPr>
            </w:pPr>
            <w:r w:rsidRPr="00BC7DF9">
              <w:rPr>
                <w:rFonts w:ascii="Calibri" w:hAnsi="Calibri" w:cs="Arial"/>
                <w:sz w:val="21"/>
                <w:szCs w:val="21"/>
              </w:rPr>
              <w:t xml:space="preserve">Op school. </w:t>
            </w:r>
          </w:p>
        </w:tc>
      </w:tr>
      <w:tr w:rsidR="00BD2E4F" w:rsidRPr="00BC7DF9" w:rsidTr="00940D3E"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BD2E4F" w:rsidRPr="00BC7DF9" w:rsidRDefault="00BD2E4F" w:rsidP="00940D3E">
            <w:pPr>
              <w:snapToGrid w:val="0"/>
              <w:rPr>
                <w:rFonts w:ascii="Calibri" w:hAnsi="Calibri" w:cs="Arial"/>
                <w:sz w:val="21"/>
                <w:szCs w:val="21"/>
              </w:rPr>
            </w:pPr>
            <w:r w:rsidRPr="00BC7DF9">
              <w:rPr>
                <w:rFonts w:ascii="Calibri" w:hAnsi="Calibri" w:cs="Arial"/>
                <w:sz w:val="21"/>
                <w:szCs w:val="21"/>
              </w:rPr>
              <w:t>Hoe voer je de opdracht uit (stappen)?</w:t>
            </w:r>
          </w:p>
        </w:tc>
        <w:tc>
          <w:tcPr>
            <w:tcW w:w="7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BD2E4F" w:rsidRPr="00BC7DF9" w:rsidRDefault="00BD2E4F" w:rsidP="00940D3E">
            <w:pPr>
              <w:snapToGrid w:val="0"/>
              <w:rPr>
                <w:rFonts w:ascii="Calibri" w:hAnsi="Calibri" w:cs="Arial"/>
                <w:b/>
                <w:bCs/>
                <w:sz w:val="21"/>
                <w:szCs w:val="21"/>
              </w:rPr>
            </w:pPr>
            <w:r w:rsidRPr="00BC7DF9">
              <w:rPr>
                <w:rFonts w:ascii="Calibri" w:hAnsi="Calibri" w:cs="Arial"/>
                <w:sz w:val="21"/>
                <w:szCs w:val="21"/>
              </w:rPr>
              <w:t xml:space="preserve"> </w:t>
            </w:r>
            <w:r w:rsidRPr="00BC7DF9">
              <w:rPr>
                <w:rFonts w:ascii="Calibri" w:hAnsi="Calibri" w:cs="Arial"/>
                <w:b/>
                <w:bCs/>
                <w:sz w:val="21"/>
                <w:szCs w:val="21"/>
              </w:rPr>
              <w:t xml:space="preserve">Voorbereiden: </w:t>
            </w:r>
          </w:p>
          <w:p w:rsidR="00BD2E4F" w:rsidRPr="00BC7DF9" w:rsidRDefault="00BD2E4F" w:rsidP="00BD2E4F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suppressAutoHyphens/>
              <w:rPr>
                <w:rFonts w:ascii="Calibri" w:hAnsi="Calibri" w:cs="Arial"/>
                <w:bCs/>
                <w:sz w:val="21"/>
                <w:szCs w:val="21"/>
              </w:rPr>
            </w:pPr>
            <w:r w:rsidRPr="00BC7DF9">
              <w:rPr>
                <w:rFonts w:ascii="Calibri" w:hAnsi="Calibri" w:cs="Arial"/>
                <w:bCs/>
                <w:sz w:val="21"/>
                <w:szCs w:val="21"/>
              </w:rPr>
              <w:t xml:space="preserve">Je werkt </w:t>
            </w:r>
            <w:r w:rsidR="00EA555C">
              <w:rPr>
                <w:rFonts w:ascii="Calibri" w:hAnsi="Calibri" w:cs="Arial"/>
                <w:bCs/>
                <w:sz w:val="21"/>
                <w:szCs w:val="21"/>
              </w:rPr>
              <w:t>in tweetallen</w:t>
            </w:r>
            <w:r w:rsidRPr="00BC7DF9">
              <w:rPr>
                <w:rFonts w:ascii="Calibri" w:hAnsi="Calibri" w:cs="Arial"/>
                <w:bCs/>
                <w:sz w:val="21"/>
                <w:szCs w:val="21"/>
              </w:rPr>
              <w:t xml:space="preserve">. </w:t>
            </w:r>
          </w:p>
          <w:p w:rsidR="00BD2E4F" w:rsidRPr="00EA555C" w:rsidRDefault="00EA555C" w:rsidP="00BD2E4F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suppressAutoHyphens/>
              <w:rPr>
                <w:rFonts w:ascii="Calibri" w:hAnsi="Calibri" w:cs="Arial"/>
                <w:bCs/>
                <w:sz w:val="21"/>
                <w:szCs w:val="21"/>
              </w:rPr>
            </w:pPr>
            <w:r w:rsidRPr="00EA555C">
              <w:rPr>
                <w:rFonts w:ascii="Calibri" w:hAnsi="Calibri" w:cs="Arial"/>
                <w:bCs/>
                <w:sz w:val="21"/>
                <w:szCs w:val="21"/>
              </w:rPr>
              <w:t>Neem de studiewijzer er bij. Deze staat in NELO &gt; opleidingsinformatieruimte &gt; algemene informatie.</w:t>
            </w:r>
          </w:p>
          <w:p w:rsidR="00BD2E4F" w:rsidRDefault="00BD2E4F" w:rsidP="00940D3E">
            <w:pPr>
              <w:rPr>
                <w:rFonts w:ascii="Calibri" w:hAnsi="Calibri" w:cs="Arial"/>
                <w:b/>
                <w:bCs/>
                <w:sz w:val="21"/>
                <w:szCs w:val="21"/>
              </w:rPr>
            </w:pPr>
          </w:p>
          <w:p w:rsidR="00BD2E4F" w:rsidRPr="00BC7DF9" w:rsidRDefault="00BD2E4F" w:rsidP="00940D3E">
            <w:pPr>
              <w:rPr>
                <w:rFonts w:ascii="Calibri" w:hAnsi="Calibri" w:cs="Arial"/>
                <w:b/>
                <w:bCs/>
                <w:sz w:val="21"/>
                <w:szCs w:val="21"/>
              </w:rPr>
            </w:pPr>
            <w:r w:rsidRPr="00BC7DF9">
              <w:rPr>
                <w:rFonts w:ascii="Calibri" w:hAnsi="Calibri" w:cs="Arial"/>
                <w:b/>
                <w:bCs/>
                <w:sz w:val="21"/>
                <w:szCs w:val="21"/>
              </w:rPr>
              <w:t>Uitvoeren:</w:t>
            </w:r>
          </w:p>
          <w:p w:rsidR="00EA555C" w:rsidRDefault="00EA555C" w:rsidP="00BD2E4F">
            <w:pPr>
              <w:widowControl/>
              <w:numPr>
                <w:ilvl w:val="0"/>
                <w:numId w:val="5"/>
              </w:numPr>
              <w:tabs>
                <w:tab w:val="left" w:pos="720"/>
              </w:tabs>
              <w:suppressAutoHyphens/>
              <w:rPr>
                <w:rFonts w:ascii="Calibri" w:hAnsi="Calibri" w:cs="Arial"/>
                <w:bCs/>
                <w:sz w:val="21"/>
                <w:szCs w:val="21"/>
              </w:rPr>
            </w:pPr>
            <w:r w:rsidRPr="00EA555C">
              <w:rPr>
                <w:rFonts w:ascii="Calibri" w:hAnsi="Calibri" w:cs="Arial"/>
                <w:bCs/>
                <w:sz w:val="21"/>
                <w:szCs w:val="21"/>
              </w:rPr>
              <w:t xml:space="preserve">Beantwoord </w:t>
            </w:r>
            <w:r>
              <w:rPr>
                <w:rFonts w:ascii="Calibri" w:hAnsi="Calibri" w:cs="Arial"/>
                <w:bCs/>
                <w:sz w:val="21"/>
                <w:szCs w:val="21"/>
              </w:rPr>
              <w:t xml:space="preserve">schriftelijk </w:t>
            </w:r>
            <w:r w:rsidRPr="00EA555C">
              <w:rPr>
                <w:rFonts w:ascii="Calibri" w:hAnsi="Calibri" w:cs="Arial"/>
                <w:bCs/>
                <w:sz w:val="21"/>
                <w:szCs w:val="21"/>
              </w:rPr>
              <w:t>de vragen over de studiewijzer op de volgende bladzijde.</w:t>
            </w:r>
          </w:p>
          <w:p w:rsidR="00EA555C" w:rsidRDefault="00EA555C" w:rsidP="00BD2E4F">
            <w:pPr>
              <w:widowControl/>
              <w:numPr>
                <w:ilvl w:val="0"/>
                <w:numId w:val="5"/>
              </w:numPr>
              <w:tabs>
                <w:tab w:val="left" w:pos="720"/>
              </w:tabs>
              <w:suppressAutoHyphens/>
              <w:rPr>
                <w:rFonts w:ascii="Calibri" w:hAnsi="Calibri" w:cs="Arial"/>
                <w:bCs/>
                <w:sz w:val="21"/>
                <w:szCs w:val="21"/>
              </w:rPr>
            </w:pPr>
            <w:r>
              <w:rPr>
                <w:rFonts w:ascii="Calibri" w:hAnsi="Calibri" w:cs="Arial"/>
                <w:bCs/>
                <w:sz w:val="21"/>
                <w:szCs w:val="21"/>
              </w:rPr>
              <w:t>Bespreek de antwoorden met elkaar.</w:t>
            </w:r>
          </w:p>
          <w:p w:rsidR="00BD2E4F" w:rsidRPr="00EA555C" w:rsidRDefault="00BD2E4F" w:rsidP="00940D3E">
            <w:pPr>
              <w:widowControl/>
              <w:numPr>
                <w:ilvl w:val="0"/>
                <w:numId w:val="5"/>
              </w:numPr>
              <w:tabs>
                <w:tab w:val="left" w:pos="720"/>
              </w:tabs>
              <w:suppressAutoHyphens/>
              <w:rPr>
                <w:rFonts w:ascii="Calibri" w:hAnsi="Calibri" w:cs="Arial"/>
                <w:b/>
                <w:bCs/>
                <w:sz w:val="21"/>
                <w:szCs w:val="21"/>
              </w:rPr>
            </w:pPr>
            <w:r w:rsidRPr="00EA555C">
              <w:rPr>
                <w:rFonts w:ascii="Calibri" w:hAnsi="Calibri" w:cs="Arial"/>
                <w:bCs/>
                <w:sz w:val="21"/>
                <w:szCs w:val="21"/>
              </w:rPr>
              <w:t xml:space="preserve">De docent geeft </w:t>
            </w:r>
            <w:r w:rsidR="00EA555C" w:rsidRPr="00EA555C">
              <w:rPr>
                <w:rFonts w:ascii="Calibri" w:hAnsi="Calibri" w:cs="Arial"/>
                <w:bCs/>
                <w:sz w:val="21"/>
                <w:szCs w:val="21"/>
              </w:rPr>
              <w:t xml:space="preserve">aanvullende </w:t>
            </w:r>
            <w:r w:rsidRPr="00EA555C">
              <w:rPr>
                <w:rFonts w:ascii="Calibri" w:hAnsi="Calibri" w:cs="Arial"/>
                <w:bCs/>
                <w:sz w:val="21"/>
                <w:szCs w:val="21"/>
              </w:rPr>
              <w:t>uitleg</w:t>
            </w:r>
            <w:r w:rsidR="00EA555C" w:rsidRPr="00EA555C">
              <w:rPr>
                <w:rFonts w:ascii="Calibri" w:hAnsi="Calibri" w:cs="Arial"/>
                <w:bCs/>
                <w:sz w:val="21"/>
                <w:szCs w:val="21"/>
              </w:rPr>
              <w:t>.</w:t>
            </w:r>
          </w:p>
          <w:p w:rsidR="00EA555C" w:rsidRPr="00EA555C" w:rsidRDefault="00EA555C" w:rsidP="00940D3E">
            <w:pPr>
              <w:widowControl/>
              <w:numPr>
                <w:ilvl w:val="0"/>
                <w:numId w:val="5"/>
              </w:numPr>
              <w:tabs>
                <w:tab w:val="left" w:pos="720"/>
              </w:tabs>
              <w:suppressAutoHyphens/>
              <w:rPr>
                <w:rFonts w:ascii="Calibri" w:hAnsi="Calibri" w:cs="Arial"/>
                <w:b/>
                <w:bCs/>
                <w:sz w:val="21"/>
                <w:szCs w:val="21"/>
              </w:rPr>
            </w:pPr>
            <w:r>
              <w:rPr>
                <w:rFonts w:ascii="Calibri" w:hAnsi="Calibri" w:cs="Arial"/>
                <w:bCs/>
                <w:sz w:val="21"/>
                <w:szCs w:val="21"/>
              </w:rPr>
              <w:t>Stel zo</w:t>
            </w:r>
            <w:r w:rsidR="001D1030">
              <w:rPr>
                <w:rFonts w:ascii="Calibri" w:hAnsi="Calibri" w:cs="Arial"/>
                <w:bCs/>
                <w:sz w:val="21"/>
                <w:szCs w:val="21"/>
              </w:rPr>
              <w:t xml:space="preserve"> </w:t>
            </w:r>
            <w:r>
              <w:rPr>
                <w:rFonts w:ascii="Calibri" w:hAnsi="Calibri" w:cs="Arial"/>
                <w:bCs/>
                <w:sz w:val="21"/>
                <w:szCs w:val="21"/>
              </w:rPr>
              <w:t>nodig je antwoorden bij.</w:t>
            </w:r>
          </w:p>
          <w:p w:rsidR="00EA555C" w:rsidRPr="00EA555C" w:rsidRDefault="00EA555C" w:rsidP="00EA555C">
            <w:pPr>
              <w:widowControl/>
              <w:tabs>
                <w:tab w:val="left" w:pos="720"/>
              </w:tabs>
              <w:suppressAutoHyphens/>
              <w:ind w:left="720"/>
              <w:rPr>
                <w:rFonts w:ascii="Calibri" w:hAnsi="Calibri" w:cs="Arial"/>
                <w:b/>
                <w:bCs/>
                <w:sz w:val="21"/>
                <w:szCs w:val="21"/>
              </w:rPr>
            </w:pPr>
          </w:p>
          <w:p w:rsidR="00BD2E4F" w:rsidRPr="00BC7DF9" w:rsidRDefault="00BD2E4F" w:rsidP="00940D3E">
            <w:pPr>
              <w:rPr>
                <w:rFonts w:ascii="Calibri" w:hAnsi="Calibri" w:cs="Arial"/>
                <w:b/>
                <w:bCs/>
                <w:sz w:val="21"/>
                <w:szCs w:val="21"/>
              </w:rPr>
            </w:pPr>
            <w:r w:rsidRPr="00BC7DF9">
              <w:rPr>
                <w:rFonts w:ascii="Calibri" w:hAnsi="Calibri" w:cs="Arial"/>
                <w:b/>
                <w:bCs/>
                <w:sz w:val="21"/>
                <w:szCs w:val="21"/>
              </w:rPr>
              <w:t>Verwerken</w:t>
            </w:r>
            <w:r>
              <w:rPr>
                <w:rFonts w:ascii="Calibri" w:hAnsi="Calibri" w:cs="Arial"/>
                <w:b/>
                <w:bCs/>
                <w:sz w:val="21"/>
                <w:szCs w:val="21"/>
              </w:rPr>
              <w:t xml:space="preserve"> en bewaren</w:t>
            </w:r>
            <w:r w:rsidRPr="00BC7DF9">
              <w:rPr>
                <w:rFonts w:ascii="Calibri" w:hAnsi="Calibri" w:cs="Arial"/>
                <w:b/>
                <w:bCs/>
                <w:sz w:val="21"/>
                <w:szCs w:val="21"/>
              </w:rPr>
              <w:t xml:space="preserve">: </w:t>
            </w:r>
          </w:p>
          <w:p w:rsidR="00BD2E4F" w:rsidRPr="001D1030" w:rsidRDefault="00EA555C" w:rsidP="00EA555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/>
              <w:rPr>
                <w:rFonts w:ascii="Calibri" w:hAnsi="Calibri" w:cs="Arial"/>
                <w:bCs/>
                <w:sz w:val="21"/>
                <w:szCs w:val="21"/>
              </w:rPr>
            </w:pPr>
            <w:r>
              <w:rPr>
                <w:rFonts w:ascii="Calibri" w:hAnsi="Calibri" w:cs="Arial"/>
                <w:bCs/>
                <w:sz w:val="21"/>
                <w:szCs w:val="21"/>
              </w:rPr>
              <w:t>Bewaar de antwoorden. Je hebt ze later nodig bij het voorbereiden van de informatieavond over je opleiding.</w:t>
            </w:r>
          </w:p>
        </w:tc>
      </w:tr>
      <w:tr w:rsidR="00BD2E4F" w:rsidRPr="00BC7DF9" w:rsidTr="00940D3E"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BD2E4F" w:rsidRPr="00BC7DF9" w:rsidRDefault="00BD2E4F" w:rsidP="00940D3E">
            <w:pPr>
              <w:snapToGrid w:val="0"/>
              <w:rPr>
                <w:rFonts w:ascii="Calibri" w:hAnsi="Calibri" w:cs="Arial"/>
                <w:sz w:val="21"/>
                <w:szCs w:val="21"/>
              </w:rPr>
            </w:pPr>
            <w:r w:rsidRPr="00BC7DF9">
              <w:rPr>
                <w:rFonts w:ascii="Calibri" w:hAnsi="Calibri" w:cs="Arial"/>
                <w:sz w:val="21"/>
                <w:szCs w:val="21"/>
              </w:rPr>
              <w:t>Waar word je op beoordeeld?</w:t>
            </w:r>
          </w:p>
        </w:tc>
        <w:tc>
          <w:tcPr>
            <w:tcW w:w="7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BD2E4F" w:rsidRPr="00BC7DF9" w:rsidRDefault="00EA555C" w:rsidP="00940D3E">
            <w:pPr>
              <w:snapToGrid w:val="0"/>
              <w:rPr>
                <w:rFonts w:ascii="Calibri" w:hAnsi="Calibri" w:cs="Arial"/>
                <w:sz w:val="21"/>
                <w:szCs w:val="21"/>
              </w:rPr>
            </w:pPr>
            <w:r>
              <w:rPr>
                <w:rFonts w:ascii="Calibri" w:hAnsi="Calibri" w:cs="Arial"/>
                <w:sz w:val="21"/>
                <w:szCs w:val="21"/>
              </w:rPr>
              <w:t>Je hebt actief samengewerkt aan de opdracht.</w:t>
            </w:r>
          </w:p>
        </w:tc>
      </w:tr>
      <w:tr w:rsidR="00BD2E4F" w:rsidRPr="00BC7DF9" w:rsidTr="00940D3E"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BD2E4F" w:rsidRPr="00BC7DF9" w:rsidRDefault="00BD2E4F" w:rsidP="00940D3E">
            <w:pPr>
              <w:snapToGrid w:val="0"/>
              <w:rPr>
                <w:rFonts w:ascii="Calibri" w:hAnsi="Calibri" w:cs="Arial"/>
                <w:sz w:val="21"/>
                <w:szCs w:val="21"/>
              </w:rPr>
            </w:pPr>
            <w:r w:rsidRPr="00BC7DF9">
              <w:rPr>
                <w:rFonts w:ascii="Calibri" w:hAnsi="Calibri" w:cs="Arial"/>
                <w:sz w:val="21"/>
                <w:szCs w:val="21"/>
              </w:rPr>
              <w:t>Waar kan je informatie vinden?</w:t>
            </w:r>
          </w:p>
        </w:tc>
        <w:tc>
          <w:tcPr>
            <w:tcW w:w="7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BD2E4F" w:rsidRPr="00BC7DF9" w:rsidRDefault="00BD2E4F" w:rsidP="00940D3E">
            <w:pPr>
              <w:snapToGrid w:val="0"/>
              <w:rPr>
                <w:rFonts w:ascii="Calibri" w:hAnsi="Calibri" w:cs="Arial"/>
                <w:sz w:val="21"/>
                <w:szCs w:val="21"/>
              </w:rPr>
            </w:pPr>
            <w:r>
              <w:rPr>
                <w:rFonts w:ascii="Calibri" w:hAnsi="Calibri" w:cs="Arial"/>
                <w:sz w:val="21"/>
                <w:szCs w:val="21"/>
              </w:rPr>
              <w:t>Studiewijzer</w:t>
            </w:r>
            <w:r w:rsidRPr="00BC7DF9">
              <w:rPr>
                <w:rFonts w:ascii="Calibri" w:hAnsi="Calibri" w:cs="Arial"/>
                <w:sz w:val="21"/>
                <w:szCs w:val="21"/>
              </w:rPr>
              <w:t xml:space="preserve"> </w:t>
            </w:r>
          </w:p>
        </w:tc>
      </w:tr>
      <w:tr w:rsidR="00BD2E4F" w:rsidRPr="00BC7DF9" w:rsidTr="00940D3E"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BD2E4F" w:rsidRPr="00BC7DF9" w:rsidRDefault="00BD2E4F" w:rsidP="00940D3E">
            <w:pPr>
              <w:snapToGrid w:val="0"/>
              <w:rPr>
                <w:rFonts w:ascii="Calibri" w:hAnsi="Calibri" w:cs="Arial"/>
                <w:sz w:val="21"/>
                <w:szCs w:val="21"/>
              </w:rPr>
            </w:pPr>
            <w:r w:rsidRPr="00BC7DF9">
              <w:rPr>
                <w:rFonts w:ascii="Calibri" w:hAnsi="Calibri" w:cs="Arial"/>
                <w:sz w:val="21"/>
                <w:szCs w:val="21"/>
              </w:rPr>
              <w:t>Wie kan je helpen bij de opdracht?</w:t>
            </w:r>
          </w:p>
        </w:tc>
        <w:tc>
          <w:tcPr>
            <w:tcW w:w="7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BD2E4F" w:rsidRPr="00BC7DF9" w:rsidRDefault="00BD2E4F" w:rsidP="00940D3E">
            <w:pPr>
              <w:snapToGrid w:val="0"/>
              <w:rPr>
                <w:rFonts w:ascii="Calibri" w:hAnsi="Calibri" w:cs="Arial"/>
                <w:sz w:val="21"/>
                <w:szCs w:val="21"/>
              </w:rPr>
            </w:pPr>
            <w:r w:rsidRPr="00BC7DF9">
              <w:rPr>
                <w:rFonts w:ascii="Calibri" w:hAnsi="Calibri" w:cs="Arial"/>
                <w:sz w:val="21"/>
                <w:szCs w:val="21"/>
              </w:rPr>
              <w:t xml:space="preserve">Je docent en je </w:t>
            </w:r>
            <w:r>
              <w:rPr>
                <w:rFonts w:ascii="Calibri" w:hAnsi="Calibri" w:cs="Arial"/>
                <w:sz w:val="21"/>
                <w:szCs w:val="21"/>
              </w:rPr>
              <w:t>groeps</w:t>
            </w:r>
            <w:r w:rsidRPr="00BC7DF9">
              <w:rPr>
                <w:rFonts w:ascii="Calibri" w:hAnsi="Calibri" w:cs="Arial"/>
                <w:sz w:val="21"/>
                <w:szCs w:val="21"/>
              </w:rPr>
              <w:t>genoten.</w:t>
            </w:r>
          </w:p>
        </w:tc>
      </w:tr>
      <w:tr w:rsidR="00BD2E4F" w:rsidRPr="00BC7DF9" w:rsidTr="00940D3E"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BD2E4F" w:rsidRPr="00BC7DF9" w:rsidRDefault="00BD2E4F" w:rsidP="00940D3E">
            <w:pPr>
              <w:snapToGrid w:val="0"/>
              <w:rPr>
                <w:rFonts w:ascii="Calibri" w:hAnsi="Calibri" w:cs="Arial"/>
                <w:sz w:val="21"/>
                <w:szCs w:val="21"/>
              </w:rPr>
            </w:pPr>
            <w:r w:rsidRPr="00BC7DF9">
              <w:rPr>
                <w:rFonts w:ascii="Calibri" w:hAnsi="Calibri" w:cs="Arial"/>
                <w:sz w:val="21"/>
                <w:szCs w:val="21"/>
              </w:rPr>
              <w:t>Gewenst resultaat</w:t>
            </w:r>
          </w:p>
        </w:tc>
        <w:tc>
          <w:tcPr>
            <w:tcW w:w="7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EA555C" w:rsidRDefault="00BD2E4F" w:rsidP="00940D3E">
            <w:pPr>
              <w:rPr>
                <w:rFonts w:ascii="Calibri" w:hAnsi="Calibri" w:cs="Arial"/>
                <w:sz w:val="21"/>
                <w:szCs w:val="21"/>
              </w:rPr>
            </w:pPr>
            <w:r w:rsidRPr="00BC7DF9">
              <w:rPr>
                <w:rFonts w:ascii="Calibri" w:hAnsi="Calibri" w:cs="Arial"/>
                <w:sz w:val="21"/>
                <w:szCs w:val="21"/>
              </w:rPr>
              <w:t xml:space="preserve">Je bent </w:t>
            </w:r>
            <w:r w:rsidR="00EA555C">
              <w:rPr>
                <w:rFonts w:ascii="Calibri" w:hAnsi="Calibri" w:cs="Arial"/>
                <w:sz w:val="21"/>
                <w:szCs w:val="21"/>
              </w:rPr>
              <w:t>(een beetje meer) wegwijs in de opleiding.</w:t>
            </w:r>
          </w:p>
          <w:p w:rsidR="00BD2E4F" w:rsidRPr="00BC7DF9" w:rsidRDefault="00EA555C" w:rsidP="00940D3E">
            <w:pPr>
              <w:rPr>
                <w:rFonts w:ascii="Calibri" w:hAnsi="Calibri" w:cs="Arial"/>
                <w:sz w:val="21"/>
                <w:szCs w:val="21"/>
              </w:rPr>
            </w:pPr>
            <w:r>
              <w:rPr>
                <w:rFonts w:ascii="Calibri" w:hAnsi="Calibri" w:cs="Arial"/>
                <w:sz w:val="21"/>
                <w:szCs w:val="21"/>
              </w:rPr>
              <w:t>Je weet waar je de studiewijsheden kunt vinden.</w:t>
            </w:r>
          </w:p>
        </w:tc>
      </w:tr>
    </w:tbl>
    <w:p w:rsidR="00BD2E4F" w:rsidRDefault="00BD2E4F" w:rsidP="00BD2E4F"/>
    <w:p w:rsidR="00EA555C" w:rsidRDefault="00EA555C">
      <w:pPr>
        <w:widowControl/>
        <w:spacing w:after="200" w:line="276" w:lineRule="auto"/>
        <w:rPr>
          <w:rFonts w:asciiTheme="minorHAnsi" w:hAnsiTheme="minorHAnsi" w:cstheme="minorHAnsi"/>
          <w:b/>
          <w:color w:val="C00000"/>
          <w:sz w:val="22"/>
          <w:szCs w:val="22"/>
        </w:rPr>
      </w:pPr>
    </w:p>
    <w:p w:rsidR="00EA555C" w:rsidRPr="001D1030" w:rsidRDefault="00EA555C" w:rsidP="00B97C02">
      <w:pPr>
        <w:spacing w:line="276" w:lineRule="auto"/>
        <w:ind w:right="480"/>
        <w:rPr>
          <w:rFonts w:asciiTheme="minorHAnsi" w:hAnsiTheme="minorHAnsi" w:cstheme="minorHAnsi"/>
          <w:b/>
          <w:color w:val="C00000"/>
          <w:sz w:val="22"/>
          <w:szCs w:val="22"/>
        </w:rPr>
      </w:pPr>
      <w:r w:rsidRPr="001D1030">
        <w:rPr>
          <w:rFonts w:asciiTheme="minorHAnsi" w:hAnsiTheme="minorHAnsi" w:cstheme="minorHAnsi"/>
          <w:b/>
          <w:color w:val="C00000"/>
          <w:sz w:val="22"/>
          <w:szCs w:val="22"/>
        </w:rPr>
        <w:t>Vragen over de studiewijzer</w:t>
      </w:r>
    </w:p>
    <w:p w:rsidR="00EA555C" w:rsidRPr="001D1030" w:rsidRDefault="00EA555C" w:rsidP="00B97C02">
      <w:pPr>
        <w:spacing w:line="276" w:lineRule="auto"/>
        <w:ind w:right="480"/>
        <w:rPr>
          <w:rFonts w:asciiTheme="minorHAnsi" w:hAnsiTheme="minorHAnsi" w:cstheme="minorHAnsi"/>
          <w:b/>
          <w:color w:val="C00000"/>
          <w:sz w:val="22"/>
          <w:szCs w:val="22"/>
        </w:rPr>
      </w:pPr>
    </w:p>
    <w:p w:rsidR="00EA555C" w:rsidRPr="001D1030" w:rsidRDefault="00EA555C" w:rsidP="00B97C02">
      <w:pPr>
        <w:spacing w:line="276" w:lineRule="auto"/>
        <w:ind w:right="480"/>
        <w:rPr>
          <w:rFonts w:asciiTheme="minorHAnsi" w:hAnsiTheme="minorHAnsi" w:cstheme="minorHAnsi"/>
          <w:b/>
          <w:color w:val="C00000"/>
          <w:sz w:val="22"/>
          <w:szCs w:val="22"/>
        </w:rPr>
      </w:pPr>
      <w:r w:rsidRPr="001D1030">
        <w:rPr>
          <w:rFonts w:asciiTheme="minorHAnsi" w:hAnsiTheme="minorHAnsi" w:cstheme="minorHAnsi"/>
          <w:b/>
          <w:color w:val="C00000"/>
          <w:sz w:val="22"/>
          <w:szCs w:val="22"/>
        </w:rPr>
        <w:t xml:space="preserve">Over </w:t>
      </w:r>
      <w:r w:rsidR="002033E3">
        <w:rPr>
          <w:rFonts w:asciiTheme="minorHAnsi" w:hAnsiTheme="minorHAnsi" w:cstheme="minorHAnsi"/>
          <w:b/>
          <w:color w:val="C00000"/>
          <w:sz w:val="22"/>
          <w:szCs w:val="22"/>
        </w:rPr>
        <w:t>de</w:t>
      </w:r>
      <w:r w:rsidRPr="001D1030">
        <w:rPr>
          <w:rFonts w:asciiTheme="minorHAnsi" w:hAnsiTheme="minorHAnsi" w:cstheme="minorHAnsi"/>
          <w:b/>
          <w:color w:val="C00000"/>
          <w:sz w:val="22"/>
          <w:szCs w:val="22"/>
        </w:rPr>
        <w:t xml:space="preserve"> opleiding:</w:t>
      </w:r>
    </w:p>
    <w:p w:rsidR="00EA555C" w:rsidRPr="001D1030" w:rsidRDefault="00EA555C" w:rsidP="00B97C02">
      <w:p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</w:p>
    <w:p w:rsidR="00452233" w:rsidRDefault="00EA555C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Welke leerlijnen zijn er in de opleiding?</w:t>
      </w:r>
      <w:r w:rsidR="00B97C02" w:rsidRPr="001D103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A555C" w:rsidRDefault="00B97C02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Welke afkortingen horen hierbij?</w:t>
      </w:r>
    </w:p>
    <w:p w:rsidR="002033E3" w:rsidRDefault="002033E3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Hoe is de opleiding ingedeeld in jaren en periodes? In welke jaren en periodes heb je stage?</w:t>
      </w:r>
    </w:p>
    <w:p w:rsidR="002033E3" w:rsidRDefault="002033E3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Waar kun je je rooster vinden? En waar roosterwijzigingen?</w:t>
      </w:r>
    </w:p>
    <w:p w:rsidR="002033E3" w:rsidRDefault="002033E3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Wat moet je doen als je niet op school kunt komen?</w:t>
      </w:r>
    </w:p>
    <w:p w:rsidR="002033E3" w:rsidRDefault="002033E3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Wat moet je doen als je op school bent, maar er is geen docent?</w:t>
      </w:r>
    </w:p>
    <w:p w:rsidR="002033E3" w:rsidRPr="002033E3" w:rsidRDefault="002033E3" w:rsidP="002033E3">
      <w:pPr>
        <w:spacing w:line="276" w:lineRule="auto"/>
        <w:ind w:left="360" w:right="480"/>
        <w:rPr>
          <w:rFonts w:asciiTheme="minorHAnsi" w:hAnsiTheme="minorHAnsi" w:cstheme="minorHAnsi"/>
          <w:sz w:val="22"/>
          <w:szCs w:val="22"/>
        </w:rPr>
      </w:pPr>
    </w:p>
    <w:p w:rsidR="00B97C02" w:rsidRPr="001D1030" w:rsidRDefault="00B97C02" w:rsidP="00B97C02">
      <w:pPr>
        <w:spacing w:line="276" w:lineRule="auto"/>
        <w:ind w:right="480"/>
        <w:rPr>
          <w:rFonts w:asciiTheme="minorHAnsi" w:hAnsiTheme="minorHAnsi" w:cstheme="minorHAnsi"/>
          <w:b/>
          <w:color w:val="C00000"/>
          <w:sz w:val="22"/>
          <w:szCs w:val="22"/>
        </w:rPr>
      </w:pPr>
      <w:r w:rsidRPr="001D1030">
        <w:rPr>
          <w:rFonts w:asciiTheme="minorHAnsi" w:hAnsiTheme="minorHAnsi" w:cstheme="minorHAnsi"/>
          <w:b/>
          <w:color w:val="C00000"/>
          <w:sz w:val="22"/>
          <w:szCs w:val="22"/>
        </w:rPr>
        <w:t>Over het beroep verzorgende:</w:t>
      </w:r>
    </w:p>
    <w:p w:rsidR="00B97C02" w:rsidRPr="001D1030" w:rsidRDefault="00B97C02" w:rsidP="00B97C02">
      <w:pPr>
        <w:spacing w:line="276" w:lineRule="auto"/>
        <w:ind w:right="480"/>
        <w:rPr>
          <w:rFonts w:asciiTheme="minorHAnsi" w:hAnsiTheme="minorHAnsi" w:cstheme="minorHAnsi"/>
          <w:color w:val="C00000"/>
          <w:sz w:val="22"/>
          <w:szCs w:val="22"/>
        </w:rPr>
      </w:pPr>
    </w:p>
    <w:p w:rsidR="00B97C02" w:rsidRPr="001D1030" w:rsidRDefault="00B97C02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Waar werkt een verzorgende?</w:t>
      </w:r>
    </w:p>
    <w:p w:rsidR="00B97C02" w:rsidRPr="001D1030" w:rsidRDefault="00B97C02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Welke taken heeft een verzorgende?</w:t>
      </w:r>
    </w:p>
    <w:p w:rsidR="00B97C02" w:rsidRPr="001D1030" w:rsidRDefault="00B97C02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lastRenderedPageBreak/>
        <w:t>Wat betekent de afkorting IG?</w:t>
      </w:r>
    </w:p>
    <w:p w:rsidR="00B97C02" w:rsidRPr="001D1030" w:rsidRDefault="00B97C02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Waarom zou het eigenlijk verzorgende-IG / AG moeten zijn?</w:t>
      </w:r>
    </w:p>
    <w:p w:rsidR="002033E3" w:rsidRDefault="002033E3" w:rsidP="00B97C02">
      <w:pPr>
        <w:spacing w:line="276" w:lineRule="auto"/>
        <w:ind w:right="480"/>
        <w:rPr>
          <w:rFonts w:asciiTheme="minorHAnsi" w:hAnsiTheme="minorHAnsi" w:cstheme="minorHAnsi"/>
          <w:b/>
          <w:color w:val="C00000"/>
          <w:sz w:val="22"/>
          <w:szCs w:val="22"/>
        </w:rPr>
      </w:pPr>
    </w:p>
    <w:p w:rsidR="00B97C02" w:rsidRPr="001D1030" w:rsidRDefault="00B97C02" w:rsidP="00B97C02">
      <w:pPr>
        <w:spacing w:line="276" w:lineRule="auto"/>
        <w:ind w:right="480"/>
        <w:rPr>
          <w:rFonts w:asciiTheme="minorHAnsi" w:hAnsiTheme="minorHAnsi" w:cstheme="minorHAnsi"/>
          <w:b/>
          <w:color w:val="C00000"/>
          <w:sz w:val="22"/>
          <w:szCs w:val="22"/>
        </w:rPr>
      </w:pPr>
      <w:r w:rsidRPr="001D1030">
        <w:rPr>
          <w:rFonts w:asciiTheme="minorHAnsi" w:hAnsiTheme="minorHAnsi" w:cstheme="minorHAnsi"/>
          <w:b/>
          <w:color w:val="C00000"/>
          <w:sz w:val="22"/>
          <w:szCs w:val="22"/>
        </w:rPr>
        <w:t>Over het kwalificatiedossier:</w:t>
      </w:r>
    </w:p>
    <w:p w:rsidR="00B97C02" w:rsidRPr="001D1030" w:rsidRDefault="00B97C02" w:rsidP="00B97C02">
      <w:pPr>
        <w:spacing w:line="276" w:lineRule="auto"/>
        <w:ind w:right="480"/>
        <w:rPr>
          <w:rFonts w:asciiTheme="minorHAnsi" w:hAnsiTheme="minorHAnsi" w:cstheme="minorHAnsi"/>
          <w:b/>
          <w:color w:val="C00000"/>
          <w:sz w:val="22"/>
          <w:szCs w:val="22"/>
        </w:rPr>
      </w:pPr>
    </w:p>
    <w:p w:rsidR="00B97C02" w:rsidRPr="001D1030" w:rsidRDefault="00B97C02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Wat betekent de afkorting KD? Waarvoor dient het KD?</w:t>
      </w:r>
    </w:p>
    <w:p w:rsidR="00B97C02" w:rsidRPr="001D1030" w:rsidRDefault="00B97C02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Wat wordt bedoeld met een kerntaak</w:t>
      </w:r>
      <w:r w:rsidR="001D1030" w:rsidRPr="001D1030">
        <w:rPr>
          <w:rFonts w:asciiTheme="minorHAnsi" w:hAnsiTheme="minorHAnsi" w:cstheme="minorHAnsi"/>
          <w:sz w:val="22"/>
          <w:szCs w:val="22"/>
        </w:rPr>
        <w:t xml:space="preserve"> (KT)</w:t>
      </w:r>
      <w:r w:rsidRPr="001D1030">
        <w:rPr>
          <w:rFonts w:asciiTheme="minorHAnsi" w:hAnsiTheme="minorHAnsi" w:cstheme="minorHAnsi"/>
          <w:sz w:val="22"/>
          <w:szCs w:val="22"/>
        </w:rPr>
        <w:t>? Welke kerntaken kent de opleiding?</w:t>
      </w:r>
    </w:p>
    <w:p w:rsidR="00B97C02" w:rsidRPr="001D1030" w:rsidRDefault="00B97C02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Wat wordt bedoeld met een werkproces</w:t>
      </w:r>
      <w:r w:rsidR="001D1030" w:rsidRPr="001D1030">
        <w:rPr>
          <w:rFonts w:asciiTheme="minorHAnsi" w:hAnsiTheme="minorHAnsi" w:cstheme="minorHAnsi"/>
          <w:sz w:val="22"/>
          <w:szCs w:val="22"/>
        </w:rPr>
        <w:t xml:space="preserve"> (WP)</w:t>
      </w:r>
      <w:r w:rsidRPr="001D1030">
        <w:rPr>
          <w:rFonts w:asciiTheme="minorHAnsi" w:hAnsiTheme="minorHAnsi" w:cstheme="minorHAnsi"/>
          <w:sz w:val="22"/>
          <w:szCs w:val="22"/>
        </w:rPr>
        <w:t xml:space="preserve">? Noem </w:t>
      </w:r>
      <w:r w:rsidR="00452233">
        <w:rPr>
          <w:rFonts w:asciiTheme="minorHAnsi" w:hAnsiTheme="minorHAnsi" w:cstheme="minorHAnsi"/>
          <w:sz w:val="22"/>
          <w:szCs w:val="22"/>
        </w:rPr>
        <w:t>d</w:t>
      </w:r>
      <w:r w:rsidRPr="001D1030">
        <w:rPr>
          <w:rFonts w:asciiTheme="minorHAnsi" w:hAnsiTheme="minorHAnsi" w:cstheme="minorHAnsi"/>
          <w:sz w:val="22"/>
          <w:szCs w:val="22"/>
        </w:rPr>
        <w:t xml:space="preserve">e werkprocessen die </w:t>
      </w:r>
      <w:r w:rsidR="00452233">
        <w:rPr>
          <w:rFonts w:asciiTheme="minorHAnsi" w:hAnsiTheme="minorHAnsi" w:cstheme="minorHAnsi"/>
          <w:sz w:val="22"/>
          <w:szCs w:val="22"/>
        </w:rPr>
        <w:t>aan de orde komen in leerjaar 1, ter voorbereiding op de stage in leerjaar 2</w:t>
      </w:r>
      <w:r w:rsidRPr="001D1030">
        <w:rPr>
          <w:rFonts w:asciiTheme="minorHAnsi" w:hAnsiTheme="minorHAnsi" w:cstheme="minorHAnsi"/>
          <w:sz w:val="22"/>
          <w:szCs w:val="22"/>
        </w:rPr>
        <w:t>.</w:t>
      </w:r>
    </w:p>
    <w:p w:rsidR="00B97C02" w:rsidRPr="001D1030" w:rsidRDefault="00B97C02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 xml:space="preserve"> Wat wordt bedoeld met een competentie</w:t>
      </w:r>
      <w:r w:rsidR="001D1030" w:rsidRPr="001D1030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1D1030" w:rsidRPr="001D1030">
        <w:rPr>
          <w:rFonts w:asciiTheme="minorHAnsi" w:hAnsiTheme="minorHAnsi" w:cstheme="minorHAnsi"/>
          <w:sz w:val="22"/>
          <w:szCs w:val="22"/>
        </w:rPr>
        <w:t>comp</w:t>
      </w:r>
      <w:proofErr w:type="spellEnd"/>
      <w:r w:rsidR="001D1030" w:rsidRPr="001D1030">
        <w:rPr>
          <w:rFonts w:asciiTheme="minorHAnsi" w:hAnsiTheme="minorHAnsi" w:cstheme="minorHAnsi"/>
          <w:sz w:val="22"/>
          <w:szCs w:val="22"/>
        </w:rPr>
        <w:t>.)</w:t>
      </w:r>
      <w:r w:rsidRPr="001D1030">
        <w:rPr>
          <w:rFonts w:asciiTheme="minorHAnsi" w:hAnsiTheme="minorHAnsi" w:cstheme="minorHAnsi"/>
          <w:sz w:val="22"/>
          <w:szCs w:val="22"/>
        </w:rPr>
        <w:t>? Geef voorbeelden van competenties die horen bij de bovengenoemde werkprocessen.</w:t>
      </w:r>
    </w:p>
    <w:p w:rsidR="00B97C02" w:rsidRPr="001D1030" w:rsidRDefault="00B97C02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Wat is een brancheverbijzondering? Uit welke branches kun je in het laatste jaar van je opleiding kiezen?</w:t>
      </w:r>
    </w:p>
    <w:p w:rsidR="00B97C02" w:rsidRPr="001D1030" w:rsidRDefault="00B97C02" w:rsidP="00B97C02">
      <w:p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</w:p>
    <w:p w:rsidR="00B97C02" w:rsidRPr="001D1030" w:rsidRDefault="00B97C02" w:rsidP="00B97C02">
      <w:pPr>
        <w:spacing w:line="276" w:lineRule="auto"/>
        <w:ind w:right="480"/>
        <w:rPr>
          <w:rFonts w:asciiTheme="minorHAnsi" w:hAnsiTheme="minorHAnsi" w:cstheme="minorHAnsi"/>
          <w:b/>
          <w:color w:val="C00000"/>
          <w:sz w:val="22"/>
          <w:szCs w:val="22"/>
        </w:rPr>
      </w:pPr>
      <w:r w:rsidRPr="001D1030">
        <w:rPr>
          <w:rFonts w:asciiTheme="minorHAnsi" w:hAnsiTheme="minorHAnsi" w:cstheme="minorHAnsi"/>
          <w:b/>
          <w:color w:val="C00000"/>
          <w:sz w:val="22"/>
          <w:szCs w:val="22"/>
        </w:rPr>
        <w:t>Over loopbaan en burgerschap:</w:t>
      </w:r>
    </w:p>
    <w:p w:rsidR="00B97C02" w:rsidRPr="001D1030" w:rsidRDefault="00B97C02" w:rsidP="00B97C02">
      <w:pPr>
        <w:spacing w:line="276" w:lineRule="auto"/>
        <w:ind w:right="480"/>
        <w:rPr>
          <w:rFonts w:asciiTheme="minorHAnsi" w:hAnsiTheme="minorHAnsi" w:cstheme="minorHAnsi"/>
          <w:b/>
          <w:color w:val="C00000"/>
          <w:sz w:val="22"/>
          <w:szCs w:val="22"/>
        </w:rPr>
      </w:pPr>
    </w:p>
    <w:p w:rsidR="00B97C02" w:rsidRPr="001D1030" w:rsidRDefault="00B97C02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Wat betekent de afkorting LB?</w:t>
      </w:r>
    </w:p>
    <w:p w:rsidR="00B97C02" w:rsidRDefault="00B97C02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Welke burgerschapsdimensies zijn er? Geef van elk een voorbeeld.</w:t>
      </w:r>
    </w:p>
    <w:p w:rsidR="00D35C68" w:rsidRDefault="00D35C68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Wat heeft sport en bewegen te maken met burgerschap?</w:t>
      </w:r>
    </w:p>
    <w:p w:rsidR="00D35C68" w:rsidRPr="001D1030" w:rsidRDefault="00D35C68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Wat wordt bedoeld met </w:t>
      </w:r>
      <w:proofErr w:type="spellStart"/>
      <w:r>
        <w:rPr>
          <w:rFonts w:asciiTheme="minorHAnsi" w:hAnsiTheme="minorHAnsi" w:cstheme="minorHAnsi"/>
          <w:sz w:val="22"/>
          <w:szCs w:val="22"/>
        </w:rPr>
        <w:t>healthy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ageing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?  </w:t>
      </w:r>
    </w:p>
    <w:p w:rsidR="00B97C02" w:rsidRPr="001D1030" w:rsidRDefault="00232293" w:rsidP="00B97C02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 xml:space="preserve">Waarvoor dient studieloopbaanbegeleiding? Wat is het verschil tussen </w:t>
      </w:r>
      <w:proofErr w:type="spellStart"/>
      <w:r w:rsidRPr="001D1030">
        <w:rPr>
          <w:rFonts w:asciiTheme="minorHAnsi" w:hAnsiTheme="minorHAnsi" w:cstheme="minorHAnsi"/>
          <w:sz w:val="22"/>
          <w:szCs w:val="22"/>
        </w:rPr>
        <w:t>SLBg</w:t>
      </w:r>
      <w:proofErr w:type="spellEnd"/>
      <w:r w:rsidRPr="001D1030">
        <w:rPr>
          <w:rFonts w:asciiTheme="minorHAnsi" w:hAnsiTheme="minorHAnsi" w:cstheme="minorHAnsi"/>
          <w:sz w:val="22"/>
          <w:szCs w:val="22"/>
        </w:rPr>
        <w:t xml:space="preserve"> en </w:t>
      </w:r>
      <w:proofErr w:type="spellStart"/>
      <w:r w:rsidRPr="001D1030">
        <w:rPr>
          <w:rFonts w:asciiTheme="minorHAnsi" w:hAnsiTheme="minorHAnsi" w:cstheme="minorHAnsi"/>
          <w:sz w:val="22"/>
          <w:szCs w:val="22"/>
        </w:rPr>
        <w:t>SLBi</w:t>
      </w:r>
      <w:proofErr w:type="spellEnd"/>
      <w:r w:rsidRPr="001D1030">
        <w:rPr>
          <w:rFonts w:asciiTheme="minorHAnsi" w:hAnsiTheme="minorHAnsi" w:cstheme="minorHAnsi"/>
          <w:sz w:val="22"/>
          <w:szCs w:val="22"/>
        </w:rPr>
        <w:t>?</w:t>
      </w:r>
    </w:p>
    <w:p w:rsidR="00232293" w:rsidRPr="001D1030" w:rsidRDefault="00232293" w:rsidP="00232293">
      <w:p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</w:p>
    <w:p w:rsidR="00232293" w:rsidRPr="001D1030" w:rsidRDefault="00232293" w:rsidP="00232293">
      <w:pPr>
        <w:spacing w:line="276" w:lineRule="auto"/>
        <w:ind w:right="480"/>
        <w:rPr>
          <w:rFonts w:asciiTheme="minorHAnsi" w:hAnsiTheme="minorHAnsi" w:cstheme="minorHAnsi"/>
          <w:b/>
          <w:color w:val="C00000"/>
          <w:sz w:val="22"/>
          <w:szCs w:val="22"/>
        </w:rPr>
      </w:pPr>
      <w:r w:rsidRPr="001D1030">
        <w:rPr>
          <w:rFonts w:asciiTheme="minorHAnsi" w:hAnsiTheme="minorHAnsi" w:cstheme="minorHAnsi"/>
          <w:b/>
          <w:color w:val="C00000"/>
          <w:sz w:val="22"/>
          <w:szCs w:val="22"/>
        </w:rPr>
        <w:t>Over Nederlands en rekenen:</w:t>
      </w:r>
    </w:p>
    <w:p w:rsidR="00232293" w:rsidRPr="001D1030" w:rsidRDefault="00232293" w:rsidP="00232293">
      <w:p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</w:p>
    <w:p w:rsidR="00232293" w:rsidRPr="001D1030" w:rsidRDefault="00232293" w:rsidP="00232293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Wat is het niveau voor Nederlands en rekenen dat je in de opleiding moet halen?</w:t>
      </w:r>
    </w:p>
    <w:p w:rsidR="00232293" w:rsidRPr="001D1030" w:rsidRDefault="00232293" w:rsidP="00232293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Welke vaardigheden leer je bij Nederlands?</w:t>
      </w:r>
    </w:p>
    <w:p w:rsidR="00232293" w:rsidRPr="001D1030" w:rsidRDefault="00232293" w:rsidP="00232293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Welke vaardigheden leer je bij rekenen?</w:t>
      </w:r>
    </w:p>
    <w:p w:rsidR="00232293" w:rsidRPr="001D1030" w:rsidRDefault="00232293" w:rsidP="00232293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Wat is een TOA-toets? En wat is een periodetoets?</w:t>
      </w:r>
    </w:p>
    <w:p w:rsidR="00232293" w:rsidRPr="001D1030" w:rsidRDefault="00232293" w:rsidP="00232293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 xml:space="preserve">Wat is het verschil tussen een centraal ontwikkeld examen </w:t>
      </w:r>
      <w:r w:rsidR="001D1030" w:rsidRPr="001D1030">
        <w:rPr>
          <w:rFonts w:asciiTheme="minorHAnsi" w:hAnsiTheme="minorHAnsi" w:cstheme="minorHAnsi"/>
          <w:sz w:val="22"/>
          <w:szCs w:val="22"/>
        </w:rPr>
        <w:t xml:space="preserve">(COE) </w:t>
      </w:r>
      <w:r w:rsidRPr="001D1030">
        <w:rPr>
          <w:rFonts w:asciiTheme="minorHAnsi" w:hAnsiTheme="minorHAnsi" w:cstheme="minorHAnsi"/>
          <w:sz w:val="22"/>
          <w:szCs w:val="22"/>
        </w:rPr>
        <w:t xml:space="preserve">en een </w:t>
      </w:r>
      <w:r w:rsidR="004539D2">
        <w:rPr>
          <w:rFonts w:asciiTheme="minorHAnsi" w:hAnsiTheme="minorHAnsi" w:cstheme="minorHAnsi"/>
          <w:sz w:val="22"/>
          <w:szCs w:val="22"/>
        </w:rPr>
        <w:t>instellings</w:t>
      </w:r>
      <w:r w:rsidRPr="001D1030">
        <w:rPr>
          <w:rFonts w:asciiTheme="minorHAnsi" w:hAnsiTheme="minorHAnsi" w:cstheme="minorHAnsi"/>
          <w:sz w:val="22"/>
          <w:szCs w:val="22"/>
        </w:rPr>
        <w:t>examen</w:t>
      </w:r>
      <w:r w:rsidR="00D35C68">
        <w:rPr>
          <w:rFonts w:asciiTheme="minorHAnsi" w:hAnsiTheme="minorHAnsi" w:cstheme="minorHAnsi"/>
          <w:sz w:val="22"/>
          <w:szCs w:val="22"/>
        </w:rPr>
        <w:t xml:space="preserve"> (IEX)</w:t>
      </w:r>
      <w:r w:rsidRPr="001D1030">
        <w:rPr>
          <w:rFonts w:asciiTheme="minorHAnsi" w:hAnsiTheme="minorHAnsi" w:cstheme="minorHAnsi"/>
          <w:sz w:val="22"/>
          <w:szCs w:val="22"/>
        </w:rPr>
        <w:t>?</w:t>
      </w:r>
      <w:r w:rsidR="00D35C68">
        <w:rPr>
          <w:rFonts w:asciiTheme="minorHAnsi" w:hAnsiTheme="minorHAnsi" w:cstheme="minorHAnsi"/>
          <w:sz w:val="22"/>
          <w:szCs w:val="22"/>
        </w:rPr>
        <w:t xml:space="preserve"> Wanneer krijg je deze examens?</w:t>
      </w:r>
    </w:p>
    <w:p w:rsidR="00232293" w:rsidRPr="001D1030" w:rsidRDefault="00232293" w:rsidP="00232293">
      <w:p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</w:p>
    <w:p w:rsidR="00232293" w:rsidRPr="001D1030" w:rsidRDefault="00232293" w:rsidP="00232293">
      <w:pPr>
        <w:spacing w:line="276" w:lineRule="auto"/>
        <w:ind w:right="480"/>
        <w:rPr>
          <w:rFonts w:asciiTheme="minorHAnsi" w:hAnsiTheme="minorHAnsi" w:cstheme="minorHAnsi"/>
          <w:b/>
          <w:color w:val="C00000"/>
          <w:sz w:val="22"/>
          <w:szCs w:val="22"/>
        </w:rPr>
      </w:pPr>
      <w:r w:rsidRPr="001D1030">
        <w:rPr>
          <w:rFonts w:asciiTheme="minorHAnsi" w:hAnsiTheme="minorHAnsi" w:cstheme="minorHAnsi"/>
          <w:b/>
          <w:color w:val="C00000"/>
          <w:sz w:val="22"/>
          <w:szCs w:val="22"/>
        </w:rPr>
        <w:t>Over de toetsing / examinering</w:t>
      </w:r>
      <w:r w:rsidR="001D1030" w:rsidRPr="001D1030">
        <w:rPr>
          <w:rFonts w:asciiTheme="minorHAnsi" w:hAnsiTheme="minorHAnsi" w:cstheme="minorHAnsi"/>
          <w:b/>
          <w:color w:val="C00000"/>
          <w:sz w:val="22"/>
          <w:szCs w:val="22"/>
        </w:rPr>
        <w:t xml:space="preserve"> / studievoortgang</w:t>
      </w:r>
      <w:r w:rsidRPr="001D1030">
        <w:rPr>
          <w:rFonts w:asciiTheme="minorHAnsi" w:hAnsiTheme="minorHAnsi" w:cstheme="minorHAnsi"/>
          <w:b/>
          <w:color w:val="C00000"/>
          <w:sz w:val="22"/>
          <w:szCs w:val="22"/>
        </w:rPr>
        <w:t>:</w:t>
      </w:r>
    </w:p>
    <w:p w:rsidR="00232293" w:rsidRPr="001D1030" w:rsidRDefault="00232293" w:rsidP="00232293">
      <w:pPr>
        <w:spacing w:line="276" w:lineRule="auto"/>
        <w:ind w:right="480"/>
        <w:rPr>
          <w:rFonts w:asciiTheme="minorHAnsi" w:hAnsiTheme="minorHAnsi" w:cstheme="minorHAnsi"/>
          <w:b/>
          <w:color w:val="C00000"/>
          <w:sz w:val="22"/>
          <w:szCs w:val="22"/>
        </w:rPr>
      </w:pPr>
    </w:p>
    <w:p w:rsidR="00232293" w:rsidRPr="001D1030" w:rsidRDefault="00232293" w:rsidP="00232293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Op welke manieren en wanneer wordt er getoetst binnen de opleiding?</w:t>
      </w:r>
    </w:p>
    <w:p w:rsidR="00232293" w:rsidRPr="001D1030" w:rsidRDefault="00232293" w:rsidP="00232293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Op welke momenten worden er examens afgenomen? Welke examens?</w:t>
      </w:r>
    </w:p>
    <w:p w:rsidR="00232293" w:rsidRPr="001D1030" w:rsidRDefault="00232293" w:rsidP="00232293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 xml:space="preserve">Wat moet je doen als </w:t>
      </w:r>
      <w:r w:rsidR="001D1030" w:rsidRPr="001D1030">
        <w:rPr>
          <w:rFonts w:asciiTheme="minorHAnsi" w:hAnsiTheme="minorHAnsi" w:cstheme="minorHAnsi"/>
          <w:sz w:val="22"/>
          <w:szCs w:val="22"/>
        </w:rPr>
        <w:t>je ziek/afwezig bent op een toets- of examenmoment?</w:t>
      </w:r>
    </w:p>
    <w:p w:rsidR="001D1030" w:rsidRPr="001D1030" w:rsidRDefault="001D1030" w:rsidP="00232293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Wat gebeurt er als je een toets/examen twee keer onvoldoende maakt?</w:t>
      </w:r>
    </w:p>
    <w:p w:rsidR="001D1030" w:rsidRPr="001D1030" w:rsidRDefault="001D1030" w:rsidP="00232293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Wat betekent de afkorting LBS? Waarvoor dient LBS?</w:t>
      </w:r>
    </w:p>
    <w:p w:rsidR="001D1030" w:rsidRPr="001D1030" w:rsidRDefault="001D1030" w:rsidP="00232293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Waarvoor dient het portfolio?</w:t>
      </w:r>
    </w:p>
    <w:p w:rsidR="001D1030" w:rsidRPr="001D1030" w:rsidRDefault="001D1030" w:rsidP="00232293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Waarvoor dienen de inlevermappen in NELO?</w:t>
      </w:r>
    </w:p>
    <w:p w:rsidR="00FA36F2" w:rsidRDefault="001D1030" w:rsidP="00232293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 w:rsidRPr="001D1030">
        <w:rPr>
          <w:rFonts w:asciiTheme="minorHAnsi" w:hAnsiTheme="minorHAnsi" w:cstheme="minorHAnsi"/>
          <w:sz w:val="22"/>
          <w:szCs w:val="22"/>
        </w:rPr>
        <w:t>Wanneer mag je vanuit school niet in stage?</w:t>
      </w:r>
    </w:p>
    <w:p w:rsidR="00FA36F2" w:rsidRDefault="00FA36F2">
      <w:pPr>
        <w:widowControl/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700E50" w:rsidRPr="001D1030" w:rsidRDefault="00700E50" w:rsidP="00700E50">
      <w:pPr>
        <w:pStyle w:val="Lijstalinea"/>
        <w:numPr>
          <w:ilvl w:val="0"/>
          <w:numId w:val="6"/>
        </w:num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Kun je na het beantwoorden van de vragen onderstaand schema in vullen?</w:t>
      </w:r>
    </w:p>
    <w:p w:rsidR="00FA36F2" w:rsidRDefault="00FA36F2" w:rsidP="00FA36F2">
      <w:pPr>
        <w:rPr>
          <w:rFonts w:ascii="Calibri" w:hAnsi="Calibri"/>
          <w:b/>
          <w:bCs/>
          <w:sz w:val="24"/>
          <w:szCs w:val="24"/>
        </w:rPr>
      </w:pPr>
    </w:p>
    <w:p w:rsidR="00700E50" w:rsidRPr="00FA36F2" w:rsidRDefault="00700E50" w:rsidP="00FA36F2">
      <w:pPr>
        <w:rPr>
          <w:rFonts w:ascii="Calibri" w:hAnsi="Calibri"/>
          <w:b/>
          <w:bCs/>
          <w:sz w:val="24"/>
          <w:szCs w:val="24"/>
        </w:rPr>
      </w:pPr>
    </w:p>
    <w:tbl>
      <w:tblPr>
        <w:tblStyle w:val="Tabelraster"/>
        <w:tblW w:w="9322" w:type="dxa"/>
        <w:tblLook w:val="01E0" w:firstRow="1" w:lastRow="1" w:firstColumn="1" w:lastColumn="1" w:noHBand="0" w:noVBand="0"/>
      </w:tblPr>
      <w:tblGrid>
        <w:gridCol w:w="2064"/>
        <w:gridCol w:w="1814"/>
        <w:gridCol w:w="1815"/>
        <w:gridCol w:w="1814"/>
        <w:gridCol w:w="1815"/>
      </w:tblGrid>
      <w:tr w:rsidR="00FA36F2" w:rsidRPr="00FA36F2" w:rsidTr="00700E50">
        <w:tc>
          <w:tcPr>
            <w:tcW w:w="2064" w:type="dxa"/>
            <w:shd w:val="clear" w:color="auto" w:fill="auto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</w:pPr>
            <w:r w:rsidRPr="00FA36F2">
              <w:rPr>
                <w:rFonts w:ascii="Calibri" w:hAnsi="Calibri"/>
                <w:b/>
                <w:bCs/>
                <w:color w:val="C00000"/>
                <w:sz w:val="24"/>
                <w:szCs w:val="24"/>
              </w:rPr>
              <w:br w:type="page"/>
            </w:r>
          </w:p>
          <w:p w:rsidR="00FA36F2" w:rsidRPr="00FA36F2" w:rsidRDefault="00700E50" w:rsidP="00FA36F2">
            <w:pPr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  <w:t>Schema</w:t>
            </w:r>
            <w:r w:rsidR="00FA36F2" w:rsidRPr="00FA36F2"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  <w:t xml:space="preserve"> Leerlijnen</w:t>
            </w:r>
          </w:p>
          <w:p w:rsidR="00FA36F2" w:rsidRPr="00FA36F2" w:rsidRDefault="00FA36F2" w:rsidP="00FA36F2">
            <w:pPr>
              <w:jc w:val="center"/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</w:pPr>
          </w:p>
        </w:tc>
        <w:tc>
          <w:tcPr>
            <w:tcW w:w="1814" w:type="dxa"/>
            <w:shd w:val="clear" w:color="auto" w:fill="auto"/>
          </w:tcPr>
          <w:p w:rsidR="00FA36F2" w:rsidRPr="00FA36F2" w:rsidRDefault="00FA36F2" w:rsidP="00FA36F2">
            <w:pPr>
              <w:jc w:val="center"/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</w:pPr>
          </w:p>
          <w:p w:rsidR="00FA36F2" w:rsidRPr="00FA36F2" w:rsidRDefault="00FA36F2" w:rsidP="00FA36F2">
            <w:pPr>
              <w:jc w:val="center"/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</w:pPr>
            <w:r w:rsidRPr="00FA36F2"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  <w:t>Wat leer je?</w:t>
            </w:r>
          </w:p>
          <w:p w:rsidR="00FA36F2" w:rsidRPr="00FA36F2" w:rsidRDefault="00FA36F2" w:rsidP="00FA36F2">
            <w:pPr>
              <w:jc w:val="center"/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</w:pPr>
          </w:p>
        </w:tc>
        <w:tc>
          <w:tcPr>
            <w:tcW w:w="1815" w:type="dxa"/>
            <w:shd w:val="clear" w:color="auto" w:fill="auto"/>
          </w:tcPr>
          <w:p w:rsidR="00FA36F2" w:rsidRPr="00FA36F2" w:rsidRDefault="00FA36F2" w:rsidP="00FA36F2">
            <w:pPr>
              <w:jc w:val="center"/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</w:pPr>
          </w:p>
          <w:p w:rsidR="00FA36F2" w:rsidRPr="00FA36F2" w:rsidRDefault="00FA36F2" w:rsidP="00FA36F2">
            <w:pPr>
              <w:jc w:val="center"/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</w:pPr>
            <w:r w:rsidRPr="00FA36F2"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  <w:t>Wie gaat/gaan je begeleiden?</w:t>
            </w:r>
          </w:p>
        </w:tc>
        <w:tc>
          <w:tcPr>
            <w:tcW w:w="1814" w:type="dxa"/>
            <w:shd w:val="clear" w:color="auto" w:fill="auto"/>
          </w:tcPr>
          <w:p w:rsidR="00FA36F2" w:rsidRPr="00FA36F2" w:rsidRDefault="00FA36F2" w:rsidP="00FA36F2">
            <w:pPr>
              <w:jc w:val="center"/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</w:pPr>
          </w:p>
          <w:p w:rsidR="00FA36F2" w:rsidRPr="00FA36F2" w:rsidRDefault="00FA36F2" w:rsidP="00FA36F2">
            <w:pPr>
              <w:jc w:val="center"/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</w:pPr>
            <w:r w:rsidRPr="00FA36F2"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  <w:t>Welk boek gebruik je?</w:t>
            </w:r>
          </w:p>
        </w:tc>
        <w:tc>
          <w:tcPr>
            <w:tcW w:w="1815" w:type="dxa"/>
            <w:shd w:val="clear" w:color="auto" w:fill="auto"/>
          </w:tcPr>
          <w:p w:rsidR="00FA36F2" w:rsidRPr="00FA36F2" w:rsidRDefault="00FA36F2" w:rsidP="00FA36F2">
            <w:pPr>
              <w:jc w:val="center"/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</w:pPr>
          </w:p>
          <w:p w:rsidR="00FA36F2" w:rsidRPr="00FA36F2" w:rsidRDefault="00FA36F2" w:rsidP="00FA36F2">
            <w:pPr>
              <w:jc w:val="center"/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</w:pPr>
            <w:r w:rsidRPr="00FA36F2"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  <w:t>Hoe word je getoetst?</w:t>
            </w:r>
          </w:p>
          <w:p w:rsidR="00FA36F2" w:rsidRPr="00FA36F2" w:rsidRDefault="00FA36F2" w:rsidP="00FA36F2">
            <w:pPr>
              <w:jc w:val="center"/>
              <w:rPr>
                <w:rFonts w:ascii="Calibri" w:hAnsi="Calibri"/>
                <w:b/>
                <w:bCs/>
                <w:color w:val="C00000"/>
                <w:sz w:val="21"/>
                <w:szCs w:val="21"/>
              </w:rPr>
            </w:pPr>
          </w:p>
        </w:tc>
      </w:tr>
      <w:tr w:rsidR="00FA36F2" w:rsidRPr="00FA36F2" w:rsidTr="00700E50">
        <w:tc>
          <w:tcPr>
            <w:tcW w:w="2064" w:type="dxa"/>
          </w:tcPr>
          <w:p w:rsidR="00452233" w:rsidRDefault="00452233" w:rsidP="00FA36F2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Beroeps</w:t>
            </w:r>
            <w:r w:rsidR="00FA36F2">
              <w:rPr>
                <w:rFonts w:ascii="Calibri" w:hAnsi="Calibri"/>
                <w:b/>
                <w:bCs/>
              </w:rPr>
              <w:t>begeleiding</w:t>
            </w:r>
          </w:p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</w:tr>
      <w:tr w:rsidR="009C79CA" w:rsidRPr="00FA36F2" w:rsidTr="009C79CA">
        <w:tblPrEx>
          <w:tblLook w:val="04A0" w:firstRow="1" w:lastRow="0" w:firstColumn="1" w:lastColumn="0" w:noHBand="0" w:noVBand="1"/>
        </w:tblPrEx>
        <w:tc>
          <w:tcPr>
            <w:tcW w:w="2064" w:type="dxa"/>
          </w:tcPr>
          <w:p w:rsidR="009C79CA" w:rsidRDefault="009C79CA" w:rsidP="009C79CA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Kennis</w:t>
            </w:r>
            <w:r w:rsidRPr="00FA36F2">
              <w:rPr>
                <w:rFonts w:ascii="Calibri" w:hAnsi="Calibri"/>
                <w:b/>
                <w:bCs/>
              </w:rPr>
              <w:t xml:space="preserve">lijn </w:t>
            </w:r>
          </w:p>
          <w:p w:rsidR="009C79CA" w:rsidRDefault="009C79CA" w:rsidP="009C79CA">
            <w:pPr>
              <w:rPr>
                <w:rFonts w:ascii="Calibri" w:hAnsi="Calibri"/>
                <w:b/>
                <w:bCs/>
              </w:rPr>
            </w:pPr>
            <w:r w:rsidRPr="00FA36F2">
              <w:rPr>
                <w:rFonts w:ascii="Calibri" w:hAnsi="Calibri"/>
                <w:b/>
                <w:bCs/>
              </w:rPr>
              <w:t>AF</w:t>
            </w:r>
            <w:r>
              <w:rPr>
                <w:rFonts w:ascii="Calibri" w:hAnsi="Calibri"/>
                <w:b/>
                <w:bCs/>
              </w:rPr>
              <w:t xml:space="preserve"> / </w:t>
            </w:r>
            <w:r w:rsidRPr="00FA36F2">
              <w:rPr>
                <w:rFonts w:ascii="Calibri" w:hAnsi="Calibri"/>
                <w:b/>
                <w:bCs/>
              </w:rPr>
              <w:t>P</w:t>
            </w:r>
          </w:p>
          <w:p w:rsidR="009C79CA" w:rsidRDefault="009C79CA" w:rsidP="009C79CA">
            <w:pPr>
              <w:rPr>
                <w:rFonts w:ascii="Calibri" w:hAnsi="Calibri"/>
                <w:b/>
                <w:bCs/>
              </w:rPr>
            </w:pPr>
          </w:p>
          <w:p w:rsidR="009C79CA" w:rsidRPr="00FA36F2" w:rsidRDefault="009C79CA" w:rsidP="009C79CA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:rsidR="009C79CA" w:rsidRPr="00FA36F2" w:rsidRDefault="009C79CA" w:rsidP="009C79CA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:rsidR="009C79CA" w:rsidRPr="00FA36F2" w:rsidRDefault="009C79CA" w:rsidP="009C79CA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:rsidR="009C79CA" w:rsidRPr="00FA36F2" w:rsidRDefault="009C79CA" w:rsidP="009C79CA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:rsidR="009C79CA" w:rsidRPr="00FA36F2" w:rsidRDefault="009C79CA" w:rsidP="009C79CA">
            <w:pPr>
              <w:rPr>
                <w:rFonts w:ascii="Calibri" w:hAnsi="Calibri"/>
                <w:b/>
                <w:bCs/>
              </w:rPr>
            </w:pPr>
          </w:p>
        </w:tc>
      </w:tr>
      <w:tr w:rsidR="00FA36F2" w:rsidRPr="00FA36F2" w:rsidTr="00700E50">
        <w:tc>
          <w:tcPr>
            <w:tcW w:w="2064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  <w:r w:rsidRPr="00FA36F2">
              <w:rPr>
                <w:rFonts w:ascii="Calibri" w:hAnsi="Calibri"/>
                <w:b/>
                <w:bCs/>
              </w:rPr>
              <w:t>Kennis</w:t>
            </w:r>
            <w:r w:rsidR="00452233">
              <w:rPr>
                <w:rFonts w:ascii="Calibri" w:hAnsi="Calibri"/>
                <w:b/>
                <w:bCs/>
              </w:rPr>
              <w:t>- en vaardigheden</w:t>
            </w:r>
            <w:r w:rsidRPr="00FA36F2">
              <w:rPr>
                <w:rFonts w:ascii="Calibri" w:hAnsi="Calibri"/>
                <w:b/>
                <w:bCs/>
              </w:rPr>
              <w:t>lijn ZGK</w:t>
            </w:r>
            <w:r>
              <w:rPr>
                <w:rFonts w:ascii="Calibri" w:hAnsi="Calibri"/>
                <w:b/>
                <w:bCs/>
              </w:rPr>
              <w:t>/</w:t>
            </w:r>
            <w:r w:rsidR="00452233">
              <w:rPr>
                <w:rFonts w:ascii="Calibri" w:hAnsi="Calibri"/>
                <w:b/>
                <w:bCs/>
              </w:rPr>
              <w:t>B</w:t>
            </w:r>
            <w:r>
              <w:rPr>
                <w:rFonts w:ascii="Calibri" w:hAnsi="Calibri"/>
                <w:b/>
                <w:bCs/>
              </w:rPr>
              <w:t>GK</w:t>
            </w:r>
          </w:p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</w:tr>
      <w:tr w:rsidR="00FA36F2" w:rsidRPr="00FA36F2" w:rsidTr="00700E50">
        <w:tc>
          <w:tcPr>
            <w:tcW w:w="2064" w:type="dxa"/>
          </w:tcPr>
          <w:p w:rsidR="00FA36F2" w:rsidRPr="00FA36F2" w:rsidRDefault="009C79CA" w:rsidP="00FA36F2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Kennis- en v</w:t>
            </w:r>
            <w:r w:rsidR="00FA36F2" w:rsidRPr="00FA36F2">
              <w:rPr>
                <w:rFonts w:ascii="Calibri" w:hAnsi="Calibri"/>
                <w:b/>
                <w:bCs/>
              </w:rPr>
              <w:t xml:space="preserve">aardighedenlijn </w:t>
            </w:r>
            <w:proofErr w:type="spellStart"/>
            <w:r>
              <w:rPr>
                <w:rFonts w:ascii="Calibri" w:hAnsi="Calibri"/>
                <w:b/>
                <w:bCs/>
              </w:rPr>
              <w:t>ZGKv</w:t>
            </w:r>
            <w:proofErr w:type="spellEnd"/>
            <w:r>
              <w:rPr>
                <w:rFonts w:ascii="Calibri" w:hAnsi="Calibri"/>
                <w:b/>
                <w:bCs/>
              </w:rPr>
              <w:t xml:space="preserve"> / </w:t>
            </w:r>
            <w:r w:rsidR="00FA36F2">
              <w:rPr>
                <w:rFonts w:ascii="Calibri" w:hAnsi="Calibri"/>
                <w:b/>
                <w:bCs/>
              </w:rPr>
              <w:t>PV/VTH/VPT</w:t>
            </w:r>
            <w:r>
              <w:rPr>
                <w:rFonts w:ascii="Calibri" w:hAnsi="Calibri"/>
                <w:b/>
                <w:bCs/>
              </w:rPr>
              <w:t xml:space="preserve"> / VP REK</w:t>
            </w:r>
          </w:p>
        </w:tc>
        <w:tc>
          <w:tcPr>
            <w:tcW w:w="1814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</w:tr>
      <w:tr w:rsidR="00FA36F2" w:rsidRPr="00FA36F2" w:rsidTr="00700E50">
        <w:tc>
          <w:tcPr>
            <w:tcW w:w="2064" w:type="dxa"/>
          </w:tcPr>
          <w:p w:rsidR="00FA36F2" w:rsidRDefault="00D35C68" w:rsidP="00FA36F2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Vaardighedenlijn</w:t>
            </w:r>
            <w:r w:rsidR="00FA36F2" w:rsidRPr="00FA36F2">
              <w:rPr>
                <w:rFonts w:ascii="Calibri" w:hAnsi="Calibri"/>
                <w:b/>
                <w:bCs/>
              </w:rPr>
              <w:t xml:space="preserve"> </w:t>
            </w:r>
          </w:p>
          <w:p w:rsidR="00FA36F2" w:rsidRPr="00FA36F2" w:rsidRDefault="00D35C68" w:rsidP="00FA36F2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E</w:t>
            </w:r>
            <w:r w:rsidR="00FA36F2">
              <w:rPr>
                <w:rFonts w:ascii="Calibri" w:hAnsi="Calibri"/>
                <w:b/>
                <w:bCs/>
              </w:rPr>
              <w:t>XP</w:t>
            </w:r>
            <w:r w:rsidR="00700E50">
              <w:rPr>
                <w:rFonts w:ascii="Calibri" w:hAnsi="Calibri"/>
                <w:b/>
                <w:bCs/>
              </w:rPr>
              <w:t>/HHK</w:t>
            </w:r>
          </w:p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</w:tr>
      <w:tr w:rsidR="00FA36F2" w:rsidRPr="00FA36F2" w:rsidTr="00700E50">
        <w:tc>
          <w:tcPr>
            <w:tcW w:w="2064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  <w:r w:rsidRPr="00FA36F2">
              <w:rPr>
                <w:rFonts w:ascii="Calibri" w:hAnsi="Calibri"/>
                <w:b/>
                <w:bCs/>
              </w:rPr>
              <w:t>Nederlands</w:t>
            </w:r>
          </w:p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  <w:p w:rsid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  <w:p w:rsidR="00700E50" w:rsidRPr="00FA36F2" w:rsidRDefault="00700E50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</w:tr>
      <w:tr w:rsidR="00FA36F2" w:rsidRPr="00FA36F2" w:rsidTr="00700E50">
        <w:tc>
          <w:tcPr>
            <w:tcW w:w="2064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  <w:r w:rsidRPr="00FA36F2">
              <w:rPr>
                <w:rFonts w:ascii="Calibri" w:hAnsi="Calibri"/>
                <w:b/>
                <w:bCs/>
              </w:rPr>
              <w:t>Rekenen</w:t>
            </w:r>
          </w:p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  <w:p w:rsid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  <w:p w:rsidR="00700E50" w:rsidRPr="00FA36F2" w:rsidRDefault="00700E50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</w:tr>
      <w:tr w:rsidR="00FA36F2" w:rsidRPr="00FA36F2" w:rsidTr="00700E50">
        <w:tc>
          <w:tcPr>
            <w:tcW w:w="2064" w:type="dxa"/>
          </w:tcPr>
          <w:p w:rsidR="00FA36F2" w:rsidRDefault="00FA36F2" w:rsidP="00FA36F2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Burgerschap</w:t>
            </w:r>
            <w:r w:rsidR="00D35C68">
              <w:rPr>
                <w:rFonts w:ascii="Calibri" w:hAnsi="Calibri"/>
                <w:b/>
                <w:bCs/>
              </w:rPr>
              <w:t xml:space="preserve"> / </w:t>
            </w:r>
            <w:proofErr w:type="spellStart"/>
            <w:r w:rsidR="00D35C68">
              <w:rPr>
                <w:rFonts w:ascii="Calibri" w:hAnsi="Calibri"/>
                <w:b/>
                <w:bCs/>
              </w:rPr>
              <w:t>Healthy</w:t>
            </w:r>
            <w:proofErr w:type="spellEnd"/>
            <w:r w:rsidR="00D35C68">
              <w:rPr>
                <w:rFonts w:ascii="Calibri" w:hAnsi="Calibri"/>
                <w:b/>
                <w:bCs/>
              </w:rPr>
              <w:t xml:space="preserve"> </w:t>
            </w:r>
            <w:proofErr w:type="spellStart"/>
            <w:r w:rsidR="00D35C68">
              <w:rPr>
                <w:rFonts w:ascii="Calibri" w:hAnsi="Calibri"/>
                <w:b/>
                <w:bCs/>
              </w:rPr>
              <w:t>Ageing</w:t>
            </w:r>
            <w:proofErr w:type="spellEnd"/>
            <w:r w:rsidR="00D35C68">
              <w:rPr>
                <w:rFonts w:ascii="Calibri" w:hAnsi="Calibri"/>
                <w:b/>
                <w:bCs/>
              </w:rPr>
              <w:t xml:space="preserve"> / Sport</w:t>
            </w:r>
          </w:p>
          <w:p w:rsid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</w:tr>
      <w:tr w:rsidR="00D35C68" w:rsidRPr="00FA36F2" w:rsidTr="00D35C68">
        <w:tblPrEx>
          <w:tblLook w:val="04A0" w:firstRow="1" w:lastRow="0" w:firstColumn="1" w:lastColumn="0" w:noHBand="0" w:noVBand="1"/>
        </w:tblPrEx>
        <w:tc>
          <w:tcPr>
            <w:tcW w:w="2064" w:type="dxa"/>
          </w:tcPr>
          <w:p w:rsidR="00D35C68" w:rsidRDefault="00D35C68" w:rsidP="00D35C68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Zelfstandig werken (ZW) / Zelfstandig Oefenen (ZOEF)</w:t>
            </w:r>
          </w:p>
          <w:p w:rsidR="00D35C68" w:rsidRDefault="00D35C68" w:rsidP="00D35C68">
            <w:pPr>
              <w:rPr>
                <w:rFonts w:ascii="Calibri" w:hAnsi="Calibri"/>
                <w:b/>
                <w:bCs/>
              </w:rPr>
            </w:pPr>
          </w:p>
          <w:p w:rsidR="00D35C68" w:rsidRPr="00FA36F2" w:rsidRDefault="00D35C68" w:rsidP="00D35C68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:rsidR="00D35C68" w:rsidRDefault="00D35C68" w:rsidP="00D35C68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:rsidR="00D35C68" w:rsidRPr="00FA36F2" w:rsidRDefault="00D35C68" w:rsidP="00D35C68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:rsidR="00D35C68" w:rsidRPr="00FA36F2" w:rsidRDefault="00D35C68" w:rsidP="00D35C68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:rsidR="00D35C68" w:rsidRPr="00FA36F2" w:rsidRDefault="00D35C68" w:rsidP="00D35C68">
            <w:pPr>
              <w:rPr>
                <w:rFonts w:ascii="Calibri" w:hAnsi="Calibri"/>
                <w:b/>
                <w:bCs/>
              </w:rPr>
            </w:pPr>
          </w:p>
        </w:tc>
      </w:tr>
      <w:tr w:rsidR="00FA36F2" w:rsidRPr="00FA36F2" w:rsidTr="00700E50">
        <w:tc>
          <w:tcPr>
            <w:tcW w:w="2064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  <w:r w:rsidRPr="00FA36F2">
              <w:rPr>
                <w:rFonts w:ascii="Calibri" w:hAnsi="Calibri"/>
                <w:b/>
                <w:bCs/>
              </w:rPr>
              <w:t>S</w:t>
            </w:r>
            <w:r w:rsidR="00700E50">
              <w:rPr>
                <w:rFonts w:ascii="Calibri" w:hAnsi="Calibri"/>
                <w:b/>
                <w:bCs/>
              </w:rPr>
              <w:t>tudieloopbaan-begeleidingslijn (</w:t>
            </w:r>
            <w:r>
              <w:rPr>
                <w:rFonts w:ascii="Calibri" w:hAnsi="Calibri"/>
                <w:b/>
                <w:bCs/>
              </w:rPr>
              <w:t>S</w:t>
            </w:r>
            <w:r w:rsidRPr="00FA36F2">
              <w:rPr>
                <w:rFonts w:ascii="Calibri" w:hAnsi="Calibri"/>
                <w:b/>
                <w:bCs/>
              </w:rPr>
              <w:t>LB</w:t>
            </w:r>
            <w:r w:rsidR="00700E50">
              <w:rPr>
                <w:rFonts w:ascii="Calibri" w:hAnsi="Calibri"/>
                <w:b/>
                <w:bCs/>
              </w:rPr>
              <w:t>)</w:t>
            </w:r>
          </w:p>
          <w:p w:rsid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  <w:p w:rsidR="00D35C68" w:rsidRDefault="00D35C68" w:rsidP="00FA36F2">
            <w:pPr>
              <w:rPr>
                <w:rFonts w:ascii="Calibri" w:hAnsi="Calibri"/>
                <w:b/>
                <w:bCs/>
              </w:rPr>
            </w:pPr>
          </w:p>
          <w:p w:rsidR="00D35C68" w:rsidRPr="00FA36F2" w:rsidRDefault="00D35C68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:rsid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  <w:p w:rsidR="00700E50" w:rsidRDefault="00700E50" w:rsidP="00FA36F2">
            <w:pPr>
              <w:rPr>
                <w:rFonts w:ascii="Calibri" w:hAnsi="Calibri"/>
                <w:b/>
                <w:bCs/>
              </w:rPr>
            </w:pPr>
          </w:p>
          <w:p w:rsidR="00700E50" w:rsidRDefault="00700E50" w:rsidP="00FA36F2">
            <w:pPr>
              <w:rPr>
                <w:rFonts w:ascii="Calibri" w:hAnsi="Calibri"/>
                <w:b/>
                <w:bCs/>
              </w:rPr>
            </w:pPr>
          </w:p>
          <w:p w:rsidR="00700E50" w:rsidRPr="00FA36F2" w:rsidRDefault="00700E50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4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815" w:type="dxa"/>
          </w:tcPr>
          <w:p w:rsidR="00FA36F2" w:rsidRPr="00FA36F2" w:rsidRDefault="00FA36F2" w:rsidP="00FA36F2">
            <w:pPr>
              <w:rPr>
                <w:rFonts w:ascii="Calibri" w:hAnsi="Calibri"/>
                <w:b/>
                <w:bCs/>
              </w:rPr>
            </w:pPr>
          </w:p>
        </w:tc>
      </w:tr>
    </w:tbl>
    <w:p w:rsidR="00FA36F2" w:rsidRPr="00FA36F2" w:rsidRDefault="00FA36F2" w:rsidP="00FA36F2"/>
    <w:p w:rsidR="001D1030" w:rsidRPr="00FA36F2" w:rsidRDefault="001D1030" w:rsidP="00FA36F2">
      <w:pPr>
        <w:spacing w:line="276" w:lineRule="auto"/>
        <w:ind w:right="480"/>
        <w:rPr>
          <w:rFonts w:asciiTheme="minorHAnsi" w:hAnsiTheme="minorHAnsi" w:cstheme="minorHAnsi"/>
          <w:sz w:val="22"/>
          <w:szCs w:val="22"/>
        </w:rPr>
      </w:pPr>
    </w:p>
    <w:sectPr w:rsidR="001D1030" w:rsidRPr="00FA36F2" w:rsidSect="00940D3E">
      <w:footerReference w:type="even" r:id="rId8"/>
      <w:pgSz w:w="11908" w:h="16838"/>
      <w:pgMar w:top="1134" w:right="1418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3E3" w:rsidRDefault="002033E3">
      <w:r>
        <w:separator/>
      </w:r>
    </w:p>
  </w:endnote>
  <w:endnote w:type="continuationSeparator" w:id="0">
    <w:p w:rsidR="002033E3" w:rsidRDefault="00203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3E3" w:rsidRDefault="002033E3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  <w:noProof/>
      </w:rPr>
      <w:t>3</w:t>
    </w:r>
    <w:r>
      <w:rPr>
        <w:rStyle w:val="Paginanummer"/>
      </w:rPr>
      <w:fldChar w:fldCharType="end"/>
    </w:r>
  </w:p>
  <w:p w:rsidR="002033E3" w:rsidRDefault="002033E3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3E3" w:rsidRDefault="002033E3">
      <w:r>
        <w:separator/>
      </w:r>
    </w:p>
  </w:footnote>
  <w:footnote w:type="continuationSeparator" w:id="0">
    <w:p w:rsidR="002033E3" w:rsidRDefault="002033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40B51907"/>
    <w:multiLevelType w:val="hybridMultilevel"/>
    <w:tmpl w:val="C7A6C9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571966"/>
    <w:multiLevelType w:val="hybridMultilevel"/>
    <w:tmpl w:val="941A57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E4F"/>
    <w:rsid w:val="000F5087"/>
    <w:rsid w:val="001D1030"/>
    <w:rsid w:val="002033E3"/>
    <w:rsid w:val="00232293"/>
    <w:rsid w:val="00243D56"/>
    <w:rsid w:val="003308A2"/>
    <w:rsid w:val="00363A6D"/>
    <w:rsid w:val="00452233"/>
    <w:rsid w:val="004539D2"/>
    <w:rsid w:val="00611FDA"/>
    <w:rsid w:val="00700E50"/>
    <w:rsid w:val="00940D3E"/>
    <w:rsid w:val="009C79CA"/>
    <w:rsid w:val="00B95720"/>
    <w:rsid w:val="00B97C02"/>
    <w:rsid w:val="00BD2E4F"/>
    <w:rsid w:val="00D20895"/>
    <w:rsid w:val="00D239E2"/>
    <w:rsid w:val="00D35C68"/>
    <w:rsid w:val="00EA555C"/>
    <w:rsid w:val="00FA36F2"/>
    <w:rsid w:val="00FB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D2E4F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</w:style>
  <w:style w:type="paragraph" w:styleId="Voettekst">
    <w:name w:val="footer"/>
    <w:basedOn w:val="Standaard"/>
    <w:link w:val="VoettekstChar"/>
    <w:rsid w:val="00BD2E4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BD2E4F"/>
    <w:rPr>
      <w:rFonts w:ascii="Arial" w:eastAsia="Times New Roman" w:hAnsi="Arial" w:cs="Times New Roman"/>
      <w:sz w:val="20"/>
      <w:szCs w:val="20"/>
      <w:lang w:eastAsia="nl-NL"/>
    </w:rPr>
  </w:style>
  <w:style w:type="character" w:styleId="Paginanummer">
    <w:name w:val="page number"/>
    <w:basedOn w:val="Standaardalinea-lettertype"/>
    <w:rsid w:val="00BD2E4F"/>
  </w:style>
  <w:style w:type="paragraph" w:styleId="Voetnoottekst">
    <w:name w:val="footnote text"/>
    <w:basedOn w:val="Standaard"/>
    <w:link w:val="VoetnoottekstChar"/>
    <w:semiHidden/>
    <w:rsid w:val="00BD2E4F"/>
  </w:style>
  <w:style w:type="character" w:customStyle="1" w:styleId="VoetnoottekstChar">
    <w:name w:val="Voetnoottekst Char"/>
    <w:basedOn w:val="Standaardalinea-lettertype"/>
    <w:link w:val="Voetnoottekst"/>
    <w:semiHidden/>
    <w:rsid w:val="00BD2E4F"/>
    <w:rPr>
      <w:rFonts w:ascii="Arial" w:eastAsia="Times New Roman" w:hAnsi="Arial" w:cs="Times New Roman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D2E4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D2E4F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EA555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A555C"/>
    <w:rPr>
      <w:rFonts w:ascii="Arial" w:eastAsia="Times New Roman" w:hAnsi="Arial" w:cs="Times New Roman"/>
      <w:sz w:val="20"/>
      <w:szCs w:val="20"/>
      <w:lang w:eastAsia="nl-NL"/>
    </w:rPr>
  </w:style>
  <w:style w:type="table" w:styleId="Tabelraster">
    <w:name w:val="Table Grid"/>
    <w:basedOn w:val="Standaardtabel"/>
    <w:rsid w:val="00FA36F2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D2E4F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</w:style>
  <w:style w:type="paragraph" w:styleId="Voettekst">
    <w:name w:val="footer"/>
    <w:basedOn w:val="Standaard"/>
    <w:link w:val="VoettekstChar"/>
    <w:rsid w:val="00BD2E4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BD2E4F"/>
    <w:rPr>
      <w:rFonts w:ascii="Arial" w:eastAsia="Times New Roman" w:hAnsi="Arial" w:cs="Times New Roman"/>
      <w:sz w:val="20"/>
      <w:szCs w:val="20"/>
      <w:lang w:eastAsia="nl-NL"/>
    </w:rPr>
  </w:style>
  <w:style w:type="character" w:styleId="Paginanummer">
    <w:name w:val="page number"/>
    <w:basedOn w:val="Standaardalinea-lettertype"/>
    <w:rsid w:val="00BD2E4F"/>
  </w:style>
  <w:style w:type="paragraph" w:styleId="Voetnoottekst">
    <w:name w:val="footnote text"/>
    <w:basedOn w:val="Standaard"/>
    <w:link w:val="VoetnoottekstChar"/>
    <w:semiHidden/>
    <w:rsid w:val="00BD2E4F"/>
  </w:style>
  <w:style w:type="character" w:customStyle="1" w:styleId="VoetnoottekstChar">
    <w:name w:val="Voetnoottekst Char"/>
    <w:basedOn w:val="Standaardalinea-lettertype"/>
    <w:link w:val="Voetnoottekst"/>
    <w:semiHidden/>
    <w:rsid w:val="00BD2E4F"/>
    <w:rPr>
      <w:rFonts w:ascii="Arial" w:eastAsia="Times New Roman" w:hAnsi="Arial" w:cs="Times New Roman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D2E4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D2E4F"/>
    <w:rPr>
      <w:rFonts w:ascii="Tahoma" w:eastAsia="Times New Roman" w:hAnsi="Tahoma" w:cs="Tahoma"/>
      <w:sz w:val="16"/>
      <w:szCs w:val="1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EA555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A555C"/>
    <w:rPr>
      <w:rFonts w:ascii="Arial" w:eastAsia="Times New Roman" w:hAnsi="Arial" w:cs="Times New Roman"/>
      <w:sz w:val="20"/>
      <w:szCs w:val="20"/>
      <w:lang w:eastAsia="nl-NL"/>
    </w:rPr>
  </w:style>
  <w:style w:type="table" w:styleId="Tabelraster">
    <w:name w:val="Table Grid"/>
    <w:basedOn w:val="Standaardtabel"/>
    <w:rsid w:val="00FA36F2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626</Words>
  <Characters>3448</Characters>
  <Application>Microsoft Office Word</Application>
  <DocSecurity>4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Vries-Ellen,G.M. de</cp:lastModifiedBy>
  <cp:revision>2</cp:revision>
  <dcterms:created xsi:type="dcterms:W3CDTF">2014-09-08T08:55:00Z</dcterms:created>
  <dcterms:modified xsi:type="dcterms:W3CDTF">2014-09-08T08:55:00Z</dcterms:modified>
</cp:coreProperties>
</file>