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462D" w:rsidRPr="0063478E" w:rsidRDefault="0060462D" w:rsidP="0063478E">
      <w:pPr>
        <w:rPr>
          <w:rFonts w:eastAsia="Times New Roman" w:cstheme="minorHAnsi"/>
          <w:lang w:eastAsia="nl-NL"/>
        </w:rPr>
      </w:pPr>
      <w:r>
        <w:rPr>
          <w:rFonts w:ascii="Calibri" w:eastAsia="Times New Roman" w:hAnsi="Calibri" w:cs="Calibri"/>
          <w:b/>
          <w:color w:val="C00000"/>
          <w:sz w:val="21"/>
          <w:szCs w:val="21"/>
          <w:lang w:eastAsia="ar-SA"/>
        </w:rPr>
        <w:t>Achtergrondinf</w:t>
      </w:r>
      <w:r w:rsidR="00C2278C" w:rsidRPr="00C2278C">
        <w:rPr>
          <w:rFonts w:ascii="Calibri" w:eastAsia="Times New Roman" w:hAnsi="Calibri" w:cs="Calibri"/>
          <w:b/>
          <w:color w:val="C00000"/>
          <w:sz w:val="21"/>
          <w:szCs w:val="21"/>
          <w:lang w:eastAsia="ar-SA"/>
        </w:rPr>
        <w:t>ormatie bij BPV-wijzer deel 1, BPV: zo werkt ‘t</w:t>
      </w:r>
      <w:r w:rsidR="00F04647">
        <w:rPr>
          <w:rFonts w:ascii="Calibri" w:eastAsia="Times New Roman" w:hAnsi="Calibri" w:cs="Calibri"/>
          <w:b/>
          <w:color w:val="C00000"/>
          <w:sz w:val="21"/>
          <w:szCs w:val="21"/>
          <w:lang w:eastAsia="ar-SA"/>
        </w:rPr>
        <w:t xml:space="preserve"> </w:t>
      </w:r>
    </w:p>
    <w:p w:rsidR="00C2278C" w:rsidRDefault="00C2278C" w:rsidP="00C2278C">
      <w:pPr>
        <w:suppressAutoHyphens/>
        <w:spacing w:line="360" w:lineRule="auto"/>
        <w:rPr>
          <w:rFonts w:ascii="Calibri" w:eastAsia="Times New Roman" w:hAnsi="Calibri" w:cs="Calibri"/>
          <w:b/>
          <w:i/>
          <w:sz w:val="21"/>
          <w:szCs w:val="21"/>
          <w:lang w:eastAsia="ar-SA"/>
        </w:rPr>
      </w:pPr>
    </w:p>
    <w:p w:rsidR="00C2278C" w:rsidRPr="005379F1" w:rsidRDefault="00C2278C" w:rsidP="00C2278C">
      <w:pPr>
        <w:suppressAutoHyphens/>
        <w:spacing w:line="360" w:lineRule="auto"/>
        <w:rPr>
          <w:rFonts w:ascii="Calibri" w:eastAsia="Times New Roman" w:hAnsi="Calibri" w:cs="Calibri"/>
          <w:b/>
          <w:i/>
          <w:sz w:val="21"/>
          <w:szCs w:val="21"/>
          <w:lang w:eastAsia="ar-SA"/>
        </w:rPr>
      </w:pPr>
      <w:r w:rsidRPr="005379F1">
        <w:rPr>
          <w:rFonts w:ascii="Calibri" w:eastAsia="Times New Roman" w:hAnsi="Calibri" w:cs="Calibri"/>
          <w:b/>
          <w:i/>
          <w:sz w:val="21"/>
          <w:szCs w:val="21"/>
          <w:lang w:eastAsia="ar-SA"/>
        </w:rPr>
        <w:t>Wat is beroepspraktijkvorming?</w:t>
      </w:r>
    </w:p>
    <w:p w:rsidR="00C2278C" w:rsidRDefault="00C2278C" w:rsidP="00C2278C">
      <w:pPr>
        <w:spacing w:line="360" w:lineRule="auto"/>
        <w:rPr>
          <w:rFonts w:ascii="Calibri" w:eastAsia="Times New Roman" w:hAnsi="Calibri" w:cs="Calibri"/>
          <w:sz w:val="21"/>
          <w:szCs w:val="21"/>
          <w:lang w:eastAsia="nl-NL"/>
        </w:rPr>
      </w:pPr>
      <w:r>
        <w:rPr>
          <w:rFonts w:ascii="Calibri" w:eastAsia="Times New Roman" w:hAnsi="Calibri" w:cs="Calibri"/>
          <w:sz w:val="21"/>
          <w:szCs w:val="21"/>
          <w:lang w:eastAsia="nl-NL"/>
        </w:rPr>
        <w:t>Een beroep leer je niet alleen op school, maar ook in de beroepspraktijk. Dit noemen we be</w:t>
      </w:r>
      <w:r w:rsidRPr="00D1237B">
        <w:rPr>
          <w:rFonts w:ascii="Calibri" w:eastAsia="Times New Roman" w:hAnsi="Calibri" w:cs="Calibri"/>
          <w:sz w:val="21"/>
          <w:szCs w:val="21"/>
          <w:lang w:eastAsia="nl-NL"/>
        </w:rPr>
        <w:t>roepspraktijkvorming (BPV)</w:t>
      </w:r>
      <w:r>
        <w:rPr>
          <w:rFonts w:ascii="Calibri" w:eastAsia="Times New Roman" w:hAnsi="Calibri" w:cs="Calibri"/>
          <w:sz w:val="21"/>
          <w:szCs w:val="21"/>
          <w:lang w:eastAsia="nl-NL"/>
        </w:rPr>
        <w:t xml:space="preserve">. </w:t>
      </w:r>
      <w:r w:rsidRPr="00D1237B">
        <w:rPr>
          <w:rFonts w:ascii="Calibri" w:eastAsia="Times New Roman" w:hAnsi="Calibri" w:cs="Calibri"/>
          <w:sz w:val="21"/>
          <w:szCs w:val="21"/>
          <w:lang w:eastAsia="nl-NL"/>
        </w:rPr>
        <w:t xml:space="preserve">In de BOL spreken we vaak van stage. </w:t>
      </w:r>
    </w:p>
    <w:p w:rsidR="00C2278C" w:rsidRPr="00D1237B" w:rsidRDefault="00C2278C" w:rsidP="00C2278C">
      <w:pPr>
        <w:spacing w:line="360" w:lineRule="auto"/>
        <w:rPr>
          <w:rFonts w:ascii="Calibri" w:eastAsia="Times New Roman" w:hAnsi="Calibri" w:cs="Calibri"/>
          <w:sz w:val="21"/>
          <w:szCs w:val="21"/>
          <w:lang w:eastAsia="nl-NL"/>
        </w:rPr>
      </w:pPr>
      <w:r w:rsidRPr="00D1237B">
        <w:rPr>
          <w:rFonts w:ascii="Calibri" w:eastAsia="Times New Roman" w:hAnsi="Calibri" w:cs="Calibri"/>
          <w:sz w:val="21"/>
          <w:szCs w:val="21"/>
          <w:lang w:eastAsia="nl-NL"/>
        </w:rPr>
        <w:t>BPV wordt verzorgd door instellingen die een erkenning hebben voor Verzorgende-IG</w:t>
      </w:r>
      <w:r>
        <w:rPr>
          <w:rFonts w:ascii="Calibri" w:eastAsia="Times New Roman" w:hAnsi="Calibri" w:cs="Calibri"/>
          <w:sz w:val="21"/>
          <w:szCs w:val="21"/>
          <w:lang w:eastAsia="nl-NL"/>
        </w:rPr>
        <w:t xml:space="preserve"> (VZ, </w:t>
      </w:r>
      <w:proofErr w:type="spellStart"/>
      <w:r>
        <w:rPr>
          <w:rFonts w:ascii="Calibri" w:eastAsia="Times New Roman" w:hAnsi="Calibri" w:cs="Calibri"/>
          <w:sz w:val="21"/>
          <w:szCs w:val="21"/>
          <w:lang w:eastAsia="nl-NL"/>
        </w:rPr>
        <w:t>crebonummer</w:t>
      </w:r>
      <w:proofErr w:type="spellEnd"/>
      <w:r>
        <w:rPr>
          <w:rFonts w:ascii="Calibri" w:eastAsia="Times New Roman" w:hAnsi="Calibri" w:cs="Calibri"/>
          <w:sz w:val="21"/>
          <w:szCs w:val="21"/>
          <w:lang w:eastAsia="nl-NL"/>
        </w:rPr>
        <w:t xml:space="preserve"> 95330) of Verpleegkundige (VP, </w:t>
      </w:r>
      <w:proofErr w:type="spellStart"/>
      <w:r>
        <w:rPr>
          <w:rFonts w:ascii="Calibri" w:eastAsia="Times New Roman" w:hAnsi="Calibri" w:cs="Calibri"/>
          <w:sz w:val="21"/>
          <w:szCs w:val="21"/>
          <w:lang w:eastAsia="nl-NL"/>
        </w:rPr>
        <w:t>crebonummer</w:t>
      </w:r>
      <w:proofErr w:type="spellEnd"/>
      <w:r>
        <w:rPr>
          <w:rFonts w:ascii="Calibri" w:eastAsia="Times New Roman" w:hAnsi="Calibri" w:cs="Calibri"/>
          <w:sz w:val="21"/>
          <w:szCs w:val="21"/>
          <w:lang w:eastAsia="nl-NL"/>
        </w:rPr>
        <w:t xml:space="preserve"> 95320)</w:t>
      </w:r>
      <w:r w:rsidRPr="00D1237B">
        <w:rPr>
          <w:rFonts w:ascii="Calibri" w:eastAsia="Times New Roman" w:hAnsi="Calibri" w:cs="Calibri"/>
          <w:sz w:val="21"/>
          <w:szCs w:val="21"/>
          <w:lang w:eastAsia="nl-NL"/>
        </w:rPr>
        <w:t xml:space="preserve">  van </w:t>
      </w:r>
      <w:r w:rsidR="00715092">
        <w:rPr>
          <w:rFonts w:ascii="Calibri" w:eastAsia="Times New Roman" w:hAnsi="Calibri" w:cs="Calibri"/>
          <w:sz w:val="21"/>
          <w:szCs w:val="21"/>
          <w:lang w:eastAsia="nl-NL"/>
        </w:rPr>
        <w:t>de Samenwerkingsorganisatie Bedrijfsleven en Beroepsonderwijs (SBB, voorheen het</w:t>
      </w:r>
      <w:r w:rsidRPr="00D1237B">
        <w:rPr>
          <w:rFonts w:ascii="Calibri" w:eastAsia="Times New Roman" w:hAnsi="Calibri" w:cs="Calibri"/>
          <w:sz w:val="21"/>
          <w:szCs w:val="21"/>
          <w:lang w:eastAsia="nl-NL"/>
        </w:rPr>
        <w:t xml:space="preserve"> Kenniscentrum voor Leren in de Praktijk in Zorg, Welzijn en Sport </w:t>
      </w:r>
      <w:proofErr w:type="spellStart"/>
      <w:r w:rsidRPr="00D1237B">
        <w:rPr>
          <w:rFonts w:ascii="Calibri" w:eastAsia="Times New Roman" w:hAnsi="Calibri" w:cs="Calibri"/>
          <w:sz w:val="21"/>
          <w:szCs w:val="21"/>
          <w:lang w:eastAsia="nl-NL"/>
        </w:rPr>
        <w:t>Calibris</w:t>
      </w:r>
      <w:proofErr w:type="spellEnd"/>
      <w:r w:rsidR="00715092">
        <w:rPr>
          <w:rFonts w:ascii="Calibri" w:eastAsia="Times New Roman" w:hAnsi="Calibri" w:cs="Calibri"/>
          <w:sz w:val="21"/>
          <w:szCs w:val="21"/>
          <w:lang w:eastAsia="nl-NL"/>
        </w:rPr>
        <w:t xml:space="preserve">, zie </w:t>
      </w:r>
      <w:hyperlink r:id="rId9" w:history="1">
        <w:r w:rsidR="00715092" w:rsidRPr="00B83CC9">
          <w:rPr>
            <w:rStyle w:val="Hyperlink"/>
            <w:rFonts w:ascii="Calibri" w:eastAsia="Times New Roman" w:hAnsi="Calibri" w:cs="Calibri"/>
            <w:sz w:val="21"/>
            <w:szCs w:val="21"/>
            <w:lang w:eastAsia="nl-NL"/>
          </w:rPr>
          <w:t>www.s-bb.nl</w:t>
        </w:r>
      </w:hyperlink>
      <w:r w:rsidR="00715092">
        <w:rPr>
          <w:rFonts w:ascii="Calibri" w:eastAsia="Times New Roman" w:hAnsi="Calibri" w:cs="Calibri"/>
          <w:sz w:val="21"/>
          <w:szCs w:val="21"/>
          <w:lang w:eastAsia="nl-NL"/>
        </w:rPr>
        <w:t>)</w:t>
      </w:r>
      <w:r w:rsidRPr="00D1237B">
        <w:rPr>
          <w:rFonts w:ascii="Calibri" w:eastAsia="Times New Roman" w:hAnsi="Calibri" w:cs="Calibri"/>
          <w:sz w:val="21"/>
          <w:szCs w:val="21"/>
          <w:lang w:eastAsia="nl-NL"/>
        </w:rPr>
        <w:t xml:space="preserve">. Dit garandeert geschikte praktijkleerplaatsen en voldoende begeleiding tijdens het praktijkleren. </w:t>
      </w:r>
    </w:p>
    <w:p w:rsidR="00C2278C" w:rsidRPr="00AD0AF5" w:rsidRDefault="00C2278C" w:rsidP="00C2278C">
      <w:pPr>
        <w:spacing w:line="360" w:lineRule="auto"/>
        <w:rPr>
          <w:rFonts w:ascii="Calibri" w:eastAsia="Times New Roman" w:hAnsi="Calibri" w:cs="Calibri"/>
          <w:b/>
          <w:i/>
          <w:sz w:val="21"/>
          <w:szCs w:val="21"/>
          <w:lang w:eastAsia="nl-NL"/>
        </w:rPr>
      </w:pPr>
      <w:r>
        <w:rPr>
          <w:rFonts w:ascii="Calibri" w:eastAsia="Times New Roman" w:hAnsi="Calibri" w:cs="Calibri"/>
          <w:b/>
          <w:i/>
          <w:sz w:val="21"/>
          <w:szCs w:val="21"/>
          <w:lang w:eastAsia="nl-NL"/>
        </w:rPr>
        <w:t>Wanneer heb je BPV?</w:t>
      </w:r>
    </w:p>
    <w:p w:rsidR="00C2278C" w:rsidRPr="00E01CE7" w:rsidRDefault="00C2278C" w:rsidP="00715092">
      <w:pPr>
        <w:spacing w:after="0" w:line="360" w:lineRule="auto"/>
        <w:rPr>
          <w:rFonts w:ascii="Calibri" w:hAnsi="Calibri" w:cs="Calibri"/>
          <w:sz w:val="21"/>
          <w:szCs w:val="21"/>
        </w:rPr>
      </w:pPr>
      <w:r w:rsidRPr="00E01CE7">
        <w:rPr>
          <w:rFonts w:ascii="Calibri" w:hAnsi="Calibri" w:cs="Calibri"/>
          <w:sz w:val="21"/>
          <w:szCs w:val="21"/>
        </w:rPr>
        <w:t xml:space="preserve">In de </w:t>
      </w:r>
      <w:r>
        <w:rPr>
          <w:rFonts w:ascii="Calibri" w:hAnsi="Calibri" w:cs="Calibri"/>
          <w:sz w:val="21"/>
          <w:szCs w:val="21"/>
        </w:rPr>
        <w:t>VZ- en VP-</w:t>
      </w:r>
      <w:r w:rsidRPr="00E01CE7">
        <w:rPr>
          <w:rFonts w:ascii="Calibri" w:hAnsi="Calibri" w:cs="Calibri"/>
          <w:sz w:val="21"/>
          <w:szCs w:val="21"/>
        </w:rPr>
        <w:t>opleiding kennen we vaste BPV-periodes:</w:t>
      </w:r>
    </w:p>
    <w:p w:rsidR="00C2278C" w:rsidRPr="00316851" w:rsidRDefault="00C2278C" w:rsidP="00C2278C">
      <w:pPr>
        <w:pStyle w:val="Lijstalinea"/>
        <w:numPr>
          <w:ilvl w:val="0"/>
          <w:numId w:val="18"/>
        </w:numPr>
        <w:spacing w:after="0" w:line="360" w:lineRule="auto"/>
        <w:rPr>
          <w:rFonts w:ascii="Calibri" w:hAnsi="Calibri" w:cs="Calibri"/>
          <w:sz w:val="21"/>
          <w:szCs w:val="21"/>
        </w:rPr>
      </w:pPr>
      <w:r w:rsidRPr="00316851">
        <w:rPr>
          <w:rFonts w:ascii="Calibri" w:hAnsi="Calibri" w:cs="Calibri"/>
          <w:sz w:val="21"/>
          <w:szCs w:val="21"/>
        </w:rPr>
        <w:t xml:space="preserve">De eerste BPV-periode van 20 weken </w:t>
      </w:r>
      <w:proofErr w:type="spellStart"/>
      <w:r w:rsidRPr="00316851">
        <w:rPr>
          <w:rFonts w:ascii="Calibri" w:hAnsi="Calibri" w:cs="Calibri"/>
          <w:sz w:val="21"/>
          <w:szCs w:val="21"/>
        </w:rPr>
        <w:t>fulltimestage</w:t>
      </w:r>
      <w:proofErr w:type="spellEnd"/>
      <w:r w:rsidRPr="00316851">
        <w:rPr>
          <w:rFonts w:ascii="Calibri" w:hAnsi="Calibri" w:cs="Calibri"/>
          <w:sz w:val="21"/>
          <w:szCs w:val="21"/>
        </w:rPr>
        <w:t xml:space="preserve"> in leerjaar 2 (BPV</w:t>
      </w:r>
      <w:r w:rsidR="00316851" w:rsidRPr="00316851">
        <w:rPr>
          <w:rFonts w:ascii="Calibri" w:hAnsi="Calibri" w:cs="Calibri"/>
          <w:sz w:val="21"/>
          <w:szCs w:val="21"/>
        </w:rPr>
        <w:t>-</w:t>
      </w:r>
      <w:r w:rsidRPr="00316851">
        <w:rPr>
          <w:rFonts w:ascii="Calibri" w:hAnsi="Calibri" w:cs="Calibri"/>
          <w:sz w:val="21"/>
          <w:szCs w:val="21"/>
        </w:rPr>
        <w:t>1)</w:t>
      </w:r>
    </w:p>
    <w:p w:rsidR="00C2278C" w:rsidRPr="00316851" w:rsidRDefault="00C2278C" w:rsidP="00C2278C">
      <w:pPr>
        <w:pStyle w:val="Lijstalinea"/>
        <w:numPr>
          <w:ilvl w:val="0"/>
          <w:numId w:val="18"/>
        </w:numPr>
        <w:spacing w:after="0" w:line="360" w:lineRule="auto"/>
        <w:rPr>
          <w:rFonts w:ascii="Calibri" w:hAnsi="Calibri" w:cs="Calibri"/>
          <w:sz w:val="21"/>
          <w:szCs w:val="21"/>
        </w:rPr>
      </w:pPr>
      <w:r w:rsidRPr="00316851">
        <w:rPr>
          <w:rFonts w:ascii="Calibri" w:hAnsi="Calibri" w:cs="Calibri"/>
          <w:sz w:val="21"/>
          <w:szCs w:val="21"/>
        </w:rPr>
        <w:t xml:space="preserve">De tweede BPV-periode van 20 weken </w:t>
      </w:r>
      <w:proofErr w:type="spellStart"/>
      <w:r w:rsidRPr="00316851">
        <w:rPr>
          <w:rFonts w:ascii="Calibri" w:hAnsi="Calibri" w:cs="Calibri"/>
          <w:sz w:val="21"/>
          <w:szCs w:val="21"/>
        </w:rPr>
        <w:t>fulltimestage</w:t>
      </w:r>
      <w:proofErr w:type="spellEnd"/>
      <w:r w:rsidRPr="00316851">
        <w:rPr>
          <w:rFonts w:ascii="Calibri" w:hAnsi="Calibri" w:cs="Calibri"/>
          <w:sz w:val="21"/>
          <w:szCs w:val="21"/>
        </w:rPr>
        <w:t xml:space="preserve"> in leerjaar 3 (BPV</w:t>
      </w:r>
      <w:r w:rsidR="00316851" w:rsidRPr="00316851">
        <w:rPr>
          <w:rFonts w:ascii="Calibri" w:hAnsi="Calibri" w:cs="Calibri"/>
          <w:sz w:val="21"/>
          <w:szCs w:val="21"/>
        </w:rPr>
        <w:t>-</w:t>
      </w:r>
      <w:r w:rsidRPr="00316851">
        <w:rPr>
          <w:rFonts w:ascii="Calibri" w:hAnsi="Calibri" w:cs="Calibri"/>
          <w:sz w:val="21"/>
          <w:szCs w:val="21"/>
        </w:rPr>
        <w:t>2)</w:t>
      </w:r>
    </w:p>
    <w:p w:rsidR="00C2278C" w:rsidRPr="00316851" w:rsidRDefault="00C2278C" w:rsidP="00C2278C">
      <w:pPr>
        <w:pStyle w:val="Lijstalinea"/>
        <w:numPr>
          <w:ilvl w:val="0"/>
          <w:numId w:val="18"/>
        </w:numPr>
        <w:spacing w:after="0" w:line="360" w:lineRule="auto"/>
        <w:rPr>
          <w:rFonts w:ascii="Calibri" w:hAnsi="Calibri" w:cs="Calibri"/>
          <w:sz w:val="21"/>
          <w:szCs w:val="21"/>
        </w:rPr>
      </w:pPr>
      <w:r w:rsidRPr="00316851">
        <w:rPr>
          <w:rFonts w:ascii="Calibri" w:hAnsi="Calibri" w:cs="Calibri"/>
          <w:sz w:val="21"/>
          <w:szCs w:val="21"/>
        </w:rPr>
        <w:t xml:space="preserve">Alleen in VP: de derde BPV-periode van 20 weken </w:t>
      </w:r>
      <w:proofErr w:type="spellStart"/>
      <w:r w:rsidRPr="00316851">
        <w:rPr>
          <w:rFonts w:ascii="Calibri" w:hAnsi="Calibri" w:cs="Calibri"/>
          <w:sz w:val="21"/>
          <w:szCs w:val="21"/>
        </w:rPr>
        <w:t>fulltimestage</w:t>
      </w:r>
      <w:proofErr w:type="spellEnd"/>
      <w:r w:rsidRPr="00316851">
        <w:rPr>
          <w:rFonts w:ascii="Calibri" w:hAnsi="Calibri" w:cs="Calibri"/>
          <w:sz w:val="21"/>
          <w:szCs w:val="21"/>
        </w:rPr>
        <w:t xml:space="preserve"> in leerjaar 4 (BPV</w:t>
      </w:r>
      <w:r w:rsidR="00316851" w:rsidRPr="00316851">
        <w:rPr>
          <w:rFonts w:ascii="Calibri" w:hAnsi="Calibri" w:cs="Calibri"/>
          <w:sz w:val="21"/>
          <w:szCs w:val="21"/>
        </w:rPr>
        <w:t>-</w:t>
      </w:r>
      <w:r w:rsidRPr="00316851">
        <w:rPr>
          <w:rFonts w:ascii="Calibri" w:hAnsi="Calibri" w:cs="Calibri"/>
          <w:sz w:val="21"/>
          <w:szCs w:val="21"/>
        </w:rPr>
        <w:t xml:space="preserve">3). </w:t>
      </w:r>
    </w:p>
    <w:p w:rsidR="00C2278C" w:rsidRDefault="00C2278C" w:rsidP="00C2278C">
      <w:pPr>
        <w:spacing w:line="360" w:lineRule="auto"/>
        <w:rPr>
          <w:rFonts w:ascii="Calibri" w:hAnsi="Calibri" w:cs="Calibri"/>
          <w:sz w:val="21"/>
          <w:szCs w:val="21"/>
        </w:rPr>
      </w:pPr>
      <w:r w:rsidRPr="00E01CE7">
        <w:rPr>
          <w:rFonts w:ascii="Calibri" w:hAnsi="Calibri" w:cs="Calibri"/>
          <w:sz w:val="21"/>
          <w:szCs w:val="21"/>
        </w:rPr>
        <w:t xml:space="preserve">In plaats van 20 weken </w:t>
      </w:r>
      <w:proofErr w:type="spellStart"/>
      <w:r w:rsidRPr="00E01CE7">
        <w:rPr>
          <w:rFonts w:ascii="Calibri" w:hAnsi="Calibri" w:cs="Calibri"/>
          <w:sz w:val="21"/>
          <w:szCs w:val="21"/>
        </w:rPr>
        <w:t>fulltimestage</w:t>
      </w:r>
      <w:proofErr w:type="spellEnd"/>
      <w:r w:rsidRPr="00E01CE7">
        <w:rPr>
          <w:rFonts w:ascii="Calibri" w:hAnsi="Calibri" w:cs="Calibri"/>
          <w:sz w:val="21"/>
          <w:szCs w:val="21"/>
        </w:rPr>
        <w:t xml:space="preserve"> kun je in sommige situaties ook een jaar parttimestage doen op een leerafdeling. </w:t>
      </w:r>
    </w:p>
    <w:p w:rsidR="00183D93" w:rsidRPr="00E01CE7" w:rsidRDefault="00183D93" w:rsidP="00C2278C">
      <w:pPr>
        <w:spacing w:line="360" w:lineRule="auto"/>
        <w:rPr>
          <w:rFonts w:ascii="Calibri" w:hAnsi="Calibri" w:cs="Calibri"/>
          <w:sz w:val="21"/>
          <w:szCs w:val="21"/>
        </w:rPr>
      </w:pPr>
      <w:r>
        <w:rPr>
          <w:rFonts w:ascii="Calibri" w:hAnsi="Calibri" w:cs="Calibri"/>
          <w:sz w:val="21"/>
          <w:szCs w:val="21"/>
        </w:rPr>
        <w:t>De exacte begin- en einddatum per BPV-periode staat in de jaarplanning die je elk schooljaar ontvangt.</w:t>
      </w:r>
    </w:p>
    <w:p w:rsidR="00C2278C" w:rsidRPr="0063478E" w:rsidRDefault="00C2278C" w:rsidP="00C2278C">
      <w:pPr>
        <w:spacing w:line="360" w:lineRule="auto"/>
        <w:rPr>
          <w:rFonts w:ascii="Calibri" w:hAnsi="Calibri" w:cs="Calibri"/>
          <w:sz w:val="21"/>
          <w:szCs w:val="21"/>
        </w:rPr>
      </w:pPr>
      <w:r>
        <w:rPr>
          <w:rFonts w:ascii="Calibri" w:hAnsi="Calibri" w:cs="Calibri"/>
          <w:sz w:val="21"/>
          <w:szCs w:val="21"/>
        </w:rPr>
        <w:t xml:space="preserve">De eerste BPV-periode(s) is (zijn) gericht op het leggen van een brede basis als toekomstig beroepsbeoefenaar. </w:t>
      </w:r>
      <w:r w:rsidRPr="00E01CE7">
        <w:rPr>
          <w:rFonts w:ascii="Calibri" w:hAnsi="Calibri" w:cs="Calibri"/>
          <w:sz w:val="21"/>
          <w:szCs w:val="21"/>
        </w:rPr>
        <w:t>De laatste BPV-periode (dit is BPV</w:t>
      </w:r>
      <w:r w:rsidR="00316851">
        <w:rPr>
          <w:rFonts w:ascii="Calibri" w:hAnsi="Calibri" w:cs="Calibri"/>
          <w:sz w:val="21"/>
          <w:szCs w:val="21"/>
        </w:rPr>
        <w:t>-</w:t>
      </w:r>
      <w:r w:rsidRPr="00E01CE7">
        <w:rPr>
          <w:rFonts w:ascii="Calibri" w:hAnsi="Calibri" w:cs="Calibri"/>
          <w:sz w:val="21"/>
          <w:szCs w:val="21"/>
        </w:rPr>
        <w:t>2 in VZ en BPV</w:t>
      </w:r>
      <w:r w:rsidR="00316851">
        <w:rPr>
          <w:rFonts w:ascii="Calibri" w:hAnsi="Calibri" w:cs="Calibri"/>
          <w:sz w:val="21"/>
          <w:szCs w:val="21"/>
        </w:rPr>
        <w:t>-</w:t>
      </w:r>
      <w:r w:rsidRPr="00E01CE7">
        <w:rPr>
          <w:rFonts w:ascii="Calibri" w:hAnsi="Calibri" w:cs="Calibri"/>
          <w:sz w:val="21"/>
          <w:szCs w:val="21"/>
        </w:rPr>
        <w:t>3 in VP) is gericht op een specifieke branche.</w:t>
      </w:r>
    </w:p>
    <w:p w:rsidR="00C2278C" w:rsidRDefault="00C2278C" w:rsidP="00C2278C">
      <w:pPr>
        <w:spacing w:line="360" w:lineRule="auto"/>
        <w:rPr>
          <w:rFonts w:ascii="Calibri" w:hAnsi="Calibri" w:cs="Calibri"/>
          <w:b/>
          <w:i/>
          <w:sz w:val="21"/>
          <w:szCs w:val="21"/>
        </w:rPr>
      </w:pPr>
      <w:r>
        <w:rPr>
          <w:rFonts w:ascii="Calibri" w:hAnsi="Calibri" w:cs="Calibri"/>
          <w:b/>
          <w:i/>
          <w:sz w:val="21"/>
          <w:szCs w:val="21"/>
        </w:rPr>
        <w:t>Hoeveel uren BPV heb je?</w:t>
      </w:r>
    </w:p>
    <w:p w:rsidR="00316851" w:rsidRDefault="00C2278C" w:rsidP="00C2278C">
      <w:pPr>
        <w:spacing w:line="360" w:lineRule="auto"/>
        <w:rPr>
          <w:rFonts w:ascii="Calibri" w:hAnsi="Calibri" w:cs="Calibri"/>
          <w:sz w:val="21"/>
          <w:szCs w:val="21"/>
        </w:rPr>
      </w:pPr>
      <w:r w:rsidRPr="00E01CE7">
        <w:rPr>
          <w:rFonts w:ascii="Calibri" w:hAnsi="Calibri" w:cs="Calibri"/>
          <w:sz w:val="21"/>
          <w:szCs w:val="21"/>
        </w:rPr>
        <w:t xml:space="preserve">In BOL met </w:t>
      </w:r>
      <w:proofErr w:type="spellStart"/>
      <w:r w:rsidRPr="00E01CE7">
        <w:rPr>
          <w:rFonts w:ascii="Calibri" w:hAnsi="Calibri" w:cs="Calibri"/>
          <w:sz w:val="21"/>
          <w:szCs w:val="21"/>
        </w:rPr>
        <w:t>fulltime</w:t>
      </w:r>
      <w:r w:rsidR="00316851">
        <w:rPr>
          <w:rFonts w:ascii="Calibri" w:hAnsi="Calibri" w:cs="Calibri"/>
          <w:sz w:val="21"/>
          <w:szCs w:val="21"/>
        </w:rPr>
        <w:t>stage</w:t>
      </w:r>
      <w:proofErr w:type="spellEnd"/>
      <w:r w:rsidR="00316851">
        <w:rPr>
          <w:rFonts w:ascii="Calibri" w:hAnsi="Calibri" w:cs="Calibri"/>
          <w:sz w:val="21"/>
          <w:szCs w:val="21"/>
        </w:rPr>
        <w:t xml:space="preserve"> loop je per BPV-periode 72</w:t>
      </w:r>
      <w:r w:rsidRPr="00E01CE7">
        <w:rPr>
          <w:rFonts w:ascii="Calibri" w:hAnsi="Calibri" w:cs="Calibri"/>
          <w:sz w:val="21"/>
          <w:szCs w:val="21"/>
        </w:rPr>
        <w:t>0 kl</w:t>
      </w:r>
      <w:r w:rsidR="00316851">
        <w:rPr>
          <w:rFonts w:ascii="Calibri" w:hAnsi="Calibri" w:cs="Calibri"/>
          <w:sz w:val="21"/>
          <w:szCs w:val="21"/>
        </w:rPr>
        <w:t>okuren stage (twee periodes à 36</w:t>
      </w:r>
      <w:r w:rsidRPr="00E01CE7">
        <w:rPr>
          <w:rFonts w:ascii="Calibri" w:hAnsi="Calibri" w:cs="Calibri"/>
          <w:sz w:val="21"/>
          <w:szCs w:val="21"/>
        </w:rPr>
        <w:t xml:space="preserve">0 klokuren). </w:t>
      </w:r>
    </w:p>
    <w:p w:rsidR="00C2278C" w:rsidRPr="00E01CE7" w:rsidRDefault="00C2278C" w:rsidP="00C2278C">
      <w:pPr>
        <w:spacing w:line="360" w:lineRule="auto"/>
        <w:rPr>
          <w:rFonts w:ascii="Calibri" w:hAnsi="Calibri" w:cs="Calibri"/>
          <w:sz w:val="21"/>
          <w:szCs w:val="21"/>
        </w:rPr>
      </w:pPr>
      <w:r w:rsidRPr="00E01CE7">
        <w:rPr>
          <w:rFonts w:ascii="Calibri" w:hAnsi="Calibri" w:cs="Calibri"/>
          <w:sz w:val="21"/>
          <w:szCs w:val="21"/>
        </w:rPr>
        <w:t>Je hebt om de twee</w:t>
      </w:r>
      <w:r w:rsidR="00316851">
        <w:rPr>
          <w:rFonts w:ascii="Calibri" w:hAnsi="Calibri" w:cs="Calibri"/>
          <w:sz w:val="21"/>
          <w:szCs w:val="21"/>
        </w:rPr>
        <w:t xml:space="preserve"> tot vier</w:t>
      </w:r>
      <w:r w:rsidRPr="00E01CE7">
        <w:rPr>
          <w:rFonts w:ascii="Calibri" w:hAnsi="Calibri" w:cs="Calibri"/>
          <w:sz w:val="21"/>
          <w:szCs w:val="21"/>
        </w:rPr>
        <w:t xml:space="preserve"> weken een terugkommoment op school. De terugkomuren tellen niet mee voor de stage-uren, maar zijn verplichte lesuren. </w:t>
      </w:r>
      <w:r w:rsidR="00183D93">
        <w:rPr>
          <w:rFonts w:ascii="Calibri" w:hAnsi="Calibri" w:cs="Calibri"/>
          <w:sz w:val="21"/>
          <w:szCs w:val="21"/>
        </w:rPr>
        <w:t>De terugkommomenten staan op je lesrooster.</w:t>
      </w:r>
    </w:p>
    <w:p w:rsidR="00C2278C" w:rsidRDefault="00C2278C" w:rsidP="00C2278C">
      <w:pPr>
        <w:spacing w:line="360" w:lineRule="auto"/>
        <w:rPr>
          <w:rFonts w:ascii="Calibri" w:hAnsi="Calibri" w:cs="Calibri"/>
          <w:sz w:val="21"/>
          <w:szCs w:val="21"/>
        </w:rPr>
      </w:pPr>
      <w:r w:rsidRPr="00465FD5">
        <w:rPr>
          <w:rFonts w:ascii="Calibri" w:hAnsi="Calibri" w:cs="Calibri"/>
          <w:sz w:val="21"/>
          <w:szCs w:val="21"/>
        </w:rPr>
        <w:t xml:space="preserve">In BOL met parttimestage loop je per BPV-periode </w:t>
      </w:r>
      <w:r>
        <w:rPr>
          <w:rFonts w:ascii="Calibri" w:hAnsi="Calibri" w:cs="Calibri"/>
          <w:sz w:val="21"/>
          <w:szCs w:val="21"/>
        </w:rPr>
        <w:t>tussen 640 en 960</w:t>
      </w:r>
      <w:r w:rsidRPr="00465FD5">
        <w:rPr>
          <w:rFonts w:ascii="Calibri" w:hAnsi="Calibri" w:cs="Calibri"/>
          <w:sz w:val="21"/>
          <w:szCs w:val="21"/>
        </w:rPr>
        <w:t xml:space="preserve"> klokuren stage</w:t>
      </w:r>
      <w:r>
        <w:rPr>
          <w:rFonts w:ascii="Calibri" w:hAnsi="Calibri" w:cs="Calibri"/>
          <w:sz w:val="21"/>
          <w:szCs w:val="21"/>
        </w:rPr>
        <w:t xml:space="preserve"> (vier periodes à 160 tot 240 klokuren), afhankelijk van de zorgsetting.</w:t>
      </w:r>
      <w:r w:rsidRPr="00465FD5">
        <w:rPr>
          <w:rFonts w:ascii="Calibri" w:hAnsi="Calibri" w:cs="Calibri"/>
          <w:sz w:val="21"/>
          <w:szCs w:val="21"/>
        </w:rPr>
        <w:t xml:space="preserve"> Wekelijks is één dag gereserveerd voor de beroepsgerichte lessen. Deze worden op leerafdelingen zoveel mogelijk in de zorginstelling gegeven. Daarnaast heb je dagdelen les op school voor bv. Nederlands en rekenen. De lesdagen tellen niet mee voor de stage-uren.</w:t>
      </w:r>
    </w:p>
    <w:p w:rsidR="00C2278C" w:rsidRDefault="00C2278C" w:rsidP="00C2278C">
      <w:pPr>
        <w:spacing w:line="360" w:lineRule="auto"/>
        <w:rPr>
          <w:rFonts w:ascii="Calibri" w:hAnsi="Calibri" w:cs="Calibri"/>
          <w:sz w:val="21"/>
          <w:szCs w:val="21"/>
        </w:rPr>
      </w:pPr>
      <w:r w:rsidRPr="00465FD5">
        <w:rPr>
          <w:rFonts w:ascii="Calibri" w:hAnsi="Calibri" w:cs="Calibri"/>
          <w:sz w:val="21"/>
          <w:szCs w:val="21"/>
        </w:rPr>
        <w:lastRenderedPageBreak/>
        <w:t xml:space="preserve">Het aantal klokuren stage </w:t>
      </w:r>
      <w:r>
        <w:rPr>
          <w:rFonts w:ascii="Calibri" w:hAnsi="Calibri" w:cs="Calibri"/>
          <w:sz w:val="21"/>
          <w:szCs w:val="21"/>
        </w:rPr>
        <w:t xml:space="preserve">in een periode staat vast en </w:t>
      </w:r>
      <w:r w:rsidRPr="00465FD5">
        <w:rPr>
          <w:rFonts w:ascii="Calibri" w:hAnsi="Calibri" w:cs="Calibri"/>
          <w:sz w:val="21"/>
          <w:szCs w:val="21"/>
        </w:rPr>
        <w:t>is ongeacht het aantal lesweken in de BPV-periode. De stage-uren zijn nodig om de activiteiten, opdrachten en examens uit te kunnen voeren en aldus te voldoen aan de werkprocessen. Dit kan betekenen dat je stage moet lopen op avonden, in weekenden, op feestdagen of in een schoolvakantie. Dit hoort ook bij werken in de zorg.</w:t>
      </w:r>
    </w:p>
    <w:p w:rsidR="00C2278C" w:rsidRPr="00465FD5" w:rsidRDefault="00C2278C" w:rsidP="00C2278C">
      <w:pPr>
        <w:spacing w:line="360" w:lineRule="auto"/>
        <w:rPr>
          <w:rFonts w:ascii="Calibri" w:hAnsi="Calibri" w:cs="Calibri"/>
          <w:sz w:val="21"/>
          <w:szCs w:val="21"/>
        </w:rPr>
      </w:pPr>
      <w:r w:rsidRPr="00465FD5">
        <w:rPr>
          <w:rFonts w:ascii="Calibri" w:hAnsi="Calibri" w:cs="Calibri"/>
          <w:sz w:val="21"/>
          <w:szCs w:val="21"/>
        </w:rPr>
        <w:t>Tien procent van het aantal klokuren stage in de BPV-periode</w:t>
      </w:r>
      <w:r w:rsidR="00316851">
        <w:rPr>
          <w:rFonts w:ascii="Calibri" w:hAnsi="Calibri" w:cs="Calibri"/>
          <w:sz w:val="21"/>
          <w:szCs w:val="21"/>
        </w:rPr>
        <w:t xml:space="preserve"> (</w:t>
      </w:r>
      <w:r w:rsidR="00F04647">
        <w:rPr>
          <w:rFonts w:ascii="Calibri" w:hAnsi="Calibri" w:cs="Calibri"/>
          <w:sz w:val="21"/>
          <w:szCs w:val="21"/>
        </w:rPr>
        <w:t>4</w:t>
      </w:r>
      <w:r w:rsidR="00316851">
        <w:rPr>
          <w:rFonts w:ascii="Calibri" w:hAnsi="Calibri" w:cs="Calibri"/>
          <w:sz w:val="21"/>
          <w:szCs w:val="21"/>
        </w:rPr>
        <w:t xml:space="preserve"> klokuren per week)</w:t>
      </w:r>
      <w:r w:rsidRPr="00465FD5">
        <w:rPr>
          <w:rFonts w:ascii="Calibri" w:hAnsi="Calibri" w:cs="Calibri"/>
          <w:sz w:val="21"/>
          <w:szCs w:val="21"/>
        </w:rPr>
        <w:t xml:space="preserve"> is bestemd voor het voorbereiden, uitvoeren en afronden van BPV-</w:t>
      </w:r>
      <w:r w:rsidR="00316851">
        <w:rPr>
          <w:rFonts w:ascii="Calibri" w:hAnsi="Calibri" w:cs="Calibri"/>
          <w:sz w:val="21"/>
          <w:szCs w:val="21"/>
        </w:rPr>
        <w:t>leeractiviteiten, -examens</w:t>
      </w:r>
      <w:r w:rsidRPr="00465FD5">
        <w:rPr>
          <w:rFonts w:ascii="Calibri" w:hAnsi="Calibri" w:cs="Calibri"/>
          <w:sz w:val="21"/>
          <w:szCs w:val="21"/>
        </w:rPr>
        <w:t xml:space="preserve"> en -gesprekken.  Hiervoor moet de instelling je gelegenheid bieden.</w:t>
      </w:r>
    </w:p>
    <w:p w:rsidR="00C2278C" w:rsidRPr="00465FD5" w:rsidRDefault="00C2278C" w:rsidP="00C2278C">
      <w:pPr>
        <w:spacing w:line="360" w:lineRule="auto"/>
        <w:rPr>
          <w:rFonts w:ascii="Calibri" w:hAnsi="Calibri" w:cs="Calibri"/>
          <w:sz w:val="21"/>
          <w:szCs w:val="21"/>
        </w:rPr>
      </w:pPr>
      <w:r w:rsidRPr="00465FD5">
        <w:rPr>
          <w:rFonts w:ascii="Calibri" w:hAnsi="Calibri" w:cs="Calibri"/>
          <w:sz w:val="21"/>
          <w:szCs w:val="21"/>
        </w:rPr>
        <w:t xml:space="preserve">De stagetijden worden door de zorginstelling gepland. Bij je inzet wordt rekening gehouden met </w:t>
      </w:r>
      <w:proofErr w:type="spellStart"/>
      <w:r w:rsidRPr="00465FD5">
        <w:rPr>
          <w:rFonts w:ascii="Calibri" w:hAnsi="Calibri" w:cs="Calibri"/>
          <w:sz w:val="21"/>
          <w:szCs w:val="21"/>
        </w:rPr>
        <w:t>CAO-bepalingen</w:t>
      </w:r>
      <w:proofErr w:type="spellEnd"/>
      <w:r w:rsidRPr="00465FD5">
        <w:rPr>
          <w:rFonts w:ascii="Calibri" w:hAnsi="Calibri" w:cs="Calibri"/>
          <w:sz w:val="21"/>
          <w:szCs w:val="21"/>
        </w:rPr>
        <w:t>. Je draagt zelf zorg voor de verantwoording van het vereiste aantal uren.</w:t>
      </w:r>
      <w:r w:rsidR="00F04647">
        <w:rPr>
          <w:rFonts w:ascii="Calibri" w:hAnsi="Calibri" w:cs="Calibri"/>
          <w:sz w:val="21"/>
          <w:szCs w:val="21"/>
        </w:rPr>
        <w:t xml:space="preserve"> Dit houd</w:t>
      </w:r>
      <w:r w:rsidR="00A33D4D">
        <w:rPr>
          <w:rFonts w:ascii="Calibri" w:hAnsi="Calibri" w:cs="Calibri"/>
          <w:sz w:val="21"/>
          <w:szCs w:val="21"/>
        </w:rPr>
        <w:t>t</w:t>
      </w:r>
      <w:r w:rsidR="00F04647">
        <w:rPr>
          <w:rFonts w:ascii="Calibri" w:hAnsi="Calibri" w:cs="Calibri"/>
          <w:sz w:val="21"/>
          <w:szCs w:val="21"/>
        </w:rPr>
        <w:t xml:space="preserve"> je bij op het formulier urenoverzicht (zie BPV-wijzer). Aan het eind van de opleiding moet een </w:t>
      </w:r>
      <w:proofErr w:type="spellStart"/>
      <w:r w:rsidR="00F04647">
        <w:rPr>
          <w:rFonts w:ascii="Calibri" w:hAnsi="Calibri" w:cs="Calibri"/>
          <w:sz w:val="21"/>
          <w:szCs w:val="21"/>
        </w:rPr>
        <w:t>VZ’er</w:t>
      </w:r>
      <w:proofErr w:type="spellEnd"/>
      <w:r w:rsidR="00F04647">
        <w:rPr>
          <w:rFonts w:ascii="Calibri" w:hAnsi="Calibri" w:cs="Calibri"/>
          <w:sz w:val="21"/>
          <w:szCs w:val="21"/>
        </w:rPr>
        <w:t xml:space="preserve"> minimaal 1440 klokuren* en een </w:t>
      </w:r>
      <w:proofErr w:type="spellStart"/>
      <w:r w:rsidR="00F04647">
        <w:rPr>
          <w:rFonts w:ascii="Calibri" w:hAnsi="Calibri" w:cs="Calibri"/>
          <w:sz w:val="21"/>
          <w:szCs w:val="21"/>
        </w:rPr>
        <w:t>VP’er</w:t>
      </w:r>
      <w:proofErr w:type="spellEnd"/>
      <w:r w:rsidR="00F04647">
        <w:rPr>
          <w:rFonts w:ascii="Calibri" w:hAnsi="Calibri" w:cs="Calibri"/>
          <w:sz w:val="21"/>
          <w:szCs w:val="21"/>
        </w:rPr>
        <w:t xml:space="preserve"> minimaal 2160 klokuren BPV</w:t>
      </w:r>
      <w:r w:rsidR="00A33D4D">
        <w:rPr>
          <w:rFonts w:ascii="Calibri" w:hAnsi="Calibri" w:cs="Calibri"/>
          <w:sz w:val="21"/>
          <w:szCs w:val="21"/>
        </w:rPr>
        <w:t>**</w:t>
      </w:r>
      <w:r w:rsidR="00F04647">
        <w:rPr>
          <w:rFonts w:ascii="Calibri" w:hAnsi="Calibri" w:cs="Calibri"/>
          <w:sz w:val="21"/>
          <w:szCs w:val="21"/>
        </w:rPr>
        <w:t xml:space="preserve"> gedaan hebben. </w:t>
      </w:r>
      <w:r w:rsidR="00183D93">
        <w:rPr>
          <w:rFonts w:ascii="Calibri" w:hAnsi="Calibri" w:cs="Calibri"/>
          <w:sz w:val="21"/>
          <w:szCs w:val="21"/>
        </w:rPr>
        <w:t>Dit is een diplomeringseis.</w:t>
      </w:r>
    </w:p>
    <w:p w:rsidR="00C2278C" w:rsidRDefault="00F04647" w:rsidP="00C2278C">
      <w:pPr>
        <w:spacing w:line="360" w:lineRule="auto"/>
        <w:rPr>
          <w:rFonts w:ascii="Calibri" w:hAnsi="Calibri" w:cs="Calibri"/>
          <w:sz w:val="21"/>
          <w:szCs w:val="21"/>
          <w:lang w:eastAsia="nl-NL"/>
        </w:rPr>
      </w:pPr>
      <w:r>
        <w:rPr>
          <w:rFonts w:ascii="Calibri" w:hAnsi="Calibri" w:cs="Calibri"/>
          <w:sz w:val="21"/>
          <w:szCs w:val="21"/>
          <w:lang w:eastAsia="nl-NL"/>
        </w:rPr>
        <w:t xml:space="preserve">* Op basis van de gemaakte afspraken voor schooljaar 2015-2016. </w:t>
      </w:r>
      <w:proofErr w:type="spellStart"/>
      <w:r>
        <w:rPr>
          <w:rFonts w:ascii="Calibri" w:hAnsi="Calibri" w:cs="Calibri"/>
          <w:sz w:val="21"/>
          <w:szCs w:val="21"/>
          <w:lang w:eastAsia="nl-NL"/>
        </w:rPr>
        <w:t>I.h.k.v</w:t>
      </w:r>
      <w:proofErr w:type="spellEnd"/>
      <w:r>
        <w:rPr>
          <w:rFonts w:ascii="Calibri" w:hAnsi="Calibri" w:cs="Calibri"/>
          <w:sz w:val="21"/>
          <w:szCs w:val="21"/>
          <w:lang w:eastAsia="nl-NL"/>
        </w:rPr>
        <w:t xml:space="preserve">. de ureneisen bij </w:t>
      </w:r>
      <w:proofErr w:type="spellStart"/>
      <w:r>
        <w:rPr>
          <w:rFonts w:ascii="Calibri" w:hAnsi="Calibri" w:cs="Calibri"/>
          <w:sz w:val="21"/>
          <w:szCs w:val="21"/>
          <w:lang w:eastAsia="nl-NL"/>
        </w:rPr>
        <w:t>FoV</w:t>
      </w:r>
      <w:proofErr w:type="spellEnd"/>
      <w:r>
        <w:rPr>
          <w:rFonts w:ascii="Calibri" w:hAnsi="Calibri" w:cs="Calibri"/>
          <w:sz w:val="21"/>
          <w:szCs w:val="21"/>
          <w:lang w:eastAsia="nl-NL"/>
        </w:rPr>
        <w:t xml:space="preserve"> zou in VZ 1200 klokuren BPV volstaan.</w:t>
      </w:r>
    </w:p>
    <w:p w:rsidR="00A33D4D" w:rsidRDefault="00A33D4D" w:rsidP="00C2278C">
      <w:pPr>
        <w:spacing w:line="360" w:lineRule="auto"/>
        <w:rPr>
          <w:rFonts w:ascii="Calibri" w:hAnsi="Calibri" w:cs="Calibri"/>
          <w:sz w:val="21"/>
          <w:szCs w:val="21"/>
          <w:lang w:eastAsia="nl-NL"/>
        </w:rPr>
      </w:pPr>
      <w:r>
        <w:rPr>
          <w:rFonts w:ascii="Calibri" w:hAnsi="Calibri" w:cs="Calibri"/>
          <w:sz w:val="21"/>
          <w:szCs w:val="21"/>
          <w:lang w:eastAsia="nl-NL"/>
        </w:rPr>
        <w:t xml:space="preserve">** Hiermee is nog niet voldaan aan de </w:t>
      </w:r>
      <w:proofErr w:type="spellStart"/>
      <w:r>
        <w:rPr>
          <w:rFonts w:ascii="Calibri" w:hAnsi="Calibri" w:cs="Calibri"/>
          <w:sz w:val="21"/>
          <w:szCs w:val="21"/>
          <w:lang w:eastAsia="nl-NL"/>
        </w:rPr>
        <w:t>ureneis</w:t>
      </w:r>
      <w:proofErr w:type="spellEnd"/>
      <w:r>
        <w:rPr>
          <w:rFonts w:ascii="Calibri" w:hAnsi="Calibri" w:cs="Calibri"/>
          <w:sz w:val="21"/>
          <w:szCs w:val="21"/>
          <w:lang w:eastAsia="nl-NL"/>
        </w:rPr>
        <w:t xml:space="preserve"> volgens de wet BIG, die 2300 klokuren praktijk omvat. De resterende 140 klokuren worden </w:t>
      </w:r>
      <w:proofErr w:type="spellStart"/>
      <w:r>
        <w:rPr>
          <w:rFonts w:ascii="Calibri" w:hAnsi="Calibri" w:cs="Calibri"/>
          <w:sz w:val="21"/>
          <w:szCs w:val="21"/>
          <w:lang w:eastAsia="nl-NL"/>
        </w:rPr>
        <w:t>binnenschools</w:t>
      </w:r>
      <w:proofErr w:type="spellEnd"/>
      <w:r>
        <w:rPr>
          <w:rFonts w:ascii="Calibri" w:hAnsi="Calibri" w:cs="Calibri"/>
          <w:sz w:val="21"/>
          <w:szCs w:val="21"/>
          <w:lang w:eastAsia="nl-NL"/>
        </w:rPr>
        <w:t xml:space="preserve"> gedaan via </w:t>
      </w:r>
      <w:proofErr w:type="spellStart"/>
      <w:r>
        <w:rPr>
          <w:rFonts w:ascii="Calibri" w:hAnsi="Calibri" w:cs="Calibri"/>
          <w:sz w:val="21"/>
          <w:szCs w:val="21"/>
          <w:lang w:eastAsia="nl-NL"/>
        </w:rPr>
        <w:t>skillsonderwijs</w:t>
      </w:r>
      <w:proofErr w:type="spellEnd"/>
      <w:r>
        <w:rPr>
          <w:rFonts w:ascii="Calibri" w:hAnsi="Calibri" w:cs="Calibri"/>
          <w:sz w:val="21"/>
          <w:szCs w:val="21"/>
          <w:lang w:eastAsia="nl-NL"/>
        </w:rPr>
        <w:t>.</w:t>
      </w:r>
    </w:p>
    <w:p w:rsidR="00F04647" w:rsidRPr="00465FD5" w:rsidRDefault="00F04647" w:rsidP="00C2278C">
      <w:pPr>
        <w:spacing w:line="360" w:lineRule="auto"/>
        <w:rPr>
          <w:rFonts w:ascii="Calibri" w:hAnsi="Calibri" w:cs="Calibri"/>
          <w:sz w:val="21"/>
          <w:szCs w:val="21"/>
          <w:lang w:eastAsia="nl-NL"/>
        </w:rPr>
      </w:pPr>
    </w:p>
    <w:p w:rsidR="00C2278C" w:rsidRPr="009C25CF" w:rsidRDefault="00C2278C" w:rsidP="00C2278C">
      <w:pPr>
        <w:rPr>
          <w:rFonts w:ascii="Calibri" w:hAnsi="Calibri" w:cs="Calibri"/>
          <w:i/>
          <w:sz w:val="21"/>
          <w:szCs w:val="21"/>
        </w:rPr>
      </w:pPr>
      <w:r w:rsidRPr="009C25CF">
        <w:rPr>
          <w:rFonts w:ascii="Calibri" w:hAnsi="Calibri" w:cs="Calibri"/>
          <w:b/>
          <w:i/>
          <w:sz w:val="21"/>
          <w:szCs w:val="21"/>
        </w:rPr>
        <w:t>Hoe krijg je een BPV-plaats?</w:t>
      </w:r>
    </w:p>
    <w:p w:rsidR="006D12F8" w:rsidRDefault="00C2278C" w:rsidP="0063478E">
      <w:pPr>
        <w:pStyle w:val="Plattetekst"/>
        <w:tabs>
          <w:tab w:val="left" w:pos="-1134"/>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line="360" w:lineRule="auto"/>
        <w:rPr>
          <w:rFonts w:ascii="Calibri" w:hAnsi="Calibri" w:cs="Calibri"/>
          <w:sz w:val="21"/>
          <w:szCs w:val="21"/>
        </w:rPr>
      </w:pPr>
      <w:r w:rsidRPr="006D12F8">
        <w:rPr>
          <w:rFonts w:ascii="Calibri" w:hAnsi="Calibri" w:cs="Calibri"/>
          <w:sz w:val="21"/>
          <w:szCs w:val="21"/>
        </w:rPr>
        <w:t xml:space="preserve">Om BPV te kunnen doen heb je een BPV- of stageplaats nodig. Het interne </w:t>
      </w:r>
      <w:proofErr w:type="spellStart"/>
      <w:r w:rsidRPr="006D12F8">
        <w:rPr>
          <w:rFonts w:ascii="Calibri" w:hAnsi="Calibri" w:cs="Calibri"/>
          <w:sz w:val="21"/>
          <w:szCs w:val="21"/>
        </w:rPr>
        <w:t>stagebureau</w:t>
      </w:r>
      <w:proofErr w:type="spellEnd"/>
      <w:r w:rsidRPr="006D12F8">
        <w:rPr>
          <w:rFonts w:ascii="Calibri" w:hAnsi="Calibri" w:cs="Calibri"/>
          <w:sz w:val="21"/>
          <w:szCs w:val="21"/>
        </w:rPr>
        <w:t xml:space="preserve"> van de VZ- en VP-opleidingen van het Noorderpoort zorgt voor de toewijzing van de plaatsen aan de stagiaires. Je mag in de regio Groningen/Drenthe zelf geen BPV-plaatsen benaderen, ook niet om te ruilen.</w:t>
      </w:r>
    </w:p>
    <w:p w:rsidR="0063478E" w:rsidRPr="0063478E" w:rsidRDefault="0063478E" w:rsidP="0063478E">
      <w:pPr>
        <w:pStyle w:val="Plattetekst"/>
        <w:tabs>
          <w:tab w:val="left" w:pos="-1134"/>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line="360" w:lineRule="auto"/>
        <w:rPr>
          <w:rFonts w:ascii="Calibri" w:hAnsi="Calibri" w:cs="Calibri"/>
          <w:i/>
          <w:sz w:val="21"/>
          <w:szCs w:val="21"/>
        </w:rPr>
      </w:pPr>
    </w:p>
    <w:p w:rsidR="00C2278C" w:rsidRPr="006D12F8" w:rsidRDefault="00C2278C" w:rsidP="00A904D8">
      <w:pPr>
        <w:spacing w:after="0" w:line="360" w:lineRule="auto"/>
        <w:rPr>
          <w:rFonts w:ascii="Calibri" w:hAnsi="Calibri" w:cs="Calibri"/>
          <w:sz w:val="21"/>
          <w:szCs w:val="21"/>
        </w:rPr>
      </w:pPr>
      <w:r w:rsidRPr="006D12F8">
        <w:rPr>
          <w:rFonts w:ascii="Calibri" w:hAnsi="Calibri" w:cs="Calibri"/>
          <w:sz w:val="21"/>
          <w:szCs w:val="21"/>
        </w:rPr>
        <w:t>De plaatsing verloopt volgens een strak tijdpad en strikte regels:</w:t>
      </w:r>
    </w:p>
    <w:p w:rsidR="00C2278C" w:rsidRPr="006D12F8" w:rsidRDefault="00C2278C" w:rsidP="00C2278C">
      <w:pPr>
        <w:pStyle w:val="Plattetekst"/>
        <w:numPr>
          <w:ilvl w:val="0"/>
          <w:numId w:val="17"/>
        </w:numPr>
        <w:tabs>
          <w:tab w:val="left" w:pos="-1134"/>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line="360" w:lineRule="auto"/>
        <w:ind w:left="360"/>
        <w:rPr>
          <w:rFonts w:ascii="Calibri" w:hAnsi="Calibri" w:cs="Calibri"/>
          <w:sz w:val="21"/>
          <w:szCs w:val="21"/>
        </w:rPr>
      </w:pPr>
      <w:r w:rsidRPr="006D12F8">
        <w:rPr>
          <w:rFonts w:ascii="Calibri" w:hAnsi="Calibri" w:cs="Calibri"/>
          <w:sz w:val="21"/>
          <w:szCs w:val="21"/>
        </w:rPr>
        <w:t>Voorafgaand aan de start van de BPV: hepatitis B-vaccinatietraject</w:t>
      </w:r>
      <w:r w:rsidR="00A33D4D">
        <w:rPr>
          <w:rFonts w:ascii="Calibri" w:hAnsi="Calibri" w:cs="Calibri"/>
          <w:sz w:val="21"/>
          <w:szCs w:val="21"/>
        </w:rPr>
        <w:t xml:space="preserve"> en evt. aanvraag verklaring omtrent gedrag (VOG, als de zorginstelling hierom vraagt)</w:t>
      </w:r>
      <w:r w:rsidRPr="006D12F8">
        <w:rPr>
          <w:rFonts w:ascii="Calibri" w:hAnsi="Calibri" w:cs="Calibri"/>
          <w:sz w:val="21"/>
          <w:szCs w:val="21"/>
        </w:rPr>
        <w:t>.</w:t>
      </w:r>
    </w:p>
    <w:p w:rsidR="00C2278C" w:rsidRPr="006D12F8" w:rsidRDefault="00183D93" w:rsidP="000F51C0">
      <w:pPr>
        <w:pStyle w:val="Plattetekst"/>
        <w:numPr>
          <w:ilvl w:val="0"/>
          <w:numId w:val="17"/>
        </w:numPr>
        <w:tabs>
          <w:tab w:val="left" w:pos="-1134"/>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line="360" w:lineRule="auto"/>
        <w:ind w:left="360"/>
        <w:rPr>
          <w:rFonts w:ascii="Calibri" w:hAnsi="Calibri" w:cs="Calibri"/>
          <w:sz w:val="21"/>
          <w:szCs w:val="21"/>
        </w:rPr>
      </w:pPr>
      <w:r w:rsidRPr="006D12F8">
        <w:rPr>
          <w:rFonts w:ascii="Calibri" w:hAnsi="Calibri" w:cs="Calibri"/>
          <w:sz w:val="21"/>
          <w:szCs w:val="21"/>
        </w:rPr>
        <w:t>Ca. 2</w:t>
      </w:r>
      <w:r w:rsidR="00C2278C" w:rsidRPr="006D12F8">
        <w:rPr>
          <w:rFonts w:ascii="Calibri" w:hAnsi="Calibri" w:cs="Calibri"/>
          <w:sz w:val="21"/>
          <w:szCs w:val="21"/>
        </w:rPr>
        <w:t>0 weken voor de start van de BPV: inventariseren van zwaarwegende persoonsgebonden situaties en branchevoorkeur (</w:t>
      </w:r>
      <w:proofErr w:type="spellStart"/>
      <w:r w:rsidR="00C2278C" w:rsidRPr="006D12F8">
        <w:rPr>
          <w:rFonts w:ascii="Calibri" w:hAnsi="Calibri" w:cs="Calibri"/>
          <w:sz w:val="21"/>
          <w:szCs w:val="21"/>
        </w:rPr>
        <w:t>i.g.v</w:t>
      </w:r>
      <w:proofErr w:type="spellEnd"/>
      <w:r w:rsidR="00C2278C" w:rsidRPr="006D12F8">
        <w:rPr>
          <w:rFonts w:ascii="Calibri" w:hAnsi="Calibri" w:cs="Calibri"/>
          <w:sz w:val="21"/>
          <w:szCs w:val="21"/>
        </w:rPr>
        <w:t xml:space="preserve">. laatstejaars) door de </w:t>
      </w:r>
      <w:proofErr w:type="spellStart"/>
      <w:r w:rsidR="00C2278C" w:rsidRPr="006D12F8">
        <w:rPr>
          <w:rFonts w:ascii="Calibri" w:hAnsi="Calibri" w:cs="Calibri"/>
          <w:sz w:val="21"/>
          <w:szCs w:val="21"/>
        </w:rPr>
        <w:t>SLB’er</w:t>
      </w:r>
      <w:proofErr w:type="spellEnd"/>
      <w:r w:rsidR="00C2278C" w:rsidRPr="006D12F8">
        <w:rPr>
          <w:rFonts w:ascii="Calibri" w:hAnsi="Calibri" w:cs="Calibri"/>
          <w:sz w:val="21"/>
          <w:szCs w:val="21"/>
        </w:rPr>
        <w:t xml:space="preserve"> en deze doorgeven aan de domeinhouder BPV. We kunnen bij plaatsing geen rekening houden met:</w:t>
      </w:r>
    </w:p>
    <w:p w:rsidR="00C2278C" w:rsidRPr="006D12F8" w:rsidRDefault="00C2278C" w:rsidP="00C2278C">
      <w:pPr>
        <w:numPr>
          <w:ilvl w:val="0"/>
          <w:numId w:val="19"/>
        </w:numPr>
        <w:spacing w:after="0" w:line="360" w:lineRule="auto"/>
        <w:rPr>
          <w:rFonts w:ascii="Calibri" w:hAnsi="Calibri" w:cs="Calibri"/>
          <w:sz w:val="21"/>
          <w:szCs w:val="21"/>
        </w:rPr>
      </w:pPr>
      <w:r w:rsidRPr="006D12F8">
        <w:rPr>
          <w:rFonts w:ascii="Calibri" w:hAnsi="Calibri" w:cs="Calibri"/>
          <w:sz w:val="21"/>
          <w:szCs w:val="21"/>
        </w:rPr>
        <w:t>Fysieke belemmeringen voor het uitvoeren van dagelijkse werkzaamheden in het beroep, zoals een zwakke rug of eczeem.</w:t>
      </w:r>
    </w:p>
    <w:p w:rsidR="00C2278C" w:rsidRPr="006D12F8" w:rsidRDefault="00C2278C" w:rsidP="00C2278C">
      <w:pPr>
        <w:numPr>
          <w:ilvl w:val="0"/>
          <w:numId w:val="19"/>
        </w:numPr>
        <w:spacing w:after="0" w:line="360" w:lineRule="auto"/>
        <w:rPr>
          <w:rFonts w:ascii="Calibri" w:hAnsi="Calibri" w:cs="Calibri"/>
          <w:sz w:val="21"/>
          <w:szCs w:val="21"/>
        </w:rPr>
      </w:pPr>
      <w:r w:rsidRPr="006D12F8">
        <w:rPr>
          <w:rFonts w:ascii="Calibri" w:hAnsi="Calibri" w:cs="Calibri"/>
          <w:sz w:val="21"/>
          <w:szCs w:val="21"/>
        </w:rPr>
        <w:t xml:space="preserve">Sociale verplichtingen, zoals gezinstaken of bijbaantjes. </w:t>
      </w:r>
    </w:p>
    <w:p w:rsidR="00C2278C" w:rsidRPr="006D12F8" w:rsidRDefault="00C2278C" w:rsidP="00C2278C">
      <w:pPr>
        <w:numPr>
          <w:ilvl w:val="0"/>
          <w:numId w:val="19"/>
        </w:numPr>
        <w:spacing w:after="0" w:line="360" w:lineRule="auto"/>
        <w:rPr>
          <w:rFonts w:ascii="Calibri" w:hAnsi="Calibri" w:cs="Calibri"/>
          <w:sz w:val="21"/>
          <w:szCs w:val="21"/>
        </w:rPr>
      </w:pPr>
      <w:r w:rsidRPr="006D12F8">
        <w:rPr>
          <w:rFonts w:ascii="Calibri" w:hAnsi="Calibri" w:cs="Calibri"/>
          <w:sz w:val="21"/>
          <w:szCs w:val="21"/>
        </w:rPr>
        <w:t xml:space="preserve">Bezwaren tegen het reizen naar en van de zorginstelling, zoals reistijd of reiskosten. </w:t>
      </w:r>
    </w:p>
    <w:p w:rsidR="00C2278C" w:rsidRPr="006D12F8" w:rsidRDefault="00C2278C" w:rsidP="00C2278C">
      <w:pPr>
        <w:pStyle w:val="Lijstalinea"/>
        <w:numPr>
          <w:ilvl w:val="0"/>
          <w:numId w:val="19"/>
        </w:numPr>
        <w:spacing w:after="0" w:line="360" w:lineRule="auto"/>
        <w:rPr>
          <w:rFonts w:ascii="Calibri" w:hAnsi="Calibri" w:cs="Calibri"/>
          <w:sz w:val="21"/>
          <w:szCs w:val="21"/>
        </w:rPr>
      </w:pPr>
      <w:r w:rsidRPr="006D12F8">
        <w:rPr>
          <w:rFonts w:ascii="Calibri" w:hAnsi="Calibri" w:cs="Calibri"/>
          <w:sz w:val="21"/>
          <w:szCs w:val="21"/>
        </w:rPr>
        <w:t xml:space="preserve">De maximale reistijd bedraagt ca. 1,5 uur heen of terug met het openbaar vervoer. </w:t>
      </w:r>
    </w:p>
    <w:p w:rsidR="000F51C0" w:rsidRPr="006D12F8" w:rsidRDefault="00C2278C" w:rsidP="000F51C0">
      <w:pPr>
        <w:pStyle w:val="Lijstalinea"/>
        <w:spacing w:line="360" w:lineRule="auto"/>
        <w:rPr>
          <w:rFonts w:ascii="Calibri" w:hAnsi="Calibri" w:cs="Calibri"/>
          <w:sz w:val="21"/>
          <w:szCs w:val="21"/>
        </w:rPr>
      </w:pPr>
      <w:r w:rsidRPr="006D12F8">
        <w:rPr>
          <w:rFonts w:ascii="Calibri" w:hAnsi="Calibri" w:cs="Calibri"/>
          <w:sz w:val="21"/>
          <w:szCs w:val="21"/>
        </w:rPr>
        <w:lastRenderedPageBreak/>
        <w:t xml:space="preserve">Als je nog geen </w:t>
      </w:r>
      <w:proofErr w:type="spellStart"/>
      <w:r w:rsidRPr="006D12F8">
        <w:rPr>
          <w:rFonts w:ascii="Calibri" w:hAnsi="Calibri" w:cs="Calibri"/>
          <w:sz w:val="21"/>
          <w:szCs w:val="21"/>
        </w:rPr>
        <w:t>OV-kaart</w:t>
      </w:r>
      <w:proofErr w:type="spellEnd"/>
      <w:r w:rsidRPr="006D12F8">
        <w:rPr>
          <w:rFonts w:ascii="Calibri" w:hAnsi="Calibri" w:cs="Calibri"/>
          <w:sz w:val="21"/>
          <w:szCs w:val="21"/>
        </w:rPr>
        <w:t xml:space="preserve"> hebt, geven sommige instellingen je een reiskostenvergoeding, maar dat</w:t>
      </w:r>
      <w:r w:rsidR="000F51C0" w:rsidRPr="006D12F8">
        <w:rPr>
          <w:rFonts w:ascii="Calibri" w:hAnsi="Calibri" w:cs="Calibri"/>
          <w:sz w:val="21"/>
          <w:szCs w:val="21"/>
        </w:rPr>
        <w:t xml:space="preserve"> is geen algemene verplichting.</w:t>
      </w:r>
    </w:p>
    <w:p w:rsidR="000F51C0" w:rsidRPr="006D12F8" w:rsidRDefault="00C2278C" w:rsidP="000F51C0">
      <w:pPr>
        <w:pStyle w:val="Lijstalinea"/>
        <w:numPr>
          <w:ilvl w:val="0"/>
          <w:numId w:val="19"/>
        </w:numPr>
        <w:spacing w:line="360" w:lineRule="auto"/>
        <w:rPr>
          <w:rFonts w:ascii="Calibri" w:hAnsi="Calibri" w:cs="Calibri"/>
          <w:sz w:val="21"/>
          <w:szCs w:val="21"/>
        </w:rPr>
      </w:pPr>
      <w:r w:rsidRPr="006D12F8">
        <w:rPr>
          <w:rFonts w:ascii="Calibri" w:hAnsi="Calibri" w:cs="Calibri"/>
          <w:sz w:val="21"/>
          <w:szCs w:val="21"/>
        </w:rPr>
        <w:t>Bezwaren tegen het werken met bepaalde groepen zorgvragers, zoals mannen, ouderen of verstandelijk gehandicapten.</w:t>
      </w:r>
    </w:p>
    <w:p w:rsidR="00C2278C" w:rsidRPr="006D12F8" w:rsidRDefault="00C2278C" w:rsidP="00A33D4D">
      <w:pPr>
        <w:pStyle w:val="Lijstalinea"/>
        <w:numPr>
          <w:ilvl w:val="0"/>
          <w:numId w:val="19"/>
        </w:numPr>
        <w:spacing w:after="0" w:line="360" w:lineRule="auto"/>
        <w:ind w:left="714" w:hanging="357"/>
        <w:rPr>
          <w:rFonts w:ascii="Calibri" w:hAnsi="Calibri" w:cs="Calibri"/>
          <w:sz w:val="21"/>
          <w:szCs w:val="21"/>
        </w:rPr>
      </w:pPr>
      <w:r w:rsidRPr="006D12F8">
        <w:rPr>
          <w:rFonts w:ascii="Calibri" w:hAnsi="Calibri" w:cs="Calibri"/>
          <w:sz w:val="21"/>
          <w:szCs w:val="21"/>
        </w:rPr>
        <w:t>Jouw persoonlijke voorkeur voor een bepaalde zorginstelling, tenzij hiervoor zwaarwegende persoonsgebonden redenen zijn. Alleen in het laatste jaar proberen we rekening te houden met jouw branchevoorkeur.</w:t>
      </w:r>
    </w:p>
    <w:p w:rsidR="00C2278C" w:rsidRPr="006D12F8" w:rsidRDefault="000F51C0" w:rsidP="00C2278C">
      <w:pPr>
        <w:pStyle w:val="Plattetekst"/>
        <w:numPr>
          <w:ilvl w:val="0"/>
          <w:numId w:val="17"/>
        </w:numPr>
        <w:tabs>
          <w:tab w:val="left" w:pos="-1134"/>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line="360" w:lineRule="auto"/>
        <w:ind w:left="360"/>
        <w:rPr>
          <w:rFonts w:ascii="Calibri" w:hAnsi="Calibri" w:cs="Calibri"/>
          <w:sz w:val="21"/>
          <w:szCs w:val="21"/>
        </w:rPr>
      </w:pPr>
      <w:r w:rsidRPr="006D12F8">
        <w:rPr>
          <w:rFonts w:ascii="Calibri" w:hAnsi="Calibri" w:cs="Calibri"/>
          <w:sz w:val="21"/>
          <w:szCs w:val="21"/>
        </w:rPr>
        <w:t xml:space="preserve">Ca. 10 weken </w:t>
      </w:r>
      <w:r w:rsidR="00C2278C" w:rsidRPr="006D12F8">
        <w:rPr>
          <w:rFonts w:ascii="Calibri" w:hAnsi="Calibri" w:cs="Calibri"/>
          <w:sz w:val="21"/>
          <w:szCs w:val="21"/>
        </w:rPr>
        <w:t xml:space="preserve">voor de start van de BPV: </w:t>
      </w:r>
      <w:r w:rsidRPr="006D12F8">
        <w:rPr>
          <w:rFonts w:ascii="Calibri" w:hAnsi="Calibri" w:cs="Calibri"/>
          <w:sz w:val="21"/>
          <w:szCs w:val="21"/>
        </w:rPr>
        <w:t xml:space="preserve">matchen van de stagiaires. Dit vindt plaats in een aantal stappen in overleg tussen het interne </w:t>
      </w:r>
      <w:proofErr w:type="spellStart"/>
      <w:r w:rsidRPr="006D12F8">
        <w:rPr>
          <w:rFonts w:ascii="Calibri" w:hAnsi="Calibri" w:cs="Calibri"/>
          <w:sz w:val="21"/>
          <w:szCs w:val="21"/>
        </w:rPr>
        <w:t>stagebureau</w:t>
      </w:r>
      <w:proofErr w:type="spellEnd"/>
      <w:r w:rsidRPr="006D12F8">
        <w:rPr>
          <w:rFonts w:ascii="Calibri" w:hAnsi="Calibri" w:cs="Calibri"/>
          <w:sz w:val="21"/>
          <w:szCs w:val="21"/>
        </w:rPr>
        <w:t xml:space="preserve">, de BPV-coördinator van de opleiding en de </w:t>
      </w:r>
      <w:proofErr w:type="spellStart"/>
      <w:r w:rsidRPr="006D12F8">
        <w:rPr>
          <w:rFonts w:ascii="Calibri" w:hAnsi="Calibri" w:cs="Calibri"/>
          <w:sz w:val="21"/>
          <w:szCs w:val="21"/>
        </w:rPr>
        <w:t>SLB’ers</w:t>
      </w:r>
      <w:proofErr w:type="spellEnd"/>
      <w:r w:rsidRPr="006D12F8">
        <w:rPr>
          <w:rFonts w:ascii="Calibri" w:hAnsi="Calibri" w:cs="Calibri"/>
          <w:sz w:val="21"/>
          <w:szCs w:val="21"/>
        </w:rPr>
        <w:t>/groepen. Het resultaat is publicatie van de plaatsingslijst</w:t>
      </w:r>
      <w:r w:rsidR="006D12F8" w:rsidRPr="006D12F8">
        <w:rPr>
          <w:rFonts w:ascii="Calibri" w:hAnsi="Calibri" w:cs="Calibri"/>
          <w:sz w:val="21"/>
          <w:szCs w:val="21"/>
        </w:rPr>
        <w:t>, waarop staat aan welke student welke BPV-plaats is toegewezen.</w:t>
      </w:r>
      <w:r w:rsidRPr="006D12F8">
        <w:rPr>
          <w:rFonts w:ascii="Calibri" w:hAnsi="Calibri" w:cs="Calibri"/>
          <w:sz w:val="21"/>
          <w:szCs w:val="21"/>
        </w:rPr>
        <w:t xml:space="preserve"> </w:t>
      </w:r>
      <w:r w:rsidR="0005404A">
        <w:rPr>
          <w:rFonts w:ascii="Calibri" w:hAnsi="Calibri" w:cs="Calibri"/>
          <w:sz w:val="21"/>
          <w:szCs w:val="21"/>
        </w:rPr>
        <w:t>Het doel is een zo passend mogelijke matching, zodat de student een zo kansrijke mogelijke BPV heeft.</w:t>
      </w:r>
    </w:p>
    <w:p w:rsidR="00C2278C" w:rsidRPr="006D12F8" w:rsidRDefault="006D12F8" w:rsidP="00C2278C">
      <w:pPr>
        <w:pStyle w:val="Plattetekst"/>
        <w:numPr>
          <w:ilvl w:val="0"/>
          <w:numId w:val="17"/>
        </w:numPr>
        <w:tabs>
          <w:tab w:val="left" w:pos="-1134"/>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line="360" w:lineRule="auto"/>
        <w:ind w:left="360"/>
        <w:rPr>
          <w:rFonts w:ascii="Calibri" w:hAnsi="Calibri" w:cs="Calibri"/>
          <w:sz w:val="21"/>
          <w:szCs w:val="21"/>
        </w:rPr>
      </w:pPr>
      <w:r w:rsidRPr="006D12F8">
        <w:rPr>
          <w:rFonts w:ascii="Calibri" w:hAnsi="Calibri" w:cs="Calibri"/>
          <w:sz w:val="21"/>
          <w:szCs w:val="21"/>
        </w:rPr>
        <w:t xml:space="preserve">Ca. </w:t>
      </w:r>
      <w:r w:rsidR="00DF3639">
        <w:rPr>
          <w:rFonts w:ascii="Calibri" w:hAnsi="Calibri" w:cs="Calibri"/>
          <w:sz w:val="21"/>
          <w:szCs w:val="21"/>
        </w:rPr>
        <w:t>2-</w:t>
      </w:r>
      <w:r w:rsidR="00C2278C" w:rsidRPr="006D12F8">
        <w:rPr>
          <w:rFonts w:ascii="Calibri" w:hAnsi="Calibri" w:cs="Calibri"/>
          <w:sz w:val="21"/>
          <w:szCs w:val="21"/>
        </w:rPr>
        <w:t xml:space="preserve">4 weken voor de start van de BPV: ondertekening van de </w:t>
      </w:r>
      <w:proofErr w:type="spellStart"/>
      <w:r w:rsidR="00C2278C" w:rsidRPr="006D12F8">
        <w:rPr>
          <w:rFonts w:ascii="Calibri" w:hAnsi="Calibri" w:cs="Calibri"/>
          <w:sz w:val="21"/>
          <w:szCs w:val="21"/>
        </w:rPr>
        <w:t>POK’s</w:t>
      </w:r>
      <w:proofErr w:type="spellEnd"/>
    </w:p>
    <w:p w:rsidR="00C2278C" w:rsidRPr="006D12F8" w:rsidRDefault="006D12F8" w:rsidP="00C2278C">
      <w:pPr>
        <w:pStyle w:val="Plattetekst"/>
        <w:numPr>
          <w:ilvl w:val="0"/>
          <w:numId w:val="17"/>
        </w:numPr>
        <w:tabs>
          <w:tab w:val="left" w:pos="-1134"/>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line="360" w:lineRule="auto"/>
        <w:ind w:left="360"/>
        <w:rPr>
          <w:rFonts w:ascii="Calibri" w:hAnsi="Calibri" w:cs="Calibri"/>
          <w:sz w:val="21"/>
          <w:szCs w:val="21"/>
        </w:rPr>
      </w:pPr>
      <w:r w:rsidRPr="006D12F8">
        <w:rPr>
          <w:rFonts w:ascii="Calibri" w:hAnsi="Calibri" w:cs="Calibri"/>
          <w:sz w:val="21"/>
          <w:szCs w:val="21"/>
        </w:rPr>
        <w:t xml:space="preserve">Ca. </w:t>
      </w:r>
      <w:r w:rsidR="00C2278C" w:rsidRPr="006D12F8">
        <w:rPr>
          <w:rFonts w:ascii="Calibri" w:hAnsi="Calibri" w:cs="Calibri"/>
          <w:sz w:val="21"/>
          <w:szCs w:val="21"/>
        </w:rPr>
        <w:t>2</w:t>
      </w:r>
      <w:r w:rsidR="00DF3639">
        <w:rPr>
          <w:rFonts w:ascii="Calibri" w:hAnsi="Calibri" w:cs="Calibri"/>
          <w:sz w:val="21"/>
          <w:szCs w:val="21"/>
        </w:rPr>
        <w:t>-4</w:t>
      </w:r>
      <w:r w:rsidR="00C2278C" w:rsidRPr="006D12F8">
        <w:rPr>
          <w:rFonts w:ascii="Calibri" w:hAnsi="Calibri" w:cs="Calibri"/>
          <w:sz w:val="21"/>
          <w:szCs w:val="21"/>
        </w:rPr>
        <w:t xml:space="preserve"> weken voor de start van de BPV: koppeling tussen student en BPV-docent. </w:t>
      </w:r>
    </w:p>
    <w:p w:rsidR="00C2278C" w:rsidRDefault="00C2278C" w:rsidP="00C2278C">
      <w:pPr>
        <w:spacing w:line="360" w:lineRule="auto"/>
        <w:rPr>
          <w:rFonts w:ascii="Calibri" w:hAnsi="Calibri" w:cs="Calibri"/>
          <w:sz w:val="21"/>
          <w:szCs w:val="21"/>
        </w:rPr>
      </w:pPr>
    </w:p>
    <w:p w:rsidR="00D55C8A" w:rsidRPr="00DF562D" w:rsidRDefault="00D55C8A" w:rsidP="00C2278C">
      <w:pPr>
        <w:spacing w:line="360" w:lineRule="auto"/>
        <w:rPr>
          <w:rFonts w:ascii="Calibri" w:hAnsi="Calibri" w:cs="Calibri"/>
          <w:color w:val="C00000"/>
          <w:sz w:val="21"/>
          <w:szCs w:val="21"/>
        </w:rPr>
      </w:pPr>
      <w:r w:rsidRPr="00DF562D">
        <w:rPr>
          <w:rFonts w:ascii="Calibri" w:hAnsi="Calibri" w:cs="Calibri"/>
          <w:color w:val="C00000"/>
          <w:sz w:val="56"/>
          <w:szCs w:val="56"/>
        </w:rPr>
        <w:sym w:font="Wingdings 2" w:char="F045"/>
      </w:r>
      <w:r w:rsidRPr="00DF562D">
        <w:rPr>
          <w:rFonts w:ascii="Calibri" w:hAnsi="Calibri" w:cs="Calibri"/>
          <w:color w:val="C00000"/>
          <w:sz w:val="21"/>
          <w:szCs w:val="21"/>
        </w:rPr>
        <w:t xml:space="preserve">De </w:t>
      </w:r>
      <w:r w:rsidRPr="00DF562D">
        <w:rPr>
          <w:rFonts w:ascii="Calibri" w:hAnsi="Calibri" w:cs="Calibri"/>
          <w:b/>
          <w:color w:val="C00000"/>
          <w:sz w:val="21"/>
          <w:szCs w:val="21"/>
        </w:rPr>
        <w:t>procesbeschrijving BPV-plaatsing</w:t>
      </w:r>
      <w:r w:rsidRPr="00DF562D">
        <w:rPr>
          <w:rFonts w:ascii="Calibri" w:hAnsi="Calibri" w:cs="Calibri"/>
          <w:color w:val="C00000"/>
          <w:sz w:val="21"/>
          <w:szCs w:val="21"/>
        </w:rPr>
        <w:t xml:space="preserve"> is verkrijgen via de teammanager van de opleiding.</w:t>
      </w:r>
    </w:p>
    <w:p w:rsidR="00C2278C" w:rsidRPr="00DF562D" w:rsidRDefault="00D55C8A" w:rsidP="00DF562D">
      <w:pPr>
        <w:spacing w:after="0" w:line="360" w:lineRule="auto"/>
        <w:rPr>
          <w:rFonts w:ascii="Calibri" w:hAnsi="Calibri" w:cs="Calibri"/>
          <w:color w:val="C00000"/>
          <w:sz w:val="21"/>
          <w:szCs w:val="21"/>
        </w:rPr>
      </w:pPr>
      <w:r w:rsidRPr="00DF562D">
        <w:rPr>
          <w:rFonts w:ascii="Calibri" w:hAnsi="Calibri" w:cs="Calibri"/>
          <w:color w:val="C00000"/>
          <w:sz w:val="56"/>
          <w:szCs w:val="56"/>
        </w:rPr>
        <w:sym w:font="Wingdings 2" w:char="F045"/>
      </w:r>
      <w:r w:rsidR="00C2278C" w:rsidRPr="00DF562D">
        <w:rPr>
          <w:rFonts w:ascii="Calibri" w:hAnsi="Calibri" w:cs="Calibri"/>
          <w:color w:val="C00000"/>
          <w:sz w:val="21"/>
          <w:szCs w:val="21"/>
        </w:rPr>
        <w:t xml:space="preserve">Het </w:t>
      </w:r>
      <w:r w:rsidR="00C2278C" w:rsidRPr="00DF562D">
        <w:rPr>
          <w:rFonts w:ascii="Calibri" w:hAnsi="Calibri" w:cs="Calibri"/>
          <w:b/>
          <w:color w:val="C00000"/>
          <w:sz w:val="21"/>
          <w:szCs w:val="21"/>
        </w:rPr>
        <w:t>plaatsingstijdpad per BPV-periode</w:t>
      </w:r>
      <w:r w:rsidR="00C2278C" w:rsidRPr="00DF562D">
        <w:rPr>
          <w:rFonts w:ascii="Calibri" w:hAnsi="Calibri" w:cs="Calibri"/>
          <w:color w:val="C00000"/>
          <w:sz w:val="21"/>
          <w:szCs w:val="21"/>
        </w:rPr>
        <w:t xml:space="preserve"> staat op NELO &gt; intern </w:t>
      </w:r>
      <w:proofErr w:type="spellStart"/>
      <w:r w:rsidR="00C2278C" w:rsidRPr="00DF562D">
        <w:rPr>
          <w:rFonts w:ascii="Calibri" w:hAnsi="Calibri" w:cs="Calibri"/>
          <w:color w:val="C00000"/>
          <w:sz w:val="21"/>
          <w:szCs w:val="21"/>
        </w:rPr>
        <w:t>stagebureau</w:t>
      </w:r>
      <w:proofErr w:type="spellEnd"/>
      <w:r w:rsidR="00C2278C" w:rsidRPr="00DF562D">
        <w:rPr>
          <w:rFonts w:ascii="Calibri" w:hAnsi="Calibri" w:cs="Calibri"/>
          <w:color w:val="C00000"/>
          <w:sz w:val="21"/>
          <w:szCs w:val="21"/>
        </w:rPr>
        <w:t xml:space="preserve"> &gt;</w:t>
      </w:r>
      <w:r w:rsidR="00DF562D" w:rsidRPr="00DF562D">
        <w:rPr>
          <w:rFonts w:ascii="Calibri" w:hAnsi="Calibri" w:cs="Calibri"/>
          <w:color w:val="C00000"/>
          <w:sz w:val="21"/>
          <w:szCs w:val="21"/>
        </w:rPr>
        <w:t xml:space="preserve"> ga naar jouw </w:t>
      </w:r>
      <w:r w:rsidR="00C2278C" w:rsidRPr="00DF562D">
        <w:rPr>
          <w:rFonts w:ascii="Calibri" w:hAnsi="Calibri" w:cs="Calibri"/>
          <w:color w:val="C00000"/>
          <w:sz w:val="21"/>
          <w:szCs w:val="21"/>
        </w:rPr>
        <w:t xml:space="preserve">opleiding/leerjaar/stageperiode. </w:t>
      </w:r>
    </w:p>
    <w:p w:rsidR="00A33D4D" w:rsidRDefault="00A33D4D" w:rsidP="00C2278C">
      <w:pPr>
        <w:spacing w:line="360" w:lineRule="auto"/>
        <w:rPr>
          <w:rFonts w:ascii="Calibri" w:hAnsi="Calibri" w:cs="Calibri"/>
          <w:b/>
          <w:i/>
          <w:sz w:val="21"/>
          <w:szCs w:val="21"/>
        </w:rPr>
      </w:pPr>
    </w:p>
    <w:p w:rsidR="00C2278C" w:rsidRPr="004C1E0D" w:rsidRDefault="00C2278C" w:rsidP="00C2278C">
      <w:pPr>
        <w:spacing w:line="360" w:lineRule="auto"/>
        <w:rPr>
          <w:rFonts w:ascii="Calibri" w:hAnsi="Calibri" w:cs="Calibri"/>
          <w:b/>
          <w:i/>
          <w:sz w:val="21"/>
          <w:szCs w:val="21"/>
        </w:rPr>
      </w:pPr>
      <w:r w:rsidRPr="004C1E0D">
        <w:rPr>
          <w:rFonts w:ascii="Calibri" w:hAnsi="Calibri" w:cs="Calibri"/>
          <w:b/>
          <w:i/>
          <w:sz w:val="21"/>
          <w:szCs w:val="21"/>
        </w:rPr>
        <w:t>Wanneer krijg je misschien geen BPV-plaats?</w:t>
      </w:r>
    </w:p>
    <w:p w:rsidR="00C2278C" w:rsidRPr="004C1E0D" w:rsidRDefault="00C2278C" w:rsidP="00A33D4D">
      <w:pPr>
        <w:spacing w:after="0" w:line="360" w:lineRule="auto"/>
        <w:rPr>
          <w:rFonts w:ascii="Calibri" w:hAnsi="Calibri" w:cs="Calibri"/>
          <w:sz w:val="21"/>
          <w:szCs w:val="21"/>
        </w:rPr>
      </w:pPr>
      <w:r w:rsidRPr="004C1E0D">
        <w:rPr>
          <w:rFonts w:ascii="Calibri" w:hAnsi="Calibri" w:cs="Calibri"/>
          <w:sz w:val="21"/>
          <w:szCs w:val="21"/>
        </w:rPr>
        <w:t xml:space="preserve">In onderstaande situaties besluit de voortgangscommissie van de opleiding over de plaatsing: </w:t>
      </w:r>
    </w:p>
    <w:p w:rsidR="00C2278C" w:rsidRPr="003E43D7" w:rsidRDefault="00C2278C" w:rsidP="00C2278C">
      <w:pPr>
        <w:pStyle w:val="Lijstalinea"/>
        <w:numPr>
          <w:ilvl w:val="0"/>
          <w:numId w:val="20"/>
        </w:numPr>
        <w:spacing w:after="0" w:line="360" w:lineRule="auto"/>
        <w:rPr>
          <w:rFonts w:ascii="Calibri" w:hAnsi="Calibri" w:cs="Calibri"/>
          <w:sz w:val="21"/>
          <w:szCs w:val="21"/>
        </w:rPr>
      </w:pPr>
      <w:r w:rsidRPr="003E43D7">
        <w:rPr>
          <w:rFonts w:ascii="Calibri" w:hAnsi="Calibri" w:cs="Calibri"/>
          <w:sz w:val="21"/>
          <w:szCs w:val="21"/>
        </w:rPr>
        <w:t>Wanneer je tijdens de lessen regelmatig of langdurig hebt verzuimd.</w:t>
      </w:r>
    </w:p>
    <w:p w:rsidR="00C2278C" w:rsidRPr="003E43D7" w:rsidRDefault="00C2278C" w:rsidP="00C2278C">
      <w:pPr>
        <w:pStyle w:val="Lijstalinea"/>
        <w:numPr>
          <w:ilvl w:val="0"/>
          <w:numId w:val="20"/>
        </w:numPr>
        <w:spacing w:after="0" w:line="360" w:lineRule="auto"/>
        <w:rPr>
          <w:rFonts w:ascii="Calibri" w:hAnsi="Calibri" w:cs="Calibri"/>
          <w:sz w:val="21"/>
          <w:szCs w:val="21"/>
        </w:rPr>
      </w:pPr>
      <w:r w:rsidRPr="003E43D7">
        <w:rPr>
          <w:rFonts w:ascii="Calibri" w:hAnsi="Calibri" w:cs="Calibri"/>
          <w:sz w:val="21"/>
          <w:szCs w:val="21"/>
        </w:rPr>
        <w:t>Wanneer je studievoortgang onvoldoende is.</w:t>
      </w:r>
    </w:p>
    <w:p w:rsidR="00C2278C" w:rsidRPr="003E43D7" w:rsidRDefault="00C2278C" w:rsidP="00C2278C">
      <w:pPr>
        <w:pStyle w:val="Lijstalinea"/>
        <w:numPr>
          <w:ilvl w:val="0"/>
          <w:numId w:val="20"/>
        </w:numPr>
        <w:spacing w:after="0" w:line="360" w:lineRule="auto"/>
        <w:rPr>
          <w:rFonts w:ascii="Calibri" w:hAnsi="Calibri" w:cs="Calibri"/>
          <w:sz w:val="21"/>
          <w:szCs w:val="21"/>
        </w:rPr>
      </w:pPr>
      <w:r w:rsidRPr="003E43D7">
        <w:rPr>
          <w:rFonts w:ascii="Calibri" w:hAnsi="Calibri" w:cs="Calibri"/>
          <w:sz w:val="21"/>
          <w:szCs w:val="21"/>
        </w:rPr>
        <w:t xml:space="preserve">Wanneer je problemen hebt waarvan we vinden dat deze niet verenigbaar zijn met de BPV. </w:t>
      </w:r>
    </w:p>
    <w:p w:rsidR="00C2278C" w:rsidRPr="004C1E0D" w:rsidRDefault="00C2278C" w:rsidP="00C2278C">
      <w:pPr>
        <w:spacing w:line="360" w:lineRule="auto"/>
        <w:rPr>
          <w:rFonts w:ascii="Calibri" w:hAnsi="Calibri" w:cs="Calibri"/>
          <w:sz w:val="21"/>
          <w:szCs w:val="21"/>
        </w:rPr>
      </w:pPr>
      <w:r w:rsidRPr="004C1E0D">
        <w:rPr>
          <w:rFonts w:ascii="Calibri" w:hAnsi="Calibri" w:cs="Calibri"/>
          <w:sz w:val="21"/>
          <w:szCs w:val="21"/>
        </w:rPr>
        <w:t xml:space="preserve">Het nemen van een besluit gebeurt na het inwinnen van advies bij je </w:t>
      </w:r>
      <w:proofErr w:type="spellStart"/>
      <w:r w:rsidRPr="004C1E0D">
        <w:rPr>
          <w:rFonts w:ascii="Calibri" w:hAnsi="Calibri" w:cs="Calibri"/>
          <w:sz w:val="21"/>
          <w:szCs w:val="21"/>
        </w:rPr>
        <w:t>SLB’er</w:t>
      </w:r>
      <w:proofErr w:type="spellEnd"/>
      <w:r w:rsidRPr="004C1E0D">
        <w:rPr>
          <w:rFonts w:ascii="Calibri" w:hAnsi="Calibri" w:cs="Calibri"/>
          <w:sz w:val="21"/>
          <w:szCs w:val="21"/>
        </w:rPr>
        <w:t>. Het besluit en de gevolgen daarvan voor het vervolg van je opleiding worden met je besproken.</w:t>
      </w:r>
    </w:p>
    <w:p w:rsidR="00C2278C" w:rsidRDefault="00C2278C" w:rsidP="00C2278C">
      <w:pPr>
        <w:spacing w:line="360" w:lineRule="auto"/>
        <w:rPr>
          <w:rFonts w:ascii="Calibri" w:hAnsi="Calibri" w:cs="Calibri"/>
          <w:sz w:val="21"/>
          <w:szCs w:val="21"/>
        </w:rPr>
      </w:pPr>
    </w:p>
    <w:p w:rsidR="0063478E" w:rsidRDefault="0063478E" w:rsidP="00C2278C">
      <w:pPr>
        <w:spacing w:line="360" w:lineRule="auto"/>
        <w:rPr>
          <w:rFonts w:ascii="Calibri" w:hAnsi="Calibri" w:cs="Calibri"/>
          <w:sz w:val="21"/>
          <w:szCs w:val="21"/>
        </w:rPr>
      </w:pPr>
    </w:p>
    <w:p w:rsidR="0063478E" w:rsidRDefault="0063478E" w:rsidP="00C2278C">
      <w:pPr>
        <w:spacing w:line="360" w:lineRule="auto"/>
        <w:rPr>
          <w:rFonts w:ascii="Calibri" w:hAnsi="Calibri" w:cs="Calibri"/>
          <w:sz w:val="21"/>
          <w:szCs w:val="21"/>
        </w:rPr>
      </w:pPr>
    </w:p>
    <w:p w:rsidR="00C2278C" w:rsidRPr="004C1E0D" w:rsidRDefault="00C2278C" w:rsidP="00C2278C">
      <w:pPr>
        <w:spacing w:line="360" w:lineRule="auto"/>
        <w:rPr>
          <w:rFonts w:ascii="Calibri" w:hAnsi="Calibri" w:cs="Calibri"/>
          <w:b/>
          <w:i/>
          <w:sz w:val="21"/>
          <w:szCs w:val="21"/>
        </w:rPr>
      </w:pPr>
      <w:r w:rsidRPr="004C1E0D">
        <w:rPr>
          <w:rFonts w:ascii="Calibri" w:hAnsi="Calibri" w:cs="Calibri"/>
          <w:b/>
          <w:i/>
          <w:sz w:val="21"/>
          <w:szCs w:val="21"/>
        </w:rPr>
        <w:lastRenderedPageBreak/>
        <w:t>Hoe maak je bezwaar tegen een BPV-plaats?</w:t>
      </w:r>
    </w:p>
    <w:p w:rsidR="00C2278C" w:rsidRPr="004C1E0D" w:rsidRDefault="00A904D8" w:rsidP="00C2278C">
      <w:pPr>
        <w:spacing w:line="360" w:lineRule="auto"/>
        <w:rPr>
          <w:rFonts w:ascii="Calibri" w:hAnsi="Calibri" w:cs="Calibri"/>
          <w:sz w:val="21"/>
          <w:szCs w:val="21"/>
        </w:rPr>
      </w:pPr>
      <w:r>
        <w:rPr>
          <w:rFonts w:ascii="Calibri" w:hAnsi="Calibri" w:cs="Calibri"/>
          <w:sz w:val="21"/>
          <w:szCs w:val="21"/>
        </w:rPr>
        <w:t xml:space="preserve">We proberen bezwaren te voorkomen door een zorgvuldig plaatsingstraject. </w:t>
      </w:r>
      <w:r w:rsidR="00C2278C" w:rsidRPr="004C1E0D">
        <w:rPr>
          <w:rFonts w:ascii="Calibri" w:hAnsi="Calibri" w:cs="Calibri"/>
          <w:sz w:val="21"/>
          <w:szCs w:val="21"/>
        </w:rPr>
        <w:t xml:space="preserve">Als je het </w:t>
      </w:r>
      <w:r>
        <w:rPr>
          <w:rFonts w:ascii="Calibri" w:hAnsi="Calibri" w:cs="Calibri"/>
          <w:sz w:val="21"/>
          <w:szCs w:val="21"/>
        </w:rPr>
        <w:t xml:space="preserve">toch </w:t>
      </w:r>
      <w:r w:rsidR="00C2278C" w:rsidRPr="004C1E0D">
        <w:rPr>
          <w:rFonts w:ascii="Calibri" w:hAnsi="Calibri" w:cs="Calibri"/>
          <w:sz w:val="21"/>
          <w:szCs w:val="21"/>
        </w:rPr>
        <w:t xml:space="preserve">niet eens bent met een BPV-plaats, kun je samen met je </w:t>
      </w:r>
      <w:proofErr w:type="spellStart"/>
      <w:r w:rsidR="00C2278C" w:rsidRPr="004C1E0D">
        <w:rPr>
          <w:rFonts w:ascii="Calibri" w:hAnsi="Calibri" w:cs="Calibri"/>
          <w:sz w:val="21"/>
          <w:szCs w:val="21"/>
        </w:rPr>
        <w:t>SLB’er</w:t>
      </w:r>
      <w:proofErr w:type="spellEnd"/>
      <w:r w:rsidR="00C2278C" w:rsidRPr="004C1E0D">
        <w:rPr>
          <w:rFonts w:ascii="Calibri" w:hAnsi="Calibri" w:cs="Calibri"/>
          <w:sz w:val="21"/>
          <w:szCs w:val="21"/>
        </w:rPr>
        <w:t xml:space="preserve"> een duidelijk gemotiveerd, schriftelijk bezwaar aantekenen bij de plaatsingscommissie</w:t>
      </w:r>
      <w:r>
        <w:rPr>
          <w:rFonts w:ascii="Calibri" w:hAnsi="Calibri" w:cs="Calibri"/>
          <w:sz w:val="21"/>
          <w:szCs w:val="21"/>
        </w:rPr>
        <w:t xml:space="preserve"> van jouw opleiding</w:t>
      </w:r>
      <w:r w:rsidR="00C2278C" w:rsidRPr="004C1E0D">
        <w:rPr>
          <w:rFonts w:ascii="Calibri" w:hAnsi="Calibri" w:cs="Calibri"/>
          <w:sz w:val="21"/>
          <w:szCs w:val="21"/>
        </w:rPr>
        <w:t>. Dit moet via het ‘’formulier bezwaar BPV-plaats’’ binnen de gestelde termijn bij de BPV-coördinator van je opleiding</w:t>
      </w:r>
      <w:r>
        <w:rPr>
          <w:rFonts w:ascii="Calibri" w:hAnsi="Calibri" w:cs="Calibri"/>
          <w:sz w:val="21"/>
          <w:szCs w:val="21"/>
        </w:rPr>
        <w:t xml:space="preserve"> (zie plaatsingstijdpad)</w:t>
      </w:r>
      <w:r w:rsidR="00C2278C" w:rsidRPr="004C1E0D">
        <w:rPr>
          <w:rFonts w:ascii="Calibri" w:hAnsi="Calibri" w:cs="Calibri"/>
          <w:sz w:val="21"/>
          <w:szCs w:val="21"/>
        </w:rPr>
        <w:t xml:space="preserve">. Het bezwaar wordt beoordeeld op basis van de </w:t>
      </w:r>
      <w:r>
        <w:rPr>
          <w:rFonts w:ascii="Calibri" w:hAnsi="Calibri" w:cs="Calibri"/>
          <w:sz w:val="21"/>
          <w:szCs w:val="21"/>
        </w:rPr>
        <w:t>bovenstaande plaatsings</w:t>
      </w:r>
      <w:r w:rsidR="00C2278C" w:rsidRPr="004C1E0D">
        <w:rPr>
          <w:rFonts w:ascii="Calibri" w:hAnsi="Calibri" w:cs="Calibri"/>
          <w:sz w:val="21"/>
          <w:szCs w:val="21"/>
        </w:rPr>
        <w:t>regels. Het besluit over het bezwaar wordt met je besproken. Het weigeren van een stageplaats kan er toe leiden dat je op een wachtlijst geplaatst wordt</w:t>
      </w:r>
      <w:r w:rsidR="00C2278C">
        <w:rPr>
          <w:rFonts w:ascii="Calibri" w:hAnsi="Calibri" w:cs="Calibri"/>
          <w:sz w:val="21"/>
          <w:szCs w:val="21"/>
        </w:rPr>
        <w:t xml:space="preserve"> en niet (direct) kunt starten met de BPV</w:t>
      </w:r>
      <w:r w:rsidR="00C2278C" w:rsidRPr="004C1E0D">
        <w:rPr>
          <w:rFonts w:ascii="Calibri" w:hAnsi="Calibri" w:cs="Calibri"/>
          <w:sz w:val="21"/>
          <w:szCs w:val="21"/>
        </w:rPr>
        <w:t xml:space="preserve">.  </w:t>
      </w:r>
    </w:p>
    <w:p w:rsidR="00DF562D" w:rsidRPr="00DF562D" w:rsidRDefault="00DF562D" w:rsidP="00DF562D">
      <w:pPr>
        <w:spacing w:after="0" w:line="360" w:lineRule="auto"/>
        <w:rPr>
          <w:rFonts w:ascii="Calibri" w:hAnsi="Calibri" w:cs="Calibri"/>
          <w:color w:val="C00000"/>
          <w:sz w:val="21"/>
          <w:szCs w:val="21"/>
        </w:rPr>
      </w:pPr>
      <w:r w:rsidRPr="00DF562D">
        <w:rPr>
          <w:rFonts w:ascii="Calibri" w:hAnsi="Calibri" w:cs="Calibri"/>
          <w:color w:val="C00000"/>
          <w:sz w:val="56"/>
          <w:szCs w:val="56"/>
        </w:rPr>
        <w:sym w:font="Wingdings 2" w:char="F045"/>
      </w:r>
      <w:r w:rsidRPr="00DF562D">
        <w:rPr>
          <w:rFonts w:ascii="Calibri" w:hAnsi="Calibri" w:cs="Calibri"/>
          <w:color w:val="C00000"/>
          <w:sz w:val="21"/>
          <w:szCs w:val="21"/>
        </w:rPr>
        <w:t xml:space="preserve">Het </w:t>
      </w:r>
      <w:r w:rsidR="003947F7">
        <w:rPr>
          <w:rFonts w:ascii="Calibri" w:hAnsi="Calibri" w:cs="Calibri"/>
          <w:color w:val="C00000"/>
          <w:sz w:val="21"/>
          <w:szCs w:val="21"/>
        </w:rPr>
        <w:t xml:space="preserve">formulier </w:t>
      </w:r>
      <w:r w:rsidR="003947F7" w:rsidRPr="003947F7">
        <w:rPr>
          <w:rFonts w:ascii="Calibri" w:hAnsi="Calibri" w:cs="Calibri"/>
          <w:b/>
          <w:color w:val="C00000"/>
          <w:sz w:val="21"/>
          <w:szCs w:val="21"/>
        </w:rPr>
        <w:t xml:space="preserve">Bezwaar </w:t>
      </w:r>
      <w:r w:rsidRPr="003947F7">
        <w:rPr>
          <w:rFonts w:ascii="Calibri" w:hAnsi="Calibri" w:cs="Calibri"/>
          <w:b/>
          <w:color w:val="C00000"/>
          <w:sz w:val="21"/>
          <w:szCs w:val="21"/>
        </w:rPr>
        <w:t>BPV-</w:t>
      </w:r>
      <w:r w:rsidRPr="00DF562D">
        <w:rPr>
          <w:rFonts w:ascii="Calibri" w:hAnsi="Calibri" w:cs="Calibri"/>
          <w:b/>
          <w:color w:val="C00000"/>
          <w:sz w:val="21"/>
          <w:szCs w:val="21"/>
        </w:rPr>
        <w:t>p</w:t>
      </w:r>
      <w:r w:rsidR="003947F7">
        <w:rPr>
          <w:rFonts w:ascii="Calibri" w:hAnsi="Calibri" w:cs="Calibri"/>
          <w:b/>
          <w:color w:val="C00000"/>
          <w:sz w:val="21"/>
          <w:szCs w:val="21"/>
        </w:rPr>
        <w:t>laats</w:t>
      </w:r>
      <w:r w:rsidRPr="00DF562D">
        <w:rPr>
          <w:rFonts w:ascii="Calibri" w:hAnsi="Calibri" w:cs="Calibri"/>
          <w:color w:val="C00000"/>
          <w:sz w:val="21"/>
          <w:szCs w:val="21"/>
        </w:rPr>
        <w:t xml:space="preserve"> sta</w:t>
      </w:r>
      <w:r w:rsidR="003947F7">
        <w:rPr>
          <w:rFonts w:ascii="Calibri" w:hAnsi="Calibri" w:cs="Calibri"/>
          <w:color w:val="C00000"/>
          <w:sz w:val="21"/>
          <w:szCs w:val="21"/>
        </w:rPr>
        <w:t xml:space="preserve">at op NELO &gt; intern </w:t>
      </w:r>
      <w:proofErr w:type="spellStart"/>
      <w:r w:rsidR="003947F7">
        <w:rPr>
          <w:rFonts w:ascii="Calibri" w:hAnsi="Calibri" w:cs="Calibri"/>
          <w:color w:val="C00000"/>
          <w:sz w:val="21"/>
          <w:szCs w:val="21"/>
        </w:rPr>
        <w:t>stagebureau</w:t>
      </w:r>
      <w:proofErr w:type="spellEnd"/>
      <w:r w:rsidRPr="00DF562D">
        <w:rPr>
          <w:rFonts w:ascii="Calibri" w:hAnsi="Calibri" w:cs="Calibri"/>
          <w:color w:val="C00000"/>
          <w:sz w:val="21"/>
          <w:szCs w:val="21"/>
        </w:rPr>
        <w:t xml:space="preserve"> </w:t>
      </w:r>
    </w:p>
    <w:p w:rsidR="00C2278C" w:rsidRDefault="00C2278C" w:rsidP="00C2278C">
      <w:pPr>
        <w:spacing w:line="360" w:lineRule="auto"/>
        <w:rPr>
          <w:rFonts w:ascii="Calibri" w:hAnsi="Calibri" w:cs="Calibri"/>
          <w:sz w:val="21"/>
          <w:szCs w:val="21"/>
        </w:rPr>
      </w:pPr>
      <w:bookmarkStart w:id="0" w:name="_GoBack"/>
      <w:bookmarkEnd w:id="0"/>
    </w:p>
    <w:p w:rsidR="00C2278C" w:rsidRPr="003E43D7" w:rsidRDefault="00C2278C" w:rsidP="00C2278C">
      <w:pPr>
        <w:spacing w:line="360" w:lineRule="auto"/>
        <w:rPr>
          <w:rFonts w:ascii="Calibri" w:hAnsi="Calibri" w:cs="Calibri"/>
          <w:b/>
          <w:i/>
          <w:sz w:val="21"/>
          <w:szCs w:val="21"/>
        </w:rPr>
      </w:pPr>
      <w:r w:rsidRPr="003E43D7">
        <w:rPr>
          <w:rFonts w:ascii="Calibri" w:hAnsi="Calibri" w:cs="Calibri"/>
          <w:b/>
          <w:i/>
          <w:sz w:val="21"/>
          <w:szCs w:val="21"/>
        </w:rPr>
        <w:t xml:space="preserve">Welke </w:t>
      </w:r>
      <w:r>
        <w:rPr>
          <w:rFonts w:ascii="Calibri" w:hAnsi="Calibri" w:cs="Calibri"/>
          <w:b/>
          <w:i/>
          <w:sz w:val="21"/>
          <w:szCs w:val="21"/>
        </w:rPr>
        <w:t xml:space="preserve">wetten en </w:t>
      </w:r>
      <w:r w:rsidRPr="003E43D7">
        <w:rPr>
          <w:rFonts w:ascii="Calibri" w:hAnsi="Calibri" w:cs="Calibri"/>
          <w:b/>
          <w:i/>
          <w:sz w:val="21"/>
          <w:szCs w:val="21"/>
        </w:rPr>
        <w:t>regels gelden in de BPV?</w:t>
      </w:r>
    </w:p>
    <w:p w:rsidR="00607D9A" w:rsidRPr="00607D9A" w:rsidRDefault="00607D9A" w:rsidP="00607D9A">
      <w:pPr>
        <w:spacing w:after="0" w:line="360" w:lineRule="auto"/>
        <w:rPr>
          <w:rFonts w:ascii="Calibri" w:hAnsi="Calibri" w:cs="Calibri"/>
          <w:b/>
          <w:sz w:val="21"/>
          <w:szCs w:val="21"/>
        </w:rPr>
      </w:pPr>
      <w:r w:rsidRPr="00607D9A">
        <w:rPr>
          <w:rFonts w:ascii="Calibri" w:hAnsi="Calibri" w:cs="Calibri"/>
          <w:b/>
          <w:sz w:val="21"/>
          <w:szCs w:val="21"/>
        </w:rPr>
        <w:t>CAO</w:t>
      </w:r>
    </w:p>
    <w:p w:rsidR="00607D9A" w:rsidRDefault="00C2278C" w:rsidP="00607D9A">
      <w:pPr>
        <w:spacing w:line="360" w:lineRule="auto"/>
        <w:rPr>
          <w:rFonts w:ascii="Calibri" w:hAnsi="Calibri" w:cs="Calibri"/>
          <w:b/>
          <w:sz w:val="21"/>
          <w:szCs w:val="21"/>
        </w:rPr>
      </w:pPr>
      <w:r w:rsidRPr="003E43D7">
        <w:rPr>
          <w:rFonts w:ascii="Calibri" w:hAnsi="Calibri" w:cs="Calibri"/>
          <w:sz w:val="21"/>
          <w:szCs w:val="21"/>
        </w:rPr>
        <w:t xml:space="preserve">De algemene regels rondom stages staan in de collectieve arbeidsovereenkomst (CAO). De CAO regelt onder andere een stagevergoeding voor BOL-studenten naar rato van het aantal BPV-uren dat is afgesproken. </w:t>
      </w:r>
      <w:r w:rsidRPr="003E43D7">
        <w:rPr>
          <w:rFonts w:ascii="Calibri" w:hAnsi="Calibri" w:cs="Calibri"/>
          <w:sz w:val="21"/>
          <w:szCs w:val="21"/>
        </w:rPr>
        <w:br/>
      </w:r>
    </w:p>
    <w:p w:rsidR="00607D9A" w:rsidRPr="00607D9A" w:rsidRDefault="00607D9A" w:rsidP="00607D9A">
      <w:pPr>
        <w:spacing w:after="0" w:line="360" w:lineRule="auto"/>
        <w:rPr>
          <w:rFonts w:ascii="Calibri" w:hAnsi="Calibri" w:cs="Calibri"/>
          <w:b/>
          <w:sz w:val="21"/>
          <w:szCs w:val="21"/>
        </w:rPr>
      </w:pPr>
      <w:r w:rsidRPr="00607D9A">
        <w:rPr>
          <w:rFonts w:ascii="Calibri" w:hAnsi="Calibri" w:cs="Calibri"/>
          <w:b/>
          <w:sz w:val="21"/>
          <w:szCs w:val="21"/>
        </w:rPr>
        <w:t>POK</w:t>
      </w:r>
    </w:p>
    <w:p w:rsidR="00C86446" w:rsidRDefault="00C2278C" w:rsidP="00C2278C">
      <w:pPr>
        <w:spacing w:line="360" w:lineRule="auto"/>
        <w:rPr>
          <w:rFonts w:ascii="Calibri" w:hAnsi="Calibri" w:cs="Calibri"/>
          <w:sz w:val="21"/>
          <w:szCs w:val="21"/>
        </w:rPr>
      </w:pPr>
      <w:r w:rsidRPr="003E43D7">
        <w:rPr>
          <w:rFonts w:ascii="Calibri" w:hAnsi="Calibri" w:cs="Calibri"/>
          <w:sz w:val="21"/>
          <w:szCs w:val="21"/>
        </w:rPr>
        <w:t>Voordat de BPV start, wordt een praktijkovereenkomst (POK</w:t>
      </w:r>
      <w:r w:rsidR="00F91ACD">
        <w:rPr>
          <w:rFonts w:ascii="Calibri" w:hAnsi="Calibri" w:cs="Calibri"/>
          <w:sz w:val="21"/>
          <w:szCs w:val="21"/>
        </w:rPr>
        <w:t>, zie bijlage</w:t>
      </w:r>
      <w:r w:rsidRPr="003E43D7">
        <w:rPr>
          <w:rFonts w:ascii="Calibri" w:hAnsi="Calibri" w:cs="Calibri"/>
          <w:sz w:val="21"/>
          <w:szCs w:val="21"/>
        </w:rPr>
        <w:t>) aangegaan. Op de POK staan de gegevens van de student en van de zorginstelling, de gegevens over de</w:t>
      </w:r>
      <w:r>
        <w:rPr>
          <w:rFonts w:ascii="Calibri" w:hAnsi="Calibri" w:cs="Calibri"/>
          <w:sz w:val="21"/>
          <w:szCs w:val="21"/>
        </w:rPr>
        <w:t xml:space="preserve"> start- en einddatum van de BPV en</w:t>
      </w:r>
      <w:r w:rsidRPr="003E43D7">
        <w:rPr>
          <w:rFonts w:ascii="Calibri" w:hAnsi="Calibri" w:cs="Calibri"/>
          <w:sz w:val="21"/>
          <w:szCs w:val="21"/>
        </w:rPr>
        <w:t xml:space="preserve"> het aantal BPV-uren</w:t>
      </w:r>
      <w:r>
        <w:rPr>
          <w:rFonts w:ascii="Calibri" w:hAnsi="Calibri" w:cs="Calibri"/>
          <w:sz w:val="21"/>
          <w:szCs w:val="21"/>
        </w:rPr>
        <w:t>.</w:t>
      </w:r>
      <w:r w:rsidR="008D0EF8">
        <w:rPr>
          <w:rFonts w:ascii="Calibri" w:hAnsi="Calibri" w:cs="Calibri"/>
          <w:sz w:val="21"/>
          <w:szCs w:val="21"/>
        </w:rPr>
        <w:t xml:space="preserve"> Bij de POK hoort een blad ‘’</w:t>
      </w:r>
      <w:r w:rsidR="00F91ACD">
        <w:rPr>
          <w:rFonts w:ascii="Calibri" w:hAnsi="Calibri" w:cs="Calibri"/>
          <w:sz w:val="21"/>
          <w:szCs w:val="21"/>
        </w:rPr>
        <w:t>Algemene v</w:t>
      </w:r>
      <w:r>
        <w:rPr>
          <w:rFonts w:ascii="Calibri" w:hAnsi="Calibri" w:cs="Calibri"/>
          <w:sz w:val="21"/>
          <w:szCs w:val="21"/>
        </w:rPr>
        <w:t>oorwaarden POK</w:t>
      </w:r>
      <w:r w:rsidR="008D0EF8">
        <w:rPr>
          <w:rFonts w:ascii="Calibri" w:hAnsi="Calibri" w:cs="Calibri"/>
          <w:sz w:val="21"/>
          <w:szCs w:val="21"/>
        </w:rPr>
        <w:t>’’</w:t>
      </w:r>
      <w:r w:rsidR="003F1221">
        <w:rPr>
          <w:rFonts w:ascii="Calibri" w:hAnsi="Calibri" w:cs="Calibri"/>
          <w:sz w:val="21"/>
          <w:szCs w:val="21"/>
        </w:rPr>
        <w:t xml:space="preserve"> (zie bijlage)</w:t>
      </w:r>
      <w:r w:rsidR="008D0EF8">
        <w:rPr>
          <w:rFonts w:ascii="Calibri" w:hAnsi="Calibri" w:cs="Calibri"/>
          <w:sz w:val="21"/>
          <w:szCs w:val="21"/>
        </w:rPr>
        <w:t xml:space="preserve">, waarop </w:t>
      </w:r>
      <w:r w:rsidR="003F1221">
        <w:rPr>
          <w:rFonts w:ascii="Calibri" w:hAnsi="Calibri" w:cs="Calibri"/>
          <w:sz w:val="21"/>
          <w:szCs w:val="21"/>
        </w:rPr>
        <w:t>staat wat de</w:t>
      </w:r>
      <w:r w:rsidR="008D0EF8">
        <w:rPr>
          <w:rFonts w:ascii="Calibri" w:hAnsi="Calibri" w:cs="Calibri"/>
          <w:sz w:val="21"/>
          <w:szCs w:val="21"/>
        </w:rPr>
        <w:t xml:space="preserve"> </w:t>
      </w:r>
      <w:r w:rsidRPr="003E43D7">
        <w:rPr>
          <w:rFonts w:ascii="Calibri" w:hAnsi="Calibri" w:cs="Calibri"/>
          <w:sz w:val="21"/>
          <w:szCs w:val="21"/>
        </w:rPr>
        <w:t>rechten en plichten</w:t>
      </w:r>
      <w:r w:rsidR="003F1221">
        <w:rPr>
          <w:rFonts w:ascii="Calibri" w:hAnsi="Calibri" w:cs="Calibri"/>
          <w:sz w:val="21"/>
          <w:szCs w:val="21"/>
        </w:rPr>
        <w:t xml:space="preserve"> van de zorginstelling en </w:t>
      </w:r>
      <w:r w:rsidRPr="003E43D7">
        <w:rPr>
          <w:rFonts w:ascii="Calibri" w:hAnsi="Calibri" w:cs="Calibri"/>
          <w:sz w:val="21"/>
          <w:szCs w:val="21"/>
        </w:rPr>
        <w:t xml:space="preserve"> </w:t>
      </w:r>
      <w:r w:rsidR="003F1221">
        <w:rPr>
          <w:rFonts w:ascii="Calibri" w:hAnsi="Calibri" w:cs="Calibri"/>
          <w:sz w:val="21"/>
          <w:szCs w:val="21"/>
        </w:rPr>
        <w:t>school tijdens de BPV zijn en wat jouw rechten en plichten als stagiaire zijn</w:t>
      </w:r>
      <w:r w:rsidRPr="003E43D7">
        <w:rPr>
          <w:rFonts w:ascii="Calibri" w:hAnsi="Calibri" w:cs="Calibri"/>
          <w:sz w:val="21"/>
          <w:szCs w:val="21"/>
        </w:rPr>
        <w:t xml:space="preserve">. </w:t>
      </w:r>
      <w:r w:rsidR="00607D9A">
        <w:rPr>
          <w:rFonts w:ascii="Calibri" w:hAnsi="Calibri" w:cs="Calibri"/>
          <w:sz w:val="21"/>
          <w:szCs w:val="21"/>
        </w:rPr>
        <w:t>Denk hierbij aan h</w:t>
      </w:r>
      <w:r w:rsidR="00F51B35">
        <w:rPr>
          <w:rFonts w:ascii="Calibri" w:hAnsi="Calibri" w:cs="Calibri"/>
          <w:sz w:val="21"/>
          <w:szCs w:val="21"/>
        </w:rPr>
        <w:t>oe je verzekerd bent tijdens de BPV</w:t>
      </w:r>
      <w:r w:rsidR="00607D9A">
        <w:rPr>
          <w:rFonts w:ascii="Calibri" w:hAnsi="Calibri" w:cs="Calibri"/>
          <w:sz w:val="21"/>
          <w:szCs w:val="21"/>
        </w:rPr>
        <w:t>, wat je moet doen bij incidenten en hoe het zit met de geheimhouding.</w:t>
      </w:r>
      <w:r w:rsidR="00F51B35">
        <w:rPr>
          <w:rFonts w:ascii="Calibri" w:hAnsi="Calibri" w:cs="Calibri"/>
          <w:sz w:val="21"/>
          <w:szCs w:val="21"/>
        </w:rPr>
        <w:t xml:space="preserve"> </w:t>
      </w:r>
      <w:r w:rsidR="003F1221">
        <w:rPr>
          <w:rFonts w:ascii="Calibri" w:hAnsi="Calibri" w:cs="Calibri"/>
          <w:sz w:val="21"/>
          <w:szCs w:val="21"/>
        </w:rPr>
        <w:t xml:space="preserve">Alle drie partijen die </w:t>
      </w:r>
      <w:r w:rsidRPr="003E43D7">
        <w:rPr>
          <w:rFonts w:ascii="Calibri" w:hAnsi="Calibri" w:cs="Calibri"/>
          <w:sz w:val="21"/>
          <w:szCs w:val="21"/>
        </w:rPr>
        <w:t>deze overeenkomst aangaan</w:t>
      </w:r>
      <w:r w:rsidR="003F1221">
        <w:rPr>
          <w:rFonts w:ascii="Calibri" w:hAnsi="Calibri" w:cs="Calibri"/>
          <w:sz w:val="21"/>
          <w:szCs w:val="21"/>
        </w:rPr>
        <w:t xml:space="preserve"> moeten de POK tekenen</w:t>
      </w:r>
      <w:r w:rsidRPr="003E43D7">
        <w:rPr>
          <w:rFonts w:ascii="Calibri" w:hAnsi="Calibri" w:cs="Calibri"/>
          <w:sz w:val="21"/>
          <w:szCs w:val="21"/>
        </w:rPr>
        <w:t xml:space="preserve">: </w:t>
      </w:r>
      <w:r w:rsidR="003F1221">
        <w:rPr>
          <w:rFonts w:ascii="Calibri" w:hAnsi="Calibri" w:cs="Calibri"/>
          <w:sz w:val="21"/>
          <w:szCs w:val="21"/>
        </w:rPr>
        <w:t xml:space="preserve">een vertegenwoordiger van de zorginstelling en school en </w:t>
      </w:r>
      <w:r w:rsidRPr="003E43D7">
        <w:rPr>
          <w:rFonts w:ascii="Calibri" w:hAnsi="Calibri" w:cs="Calibri"/>
          <w:sz w:val="21"/>
          <w:szCs w:val="21"/>
        </w:rPr>
        <w:t>jij als st</w:t>
      </w:r>
      <w:r w:rsidR="003F1221">
        <w:rPr>
          <w:rFonts w:ascii="Calibri" w:hAnsi="Calibri" w:cs="Calibri"/>
          <w:sz w:val="21"/>
          <w:szCs w:val="21"/>
        </w:rPr>
        <w:t>agiaire</w:t>
      </w:r>
      <w:r w:rsidRPr="003E43D7">
        <w:rPr>
          <w:rFonts w:ascii="Calibri" w:hAnsi="Calibri" w:cs="Calibri"/>
          <w:sz w:val="21"/>
          <w:szCs w:val="21"/>
        </w:rPr>
        <w:t>.</w:t>
      </w:r>
      <w:r w:rsidR="008D0EF8">
        <w:rPr>
          <w:rFonts w:ascii="Calibri" w:hAnsi="Calibri" w:cs="Calibri"/>
          <w:sz w:val="21"/>
          <w:szCs w:val="21"/>
        </w:rPr>
        <w:t xml:space="preserve"> </w:t>
      </w:r>
      <w:r w:rsidR="00C86446">
        <w:rPr>
          <w:rFonts w:ascii="Calibri" w:hAnsi="Calibri" w:cs="Calibri"/>
          <w:sz w:val="21"/>
          <w:szCs w:val="21"/>
        </w:rPr>
        <w:t xml:space="preserve"> Dit gebeurt in een aantal stappen</w:t>
      </w:r>
      <w:r w:rsidR="00F91ACD">
        <w:rPr>
          <w:rFonts w:ascii="Calibri" w:hAnsi="Calibri" w:cs="Calibri"/>
          <w:sz w:val="21"/>
          <w:szCs w:val="21"/>
        </w:rPr>
        <w:t>, die beschreven staan in een procesbeschrijving</w:t>
      </w:r>
      <w:r w:rsidR="00C86446">
        <w:rPr>
          <w:rFonts w:ascii="Calibri" w:hAnsi="Calibri" w:cs="Calibri"/>
          <w:sz w:val="21"/>
          <w:szCs w:val="21"/>
        </w:rPr>
        <w:t>.</w:t>
      </w:r>
    </w:p>
    <w:p w:rsidR="00C86446" w:rsidRDefault="00C86446" w:rsidP="00C86446">
      <w:pPr>
        <w:spacing w:line="360" w:lineRule="auto"/>
        <w:rPr>
          <w:rFonts w:ascii="Calibri" w:hAnsi="Calibri" w:cs="Calibri"/>
          <w:sz w:val="21"/>
          <w:szCs w:val="21"/>
        </w:rPr>
      </w:pPr>
      <w:r>
        <w:rPr>
          <w:rFonts w:ascii="Calibri" w:hAnsi="Calibri" w:cs="Calibri"/>
          <w:sz w:val="21"/>
          <w:szCs w:val="21"/>
        </w:rPr>
        <w:t>Als je nog geen 18 jaar bent, dient jouw wettelijk vertegenwoordiger te tekenen. Daarmee is de POK de wettelijke basis voor de BPV en geldt: Geen POK? Geen stage!</w:t>
      </w:r>
    </w:p>
    <w:p w:rsidR="003947F7" w:rsidRPr="003947F7" w:rsidRDefault="003947F7" w:rsidP="003947F7">
      <w:pPr>
        <w:spacing w:line="360" w:lineRule="auto"/>
        <w:rPr>
          <w:rFonts w:ascii="Calibri" w:hAnsi="Calibri" w:cs="Calibri"/>
          <w:color w:val="C00000"/>
          <w:sz w:val="21"/>
          <w:szCs w:val="21"/>
        </w:rPr>
      </w:pPr>
      <w:r w:rsidRPr="003947F7">
        <w:rPr>
          <w:color w:val="C00000"/>
          <w:sz w:val="56"/>
          <w:szCs w:val="56"/>
        </w:rPr>
        <w:sym w:font="Wingdings 2" w:char="F045"/>
      </w:r>
      <w:r w:rsidRPr="003947F7">
        <w:rPr>
          <w:rFonts w:ascii="Calibri" w:hAnsi="Calibri" w:cs="Calibri"/>
          <w:color w:val="C00000"/>
          <w:sz w:val="21"/>
          <w:szCs w:val="21"/>
        </w:rPr>
        <w:t xml:space="preserve">De </w:t>
      </w:r>
      <w:r w:rsidRPr="003947F7">
        <w:rPr>
          <w:rFonts w:ascii="Calibri" w:hAnsi="Calibri" w:cs="Calibri"/>
          <w:b/>
          <w:color w:val="C00000"/>
          <w:sz w:val="21"/>
          <w:szCs w:val="21"/>
        </w:rPr>
        <w:t xml:space="preserve">procesbeschrijving </w:t>
      </w:r>
      <w:r>
        <w:rPr>
          <w:rFonts w:ascii="Calibri" w:hAnsi="Calibri" w:cs="Calibri"/>
          <w:b/>
          <w:color w:val="C00000"/>
          <w:sz w:val="21"/>
          <w:szCs w:val="21"/>
        </w:rPr>
        <w:t>POK-afhandeling</w:t>
      </w:r>
      <w:r w:rsidRPr="003947F7">
        <w:rPr>
          <w:rFonts w:ascii="Calibri" w:hAnsi="Calibri" w:cs="Calibri"/>
          <w:color w:val="C00000"/>
          <w:sz w:val="21"/>
          <w:szCs w:val="21"/>
        </w:rPr>
        <w:t xml:space="preserve"> is </w:t>
      </w:r>
      <w:r w:rsidR="009C25CF">
        <w:rPr>
          <w:rFonts w:ascii="Calibri" w:hAnsi="Calibri" w:cs="Calibri"/>
          <w:color w:val="C00000"/>
          <w:sz w:val="21"/>
          <w:szCs w:val="21"/>
        </w:rPr>
        <w:t xml:space="preserve">te </w:t>
      </w:r>
      <w:r w:rsidRPr="003947F7">
        <w:rPr>
          <w:rFonts w:ascii="Calibri" w:hAnsi="Calibri" w:cs="Calibri"/>
          <w:color w:val="C00000"/>
          <w:sz w:val="21"/>
          <w:szCs w:val="21"/>
        </w:rPr>
        <w:t>verkrijgen via de teammanager van de opleiding.</w:t>
      </w:r>
    </w:p>
    <w:p w:rsidR="00C86446" w:rsidRPr="003947F7" w:rsidRDefault="003947F7" w:rsidP="003947F7">
      <w:pPr>
        <w:spacing w:line="360" w:lineRule="auto"/>
        <w:rPr>
          <w:rFonts w:ascii="Calibri" w:hAnsi="Calibri" w:cs="Calibri"/>
          <w:color w:val="C00000"/>
          <w:sz w:val="21"/>
          <w:szCs w:val="21"/>
        </w:rPr>
      </w:pPr>
      <w:r w:rsidRPr="003947F7">
        <w:rPr>
          <w:color w:val="C00000"/>
          <w:sz w:val="56"/>
          <w:szCs w:val="56"/>
        </w:rPr>
        <w:sym w:font="Wingdings 2" w:char="F045"/>
      </w:r>
      <w:r w:rsidR="00C86446" w:rsidRPr="003947F7">
        <w:rPr>
          <w:rFonts w:ascii="Calibri" w:hAnsi="Calibri" w:cs="Calibri"/>
          <w:color w:val="C00000"/>
          <w:sz w:val="21"/>
          <w:szCs w:val="21"/>
        </w:rPr>
        <w:t xml:space="preserve">Je dient jouw </w:t>
      </w:r>
      <w:r w:rsidRPr="003947F7">
        <w:rPr>
          <w:rFonts w:ascii="Calibri" w:hAnsi="Calibri" w:cs="Calibri"/>
          <w:b/>
          <w:color w:val="C00000"/>
          <w:sz w:val="21"/>
          <w:szCs w:val="21"/>
        </w:rPr>
        <w:t>ondert</w:t>
      </w:r>
      <w:r w:rsidR="00C86446" w:rsidRPr="003947F7">
        <w:rPr>
          <w:rFonts w:ascii="Calibri" w:hAnsi="Calibri" w:cs="Calibri"/>
          <w:b/>
          <w:color w:val="C00000"/>
          <w:sz w:val="21"/>
          <w:szCs w:val="21"/>
        </w:rPr>
        <w:t xml:space="preserve">ekende POK </w:t>
      </w:r>
      <w:r w:rsidR="00C86446" w:rsidRPr="003947F7">
        <w:rPr>
          <w:rFonts w:ascii="Calibri" w:hAnsi="Calibri" w:cs="Calibri"/>
          <w:color w:val="C00000"/>
          <w:sz w:val="21"/>
          <w:szCs w:val="21"/>
        </w:rPr>
        <w:t>te bewaren in het bewaardeel van de BPV-wijzen (Bewaarstuk 1).</w:t>
      </w:r>
    </w:p>
    <w:p w:rsidR="00C86446" w:rsidRPr="00607D9A" w:rsidRDefault="00C86446" w:rsidP="00C86446">
      <w:pPr>
        <w:spacing w:after="0" w:line="360" w:lineRule="auto"/>
        <w:rPr>
          <w:rFonts w:ascii="Calibri" w:hAnsi="Calibri" w:cs="Calibri"/>
          <w:b/>
          <w:sz w:val="21"/>
          <w:szCs w:val="21"/>
        </w:rPr>
      </w:pPr>
      <w:r w:rsidRPr="00607D9A">
        <w:rPr>
          <w:rFonts w:ascii="Calibri" w:hAnsi="Calibri" w:cs="Calibri"/>
          <w:b/>
          <w:sz w:val="21"/>
          <w:szCs w:val="21"/>
        </w:rPr>
        <w:lastRenderedPageBreak/>
        <w:t>OWO</w:t>
      </w:r>
    </w:p>
    <w:p w:rsidR="00C86446" w:rsidRDefault="00C86446" w:rsidP="00C86446">
      <w:pPr>
        <w:spacing w:line="360" w:lineRule="auto"/>
        <w:rPr>
          <w:rFonts w:ascii="Calibri" w:hAnsi="Calibri" w:cs="Calibri"/>
          <w:sz w:val="21"/>
          <w:szCs w:val="21"/>
        </w:rPr>
      </w:pPr>
      <w:r>
        <w:rPr>
          <w:rFonts w:ascii="Calibri" w:hAnsi="Calibri" w:cs="Calibri"/>
          <w:sz w:val="21"/>
          <w:szCs w:val="21"/>
        </w:rPr>
        <w:t xml:space="preserve">De regels over </w:t>
      </w:r>
      <w:r w:rsidRPr="003E43D7">
        <w:rPr>
          <w:rFonts w:ascii="Calibri" w:hAnsi="Calibri" w:cs="Calibri"/>
          <w:sz w:val="21"/>
          <w:szCs w:val="21"/>
        </w:rPr>
        <w:t>de aan- en afwezigheid</w:t>
      </w:r>
      <w:r>
        <w:rPr>
          <w:rFonts w:ascii="Calibri" w:hAnsi="Calibri" w:cs="Calibri"/>
          <w:sz w:val="21"/>
          <w:szCs w:val="21"/>
        </w:rPr>
        <w:t xml:space="preserve"> en de studievoortgang</w:t>
      </w:r>
      <w:r w:rsidRPr="003E43D7">
        <w:rPr>
          <w:rFonts w:ascii="Calibri" w:hAnsi="Calibri" w:cs="Calibri"/>
          <w:sz w:val="21"/>
          <w:szCs w:val="21"/>
        </w:rPr>
        <w:t xml:space="preserve"> staan in de studiewijzer van de eigen opleiding. </w:t>
      </w:r>
    </w:p>
    <w:p w:rsidR="00C86446" w:rsidRPr="003E43D7" w:rsidRDefault="00C86446" w:rsidP="00C86446">
      <w:pPr>
        <w:spacing w:line="360" w:lineRule="auto"/>
        <w:rPr>
          <w:rFonts w:ascii="Calibri" w:hAnsi="Calibri" w:cs="Calibri"/>
          <w:sz w:val="21"/>
          <w:szCs w:val="21"/>
        </w:rPr>
      </w:pPr>
      <w:r w:rsidRPr="003E43D7">
        <w:rPr>
          <w:rFonts w:ascii="Calibri" w:hAnsi="Calibri" w:cs="Calibri"/>
          <w:sz w:val="21"/>
          <w:szCs w:val="21"/>
        </w:rPr>
        <w:t>De</w:t>
      </w:r>
      <w:r>
        <w:rPr>
          <w:rFonts w:ascii="Calibri" w:hAnsi="Calibri" w:cs="Calibri"/>
          <w:sz w:val="21"/>
          <w:szCs w:val="21"/>
        </w:rPr>
        <w:t xml:space="preserve"> werkwijzen rondom </w:t>
      </w:r>
      <w:r w:rsidRPr="003E43D7">
        <w:rPr>
          <w:rFonts w:ascii="Calibri" w:hAnsi="Calibri" w:cs="Calibri"/>
          <w:sz w:val="21"/>
          <w:szCs w:val="21"/>
        </w:rPr>
        <w:t xml:space="preserve">het leren, de begeleiding en de beoordeling tijdens de BPV staan in de BPV-wijzer. </w:t>
      </w:r>
    </w:p>
    <w:p w:rsidR="00C86446" w:rsidRPr="003E43D7" w:rsidRDefault="00C86446" w:rsidP="00C86446">
      <w:pPr>
        <w:spacing w:line="360" w:lineRule="auto"/>
        <w:rPr>
          <w:rFonts w:ascii="Calibri" w:hAnsi="Calibri" w:cs="Calibri"/>
          <w:sz w:val="21"/>
          <w:szCs w:val="21"/>
        </w:rPr>
      </w:pPr>
      <w:r w:rsidRPr="003E43D7">
        <w:rPr>
          <w:rFonts w:ascii="Calibri" w:hAnsi="Calibri" w:cs="Calibri"/>
          <w:sz w:val="21"/>
          <w:szCs w:val="21"/>
        </w:rPr>
        <w:t xml:space="preserve">Je hebt op grond van je onderwijsovereenkomst </w:t>
      </w:r>
      <w:r>
        <w:rPr>
          <w:rFonts w:ascii="Calibri" w:hAnsi="Calibri" w:cs="Calibri"/>
          <w:sz w:val="21"/>
          <w:szCs w:val="21"/>
        </w:rPr>
        <w:t xml:space="preserve">(OWO) </w:t>
      </w:r>
      <w:r w:rsidRPr="003E43D7">
        <w:rPr>
          <w:rFonts w:ascii="Calibri" w:hAnsi="Calibri" w:cs="Calibri"/>
          <w:sz w:val="21"/>
          <w:szCs w:val="21"/>
        </w:rPr>
        <w:t>een inspanningsverplichting je aan deze regels te houden.</w:t>
      </w:r>
    </w:p>
    <w:p w:rsidR="00F91ACD" w:rsidRDefault="00F91ACD">
      <w:pPr>
        <w:rPr>
          <w:rFonts w:ascii="Calibri" w:eastAsia="Times New Roman" w:hAnsi="Calibri" w:cs="Calibri"/>
          <w:lang w:eastAsia="nl-NL"/>
        </w:rPr>
      </w:pPr>
      <w:r>
        <w:rPr>
          <w:rFonts w:ascii="Calibri" w:eastAsia="Times New Roman" w:hAnsi="Calibri" w:cs="Calibri"/>
          <w:lang w:eastAsia="nl-NL"/>
        </w:rPr>
        <w:br w:type="page"/>
      </w:r>
    </w:p>
    <w:p w:rsidR="00F91ACD" w:rsidRDefault="00F91ACD">
      <w:pPr>
        <w:rPr>
          <w:rFonts w:ascii="Arial" w:eastAsia="Times New Roman" w:hAnsi="Arial" w:cs="Times New Roman"/>
          <w:b/>
          <w:noProof/>
          <w:color w:val="808080"/>
          <w:sz w:val="24"/>
          <w:szCs w:val="24"/>
          <w:lang w:eastAsia="nl-NL"/>
        </w:rPr>
      </w:pPr>
      <w:r w:rsidRPr="00F91ACD">
        <w:rPr>
          <w:rFonts w:ascii="Calibri" w:eastAsia="Times New Roman" w:hAnsi="Calibri" w:cs="Calibri"/>
          <w:b/>
          <w:sz w:val="28"/>
          <w:szCs w:val="28"/>
          <w:lang w:eastAsia="nl-NL"/>
        </w:rPr>
        <w:lastRenderedPageBreak/>
        <w:t xml:space="preserve">Bijlage: POK en </w:t>
      </w:r>
      <w:r>
        <w:rPr>
          <w:rFonts w:ascii="Calibri" w:eastAsia="Times New Roman" w:hAnsi="Calibri" w:cs="Calibri"/>
          <w:b/>
          <w:sz w:val="28"/>
          <w:szCs w:val="28"/>
          <w:lang w:eastAsia="nl-NL"/>
        </w:rPr>
        <w:t>Algemene v</w:t>
      </w:r>
      <w:r w:rsidRPr="00F91ACD">
        <w:rPr>
          <w:rFonts w:ascii="Calibri" w:eastAsia="Times New Roman" w:hAnsi="Calibri" w:cs="Calibri"/>
          <w:b/>
          <w:sz w:val="28"/>
          <w:szCs w:val="28"/>
          <w:lang w:eastAsia="nl-NL"/>
        </w:rPr>
        <w:t>oorwaarden POK</w:t>
      </w:r>
    </w:p>
    <w:p w:rsidR="003947F7" w:rsidRPr="003947F7" w:rsidRDefault="003947F7" w:rsidP="003947F7">
      <w:pPr>
        <w:spacing w:after="0" w:line="240" w:lineRule="auto"/>
        <w:jc w:val="both"/>
        <w:rPr>
          <w:rFonts w:ascii="Arial" w:eastAsia="Times New Roman" w:hAnsi="Arial" w:cs="Times New Roman"/>
          <w:b/>
          <w:color w:val="808080"/>
          <w:sz w:val="24"/>
          <w:szCs w:val="24"/>
          <w:lang w:eastAsia="nl-NL"/>
        </w:rPr>
      </w:pPr>
      <w:r>
        <w:rPr>
          <w:rFonts w:ascii="Arial" w:eastAsia="Times New Roman" w:hAnsi="Arial" w:cs="Times New Roman"/>
          <w:b/>
          <w:noProof/>
          <w:color w:val="808080"/>
          <w:sz w:val="24"/>
          <w:szCs w:val="24"/>
          <w:lang w:eastAsia="nl-NL"/>
        </w:rPr>
        <w:drawing>
          <wp:inline distT="0" distB="0" distL="0" distR="0">
            <wp:extent cx="5753100" cy="6781800"/>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53100" cy="6781800"/>
                    </a:xfrm>
                    <a:prstGeom prst="rect">
                      <a:avLst/>
                    </a:prstGeom>
                    <a:noFill/>
                    <a:ln>
                      <a:noFill/>
                    </a:ln>
                  </pic:spPr>
                </pic:pic>
              </a:graphicData>
            </a:graphic>
          </wp:inline>
        </w:drawing>
      </w:r>
    </w:p>
    <w:p w:rsidR="003947F7" w:rsidRPr="003947F7" w:rsidRDefault="003947F7" w:rsidP="003947F7">
      <w:pPr>
        <w:autoSpaceDE w:val="0"/>
        <w:autoSpaceDN w:val="0"/>
        <w:adjustRightInd w:val="0"/>
        <w:spacing w:after="0" w:line="220" w:lineRule="atLeast"/>
        <w:rPr>
          <w:rFonts w:ascii="Arial" w:eastAsia="Times New Roman" w:hAnsi="Arial" w:cs="Arial"/>
          <w:color w:val="000000"/>
          <w:sz w:val="24"/>
          <w:szCs w:val="24"/>
          <w:lang w:eastAsia="nl-NL"/>
        </w:rPr>
      </w:pPr>
      <w:r w:rsidRPr="003947F7">
        <w:rPr>
          <w:rFonts w:ascii="Times New Roman" w:eastAsia="Times New Roman" w:hAnsi="Times New Roman" w:cs="Times New Roman"/>
          <w:sz w:val="24"/>
          <w:szCs w:val="24"/>
          <w:lang w:eastAsia="nl-NL"/>
        </w:rPr>
        <w:br w:type="page"/>
      </w:r>
      <w:r>
        <w:rPr>
          <w:rFonts w:ascii="Times New Roman" w:eastAsia="Times New Roman" w:hAnsi="Times New Roman" w:cs="Times New Roman"/>
          <w:noProof/>
          <w:sz w:val="24"/>
          <w:szCs w:val="24"/>
          <w:lang w:eastAsia="nl-NL"/>
        </w:rPr>
        <w:lastRenderedPageBreak/>
        <w:drawing>
          <wp:inline distT="0" distB="0" distL="0" distR="0">
            <wp:extent cx="5667375" cy="4238625"/>
            <wp:effectExtent l="0" t="0" r="9525" b="952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67375" cy="4238625"/>
                    </a:xfrm>
                    <a:prstGeom prst="rect">
                      <a:avLst/>
                    </a:prstGeom>
                    <a:noFill/>
                    <a:ln>
                      <a:noFill/>
                    </a:ln>
                  </pic:spPr>
                </pic:pic>
              </a:graphicData>
            </a:graphic>
          </wp:inline>
        </w:drawing>
      </w:r>
      <w:r w:rsidRPr="003947F7">
        <w:rPr>
          <w:rFonts w:ascii="Times New Roman" w:eastAsia="Times New Roman" w:hAnsi="Times New Roman" w:cs="Times New Roman"/>
          <w:sz w:val="24"/>
          <w:szCs w:val="24"/>
          <w:lang w:eastAsia="nl-NL"/>
        </w:rPr>
        <w:br w:type="page"/>
      </w:r>
      <w:r w:rsidRPr="003947F7">
        <w:rPr>
          <w:rFonts w:ascii="Arial" w:eastAsia="Times New Roman" w:hAnsi="Arial" w:cs="Arial"/>
          <w:b/>
          <w:bCs/>
          <w:color w:val="000000"/>
          <w:sz w:val="24"/>
          <w:szCs w:val="24"/>
          <w:lang w:eastAsia="nl-NL"/>
        </w:rPr>
        <w:lastRenderedPageBreak/>
        <w:t xml:space="preserve">ALGEMENE VOORWAARDEN PRAKTIJKOVEREENKOMST NOORDERPOORT </w:t>
      </w:r>
    </w:p>
    <w:p w:rsidR="003947F7" w:rsidRPr="003947F7" w:rsidRDefault="003947F7" w:rsidP="003947F7">
      <w:pPr>
        <w:autoSpaceDE w:val="0"/>
        <w:autoSpaceDN w:val="0"/>
        <w:adjustRightInd w:val="0"/>
        <w:spacing w:after="0" w:line="220" w:lineRule="atLeast"/>
        <w:rPr>
          <w:rFonts w:ascii="Arial" w:eastAsia="Times New Roman" w:hAnsi="Arial" w:cs="Arial"/>
          <w:b/>
          <w:bCs/>
          <w:color w:val="000000"/>
          <w:sz w:val="18"/>
          <w:szCs w:val="18"/>
          <w:lang w:eastAsia="nl-NL"/>
        </w:rPr>
      </w:pPr>
    </w:p>
    <w:p w:rsidR="003947F7" w:rsidRPr="003947F7" w:rsidRDefault="003947F7" w:rsidP="003947F7">
      <w:pPr>
        <w:autoSpaceDE w:val="0"/>
        <w:autoSpaceDN w:val="0"/>
        <w:adjustRightInd w:val="0"/>
        <w:spacing w:after="0" w:line="220" w:lineRule="atLeast"/>
        <w:rPr>
          <w:rFonts w:ascii="Arial" w:eastAsia="Times New Roman" w:hAnsi="Arial" w:cs="Arial"/>
          <w:b/>
          <w:bCs/>
          <w:color w:val="000000"/>
          <w:sz w:val="18"/>
          <w:szCs w:val="18"/>
          <w:lang w:eastAsia="nl-NL"/>
        </w:rPr>
      </w:pPr>
    </w:p>
    <w:p w:rsidR="003947F7" w:rsidRPr="003947F7" w:rsidRDefault="003947F7" w:rsidP="003947F7">
      <w:pPr>
        <w:autoSpaceDE w:val="0"/>
        <w:autoSpaceDN w:val="0"/>
        <w:adjustRightInd w:val="0"/>
        <w:spacing w:after="0" w:line="220" w:lineRule="atLeast"/>
        <w:rPr>
          <w:rFonts w:ascii="Arial" w:eastAsia="Times New Roman" w:hAnsi="Arial" w:cs="Arial"/>
          <w:color w:val="000000"/>
          <w:sz w:val="18"/>
          <w:szCs w:val="18"/>
          <w:lang w:eastAsia="nl-NL"/>
        </w:rPr>
      </w:pPr>
      <w:r w:rsidRPr="003947F7">
        <w:rPr>
          <w:rFonts w:ascii="Arial" w:eastAsia="Times New Roman" w:hAnsi="Arial" w:cs="Arial"/>
          <w:b/>
          <w:bCs/>
          <w:color w:val="000000"/>
          <w:sz w:val="18"/>
          <w:szCs w:val="18"/>
          <w:lang w:eastAsia="nl-NL"/>
        </w:rPr>
        <w:t xml:space="preserve">Begrippenlijst: </w:t>
      </w:r>
    </w:p>
    <w:p w:rsidR="003947F7" w:rsidRPr="003947F7" w:rsidRDefault="003947F7" w:rsidP="003947F7">
      <w:pPr>
        <w:autoSpaceDE w:val="0"/>
        <w:autoSpaceDN w:val="0"/>
        <w:adjustRightInd w:val="0"/>
        <w:spacing w:after="0" w:line="220" w:lineRule="atLeast"/>
        <w:ind w:left="700" w:hanging="700"/>
        <w:rPr>
          <w:rFonts w:ascii="Arial" w:eastAsia="Times New Roman" w:hAnsi="Arial" w:cs="Arial"/>
          <w:b/>
          <w:bCs/>
          <w:color w:val="000000"/>
          <w:sz w:val="18"/>
          <w:szCs w:val="18"/>
          <w:lang w:eastAsia="nl-NL"/>
        </w:rPr>
      </w:pPr>
    </w:p>
    <w:p w:rsidR="003947F7" w:rsidRPr="003947F7" w:rsidRDefault="003947F7" w:rsidP="003947F7">
      <w:pPr>
        <w:autoSpaceDE w:val="0"/>
        <w:autoSpaceDN w:val="0"/>
        <w:adjustRightInd w:val="0"/>
        <w:spacing w:after="0" w:line="220" w:lineRule="atLeast"/>
        <w:ind w:left="700" w:hanging="700"/>
        <w:rPr>
          <w:rFonts w:ascii="Arial" w:eastAsia="Times New Roman" w:hAnsi="Arial" w:cs="Arial"/>
          <w:color w:val="000000"/>
          <w:sz w:val="18"/>
          <w:szCs w:val="18"/>
          <w:lang w:eastAsia="nl-NL"/>
        </w:rPr>
      </w:pPr>
      <w:r w:rsidRPr="003947F7">
        <w:rPr>
          <w:rFonts w:ascii="Arial" w:eastAsia="Times New Roman" w:hAnsi="Arial" w:cs="Arial"/>
          <w:b/>
          <w:bCs/>
          <w:color w:val="000000"/>
          <w:sz w:val="18"/>
          <w:szCs w:val="18"/>
          <w:lang w:eastAsia="nl-NL"/>
        </w:rPr>
        <w:t>ROC</w:t>
      </w:r>
      <w:r w:rsidRPr="003947F7">
        <w:rPr>
          <w:rFonts w:ascii="Arial" w:eastAsia="Times New Roman" w:hAnsi="Arial" w:cs="Arial"/>
          <w:color w:val="000000"/>
          <w:sz w:val="18"/>
          <w:szCs w:val="18"/>
          <w:lang w:eastAsia="nl-NL"/>
        </w:rPr>
        <w:t xml:space="preserve">: </w:t>
      </w:r>
    </w:p>
    <w:p w:rsidR="003947F7" w:rsidRPr="003947F7" w:rsidRDefault="003947F7" w:rsidP="003947F7">
      <w:pPr>
        <w:autoSpaceDE w:val="0"/>
        <w:autoSpaceDN w:val="0"/>
        <w:adjustRightInd w:val="0"/>
        <w:spacing w:after="0" w:line="220" w:lineRule="atLeast"/>
        <w:ind w:left="700" w:hanging="70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De instelling die het onderwijs aan de betreffende deelnemer verzorgt en waar deelnemer  staat ingeschreven. </w:t>
      </w:r>
    </w:p>
    <w:p w:rsidR="003947F7" w:rsidRPr="003947F7" w:rsidRDefault="003947F7" w:rsidP="003947F7">
      <w:pPr>
        <w:autoSpaceDE w:val="0"/>
        <w:autoSpaceDN w:val="0"/>
        <w:adjustRightInd w:val="0"/>
        <w:spacing w:after="0" w:line="220" w:lineRule="atLeast"/>
        <w:ind w:left="700" w:hanging="700"/>
        <w:rPr>
          <w:rFonts w:ascii="Arial" w:eastAsia="Times New Roman" w:hAnsi="Arial" w:cs="Arial"/>
          <w:b/>
          <w:bCs/>
          <w:color w:val="000000"/>
          <w:sz w:val="18"/>
          <w:szCs w:val="18"/>
          <w:lang w:eastAsia="nl-NL"/>
        </w:rPr>
      </w:pPr>
    </w:p>
    <w:p w:rsidR="003947F7" w:rsidRPr="003947F7" w:rsidRDefault="003947F7" w:rsidP="003947F7">
      <w:pPr>
        <w:autoSpaceDE w:val="0"/>
        <w:autoSpaceDN w:val="0"/>
        <w:adjustRightInd w:val="0"/>
        <w:spacing w:after="0" w:line="220" w:lineRule="atLeast"/>
        <w:ind w:left="700" w:hanging="700"/>
        <w:rPr>
          <w:rFonts w:ascii="Arial" w:eastAsia="Times New Roman" w:hAnsi="Arial" w:cs="Arial"/>
          <w:color w:val="000000"/>
          <w:sz w:val="18"/>
          <w:szCs w:val="18"/>
          <w:lang w:eastAsia="nl-NL"/>
        </w:rPr>
      </w:pPr>
      <w:r w:rsidRPr="003947F7">
        <w:rPr>
          <w:rFonts w:ascii="Arial" w:eastAsia="Times New Roman" w:hAnsi="Arial" w:cs="Arial"/>
          <w:b/>
          <w:bCs/>
          <w:color w:val="000000"/>
          <w:sz w:val="18"/>
          <w:szCs w:val="18"/>
          <w:lang w:eastAsia="nl-NL"/>
        </w:rPr>
        <w:t>De BPV-verlenende organisatie</w:t>
      </w:r>
      <w:r w:rsidRPr="003947F7">
        <w:rPr>
          <w:rFonts w:ascii="Arial" w:eastAsia="Times New Roman" w:hAnsi="Arial" w:cs="Arial"/>
          <w:color w:val="000000"/>
          <w:sz w:val="18"/>
          <w:szCs w:val="18"/>
          <w:lang w:eastAsia="nl-NL"/>
        </w:rPr>
        <w:t xml:space="preserve">: </w:t>
      </w:r>
    </w:p>
    <w:p w:rsidR="003947F7" w:rsidRPr="003947F7" w:rsidRDefault="003947F7" w:rsidP="003947F7">
      <w:pPr>
        <w:autoSpaceDE w:val="0"/>
        <w:autoSpaceDN w:val="0"/>
        <w:adjustRightInd w:val="0"/>
        <w:spacing w:after="0" w:line="220" w:lineRule="atLeast"/>
        <w:ind w:left="700" w:hanging="70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Het bedrijf of de instelling die als erkend leerbedrijf de beroepspraktijkvorming verzorgt van de deelnemer. </w:t>
      </w:r>
    </w:p>
    <w:p w:rsidR="003947F7" w:rsidRPr="003947F7" w:rsidRDefault="003947F7" w:rsidP="003947F7">
      <w:pPr>
        <w:autoSpaceDE w:val="0"/>
        <w:autoSpaceDN w:val="0"/>
        <w:adjustRightInd w:val="0"/>
        <w:spacing w:after="0" w:line="220" w:lineRule="atLeast"/>
        <w:ind w:left="700" w:hanging="700"/>
        <w:rPr>
          <w:rFonts w:ascii="Arial" w:eastAsia="Times New Roman" w:hAnsi="Arial" w:cs="Arial"/>
          <w:b/>
          <w:bCs/>
          <w:color w:val="000000"/>
          <w:sz w:val="18"/>
          <w:szCs w:val="18"/>
          <w:lang w:eastAsia="nl-NL"/>
        </w:rPr>
      </w:pPr>
    </w:p>
    <w:p w:rsidR="003947F7" w:rsidRPr="003947F7" w:rsidRDefault="003947F7" w:rsidP="003947F7">
      <w:pPr>
        <w:autoSpaceDE w:val="0"/>
        <w:autoSpaceDN w:val="0"/>
        <w:adjustRightInd w:val="0"/>
        <w:spacing w:after="0" w:line="220" w:lineRule="atLeast"/>
        <w:ind w:left="700" w:hanging="700"/>
        <w:rPr>
          <w:rFonts w:ascii="Arial" w:eastAsia="Times New Roman" w:hAnsi="Arial" w:cs="Arial"/>
          <w:color w:val="000000"/>
          <w:sz w:val="18"/>
          <w:szCs w:val="18"/>
          <w:lang w:eastAsia="nl-NL"/>
        </w:rPr>
      </w:pPr>
      <w:r w:rsidRPr="003947F7">
        <w:rPr>
          <w:rFonts w:ascii="Arial" w:eastAsia="Times New Roman" w:hAnsi="Arial" w:cs="Arial"/>
          <w:b/>
          <w:bCs/>
          <w:color w:val="000000"/>
          <w:sz w:val="18"/>
          <w:szCs w:val="18"/>
          <w:lang w:eastAsia="nl-NL"/>
        </w:rPr>
        <w:t>Kenniscentrum</w:t>
      </w:r>
      <w:r w:rsidRPr="003947F7">
        <w:rPr>
          <w:rFonts w:ascii="Arial" w:eastAsia="Times New Roman" w:hAnsi="Arial" w:cs="Arial"/>
          <w:color w:val="000000"/>
          <w:sz w:val="18"/>
          <w:szCs w:val="18"/>
          <w:lang w:eastAsia="nl-NL"/>
        </w:rPr>
        <w:t xml:space="preserve">: </w:t>
      </w:r>
    </w:p>
    <w:p w:rsidR="003947F7" w:rsidRPr="003947F7" w:rsidRDefault="003947F7" w:rsidP="003947F7">
      <w:pPr>
        <w:autoSpaceDE w:val="0"/>
        <w:autoSpaceDN w:val="0"/>
        <w:adjustRightInd w:val="0"/>
        <w:spacing w:after="0" w:line="220" w:lineRule="atLeast"/>
        <w:ind w:left="700" w:hanging="70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De instelling die zorgdraagt voor de verplichte erkenning en registratie van de BPV-verlenende organisaties en</w:t>
      </w:r>
    </w:p>
    <w:p w:rsidR="003947F7" w:rsidRPr="003947F7" w:rsidRDefault="003947F7" w:rsidP="003947F7">
      <w:pPr>
        <w:autoSpaceDE w:val="0"/>
        <w:autoSpaceDN w:val="0"/>
        <w:adjustRightInd w:val="0"/>
        <w:spacing w:after="0" w:line="220" w:lineRule="atLeast"/>
        <w:ind w:left="700" w:hanging="70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daarbij toetst of het bedrijf/de organisatie bereid en geschikt is om ten behoeve van mbo-opleidingen de</w:t>
      </w:r>
    </w:p>
    <w:p w:rsidR="003947F7" w:rsidRPr="003947F7" w:rsidRDefault="003947F7" w:rsidP="003947F7">
      <w:pPr>
        <w:autoSpaceDE w:val="0"/>
        <w:autoSpaceDN w:val="0"/>
        <w:adjustRightInd w:val="0"/>
        <w:spacing w:after="0" w:line="220" w:lineRule="atLeast"/>
        <w:ind w:left="700" w:hanging="70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beroepspraktijk vorming te verzorgen. </w:t>
      </w:r>
    </w:p>
    <w:p w:rsidR="003947F7" w:rsidRPr="003947F7" w:rsidRDefault="003947F7" w:rsidP="003947F7">
      <w:pPr>
        <w:autoSpaceDE w:val="0"/>
        <w:autoSpaceDN w:val="0"/>
        <w:adjustRightInd w:val="0"/>
        <w:spacing w:after="0" w:line="220" w:lineRule="atLeast"/>
        <w:ind w:left="700" w:hanging="700"/>
        <w:rPr>
          <w:rFonts w:ascii="Arial" w:eastAsia="Times New Roman" w:hAnsi="Arial" w:cs="Arial"/>
          <w:b/>
          <w:bCs/>
          <w:color w:val="000000"/>
          <w:sz w:val="18"/>
          <w:szCs w:val="18"/>
          <w:lang w:eastAsia="nl-NL"/>
        </w:rPr>
      </w:pPr>
    </w:p>
    <w:p w:rsidR="003947F7" w:rsidRPr="003947F7" w:rsidRDefault="003947F7" w:rsidP="003947F7">
      <w:pPr>
        <w:autoSpaceDE w:val="0"/>
        <w:autoSpaceDN w:val="0"/>
        <w:adjustRightInd w:val="0"/>
        <w:spacing w:after="0" w:line="220" w:lineRule="atLeast"/>
        <w:ind w:left="700" w:hanging="700"/>
        <w:rPr>
          <w:rFonts w:ascii="Arial" w:eastAsia="Times New Roman" w:hAnsi="Arial" w:cs="Arial"/>
          <w:color w:val="000000"/>
          <w:sz w:val="18"/>
          <w:szCs w:val="18"/>
          <w:lang w:eastAsia="nl-NL"/>
        </w:rPr>
      </w:pPr>
      <w:r w:rsidRPr="003947F7">
        <w:rPr>
          <w:rFonts w:ascii="Arial" w:eastAsia="Times New Roman" w:hAnsi="Arial" w:cs="Arial"/>
          <w:b/>
          <w:bCs/>
          <w:color w:val="000000"/>
          <w:sz w:val="18"/>
          <w:szCs w:val="18"/>
          <w:lang w:eastAsia="nl-NL"/>
        </w:rPr>
        <w:t>Praktijkbegeleider</w:t>
      </w:r>
      <w:r w:rsidRPr="003947F7">
        <w:rPr>
          <w:rFonts w:ascii="Arial" w:eastAsia="Times New Roman" w:hAnsi="Arial" w:cs="Arial"/>
          <w:color w:val="000000"/>
          <w:sz w:val="18"/>
          <w:szCs w:val="18"/>
          <w:lang w:eastAsia="nl-NL"/>
        </w:rPr>
        <w:t xml:space="preserve">: </w:t>
      </w:r>
    </w:p>
    <w:p w:rsidR="003947F7" w:rsidRPr="003947F7" w:rsidRDefault="003947F7" w:rsidP="003947F7">
      <w:pPr>
        <w:autoSpaceDE w:val="0"/>
        <w:autoSpaceDN w:val="0"/>
        <w:adjustRightInd w:val="0"/>
        <w:spacing w:after="0" w:line="220" w:lineRule="atLeast"/>
        <w:ind w:left="700" w:hanging="70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De persoon die door de BPV-verlenende organisatie is aangewezen om de deelnemer te begeleiden </w:t>
      </w:r>
    </w:p>
    <w:p w:rsidR="003947F7" w:rsidRPr="003947F7" w:rsidRDefault="003947F7" w:rsidP="003947F7">
      <w:pPr>
        <w:autoSpaceDE w:val="0"/>
        <w:autoSpaceDN w:val="0"/>
        <w:adjustRightInd w:val="0"/>
        <w:spacing w:after="0" w:line="220" w:lineRule="atLeast"/>
        <w:ind w:left="700" w:hanging="70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bij de beroepspraktijkvorming. De praktijkbegeleider onderhoudt contacten met de BPV-docent van </w:t>
      </w:r>
    </w:p>
    <w:p w:rsidR="003947F7" w:rsidRPr="003947F7" w:rsidRDefault="003947F7" w:rsidP="003947F7">
      <w:pPr>
        <w:autoSpaceDE w:val="0"/>
        <w:autoSpaceDN w:val="0"/>
        <w:adjustRightInd w:val="0"/>
        <w:spacing w:after="0" w:line="220" w:lineRule="atLeast"/>
        <w:ind w:left="700" w:hanging="70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het ROC. De praktijkbegeleider zorgt voor de introductie, plaatsing en begeleiding van de deelnemer </w:t>
      </w:r>
    </w:p>
    <w:p w:rsidR="003947F7" w:rsidRPr="003947F7" w:rsidRDefault="003947F7" w:rsidP="003947F7">
      <w:pPr>
        <w:autoSpaceDE w:val="0"/>
        <w:autoSpaceDN w:val="0"/>
        <w:adjustRightInd w:val="0"/>
        <w:spacing w:after="0" w:line="220" w:lineRule="atLeast"/>
        <w:ind w:left="700" w:hanging="70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in staat praktijkopdrachten uit te voeren. </w:t>
      </w:r>
    </w:p>
    <w:p w:rsidR="003947F7" w:rsidRPr="003947F7" w:rsidRDefault="003947F7" w:rsidP="003947F7">
      <w:pPr>
        <w:autoSpaceDE w:val="0"/>
        <w:autoSpaceDN w:val="0"/>
        <w:adjustRightInd w:val="0"/>
        <w:spacing w:after="0" w:line="220" w:lineRule="atLeast"/>
        <w:rPr>
          <w:rFonts w:ascii="Arial" w:eastAsia="Times New Roman" w:hAnsi="Arial" w:cs="Arial"/>
          <w:b/>
          <w:bCs/>
          <w:color w:val="000000"/>
          <w:sz w:val="18"/>
          <w:szCs w:val="18"/>
          <w:lang w:eastAsia="nl-NL"/>
        </w:rPr>
      </w:pPr>
    </w:p>
    <w:p w:rsidR="003947F7" w:rsidRPr="003947F7" w:rsidRDefault="003947F7" w:rsidP="003947F7">
      <w:pPr>
        <w:autoSpaceDE w:val="0"/>
        <w:autoSpaceDN w:val="0"/>
        <w:adjustRightInd w:val="0"/>
        <w:spacing w:after="0" w:line="220" w:lineRule="atLeast"/>
        <w:rPr>
          <w:rFonts w:ascii="Arial" w:eastAsia="Times New Roman" w:hAnsi="Arial" w:cs="Arial"/>
          <w:color w:val="000000"/>
          <w:sz w:val="18"/>
          <w:szCs w:val="18"/>
          <w:lang w:eastAsia="nl-NL"/>
        </w:rPr>
      </w:pPr>
      <w:r w:rsidRPr="003947F7">
        <w:rPr>
          <w:rFonts w:ascii="Arial" w:eastAsia="Times New Roman" w:hAnsi="Arial" w:cs="Arial"/>
          <w:b/>
          <w:bCs/>
          <w:color w:val="000000"/>
          <w:sz w:val="18"/>
          <w:szCs w:val="18"/>
          <w:lang w:eastAsia="nl-NL"/>
        </w:rPr>
        <w:t xml:space="preserve">BPV-docent </w:t>
      </w:r>
      <w:r w:rsidRPr="003947F7">
        <w:rPr>
          <w:rFonts w:ascii="Arial" w:eastAsia="Times New Roman" w:hAnsi="Arial" w:cs="Arial"/>
          <w:color w:val="000000"/>
          <w:sz w:val="18"/>
          <w:szCs w:val="18"/>
          <w:lang w:eastAsia="nl-NL"/>
        </w:rPr>
        <w:t xml:space="preserve">/ </w:t>
      </w:r>
      <w:r w:rsidRPr="003947F7">
        <w:rPr>
          <w:rFonts w:ascii="Arial" w:eastAsia="Times New Roman" w:hAnsi="Arial" w:cs="Arial"/>
          <w:b/>
          <w:bCs/>
          <w:color w:val="000000"/>
          <w:sz w:val="18"/>
          <w:szCs w:val="18"/>
          <w:lang w:eastAsia="nl-NL"/>
        </w:rPr>
        <w:t xml:space="preserve">BPV-begeleider </w:t>
      </w:r>
    </w:p>
    <w:p w:rsidR="003947F7" w:rsidRPr="003947F7" w:rsidRDefault="003947F7" w:rsidP="003947F7">
      <w:pPr>
        <w:autoSpaceDE w:val="0"/>
        <w:autoSpaceDN w:val="0"/>
        <w:adjustRightInd w:val="0"/>
        <w:spacing w:after="0" w:line="220" w:lineRule="atLeast"/>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De persoon die door het ROC is aangewezen om de deelnemer te begeleiden bij de beroeps-praktijkvorming. De BPV-docent / BPV begeleider onderhoudt hiertoe contacten met de praktijkbegeleider van de BPV-verlenende organisatie. </w:t>
      </w:r>
    </w:p>
    <w:p w:rsidR="003947F7" w:rsidRPr="003947F7" w:rsidRDefault="003947F7" w:rsidP="003947F7">
      <w:pPr>
        <w:autoSpaceDE w:val="0"/>
        <w:autoSpaceDN w:val="0"/>
        <w:adjustRightInd w:val="0"/>
        <w:spacing w:after="0" w:line="220" w:lineRule="atLeast"/>
        <w:rPr>
          <w:rFonts w:ascii="Arial" w:eastAsia="Times New Roman" w:hAnsi="Arial" w:cs="Arial"/>
          <w:b/>
          <w:bCs/>
          <w:color w:val="000000"/>
          <w:sz w:val="18"/>
          <w:szCs w:val="18"/>
          <w:lang w:eastAsia="nl-NL"/>
        </w:rPr>
      </w:pPr>
    </w:p>
    <w:p w:rsidR="003947F7" w:rsidRPr="003947F7" w:rsidRDefault="003947F7" w:rsidP="003947F7">
      <w:pPr>
        <w:autoSpaceDE w:val="0"/>
        <w:autoSpaceDN w:val="0"/>
        <w:adjustRightInd w:val="0"/>
        <w:spacing w:after="0" w:line="220" w:lineRule="atLeast"/>
        <w:rPr>
          <w:rFonts w:ascii="Arial" w:eastAsia="Times New Roman" w:hAnsi="Arial" w:cs="Arial"/>
          <w:color w:val="000000"/>
          <w:sz w:val="18"/>
          <w:szCs w:val="18"/>
          <w:lang w:eastAsia="nl-NL"/>
        </w:rPr>
      </w:pPr>
      <w:r w:rsidRPr="003947F7">
        <w:rPr>
          <w:rFonts w:ascii="Arial" w:eastAsia="Times New Roman" w:hAnsi="Arial" w:cs="Arial"/>
          <w:b/>
          <w:bCs/>
          <w:color w:val="000000"/>
          <w:sz w:val="18"/>
          <w:szCs w:val="18"/>
          <w:lang w:eastAsia="nl-NL"/>
        </w:rPr>
        <w:t xml:space="preserve">Gelet op: </w:t>
      </w:r>
    </w:p>
    <w:p w:rsidR="003947F7" w:rsidRPr="003947F7" w:rsidRDefault="003947F7" w:rsidP="003947F7">
      <w:pPr>
        <w:autoSpaceDE w:val="0"/>
        <w:autoSpaceDN w:val="0"/>
        <w:adjustRightInd w:val="0"/>
        <w:spacing w:after="0" w:line="220" w:lineRule="atLeast"/>
        <w:ind w:left="720" w:hanging="72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a) </w:t>
      </w:r>
      <w:r w:rsidRPr="003947F7">
        <w:rPr>
          <w:rFonts w:ascii="Arial" w:eastAsia="Times New Roman" w:hAnsi="Arial" w:cs="Arial"/>
          <w:color w:val="000000"/>
          <w:sz w:val="18"/>
          <w:szCs w:val="18"/>
          <w:lang w:eastAsia="nl-NL"/>
        </w:rPr>
        <w:tab/>
        <w:t xml:space="preserve">artikel 7.2.8. en 7.2.9. van de Wet Educatie en Beroepsonderwijs (WEB), houdende bepalingen met betrekking tot de beroepspraktijkvorming (BPV) en de totstandkoming van de praktijkovereenkomst; </w:t>
      </w:r>
    </w:p>
    <w:p w:rsidR="003947F7" w:rsidRPr="003947F7" w:rsidRDefault="003947F7" w:rsidP="003947F7">
      <w:pPr>
        <w:autoSpaceDE w:val="0"/>
        <w:autoSpaceDN w:val="0"/>
        <w:adjustRightInd w:val="0"/>
        <w:spacing w:after="0" w:line="220" w:lineRule="atLeast"/>
        <w:ind w:left="720" w:hanging="72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b) </w:t>
      </w:r>
      <w:r w:rsidRPr="003947F7">
        <w:rPr>
          <w:rFonts w:ascii="Arial" w:eastAsia="Times New Roman" w:hAnsi="Arial" w:cs="Arial"/>
          <w:color w:val="000000"/>
          <w:sz w:val="18"/>
          <w:szCs w:val="18"/>
          <w:lang w:eastAsia="nl-NL"/>
        </w:rPr>
        <w:tab/>
        <w:t xml:space="preserve">de gunstige beoordeling van de BPV-verlenende organisatie door het Kenniscentrum Beroepsonderwijs Bedrijfsleven (KBB), dat onderwijs in de praktijk van het Beroep deel uitmaakt van elke beroepsopleiding conform de WEB en dat de deelnemer is ingeschreven bij het ROC op grond van een onderwijsovereenkomst; </w:t>
      </w:r>
    </w:p>
    <w:p w:rsidR="003947F7" w:rsidRPr="003947F7" w:rsidRDefault="003947F7" w:rsidP="003947F7">
      <w:pPr>
        <w:autoSpaceDE w:val="0"/>
        <w:autoSpaceDN w:val="0"/>
        <w:adjustRightInd w:val="0"/>
        <w:spacing w:after="0" w:line="220" w:lineRule="atLeast"/>
        <w:ind w:left="720" w:hanging="72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c)</w:t>
      </w:r>
      <w:r w:rsidRPr="003947F7">
        <w:rPr>
          <w:rFonts w:ascii="Arial" w:eastAsia="Times New Roman" w:hAnsi="Arial" w:cs="Arial"/>
          <w:color w:val="000000"/>
          <w:sz w:val="18"/>
          <w:szCs w:val="18"/>
          <w:lang w:eastAsia="nl-NL"/>
        </w:rPr>
        <w:tab/>
        <w:t xml:space="preserve">dat de te verrichten activiteiten van de deelnemer een onderwijsleerfunctie hebben; </w:t>
      </w:r>
    </w:p>
    <w:p w:rsidR="003947F7" w:rsidRPr="003947F7" w:rsidRDefault="003947F7" w:rsidP="003947F7">
      <w:pPr>
        <w:autoSpaceDE w:val="0"/>
        <w:autoSpaceDN w:val="0"/>
        <w:adjustRightInd w:val="0"/>
        <w:spacing w:after="0" w:line="220" w:lineRule="atLeast"/>
        <w:ind w:left="720" w:hanging="72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d)</w:t>
      </w:r>
      <w:r w:rsidRPr="003947F7">
        <w:rPr>
          <w:rFonts w:ascii="Arial" w:eastAsia="Times New Roman" w:hAnsi="Arial" w:cs="Arial"/>
          <w:color w:val="000000"/>
          <w:sz w:val="18"/>
          <w:szCs w:val="18"/>
          <w:lang w:eastAsia="nl-NL"/>
        </w:rPr>
        <w:tab/>
        <w:t xml:space="preserve">indien de deelnemer naast de praktijkovereenkomst ook een arbeidsovereenkomst met de BPV-verlenende organisatie heeft, heeft de deelnemer de juridische status van werknemer; als de bepalingen van de praktijkovereenkomst en de arbeidsovereenkomst in strijd zijn, dan gelden de bepalingen van de arbeidsovereenkomst; </w:t>
      </w:r>
    </w:p>
    <w:p w:rsidR="003947F7" w:rsidRPr="003947F7" w:rsidRDefault="003947F7" w:rsidP="003947F7">
      <w:pPr>
        <w:autoSpaceDE w:val="0"/>
        <w:autoSpaceDN w:val="0"/>
        <w:adjustRightInd w:val="0"/>
        <w:spacing w:after="0" w:line="220" w:lineRule="atLeast"/>
        <w:rPr>
          <w:rFonts w:ascii="Arial" w:eastAsia="Times New Roman" w:hAnsi="Arial" w:cs="Arial"/>
          <w:color w:val="000000"/>
          <w:sz w:val="18"/>
          <w:szCs w:val="18"/>
          <w:lang w:eastAsia="nl-NL"/>
        </w:rPr>
      </w:pPr>
    </w:p>
    <w:p w:rsidR="003947F7" w:rsidRPr="003947F7" w:rsidRDefault="003947F7" w:rsidP="003947F7">
      <w:pPr>
        <w:autoSpaceDE w:val="0"/>
        <w:autoSpaceDN w:val="0"/>
        <w:adjustRightInd w:val="0"/>
        <w:spacing w:after="0" w:line="220" w:lineRule="atLeast"/>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komen partijen het volgende overeen: </w:t>
      </w:r>
    </w:p>
    <w:p w:rsidR="003947F7" w:rsidRPr="003947F7" w:rsidRDefault="003947F7" w:rsidP="003947F7">
      <w:pPr>
        <w:autoSpaceDE w:val="0"/>
        <w:autoSpaceDN w:val="0"/>
        <w:adjustRightInd w:val="0"/>
        <w:spacing w:after="0" w:line="220" w:lineRule="atLeast"/>
        <w:rPr>
          <w:rFonts w:ascii="Arial" w:eastAsia="Times New Roman" w:hAnsi="Arial" w:cs="Arial"/>
          <w:b/>
          <w:bCs/>
          <w:color w:val="000000"/>
          <w:sz w:val="18"/>
          <w:szCs w:val="18"/>
          <w:lang w:eastAsia="nl-NL"/>
        </w:rPr>
      </w:pPr>
    </w:p>
    <w:p w:rsidR="003947F7" w:rsidRPr="003947F7" w:rsidRDefault="003947F7" w:rsidP="003947F7">
      <w:pPr>
        <w:autoSpaceDE w:val="0"/>
        <w:autoSpaceDN w:val="0"/>
        <w:adjustRightInd w:val="0"/>
        <w:spacing w:after="0" w:line="220" w:lineRule="atLeast"/>
        <w:rPr>
          <w:rFonts w:ascii="Arial" w:eastAsia="Times New Roman" w:hAnsi="Arial" w:cs="Arial"/>
          <w:b/>
          <w:bCs/>
          <w:color w:val="000000"/>
          <w:sz w:val="18"/>
          <w:szCs w:val="18"/>
          <w:lang w:eastAsia="nl-NL"/>
        </w:rPr>
      </w:pPr>
    </w:p>
    <w:p w:rsidR="003947F7" w:rsidRPr="003947F7" w:rsidRDefault="003947F7" w:rsidP="003947F7">
      <w:pPr>
        <w:autoSpaceDE w:val="0"/>
        <w:autoSpaceDN w:val="0"/>
        <w:adjustRightInd w:val="0"/>
        <w:spacing w:after="0" w:line="220" w:lineRule="atLeast"/>
        <w:rPr>
          <w:rFonts w:ascii="Arial" w:eastAsia="Times New Roman" w:hAnsi="Arial" w:cs="Arial"/>
          <w:b/>
          <w:bCs/>
          <w:color w:val="000000"/>
          <w:sz w:val="18"/>
          <w:szCs w:val="18"/>
          <w:lang w:eastAsia="nl-NL"/>
        </w:rPr>
      </w:pPr>
      <w:r w:rsidRPr="003947F7">
        <w:rPr>
          <w:rFonts w:ascii="Arial" w:eastAsia="Times New Roman" w:hAnsi="Arial" w:cs="Arial"/>
          <w:b/>
          <w:bCs/>
          <w:color w:val="000000"/>
          <w:sz w:val="18"/>
          <w:szCs w:val="18"/>
          <w:lang w:eastAsia="nl-NL"/>
        </w:rPr>
        <w:t xml:space="preserve">Artikel 1. </w:t>
      </w:r>
      <w:r w:rsidRPr="003947F7">
        <w:rPr>
          <w:rFonts w:ascii="Arial" w:eastAsia="Times New Roman" w:hAnsi="Arial" w:cs="Arial"/>
          <w:b/>
          <w:bCs/>
          <w:color w:val="000000"/>
          <w:sz w:val="18"/>
          <w:szCs w:val="18"/>
          <w:lang w:eastAsia="nl-NL"/>
        </w:rPr>
        <w:tab/>
        <w:t xml:space="preserve">Inhoud beroepspraktijkvorming </w:t>
      </w:r>
    </w:p>
    <w:p w:rsidR="003947F7" w:rsidRPr="003947F7" w:rsidRDefault="003947F7" w:rsidP="003947F7">
      <w:pPr>
        <w:autoSpaceDE w:val="0"/>
        <w:autoSpaceDN w:val="0"/>
        <w:adjustRightInd w:val="0"/>
        <w:spacing w:after="0" w:line="220" w:lineRule="atLeast"/>
        <w:rPr>
          <w:rFonts w:ascii="Arial" w:eastAsia="Times New Roman" w:hAnsi="Arial" w:cs="Arial"/>
          <w:color w:val="000000"/>
          <w:sz w:val="18"/>
          <w:szCs w:val="18"/>
          <w:lang w:eastAsia="nl-NL"/>
        </w:rPr>
      </w:pPr>
    </w:p>
    <w:p w:rsidR="003947F7" w:rsidRPr="003947F7" w:rsidRDefault="003947F7" w:rsidP="003947F7">
      <w:pPr>
        <w:autoSpaceDE w:val="0"/>
        <w:autoSpaceDN w:val="0"/>
        <w:adjustRightInd w:val="0"/>
        <w:spacing w:after="0" w:line="220" w:lineRule="atLeast"/>
        <w:ind w:left="720" w:hanging="72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1.1. </w:t>
      </w:r>
      <w:r w:rsidRPr="003947F7">
        <w:rPr>
          <w:rFonts w:ascii="Arial" w:eastAsia="Times New Roman" w:hAnsi="Arial" w:cs="Arial"/>
          <w:color w:val="000000"/>
          <w:sz w:val="18"/>
          <w:szCs w:val="18"/>
          <w:lang w:eastAsia="nl-NL"/>
        </w:rPr>
        <w:tab/>
        <w:t xml:space="preserve">Uitgangspunt voor de beroepspraktijkvorming is de voor de opleiding geldende onderwijsdoelen, zoals opgenomen in de onderwijs- en examenregeling van de opleiding. </w:t>
      </w:r>
    </w:p>
    <w:p w:rsidR="003947F7" w:rsidRPr="003947F7" w:rsidRDefault="003947F7" w:rsidP="003947F7">
      <w:pPr>
        <w:autoSpaceDE w:val="0"/>
        <w:autoSpaceDN w:val="0"/>
        <w:adjustRightInd w:val="0"/>
        <w:spacing w:after="0" w:line="220" w:lineRule="atLeast"/>
        <w:ind w:left="720" w:hanging="72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1.2.</w:t>
      </w:r>
      <w:r w:rsidRPr="003947F7">
        <w:rPr>
          <w:rFonts w:ascii="Arial" w:eastAsia="Times New Roman" w:hAnsi="Arial" w:cs="Arial"/>
          <w:color w:val="000000"/>
          <w:sz w:val="18"/>
          <w:szCs w:val="18"/>
          <w:lang w:eastAsia="nl-NL"/>
        </w:rPr>
        <w:tab/>
        <w:t xml:space="preserve">In de beroepspraktijkvorming worden de competenties*) verworven, zoals uitgewerkt in de onderwijs- en examenregeling in de vorm van of aan de hand van praktijkopdrachten en werkzaamheden. </w:t>
      </w:r>
    </w:p>
    <w:p w:rsidR="003947F7" w:rsidRPr="003947F7" w:rsidRDefault="003947F7" w:rsidP="003947F7">
      <w:pPr>
        <w:autoSpaceDE w:val="0"/>
        <w:autoSpaceDN w:val="0"/>
        <w:adjustRightInd w:val="0"/>
        <w:spacing w:after="0" w:line="220" w:lineRule="atLeast"/>
        <w:rPr>
          <w:rFonts w:ascii="Arial" w:eastAsia="Times New Roman" w:hAnsi="Arial" w:cs="Arial"/>
          <w:color w:val="000000"/>
          <w:sz w:val="18"/>
          <w:szCs w:val="18"/>
          <w:lang w:eastAsia="nl-NL"/>
        </w:rPr>
      </w:pPr>
    </w:p>
    <w:p w:rsidR="003947F7" w:rsidRPr="003947F7" w:rsidRDefault="003947F7" w:rsidP="003947F7">
      <w:pPr>
        <w:autoSpaceDE w:val="0"/>
        <w:autoSpaceDN w:val="0"/>
        <w:adjustRightInd w:val="0"/>
        <w:spacing w:after="0" w:line="220" w:lineRule="atLeast"/>
        <w:ind w:left="700" w:hanging="70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indien de nieuwe competentiegerichte kwalificatiestructuur nog niet van kracht is zijn de door de minister</w:t>
      </w:r>
    </w:p>
    <w:p w:rsidR="003947F7" w:rsidRPr="003947F7" w:rsidRDefault="003947F7" w:rsidP="003947F7">
      <w:pPr>
        <w:autoSpaceDE w:val="0"/>
        <w:autoSpaceDN w:val="0"/>
        <w:adjustRightInd w:val="0"/>
        <w:spacing w:after="0" w:line="220" w:lineRule="atLeast"/>
        <w:ind w:left="700" w:hanging="70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vastgestelde eindtermen bepalend </w:t>
      </w:r>
    </w:p>
    <w:p w:rsidR="003947F7" w:rsidRPr="003947F7" w:rsidRDefault="003947F7" w:rsidP="003947F7">
      <w:pPr>
        <w:autoSpaceDE w:val="0"/>
        <w:autoSpaceDN w:val="0"/>
        <w:adjustRightInd w:val="0"/>
        <w:spacing w:after="0" w:line="220" w:lineRule="atLeast"/>
        <w:rPr>
          <w:rFonts w:ascii="Arial" w:eastAsia="Times New Roman" w:hAnsi="Arial" w:cs="Arial"/>
          <w:b/>
          <w:bCs/>
          <w:color w:val="000000"/>
          <w:sz w:val="18"/>
          <w:szCs w:val="18"/>
          <w:lang w:eastAsia="nl-NL"/>
        </w:rPr>
      </w:pPr>
    </w:p>
    <w:p w:rsidR="003947F7" w:rsidRPr="003947F7" w:rsidRDefault="003947F7" w:rsidP="003947F7">
      <w:pPr>
        <w:autoSpaceDE w:val="0"/>
        <w:autoSpaceDN w:val="0"/>
        <w:adjustRightInd w:val="0"/>
        <w:spacing w:after="0" w:line="220" w:lineRule="atLeast"/>
        <w:rPr>
          <w:rFonts w:ascii="Arial" w:eastAsia="Times New Roman" w:hAnsi="Arial" w:cs="Arial"/>
          <w:b/>
          <w:bCs/>
          <w:color w:val="000000"/>
          <w:sz w:val="18"/>
          <w:szCs w:val="18"/>
          <w:lang w:eastAsia="nl-NL"/>
        </w:rPr>
      </w:pPr>
      <w:r w:rsidRPr="003947F7">
        <w:rPr>
          <w:rFonts w:ascii="Arial" w:eastAsia="Times New Roman" w:hAnsi="Arial" w:cs="Arial"/>
          <w:b/>
          <w:bCs/>
          <w:color w:val="000000"/>
          <w:sz w:val="18"/>
          <w:szCs w:val="18"/>
          <w:lang w:eastAsia="nl-NL"/>
        </w:rPr>
        <w:t xml:space="preserve">Artikel 2. </w:t>
      </w:r>
      <w:r w:rsidRPr="003947F7">
        <w:rPr>
          <w:rFonts w:ascii="Arial" w:eastAsia="Times New Roman" w:hAnsi="Arial" w:cs="Arial"/>
          <w:b/>
          <w:bCs/>
          <w:color w:val="000000"/>
          <w:sz w:val="18"/>
          <w:szCs w:val="18"/>
          <w:lang w:eastAsia="nl-NL"/>
        </w:rPr>
        <w:tab/>
        <w:t xml:space="preserve">Begeleiding </w:t>
      </w:r>
    </w:p>
    <w:p w:rsidR="003947F7" w:rsidRPr="003947F7" w:rsidRDefault="003947F7" w:rsidP="003947F7">
      <w:pPr>
        <w:autoSpaceDE w:val="0"/>
        <w:autoSpaceDN w:val="0"/>
        <w:adjustRightInd w:val="0"/>
        <w:spacing w:after="0" w:line="220" w:lineRule="atLeast"/>
        <w:rPr>
          <w:rFonts w:ascii="Arial" w:eastAsia="Times New Roman" w:hAnsi="Arial" w:cs="Arial"/>
          <w:color w:val="000000"/>
          <w:sz w:val="18"/>
          <w:szCs w:val="18"/>
          <w:lang w:eastAsia="nl-NL"/>
        </w:rPr>
      </w:pPr>
    </w:p>
    <w:p w:rsidR="003947F7" w:rsidRPr="003947F7" w:rsidRDefault="003947F7" w:rsidP="003947F7">
      <w:pPr>
        <w:autoSpaceDE w:val="0"/>
        <w:autoSpaceDN w:val="0"/>
        <w:adjustRightInd w:val="0"/>
        <w:spacing w:after="0" w:line="220" w:lineRule="atLeast"/>
        <w:ind w:left="720" w:hanging="72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2.1. </w:t>
      </w:r>
      <w:r w:rsidRPr="003947F7">
        <w:rPr>
          <w:rFonts w:ascii="Arial" w:eastAsia="Times New Roman" w:hAnsi="Arial" w:cs="Arial"/>
          <w:color w:val="000000"/>
          <w:sz w:val="18"/>
          <w:szCs w:val="18"/>
          <w:lang w:eastAsia="nl-NL"/>
        </w:rPr>
        <w:tab/>
        <w:t xml:space="preserve">De BPV-verlenende organisatie wijst een praktijkbegeleider voor de deelnemer aan. Deze begeleidt de deelnemer zo mogelijk gedurende de gehele overeengekomen periode bij alle activiteiten. </w:t>
      </w:r>
    </w:p>
    <w:p w:rsidR="003947F7" w:rsidRPr="003947F7" w:rsidRDefault="003947F7" w:rsidP="003947F7">
      <w:pPr>
        <w:autoSpaceDE w:val="0"/>
        <w:autoSpaceDN w:val="0"/>
        <w:adjustRightInd w:val="0"/>
        <w:spacing w:after="0" w:line="220" w:lineRule="atLeast"/>
        <w:ind w:left="70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Het ROC wijst een BPV-docent voor de deelnemer aan. Deze begeleidt de deelnemer zo mogelijk gedurende de gehele overeengekomen periode en bezoekt de deelnemer </w:t>
      </w:r>
    </w:p>
    <w:p w:rsidR="003947F7" w:rsidRPr="003947F7" w:rsidRDefault="003947F7" w:rsidP="003947F7">
      <w:pPr>
        <w:autoSpaceDE w:val="0"/>
        <w:autoSpaceDN w:val="0"/>
        <w:adjustRightInd w:val="0"/>
        <w:spacing w:after="0" w:line="220" w:lineRule="atLeast"/>
        <w:ind w:left="720" w:hanging="72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2.2. </w:t>
      </w:r>
      <w:r w:rsidRPr="003947F7">
        <w:rPr>
          <w:rFonts w:ascii="Arial" w:eastAsia="Times New Roman" w:hAnsi="Arial" w:cs="Arial"/>
          <w:color w:val="000000"/>
          <w:sz w:val="18"/>
          <w:szCs w:val="18"/>
          <w:lang w:eastAsia="nl-NL"/>
        </w:rPr>
        <w:tab/>
        <w:t xml:space="preserve">tenminste één keer gedurende deze periode of zo vaak als nodig is, indien de omstandigheden dit eisen. Eventuele extra afspraken worden in de praktijkovereenkomst opgenomen. </w:t>
      </w:r>
    </w:p>
    <w:p w:rsidR="003947F7" w:rsidRPr="003947F7" w:rsidRDefault="003947F7" w:rsidP="003947F7">
      <w:pPr>
        <w:autoSpaceDE w:val="0"/>
        <w:autoSpaceDN w:val="0"/>
        <w:adjustRightInd w:val="0"/>
        <w:spacing w:after="0" w:line="220" w:lineRule="atLeast"/>
        <w:rPr>
          <w:rFonts w:ascii="Arial" w:eastAsia="Times New Roman" w:hAnsi="Arial" w:cs="Arial"/>
          <w:color w:val="000000"/>
          <w:sz w:val="18"/>
          <w:szCs w:val="18"/>
          <w:lang w:eastAsia="nl-NL"/>
        </w:rPr>
      </w:pPr>
    </w:p>
    <w:p w:rsidR="003947F7" w:rsidRPr="003947F7" w:rsidRDefault="003947F7" w:rsidP="003947F7">
      <w:pPr>
        <w:autoSpaceDE w:val="0"/>
        <w:autoSpaceDN w:val="0"/>
        <w:adjustRightInd w:val="0"/>
        <w:spacing w:after="0" w:line="220" w:lineRule="atLeast"/>
        <w:rPr>
          <w:rFonts w:ascii="Arial" w:eastAsia="Times New Roman" w:hAnsi="Arial" w:cs="Arial"/>
          <w:b/>
          <w:bCs/>
          <w:color w:val="000000"/>
          <w:sz w:val="18"/>
          <w:szCs w:val="18"/>
          <w:lang w:eastAsia="nl-NL"/>
        </w:rPr>
      </w:pPr>
      <w:r w:rsidRPr="003947F7">
        <w:rPr>
          <w:rFonts w:ascii="Arial" w:eastAsia="Times New Roman" w:hAnsi="Arial" w:cs="Arial"/>
          <w:b/>
          <w:bCs/>
          <w:color w:val="000000"/>
          <w:sz w:val="18"/>
          <w:szCs w:val="18"/>
          <w:lang w:eastAsia="nl-NL"/>
        </w:rPr>
        <w:br w:type="page"/>
      </w:r>
      <w:r w:rsidRPr="003947F7">
        <w:rPr>
          <w:rFonts w:ascii="Arial" w:eastAsia="Times New Roman" w:hAnsi="Arial" w:cs="Arial"/>
          <w:b/>
          <w:bCs/>
          <w:color w:val="000000"/>
          <w:sz w:val="18"/>
          <w:szCs w:val="18"/>
          <w:lang w:eastAsia="nl-NL"/>
        </w:rPr>
        <w:lastRenderedPageBreak/>
        <w:t xml:space="preserve">Artikel 3. </w:t>
      </w:r>
      <w:r w:rsidRPr="003947F7">
        <w:rPr>
          <w:rFonts w:ascii="Arial" w:eastAsia="Times New Roman" w:hAnsi="Arial" w:cs="Arial"/>
          <w:b/>
          <w:bCs/>
          <w:color w:val="000000"/>
          <w:sz w:val="18"/>
          <w:szCs w:val="18"/>
          <w:lang w:eastAsia="nl-NL"/>
        </w:rPr>
        <w:tab/>
        <w:t xml:space="preserve">Beoordeling </w:t>
      </w:r>
    </w:p>
    <w:p w:rsidR="003947F7" w:rsidRPr="003947F7" w:rsidRDefault="003947F7" w:rsidP="003947F7">
      <w:pPr>
        <w:autoSpaceDE w:val="0"/>
        <w:autoSpaceDN w:val="0"/>
        <w:adjustRightInd w:val="0"/>
        <w:spacing w:after="0" w:line="220" w:lineRule="atLeast"/>
        <w:rPr>
          <w:rFonts w:ascii="Arial" w:eastAsia="Times New Roman" w:hAnsi="Arial" w:cs="Arial"/>
          <w:color w:val="000000"/>
          <w:sz w:val="18"/>
          <w:szCs w:val="18"/>
          <w:lang w:eastAsia="nl-NL"/>
        </w:rPr>
      </w:pPr>
    </w:p>
    <w:p w:rsidR="003947F7" w:rsidRPr="003947F7" w:rsidRDefault="003947F7" w:rsidP="003947F7">
      <w:pPr>
        <w:autoSpaceDE w:val="0"/>
        <w:autoSpaceDN w:val="0"/>
        <w:adjustRightInd w:val="0"/>
        <w:spacing w:after="0" w:line="220" w:lineRule="atLeast"/>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3.1. </w:t>
      </w:r>
      <w:r w:rsidRPr="003947F7">
        <w:rPr>
          <w:rFonts w:ascii="Arial" w:eastAsia="Times New Roman" w:hAnsi="Arial" w:cs="Arial"/>
          <w:color w:val="000000"/>
          <w:sz w:val="18"/>
          <w:szCs w:val="18"/>
          <w:lang w:eastAsia="nl-NL"/>
        </w:rPr>
        <w:tab/>
        <w:t xml:space="preserve">Het ROC heeft de eindverantwoordelijkheid voor: </w:t>
      </w:r>
    </w:p>
    <w:p w:rsidR="003947F7" w:rsidRPr="003947F7" w:rsidRDefault="003947F7" w:rsidP="003947F7">
      <w:pPr>
        <w:autoSpaceDE w:val="0"/>
        <w:autoSpaceDN w:val="0"/>
        <w:adjustRightInd w:val="0"/>
        <w:spacing w:after="0" w:line="220" w:lineRule="atLeast"/>
        <w:ind w:left="1420" w:hanging="72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 </w:t>
      </w:r>
      <w:r w:rsidRPr="003947F7">
        <w:rPr>
          <w:rFonts w:ascii="Arial" w:eastAsia="Times New Roman" w:hAnsi="Arial" w:cs="Arial"/>
          <w:color w:val="000000"/>
          <w:sz w:val="18"/>
          <w:szCs w:val="18"/>
          <w:lang w:eastAsia="nl-NL"/>
        </w:rPr>
        <w:tab/>
        <w:t xml:space="preserve">De beoordeling of de deelnemer de competenties behorend tot beroepspraktijk-vorming heeft gerealiseerd. </w:t>
      </w:r>
    </w:p>
    <w:p w:rsidR="003947F7" w:rsidRPr="003947F7" w:rsidRDefault="003947F7" w:rsidP="003947F7">
      <w:pPr>
        <w:autoSpaceDE w:val="0"/>
        <w:autoSpaceDN w:val="0"/>
        <w:adjustRightInd w:val="0"/>
        <w:spacing w:after="0" w:line="220" w:lineRule="atLeast"/>
        <w:ind w:left="1420" w:hanging="72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 </w:t>
      </w:r>
      <w:r w:rsidRPr="003947F7">
        <w:rPr>
          <w:rFonts w:ascii="Arial" w:eastAsia="Times New Roman" w:hAnsi="Arial" w:cs="Arial"/>
          <w:color w:val="000000"/>
          <w:sz w:val="18"/>
          <w:szCs w:val="18"/>
          <w:lang w:eastAsia="nl-NL"/>
        </w:rPr>
        <w:tab/>
        <w:t xml:space="preserve">De procedure van de beoordeling en de wijze van examinering van de competenties; dit staat beschreven in de onderwijs- en examenregeling van de opleiding; tevens staat hier de klachtenprocedure van de beoordeling beschreven. </w:t>
      </w:r>
    </w:p>
    <w:p w:rsidR="003947F7" w:rsidRPr="003947F7" w:rsidRDefault="003947F7" w:rsidP="003947F7">
      <w:pPr>
        <w:autoSpaceDE w:val="0"/>
        <w:autoSpaceDN w:val="0"/>
        <w:adjustRightInd w:val="0"/>
        <w:spacing w:after="0" w:line="220" w:lineRule="atLeast"/>
        <w:rPr>
          <w:rFonts w:ascii="Arial" w:eastAsia="Times New Roman" w:hAnsi="Arial" w:cs="Arial"/>
          <w:color w:val="000000"/>
          <w:sz w:val="18"/>
          <w:szCs w:val="18"/>
          <w:lang w:eastAsia="nl-NL"/>
        </w:rPr>
      </w:pPr>
    </w:p>
    <w:p w:rsidR="003947F7" w:rsidRPr="003947F7" w:rsidRDefault="003947F7" w:rsidP="003947F7">
      <w:pPr>
        <w:autoSpaceDE w:val="0"/>
        <w:autoSpaceDN w:val="0"/>
        <w:adjustRightInd w:val="0"/>
        <w:spacing w:after="0" w:line="220" w:lineRule="atLeast"/>
        <w:rPr>
          <w:rFonts w:ascii="Arial" w:eastAsia="Times New Roman" w:hAnsi="Arial" w:cs="Arial"/>
          <w:b/>
          <w:bCs/>
          <w:color w:val="000000"/>
          <w:sz w:val="18"/>
          <w:szCs w:val="18"/>
          <w:lang w:eastAsia="nl-NL"/>
        </w:rPr>
      </w:pPr>
      <w:r w:rsidRPr="003947F7">
        <w:rPr>
          <w:rFonts w:ascii="Arial" w:eastAsia="Times New Roman" w:hAnsi="Arial" w:cs="Arial"/>
          <w:b/>
          <w:bCs/>
          <w:color w:val="000000"/>
          <w:sz w:val="18"/>
          <w:szCs w:val="18"/>
          <w:lang w:eastAsia="nl-NL"/>
        </w:rPr>
        <w:t xml:space="preserve">Artikel 4. </w:t>
      </w:r>
      <w:r w:rsidRPr="003947F7">
        <w:rPr>
          <w:rFonts w:ascii="Arial" w:eastAsia="Times New Roman" w:hAnsi="Arial" w:cs="Arial"/>
          <w:b/>
          <w:bCs/>
          <w:color w:val="000000"/>
          <w:sz w:val="18"/>
          <w:szCs w:val="18"/>
          <w:lang w:eastAsia="nl-NL"/>
        </w:rPr>
        <w:tab/>
        <w:t xml:space="preserve">Werktijden </w:t>
      </w:r>
    </w:p>
    <w:p w:rsidR="003947F7" w:rsidRPr="003947F7" w:rsidRDefault="003947F7" w:rsidP="003947F7">
      <w:pPr>
        <w:autoSpaceDE w:val="0"/>
        <w:autoSpaceDN w:val="0"/>
        <w:adjustRightInd w:val="0"/>
        <w:spacing w:after="0" w:line="220" w:lineRule="atLeast"/>
        <w:rPr>
          <w:rFonts w:ascii="Arial" w:eastAsia="Times New Roman" w:hAnsi="Arial" w:cs="Arial"/>
          <w:color w:val="000000"/>
          <w:sz w:val="18"/>
          <w:szCs w:val="18"/>
          <w:lang w:eastAsia="nl-NL"/>
        </w:rPr>
      </w:pPr>
    </w:p>
    <w:p w:rsidR="003947F7" w:rsidRPr="003947F7" w:rsidRDefault="003947F7" w:rsidP="003947F7">
      <w:pPr>
        <w:autoSpaceDE w:val="0"/>
        <w:autoSpaceDN w:val="0"/>
        <w:adjustRightInd w:val="0"/>
        <w:spacing w:after="0" w:line="220" w:lineRule="atLeast"/>
        <w:ind w:left="720" w:hanging="72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4.1. </w:t>
      </w:r>
      <w:r w:rsidRPr="003947F7">
        <w:rPr>
          <w:rFonts w:ascii="Arial" w:eastAsia="Times New Roman" w:hAnsi="Arial" w:cs="Arial"/>
          <w:color w:val="000000"/>
          <w:sz w:val="18"/>
          <w:szCs w:val="18"/>
          <w:lang w:eastAsia="nl-NL"/>
        </w:rPr>
        <w:tab/>
        <w:t xml:space="preserve">De werktijden van de deelnemer zijn in overeenstemming met de werktijden die gelden binnen de BPV-verlenende organisatie waar de deelnemer is geplaatst en </w:t>
      </w:r>
    </w:p>
    <w:p w:rsidR="003947F7" w:rsidRPr="003947F7" w:rsidRDefault="003947F7" w:rsidP="003947F7">
      <w:pPr>
        <w:autoSpaceDE w:val="0"/>
        <w:autoSpaceDN w:val="0"/>
        <w:adjustRightInd w:val="0"/>
        <w:spacing w:after="0" w:line="220" w:lineRule="atLeast"/>
        <w:ind w:left="72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zijn in overeenstemming met relevante wet- en regelgeving</w:t>
      </w:r>
      <w:r w:rsidRPr="003947F7">
        <w:rPr>
          <w:rFonts w:ascii="Arial" w:eastAsia="Times New Roman" w:hAnsi="Arial" w:cs="Arial"/>
          <w:i/>
          <w:iCs/>
          <w:color w:val="000000"/>
          <w:sz w:val="18"/>
          <w:szCs w:val="18"/>
          <w:lang w:eastAsia="nl-NL"/>
        </w:rPr>
        <w:t xml:space="preserve">. </w:t>
      </w:r>
    </w:p>
    <w:p w:rsidR="003947F7" w:rsidRPr="003947F7" w:rsidRDefault="003947F7" w:rsidP="003947F7">
      <w:pPr>
        <w:autoSpaceDE w:val="0"/>
        <w:autoSpaceDN w:val="0"/>
        <w:adjustRightInd w:val="0"/>
        <w:spacing w:after="0" w:line="220" w:lineRule="atLeast"/>
        <w:rPr>
          <w:rFonts w:ascii="Arial" w:eastAsia="Times New Roman" w:hAnsi="Arial" w:cs="Arial"/>
          <w:color w:val="000000"/>
          <w:sz w:val="18"/>
          <w:szCs w:val="18"/>
          <w:lang w:eastAsia="nl-NL"/>
        </w:rPr>
      </w:pPr>
    </w:p>
    <w:p w:rsidR="003947F7" w:rsidRPr="003947F7" w:rsidRDefault="003947F7" w:rsidP="003947F7">
      <w:pPr>
        <w:autoSpaceDE w:val="0"/>
        <w:autoSpaceDN w:val="0"/>
        <w:adjustRightInd w:val="0"/>
        <w:spacing w:after="0" w:line="220" w:lineRule="atLeast"/>
        <w:rPr>
          <w:rFonts w:ascii="Arial" w:eastAsia="Times New Roman" w:hAnsi="Arial" w:cs="Arial"/>
          <w:b/>
          <w:bCs/>
          <w:color w:val="000000"/>
          <w:sz w:val="18"/>
          <w:szCs w:val="18"/>
          <w:lang w:eastAsia="nl-NL"/>
        </w:rPr>
      </w:pPr>
      <w:r w:rsidRPr="003947F7">
        <w:rPr>
          <w:rFonts w:ascii="Arial" w:eastAsia="Times New Roman" w:hAnsi="Arial" w:cs="Arial"/>
          <w:b/>
          <w:bCs/>
          <w:color w:val="000000"/>
          <w:sz w:val="18"/>
          <w:szCs w:val="18"/>
          <w:lang w:eastAsia="nl-NL"/>
        </w:rPr>
        <w:t xml:space="preserve">Artikel 5. </w:t>
      </w:r>
      <w:r w:rsidRPr="003947F7">
        <w:rPr>
          <w:rFonts w:ascii="Arial" w:eastAsia="Times New Roman" w:hAnsi="Arial" w:cs="Arial"/>
          <w:b/>
          <w:bCs/>
          <w:color w:val="000000"/>
          <w:sz w:val="18"/>
          <w:szCs w:val="18"/>
          <w:lang w:eastAsia="nl-NL"/>
        </w:rPr>
        <w:tab/>
        <w:t xml:space="preserve">Vergoedingen </w:t>
      </w:r>
    </w:p>
    <w:p w:rsidR="003947F7" w:rsidRPr="003947F7" w:rsidRDefault="003947F7" w:rsidP="003947F7">
      <w:pPr>
        <w:autoSpaceDE w:val="0"/>
        <w:autoSpaceDN w:val="0"/>
        <w:adjustRightInd w:val="0"/>
        <w:spacing w:after="0" w:line="220" w:lineRule="atLeast"/>
        <w:rPr>
          <w:rFonts w:ascii="Arial" w:eastAsia="Times New Roman" w:hAnsi="Arial" w:cs="Arial"/>
          <w:color w:val="000000"/>
          <w:sz w:val="18"/>
          <w:szCs w:val="18"/>
          <w:lang w:eastAsia="nl-NL"/>
        </w:rPr>
      </w:pPr>
    </w:p>
    <w:p w:rsidR="003947F7" w:rsidRPr="003947F7" w:rsidRDefault="003947F7" w:rsidP="003947F7">
      <w:pPr>
        <w:autoSpaceDE w:val="0"/>
        <w:autoSpaceDN w:val="0"/>
        <w:adjustRightInd w:val="0"/>
        <w:spacing w:after="0" w:line="220" w:lineRule="atLeast"/>
        <w:jc w:val="both"/>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5.1. </w:t>
      </w:r>
      <w:r w:rsidRPr="003947F7">
        <w:rPr>
          <w:rFonts w:ascii="Arial" w:eastAsia="Times New Roman" w:hAnsi="Arial" w:cs="Arial"/>
          <w:color w:val="000000"/>
          <w:sz w:val="18"/>
          <w:szCs w:val="18"/>
          <w:lang w:eastAsia="nl-NL"/>
        </w:rPr>
        <w:tab/>
        <w:t xml:space="preserve">Afspraken over stagevergoedingen zijn een zaak tussen de deelnemer en de BPV- </w:t>
      </w:r>
    </w:p>
    <w:p w:rsidR="003947F7" w:rsidRPr="003947F7" w:rsidRDefault="003947F7" w:rsidP="003947F7">
      <w:pPr>
        <w:autoSpaceDE w:val="0"/>
        <w:autoSpaceDN w:val="0"/>
        <w:adjustRightInd w:val="0"/>
        <w:spacing w:after="0" w:line="220" w:lineRule="atLeast"/>
        <w:ind w:left="700"/>
        <w:jc w:val="both"/>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verlenende organisatie. Indien er sprake is van een vergoeding wordt dit in de CAO of in het contractdeel c.q. het persoonlijke document van de praktijkovereenkomst uitgewerkt. Als de deelnemer een stagevergoeding ontvangt, is zij/hij </w:t>
      </w:r>
    </w:p>
    <w:p w:rsidR="003947F7" w:rsidRPr="003947F7" w:rsidRDefault="003947F7" w:rsidP="003947F7">
      <w:pPr>
        <w:autoSpaceDE w:val="0"/>
        <w:autoSpaceDN w:val="0"/>
        <w:adjustRightInd w:val="0"/>
        <w:spacing w:after="0" w:line="220" w:lineRule="atLeast"/>
        <w:ind w:firstLine="700"/>
        <w:jc w:val="both"/>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verzekerd voor de ZW en gelden de normale regels voor inhoudingen op het </w:t>
      </w:r>
    </w:p>
    <w:p w:rsidR="003947F7" w:rsidRPr="003947F7" w:rsidRDefault="003947F7" w:rsidP="003947F7">
      <w:pPr>
        <w:autoSpaceDE w:val="0"/>
        <w:autoSpaceDN w:val="0"/>
        <w:adjustRightInd w:val="0"/>
        <w:spacing w:after="0" w:line="220" w:lineRule="atLeast"/>
        <w:ind w:left="700"/>
        <w:jc w:val="both"/>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loon. De BPV-verlenende instelling meldt de deelnemer dan zover nodig aan bij het UWV en de Belastingdienst. </w:t>
      </w:r>
    </w:p>
    <w:p w:rsidR="003947F7" w:rsidRPr="003947F7" w:rsidRDefault="003947F7" w:rsidP="003947F7">
      <w:pPr>
        <w:autoSpaceDE w:val="0"/>
        <w:autoSpaceDN w:val="0"/>
        <w:adjustRightInd w:val="0"/>
        <w:spacing w:after="0" w:line="220" w:lineRule="atLeast"/>
        <w:ind w:left="700"/>
        <w:jc w:val="both"/>
        <w:rPr>
          <w:rFonts w:ascii="Arial" w:eastAsia="Times New Roman" w:hAnsi="Arial" w:cs="Arial"/>
          <w:color w:val="000000"/>
          <w:sz w:val="18"/>
          <w:szCs w:val="18"/>
          <w:lang w:eastAsia="nl-NL"/>
        </w:rPr>
      </w:pPr>
    </w:p>
    <w:p w:rsidR="003947F7" w:rsidRPr="003947F7" w:rsidRDefault="003947F7" w:rsidP="003947F7">
      <w:pPr>
        <w:autoSpaceDE w:val="0"/>
        <w:autoSpaceDN w:val="0"/>
        <w:adjustRightInd w:val="0"/>
        <w:spacing w:after="0" w:line="220" w:lineRule="atLeast"/>
        <w:rPr>
          <w:rFonts w:ascii="Arial" w:eastAsia="Times New Roman" w:hAnsi="Arial" w:cs="Arial"/>
          <w:b/>
          <w:bCs/>
          <w:color w:val="000000"/>
          <w:sz w:val="18"/>
          <w:szCs w:val="18"/>
          <w:lang w:eastAsia="nl-NL"/>
        </w:rPr>
      </w:pPr>
      <w:r w:rsidRPr="003947F7">
        <w:rPr>
          <w:rFonts w:ascii="Arial" w:eastAsia="Times New Roman" w:hAnsi="Arial" w:cs="Arial"/>
          <w:b/>
          <w:bCs/>
          <w:color w:val="000000"/>
          <w:sz w:val="18"/>
          <w:szCs w:val="18"/>
          <w:lang w:eastAsia="nl-NL"/>
        </w:rPr>
        <w:t xml:space="preserve">Artikel 6. </w:t>
      </w:r>
      <w:r w:rsidRPr="003947F7">
        <w:rPr>
          <w:rFonts w:ascii="Arial" w:eastAsia="Times New Roman" w:hAnsi="Arial" w:cs="Arial"/>
          <w:b/>
          <w:bCs/>
          <w:color w:val="000000"/>
          <w:sz w:val="18"/>
          <w:szCs w:val="18"/>
          <w:lang w:eastAsia="nl-NL"/>
        </w:rPr>
        <w:tab/>
        <w:t xml:space="preserve">Aanwezigheid en afwezigheid </w:t>
      </w:r>
    </w:p>
    <w:p w:rsidR="003947F7" w:rsidRPr="003947F7" w:rsidRDefault="003947F7" w:rsidP="003947F7">
      <w:pPr>
        <w:autoSpaceDE w:val="0"/>
        <w:autoSpaceDN w:val="0"/>
        <w:adjustRightInd w:val="0"/>
        <w:spacing w:after="0" w:line="220" w:lineRule="atLeast"/>
        <w:rPr>
          <w:rFonts w:ascii="Arial" w:eastAsia="Times New Roman" w:hAnsi="Arial" w:cs="Arial"/>
          <w:color w:val="000000"/>
          <w:sz w:val="18"/>
          <w:szCs w:val="18"/>
          <w:lang w:eastAsia="nl-NL"/>
        </w:rPr>
      </w:pPr>
    </w:p>
    <w:p w:rsidR="003947F7" w:rsidRPr="003947F7" w:rsidRDefault="003947F7" w:rsidP="003947F7">
      <w:pPr>
        <w:autoSpaceDE w:val="0"/>
        <w:autoSpaceDN w:val="0"/>
        <w:adjustRightInd w:val="0"/>
        <w:spacing w:after="0" w:line="220" w:lineRule="atLeast"/>
        <w:ind w:left="720" w:hanging="72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6.1. </w:t>
      </w:r>
      <w:r w:rsidRPr="003947F7">
        <w:rPr>
          <w:rFonts w:ascii="Arial" w:eastAsia="Times New Roman" w:hAnsi="Arial" w:cs="Arial"/>
          <w:color w:val="000000"/>
          <w:sz w:val="18"/>
          <w:szCs w:val="18"/>
          <w:lang w:eastAsia="nl-NL"/>
        </w:rPr>
        <w:tab/>
        <w:t xml:space="preserve">De deelnemer is verplicht in geval van afwezigheid en bij terugkomst van afwezigheid volgens de regels van de BPV-verlenende organisatie te handelen. </w:t>
      </w:r>
    </w:p>
    <w:p w:rsidR="003947F7" w:rsidRPr="003947F7" w:rsidRDefault="003947F7" w:rsidP="003947F7">
      <w:pPr>
        <w:autoSpaceDE w:val="0"/>
        <w:autoSpaceDN w:val="0"/>
        <w:adjustRightInd w:val="0"/>
        <w:spacing w:after="0" w:line="220" w:lineRule="atLeast"/>
        <w:ind w:left="720" w:hanging="72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6.2. </w:t>
      </w:r>
      <w:r w:rsidRPr="003947F7">
        <w:rPr>
          <w:rFonts w:ascii="Arial" w:eastAsia="Times New Roman" w:hAnsi="Arial" w:cs="Arial"/>
          <w:color w:val="000000"/>
          <w:sz w:val="18"/>
          <w:szCs w:val="18"/>
          <w:lang w:eastAsia="nl-NL"/>
        </w:rPr>
        <w:tab/>
        <w:t xml:space="preserve">De deelnemer is verplicht in geval van afwezigheid en bij terugkomst van afwezigheid volgens de regels van het ROC te handelen. </w:t>
      </w:r>
    </w:p>
    <w:p w:rsidR="003947F7" w:rsidRPr="003947F7" w:rsidRDefault="003947F7" w:rsidP="003947F7">
      <w:pPr>
        <w:autoSpaceDE w:val="0"/>
        <w:autoSpaceDN w:val="0"/>
        <w:adjustRightInd w:val="0"/>
        <w:spacing w:after="0" w:line="220" w:lineRule="atLeast"/>
        <w:ind w:left="720" w:hanging="72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6.3. </w:t>
      </w:r>
      <w:r w:rsidRPr="003947F7">
        <w:rPr>
          <w:rFonts w:ascii="Arial" w:eastAsia="Times New Roman" w:hAnsi="Arial" w:cs="Arial"/>
          <w:color w:val="000000"/>
          <w:sz w:val="18"/>
          <w:szCs w:val="18"/>
          <w:lang w:eastAsia="nl-NL"/>
        </w:rPr>
        <w:tab/>
        <w:t xml:space="preserve">Tijdens de beroepspraktijkvorming geldt de verlofregeling van de BPV-verlenende organisatie. Als de deelnemer zonder opgave van redenen afwezig is, wordt dit door de BPV-verlenende organisatie zo snel mogelijk aan de BPV-docent meegedeeld. </w:t>
      </w:r>
    </w:p>
    <w:p w:rsidR="003947F7" w:rsidRPr="003947F7" w:rsidRDefault="003947F7" w:rsidP="003947F7">
      <w:pPr>
        <w:autoSpaceDE w:val="0"/>
        <w:autoSpaceDN w:val="0"/>
        <w:adjustRightInd w:val="0"/>
        <w:spacing w:after="0" w:line="220" w:lineRule="atLeast"/>
        <w:rPr>
          <w:rFonts w:ascii="Arial" w:eastAsia="Times New Roman" w:hAnsi="Arial" w:cs="Arial"/>
          <w:color w:val="000000"/>
          <w:sz w:val="18"/>
          <w:szCs w:val="18"/>
          <w:lang w:eastAsia="nl-NL"/>
        </w:rPr>
      </w:pPr>
    </w:p>
    <w:p w:rsidR="003947F7" w:rsidRPr="003947F7" w:rsidRDefault="003947F7" w:rsidP="003947F7">
      <w:pPr>
        <w:autoSpaceDE w:val="0"/>
        <w:autoSpaceDN w:val="0"/>
        <w:adjustRightInd w:val="0"/>
        <w:spacing w:after="0" w:line="220" w:lineRule="atLeast"/>
        <w:rPr>
          <w:rFonts w:ascii="Arial" w:eastAsia="Times New Roman" w:hAnsi="Arial" w:cs="Arial"/>
          <w:b/>
          <w:bCs/>
          <w:color w:val="000000"/>
          <w:sz w:val="18"/>
          <w:szCs w:val="18"/>
          <w:lang w:eastAsia="nl-NL"/>
        </w:rPr>
      </w:pPr>
      <w:r w:rsidRPr="003947F7">
        <w:rPr>
          <w:rFonts w:ascii="Arial" w:eastAsia="Times New Roman" w:hAnsi="Arial" w:cs="Arial"/>
          <w:b/>
          <w:bCs/>
          <w:color w:val="000000"/>
          <w:sz w:val="18"/>
          <w:szCs w:val="18"/>
          <w:lang w:eastAsia="nl-NL"/>
        </w:rPr>
        <w:t xml:space="preserve">Artikel 7. </w:t>
      </w:r>
      <w:r w:rsidRPr="003947F7">
        <w:rPr>
          <w:rFonts w:ascii="Arial" w:eastAsia="Times New Roman" w:hAnsi="Arial" w:cs="Arial"/>
          <w:b/>
          <w:bCs/>
          <w:color w:val="000000"/>
          <w:sz w:val="18"/>
          <w:szCs w:val="18"/>
          <w:lang w:eastAsia="nl-NL"/>
        </w:rPr>
        <w:tab/>
        <w:t xml:space="preserve">Problemen en conflicten tijdens de beroepspraktijkvorming </w:t>
      </w:r>
    </w:p>
    <w:p w:rsidR="003947F7" w:rsidRPr="003947F7" w:rsidRDefault="003947F7" w:rsidP="003947F7">
      <w:pPr>
        <w:autoSpaceDE w:val="0"/>
        <w:autoSpaceDN w:val="0"/>
        <w:adjustRightInd w:val="0"/>
        <w:spacing w:after="0" w:line="220" w:lineRule="atLeast"/>
        <w:rPr>
          <w:rFonts w:ascii="Arial" w:eastAsia="Times New Roman" w:hAnsi="Arial" w:cs="Arial"/>
          <w:color w:val="000000"/>
          <w:sz w:val="18"/>
          <w:szCs w:val="18"/>
          <w:lang w:eastAsia="nl-NL"/>
        </w:rPr>
      </w:pPr>
    </w:p>
    <w:p w:rsidR="003947F7" w:rsidRPr="003947F7" w:rsidRDefault="003947F7" w:rsidP="003947F7">
      <w:pPr>
        <w:autoSpaceDE w:val="0"/>
        <w:autoSpaceDN w:val="0"/>
        <w:adjustRightInd w:val="0"/>
        <w:spacing w:after="0" w:line="220" w:lineRule="atLeast"/>
        <w:ind w:left="720" w:hanging="72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7.1. </w:t>
      </w:r>
      <w:r w:rsidRPr="003947F7">
        <w:rPr>
          <w:rFonts w:ascii="Arial" w:eastAsia="Times New Roman" w:hAnsi="Arial" w:cs="Arial"/>
          <w:color w:val="000000"/>
          <w:sz w:val="18"/>
          <w:szCs w:val="18"/>
          <w:lang w:eastAsia="nl-NL"/>
        </w:rPr>
        <w:tab/>
        <w:t xml:space="preserve">Bij problemen of conflicten tijdens de beroepspraktijkvorming richt de deelnemer zich tot de praktijkbegeleider en/of de BPV-docent. Deze proberen in gezamenlijk overleg tot een oplossing te komen. Indien de deelnemer vindt dat het probleem of conflict niet naar haar/zijn tevredenheid is opgelost, kan zij/hij zich -al dan niet in overleg met de BPV-docent en/of praktijkbegeleider- wenden tot de leidinggevende van de opleiding. Als de betrokken partijen er niet uit komen, geldt artikel 16.3 van deze praktijkovereenkomst. </w:t>
      </w:r>
    </w:p>
    <w:p w:rsidR="003947F7" w:rsidRPr="003947F7" w:rsidRDefault="003947F7" w:rsidP="003947F7">
      <w:pPr>
        <w:autoSpaceDE w:val="0"/>
        <w:autoSpaceDN w:val="0"/>
        <w:adjustRightInd w:val="0"/>
        <w:spacing w:after="0" w:line="220" w:lineRule="atLeast"/>
        <w:rPr>
          <w:rFonts w:ascii="Arial" w:eastAsia="Times New Roman" w:hAnsi="Arial" w:cs="Arial"/>
          <w:color w:val="000000"/>
          <w:sz w:val="18"/>
          <w:szCs w:val="18"/>
          <w:lang w:eastAsia="nl-NL"/>
        </w:rPr>
      </w:pPr>
    </w:p>
    <w:p w:rsidR="003947F7" w:rsidRPr="003947F7" w:rsidRDefault="003947F7" w:rsidP="003947F7">
      <w:pPr>
        <w:autoSpaceDE w:val="0"/>
        <w:autoSpaceDN w:val="0"/>
        <w:adjustRightInd w:val="0"/>
        <w:spacing w:after="0" w:line="220" w:lineRule="atLeast"/>
        <w:rPr>
          <w:rFonts w:ascii="Arial" w:eastAsia="Times New Roman" w:hAnsi="Arial" w:cs="Arial"/>
          <w:b/>
          <w:bCs/>
          <w:color w:val="000000"/>
          <w:sz w:val="18"/>
          <w:szCs w:val="18"/>
          <w:lang w:eastAsia="nl-NL"/>
        </w:rPr>
      </w:pPr>
      <w:r w:rsidRPr="003947F7">
        <w:rPr>
          <w:rFonts w:ascii="Arial" w:eastAsia="Times New Roman" w:hAnsi="Arial" w:cs="Arial"/>
          <w:b/>
          <w:bCs/>
          <w:color w:val="000000"/>
          <w:sz w:val="18"/>
          <w:szCs w:val="18"/>
          <w:lang w:eastAsia="nl-NL"/>
        </w:rPr>
        <w:t xml:space="preserve">Artikel 8. </w:t>
      </w:r>
      <w:r w:rsidRPr="003947F7">
        <w:rPr>
          <w:rFonts w:ascii="Arial" w:eastAsia="Times New Roman" w:hAnsi="Arial" w:cs="Arial"/>
          <w:b/>
          <w:bCs/>
          <w:color w:val="000000"/>
          <w:sz w:val="18"/>
          <w:szCs w:val="18"/>
          <w:lang w:eastAsia="nl-NL"/>
        </w:rPr>
        <w:tab/>
        <w:t xml:space="preserve">Vervangende praktijkplaats </w:t>
      </w:r>
    </w:p>
    <w:p w:rsidR="003947F7" w:rsidRPr="003947F7" w:rsidRDefault="003947F7" w:rsidP="003947F7">
      <w:pPr>
        <w:autoSpaceDE w:val="0"/>
        <w:autoSpaceDN w:val="0"/>
        <w:adjustRightInd w:val="0"/>
        <w:spacing w:after="0" w:line="220" w:lineRule="atLeast"/>
        <w:rPr>
          <w:rFonts w:ascii="Arial" w:eastAsia="Times New Roman" w:hAnsi="Arial" w:cs="Arial"/>
          <w:color w:val="000000"/>
          <w:sz w:val="18"/>
          <w:szCs w:val="18"/>
          <w:lang w:eastAsia="nl-NL"/>
        </w:rPr>
      </w:pPr>
    </w:p>
    <w:p w:rsidR="003947F7" w:rsidRPr="003947F7" w:rsidRDefault="003947F7" w:rsidP="003947F7">
      <w:pPr>
        <w:autoSpaceDE w:val="0"/>
        <w:autoSpaceDN w:val="0"/>
        <w:adjustRightInd w:val="0"/>
        <w:spacing w:after="0" w:line="220" w:lineRule="atLeast"/>
        <w:ind w:left="720" w:hanging="72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8.1. </w:t>
      </w:r>
      <w:r w:rsidRPr="003947F7">
        <w:rPr>
          <w:rFonts w:ascii="Arial" w:eastAsia="Times New Roman" w:hAnsi="Arial" w:cs="Arial"/>
          <w:color w:val="000000"/>
          <w:sz w:val="18"/>
          <w:szCs w:val="18"/>
          <w:lang w:eastAsia="nl-NL"/>
        </w:rPr>
        <w:tab/>
        <w:t xml:space="preserve">Indien het ROC en het betrokken KBB na het sluiten van deze praktijkovereenkomst vaststellen dat de praktijkplaats niet of niet volledig beschikbaar is, de begeleiding tekort schiet of ontbreekt, de BPV-verlenende organisatie niet langer beschikt over een positieve beoordeling (als bedoeld in artikel 7.2.10 van de WEB) of sprake is van omstandigheden die maken dat de beroepspraktijkvorming niet naar behoren plaatsvindt, bevordert het ROC en het betrokken KBB dat een toereikende vervangende voorziening beschikbaar wordt gesteld. </w:t>
      </w:r>
    </w:p>
    <w:p w:rsidR="003947F7" w:rsidRPr="003947F7" w:rsidRDefault="003947F7" w:rsidP="003947F7">
      <w:pPr>
        <w:pageBreakBefore/>
        <w:autoSpaceDE w:val="0"/>
        <w:autoSpaceDN w:val="0"/>
        <w:adjustRightInd w:val="0"/>
        <w:spacing w:after="0" w:line="220" w:lineRule="atLeast"/>
        <w:rPr>
          <w:rFonts w:ascii="Arial" w:eastAsia="Times New Roman" w:hAnsi="Arial" w:cs="Arial"/>
          <w:color w:val="000000"/>
          <w:sz w:val="18"/>
          <w:szCs w:val="18"/>
          <w:lang w:eastAsia="nl-NL"/>
        </w:rPr>
      </w:pPr>
      <w:r w:rsidRPr="003947F7">
        <w:rPr>
          <w:rFonts w:ascii="Arial" w:eastAsia="Times New Roman" w:hAnsi="Arial" w:cs="Arial"/>
          <w:b/>
          <w:bCs/>
          <w:color w:val="000000"/>
          <w:sz w:val="18"/>
          <w:szCs w:val="18"/>
          <w:lang w:eastAsia="nl-NL"/>
        </w:rPr>
        <w:lastRenderedPageBreak/>
        <w:t xml:space="preserve">Artikel 9. </w:t>
      </w:r>
      <w:r w:rsidRPr="003947F7">
        <w:rPr>
          <w:rFonts w:ascii="Arial" w:eastAsia="Times New Roman" w:hAnsi="Arial" w:cs="Arial"/>
          <w:b/>
          <w:bCs/>
          <w:color w:val="000000"/>
          <w:sz w:val="18"/>
          <w:szCs w:val="18"/>
          <w:lang w:eastAsia="nl-NL"/>
        </w:rPr>
        <w:tab/>
        <w:t xml:space="preserve">Aansprakelijkheid </w:t>
      </w:r>
    </w:p>
    <w:p w:rsidR="003947F7" w:rsidRPr="003947F7" w:rsidRDefault="003947F7" w:rsidP="003947F7">
      <w:pPr>
        <w:autoSpaceDE w:val="0"/>
        <w:autoSpaceDN w:val="0"/>
        <w:adjustRightInd w:val="0"/>
        <w:spacing w:after="0" w:line="220" w:lineRule="atLeast"/>
        <w:ind w:left="720" w:hanging="720"/>
        <w:rPr>
          <w:rFonts w:ascii="Arial" w:eastAsia="Times New Roman" w:hAnsi="Arial" w:cs="Arial"/>
          <w:color w:val="000000"/>
          <w:sz w:val="18"/>
          <w:szCs w:val="18"/>
          <w:lang w:eastAsia="nl-NL"/>
        </w:rPr>
      </w:pPr>
    </w:p>
    <w:p w:rsidR="003947F7" w:rsidRPr="003947F7" w:rsidRDefault="003947F7" w:rsidP="003947F7">
      <w:pPr>
        <w:autoSpaceDE w:val="0"/>
        <w:autoSpaceDN w:val="0"/>
        <w:adjustRightInd w:val="0"/>
        <w:spacing w:after="0" w:line="220" w:lineRule="atLeast"/>
        <w:ind w:left="720" w:hanging="72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9.1. </w:t>
      </w:r>
      <w:r w:rsidRPr="003947F7">
        <w:rPr>
          <w:rFonts w:ascii="Arial" w:eastAsia="Times New Roman" w:hAnsi="Arial" w:cs="Arial"/>
          <w:color w:val="000000"/>
          <w:sz w:val="18"/>
          <w:szCs w:val="18"/>
          <w:lang w:eastAsia="nl-NL"/>
        </w:rPr>
        <w:tab/>
        <w:t xml:space="preserve">De BPV-verlenende organisatie is conform artikel 7:658 van het Burgerlijk Wetboek aansprakelijk voor schade die de deelnemer in de uitoefening van haar/zijn werkzaamheden lijdt, tenzij de BPV-verlenende organisatie aantoont dat zij aan alle wettelijke verplichtingen hebben voldaan of dat de schade in belangrijke mate het gevolg is van opzet of bewuste roekeloosheid van de deelnemer. </w:t>
      </w:r>
    </w:p>
    <w:p w:rsidR="003947F7" w:rsidRPr="003947F7" w:rsidRDefault="003947F7" w:rsidP="003947F7">
      <w:pPr>
        <w:autoSpaceDE w:val="0"/>
        <w:autoSpaceDN w:val="0"/>
        <w:adjustRightInd w:val="0"/>
        <w:spacing w:after="0" w:line="220" w:lineRule="atLeast"/>
        <w:ind w:left="70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De deelnemer meldt letsel en schade direct bij de praktijkbegeleider en de BPV-docent. De deelnemer doet geen betalingen/toezeggingen betreffende de schuldvraag en/of vergoedingen over de ontstane schade. </w:t>
      </w:r>
    </w:p>
    <w:p w:rsidR="003947F7" w:rsidRPr="003947F7" w:rsidRDefault="003947F7" w:rsidP="003947F7">
      <w:pPr>
        <w:autoSpaceDE w:val="0"/>
        <w:autoSpaceDN w:val="0"/>
        <w:adjustRightInd w:val="0"/>
        <w:spacing w:after="0" w:line="220" w:lineRule="atLeast"/>
        <w:ind w:left="720" w:hanging="72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9.2. </w:t>
      </w:r>
      <w:r w:rsidRPr="003947F7">
        <w:rPr>
          <w:rFonts w:ascii="Arial" w:eastAsia="Times New Roman" w:hAnsi="Arial" w:cs="Arial"/>
          <w:color w:val="000000"/>
          <w:sz w:val="18"/>
          <w:szCs w:val="18"/>
          <w:lang w:eastAsia="nl-NL"/>
        </w:rPr>
        <w:tab/>
        <w:t xml:space="preserve">De BPV-verlenende organisatie is conform artikel 6:170 van het Burgerlijk Wetboek aansprakelijk voor schade die de deelnemer in de uitoefening van haar/zijn werkzaamheden toebrengt aan de BPV-biedende organisatie of aan derden, tenzij er sprake is van opzet of bewuste roekeloosheid van de deelnemer. </w:t>
      </w:r>
    </w:p>
    <w:p w:rsidR="003947F7" w:rsidRPr="003947F7" w:rsidRDefault="003947F7" w:rsidP="003947F7">
      <w:pPr>
        <w:autoSpaceDE w:val="0"/>
        <w:autoSpaceDN w:val="0"/>
        <w:adjustRightInd w:val="0"/>
        <w:spacing w:after="0" w:line="220" w:lineRule="atLeast"/>
        <w:rPr>
          <w:rFonts w:ascii="Arial" w:eastAsia="Times New Roman" w:hAnsi="Arial" w:cs="Arial"/>
          <w:color w:val="000000"/>
          <w:sz w:val="18"/>
          <w:szCs w:val="18"/>
          <w:lang w:eastAsia="nl-NL"/>
        </w:rPr>
      </w:pPr>
    </w:p>
    <w:p w:rsidR="003947F7" w:rsidRPr="003947F7" w:rsidRDefault="003947F7" w:rsidP="003947F7">
      <w:pPr>
        <w:autoSpaceDE w:val="0"/>
        <w:autoSpaceDN w:val="0"/>
        <w:adjustRightInd w:val="0"/>
        <w:spacing w:after="0" w:line="220" w:lineRule="atLeast"/>
        <w:rPr>
          <w:rFonts w:ascii="Arial" w:eastAsia="Times New Roman" w:hAnsi="Arial" w:cs="Arial"/>
          <w:b/>
          <w:bCs/>
          <w:color w:val="000000"/>
          <w:sz w:val="18"/>
          <w:szCs w:val="18"/>
          <w:lang w:eastAsia="nl-NL"/>
        </w:rPr>
      </w:pPr>
      <w:r w:rsidRPr="003947F7">
        <w:rPr>
          <w:rFonts w:ascii="Arial" w:eastAsia="Times New Roman" w:hAnsi="Arial" w:cs="Arial"/>
          <w:b/>
          <w:bCs/>
          <w:color w:val="000000"/>
          <w:sz w:val="18"/>
          <w:szCs w:val="18"/>
          <w:lang w:eastAsia="nl-NL"/>
        </w:rPr>
        <w:t xml:space="preserve">Artikel 10. </w:t>
      </w:r>
      <w:r w:rsidRPr="003947F7">
        <w:rPr>
          <w:rFonts w:ascii="Arial" w:eastAsia="Times New Roman" w:hAnsi="Arial" w:cs="Arial"/>
          <w:b/>
          <w:bCs/>
          <w:color w:val="000000"/>
          <w:sz w:val="18"/>
          <w:szCs w:val="18"/>
          <w:lang w:eastAsia="nl-NL"/>
        </w:rPr>
        <w:tab/>
        <w:t xml:space="preserve">Verzekeringen </w:t>
      </w:r>
    </w:p>
    <w:p w:rsidR="003947F7" w:rsidRPr="003947F7" w:rsidRDefault="003947F7" w:rsidP="003947F7">
      <w:pPr>
        <w:autoSpaceDE w:val="0"/>
        <w:autoSpaceDN w:val="0"/>
        <w:adjustRightInd w:val="0"/>
        <w:spacing w:after="0" w:line="220" w:lineRule="atLeast"/>
        <w:rPr>
          <w:rFonts w:ascii="Arial" w:eastAsia="Times New Roman" w:hAnsi="Arial" w:cs="Arial"/>
          <w:color w:val="000000"/>
          <w:sz w:val="18"/>
          <w:szCs w:val="18"/>
          <w:lang w:eastAsia="nl-NL"/>
        </w:rPr>
      </w:pPr>
    </w:p>
    <w:p w:rsidR="003947F7" w:rsidRPr="003947F7" w:rsidRDefault="003947F7" w:rsidP="003947F7">
      <w:pPr>
        <w:autoSpaceDE w:val="0"/>
        <w:autoSpaceDN w:val="0"/>
        <w:adjustRightInd w:val="0"/>
        <w:spacing w:after="0" w:line="220" w:lineRule="atLeast"/>
        <w:ind w:left="720" w:hanging="72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10.1. </w:t>
      </w:r>
      <w:r w:rsidRPr="003947F7">
        <w:rPr>
          <w:rFonts w:ascii="Arial" w:eastAsia="Times New Roman" w:hAnsi="Arial" w:cs="Arial"/>
          <w:color w:val="000000"/>
          <w:sz w:val="18"/>
          <w:szCs w:val="18"/>
          <w:lang w:eastAsia="nl-NL"/>
        </w:rPr>
        <w:tab/>
        <w:t xml:space="preserve">De BPV-verlenende organisatie heeft zijn aansprakelijkheid afdoende verzekerd. De </w:t>
      </w:r>
    </w:p>
    <w:p w:rsidR="003947F7" w:rsidRPr="003947F7" w:rsidRDefault="003947F7" w:rsidP="003947F7">
      <w:pPr>
        <w:autoSpaceDE w:val="0"/>
        <w:autoSpaceDN w:val="0"/>
        <w:adjustRightInd w:val="0"/>
        <w:spacing w:after="0" w:line="220" w:lineRule="atLeast"/>
        <w:ind w:firstLine="70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deelnemer is gedurende de BPV meeverzekerd op de aansprakelijkheidsverzekering </w:t>
      </w:r>
    </w:p>
    <w:p w:rsidR="003947F7" w:rsidRPr="003947F7" w:rsidRDefault="003947F7" w:rsidP="003947F7">
      <w:pPr>
        <w:autoSpaceDE w:val="0"/>
        <w:autoSpaceDN w:val="0"/>
        <w:adjustRightInd w:val="0"/>
        <w:spacing w:after="0" w:line="220" w:lineRule="atLeast"/>
        <w:ind w:firstLine="70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van het BPV-verlenende bedrijf. </w:t>
      </w:r>
    </w:p>
    <w:p w:rsidR="003947F7" w:rsidRPr="003947F7" w:rsidRDefault="003947F7" w:rsidP="003947F7">
      <w:pPr>
        <w:autoSpaceDE w:val="0"/>
        <w:autoSpaceDN w:val="0"/>
        <w:adjustRightInd w:val="0"/>
        <w:spacing w:after="0" w:line="220" w:lineRule="atLeast"/>
        <w:ind w:left="720" w:hanging="72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10.2. </w:t>
      </w:r>
      <w:r w:rsidRPr="003947F7">
        <w:rPr>
          <w:rFonts w:ascii="Arial" w:eastAsia="Times New Roman" w:hAnsi="Arial" w:cs="Arial"/>
          <w:color w:val="000000"/>
          <w:sz w:val="18"/>
          <w:szCs w:val="18"/>
          <w:lang w:eastAsia="nl-NL"/>
        </w:rPr>
        <w:tab/>
        <w:t xml:space="preserve">Het ROC heeft ten behoeve van de deelnemer een collectieve ongevallenverzekering en een wettelijke aansprakelijkheidsverzekering afgesloten. De verzekeringen bieden dekking voor zover de aansprakelijkheid van de deelnemer niet of onvoldoende elders is verzekerd. </w:t>
      </w:r>
    </w:p>
    <w:p w:rsidR="003947F7" w:rsidRPr="003947F7" w:rsidRDefault="003947F7" w:rsidP="003947F7">
      <w:pPr>
        <w:autoSpaceDE w:val="0"/>
        <w:autoSpaceDN w:val="0"/>
        <w:adjustRightInd w:val="0"/>
        <w:spacing w:after="0" w:line="220" w:lineRule="atLeast"/>
        <w:rPr>
          <w:rFonts w:ascii="Arial" w:eastAsia="Times New Roman" w:hAnsi="Arial" w:cs="Arial"/>
          <w:color w:val="000000"/>
          <w:sz w:val="18"/>
          <w:szCs w:val="18"/>
          <w:lang w:eastAsia="nl-NL"/>
        </w:rPr>
      </w:pPr>
    </w:p>
    <w:p w:rsidR="003947F7" w:rsidRPr="003947F7" w:rsidRDefault="003947F7" w:rsidP="003947F7">
      <w:pPr>
        <w:autoSpaceDE w:val="0"/>
        <w:autoSpaceDN w:val="0"/>
        <w:adjustRightInd w:val="0"/>
        <w:spacing w:after="0" w:line="220" w:lineRule="atLeast"/>
        <w:rPr>
          <w:rFonts w:ascii="Arial" w:eastAsia="Times New Roman" w:hAnsi="Arial" w:cs="Arial"/>
          <w:b/>
          <w:bCs/>
          <w:color w:val="000000"/>
          <w:sz w:val="18"/>
          <w:szCs w:val="18"/>
          <w:lang w:eastAsia="nl-NL"/>
        </w:rPr>
      </w:pPr>
      <w:r w:rsidRPr="003947F7">
        <w:rPr>
          <w:rFonts w:ascii="Arial" w:eastAsia="Times New Roman" w:hAnsi="Arial" w:cs="Arial"/>
          <w:b/>
          <w:bCs/>
          <w:color w:val="000000"/>
          <w:sz w:val="18"/>
          <w:szCs w:val="18"/>
          <w:lang w:eastAsia="nl-NL"/>
        </w:rPr>
        <w:t xml:space="preserve">Artikel 11. </w:t>
      </w:r>
      <w:r w:rsidRPr="003947F7">
        <w:rPr>
          <w:rFonts w:ascii="Arial" w:eastAsia="Times New Roman" w:hAnsi="Arial" w:cs="Arial"/>
          <w:b/>
          <w:bCs/>
          <w:color w:val="000000"/>
          <w:sz w:val="18"/>
          <w:szCs w:val="18"/>
          <w:lang w:eastAsia="nl-NL"/>
        </w:rPr>
        <w:tab/>
        <w:t xml:space="preserve">Gedragsregels </w:t>
      </w:r>
    </w:p>
    <w:p w:rsidR="003947F7" w:rsidRPr="003947F7" w:rsidRDefault="003947F7" w:rsidP="003947F7">
      <w:pPr>
        <w:autoSpaceDE w:val="0"/>
        <w:autoSpaceDN w:val="0"/>
        <w:adjustRightInd w:val="0"/>
        <w:spacing w:after="0" w:line="220" w:lineRule="atLeast"/>
        <w:rPr>
          <w:rFonts w:ascii="Arial" w:eastAsia="Times New Roman" w:hAnsi="Arial" w:cs="Arial"/>
          <w:color w:val="000000"/>
          <w:sz w:val="18"/>
          <w:szCs w:val="18"/>
          <w:lang w:eastAsia="nl-NL"/>
        </w:rPr>
      </w:pPr>
    </w:p>
    <w:p w:rsidR="003947F7" w:rsidRPr="003947F7" w:rsidRDefault="003947F7" w:rsidP="003947F7">
      <w:pPr>
        <w:autoSpaceDE w:val="0"/>
        <w:autoSpaceDN w:val="0"/>
        <w:adjustRightInd w:val="0"/>
        <w:spacing w:after="0" w:line="220" w:lineRule="atLeast"/>
        <w:ind w:left="720" w:hanging="72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11.1. </w:t>
      </w:r>
      <w:r w:rsidRPr="003947F7">
        <w:rPr>
          <w:rFonts w:ascii="Arial" w:eastAsia="Times New Roman" w:hAnsi="Arial" w:cs="Arial"/>
          <w:color w:val="000000"/>
          <w:sz w:val="18"/>
          <w:szCs w:val="18"/>
          <w:lang w:eastAsia="nl-NL"/>
        </w:rPr>
        <w:tab/>
        <w:t xml:space="preserve">De deelnemer is verplicht de binnen de BPV-verlenende organisatie de geldende voorschriften en regels, waaronder de ARBO-regels, in acht te nemen. De BPV-verlenende organisatie zorgt ervoor dat de deelnemer aan het begin van haar/zijn BPV op de hoogte is van de voorschriften en regels. </w:t>
      </w:r>
    </w:p>
    <w:p w:rsidR="003947F7" w:rsidRPr="003947F7" w:rsidRDefault="003947F7" w:rsidP="003947F7">
      <w:pPr>
        <w:autoSpaceDE w:val="0"/>
        <w:autoSpaceDN w:val="0"/>
        <w:adjustRightInd w:val="0"/>
        <w:spacing w:after="0" w:line="220" w:lineRule="atLeast"/>
        <w:rPr>
          <w:rFonts w:ascii="Arial" w:eastAsia="Times New Roman" w:hAnsi="Arial" w:cs="Arial"/>
          <w:color w:val="000000"/>
          <w:sz w:val="18"/>
          <w:szCs w:val="18"/>
          <w:lang w:eastAsia="nl-NL"/>
        </w:rPr>
      </w:pPr>
    </w:p>
    <w:p w:rsidR="003947F7" w:rsidRPr="003947F7" w:rsidRDefault="003947F7" w:rsidP="003947F7">
      <w:pPr>
        <w:autoSpaceDE w:val="0"/>
        <w:autoSpaceDN w:val="0"/>
        <w:adjustRightInd w:val="0"/>
        <w:spacing w:after="0" w:line="220" w:lineRule="atLeast"/>
        <w:rPr>
          <w:rFonts w:ascii="Arial" w:eastAsia="Times New Roman" w:hAnsi="Arial" w:cs="Arial"/>
          <w:b/>
          <w:bCs/>
          <w:color w:val="000000"/>
          <w:sz w:val="18"/>
          <w:szCs w:val="18"/>
          <w:lang w:eastAsia="nl-NL"/>
        </w:rPr>
      </w:pPr>
      <w:r w:rsidRPr="003947F7">
        <w:rPr>
          <w:rFonts w:ascii="Arial" w:eastAsia="Times New Roman" w:hAnsi="Arial" w:cs="Arial"/>
          <w:b/>
          <w:bCs/>
          <w:color w:val="000000"/>
          <w:sz w:val="18"/>
          <w:szCs w:val="18"/>
          <w:lang w:eastAsia="nl-NL"/>
        </w:rPr>
        <w:t xml:space="preserve">Artikel 12. </w:t>
      </w:r>
      <w:r w:rsidRPr="003947F7">
        <w:rPr>
          <w:rFonts w:ascii="Arial" w:eastAsia="Times New Roman" w:hAnsi="Arial" w:cs="Arial"/>
          <w:b/>
          <w:bCs/>
          <w:color w:val="000000"/>
          <w:sz w:val="18"/>
          <w:szCs w:val="18"/>
          <w:lang w:eastAsia="nl-NL"/>
        </w:rPr>
        <w:tab/>
        <w:t xml:space="preserve">Geheimhouding/privacy </w:t>
      </w:r>
    </w:p>
    <w:p w:rsidR="003947F7" w:rsidRPr="003947F7" w:rsidRDefault="003947F7" w:rsidP="003947F7">
      <w:pPr>
        <w:autoSpaceDE w:val="0"/>
        <w:autoSpaceDN w:val="0"/>
        <w:adjustRightInd w:val="0"/>
        <w:spacing w:after="0" w:line="220" w:lineRule="atLeast"/>
        <w:rPr>
          <w:rFonts w:ascii="Arial" w:eastAsia="Times New Roman" w:hAnsi="Arial" w:cs="Arial"/>
          <w:color w:val="000000"/>
          <w:sz w:val="18"/>
          <w:szCs w:val="18"/>
          <w:lang w:eastAsia="nl-NL"/>
        </w:rPr>
      </w:pPr>
    </w:p>
    <w:p w:rsidR="003947F7" w:rsidRPr="003947F7" w:rsidRDefault="003947F7" w:rsidP="003947F7">
      <w:pPr>
        <w:autoSpaceDE w:val="0"/>
        <w:autoSpaceDN w:val="0"/>
        <w:adjustRightInd w:val="0"/>
        <w:spacing w:after="0" w:line="220" w:lineRule="atLeast"/>
        <w:ind w:left="700" w:hanging="70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12.1. </w:t>
      </w:r>
      <w:r w:rsidRPr="003947F7">
        <w:rPr>
          <w:rFonts w:ascii="Arial" w:eastAsia="Times New Roman" w:hAnsi="Arial" w:cs="Arial"/>
          <w:color w:val="000000"/>
          <w:sz w:val="18"/>
          <w:szCs w:val="18"/>
          <w:lang w:eastAsia="nl-NL"/>
        </w:rPr>
        <w:tab/>
        <w:t xml:space="preserve">De deelnemer is verplicht alles geheim te houden wat haar/hem onder geheimhouding wordt toevertrouwd of wat er als geheim tot haar/zijn kennis is genomen of waarvan zij/hij het vertrouwelijke redelijkerwijs behoort te begrijpen. De BPV-verlenende organisatie zorgt ervoor dat de deelnemer aan het begin van haar/zijn BPV op de hoogte is van de onderwerpen waar de deelnemer in ieder geval niet over mag praten. </w:t>
      </w:r>
    </w:p>
    <w:p w:rsidR="003947F7" w:rsidRPr="003947F7" w:rsidRDefault="003947F7" w:rsidP="003947F7">
      <w:pPr>
        <w:autoSpaceDE w:val="0"/>
        <w:autoSpaceDN w:val="0"/>
        <w:adjustRightInd w:val="0"/>
        <w:spacing w:after="0" w:line="220" w:lineRule="atLeast"/>
        <w:ind w:left="420" w:hanging="42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12.2 </w:t>
      </w:r>
      <w:r w:rsidRPr="003947F7">
        <w:rPr>
          <w:rFonts w:ascii="Arial" w:eastAsia="Times New Roman" w:hAnsi="Arial" w:cs="Arial"/>
          <w:color w:val="000000"/>
          <w:sz w:val="18"/>
          <w:szCs w:val="18"/>
          <w:lang w:eastAsia="nl-NL"/>
        </w:rPr>
        <w:tab/>
      </w:r>
      <w:r w:rsidRPr="003947F7">
        <w:rPr>
          <w:rFonts w:ascii="Arial" w:eastAsia="Times New Roman" w:hAnsi="Arial" w:cs="Arial"/>
          <w:color w:val="000000"/>
          <w:sz w:val="18"/>
          <w:szCs w:val="18"/>
          <w:lang w:eastAsia="nl-NL"/>
        </w:rPr>
        <w:tab/>
        <w:t xml:space="preserve">Het ROC bewaart gegevens van deelnemers op schrift of digitaal. Het ROC is </w:t>
      </w:r>
    </w:p>
    <w:p w:rsidR="003947F7" w:rsidRPr="003947F7" w:rsidRDefault="003947F7" w:rsidP="003947F7">
      <w:pPr>
        <w:autoSpaceDE w:val="0"/>
        <w:autoSpaceDN w:val="0"/>
        <w:adjustRightInd w:val="0"/>
        <w:spacing w:after="0" w:line="220" w:lineRule="atLeast"/>
        <w:ind w:firstLine="70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wettelijk verplicht bepaalde instanties informatie te verstrekken. Bewaren en </w:t>
      </w:r>
    </w:p>
    <w:p w:rsidR="003947F7" w:rsidRPr="003947F7" w:rsidRDefault="003947F7" w:rsidP="003947F7">
      <w:pPr>
        <w:autoSpaceDE w:val="0"/>
        <w:autoSpaceDN w:val="0"/>
        <w:adjustRightInd w:val="0"/>
        <w:spacing w:after="0" w:line="220" w:lineRule="atLeast"/>
        <w:ind w:firstLine="70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verstrekken van gegevens is geregeld in het privacyreglement van het ROC. </w:t>
      </w:r>
    </w:p>
    <w:p w:rsidR="003947F7" w:rsidRPr="003947F7" w:rsidRDefault="003947F7" w:rsidP="003947F7">
      <w:pPr>
        <w:autoSpaceDE w:val="0"/>
        <w:autoSpaceDN w:val="0"/>
        <w:adjustRightInd w:val="0"/>
        <w:spacing w:after="0" w:line="220" w:lineRule="atLeast"/>
        <w:rPr>
          <w:rFonts w:ascii="Arial" w:eastAsia="Times New Roman" w:hAnsi="Arial" w:cs="Arial"/>
          <w:color w:val="000000"/>
          <w:sz w:val="18"/>
          <w:szCs w:val="18"/>
          <w:lang w:eastAsia="nl-NL"/>
        </w:rPr>
      </w:pPr>
    </w:p>
    <w:p w:rsidR="003947F7" w:rsidRPr="003947F7" w:rsidRDefault="003947F7" w:rsidP="003947F7">
      <w:pPr>
        <w:autoSpaceDE w:val="0"/>
        <w:autoSpaceDN w:val="0"/>
        <w:adjustRightInd w:val="0"/>
        <w:spacing w:after="0" w:line="220" w:lineRule="atLeast"/>
        <w:rPr>
          <w:rFonts w:ascii="Arial" w:eastAsia="Times New Roman" w:hAnsi="Arial" w:cs="Arial"/>
          <w:b/>
          <w:bCs/>
          <w:color w:val="000000"/>
          <w:sz w:val="18"/>
          <w:szCs w:val="18"/>
          <w:lang w:eastAsia="nl-NL"/>
        </w:rPr>
      </w:pPr>
      <w:r w:rsidRPr="003947F7">
        <w:rPr>
          <w:rFonts w:ascii="Arial" w:eastAsia="Times New Roman" w:hAnsi="Arial" w:cs="Arial"/>
          <w:b/>
          <w:bCs/>
          <w:color w:val="000000"/>
          <w:sz w:val="18"/>
          <w:szCs w:val="18"/>
          <w:lang w:eastAsia="nl-NL"/>
        </w:rPr>
        <w:t xml:space="preserve">Artikel 13. </w:t>
      </w:r>
      <w:r w:rsidRPr="003947F7">
        <w:rPr>
          <w:rFonts w:ascii="Arial" w:eastAsia="Times New Roman" w:hAnsi="Arial" w:cs="Arial"/>
          <w:b/>
          <w:bCs/>
          <w:color w:val="000000"/>
          <w:sz w:val="18"/>
          <w:szCs w:val="18"/>
          <w:lang w:eastAsia="nl-NL"/>
        </w:rPr>
        <w:tab/>
        <w:t xml:space="preserve">Seksuele intimidatie, discriminatie, agressie en geweld </w:t>
      </w:r>
    </w:p>
    <w:p w:rsidR="003947F7" w:rsidRPr="003947F7" w:rsidRDefault="003947F7" w:rsidP="003947F7">
      <w:pPr>
        <w:autoSpaceDE w:val="0"/>
        <w:autoSpaceDN w:val="0"/>
        <w:adjustRightInd w:val="0"/>
        <w:spacing w:after="0" w:line="220" w:lineRule="atLeast"/>
        <w:rPr>
          <w:rFonts w:ascii="Arial" w:eastAsia="Times New Roman" w:hAnsi="Arial" w:cs="Arial"/>
          <w:color w:val="000000"/>
          <w:sz w:val="18"/>
          <w:szCs w:val="18"/>
          <w:lang w:eastAsia="nl-NL"/>
        </w:rPr>
      </w:pPr>
    </w:p>
    <w:p w:rsidR="003947F7" w:rsidRPr="003947F7" w:rsidRDefault="003947F7" w:rsidP="003947F7">
      <w:pPr>
        <w:autoSpaceDE w:val="0"/>
        <w:autoSpaceDN w:val="0"/>
        <w:adjustRightInd w:val="0"/>
        <w:spacing w:after="0" w:line="220" w:lineRule="atLeast"/>
        <w:ind w:left="720" w:hanging="72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13.1. </w:t>
      </w:r>
      <w:r w:rsidRPr="003947F7">
        <w:rPr>
          <w:rFonts w:ascii="Arial" w:eastAsia="Times New Roman" w:hAnsi="Arial" w:cs="Arial"/>
          <w:color w:val="000000"/>
          <w:sz w:val="18"/>
          <w:szCs w:val="18"/>
          <w:lang w:eastAsia="nl-NL"/>
        </w:rPr>
        <w:tab/>
        <w:t xml:space="preserve">De BPV-verlenende organisatie treft maatregelen die gericht zijn op de lichamelijke en geestelijke bescherming van de deelnemer en ter voorkoming of bestrijding van vormen van seksuele intimidatie, discriminatie, agressie of geweld. </w:t>
      </w:r>
    </w:p>
    <w:p w:rsidR="003947F7" w:rsidRPr="003947F7" w:rsidRDefault="003947F7" w:rsidP="003947F7">
      <w:pPr>
        <w:autoSpaceDE w:val="0"/>
        <w:autoSpaceDN w:val="0"/>
        <w:adjustRightInd w:val="0"/>
        <w:spacing w:after="0" w:line="220" w:lineRule="atLeast"/>
        <w:ind w:left="720" w:hanging="72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13.2.</w:t>
      </w:r>
      <w:r w:rsidRPr="003947F7">
        <w:rPr>
          <w:rFonts w:ascii="Arial" w:eastAsia="Times New Roman" w:hAnsi="Arial" w:cs="Arial"/>
          <w:color w:val="000000"/>
          <w:sz w:val="18"/>
          <w:szCs w:val="18"/>
          <w:lang w:eastAsia="nl-NL"/>
        </w:rPr>
        <w:tab/>
        <w:t xml:space="preserve">Indien een deelnemer in de BPV-verlenende organisatie wordt geconfronteerd </w:t>
      </w:r>
    </w:p>
    <w:p w:rsidR="003947F7" w:rsidRPr="003947F7" w:rsidRDefault="003947F7" w:rsidP="003947F7">
      <w:pPr>
        <w:autoSpaceDE w:val="0"/>
        <w:autoSpaceDN w:val="0"/>
        <w:adjustRightInd w:val="0"/>
        <w:spacing w:after="0" w:line="220" w:lineRule="atLeast"/>
        <w:ind w:firstLine="72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met seksuele intimidatie, discriminatie, agressie of geweld dient zij/hij dit </w:t>
      </w:r>
    </w:p>
    <w:p w:rsidR="003947F7" w:rsidRPr="003947F7" w:rsidRDefault="003947F7" w:rsidP="003947F7">
      <w:pPr>
        <w:autoSpaceDE w:val="0"/>
        <w:autoSpaceDN w:val="0"/>
        <w:adjustRightInd w:val="0"/>
        <w:spacing w:after="0" w:line="220" w:lineRule="atLeast"/>
        <w:ind w:firstLine="72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direct te melden bij de praktijkbegeleider en BPV-docent. </w:t>
      </w:r>
    </w:p>
    <w:p w:rsidR="003947F7" w:rsidRPr="003947F7" w:rsidRDefault="003947F7" w:rsidP="003947F7">
      <w:pPr>
        <w:autoSpaceDE w:val="0"/>
        <w:autoSpaceDN w:val="0"/>
        <w:adjustRightInd w:val="0"/>
        <w:spacing w:after="0" w:line="220" w:lineRule="atLeast"/>
        <w:ind w:left="720" w:hanging="72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13.3.</w:t>
      </w:r>
      <w:r w:rsidRPr="003947F7">
        <w:rPr>
          <w:rFonts w:ascii="Arial" w:eastAsia="Times New Roman" w:hAnsi="Arial" w:cs="Arial"/>
          <w:color w:val="000000"/>
          <w:sz w:val="18"/>
          <w:szCs w:val="18"/>
          <w:lang w:eastAsia="nl-NL"/>
        </w:rPr>
        <w:tab/>
        <w:t xml:space="preserve">Indien direct tegen haar/hem gericht, heeft zij/hij het recht de werkzaamheden onmiddellijk te onderbreken, zonder dat dit een reden is voor een slechte beoordeling. Zij/hij dient de onderbreking te melden bij de BPV-docent en neemt desgewenst contact op met de vertrouwenspersoon van het ROC. </w:t>
      </w:r>
    </w:p>
    <w:p w:rsidR="003947F7" w:rsidRPr="003947F7" w:rsidRDefault="003947F7" w:rsidP="003947F7">
      <w:pPr>
        <w:autoSpaceDE w:val="0"/>
        <w:autoSpaceDN w:val="0"/>
        <w:adjustRightInd w:val="0"/>
        <w:spacing w:after="0" w:line="220" w:lineRule="atLeast"/>
        <w:rPr>
          <w:rFonts w:ascii="Arial" w:eastAsia="Times New Roman" w:hAnsi="Arial" w:cs="Arial"/>
          <w:color w:val="000000"/>
          <w:sz w:val="18"/>
          <w:szCs w:val="18"/>
          <w:lang w:eastAsia="nl-NL"/>
        </w:rPr>
      </w:pPr>
    </w:p>
    <w:p w:rsidR="003947F7" w:rsidRPr="003947F7" w:rsidRDefault="003947F7" w:rsidP="003947F7">
      <w:pPr>
        <w:autoSpaceDE w:val="0"/>
        <w:autoSpaceDN w:val="0"/>
        <w:adjustRightInd w:val="0"/>
        <w:spacing w:after="0" w:line="220" w:lineRule="atLeast"/>
        <w:rPr>
          <w:rFonts w:ascii="Arial" w:eastAsia="Times New Roman" w:hAnsi="Arial" w:cs="Arial"/>
          <w:b/>
          <w:bCs/>
          <w:color w:val="000000"/>
          <w:sz w:val="18"/>
          <w:szCs w:val="18"/>
          <w:lang w:eastAsia="nl-NL"/>
        </w:rPr>
      </w:pPr>
      <w:r w:rsidRPr="003947F7">
        <w:rPr>
          <w:rFonts w:ascii="Arial" w:eastAsia="Times New Roman" w:hAnsi="Arial" w:cs="Arial"/>
          <w:b/>
          <w:bCs/>
          <w:color w:val="000000"/>
          <w:sz w:val="18"/>
          <w:szCs w:val="18"/>
          <w:lang w:eastAsia="nl-NL"/>
        </w:rPr>
        <w:t xml:space="preserve">Artikel 14. </w:t>
      </w:r>
      <w:r w:rsidRPr="003947F7">
        <w:rPr>
          <w:rFonts w:ascii="Arial" w:eastAsia="Times New Roman" w:hAnsi="Arial" w:cs="Arial"/>
          <w:b/>
          <w:bCs/>
          <w:color w:val="000000"/>
          <w:sz w:val="18"/>
          <w:szCs w:val="18"/>
          <w:lang w:eastAsia="nl-NL"/>
        </w:rPr>
        <w:tab/>
        <w:t xml:space="preserve">Verplichtingen BPV-verlenende organisatie </w:t>
      </w:r>
    </w:p>
    <w:p w:rsidR="003947F7" w:rsidRPr="003947F7" w:rsidRDefault="003947F7" w:rsidP="003947F7">
      <w:pPr>
        <w:autoSpaceDE w:val="0"/>
        <w:autoSpaceDN w:val="0"/>
        <w:adjustRightInd w:val="0"/>
        <w:spacing w:after="0" w:line="220" w:lineRule="atLeast"/>
        <w:rPr>
          <w:rFonts w:ascii="Arial" w:eastAsia="Times New Roman" w:hAnsi="Arial" w:cs="Arial"/>
          <w:color w:val="000000"/>
          <w:sz w:val="18"/>
          <w:szCs w:val="18"/>
          <w:lang w:eastAsia="nl-NL"/>
        </w:rPr>
      </w:pPr>
    </w:p>
    <w:p w:rsidR="003947F7" w:rsidRPr="003947F7" w:rsidRDefault="003947F7" w:rsidP="003947F7">
      <w:pPr>
        <w:autoSpaceDE w:val="0"/>
        <w:autoSpaceDN w:val="0"/>
        <w:adjustRightInd w:val="0"/>
        <w:spacing w:after="0" w:line="220" w:lineRule="atLeast"/>
        <w:ind w:left="720" w:hanging="72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14.1. </w:t>
      </w:r>
      <w:r w:rsidRPr="003947F7">
        <w:rPr>
          <w:rFonts w:ascii="Arial" w:eastAsia="Times New Roman" w:hAnsi="Arial" w:cs="Arial"/>
          <w:color w:val="000000"/>
          <w:sz w:val="18"/>
          <w:szCs w:val="18"/>
          <w:lang w:eastAsia="nl-NL"/>
        </w:rPr>
        <w:tab/>
        <w:t xml:space="preserve">De BPV-verlenende organisatie stelt de deelnemer in staat deel te nemen aan alle vormen van onderwijs, toetsen en examens van het ROC, die tijdens de periode van de beroepspraktijkvorming plaatsvinden. </w:t>
      </w:r>
    </w:p>
    <w:p w:rsidR="003947F7" w:rsidRPr="003947F7" w:rsidRDefault="003947F7" w:rsidP="003947F7">
      <w:pPr>
        <w:autoSpaceDE w:val="0"/>
        <w:autoSpaceDN w:val="0"/>
        <w:adjustRightInd w:val="0"/>
        <w:spacing w:after="0" w:line="220" w:lineRule="atLeast"/>
        <w:ind w:left="720" w:hanging="72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14.2. </w:t>
      </w:r>
      <w:r w:rsidRPr="003947F7">
        <w:rPr>
          <w:rFonts w:ascii="Arial" w:eastAsia="Times New Roman" w:hAnsi="Arial" w:cs="Arial"/>
          <w:color w:val="000000"/>
          <w:sz w:val="18"/>
          <w:szCs w:val="18"/>
          <w:lang w:eastAsia="nl-NL"/>
        </w:rPr>
        <w:tab/>
        <w:t xml:space="preserve">De BPV-verlenende organisatie verklaart zich bereid examinering van de </w:t>
      </w:r>
    </w:p>
    <w:p w:rsidR="003947F7" w:rsidRPr="003947F7" w:rsidRDefault="003947F7" w:rsidP="003947F7">
      <w:pPr>
        <w:autoSpaceDE w:val="0"/>
        <w:autoSpaceDN w:val="0"/>
        <w:adjustRightInd w:val="0"/>
        <w:spacing w:after="0" w:line="220" w:lineRule="atLeast"/>
        <w:ind w:firstLine="72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beroepspraktijkvorming in overleg mogelijk te maken. </w:t>
      </w:r>
    </w:p>
    <w:p w:rsidR="003947F7" w:rsidRPr="003947F7" w:rsidRDefault="003947F7" w:rsidP="003947F7">
      <w:pPr>
        <w:autoSpaceDE w:val="0"/>
        <w:autoSpaceDN w:val="0"/>
        <w:adjustRightInd w:val="0"/>
        <w:spacing w:after="0" w:line="220" w:lineRule="atLeast"/>
        <w:rPr>
          <w:rFonts w:ascii="Arial" w:eastAsia="Times New Roman" w:hAnsi="Arial" w:cs="Arial"/>
          <w:color w:val="000000"/>
          <w:sz w:val="18"/>
          <w:szCs w:val="18"/>
          <w:lang w:eastAsia="nl-NL"/>
        </w:rPr>
      </w:pPr>
    </w:p>
    <w:p w:rsidR="003947F7" w:rsidRPr="003947F7" w:rsidRDefault="003947F7" w:rsidP="003947F7">
      <w:pPr>
        <w:pageBreakBefore/>
        <w:autoSpaceDE w:val="0"/>
        <w:autoSpaceDN w:val="0"/>
        <w:adjustRightInd w:val="0"/>
        <w:spacing w:after="0" w:line="220" w:lineRule="atLeast"/>
        <w:rPr>
          <w:rFonts w:ascii="Arial" w:eastAsia="Times New Roman" w:hAnsi="Arial" w:cs="Arial"/>
          <w:color w:val="000000"/>
          <w:sz w:val="18"/>
          <w:szCs w:val="18"/>
          <w:lang w:eastAsia="nl-NL"/>
        </w:rPr>
      </w:pPr>
      <w:r w:rsidRPr="003947F7">
        <w:rPr>
          <w:rFonts w:ascii="Arial" w:eastAsia="Times New Roman" w:hAnsi="Arial" w:cs="Arial"/>
          <w:b/>
          <w:bCs/>
          <w:color w:val="000000"/>
          <w:sz w:val="18"/>
          <w:szCs w:val="18"/>
          <w:lang w:eastAsia="nl-NL"/>
        </w:rPr>
        <w:lastRenderedPageBreak/>
        <w:t xml:space="preserve">Artikel 15. </w:t>
      </w:r>
      <w:r w:rsidRPr="003947F7">
        <w:rPr>
          <w:rFonts w:ascii="Arial" w:eastAsia="Times New Roman" w:hAnsi="Arial" w:cs="Arial"/>
          <w:b/>
          <w:bCs/>
          <w:color w:val="000000"/>
          <w:sz w:val="18"/>
          <w:szCs w:val="18"/>
          <w:lang w:eastAsia="nl-NL"/>
        </w:rPr>
        <w:tab/>
        <w:t xml:space="preserve">Nieuwe praktijkovereenkomst </w:t>
      </w:r>
    </w:p>
    <w:p w:rsidR="003947F7" w:rsidRPr="003947F7" w:rsidRDefault="003947F7" w:rsidP="003947F7">
      <w:pPr>
        <w:autoSpaceDE w:val="0"/>
        <w:autoSpaceDN w:val="0"/>
        <w:adjustRightInd w:val="0"/>
        <w:spacing w:after="0" w:line="220" w:lineRule="atLeast"/>
        <w:ind w:left="720" w:hanging="720"/>
        <w:rPr>
          <w:rFonts w:ascii="Arial" w:eastAsia="Times New Roman" w:hAnsi="Arial" w:cs="Arial"/>
          <w:color w:val="000000"/>
          <w:sz w:val="18"/>
          <w:szCs w:val="18"/>
          <w:lang w:eastAsia="nl-NL"/>
        </w:rPr>
      </w:pPr>
    </w:p>
    <w:p w:rsidR="003947F7" w:rsidRPr="003947F7" w:rsidRDefault="003947F7" w:rsidP="003947F7">
      <w:pPr>
        <w:autoSpaceDE w:val="0"/>
        <w:autoSpaceDN w:val="0"/>
        <w:adjustRightInd w:val="0"/>
        <w:spacing w:after="0" w:line="220" w:lineRule="atLeast"/>
        <w:ind w:left="720" w:hanging="72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15.1. </w:t>
      </w:r>
      <w:r w:rsidRPr="003947F7">
        <w:rPr>
          <w:rFonts w:ascii="Arial" w:eastAsia="Times New Roman" w:hAnsi="Arial" w:cs="Arial"/>
          <w:color w:val="000000"/>
          <w:sz w:val="18"/>
          <w:szCs w:val="18"/>
          <w:lang w:eastAsia="nl-NL"/>
        </w:rPr>
        <w:tab/>
        <w:t xml:space="preserve">Indien de deelnemer niet binnen de gestelde tijdsduur- zoals vermeld onder de duur en omvang beroepspraktijkvorming met goed gevolg heeft afgerond, kunnen het ROC, de deelnemer en de BPV-verlenende organisatie een gewijzigde beroepspraktijk-vormingstraject overeenkomen. Daartoe wordt opnieuw een praktijkovereenkomst aangegaan. </w:t>
      </w:r>
    </w:p>
    <w:p w:rsidR="003947F7" w:rsidRPr="003947F7" w:rsidRDefault="003947F7" w:rsidP="003947F7">
      <w:pPr>
        <w:autoSpaceDE w:val="0"/>
        <w:autoSpaceDN w:val="0"/>
        <w:adjustRightInd w:val="0"/>
        <w:spacing w:after="0" w:line="220" w:lineRule="atLeast"/>
        <w:rPr>
          <w:rFonts w:ascii="Arial" w:eastAsia="Times New Roman" w:hAnsi="Arial" w:cs="Arial"/>
          <w:color w:val="000000"/>
          <w:sz w:val="18"/>
          <w:szCs w:val="18"/>
          <w:lang w:eastAsia="nl-NL"/>
        </w:rPr>
      </w:pPr>
    </w:p>
    <w:p w:rsidR="003947F7" w:rsidRPr="003947F7" w:rsidRDefault="003947F7" w:rsidP="003947F7">
      <w:pPr>
        <w:autoSpaceDE w:val="0"/>
        <w:autoSpaceDN w:val="0"/>
        <w:adjustRightInd w:val="0"/>
        <w:spacing w:after="0" w:line="220" w:lineRule="atLeast"/>
        <w:rPr>
          <w:rFonts w:ascii="Arial" w:eastAsia="Times New Roman" w:hAnsi="Arial" w:cs="Arial"/>
          <w:color w:val="000000"/>
          <w:sz w:val="18"/>
          <w:szCs w:val="18"/>
          <w:lang w:eastAsia="nl-NL"/>
        </w:rPr>
      </w:pPr>
      <w:r w:rsidRPr="003947F7">
        <w:rPr>
          <w:rFonts w:ascii="Arial" w:eastAsia="Times New Roman" w:hAnsi="Arial" w:cs="Arial"/>
          <w:b/>
          <w:bCs/>
          <w:color w:val="000000"/>
          <w:sz w:val="18"/>
          <w:szCs w:val="18"/>
          <w:lang w:eastAsia="nl-NL"/>
        </w:rPr>
        <w:t xml:space="preserve">Artikel 16. </w:t>
      </w:r>
      <w:r w:rsidRPr="003947F7">
        <w:rPr>
          <w:rFonts w:ascii="Arial" w:eastAsia="Times New Roman" w:hAnsi="Arial" w:cs="Arial"/>
          <w:b/>
          <w:bCs/>
          <w:color w:val="000000"/>
          <w:sz w:val="18"/>
          <w:szCs w:val="18"/>
          <w:lang w:eastAsia="nl-NL"/>
        </w:rPr>
        <w:tab/>
        <w:t xml:space="preserve">Einde praktijkovereenkomst </w:t>
      </w:r>
    </w:p>
    <w:p w:rsidR="003947F7" w:rsidRPr="003947F7" w:rsidRDefault="003947F7" w:rsidP="003947F7">
      <w:pPr>
        <w:autoSpaceDE w:val="0"/>
        <w:autoSpaceDN w:val="0"/>
        <w:adjustRightInd w:val="0"/>
        <w:spacing w:after="0" w:line="220" w:lineRule="atLeast"/>
        <w:rPr>
          <w:rFonts w:ascii="Arial" w:eastAsia="Times New Roman" w:hAnsi="Arial" w:cs="Arial"/>
          <w:color w:val="000000"/>
          <w:sz w:val="18"/>
          <w:szCs w:val="18"/>
          <w:lang w:eastAsia="nl-NL"/>
        </w:rPr>
      </w:pPr>
    </w:p>
    <w:p w:rsidR="003947F7" w:rsidRPr="003947F7" w:rsidRDefault="003947F7" w:rsidP="003947F7">
      <w:pPr>
        <w:autoSpaceDE w:val="0"/>
        <w:autoSpaceDN w:val="0"/>
        <w:adjustRightInd w:val="0"/>
        <w:spacing w:after="0" w:line="220" w:lineRule="atLeast"/>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16.1. Einde praktijkovereenkomst: </w:t>
      </w:r>
    </w:p>
    <w:p w:rsidR="003947F7" w:rsidRPr="003947F7" w:rsidRDefault="003947F7" w:rsidP="003947F7">
      <w:pPr>
        <w:autoSpaceDE w:val="0"/>
        <w:autoSpaceDN w:val="0"/>
        <w:adjustRightInd w:val="0"/>
        <w:spacing w:after="0" w:line="220" w:lineRule="atLeast"/>
        <w:ind w:firstLine="70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 </w:t>
      </w:r>
      <w:r w:rsidRPr="003947F7">
        <w:rPr>
          <w:rFonts w:ascii="Arial" w:eastAsia="Times New Roman" w:hAnsi="Arial" w:cs="Arial"/>
          <w:color w:val="000000"/>
          <w:sz w:val="18"/>
          <w:szCs w:val="18"/>
          <w:lang w:eastAsia="nl-NL"/>
        </w:rPr>
        <w:tab/>
        <w:t xml:space="preserve">Door het eindigen van de onderwijsovereenkomst tussen de deelnemer en het ROC. </w:t>
      </w:r>
    </w:p>
    <w:p w:rsidR="003947F7" w:rsidRPr="003947F7" w:rsidRDefault="003947F7" w:rsidP="003947F7">
      <w:pPr>
        <w:autoSpaceDE w:val="0"/>
        <w:autoSpaceDN w:val="0"/>
        <w:adjustRightInd w:val="0"/>
        <w:spacing w:after="0" w:line="220" w:lineRule="atLeast"/>
        <w:ind w:left="1400" w:hanging="70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 </w:t>
      </w:r>
      <w:r w:rsidRPr="003947F7">
        <w:rPr>
          <w:rFonts w:ascii="Arial" w:eastAsia="Times New Roman" w:hAnsi="Arial" w:cs="Arial"/>
          <w:color w:val="000000"/>
          <w:sz w:val="18"/>
          <w:szCs w:val="18"/>
          <w:lang w:eastAsia="nl-NL"/>
        </w:rPr>
        <w:tab/>
        <w:t xml:space="preserve">Bij het verstrijken van de termijn waarop deze praktijkovereenkomst van toepassing is. </w:t>
      </w:r>
    </w:p>
    <w:p w:rsidR="003947F7" w:rsidRPr="003947F7" w:rsidRDefault="003947F7" w:rsidP="003947F7">
      <w:pPr>
        <w:autoSpaceDE w:val="0"/>
        <w:autoSpaceDN w:val="0"/>
        <w:adjustRightInd w:val="0"/>
        <w:spacing w:after="0" w:line="220" w:lineRule="atLeast"/>
        <w:ind w:left="1400" w:hanging="70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 </w:t>
      </w:r>
      <w:r w:rsidRPr="003947F7">
        <w:rPr>
          <w:rFonts w:ascii="Arial" w:eastAsia="Times New Roman" w:hAnsi="Arial" w:cs="Arial"/>
          <w:color w:val="000000"/>
          <w:sz w:val="18"/>
          <w:szCs w:val="18"/>
          <w:lang w:eastAsia="nl-NL"/>
        </w:rPr>
        <w:tab/>
        <w:t xml:space="preserve">Bij onderling goedvinden van het ROC, de deelnemer en de BPV-verlenende </w:t>
      </w:r>
    </w:p>
    <w:p w:rsidR="003947F7" w:rsidRPr="003947F7" w:rsidRDefault="003947F7" w:rsidP="003947F7">
      <w:pPr>
        <w:autoSpaceDE w:val="0"/>
        <w:autoSpaceDN w:val="0"/>
        <w:adjustRightInd w:val="0"/>
        <w:spacing w:after="0" w:line="220" w:lineRule="atLeast"/>
        <w:ind w:left="680" w:firstLine="72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organisatie, nadat dit door de partijen schriftelijk is bevestigd. </w:t>
      </w:r>
    </w:p>
    <w:p w:rsidR="003947F7" w:rsidRPr="003947F7" w:rsidRDefault="003947F7" w:rsidP="003947F7">
      <w:pPr>
        <w:autoSpaceDE w:val="0"/>
        <w:autoSpaceDN w:val="0"/>
        <w:adjustRightInd w:val="0"/>
        <w:spacing w:after="0" w:line="220" w:lineRule="atLeast"/>
        <w:ind w:left="700" w:hanging="700"/>
        <w:rPr>
          <w:rFonts w:ascii="Arial" w:eastAsia="Times New Roman" w:hAnsi="Arial" w:cs="Arial"/>
          <w:color w:val="000000"/>
          <w:sz w:val="18"/>
          <w:szCs w:val="18"/>
          <w:lang w:eastAsia="nl-NL"/>
        </w:rPr>
      </w:pPr>
    </w:p>
    <w:p w:rsidR="003947F7" w:rsidRPr="003947F7" w:rsidRDefault="003947F7" w:rsidP="003947F7">
      <w:pPr>
        <w:autoSpaceDE w:val="0"/>
        <w:autoSpaceDN w:val="0"/>
        <w:adjustRightInd w:val="0"/>
        <w:spacing w:after="0" w:line="220" w:lineRule="atLeast"/>
        <w:ind w:left="700" w:hanging="70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16.2. </w:t>
      </w:r>
      <w:r w:rsidRPr="003947F7">
        <w:rPr>
          <w:rFonts w:ascii="Arial" w:eastAsia="Times New Roman" w:hAnsi="Arial" w:cs="Arial"/>
          <w:color w:val="000000"/>
          <w:sz w:val="18"/>
          <w:szCs w:val="18"/>
          <w:lang w:eastAsia="nl-NL"/>
        </w:rPr>
        <w:tab/>
        <w:t xml:space="preserve">Specifieke gronden voor beëindiging praktijkovereenkomst: </w:t>
      </w:r>
    </w:p>
    <w:p w:rsidR="003947F7" w:rsidRPr="003947F7" w:rsidRDefault="003947F7" w:rsidP="003947F7">
      <w:pPr>
        <w:autoSpaceDE w:val="0"/>
        <w:autoSpaceDN w:val="0"/>
        <w:adjustRightInd w:val="0"/>
        <w:spacing w:after="0" w:line="220" w:lineRule="atLeast"/>
        <w:ind w:left="1400" w:hanging="70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 </w:t>
      </w:r>
      <w:r w:rsidRPr="003947F7">
        <w:rPr>
          <w:rFonts w:ascii="Arial" w:eastAsia="Times New Roman" w:hAnsi="Arial" w:cs="Arial"/>
          <w:color w:val="000000"/>
          <w:sz w:val="18"/>
          <w:szCs w:val="18"/>
          <w:lang w:eastAsia="nl-NL"/>
        </w:rPr>
        <w:tab/>
        <w:t xml:space="preserve">Indien de deelnemer zich, ondanks nadrukkelijke waarschuwing, niet houdt aan de gedragsregels conform het artikel gedragsregels van deze praktijkovereenkomst. nadat dit schriftelijk is bevestigd door de BPV-verlenende organisatie en/of het ROC. </w:t>
      </w:r>
    </w:p>
    <w:p w:rsidR="003947F7" w:rsidRPr="003947F7" w:rsidRDefault="003947F7" w:rsidP="003947F7">
      <w:pPr>
        <w:autoSpaceDE w:val="0"/>
        <w:autoSpaceDN w:val="0"/>
        <w:adjustRightInd w:val="0"/>
        <w:spacing w:after="0" w:line="220" w:lineRule="atLeast"/>
        <w:ind w:firstLine="70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 </w:t>
      </w:r>
      <w:r w:rsidRPr="003947F7">
        <w:rPr>
          <w:rFonts w:ascii="Arial" w:eastAsia="Times New Roman" w:hAnsi="Arial" w:cs="Arial"/>
          <w:color w:val="000000"/>
          <w:sz w:val="18"/>
          <w:szCs w:val="18"/>
          <w:lang w:eastAsia="nl-NL"/>
        </w:rPr>
        <w:tab/>
        <w:t xml:space="preserve">Indien de deelnemer, het ROC of de BPV-verlenende organisatie op grond van </w:t>
      </w:r>
    </w:p>
    <w:p w:rsidR="003947F7" w:rsidRPr="003947F7" w:rsidRDefault="003947F7" w:rsidP="003947F7">
      <w:pPr>
        <w:autoSpaceDE w:val="0"/>
        <w:autoSpaceDN w:val="0"/>
        <w:adjustRightInd w:val="0"/>
        <w:spacing w:after="0" w:line="220" w:lineRule="atLeast"/>
        <w:ind w:left="1400" w:right="-10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zwaarwegende omstandigheden beëindiging van deze praktijkovereenkomst noodzakelijk acht en in redelijkheid niet verlangd kan worden </w:t>
      </w:r>
    </w:p>
    <w:p w:rsidR="003947F7" w:rsidRPr="003947F7" w:rsidRDefault="003947F7" w:rsidP="003947F7">
      <w:pPr>
        <w:autoSpaceDE w:val="0"/>
        <w:autoSpaceDN w:val="0"/>
        <w:adjustRightInd w:val="0"/>
        <w:spacing w:after="0" w:line="220" w:lineRule="atLeast"/>
        <w:ind w:left="140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om de praktijkovereenkomst te laten voortduren. Het ROC kan niet aansprakelijk gesteld worden voor schade ten gevolge van beëindiging van deze praktijkovereenkomst. </w:t>
      </w:r>
    </w:p>
    <w:p w:rsidR="003947F7" w:rsidRPr="003947F7" w:rsidRDefault="003947F7" w:rsidP="003947F7">
      <w:pPr>
        <w:autoSpaceDE w:val="0"/>
        <w:autoSpaceDN w:val="0"/>
        <w:adjustRightInd w:val="0"/>
        <w:spacing w:after="0" w:line="220" w:lineRule="atLeast"/>
        <w:ind w:left="1400" w:hanging="70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 </w:t>
      </w:r>
      <w:r w:rsidRPr="003947F7">
        <w:rPr>
          <w:rFonts w:ascii="Arial" w:eastAsia="Times New Roman" w:hAnsi="Arial" w:cs="Arial"/>
          <w:color w:val="000000"/>
          <w:sz w:val="18"/>
          <w:szCs w:val="18"/>
          <w:lang w:eastAsia="nl-NL"/>
        </w:rPr>
        <w:tab/>
        <w:t xml:space="preserve">Wanneer de deelnemer, het ROC of BPV-verlenende organisatie binnen een van te voren overeengekomen proeftijd aangeeft de praktijkovereenkomst te willen beëindigen. </w:t>
      </w:r>
    </w:p>
    <w:p w:rsidR="003947F7" w:rsidRPr="003947F7" w:rsidRDefault="003947F7" w:rsidP="003947F7">
      <w:pPr>
        <w:autoSpaceDE w:val="0"/>
        <w:autoSpaceDN w:val="0"/>
        <w:adjustRightInd w:val="0"/>
        <w:spacing w:after="0" w:line="220" w:lineRule="atLeast"/>
        <w:ind w:left="1400" w:hanging="70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 </w:t>
      </w:r>
      <w:r w:rsidRPr="003947F7">
        <w:rPr>
          <w:rFonts w:ascii="Arial" w:eastAsia="Times New Roman" w:hAnsi="Arial" w:cs="Arial"/>
          <w:color w:val="000000"/>
          <w:sz w:val="18"/>
          <w:szCs w:val="18"/>
          <w:lang w:eastAsia="nl-NL"/>
        </w:rPr>
        <w:tab/>
        <w:t xml:space="preserve">Wanneer de instelling, de deelnemer of de BPV-verlenende organisatie de bij hem de wet of de praktijkovereenkomst opgelegde verplichtingen niet nakomt. </w:t>
      </w:r>
    </w:p>
    <w:p w:rsidR="003947F7" w:rsidRPr="003947F7" w:rsidRDefault="003947F7" w:rsidP="003947F7">
      <w:pPr>
        <w:autoSpaceDE w:val="0"/>
        <w:autoSpaceDN w:val="0"/>
        <w:adjustRightInd w:val="0"/>
        <w:spacing w:after="0" w:line="220" w:lineRule="atLeast"/>
        <w:ind w:left="1400" w:hanging="70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 </w:t>
      </w:r>
      <w:r w:rsidRPr="003947F7">
        <w:rPr>
          <w:rFonts w:ascii="Arial" w:eastAsia="Times New Roman" w:hAnsi="Arial" w:cs="Arial"/>
          <w:color w:val="000000"/>
          <w:sz w:val="18"/>
          <w:szCs w:val="18"/>
          <w:lang w:eastAsia="nl-NL"/>
        </w:rPr>
        <w:tab/>
        <w:t xml:space="preserve">Door ontbinding of verlies van rechtspersoonlijkheid van de BPV-verlenende organisatie of wanneer de BPV-verlenende organisatie ophoudt het in de praktijkovereenkomst bedoelde beroep of het genoemde bedrijf uit te voeren. </w:t>
      </w:r>
    </w:p>
    <w:p w:rsidR="003947F7" w:rsidRPr="003947F7" w:rsidRDefault="003947F7" w:rsidP="003947F7">
      <w:pPr>
        <w:autoSpaceDE w:val="0"/>
        <w:autoSpaceDN w:val="0"/>
        <w:adjustRightInd w:val="0"/>
        <w:spacing w:after="0" w:line="220" w:lineRule="atLeast"/>
        <w:ind w:left="1420" w:hanging="720"/>
        <w:jc w:val="both"/>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 </w:t>
      </w:r>
      <w:r w:rsidRPr="003947F7">
        <w:rPr>
          <w:rFonts w:ascii="Arial" w:eastAsia="Times New Roman" w:hAnsi="Arial" w:cs="Arial"/>
          <w:color w:val="000000"/>
          <w:sz w:val="18"/>
          <w:szCs w:val="18"/>
          <w:lang w:eastAsia="nl-NL"/>
        </w:rPr>
        <w:tab/>
        <w:t xml:space="preserve">Wanneer de erkenning van de BPV-verlenende organisatie (zoals bedoeld in de WEB) is ingetrokken. </w:t>
      </w:r>
    </w:p>
    <w:p w:rsidR="003947F7" w:rsidRPr="003947F7" w:rsidRDefault="003947F7" w:rsidP="003947F7">
      <w:pPr>
        <w:autoSpaceDE w:val="0"/>
        <w:autoSpaceDN w:val="0"/>
        <w:adjustRightInd w:val="0"/>
        <w:spacing w:after="0" w:line="220" w:lineRule="atLeast"/>
        <w:ind w:left="700"/>
        <w:jc w:val="both"/>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Bij voortijdige beëindiging van de praktijkovereenkomst stelt de desbetreffende partij de andere partijen daarvan schriftelijk op de hoogte. </w:t>
      </w:r>
    </w:p>
    <w:p w:rsidR="003947F7" w:rsidRPr="003947F7" w:rsidRDefault="003947F7" w:rsidP="003947F7">
      <w:pPr>
        <w:autoSpaceDE w:val="0"/>
        <w:autoSpaceDN w:val="0"/>
        <w:adjustRightInd w:val="0"/>
        <w:spacing w:after="0" w:line="220" w:lineRule="atLeast"/>
        <w:rPr>
          <w:rFonts w:ascii="Arial" w:eastAsia="Times New Roman" w:hAnsi="Arial" w:cs="Arial"/>
          <w:color w:val="000000"/>
          <w:sz w:val="18"/>
          <w:szCs w:val="18"/>
          <w:lang w:eastAsia="nl-NL"/>
        </w:rPr>
      </w:pPr>
    </w:p>
    <w:p w:rsidR="003947F7" w:rsidRPr="003947F7" w:rsidRDefault="003947F7" w:rsidP="003947F7">
      <w:pPr>
        <w:autoSpaceDE w:val="0"/>
        <w:autoSpaceDN w:val="0"/>
        <w:adjustRightInd w:val="0"/>
        <w:spacing w:after="0" w:line="220" w:lineRule="atLeast"/>
        <w:ind w:left="700" w:hanging="700"/>
        <w:jc w:val="both"/>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16.3. </w:t>
      </w:r>
      <w:r w:rsidRPr="003947F7">
        <w:rPr>
          <w:rFonts w:ascii="Arial" w:eastAsia="Times New Roman" w:hAnsi="Arial" w:cs="Arial"/>
          <w:color w:val="000000"/>
          <w:sz w:val="18"/>
          <w:szCs w:val="18"/>
          <w:lang w:eastAsia="nl-NL"/>
        </w:rPr>
        <w:tab/>
        <w:t xml:space="preserve">Een geschil over de praktijkovereenkomst: </w:t>
      </w:r>
    </w:p>
    <w:p w:rsidR="003947F7" w:rsidRPr="003947F7" w:rsidRDefault="003947F7" w:rsidP="003947F7">
      <w:pPr>
        <w:autoSpaceDE w:val="0"/>
        <w:autoSpaceDN w:val="0"/>
        <w:adjustRightInd w:val="0"/>
        <w:spacing w:after="0" w:line="220" w:lineRule="atLeast"/>
        <w:ind w:left="700"/>
        <w:jc w:val="both"/>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Bij een geschil over de verbreking van de praktijkovereenkomst kan de deelnemer zich wenden tot de klachtencommissie van het ROC. Het ROC zorgt ervoor dat de deelnemer aan het begin van zijn BPV op de hoogte is van de klachtencommissie en hoe zij is te bereiken. </w:t>
      </w:r>
    </w:p>
    <w:p w:rsidR="003947F7" w:rsidRPr="003947F7" w:rsidRDefault="003947F7" w:rsidP="003947F7">
      <w:pPr>
        <w:autoSpaceDE w:val="0"/>
        <w:autoSpaceDN w:val="0"/>
        <w:adjustRightInd w:val="0"/>
        <w:spacing w:after="0" w:line="220" w:lineRule="atLeast"/>
        <w:rPr>
          <w:rFonts w:ascii="Arial" w:eastAsia="Times New Roman" w:hAnsi="Arial" w:cs="Arial"/>
          <w:color w:val="000000"/>
          <w:sz w:val="18"/>
          <w:szCs w:val="18"/>
          <w:lang w:eastAsia="nl-NL"/>
        </w:rPr>
      </w:pPr>
    </w:p>
    <w:p w:rsidR="003947F7" w:rsidRPr="003947F7" w:rsidRDefault="003947F7" w:rsidP="003947F7">
      <w:pPr>
        <w:autoSpaceDE w:val="0"/>
        <w:autoSpaceDN w:val="0"/>
        <w:adjustRightInd w:val="0"/>
        <w:spacing w:after="0" w:line="220" w:lineRule="atLeast"/>
        <w:rPr>
          <w:rFonts w:ascii="Arial" w:eastAsia="Times New Roman" w:hAnsi="Arial" w:cs="Arial"/>
          <w:color w:val="000000"/>
          <w:sz w:val="18"/>
          <w:szCs w:val="18"/>
          <w:lang w:eastAsia="nl-NL"/>
        </w:rPr>
      </w:pPr>
      <w:r w:rsidRPr="003947F7">
        <w:rPr>
          <w:rFonts w:ascii="Arial" w:eastAsia="Times New Roman" w:hAnsi="Arial" w:cs="Arial"/>
          <w:b/>
          <w:bCs/>
          <w:color w:val="000000"/>
          <w:sz w:val="18"/>
          <w:szCs w:val="18"/>
          <w:lang w:eastAsia="nl-NL"/>
        </w:rPr>
        <w:t xml:space="preserve">Artikel 17. </w:t>
      </w:r>
      <w:r w:rsidRPr="003947F7">
        <w:rPr>
          <w:rFonts w:ascii="Arial" w:eastAsia="Times New Roman" w:hAnsi="Arial" w:cs="Arial"/>
          <w:b/>
          <w:bCs/>
          <w:color w:val="000000"/>
          <w:sz w:val="18"/>
          <w:szCs w:val="18"/>
          <w:lang w:eastAsia="nl-NL"/>
        </w:rPr>
        <w:tab/>
        <w:t xml:space="preserve">Slotbepalingen </w:t>
      </w:r>
    </w:p>
    <w:p w:rsidR="003947F7" w:rsidRPr="003947F7" w:rsidRDefault="003947F7" w:rsidP="003947F7">
      <w:pPr>
        <w:autoSpaceDE w:val="0"/>
        <w:autoSpaceDN w:val="0"/>
        <w:adjustRightInd w:val="0"/>
        <w:spacing w:after="0" w:line="220" w:lineRule="atLeast"/>
        <w:rPr>
          <w:rFonts w:ascii="Arial" w:eastAsia="Times New Roman" w:hAnsi="Arial" w:cs="Arial"/>
          <w:color w:val="000000"/>
          <w:sz w:val="18"/>
          <w:szCs w:val="18"/>
          <w:lang w:eastAsia="nl-NL"/>
        </w:rPr>
      </w:pPr>
    </w:p>
    <w:p w:rsidR="003947F7" w:rsidRPr="003947F7" w:rsidRDefault="003947F7" w:rsidP="003947F7">
      <w:pPr>
        <w:autoSpaceDE w:val="0"/>
        <w:autoSpaceDN w:val="0"/>
        <w:adjustRightInd w:val="0"/>
        <w:spacing w:after="0" w:line="220" w:lineRule="atLeast"/>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In de gevallen waarin deze praktijkovereenkomst niet voorziet, beslissen het ROC en de BPV-verlenende organisatie na overleg met de deelnemer. Indien het gaat om zaken die de verantwoordelijkheid van het KBB raken, wordt het KBB daarbij betrokken. </w:t>
      </w:r>
    </w:p>
    <w:p w:rsidR="003947F7" w:rsidRPr="003947F7" w:rsidRDefault="003947F7" w:rsidP="003947F7">
      <w:pPr>
        <w:autoSpaceDE w:val="0"/>
        <w:autoSpaceDN w:val="0"/>
        <w:adjustRightInd w:val="0"/>
        <w:spacing w:after="0" w:line="220" w:lineRule="atLeast"/>
        <w:rPr>
          <w:rFonts w:ascii="Arial" w:eastAsia="Calibri" w:hAnsi="Arial" w:cs="Arial"/>
          <w:color w:val="000000"/>
          <w:sz w:val="18"/>
          <w:szCs w:val="18"/>
          <w:lang w:eastAsia="nl-NL"/>
        </w:rPr>
      </w:pPr>
    </w:p>
    <w:p w:rsidR="003947F7" w:rsidRPr="003947F7" w:rsidRDefault="003947F7" w:rsidP="003947F7">
      <w:pPr>
        <w:autoSpaceDE w:val="0"/>
        <w:autoSpaceDN w:val="0"/>
        <w:adjustRightInd w:val="0"/>
        <w:spacing w:after="0" w:line="220" w:lineRule="atLeast"/>
        <w:rPr>
          <w:rFonts w:ascii="Arial" w:eastAsia="Calibri" w:hAnsi="Arial" w:cs="Arial"/>
          <w:color w:val="000000"/>
          <w:sz w:val="18"/>
          <w:szCs w:val="18"/>
          <w:lang w:eastAsia="nl-NL"/>
        </w:rPr>
      </w:pPr>
      <w:r w:rsidRPr="003947F7">
        <w:rPr>
          <w:rFonts w:ascii="Arial" w:eastAsia="Calibri" w:hAnsi="Arial" w:cs="Arial"/>
          <w:color w:val="000000"/>
          <w:sz w:val="18"/>
          <w:szCs w:val="18"/>
          <w:lang w:eastAsia="nl-NL"/>
        </w:rPr>
        <w:t>Tevens verklaren de deelnemer en de BPV-verlenende organisatie dat zij van de documenten waarnaar in deze praktijkovereenkomst wordt verwezen, hebben kennis genomen.</w:t>
      </w:r>
    </w:p>
    <w:p w:rsidR="001629F6" w:rsidRDefault="001629F6">
      <w:r>
        <w:br w:type="page"/>
      </w:r>
    </w:p>
    <w:p w:rsidR="001629F6" w:rsidRPr="001629F6" w:rsidRDefault="001629F6" w:rsidP="001629F6">
      <w:pPr>
        <w:keepNext/>
        <w:keepLines/>
        <w:spacing w:before="480" w:after="0" w:line="240" w:lineRule="auto"/>
        <w:outlineLvl w:val="0"/>
        <w:rPr>
          <w:rFonts w:ascii="Verdana" w:eastAsia="MS Gothic" w:hAnsi="Verdana" w:cs="Times New Roman"/>
          <w:b/>
          <w:bCs/>
          <w:color w:val="345A8A"/>
          <w:sz w:val="28"/>
          <w:szCs w:val="32"/>
        </w:rPr>
      </w:pPr>
      <w:r w:rsidRPr="001629F6">
        <w:rPr>
          <w:rFonts w:ascii="Verdana" w:eastAsia="MS Gothic" w:hAnsi="Verdana" w:cs="Times New Roman"/>
          <w:bCs/>
          <w:noProof/>
          <w:color w:val="345A8A"/>
          <w:sz w:val="32"/>
          <w:szCs w:val="32"/>
          <w:lang w:eastAsia="nl-NL"/>
        </w:rPr>
        <w:lastRenderedPageBreak/>
        <w:drawing>
          <wp:inline distT="0" distB="0" distL="0" distR="0" wp14:anchorId="115AEF3A" wp14:editId="689834EC">
            <wp:extent cx="1724025" cy="457200"/>
            <wp:effectExtent l="0" t="0" r="9525"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724025" cy="457200"/>
                    </a:xfrm>
                    <a:prstGeom prst="rect">
                      <a:avLst/>
                    </a:prstGeom>
                    <a:noFill/>
                    <a:ln>
                      <a:noFill/>
                    </a:ln>
                  </pic:spPr>
                </pic:pic>
              </a:graphicData>
            </a:graphic>
          </wp:inline>
        </w:drawing>
      </w:r>
    </w:p>
    <w:p w:rsidR="001629F6" w:rsidRPr="001629F6" w:rsidRDefault="001629F6" w:rsidP="001629F6">
      <w:pPr>
        <w:keepNext/>
        <w:keepLines/>
        <w:spacing w:before="480" w:after="0" w:line="240" w:lineRule="auto"/>
        <w:jc w:val="center"/>
        <w:outlineLvl w:val="0"/>
        <w:rPr>
          <w:rFonts w:ascii="Verdana" w:eastAsia="MS Gothic" w:hAnsi="Verdana" w:cs="Times New Roman"/>
          <w:b/>
          <w:bCs/>
          <w:sz w:val="28"/>
          <w:szCs w:val="28"/>
        </w:rPr>
      </w:pPr>
      <w:r>
        <w:rPr>
          <w:rFonts w:ascii="Verdana" w:eastAsia="MS Gothic" w:hAnsi="Verdana" w:cs="Times New Roman"/>
          <w:b/>
          <w:bCs/>
          <w:sz w:val="28"/>
          <w:szCs w:val="28"/>
        </w:rPr>
        <w:t xml:space="preserve">Formulier </w:t>
      </w:r>
      <w:r w:rsidRPr="001629F6">
        <w:rPr>
          <w:rFonts w:ascii="Verdana" w:eastAsia="MS Gothic" w:hAnsi="Verdana" w:cs="Times New Roman"/>
          <w:b/>
          <w:bCs/>
          <w:sz w:val="28"/>
          <w:szCs w:val="28"/>
        </w:rPr>
        <w:t>Bezwaar BPV–plaats</w:t>
      </w:r>
    </w:p>
    <w:p w:rsidR="001629F6" w:rsidRPr="001629F6" w:rsidRDefault="001629F6" w:rsidP="001629F6">
      <w:pPr>
        <w:spacing w:after="0" w:line="240" w:lineRule="auto"/>
        <w:rPr>
          <w:rFonts w:ascii="Cambria" w:eastAsia="MS Mincho" w:hAnsi="Cambria"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5504"/>
      </w:tblGrid>
      <w:tr w:rsidR="001629F6" w:rsidRPr="001629F6" w:rsidTr="00341ADE">
        <w:tc>
          <w:tcPr>
            <w:tcW w:w="3708" w:type="dxa"/>
            <w:shd w:val="clear" w:color="auto" w:fill="auto"/>
          </w:tcPr>
          <w:p w:rsidR="001629F6" w:rsidRPr="001629F6" w:rsidRDefault="001629F6" w:rsidP="001629F6">
            <w:pPr>
              <w:spacing w:after="0" w:line="240" w:lineRule="auto"/>
              <w:rPr>
                <w:rFonts w:ascii="Verdana" w:eastAsia="MS Mincho" w:hAnsi="Verdana" w:cs="Times New Roman"/>
                <w:sz w:val="24"/>
                <w:szCs w:val="24"/>
              </w:rPr>
            </w:pPr>
            <w:r w:rsidRPr="001629F6">
              <w:rPr>
                <w:rFonts w:ascii="Verdana" w:eastAsia="MS Mincho" w:hAnsi="Verdana" w:cs="Times New Roman"/>
                <w:sz w:val="24"/>
                <w:szCs w:val="24"/>
              </w:rPr>
              <w:t>Naam student</w:t>
            </w:r>
          </w:p>
        </w:tc>
        <w:tc>
          <w:tcPr>
            <w:tcW w:w="5504" w:type="dxa"/>
            <w:shd w:val="clear" w:color="auto" w:fill="auto"/>
          </w:tcPr>
          <w:p w:rsidR="001629F6" w:rsidRPr="001629F6" w:rsidRDefault="001629F6" w:rsidP="001629F6">
            <w:pPr>
              <w:spacing w:after="0" w:line="240" w:lineRule="auto"/>
              <w:rPr>
                <w:rFonts w:ascii="Verdana" w:eastAsia="MS Mincho" w:hAnsi="Verdana" w:cs="Times New Roman"/>
                <w:sz w:val="24"/>
                <w:szCs w:val="24"/>
              </w:rPr>
            </w:pPr>
          </w:p>
        </w:tc>
      </w:tr>
      <w:tr w:rsidR="001629F6" w:rsidRPr="001629F6" w:rsidTr="00341ADE">
        <w:tc>
          <w:tcPr>
            <w:tcW w:w="3708" w:type="dxa"/>
            <w:shd w:val="clear" w:color="auto" w:fill="auto"/>
          </w:tcPr>
          <w:p w:rsidR="001629F6" w:rsidRPr="001629F6" w:rsidRDefault="001629F6" w:rsidP="001629F6">
            <w:pPr>
              <w:spacing w:after="0" w:line="240" w:lineRule="auto"/>
              <w:rPr>
                <w:rFonts w:ascii="Verdana" w:eastAsia="MS Mincho" w:hAnsi="Verdana" w:cs="Times New Roman"/>
                <w:sz w:val="24"/>
                <w:szCs w:val="24"/>
              </w:rPr>
            </w:pPr>
            <w:r w:rsidRPr="001629F6">
              <w:rPr>
                <w:rFonts w:ascii="Verdana" w:eastAsia="MS Mincho" w:hAnsi="Verdana" w:cs="Times New Roman"/>
                <w:sz w:val="24"/>
                <w:szCs w:val="24"/>
              </w:rPr>
              <w:t>Studentnummer</w:t>
            </w:r>
          </w:p>
        </w:tc>
        <w:tc>
          <w:tcPr>
            <w:tcW w:w="5504" w:type="dxa"/>
            <w:shd w:val="clear" w:color="auto" w:fill="auto"/>
          </w:tcPr>
          <w:p w:rsidR="001629F6" w:rsidRPr="001629F6" w:rsidRDefault="001629F6" w:rsidP="001629F6">
            <w:pPr>
              <w:spacing w:after="0" w:line="240" w:lineRule="auto"/>
              <w:rPr>
                <w:rFonts w:ascii="Verdana" w:eastAsia="MS Mincho" w:hAnsi="Verdana" w:cs="Times New Roman"/>
                <w:sz w:val="24"/>
                <w:szCs w:val="24"/>
              </w:rPr>
            </w:pPr>
          </w:p>
        </w:tc>
      </w:tr>
      <w:tr w:rsidR="001629F6" w:rsidRPr="001629F6" w:rsidTr="00341ADE">
        <w:tc>
          <w:tcPr>
            <w:tcW w:w="3708" w:type="dxa"/>
            <w:shd w:val="clear" w:color="auto" w:fill="auto"/>
          </w:tcPr>
          <w:p w:rsidR="001629F6" w:rsidRPr="001629F6" w:rsidRDefault="001629F6" w:rsidP="001629F6">
            <w:pPr>
              <w:spacing w:after="0" w:line="240" w:lineRule="auto"/>
              <w:rPr>
                <w:rFonts w:ascii="Verdana" w:eastAsia="MS Mincho" w:hAnsi="Verdana" w:cs="Times New Roman"/>
                <w:sz w:val="24"/>
                <w:szCs w:val="24"/>
              </w:rPr>
            </w:pPr>
            <w:r w:rsidRPr="001629F6">
              <w:rPr>
                <w:rFonts w:ascii="Verdana" w:eastAsia="MS Mincho" w:hAnsi="Verdana" w:cs="Times New Roman"/>
                <w:sz w:val="24"/>
                <w:szCs w:val="24"/>
              </w:rPr>
              <w:t>Postcode / Woonplaats</w:t>
            </w:r>
          </w:p>
        </w:tc>
        <w:tc>
          <w:tcPr>
            <w:tcW w:w="5504" w:type="dxa"/>
            <w:shd w:val="clear" w:color="auto" w:fill="auto"/>
          </w:tcPr>
          <w:p w:rsidR="001629F6" w:rsidRPr="001629F6" w:rsidRDefault="001629F6" w:rsidP="001629F6">
            <w:pPr>
              <w:spacing w:after="0" w:line="240" w:lineRule="auto"/>
              <w:rPr>
                <w:rFonts w:ascii="Verdana" w:eastAsia="MS Mincho" w:hAnsi="Verdana" w:cs="Times New Roman"/>
                <w:sz w:val="24"/>
                <w:szCs w:val="24"/>
              </w:rPr>
            </w:pPr>
          </w:p>
        </w:tc>
      </w:tr>
      <w:tr w:rsidR="001629F6" w:rsidRPr="001629F6" w:rsidTr="00341ADE">
        <w:tc>
          <w:tcPr>
            <w:tcW w:w="3708" w:type="dxa"/>
            <w:shd w:val="clear" w:color="auto" w:fill="auto"/>
          </w:tcPr>
          <w:p w:rsidR="001629F6" w:rsidRPr="001629F6" w:rsidRDefault="001629F6" w:rsidP="001629F6">
            <w:pPr>
              <w:spacing w:after="0" w:line="240" w:lineRule="auto"/>
              <w:rPr>
                <w:rFonts w:ascii="Verdana" w:eastAsia="MS Mincho" w:hAnsi="Verdana" w:cs="Times New Roman"/>
                <w:sz w:val="24"/>
                <w:szCs w:val="24"/>
              </w:rPr>
            </w:pPr>
            <w:r w:rsidRPr="001629F6">
              <w:rPr>
                <w:rFonts w:ascii="Verdana" w:eastAsia="MS Mincho" w:hAnsi="Verdana" w:cs="Times New Roman"/>
                <w:sz w:val="24"/>
                <w:szCs w:val="24"/>
              </w:rPr>
              <w:t>Geboortedatum</w:t>
            </w:r>
          </w:p>
        </w:tc>
        <w:tc>
          <w:tcPr>
            <w:tcW w:w="5504" w:type="dxa"/>
            <w:shd w:val="clear" w:color="auto" w:fill="auto"/>
          </w:tcPr>
          <w:p w:rsidR="001629F6" w:rsidRPr="001629F6" w:rsidRDefault="001629F6" w:rsidP="001629F6">
            <w:pPr>
              <w:spacing w:after="0" w:line="240" w:lineRule="auto"/>
              <w:rPr>
                <w:rFonts w:ascii="Verdana" w:eastAsia="MS Mincho" w:hAnsi="Verdana" w:cs="Times New Roman"/>
                <w:sz w:val="24"/>
                <w:szCs w:val="24"/>
              </w:rPr>
            </w:pPr>
          </w:p>
        </w:tc>
      </w:tr>
      <w:tr w:rsidR="001629F6" w:rsidRPr="001629F6" w:rsidTr="00341ADE">
        <w:tc>
          <w:tcPr>
            <w:tcW w:w="3708" w:type="dxa"/>
            <w:shd w:val="clear" w:color="auto" w:fill="auto"/>
          </w:tcPr>
          <w:p w:rsidR="001629F6" w:rsidRPr="001629F6" w:rsidRDefault="001629F6" w:rsidP="001629F6">
            <w:pPr>
              <w:spacing w:after="0" w:line="240" w:lineRule="auto"/>
              <w:rPr>
                <w:rFonts w:ascii="Verdana" w:eastAsia="MS Mincho" w:hAnsi="Verdana" w:cs="Times New Roman"/>
                <w:sz w:val="24"/>
                <w:szCs w:val="24"/>
              </w:rPr>
            </w:pPr>
            <w:r w:rsidRPr="001629F6">
              <w:rPr>
                <w:rFonts w:ascii="Verdana" w:eastAsia="MS Mincho" w:hAnsi="Verdana" w:cs="Times New Roman"/>
                <w:sz w:val="24"/>
                <w:szCs w:val="24"/>
              </w:rPr>
              <w:t xml:space="preserve">School (locatie) / Opleiding </w:t>
            </w:r>
          </w:p>
        </w:tc>
        <w:tc>
          <w:tcPr>
            <w:tcW w:w="5504" w:type="dxa"/>
            <w:shd w:val="clear" w:color="auto" w:fill="auto"/>
          </w:tcPr>
          <w:p w:rsidR="001629F6" w:rsidRPr="001629F6" w:rsidRDefault="001629F6" w:rsidP="001629F6">
            <w:pPr>
              <w:spacing w:after="0" w:line="240" w:lineRule="auto"/>
              <w:rPr>
                <w:rFonts w:ascii="Verdana" w:eastAsia="MS Mincho" w:hAnsi="Verdana" w:cs="Times New Roman"/>
                <w:sz w:val="24"/>
                <w:szCs w:val="24"/>
              </w:rPr>
            </w:pPr>
          </w:p>
        </w:tc>
      </w:tr>
      <w:tr w:rsidR="001629F6" w:rsidRPr="001629F6" w:rsidTr="00341ADE">
        <w:tc>
          <w:tcPr>
            <w:tcW w:w="3708" w:type="dxa"/>
            <w:shd w:val="clear" w:color="auto" w:fill="auto"/>
          </w:tcPr>
          <w:p w:rsidR="001629F6" w:rsidRPr="001629F6" w:rsidRDefault="001629F6" w:rsidP="001629F6">
            <w:pPr>
              <w:spacing w:after="0" w:line="240" w:lineRule="auto"/>
              <w:rPr>
                <w:rFonts w:ascii="Verdana" w:eastAsia="MS Mincho" w:hAnsi="Verdana" w:cs="Times New Roman"/>
                <w:sz w:val="24"/>
                <w:szCs w:val="24"/>
              </w:rPr>
            </w:pPr>
            <w:r w:rsidRPr="001629F6">
              <w:rPr>
                <w:rFonts w:ascii="Verdana" w:eastAsia="MS Mincho" w:hAnsi="Verdana" w:cs="Times New Roman"/>
                <w:sz w:val="24"/>
                <w:szCs w:val="24"/>
              </w:rPr>
              <w:t>Groep</w:t>
            </w:r>
          </w:p>
        </w:tc>
        <w:tc>
          <w:tcPr>
            <w:tcW w:w="5504" w:type="dxa"/>
            <w:shd w:val="clear" w:color="auto" w:fill="auto"/>
          </w:tcPr>
          <w:p w:rsidR="001629F6" w:rsidRPr="001629F6" w:rsidRDefault="001629F6" w:rsidP="001629F6">
            <w:pPr>
              <w:spacing w:after="0" w:line="240" w:lineRule="auto"/>
              <w:rPr>
                <w:rFonts w:ascii="Verdana" w:eastAsia="MS Mincho" w:hAnsi="Verdana" w:cs="Times New Roman"/>
                <w:sz w:val="24"/>
                <w:szCs w:val="24"/>
              </w:rPr>
            </w:pPr>
          </w:p>
        </w:tc>
      </w:tr>
      <w:tr w:rsidR="001629F6" w:rsidRPr="001629F6" w:rsidTr="00341ADE">
        <w:tc>
          <w:tcPr>
            <w:tcW w:w="3708" w:type="dxa"/>
            <w:shd w:val="clear" w:color="auto" w:fill="auto"/>
          </w:tcPr>
          <w:p w:rsidR="001629F6" w:rsidRPr="001629F6" w:rsidRDefault="001629F6" w:rsidP="001629F6">
            <w:pPr>
              <w:spacing w:after="0" w:line="240" w:lineRule="auto"/>
              <w:rPr>
                <w:rFonts w:ascii="Verdana" w:eastAsia="MS Mincho" w:hAnsi="Verdana" w:cs="Times New Roman"/>
                <w:sz w:val="24"/>
                <w:szCs w:val="24"/>
              </w:rPr>
            </w:pPr>
            <w:r w:rsidRPr="001629F6">
              <w:rPr>
                <w:rFonts w:ascii="Verdana" w:eastAsia="MS Mincho" w:hAnsi="Verdana" w:cs="Times New Roman"/>
                <w:sz w:val="24"/>
                <w:szCs w:val="24"/>
              </w:rPr>
              <w:t>Leerjaar</w:t>
            </w:r>
          </w:p>
        </w:tc>
        <w:tc>
          <w:tcPr>
            <w:tcW w:w="5504" w:type="dxa"/>
            <w:shd w:val="clear" w:color="auto" w:fill="auto"/>
          </w:tcPr>
          <w:p w:rsidR="001629F6" w:rsidRPr="001629F6" w:rsidRDefault="001629F6" w:rsidP="001629F6">
            <w:pPr>
              <w:spacing w:after="0" w:line="240" w:lineRule="auto"/>
              <w:rPr>
                <w:rFonts w:ascii="Verdana" w:eastAsia="MS Mincho" w:hAnsi="Verdana" w:cs="Times New Roman"/>
                <w:sz w:val="24"/>
                <w:szCs w:val="24"/>
              </w:rPr>
            </w:pPr>
          </w:p>
        </w:tc>
      </w:tr>
      <w:tr w:rsidR="001629F6" w:rsidRPr="001629F6" w:rsidTr="00341ADE">
        <w:tc>
          <w:tcPr>
            <w:tcW w:w="3708" w:type="dxa"/>
            <w:shd w:val="clear" w:color="auto" w:fill="auto"/>
          </w:tcPr>
          <w:p w:rsidR="001629F6" w:rsidRPr="001629F6" w:rsidRDefault="001629F6" w:rsidP="001629F6">
            <w:pPr>
              <w:spacing w:after="0" w:line="240" w:lineRule="auto"/>
              <w:rPr>
                <w:rFonts w:ascii="Verdana" w:eastAsia="MS Mincho" w:hAnsi="Verdana" w:cs="Times New Roman"/>
                <w:sz w:val="24"/>
                <w:szCs w:val="24"/>
              </w:rPr>
            </w:pPr>
            <w:proofErr w:type="spellStart"/>
            <w:r w:rsidRPr="001629F6">
              <w:rPr>
                <w:rFonts w:ascii="Verdana" w:eastAsia="MS Mincho" w:hAnsi="Verdana" w:cs="Times New Roman"/>
                <w:sz w:val="24"/>
                <w:szCs w:val="24"/>
              </w:rPr>
              <w:t>SLB’er</w:t>
            </w:r>
            <w:proofErr w:type="spellEnd"/>
          </w:p>
        </w:tc>
        <w:tc>
          <w:tcPr>
            <w:tcW w:w="5504" w:type="dxa"/>
            <w:shd w:val="clear" w:color="auto" w:fill="auto"/>
          </w:tcPr>
          <w:p w:rsidR="001629F6" w:rsidRPr="001629F6" w:rsidRDefault="001629F6" w:rsidP="001629F6">
            <w:pPr>
              <w:spacing w:after="0" w:line="240" w:lineRule="auto"/>
              <w:rPr>
                <w:rFonts w:ascii="Verdana" w:eastAsia="MS Mincho" w:hAnsi="Verdana" w:cs="Times New Roman"/>
                <w:sz w:val="24"/>
                <w:szCs w:val="24"/>
              </w:rPr>
            </w:pPr>
          </w:p>
        </w:tc>
      </w:tr>
    </w:tbl>
    <w:p w:rsidR="001629F6" w:rsidRPr="001629F6" w:rsidRDefault="001629F6" w:rsidP="001629F6">
      <w:pPr>
        <w:spacing w:after="0" w:line="240" w:lineRule="auto"/>
        <w:rPr>
          <w:rFonts w:ascii="Verdana" w:eastAsia="MS Mincho" w:hAnsi="Verdana" w:cs="Times New Roman"/>
          <w:sz w:val="28"/>
          <w:szCs w:val="24"/>
        </w:rPr>
      </w:pPr>
    </w:p>
    <w:p w:rsidR="001629F6" w:rsidRPr="001629F6" w:rsidRDefault="001629F6" w:rsidP="001629F6">
      <w:pPr>
        <w:spacing w:after="0" w:line="240" w:lineRule="auto"/>
        <w:rPr>
          <w:rFonts w:ascii="Verdana" w:eastAsia="MS Mincho" w:hAnsi="Verdana" w:cs="Times New Roman"/>
          <w:sz w:val="28"/>
          <w:szCs w:val="24"/>
        </w:rPr>
      </w:pPr>
      <w:r w:rsidRPr="001629F6">
        <w:rPr>
          <w:rFonts w:ascii="Verdana" w:eastAsia="MS Mincho" w:hAnsi="Verdana" w:cs="Times New Roman"/>
          <w:sz w:val="28"/>
          <w:szCs w:val="24"/>
        </w:rPr>
        <w:t>Toegewezen BPV-plaats in de conceptlijst:</w:t>
      </w:r>
    </w:p>
    <w:p w:rsidR="001629F6" w:rsidRPr="001629F6" w:rsidRDefault="001629F6" w:rsidP="001629F6">
      <w:pPr>
        <w:spacing w:after="0" w:line="240" w:lineRule="auto"/>
        <w:rPr>
          <w:rFonts w:ascii="Verdana" w:eastAsia="MS Mincho" w:hAnsi="Verdana" w:cs="Times New Roman"/>
          <w:sz w:val="28"/>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2"/>
      </w:tblGrid>
      <w:tr w:rsidR="001629F6" w:rsidRPr="001629F6" w:rsidTr="00341ADE">
        <w:tc>
          <w:tcPr>
            <w:tcW w:w="9212" w:type="dxa"/>
            <w:shd w:val="clear" w:color="auto" w:fill="auto"/>
          </w:tcPr>
          <w:p w:rsidR="001629F6" w:rsidRPr="001629F6" w:rsidRDefault="001629F6" w:rsidP="001629F6">
            <w:pPr>
              <w:spacing w:after="0" w:line="240" w:lineRule="auto"/>
              <w:rPr>
                <w:rFonts w:ascii="Verdana" w:eastAsia="MS Mincho" w:hAnsi="Verdana" w:cs="Times New Roman"/>
                <w:sz w:val="24"/>
                <w:szCs w:val="24"/>
              </w:rPr>
            </w:pPr>
          </w:p>
          <w:p w:rsidR="001629F6" w:rsidRPr="001629F6" w:rsidRDefault="001629F6" w:rsidP="001629F6">
            <w:pPr>
              <w:spacing w:after="0" w:line="240" w:lineRule="auto"/>
              <w:rPr>
                <w:rFonts w:ascii="Verdana" w:eastAsia="MS Mincho" w:hAnsi="Verdana" w:cs="Times New Roman"/>
                <w:sz w:val="24"/>
                <w:szCs w:val="24"/>
              </w:rPr>
            </w:pPr>
          </w:p>
        </w:tc>
      </w:tr>
    </w:tbl>
    <w:p w:rsidR="001629F6" w:rsidRPr="001629F6" w:rsidRDefault="001629F6" w:rsidP="001629F6">
      <w:pPr>
        <w:spacing w:after="0" w:line="240" w:lineRule="auto"/>
        <w:rPr>
          <w:rFonts w:ascii="Verdana" w:eastAsia="MS Mincho" w:hAnsi="Verdana" w:cs="Times New Roman"/>
          <w:sz w:val="28"/>
          <w:szCs w:val="24"/>
        </w:rPr>
      </w:pPr>
    </w:p>
    <w:p w:rsidR="001629F6" w:rsidRPr="001629F6" w:rsidRDefault="001629F6" w:rsidP="001629F6">
      <w:pPr>
        <w:spacing w:after="0" w:line="240" w:lineRule="auto"/>
        <w:rPr>
          <w:rFonts w:ascii="Verdana" w:eastAsia="MS Mincho" w:hAnsi="Verdana" w:cs="Times New Roman"/>
          <w:sz w:val="28"/>
          <w:szCs w:val="24"/>
        </w:rPr>
      </w:pPr>
      <w:proofErr w:type="spellStart"/>
      <w:r w:rsidRPr="001629F6">
        <w:rPr>
          <w:rFonts w:ascii="Verdana" w:eastAsia="MS Mincho" w:hAnsi="Verdana" w:cs="Times New Roman"/>
          <w:sz w:val="28"/>
          <w:szCs w:val="24"/>
        </w:rPr>
        <w:t>Bezwa</w:t>
      </w:r>
      <w:proofErr w:type="spellEnd"/>
      <w:r w:rsidRPr="001629F6">
        <w:rPr>
          <w:rFonts w:ascii="Verdana" w:eastAsia="MS Mincho" w:hAnsi="Verdana" w:cs="Times New Roman"/>
          <w:sz w:val="28"/>
          <w:szCs w:val="24"/>
        </w:rPr>
        <w:t>(a)r(en):</w:t>
      </w:r>
    </w:p>
    <w:p w:rsidR="001629F6" w:rsidRPr="001629F6" w:rsidRDefault="001629F6" w:rsidP="001629F6">
      <w:pPr>
        <w:spacing w:after="0" w:line="240" w:lineRule="auto"/>
        <w:rPr>
          <w:rFonts w:ascii="Verdana" w:eastAsia="MS Mincho" w:hAnsi="Verdana" w:cs="Times New Roman"/>
          <w:sz w:val="28"/>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2"/>
      </w:tblGrid>
      <w:tr w:rsidR="001629F6" w:rsidRPr="001629F6" w:rsidTr="00341ADE">
        <w:trPr>
          <w:trHeight w:val="3430"/>
        </w:trPr>
        <w:tc>
          <w:tcPr>
            <w:tcW w:w="9212" w:type="dxa"/>
            <w:shd w:val="clear" w:color="auto" w:fill="auto"/>
          </w:tcPr>
          <w:p w:rsidR="001629F6" w:rsidRPr="001629F6" w:rsidRDefault="001629F6" w:rsidP="001629F6">
            <w:pPr>
              <w:spacing w:after="0" w:line="240" w:lineRule="auto"/>
              <w:rPr>
                <w:rFonts w:ascii="Calibri" w:eastAsia="MS Mincho" w:hAnsi="Calibri" w:cs="Calibri"/>
                <w:i/>
                <w:sz w:val="20"/>
                <w:szCs w:val="20"/>
              </w:rPr>
            </w:pPr>
            <w:r w:rsidRPr="001629F6">
              <w:rPr>
                <w:rFonts w:ascii="Calibri" w:eastAsia="MS Mincho" w:hAnsi="Calibri" w:cs="Calibri"/>
                <w:i/>
                <w:sz w:val="20"/>
                <w:szCs w:val="20"/>
              </w:rPr>
              <w:t xml:space="preserve">(vul hier in overleg met je </w:t>
            </w:r>
            <w:proofErr w:type="spellStart"/>
            <w:r w:rsidRPr="001629F6">
              <w:rPr>
                <w:rFonts w:ascii="Calibri" w:eastAsia="MS Mincho" w:hAnsi="Calibri" w:cs="Calibri"/>
                <w:i/>
                <w:sz w:val="20"/>
                <w:szCs w:val="20"/>
              </w:rPr>
              <w:t>SLB’er</w:t>
            </w:r>
            <w:proofErr w:type="spellEnd"/>
            <w:r w:rsidRPr="001629F6">
              <w:rPr>
                <w:rFonts w:ascii="Calibri" w:eastAsia="MS Mincho" w:hAnsi="Calibri" w:cs="Calibri"/>
                <w:i/>
                <w:sz w:val="20"/>
                <w:szCs w:val="20"/>
              </w:rPr>
              <w:t xml:space="preserve"> het bezwaar in) </w:t>
            </w:r>
          </w:p>
        </w:tc>
      </w:tr>
    </w:tbl>
    <w:p w:rsidR="001629F6" w:rsidRPr="001629F6" w:rsidRDefault="001629F6" w:rsidP="001629F6">
      <w:pPr>
        <w:spacing w:after="0" w:line="240" w:lineRule="auto"/>
        <w:rPr>
          <w:rFonts w:ascii="Verdana" w:eastAsia="MS Mincho" w:hAnsi="Verdana" w:cs="Times New Roman"/>
          <w:sz w:val="28"/>
          <w:szCs w:val="24"/>
        </w:rPr>
      </w:pPr>
    </w:p>
    <w:p w:rsidR="001629F6" w:rsidRPr="001629F6" w:rsidRDefault="001629F6" w:rsidP="001629F6">
      <w:pPr>
        <w:spacing w:after="0" w:line="240" w:lineRule="auto"/>
        <w:rPr>
          <w:rFonts w:ascii="Verdana" w:eastAsia="MS Mincho" w:hAnsi="Verdana" w:cs="Times New Roman"/>
          <w:sz w:val="28"/>
          <w:szCs w:val="24"/>
        </w:rPr>
      </w:pPr>
      <w:r w:rsidRPr="001629F6">
        <w:rPr>
          <w:rFonts w:ascii="Verdana" w:eastAsia="MS Mincho" w:hAnsi="Verdana" w:cs="Times New Roman"/>
          <w:sz w:val="28"/>
          <w:szCs w:val="24"/>
        </w:rPr>
        <w:t xml:space="preserve">Voorstel BPV-plaats, rekening houdend met het aanbod aan BPV-plaatsen in de conceptlijst en motivatie: </w:t>
      </w:r>
    </w:p>
    <w:p w:rsidR="001629F6" w:rsidRPr="001629F6" w:rsidRDefault="001629F6" w:rsidP="001629F6">
      <w:pPr>
        <w:spacing w:after="0" w:line="240" w:lineRule="auto"/>
        <w:rPr>
          <w:rFonts w:ascii="Calibri" w:eastAsia="MS Mincho" w:hAnsi="Calibri" w:cs="Calibri"/>
          <w:b/>
          <w:sz w:val="24"/>
          <w:szCs w:val="24"/>
          <w:highlight w:val="yellow"/>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81"/>
      </w:tblGrid>
      <w:tr w:rsidR="001629F6" w:rsidRPr="001629F6" w:rsidTr="00341ADE">
        <w:tc>
          <w:tcPr>
            <w:tcW w:w="9212" w:type="dxa"/>
            <w:shd w:val="clear" w:color="auto" w:fill="auto"/>
          </w:tcPr>
          <w:p w:rsidR="001629F6" w:rsidRPr="001629F6" w:rsidRDefault="001629F6" w:rsidP="001629F6">
            <w:pPr>
              <w:spacing w:after="0" w:line="240" w:lineRule="auto"/>
              <w:rPr>
                <w:rFonts w:ascii="Verdana" w:eastAsia="MS Mincho" w:hAnsi="Verdana" w:cs="Times New Roman"/>
                <w:sz w:val="24"/>
                <w:szCs w:val="24"/>
              </w:rPr>
            </w:pPr>
          </w:p>
          <w:p w:rsidR="001629F6" w:rsidRPr="001629F6" w:rsidRDefault="001629F6" w:rsidP="001629F6">
            <w:pPr>
              <w:spacing w:after="0" w:line="240" w:lineRule="auto"/>
              <w:rPr>
                <w:rFonts w:ascii="Verdana" w:eastAsia="MS Mincho" w:hAnsi="Verdana" w:cs="Times New Roman"/>
                <w:sz w:val="24"/>
                <w:szCs w:val="24"/>
              </w:rPr>
            </w:pPr>
          </w:p>
          <w:p w:rsidR="001629F6" w:rsidRPr="001629F6" w:rsidRDefault="001629F6" w:rsidP="001629F6">
            <w:pPr>
              <w:spacing w:after="0" w:line="240" w:lineRule="auto"/>
              <w:rPr>
                <w:rFonts w:ascii="Verdana" w:eastAsia="MS Mincho" w:hAnsi="Verdana" w:cs="Times New Roman"/>
                <w:sz w:val="24"/>
                <w:szCs w:val="24"/>
              </w:rPr>
            </w:pPr>
          </w:p>
          <w:p w:rsidR="001629F6" w:rsidRPr="001629F6" w:rsidRDefault="001629F6" w:rsidP="001629F6">
            <w:pPr>
              <w:spacing w:after="0" w:line="240" w:lineRule="auto"/>
              <w:rPr>
                <w:rFonts w:ascii="Verdana" w:eastAsia="MS Mincho" w:hAnsi="Verdana" w:cs="Times New Roman"/>
                <w:sz w:val="24"/>
                <w:szCs w:val="24"/>
              </w:rPr>
            </w:pPr>
          </w:p>
          <w:p w:rsidR="001629F6" w:rsidRPr="001629F6" w:rsidRDefault="001629F6" w:rsidP="001629F6">
            <w:pPr>
              <w:spacing w:after="0" w:line="240" w:lineRule="auto"/>
              <w:rPr>
                <w:rFonts w:ascii="Verdana" w:eastAsia="MS Mincho" w:hAnsi="Verdana" w:cs="Times New Roman"/>
                <w:sz w:val="24"/>
                <w:szCs w:val="24"/>
              </w:rPr>
            </w:pPr>
          </w:p>
          <w:p w:rsidR="001629F6" w:rsidRPr="001629F6" w:rsidRDefault="001629F6" w:rsidP="001629F6">
            <w:pPr>
              <w:spacing w:after="0" w:line="240" w:lineRule="auto"/>
              <w:rPr>
                <w:rFonts w:ascii="Verdana" w:eastAsia="MS Mincho" w:hAnsi="Verdana" w:cs="Times New Roman"/>
                <w:sz w:val="24"/>
                <w:szCs w:val="24"/>
              </w:rPr>
            </w:pPr>
          </w:p>
        </w:tc>
      </w:tr>
    </w:tbl>
    <w:p w:rsidR="001629F6" w:rsidRPr="001629F6" w:rsidRDefault="001629F6" w:rsidP="001629F6">
      <w:pPr>
        <w:spacing w:after="0" w:line="240" w:lineRule="auto"/>
        <w:rPr>
          <w:rFonts w:ascii="Calibri" w:eastAsia="MS Mincho" w:hAnsi="Calibri" w:cs="Calibri"/>
          <w:b/>
          <w:i/>
          <w:sz w:val="21"/>
          <w:szCs w:val="21"/>
        </w:rPr>
      </w:pPr>
    </w:p>
    <w:p w:rsidR="00C2278C" w:rsidRDefault="00C2278C" w:rsidP="001629F6"/>
    <w:sectPr w:rsidR="00C2278C" w:rsidSect="00B0273B">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0800" w:rsidRDefault="00270800" w:rsidP="005D74B3">
      <w:pPr>
        <w:spacing w:after="0" w:line="240" w:lineRule="auto"/>
      </w:pPr>
      <w:r>
        <w:separator/>
      </w:r>
    </w:p>
  </w:endnote>
  <w:endnote w:type="continuationSeparator" w:id="0">
    <w:p w:rsidR="00270800" w:rsidRDefault="00270800" w:rsidP="005D74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altName w:val="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0800" w:rsidRDefault="00270800" w:rsidP="005D74B3">
      <w:pPr>
        <w:spacing w:after="0" w:line="240" w:lineRule="auto"/>
      </w:pPr>
      <w:r>
        <w:separator/>
      </w:r>
    </w:p>
  </w:footnote>
  <w:footnote w:type="continuationSeparator" w:id="0">
    <w:p w:rsidR="00270800" w:rsidRDefault="00270800" w:rsidP="005D74B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multilevel"/>
    <w:tmpl w:val="00000007"/>
    <w:name w:val="WW8Num7"/>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Symbol" w:hAnsi="Symbol"/>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2">
    <w:nsid w:val="00000009"/>
    <w:multiLevelType w:val="multilevel"/>
    <w:tmpl w:val="00000009"/>
    <w:name w:val="WW8Num9"/>
    <w:lvl w:ilvl="0">
      <w:start w:val="1"/>
      <w:numFmt w:val="bullet"/>
      <w:lvlText w:val=""/>
      <w:lvlJc w:val="left"/>
      <w:pPr>
        <w:tabs>
          <w:tab w:val="num" w:pos="720"/>
        </w:tabs>
        <w:ind w:left="720" w:hanging="360"/>
      </w:pPr>
      <w:rPr>
        <w:rFonts w:ascii="Symbol" w:hAnsi="Symbol"/>
      </w:rPr>
    </w:lvl>
    <w:lvl w:ilvl="1">
      <w:start w:val="12"/>
      <w:numFmt w:val="bullet"/>
      <w:lvlText w:val="-"/>
      <w:lvlJc w:val="left"/>
      <w:pPr>
        <w:tabs>
          <w:tab w:val="num" w:pos="1440"/>
        </w:tabs>
        <w:ind w:left="1440" w:hanging="360"/>
      </w:pPr>
      <w:rPr>
        <w:rFonts w:ascii="Arial" w:hAnsi="Arial" w:cs="Courier New"/>
      </w:rPr>
    </w:lvl>
    <w:lvl w:ilvl="2">
      <w:start w:val="1"/>
      <w:numFmt w:val="bullet"/>
      <w:lvlText w:val=""/>
      <w:lvlJc w:val="left"/>
      <w:pPr>
        <w:tabs>
          <w:tab w:val="num" w:pos="2160"/>
        </w:tabs>
        <w:ind w:left="2160" w:hanging="360"/>
      </w:pPr>
      <w:rPr>
        <w:rFonts w:ascii="Symbol" w:hAnsi="Symbol"/>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
    <w:nsid w:val="03C719B8"/>
    <w:multiLevelType w:val="hybridMultilevel"/>
    <w:tmpl w:val="A6A6AF6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04875B2F"/>
    <w:multiLevelType w:val="hybridMultilevel"/>
    <w:tmpl w:val="A5C2774A"/>
    <w:lvl w:ilvl="0" w:tplc="43ACACB8">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0F7A5B24"/>
    <w:multiLevelType w:val="hybridMultilevel"/>
    <w:tmpl w:val="8416B02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nsid w:val="13B54AF4"/>
    <w:multiLevelType w:val="hybridMultilevel"/>
    <w:tmpl w:val="216ECF00"/>
    <w:lvl w:ilvl="0" w:tplc="2FE831F6">
      <w:start w:val="13"/>
      <w:numFmt w:val="bullet"/>
      <w:lvlText w:val=""/>
      <w:lvlJc w:val="left"/>
      <w:pPr>
        <w:ind w:left="720" w:hanging="360"/>
      </w:pPr>
      <w:rPr>
        <w:rFonts w:ascii="Wingdings" w:eastAsiaTheme="minorHAnsi" w:hAnsi="Wingdings"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14B94353"/>
    <w:multiLevelType w:val="hybridMultilevel"/>
    <w:tmpl w:val="0C48978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14F6618D"/>
    <w:multiLevelType w:val="hybridMultilevel"/>
    <w:tmpl w:val="52B2F0E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
    <w:nsid w:val="16E17548"/>
    <w:multiLevelType w:val="hybridMultilevel"/>
    <w:tmpl w:val="C5A04538"/>
    <w:lvl w:ilvl="0" w:tplc="7F124B08">
      <w:start w:val="14"/>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nsid w:val="28E3481C"/>
    <w:multiLevelType w:val="hybridMultilevel"/>
    <w:tmpl w:val="2E7E0794"/>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nsid w:val="36580014"/>
    <w:multiLevelType w:val="hybridMultilevel"/>
    <w:tmpl w:val="42E2471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nsid w:val="3C0427AE"/>
    <w:multiLevelType w:val="hybridMultilevel"/>
    <w:tmpl w:val="009A8B2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nsid w:val="40140D4A"/>
    <w:multiLevelType w:val="hybridMultilevel"/>
    <w:tmpl w:val="E5A8239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nsid w:val="40B51907"/>
    <w:multiLevelType w:val="hybridMultilevel"/>
    <w:tmpl w:val="C7A6C9F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nsid w:val="424A4F3E"/>
    <w:multiLevelType w:val="hybridMultilevel"/>
    <w:tmpl w:val="8FBC8C2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nsid w:val="49CC5620"/>
    <w:multiLevelType w:val="hybridMultilevel"/>
    <w:tmpl w:val="BCFA6DC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nsid w:val="4A2E0964"/>
    <w:multiLevelType w:val="hybridMultilevel"/>
    <w:tmpl w:val="E6DAF3E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nsid w:val="55EE6496"/>
    <w:multiLevelType w:val="hybridMultilevel"/>
    <w:tmpl w:val="72DA7D80"/>
    <w:lvl w:ilvl="0" w:tplc="006C7F7A">
      <w:start w:val="1"/>
      <w:numFmt w:val="decimal"/>
      <w:lvlText w:val="%1"/>
      <w:lvlJc w:val="left"/>
      <w:pPr>
        <w:tabs>
          <w:tab w:val="num" w:pos="720"/>
        </w:tabs>
        <w:ind w:left="720" w:hanging="360"/>
      </w:pPr>
      <w:rPr>
        <w:rFonts w:hint="default"/>
        <w:sz w:val="22"/>
        <w:szCs w:val="22"/>
      </w:rPr>
    </w:lvl>
    <w:lvl w:ilvl="1" w:tplc="04130003">
      <w:start w:val="1"/>
      <w:numFmt w:val="bullet"/>
      <w:lvlText w:val="o"/>
      <w:lvlJc w:val="left"/>
      <w:pPr>
        <w:tabs>
          <w:tab w:val="num" w:pos="1440"/>
        </w:tabs>
        <w:ind w:left="1440" w:hanging="360"/>
      </w:pPr>
      <w:rPr>
        <w:rFonts w:ascii="Courier New" w:hAnsi="Courier New" w:cs="Courier New" w:hint="default"/>
        <w:sz w:val="22"/>
        <w:szCs w:val="22"/>
      </w:rPr>
    </w:lvl>
    <w:lvl w:ilvl="2" w:tplc="FFFFFFFF">
      <w:start w:val="6"/>
      <w:numFmt w:val="bullet"/>
      <w:lvlText w:val="-"/>
      <w:lvlJc w:val="left"/>
      <w:pPr>
        <w:tabs>
          <w:tab w:val="num" w:pos="2160"/>
        </w:tabs>
        <w:ind w:left="2160" w:hanging="360"/>
      </w:pPr>
      <w:rPr>
        <w:rFonts w:ascii="Verdana" w:eastAsia="Times New Roman" w:hAnsi="Verdana" w:cs="Times New Roman" w:hint="default"/>
        <w:sz w:val="22"/>
        <w:szCs w:val="22"/>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nsid w:val="58673632"/>
    <w:multiLevelType w:val="hybridMultilevel"/>
    <w:tmpl w:val="CDA2666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nsid w:val="5F614E0E"/>
    <w:multiLevelType w:val="hybridMultilevel"/>
    <w:tmpl w:val="3406314E"/>
    <w:lvl w:ilvl="0" w:tplc="76FE8B94">
      <w:numFmt w:val="bullet"/>
      <w:lvlText w:val="-"/>
      <w:lvlJc w:val="left"/>
      <w:pPr>
        <w:ind w:left="720" w:hanging="360"/>
      </w:pPr>
      <w:rPr>
        <w:rFonts w:ascii="Calibri" w:eastAsiaTheme="minorHAnsi" w:hAnsi="Calibri" w:cstheme="minorBid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nsid w:val="61106A2C"/>
    <w:multiLevelType w:val="hybridMultilevel"/>
    <w:tmpl w:val="BCB26DAE"/>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nsid w:val="615F4B7B"/>
    <w:multiLevelType w:val="hybridMultilevel"/>
    <w:tmpl w:val="F16C7D46"/>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3">
    <w:nsid w:val="643221EF"/>
    <w:multiLevelType w:val="hybridMultilevel"/>
    <w:tmpl w:val="7F566CE6"/>
    <w:lvl w:ilvl="0" w:tplc="E156638C">
      <w:numFmt w:val="bullet"/>
      <w:lvlText w:val="-"/>
      <w:lvlJc w:val="left"/>
      <w:pPr>
        <w:ind w:left="720" w:hanging="360"/>
      </w:pPr>
      <w:rPr>
        <w:rFonts w:ascii="Calibri" w:eastAsiaTheme="minorEastAsia"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nsid w:val="682476E3"/>
    <w:multiLevelType w:val="hybridMultilevel"/>
    <w:tmpl w:val="70C6FF5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nsid w:val="722260A8"/>
    <w:multiLevelType w:val="hybridMultilevel"/>
    <w:tmpl w:val="155E3EAE"/>
    <w:lvl w:ilvl="0" w:tplc="CBD089C6">
      <w:numFmt w:val="bullet"/>
      <w:lvlText w:val="-"/>
      <w:lvlJc w:val="left"/>
      <w:pPr>
        <w:tabs>
          <w:tab w:val="num" w:pos="720"/>
        </w:tabs>
        <w:ind w:left="720" w:hanging="360"/>
      </w:pPr>
      <w:rPr>
        <w:rFonts w:ascii="Arial" w:eastAsia="Times New Roman" w:hAnsi="Arial" w:cs="Arial" w:hint="default"/>
      </w:rPr>
    </w:lvl>
    <w:lvl w:ilvl="1" w:tplc="FFFFFFFF">
      <w:numFmt w:val="bullet"/>
      <w:lvlText w:val="-"/>
      <w:lvlJc w:val="left"/>
      <w:pPr>
        <w:tabs>
          <w:tab w:val="num" w:pos="1440"/>
        </w:tabs>
        <w:ind w:left="1440" w:hanging="360"/>
      </w:pPr>
      <w:rPr>
        <w:rFonts w:ascii="Arial" w:eastAsia="Times New Roman" w:hAnsi="Arial" w:cs="Arial" w:hint="default"/>
      </w:rPr>
    </w:lvl>
    <w:lvl w:ilvl="2" w:tplc="BEE6F0CC">
      <w:start w:val="1"/>
      <w:numFmt w:val="bullet"/>
      <w:lvlText w:val=""/>
      <w:lvlJc w:val="left"/>
      <w:pPr>
        <w:tabs>
          <w:tab w:val="num" w:pos="2340"/>
        </w:tabs>
        <w:ind w:left="2340" w:hanging="360"/>
      </w:pPr>
      <w:rPr>
        <w:rFonts w:ascii="Symbol" w:hAnsi="Symbol" w:hint="default"/>
      </w:rPr>
    </w:lvl>
    <w:lvl w:ilvl="3" w:tplc="4446AB9A" w:tentative="1">
      <w:start w:val="1"/>
      <w:numFmt w:val="bullet"/>
      <w:lvlText w:val=""/>
      <w:lvlJc w:val="left"/>
      <w:pPr>
        <w:tabs>
          <w:tab w:val="num" w:pos="2880"/>
        </w:tabs>
        <w:ind w:left="2880" w:hanging="360"/>
      </w:pPr>
      <w:rPr>
        <w:rFonts w:ascii="Symbol" w:hAnsi="Symbol" w:hint="default"/>
      </w:rPr>
    </w:lvl>
    <w:lvl w:ilvl="4" w:tplc="DF4ACB28" w:tentative="1">
      <w:start w:val="1"/>
      <w:numFmt w:val="bullet"/>
      <w:lvlText w:val="o"/>
      <w:lvlJc w:val="left"/>
      <w:pPr>
        <w:tabs>
          <w:tab w:val="num" w:pos="3600"/>
        </w:tabs>
        <w:ind w:left="3600" w:hanging="360"/>
      </w:pPr>
      <w:rPr>
        <w:rFonts w:ascii="Courier New" w:hAnsi="Courier New" w:cs="Courier New" w:hint="default"/>
      </w:rPr>
    </w:lvl>
    <w:lvl w:ilvl="5" w:tplc="7C064EDA" w:tentative="1">
      <w:start w:val="1"/>
      <w:numFmt w:val="bullet"/>
      <w:lvlText w:val=""/>
      <w:lvlJc w:val="left"/>
      <w:pPr>
        <w:tabs>
          <w:tab w:val="num" w:pos="4320"/>
        </w:tabs>
        <w:ind w:left="4320" w:hanging="360"/>
      </w:pPr>
      <w:rPr>
        <w:rFonts w:ascii="Wingdings" w:hAnsi="Wingdings" w:hint="default"/>
      </w:rPr>
    </w:lvl>
    <w:lvl w:ilvl="6" w:tplc="761EE64A" w:tentative="1">
      <w:start w:val="1"/>
      <w:numFmt w:val="bullet"/>
      <w:lvlText w:val=""/>
      <w:lvlJc w:val="left"/>
      <w:pPr>
        <w:tabs>
          <w:tab w:val="num" w:pos="5040"/>
        </w:tabs>
        <w:ind w:left="5040" w:hanging="360"/>
      </w:pPr>
      <w:rPr>
        <w:rFonts w:ascii="Symbol" w:hAnsi="Symbol" w:hint="default"/>
      </w:rPr>
    </w:lvl>
    <w:lvl w:ilvl="7" w:tplc="3BB60FBA" w:tentative="1">
      <w:start w:val="1"/>
      <w:numFmt w:val="bullet"/>
      <w:lvlText w:val="o"/>
      <w:lvlJc w:val="left"/>
      <w:pPr>
        <w:tabs>
          <w:tab w:val="num" w:pos="5760"/>
        </w:tabs>
        <w:ind w:left="5760" w:hanging="360"/>
      </w:pPr>
      <w:rPr>
        <w:rFonts w:ascii="Courier New" w:hAnsi="Courier New" w:cs="Courier New" w:hint="default"/>
      </w:rPr>
    </w:lvl>
    <w:lvl w:ilvl="8" w:tplc="9B603D96" w:tentative="1">
      <w:start w:val="1"/>
      <w:numFmt w:val="bullet"/>
      <w:lvlText w:val=""/>
      <w:lvlJc w:val="left"/>
      <w:pPr>
        <w:tabs>
          <w:tab w:val="num" w:pos="6480"/>
        </w:tabs>
        <w:ind w:left="6480" w:hanging="360"/>
      </w:pPr>
      <w:rPr>
        <w:rFonts w:ascii="Wingdings" w:hAnsi="Wingdings" w:hint="default"/>
      </w:rPr>
    </w:lvl>
  </w:abstractNum>
  <w:abstractNum w:abstractNumId="26">
    <w:nsid w:val="72736684"/>
    <w:multiLevelType w:val="hybridMultilevel"/>
    <w:tmpl w:val="D8220B8A"/>
    <w:lvl w:ilvl="0" w:tplc="F9DE8258">
      <w:start w:val="14"/>
      <w:numFmt w:val="bullet"/>
      <w:lvlText w:val="-"/>
      <w:lvlJc w:val="left"/>
      <w:pPr>
        <w:ind w:left="360" w:hanging="360"/>
      </w:pPr>
      <w:rPr>
        <w:rFonts w:ascii="Calibri" w:eastAsiaTheme="minorHAnsi" w:hAnsi="Calibri" w:cstheme="minorBid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7">
    <w:nsid w:val="752D1F47"/>
    <w:multiLevelType w:val="hybridMultilevel"/>
    <w:tmpl w:val="8800CAC4"/>
    <w:lvl w:ilvl="0" w:tplc="04130001">
      <w:start w:val="1"/>
      <w:numFmt w:val="bullet"/>
      <w:lvlText w:val=""/>
      <w:lvlJc w:val="left"/>
      <w:pPr>
        <w:tabs>
          <w:tab w:val="num" w:pos="360"/>
        </w:tabs>
        <w:ind w:left="360" w:hanging="360"/>
      </w:pPr>
      <w:rPr>
        <w:rFonts w:ascii="Symbol" w:hAnsi="Symbol" w:hint="default"/>
      </w:rPr>
    </w:lvl>
    <w:lvl w:ilvl="1" w:tplc="8322403C">
      <w:start w:val="1"/>
      <w:numFmt w:val="decimal"/>
      <w:lvlText w:val="%2."/>
      <w:lvlJc w:val="left"/>
      <w:pPr>
        <w:tabs>
          <w:tab w:val="num" w:pos="1080"/>
        </w:tabs>
        <w:ind w:left="1080" w:hanging="360"/>
      </w:pPr>
      <w:rPr>
        <w:rFonts w:ascii="Calibri" w:eastAsia="Times New Roman" w:hAnsi="Calibri" w:cs="Calibri"/>
      </w:rPr>
    </w:lvl>
    <w:lvl w:ilvl="2" w:tplc="CE40E79A">
      <w:start w:val="1"/>
      <w:numFmt w:val="bullet"/>
      <w:lvlText w:val=""/>
      <w:lvlJc w:val="left"/>
      <w:pPr>
        <w:tabs>
          <w:tab w:val="num" w:pos="1980"/>
        </w:tabs>
        <w:ind w:left="1980" w:hanging="360"/>
      </w:pPr>
      <w:rPr>
        <w:rFonts w:ascii="Symbol" w:hAnsi="Symbol" w:hint="default"/>
      </w:rPr>
    </w:lvl>
    <w:lvl w:ilvl="3" w:tplc="A3A449EE" w:tentative="1">
      <w:start w:val="1"/>
      <w:numFmt w:val="bullet"/>
      <w:lvlText w:val=""/>
      <w:lvlJc w:val="left"/>
      <w:pPr>
        <w:tabs>
          <w:tab w:val="num" w:pos="2520"/>
        </w:tabs>
        <w:ind w:left="2520" w:hanging="360"/>
      </w:pPr>
      <w:rPr>
        <w:rFonts w:ascii="Symbol" w:hAnsi="Symbol" w:hint="default"/>
      </w:rPr>
    </w:lvl>
    <w:lvl w:ilvl="4" w:tplc="B43C1752" w:tentative="1">
      <w:start w:val="1"/>
      <w:numFmt w:val="bullet"/>
      <w:lvlText w:val="o"/>
      <w:lvlJc w:val="left"/>
      <w:pPr>
        <w:tabs>
          <w:tab w:val="num" w:pos="3240"/>
        </w:tabs>
        <w:ind w:left="3240" w:hanging="360"/>
      </w:pPr>
      <w:rPr>
        <w:rFonts w:ascii="Courier New" w:hAnsi="Courier New" w:cs="Courier New" w:hint="default"/>
      </w:rPr>
    </w:lvl>
    <w:lvl w:ilvl="5" w:tplc="F5A0A66E" w:tentative="1">
      <w:start w:val="1"/>
      <w:numFmt w:val="bullet"/>
      <w:lvlText w:val=""/>
      <w:lvlJc w:val="left"/>
      <w:pPr>
        <w:tabs>
          <w:tab w:val="num" w:pos="3960"/>
        </w:tabs>
        <w:ind w:left="3960" w:hanging="360"/>
      </w:pPr>
      <w:rPr>
        <w:rFonts w:ascii="Wingdings" w:hAnsi="Wingdings" w:hint="default"/>
      </w:rPr>
    </w:lvl>
    <w:lvl w:ilvl="6" w:tplc="393C4498" w:tentative="1">
      <w:start w:val="1"/>
      <w:numFmt w:val="bullet"/>
      <w:lvlText w:val=""/>
      <w:lvlJc w:val="left"/>
      <w:pPr>
        <w:tabs>
          <w:tab w:val="num" w:pos="4680"/>
        </w:tabs>
        <w:ind w:left="4680" w:hanging="360"/>
      </w:pPr>
      <w:rPr>
        <w:rFonts w:ascii="Symbol" w:hAnsi="Symbol" w:hint="default"/>
      </w:rPr>
    </w:lvl>
    <w:lvl w:ilvl="7" w:tplc="D5188A0A" w:tentative="1">
      <w:start w:val="1"/>
      <w:numFmt w:val="bullet"/>
      <w:lvlText w:val="o"/>
      <w:lvlJc w:val="left"/>
      <w:pPr>
        <w:tabs>
          <w:tab w:val="num" w:pos="5400"/>
        </w:tabs>
        <w:ind w:left="5400" w:hanging="360"/>
      </w:pPr>
      <w:rPr>
        <w:rFonts w:ascii="Courier New" w:hAnsi="Courier New" w:cs="Courier New" w:hint="default"/>
      </w:rPr>
    </w:lvl>
    <w:lvl w:ilvl="8" w:tplc="11542B5A" w:tentative="1">
      <w:start w:val="1"/>
      <w:numFmt w:val="bullet"/>
      <w:lvlText w:val=""/>
      <w:lvlJc w:val="left"/>
      <w:pPr>
        <w:tabs>
          <w:tab w:val="num" w:pos="6120"/>
        </w:tabs>
        <w:ind w:left="6120" w:hanging="360"/>
      </w:pPr>
      <w:rPr>
        <w:rFonts w:ascii="Wingdings" w:hAnsi="Wingdings" w:hint="default"/>
      </w:rPr>
    </w:lvl>
  </w:abstractNum>
  <w:abstractNum w:abstractNumId="28">
    <w:nsid w:val="75FC10D3"/>
    <w:multiLevelType w:val="hybridMultilevel"/>
    <w:tmpl w:val="43880492"/>
    <w:lvl w:ilvl="0" w:tplc="04130003">
      <w:start w:val="1"/>
      <w:numFmt w:val="bullet"/>
      <w:lvlText w:val="o"/>
      <w:lvlJc w:val="left"/>
      <w:pPr>
        <w:ind w:left="1080" w:hanging="360"/>
      </w:pPr>
      <w:rPr>
        <w:rFonts w:ascii="Courier New" w:hAnsi="Courier New" w:cs="Courier New"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9">
    <w:nsid w:val="76295845"/>
    <w:multiLevelType w:val="hybridMultilevel"/>
    <w:tmpl w:val="265AB4F2"/>
    <w:lvl w:ilvl="0" w:tplc="04130001">
      <w:start w:val="1"/>
      <w:numFmt w:val="bullet"/>
      <w:lvlText w:val=""/>
      <w:lvlJc w:val="left"/>
      <w:pPr>
        <w:ind w:left="765" w:hanging="360"/>
      </w:pPr>
      <w:rPr>
        <w:rFonts w:ascii="Symbol" w:hAnsi="Symbol" w:hint="default"/>
      </w:rPr>
    </w:lvl>
    <w:lvl w:ilvl="1" w:tplc="04130003" w:tentative="1">
      <w:start w:val="1"/>
      <w:numFmt w:val="bullet"/>
      <w:lvlText w:val="o"/>
      <w:lvlJc w:val="left"/>
      <w:pPr>
        <w:ind w:left="1485" w:hanging="360"/>
      </w:pPr>
      <w:rPr>
        <w:rFonts w:ascii="Courier New" w:hAnsi="Courier New" w:cs="Courier New" w:hint="default"/>
      </w:rPr>
    </w:lvl>
    <w:lvl w:ilvl="2" w:tplc="04130005" w:tentative="1">
      <w:start w:val="1"/>
      <w:numFmt w:val="bullet"/>
      <w:lvlText w:val=""/>
      <w:lvlJc w:val="left"/>
      <w:pPr>
        <w:ind w:left="2205" w:hanging="360"/>
      </w:pPr>
      <w:rPr>
        <w:rFonts w:ascii="Wingdings" w:hAnsi="Wingdings" w:hint="default"/>
      </w:rPr>
    </w:lvl>
    <w:lvl w:ilvl="3" w:tplc="04130001" w:tentative="1">
      <w:start w:val="1"/>
      <w:numFmt w:val="bullet"/>
      <w:lvlText w:val=""/>
      <w:lvlJc w:val="left"/>
      <w:pPr>
        <w:ind w:left="2925" w:hanging="360"/>
      </w:pPr>
      <w:rPr>
        <w:rFonts w:ascii="Symbol" w:hAnsi="Symbol" w:hint="default"/>
      </w:rPr>
    </w:lvl>
    <w:lvl w:ilvl="4" w:tplc="04130003" w:tentative="1">
      <w:start w:val="1"/>
      <w:numFmt w:val="bullet"/>
      <w:lvlText w:val="o"/>
      <w:lvlJc w:val="left"/>
      <w:pPr>
        <w:ind w:left="3645" w:hanging="360"/>
      </w:pPr>
      <w:rPr>
        <w:rFonts w:ascii="Courier New" w:hAnsi="Courier New" w:cs="Courier New" w:hint="default"/>
      </w:rPr>
    </w:lvl>
    <w:lvl w:ilvl="5" w:tplc="04130005" w:tentative="1">
      <w:start w:val="1"/>
      <w:numFmt w:val="bullet"/>
      <w:lvlText w:val=""/>
      <w:lvlJc w:val="left"/>
      <w:pPr>
        <w:ind w:left="4365" w:hanging="360"/>
      </w:pPr>
      <w:rPr>
        <w:rFonts w:ascii="Wingdings" w:hAnsi="Wingdings" w:hint="default"/>
      </w:rPr>
    </w:lvl>
    <w:lvl w:ilvl="6" w:tplc="04130001" w:tentative="1">
      <w:start w:val="1"/>
      <w:numFmt w:val="bullet"/>
      <w:lvlText w:val=""/>
      <w:lvlJc w:val="left"/>
      <w:pPr>
        <w:ind w:left="5085" w:hanging="360"/>
      </w:pPr>
      <w:rPr>
        <w:rFonts w:ascii="Symbol" w:hAnsi="Symbol" w:hint="default"/>
      </w:rPr>
    </w:lvl>
    <w:lvl w:ilvl="7" w:tplc="04130003" w:tentative="1">
      <w:start w:val="1"/>
      <w:numFmt w:val="bullet"/>
      <w:lvlText w:val="o"/>
      <w:lvlJc w:val="left"/>
      <w:pPr>
        <w:ind w:left="5805" w:hanging="360"/>
      </w:pPr>
      <w:rPr>
        <w:rFonts w:ascii="Courier New" w:hAnsi="Courier New" w:cs="Courier New" w:hint="default"/>
      </w:rPr>
    </w:lvl>
    <w:lvl w:ilvl="8" w:tplc="04130005" w:tentative="1">
      <w:start w:val="1"/>
      <w:numFmt w:val="bullet"/>
      <w:lvlText w:val=""/>
      <w:lvlJc w:val="left"/>
      <w:pPr>
        <w:ind w:left="6525" w:hanging="360"/>
      </w:pPr>
      <w:rPr>
        <w:rFonts w:ascii="Wingdings" w:hAnsi="Wingdings" w:hint="default"/>
      </w:rPr>
    </w:lvl>
  </w:abstractNum>
  <w:abstractNum w:abstractNumId="30">
    <w:nsid w:val="76B72D60"/>
    <w:multiLevelType w:val="hybridMultilevel"/>
    <w:tmpl w:val="3A58A83C"/>
    <w:lvl w:ilvl="0" w:tplc="FFFFFFFF">
      <w:start w:val="1"/>
      <w:numFmt w:val="decimal"/>
      <w:lvlText w:val="%1."/>
      <w:lvlJc w:val="left"/>
      <w:pPr>
        <w:tabs>
          <w:tab w:val="num" w:pos="720"/>
        </w:tabs>
        <w:ind w:left="720" w:hanging="360"/>
      </w:pPr>
      <w:rPr>
        <w:rFonts w:hint="default"/>
      </w:rPr>
    </w:lvl>
    <w:lvl w:ilvl="1" w:tplc="531E14E4">
      <w:start w:val="1"/>
      <w:numFmt w:val="decimal"/>
      <w:lvlText w:val="%2"/>
      <w:lvlJc w:val="left"/>
      <w:pPr>
        <w:tabs>
          <w:tab w:val="num" w:pos="1440"/>
        </w:tabs>
        <w:ind w:left="1440" w:hanging="360"/>
      </w:pPr>
      <w:rPr>
        <w:rFonts w:hint="default"/>
      </w:rPr>
    </w:lvl>
    <w:lvl w:ilvl="2" w:tplc="FFFFFFFF">
      <w:start w:val="1"/>
      <w:numFmt w:val="bullet"/>
      <w:lvlText w:val=""/>
      <w:lvlJc w:val="left"/>
      <w:pPr>
        <w:tabs>
          <w:tab w:val="num" w:pos="2340"/>
        </w:tabs>
        <w:ind w:left="2340" w:hanging="360"/>
      </w:pPr>
      <w:rPr>
        <w:rFonts w:ascii="Symbol" w:hAnsi="Symbol"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nsid w:val="791978F5"/>
    <w:multiLevelType w:val="hybridMultilevel"/>
    <w:tmpl w:val="4F96B84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nsid w:val="7EE32D2A"/>
    <w:multiLevelType w:val="hybridMultilevel"/>
    <w:tmpl w:val="2F1251A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31"/>
  </w:num>
  <w:num w:numId="2">
    <w:abstractNumId w:val="15"/>
  </w:num>
  <w:num w:numId="3">
    <w:abstractNumId w:val="12"/>
  </w:num>
  <w:num w:numId="4">
    <w:abstractNumId w:val="29"/>
  </w:num>
  <w:num w:numId="5">
    <w:abstractNumId w:val="7"/>
  </w:num>
  <w:num w:numId="6">
    <w:abstractNumId w:val="22"/>
  </w:num>
  <w:num w:numId="7">
    <w:abstractNumId w:val="4"/>
  </w:num>
  <w:num w:numId="8">
    <w:abstractNumId w:val="26"/>
  </w:num>
  <w:num w:numId="9">
    <w:abstractNumId w:val="8"/>
  </w:num>
  <w:num w:numId="10">
    <w:abstractNumId w:val="9"/>
  </w:num>
  <w:num w:numId="11">
    <w:abstractNumId w:val="5"/>
  </w:num>
  <w:num w:numId="12">
    <w:abstractNumId w:val="1"/>
  </w:num>
  <w:num w:numId="13">
    <w:abstractNumId w:val="2"/>
  </w:num>
  <w:num w:numId="14">
    <w:abstractNumId w:val="0"/>
  </w:num>
  <w:num w:numId="15">
    <w:abstractNumId w:val="14"/>
  </w:num>
  <w:num w:numId="16">
    <w:abstractNumId w:val="3"/>
  </w:num>
  <w:num w:numId="17">
    <w:abstractNumId w:val="17"/>
  </w:num>
  <w:num w:numId="18">
    <w:abstractNumId w:val="24"/>
  </w:num>
  <w:num w:numId="19">
    <w:abstractNumId w:val="21"/>
  </w:num>
  <w:num w:numId="20">
    <w:abstractNumId w:val="16"/>
  </w:num>
  <w:num w:numId="21">
    <w:abstractNumId w:val="6"/>
  </w:num>
  <w:num w:numId="22">
    <w:abstractNumId w:val="30"/>
  </w:num>
  <w:num w:numId="23">
    <w:abstractNumId w:val="18"/>
  </w:num>
  <w:num w:numId="24">
    <w:abstractNumId w:val="25"/>
  </w:num>
  <w:num w:numId="25">
    <w:abstractNumId w:val="27"/>
  </w:num>
  <w:num w:numId="26">
    <w:abstractNumId w:val="20"/>
  </w:num>
  <w:num w:numId="27">
    <w:abstractNumId w:val="23"/>
  </w:num>
  <w:num w:numId="28">
    <w:abstractNumId w:val="28"/>
  </w:num>
  <w:num w:numId="29">
    <w:abstractNumId w:val="32"/>
  </w:num>
  <w:num w:numId="30">
    <w:abstractNumId w:val="19"/>
  </w:num>
  <w:num w:numId="31">
    <w:abstractNumId w:val="13"/>
  </w:num>
  <w:num w:numId="32">
    <w:abstractNumId w:val="11"/>
  </w:num>
  <w:num w:numId="3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4FAA"/>
    <w:rsid w:val="00002741"/>
    <w:rsid w:val="00041245"/>
    <w:rsid w:val="00045557"/>
    <w:rsid w:val="0005404A"/>
    <w:rsid w:val="00061975"/>
    <w:rsid w:val="000633AE"/>
    <w:rsid w:val="0006536F"/>
    <w:rsid w:val="000727AD"/>
    <w:rsid w:val="000D1E9F"/>
    <w:rsid w:val="000F51C0"/>
    <w:rsid w:val="001629F6"/>
    <w:rsid w:val="00170949"/>
    <w:rsid w:val="00183D93"/>
    <w:rsid w:val="00197B96"/>
    <w:rsid w:val="001D59ED"/>
    <w:rsid w:val="00204EF0"/>
    <w:rsid w:val="00235DDB"/>
    <w:rsid w:val="00270800"/>
    <w:rsid w:val="00283F07"/>
    <w:rsid w:val="00316851"/>
    <w:rsid w:val="003173C9"/>
    <w:rsid w:val="003230A0"/>
    <w:rsid w:val="003947F7"/>
    <w:rsid w:val="003A1EDB"/>
    <w:rsid w:val="003F1221"/>
    <w:rsid w:val="003F367A"/>
    <w:rsid w:val="00404335"/>
    <w:rsid w:val="00405979"/>
    <w:rsid w:val="00423F59"/>
    <w:rsid w:val="00445E78"/>
    <w:rsid w:val="00485BA7"/>
    <w:rsid w:val="004A7DEE"/>
    <w:rsid w:val="004B4CCA"/>
    <w:rsid w:val="004E0FEA"/>
    <w:rsid w:val="0050549E"/>
    <w:rsid w:val="0052059A"/>
    <w:rsid w:val="0052438D"/>
    <w:rsid w:val="005476B8"/>
    <w:rsid w:val="00555E19"/>
    <w:rsid w:val="005D4A94"/>
    <w:rsid w:val="005D74B3"/>
    <w:rsid w:val="0060462D"/>
    <w:rsid w:val="00607D9A"/>
    <w:rsid w:val="00610AC2"/>
    <w:rsid w:val="0063478E"/>
    <w:rsid w:val="006D12F8"/>
    <w:rsid w:val="00711B6F"/>
    <w:rsid w:val="00715092"/>
    <w:rsid w:val="00771C56"/>
    <w:rsid w:val="007747E8"/>
    <w:rsid w:val="007D2428"/>
    <w:rsid w:val="007D4430"/>
    <w:rsid w:val="007E3B2B"/>
    <w:rsid w:val="007F2868"/>
    <w:rsid w:val="00807231"/>
    <w:rsid w:val="008429EA"/>
    <w:rsid w:val="00850436"/>
    <w:rsid w:val="0085274B"/>
    <w:rsid w:val="00864D17"/>
    <w:rsid w:val="008921A3"/>
    <w:rsid w:val="0089235C"/>
    <w:rsid w:val="008C1966"/>
    <w:rsid w:val="008D0EF8"/>
    <w:rsid w:val="008E2FFC"/>
    <w:rsid w:val="0094053E"/>
    <w:rsid w:val="009422FC"/>
    <w:rsid w:val="00955B61"/>
    <w:rsid w:val="009C12A7"/>
    <w:rsid w:val="009C25CF"/>
    <w:rsid w:val="009C58D6"/>
    <w:rsid w:val="009F6D58"/>
    <w:rsid w:val="00A225A9"/>
    <w:rsid w:val="00A33D4D"/>
    <w:rsid w:val="00A904D8"/>
    <w:rsid w:val="00B0273B"/>
    <w:rsid w:val="00B03B2B"/>
    <w:rsid w:val="00B07B2A"/>
    <w:rsid w:val="00B462BB"/>
    <w:rsid w:val="00B7224D"/>
    <w:rsid w:val="00BA0D62"/>
    <w:rsid w:val="00BD1B64"/>
    <w:rsid w:val="00C2278C"/>
    <w:rsid w:val="00C6131F"/>
    <w:rsid w:val="00C73F70"/>
    <w:rsid w:val="00C85C81"/>
    <w:rsid w:val="00C86446"/>
    <w:rsid w:val="00D01A93"/>
    <w:rsid w:val="00D04B55"/>
    <w:rsid w:val="00D06198"/>
    <w:rsid w:val="00D24FAA"/>
    <w:rsid w:val="00D30667"/>
    <w:rsid w:val="00D427FE"/>
    <w:rsid w:val="00D55C8A"/>
    <w:rsid w:val="00DC2E7D"/>
    <w:rsid w:val="00DE692C"/>
    <w:rsid w:val="00DE6C24"/>
    <w:rsid w:val="00DF3639"/>
    <w:rsid w:val="00DF562D"/>
    <w:rsid w:val="00E33F0E"/>
    <w:rsid w:val="00E43D1C"/>
    <w:rsid w:val="00E77A7F"/>
    <w:rsid w:val="00EA369C"/>
    <w:rsid w:val="00EB6AB1"/>
    <w:rsid w:val="00F04647"/>
    <w:rsid w:val="00F05FA2"/>
    <w:rsid w:val="00F12D4A"/>
    <w:rsid w:val="00F51B35"/>
    <w:rsid w:val="00F66C61"/>
    <w:rsid w:val="00F91ACD"/>
    <w:rsid w:val="00F96DA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7D2428"/>
    <w:pPr>
      <w:spacing w:after="0" w:line="240" w:lineRule="auto"/>
    </w:pPr>
    <w:rPr>
      <w:rFonts w:ascii="Tahoma" w:hAnsi="Tahoma" w:cs="Tahoma"/>
      <w:sz w:val="20"/>
      <w:szCs w:val="16"/>
    </w:rPr>
  </w:style>
  <w:style w:type="character" w:customStyle="1" w:styleId="BallontekstChar">
    <w:name w:val="Ballontekst Char"/>
    <w:basedOn w:val="Standaardalinea-lettertype"/>
    <w:link w:val="Ballontekst"/>
    <w:uiPriority w:val="99"/>
    <w:semiHidden/>
    <w:rsid w:val="007D2428"/>
    <w:rPr>
      <w:rFonts w:ascii="Tahoma" w:hAnsi="Tahoma" w:cs="Tahoma"/>
      <w:sz w:val="20"/>
      <w:szCs w:val="16"/>
    </w:rPr>
  </w:style>
  <w:style w:type="paragraph" w:styleId="Geenafstand">
    <w:name w:val="No Spacing"/>
    <w:uiPriority w:val="1"/>
    <w:qFormat/>
    <w:rsid w:val="00D24FAA"/>
    <w:pPr>
      <w:spacing w:after="0" w:line="240" w:lineRule="auto"/>
    </w:pPr>
  </w:style>
  <w:style w:type="table" w:styleId="Tabelraster">
    <w:name w:val="Table Grid"/>
    <w:basedOn w:val="Standaardtabel"/>
    <w:uiPriority w:val="59"/>
    <w:rsid w:val="0052059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jstalinea">
    <w:name w:val="List Paragraph"/>
    <w:basedOn w:val="Standaard"/>
    <w:uiPriority w:val="34"/>
    <w:qFormat/>
    <w:rsid w:val="003A1EDB"/>
    <w:pPr>
      <w:ind w:left="720"/>
      <w:contextualSpacing/>
    </w:pPr>
  </w:style>
  <w:style w:type="character" w:styleId="Hyperlink">
    <w:name w:val="Hyperlink"/>
    <w:basedOn w:val="Standaardalinea-lettertype"/>
    <w:uiPriority w:val="99"/>
    <w:unhideWhenUsed/>
    <w:rsid w:val="007E3B2B"/>
    <w:rPr>
      <w:color w:val="0000FF" w:themeColor="hyperlink"/>
      <w:u w:val="single"/>
    </w:rPr>
  </w:style>
  <w:style w:type="paragraph" w:styleId="Koptekst">
    <w:name w:val="header"/>
    <w:basedOn w:val="Standaard"/>
    <w:link w:val="KoptekstChar"/>
    <w:uiPriority w:val="99"/>
    <w:unhideWhenUsed/>
    <w:rsid w:val="005D74B3"/>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D74B3"/>
  </w:style>
  <w:style w:type="paragraph" w:styleId="Voettekst">
    <w:name w:val="footer"/>
    <w:basedOn w:val="Standaard"/>
    <w:link w:val="VoettekstChar"/>
    <w:uiPriority w:val="99"/>
    <w:unhideWhenUsed/>
    <w:rsid w:val="005D74B3"/>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D74B3"/>
  </w:style>
  <w:style w:type="character" w:styleId="Verwijzingopmerking">
    <w:name w:val="annotation reference"/>
    <w:basedOn w:val="Standaardalinea-lettertype"/>
    <w:uiPriority w:val="99"/>
    <w:semiHidden/>
    <w:unhideWhenUsed/>
    <w:rsid w:val="00B03B2B"/>
    <w:rPr>
      <w:sz w:val="16"/>
      <w:szCs w:val="16"/>
    </w:rPr>
  </w:style>
  <w:style w:type="paragraph" w:styleId="Tekstopmerking">
    <w:name w:val="annotation text"/>
    <w:basedOn w:val="Standaard"/>
    <w:link w:val="TekstopmerkingChar"/>
    <w:uiPriority w:val="99"/>
    <w:semiHidden/>
    <w:unhideWhenUsed/>
    <w:rsid w:val="00B03B2B"/>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B03B2B"/>
    <w:rPr>
      <w:sz w:val="20"/>
      <w:szCs w:val="20"/>
    </w:rPr>
  </w:style>
  <w:style w:type="paragraph" w:styleId="Onderwerpvanopmerking">
    <w:name w:val="annotation subject"/>
    <w:basedOn w:val="Tekstopmerking"/>
    <w:next w:val="Tekstopmerking"/>
    <w:link w:val="OnderwerpvanopmerkingChar"/>
    <w:uiPriority w:val="99"/>
    <w:semiHidden/>
    <w:unhideWhenUsed/>
    <w:rsid w:val="00B03B2B"/>
    <w:rPr>
      <w:b/>
      <w:bCs/>
    </w:rPr>
  </w:style>
  <w:style w:type="character" w:customStyle="1" w:styleId="OnderwerpvanopmerkingChar">
    <w:name w:val="Onderwerp van opmerking Char"/>
    <w:basedOn w:val="TekstopmerkingChar"/>
    <w:link w:val="Onderwerpvanopmerking"/>
    <w:uiPriority w:val="99"/>
    <w:semiHidden/>
    <w:rsid w:val="00B03B2B"/>
    <w:rPr>
      <w:b/>
      <w:bCs/>
      <w:sz w:val="20"/>
      <w:szCs w:val="20"/>
    </w:rPr>
  </w:style>
  <w:style w:type="character" w:styleId="GevolgdeHyperlink">
    <w:name w:val="FollowedHyperlink"/>
    <w:basedOn w:val="Standaardalinea-lettertype"/>
    <w:uiPriority w:val="99"/>
    <w:semiHidden/>
    <w:unhideWhenUsed/>
    <w:rsid w:val="0094053E"/>
    <w:rPr>
      <w:color w:val="800080" w:themeColor="followedHyperlink"/>
      <w:u w:val="single"/>
    </w:rPr>
  </w:style>
  <w:style w:type="paragraph" w:styleId="Plattetekst">
    <w:name w:val="Body Text"/>
    <w:aliases w:val=" Char"/>
    <w:basedOn w:val="Standaard"/>
    <w:link w:val="PlattetekstChar"/>
    <w:rsid w:val="00C2278C"/>
    <w:pPr>
      <w:suppressAutoHyphens/>
      <w:spacing w:after="0" w:line="240" w:lineRule="auto"/>
    </w:pPr>
    <w:rPr>
      <w:rFonts w:ascii="Arial" w:eastAsia="Times New Roman" w:hAnsi="Arial" w:cs="Times New Roman"/>
      <w:sz w:val="16"/>
      <w:szCs w:val="24"/>
      <w:lang w:eastAsia="ar-SA"/>
    </w:rPr>
  </w:style>
  <w:style w:type="character" w:customStyle="1" w:styleId="PlattetekstChar">
    <w:name w:val="Platte tekst Char"/>
    <w:aliases w:val=" Char Char"/>
    <w:basedOn w:val="Standaardalinea-lettertype"/>
    <w:link w:val="Plattetekst"/>
    <w:rsid w:val="00C2278C"/>
    <w:rPr>
      <w:rFonts w:ascii="Arial" w:eastAsia="Times New Roman" w:hAnsi="Arial" w:cs="Times New Roman"/>
      <w:sz w:val="16"/>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7D2428"/>
    <w:pPr>
      <w:spacing w:after="0" w:line="240" w:lineRule="auto"/>
    </w:pPr>
    <w:rPr>
      <w:rFonts w:ascii="Tahoma" w:hAnsi="Tahoma" w:cs="Tahoma"/>
      <w:sz w:val="20"/>
      <w:szCs w:val="16"/>
    </w:rPr>
  </w:style>
  <w:style w:type="character" w:customStyle="1" w:styleId="BallontekstChar">
    <w:name w:val="Ballontekst Char"/>
    <w:basedOn w:val="Standaardalinea-lettertype"/>
    <w:link w:val="Ballontekst"/>
    <w:uiPriority w:val="99"/>
    <w:semiHidden/>
    <w:rsid w:val="007D2428"/>
    <w:rPr>
      <w:rFonts w:ascii="Tahoma" w:hAnsi="Tahoma" w:cs="Tahoma"/>
      <w:sz w:val="20"/>
      <w:szCs w:val="16"/>
    </w:rPr>
  </w:style>
  <w:style w:type="paragraph" w:styleId="Geenafstand">
    <w:name w:val="No Spacing"/>
    <w:uiPriority w:val="1"/>
    <w:qFormat/>
    <w:rsid w:val="00D24FAA"/>
    <w:pPr>
      <w:spacing w:after="0" w:line="240" w:lineRule="auto"/>
    </w:pPr>
  </w:style>
  <w:style w:type="table" w:styleId="Tabelraster">
    <w:name w:val="Table Grid"/>
    <w:basedOn w:val="Standaardtabel"/>
    <w:uiPriority w:val="59"/>
    <w:rsid w:val="0052059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jstalinea">
    <w:name w:val="List Paragraph"/>
    <w:basedOn w:val="Standaard"/>
    <w:uiPriority w:val="34"/>
    <w:qFormat/>
    <w:rsid w:val="003A1EDB"/>
    <w:pPr>
      <w:ind w:left="720"/>
      <w:contextualSpacing/>
    </w:pPr>
  </w:style>
  <w:style w:type="character" w:styleId="Hyperlink">
    <w:name w:val="Hyperlink"/>
    <w:basedOn w:val="Standaardalinea-lettertype"/>
    <w:uiPriority w:val="99"/>
    <w:unhideWhenUsed/>
    <w:rsid w:val="007E3B2B"/>
    <w:rPr>
      <w:color w:val="0000FF" w:themeColor="hyperlink"/>
      <w:u w:val="single"/>
    </w:rPr>
  </w:style>
  <w:style w:type="paragraph" w:styleId="Koptekst">
    <w:name w:val="header"/>
    <w:basedOn w:val="Standaard"/>
    <w:link w:val="KoptekstChar"/>
    <w:uiPriority w:val="99"/>
    <w:unhideWhenUsed/>
    <w:rsid w:val="005D74B3"/>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D74B3"/>
  </w:style>
  <w:style w:type="paragraph" w:styleId="Voettekst">
    <w:name w:val="footer"/>
    <w:basedOn w:val="Standaard"/>
    <w:link w:val="VoettekstChar"/>
    <w:uiPriority w:val="99"/>
    <w:unhideWhenUsed/>
    <w:rsid w:val="005D74B3"/>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D74B3"/>
  </w:style>
  <w:style w:type="character" w:styleId="Verwijzingopmerking">
    <w:name w:val="annotation reference"/>
    <w:basedOn w:val="Standaardalinea-lettertype"/>
    <w:uiPriority w:val="99"/>
    <w:semiHidden/>
    <w:unhideWhenUsed/>
    <w:rsid w:val="00B03B2B"/>
    <w:rPr>
      <w:sz w:val="16"/>
      <w:szCs w:val="16"/>
    </w:rPr>
  </w:style>
  <w:style w:type="paragraph" w:styleId="Tekstopmerking">
    <w:name w:val="annotation text"/>
    <w:basedOn w:val="Standaard"/>
    <w:link w:val="TekstopmerkingChar"/>
    <w:uiPriority w:val="99"/>
    <w:semiHidden/>
    <w:unhideWhenUsed/>
    <w:rsid w:val="00B03B2B"/>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B03B2B"/>
    <w:rPr>
      <w:sz w:val="20"/>
      <w:szCs w:val="20"/>
    </w:rPr>
  </w:style>
  <w:style w:type="paragraph" w:styleId="Onderwerpvanopmerking">
    <w:name w:val="annotation subject"/>
    <w:basedOn w:val="Tekstopmerking"/>
    <w:next w:val="Tekstopmerking"/>
    <w:link w:val="OnderwerpvanopmerkingChar"/>
    <w:uiPriority w:val="99"/>
    <w:semiHidden/>
    <w:unhideWhenUsed/>
    <w:rsid w:val="00B03B2B"/>
    <w:rPr>
      <w:b/>
      <w:bCs/>
    </w:rPr>
  </w:style>
  <w:style w:type="character" w:customStyle="1" w:styleId="OnderwerpvanopmerkingChar">
    <w:name w:val="Onderwerp van opmerking Char"/>
    <w:basedOn w:val="TekstopmerkingChar"/>
    <w:link w:val="Onderwerpvanopmerking"/>
    <w:uiPriority w:val="99"/>
    <w:semiHidden/>
    <w:rsid w:val="00B03B2B"/>
    <w:rPr>
      <w:b/>
      <w:bCs/>
      <w:sz w:val="20"/>
      <w:szCs w:val="20"/>
    </w:rPr>
  </w:style>
  <w:style w:type="character" w:styleId="GevolgdeHyperlink">
    <w:name w:val="FollowedHyperlink"/>
    <w:basedOn w:val="Standaardalinea-lettertype"/>
    <w:uiPriority w:val="99"/>
    <w:semiHidden/>
    <w:unhideWhenUsed/>
    <w:rsid w:val="0094053E"/>
    <w:rPr>
      <w:color w:val="800080" w:themeColor="followedHyperlink"/>
      <w:u w:val="single"/>
    </w:rPr>
  </w:style>
  <w:style w:type="paragraph" w:styleId="Plattetekst">
    <w:name w:val="Body Text"/>
    <w:aliases w:val=" Char"/>
    <w:basedOn w:val="Standaard"/>
    <w:link w:val="PlattetekstChar"/>
    <w:rsid w:val="00C2278C"/>
    <w:pPr>
      <w:suppressAutoHyphens/>
      <w:spacing w:after="0" w:line="240" w:lineRule="auto"/>
    </w:pPr>
    <w:rPr>
      <w:rFonts w:ascii="Arial" w:eastAsia="Times New Roman" w:hAnsi="Arial" w:cs="Times New Roman"/>
      <w:sz w:val="16"/>
      <w:szCs w:val="24"/>
      <w:lang w:eastAsia="ar-SA"/>
    </w:rPr>
  </w:style>
  <w:style w:type="character" w:customStyle="1" w:styleId="PlattetekstChar">
    <w:name w:val="Platte tekst Char"/>
    <w:aliases w:val=" Char Char"/>
    <w:basedOn w:val="Standaardalinea-lettertype"/>
    <w:link w:val="Plattetekst"/>
    <w:rsid w:val="00C2278C"/>
    <w:rPr>
      <w:rFonts w:ascii="Arial" w:eastAsia="Times New Roman" w:hAnsi="Arial" w:cs="Times New Roman"/>
      <w:sz w:val="16"/>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0" Type="http://schemas.openxmlformats.org/officeDocument/2006/relationships/image" Target="media/image1.emf"/><Relationship Id="rId4" Type="http://schemas.microsoft.com/office/2007/relationships/stylesWithEffects" Target="stylesWithEffects.xml"/><Relationship Id="rId9" Type="http://schemas.openxmlformats.org/officeDocument/2006/relationships/hyperlink" Target="http://www.s-bb.nl" TargetMode="Externa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A6EFB5-DDF0-42C6-8E84-85132FBD08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F29E7B7C</Template>
  <TotalTime>0</TotalTime>
  <Pages>12</Pages>
  <Words>3438</Words>
  <Characters>18909</Characters>
  <Application>Microsoft Office Word</Application>
  <DocSecurity>0</DocSecurity>
  <Lines>157</Lines>
  <Paragraphs>44</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22303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Quittner-Jonkman,F.M.</dc:creator>
  <cp:lastModifiedBy>Iedema,J.C.</cp:lastModifiedBy>
  <cp:revision>2</cp:revision>
  <dcterms:created xsi:type="dcterms:W3CDTF">2016-04-06T10:08:00Z</dcterms:created>
  <dcterms:modified xsi:type="dcterms:W3CDTF">2016-04-06T10:08:00Z</dcterms:modified>
</cp:coreProperties>
</file>