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5D6" w:rsidRPr="008C65D6" w:rsidRDefault="00262B3A" w:rsidP="008C65D6">
      <w:pPr>
        <w:pStyle w:val="Geenafstand"/>
        <w:rPr>
          <w:b/>
          <w:sz w:val="28"/>
          <w:szCs w:val="28"/>
        </w:rPr>
      </w:pPr>
      <w:r w:rsidRPr="008C65D6">
        <w:rPr>
          <w:b/>
          <w:sz w:val="28"/>
          <w:szCs w:val="28"/>
        </w:rPr>
        <w:t>Aftekenkaart</w:t>
      </w:r>
      <w:r w:rsidR="00BA2509" w:rsidRPr="008C65D6">
        <w:rPr>
          <w:b/>
          <w:sz w:val="28"/>
          <w:szCs w:val="28"/>
        </w:rPr>
        <w:t xml:space="preserve">  </w:t>
      </w:r>
      <w:r w:rsidRPr="008C65D6">
        <w:rPr>
          <w:b/>
          <w:sz w:val="28"/>
          <w:szCs w:val="28"/>
        </w:rPr>
        <w:t>Leefstijl (Loopbaan)</w:t>
      </w:r>
      <w:r w:rsidR="00BA2509" w:rsidRPr="008C65D6">
        <w:rPr>
          <w:b/>
          <w:sz w:val="28"/>
          <w:szCs w:val="28"/>
        </w:rPr>
        <w:t xml:space="preserve">    </w:t>
      </w:r>
      <w:r w:rsidR="002934BE">
        <w:rPr>
          <w:b/>
          <w:sz w:val="28"/>
          <w:szCs w:val="28"/>
        </w:rPr>
        <w:t>VP</w:t>
      </w:r>
      <w:r w:rsidR="0032256F">
        <w:rPr>
          <w:b/>
          <w:sz w:val="28"/>
          <w:szCs w:val="28"/>
        </w:rPr>
        <w:t>15</w:t>
      </w:r>
      <w:r w:rsidR="008C65D6">
        <w:rPr>
          <w:b/>
          <w:sz w:val="28"/>
          <w:szCs w:val="28"/>
        </w:rPr>
        <w:tab/>
        <w:t>cohort 201</w:t>
      </w:r>
      <w:r w:rsidR="002934BE">
        <w:rPr>
          <w:b/>
          <w:sz w:val="28"/>
          <w:szCs w:val="28"/>
        </w:rPr>
        <w:t>5-2019</w:t>
      </w:r>
    </w:p>
    <w:p w:rsidR="008C65D6" w:rsidRDefault="008C65D6" w:rsidP="008C65D6">
      <w:pPr>
        <w:pStyle w:val="Geenafstand"/>
        <w:rPr>
          <w:rFonts w:cstheme="minorHAnsi"/>
          <w:b/>
        </w:rPr>
      </w:pP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</w:r>
      <w:r w:rsidRPr="008C65D6">
        <w:rPr>
          <w:b/>
          <w:sz w:val="28"/>
          <w:szCs w:val="28"/>
        </w:rPr>
        <w:tab/>
        <w:t xml:space="preserve">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8C65D6" w:rsidRDefault="008C65D6" w:rsidP="00BA2509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Naam:  _______________________________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Opleiding: __________________</w:t>
      </w:r>
    </w:p>
    <w:p w:rsidR="00BA2509" w:rsidRPr="008C65D6" w:rsidRDefault="00BA2509" w:rsidP="008C65D6">
      <w:pPr>
        <w:spacing w:after="0"/>
        <w:rPr>
          <w:rFonts w:cstheme="minorHAnsi"/>
          <w:b/>
        </w:rPr>
      </w:pPr>
    </w:p>
    <w:p w:rsidR="00554E4E" w:rsidRPr="00244FE6" w:rsidRDefault="00554E4E" w:rsidP="00554E4E">
      <w:pPr>
        <w:spacing w:after="0"/>
        <w:rPr>
          <w:rFonts w:ascii="Calibri" w:hAnsi="Calibri" w:cs="Calibri"/>
          <w:b/>
        </w:rPr>
      </w:pPr>
      <w:r w:rsidRPr="00244FE6">
        <w:rPr>
          <w:rFonts w:ascii="Calibri" w:hAnsi="Calibri" w:cs="Calibri"/>
          <w:b/>
        </w:rPr>
        <w:t xml:space="preserve">Je hebt iedere les bij je:  </w:t>
      </w:r>
    </w:p>
    <w:p w:rsidR="00554E4E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 w:rsidRPr="00244FE6">
        <w:rPr>
          <w:rFonts w:ascii="Calibri" w:hAnsi="Calibri" w:cs="Calibri"/>
        </w:rPr>
        <w:t>werkboek leefstijl</w:t>
      </w:r>
    </w:p>
    <w:p w:rsidR="00554E4E" w:rsidRPr="00244FE6" w:rsidRDefault="00554E4E" w:rsidP="00554E4E">
      <w:pPr>
        <w:pStyle w:val="Lijstalinea"/>
        <w:numPr>
          <w:ilvl w:val="0"/>
          <w:numId w:val="1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Aftekenkaart</w:t>
      </w:r>
    </w:p>
    <w:p w:rsidR="008C65D6" w:rsidRPr="00C1606E" w:rsidRDefault="008C65D6" w:rsidP="00554E4E">
      <w:pPr>
        <w:spacing w:after="0"/>
        <w:jc w:val="both"/>
        <w:rPr>
          <w:rFonts w:cstheme="minorHAnsi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3402"/>
        <w:gridCol w:w="2551"/>
        <w:gridCol w:w="2552"/>
      </w:tblGrid>
      <w:tr w:rsidR="008C65D6" w:rsidRPr="00C1606E" w:rsidTr="00FA1EA5">
        <w:trPr>
          <w:trHeight w:val="464"/>
        </w:trPr>
        <w:tc>
          <w:tcPr>
            <w:tcW w:w="1809" w:type="dxa"/>
            <w:shd w:val="clear" w:color="auto" w:fill="FF3399"/>
          </w:tcPr>
          <w:p w:rsidR="008C65D6" w:rsidRPr="00C1606E" w:rsidRDefault="008C65D6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Leerjaar/periode</w:t>
            </w:r>
          </w:p>
        </w:tc>
        <w:tc>
          <w:tcPr>
            <w:tcW w:w="340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 w:rsidRPr="00C1606E">
              <w:rPr>
                <w:rFonts w:cstheme="minorHAnsi"/>
                <w:b/>
              </w:rPr>
              <w:t>Onderwerp</w:t>
            </w:r>
          </w:p>
        </w:tc>
        <w:tc>
          <w:tcPr>
            <w:tcW w:w="2551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Eindopdracht</w:t>
            </w:r>
          </w:p>
        </w:tc>
        <w:tc>
          <w:tcPr>
            <w:tcW w:w="2552" w:type="dxa"/>
            <w:shd w:val="clear" w:color="auto" w:fill="FF3399"/>
          </w:tcPr>
          <w:p w:rsidR="008C65D6" w:rsidRPr="00C1606E" w:rsidRDefault="008C65D6" w:rsidP="00D218C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Paraaf docent</w:t>
            </w:r>
          </w:p>
        </w:tc>
      </w:tr>
      <w:tr w:rsidR="008C65D6" w:rsidRPr="00C1606E" w:rsidTr="00FA1EA5">
        <w:trPr>
          <w:trHeight w:val="82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B04E5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  <w:r w:rsidR="008C65D6">
              <w:rPr>
                <w:rFonts w:cstheme="minorHAnsi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8C65D6" w:rsidP="00C31323">
            <w:pPr>
              <w:spacing w:after="0" w:line="240" w:lineRule="auto"/>
              <w:rPr>
                <w:rFonts w:cstheme="minorHAnsi"/>
              </w:rPr>
            </w:pPr>
            <w:r w:rsidRPr="00C1606E">
              <w:rPr>
                <w:rFonts w:cstheme="minorHAnsi"/>
              </w:rPr>
              <w:t>P</w:t>
            </w:r>
            <w:r w:rsidR="00C31323">
              <w:rPr>
                <w:rFonts w:cstheme="minorHAnsi"/>
              </w:rPr>
              <w:t>roject 1 Leefstijl ….. aangenaam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Visitekaartje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rPr>
          <w:trHeight w:val="759"/>
        </w:trPr>
        <w:tc>
          <w:tcPr>
            <w:tcW w:w="1809" w:type="dxa"/>
            <w:shd w:val="clear" w:color="auto" w:fill="FF3399"/>
          </w:tcPr>
          <w:p w:rsidR="008C65D6" w:rsidRPr="00C1606E" w:rsidRDefault="008C65D6" w:rsidP="008C65D6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-</w:t>
            </w:r>
            <w:r w:rsidR="00C31323">
              <w:rPr>
                <w:rFonts w:cstheme="minorHAnsi"/>
              </w:rPr>
              <w:t xml:space="preserve"> </w:t>
            </w:r>
            <w:r w:rsidR="00B04E57">
              <w:rPr>
                <w:rFonts w:cstheme="minorHAnsi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2 Hoe communiceer ik met de ander?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“Reclame voor actief luisteren”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rPr>
          <w:trHeight w:val="674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1 - 1</w:t>
            </w:r>
          </w:p>
        </w:tc>
        <w:tc>
          <w:tcPr>
            <w:tcW w:w="3402" w:type="dxa"/>
            <w:shd w:val="clear" w:color="auto" w:fill="auto"/>
          </w:tcPr>
          <w:p w:rsidR="008C65D6" w:rsidRPr="00C1606E" w:rsidRDefault="00C31323" w:rsidP="00BA2509">
            <w:pPr>
              <w:spacing w:after="0"/>
              <w:rPr>
                <w:rFonts w:cstheme="minorHAnsi"/>
              </w:rPr>
            </w:pPr>
            <w:r w:rsidRPr="00C1606E">
              <w:rPr>
                <w:rFonts w:cstheme="minorHAnsi"/>
              </w:rPr>
              <w:t>Project 3 Waar sta ik in de samenleving?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980A5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“Wie is mijn voorbeeld?”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rPr>
          <w:trHeight w:val="650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Pr="00C31323" w:rsidRDefault="00C31323" w:rsidP="00C31323">
            <w:pPr>
              <w:spacing w:after="0" w:line="240" w:lineRule="auto"/>
            </w:pPr>
            <w:r w:rsidRPr="00C31323">
              <w:t>Project 4 Hoe reageer ik in verschillende situaties?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Je kiest een situatie waarin je assertief gedrag oefent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rPr>
          <w:trHeight w:val="80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1- 2</w:t>
            </w:r>
          </w:p>
        </w:tc>
        <w:tc>
          <w:tcPr>
            <w:tcW w:w="3402" w:type="dxa"/>
            <w:shd w:val="clear" w:color="auto" w:fill="auto"/>
          </w:tcPr>
          <w:p w:rsidR="00C31323" w:rsidRPr="00C31323" w:rsidRDefault="00C31323" w:rsidP="00C31323">
            <w:pPr>
              <w:spacing w:after="0"/>
            </w:pPr>
            <w:r w:rsidRPr="00C31323">
              <w:t>Project 5 Wat doe ik als het even niet gaat?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Een “</w:t>
            </w:r>
            <w:proofErr w:type="spellStart"/>
            <w:r>
              <w:rPr>
                <w:rFonts w:cstheme="minorHAnsi"/>
              </w:rPr>
              <w:t>Stressless</w:t>
            </w:r>
            <w:proofErr w:type="spellEnd"/>
            <w:r>
              <w:rPr>
                <w:rFonts w:cstheme="minorHAnsi"/>
              </w:rPr>
              <w:t>-plan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c>
          <w:tcPr>
            <w:tcW w:w="1809" w:type="dxa"/>
            <w:shd w:val="clear" w:color="auto" w:fill="FF3399"/>
          </w:tcPr>
          <w:p w:rsidR="008C65D6" w:rsidRPr="00C31323" w:rsidRDefault="00B04E57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1 - 2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D218C6">
            <w:pPr>
              <w:spacing w:after="0"/>
            </w:pPr>
            <w:r w:rsidRPr="00C31323">
              <w:t>Project 6 Hoe ga ik om met een conflict?</w:t>
            </w:r>
          </w:p>
          <w:p w:rsidR="00BC28CF" w:rsidRPr="00C31323" w:rsidRDefault="00BC28CF" w:rsidP="00D218C6">
            <w:pPr>
              <w:spacing w:after="0"/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Hoe ga je om met een conflict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 w:rsidR="008C65D6" w:rsidRPr="00C1606E">
              <w:rPr>
                <w:rFonts w:cstheme="minorHAnsi"/>
              </w:rPr>
              <w:t>-</w:t>
            </w:r>
            <w:r>
              <w:rPr>
                <w:rFonts w:cstheme="minorHAnsi"/>
              </w:rPr>
              <w:t xml:space="preserve"> 3</w:t>
            </w:r>
          </w:p>
        </w:tc>
        <w:tc>
          <w:tcPr>
            <w:tcW w:w="3402" w:type="dxa"/>
            <w:shd w:val="clear" w:color="auto" w:fill="auto"/>
          </w:tcPr>
          <w:p w:rsidR="008C65D6" w:rsidRDefault="00C31323" w:rsidP="00BA2509">
            <w:pPr>
              <w:spacing w:after="0"/>
              <w:rPr>
                <w:rFonts w:cstheme="minorHAnsi"/>
              </w:rPr>
            </w:pPr>
            <w:r w:rsidRPr="00C31323">
              <w:rPr>
                <w:rFonts w:cstheme="minorHAnsi"/>
              </w:rPr>
              <w:t>Project 7 Wie kom ik allemaal tegen?</w:t>
            </w:r>
          </w:p>
          <w:p w:rsidR="00BC28CF" w:rsidRPr="00C31323" w:rsidRDefault="00BC28CF" w:rsidP="00BA2509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Creëer je ideale cultuur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rPr>
          <w:trHeight w:val="1048"/>
        </w:trPr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C31323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– 3</w:t>
            </w:r>
          </w:p>
        </w:tc>
        <w:tc>
          <w:tcPr>
            <w:tcW w:w="3402" w:type="dxa"/>
            <w:shd w:val="clear" w:color="auto" w:fill="auto"/>
          </w:tcPr>
          <w:p w:rsidR="00BC28CF" w:rsidRPr="00C1606E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8 De samenleving, ben ik dat?</w:t>
            </w: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Foto of collage maken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  <w:tr w:rsidR="008C65D6" w:rsidRPr="00C1606E" w:rsidTr="00FA1EA5">
        <w:tc>
          <w:tcPr>
            <w:tcW w:w="1809" w:type="dxa"/>
            <w:shd w:val="clear" w:color="auto" w:fill="FF3399"/>
          </w:tcPr>
          <w:p w:rsidR="008C65D6" w:rsidRPr="00C1606E" w:rsidRDefault="00B04E57" w:rsidP="00C3132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1 - 3</w:t>
            </w:r>
          </w:p>
        </w:tc>
        <w:tc>
          <w:tcPr>
            <w:tcW w:w="3402" w:type="dxa"/>
            <w:shd w:val="clear" w:color="auto" w:fill="auto"/>
          </w:tcPr>
          <w:p w:rsidR="00C31323" w:rsidRDefault="00C31323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Project 9 Wat is belangrijk bij mijn stage en op mijn werkplek</w:t>
            </w:r>
          </w:p>
          <w:p w:rsidR="00445961" w:rsidRPr="00C1606E" w:rsidRDefault="0044596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8C65D6" w:rsidRPr="00C1606E" w:rsidRDefault="00445961" w:rsidP="00D218C6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Open sollicitatie</w:t>
            </w:r>
          </w:p>
        </w:tc>
        <w:tc>
          <w:tcPr>
            <w:tcW w:w="2552" w:type="dxa"/>
            <w:shd w:val="clear" w:color="auto" w:fill="auto"/>
          </w:tcPr>
          <w:p w:rsidR="008C65D6" w:rsidRPr="00C1606E" w:rsidRDefault="008C65D6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Default="00BA2509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980A51" w:rsidRDefault="0023722D" w:rsidP="00BA2509">
      <w:pPr>
        <w:spacing w:after="0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Eindb</w:t>
      </w:r>
      <w:r w:rsidR="00980A51" w:rsidRPr="00980A51">
        <w:rPr>
          <w:rFonts w:cstheme="minorHAnsi"/>
          <w:b/>
          <w:sz w:val="28"/>
          <w:szCs w:val="28"/>
        </w:rPr>
        <w:t xml:space="preserve">eoordeling Leefstijl  </w:t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</w:r>
      <w:r w:rsidR="00980A51" w:rsidRPr="00980A51">
        <w:rPr>
          <w:rFonts w:cstheme="minorHAnsi"/>
          <w:b/>
          <w:sz w:val="28"/>
          <w:szCs w:val="28"/>
        </w:rPr>
        <w:tab/>
        <w:t>V / O</w:t>
      </w:r>
    </w:p>
    <w:p w:rsidR="00980A51" w:rsidRDefault="00980A51" w:rsidP="00BA2509">
      <w:pPr>
        <w:spacing w:after="0"/>
        <w:rPr>
          <w:rFonts w:cstheme="minorHAnsi"/>
          <w:b/>
        </w:rPr>
      </w:pPr>
    </w:p>
    <w:p w:rsidR="00980A51" w:rsidRPr="00C1606E" w:rsidRDefault="00980A51" w:rsidP="00BA2509">
      <w:pPr>
        <w:spacing w:after="0"/>
        <w:rPr>
          <w:rFonts w:cstheme="minorHAnsi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2410"/>
        <w:gridCol w:w="2551"/>
      </w:tblGrid>
      <w:tr w:rsidR="00980A51" w:rsidRPr="00C1606E" w:rsidTr="00FA1EA5">
        <w:trPr>
          <w:trHeight w:val="73"/>
        </w:trPr>
        <w:tc>
          <w:tcPr>
            <w:tcW w:w="5353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bookmarkStart w:id="0" w:name="_GoBack" w:colFirst="0" w:colLast="2"/>
            <w:r>
              <w:rPr>
                <w:rFonts w:cstheme="minorHAnsi"/>
                <w:b/>
              </w:rPr>
              <w:t>Naam docent</w:t>
            </w:r>
          </w:p>
        </w:tc>
        <w:tc>
          <w:tcPr>
            <w:tcW w:w="2410" w:type="dxa"/>
            <w:shd w:val="clear" w:color="auto" w:fill="FF3399"/>
          </w:tcPr>
          <w:p w:rsidR="00980A51" w:rsidRPr="00C1606E" w:rsidRDefault="00980A51" w:rsidP="00D218C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Datum</w:t>
            </w:r>
          </w:p>
        </w:tc>
        <w:tc>
          <w:tcPr>
            <w:tcW w:w="2551" w:type="dxa"/>
            <w:shd w:val="clear" w:color="auto" w:fill="FF3399"/>
          </w:tcPr>
          <w:p w:rsidR="00980A51" w:rsidRPr="00C1606E" w:rsidRDefault="00980A51" w:rsidP="00980A51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Handtekening</w:t>
            </w:r>
          </w:p>
        </w:tc>
      </w:tr>
      <w:bookmarkEnd w:id="0"/>
      <w:tr w:rsidR="00980A51" w:rsidRPr="00C1606E" w:rsidTr="00980A51">
        <w:trPr>
          <w:trHeight w:hRule="exact" w:val="716"/>
        </w:trPr>
        <w:tc>
          <w:tcPr>
            <w:tcW w:w="5353" w:type="dxa"/>
            <w:shd w:val="clear" w:color="auto" w:fill="auto"/>
          </w:tcPr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Default="00980A51" w:rsidP="00D218C6">
            <w:pPr>
              <w:spacing w:after="0"/>
              <w:rPr>
                <w:rFonts w:cstheme="minorHAnsi"/>
              </w:rPr>
            </w:pPr>
          </w:p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:rsidR="00980A51" w:rsidRPr="00C1606E" w:rsidRDefault="00980A51" w:rsidP="00D218C6">
            <w:pPr>
              <w:spacing w:after="0"/>
              <w:rPr>
                <w:rFonts w:cstheme="minorHAnsi"/>
              </w:rPr>
            </w:pPr>
          </w:p>
        </w:tc>
      </w:tr>
    </w:tbl>
    <w:p w:rsidR="00BA2509" w:rsidRPr="00C1606E" w:rsidRDefault="00BA2509">
      <w:pPr>
        <w:rPr>
          <w:rFonts w:cstheme="minorHAnsi"/>
        </w:rPr>
      </w:pPr>
    </w:p>
    <w:sectPr w:rsidR="00BA2509" w:rsidRPr="00C1606E" w:rsidSect="00BA25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4F9" w:rsidRDefault="00D134F9" w:rsidP="00C1606E">
      <w:pPr>
        <w:spacing w:after="0" w:line="240" w:lineRule="auto"/>
      </w:pPr>
      <w:r>
        <w:separator/>
      </w:r>
    </w:p>
  </w:endnote>
  <w:endnote w:type="continuationSeparator" w:id="0">
    <w:p w:rsidR="00D134F9" w:rsidRDefault="00D134F9" w:rsidP="00C16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06E" w:rsidRDefault="00112D45">
    <w:pPr>
      <w:pStyle w:val="Voettekst"/>
    </w:pPr>
    <w:r>
      <w:t xml:space="preserve">Juni </w:t>
    </w:r>
    <w:r w:rsidR="00980A51">
      <w:t xml:space="preserve">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4F9" w:rsidRDefault="00D134F9" w:rsidP="00C1606E">
      <w:pPr>
        <w:spacing w:after="0" w:line="240" w:lineRule="auto"/>
      </w:pPr>
      <w:r>
        <w:separator/>
      </w:r>
    </w:p>
  </w:footnote>
  <w:footnote w:type="continuationSeparator" w:id="0">
    <w:p w:rsidR="00D134F9" w:rsidRDefault="00D134F9" w:rsidP="00C16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D45" w:rsidRDefault="00112D45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851BA"/>
    <w:multiLevelType w:val="hybridMultilevel"/>
    <w:tmpl w:val="28605F52"/>
    <w:lvl w:ilvl="0" w:tplc="54D0428A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09"/>
    <w:rsid w:val="00007005"/>
    <w:rsid w:val="000C4831"/>
    <w:rsid w:val="00112D45"/>
    <w:rsid w:val="00176DA4"/>
    <w:rsid w:val="0023722D"/>
    <w:rsid w:val="00262B3A"/>
    <w:rsid w:val="00291F6D"/>
    <w:rsid w:val="002934BE"/>
    <w:rsid w:val="0032256F"/>
    <w:rsid w:val="00445961"/>
    <w:rsid w:val="004A6305"/>
    <w:rsid w:val="005404AB"/>
    <w:rsid w:val="00554E4E"/>
    <w:rsid w:val="00565367"/>
    <w:rsid w:val="0068152E"/>
    <w:rsid w:val="007E0515"/>
    <w:rsid w:val="008055E4"/>
    <w:rsid w:val="00856EA5"/>
    <w:rsid w:val="008C65D6"/>
    <w:rsid w:val="00945223"/>
    <w:rsid w:val="00980A51"/>
    <w:rsid w:val="00B04E57"/>
    <w:rsid w:val="00BA2509"/>
    <w:rsid w:val="00BC28CF"/>
    <w:rsid w:val="00C1606E"/>
    <w:rsid w:val="00C31323"/>
    <w:rsid w:val="00CC3C1C"/>
    <w:rsid w:val="00D134F9"/>
    <w:rsid w:val="00D46208"/>
    <w:rsid w:val="00FA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25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52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1606E"/>
  </w:style>
  <w:style w:type="paragraph" w:styleId="Voettekst">
    <w:name w:val="footer"/>
    <w:basedOn w:val="Standaard"/>
    <w:link w:val="VoettekstChar"/>
    <w:uiPriority w:val="99"/>
    <w:unhideWhenUsed/>
    <w:rsid w:val="00C160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1606E"/>
  </w:style>
  <w:style w:type="paragraph" w:styleId="Ballontekst">
    <w:name w:val="Balloon Text"/>
    <w:basedOn w:val="Standaard"/>
    <w:link w:val="BallontekstChar"/>
    <w:uiPriority w:val="99"/>
    <w:semiHidden/>
    <w:unhideWhenUsed/>
    <w:rsid w:val="00C16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06E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8C65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DE9C1EA4</Template>
  <TotalTime>2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Broekman,R.E.</dc:creator>
  <cp:lastModifiedBy>J. Kunst-Eerenstein</cp:lastModifiedBy>
  <cp:revision>3</cp:revision>
  <cp:lastPrinted>2015-08-17T13:37:00Z</cp:lastPrinted>
  <dcterms:created xsi:type="dcterms:W3CDTF">2015-08-17T13:38:00Z</dcterms:created>
  <dcterms:modified xsi:type="dcterms:W3CDTF">2015-08-17T14:18:00Z</dcterms:modified>
</cp:coreProperties>
</file>