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0"/>
      </w:tblGrid>
      <w:tr w:rsidR="00E831D5" w:rsidRPr="005162DD" w:rsidTr="00870E87">
        <w:tc>
          <w:tcPr>
            <w:tcW w:w="9210" w:type="dxa"/>
          </w:tcPr>
          <w:p w:rsidR="00E831D5" w:rsidRPr="005162DD" w:rsidRDefault="00E831D5" w:rsidP="00870E87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nl-NL"/>
              </w:rPr>
            </w:pPr>
            <w:bookmarkStart w:id="0" w:name="_GoBack"/>
            <w:bookmarkEnd w:id="0"/>
          </w:p>
          <w:p w:rsidR="00E831D5" w:rsidRPr="005162DD" w:rsidRDefault="00E831D5" w:rsidP="00870E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b/>
                <w:lang w:eastAsia="nl-NL"/>
              </w:rPr>
              <w:t>KENNISMAKINGSBRIEF /</w:t>
            </w:r>
            <w:r w:rsidR="00431F2B">
              <w:rPr>
                <w:rFonts w:ascii="Calibri" w:eastAsia="Times New Roman" w:hAnsi="Calibri" w:cs="Calibri"/>
                <w:b/>
                <w:lang w:eastAsia="nl-NL"/>
              </w:rPr>
              <w:t xml:space="preserve"> CV /</w:t>
            </w:r>
            <w:r w:rsidRPr="005162DD">
              <w:rPr>
                <w:rFonts w:ascii="Calibri" w:eastAsia="Times New Roman" w:hAnsi="Calibri" w:cs="Calibri"/>
                <w:b/>
                <w:lang w:eastAsia="nl-NL"/>
              </w:rPr>
              <w:t xml:space="preserve"> POP</w:t>
            </w:r>
          </w:p>
          <w:p w:rsidR="00E831D5" w:rsidRPr="005162DD" w:rsidRDefault="00E831D5" w:rsidP="00870E87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nl-NL"/>
              </w:rPr>
            </w:pPr>
          </w:p>
        </w:tc>
      </w:tr>
      <w:tr w:rsidR="00E831D5" w:rsidRPr="005162DD" w:rsidTr="00870E87">
        <w:tc>
          <w:tcPr>
            <w:tcW w:w="9210" w:type="dxa"/>
          </w:tcPr>
          <w:p w:rsidR="00E831D5" w:rsidRPr="005162DD" w:rsidRDefault="00E831D5" w:rsidP="00870E87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nl-NL"/>
              </w:rPr>
            </w:pPr>
          </w:p>
          <w:p w:rsidR="00431F2B" w:rsidRDefault="00E831D5" w:rsidP="00E831D5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lang w:eastAsia="nl-NL"/>
              </w:rPr>
              <w:t xml:space="preserve">Je </w:t>
            </w:r>
            <w:r w:rsidR="00431F2B">
              <w:rPr>
                <w:rFonts w:ascii="Calibri" w:eastAsia="Times New Roman" w:hAnsi="Calibri" w:cs="Calibri"/>
                <w:lang w:eastAsia="nl-NL"/>
              </w:rPr>
              <w:t>stelt jezelf voor via een overzichtelijk CV en voegt dit toe als bijlage bij de brief.</w:t>
            </w:r>
          </w:p>
          <w:p w:rsidR="00431F2B" w:rsidRDefault="00431F2B" w:rsidP="00431F2B">
            <w:pPr>
              <w:spacing w:after="0" w:line="240" w:lineRule="auto"/>
              <w:ind w:left="720"/>
              <w:rPr>
                <w:rFonts w:ascii="Calibri" w:eastAsia="Times New Roman" w:hAnsi="Calibri" w:cs="Calibri"/>
                <w:lang w:eastAsia="nl-NL"/>
              </w:rPr>
            </w:pPr>
          </w:p>
          <w:p w:rsidR="00E831D5" w:rsidRPr="005162DD" w:rsidRDefault="00431F2B" w:rsidP="00E831D5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Je </w:t>
            </w:r>
            <w:r w:rsidR="00E831D5" w:rsidRPr="005162DD">
              <w:rPr>
                <w:rFonts w:ascii="Calibri" w:eastAsia="Times New Roman" w:hAnsi="Calibri" w:cs="Calibri"/>
                <w:lang w:eastAsia="nl-NL"/>
              </w:rPr>
              <w:t xml:space="preserve">geeft 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in de brief </w:t>
            </w:r>
            <w:r w:rsidR="00E831D5" w:rsidRPr="005162DD">
              <w:rPr>
                <w:rFonts w:ascii="Calibri" w:eastAsia="Times New Roman" w:hAnsi="Calibri" w:cs="Calibri"/>
                <w:lang w:eastAsia="nl-NL"/>
              </w:rPr>
              <w:t>een korte typering van jezelf.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 </w:t>
            </w:r>
          </w:p>
          <w:p w:rsidR="00E831D5" w:rsidRPr="005162DD" w:rsidRDefault="00E831D5" w:rsidP="00870E87">
            <w:pPr>
              <w:spacing w:after="0" w:line="240" w:lineRule="auto"/>
              <w:ind w:left="720"/>
              <w:rPr>
                <w:rFonts w:ascii="Calibri" w:eastAsia="Times New Roman" w:hAnsi="Calibri" w:cs="Calibri"/>
                <w:lang w:eastAsia="nl-NL"/>
              </w:rPr>
            </w:pPr>
          </w:p>
          <w:p w:rsidR="00E831D5" w:rsidRPr="005162DD" w:rsidRDefault="00E831D5" w:rsidP="00E831D5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lang w:eastAsia="nl-NL"/>
              </w:rPr>
              <w:t xml:space="preserve">Je beschrijft </w:t>
            </w:r>
            <w:r w:rsidR="00431F2B">
              <w:rPr>
                <w:rFonts w:ascii="Calibri" w:eastAsia="Times New Roman" w:hAnsi="Calibri" w:cs="Calibri"/>
                <w:lang w:eastAsia="nl-NL"/>
              </w:rPr>
              <w:t xml:space="preserve">in de brief kort </w:t>
            </w:r>
            <w:r w:rsidRPr="005162DD">
              <w:rPr>
                <w:rFonts w:ascii="Calibri" w:eastAsia="Times New Roman" w:hAnsi="Calibri" w:cs="Calibri"/>
                <w:lang w:eastAsia="nl-NL"/>
              </w:rPr>
              <w:t>welke leer- en werkervaringen je hebt en of je de beroepsprestaties van de vorige BPV-periode hebt behaald. Zo niet, dan benoem je welke je niet behaald hebt en wat daar de reden van was.</w:t>
            </w:r>
          </w:p>
          <w:p w:rsidR="00E831D5" w:rsidRPr="005162DD" w:rsidRDefault="00E831D5" w:rsidP="00870E87">
            <w:pPr>
              <w:spacing w:after="0" w:line="240" w:lineRule="auto"/>
              <w:ind w:left="720"/>
              <w:rPr>
                <w:rFonts w:ascii="Calibri" w:eastAsia="Times New Roman" w:hAnsi="Calibri" w:cs="Calibri"/>
                <w:lang w:eastAsia="nl-NL"/>
              </w:rPr>
            </w:pPr>
          </w:p>
          <w:p w:rsidR="00E831D5" w:rsidRPr="005162DD" w:rsidRDefault="00E831D5" w:rsidP="00E831D5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lang w:eastAsia="nl-NL"/>
              </w:rPr>
              <w:t xml:space="preserve">Je beschrijft </w:t>
            </w:r>
            <w:r w:rsidR="00431F2B">
              <w:rPr>
                <w:rFonts w:ascii="Calibri" w:eastAsia="Times New Roman" w:hAnsi="Calibri" w:cs="Calibri"/>
                <w:lang w:eastAsia="nl-NL"/>
              </w:rPr>
              <w:t xml:space="preserve">in de brief </w:t>
            </w:r>
            <w:r w:rsidRPr="005162DD">
              <w:rPr>
                <w:rFonts w:ascii="Calibri" w:eastAsia="Times New Roman" w:hAnsi="Calibri" w:cs="Calibri"/>
                <w:lang w:eastAsia="nl-NL"/>
              </w:rPr>
              <w:t>kort wat je motivatie is voor deze BPV-plaats en wat je verwacht van:</w:t>
            </w:r>
          </w:p>
          <w:p w:rsidR="00E831D5" w:rsidRPr="005162DD" w:rsidRDefault="00E831D5" w:rsidP="00870E87">
            <w:pPr>
              <w:spacing w:after="0" w:line="240" w:lineRule="auto"/>
              <w:ind w:left="720"/>
              <w:rPr>
                <w:rFonts w:ascii="Calibri" w:eastAsia="Times New Roman" w:hAnsi="Calibri" w:cs="Calibri"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lang w:eastAsia="nl-NL"/>
              </w:rPr>
              <w:t xml:space="preserve">       - Zorginstelling en afdeling</w:t>
            </w:r>
          </w:p>
          <w:p w:rsidR="00E831D5" w:rsidRPr="005162DD" w:rsidRDefault="00E831D5" w:rsidP="00870E87">
            <w:pPr>
              <w:spacing w:after="0" w:line="240" w:lineRule="auto"/>
              <w:ind w:left="720"/>
              <w:rPr>
                <w:rFonts w:ascii="Calibri" w:eastAsia="Times New Roman" w:hAnsi="Calibri" w:cs="Calibri"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lang w:eastAsia="nl-NL"/>
              </w:rPr>
              <w:t xml:space="preserve">       - Zorgvragers</w:t>
            </w:r>
          </w:p>
          <w:p w:rsidR="00E831D5" w:rsidRPr="005162DD" w:rsidRDefault="00E831D5" w:rsidP="00870E87">
            <w:pPr>
              <w:spacing w:after="0" w:line="240" w:lineRule="auto"/>
              <w:ind w:left="720"/>
              <w:rPr>
                <w:rFonts w:ascii="Calibri" w:eastAsia="Times New Roman" w:hAnsi="Calibri" w:cs="Calibri"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lang w:eastAsia="nl-NL"/>
              </w:rPr>
              <w:t xml:space="preserve">       - Team</w:t>
            </w:r>
          </w:p>
          <w:p w:rsidR="00E831D5" w:rsidRPr="005162DD" w:rsidRDefault="00E831D5" w:rsidP="00870E87">
            <w:pPr>
              <w:spacing w:after="0" w:line="240" w:lineRule="auto"/>
              <w:ind w:left="720"/>
              <w:rPr>
                <w:rFonts w:ascii="Calibri" w:eastAsia="Times New Roman" w:hAnsi="Calibri" w:cs="Calibri"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lang w:eastAsia="nl-NL"/>
              </w:rPr>
              <w:t xml:space="preserve">       - Leermogelijkheden</w:t>
            </w:r>
          </w:p>
          <w:p w:rsidR="00E831D5" w:rsidRPr="005162DD" w:rsidRDefault="00E831D5" w:rsidP="00870E87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  <w:p w:rsidR="00431F2B" w:rsidRPr="00431F2B" w:rsidRDefault="00E831D5" w:rsidP="00431F2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lang w:eastAsia="nl-NL"/>
              </w:rPr>
            </w:pPr>
            <w:r w:rsidRPr="00431F2B">
              <w:rPr>
                <w:rFonts w:ascii="Calibri" w:hAnsi="Calibri" w:cs="Calibri"/>
                <w:lang w:eastAsia="nl-NL"/>
              </w:rPr>
              <w:t xml:space="preserve">Je beschrijft </w:t>
            </w:r>
            <w:r w:rsidR="00431F2B">
              <w:rPr>
                <w:rFonts w:ascii="Calibri" w:hAnsi="Calibri" w:cs="Calibri"/>
                <w:lang w:eastAsia="nl-NL"/>
              </w:rPr>
              <w:t xml:space="preserve">in de brief </w:t>
            </w:r>
            <w:r w:rsidRPr="00431F2B">
              <w:rPr>
                <w:rFonts w:ascii="Calibri" w:hAnsi="Calibri" w:cs="Calibri"/>
                <w:lang w:eastAsia="nl-NL"/>
              </w:rPr>
              <w:t>je begeleidingswensen met daarbij je eigen leerstijl.</w:t>
            </w:r>
          </w:p>
          <w:p w:rsidR="00431F2B" w:rsidRDefault="00431F2B" w:rsidP="00431F2B">
            <w:pPr>
              <w:pStyle w:val="Lijstalinea"/>
              <w:spacing w:after="0" w:line="240" w:lineRule="auto"/>
              <w:rPr>
                <w:rFonts w:ascii="Calibri" w:hAnsi="Calibri" w:cs="Calibri"/>
                <w:lang w:eastAsia="nl-NL"/>
              </w:rPr>
            </w:pPr>
          </w:p>
          <w:p w:rsidR="00E831D5" w:rsidRPr="00431F2B" w:rsidRDefault="00E831D5" w:rsidP="00431F2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lang w:eastAsia="nl-NL"/>
              </w:rPr>
            </w:pPr>
            <w:r w:rsidRPr="00431F2B">
              <w:rPr>
                <w:rFonts w:ascii="Calibri" w:hAnsi="Calibri" w:cs="Calibri"/>
                <w:lang w:eastAsia="nl-NL"/>
              </w:rPr>
              <w:t xml:space="preserve">Je geeft </w:t>
            </w:r>
            <w:r w:rsidR="00431F2B">
              <w:rPr>
                <w:rFonts w:ascii="Calibri" w:hAnsi="Calibri" w:cs="Calibri"/>
                <w:lang w:eastAsia="nl-NL"/>
              </w:rPr>
              <w:t xml:space="preserve">in de brief </w:t>
            </w:r>
            <w:r w:rsidRPr="00431F2B">
              <w:rPr>
                <w:rFonts w:ascii="Calibri" w:hAnsi="Calibri" w:cs="Calibri"/>
                <w:lang w:eastAsia="nl-NL"/>
              </w:rPr>
              <w:t>een korte omschrijving van je persoonlijk sterke en minder sterke punten.</w:t>
            </w:r>
            <w:r w:rsidR="00431F2B" w:rsidRPr="00431F2B">
              <w:rPr>
                <w:rFonts w:ascii="Calibri" w:hAnsi="Calibri" w:cs="Calibri"/>
                <w:lang w:eastAsia="nl-NL"/>
              </w:rPr>
              <w:t xml:space="preserve"> </w:t>
            </w:r>
          </w:p>
          <w:p w:rsidR="00431F2B" w:rsidRDefault="00431F2B" w:rsidP="00870E87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  <w:p w:rsidR="00E831D5" w:rsidRPr="005162DD" w:rsidRDefault="00431F2B" w:rsidP="00870E87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     </w:t>
            </w:r>
            <w:r w:rsidR="00E831D5" w:rsidRPr="005162DD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>
              <w:rPr>
                <w:rFonts w:ascii="Calibri" w:eastAsia="Times New Roman" w:hAnsi="Calibri" w:cs="Calibri"/>
                <w:lang w:eastAsia="nl-NL"/>
              </w:rPr>
              <w:t>7</w:t>
            </w:r>
            <w:r w:rsidR="00E831D5" w:rsidRPr="005162DD">
              <w:rPr>
                <w:rFonts w:ascii="Calibri" w:eastAsia="Times New Roman" w:hAnsi="Calibri" w:cs="Calibri"/>
                <w:lang w:eastAsia="nl-NL"/>
              </w:rPr>
              <w:t xml:space="preserve">.    Je beschrijft </w:t>
            </w:r>
            <w:r>
              <w:rPr>
                <w:rFonts w:ascii="Calibri" w:eastAsia="Times New Roman" w:hAnsi="Calibri" w:cs="Calibri"/>
                <w:lang w:eastAsia="nl-NL"/>
              </w:rPr>
              <w:t>in een aparte bijlage bij de brief je POP vo</w:t>
            </w:r>
            <w:r w:rsidR="00E831D5">
              <w:rPr>
                <w:rFonts w:ascii="Calibri" w:eastAsia="Times New Roman" w:hAnsi="Calibri" w:cs="Calibri"/>
                <w:lang w:eastAsia="nl-NL"/>
              </w:rPr>
              <w:t>or deze BPV-periode</w:t>
            </w:r>
            <w:r w:rsidR="00E831D5" w:rsidRPr="005162DD">
              <w:rPr>
                <w:rFonts w:ascii="Calibri" w:eastAsia="Times New Roman" w:hAnsi="Calibri" w:cs="Calibri"/>
                <w:lang w:eastAsia="nl-NL"/>
              </w:rPr>
              <w:t xml:space="preserve">.            </w:t>
            </w:r>
          </w:p>
          <w:p w:rsidR="00E831D5" w:rsidRDefault="00E831D5" w:rsidP="00870E87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  <w:tbl>
            <w:tblPr>
              <w:tblStyle w:val="Tabelraster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8363"/>
            </w:tblGrid>
            <w:tr w:rsidR="00E831D5" w:rsidTr="00E831D5">
              <w:tc>
                <w:tcPr>
                  <w:tcW w:w="8363" w:type="dxa"/>
                </w:tcPr>
                <w:p w:rsidR="00E831D5" w:rsidRDefault="00E831D5" w:rsidP="00E831D5">
                  <w:pPr>
                    <w:rPr>
                      <w:rFonts w:ascii="Calibri" w:eastAsia="Times New Roman" w:hAnsi="Calibri" w:cs="Calibri"/>
                      <w:lang w:eastAsia="nl-NL"/>
                    </w:rPr>
                  </w:pPr>
                </w:p>
                <w:p w:rsidR="00431F2B" w:rsidRPr="00431F2B" w:rsidRDefault="00E831D5" w:rsidP="00431F2B">
                  <w:pPr>
                    <w:spacing w:line="360" w:lineRule="auto"/>
                    <w:rPr>
                      <w:rFonts w:ascii="Calibri" w:eastAsia="Times New Roman" w:hAnsi="Calibri" w:cs="Calibri"/>
                      <w:b/>
                      <w:lang w:eastAsia="nl-NL"/>
                    </w:rPr>
                  </w:pPr>
                  <w:r w:rsidRPr="00431F2B">
                    <w:rPr>
                      <w:rFonts w:ascii="Calibri" w:eastAsia="Times New Roman" w:hAnsi="Calibri" w:cs="Calibri"/>
                      <w:b/>
                      <w:lang w:eastAsia="nl-NL"/>
                    </w:rPr>
                    <w:t xml:space="preserve">             </w:t>
                  </w:r>
                  <w:r w:rsidR="00431F2B" w:rsidRPr="00431F2B">
                    <w:rPr>
                      <w:rFonts w:ascii="Calibri" w:eastAsia="Times New Roman" w:hAnsi="Calibri" w:cs="Calibri"/>
                      <w:b/>
                      <w:lang w:eastAsia="nl-NL"/>
                    </w:rPr>
                    <w:t>Hoe maak je je POP?</w:t>
                  </w:r>
                </w:p>
                <w:p w:rsidR="00431F2B" w:rsidRDefault="00431F2B" w:rsidP="00431F2B">
                  <w:pPr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</w:p>
                <w:p w:rsidR="00431F2B" w:rsidRDefault="00431F2B" w:rsidP="00431F2B">
                  <w:pPr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  <w:r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 Kies twee punten waarvan je de afgelopen periodes hebt gemerkt dat dit </w:t>
                  </w:r>
                </w:p>
                <w:p w:rsidR="00431F2B" w:rsidRDefault="00431F2B" w:rsidP="00431F2B">
                  <w:pPr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  <w:r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 persoonlijk minder sterke punten zijn. Dit zijn jouw </w:t>
                  </w:r>
                  <w:r w:rsidRPr="00431F2B">
                    <w:rPr>
                      <w:rFonts w:ascii="Calibri" w:eastAsia="Times New Roman" w:hAnsi="Calibri" w:cs="Calibri"/>
                      <w:i/>
                      <w:lang w:eastAsia="nl-NL"/>
                    </w:rPr>
                    <w:t>ontwikkelpunten</w:t>
                  </w:r>
                  <w:r>
                    <w:rPr>
                      <w:rFonts w:ascii="Calibri" w:eastAsia="Times New Roman" w:hAnsi="Calibri" w:cs="Calibri"/>
                      <w:lang w:eastAsia="nl-NL"/>
                    </w:rPr>
                    <w:t>.</w:t>
                  </w:r>
                </w:p>
                <w:p w:rsidR="00431F2B" w:rsidRDefault="00431F2B" w:rsidP="00431F2B">
                  <w:pPr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</w:p>
                <w:p w:rsidR="00E831D5" w:rsidRPr="005162DD" w:rsidRDefault="00431F2B" w:rsidP="00431F2B">
                  <w:pPr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  <w:r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Werk elk </w:t>
                  </w:r>
                  <w:r w:rsidR="00E831D5" w:rsidRPr="00431F2B">
                    <w:rPr>
                      <w:rFonts w:ascii="Calibri" w:eastAsia="Times New Roman" w:hAnsi="Calibri" w:cs="Calibri"/>
                      <w:lang w:eastAsia="nl-NL"/>
                    </w:rPr>
                    <w:t xml:space="preserve">ontwikkelpunt </w:t>
                  </w:r>
                  <w:r w:rsidR="00E831D5" w:rsidRPr="005162DD">
                    <w:rPr>
                      <w:rFonts w:ascii="Calibri" w:eastAsia="Times New Roman" w:hAnsi="Calibri" w:cs="Calibri"/>
                      <w:lang w:eastAsia="nl-NL"/>
                    </w:rPr>
                    <w:t>op de volgende manier</w:t>
                  </w:r>
                  <w:r>
                    <w:rPr>
                      <w:rFonts w:ascii="Calibri" w:eastAsia="Times New Roman" w:hAnsi="Calibri" w:cs="Calibri"/>
                      <w:lang w:eastAsia="nl-NL"/>
                    </w:rPr>
                    <w:t xml:space="preserve"> uit</w:t>
                  </w:r>
                  <w:r w:rsidR="00E831D5" w:rsidRPr="005162DD">
                    <w:rPr>
                      <w:rFonts w:ascii="Calibri" w:eastAsia="Times New Roman" w:hAnsi="Calibri" w:cs="Calibri"/>
                      <w:lang w:eastAsia="nl-NL"/>
                    </w:rPr>
                    <w:t>:</w:t>
                  </w:r>
                </w:p>
                <w:p w:rsidR="00E831D5" w:rsidRPr="005162DD" w:rsidRDefault="00E831D5" w:rsidP="00431F2B">
                  <w:pPr>
                    <w:spacing w:line="360" w:lineRule="auto"/>
                    <w:rPr>
                      <w:rFonts w:ascii="Calibri" w:eastAsia="Times New Roman" w:hAnsi="Calibri" w:cs="Calibri"/>
                      <w:i/>
                      <w:lang w:eastAsia="nl-NL"/>
                    </w:rPr>
                  </w:pP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 P: wat is je </w:t>
                  </w:r>
                  <w:r w:rsidRPr="005162DD">
                    <w:rPr>
                      <w:rFonts w:ascii="Calibri" w:eastAsia="Times New Roman" w:hAnsi="Calibri" w:cs="Calibri"/>
                      <w:i/>
                      <w:lang w:eastAsia="nl-NL"/>
                    </w:rPr>
                    <w:t>probleem/</w:t>
                  </w:r>
                  <w:r>
                    <w:rPr>
                      <w:rFonts w:ascii="Calibri" w:eastAsia="Times New Roman" w:hAnsi="Calibri" w:cs="Calibri"/>
                      <w:i/>
                      <w:lang w:eastAsia="nl-NL"/>
                    </w:rPr>
                    <w:t>vraag/wens?</w:t>
                  </w:r>
                </w:p>
                <w:p w:rsidR="00E831D5" w:rsidRPr="005162DD" w:rsidRDefault="00E831D5" w:rsidP="00431F2B">
                  <w:pPr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</w:t>
                  </w:r>
                  <w:r w:rsidR="00431F2B">
                    <w:rPr>
                      <w:rFonts w:ascii="Calibri" w:eastAsia="Times New Roman" w:hAnsi="Calibri" w:cs="Calibri"/>
                      <w:lang w:eastAsia="nl-NL"/>
                    </w:rPr>
                    <w:t xml:space="preserve"> </w:t>
                  </w: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>E: wat zijn</w:t>
                  </w:r>
                  <w:r>
                    <w:rPr>
                      <w:rFonts w:ascii="Calibri" w:eastAsia="Times New Roman" w:hAnsi="Calibri" w:cs="Calibri"/>
                      <w:lang w:eastAsia="nl-NL"/>
                    </w:rPr>
                    <w:t xml:space="preserve"> hiervan</w:t>
                  </w: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</w:t>
                  </w:r>
                  <w:r w:rsidRPr="005162DD">
                    <w:rPr>
                      <w:rFonts w:ascii="Calibri" w:eastAsia="Times New Roman" w:hAnsi="Calibri" w:cs="Calibri"/>
                      <w:i/>
                      <w:lang w:eastAsia="nl-NL"/>
                    </w:rPr>
                    <w:t>mogelijke oorzaken</w:t>
                  </w:r>
                  <w:r>
                    <w:rPr>
                      <w:rFonts w:ascii="Calibri" w:eastAsia="Times New Roman" w:hAnsi="Calibri" w:cs="Calibri"/>
                      <w:i/>
                      <w:lang w:eastAsia="nl-NL"/>
                    </w:rPr>
                    <w:t>?</w:t>
                  </w:r>
                </w:p>
                <w:p w:rsidR="00E831D5" w:rsidRPr="005162DD" w:rsidRDefault="00E831D5" w:rsidP="00431F2B">
                  <w:pPr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 S: wat zijn </w:t>
                  </w:r>
                  <w:r>
                    <w:rPr>
                      <w:rFonts w:ascii="Calibri" w:eastAsia="Times New Roman" w:hAnsi="Calibri" w:cs="Calibri"/>
                      <w:lang w:eastAsia="nl-NL"/>
                    </w:rPr>
                    <w:t xml:space="preserve">hiervan </w:t>
                  </w: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de </w:t>
                  </w:r>
                  <w:r w:rsidRPr="005162DD">
                    <w:rPr>
                      <w:rFonts w:ascii="Calibri" w:eastAsia="Times New Roman" w:hAnsi="Calibri" w:cs="Calibri"/>
                      <w:i/>
                      <w:lang w:eastAsia="nl-NL"/>
                    </w:rPr>
                    <w:t>symptomen/verschijnselen</w:t>
                  </w:r>
                  <w:r>
                    <w:rPr>
                      <w:rFonts w:ascii="Calibri" w:eastAsia="Times New Roman" w:hAnsi="Calibri" w:cs="Calibri"/>
                      <w:i/>
                      <w:lang w:eastAsia="nl-NL"/>
                    </w:rPr>
                    <w:t>?</w:t>
                  </w:r>
                </w:p>
                <w:p w:rsidR="00431F2B" w:rsidRDefault="00431F2B" w:rsidP="00431F2B">
                  <w:pPr>
                    <w:tabs>
                      <w:tab w:val="left" w:pos="-1134"/>
                      <w:tab w:val="left" w:pos="-567"/>
                      <w:tab w:val="left" w:pos="0"/>
                      <w:tab w:val="left" w:pos="566"/>
                      <w:tab w:val="left" w:pos="1134"/>
                      <w:tab w:val="left" w:pos="1700"/>
                      <w:tab w:val="left" w:pos="2268"/>
                      <w:tab w:val="left" w:pos="2834"/>
                      <w:tab w:val="left" w:pos="3402"/>
                      <w:tab w:val="left" w:pos="3968"/>
                      <w:tab w:val="left" w:pos="4535"/>
                      <w:tab w:val="left" w:pos="5102"/>
                      <w:tab w:val="left" w:pos="5669"/>
                      <w:tab w:val="left" w:pos="6236"/>
                      <w:tab w:val="left" w:pos="6803"/>
                      <w:tab w:val="left" w:pos="7370"/>
                      <w:tab w:val="left" w:pos="7937"/>
                      <w:tab w:val="left" w:pos="8504"/>
                      <w:tab w:val="left" w:pos="9071"/>
                      <w:tab w:val="left" w:pos="9637"/>
                      <w:tab w:val="left" w:pos="10205"/>
                      <w:tab w:val="left" w:pos="10771"/>
                      <w:tab w:val="left" w:pos="11339"/>
                      <w:tab w:val="left" w:pos="11905"/>
                      <w:tab w:val="left" w:pos="12473"/>
                      <w:tab w:val="left" w:pos="13039"/>
                      <w:tab w:val="left" w:pos="13605"/>
                      <w:tab w:val="left" w:pos="14173"/>
                      <w:tab w:val="left" w:pos="14739"/>
                      <w:tab w:val="left" w:pos="15307"/>
                      <w:tab w:val="left" w:pos="15873"/>
                      <w:tab w:val="left" w:pos="16441"/>
                      <w:tab w:val="left" w:pos="17007"/>
                    </w:tabs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</w:p>
                <w:p w:rsidR="00E831D5" w:rsidRPr="005162DD" w:rsidRDefault="00E831D5" w:rsidP="00431F2B">
                  <w:pPr>
                    <w:tabs>
                      <w:tab w:val="left" w:pos="-1134"/>
                      <w:tab w:val="left" w:pos="-567"/>
                      <w:tab w:val="left" w:pos="0"/>
                      <w:tab w:val="left" w:pos="566"/>
                      <w:tab w:val="left" w:pos="1134"/>
                      <w:tab w:val="left" w:pos="1700"/>
                      <w:tab w:val="left" w:pos="2268"/>
                      <w:tab w:val="left" w:pos="2834"/>
                      <w:tab w:val="left" w:pos="3402"/>
                      <w:tab w:val="left" w:pos="3968"/>
                      <w:tab w:val="left" w:pos="4535"/>
                      <w:tab w:val="left" w:pos="5102"/>
                      <w:tab w:val="left" w:pos="5669"/>
                      <w:tab w:val="left" w:pos="6236"/>
                      <w:tab w:val="left" w:pos="6803"/>
                      <w:tab w:val="left" w:pos="7370"/>
                      <w:tab w:val="left" w:pos="7937"/>
                      <w:tab w:val="left" w:pos="8504"/>
                      <w:tab w:val="left" w:pos="9071"/>
                      <w:tab w:val="left" w:pos="9637"/>
                      <w:tab w:val="left" w:pos="10205"/>
                      <w:tab w:val="left" w:pos="10771"/>
                      <w:tab w:val="left" w:pos="11339"/>
                      <w:tab w:val="left" w:pos="11905"/>
                      <w:tab w:val="left" w:pos="12473"/>
                      <w:tab w:val="left" w:pos="13039"/>
                      <w:tab w:val="left" w:pos="13605"/>
                      <w:tab w:val="left" w:pos="14173"/>
                      <w:tab w:val="left" w:pos="14739"/>
                      <w:tab w:val="left" w:pos="15307"/>
                      <w:tab w:val="left" w:pos="15873"/>
                      <w:tab w:val="left" w:pos="16441"/>
                      <w:tab w:val="left" w:pos="17007"/>
                    </w:tabs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 Vervolgens benoem je het </w:t>
                  </w:r>
                  <w:r w:rsidRPr="005162DD">
                    <w:rPr>
                      <w:rFonts w:ascii="Calibri" w:eastAsia="Times New Roman" w:hAnsi="Calibri" w:cs="Calibri"/>
                      <w:i/>
                      <w:lang w:eastAsia="nl-NL"/>
                    </w:rPr>
                    <w:t>resultaat/doel</w:t>
                  </w: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volgens de RUMBA-eisen</w:t>
                  </w:r>
                  <w:r w:rsidR="00431F2B">
                    <w:rPr>
                      <w:rFonts w:ascii="Calibri" w:eastAsia="Times New Roman" w:hAnsi="Calibri" w:cs="Calibri"/>
                      <w:lang w:eastAsia="nl-NL"/>
                    </w:rPr>
                    <w:t>.</w:t>
                  </w:r>
                </w:p>
                <w:p w:rsidR="00E831D5" w:rsidRPr="005162DD" w:rsidRDefault="00431F2B" w:rsidP="00431F2B">
                  <w:pPr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  <w:r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</w:t>
                  </w:r>
                  <w:r w:rsidR="00E831D5"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Je beschrijft bij het </w:t>
                  </w:r>
                  <w:r w:rsidR="00E831D5">
                    <w:rPr>
                      <w:rFonts w:ascii="Calibri" w:eastAsia="Times New Roman" w:hAnsi="Calibri" w:cs="Calibri"/>
                      <w:lang w:eastAsia="nl-NL"/>
                    </w:rPr>
                    <w:t>ontwikkel</w:t>
                  </w:r>
                  <w:r w:rsidR="00E831D5"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punt de </w:t>
                  </w:r>
                  <w:r w:rsidR="00E831D5" w:rsidRPr="005162DD">
                    <w:rPr>
                      <w:rFonts w:ascii="Calibri" w:eastAsia="Times New Roman" w:hAnsi="Calibri" w:cs="Calibri"/>
                      <w:i/>
                      <w:lang w:eastAsia="nl-NL"/>
                    </w:rPr>
                    <w:t>activiteiten</w:t>
                  </w:r>
                  <w:r w:rsidR="00E831D5"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om het resultaat te bereiken</w:t>
                  </w:r>
                  <w:r>
                    <w:rPr>
                      <w:rFonts w:ascii="Calibri" w:eastAsia="Times New Roman" w:hAnsi="Calibri" w:cs="Calibri"/>
                      <w:lang w:eastAsia="nl-NL"/>
                    </w:rPr>
                    <w:t>.</w:t>
                  </w:r>
                </w:p>
                <w:p w:rsidR="00E831D5" w:rsidRPr="005162DD" w:rsidRDefault="00E831D5" w:rsidP="00431F2B">
                  <w:pPr>
                    <w:tabs>
                      <w:tab w:val="left" w:pos="-1134"/>
                      <w:tab w:val="left" w:pos="-567"/>
                      <w:tab w:val="left" w:pos="0"/>
                      <w:tab w:val="left" w:pos="566"/>
                      <w:tab w:val="left" w:pos="1134"/>
                      <w:tab w:val="left" w:pos="1700"/>
                      <w:tab w:val="left" w:pos="2268"/>
                      <w:tab w:val="left" w:pos="2834"/>
                      <w:tab w:val="left" w:pos="3402"/>
                      <w:tab w:val="left" w:pos="3968"/>
                      <w:tab w:val="left" w:pos="4535"/>
                      <w:tab w:val="left" w:pos="5102"/>
                      <w:tab w:val="left" w:pos="5669"/>
                      <w:tab w:val="left" w:pos="6236"/>
                      <w:tab w:val="left" w:pos="6803"/>
                      <w:tab w:val="left" w:pos="7370"/>
                      <w:tab w:val="left" w:pos="7937"/>
                      <w:tab w:val="left" w:pos="8504"/>
                      <w:tab w:val="left" w:pos="9071"/>
                      <w:tab w:val="left" w:pos="9637"/>
                      <w:tab w:val="left" w:pos="10205"/>
                      <w:tab w:val="left" w:pos="10771"/>
                      <w:tab w:val="left" w:pos="11339"/>
                      <w:tab w:val="left" w:pos="11905"/>
                      <w:tab w:val="left" w:pos="12473"/>
                      <w:tab w:val="left" w:pos="13039"/>
                      <w:tab w:val="left" w:pos="13605"/>
                      <w:tab w:val="left" w:pos="14173"/>
                      <w:tab w:val="left" w:pos="14739"/>
                      <w:tab w:val="left" w:pos="15307"/>
                      <w:tab w:val="left" w:pos="15873"/>
                      <w:tab w:val="left" w:pos="16441"/>
                      <w:tab w:val="left" w:pos="17007"/>
                    </w:tabs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Je beschrijft bij het </w:t>
                  </w:r>
                  <w:r>
                    <w:rPr>
                      <w:rFonts w:ascii="Calibri" w:eastAsia="Times New Roman" w:hAnsi="Calibri" w:cs="Calibri"/>
                      <w:lang w:eastAsia="nl-NL"/>
                    </w:rPr>
                    <w:t>ontwikkel</w:t>
                  </w: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punt de </w:t>
                  </w:r>
                  <w:r w:rsidR="00431F2B">
                    <w:rPr>
                      <w:rFonts w:ascii="Calibri" w:eastAsia="Times New Roman" w:hAnsi="Calibri" w:cs="Calibri"/>
                      <w:i/>
                      <w:lang w:eastAsia="nl-NL"/>
                    </w:rPr>
                    <w:t>gewenste begeleiding.</w:t>
                  </w:r>
                </w:p>
                <w:p w:rsidR="00E831D5" w:rsidRDefault="00E831D5" w:rsidP="00431F2B">
                  <w:pPr>
                    <w:tabs>
                      <w:tab w:val="left" w:pos="-1134"/>
                      <w:tab w:val="left" w:pos="-567"/>
                      <w:tab w:val="left" w:pos="0"/>
                      <w:tab w:val="left" w:pos="566"/>
                      <w:tab w:val="left" w:pos="1134"/>
                      <w:tab w:val="left" w:pos="1700"/>
                      <w:tab w:val="left" w:pos="2268"/>
                      <w:tab w:val="left" w:pos="2834"/>
                      <w:tab w:val="left" w:pos="3402"/>
                      <w:tab w:val="left" w:pos="3968"/>
                      <w:tab w:val="left" w:pos="4535"/>
                      <w:tab w:val="left" w:pos="5102"/>
                      <w:tab w:val="left" w:pos="5669"/>
                      <w:tab w:val="left" w:pos="6236"/>
                      <w:tab w:val="left" w:pos="6803"/>
                      <w:tab w:val="left" w:pos="7370"/>
                      <w:tab w:val="left" w:pos="7937"/>
                      <w:tab w:val="left" w:pos="8504"/>
                      <w:tab w:val="left" w:pos="9071"/>
                      <w:tab w:val="left" w:pos="9637"/>
                      <w:tab w:val="left" w:pos="10205"/>
                      <w:tab w:val="left" w:pos="10771"/>
                      <w:tab w:val="left" w:pos="11339"/>
                      <w:tab w:val="left" w:pos="11905"/>
                      <w:tab w:val="left" w:pos="12473"/>
                      <w:tab w:val="left" w:pos="13039"/>
                      <w:tab w:val="left" w:pos="13605"/>
                      <w:tab w:val="left" w:pos="14173"/>
                      <w:tab w:val="left" w:pos="14739"/>
                      <w:tab w:val="left" w:pos="15307"/>
                      <w:tab w:val="left" w:pos="15873"/>
                      <w:tab w:val="left" w:pos="16441"/>
                      <w:tab w:val="left" w:pos="17007"/>
                    </w:tabs>
                    <w:spacing w:line="360" w:lineRule="auto"/>
                    <w:rPr>
                      <w:rFonts w:ascii="Calibri" w:eastAsia="Times New Roman" w:hAnsi="Calibri" w:cs="Calibri"/>
                      <w:i/>
                      <w:lang w:eastAsia="nl-NL"/>
                    </w:rPr>
                  </w:pP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            Je beschrijft bij het </w:t>
                  </w:r>
                  <w:r>
                    <w:rPr>
                      <w:rFonts w:ascii="Calibri" w:eastAsia="Times New Roman" w:hAnsi="Calibri" w:cs="Calibri"/>
                      <w:lang w:eastAsia="nl-NL"/>
                    </w:rPr>
                    <w:t>ontwikkelp</w:t>
                  </w:r>
                  <w:r w:rsidRPr="005162DD">
                    <w:rPr>
                      <w:rFonts w:ascii="Calibri" w:eastAsia="Times New Roman" w:hAnsi="Calibri" w:cs="Calibri"/>
                      <w:lang w:eastAsia="nl-NL"/>
                    </w:rPr>
                    <w:t xml:space="preserve">unt de manier waarop je dit wil </w:t>
                  </w:r>
                  <w:r w:rsidRPr="005162DD">
                    <w:rPr>
                      <w:rFonts w:ascii="Calibri" w:eastAsia="Times New Roman" w:hAnsi="Calibri" w:cs="Calibri"/>
                      <w:i/>
                      <w:lang w:eastAsia="nl-NL"/>
                    </w:rPr>
                    <w:t>evalueren.</w:t>
                  </w:r>
                </w:p>
                <w:p w:rsidR="00431F2B" w:rsidRDefault="00431F2B" w:rsidP="00431F2B">
                  <w:pPr>
                    <w:tabs>
                      <w:tab w:val="left" w:pos="-1134"/>
                      <w:tab w:val="left" w:pos="-567"/>
                      <w:tab w:val="left" w:pos="0"/>
                      <w:tab w:val="left" w:pos="566"/>
                      <w:tab w:val="left" w:pos="1134"/>
                      <w:tab w:val="left" w:pos="1700"/>
                      <w:tab w:val="left" w:pos="2268"/>
                      <w:tab w:val="left" w:pos="2834"/>
                      <w:tab w:val="left" w:pos="3402"/>
                      <w:tab w:val="left" w:pos="3968"/>
                      <w:tab w:val="left" w:pos="4535"/>
                      <w:tab w:val="left" w:pos="5102"/>
                      <w:tab w:val="left" w:pos="5669"/>
                      <w:tab w:val="left" w:pos="6236"/>
                      <w:tab w:val="left" w:pos="6803"/>
                      <w:tab w:val="left" w:pos="7370"/>
                      <w:tab w:val="left" w:pos="7937"/>
                      <w:tab w:val="left" w:pos="8504"/>
                      <w:tab w:val="left" w:pos="9071"/>
                      <w:tab w:val="left" w:pos="9637"/>
                      <w:tab w:val="left" w:pos="10205"/>
                      <w:tab w:val="left" w:pos="10771"/>
                      <w:tab w:val="left" w:pos="11339"/>
                      <w:tab w:val="left" w:pos="11905"/>
                      <w:tab w:val="left" w:pos="12473"/>
                      <w:tab w:val="left" w:pos="13039"/>
                      <w:tab w:val="left" w:pos="13605"/>
                      <w:tab w:val="left" w:pos="14173"/>
                      <w:tab w:val="left" w:pos="14739"/>
                      <w:tab w:val="left" w:pos="15307"/>
                      <w:tab w:val="left" w:pos="15873"/>
                      <w:tab w:val="left" w:pos="16441"/>
                      <w:tab w:val="left" w:pos="17007"/>
                    </w:tabs>
                    <w:spacing w:line="360" w:lineRule="auto"/>
                    <w:rPr>
                      <w:rFonts w:ascii="Calibri" w:eastAsia="Times New Roman" w:hAnsi="Calibri" w:cs="Calibri"/>
                      <w:lang w:eastAsia="nl-NL"/>
                    </w:rPr>
                  </w:pPr>
                </w:p>
              </w:tc>
            </w:tr>
          </w:tbl>
          <w:p w:rsidR="00E831D5" w:rsidRPr="005162DD" w:rsidRDefault="00E831D5" w:rsidP="00870E87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  <w:p w:rsidR="00431F2B" w:rsidRPr="005162DD" w:rsidRDefault="00431F2B" w:rsidP="00431F2B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lang w:eastAsia="nl-NL"/>
              </w:rPr>
              <w:t xml:space="preserve">             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7. Je past de conventies voor het schrijven van een brief 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en CV 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correct toe. </w:t>
            </w:r>
          </w:p>
          <w:p w:rsidR="00431F2B" w:rsidRPr="005162DD" w:rsidRDefault="00431F2B" w:rsidP="00431F2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  <w:p w:rsidR="00E831D5" w:rsidRPr="005162DD" w:rsidRDefault="00E831D5" w:rsidP="00870E87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  <w:p w:rsidR="00E831D5" w:rsidRPr="00431F2B" w:rsidRDefault="00E831D5" w:rsidP="00431F2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5162DD">
              <w:rPr>
                <w:rFonts w:ascii="Calibri" w:eastAsia="Times New Roman" w:hAnsi="Calibri" w:cs="Calibri"/>
                <w:lang w:eastAsia="nl-NL"/>
              </w:rPr>
              <w:t xml:space="preserve">      </w:t>
            </w:r>
          </w:p>
        </w:tc>
      </w:tr>
    </w:tbl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4F15"/>
    <w:multiLevelType w:val="hybridMultilevel"/>
    <w:tmpl w:val="8CB0BCC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1D5"/>
    <w:rsid w:val="000F5087"/>
    <w:rsid w:val="003308A2"/>
    <w:rsid w:val="00431F2B"/>
    <w:rsid w:val="00B95720"/>
    <w:rsid w:val="00D20895"/>
    <w:rsid w:val="00E8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831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table" w:styleId="Tabelraster">
    <w:name w:val="Table Grid"/>
    <w:basedOn w:val="Standaardtabel"/>
    <w:uiPriority w:val="59"/>
    <w:rsid w:val="00E83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831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table" w:styleId="Tabelraster">
    <w:name w:val="Table Grid"/>
    <w:basedOn w:val="Standaardtabel"/>
    <w:uiPriority w:val="59"/>
    <w:rsid w:val="00E83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256B54B1</Template>
  <TotalTime>0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2013-07-18T06:42:00Z</dcterms:created>
  <dcterms:modified xsi:type="dcterms:W3CDTF">2013-07-18T06:42:00Z</dcterms:modified>
</cp:coreProperties>
</file>