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0612" w:rsidRDefault="00710612" w:rsidP="00FC223B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10612" w:rsidRDefault="00DA0184" w:rsidP="00FC223B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2</w:t>
      </w:r>
      <w:r w:rsidR="00685D02">
        <w:rPr>
          <w:rFonts w:ascii="Verdana" w:hAnsi="Verdana"/>
          <w:b/>
          <w:sz w:val="22"/>
          <w:szCs w:val="22"/>
        </w:rPr>
        <w:t>3</w:t>
      </w:r>
      <w:r w:rsidR="009B2C2A">
        <w:rPr>
          <w:rFonts w:ascii="Verdana" w:hAnsi="Verdana"/>
          <w:b/>
          <w:sz w:val="22"/>
          <w:szCs w:val="22"/>
        </w:rPr>
        <w:t xml:space="preserve"> </w:t>
      </w:r>
      <w:r w:rsidR="00685D02">
        <w:rPr>
          <w:rFonts w:ascii="Verdana" w:hAnsi="Verdana"/>
          <w:b/>
          <w:sz w:val="22"/>
          <w:szCs w:val="22"/>
        </w:rPr>
        <w:t>Lijnsymmetrie</w:t>
      </w:r>
      <w:r w:rsidR="007C2514">
        <w:rPr>
          <w:rFonts w:ascii="Verdana" w:hAnsi="Verdana"/>
          <w:b/>
          <w:sz w:val="22"/>
          <w:szCs w:val="22"/>
        </w:rPr>
        <w:t xml:space="preserve"> – Opgaven  </w:t>
      </w:r>
    </w:p>
    <w:p w:rsidR="00710612" w:rsidRDefault="00D43DC2" w:rsidP="00FC223B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  <w:lang w:eastAsia="nl-NL"/>
        </w:rPr>
        <w:drawing>
          <wp:anchor distT="0" distB="0" distL="114935" distR="114935" simplePos="0" relativeHeight="2516495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7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D43DC2" w:rsidP="00FC223B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drawing>
          <wp:inline distT="0" distB="0" distL="0" distR="0">
            <wp:extent cx="5762625" cy="19050"/>
            <wp:effectExtent l="19050" t="0" r="9525" b="0"/>
            <wp:docPr id="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2514">
        <w:rPr>
          <w:rFonts w:ascii="Verdana" w:hAnsi="Verdana"/>
          <w:b/>
          <w:sz w:val="20"/>
          <w:szCs w:val="20"/>
        </w:rPr>
        <w:t>Lijnsymmetrie</w:t>
      </w:r>
    </w:p>
    <w:p w:rsidR="00FC223B" w:rsidRDefault="00CC5262" w:rsidP="00FC223B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07" type="#_x0000_t32" style="position:absolute;margin-left:393.4pt;margin-top:4pt;width:0;height:145.65pt;flip:y;z-index:251656704" o:connectortype="straight" strokecolor="red" strokeweight="2.25pt"/>
        </w:pict>
      </w:r>
      <w:r w:rsidR="00D43DC2">
        <w:rPr>
          <w:noProof/>
          <w:lang w:eastAsia="nl-NL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4237355</wp:posOffset>
            </wp:positionH>
            <wp:positionV relativeFrom="paragraph">
              <wp:posOffset>119380</wp:posOffset>
            </wp:positionV>
            <wp:extent cx="1524000" cy="1781175"/>
            <wp:effectExtent l="19050" t="0" r="0" b="0"/>
            <wp:wrapSquare wrapText="bothSides"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FC223B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</w:p>
    <w:p w:rsidR="00175854" w:rsidRDefault="00175854" w:rsidP="00FC223B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figuur hiernaast is </w:t>
      </w:r>
      <w:r w:rsidRPr="00175854">
        <w:rPr>
          <w:rFonts w:ascii="Verdana" w:hAnsi="Verdana"/>
          <w:b/>
          <w:sz w:val="20"/>
          <w:szCs w:val="20"/>
        </w:rPr>
        <w:t>lijnsymmetrisch</w:t>
      </w:r>
      <w:r>
        <w:rPr>
          <w:rFonts w:ascii="Verdana" w:hAnsi="Verdana"/>
          <w:sz w:val="20"/>
          <w:szCs w:val="20"/>
        </w:rPr>
        <w:t>.</w:t>
      </w:r>
    </w:p>
    <w:p w:rsidR="00175854" w:rsidRDefault="00175854" w:rsidP="00FC223B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Teken de symmetrieas van de figuur.</w:t>
      </w:r>
    </w:p>
    <w:p w:rsidR="00175854" w:rsidRDefault="00175854" w:rsidP="00FC223B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175854" w:rsidRDefault="00175854" w:rsidP="00FC223B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175854" w:rsidRDefault="00175854" w:rsidP="00FC223B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175854" w:rsidRDefault="00175854" w:rsidP="00FC223B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175854" w:rsidRDefault="00175854" w:rsidP="00FC223B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175854" w:rsidRPr="00175854" w:rsidRDefault="00211F0B" w:rsidP="00FC223B">
      <w:pPr>
        <w:spacing w:line="360" w:lineRule="auto"/>
        <w:ind w:right="72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pict>
          <v:shape id="_x0000_s2116" type="#_x0000_t32" style="position:absolute;margin-left:344.65pt;margin-top:7.2pt;width:0;height:145.65pt;flip:y;z-index:251665920" o:connectortype="straight" strokecolor="red" strokeweight="2.25pt"/>
        </w:pict>
      </w:r>
      <w:r w:rsidR="00175854" w:rsidRPr="00175854">
        <w:rPr>
          <w:rFonts w:ascii="Verdana" w:hAnsi="Verdana"/>
          <w:b/>
          <w:sz w:val="20"/>
          <w:szCs w:val="20"/>
        </w:rPr>
        <w:t>2</w:t>
      </w:r>
      <w:r w:rsidR="00175854">
        <w:rPr>
          <w:rFonts w:ascii="Verdana" w:hAnsi="Verdana"/>
          <w:b/>
          <w:sz w:val="20"/>
          <w:szCs w:val="20"/>
        </w:rPr>
        <w:t xml:space="preserve"> </w:t>
      </w:r>
    </w:p>
    <w:p w:rsidR="00175854" w:rsidRDefault="00175854" w:rsidP="00FC223B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Hier zie je helft van een lijnsymmetrisch figuur.</w:t>
      </w:r>
    </w:p>
    <w:p w:rsidR="00175854" w:rsidRDefault="00CC5262" w:rsidP="00FC223B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pict>
          <v:oval id="_x0000_s2108" style="position:absolute;margin-left:271.15pt;margin-top:3pt;width:73.5pt;height:75.75pt;z-index:251657728" filled="f"/>
        </w:pict>
      </w:r>
      <w:r>
        <w:rPr>
          <w:rFonts w:ascii="Verdana" w:hAnsi="Verdana"/>
          <w:b/>
          <w:noProof/>
          <w:sz w:val="20"/>
          <w:szCs w:val="20"/>
          <w:lang w:eastAsia="nl-NL"/>
        </w:rPr>
        <w:pict>
          <v:oval id="_x0000_s2110" style="position:absolute;margin-left:344.65pt;margin-top:3pt;width:73.5pt;height:75.75pt;z-index:251659776" filled="f"/>
        </w:pict>
      </w:r>
      <w:r>
        <w:rPr>
          <w:rFonts w:ascii="Verdana" w:hAnsi="Verdana"/>
          <w:b/>
          <w:noProof/>
          <w:sz w:val="20"/>
          <w:szCs w:val="20"/>
          <w:lang w:eastAsia="nl-NL"/>
        </w:rPr>
        <w:pict>
          <v:oval id="_x0000_s2109" style="position:absolute;margin-left:307.9pt;margin-top:3pt;width:73.5pt;height:75.75pt;z-index:251658752" filled="f"/>
        </w:pict>
      </w:r>
      <w:r w:rsidR="00175854">
        <w:rPr>
          <w:rFonts w:ascii="Verdana" w:hAnsi="Verdana"/>
          <w:sz w:val="20"/>
          <w:szCs w:val="20"/>
        </w:rPr>
        <w:t xml:space="preserve">De figuur is lijnsymmetrisch in lijn </w:t>
      </w:r>
      <w:r w:rsidR="00175854" w:rsidRPr="00175854">
        <w:rPr>
          <w:rFonts w:ascii="Verdana" w:hAnsi="Verdana"/>
          <w:i/>
          <w:sz w:val="20"/>
          <w:szCs w:val="20"/>
        </w:rPr>
        <w:t>m</w:t>
      </w:r>
      <w:r w:rsidR="00175854">
        <w:rPr>
          <w:rFonts w:ascii="Verdana" w:hAnsi="Verdana"/>
          <w:sz w:val="20"/>
          <w:szCs w:val="20"/>
        </w:rPr>
        <w:t>.</w:t>
      </w:r>
    </w:p>
    <w:p w:rsidR="00175854" w:rsidRDefault="00D43DC2" w:rsidP="00FC223B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noProof/>
          <w:lang w:eastAsia="nl-NL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181610</wp:posOffset>
            </wp:positionV>
            <wp:extent cx="2896235" cy="620395"/>
            <wp:effectExtent l="0" t="0" r="0" b="0"/>
            <wp:wrapSquare wrapText="bothSides"/>
            <wp:docPr id="53" name="Afbeelding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23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023B" w:rsidRPr="00A6023B">
        <w:rPr>
          <w:rFonts w:ascii="Verdana" w:hAnsi="Verdana"/>
          <w:b/>
          <w:sz w:val="20"/>
          <w:szCs w:val="20"/>
        </w:rPr>
        <w:t>a</w:t>
      </w:r>
      <w:r w:rsidR="00A6023B">
        <w:rPr>
          <w:rFonts w:ascii="Verdana" w:hAnsi="Verdana"/>
          <w:sz w:val="20"/>
          <w:szCs w:val="20"/>
        </w:rPr>
        <w:t xml:space="preserve"> </w:t>
      </w:r>
      <w:r w:rsidR="00175854">
        <w:rPr>
          <w:rFonts w:ascii="Verdana" w:hAnsi="Verdana"/>
          <w:sz w:val="20"/>
          <w:szCs w:val="20"/>
        </w:rPr>
        <w:t>Maak de figuur af.</w:t>
      </w:r>
    </w:p>
    <w:p w:rsidR="00A6023B" w:rsidRPr="00A6023B" w:rsidRDefault="00A6023B" w:rsidP="00FC223B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A6023B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b/>
          <w:sz w:val="20"/>
          <w:szCs w:val="20"/>
        </w:rPr>
        <w:t xml:space="preserve"> </w:t>
      </w:r>
      <w:r w:rsidRPr="00A6023B">
        <w:rPr>
          <w:rFonts w:ascii="Verdana" w:hAnsi="Verdana"/>
          <w:sz w:val="20"/>
          <w:szCs w:val="20"/>
        </w:rPr>
        <w:t>De figuur heeft nog een tweede</w:t>
      </w:r>
    </w:p>
    <w:p w:rsidR="00FC223B" w:rsidRDefault="00A6023B" w:rsidP="00FC223B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A6023B">
        <w:rPr>
          <w:rFonts w:ascii="Verdana" w:hAnsi="Verdana"/>
          <w:sz w:val="20"/>
          <w:szCs w:val="20"/>
        </w:rPr>
        <w:t xml:space="preserve">   s</w:t>
      </w:r>
      <w:r>
        <w:rPr>
          <w:rFonts w:ascii="Verdana" w:hAnsi="Verdana"/>
          <w:sz w:val="20"/>
          <w:szCs w:val="20"/>
        </w:rPr>
        <w:t xml:space="preserve">ymmetrieas. Teken de tweede </w:t>
      </w:r>
      <w:r w:rsidR="00FC223B">
        <w:rPr>
          <w:rFonts w:ascii="Verdana" w:hAnsi="Verdana"/>
          <w:sz w:val="20"/>
          <w:szCs w:val="20"/>
        </w:rPr>
        <w:t xml:space="preserve"> </w:t>
      </w:r>
    </w:p>
    <w:p w:rsidR="00175854" w:rsidRDefault="00FC223B" w:rsidP="00FC223B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A6023B">
        <w:rPr>
          <w:rFonts w:ascii="Verdana" w:hAnsi="Verdana"/>
          <w:sz w:val="20"/>
          <w:szCs w:val="20"/>
        </w:rPr>
        <w:t>symmetrieas.</w:t>
      </w:r>
    </w:p>
    <w:p w:rsidR="00FC223B" w:rsidRDefault="00FC223B" w:rsidP="00FC223B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175854" w:rsidRPr="00175854" w:rsidRDefault="00175854" w:rsidP="00FC223B">
      <w:pPr>
        <w:spacing w:line="360" w:lineRule="auto"/>
        <w:ind w:right="72"/>
        <w:rPr>
          <w:rFonts w:ascii="Verdana" w:hAnsi="Verdana"/>
          <w:b/>
          <w:sz w:val="20"/>
          <w:szCs w:val="20"/>
        </w:rPr>
      </w:pPr>
      <w:r w:rsidRPr="00175854">
        <w:rPr>
          <w:rFonts w:ascii="Verdana" w:hAnsi="Verdana"/>
          <w:b/>
          <w:sz w:val="20"/>
          <w:szCs w:val="20"/>
        </w:rPr>
        <w:t>3</w:t>
      </w:r>
    </w:p>
    <w:p w:rsidR="00175854" w:rsidRDefault="00175854" w:rsidP="00FC223B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driehoek </w:t>
      </w:r>
      <w:r w:rsidRPr="00A6023B">
        <w:rPr>
          <w:rFonts w:ascii="Verdana" w:hAnsi="Verdana"/>
          <w:i/>
          <w:sz w:val="20"/>
          <w:szCs w:val="20"/>
        </w:rPr>
        <w:t>PQR</w:t>
      </w:r>
      <w:r>
        <w:rPr>
          <w:rFonts w:ascii="Verdana" w:hAnsi="Verdana"/>
          <w:sz w:val="20"/>
          <w:szCs w:val="20"/>
        </w:rPr>
        <w:t>.</w:t>
      </w:r>
      <w:r w:rsidR="00A6023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De driehoek wordt gespiegeld in lijn m.</w:t>
      </w:r>
    </w:p>
    <w:p w:rsidR="00175854" w:rsidRDefault="00D43DC2" w:rsidP="00FC223B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noProof/>
          <w:lang w:eastAsia="nl-NL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2023110</wp:posOffset>
            </wp:positionH>
            <wp:positionV relativeFrom="paragraph">
              <wp:posOffset>53340</wp:posOffset>
            </wp:positionV>
            <wp:extent cx="3573145" cy="3192145"/>
            <wp:effectExtent l="19050" t="0" r="8255" b="0"/>
            <wp:wrapNone/>
            <wp:docPr id="63" name="Afbeelding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145" cy="319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5854">
        <w:rPr>
          <w:rFonts w:ascii="Verdana" w:hAnsi="Verdana"/>
          <w:sz w:val="20"/>
          <w:szCs w:val="20"/>
        </w:rPr>
        <w:t xml:space="preserve">Teken het beeld </w:t>
      </w:r>
      <w:r w:rsidR="00175854" w:rsidRPr="00A6023B">
        <w:rPr>
          <w:rFonts w:ascii="Verdana" w:hAnsi="Verdana"/>
          <w:i/>
          <w:sz w:val="20"/>
          <w:szCs w:val="20"/>
        </w:rPr>
        <w:t>P’Q’R’</w:t>
      </w:r>
      <w:r w:rsidR="00175854">
        <w:rPr>
          <w:rFonts w:ascii="Verdana" w:hAnsi="Verdana"/>
          <w:sz w:val="20"/>
          <w:szCs w:val="20"/>
        </w:rPr>
        <w:t xml:space="preserve">. </w:t>
      </w:r>
    </w:p>
    <w:p w:rsidR="00814D60" w:rsidRDefault="00A6023B" w:rsidP="00FC223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Gebruik je geodriehoek.</w:t>
      </w:r>
      <w:r>
        <w:rPr>
          <w:rFonts w:ascii="Verdana" w:hAnsi="Verdana"/>
          <w:sz w:val="20"/>
          <w:szCs w:val="20"/>
        </w:rPr>
        <w:br w:type="page"/>
      </w:r>
    </w:p>
    <w:p w:rsidR="00701D46" w:rsidRDefault="00D43DC2" w:rsidP="00FC223B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  <w:lang w:eastAsia="nl-NL"/>
        </w:rPr>
        <w:drawing>
          <wp:anchor distT="0" distB="0" distL="114935" distR="114935" simplePos="0" relativeHeight="251651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1D46" w:rsidRDefault="00D43DC2" w:rsidP="00FC223B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drawing>
          <wp:inline distT="0" distB="0" distL="0" distR="0">
            <wp:extent cx="5762625" cy="19050"/>
            <wp:effectExtent l="19050" t="0" r="9525" b="0"/>
            <wp:docPr id="4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1D46">
        <w:rPr>
          <w:rFonts w:ascii="Verdana" w:hAnsi="Verdana"/>
          <w:b/>
          <w:sz w:val="20"/>
          <w:szCs w:val="20"/>
        </w:rPr>
        <w:t>Voorbeeld</w:t>
      </w:r>
      <w:r w:rsidR="00FC223B">
        <w:rPr>
          <w:rFonts w:ascii="Verdana" w:hAnsi="Verdana"/>
          <w:b/>
          <w:sz w:val="20"/>
          <w:szCs w:val="20"/>
        </w:rPr>
        <w:t xml:space="preserve"> 1</w:t>
      </w:r>
    </w:p>
    <w:p w:rsidR="00FC223B" w:rsidRDefault="0057387E" w:rsidP="00FC223B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pict>
          <v:shape id="_x0000_s2115" type="#_x0000_t32" style="position:absolute;margin-left:398.65pt;margin-top:4.55pt;width:0;height:108.2pt;z-index:251664896" o:connectortype="straight"/>
        </w:pict>
      </w:r>
      <w:r>
        <w:rPr>
          <w:noProof/>
          <w:lang w:eastAsia="nl-NL"/>
        </w:rPr>
        <w:pict>
          <v:shape id="_x0000_s2113" type="#_x0000_t32" style="position:absolute;margin-left:340.15pt;margin-top:4.55pt;width:113.5pt;height:108.2pt;z-index:251662848" o:connectortype="straight"/>
        </w:pict>
      </w:r>
      <w:r>
        <w:rPr>
          <w:noProof/>
          <w:lang w:eastAsia="nl-NL"/>
        </w:rPr>
        <w:pict>
          <v:shape id="_x0000_s2112" type="#_x0000_t32" style="position:absolute;margin-left:346.85pt;margin-top:8.4pt;width:103.5pt;height:104.35pt;flip:x;z-index:251661824" o:connectortype="straight"/>
        </w:pict>
      </w:r>
      <w:r w:rsidR="00D43DC2">
        <w:rPr>
          <w:noProof/>
          <w:lang w:eastAsia="nl-NL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4404995</wp:posOffset>
            </wp:positionH>
            <wp:positionV relativeFrom="paragraph">
              <wp:posOffset>106680</wp:posOffset>
            </wp:positionV>
            <wp:extent cx="1314450" cy="1325245"/>
            <wp:effectExtent l="19050" t="0" r="0" b="0"/>
            <wp:wrapSquare wrapText="bothSides"/>
            <wp:docPr id="55" name="Afbeelding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2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1D46" w:rsidRDefault="00814D60" w:rsidP="00FC223B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701D46">
        <w:rPr>
          <w:rFonts w:ascii="Verdana" w:hAnsi="Verdana"/>
          <w:b/>
          <w:sz w:val="20"/>
          <w:szCs w:val="20"/>
        </w:rPr>
        <w:t xml:space="preserve"> </w:t>
      </w:r>
    </w:p>
    <w:p w:rsidR="009B7AEC" w:rsidRDefault="00A6023B" w:rsidP="00FC223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Veel logo’s zijn lijnsymmetrisch.</w:t>
      </w:r>
      <w:r w:rsidR="009B7AEC">
        <w:rPr>
          <w:rFonts w:ascii="Verdana" w:hAnsi="Verdana"/>
          <w:sz w:val="20"/>
          <w:szCs w:val="20"/>
        </w:rPr>
        <w:t xml:space="preserve"> </w:t>
      </w:r>
    </w:p>
    <w:p w:rsidR="009B7AEC" w:rsidRDefault="0057387E" w:rsidP="00FC223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nl-NL"/>
        </w:rPr>
        <w:pict>
          <v:shape id="_x0000_s2114" type="#_x0000_t32" style="position:absolute;margin-left:340.15pt;margin-top:5.35pt;width:120.75pt;height:.75pt;flip:y;z-index:251663872" o:connectortype="straight"/>
        </w:pict>
      </w:r>
      <w:r w:rsidR="009B7AEC">
        <w:rPr>
          <w:rFonts w:ascii="Verdana" w:hAnsi="Verdana"/>
          <w:sz w:val="20"/>
          <w:szCs w:val="20"/>
        </w:rPr>
        <w:t xml:space="preserve">Het logo hiernaast is opgebouwd uit rechthoekjes </w:t>
      </w:r>
    </w:p>
    <w:p w:rsidR="009B7AEC" w:rsidRDefault="009B7AEC" w:rsidP="00FC223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en vierkantjes. Is het logo lijnsymmetrisch? </w:t>
      </w:r>
    </w:p>
    <w:p w:rsidR="009B7AEC" w:rsidRDefault="009B7AEC" w:rsidP="00FC223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Zo ja, teken alle symmetrieassen.</w:t>
      </w:r>
    </w:p>
    <w:p w:rsidR="009B7AEC" w:rsidRPr="001B57D6" w:rsidRDefault="00D43DC2" w:rsidP="00FC223B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drawing>
          <wp:anchor distT="0" distB="0" distL="114935" distR="114935" simplePos="0" relativeHeight="251655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170180</wp:posOffset>
            </wp:positionV>
            <wp:extent cx="5761355" cy="274955"/>
            <wp:effectExtent l="19050" t="0" r="0" b="0"/>
            <wp:wrapNone/>
            <wp:docPr id="58" name="Afbeelding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7AEC" w:rsidRDefault="009B7AEC" w:rsidP="00761C38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</w:t>
      </w:r>
      <w:r w:rsidR="00FC223B">
        <w:rPr>
          <w:rFonts w:ascii="Verdana" w:hAnsi="Verdana"/>
          <w:b/>
          <w:sz w:val="20"/>
          <w:szCs w:val="20"/>
        </w:rPr>
        <w:t xml:space="preserve"> 2</w:t>
      </w:r>
    </w:p>
    <w:p w:rsidR="00FC223B" w:rsidRDefault="00FC223B" w:rsidP="00FC223B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9B7AEC" w:rsidRDefault="009B7AEC" w:rsidP="00FC223B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b/>
          <w:sz w:val="20"/>
          <w:szCs w:val="20"/>
        </w:rPr>
        <w:tab/>
      </w:r>
    </w:p>
    <w:p w:rsidR="009B7AEC" w:rsidRDefault="00A6023B" w:rsidP="00FC223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Zoek </w:t>
      </w:r>
      <w:r w:rsidR="009B7AEC">
        <w:rPr>
          <w:rFonts w:ascii="Verdana" w:hAnsi="Verdana"/>
          <w:sz w:val="20"/>
          <w:szCs w:val="20"/>
        </w:rPr>
        <w:t>in een krant of tijdschrift een</w:t>
      </w:r>
      <w:r>
        <w:rPr>
          <w:rFonts w:ascii="Verdana" w:hAnsi="Verdana"/>
          <w:sz w:val="20"/>
          <w:szCs w:val="20"/>
        </w:rPr>
        <w:t xml:space="preserve"> </w:t>
      </w:r>
    </w:p>
    <w:p w:rsidR="009B7AEC" w:rsidRDefault="00A6023B" w:rsidP="00FC223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lijnsymmetrisch logo op. </w:t>
      </w:r>
    </w:p>
    <w:p w:rsidR="009B7AEC" w:rsidRDefault="00A6023B" w:rsidP="00FC223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Plak </w:t>
      </w:r>
      <w:r w:rsidR="009B7AEC">
        <w:rPr>
          <w:rFonts w:ascii="Verdana" w:hAnsi="Verdana"/>
          <w:sz w:val="20"/>
          <w:szCs w:val="20"/>
        </w:rPr>
        <w:t>het</w:t>
      </w:r>
      <w:r>
        <w:rPr>
          <w:rFonts w:ascii="Verdana" w:hAnsi="Verdana"/>
          <w:sz w:val="20"/>
          <w:szCs w:val="20"/>
        </w:rPr>
        <w:t xml:space="preserve"> logo hier</w:t>
      </w:r>
      <w:r w:rsidR="009B7AEC">
        <w:rPr>
          <w:rFonts w:ascii="Verdana" w:hAnsi="Verdana"/>
          <w:sz w:val="20"/>
          <w:szCs w:val="20"/>
        </w:rPr>
        <w:t>naast</w:t>
      </w:r>
      <w:r>
        <w:rPr>
          <w:rFonts w:ascii="Verdana" w:hAnsi="Verdana"/>
          <w:sz w:val="20"/>
          <w:szCs w:val="20"/>
        </w:rPr>
        <w:t xml:space="preserve"> op en teken in </w:t>
      </w:r>
    </w:p>
    <w:p w:rsidR="009B7AEC" w:rsidRPr="0057387E" w:rsidRDefault="00447D06" w:rsidP="00FC223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het </w:t>
      </w:r>
      <w:r w:rsidR="00A6023B">
        <w:rPr>
          <w:rFonts w:ascii="Verdana" w:hAnsi="Verdana"/>
          <w:sz w:val="20"/>
          <w:szCs w:val="20"/>
        </w:rPr>
        <w:t>logo alle symmetrieassen.</w:t>
      </w:r>
    </w:p>
    <w:p w:rsidR="00FC223B" w:rsidRPr="0057387E" w:rsidRDefault="0057387E" w:rsidP="00FC223B">
      <w:pPr>
        <w:spacing w:line="360" w:lineRule="auto"/>
        <w:rPr>
          <w:rFonts w:ascii="Verdana" w:hAnsi="Verdana"/>
          <w:i/>
          <w:sz w:val="20"/>
          <w:szCs w:val="20"/>
        </w:rPr>
      </w:pPr>
      <w:r w:rsidRPr="0057387E">
        <w:rPr>
          <w:rFonts w:ascii="Verdana" w:hAnsi="Verdana"/>
          <w:i/>
          <w:sz w:val="20"/>
          <w:szCs w:val="20"/>
        </w:rPr>
        <w:t>Eigen antwoord</w:t>
      </w:r>
    </w:p>
    <w:p w:rsidR="00FC223B" w:rsidRDefault="00FC223B" w:rsidP="00FC223B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10612" w:rsidRPr="001B57D6" w:rsidRDefault="00D43DC2" w:rsidP="00FC223B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drawing>
          <wp:anchor distT="0" distB="0" distL="114935" distR="114935" simplePos="0" relativeHeight="25165056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158115</wp:posOffset>
            </wp:positionV>
            <wp:extent cx="5751830" cy="274955"/>
            <wp:effectExtent l="19050" t="0" r="1270" b="0"/>
            <wp:wrapNone/>
            <wp:docPr id="6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FC223B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Kernopgave</w:t>
      </w:r>
    </w:p>
    <w:p w:rsidR="00FC223B" w:rsidRDefault="00FC223B" w:rsidP="00FC223B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95418" w:rsidRDefault="006E69BF" w:rsidP="00FC223B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 w:rsidR="00710612">
        <w:rPr>
          <w:rFonts w:ascii="Verdana" w:hAnsi="Verdana"/>
          <w:b/>
          <w:sz w:val="20"/>
          <w:szCs w:val="20"/>
        </w:rPr>
        <w:tab/>
      </w:r>
    </w:p>
    <w:p w:rsidR="009B7AEC" w:rsidRDefault="009B7AEC" w:rsidP="00FC223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ziet de 26 hoofdletters uit het alfabet.</w:t>
      </w:r>
    </w:p>
    <w:p w:rsidR="009B7AEC" w:rsidRDefault="009B7AEC" w:rsidP="00FC223B">
      <w:pPr>
        <w:spacing w:line="360" w:lineRule="auto"/>
        <w:rPr>
          <w:rFonts w:ascii="Verdana" w:hAnsi="Verdana"/>
          <w:sz w:val="20"/>
          <w:szCs w:val="20"/>
        </w:rPr>
      </w:pPr>
    </w:p>
    <w:p w:rsidR="009B7AEC" w:rsidRDefault="00D43DC2" w:rsidP="00FC223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nl-NL"/>
        </w:rPr>
        <w:drawing>
          <wp:inline distT="0" distB="0" distL="0" distR="0">
            <wp:extent cx="5753100" cy="31432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AEC" w:rsidRDefault="009B7AEC" w:rsidP="00FC223B">
      <w:pPr>
        <w:spacing w:line="360" w:lineRule="auto"/>
        <w:rPr>
          <w:rFonts w:ascii="Verdana" w:hAnsi="Verdana"/>
          <w:sz w:val="20"/>
          <w:szCs w:val="20"/>
        </w:rPr>
      </w:pPr>
    </w:p>
    <w:p w:rsidR="009B7AEC" w:rsidRPr="00211F0B" w:rsidRDefault="009B7AEC" w:rsidP="00FC223B">
      <w:pPr>
        <w:spacing w:line="360" w:lineRule="auto"/>
        <w:rPr>
          <w:rFonts w:ascii="Verdana" w:hAnsi="Verdana"/>
          <w:sz w:val="20"/>
          <w:szCs w:val="20"/>
        </w:rPr>
      </w:pPr>
      <w:r w:rsidRPr="009B7AEC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Welke </w:t>
      </w:r>
      <w:r w:rsidRPr="00211F0B">
        <w:rPr>
          <w:rFonts w:ascii="Verdana" w:hAnsi="Verdana"/>
          <w:sz w:val="20"/>
          <w:szCs w:val="20"/>
        </w:rPr>
        <w:t>hoofdletters zijn lijnsymmetrisch?</w:t>
      </w:r>
    </w:p>
    <w:p w:rsidR="00FC223B" w:rsidRPr="00211F0B" w:rsidRDefault="00FC223B" w:rsidP="00FC223B">
      <w:pPr>
        <w:spacing w:line="360" w:lineRule="auto"/>
        <w:rPr>
          <w:rFonts w:ascii="Verdana" w:hAnsi="Verdana"/>
          <w:sz w:val="20"/>
          <w:szCs w:val="20"/>
        </w:rPr>
      </w:pPr>
      <w:r w:rsidRPr="00211F0B">
        <w:rPr>
          <w:rFonts w:ascii="Verdana" w:hAnsi="Verdana"/>
          <w:sz w:val="20"/>
          <w:szCs w:val="20"/>
        </w:rPr>
        <w:t xml:space="preserve">   </w:t>
      </w:r>
      <w:r w:rsidR="00211F0B" w:rsidRPr="00211F0B">
        <w:rPr>
          <w:rFonts w:ascii="Verdana" w:hAnsi="Verdana"/>
          <w:sz w:val="20"/>
          <w:szCs w:val="20"/>
        </w:rPr>
        <w:t>…</w:t>
      </w:r>
      <w:r w:rsidR="0057387E" w:rsidRPr="00211F0B">
        <w:rPr>
          <w:rFonts w:ascii="Verdana" w:hAnsi="Verdana"/>
          <w:sz w:val="20"/>
          <w:szCs w:val="20"/>
        </w:rPr>
        <w:t>A, C, D, E, H, I, K, M, O,</w:t>
      </w:r>
      <w:r w:rsidR="009B7AEC" w:rsidRPr="00211F0B">
        <w:rPr>
          <w:rFonts w:ascii="Verdana" w:hAnsi="Verdana"/>
          <w:sz w:val="20"/>
          <w:szCs w:val="20"/>
        </w:rPr>
        <w:t xml:space="preserve"> </w:t>
      </w:r>
      <w:r w:rsidR="0057387E" w:rsidRPr="00211F0B">
        <w:rPr>
          <w:rFonts w:ascii="Verdana" w:hAnsi="Verdana"/>
          <w:sz w:val="20"/>
          <w:szCs w:val="20"/>
        </w:rPr>
        <w:t>T, U, V, W, X en Y</w:t>
      </w:r>
      <w:r w:rsidR="009B7AEC" w:rsidRPr="00211F0B">
        <w:rPr>
          <w:rFonts w:ascii="Verdana" w:hAnsi="Verdana"/>
          <w:sz w:val="20"/>
          <w:szCs w:val="20"/>
        </w:rPr>
        <w:t xml:space="preserve">  </w:t>
      </w:r>
      <w:r w:rsidR="00211F0B" w:rsidRPr="00211F0B">
        <w:rPr>
          <w:rFonts w:ascii="Verdana" w:hAnsi="Verdana"/>
          <w:sz w:val="20"/>
          <w:szCs w:val="20"/>
        </w:rPr>
        <w:t>…</w:t>
      </w:r>
    </w:p>
    <w:p w:rsidR="009B7AEC" w:rsidRPr="00211F0B" w:rsidRDefault="009B7AEC" w:rsidP="00FC223B">
      <w:pPr>
        <w:spacing w:line="360" w:lineRule="auto"/>
        <w:rPr>
          <w:rFonts w:ascii="Verdana" w:hAnsi="Verdana"/>
          <w:sz w:val="20"/>
          <w:szCs w:val="20"/>
        </w:rPr>
      </w:pPr>
      <w:r w:rsidRPr="00211F0B">
        <w:rPr>
          <w:rFonts w:ascii="Verdana" w:hAnsi="Verdana"/>
          <w:b/>
          <w:sz w:val="20"/>
          <w:szCs w:val="20"/>
        </w:rPr>
        <w:t>b</w:t>
      </w:r>
      <w:r w:rsidRPr="00211F0B">
        <w:rPr>
          <w:rFonts w:ascii="Verdana" w:hAnsi="Verdana"/>
          <w:sz w:val="20"/>
          <w:szCs w:val="20"/>
        </w:rPr>
        <w:t xml:space="preserve"> Welke hoofdletters hebben twee of meer symmetrieassen?</w:t>
      </w:r>
    </w:p>
    <w:p w:rsidR="00FC223B" w:rsidRPr="00211F0B" w:rsidRDefault="009B7AEC" w:rsidP="00FC223B">
      <w:pPr>
        <w:spacing w:line="360" w:lineRule="auto"/>
        <w:rPr>
          <w:rFonts w:ascii="Verdana" w:hAnsi="Verdana"/>
          <w:sz w:val="20"/>
          <w:szCs w:val="20"/>
        </w:rPr>
      </w:pPr>
      <w:r w:rsidRPr="00211F0B">
        <w:rPr>
          <w:rFonts w:ascii="Verdana" w:hAnsi="Verdana"/>
          <w:sz w:val="20"/>
          <w:szCs w:val="20"/>
        </w:rPr>
        <w:t xml:space="preserve">   </w:t>
      </w:r>
      <w:r w:rsidR="00211F0B" w:rsidRPr="00211F0B">
        <w:rPr>
          <w:rFonts w:ascii="Verdana" w:hAnsi="Verdana"/>
          <w:sz w:val="20"/>
          <w:szCs w:val="20"/>
        </w:rPr>
        <w:t>…</w:t>
      </w:r>
      <w:r w:rsidR="0057387E" w:rsidRPr="00211F0B">
        <w:rPr>
          <w:rFonts w:ascii="Verdana" w:hAnsi="Verdana"/>
          <w:sz w:val="20"/>
          <w:szCs w:val="20"/>
        </w:rPr>
        <w:t>H, I, O en X</w:t>
      </w:r>
      <w:r w:rsidR="00211F0B" w:rsidRPr="00211F0B">
        <w:rPr>
          <w:rFonts w:ascii="Verdana" w:hAnsi="Verdana"/>
          <w:sz w:val="20"/>
          <w:szCs w:val="20"/>
        </w:rPr>
        <w:t>…</w:t>
      </w:r>
    </w:p>
    <w:p w:rsidR="007C2514" w:rsidRDefault="007C2514" w:rsidP="00FC223B">
      <w:pPr>
        <w:spacing w:line="360" w:lineRule="auto"/>
        <w:rPr>
          <w:rFonts w:ascii="Verdana" w:hAnsi="Verdana"/>
          <w:sz w:val="20"/>
          <w:szCs w:val="20"/>
        </w:rPr>
      </w:pPr>
    </w:p>
    <w:sectPr w:rsidR="007C2514">
      <w:headerReference w:type="default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A29" w:rsidRDefault="00276A29">
      <w:r>
        <w:separator/>
      </w:r>
    </w:p>
  </w:endnote>
  <w:endnote w:type="continuationSeparator" w:id="0">
    <w:p w:rsidR="00276A29" w:rsidRDefault="00276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262" w:rsidRDefault="00D43DC2">
    <w:pPr>
      <w:pStyle w:val="Voettekst"/>
      <w:rPr>
        <w:lang w:val="nl-NL"/>
      </w:rPr>
    </w:pPr>
    <w:r>
      <w:rPr>
        <w:noProof/>
        <w:lang w:eastAsia="nl-NL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29410" cy="358775"/>
          <wp:effectExtent l="19050" t="0" r="889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358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262" w:rsidRDefault="00CC526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A29" w:rsidRDefault="00276A29">
      <w:r>
        <w:separator/>
      </w:r>
    </w:p>
  </w:footnote>
  <w:footnote w:type="continuationSeparator" w:id="0">
    <w:p w:rsidR="00276A29" w:rsidRDefault="00276A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262" w:rsidRDefault="00D43DC2">
    <w:pPr>
      <w:pStyle w:val="Koptekst"/>
      <w:rPr>
        <w:szCs w:val="16"/>
        <w:lang w:val="nl-NL"/>
      </w:rPr>
    </w:pPr>
    <w:r>
      <w:rPr>
        <w:noProof/>
        <w:lang w:eastAsia="nl-NL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61355" cy="855980"/>
          <wp:effectExtent l="1905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559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262" w:rsidRDefault="00CC526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7.25pt;height:17.25p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5">
    <w:nsid w:val="00000006"/>
    <w:multiLevelType w:val="multilevel"/>
    <w:tmpl w:val="0000000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6">
    <w:nsid w:val="00000007"/>
    <w:multiLevelType w:val="multilevel"/>
    <w:tmpl w:val="6D9C84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7">
    <w:nsid w:val="00000008"/>
    <w:multiLevelType w:val="multilevel"/>
    <w:tmpl w:val="00000008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8">
    <w:nsid w:val="00000009"/>
    <w:multiLevelType w:val="multilevel"/>
    <w:tmpl w:val="00000009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1">
    <w:nsid w:val="0000000C"/>
    <w:multiLevelType w:val="multilevel"/>
    <w:tmpl w:val="0000000C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2">
    <w:nsid w:val="0F0736BF"/>
    <w:multiLevelType w:val="hybridMultilevel"/>
    <w:tmpl w:val="EEAA96FA"/>
    <w:lvl w:ilvl="0" w:tplc="1800FA90">
      <w:start w:val="1"/>
      <w:numFmt w:val="lowerLetter"/>
      <w:lvlText w:val="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E1E1E"/>
    <w:multiLevelType w:val="hybridMultilevel"/>
    <w:tmpl w:val="254AD4DE"/>
    <w:lvl w:ilvl="0" w:tplc="4900EEF6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" strokecolor="red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796DD8"/>
    <w:rsid w:val="000444F8"/>
    <w:rsid w:val="000735C0"/>
    <w:rsid w:val="000B48B8"/>
    <w:rsid w:val="000E4DBE"/>
    <w:rsid w:val="001340EB"/>
    <w:rsid w:val="0016360E"/>
    <w:rsid w:val="001703BB"/>
    <w:rsid w:val="00175854"/>
    <w:rsid w:val="0019441A"/>
    <w:rsid w:val="001B4FFF"/>
    <w:rsid w:val="001B57D6"/>
    <w:rsid w:val="001E5B3B"/>
    <w:rsid w:val="00202BE1"/>
    <w:rsid w:val="00205A62"/>
    <w:rsid w:val="00211F0B"/>
    <w:rsid w:val="00276A29"/>
    <w:rsid w:val="002A5009"/>
    <w:rsid w:val="002C6A9E"/>
    <w:rsid w:val="002D352A"/>
    <w:rsid w:val="002F4E69"/>
    <w:rsid w:val="00320B07"/>
    <w:rsid w:val="003434E7"/>
    <w:rsid w:val="00394A52"/>
    <w:rsid w:val="003E7C34"/>
    <w:rsid w:val="00415322"/>
    <w:rsid w:val="00447D06"/>
    <w:rsid w:val="004F3DB2"/>
    <w:rsid w:val="00515B5F"/>
    <w:rsid w:val="0057387E"/>
    <w:rsid w:val="005A624D"/>
    <w:rsid w:val="005B0D49"/>
    <w:rsid w:val="00642540"/>
    <w:rsid w:val="00665F09"/>
    <w:rsid w:val="00685D02"/>
    <w:rsid w:val="006E69BF"/>
    <w:rsid w:val="00701D46"/>
    <w:rsid w:val="00710612"/>
    <w:rsid w:val="00761C38"/>
    <w:rsid w:val="00796DD8"/>
    <w:rsid w:val="007C2514"/>
    <w:rsid w:val="00802EEE"/>
    <w:rsid w:val="00814D60"/>
    <w:rsid w:val="00846C9D"/>
    <w:rsid w:val="008B094B"/>
    <w:rsid w:val="008F2943"/>
    <w:rsid w:val="0092087A"/>
    <w:rsid w:val="0094441A"/>
    <w:rsid w:val="009B2C2A"/>
    <w:rsid w:val="009B7AEC"/>
    <w:rsid w:val="009D349F"/>
    <w:rsid w:val="00A25D2E"/>
    <w:rsid w:val="00A31C49"/>
    <w:rsid w:val="00A41089"/>
    <w:rsid w:val="00A6023B"/>
    <w:rsid w:val="00B43EC9"/>
    <w:rsid w:val="00B729E5"/>
    <w:rsid w:val="00B9697D"/>
    <w:rsid w:val="00C4394A"/>
    <w:rsid w:val="00C65E24"/>
    <w:rsid w:val="00CC5262"/>
    <w:rsid w:val="00D12753"/>
    <w:rsid w:val="00D2773C"/>
    <w:rsid w:val="00D43DC2"/>
    <w:rsid w:val="00DA0184"/>
    <w:rsid w:val="00E27F23"/>
    <w:rsid w:val="00E95418"/>
    <w:rsid w:val="00F32813"/>
    <w:rsid w:val="00FC2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red" shadowcolor="none [2]"/>
    </o:shapedefaults>
    <o:shapelayout v:ext="edit">
      <o:idmap v:ext="edit" data="2"/>
      <o:rules v:ext="edit">
        <o:r id="V:Rule2" type="connector" idref="#_x0000_s2107"/>
        <o:r id="V:Rule4" type="connector" idref="#_x0000_s2112"/>
        <o:r id="V:Rule6" type="connector" idref="#_x0000_s2113"/>
        <o:r id="V:Rule8" type="connector" idref="#_x0000_s2114"/>
        <o:r id="V:Rule10" type="connector" idref="#_x0000_s2115"/>
        <o:r id="V:Rule11" type="connector" idref="#_x0000_s211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WW8Num1z0">
    <w:name w:val="WW8Num1z0"/>
    <w:rPr>
      <w:rFonts w:ascii="Webdings" w:hAnsi="Webdings" w:cs="Times New Roman"/>
      <w:color w:val="008000"/>
      <w:sz w:val="20"/>
      <w:szCs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Verdana" w:hAnsi="Verdana"/>
      <w:b/>
      <w:i w:val="0"/>
      <w:color w:val="auto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4z0">
    <w:name w:val="WW8Num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7z0">
    <w:name w:val="WW8Num7z0"/>
    <w:rPr>
      <w:rFonts w:ascii="Webdings" w:hAnsi="Webdings" w:cs="Times New Roman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9z0">
    <w:name w:val="WW8Num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1z0">
    <w:name w:val="WW8Num1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3z0">
    <w:name w:val="WW8Num1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4z0">
    <w:name w:val="WW8Num1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6z0">
    <w:name w:val="WW8Num1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7z0">
    <w:name w:val="WW8Num1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8z0">
    <w:name w:val="WW8Num1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9z0">
    <w:name w:val="WW8Num1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0z0">
    <w:name w:val="WW8Num2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2z0">
    <w:name w:val="WW8Num2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3z0">
    <w:name w:val="WW8Num23z0"/>
    <w:rPr>
      <w:rFonts w:ascii="Webdings" w:hAnsi="Webdings" w:cs="Times New Roman"/>
      <w:color w:val="008000"/>
      <w:sz w:val="20"/>
      <w:szCs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5z0">
    <w:name w:val="WW8Num2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6z0">
    <w:name w:val="WW8Num2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7z0">
    <w:name w:val="WW8Num2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8z0">
    <w:name w:val="WW8Num2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9z0">
    <w:name w:val="WW8Num29z0"/>
    <w:rPr>
      <w:rFonts w:ascii="Webdings" w:hAnsi="Webdings" w:cs="Times New Roman"/>
      <w:sz w:val="20"/>
      <w:szCs w:val="20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1z0">
    <w:name w:val="WW8Num3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2z0">
    <w:name w:val="WW8Num3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3z0">
    <w:name w:val="WW8Num3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4z0">
    <w:name w:val="WW8Num3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5z0">
    <w:name w:val="WW8Num35z0"/>
    <w:rPr>
      <w:rFonts w:ascii="Verdana" w:eastAsia="Times New Roman" w:hAnsi="Verdana" w:cs="Aria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7z0">
    <w:name w:val="WW8Num3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8z0">
    <w:name w:val="WW8Num3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9z0">
    <w:name w:val="WW8Num3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0z0">
    <w:name w:val="WW8Num40z0"/>
    <w:rPr>
      <w:rFonts w:ascii="Webdings" w:hAnsi="Webdings" w:cs="Times New Roman"/>
      <w:color w:val="008000"/>
      <w:sz w:val="20"/>
      <w:szCs w:val="20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Webdings" w:hAnsi="Webdings" w:cs="Times New Roman"/>
      <w:color w:val="auto"/>
      <w:sz w:val="20"/>
      <w:szCs w:val="2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4z0">
    <w:name w:val="WW8Num4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5z0">
    <w:name w:val="WW8Num4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8z0">
    <w:name w:val="WW8Num4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9z0">
    <w:name w:val="WW8Num4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0z0">
    <w:name w:val="WW8Num5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1z0">
    <w:name w:val="WW8Num5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2z0">
    <w:name w:val="WW8Num52z0"/>
    <w:rPr>
      <w:rFonts w:ascii="Verdana" w:eastAsia="Times New Roman" w:hAnsi="Verdana" w:cs="Aria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5z0">
    <w:name w:val="WW8Num55z0"/>
    <w:rPr>
      <w:rFonts w:ascii="Symbol" w:hAnsi="Symbol"/>
      <w:color w:val="auto"/>
      <w:sz w:val="20"/>
      <w:szCs w:val="2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7z0">
    <w:name w:val="WW8Num5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8z0">
    <w:name w:val="WW8Num5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0z0">
    <w:name w:val="WW8Num60z0"/>
    <w:rPr>
      <w:rFonts w:ascii="Webdings" w:hAnsi="Webdings" w:cs="Times New Roman"/>
      <w:color w:val="008000"/>
      <w:sz w:val="20"/>
      <w:szCs w:val="20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WW8Num61z0">
    <w:name w:val="WW8Num6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2z0">
    <w:name w:val="WW8Num6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3z0">
    <w:name w:val="WW8Num63z0"/>
    <w:rPr>
      <w:rFonts w:ascii="Verdana" w:hAnsi="Verdana"/>
      <w:b/>
      <w:i w:val="0"/>
      <w:color w:val="auto"/>
      <w:sz w:val="20"/>
      <w:szCs w:val="20"/>
    </w:rPr>
  </w:style>
  <w:style w:type="character" w:customStyle="1" w:styleId="Standaardalinea-lettertype1">
    <w:name w:val="Standaardalinea-lettertype1"/>
  </w:style>
  <w:style w:type="character" w:styleId="Hyperlink">
    <w:name w:val="Hyperlink"/>
    <w:basedOn w:val="Standaardalinea-lettertype1"/>
    <w:rPr>
      <w:color w:val="0000FF"/>
      <w:u w:val="single"/>
    </w:rPr>
  </w:style>
  <w:style w:type="character" w:customStyle="1" w:styleId="Nummeringssymbolen">
    <w:name w:val="Nummeringssymbolen"/>
    <w:rPr>
      <w:rFonts w:ascii="Verdana" w:hAnsi="Verdana"/>
      <w:b/>
      <w:bCs/>
      <w:sz w:val="20"/>
      <w:szCs w:val="20"/>
    </w:rPr>
  </w:style>
  <w:style w:type="character" w:customStyle="1" w:styleId="Opsommingstekens">
    <w:name w:val="Opsommingstekens"/>
    <w:rPr>
      <w:rFonts w:ascii="StarSymbol" w:eastAsia="StarSymbol" w:hAnsi="StarSymbol" w:cs="StarSymbol"/>
      <w:sz w:val="18"/>
      <w:szCs w:val="18"/>
    </w:rPr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  <w:rPr>
      <w:rFonts w:cs="Tahoma"/>
    </w:rPr>
  </w:style>
  <w:style w:type="paragraph" w:customStyle="1" w:styleId="Bijschrift1">
    <w:name w:val="Bijschrift1"/>
    <w:basedOn w:val="Standa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ard"/>
    <w:pPr>
      <w:suppressLineNumbers/>
    </w:pPr>
    <w:rPr>
      <w:rFonts w:cs="Tahoma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03B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5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>Math4all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2008-10-07T05:28:00Z</cp:lastPrinted>
  <dcterms:created xsi:type="dcterms:W3CDTF">2014-05-22T08:24:00Z</dcterms:created>
  <dcterms:modified xsi:type="dcterms:W3CDTF">2014-05-22T08:24:00Z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501287287</vt:i4>
  </property>
  <property fmtid="{D5CDD505-2E9C-101B-9397-08002B2CF9AE}" pid="4" name="_EmailSubject">
    <vt:lpwstr>weer een paar leertaakjes</vt:lpwstr>
  </property>
  <property fmtid="{D5CDD505-2E9C-101B-9397-08002B2CF9AE}" pid="5" name="_AuthorEmail">
    <vt:lpwstr>gajes@concepts.nl</vt:lpwstr>
  </property>
  <property fmtid="{D5CDD505-2E9C-101B-9397-08002B2CF9AE}" pid="6" name="_AuthorEmailDisplayName">
    <vt:lpwstr>G.A.J. Spijkers</vt:lpwstr>
  </property>
  <property fmtid="{D5CDD505-2E9C-101B-9397-08002B2CF9AE}" pid="7" name="_ReviewingToolsShownOnce">
    <vt:lpwstr/>
  </property>
</Properties>
</file>