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D410D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D410D8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EC0FA4">
        <w:rPr>
          <w:rFonts w:ascii="Verdana" w:hAnsi="Verdana"/>
          <w:b/>
          <w:sz w:val="22"/>
          <w:szCs w:val="22"/>
        </w:rPr>
        <w:t>5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942426">
        <w:rPr>
          <w:rFonts w:ascii="Verdana" w:hAnsi="Verdana"/>
          <w:b/>
          <w:sz w:val="22"/>
          <w:szCs w:val="22"/>
        </w:rPr>
        <w:t>Vlakke figuren en symmetrie</w:t>
      </w:r>
      <w:r w:rsidR="00307AB1">
        <w:rPr>
          <w:rFonts w:ascii="Verdana" w:hAnsi="Verdana"/>
          <w:b/>
          <w:sz w:val="22"/>
          <w:szCs w:val="22"/>
        </w:rPr>
        <w:t xml:space="preserve"> - Opgaven</w:t>
      </w:r>
    </w:p>
    <w:p w:rsidR="00710612" w:rsidRDefault="0026290A" w:rsidP="00D410D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26290A" w:rsidP="00D410D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0612">
        <w:rPr>
          <w:rFonts w:ascii="Verdana" w:hAnsi="Verdana"/>
          <w:b/>
          <w:sz w:val="20"/>
          <w:szCs w:val="20"/>
        </w:rPr>
        <w:t>Uitleg</w:t>
      </w:r>
    </w:p>
    <w:p w:rsidR="00D410D8" w:rsidRDefault="00D410D8" w:rsidP="00D410D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710612" w:rsidP="00D410D8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634AD2" w:rsidRDefault="006B6706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een </w:t>
      </w:r>
      <w:r w:rsidR="00273385">
        <w:rPr>
          <w:rFonts w:ascii="Verdana" w:hAnsi="Verdana"/>
          <w:sz w:val="20"/>
          <w:szCs w:val="20"/>
        </w:rPr>
        <w:t xml:space="preserve">aantal bekende </w:t>
      </w:r>
      <w:r w:rsidR="00634AD2">
        <w:rPr>
          <w:rFonts w:ascii="Verdana" w:hAnsi="Verdana"/>
          <w:sz w:val="20"/>
          <w:szCs w:val="20"/>
        </w:rPr>
        <w:t>vlakke figuren.</w:t>
      </w:r>
    </w:p>
    <w:p w:rsidR="006B6706" w:rsidRDefault="0026290A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>
            <wp:extent cx="5753100" cy="847725"/>
            <wp:effectExtent l="19050" t="0" r="0" b="0"/>
            <wp:docPr id="5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8A3" w:rsidRPr="00925B14" w:rsidRDefault="00CE08A3" w:rsidP="00D410D8">
      <w:pPr>
        <w:tabs>
          <w:tab w:val="left" w:pos="993"/>
          <w:tab w:val="left" w:pos="2552"/>
          <w:tab w:val="left" w:pos="3828"/>
          <w:tab w:val="left" w:pos="5103"/>
          <w:tab w:val="left" w:pos="6663"/>
          <w:tab w:val="left" w:pos="7655"/>
        </w:tabs>
        <w:spacing w:line="360" w:lineRule="auto"/>
        <w:ind w:right="72"/>
        <w:rPr>
          <w:rFonts w:ascii="Verdana" w:hAnsi="Verdana"/>
          <w:sz w:val="20"/>
          <w:szCs w:val="20"/>
        </w:rPr>
      </w:pPr>
      <w:r w:rsidRPr="00925B14">
        <w:rPr>
          <w:rFonts w:ascii="Verdana" w:hAnsi="Verdana"/>
          <w:sz w:val="20"/>
          <w:szCs w:val="20"/>
        </w:rPr>
        <w:t>Vierkant</w:t>
      </w:r>
      <w:r w:rsidRPr="00925B14">
        <w:rPr>
          <w:rFonts w:ascii="Verdana" w:hAnsi="Verdana"/>
          <w:sz w:val="20"/>
          <w:szCs w:val="20"/>
        </w:rPr>
        <w:tab/>
        <w:t>Rechthoek    Parallellogram      Ruit</w:t>
      </w:r>
      <w:r w:rsidR="00D410D8" w:rsidRPr="00925B14">
        <w:rPr>
          <w:rFonts w:ascii="Verdana" w:hAnsi="Verdana"/>
          <w:sz w:val="20"/>
          <w:szCs w:val="20"/>
        </w:rPr>
        <w:tab/>
      </w:r>
      <w:r w:rsidR="009149C0" w:rsidRPr="00925B14">
        <w:rPr>
          <w:rFonts w:ascii="Verdana" w:hAnsi="Verdana"/>
          <w:sz w:val="20"/>
          <w:szCs w:val="20"/>
        </w:rPr>
        <w:t xml:space="preserve">    Vlieger    Gelijkzijdige</w:t>
      </w:r>
      <w:r w:rsidRPr="00925B14">
        <w:rPr>
          <w:rFonts w:ascii="Verdana" w:hAnsi="Verdana"/>
          <w:sz w:val="20"/>
          <w:szCs w:val="20"/>
        </w:rPr>
        <w:t xml:space="preserve">  Gelijk</w:t>
      </w:r>
      <w:r w:rsidR="009149C0" w:rsidRPr="00925B14">
        <w:rPr>
          <w:rFonts w:ascii="Verdana" w:hAnsi="Verdana"/>
          <w:sz w:val="20"/>
          <w:szCs w:val="20"/>
        </w:rPr>
        <w:t>benig</w:t>
      </w:r>
      <w:r w:rsidRPr="00925B14">
        <w:rPr>
          <w:rFonts w:ascii="Verdana" w:hAnsi="Verdana"/>
          <w:sz w:val="20"/>
          <w:szCs w:val="20"/>
        </w:rPr>
        <w:t>e</w:t>
      </w:r>
    </w:p>
    <w:p w:rsidR="008A10C2" w:rsidRPr="00925B14" w:rsidRDefault="00CE08A3" w:rsidP="00D410D8">
      <w:pPr>
        <w:tabs>
          <w:tab w:val="left" w:pos="993"/>
          <w:tab w:val="left" w:pos="2552"/>
          <w:tab w:val="left" w:pos="3828"/>
          <w:tab w:val="left" w:pos="5103"/>
          <w:tab w:val="left" w:pos="6663"/>
          <w:tab w:val="left" w:pos="7655"/>
        </w:tabs>
        <w:spacing w:line="360" w:lineRule="auto"/>
        <w:ind w:right="72"/>
        <w:rPr>
          <w:rFonts w:ascii="Verdana" w:hAnsi="Verdana"/>
          <w:sz w:val="20"/>
          <w:szCs w:val="20"/>
        </w:rPr>
      </w:pPr>
      <w:r w:rsidRPr="00925B14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driehoek       driehoek</w:t>
      </w:r>
    </w:p>
    <w:p w:rsidR="00D410D8" w:rsidRDefault="00D410D8" w:rsidP="00D410D8">
      <w:pPr>
        <w:tabs>
          <w:tab w:val="left" w:pos="993"/>
          <w:tab w:val="left" w:pos="2552"/>
          <w:tab w:val="left" w:pos="3828"/>
          <w:tab w:val="left" w:pos="5103"/>
          <w:tab w:val="left" w:pos="6663"/>
          <w:tab w:val="left" w:pos="7655"/>
        </w:tabs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8A10C2" w:rsidRDefault="008A10C2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Schrijf de namen van de figuren onder de figuren.</w:t>
      </w:r>
    </w:p>
    <w:p w:rsidR="00634AD2" w:rsidRDefault="008A10C2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Pr="008A10C2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="00634AD2">
        <w:rPr>
          <w:rFonts w:ascii="Verdana" w:hAnsi="Verdana"/>
          <w:sz w:val="20"/>
          <w:szCs w:val="20"/>
        </w:rPr>
        <w:t>Zijn de figuren lijnsymmetrisch? Zo ja, hoeveel symmetrieassen heeft de figuur?</w:t>
      </w:r>
    </w:p>
    <w:p w:rsidR="00634AD2" w:rsidRDefault="008A10C2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634AD2">
        <w:rPr>
          <w:rFonts w:ascii="Verdana" w:hAnsi="Verdana"/>
          <w:sz w:val="20"/>
          <w:szCs w:val="20"/>
        </w:rPr>
        <w:t>Zijn de figuren draaisymmetrisch? Zo ja, hoe groot is de draaihoek.</w:t>
      </w:r>
    </w:p>
    <w:p w:rsidR="00273385" w:rsidRDefault="008A10C2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634AD2">
        <w:rPr>
          <w:rFonts w:ascii="Verdana" w:hAnsi="Verdana"/>
          <w:sz w:val="20"/>
          <w:szCs w:val="20"/>
        </w:rPr>
        <w:t>Vul de tabel verder in:</w:t>
      </w:r>
    </w:p>
    <w:p w:rsidR="00D410D8" w:rsidRDefault="00D410D8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3"/>
        <w:gridCol w:w="2101"/>
        <w:gridCol w:w="1992"/>
        <w:gridCol w:w="2267"/>
        <w:gridCol w:w="1334"/>
      </w:tblGrid>
      <w:tr w:rsidR="00634AD2" w:rsidRPr="00EE19AB" w:rsidTr="00EE19AB">
        <w:tc>
          <w:tcPr>
            <w:tcW w:w="1725" w:type="dxa"/>
          </w:tcPr>
          <w:p w:rsidR="00634AD2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b/>
                <w:sz w:val="20"/>
                <w:szCs w:val="20"/>
              </w:rPr>
            </w:pPr>
            <w:r w:rsidRPr="00EE19AB">
              <w:rPr>
                <w:rFonts w:ascii="Verdana" w:hAnsi="Verdana"/>
                <w:b/>
                <w:sz w:val="20"/>
                <w:szCs w:val="20"/>
              </w:rPr>
              <w:t>F</w:t>
            </w:r>
            <w:r w:rsidR="00634AD2" w:rsidRPr="00EE19AB">
              <w:rPr>
                <w:rFonts w:ascii="Verdana" w:hAnsi="Verdana"/>
                <w:b/>
                <w:sz w:val="20"/>
                <w:szCs w:val="20"/>
              </w:rPr>
              <w:t>iguur</w:t>
            </w:r>
          </w:p>
        </w:tc>
        <w:tc>
          <w:tcPr>
            <w:tcW w:w="2044" w:type="dxa"/>
          </w:tcPr>
          <w:p w:rsidR="00634AD2" w:rsidRPr="00EE19AB" w:rsidRDefault="00634AD2" w:rsidP="00D410D8">
            <w:pPr>
              <w:spacing w:line="360" w:lineRule="auto"/>
              <w:ind w:right="72"/>
              <w:rPr>
                <w:rFonts w:ascii="Verdana" w:hAnsi="Verdana"/>
                <w:b/>
                <w:sz w:val="20"/>
                <w:szCs w:val="20"/>
              </w:rPr>
            </w:pPr>
            <w:r w:rsidRPr="00EE19AB">
              <w:rPr>
                <w:rFonts w:ascii="Verdana" w:hAnsi="Verdana"/>
                <w:b/>
                <w:sz w:val="20"/>
                <w:szCs w:val="20"/>
              </w:rPr>
              <w:t>Lijnsymmetrisch?</w:t>
            </w:r>
          </w:p>
        </w:tc>
        <w:tc>
          <w:tcPr>
            <w:tcW w:w="1964" w:type="dxa"/>
          </w:tcPr>
          <w:p w:rsidR="00634AD2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b/>
                <w:sz w:val="20"/>
                <w:szCs w:val="20"/>
              </w:rPr>
            </w:pPr>
            <w:r w:rsidRPr="00EE19AB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634AD2" w:rsidRPr="00EE19AB">
              <w:rPr>
                <w:rFonts w:ascii="Verdana" w:hAnsi="Verdana"/>
                <w:b/>
                <w:sz w:val="20"/>
                <w:szCs w:val="20"/>
              </w:rPr>
              <w:t>ymmetrieassen</w:t>
            </w:r>
          </w:p>
        </w:tc>
        <w:tc>
          <w:tcPr>
            <w:tcW w:w="2217" w:type="dxa"/>
          </w:tcPr>
          <w:p w:rsidR="00634AD2" w:rsidRPr="00EE19AB" w:rsidRDefault="00634AD2" w:rsidP="00D410D8">
            <w:pPr>
              <w:spacing w:line="360" w:lineRule="auto"/>
              <w:ind w:right="72"/>
              <w:rPr>
                <w:rFonts w:ascii="Verdana" w:hAnsi="Verdana"/>
                <w:b/>
                <w:sz w:val="20"/>
                <w:szCs w:val="20"/>
              </w:rPr>
            </w:pPr>
            <w:r w:rsidRPr="00EE19AB">
              <w:rPr>
                <w:rFonts w:ascii="Verdana" w:hAnsi="Verdana"/>
                <w:b/>
                <w:sz w:val="20"/>
                <w:szCs w:val="20"/>
              </w:rPr>
              <w:t>Draaisymmetrisch</w:t>
            </w:r>
            <w:r w:rsidR="00273385" w:rsidRPr="00EE19AB">
              <w:rPr>
                <w:rFonts w:ascii="Verdana" w:hAnsi="Verdana"/>
                <w:b/>
                <w:sz w:val="20"/>
                <w:szCs w:val="20"/>
              </w:rPr>
              <w:t>?</w:t>
            </w:r>
          </w:p>
        </w:tc>
        <w:tc>
          <w:tcPr>
            <w:tcW w:w="1337" w:type="dxa"/>
          </w:tcPr>
          <w:p w:rsidR="00634AD2" w:rsidRPr="00EE19AB" w:rsidRDefault="00634AD2" w:rsidP="00D410D8">
            <w:pPr>
              <w:spacing w:line="360" w:lineRule="auto"/>
              <w:ind w:right="72"/>
              <w:rPr>
                <w:rFonts w:ascii="Verdana" w:hAnsi="Verdana"/>
                <w:b/>
                <w:sz w:val="20"/>
                <w:szCs w:val="20"/>
              </w:rPr>
            </w:pPr>
            <w:r w:rsidRPr="00EE19AB">
              <w:rPr>
                <w:rFonts w:ascii="Verdana" w:hAnsi="Verdana"/>
                <w:b/>
                <w:sz w:val="20"/>
                <w:szCs w:val="20"/>
              </w:rPr>
              <w:t>Draaihoek</w:t>
            </w:r>
          </w:p>
        </w:tc>
      </w:tr>
      <w:tr w:rsidR="00273385" w:rsidRPr="00EE19AB" w:rsidTr="00EE19AB">
        <w:tc>
          <w:tcPr>
            <w:tcW w:w="1725" w:type="dxa"/>
          </w:tcPr>
          <w:p w:rsidR="00273385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sz w:val="20"/>
                <w:szCs w:val="20"/>
              </w:rPr>
            </w:pPr>
            <w:r w:rsidRPr="00EE19AB">
              <w:rPr>
                <w:rFonts w:ascii="Verdana" w:hAnsi="Verdana"/>
                <w:sz w:val="20"/>
                <w:szCs w:val="20"/>
              </w:rPr>
              <w:t>Vierkant</w:t>
            </w:r>
          </w:p>
        </w:tc>
        <w:tc>
          <w:tcPr>
            <w:tcW w:w="204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96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21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33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90°</w:t>
            </w:r>
          </w:p>
        </w:tc>
      </w:tr>
      <w:tr w:rsidR="00273385" w:rsidRPr="00EE19AB" w:rsidTr="00EE19AB">
        <w:tc>
          <w:tcPr>
            <w:tcW w:w="1725" w:type="dxa"/>
          </w:tcPr>
          <w:p w:rsidR="00273385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sz w:val="20"/>
                <w:szCs w:val="20"/>
              </w:rPr>
            </w:pPr>
            <w:r w:rsidRPr="00EE19AB">
              <w:rPr>
                <w:rFonts w:ascii="Verdana" w:hAnsi="Verdana"/>
                <w:sz w:val="20"/>
                <w:szCs w:val="20"/>
              </w:rPr>
              <w:t>Rechthoek</w:t>
            </w:r>
          </w:p>
        </w:tc>
        <w:tc>
          <w:tcPr>
            <w:tcW w:w="204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96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33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180°</w:t>
            </w:r>
          </w:p>
        </w:tc>
      </w:tr>
      <w:tr w:rsidR="00273385" w:rsidRPr="00EE19AB" w:rsidTr="00EE19AB">
        <w:tc>
          <w:tcPr>
            <w:tcW w:w="1725" w:type="dxa"/>
          </w:tcPr>
          <w:p w:rsidR="00273385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sz w:val="20"/>
                <w:szCs w:val="20"/>
              </w:rPr>
            </w:pPr>
            <w:r w:rsidRPr="00EE19AB">
              <w:rPr>
                <w:rFonts w:ascii="Verdana" w:hAnsi="Verdana"/>
                <w:sz w:val="20"/>
                <w:szCs w:val="20"/>
              </w:rPr>
              <w:t>Parallellogram</w:t>
            </w:r>
          </w:p>
        </w:tc>
        <w:tc>
          <w:tcPr>
            <w:tcW w:w="2044" w:type="dxa"/>
          </w:tcPr>
          <w:p w:rsidR="00CE08A3" w:rsidRPr="00EE19AB" w:rsidRDefault="007E744E" w:rsidP="00CE08A3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964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21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33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180°</w:t>
            </w:r>
          </w:p>
        </w:tc>
      </w:tr>
      <w:tr w:rsidR="00273385" w:rsidRPr="00EE19AB" w:rsidTr="00EE19AB">
        <w:tc>
          <w:tcPr>
            <w:tcW w:w="1725" w:type="dxa"/>
          </w:tcPr>
          <w:p w:rsidR="00273385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sz w:val="20"/>
                <w:szCs w:val="20"/>
              </w:rPr>
            </w:pPr>
            <w:r w:rsidRPr="00EE19AB">
              <w:rPr>
                <w:rFonts w:ascii="Verdana" w:hAnsi="Verdana"/>
                <w:sz w:val="20"/>
                <w:szCs w:val="20"/>
              </w:rPr>
              <w:t xml:space="preserve">Ruit </w:t>
            </w:r>
          </w:p>
        </w:tc>
        <w:tc>
          <w:tcPr>
            <w:tcW w:w="204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96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33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180°</w:t>
            </w:r>
          </w:p>
        </w:tc>
      </w:tr>
      <w:tr w:rsidR="00273385" w:rsidRPr="00EE19AB" w:rsidTr="00EE19AB">
        <w:tc>
          <w:tcPr>
            <w:tcW w:w="1725" w:type="dxa"/>
          </w:tcPr>
          <w:p w:rsidR="00273385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sz w:val="20"/>
                <w:szCs w:val="20"/>
              </w:rPr>
            </w:pPr>
            <w:r w:rsidRPr="00EE19AB">
              <w:rPr>
                <w:rFonts w:ascii="Verdana" w:hAnsi="Verdana"/>
                <w:sz w:val="20"/>
                <w:szCs w:val="20"/>
              </w:rPr>
              <w:t>Vlieger</w:t>
            </w:r>
          </w:p>
        </w:tc>
        <w:tc>
          <w:tcPr>
            <w:tcW w:w="204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96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Nee </w:t>
            </w:r>
          </w:p>
        </w:tc>
        <w:tc>
          <w:tcPr>
            <w:tcW w:w="1337" w:type="dxa"/>
          </w:tcPr>
          <w:p w:rsidR="00273385" w:rsidRPr="00EE19AB" w:rsidRDefault="007E744E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273385" w:rsidRPr="00EE19AB" w:rsidTr="00EE19AB">
        <w:tc>
          <w:tcPr>
            <w:tcW w:w="1725" w:type="dxa"/>
          </w:tcPr>
          <w:p w:rsidR="00273385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sz w:val="20"/>
                <w:szCs w:val="20"/>
              </w:rPr>
            </w:pPr>
            <w:r w:rsidRPr="00EE19AB">
              <w:rPr>
                <w:rFonts w:ascii="Verdana" w:hAnsi="Verdana"/>
                <w:sz w:val="20"/>
                <w:szCs w:val="20"/>
              </w:rPr>
              <w:t>Gelijkbenige driehoek</w:t>
            </w:r>
          </w:p>
        </w:tc>
        <w:tc>
          <w:tcPr>
            <w:tcW w:w="204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964" w:type="dxa"/>
          </w:tcPr>
          <w:p w:rsidR="00273385" w:rsidRPr="00EE19AB" w:rsidRDefault="009149C0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:rsidR="00273385" w:rsidRPr="00EE19AB" w:rsidRDefault="009149C0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Nee</w:t>
            </w:r>
          </w:p>
        </w:tc>
        <w:tc>
          <w:tcPr>
            <w:tcW w:w="1337" w:type="dxa"/>
          </w:tcPr>
          <w:p w:rsidR="00273385" w:rsidRPr="00EE19AB" w:rsidRDefault="009149C0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273385" w:rsidRPr="00EE19AB" w:rsidTr="00EE19AB">
        <w:tc>
          <w:tcPr>
            <w:tcW w:w="1725" w:type="dxa"/>
          </w:tcPr>
          <w:p w:rsidR="00273385" w:rsidRPr="00EE19AB" w:rsidRDefault="00273385" w:rsidP="00D410D8">
            <w:pPr>
              <w:spacing w:line="360" w:lineRule="auto"/>
              <w:ind w:right="72"/>
              <w:rPr>
                <w:rFonts w:ascii="Verdana" w:hAnsi="Verdana"/>
                <w:sz w:val="20"/>
                <w:szCs w:val="20"/>
              </w:rPr>
            </w:pPr>
            <w:r w:rsidRPr="00EE19AB">
              <w:rPr>
                <w:rFonts w:ascii="Verdana" w:hAnsi="Verdana"/>
                <w:sz w:val="20"/>
                <w:szCs w:val="20"/>
              </w:rPr>
              <w:t>Gelijkzijdige driehoek</w:t>
            </w:r>
          </w:p>
        </w:tc>
        <w:tc>
          <w:tcPr>
            <w:tcW w:w="2044" w:type="dxa"/>
          </w:tcPr>
          <w:p w:rsidR="00273385" w:rsidRPr="00EE19AB" w:rsidRDefault="00CE08A3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 </w:t>
            </w:r>
          </w:p>
        </w:tc>
        <w:tc>
          <w:tcPr>
            <w:tcW w:w="1964" w:type="dxa"/>
          </w:tcPr>
          <w:p w:rsidR="00273385" w:rsidRPr="00EE19AB" w:rsidRDefault="009149C0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217" w:type="dxa"/>
          </w:tcPr>
          <w:p w:rsidR="00273385" w:rsidRPr="00EE19AB" w:rsidRDefault="009149C0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</w:t>
            </w:r>
          </w:p>
        </w:tc>
        <w:tc>
          <w:tcPr>
            <w:tcW w:w="1337" w:type="dxa"/>
          </w:tcPr>
          <w:p w:rsidR="00273385" w:rsidRPr="00EE19AB" w:rsidRDefault="009149C0" w:rsidP="00D410D8">
            <w:pPr>
              <w:spacing w:line="360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120°</w:t>
            </w:r>
          </w:p>
        </w:tc>
      </w:tr>
    </w:tbl>
    <w:p w:rsidR="00634AD2" w:rsidRDefault="00634AD2" w:rsidP="00D410D8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6B6706" w:rsidRDefault="006B6706" w:rsidP="00D410D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nl-NL"/>
        </w:rPr>
        <w:br w:type="page"/>
      </w:r>
    </w:p>
    <w:p w:rsidR="00701D46" w:rsidRDefault="0026290A" w:rsidP="00D410D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Default="0026290A" w:rsidP="00D410D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D46">
        <w:rPr>
          <w:rFonts w:ascii="Verdana" w:hAnsi="Verdana"/>
          <w:b/>
          <w:sz w:val="20"/>
          <w:szCs w:val="20"/>
        </w:rPr>
        <w:t>Voorbeeld</w:t>
      </w:r>
      <w:r w:rsidR="00D410D8">
        <w:rPr>
          <w:rFonts w:ascii="Verdana" w:hAnsi="Verdana"/>
          <w:b/>
          <w:sz w:val="20"/>
          <w:szCs w:val="20"/>
        </w:rPr>
        <w:t xml:space="preserve"> 1</w:t>
      </w:r>
    </w:p>
    <w:p w:rsidR="00D410D8" w:rsidRDefault="00D410D8" w:rsidP="00D410D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01D46" w:rsidRDefault="006B6706" w:rsidP="00D410D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701D46">
        <w:rPr>
          <w:rFonts w:ascii="Verdana" w:hAnsi="Verdana"/>
          <w:b/>
          <w:sz w:val="20"/>
          <w:szCs w:val="20"/>
        </w:rPr>
        <w:t xml:space="preserve"> </w:t>
      </w:r>
    </w:p>
    <w:p w:rsidR="006B6706" w:rsidRDefault="0026290A" w:rsidP="00D410D8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2994660</wp:posOffset>
            </wp:positionH>
            <wp:positionV relativeFrom="paragraph">
              <wp:posOffset>56515</wp:posOffset>
            </wp:positionV>
            <wp:extent cx="2753360" cy="1760220"/>
            <wp:effectExtent l="19050" t="0" r="8890" b="0"/>
            <wp:wrapSquare wrapText="bothSides"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360" cy="176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6706">
        <w:rPr>
          <w:rFonts w:ascii="Verdana" w:hAnsi="Verdana"/>
          <w:sz w:val="20"/>
          <w:szCs w:val="20"/>
        </w:rPr>
        <w:t>Bekijk het gedeelte van de vlakvulling.</w:t>
      </w:r>
    </w:p>
    <w:p w:rsidR="006B6706" w:rsidRDefault="006B6706" w:rsidP="00D410D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Welke vlakke figuren herken je in de vlakvulling?</w:t>
      </w:r>
    </w:p>
    <w:p w:rsidR="007E744E" w:rsidRPr="002C73DE" w:rsidRDefault="007E744E" w:rsidP="00D410D8">
      <w:pPr>
        <w:spacing w:line="360" w:lineRule="auto"/>
        <w:rPr>
          <w:rFonts w:ascii="Verdana" w:hAnsi="Verdana"/>
          <w:sz w:val="20"/>
          <w:szCs w:val="20"/>
        </w:rPr>
      </w:pPr>
      <w:r w:rsidRPr="002C73DE">
        <w:rPr>
          <w:rFonts w:ascii="Verdana" w:hAnsi="Verdana"/>
          <w:noProof/>
          <w:sz w:val="20"/>
          <w:szCs w:val="20"/>
          <w:lang w:eastAsia="nl-NL"/>
        </w:rPr>
        <w:pict>
          <v:oval id="_x0000_s2110" style="position:absolute;margin-left:343.15pt;margin-top:11.65pt;width:14.25pt;height:14.25pt;z-index:251660288" fillcolor="#002060" strokecolor="#002060"/>
        </w:pict>
      </w:r>
      <w:r w:rsidRPr="002C73DE">
        <w:rPr>
          <w:rFonts w:ascii="Verdana" w:hAnsi="Verdana"/>
          <w:noProof/>
          <w:sz w:val="20"/>
          <w:szCs w:val="20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09" type="#_x0000_t32" style="position:absolute;margin-left:255.4pt;margin-top:17.65pt;width:197.2pt;height:1.5pt;flip:y;z-index:251659264" o:connectortype="straight" strokecolor="red" strokeweight="2.25pt"/>
        </w:pict>
      </w:r>
      <w:r w:rsidR="002C73DE" w:rsidRPr="002C73DE">
        <w:rPr>
          <w:rFonts w:ascii="Verdana" w:hAnsi="Verdana"/>
          <w:sz w:val="20"/>
          <w:szCs w:val="20"/>
        </w:rPr>
        <w:t>…</w:t>
      </w:r>
      <w:r w:rsidRPr="002C73DE">
        <w:rPr>
          <w:rFonts w:ascii="Verdana" w:hAnsi="Verdana"/>
          <w:sz w:val="20"/>
          <w:szCs w:val="20"/>
        </w:rPr>
        <w:t>Parallellogram, vlieger en driehoek</w:t>
      </w:r>
      <w:r w:rsidR="002C73DE" w:rsidRPr="002C73DE">
        <w:rPr>
          <w:rFonts w:ascii="Verdana" w:hAnsi="Verdana"/>
          <w:sz w:val="20"/>
          <w:szCs w:val="20"/>
        </w:rPr>
        <w:t>…</w:t>
      </w:r>
    </w:p>
    <w:p w:rsidR="006B6706" w:rsidRDefault="006B6706" w:rsidP="00D410D8">
      <w:pPr>
        <w:spacing w:line="360" w:lineRule="auto"/>
        <w:rPr>
          <w:rFonts w:ascii="Verdana" w:hAnsi="Verdana"/>
          <w:sz w:val="20"/>
          <w:szCs w:val="20"/>
        </w:rPr>
      </w:pPr>
    </w:p>
    <w:p w:rsidR="006B6706" w:rsidRDefault="006B6706" w:rsidP="00D410D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vlakvulling is lijnsymmetrisch. Teken een symmetrielijn.</w:t>
      </w:r>
    </w:p>
    <w:p w:rsidR="006B6706" w:rsidRDefault="006B6706" w:rsidP="00D410D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vlakvulling is ook draaisymmetrisch. Teken een draaicent</w:t>
      </w:r>
      <w:r w:rsidR="008A10C2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um.</w:t>
      </w:r>
    </w:p>
    <w:p w:rsidR="00D2013A" w:rsidRDefault="00D2013A" w:rsidP="00D410D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Hoe groot is de draaihoek</w:t>
      </w:r>
      <w:r w:rsidR="00D410D8">
        <w:rPr>
          <w:rFonts w:ascii="Verdana" w:hAnsi="Verdana"/>
          <w:sz w:val="20"/>
          <w:szCs w:val="20"/>
        </w:rPr>
        <w:t xml:space="preserve">? </w:t>
      </w:r>
      <w:r w:rsidR="00925B14" w:rsidRPr="00925B14">
        <w:rPr>
          <w:rFonts w:ascii="Verdana" w:hAnsi="Verdana"/>
          <w:sz w:val="20"/>
          <w:szCs w:val="20"/>
        </w:rPr>
        <w:t>……</w:t>
      </w:r>
      <w:r w:rsidR="007E744E" w:rsidRPr="00925B14">
        <w:rPr>
          <w:rFonts w:ascii="Verdana" w:hAnsi="Verdana"/>
          <w:sz w:val="20"/>
          <w:szCs w:val="20"/>
        </w:rPr>
        <w:t>180°</w:t>
      </w:r>
      <w:r w:rsidR="00925B14" w:rsidRPr="00925B14">
        <w:rPr>
          <w:rFonts w:ascii="Verdana" w:hAnsi="Verdana"/>
          <w:sz w:val="20"/>
          <w:szCs w:val="20"/>
        </w:rPr>
        <w:t>……</w:t>
      </w:r>
    </w:p>
    <w:p w:rsidR="00710612" w:rsidRPr="001B57D6" w:rsidRDefault="0026290A" w:rsidP="00D410D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D410D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</w:p>
    <w:p w:rsidR="00D410D8" w:rsidRDefault="00D410D8" w:rsidP="00D410D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95418" w:rsidRDefault="008A10C2" w:rsidP="00D410D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710612">
        <w:rPr>
          <w:rFonts w:ascii="Verdana" w:hAnsi="Verdana"/>
          <w:b/>
          <w:sz w:val="20"/>
          <w:szCs w:val="20"/>
        </w:rPr>
        <w:tab/>
      </w:r>
    </w:p>
    <w:p w:rsidR="008A10C2" w:rsidRDefault="008A10C2" w:rsidP="00D410D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een aantal bekende vlakke figuren.</w:t>
      </w:r>
    </w:p>
    <w:p w:rsidR="008A10C2" w:rsidRDefault="0026290A" w:rsidP="00D410D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>
            <wp:extent cx="5753100" cy="847725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114945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 Welk twee figuren hebben precies één symmetrieas?</w:t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A27A49">
        <w:rPr>
          <w:rFonts w:ascii="Verdana" w:hAnsi="Verdana"/>
          <w:sz w:val="20"/>
          <w:szCs w:val="20"/>
        </w:rPr>
        <w:t xml:space="preserve">    </w:t>
      </w:r>
      <w:r w:rsidR="00925B14">
        <w:rPr>
          <w:rFonts w:ascii="Verdana" w:hAnsi="Verdana"/>
          <w:sz w:val="20"/>
          <w:szCs w:val="20"/>
        </w:rPr>
        <w:t>…</w:t>
      </w:r>
      <w:r w:rsidRPr="00A27A49">
        <w:rPr>
          <w:rFonts w:ascii="Verdana" w:hAnsi="Verdana"/>
          <w:sz w:val="20"/>
          <w:szCs w:val="20"/>
        </w:rPr>
        <w:t>Vlieger en gelijkbenige driehoek</w:t>
      </w:r>
      <w:r w:rsidR="00925B14">
        <w:rPr>
          <w:rFonts w:ascii="Verdana" w:hAnsi="Verdana"/>
          <w:sz w:val="20"/>
          <w:szCs w:val="20"/>
        </w:rPr>
        <w:t>…</w:t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A27A49">
        <w:rPr>
          <w:rFonts w:ascii="Verdana" w:hAnsi="Verdana"/>
          <w:b/>
          <w:sz w:val="20"/>
          <w:szCs w:val="20"/>
        </w:rPr>
        <w:t>b</w:t>
      </w:r>
      <w:r w:rsidRPr="00A27A49">
        <w:rPr>
          <w:rFonts w:ascii="Verdana" w:hAnsi="Verdana"/>
          <w:sz w:val="20"/>
          <w:szCs w:val="20"/>
        </w:rPr>
        <w:t xml:space="preserve">  Welke </w:t>
      </w:r>
      <w:r>
        <w:rPr>
          <w:rFonts w:ascii="Verdana" w:hAnsi="Verdana"/>
          <w:sz w:val="20"/>
          <w:szCs w:val="20"/>
        </w:rPr>
        <w:t xml:space="preserve">vier </w:t>
      </w:r>
      <w:r w:rsidRPr="00A27A49">
        <w:rPr>
          <w:rFonts w:ascii="Verdana" w:hAnsi="Verdana"/>
          <w:sz w:val="20"/>
          <w:szCs w:val="20"/>
        </w:rPr>
        <w:t>figuren hebben 2 of meer symmetrieassen?</w:t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A27A49">
        <w:rPr>
          <w:rFonts w:ascii="Verdana" w:hAnsi="Verdana"/>
          <w:sz w:val="20"/>
          <w:szCs w:val="20"/>
        </w:rPr>
        <w:t xml:space="preserve">    </w:t>
      </w:r>
      <w:r w:rsidR="00925B14">
        <w:rPr>
          <w:rFonts w:ascii="Verdana" w:hAnsi="Verdana"/>
          <w:sz w:val="20"/>
          <w:szCs w:val="20"/>
        </w:rPr>
        <w:t>…</w:t>
      </w:r>
      <w:r w:rsidRPr="00A27A49">
        <w:rPr>
          <w:rFonts w:ascii="Verdana" w:hAnsi="Verdana"/>
          <w:sz w:val="20"/>
          <w:szCs w:val="20"/>
        </w:rPr>
        <w:t>Vierkant, rechthoek, ruit en gelijkzijdige driehoek</w:t>
      </w:r>
      <w:r w:rsidR="00925B14">
        <w:rPr>
          <w:rFonts w:ascii="Verdana" w:hAnsi="Verdana"/>
          <w:sz w:val="20"/>
          <w:szCs w:val="20"/>
        </w:rPr>
        <w:t>……</w:t>
      </w:r>
      <w:r w:rsidRPr="00A27A49">
        <w:rPr>
          <w:rFonts w:ascii="Verdana" w:hAnsi="Verdana"/>
          <w:sz w:val="20"/>
          <w:szCs w:val="20"/>
        </w:rPr>
        <w:t xml:space="preserve">       </w:t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A27A49">
        <w:rPr>
          <w:rFonts w:ascii="Verdana" w:hAnsi="Verdana"/>
          <w:b/>
          <w:sz w:val="20"/>
          <w:szCs w:val="20"/>
        </w:rPr>
        <w:t xml:space="preserve">c </w:t>
      </w:r>
      <w:r w:rsidRPr="00A27A49">
        <w:rPr>
          <w:rFonts w:ascii="Verdana" w:hAnsi="Verdana"/>
          <w:sz w:val="20"/>
          <w:szCs w:val="20"/>
        </w:rPr>
        <w:t xml:space="preserve"> Welke figuur is draaisymmetrisch over 90°?</w:t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A27A49">
        <w:rPr>
          <w:rFonts w:ascii="Verdana" w:hAnsi="Verdana"/>
          <w:sz w:val="20"/>
          <w:szCs w:val="20"/>
        </w:rPr>
        <w:t xml:space="preserve">    </w:t>
      </w:r>
      <w:r w:rsidR="00925B14">
        <w:rPr>
          <w:rFonts w:ascii="Verdana" w:hAnsi="Verdana"/>
          <w:sz w:val="20"/>
          <w:szCs w:val="20"/>
        </w:rPr>
        <w:t>……</w:t>
      </w:r>
      <w:r w:rsidRPr="00A27A49">
        <w:rPr>
          <w:rFonts w:ascii="Verdana" w:hAnsi="Verdana"/>
          <w:sz w:val="20"/>
          <w:szCs w:val="20"/>
        </w:rPr>
        <w:t>Vierkant</w:t>
      </w:r>
      <w:r w:rsidR="00925B14">
        <w:rPr>
          <w:rFonts w:ascii="Verdana" w:hAnsi="Verdana"/>
          <w:sz w:val="20"/>
          <w:szCs w:val="20"/>
        </w:rPr>
        <w:t>……</w:t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A27A49">
        <w:rPr>
          <w:rFonts w:ascii="Verdana" w:hAnsi="Verdana"/>
          <w:b/>
          <w:sz w:val="20"/>
          <w:szCs w:val="20"/>
        </w:rPr>
        <w:t>d</w:t>
      </w:r>
      <w:r w:rsidRPr="00A27A49">
        <w:rPr>
          <w:rFonts w:ascii="Verdana" w:hAnsi="Verdana"/>
          <w:sz w:val="20"/>
          <w:szCs w:val="20"/>
        </w:rPr>
        <w:t xml:space="preserve">  Welke figuur is draaisymmetrisch over 120°?</w:t>
      </w:r>
    </w:p>
    <w:p w:rsidR="00114945" w:rsidRPr="00A27A49" w:rsidRDefault="00114945" w:rsidP="00114945">
      <w:pPr>
        <w:spacing w:line="360" w:lineRule="auto"/>
        <w:rPr>
          <w:rFonts w:ascii="Verdana" w:hAnsi="Verdana"/>
          <w:sz w:val="20"/>
          <w:szCs w:val="20"/>
        </w:rPr>
      </w:pPr>
      <w:r w:rsidRPr="00A27A49">
        <w:rPr>
          <w:rFonts w:ascii="Verdana" w:hAnsi="Verdana"/>
          <w:sz w:val="20"/>
          <w:szCs w:val="20"/>
        </w:rPr>
        <w:t xml:space="preserve">    </w:t>
      </w:r>
      <w:r w:rsidR="00925B14">
        <w:rPr>
          <w:rFonts w:ascii="Verdana" w:hAnsi="Verdana"/>
          <w:sz w:val="20"/>
          <w:szCs w:val="20"/>
        </w:rPr>
        <w:t>……</w:t>
      </w:r>
      <w:r w:rsidRPr="00A27A49">
        <w:rPr>
          <w:rFonts w:ascii="Verdana" w:hAnsi="Verdana"/>
          <w:sz w:val="20"/>
          <w:szCs w:val="20"/>
        </w:rPr>
        <w:t>Gelijkzijdige driehoek</w:t>
      </w:r>
      <w:r w:rsidR="00925B14">
        <w:rPr>
          <w:rFonts w:ascii="Verdana" w:hAnsi="Verdana"/>
          <w:sz w:val="20"/>
          <w:szCs w:val="20"/>
        </w:rPr>
        <w:t>……</w:t>
      </w:r>
    </w:p>
    <w:p w:rsidR="00E95418" w:rsidRDefault="00E95418" w:rsidP="00D410D8">
      <w:pPr>
        <w:pStyle w:val="Default"/>
        <w:spacing w:line="360" w:lineRule="auto"/>
        <w:rPr>
          <w:sz w:val="20"/>
          <w:szCs w:val="20"/>
        </w:rPr>
      </w:pPr>
    </w:p>
    <w:sectPr w:rsidR="00E95418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D30" w:rsidRDefault="00C30D30">
      <w:r>
        <w:separator/>
      </w:r>
    </w:p>
  </w:endnote>
  <w:endnote w:type="continuationSeparator" w:id="0">
    <w:p w:rsidR="00C30D30" w:rsidRDefault="00C30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A9" w:rsidRDefault="0026290A">
    <w:pPr>
      <w:pStyle w:val="Voettekst"/>
      <w:rPr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A9" w:rsidRDefault="00F00DA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D30" w:rsidRDefault="00C30D30">
      <w:r>
        <w:separator/>
      </w:r>
    </w:p>
  </w:footnote>
  <w:footnote w:type="continuationSeparator" w:id="0">
    <w:p w:rsidR="00C30D30" w:rsidRDefault="00C30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A9" w:rsidRDefault="0026290A">
    <w:pPr>
      <w:pStyle w:val="Koptekst"/>
      <w:rPr>
        <w:szCs w:val="16"/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A9" w:rsidRDefault="00F00DA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#002060" strokecolor="#002060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735C0"/>
    <w:rsid w:val="00090E34"/>
    <w:rsid w:val="000B48B8"/>
    <w:rsid w:val="000E4DBE"/>
    <w:rsid w:val="000F1D42"/>
    <w:rsid w:val="00114945"/>
    <w:rsid w:val="001340EB"/>
    <w:rsid w:val="0016360E"/>
    <w:rsid w:val="001703BB"/>
    <w:rsid w:val="00175854"/>
    <w:rsid w:val="0019441A"/>
    <w:rsid w:val="001B57D6"/>
    <w:rsid w:val="001E5B3B"/>
    <w:rsid w:val="00202BE1"/>
    <w:rsid w:val="00232C9F"/>
    <w:rsid w:val="0026290A"/>
    <w:rsid w:val="00273385"/>
    <w:rsid w:val="002A5009"/>
    <w:rsid w:val="002C6A9E"/>
    <w:rsid w:val="002C73DE"/>
    <w:rsid w:val="002D352A"/>
    <w:rsid w:val="002F4E69"/>
    <w:rsid w:val="00307953"/>
    <w:rsid w:val="00307AB1"/>
    <w:rsid w:val="00320B07"/>
    <w:rsid w:val="00330F9B"/>
    <w:rsid w:val="003434E7"/>
    <w:rsid w:val="00394A52"/>
    <w:rsid w:val="003E7C34"/>
    <w:rsid w:val="00480AE9"/>
    <w:rsid w:val="004F3DB2"/>
    <w:rsid w:val="005A624D"/>
    <w:rsid w:val="005B0D49"/>
    <w:rsid w:val="00610484"/>
    <w:rsid w:val="00634AD2"/>
    <w:rsid w:val="00635180"/>
    <w:rsid w:val="00642540"/>
    <w:rsid w:val="00665F09"/>
    <w:rsid w:val="006807C1"/>
    <w:rsid w:val="00685D02"/>
    <w:rsid w:val="006B6706"/>
    <w:rsid w:val="006D5B94"/>
    <w:rsid w:val="006E69BF"/>
    <w:rsid w:val="00701D46"/>
    <w:rsid w:val="00710612"/>
    <w:rsid w:val="00796DD8"/>
    <w:rsid w:val="007E744E"/>
    <w:rsid w:val="00802EEE"/>
    <w:rsid w:val="00814D60"/>
    <w:rsid w:val="00846C9D"/>
    <w:rsid w:val="0087330E"/>
    <w:rsid w:val="008A10C2"/>
    <w:rsid w:val="008B094B"/>
    <w:rsid w:val="008F2943"/>
    <w:rsid w:val="009149C0"/>
    <w:rsid w:val="0092087A"/>
    <w:rsid w:val="00925B14"/>
    <w:rsid w:val="00942426"/>
    <w:rsid w:val="0094441A"/>
    <w:rsid w:val="009821FD"/>
    <w:rsid w:val="009B28CF"/>
    <w:rsid w:val="009B2C2A"/>
    <w:rsid w:val="009B7AEC"/>
    <w:rsid w:val="009D349F"/>
    <w:rsid w:val="00A25D2E"/>
    <w:rsid w:val="00A31C49"/>
    <w:rsid w:val="00A6023B"/>
    <w:rsid w:val="00B729E5"/>
    <w:rsid w:val="00B9697D"/>
    <w:rsid w:val="00C30D30"/>
    <w:rsid w:val="00C4394A"/>
    <w:rsid w:val="00C65E24"/>
    <w:rsid w:val="00CE08A3"/>
    <w:rsid w:val="00D12753"/>
    <w:rsid w:val="00D2013A"/>
    <w:rsid w:val="00D272FC"/>
    <w:rsid w:val="00D2773C"/>
    <w:rsid w:val="00D410D8"/>
    <w:rsid w:val="00DA0184"/>
    <w:rsid w:val="00E27F23"/>
    <w:rsid w:val="00E3608A"/>
    <w:rsid w:val="00E95418"/>
    <w:rsid w:val="00EC0FA4"/>
    <w:rsid w:val="00EE19AB"/>
    <w:rsid w:val="00F00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2060" strokecolor="#002060" shadowcolor="none [2]"/>
    </o:shapedefaults>
    <o:shapelayout v:ext="edit">
      <o:idmap v:ext="edit" data="2"/>
      <o:rules v:ext="edit">
        <o:r id="V:Rule2" type="connector" idref="#_x0000_s210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2013-03-29T11:22:00Z</cp:lastPrinted>
  <dcterms:created xsi:type="dcterms:W3CDTF">2014-05-22T08:25:00Z</dcterms:created>
  <dcterms:modified xsi:type="dcterms:W3CDTF">2014-05-22T08:25:00Z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