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10612" w:rsidRDefault="00710612" w:rsidP="00EB410A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710612" w:rsidRDefault="00DA0184" w:rsidP="00EB410A">
      <w:pPr>
        <w:spacing w:line="360" w:lineRule="auto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2</w:t>
      </w:r>
      <w:r w:rsidR="00D2773C">
        <w:rPr>
          <w:rFonts w:ascii="Verdana" w:hAnsi="Verdana"/>
          <w:b/>
          <w:sz w:val="22"/>
          <w:szCs w:val="22"/>
        </w:rPr>
        <w:t>1</w:t>
      </w:r>
      <w:r w:rsidR="009B2C2A">
        <w:rPr>
          <w:rFonts w:ascii="Verdana" w:hAnsi="Verdana"/>
          <w:b/>
          <w:sz w:val="22"/>
          <w:szCs w:val="22"/>
        </w:rPr>
        <w:t xml:space="preserve"> </w:t>
      </w:r>
      <w:r w:rsidR="00D2773C">
        <w:rPr>
          <w:rFonts w:ascii="Verdana" w:hAnsi="Verdana"/>
          <w:b/>
          <w:sz w:val="22"/>
          <w:szCs w:val="22"/>
        </w:rPr>
        <w:t>Kijklijnen en kijkhoeken</w:t>
      </w:r>
      <w:r w:rsidR="00CD2085">
        <w:rPr>
          <w:rFonts w:ascii="Verdana" w:hAnsi="Verdana"/>
          <w:b/>
          <w:sz w:val="22"/>
          <w:szCs w:val="22"/>
        </w:rPr>
        <w:t xml:space="preserve"> – Opgaven  </w:t>
      </w:r>
    </w:p>
    <w:p w:rsidR="00710612" w:rsidRDefault="00DD3D03" w:rsidP="00EB410A">
      <w:pPr>
        <w:spacing w:line="360" w:lineRule="auto"/>
        <w:rPr>
          <w:rFonts w:ascii="Verdana" w:hAnsi="Verdana"/>
          <w:b/>
          <w:sz w:val="20"/>
          <w:szCs w:val="20"/>
          <w:lang w:val="nl-NL"/>
        </w:rPr>
      </w:pPr>
      <w:r>
        <w:rPr>
          <w:noProof/>
          <w:lang w:eastAsia="nl-NL"/>
        </w:rPr>
        <w:drawing>
          <wp:anchor distT="0" distB="0" distL="114935" distR="114935" simplePos="0" relativeHeight="25165107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188595</wp:posOffset>
            </wp:positionV>
            <wp:extent cx="5761355" cy="274955"/>
            <wp:effectExtent l="19050" t="0" r="0" b="0"/>
            <wp:wrapNone/>
            <wp:docPr id="6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2749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10612" w:rsidRDefault="00DD3D03" w:rsidP="00EB410A">
      <w:pPr>
        <w:spacing w:line="360" w:lineRule="auto"/>
        <w:ind w:left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  <w:lang w:eastAsia="nl-NL"/>
        </w:rPr>
        <w:drawing>
          <wp:inline distT="0" distB="0" distL="0" distR="0">
            <wp:extent cx="5762625" cy="19050"/>
            <wp:effectExtent l="19050" t="0" r="9525" b="0"/>
            <wp:docPr id="4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90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D2085">
        <w:rPr>
          <w:rFonts w:ascii="Verdana" w:hAnsi="Verdana"/>
          <w:b/>
          <w:sz w:val="20"/>
          <w:szCs w:val="20"/>
        </w:rPr>
        <w:t>Kijklijnen en kijkhoeken</w:t>
      </w:r>
    </w:p>
    <w:p w:rsidR="00EB410A" w:rsidRDefault="00DD3D03" w:rsidP="00EB410A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  <w:lang w:eastAsia="nl-NL"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3387090</wp:posOffset>
            </wp:positionH>
            <wp:positionV relativeFrom="paragraph">
              <wp:posOffset>120650</wp:posOffset>
            </wp:positionV>
            <wp:extent cx="571500" cy="2314575"/>
            <wp:effectExtent l="19050" t="0" r="0" b="0"/>
            <wp:wrapSquare wrapText="bothSides"/>
            <wp:docPr id="38" name="Afbeelding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2314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10612" w:rsidRDefault="008215D4" w:rsidP="00EB410A">
      <w:pPr>
        <w:spacing w:line="360" w:lineRule="auto"/>
        <w:rPr>
          <w:rFonts w:ascii="Verdana" w:hAnsi="Verdana"/>
          <w:color w:val="FF3366"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  <w:lang w:eastAsia="nl-N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106" type="#_x0000_t32" style="position:absolute;margin-left:277.9pt;margin-top:9.8pt;width:97.5pt;height:69.75pt;flip:y;z-index:251659264" o:connectortype="straight"/>
        </w:pict>
      </w:r>
      <w:r w:rsidR="00710612">
        <w:rPr>
          <w:rFonts w:ascii="Verdana" w:hAnsi="Verdana"/>
          <w:b/>
          <w:sz w:val="20"/>
          <w:szCs w:val="20"/>
        </w:rPr>
        <w:t xml:space="preserve">1 </w:t>
      </w:r>
    </w:p>
    <w:p w:rsidR="00D2773C" w:rsidRDefault="00D2773C" w:rsidP="00EB410A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Je kijkt door een gat in de muur.</w:t>
      </w:r>
    </w:p>
    <w:p w:rsidR="00D2773C" w:rsidRDefault="00D2773C" w:rsidP="00EB410A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Met </w:t>
      </w:r>
      <w:r w:rsidRPr="00D2773C">
        <w:rPr>
          <w:rFonts w:ascii="Verdana" w:hAnsi="Verdana"/>
          <w:b/>
          <w:sz w:val="20"/>
          <w:szCs w:val="20"/>
        </w:rPr>
        <w:t>kijklijnen</w:t>
      </w:r>
      <w:r>
        <w:rPr>
          <w:rFonts w:ascii="Verdana" w:hAnsi="Verdana"/>
          <w:sz w:val="20"/>
          <w:szCs w:val="20"/>
        </w:rPr>
        <w:t xml:space="preserve"> kun je aangeven wat je </w:t>
      </w:r>
    </w:p>
    <w:p w:rsidR="00D2773C" w:rsidRDefault="00D2773C" w:rsidP="00EB410A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achter de muur kunt zien.</w:t>
      </w:r>
    </w:p>
    <w:p w:rsidR="00D2773C" w:rsidRDefault="008215D4" w:rsidP="00EB410A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  <w:lang w:eastAsia="nl-NL"/>
        </w:rPr>
        <w:pict>
          <v:shape id="_x0000_s2107" type="#_x0000_t32" style="position:absolute;margin-left:277.9pt;margin-top:6.6pt;width:97.5pt;height:69.75pt;z-index:251660288" o:connectortype="straight"/>
        </w:pict>
      </w:r>
      <w:r w:rsidR="00D2773C" w:rsidRPr="00D2773C">
        <w:rPr>
          <w:rFonts w:ascii="Verdana" w:hAnsi="Verdana"/>
          <w:b/>
          <w:sz w:val="20"/>
          <w:szCs w:val="20"/>
        </w:rPr>
        <w:t>a</w:t>
      </w:r>
      <w:r w:rsidR="00D2773C">
        <w:rPr>
          <w:rFonts w:ascii="Verdana" w:hAnsi="Verdana"/>
          <w:sz w:val="20"/>
          <w:szCs w:val="20"/>
        </w:rPr>
        <w:t xml:space="preserve"> Teken de kijklijnen.</w:t>
      </w:r>
    </w:p>
    <w:p w:rsidR="00D2773C" w:rsidRDefault="00D2773C" w:rsidP="00EB410A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b</w:t>
      </w:r>
      <w:r w:rsidRPr="00D2773C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Vul in:</w:t>
      </w:r>
    </w:p>
    <w:p w:rsidR="00D2773C" w:rsidRDefault="00D2773C" w:rsidP="00EB410A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Hoe verder je van de muur af staat, </w:t>
      </w:r>
    </w:p>
    <w:p w:rsidR="00D2773C" w:rsidRDefault="00D2773C" w:rsidP="00EB410A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hoe </w:t>
      </w:r>
      <w:r w:rsidR="000F57E1" w:rsidRPr="000F57E1">
        <w:rPr>
          <w:rFonts w:ascii="Verdana" w:hAnsi="Verdana"/>
          <w:i/>
          <w:sz w:val="20"/>
          <w:szCs w:val="20"/>
        </w:rPr>
        <w:t>…</w:t>
      </w:r>
      <w:r w:rsidR="008215D4" w:rsidRPr="000F57E1">
        <w:rPr>
          <w:rFonts w:ascii="Verdana" w:hAnsi="Verdana"/>
          <w:i/>
          <w:sz w:val="20"/>
          <w:szCs w:val="20"/>
        </w:rPr>
        <w:t>kleiner</w:t>
      </w:r>
      <w:r w:rsidR="000F57E1" w:rsidRPr="000F57E1">
        <w:rPr>
          <w:rFonts w:ascii="Verdana" w:hAnsi="Verdana"/>
          <w:i/>
          <w:sz w:val="20"/>
          <w:szCs w:val="20"/>
        </w:rPr>
        <w:t>…</w:t>
      </w:r>
      <w:r w:rsidR="00EB410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je achter de muur kunt zien.</w:t>
      </w:r>
    </w:p>
    <w:p w:rsidR="00D2773C" w:rsidRDefault="00D2773C" w:rsidP="00EB410A">
      <w:pPr>
        <w:spacing w:line="360" w:lineRule="auto"/>
        <w:ind w:right="72"/>
        <w:rPr>
          <w:rFonts w:ascii="Verdana" w:hAnsi="Verdana"/>
          <w:sz w:val="20"/>
          <w:szCs w:val="20"/>
        </w:rPr>
      </w:pPr>
    </w:p>
    <w:p w:rsidR="00D2773C" w:rsidRDefault="00D2773C" w:rsidP="00EB410A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De twee kijklijnen vormen samen een hoek.</w:t>
      </w:r>
    </w:p>
    <w:p w:rsidR="00D2773C" w:rsidRDefault="00D2773C" w:rsidP="00EB410A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Die hoek noem je de </w:t>
      </w:r>
      <w:r w:rsidRPr="00D2773C">
        <w:rPr>
          <w:rFonts w:ascii="Verdana" w:hAnsi="Verdana"/>
          <w:b/>
          <w:sz w:val="20"/>
          <w:szCs w:val="20"/>
        </w:rPr>
        <w:t>kijkhoek</w:t>
      </w:r>
      <w:r>
        <w:rPr>
          <w:rFonts w:ascii="Verdana" w:hAnsi="Verdana"/>
          <w:sz w:val="20"/>
          <w:szCs w:val="20"/>
        </w:rPr>
        <w:t>.</w:t>
      </w:r>
    </w:p>
    <w:p w:rsidR="00D2773C" w:rsidRDefault="00D2773C" w:rsidP="00EB410A">
      <w:pPr>
        <w:spacing w:line="360" w:lineRule="auto"/>
        <w:ind w:right="72"/>
        <w:rPr>
          <w:rFonts w:ascii="Verdana" w:hAnsi="Verdana"/>
          <w:sz w:val="20"/>
          <w:szCs w:val="20"/>
        </w:rPr>
      </w:pPr>
      <w:r w:rsidRPr="00D2773C">
        <w:rPr>
          <w:rFonts w:ascii="Verdana" w:hAnsi="Verdana"/>
          <w:b/>
          <w:sz w:val="20"/>
          <w:szCs w:val="20"/>
        </w:rPr>
        <w:t>c</w:t>
      </w:r>
      <w:r w:rsidR="00EB410A">
        <w:rPr>
          <w:rFonts w:ascii="Verdana" w:hAnsi="Verdana"/>
          <w:sz w:val="20"/>
          <w:szCs w:val="20"/>
        </w:rPr>
        <w:t xml:space="preserve"> Hoe groot is de kijkhoek? </w:t>
      </w:r>
      <w:r w:rsidR="000F57E1">
        <w:rPr>
          <w:rFonts w:ascii="Verdana" w:hAnsi="Verdana"/>
          <w:sz w:val="20"/>
          <w:szCs w:val="20"/>
        </w:rPr>
        <w:t xml:space="preserve">…kijkhoek is </w:t>
      </w:r>
      <w:r w:rsidR="008215D4">
        <w:rPr>
          <w:rFonts w:ascii="Verdana" w:hAnsi="Verdana"/>
          <w:i/>
          <w:sz w:val="20"/>
          <w:szCs w:val="20"/>
        </w:rPr>
        <w:t>75°</w:t>
      </w:r>
      <w:r w:rsidR="000F57E1">
        <w:rPr>
          <w:rFonts w:ascii="Verdana" w:hAnsi="Verdana"/>
          <w:sz w:val="20"/>
          <w:szCs w:val="20"/>
        </w:rPr>
        <w:t>…</w:t>
      </w:r>
    </w:p>
    <w:p w:rsidR="00D2773C" w:rsidRDefault="00D2773C" w:rsidP="00EB410A">
      <w:pPr>
        <w:spacing w:line="360" w:lineRule="auto"/>
        <w:ind w:right="72"/>
        <w:rPr>
          <w:rFonts w:ascii="Verdana" w:hAnsi="Verdana"/>
          <w:b/>
          <w:sz w:val="20"/>
          <w:szCs w:val="20"/>
        </w:rPr>
      </w:pPr>
      <w:r w:rsidRPr="00D2773C">
        <w:rPr>
          <w:rFonts w:ascii="Verdana" w:hAnsi="Verdana"/>
          <w:b/>
          <w:sz w:val="20"/>
          <w:szCs w:val="20"/>
        </w:rPr>
        <w:t xml:space="preserve">d </w:t>
      </w:r>
      <w:r w:rsidRPr="00D2773C">
        <w:rPr>
          <w:rFonts w:ascii="Verdana" w:hAnsi="Verdana"/>
          <w:sz w:val="20"/>
          <w:szCs w:val="20"/>
        </w:rPr>
        <w:t>Vul in:</w:t>
      </w:r>
    </w:p>
    <w:p w:rsidR="00D2773C" w:rsidRPr="00D2773C" w:rsidRDefault="00D2773C" w:rsidP="00EB410A">
      <w:pPr>
        <w:spacing w:line="360" w:lineRule="auto"/>
        <w:ind w:right="72"/>
        <w:rPr>
          <w:rFonts w:ascii="Verdana" w:hAnsi="Verdana"/>
          <w:sz w:val="20"/>
          <w:szCs w:val="20"/>
        </w:rPr>
      </w:pPr>
      <w:r w:rsidRPr="00D2773C">
        <w:rPr>
          <w:rFonts w:ascii="Verdana" w:hAnsi="Verdana"/>
          <w:sz w:val="20"/>
          <w:szCs w:val="20"/>
        </w:rPr>
        <w:t xml:space="preserve">   Hoe verder je van de muur af staat, hoe </w:t>
      </w:r>
      <w:r w:rsidR="000F57E1">
        <w:rPr>
          <w:rFonts w:ascii="Verdana" w:hAnsi="Verdana"/>
          <w:sz w:val="20"/>
          <w:szCs w:val="20"/>
        </w:rPr>
        <w:t>…kliener…</w:t>
      </w:r>
      <w:r w:rsidR="00EB410A">
        <w:rPr>
          <w:rFonts w:ascii="Verdana" w:hAnsi="Verdana"/>
          <w:sz w:val="20"/>
          <w:szCs w:val="20"/>
        </w:rPr>
        <w:t xml:space="preserve"> </w:t>
      </w:r>
      <w:r w:rsidRPr="00D2773C">
        <w:rPr>
          <w:rFonts w:ascii="Verdana" w:hAnsi="Verdana"/>
          <w:sz w:val="20"/>
          <w:szCs w:val="20"/>
        </w:rPr>
        <w:t xml:space="preserve">de kijkhoek. </w:t>
      </w:r>
    </w:p>
    <w:p w:rsidR="00701D46" w:rsidRDefault="00DD3D03" w:rsidP="00EB410A">
      <w:pPr>
        <w:spacing w:line="360" w:lineRule="auto"/>
        <w:rPr>
          <w:rFonts w:ascii="Verdana" w:hAnsi="Verdana"/>
          <w:b/>
          <w:sz w:val="20"/>
          <w:szCs w:val="20"/>
          <w:lang w:val="nl-NL"/>
        </w:rPr>
      </w:pPr>
      <w:r>
        <w:rPr>
          <w:noProof/>
          <w:lang w:eastAsia="nl-NL"/>
        </w:rPr>
        <w:drawing>
          <wp:anchor distT="0" distB="0" distL="114935" distR="114935" simplePos="0" relativeHeight="25165516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188595</wp:posOffset>
            </wp:positionV>
            <wp:extent cx="5761355" cy="274955"/>
            <wp:effectExtent l="19050" t="0" r="0" b="0"/>
            <wp:wrapNone/>
            <wp:docPr id="39" name="Afbeelding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2749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01D46" w:rsidRDefault="00DD3D03" w:rsidP="00EB410A">
      <w:pPr>
        <w:spacing w:line="360" w:lineRule="auto"/>
        <w:ind w:left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  <w:lang w:eastAsia="nl-NL"/>
        </w:rPr>
        <w:drawing>
          <wp:inline distT="0" distB="0" distL="0" distR="0">
            <wp:extent cx="5762625" cy="19050"/>
            <wp:effectExtent l="19050" t="0" r="9525" b="0"/>
            <wp:docPr id="3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90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01D46">
        <w:rPr>
          <w:rFonts w:ascii="Verdana" w:hAnsi="Verdana"/>
          <w:b/>
          <w:sz w:val="20"/>
          <w:szCs w:val="20"/>
        </w:rPr>
        <w:t>Voorbeeld</w:t>
      </w:r>
      <w:r w:rsidR="00EB410A">
        <w:rPr>
          <w:rFonts w:ascii="Verdana" w:hAnsi="Verdana"/>
          <w:b/>
          <w:sz w:val="20"/>
          <w:szCs w:val="20"/>
        </w:rPr>
        <w:t xml:space="preserve"> 1</w:t>
      </w:r>
    </w:p>
    <w:p w:rsidR="00EB410A" w:rsidRDefault="008215D4" w:rsidP="00EB410A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  <w:lang w:eastAsia="nl-NL"/>
        </w:rPr>
        <w:pict>
          <v:shape id="_x0000_s2108" type="#_x0000_t32" style="position:absolute;margin-left:266.7pt;margin-top:14.7pt;width:116.2pt;height:114pt;flip:y;z-index:251661312" o:connectortype="straight"/>
        </w:pict>
      </w:r>
      <w:r w:rsidR="00DD3D03">
        <w:rPr>
          <w:noProof/>
          <w:lang w:eastAsia="nl-NL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2875915</wp:posOffset>
            </wp:positionH>
            <wp:positionV relativeFrom="paragraph">
              <wp:posOffset>113665</wp:posOffset>
            </wp:positionV>
            <wp:extent cx="2885440" cy="2676525"/>
            <wp:effectExtent l="19050" t="0" r="0" b="0"/>
            <wp:wrapSquare wrapText="bothSides"/>
            <wp:docPr id="41" name="Afbeelding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5440" cy="2676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01D46" w:rsidRDefault="00701D46" w:rsidP="00EB410A">
      <w:pPr>
        <w:spacing w:line="360" w:lineRule="auto"/>
        <w:rPr>
          <w:rFonts w:ascii="Verdana" w:hAnsi="Verdana"/>
          <w:color w:val="FF3366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2 </w:t>
      </w:r>
    </w:p>
    <w:p w:rsidR="00701D46" w:rsidRPr="00701D46" w:rsidRDefault="00701D46" w:rsidP="00EB410A">
      <w:pPr>
        <w:spacing w:line="360" w:lineRule="auto"/>
        <w:rPr>
          <w:rFonts w:ascii="Verdana" w:hAnsi="Verdana"/>
          <w:sz w:val="20"/>
          <w:szCs w:val="20"/>
        </w:rPr>
      </w:pPr>
      <w:r w:rsidRPr="00701D46">
        <w:rPr>
          <w:rFonts w:ascii="Verdana" w:hAnsi="Verdana"/>
          <w:sz w:val="20"/>
          <w:szCs w:val="20"/>
        </w:rPr>
        <w:t>Een automobilist nadert een kruising. Op de hoeken staan hoge gebouwen.</w:t>
      </w:r>
    </w:p>
    <w:p w:rsidR="00701D46" w:rsidRPr="00701D46" w:rsidRDefault="00701D46" w:rsidP="00EB410A">
      <w:pPr>
        <w:spacing w:line="360" w:lineRule="auto"/>
        <w:rPr>
          <w:rFonts w:ascii="Verdana" w:hAnsi="Verdana"/>
          <w:sz w:val="20"/>
          <w:szCs w:val="20"/>
        </w:rPr>
      </w:pPr>
      <w:r w:rsidRPr="00701D46">
        <w:rPr>
          <w:rFonts w:ascii="Verdana" w:hAnsi="Verdana"/>
          <w:sz w:val="20"/>
          <w:szCs w:val="20"/>
        </w:rPr>
        <w:t>Geef met kijklijnen aan welk deel van de kruising de automobilist kan zien.</w:t>
      </w:r>
    </w:p>
    <w:p w:rsidR="00701D46" w:rsidRPr="00701D46" w:rsidRDefault="00701D46" w:rsidP="00EB410A">
      <w:pPr>
        <w:spacing w:line="360" w:lineRule="auto"/>
        <w:rPr>
          <w:rFonts w:ascii="Verdana" w:hAnsi="Verdana"/>
          <w:sz w:val="20"/>
          <w:szCs w:val="20"/>
        </w:rPr>
      </w:pPr>
      <w:r w:rsidRPr="00701D46">
        <w:rPr>
          <w:rFonts w:ascii="Verdana" w:hAnsi="Verdana"/>
          <w:sz w:val="20"/>
          <w:szCs w:val="20"/>
        </w:rPr>
        <w:t>Kan de automobilist de fietsers zien?</w:t>
      </w:r>
    </w:p>
    <w:p w:rsidR="00701D46" w:rsidRPr="000F57E1" w:rsidRDefault="000F57E1" w:rsidP="00EB410A">
      <w:pPr>
        <w:spacing w:line="360" w:lineRule="auto"/>
        <w:rPr>
          <w:rFonts w:ascii="Verdana" w:hAnsi="Verdana"/>
          <w:sz w:val="20"/>
          <w:szCs w:val="20"/>
        </w:rPr>
      </w:pPr>
      <w:r w:rsidRPr="000F57E1">
        <w:rPr>
          <w:rFonts w:ascii="Verdana" w:hAnsi="Verdana"/>
          <w:sz w:val="20"/>
          <w:szCs w:val="20"/>
        </w:rPr>
        <w:t>…</w:t>
      </w:r>
      <w:r w:rsidR="008215D4" w:rsidRPr="000F57E1">
        <w:rPr>
          <w:rFonts w:ascii="Verdana" w:hAnsi="Verdana"/>
          <w:noProof/>
          <w:sz w:val="20"/>
          <w:szCs w:val="20"/>
          <w:lang w:eastAsia="nl-NL"/>
        </w:rPr>
        <w:pict>
          <v:shape id="_x0000_s2109" type="#_x0000_t32" style="position:absolute;margin-left:266.7pt;margin-top:1.1pt;width:116.2pt;height:44.25pt;z-index:251662336;mso-position-horizontal-relative:text;mso-position-vertical-relative:text" o:connectortype="straight"/>
        </w:pict>
      </w:r>
      <w:r w:rsidR="008215D4" w:rsidRPr="000F57E1">
        <w:rPr>
          <w:rFonts w:ascii="Verdana" w:hAnsi="Verdana"/>
          <w:noProof/>
          <w:sz w:val="20"/>
          <w:szCs w:val="20"/>
          <w:lang w:eastAsia="nl-NL"/>
        </w:rPr>
        <w:t>De blauwe fietser wel, maar de rode fietser niet.</w:t>
      </w:r>
      <w:r w:rsidRPr="000F57E1">
        <w:rPr>
          <w:rFonts w:ascii="Verdana" w:hAnsi="Verdana"/>
          <w:sz w:val="20"/>
          <w:szCs w:val="20"/>
        </w:rPr>
        <w:t xml:space="preserve"> …</w:t>
      </w:r>
    </w:p>
    <w:p w:rsidR="00701D46" w:rsidRPr="008215D4" w:rsidRDefault="00701D46" w:rsidP="00EB410A">
      <w:pPr>
        <w:spacing w:line="360" w:lineRule="auto"/>
        <w:rPr>
          <w:rFonts w:ascii="Verdana" w:hAnsi="Verdana"/>
          <w:b/>
          <w:i/>
          <w:sz w:val="20"/>
          <w:szCs w:val="20"/>
        </w:rPr>
      </w:pPr>
      <w:r w:rsidRPr="008215D4">
        <w:rPr>
          <w:rFonts w:ascii="Verdana" w:hAnsi="Verdana"/>
          <w:b/>
          <w:i/>
          <w:sz w:val="20"/>
          <w:szCs w:val="20"/>
        </w:rPr>
        <w:br w:type="page"/>
      </w:r>
    </w:p>
    <w:p w:rsidR="005A624D" w:rsidRPr="005A624D" w:rsidRDefault="00DD3D03" w:rsidP="00EB410A">
      <w:pPr>
        <w:spacing w:line="360" w:lineRule="auto"/>
        <w:rPr>
          <w:rFonts w:ascii="Verdana" w:hAnsi="Verdana"/>
          <w:sz w:val="20"/>
          <w:szCs w:val="20"/>
        </w:rPr>
      </w:pPr>
      <w:r>
        <w:rPr>
          <w:noProof/>
          <w:lang w:eastAsia="nl-NL"/>
        </w:rPr>
        <w:drawing>
          <wp:anchor distT="0" distB="0" distL="114935" distR="114935" simplePos="0" relativeHeight="25165312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167005</wp:posOffset>
            </wp:positionV>
            <wp:extent cx="5761355" cy="274955"/>
            <wp:effectExtent l="19050" t="0" r="0" b="0"/>
            <wp:wrapNone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2749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10612" w:rsidRDefault="00710612" w:rsidP="00EB410A">
      <w:pPr>
        <w:spacing w:line="360" w:lineRule="auto"/>
        <w:ind w:firstLine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Voorbeeld </w:t>
      </w:r>
      <w:r w:rsidR="00EB410A">
        <w:rPr>
          <w:rFonts w:ascii="Verdana" w:hAnsi="Verdana"/>
          <w:b/>
          <w:sz w:val="20"/>
          <w:szCs w:val="20"/>
        </w:rPr>
        <w:t>2</w:t>
      </w:r>
    </w:p>
    <w:p w:rsidR="00EB410A" w:rsidRDefault="00DD3D03" w:rsidP="00EB410A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  <w:lang w:eastAsia="nl-NL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3376295</wp:posOffset>
            </wp:positionH>
            <wp:positionV relativeFrom="paragraph">
              <wp:posOffset>107315</wp:posOffset>
            </wp:positionV>
            <wp:extent cx="2381250" cy="1533525"/>
            <wp:effectExtent l="0" t="0" r="0" b="0"/>
            <wp:wrapSquare wrapText="bothSides"/>
            <wp:docPr id="42" name="Afbeelding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10612" w:rsidRDefault="005B0D49" w:rsidP="00EB410A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</w:t>
      </w:r>
      <w:r w:rsidR="00710612">
        <w:rPr>
          <w:rFonts w:ascii="Verdana" w:hAnsi="Verdana"/>
          <w:b/>
          <w:sz w:val="20"/>
          <w:szCs w:val="20"/>
        </w:rPr>
        <w:t xml:space="preserve"> </w:t>
      </w:r>
    </w:p>
    <w:p w:rsidR="005B0D49" w:rsidRDefault="005B0D49" w:rsidP="00EB410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Van een uil is van beide ogen de gezichtshoek getekend.</w:t>
      </w:r>
    </w:p>
    <w:p w:rsidR="005B0D49" w:rsidRPr="000F57E1" w:rsidRDefault="005B0D49" w:rsidP="00EB410A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a</w:t>
      </w:r>
      <w:r w:rsidRPr="005B0D49">
        <w:rPr>
          <w:rFonts w:ascii="Verdana" w:hAnsi="Verdana"/>
          <w:b/>
          <w:sz w:val="20"/>
          <w:szCs w:val="20"/>
        </w:rPr>
        <w:t xml:space="preserve"> </w:t>
      </w:r>
      <w:r w:rsidRPr="005B0D49">
        <w:rPr>
          <w:rFonts w:ascii="Verdana" w:hAnsi="Verdana"/>
          <w:sz w:val="20"/>
          <w:szCs w:val="20"/>
        </w:rPr>
        <w:t>Meet de gezichtshoek van één oo</w:t>
      </w:r>
      <w:r w:rsidRPr="000F57E1">
        <w:rPr>
          <w:rFonts w:ascii="Verdana" w:hAnsi="Verdana"/>
          <w:sz w:val="20"/>
          <w:szCs w:val="20"/>
        </w:rPr>
        <w:t xml:space="preserve">g. </w:t>
      </w:r>
      <w:r w:rsidR="000F57E1" w:rsidRPr="000F57E1">
        <w:rPr>
          <w:rFonts w:ascii="Verdana" w:hAnsi="Verdana"/>
          <w:sz w:val="20"/>
          <w:szCs w:val="20"/>
        </w:rPr>
        <w:t>…</w:t>
      </w:r>
      <w:r w:rsidR="008215D4" w:rsidRPr="000F57E1">
        <w:rPr>
          <w:rFonts w:ascii="Verdana" w:hAnsi="Verdana"/>
          <w:sz w:val="20"/>
          <w:szCs w:val="20"/>
        </w:rPr>
        <w:t>110°</w:t>
      </w:r>
      <w:r w:rsidR="000F57E1" w:rsidRPr="000F57E1">
        <w:rPr>
          <w:rFonts w:ascii="Verdana" w:hAnsi="Verdana"/>
          <w:sz w:val="20"/>
          <w:szCs w:val="20"/>
        </w:rPr>
        <w:t>…</w:t>
      </w:r>
    </w:p>
    <w:p w:rsidR="00DA0184" w:rsidRPr="000F57E1" w:rsidRDefault="005B0D49" w:rsidP="00EB410A">
      <w:pPr>
        <w:spacing w:line="360" w:lineRule="auto"/>
        <w:rPr>
          <w:rFonts w:ascii="Verdana" w:hAnsi="Verdana"/>
          <w:b/>
          <w:sz w:val="20"/>
          <w:szCs w:val="20"/>
        </w:rPr>
      </w:pPr>
      <w:r w:rsidRPr="000F57E1">
        <w:rPr>
          <w:rFonts w:ascii="Verdana" w:hAnsi="Verdana"/>
          <w:b/>
          <w:sz w:val="20"/>
          <w:szCs w:val="20"/>
        </w:rPr>
        <w:t xml:space="preserve">b </w:t>
      </w:r>
      <w:r w:rsidRPr="000F57E1">
        <w:rPr>
          <w:rFonts w:ascii="Verdana" w:hAnsi="Verdana"/>
          <w:sz w:val="20"/>
          <w:szCs w:val="20"/>
        </w:rPr>
        <w:t xml:space="preserve">Meet de gehele gezichtshoek. </w:t>
      </w:r>
      <w:r w:rsidR="000F57E1" w:rsidRPr="000F57E1">
        <w:rPr>
          <w:rFonts w:ascii="Verdana" w:hAnsi="Verdana"/>
          <w:sz w:val="20"/>
          <w:szCs w:val="20"/>
        </w:rPr>
        <w:t>…</w:t>
      </w:r>
      <w:r w:rsidR="008215D4" w:rsidRPr="000F57E1">
        <w:rPr>
          <w:rFonts w:ascii="Verdana" w:hAnsi="Verdana"/>
          <w:sz w:val="20"/>
          <w:szCs w:val="20"/>
        </w:rPr>
        <w:t>130°</w:t>
      </w:r>
      <w:r w:rsidR="000F57E1" w:rsidRPr="000F57E1">
        <w:rPr>
          <w:rFonts w:ascii="Verdana" w:hAnsi="Verdana"/>
          <w:sz w:val="20"/>
          <w:szCs w:val="20"/>
        </w:rPr>
        <w:t>…</w:t>
      </w:r>
    </w:p>
    <w:p w:rsidR="00642540" w:rsidRDefault="00642540" w:rsidP="00EB410A">
      <w:pPr>
        <w:spacing w:line="360" w:lineRule="auto"/>
        <w:rPr>
          <w:rFonts w:ascii="Arial" w:eastAsia="Times New Roman" w:hAnsi="Arial" w:cs="Arial"/>
          <w:sz w:val="20"/>
          <w:szCs w:val="20"/>
          <w:lang w:eastAsia="ja-JP"/>
        </w:rPr>
      </w:pPr>
    </w:p>
    <w:p w:rsidR="00710612" w:rsidRPr="001B57D6" w:rsidRDefault="00DD3D03" w:rsidP="00EB410A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  <w:lang w:eastAsia="nl-NL"/>
        </w:rPr>
        <w:drawing>
          <wp:anchor distT="0" distB="0" distL="114935" distR="114935" simplePos="0" relativeHeight="251652096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158115</wp:posOffset>
            </wp:positionV>
            <wp:extent cx="5751830" cy="274955"/>
            <wp:effectExtent l="19050" t="0" r="1270" b="0"/>
            <wp:wrapNone/>
            <wp:docPr id="5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1830" cy="2749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10612" w:rsidRDefault="00710612" w:rsidP="00EB410A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Kernopgave</w:t>
      </w:r>
    </w:p>
    <w:p w:rsidR="00EB410A" w:rsidRDefault="00DD3D03" w:rsidP="00EB410A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2585720</wp:posOffset>
            </wp:positionH>
            <wp:positionV relativeFrom="paragraph">
              <wp:posOffset>106045</wp:posOffset>
            </wp:positionV>
            <wp:extent cx="3175635" cy="2571750"/>
            <wp:effectExtent l="19050" t="0" r="5715" b="0"/>
            <wp:wrapSquare wrapText="bothSides"/>
            <wp:docPr id="43" name="Afbeelding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635" cy="2571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95418" w:rsidRDefault="00E95418" w:rsidP="00EB410A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</w:t>
      </w:r>
      <w:r w:rsidR="00710612">
        <w:rPr>
          <w:rFonts w:ascii="Verdana" w:hAnsi="Verdana"/>
          <w:b/>
          <w:sz w:val="20"/>
          <w:szCs w:val="20"/>
        </w:rPr>
        <w:tab/>
      </w:r>
    </w:p>
    <w:p w:rsidR="005B0D49" w:rsidRPr="00E95418" w:rsidRDefault="002D352A" w:rsidP="00EB410A">
      <w:pPr>
        <w:spacing w:line="360" w:lineRule="auto"/>
        <w:rPr>
          <w:rFonts w:ascii="Verdana" w:hAnsi="Verdana"/>
          <w:b/>
          <w:sz w:val="20"/>
          <w:szCs w:val="20"/>
        </w:rPr>
      </w:pPr>
      <w:r w:rsidRPr="002D352A">
        <w:rPr>
          <w:rFonts w:ascii="Verdana" w:hAnsi="Verdana"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 xml:space="preserve">ekijk de </w:t>
      </w:r>
      <w:r w:rsidR="005B0D49">
        <w:rPr>
          <w:rFonts w:ascii="Verdana" w:hAnsi="Verdana"/>
          <w:sz w:val="20"/>
          <w:szCs w:val="20"/>
        </w:rPr>
        <w:t>plattegrond.</w:t>
      </w:r>
    </w:p>
    <w:p w:rsidR="005B0D49" w:rsidRDefault="008215D4" w:rsidP="00EB410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  <w:lang w:eastAsia="nl-NL"/>
        </w:rPr>
        <w:pict>
          <v:shape id="_x0000_s2112" type="#_x0000_t32" style="position:absolute;margin-left:232.9pt;margin-top:15.95pt;width:107.25pt;height:52.5pt;flip:y;z-index:251663360" o:connectortype="straight"/>
        </w:pict>
      </w:r>
      <w:r w:rsidR="005B0D49">
        <w:rPr>
          <w:rFonts w:ascii="Verdana" w:hAnsi="Verdana"/>
          <w:b/>
          <w:sz w:val="20"/>
          <w:szCs w:val="20"/>
        </w:rPr>
        <w:t>a</w:t>
      </w:r>
      <w:r w:rsidR="005B0D49" w:rsidRPr="005B0D49">
        <w:rPr>
          <w:rFonts w:ascii="Verdana" w:hAnsi="Verdana"/>
          <w:b/>
          <w:sz w:val="20"/>
          <w:szCs w:val="20"/>
        </w:rPr>
        <w:t xml:space="preserve"> </w:t>
      </w:r>
      <w:r w:rsidR="005B0D49">
        <w:rPr>
          <w:rFonts w:ascii="Verdana" w:hAnsi="Verdana"/>
          <w:sz w:val="20"/>
          <w:szCs w:val="20"/>
        </w:rPr>
        <w:t>Je zit in de luie stoel.</w:t>
      </w:r>
    </w:p>
    <w:p w:rsidR="00E95418" w:rsidRDefault="005B0D49" w:rsidP="00EB410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Gebruik je geodriehoek om uit</w:t>
      </w:r>
      <w:r w:rsidR="00E95418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 te</w:t>
      </w:r>
    </w:p>
    <w:p w:rsidR="00E95418" w:rsidRDefault="00E95418" w:rsidP="00EB410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</w:t>
      </w:r>
      <w:r w:rsidR="005B0D49">
        <w:rPr>
          <w:rFonts w:ascii="Verdana" w:hAnsi="Verdana"/>
          <w:sz w:val="20"/>
          <w:szCs w:val="20"/>
        </w:rPr>
        <w:t xml:space="preserve"> zoeken we</w:t>
      </w:r>
      <w:r w:rsidR="005B0D49" w:rsidRPr="005B0D49">
        <w:rPr>
          <w:rFonts w:ascii="Verdana" w:hAnsi="Verdana"/>
          <w:sz w:val="20"/>
          <w:szCs w:val="20"/>
        </w:rPr>
        <w:t>lke voorwerpen in de tuin</w:t>
      </w:r>
    </w:p>
    <w:p w:rsidR="00EB410A" w:rsidRPr="000F57E1" w:rsidRDefault="008215D4" w:rsidP="00EB410A">
      <w:pPr>
        <w:spacing w:line="360" w:lineRule="auto"/>
        <w:rPr>
          <w:rFonts w:ascii="Verdana" w:hAnsi="Verdana"/>
          <w:b/>
          <w:sz w:val="20"/>
          <w:szCs w:val="20"/>
        </w:rPr>
      </w:pPr>
      <w:r w:rsidRPr="000F57E1">
        <w:rPr>
          <w:rFonts w:ascii="Verdana" w:hAnsi="Verdana"/>
          <w:noProof/>
          <w:sz w:val="20"/>
          <w:szCs w:val="20"/>
          <w:lang w:eastAsia="nl-NL"/>
        </w:rPr>
        <w:pict>
          <v:shape id="_x0000_s2113" type="#_x0000_t32" style="position:absolute;margin-left:232.9pt;margin-top:13.75pt;width:286.5pt;height:0;z-index:251664384" o:connectortype="straight"/>
        </w:pict>
      </w:r>
      <w:r w:rsidR="00E95418" w:rsidRPr="000F57E1">
        <w:rPr>
          <w:rFonts w:ascii="Verdana" w:hAnsi="Verdana"/>
          <w:sz w:val="20"/>
          <w:szCs w:val="20"/>
        </w:rPr>
        <w:t xml:space="preserve">  </w:t>
      </w:r>
      <w:r w:rsidR="005B0D49" w:rsidRPr="000F57E1">
        <w:rPr>
          <w:rFonts w:ascii="Verdana" w:hAnsi="Verdana"/>
          <w:sz w:val="20"/>
          <w:szCs w:val="20"/>
        </w:rPr>
        <w:t xml:space="preserve"> je kunt zien.</w:t>
      </w:r>
    </w:p>
    <w:p w:rsidR="005B0D49" w:rsidRPr="000F57E1" w:rsidRDefault="00EB410A" w:rsidP="00EB410A">
      <w:pPr>
        <w:spacing w:line="360" w:lineRule="auto"/>
        <w:rPr>
          <w:rFonts w:ascii="Verdana" w:hAnsi="Verdana"/>
          <w:sz w:val="20"/>
          <w:szCs w:val="20"/>
        </w:rPr>
      </w:pPr>
      <w:r w:rsidRPr="000F57E1">
        <w:rPr>
          <w:rFonts w:ascii="Verdana" w:hAnsi="Verdana"/>
          <w:sz w:val="20"/>
          <w:szCs w:val="20"/>
        </w:rPr>
        <w:t xml:space="preserve">   </w:t>
      </w:r>
      <w:r w:rsidR="000F57E1" w:rsidRPr="000F57E1">
        <w:rPr>
          <w:rFonts w:ascii="Verdana" w:hAnsi="Verdana"/>
          <w:sz w:val="20"/>
          <w:szCs w:val="20"/>
        </w:rPr>
        <w:t>…</w:t>
      </w:r>
      <w:r w:rsidR="000F57E1">
        <w:rPr>
          <w:rFonts w:ascii="Verdana" w:hAnsi="Verdana"/>
          <w:sz w:val="20"/>
          <w:szCs w:val="20"/>
        </w:rPr>
        <w:t>h</w:t>
      </w:r>
      <w:r w:rsidR="008215D4" w:rsidRPr="000F57E1">
        <w:rPr>
          <w:rFonts w:ascii="Verdana" w:hAnsi="Verdana"/>
          <w:sz w:val="20"/>
          <w:szCs w:val="20"/>
        </w:rPr>
        <w:t>et beeld, de tafel en de vuurkorf</w:t>
      </w:r>
    </w:p>
    <w:p w:rsidR="00EB410A" w:rsidRPr="000F57E1" w:rsidRDefault="00EB410A" w:rsidP="00EB410A">
      <w:pPr>
        <w:spacing w:line="360" w:lineRule="auto"/>
        <w:rPr>
          <w:rFonts w:ascii="Verdana" w:hAnsi="Verdana"/>
          <w:b/>
          <w:sz w:val="20"/>
          <w:szCs w:val="20"/>
        </w:rPr>
      </w:pPr>
      <w:r w:rsidRPr="000F57E1">
        <w:rPr>
          <w:rFonts w:ascii="Verdana" w:hAnsi="Verdana"/>
          <w:sz w:val="20"/>
          <w:szCs w:val="20"/>
        </w:rPr>
        <w:t xml:space="preserve">   </w:t>
      </w:r>
      <w:r w:rsidR="000F57E1" w:rsidRPr="000F57E1">
        <w:rPr>
          <w:rFonts w:ascii="Verdana" w:hAnsi="Verdana"/>
          <w:sz w:val="20"/>
          <w:szCs w:val="20"/>
        </w:rPr>
        <w:t>…</w:t>
      </w:r>
    </w:p>
    <w:p w:rsidR="00E95418" w:rsidRPr="000F57E1" w:rsidRDefault="005B0D49" w:rsidP="00EB410A">
      <w:pPr>
        <w:spacing w:line="360" w:lineRule="auto"/>
        <w:rPr>
          <w:rFonts w:ascii="Verdana" w:hAnsi="Verdana"/>
          <w:sz w:val="20"/>
          <w:szCs w:val="20"/>
        </w:rPr>
      </w:pPr>
      <w:r w:rsidRPr="000F57E1">
        <w:rPr>
          <w:rFonts w:ascii="Verdana" w:hAnsi="Verdana"/>
          <w:sz w:val="20"/>
          <w:szCs w:val="20"/>
        </w:rPr>
        <w:t xml:space="preserve">   </w:t>
      </w:r>
      <w:r w:rsidRPr="000F57E1">
        <w:rPr>
          <w:rFonts w:ascii="Verdana" w:hAnsi="Verdana"/>
          <w:b/>
          <w:sz w:val="20"/>
          <w:szCs w:val="20"/>
        </w:rPr>
        <w:t xml:space="preserve">b </w:t>
      </w:r>
      <w:r w:rsidRPr="000F57E1">
        <w:rPr>
          <w:rFonts w:ascii="Verdana" w:hAnsi="Verdana"/>
          <w:sz w:val="20"/>
          <w:szCs w:val="20"/>
        </w:rPr>
        <w:t>Zoek ook uit welke voorwerpen je</w:t>
      </w:r>
    </w:p>
    <w:p w:rsidR="005B0D49" w:rsidRPr="000F57E1" w:rsidRDefault="00E95418" w:rsidP="00EB410A">
      <w:pPr>
        <w:spacing w:line="360" w:lineRule="auto"/>
        <w:rPr>
          <w:rFonts w:ascii="Verdana" w:hAnsi="Verdana"/>
          <w:sz w:val="20"/>
          <w:szCs w:val="20"/>
        </w:rPr>
      </w:pPr>
      <w:r w:rsidRPr="000F57E1">
        <w:rPr>
          <w:rFonts w:ascii="Verdana" w:hAnsi="Verdana"/>
          <w:sz w:val="20"/>
          <w:szCs w:val="20"/>
        </w:rPr>
        <w:t xml:space="preserve">  </w:t>
      </w:r>
      <w:r w:rsidR="005B0D49" w:rsidRPr="000F57E1">
        <w:rPr>
          <w:rFonts w:ascii="Verdana" w:hAnsi="Verdana"/>
          <w:sz w:val="20"/>
          <w:szCs w:val="20"/>
        </w:rPr>
        <w:t xml:space="preserve"> kunt zien als je achter je bureau zit.</w:t>
      </w:r>
    </w:p>
    <w:p w:rsidR="000F57E1" w:rsidRPr="000F57E1" w:rsidRDefault="005B0D49" w:rsidP="00C24043">
      <w:pPr>
        <w:spacing w:line="360" w:lineRule="auto"/>
        <w:rPr>
          <w:rFonts w:ascii="Verdana" w:hAnsi="Verdana"/>
          <w:sz w:val="20"/>
          <w:szCs w:val="20"/>
        </w:rPr>
      </w:pPr>
      <w:r w:rsidRPr="000F57E1">
        <w:rPr>
          <w:rFonts w:ascii="Verdana" w:hAnsi="Verdana"/>
          <w:sz w:val="20"/>
          <w:szCs w:val="20"/>
        </w:rPr>
        <w:t xml:space="preserve">   </w:t>
      </w:r>
      <w:r w:rsidR="000F57E1" w:rsidRPr="000F57E1">
        <w:rPr>
          <w:rFonts w:ascii="Verdana" w:hAnsi="Verdana"/>
          <w:sz w:val="20"/>
          <w:szCs w:val="20"/>
        </w:rPr>
        <w:t>…</w:t>
      </w:r>
      <w:r w:rsidR="000F57E1">
        <w:rPr>
          <w:rFonts w:ascii="Verdana" w:hAnsi="Verdana"/>
          <w:sz w:val="20"/>
          <w:szCs w:val="20"/>
        </w:rPr>
        <w:t>d</w:t>
      </w:r>
      <w:r w:rsidR="008215D4" w:rsidRPr="000F57E1">
        <w:rPr>
          <w:rFonts w:ascii="Verdana" w:hAnsi="Verdana"/>
          <w:sz w:val="20"/>
          <w:szCs w:val="20"/>
        </w:rPr>
        <w:t>e parasol, de tafel en de</w:t>
      </w:r>
    </w:p>
    <w:p w:rsidR="005B0D49" w:rsidRPr="000F57E1" w:rsidRDefault="000F57E1" w:rsidP="00C24043">
      <w:pPr>
        <w:spacing w:line="360" w:lineRule="auto"/>
        <w:rPr>
          <w:rFonts w:ascii="Verdana" w:hAnsi="Verdana"/>
          <w:sz w:val="20"/>
          <w:szCs w:val="20"/>
        </w:rPr>
      </w:pPr>
      <w:r w:rsidRPr="000F57E1">
        <w:rPr>
          <w:rFonts w:ascii="Verdana" w:hAnsi="Verdana"/>
          <w:sz w:val="20"/>
          <w:szCs w:val="20"/>
        </w:rPr>
        <w:t xml:space="preserve">   </w:t>
      </w:r>
      <w:r w:rsidR="008215D4" w:rsidRPr="000F57E1">
        <w:rPr>
          <w:rFonts w:ascii="Verdana" w:hAnsi="Verdana"/>
          <w:sz w:val="20"/>
          <w:szCs w:val="20"/>
        </w:rPr>
        <w:t xml:space="preserve"> vuurkorf</w:t>
      </w:r>
      <w:r w:rsidRPr="000F57E1">
        <w:rPr>
          <w:rFonts w:ascii="Verdana" w:hAnsi="Verdana"/>
          <w:sz w:val="20"/>
          <w:szCs w:val="20"/>
        </w:rPr>
        <w:t>…</w:t>
      </w:r>
    </w:p>
    <w:p w:rsidR="00C24043" w:rsidRPr="008215D4" w:rsidRDefault="00C24043" w:rsidP="00EB410A">
      <w:pPr>
        <w:spacing w:line="360" w:lineRule="auto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</w:p>
    <w:p w:rsidR="00E95418" w:rsidRDefault="00E95418" w:rsidP="00EB410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c</w:t>
      </w:r>
      <w:r w:rsidRPr="00E95418">
        <w:rPr>
          <w:rFonts w:ascii="Verdana" w:hAnsi="Verdana"/>
          <w:b/>
          <w:sz w:val="20"/>
          <w:szCs w:val="20"/>
        </w:rPr>
        <w:t xml:space="preserve"> </w:t>
      </w:r>
      <w:r w:rsidRPr="00E95418">
        <w:rPr>
          <w:rFonts w:ascii="Verdana" w:hAnsi="Verdana"/>
          <w:sz w:val="20"/>
          <w:szCs w:val="20"/>
        </w:rPr>
        <w:t xml:space="preserve">Je zit achter </w:t>
      </w:r>
      <w:r>
        <w:rPr>
          <w:rFonts w:ascii="Verdana" w:hAnsi="Verdana"/>
          <w:sz w:val="20"/>
          <w:szCs w:val="20"/>
        </w:rPr>
        <w:t>in je luie stoel</w:t>
      </w:r>
      <w:r w:rsidRPr="00E95418">
        <w:rPr>
          <w:rFonts w:ascii="Verdana" w:hAnsi="Verdana"/>
          <w:sz w:val="20"/>
          <w:szCs w:val="20"/>
        </w:rPr>
        <w:t>. Hoe groot is de kijkhoek als je door het raam kijkt?</w:t>
      </w:r>
      <w:r>
        <w:rPr>
          <w:rFonts w:ascii="Verdana" w:hAnsi="Verdana"/>
          <w:sz w:val="20"/>
          <w:szCs w:val="20"/>
        </w:rPr>
        <w:t xml:space="preserve"> </w:t>
      </w:r>
    </w:p>
    <w:p w:rsidR="00E95418" w:rsidRPr="008215D4" w:rsidRDefault="00C24043" w:rsidP="00EB410A">
      <w:pPr>
        <w:spacing w:line="360" w:lineRule="auto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</w:t>
      </w:r>
      <w:r w:rsidR="000F57E1">
        <w:rPr>
          <w:rFonts w:ascii="Verdana" w:hAnsi="Verdana"/>
          <w:sz w:val="20"/>
          <w:szCs w:val="20"/>
        </w:rPr>
        <w:t>… kijkhoek is ongevee</w:t>
      </w:r>
      <w:r w:rsidR="000F57E1" w:rsidRPr="000F57E1">
        <w:rPr>
          <w:rFonts w:ascii="Verdana" w:hAnsi="Verdana"/>
          <w:i/>
          <w:sz w:val="20"/>
          <w:szCs w:val="20"/>
        </w:rPr>
        <w:t>r</w:t>
      </w:r>
      <w:r w:rsidRPr="000F57E1">
        <w:rPr>
          <w:rFonts w:ascii="Verdana" w:hAnsi="Verdana"/>
          <w:i/>
          <w:sz w:val="20"/>
          <w:szCs w:val="20"/>
        </w:rPr>
        <w:t xml:space="preserve"> </w:t>
      </w:r>
      <w:r w:rsidR="008215D4" w:rsidRPr="000F57E1">
        <w:rPr>
          <w:rFonts w:ascii="Verdana" w:hAnsi="Verdana"/>
          <w:i/>
          <w:sz w:val="20"/>
          <w:szCs w:val="20"/>
        </w:rPr>
        <w:t>25°</w:t>
      </w:r>
      <w:r w:rsidR="000F57E1" w:rsidRPr="000F57E1">
        <w:rPr>
          <w:rFonts w:ascii="Verdana" w:hAnsi="Verdana"/>
          <w:i/>
          <w:sz w:val="20"/>
          <w:szCs w:val="20"/>
        </w:rPr>
        <w:t>…</w:t>
      </w:r>
    </w:p>
    <w:p w:rsidR="00CD2085" w:rsidRPr="00E95418" w:rsidRDefault="00CD2085" w:rsidP="00EB410A">
      <w:pPr>
        <w:spacing w:line="360" w:lineRule="auto"/>
        <w:rPr>
          <w:rFonts w:ascii="Verdana" w:hAnsi="Verdana"/>
          <w:sz w:val="20"/>
          <w:szCs w:val="20"/>
        </w:rPr>
      </w:pPr>
    </w:p>
    <w:sectPr w:rsidR="00CD2085" w:rsidRPr="00E95418">
      <w:headerReference w:type="default" r:id="rId14"/>
      <w:footerReference w:type="default" r:id="rId15"/>
      <w:headerReference w:type="first" r:id="rId16"/>
      <w:footerReference w:type="first" r:id="rId17"/>
      <w:footnotePr>
        <w:pos w:val="beneathText"/>
      </w:footnotePr>
      <w:pgSz w:w="11905" w:h="16837"/>
      <w:pgMar w:top="1417" w:right="1417" w:bottom="1417" w:left="1417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2D48" w:rsidRDefault="009A2D48">
      <w:r>
        <w:separator/>
      </w:r>
    </w:p>
  </w:endnote>
  <w:endnote w:type="continuationSeparator" w:id="0">
    <w:p w:rsidR="009A2D48" w:rsidRDefault="009A2D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410A" w:rsidRDefault="00DD3D03">
    <w:pPr>
      <w:pStyle w:val="Voettekst"/>
      <w:rPr>
        <w:lang w:val="nl-NL"/>
      </w:rPr>
    </w:pPr>
    <w:r>
      <w:rPr>
        <w:noProof/>
        <w:lang w:eastAsia="nl-NL"/>
      </w:rPr>
      <w:drawing>
        <wp:anchor distT="0" distB="0" distL="114935" distR="114935" simplePos="0" relativeHeight="251658240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0</wp:posOffset>
          </wp:positionV>
          <wp:extent cx="1629410" cy="358775"/>
          <wp:effectExtent l="19050" t="0" r="8890" b="0"/>
          <wp:wrapNone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9410" cy="3587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410A" w:rsidRDefault="00EB410A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2D48" w:rsidRDefault="009A2D48">
      <w:r>
        <w:separator/>
      </w:r>
    </w:p>
  </w:footnote>
  <w:footnote w:type="continuationSeparator" w:id="0">
    <w:p w:rsidR="009A2D48" w:rsidRDefault="009A2D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410A" w:rsidRDefault="00DD3D03">
    <w:pPr>
      <w:pStyle w:val="Koptekst"/>
      <w:rPr>
        <w:szCs w:val="16"/>
        <w:lang w:val="nl-NL"/>
      </w:rPr>
    </w:pPr>
    <w:r>
      <w:rPr>
        <w:noProof/>
        <w:lang w:eastAsia="nl-NL"/>
      </w:rPr>
      <w:drawing>
        <wp:anchor distT="0" distB="0" distL="114935" distR="114935" simplePos="0" relativeHeight="251657216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-238125</wp:posOffset>
          </wp:positionV>
          <wp:extent cx="5761355" cy="855980"/>
          <wp:effectExtent l="19050" t="0" r="0" b="0"/>
          <wp:wrapNone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85598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410A" w:rsidRDefault="00EB410A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7.25pt;height:17.25pt" filled="t">
        <v:fill color2="black"/>
        <v:imagedata r:id="rId1" o:title=""/>
      </v:shape>
    </w:pict>
  </w:numPicBullet>
  <w:abstractNum w:abstractNumId="0">
    <w:nsid w:val="00000001"/>
    <w:multiLevelType w:val="multilevel"/>
    <w:tmpl w:val="00000001"/>
    <w:name w:val="WW8Num3"/>
    <w:lvl w:ilvl="0">
      <w:start w:val="1"/>
      <w:numFmt w:val="lowerLetter"/>
      <w:lvlText w:val="%1"/>
      <w:lvlJc w:val="left"/>
      <w:pPr>
        <w:tabs>
          <w:tab w:val="num" w:pos="363"/>
        </w:tabs>
        <w:ind w:left="363" w:hanging="363"/>
      </w:pPr>
      <w:rPr>
        <w:rFonts w:ascii="Verdana" w:hAnsi="Verdana"/>
        <w:b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i w:val="0"/>
        <w:color w:val="auto"/>
        <w:sz w:val="20"/>
        <w:szCs w:val="20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ascii="Verdana" w:hAnsi="Verdana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bCs/>
        <w:sz w:val="20"/>
        <w:szCs w:val="20"/>
      </w:rPr>
    </w:lvl>
  </w:abstractNum>
  <w:abstractNum w:abstractNumId="5">
    <w:nsid w:val="00000006"/>
    <w:multiLevelType w:val="multilevel"/>
    <w:tmpl w:val="00000006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ascii="Verdana" w:hAnsi="Verdana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bCs/>
        <w:sz w:val="20"/>
        <w:szCs w:val="20"/>
      </w:rPr>
    </w:lvl>
  </w:abstractNum>
  <w:abstractNum w:abstractNumId="6">
    <w:nsid w:val="00000007"/>
    <w:multiLevelType w:val="multilevel"/>
    <w:tmpl w:val="6D9C8412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bCs/>
        <w:sz w:val="20"/>
        <w:szCs w:val="20"/>
      </w:rPr>
    </w:lvl>
  </w:abstractNum>
  <w:abstractNum w:abstractNumId="7">
    <w:nsid w:val="00000008"/>
    <w:multiLevelType w:val="multilevel"/>
    <w:tmpl w:val="00000008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ascii="Verdana" w:hAnsi="Verdana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bCs/>
        <w:sz w:val="20"/>
        <w:szCs w:val="20"/>
      </w:rPr>
    </w:lvl>
  </w:abstractNum>
  <w:abstractNum w:abstractNumId="8">
    <w:nsid w:val="00000009"/>
    <w:multiLevelType w:val="multilevel"/>
    <w:tmpl w:val="00000009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ascii="Verdana" w:hAnsi="Verdana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bCs/>
        <w:sz w:val="20"/>
        <w:szCs w:val="20"/>
      </w:rPr>
    </w:lvl>
  </w:abstractNum>
  <w:abstractNum w:abstractNumId="9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0000000B"/>
    <w:multiLevelType w:val="multilevel"/>
    <w:tmpl w:val="0000000B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ascii="Verdana" w:hAnsi="Verdana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bCs/>
        <w:sz w:val="20"/>
        <w:szCs w:val="20"/>
      </w:rPr>
    </w:lvl>
  </w:abstractNum>
  <w:abstractNum w:abstractNumId="11">
    <w:nsid w:val="0000000C"/>
    <w:multiLevelType w:val="multilevel"/>
    <w:tmpl w:val="0000000C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ascii="Verdana" w:hAnsi="Verdana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bCs/>
        <w:sz w:val="20"/>
        <w:szCs w:val="20"/>
      </w:rPr>
    </w:lvl>
  </w:abstractNum>
  <w:abstractNum w:abstractNumId="12">
    <w:nsid w:val="0F0736BF"/>
    <w:multiLevelType w:val="hybridMultilevel"/>
    <w:tmpl w:val="EEAA96FA"/>
    <w:lvl w:ilvl="0" w:tplc="1800FA90">
      <w:start w:val="1"/>
      <w:numFmt w:val="lowerLetter"/>
      <w:lvlText w:val="%1"/>
      <w:lvlJc w:val="left"/>
      <w:pPr>
        <w:ind w:left="720" w:hanging="360"/>
      </w:pPr>
      <w:rPr>
        <w:rFonts w:ascii="Verdana" w:hAnsi="Verdana" w:hint="default"/>
        <w:b/>
        <w:i w:val="0"/>
        <w:sz w:val="2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BE1E1E"/>
    <w:multiLevelType w:val="hybridMultilevel"/>
    <w:tmpl w:val="254AD4DE"/>
    <w:lvl w:ilvl="0" w:tplc="4900EEF6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3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4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useFELayout/>
  </w:compat>
  <w:rsids>
    <w:rsidRoot w:val="00796DD8"/>
    <w:rsid w:val="000735C0"/>
    <w:rsid w:val="000B48B8"/>
    <w:rsid w:val="000D3A07"/>
    <w:rsid w:val="000E4DBE"/>
    <w:rsid w:val="000F57E1"/>
    <w:rsid w:val="0016360E"/>
    <w:rsid w:val="001703BB"/>
    <w:rsid w:val="001B57D6"/>
    <w:rsid w:val="001E5B3B"/>
    <w:rsid w:val="002A5009"/>
    <w:rsid w:val="002A5F17"/>
    <w:rsid w:val="002C6A9E"/>
    <w:rsid w:val="002D352A"/>
    <w:rsid w:val="002F4E69"/>
    <w:rsid w:val="00320B07"/>
    <w:rsid w:val="003434E7"/>
    <w:rsid w:val="004F3DB2"/>
    <w:rsid w:val="005A624D"/>
    <w:rsid w:val="005B0D49"/>
    <w:rsid w:val="00642540"/>
    <w:rsid w:val="00665F09"/>
    <w:rsid w:val="00673D26"/>
    <w:rsid w:val="00701D46"/>
    <w:rsid w:val="00710612"/>
    <w:rsid w:val="00796DD8"/>
    <w:rsid w:val="008215D4"/>
    <w:rsid w:val="00846C9D"/>
    <w:rsid w:val="008B094B"/>
    <w:rsid w:val="008F141A"/>
    <w:rsid w:val="0092087A"/>
    <w:rsid w:val="0094441A"/>
    <w:rsid w:val="009A2D48"/>
    <w:rsid w:val="009B2C2A"/>
    <w:rsid w:val="00A25D2E"/>
    <w:rsid w:val="00A31C49"/>
    <w:rsid w:val="00B9697D"/>
    <w:rsid w:val="00C24043"/>
    <w:rsid w:val="00C4394A"/>
    <w:rsid w:val="00C65E24"/>
    <w:rsid w:val="00CD2085"/>
    <w:rsid w:val="00D12753"/>
    <w:rsid w:val="00D2773C"/>
    <w:rsid w:val="00DA0184"/>
    <w:rsid w:val="00DD3D03"/>
    <w:rsid w:val="00E27F23"/>
    <w:rsid w:val="00E95418"/>
    <w:rsid w:val="00EB41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2"/>
      <o:rules v:ext="edit">
        <o:r id="V:Rule10" type="connector" idref="#_x0000_s2106"/>
        <o:r id="V:Rule12" type="connector" idref="#_x0000_s2107"/>
        <o:r id="V:Rule14" type="connector" idref="#_x0000_s2108"/>
        <o:r id="V:Rule16" type="connector" idref="#_x0000_s2109"/>
        <o:r id="V:Rule22" type="connector" idref="#_x0000_s2112"/>
        <o:r id="V:Rule24" type="connector" idref="#_x0000_s211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character" w:customStyle="1" w:styleId="WW8Num1z0">
    <w:name w:val="WW8Num1z0"/>
    <w:rPr>
      <w:rFonts w:ascii="Webdings" w:hAnsi="Webdings" w:cs="Times New Roman"/>
      <w:color w:val="008000"/>
      <w:sz w:val="20"/>
      <w:szCs w:val="20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3z0">
    <w:name w:val="WW8Num3z0"/>
    <w:rPr>
      <w:rFonts w:ascii="Verdana" w:hAnsi="Verdana"/>
      <w:b/>
      <w:i w:val="0"/>
      <w:color w:val="auto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4z0">
    <w:name w:val="WW8Num4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7z0">
    <w:name w:val="WW8Num7z0"/>
    <w:rPr>
      <w:rFonts w:ascii="Webdings" w:hAnsi="Webdings" w:cs="Times New Roman"/>
      <w:sz w:val="20"/>
      <w:szCs w:val="2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9z0">
    <w:name w:val="WW8Num9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11z0">
    <w:name w:val="WW8Num11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13z0">
    <w:name w:val="WW8Num13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14z0">
    <w:name w:val="WW8Num14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16z0">
    <w:name w:val="WW8Num16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17z0">
    <w:name w:val="WW8Num17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18z0">
    <w:name w:val="WW8Num18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19z0">
    <w:name w:val="WW8Num19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0z0">
    <w:name w:val="WW8Num20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2z0">
    <w:name w:val="WW8Num22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3z0">
    <w:name w:val="WW8Num23z0"/>
    <w:rPr>
      <w:rFonts w:ascii="Webdings" w:hAnsi="Webdings" w:cs="Times New Roman"/>
      <w:color w:val="008000"/>
      <w:sz w:val="20"/>
      <w:szCs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5z0">
    <w:name w:val="WW8Num25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6z0">
    <w:name w:val="WW8Num26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7z0">
    <w:name w:val="WW8Num27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8z0">
    <w:name w:val="WW8Num28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9z0">
    <w:name w:val="WW8Num29z0"/>
    <w:rPr>
      <w:rFonts w:ascii="Webdings" w:hAnsi="Webdings" w:cs="Times New Roman"/>
      <w:sz w:val="20"/>
      <w:szCs w:val="20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29z3">
    <w:name w:val="WW8Num29z3"/>
    <w:rPr>
      <w:rFonts w:ascii="Symbol" w:hAnsi="Symbol"/>
    </w:rPr>
  </w:style>
  <w:style w:type="character" w:customStyle="1" w:styleId="WW8Num30z0">
    <w:name w:val="WW8Num30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1z0">
    <w:name w:val="WW8Num31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2z0">
    <w:name w:val="WW8Num32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3z0">
    <w:name w:val="WW8Num33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4z0">
    <w:name w:val="WW8Num34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5z0">
    <w:name w:val="WW8Num35z0"/>
    <w:rPr>
      <w:rFonts w:ascii="Verdana" w:eastAsia="Times New Roman" w:hAnsi="Verdana" w:cs="Arial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/>
    </w:rPr>
  </w:style>
  <w:style w:type="character" w:customStyle="1" w:styleId="WW8Num35z3">
    <w:name w:val="WW8Num35z3"/>
    <w:rPr>
      <w:rFonts w:ascii="Symbol" w:hAnsi="Symbol"/>
    </w:rPr>
  </w:style>
  <w:style w:type="character" w:customStyle="1" w:styleId="WW8Num36z0">
    <w:name w:val="WW8Num36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7z0">
    <w:name w:val="WW8Num37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8z0">
    <w:name w:val="WW8Num38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9z0">
    <w:name w:val="WW8Num39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40z0">
    <w:name w:val="WW8Num40z0"/>
    <w:rPr>
      <w:rFonts w:ascii="Webdings" w:hAnsi="Webdings" w:cs="Times New Roman"/>
      <w:color w:val="008000"/>
      <w:sz w:val="20"/>
      <w:szCs w:val="20"/>
    </w:rPr>
  </w:style>
  <w:style w:type="character" w:customStyle="1" w:styleId="WW8Num40z1">
    <w:name w:val="WW8Num40z1"/>
    <w:rPr>
      <w:rFonts w:ascii="Courier New" w:hAnsi="Courier New" w:cs="Courier New"/>
    </w:rPr>
  </w:style>
  <w:style w:type="character" w:customStyle="1" w:styleId="WW8Num40z2">
    <w:name w:val="WW8Num40z2"/>
    <w:rPr>
      <w:rFonts w:ascii="Wingdings" w:hAnsi="Wingdings"/>
    </w:rPr>
  </w:style>
  <w:style w:type="character" w:customStyle="1" w:styleId="WW8Num40z3">
    <w:name w:val="WW8Num40z3"/>
    <w:rPr>
      <w:rFonts w:ascii="Symbol" w:hAnsi="Symbol"/>
    </w:rPr>
  </w:style>
  <w:style w:type="character" w:customStyle="1" w:styleId="WW8Num41z0">
    <w:name w:val="WW8Num41z0"/>
    <w:rPr>
      <w:rFonts w:ascii="Webdings" w:hAnsi="Webdings" w:cs="Times New Roman"/>
      <w:color w:val="auto"/>
      <w:sz w:val="20"/>
      <w:szCs w:val="20"/>
    </w:rPr>
  </w:style>
  <w:style w:type="character" w:customStyle="1" w:styleId="WW8Num41z1">
    <w:name w:val="WW8Num41z1"/>
    <w:rPr>
      <w:rFonts w:ascii="Courier New" w:hAnsi="Courier New" w:cs="Courier New"/>
    </w:rPr>
  </w:style>
  <w:style w:type="character" w:customStyle="1" w:styleId="WW8Num41z2">
    <w:name w:val="WW8Num41z2"/>
    <w:rPr>
      <w:rFonts w:ascii="Wingdings" w:hAnsi="Wingdings"/>
    </w:rPr>
  </w:style>
  <w:style w:type="character" w:customStyle="1" w:styleId="WW8Num41z3">
    <w:name w:val="WW8Num41z3"/>
    <w:rPr>
      <w:rFonts w:ascii="Symbol" w:hAnsi="Symbol"/>
    </w:rPr>
  </w:style>
  <w:style w:type="character" w:customStyle="1" w:styleId="WW8Num42z0">
    <w:name w:val="WW8Num42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44z0">
    <w:name w:val="WW8Num44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45z0">
    <w:name w:val="WW8Num45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48z0">
    <w:name w:val="WW8Num48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49z0">
    <w:name w:val="WW8Num49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50z0">
    <w:name w:val="WW8Num50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51z0">
    <w:name w:val="WW8Num51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52z0">
    <w:name w:val="WW8Num52z0"/>
    <w:rPr>
      <w:rFonts w:ascii="Verdana" w:eastAsia="Times New Roman" w:hAnsi="Verdana" w:cs="Arial"/>
    </w:rPr>
  </w:style>
  <w:style w:type="character" w:customStyle="1" w:styleId="WW8Num52z1">
    <w:name w:val="WW8Num52z1"/>
    <w:rPr>
      <w:rFonts w:ascii="Courier New" w:hAnsi="Courier New" w:cs="Courier New"/>
    </w:rPr>
  </w:style>
  <w:style w:type="character" w:customStyle="1" w:styleId="WW8Num52z2">
    <w:name w:val="WW8Num52z2"/>
    <w:rPr>
      <w:rFonts w:ascii="Wingdings" w:hAnsi="Wingdings"/>
    </w:rPr>
  </w:style>
  <w:style w:type="character" w:customStyle="1" w:styleId="WW8Num52z3">
    <w:name w:val="WW8Num52z3"/>
    <w:rPr>
      <w:rFonts w:ascii="Symbol" w:hAnsi="Symbol"/>
    </w:rPr>
  </w:style>
  <w:style w:type="character" w:customStyle="1" w:styleId="WW8Num53z0">
    <w:name w:val="WW8Num53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55z0">
    <w:name w:val="WW8Num55z0"/>
    <w:rPr>
      <w:rFonts w:ascii="Symbol" w:hAnsi="Symbol"/>
      <w:color w:val="auto"/>
      <w:sz w:val="20"/>
      <w:szCs w:val="20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/>
    </w:rPr>
  </w:style>
  <w:style w:type="character" w:customStyle="1" w:styleId="WW8Num55z3">
    <w:name w:val="WW8Num55z3"/>
    <w:rPr>
      <w:rFonts w:ascii="Symbol" w:hAnsi="Symbol"/>
    </w:rPr>
  </w:style>
  <w:style w:type="character" w:customStyle="1" w:styleId="WW8Num56z0">
    <w:name w:val="WW8Num56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57z0">
    <w:name w:val="WW8Num57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58z0">
    <w:name w:val="WW8Num58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60z0">
    <w:name w:val="WW8Num60z0"/>
    <w:rPr>
      <w:rFonts w:ascii="Webdings" w:hAnsi="Webdings" w:cs="Times New Roman"/>
      <w:color w:val="008000"/>
      <w:sz w:val="20"/>
      <w:szCs w:val="20"/>
    </w:rPr>
  </w:style>
  <w:style w:type="character" w:customStyle="1" w:styleId="WW8Num60z1">
    <w:name w:val="WW8Num60z1"/>
    <w:rPr>
      <w:rFonts w:ascii="Courier New" w:hAnsi="Courier New" w:cs="Courier New"/>
    </w:rPr>
  </w:style>
  <w:style w:type="character" w:customStyle="1" w:styleId="WW8Num60z2">
    <w:name w:val="WW8Num60z2"/>
    <w:rPr>
      <w:rFonts w:ascii="Wingdings" w:hAnsi="Wingdings"/>
    </w:rPr>
  </w:style>
  <w:style w:type="character" w:customStyle="1" w:styleId="WW8Num60z3">
    <w:name w:val="WW8Num60z3"/>
    <w:rPr>
      <w:rFonts w:ascii="Symbol" w:hAnsi="Symbol"/>
    </w:rPr>
  </w:style>
  <w:style w:type="character" w:customStyle="1" w:styleId="WW8Num61z0">
    <w:name w:val="WW8Num61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62z0">
    <w:name w:val="WW8Num62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63z0">
    <w:name w:val="WW8Num63z0"/>
    <w:rPr>
      <w:rFonts w:ascii="Verdana" w:hAnsi="Verdana"/>
      <w:b/>
      <w:i w:val="0"/>
      <w:color w:val="auto"/>
      <w:sz w:val="20"/>
      <w:szCs w:val="20"/>
    </w:rPr>
  </w:style>
  <w:style w:type="character" w:customStyle="1" w:styleId="Standaardalinea-lettertype1">
    <w:name w:val="Standaardalinea-lettertype1"/>
  </w:style>
  <w:style w:type="character" w:styleId="Hyperlink">
    <w:name w:val="Hyperlink"/>
    <w:basedOn w:val="Standaardalinea-lettertype1"/>
    <w:rPr>
      <w:color w:val="0000FF"/>
      <w:u w:val="single"/>
    </w:rPr>
  </w:style>
  <w:style w:type="character" w:customStyle="1" w:styleId="Nummeringssymbolen">
    <w:name w:val="Nummeringssymbolen"/>
    <w:rPr>
      <w:rFonts w:ascii="Verdana" w:hAnsi="Verdana"/>
      <w:b/>
      <w:bCs/>
      <w:sz w:val="20"/>
      <w:szCs w:val="20"/>
    </w:rPr>
  </w:style>
  <w:style w:type="character" w:customStyle="1" w:styleId="Opsommingstekens">
    <w:name w:val="Opsommingstekens"/>
    <w:rPr>
      <w:rFonts w:ascii="StarSymbol" w:eastAsia="StarSymbol" w:hAnsi="StarSymbol" w:cs="StarSymbol"/>
      <w:sz w:val="18"/>
      <w:szCs w:val="18"/>
    </w:rPr>
  </w:style>
  <w:style w:type="paragraph" w:customStyle="1" w:styleId="Kop">
    <w:name w:val="Kop"/>
    <w:basedOn w:val="Standaard"/>
    <w:next w:val="Plattetekst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Plattetekst">
    <w:name w:val="Body Text"/>
    <w:basedOn w:val="Standaard"/>
    <w:pPr>
      <w:spacing w:after="120"/>
    </w:pPr>
  </w:style>
  <w:style w:type="paragraph" w:styleId="Lijst">
    <w:name w:val="List"/>
    <w:basedOn w:val="Plattetekst"/>
    <w:rPr>
      <w:rFonts w:cs="Tahoma"/>
    </w:rPr>
  </w:style>
  <w:style w:type="paragraph" w:customStyle="1" w:styleId="Bijschrift1">
    <w:name w:val="Bijschrift1"/>
    <w:basedOn w:val="Standa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ard"/>
    <w:pPr>
      <w:suppressLineNumbers/>
    </w:pPr>
    <w:rPr>
      <w:rFonts w:cs="Tahoma"/>
    </w:rPr>
  </w:style>
  <w:style w:type="paragraph" w:styleId="Koptekst">
    <w:name w:val="header"/>
    <w:basedOn w:val="Standaard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suppressAutoHyphens/>
      <w:autoSpaceDE w:val="0"/>
    </w:pPr>
    <w:rPr>
      <w:rFonts w:ascii="Verdana" w:eastAsia="Arial" w:hAnsi="Verdana" w:cs="Verdana"/>
      <w:color w:val="000000"/>
      <w:sz w:val="24"/>
      <w:szCs w:val="24"/>
      <w:lang w:eastAsia="ar-SA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703BB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1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e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5.e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4.emf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209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Hoofdstuk 3 Plaatsbepalen</vt:lpstr>
    </vt:vector>
  </TitlesOfParts>
  <Company>Math4all</Company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Hoofdstuk 3 Plaatsbepalen</dc:title>
  <dc:creator>MERKX</dc:creator>
  <cp:lastModifiedBy>wlr</cp:lastModifiedBy>
  <cp:revision>2</cp:revision>
  <cp:lastPrinted>2008-10-07T05:28:00Z</cp:lastPrinted>
  <dcterms:created xsi:type="dcterms:W3CDTF">2014-05-22T08:07:00Z</dcterms:created>
  <dcterms:modified xsi:type="dcterms:W3CDTF">2014-05-22T08:07:00Z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_AdHocReviewCycleID">
    <vt:i4>501287287</vt:i4>
  </property>
  <property fmtid="{D5CDD505-2E9C-101B-9397-08002B2CF9AE}" pid="4" name="_EmailSubject">
    <vt:lpwstr>weer een paar leertaakjes</vt:lpwstr>
  </property>
  <property fmtid="{D5CDD505-2E9C-101B-9397-08002B2CF9AE}" pid="5" name="_AuthorEmail">
    <vt:lpwstr>gajes@concepts.nl</vt:lpwstr>
  </property>
  <property fmtid="{D5CDD505-2E9C-101B-9397-08002B2CF9AE}" pid="6" name="_AuthorEmailDisplayName">
    <vt:lpwstr>G.A.J. Spijkers</vt:lpwstr>
  </property>
  <property fmtid="{D5CDD505-2E9C-101B-9397-08002B2CF9AE}" pid="7" name="_ReviewingToolsShownOnce">
    <vt:lpwstr/>
  </property>
</Properties>
</file>