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F05043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A0184" w:rsidP="00F05043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2</w:t>
      </w:r>
      <w:r w:rsidR="009D349F">
        <w:rPr>
          <w:rFonts w:ascii="Verdana" w:hAnsi="Verdana"/>
          <w:b/>
          <w:sz w:val="22"/>
          <w:szCs w:val="22"/>
        </w:rPr>
        <w:t>2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 w:rsidR="0019441A">
        <w:rPr>
          <w:rFonts w:ascii="Verdana" w:hAnsi="Verdana"/>
          <w:b/>
          <w:sz w:val="22"/>
          <w:szCs w:val="22"/>
        </w:rPr>
        <w:t>Aanzichten</w:t>
      </w:r>
      <w:r w:rsidR="008F45D9">
        <w:rPr>
          <w:rFonts w:ascii="Verdana" w:hAnsi="Verdana"/>
          <w:b/>
          <w:sz w:val="22"/>
          <w:szCs w:val="22"/>
        </w:rPr>
        <w:t xml:space="preserve"> – Opgaven </w:t>
      </w:r>
    </w:p>
    <w:p w:rsidR="00710612" w:rsidRDefault="00E84401" w:rsidP="00F05043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  <w:lang w:eastAsia="nl-NL"/>
        </w:rPr>
        <w:drawing>
          <wp:anchor distT="0" distB="0" distL="114935" distR="114935" simplePos="0" relativeHeight="251634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E84401" w:rsidP="00F05043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45D9">
        <w:rPr>
          <w:rFonts w:ascii="Verdana" w:hAnsi="Verdana"/>
          <w:b/>
          <w:sz w:val="20"/>
          <w:szCs w:val="20"/>
        </w:rPr>
        <w:t>Aanzichten</w:t>
      </w:r>
    </w:p>
    <w:p w:rsidR="00F473D5" w:rsidRDefault="001E2D96" w:rsidP="00F0504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pict>
          <v:group id="_x0000_s2103" editas="canvas" style="position:absolute;margin-left:226.45pt;margin-top:9.4pt;width:228.65pt;height:205.8pt;z-index:251640832" coordorigin="5946,3123" coordsize="4573,4116">
            <o:lock v:ext="edit" aspectratio="t"/>
            <v:shape id="_x0000_s2102" type="#_x0000_t75" style="position:absolute;left:5946;top:3123;width:4573;height:4116" o:preferrelative="f">
              <v:fill o:detectmouseclick="t"/>
              <v:path o:extrusionok="t" o:connecttype="none"/>
              <o:lock v:ext="edit" text="t"/>
            </v:shape>
            <v:group id="_x0000_s2304" style="position:absolute;left:8502;top:3158;width:1865;height:2898" coordorigin="8502,3158" coordsize="1865,2898">
              <v:shape id="_x0000_s2104" style="position:absolute;left:8502;top:3158;width:1865;height:1312" coordsize="1865,1312" path="m1865,80r,-80l,,,101,,1231r,81l1865,1312r,-101l1865,80xm1787,88r,1131l87,1219,87,88r1700,xe" fillcolor="#0c0c0c" stroked="f">
                <v:path arrowok="t"/>
                <o:lock v:ext="edit" verticies="t"/>
              </v:shape>
              <v:shape id="_x0000_s2105" style="position:absolute;left:10074;top:3336;width:71;height:944" coordsize="71,944" path="m71,l,45,,896r71,48l71,xe" fillcolor="#3e3e3e" stroked="f">
                <v:path arrowok="t"/>
              </v:shape>
              <v:shape id="_x0000_s2106" style="position:absolute;left:10145;top:3292;width:72;height:1036" coordsize="72,1036" path="m72,l,44,,988r72,48l72,xe" fillcolor="#3b3b3b" stroked="f">
                <v:path arrowok="t"/>
              </v:shape>
              <v:rect id="_x0000_s2107" style="position:absolute;left:10288;top:3246;width:1;height:1131" fillcolor="#393939" stroked="f"/>
              <v:shape id="_x0000_s2108" style="position:absolute;left:10217;top:3246;width:71;height:1131" coordsize="71,1131" path="m71,l,46,,1082r71,49l71,xe" fillcolor="#393939" stroked="f">
                <v:path arrowok="t"/>
              </v:shape>
              <v:shape id="_x0000_s2109" style="position:absolute;left:10002;top:3381;width:72;height:851" coordsize="72,851" path="m72,l,45,,802r72,49l72,xe" fillcolor="#404040" stroked="f">
                <v:path arrowok="t"/>
              </v:shape>
              <v:shape id="_x0000_s2110" style="position:absolute;left:9717;top:3560;width:71;height:477" coordsize="71,477" path="m71,l,46,,429r71,48l71,xe" fillcolor="#4a4a4a" stroked="f">
                <v:path arrowok="t"/>
              </v:shape>
              <v:shape id="_x0000_s2111" style="position:absolute;left:9646;top:3606;width:71;height:383" coordsize="71,383" path="m71,383l71,,,45,,334r71,49xe" fillcolor="#4e4e4e" stroked="f">
                <v:path arrowok="t"/>
              </v:shape>
              <v:shape id="_x0000_s2112" style="position:absolute;left:9574;top:3651;width:72;height:289" coordsize="72,289" path="m72,289l72,,,45,,241r72,48xe" fillcolor="#525252" stroked="f">
                <v:path arrowok="t"/>
              </v:shape>
              <v:shape id="_x0000_s2113" style="position:absolute;left:9859;top:3471;width:72;height:663" coordsize="72,663" path="m72,l,45,,615r72,48l72,xe" fillcolor="#454545" stroked="f">
                <v:path arrowok="t"/>
              </v:shape>
              <v:shape id="_x0000_s2114" style="position:absolute;left:9931;top:3426;width:71;height:757" coordsize="71,757" path="m71,l,45,,708r71,49l71,xe" fillcolor="#434343" stroked="f">
                <v:path arrowok="t"/>
              </v:shape>
              <v:shape id="_x0000_s2115" style="position:absolute;left:9788;top:3516;width:71;height:570" coordsize="71,570" path="m71,l,44,,521r71,49l71,xe" fillcolor="#474747" stroked="f">
                <v:path arrowok="t"/>
              </v:shape>
              <v:shape id="_x0000_s2116" style="position:absolute;left:9337;top:3696;width:198;height:196" coordsize="198,196" path="m136,l50,,41,4,33,9r-8,6l19,21r-6,6l8,33,4,39,,46,1,146r3,6l8,159r5,5l19,170r8,8l38,185r10,6l59,196r67,l132,193r2,-1l136,191r,l137,191r11,-6l158,178r4,-4l167,170r4,-4l174,162r2,-3l177,158r3,-4l183,149r2,-4l188,140r,-1l189,138r1,-2l191,133r,-1l192,131r1,-5l196,116r1,-5l197,106r1,-10l197,85,196,75,193,64r-3,-9l185,46r-5,-9l174,29r-7,-8l160,15r-4,-4l152,9,145,4,140,1,136,xm155,34r6,6l166,47r4,7l174,62r3,7l179,78r1,8l180,96r,8l179,113r-1,4l177,119r,l177,120r,1l175,125r-1,4l172,133r-2,4l166,144r-3,3l161,151r-3,3l155,158r-3,2l148,163r-3,3l141,169r-7,4l130,175r-4,2l122,178r-4,2l117,180r-1,l116,180r-2,1l110,182r-9,1l93,184r-9,-1l75,182r-8,-2l59,177r-8,-4l44,169r-7,-6l31,158r-7,-7l22,147r-3,-3l15,137r-2,-4l12,129,9,121,7,117r,-4l6,104,5,96,6,86,7,78,9,69r3,-7l15,54r4,-7l24,40r7,-6l37,27r7,-5l51,18r8,-4l67,11,75,9,84,8r9,l101,8r9,1l114,10r4,1l126,14r8,4l141,22r4,2l148,27r7,7xe" fillcolor="#454545" stroked="f">
                <v:path arrowok="t"/>
                <o:lock v:ext="edit" verticies="t"/>
              </v:shape>
              <v:shape id="_x0000_s2117" style="position:absolute;left:9342;top:3704;width:175;height:176" coordsize="175,176" path="m175,88r,-10l174,70r-2,-9l169,54r-4,-8l161,39r-5,-7l150,26r-7,-7l140,16r-4,-2l129,10,121,6,113,3,109,2,105,1,96,,88,,79,,70,1,62,3,54,6r-8,4l39,14r-7,5l26,26r-7,6l14,39r-4,7l7,54,4,61,2,70,1,78,,88r1,8l2,105r,4l4,113r3,8l8,125r2,4l14,136r3,3l19,143r7,7l32,155r7,6l46,165r8,4l62,172r8,2l79,175r9,1l96,175r9,-1l109,173r2,-1l111,172r1,l113,172r4,-2l121,169r4,-2l129,165r7,-4l140,158r3,-3l147,152r3,-2l153,146r3,-3l158,139r3,-3l165,129r2,-4l169,121r1,-4l172,113r,-1l172,111r,l173,109r1,-4l175,96r,-8xm137,38r5,5l147,49r3,5l153,61r2,6l157,73r1,7l158,88r,3l158,95r-1,3l157,98r,1l157,101r-1,2l156,103r,1l155,108r-2,6l150,120r-3,6l142,131r-2,3l138,135r,1l137,136r,1l137,137r-1,l136,138r-2,1l132,142r-6,4l121,150r-6,3l108,155r-3,1l104,156r-1,l102,157r-2,l99,157r-1,l95,158r-4,l88,158r-7,l74,157r-7,-2l61,153r-6,-3l49,146r-6,-4l39,137r-5,-6l29,126r-3,-6l23,114r-3,-6l19,101,18,95r,-7l19,73r1,-6l23,61r3,-7l29,49r5,-6l39,38r4,-5l49,29r6,-4l61,22r6,-2l74,18,88,17r7,l102,18r6,2l115,22r6,3l126,29r6,4l137,38xe" fillcolor="#484848" stroked="f">
                <v:path arrowok="t"/>
                <o:lock v:ext="edit" verticies="t"/>
              </v:shape>
              <v:shape id="_x0000_s2118" style="position:absolute;left:9360;top:3721;width:140;height:141" coordsize="140,141" path="m140,71r,-8l139,56r-2,-6l135,44r-3,-7l129,32r-5,-6l119,21r-5,-5l108,12,103,8,97,5,90,3,84,1,77,,70,,56,1,49,3,43,5,37,8r-6,4l25,16r-4,5l16,26r-5,6l8,37,5,44,2,50,1,56,,71r,7l1,84r1,7l5,97r3,6l11,109r5,5l21,120r4,5l31,129r6,4l43,136r6,2l56,140r7,1l70,141r3,l77,141r3,-1l81,140r1,l84,140r1,-1l86,139r1,l90,138r7,-2l103,133r5,-4l114,125r2,-3l118,121r,-1l119,120r,l119,119r1,l120,118r2,-1l124,114r5,-5l132,103r3,-6l137,91r1,-4l138,86r,l139,84r,-2l139,81r,l140,78r,-4l140,71xm70,18r5,l80,19r5,1l90,22r4,2l99,26r4,3l107,33r4,4l114,41r3,5l119,50r2,5l122,60r1,5l123,71r,l123,71r,1l123,73r,3l122,81r-1,5l120,87r,1l119,91r-1,2l117,94r,1l114,100r-3,4l109,106r-1,l108,106r-1,2l106,108r-1,1l105,109r-2,2l99,115r-5,2l93,118r-1,l90,120r-3,l86,121r-1,l80,123r-5,l72,123r-1,l70,123r,l70,124r-6,-1l59,123r-5,-2l50,120r-5,-3l41,115r-5,-4l33,108r-4,-4l26,100,23,95,21,91,19,86,18,81,17,76r,-5l18,60,21,50r5,-9l29,37r4,-4l36,29r5,-3l50,22r9,-3l70,18xe" fillcolor="#4a4a4a" stroked="f">
                <v:path arrowok="t"/>
                <o:lock v:ext="edit" verticies="t"/>
              </v:shape>
              <v:shape id="_x0000_s2119" style="position:absolute;left:9377;top:3739;width:106;height:106" coordsize="106,106" path="m90,15l86,11,82,8,77,6,73,4,68,2,63,1,58,,53,,42,1,33,4,24,8r-5,3l16,15r-4,4l9,23,4,32,1,42,,53r,5l1,63r1,5l4,73r2,4l9,82r3,4l16,90r3,3l24,97r4,2l33,102r4,1l42,105r5,l53,106r,-1l53,105r1,l55,105r3,l63,105r5,-2l69,103r1,-1l73,102r2,-2l76,100r1,-1l82,97r4,-4l88,91r,l89,90r1,l91,88r,l92,88r2,-2l97,82r3,-5l100,76r1,-1l102,73r1,-3l103,69r1,-1l105,63r1,-5l106,55r,-1l106,53r,l106,53r,-6l105,42r-1,-5l102,32r-2,-4l97,23,94,19,90,15xm53,18r7,l66,20r6,3l75,25r3,3l82,33r3,6l87,45r1,8l87,56r,1l87,58r,2l85,66r-3,6l80,75r-2,3l75,80r-3,2l66,85r-6,2l58,87r-1,l56,87r-3,1l46,87,39,85,33,82,28,78,25,75,23,72,20,66,18,60r,-7l18,45r2,-6l23,33r5,-5l33,23r6,-3l46,18r7,xe" fillcolor="#4d4d4d" stroked="f">
                <v:path arrowok="t"/>
                <o:lock v:ext="edit" verticies="t"/>
              </v:shape>
              <v:shape id="_x0000_s2120" style="position:absolute;left:9395;top:3757;width:70;height:70" coordsize="70,70" path="m60,10l57,7,54,5,48,2,42,,35,,28,,21,2,15,5r-5,5l5,15,2,21,,27r,8l,42r2,6l5,54r2,3l10,60r5,4l21,67r7,2l35,70r3,-1l39,69r1,l42,69r6,-2l54,64r3,-2l60,60r2,-3l64,54r3,-6l69,42r,-2l69,39r,-1l70,35,69,27,67,21,64,15,60,10xm35,17r3,l42,18r2,2l47,22r2,3l51,28r1,3l52,35r,3l51,41r-1,2l49,44r-2,3l44,49r-1,1l42,51r-4,1l35,52r-4,l28,51,25,49,23,47,20,44,19,41,18,38,17,35r1,-4l19,28r1,-3l23,22r2,-2l28,18r3,-1l35,17xe" fillcolor="#4f4f4f" stroked="f">
                <v:path arrowok="t"/>
                <o:lock v:ext="edit" verticies="t"/>
              </v:shape>
              <v:shape id="_x0000_s2121" style="position:absolute;left:9412;top:3774;width:35;height:35" coordsize="35,35" path="m30,5l27,3,25,1,21,,18,,14,,11,1,8,3,6,5,3,8,2,11,1,14,,18r1,3l2,24r1,3l6,30r2,2l11,34r3,1l18,35r3,l25,34r1,-1l27,32r3,-2l32,27r1,-1l34,24r1,-3l35,18r,-4l34,11,32,8,30,5xe" fillcolor="#525252" stroked="f">
                <v:path arrowok="t"/>
              </v:shape>
              <v:shape id="_x0000_s2122" style="position:absolute;left:9555;top:3696;width:19;height:29" coordsize="19,29" path="m19,l,,6,7r5,7l19,29,19,xe" fillcolor="#3a3a3a" stroked="f">
                <v:path arrowok="t"/>
              </v:shape>
              <v:shape id="_x0000_s2123" style="position:absolute;left:9529;top:3696;width:45;height:196" coordsize="45,196" path="m26,l4,r8,10l20,21r6,11l32,44r4,11l39,68r2,13l41,96r,3l41,103r,7l40,116r-1,4l39,120r,1l39,123r-3,13l34,139r-1,4l31,149r-3,6l27,157r-1,1l25,161r-2,3l22,165r-1,2l18,173r-8,11l5,189,,195r,l,196r23,l25,193r1,-2l30,187r2,-4l35,179r3,-4l40,170r5,-8l45,29,37,14,32,7,26,xe" fillcolor="#3e3e3e" stroked="f">
                <v:path arrowok="t"/>
              </v:shape>
              <v:shape id="_x0000_s2124" style="position:absolute;left:9501;top:3696;width:69;height:196" coordsize="69,196" path="m5,l15,9r9,9l31,27r6,10l42,48r4,11l49,71r2,12l51,96r,6l51,103r,1l51,108r-1,6l49,120r-1,3l47,126r-1,5l42,143r-5,10l36,154r,l35,156r-1,2l31,163r-4,5l25,170r-1,3l15,182r-7,7l,196r28,l28,195r,l33,189r5,-5l46,173r3,-6l50,165r1,-1l53,161r1,-3l55,157r1,-2l59,149r2,-6l62,139r2,-3l67,123r,-2l67,120r,l68,116r1,-6l69,103r,-4l69,96r,-15l67,68,64,55,60,44,54,32,48,21,40,10,32,,5,xe" fillcolor="#404040" stroked="f">
                <v:path arrowok="t"/>
              </v:shape>
              <v:shape id="_x0000_s2125" style="position:absolute;left:9463;top:3696;width:89;height:196" coordsize="89,196" path="m53,9l43,,10,r4,1l19,4r7,5l30,11r4,4l41,21r7,8l54,37r5,9l64,55r3,9l70,75r1,10l72,96r-1,10l71,111r-1,5l67,126r-1,5l65,132r,1l64,136r-1,2l62,139r,1l59,145r-2,4l54,154r-3,4l50,159r-2,3l45,166r-4,4l36,174r-4,4l22,185r-11,6l10,191r,l8,192r-2,1l,196r38,l46,189r7,-7l62,173r1,-3l65,168r4,-5l72,158r1,-2l74,154r,l75,153r5,-10l84,131r1,-5l86,123r1,-3l88,114r1,-6l89,104r,-1l89,102r,-6l89,83,87,71,84,59,80,48,75,37,69,27,62,18,53,9xe" fillcolor="#434343" stroked="f">
                <v:path arrowok="t"/>
              </v:shape>
              <v:shape id="_x0000_s2126" style="position:absolute;left:9552;top:3858;width:22;height:34" coordsize="22,34" path="m,34r22,l22,,17,8r-2,5l12,17,9,21,7,25,3,29,2,31,,34xe" fillcolor="#3a3a3a" stroked="f">
                <v:path arrowok="t"/>
              </v:shape>
              <v:shape id="_x0000_s2127" style="position:absolute;left:9337;top:3696;width:17;height:16" coordsize="17,16" path="m6,9l17,,,,,16,6,9xe" fillcolor="#404040" stroked="f">
                <v:path arrowok="t"/>
              </v:shape>
              <v:shape id="_x0000_s2128" style="position:absolute;left:9337;top:3696;width:50;height:46" coordsize="50,46" path="m17,l6,9,,16,,46,4,39,8,33r5,-6l19,21r6,-6l33,9,41,4,50,,17,xe" fillcolor="#434343" stroked="f">
                <v:path arrowok="t"/>
              </v:shape>
              <v:shape id="_x0000_s2129" style="position:absolute;left:9338;top:3872;width:21;height:20" coordsize="21,20" path="m5,6l,,,20r21,l13,13,5,6xe" fillcolor="#404040" stroked="f">
                <v:path arrowok="t"/>
              </v:shape>
              <v:shape id="_x0000_s2130" style="position:absolute;left:9338;top:3842;width:58;height:50" coordsize="58,50" path="m,30r5,6l13,43r8,7l58,50,47,45,37,39,26,32,18,24,12,18,7,13,3,6,,,,30xe" fillcolor="#434343" stroked="f">
                <v:path arrowok="t"/>
              </v:shape>
              <v:shape id="_x0000_s2131" style="position:absolute;left:10288;top:3246;width:1;height:1" coordsize="1,0" path="m,l1,,,xe" fillcolor="#393939" stroked="f">
                <v:path arrowok="t"/>
              </v:shape>
              <v:shape id="_x0000_s2132" style="position:absolute;left:10118;top:3246;width:170;height:107" coordsize="170,107" path="m170,l,,,107,170,xe" fillcolor="#3a3a3a" stroked="f">
                <v:path arrowok="t"/>
              </v:shape>
              <v:shape id="_x0000_s2133" style="position:absolute;left:9948;top:3246;width:170;height:214" coordsize="170,214" path="m170,107l170,,,,,214,170,107xe" fillcolor="#3c3c3c" stroked="f">
                <v:path arrowok="t"/>
              </v:shape>
              <v:shape id="_x0000_s2134" style="position:absolute;left:9609;top:3246;width:169;height:428" coordsize="169,428" path="m169,l,,,428,169,321,169,xe" fillcolor="#404040" stroked="f">
                <v:path arrowok="t"/>
              </v:shape>
              <v:shape id="_x0000_s2135" style="position:absolute;left:9439;top:3246;width:170;height:450" coordsize="170,450" path="m170,l,,,450r135,l170,428,170,xe" fillcolor="#434343" stroked="f">
                <v:path arrowok="t"/>
              </v:shape>
              <v:shape id="_x0000_s2136" style="position:absolute;left:9778;top:3246;width:170;height:321" coordsize="170,321" path="m170,214l170,,,,,321,170,214xe" fillcolor="#3f3f3f" stroked="f">
                <v:path arrowok="t"/>
              </v:shape>
              <v:shape id="_x0000_s2137" style="position:absolute;left:9269;top:3246;width:170;height:450" coordsize="170,450" path="m170,450l170,,,,,409r68,41l170,450xe" fillcolor="#464646" stroked="f">
                <v:path arrowok="t"/>
              </v:shape>
              <v:shape id="_x0000_s2138" style="position:absolute;left:9099;top:3246;width:170;height:409" coordsize="170,409" path="m170,l,,,306,170,409,170,xe" fillcolor="#474747" stroked="f">
                <v:path arrowok="t"/>
              </v:shape>
              <v:shape id="_x0000_s2139" style="position:absolute;left:8929;top:3246;width:170;height:306" coordsize="170,306" path="m170,l,,,204,170,306,170,xe" fillcolor="#4a4a4a" stroked="f">
                <v:path arrowok="t"/>
              </v:shape>
              <v:shape id="_x0000_s2140" style="position:absolute;left:8759;top:3246;width:170;height:204" coordsize="170,204" path="m,l,102,170,204,170,,,xe" fillcolor="#4e4e4e" stroked="f">
                <v:path arrowok="t"/>
              </v:shape>
              <v:shape id="_x0000_s2141" style="position:absolute;left:8589;top:3246;width:170;height:102" coordsize="170,102" path="m170,102l170,,,,170,102xe" fillcolor="#525252" stroked="f">
                <v:path arrowok="t"/>
              </v:shape>
              <v:shape id="_x0000_s2142" style="position:absolute;left:9439;top:3892;width:170;height:485" coordsize="170,485" path="m170,23l135,,,,,485r170,l170,23xe" fillcolor="#424242" stroked="f">
                <v:path arrowok="t"/>
              </v:shape>
              <v:shape id="_x0000_s2143" style="position:absolute;left:10288;top:4377;width:1;height:1" coordsize="1,0" path="m,l1,,,xe" fillcolor="#393939" stroked="f">
                <v:path arrowok="t"/>
              </v:shape>
              <v:shape id="_x0000_s2144" style="position:absolute;left:10118;top:4262;width:170;height:115" coordsize="170,115" path="m170,115l,,,115r170,xe" fillcolor="#3a3a3a" stroked="f">
                <v:path arrowok="t"/>
              </v:shape>
              <v:shape id="_x0000_s2145" style="position:absolute;left:9948;top:4146;width:170;height:231" coordsize="170,231" path="m,l,231r170,l170,116,,xe" fillcolor="#3c3c3c" stroked="f">
                <v:path arrowok="t"/>
              </v:shape>
              <v:shape id="_x0000_s2146" style="position:absolute;left:9778;top:4030;width:170;height:347" coordsize="170,347" path="m170,347r,-231l,,,347r170,xe" fillcolor="#3f3f3f" stroked="f">
                <v:path arrowok="t"/>
              </v:shape>
              <v:shape id="_x0000_s2147" style="position:absolute;left:9609;top:3915;width:169;height:462" coordsize="169,462" path="m169,462r,-347l,,,462r169,xe" fillcolor="#414141" stroked="f">
                <v:path arrowok="t"/>
              </v:shape>
              <v:shape id="_x0000_s2148" style="position:absolute;left:9269;top:3892;width:170;height:485" coordsize="170,485" path="m170,485l170,,69,,,45,,270r20,l,309,,485r170,xe" fillcolor="#464646" stroked="f">
                <v:path arrowok="t"/>
              </v:shape>
              <v:shape id="_x0000_s2149" style="position:absolute;left:9099;top:4201;width:170;height:176" coordsize="170,176" path="m170,l133,72,,72,,176r170,l170,xe" fillcolor="#464646" stroked="f">
                <v:path arrowok="t"/>
              </v:shape>
              <v:shape id="_x0000_s2150" style="position:absolute;left:9099;top:3937;width:170;height:297" coordsize="170,297" path="m70,225r100,l170,,,109,,297,70,225xe" fillcolor="#474747" stroked="f">
                <v:path arrowok="t"/>
              </v:shape>
              <v:shape id="_x0000_s2151" style="position:absolute;left:8929;top:4046;width:170;height:331" coordsize="170,331" path="m170,188l170,,,111,,331r170,l170,227r-38,l170,188xe" fillcolor="#4b4b4b" stroked="f">
                <v:path arrowok="t"/>
              </v:shape>
              <v:shape id="_x0000_s2152" style="position:absolute;left:8759;top:4157;width:170;height:220" coordsize="170,220" path="m170,220l170,,,110,,220r170,xe" fillcolor="#4e4e4e" stroked="f">
                <v:path arrowok="t"/>
              </v:shape>
              <v:shape id="_x0000_s2153" style="position:absolute;left:8589;top:4267;width:170;height:110" coordsize="170,110" path="m170,110l170,,,110r170,xe" fillcolor="#525252" stroked="f">
                <v:path arrowok="t"/>
              </v:shape>
              <v:shape id="_x0000_s2154" style="position:absolute;left:9238;top:4162;width:31;height:49" coordsize="31,49" path="m,l5,4,9,9r4,5l16,20r3,5l22,31r2,6l25,43r1,6l31,40,27,29,23,19,20,14,16,10,13,5,9,1,8,r,l,xe" fillcolor="#ddd" stroked="f">
                <v:path arrowok="t"/>
              </v:shape>
              <v:shape id="_x0000_s2155" style="position:absolute;left:9228;top:4162;width:36;height:59" coordsize="36,59" path="m15,4l10,,,,6,3r5,5l15,13r5,6l23,24r3,6l28,36r1,6l30,49r1,7l31,59,36,49,35,43,34,37,32,31,29,25,26,20,23,14,19,9,15,4xe" fillcolor="#e0e0e0" stroked="f">
                <v:path arrowok="t"/>
              </v:shape>
              <v:shape id="_x0000_s2156" style="position:absolute;left:9217;top:4162;width:42;height:77" coordsize="42,77" path="m22,8l17,3,11,,,,5,2,9,5r4,3l18,13r4,4l25,22r3,5l31,32r2,6l35,44r1,6l36,56r,5l35,67r-1,2l34,72r-1,5l42,59r,-3l41,49,40,42,39,36,37,30,34,24,31,19,26,13,22,8xe" fillcolor="#e3e3e3" stroked="f">
                <v:path arrowok="t"/>
              </v:shape>
              <v:shape id="_x0000_s2157" style="position:absolute;left:9155;top:4162;width:98;height:111" coordsize="98,111" path="m80,13l75,8,71,5,67,2,62,,14,,,14,8,8,17,4,21,2,26,1,36,r6,l47,1r5,1l58,4r4,2l67,9r4,3l76,17r3,4l83,25r2,4l88,34r1,5l91,45r1,5l92,56r,5l91,64r,1l91,67r-2,5l88,78r-3,4l83,87r-4,4l76,96r-2,1l73,98r-1,1l69,102r-4,2l63,105r-2,1l53,109r-1,l51,109r,l51,110r-2,l45,111r19,l72,106r4,-3l80,100r4,-5l88,90,95,77r1,-5l96,69r1,-2l98,61r,-5l98,50,97,44,95,38,93,32,90,27,87,22,84,17,80,13xe" fillcolor="#e5e5e5" stroked="f">
                <v:path arrowok="t"/>
              </v:shape>
              <v:shape id="_x0000_s2158" style="position:absolute;left:9136;top:4162;width:111;height:111" coordsize="111,111" path="m95,17l90,12,86,9,81,6,77,4,71,2,66,1,61,,55,,45,1,40,2,36,4,27,8r-8,6l11,22,6,29,2,38,,47r,9l,61r1,6l2,72r2,6l6,82r3,5l12,91r4,5l23,102r7,4l38,109r9,2l64,111r4,-1l70,110r,-1l70,109r1,l72,109r8,-3l82,105r2,-1l88,102r3,-3l92,98r1,-1l95,96r3,-5l102,87r2,-5l107,78r1,-6l110,67r,-2l110,64r1,-3l111,56r,-6l110,45r-2,-6l107,34r-3,-5l102,25,98,21,95,17xm91,21r3,3l97,28r3,4l102,37r2,4l105,46r1,5l106,56r,l106,56r,1l106,58r,3l105,66r-1,5l103,72r,1l102,76r-2,4l97,84r-3,4l91,92r-4,3l83,98r-1,l81,99r-2,1l75,103r-3,l71,104r-1,l65,106r-5,l58,106r-2,l56,106r-1,l55,107r-5,-1l45,106r-5,-2l36,103,28,98,24,95,20,92,16,88,13,84,11,80,9,76,7,71,6,66,5,61r,-5l6,46,7,41,9,37r2,-5l13,28r7,-7l28,14,36,9,40,7,45,6r10,l60,6r5,l70,7r5,2l79,11r4,3l87,17r4,4xe" fillcolor="#e8e8e8" stroked="f">
                <v:path arrowok="t"/>
                <o:lock v:ext="edit" verticies="t"/>
              </v:shape>
              <v:shape id="_x0000_s2159" style="position:absolute;left:9141;top:4168;width:101;height:101" coordsize="101,101" path="m101,50r,-5l100,40,99,35,97,31,95,26,92,22,89,18,86,15,82,11,78,8,74,5,70,3,65,1,60,,55,,50,,40,,35,1,31,3,23,8r-8,7l8,22,6,26,4,31,2,35,1,40,,50r,5l1,60r1,5l4,70r2,4l8,78r3,4l15,86r4,3l23,92r8,5l35,98r5,2l45,100r5,1l50,100r1,l51,100r2,l55,100r5,l65,98r1,l67,97r3,l74,94r2,-1l77,92r1,l82,89r4,-3l89,82r3,-4l95,74r2,-4l98,67r,-1l99,65r1,-5l101,55r,-3l101,51r,-1l101,50r,xm82,18r5,7l90,29r2,4l93,37r1,4l95,46r,4l95,52r,2l94,59r-1,4l92,67r-2,4l87,75r-5,7l79,85r-4,2l71,90r-4,2l63,93r-4,1l55,95r-3,l50,95r-4,l41,94,37,93,33,92,29,90,25,87,18,82,12,75,10,71,8,67,7,63,6,59r,-5l6,50r,-9l8,33r4,-8l18,18r7,-6l33,8,41,6,50,5r5,l59,6r4,1l67,8r4,2l75,12r4,3l82,18xe" fillcolor="#eaeaea" stroked="f">
                <v:path arrowok="t"/>
                <o:lock v:ext="edit" verticies="t"/>
              </v:shape>
              <v:shape id="_x0000_s2160" style="position:absolute;left:9147;top:4173;width:89;height:90" coordsize="89,90" path="m89,45r,-4l88,36,87,32,86,28,84,24,81,20,76,13,73,10,69,7,65,5,61,3,57,2,53,1,49,,44,,35,1,27,3,19,7r-7,6l6,20,2,28,,36r,9l,49r,5l1,58r1,4l4,66r2,4l12,77r7,5l23,85r4,2l31,88r4,1l40,90r4,l46,90r3,l53,89r4,-1l61,87r4,-2l69,82r4,-2l76,77r5,-7l84,66r2,-4l87,58r1,-4l89,49r,-2l89,45xm72,17r5,6l81,30r2,7l83,41r1,4l83,46r,1l83,49r,4l81,60r-2,3l77,67r-1,1l75,69r,l75,69r,1l72,73r-3,2l68,75r,l68,76r-1,l66,78r-7,3l55,82r-1,l52,83r-4,1l46,84r-1,l44,84r-4,l36,83,29,81,22,78,16,73,13,70,11,67,9,63,7,60,5,53r,-4l5,45r,-8l7,30r4,-7l16,17r6,-5l29,9,36,7,44,6r4,l52,7r3,1l59,9r7,3l69,14r3,3xe" fillcolor="#ededed" stroked="f">
                <v:path arrowok="t"/>
                <o:lock v:ext="edit" verticies="t"/>
              </v:shape>
              <v:shape id="_x0000_s2161" style="position:absolute;left:9152;top:4179;width:79;height:78" coordsize="79,78" path="m79,39l78,35r,-4l76,24,72,17,67,11,64,8,61,6,54,3,50,2,47,1,43,,39,,31,1,24,3,17,6r-6,5l6,17,2,24,,31r,8l,43r,4l2,54r2,3l6,61r2,3l11,67r6,5l24,75r7,2l35,78r4,l40,78r1,l43,78r4,-1l49,76r1,l54,75r7,-3l62,70r1,l63,69r,l64,69r3,-2l70,64r,-1l70,63r,l71,62r1,-1l74,57r2,-3l78,47r,-4l78,41r,-1l79,39xm63,15r4,5l70,26r2,6l73,39r-1,7l72,47r-1,1l71,49r-1,3l69,55r-1,1l67,58r-4,5l58,67r-2,l55,68r-3,2l49,71r-1,l47,71r-1,1l39,73,32,72,26,70,21,67,16,63,11,58,8,52,7,49,6,46r,-7l6,32,8,26r3,-6l16,15r5,-4l26,8,32,6r7,l46,6r3,1l52,8r6,3l63,15xe" fillcolor="#efefef" stroked="f">
                <v:path arrowok="t"/>
                <o:lock v:ext="edit" verticies="t"/>
              </v:shape>
              <v:shape id="_x0000_s2162" style="position:absolute;left:9158;top:4185;width:67;height:67" coordsize="67,67" path="m67,33l66,26,64,20,61,14,57,9,52,5,46,2,43,1,40,,33,,26,,20,2,15,5,10,9,5,14,2,20,,26r,7l,40r1,3l2,46r3,6l10,57r5,4l20,64r6,2l33,67r7,-1l41,65r1,l43,65r3,-1l49,62r1,-1l52,61r5,-4l61,52r1,-2l63,49r1,-3l65,43r,-1l66,41r,-1l67,33xm33,5r6,l44,7r4,2l53,13r3,4l59,22r2,5l61,33r,5l59,44r-3,4l53,53r-5,3l44,59r-5,1l33,61,27,60,22,59,18,56,14,53,10,48,7,44,6,38,5,33,6,27,7,22r3,-5l14,13,18,9,22,7,27,5r6,xe" fillcolor="#f2f2f2" stroked="f">
                <v:path arrowok="t"/>
                <o:lock v:ext="edit" verticies="t"/>
              </v:shape>
              <v:shape id="_x0000_s2163" style="position:absolute;left:9163;top:4190;width:56;height:56" coordsize="56,56" path="m48,8l43,4,39,2,34,,28,,22,,17,2,13,4,9,8,5,12,2,17,1,22,,28r1,5l2,39r3,4l9,48r4,3l17,54r5,1l28,56r6,-1l39,54r4,-3l48,48r3,-5l54,39r2,-6l56,28r,-6l54,17,51,12,48,8xm44,12r3,4l49,20r1,4l51,28r,2l50,30r,l50,31r,1l50,34r-1,3l48,38r-1,2l45,42r-1,2l42,45r-2,2l39,48r-2,1l35,50r-2,l31,50r,l30,50r,1l28,51,24,50,20,49,16,47,13,44,11,42,10,40,7,37,6,34r,-2l6,28r,-4l7,20r3,-4l13,12,16,9,20,7,24,6,28,5r5,1l35,6r2,1l39,8r1,1l42,10r2,2xe" fillcolor="#f4f4f4" stroked="f">
                <v:path arrowok="t"/>
                <o:lock v:ext="edit" verticies="t"/>
              </v:shape>
              <v:shape id="_x0000_s2164" style="position:absolute;left:9169;top:4195;width:45;height:46" coordsize="45,46" path="m45,23l44,19,43,15,41,11,38,7,36,5,34,4,33,3,31,2,29,1r-2,l22,,18,1,14,2,10,4,7,7,4,11,1,15,,19r,4l,27r,2l1,32r3,3l5,37r2,2l10,42r4,2l18,45r4,1l24,46r,-1l25,45r,l27,45r2,l31,44r2,-1l34,42r2,-2l38,39r1,-2l41,35r1,-2l43,32r1,-3l44,27r,-1l44,25r,l45,25r,-2xm34,12r2,2l38,17r1,2l39,23r,1l39,26r-1,3l36,32r-2,3l31,37r-2,2l25,40r-1,l22,40r-3,l16,39,13,37,11,35,8,32,7,29,6,26r,-3l6,19,7,17,8,14r3,-2l13,9,16,8,19,7,22,6r3,1l29,8r2,1l34,12xe" fillcolor="#f7f7f7" stroked="f">
                <v:path arrowok="t"/>
                <o:lock v:ext="edit" verticies="t"/>
              </v:shape>
              <v:shape id="_x0000_s2165" style="position:absolute;left:9175;top:4201;width:33;height:34" coordsize="33,34" path="m33,17r,-4l32,11,30,8,28,6,25,3,23,2,19,1,16,,13,1,10,2,7,3,5,6,2,8,1,11,,13r,4l,20r1,3l2,26r3,3l7,31r3,2l13,34r3,l18,34r1,l23,33r2,-2l28,29r2,-3l32,23r1,-3l33,18r,-1xm16,6r2,l21,7r4,2l27,13r,1l27,17r,2l27,21r-2,4l21,27r-3,1l16,28r-2,l12,27,8,25,6,21,5,19r,-2l6,13,8,9,12,7,16,6xe" fillcolor="#fafafa" stroked="f">
                <v:path arrowok="t"/>
                <o:lock v:ext="edit" verticies="t"/>
              </v:shape>
              <v:shape id="_x0000_s2166" style="position:absolute;left:9180;top:4207;width:22;height:22" coordsize="22,22" path="m20,3l16,1,13,,11,,7,1,3,3,1,7,,11r,2l1,15r2,4l7,21r2,1l11,22r2,l16,21r4,-2l22,15r,-2l22,11r,-3l22,7,20,3xm11,5r2,1l16,7r1,2l17,11r,2l16,15r-2,1l13,16r-2,1l9,16,7,15,6,13r,-2l6,9,7,7,9,6,11,5xe" fillcolor="#fcfcfc" stroked="f">
                <v:path arrowok="t"/>
                <o:lock v:ext="edit" verticies="t"/>
              </v:shape>
              <v:shape id="_x0000_s2167" style="position:absolute;left:9186;top:4212;width:11;height:12" coordsize="11,12" path="m10,2l7,1,5,,3,1,1,2,,4,,6,,8r1,2l3,11r2,1l7,11r1,l10,10,11,8r,-2l11,4,10,2xe" stroked="f">
                <v:path arrowok="t"/>
              </v:shape>
              <v:shape id="_x0000_s2168" style="position:absolute;left:9124;top:4199;width:39;height:74" coordsize="39,74" path="m6,19l6,9,9,,1,8,,13r,6l,26r1,6l3,39r2,6l7,50r4,6l15,62r5,5l24,70r4,4l39,74,31,69,24,63,19,58,16,53,12,48,10,43,8,37,7,31,6,25r,-6xe" fillcolor="#e3e3e3" stroked="f">
                <v:path arrowok="t"/>
              </v:shape>
              <v:shape id="_x0000_s2169" style="position:absolute;left:9130;top:4184;width:53;height:89" coordsize="53,89" path="m3,15l,24,,34r,6l1,46r1,6l4,58r2,5l10,68r3,5l18,78r7,6l33,89r20,l44,87,36,84,29,80,22,74,18,69,15,65,12,60,10,56,8,50,7,45,6,39r,-5l6,25,8,16,12,7,17,,3,15xe" fillcolor="#e5e5e5" stroked="f">
                <v:path arrowok="t"/>
              </v:shape>
              <v:shape id="_x0000_s2170" style="position:absolute;left:9119;top:4207;width:33;height:66" coordsize="33,66" path="m33,66l29,62,25,59,20,54,16,48,12,42,10,37,8,31,6,24,5,18r,-7l5,5,6,,,7r,4l,18r1,8l3,32r2,7l8,45r3,6l16,57r5,6l25,66r8,xe" fillcolor="#e0e0e0" stroked="f">
                <v:path arrowok="t"/>
              </v:shape>
              <v:shape id="_x0000_s2171" style="position:absolute;left:9113;top:4214;width:31;height:59" coordsize="31,59" path="m31,59l27,56,22,50,17,44,14,38,11,32,9,25,7,19,6,11,6,4,6,,,5r,8l1,21r2,7l6,35r3,6l13,48r4,6l23,59r8,xe" fillcolor="#ddd" stroked="f">
                <v:path arrowok="t"/>
              </v:shape>
              <v:shape id="_x0000_s2172" style="position:absolute;left:9108;top:4219;width:28;height:54" coordsize="28,54" path="m20,54r8,l22,49,18,43,14,36,11,30,8,23,6,16,5,8,5,,,6r,7l1,19r2,6l5,32r3,6l12,44r3,5l20,54xe" fillcolor="#dadada" stroked="f">
                <v:path arrowok="t"/>
              </v:shape>
              <v:shape id="_x0000_s2173" style="position:absolute;left:9230;top:4271;width:3;height:2" coordsize="3,2" path="m3,l2,1,,2r2,l3,xe" fillcolor="#e0e0e0" stroked="f">
                <v:path arrowok="t"/>
              </v:shape>
              <v:shape id="_x0000_s2174" style="position:absolute;left:9219;top:4252;width:24;height:21" coordsize="24,21" path="m11,21r2,-1l14,19,24,,20,5r-4,5l12,13,8,16,,21r11,xe" fillcolor="#e3e3e3" stroked="f">
                <v:path arrowok="t"/>
              </v:shape>
              <v:rect id="_x0000_s2175" style="position:absolute;left:9288;top:4162;width:1;height:1" fillcolor="#ccc" stroked="f"/>
              <v:shape id="_x0000_s2176" style="position:absolute;left:9282;top:4162;width:7;height:6" coordsize="7,6" path="m7,l6,,,,3,6,7,xe" fillcolor="#cecece" stroked="f">
                <v:path arrowok="t"/>
              </v:shape>
              <v:shape id="_x0000_s2177" style="position:absolute;left:9276;top:4162;width:9;height:12" coordsize="9,12" path="m6,l,,3,6r3,6l9,6,6,xe" fillcolor="#cfcfcf" stroked="f">
                <v:path arrowok="t"/>
              </v:shape>
              <v:shape id="_x0000_s2178" style="position:absolute;left:9269;top:4162;width:13;height:19" coordsize="13,19" path="m11,19r2,-7l10,6,7,,,,5,9r6,10xe" fillcolor="#d2d2d2" stroked="f">
                <v:path arrowok="t"/>
              </v:shape>
              <v:shape id="_x0000_s2179" style="position:absolute;left:9261;top:4162;width:19;height:26" coordsize="19,26" path="m8,l,,4,5r5,7l12,19r3,7l19,19,13,9,8,xe" fillcolor="#d5d5d5" stroked="f">
                <v:path arrowok="t"/>
              </v:shape>
              <v:shape id="_x0000_s2180" style="position:absolute;left:9254;top:4162;width:22;height:32" coordsize="22,32" path="m7,l,,5,7r6,8l15,23r4,9l22,26,19,19,16,12,11,5,7,xe" fillcolor="#d7d7d7" stroked="f">
                <v:path arrowok="t"/>
              </v:shape>
              <v:shape id="_x0000_s2181" style="position:absolute;left:9246;top:4162;width:27;height:40" coordsize="27,40" path="m8,l,,,,1,1,5,5r3,5l12,14r3,5l19,29r4,11l27,32,23,23,19,15,13,7,8,xe" fillcolor="#dbdbdb" stroked="f">
                <v:path arrowok="t"/>
              </v:shape>
              <v:shape id="_x0000_s2182" style="position:absolute;left:9102;top:4225;width:26;height:48" coordsize="26,48" path="m6,l,5r1,6l2,17r2,5l6,28r6,10l15,43r4,5l26,48,21,43,18,38,14,32,11,26,9,19,7,13,6,7,6,xe" fillcolor="#d7d7d7" stroked="f">
                <v:path arrowok="t"/>
              </v:shape>
              <v:shape id="_x0000_s2183" style="position:absolute;left:9098;top:4230;width:23;height:43" coordsize="23,43" path="m4,l,6r2,9l5,25r5,9l16,43r7,l19,38,16,33,10,23,8,17,6,12,5,6,4,xe" fillcolor="#d5d5d5" stroked="f">
                <v:path arrowok="t"/>
              </v:shape>
              <v:shape id="_x0000_s2184" style="position:absolute;left:9084;top:4245;width:16;height:28" coordsize="16,28" path="m5,l,5,4,17r3,6l10,28r6,l9,15,6,7,5,xe" fillcolor="#cdcdcd" stroked="f">
                <v:path arrowok="t"/>
              </v:shape>
              <v:shape id="_x0000_s2185" style="position:absolute;left:9089;top:4241;width:18;height:32" coordsize="18,32" path="m4,l,4r1,7l4,19r7,13l18,32,13,25,9,17,6,8,4,xe" fillcolor="#cfcfcf" stroked="f">
                <v:path arrowok="t"/>
              </v:shape>
              <v:shape id="_x0000_s2186" style="position:absolute;left:9093;top:4236;width:21;height:37" coordsize="21,37" path="m14,37r7,l15,28,10,19,7,9,5,,,5r2,8l5,22r4,8l14,37xe" fillcolor="#d2d2d2" stroked="f">
                <v:path arrowok="t"/>
              </v:shape>
              <v:shape id="_x0000_s2187" style="position:absolute;left:9061;top:4250;width:33;height:23" coordsize="33,23" path="m33,23l30,18,27,12,23,,,23r33,xe" fillcolor="#ccc" stroked="f">
                <v:path arrowok="t"/>
              </v:shape>
              <v:shape id="_x0000_s2188" style="position:absolute;left:8813;top:3381;width:75;height:851" coordsize="75,851" path="m75,45l,,,851,75,802,75,45xe" fillcolor="#474747" stroked="f">
                <v:path arrowok="t"/>
              </v:shape>
              <v:shape id="_x0000_s2189" style="position:absolute;left:8738;top:3336;width:75;height:944" coordsize="75,944" path="m75,45l,,,944,75,896,75,45xm7,596r,-53l61,543r,53l7,596xe" fillcolor="#4a4a4a" stroked="f">
                <v:path arrowok="t"/>
                <o:lock v:ext="edit" verticies="t"/>
              </v:shape>
              <v:shape id="_x0000_s2190" style="position:absolute;left:8664;top:3291;width:74;height:1037" coordsize="74,1037" path="m74,45l,,,1037,74,989,74,45xe" fillcolor="#4c4c4c" stroked="f">
                <v:path arrowok="t"/>
              </v:shape>
              <v:shape id="_x0000_s2191" style="position:absolute;left:8589;top:3246;width:75;height:1131" coordsize="75,1131" path="m75,45l,,,1131r75,-49l75,45xe" fillcolor="#4f4f4f" stroked="f">
                <v:path arrowok="t"/>
              </v:shape>
              <v:shape id="_x0000_s2192" style="position:absolute;left:9188;top:3606;width:74;height:383" coordsize="74,383" path="m74,45l,,,383,74,335,74,45xe" fillcolor="#3b3b3b" stroked="f">
                <v:path arrowok="t"/>
              </v:shape>
              <v:shape id="_x0000_s2193" style="position:absolute;left:8963;top:3471;width:75;height:663" coordsize="75,663" path="m75,45l,,,663,75,615,75,45xe" fillcolor="#434343" stroked="f">
                <v:path arrowok="t"/>
              </v:shape>
              <v:shape id="_x0000_s2194" style="position:absolute;left:9038;top:3516;width:75;height:570" coordsize="75,570" path="m75,45l,,,570,75,521,75,45xe" fillcolor="#404040" stroked="f">
                <v:path arrowok="t"/>
              </v:shape>
              <v:shape id="_x0000_s2195" style="position:absolute;left:9337;top:3878;width:1;height:14" coordsize="1,14" path="m,l,14r1,l,xe" fillcolor="#393939" stroked="f">
                <v:path arrowok="t"/>
              </v:shape>
              <v:shape id="_x0000_s2196" style="position:absolute;left:9113;top:3561;width:75;height:476" coordsize="75,476" path="m75,45l,,,476,75,428,75,45xe" fillcolor="#3e3e3e" stroked="f">
                <v:path arrowok="t"/>
              </v:shape>
              <v:shape id="_x0000_s2197" style="position:absolute;left:8888;top:3426;width:75;height:757" coordsize="75,757" path="m75,45l,,,757,75,708,75,45xe" fillcolor="#454545" stroked="f">
                <v:path arrowok="t"/>
              </v:shape>
              <v:rect id="_x0000_s2198" style="position:absolute;left:8745;top:3879;width:54;height:53" fillcolor="black" stroked="f"/>
              <v:shape id="_x0000_s2199" style="position:absolute;left:8502;top:5644;width:1865;height:45" coordsize="1865,45" path="m1865,r-65,l542,,530,25,542,,101,,,,,45r83,l622,45r57,l728,45r46,l819,45r48,l913,45r46,l1010,45r47,l1103,45r46,l1197,45r46,l1288,45r51,l1387,45r45,l1478,45r48,l1572,45r46,l1667,45r48,l1761,45r23,l1865,45r,-45xe" fillcolor="#333" stroked="f">
                <v:path arrowok="t"/>
              </v:shape>
              <v:rect id="_x0000_s2200" style="position:absolute;left:9841;top:5689;width:48;height:58" fillcolor="#333" stroked="f"/>
              <v:rect id="_x0000_s2201" style="position:absolute;left:9934;top:5689;width:46;height:58" fillcolor="#333" stroked="f"/>
              <v:rect id="_x0000_s2202" style="position:absolute;left:10120;top:5689;width:49;height:58" fillcolor="#333" stroked="f"/>
              <v:rect id="_x0000_s2203" style="position:absolute;left:10217;top:5689;width:46;height:58" fillcolor="#333" stroked="f"/>
              <v:rect id="_x0000_s2204" style="position:absolute;left:10028;top:5689;width:46;height:58" fillcolor="#333" stroked="f"/>
              <v:rect id="_x0000_s2205" style="position:absolute;left:9369;top:5689;width:46;height:58" fillcolor="#333" stroked="f"/>
              <v:rect id="_x0000_s2206" style="position:absolute;left:9461;top:5689;width:51;height:58" fillcolor="#333" stroked="f"/>
              <v:rect id="_x0000_s2207" style="position:absolute;left:9651;top:5689;width:48;height:58" fillcolor="#333" stroked="f"/>
              <v:rect id="_x0000_s2208" style="position:absolute;left:9745;top:5689;width:45;height:58" fillcolor="#333" stroked="f"/>
              <v:rect id="_x0000_s2209" style="position:absolute;left:9559;top:5689;width:46;height:58" fillcolor="#333" stroked="f"/>
              <v:rect id="_x0000_s2210" style="position:absolute;left:9745;top:5793;width:45;height:46" fillcolor="#333" stroked="f"/>
              <v:rect id="_x0000_s2211" style="position:absolute;left:9790;top:5747;width:51;height:46" fillcolor="#333" stroked="f"/>
              <v:rect id="_x0000_s2212" style="position:absolute;left:9699;top:5747;width:46;height:46" fillcolor="#333" stroked="f"/>
              <v:rect id="_x0000_s2213" style="position:absolute;left:9605;top:5747;width:46;height:46" fillcolor="#333" stroked="f"/>
              <v:shape id="_x0000_s2214" style="position:absolute;left:9605;top:5839;width:46;height:48" coordsize="46,48" path="m46,l,,,19r22,l22,48r24,l46,xe" fillcolor="#333" stroked="f">
                <v:path arrowok="t"/>
              </v:shape>
              <v:shape id="_x0000_s2215" style="position:absolute;left:9514;top:5858;width:113;height:119" coordsize="113,119" path="m106,l95,r3,4l101,9r5,10l108,30r1,5l109,41r,7l108,51r,1l108,53r,2l107,56r,1l107,58r-1,3l105,64r-1,4l102,70r-1,3l98,79r-5,5l89,90r-5,4l79,98r-6,4l70,103r-3,2l60,107r-3,1l56,108r-1,l54,109r-2,l51,109r,l47,110r-6,l35,110r-6,-1l18,106r-5,-2l8,102,,96r,11l8,112r11,4l29,118r6,l41,119r,-1l42,118r2,l48,118r4,-1l56,117r3,-1l61,115r2,l70,113r7,-4l83,105r6,-4l92,98r3,-2l98,93r2,-3l105,84r2,-4l109,77r2,-3l113,71r,-42l113,12,109,5,106,xe" fillcolor="#eaeaea" stroked="f">
                <v:path arrowok="t"/>
              </v:shape>
              <v:shape id="_x0000_s2216" style="position:absolute;left:9514;top:5858;width:109;height:110" coordsize="109,110" path="m95,l91,,84,r3,4l91,9r3,4l96,19r2,5l99,30r1,5l101,41r-1,6l99,53r-1,3l98,59r-1,3l96,65r-3,4l93,70r-1,l92,72r-2,2l87,79r-4,5l80,85r-2,2l74,91r-3,1l70,93r-1,l69,94r-5,2l61,97r-3,1l55,99r-2,1l47,101r-6,l34,101r-5,-1l23,98,18,97,13,95,8,92,3,89,,85,,96r8,6l13,104r5,2l29,109r6,1l41,110r6,l51,109r,l52,109r2,l55,108r1,l57,108r3,-1l67,105r3,-2l73,102r6,-4l84,94r5,-4l93,84r5,-5l101,73r1,-3l104,68r1,-4l106,61r1,-3l107,57r,-1l108,55r,-2l108,52r,-1l109,48r,-7l109,35r-1,-5l106,19,101,9,98,4,95,xe" fillcolor="#ededed" stroked="f">
                <v:path arrowok="t"/>
              </v:shape>
              <v:shape id="_x0000_s2217" style="position:absolute;left:9620;top:5858;width:7;height:12" coordsize="7,12" path="m7,12l7,,,,3,5r4,7xe" fillcolor="#e7e7e7" stroked="f">
                <v:path arrowok="t"/>
              </v:shape>
              <v:shape id="_x0000_s2218" style="position:absolute;left:9514;top:5858;width:101;height:101" coordsize="101,101" path="m83,84r4,-5l90,74r2,-2l92,70r1,l93,69r3,-4l97,62r1,-3l98,56r1,-3l100,47r1,-6l100,35,99,30,98,24,96,19,94,13,91,9,87,4,84,,71,r3,2l77,5r3,4l83,13r5,8l90,26r1,5l92,36r,5l92,41r,1l92,42r,2l92,46r-1,6l90,56r-1,1l89,59r-1,2l87,63r-1,1l86,66r-2,2l84,69r-1,1l80,74r-3,4l73,81r-4,3l68,85r-1,l65,87r-2,l62,88r-2,1l55,90r-4,2l46,92r-3,l42,92r-1,l41,92r,1l35,92r-5,l21,89,12,84,8,81,4,78,1,75,,72r,2l,85r3,4l8,92r5,3l18,97r5,1l29,100r5,1l41,101r6,l53,100r2,-1l58,98r3,-1l64,96r5,-2l69,93r1,l71,92r3,-1l78,87r2,-2l83,84xe" fillcolor="#efefef" stroked="f">
                <v:path arrowok="t"/>
              </v:shape>
              <v:shape id="_x0000_s2219" style="position:absolute;left:9514;top:5929;width:113;height:56" coordsize="113,56" path="m113,3r,-3l111,3r-2,3l107,9r-2,4l100,19r-2,3l95,25r-3,2l89,30r-6,4l77,38r-7,4l63,44r-2,l59,45r-3,1l52,46r-4,1l44,47r-2,l41,47r,1l35,47r-6,l19,45,8,41,,36r,9l8,50r11,3l29,55r12,1l49,55r9,-1l66,52r8,-2l81,46r7,-4l95,36r6,-5l107,24r6,-6l113,3xe" fillcolor="#e8e8e8" stroked="f">
                <v:path arrowok="t"/>
              </v:shape>
              <v:shape id="_x0000_s2220" style="position:absolute;left:9514;top:5961;width:113;height:41" coordsize="113,41" path="m113,12l113,r-3,2l107,5r-7,6l96,14r-2,1l93,16r,1l85,21r-8,4l72,27r-4,1l63,29r-4,1l50,32r-9,l29,32,19,30,9,27,,23,,33r9,3l19,39r10,2l41,41r10,l60,39r5,-1l67,37r3,l75,35r5,-1l88,30r9,-5l101,22r2,-2l105,19r8,-7xe" fillcolor="#e3e3e3" stroked="f">
                <v:path arrowok="t"/>
              </v:shape>
              <v:shape id="_x0000_s2221" style="position:absolute;left:9514;top:5973;width:113;height:38" coordsize="113,38" path="m113,6r,-6l105,7r-2,1l101,10r-4,3l88,18r-8,4l75,23r-5,2l67,25r-2,1l60,27r-9,2l41,29r-12,l19,27,9,24,,21r,9l9,33r10,3l29,37r12,1l51,37r9,-1l65,35r2,-1l70,34r9,-3l88,28r8,-5l100,21r5,-3l108,15r5,-3l113,6xe" fillcolor="#e0e0e0" stroked="f">
                <v:path arrowok="t"/>
              </v:shape>
              <v:shape id="_x0000_s2222" style="position:absolute;left:9514;top:6006;width:113;height:31" coordsize="113,31" path="m113,11l113,r-2,1l110,1r-2,2l105,5r-5,2l96,9r-4,2l87,13r-8,3l70,18,60,20r-9,1l41,22,29,21,19,20,9,18,,15r,5l,25r9,2l19,29r10,1l41,31r4,-1l50,30,60,29r9,-1l79,26r8,-3l96,19r4,-2l104,15r9,-4xe" fillcolor="#d8d8d8" stroked="f">
                <v:path arrowok="t"/>
              </v:shape>
              <v:shape id="_x0000_s2223" style="position:absolute;left:9514;top:5985;width:113;height:34" coordsize="113,34" path="m113,11l113,r-5,3l105,6r-5,3l96,11r-8,5l79,19r-9,3l67,22r-2,1l60,24r-9,1l41,26,29,25,19,24,9,21,,18r,9l9,30r10,2l29,33r12,1l51,33r9,-1l70,30r9,-2l87,25r5,-2l96,21r4,-3l102,17r1,-1l105,16r3,-3l110,12r1,-1l113,11xe" fillcolor="#ddd" stroked="f">
                <v:path arrowok="t"/>
              </v:shape>
              <v:shape id="_x0000_s2224" style="position:absolute;left:9514;top:5996;width:113;height:32" coordsize="113,32" path="m113,10l113,r-2,l110,1r-2,1l105,5r-2,l102,6r-2,1l96,10r-4,2l87,14r-8,3l70,19,60,21r-9,1l41,23,29,22,19,21,9,19,,16r,9l9,28r10,2l29,31r12,1l51,31r9,-1l70,28r9,-2l87,23r5,-2l96,19r4,-2l105,15r3,-2l110,11r1,l113,10xe" fillcolor="#dbdbdb" stroked="f">
                <v:path arrowok="t"/>
              </v:shape>
              <v:shape id="_x0000_s2225" style="position:absolute;left:9514;top:5947;width:113;height:46" coordsize="113,46" path="m107,19r3,-3l113,14,113,r-6,6l101,13r-6,5l88,24r-7,4l74,32r-8,2l58,36r-9,1l41,38,29,37,19,35,8,32,,27r,5l,37r9,4l19,44r10,2l41,46r9,l59,44r4,-1l68,42r4,-1l77,39r8,-4l93,31r,-1l94,29r2,-1l100,25r7,-6xe" fillcolor="#e5e5e5" stroked="f">
                <v:path arrowok="t"/>
              </v:shape>
              <v:shape id="_x0000_s2226" style="position:absolute;left:9514;top:5858;width:11;height:11" coordsize="11,11" path="m4,5l7,2,11,,,,,11,1,8,4,5xe" fillcolor="#efefef" stroked="f">
                <v:path arrowok="t"/>
              </v:shape>
              <v:shape id="_x0000_s2227" style="position:absolute;left:9514;top:5858;width:30;height:30" coordsize="30,30" path="m11,l7,2,4,5,1,8,,11,,29r,1l1,24,3,20,6,15r5,-4l15,7,20,4,25,1,30,,11,xe" fillcolor="#f2f2f2" stroked="f">
                <v:path arrowok="t"/>
              </v:shape>
              <v:shape id="_x0000_s2228" style="position:absolute;left:9514;top:5858;width:92;height:93" coordsize="92,93" path="m77,5l74,2,71,,51,r5,1l62,4r4,3l71,11r5,6l79,21r1,4l82,28r1,5l83,37r1,4l83,45r,5l82,54r-2,4l79,61r-2,2l76,65r-2,3l71,71r-4,3l64,77r-2,1l60,79r-3,2l53,82r-4,1l45,84r-4,l36,84,32,83,28,82,24,81,20,79,17,77,11,71,6,67,4,65,3,63,1,58,,55,,53,,72r1,3l4,78r4,3l12,84r9,5l30,92r5,l41,93r,-1l41,92r1,l43,92r3,l51,92r4,-2l60,89r2,-1l63,87r2,l67,85r1,l69,84r4,-3l77,78r3,-4l83,70r1,-1l84,68r2,-2l86,64r1,-1l88,61r1,-2l89,57r1,-1l91,52r1,-6l92,44r,-2l92,42r,-1l92,41r,-5l91,31,90,26,88,21,83,13,80,9,77,5xe" fillcolor="#f2f2f2" stroked="f">
                <v:path arrowok="t"/>
              </v:shape>
              <v:shape id="_x0000_s2229" style="position:absolute;left:9514;top:5858;width:84;height:84" coordsize="84,84" path="m45,l30,,25,1,20,4,15,7r-4,4l6,15,3,20,1,24,,30,,53r,2l1,58r2,5l4,65r2,2l11,71r6,6l20,79r4,2l28,82r4,1l36,84r5,l45,84r4,-1l53,82r4,-1l60,79r2,-1l64,77r3,-3l71,71r3,-3l76,65r1,-2l79,61r1,-3l82,54r1,-4l83,45r1,-4l83,37r,-4l82,28,80,25,79,21,76,17,71,11,66,7,62,4,56,1,51,,45,xm65,17r4,5l72,28r2,6l75,41r-1,7l74,49r-1,1l73,51r-1,3l69,60r-2,3l65,66r-3,2l59,70r-5,3l50,74r-1,l49,74r-2,1l41,76,34,75,28,73,22,70,16,66,14,63,12,60,9,54,7,51r,-3l6,41,7,34,9,28r3,-6l16,17r6,-4l28,10,34,8,41,7r6,1l50,8r4,2l59,13r3,1l65,17xe" fillcolor="#f4f4f4" stroked="f">
                <v:path arrowok="t"/>
                <o:lock v:ext="edit" verticies="t"/>
              </v:shape>
              <v:shape id="_x0000_s2230" style="position:absolute;left:9520;top:5865;width:69;height:69" coordsize="69,69" path="m69,34l68,27,66,21,63,15,59,10,56,7,53,6,48,3,44,1r-3,l35,,28,1,22,3,16,6r-6,4l6,15,3,21,1,27,,34r1,7l1,44r2,3l6,53r2,3l10,59r6,4l22,66r6,2l35,69r6,-1l43,67r,l44,67r4,-1l53,63r3,-2l59,59r2,-3l63,53r3,-6l67,44r,-1l68,42r,-1l69,34xm53,16r3,4l58,25r2,4l60,34r,5l58,44r-1,2l56,48r-2,2l53,52r-3,2l48,55r-2,2l44,58r-4,1l37,60r-1,l35,60r,l35,60,29,59,25,58,21,55,17,52,13,48,11,44,10,39,9,34r1,-5l11,25r2,-5l17,16r4,-3l25,10,29,9r6,l40,9r4,1l48,13r5,3xe" fillcolor="#f7f7f7" stroked="f">
                <v:path arrowok="t"/>
                <o:lock v:ext="edit" verticies="t"/>
              </v:shape>
              <v:shape id="_x0000_s2231" style="position:absolute;left:9529;top:5874;width:51;height:51" coordsize="51,51" path="m51,25r,-5l49,16,47,11,44,7,39,4,35,1,31,,26,,20,,16,1,12,4,8,7,4,11,2,16,1,20,,25r1,5l2,35r2,4l8,43r4,3l16,49r4,1l26,51r,l26,51r1,l28,51r3,-1l35,49r2,-1l39,46r2,-1l44,43r1,-2l47,39r1,-2l49,35r2,-5l51,25xm26,9r3,l32,10r3,1l38,13r2,3l41,19r1,3l43,25r-1,2l42,28r-1,4l40,33r,2l38,38r-2,l35,39r-3,2l29,42r-3,l22,42,19,41,16,39,13,38,11,35,10,32,9,28r,-3l9,22r1,-3l13,13r6,-3l22,9r4,xe" fillcolor="#fafafa" stroked="f">
                <v:path arrowok="t"/>
                <o:lock v:ext="edit" verticies="t"/>
              </v:shape>
              <v:shape id="_x0000_s2232" style="position:absolute;left:9538;top:5883;width:34;height:33" coordsize="34,33" path="m29,4l26,2,23,1,20,,17,,13,,10,1,4,4,1,10,,13r,3l,19r1,4l2,26r2,3l7,30r3,2l13,33r4,l20,33r3,-1l26,30r1,-1l29,29r2,-3l31,24r1,-1l33,19r,-1l34,16,33,13,32,10,31,7,29,4xm8,16l9,13r2,-2l13,8r4,l18,8r2,l21,9r2,2l25,13r,2l26,16r-1,2l25,19r-2,3l22,22r,l22,22r-1,1l20,24r-2,1l17,25r-2,l13,24,11,22,9,19,8,18r,-2xe" fillcolor="#fcfcfc" stroked="f">
                <v:path arrowok="t"/>
                <o:lock v:ext="edit" verticies="t"/>
              </v:shape>
              <v:shape id="_x0000_s2233" style="position:absolute;left:9546;top:5891;width:18;height:17" coordsize="18,17" path="m3,3l1,5,,8r,2l1,11r2,3l5,16r2,1l9,17r1,l12,16r1,-1l14,14r,l14,14r1,l17,11r,-1l18,8,17,7r,-2l15,3,13,1,12,,10,,9,,5,,3,3xe" stroked="f">
                <v:path arrowok="t"/>
              </v:shape>
              <v:shape id="_x0000_s2234" style="position:absolute;left:9514;top:6027;width:113;height:26" coordsize="113,26" path="m,12r,9l9,23r10,2l29,26r12,l45,26r5,l55,25r,l56,25r1,l60,25r9,-1l78,22r9,-3l89,18r2,l96,16r8,-3l113,10,113,r-9,4l96,8,91,9r-2,1l87,10r-9,3l69,15r-9,2l57,17r-1,l55,17r,l50,18r-5,l41,18,29,17,19,16,9,15,,12xe" fillcolor="#d3d3d3" stroked="f">
                <v:path arrowok="t"/>
              </v:shape>
              <v:shape id="_x0000_s2235" style="position:absolute;left:9514;top:6037;width:113;height:18" coordsize="113,18" path="m,11r,7l45,18r45,l101,14,113,9r,-9l104,3,96,6,91,8r-2,l87,9r-9,3l69,14r-9,1l57,15r-1,l55,15r,l50,16r-5,l41,16r-12,l19,15,9,13,,11xe" fillcolor="#d0d0d0" stroked="f">
                <v:path arrowok="t"/>
              </v:shape>
              <v:shape id="_x0000_s2236" style="position:absolute;left:9514;top:6017;width:113;height:28" coordsize="113,28" path="m,14r,8l9,25r10,1l29,27r12,1l45,28r5,l55,27r,l56,27r1,l60,27r9,-2l78,23r9,-3l89,20r2,-1l96,18r8,-4l113,10r,-1l113,r-9,4l100,6,96,8r-9,4l79,15,69,17r-9,1l50,19r-5,l41,20,29,19,19,18,9,16,,14xe" fillcolor="#d6d6d6" stroked="f">
                <v:path arrowok="t"/>
              </v:shape>
              <v:shape id="_x0000_s2237" style="position:absolute;left:9604;top:6046;width:23;height:9" coordsize="23,9" path="m23,l11,5,,9r1,l23,9,23,xe" fillcolor="#cecece" stroked="f">
                <v:path arrowok="t"/>
              </v:shape>
              <v:rect id="_x0000_s2238" style="position:absolute;left:9559;top:5793;width:46;height:46" fillcolor="#333" stroked="f"/>
              <v:rect id="_x0000_s2239" style="position:absolute;left:9651;top:5793;width:48;height:46" fillcolor="#333" stroked="f"/>
              <v:rect id="_x0000_s2240" style="position:absolute;left:9651;top:5887;width:48;height:45" fillcolor="#333" stroked="f"/>
              <v:rect id="_x0000_s2241" style="position:absolute;left:9627;top:5932;width:24;height:47" fillcolor="#333" stroked="f"/>
              <v:rect id="_x0000_s2242" style="position:absolute;left:9699;top:5932;width:46;height:47" fillcolor="#333" stroked="f"/>
              <v:rect id="_x0000_s2243" style="position:absolute;left:9651;top:5979;width:48;height:47" fillcolor="#333" stroked="f"/>
              <v:shape id="_x0000_s2244" style="position:absolute;left:9790;top:5839;width:51;height:48" coordsize="51,48" path="m,48r11,l11,19r40,l51,,,,,48xe" fillcolor="#333" stroked="f">
                <v:path arrowok="t"/>
              </v:shape>
              <v:rect id="_x0000_s2245" style="position:absolute;left:9745;top:5887;width:45;height:45" fillcolor="#333" stroked="f"/>
              <v:shape id="_x0000_s2246" style="position:absolute;left:9801;top:5858;width:7;height:7" coordsize="7,7" path="m,7l7,,,,,7xe" fillcolor="#e0e0e0" stroked="f">
                <v:path arrowok="t"/>
              </v:shape>
              <v:shape id="_x0000_s2247" style="position:absolute;left:9801;top:5858;width:20;height:17" coordsize="20,17" path="m7,l,7,,17,4,12,12,5,20,,7,xe" fillcolor="#e3e3e3" stroked="f">
                <v:path arrowok="t"/>
              </v:shape>
              <v:shape id="_x0000_s2248" style="position:absolute;left:9801;top:5858;width:38;height:28" coordsize="38,28" path="m20,l12,5,4,12,,17,,28,4,22,9,17r6,-6l22,6,30,2,38,,20,xe" fillcolor="#e5e5e5" stroked="f">
                <v:path arrowok="t"/>
              </v:shape>
              <v:shape id="_x0000_s2249" style="position:absolute;left:9801;top:5858;width:113;height:44" coordsize="113,44" path="m,29l,44,2,38,5,32,9,27r5,-5l24,14,34,8,46,5,52,4r7,l65,4r7,1l78,6r5,2l89,11r5,3l99,17r6,5l109,27r4,6l113,29r,-9l110,17r-7,-6l99,8,96,6,92,4,88,2,81,,40,,38,,30,2,22,6r-7,5l9,17,4,22,,28r,1xe" fillcolor="#e8e8e8" stroked="f">
                <v:path arrowok="t"/>
              </v:shape>
              <v:shape id="_x0000_s2250" style="position:absolute;left:9801;top:5862;width:113;height:127" coordsize="113,127" path="m2,64l3,52,4,46,6,41,8,37r3,-5l15,27r4,-4l23,19r5,-3l32,13r5,-3l42,9,48,8,59,7r6,l70,8r6,1l81,10r4,3l90,16r5,3l99,23r5,5l107,33r3,5l113,44r,-15l109,23r-4,-5l99,13,94,10,89,7,83,4,78,2,72,1,65,,59,,52,,46,1,34,4,24,10,14,18,9,23,5,28,2,34,,40,,70,,88r2,5l3,96r2,3l9,104r5,5l19,113r5,4l29,120r5,3l40,124r6,2l52,127r7,l60,127r2,l65,127r3,-1l72,126r6,-2l83,123r6,-3l91,118r3,-1l97,115r2,-2l105,109r2,-3l107,105r2,-1l111,101r1,-1l113,99r,-16l111,85r-1,3l108,91r-1,3l105,96r-1,3l102,100r-1,1l99,104r-4,3l90,111r-2,1l86,113r,l85,114r-4,2l76,118r-6,1l69,119r-2,1l65,120r-3,l59,120r-6,l48,119r-6,-1l37,116r-5,-2l28,111r-5,-4l19,104,15,99,11,95,8,90,6,85,4,80,3,75,2,69r,-5xe" fillcolor="#eaeaea" stroked="f">
                <v:path arrowok="t"/>
              </v:shape>
              <v:shape id="_x0000_s2251" style="position:absolute;left:9803;top:5869;width:111;height:113" coordsize="111,113" path="m17,16r-4,4l9,25,6,30,4,34,2,39,1,45,,57r,5l1,68r1,5l4,78r2,5l9,88r4,4l17,97r4,3l26,104r4,3l35,109r5,2l46,112r5,1l57,113r3,l63,113r2,l67,112r1,l74,111r5,-2l83,107r1,-1l84,106r2,-1l88,104r5,-4l97,97r2,-3l100,93r2,-1l103,89r2,-2l106,84r2,-3l109,78r2,-2l111,63r,-26l108,31r-3,-5l102,21,97,16,93,12,88,9,83,6,79,3,74,2,68,1,63,,57,,46,1,40,2,35,3,30,6,26,9r-5,3l17,16xm7,57l8,46,9,41r2,-4l12,32r3,-3l22,21r7,-7l38,10,42,8,47,7,57,6r5,l67,7r5,1l77,10r3,2l85,14r4,3l93,21r3,4l99,29r2,3l104,37r1,4l106,46r1,5l107,57r,l107,57r,1l107,59r,2l106,66r-1,5l104,76r-3,4l100,82r-1,1l99,84r-3,4l93,92r-4,3l85,98r-2,1l82,99r-2,2l77,103r-5,1l67,106r-5,l59,106r-1,l57,106r,l57,107r-5,-1l47,106r-5,-2l38,103,29,98,26,95,22,92,18,88,15,84,12,80,11,76,9,71,8,66,7,61r,-4xe" fillcolor="#ededed" stroked="f">
                <v:path arrowok="t"/>
                <o:lock v:ext="edit" verticies="t"/>
              </v:shape>
              <v:shape id="_x0000_s2252" style="position:absolute;left:9810;top:5875;width:100;height:101" coordsize="100,101" path="m15,15l8,23,5,26,4,31,2,35,1,40,,51r,4l1,60r1,5l4,70r1,4l8,78r3,4l15,86r4,3l22,92r9,5l35,98r5,2l45,100r5,1l50,100r,l51,100r1,l55,100r5,l65,98r5,-1l73,95r2,-2l76,93r2,-1l82,89r4,-3l89,82r3,-4l92,77r1,-1l94,74r3,-4l98,65r1,-5l100,55r,-2l100,52r,-1l100,51r,l100,45,99,40,98,35,97,31,94,26,92,23,89,19,86,15,82,11,78,8,73,6,70,4,65,2,60,1,55,,50,,40,1,35,2,31,4,22,8r-7,7xm8,51r,-9l11,34r3,-8l20,20r6,-5l34,11,41,9,50,8r4,l58,9r8,2l73,15r4,2l80,20r3,3l85,26r4,8l91,38r1,4l92,46r1,5l92,54r,5l91,63r-2,4l85,74r-2,3l80,81r-3,2l73,86r-7,4l62,91r-4,1l54,93r-4,l45,93,41,92,37,91,34,90,26,86,23,83,20,81,17,77,14,74,11,67,8,59r,-5l8,51xe" fillcolor="#efefef" stroked="f">
                <v:path arrowok="t"/>
                <o:lock v:ext="edit" verticies="t"/>
              </v:shape>
              <v:shape id="_x0000_s2253" style="position:absolute;left:9818;top:5883;width:85;height:85" coordsize="85,85" path="m12,12l6,18,3,26,,34r,9l,46r,5l3,59r3,7l9,69r3,4l15,75r3,3l26,82r3,1l33,84r4,1l42,85r4,l50,84r4,-1l58,82r7,-4l69,75r3,-2l75,69r2,-3l81,59r2,-4l84,51r,-5l85,43,84,38r,-4l83,30,81,26,77,18,75,15,72,12,69,9,65,7,58,3,50,1,46,,42,,33,1,26,3,18,7r-6,5xm17,17r5,-4l29,10,35,8,42,7r3,l49,8r7,2l62,13r2,2l67,17r5,6l75,29r2,6l78,43r-1,3l77,46r,1l77,49r-2,7l72,62r-3,3l68,66r-1,1l67,67r,l67,68r-1,l66,68r,l65,69r-1,1l62,72r-6,3l49,77r-2,l46,77r-1,1l42,78,35,77,29,75,22,72,17,68,14,65,12,62,9,56,7,49r,-6l7,35,9,29r3,-6l17,17xe" fillcolor="#f2f2f2" stroked="f">
                <v:path arrowok="t"/>
                <o:lock v:ext="edit" verticies="t"/>
              </v:shape>
              <v:shape id="_x0000_s2254" style="position:absolute;left:9825;top:5890;width:71;height:71" coordsize="71,71" path="m35,l28,1,22,3,15,6r-5,4l5,16,2,22,,28r,8l,42r2,7l5,55r2,3l10,61r5,4l22,68r6,2l35,71r3,l39,70r1,l42,70r7,-2l55,65r2,-2l58,62r1,-1l59,61r,l60,61r,-1l60,60r,l61,59r1,-1l65,55r3,-6l70,42r,-2l70,39r,l71,36,70,28,68,22,65,16,60,10,57,8,55,6,49,3,42,1,38,,35,xm15,15r4,-4l24,9,29,8,35,7r5,1l46,9r5,2l56,15r3,4l61,24r2,6l64,36r-1,5l61,46r-1,2l59,51r-1,l58,52r-1,1l56,56r-3,2l52,58r-1,1l51,59r-3,2l46,62r-6,1l35,64,29,63,24,62,19,59,15,56,11,51,9,46,7,41r,-5l7,30,9,24r2,-5l15,15xe" fillcolor="#f4f4f4" stroked="f">
                <v:path arrowok="t"/>
                <o:lock v:ext="edit" verticies="t"/>
              </v:shape>
              <v:shape id="_x0000_s2255" style="position:absolute;left:9832;top:5897;width:57;height:57" coordsize="57,57" path="m28,l22,1,17,2,12,4,8,8,4,12,2,17,,23r,6l,34r2,5l4,44r4,5l12,52r5,3l22,56r6,1l33,56r6,-1l41,54r3,-2l44,52r1,-1l46,51r3,-2l50,46r1,-1l51,44r1,l53,41r1,-2l56,34r1,-5l56,23,54,17,52,12,49,8,44,4,39,2,33,1,28,xm13,13r3,-3l20,8,24,7r4,l32,7r4,1l38,9r2,1l43,13r3,4l48,20r1,4l50,29r-1,3l48,36r-1,2l46,40r-2,2l43,44r-2,1l40,46r-2,1l36,48r-4,1l28,50,24,49,20,48,16,46,13,44,10,40,9,38,8,36,7,32r,-3l7,24,8,20r2,-3l13,13xe" fillcolor="#f7f7f7" stroked="f">
                <v:path arrowok="t"/>
                <o:lock v:ext="edit" verticies="t"/>
              </v:shape>
              <v:shape id="_x0000_s2256" style="position:absolute;left:9839;top:5904;width:43;height:43" coordsize="43,43" path="m21,l17,,13,1,9,3,6,6,3,10,1,13,,17r,5l,25r1,4l2,31r1,2l6,37r3,2l13,41r4,1l21,43r4,-1l29,41r2,-1l33,39r1,-1l36,37r1,-2l39,33r1,-2l41,29r1,-4l43,22,42,17,41,13,39,10,36,6,33,3,31,2,29,1,25,,21,xm11,12l16,9,21,8r3,l26,9r3,1l31,12r2,2l34,16r1,3l35,22r,2l34,27r-1,2l32,29r,1l31,31r-1,1l29,32r,1l26,34r-2,1l21,35r-3,l16,34,13,33,11,31,9,29,8,27,7,24r,-2l8,16r3,-4xe" fillcolor="#fafafa" stroked="f">
                <v:path arrowok="t"/>
                <o:lock v:ext="edit" verticies="t"/>
              </v:shape>
              <v:shape id="_x0000_s2257" style="position:absolute;left:9846;top:5912;width:28;height:27" coordsize="28,27" path="m14,l9,1,4,4,1,8,,14r,2l1,19r1,2l4,23r2,2l9,26r2,1l14,27r3,l19,26r3,-1l22,24r1,l24,23r1,-1l25,21r1,l27,19r1,-3l28,14r,-3l27,8,26,6,24,4,22,2,19,1,17,,14,xm7,14l8,11,9,8,11,7r3,l17,7r2,1l20,11r1,3l20,16r-1,3l17,20r-3,l11,20,9,19,8,16,7,14xe" fillcolor="#fcfcfc" stroked="f">
                <v:path arrowok="t"/>
                <o:lock v:ext="edit" verticies="t"/>
              </v:shape>
              <v:shape id="_x0000_s2258" style="position:absolute;left:9853;top:5919;width:14;height:13" coordsize="14,13" path="m2,1l1,4,,7,1,9r1,3l4,13r3,l10,13r2,-1l13,9,14,7,13,4,12,1,10,,7,,4,,2,1xe" stroked="f">
                <v:path arrowok="t"/>
              </v:shape>
              <v:shape id="_x0000_s2259" style="position:absolute;left:9801;top:5950;width:113;height:46" coordsize="113,46" path="m,l,15r2,3l4,21r5,5l14,31r5,4l25,38r6,3l38,43r7,2l52,46r7,l62,46r4,l73,45r7,-2l86,41r6,-3l99,35r2,-3l104,31r3,-3l110,26r3,-3l113,11r-1,1l111,13r-2,3l107,17r,1l105,21r-6,4l97,27r-3,2l91,30r-2,2l83,35r-5,1l72,38r-4,l65,39r-3,l60,39r-1,l52,39,46,38,40,36,34,35,29,32,24,29,19,25,14,21,9,16,5,11,3,8,2,5,,xe" fillcolor="#e8e8e8" stroked="f">
                <v:path arrowok="t"/>
              </v:shape>
              <v:shape id="_x0000_s2260" style="position:absolute;left:9801;top:5976;width:113;height:35" coordsize="113,35" path="m,l,3r,8l6,16r6,5l19,25r8,4l34,31r8,2l50,34r9,1l66,34r4,l74,34r3,-1l81,32r7,-2l89,29r2,l94,27r7,-3l107,21r1,-2l109,19r,-1l110,18r3,-2l113,6r-3,3l107,11r-6,5l94,19r-3,2l89,21r-1,1l81,25r-4,l74,26r-4,1l66,27r-7,1l51,27,43,26,36,24,29,22,22,18,16,15,10,10,4,5,,xe" fillcolor="#e3e3e3" stroked="f">
                <v:path arrowok="t"/>
              </v:shape>
              <v:shape id="_x0000_s2261" style="position:absolute;left:9801;top:5965;width:113;height:39" coordsize="113,39" path="m,l,11r4,5l10,21r6,5l22,29r7,4l36,35r7,2l51,38r8,1l66,38r4,l74,37r3,-1l81,36r7,-3l89,32r2,l94,30r7,-3l107,22r3,-2l113,17r,-3l113,8r-3,3l107,13r-3,3l101,17r-2,3l92,23r-6,3l80,28r-7,2l66,31r-4,l59,31r-7,l45,30,38,28,31,26,25,23,19,20,14,16,9,11,4,6,2,3,,xe" fillcolor="#e5e5e5" stroked="f">
                <v:path arrowok="t"/>
              </v:shape>
              <v:shape id="_x0000_s2262" style="position:absolute;left:9801;top:6005;width:113;height:28" coordsize="113,28" path="m,l,9r6,4l13,17r7,3l28,23r7,2l43,26r8,1l59,28r3,-1l66,27r7,l80,25r7,-1l90,23r4,-1l100,19r2,-1l103,18r4,-2l113,13r,-8l107,8r-3,1l102,10r-1,1l94,14r-3,1l88,16r-7,2l74,19r-8,1l59,20r-8,l43,19,35,17,28,15,20,12,13,9,6,5,,xe" fillcolor="#dbdbdb" stroked="f">
                <v:path arrowok="t"/>
              </v:shape>
              <v:shape id="_x0000_s2263" style="position:absolute;left:9801;top:5997;width:113;height:28" coordsize="113,28" path="m,l,8r6,5l13,17r7,3l28,23r7,2l43,27r8,1l59,28r7,l74,27r7,-1l88,24r3,-1l94,22r7,-3l102,18r2,-1l107,16r6,-3l113,4r-3,2l107,8r-3,1l101,11r-7,3l88,17r-7,1l74,20r-8,1l59,21r-8,l42,20,34,18,27,16,20,13,13,9,6,5,,xe" fillcolor="#ddd" stroked="f">
                <v:path arrowok="t"/>
              </v:shape>
              <v:shape id="_x0000_s2264" style="position:absolute;left:9801;top:5987;width:113;height:31" coordsize="113,31" path="m,l,10r6,5l13,19r7,4l27,26r7,2l42,30r9,1l59,31r7,l74,30r7,-2l88,27r6,-3l101,21r3,-2l107,18r3,-2l113,14r,-9l110,7r-1,l109,8r-1,l107,10r-6,3l94,16r-3,2l89,18r-1,1l81,21r-4,1l74,23r-4,l66,23r-7,1l50,23,42,22,34,20,27,18,19,14,12,10,6,5,,xe" fillcolor="#e0e0e0" stroked="f">
                <v:path arrowok="t"/>
              </v:shape>
              <v:shape id="_x0000_s2265" style="position:absolute;left:9801;top:6047;width:19;height:8" coordsize="19,8" path="m19,8l9,5,,,,8r19,xe" fillcolor="#cecece" stroked="f">
                <v:path arrowok="t"/>
              </v:shape>
              <v:shape id="_x0000_s2266" style="position:absolute;left:9801;top:6039;width:113;height:16" coordsize="113,16" path="m,8r9,5l19,16r21,l88,16r12,l113,11r,-8l107,6r-4,1l100,8,87,11,73,13r-7,1l62,14r-3,l51,14,43,13,35,12,28,11,20,9,13,6,,,,8xe" fillcolor="#d1d1d1" stroked="f">
                <v:path arrowok="t"/>
              </v:shape>
              <v:shape id="_x0000_s2267" style="position:absolute;left:9801;top:6031;width:113;height:22" coordsize="113,22" path="m,l,8r13,6l20,17r8,2l35,20r8,1l51,22r8,l62,22r4,l73,21,87,19r13,-3l103,15r4,-1l113,11r,-8l107,6r-4,1l100,8r-6,2l87,12r-7,1l78,13r-1,l77,14r-4,l66,15r-4,l59,15r-8,l43,14,35,13,28,11,20,9,13,6,6,4,,xe" fillcolor="#d3d3d3" stroked="f">
                <v:path arrowok="t"/>
              </v:shape>
              <v:shape id="_x0000_s2268" style="position:absolute;left:9801;top:6023;width:113;height:23" coordsize="113,23" path="m,3l,8r6,4l13,14r7,3l28,19r7,2l43,22r8,1l59,23r3,l66,23r7,-1l77,22r,-1l78,21r2,l87,20r7,-2l100,16r3,-1l107,14r6,-3l113,4r-6,2l100,9r-6,2l87,13r-7,1l78,14r-1,l77,15r-4,l66,16r-4,l59,16r-8,l43,15,35,14,28,12,20,10,13,7,6,4,,,,3xe" fillcolor="#d6d6d6" stroked="f">
                <v:path arrowok="t"/>
              </v:shape>
              <v:shape id="_x0000_s2269" style="position:absolute;left:9801;top:6014;width:113;height:25" coordsize="113,25" path="m,l,9r6,4l13,16r7,3l28,21r7,2l43,24r8,1l59,25r3,l66,25r7,-1l77,24r,-1l78,23r2,l87,22r7,-2l100,18r7,-3l113,13r,-1l113,4r-6,3l103,9r-1,l100,10r-6,3l90,14r-3,1l80,16r-7,2l66,18r-4,l59,19,51,18,43,17,35,16,28,14,20,11,13,8,6,4,,xe" fillcolor="#d8d8d8" stroked="f">
                <v:path arrowok="t"/>
              </v:shape>
              <v:shape id="_x0000_s2270" style="position:absolute;left:9882;top:5858;width:32;height:20" coordsize="32,20" path="m7,l,,7,2r4,2l15,6r3,2l22,11r7,6l32,20r,-9l25,5,18,,7,xe" fillcolor="#e5e5e5" stroked="f">
                <v:path arrowok="t"/>
              </v:shape>
              <v:shape id="_x0000_s2271" style="position:absolute;left:9912;top:5858;width:2;height:1" coordsize="2,1" path="m,l2,1,2,,,xe" fillcolor="#e0e0e0" stroked="f">
                <v:path arrowok="t"/>
              </v:shape>
              <v:shape id="_x0000_s2272" style="position:absolute;left:9900;top:5858;width:14;height:11" coordsize="14,11" path="m14,1l12,,,,7,5r7,6l14,1xe" fillcolor="#e3e3e3" stroked="f">
                <v:path arrowok="t"/>
              </v:shape>
              <v:shape id="_x0000_s2273" style="position:absolute;left:9901;top:6050;width:13;height:5" coordsize="13,5" path="m13,l,5r13,l13,xe" fillcolor="#cecece" stroked="f">
                <v:path arrowok="t"/>
              </v:shape>
              <v:rect id="_x0000_s2274" style="position:absolute;left:9745;top:5979;width:45;height:47" fillcolor="#333" stroked="f"/>
              <v:rect id="_x0000_s2275" style="position:absolute;left:9699;top:5839;width:46;height:48" fillcolor="#333" stroked="f"/>
              <v:rect id="_x0000_s2276" style="position:absolute;left:9512;top:5747;width:47;height:46" fillcolor="#333" stroked="f"/>
              <v:shape id="_x0000_s2277" style="position:absolute;left:9512;top:5839;width:47;height:48" coordsize="47,48" path="m47,19l47,,,,,48r2,l2,19r45,xe" fillcolor="#333" stroked="f">
                <v:path arrowok="t"/>
              </v:shape>
              <v:rect id="_x0000_s2278" style="position:absolute;left:9461;top:5793;width:51;height:46" fillcolor="#333" stroked="f"/>
              <v:rect id="_x0000_s2279" style="position:absolute;left:9415;top:5747;width:46;height:46" fillcolor="#333" stroked="f"/>
              <v:rect id="_x0000_s2280" style="position:absolute;left:9321;top:5747;width:48;height:46" fillcolor="#333" stroked="f"/>
              <v:rect id="_x0000_s2281" style="position:absolute;left:9369;top:5793;width:46;height:46" fillcolor="#333" stroked="f"/>
              <v:shape id="_x0000_s2282" style="position:absolute;left:9321;top:5839;width:48;height:20" coordsize="48,20" path="m48,20l48,,,,,20r47,l48,20xe" fillcolor="#333" stroked="f">
                <v:path arrowok="t"/>
              </v:shape>
              <v:rect id="_x0000_s2283" style="position:absolute;left:9415;top:5839;width:46;height:48" fillcolor="#333" stroked="f"/>
              <v:rect id="_x0000_s2284" style="position:absolute;left:9461;top:5887;width:51;height:45" fillcolor="#333" stroked="f"/>
              <v:rect id="_x0000_s2285" style="position:absolute;left:9369;top:5887;width:46;height:45" fillcolor="#333" stroked="f"/>
              <v:shape id="_x0000_s2286" style="position:absolute;left:9365;top:5859;width:3;height:5" coordsize="3,5" path="m3,l,,3,5,3,xe" fillcolor="#e7e7e7" stroked="f">
                <v:path arrowok="t"/>
              </v:shape>
              <v:shape id="_x0000_s2287" style="position:absolute;left:9255;top:5859;width:113;height:116" coordsize="113,116" path="m113,5l110,r-9,l105,8r3,9l110,27r1,11l111,41r,3l110,48r,l110,49r,2l109,53r,l109,54r-1,4l106,64r-3,6l99,76r-4,5l93,84r-2,3l88,89r-3,2l80,95r-6,4l68,102r-7,2l58,105r-1,l56,105r-1,1l53,106r-1,l51,106r-3,1l45,107r-4,l35,107r-5,-1l19,104r-5,-2l9,99,4,97,,94r,11l9,109r5,2l19,113r11,2l35,116r6,l42,116r1,l45,116r4,-1l57,114r7,-2l71,110r7,-4l81,104r1,l82,103r1,l85,103r1,-2l87,101r,-1l88,100r3,-2l94,95r3,-2l97,93r,-1l98,92r,l100,90r2,-2l104,85r2,-3l110,76r3,-6l113,28r,-23xe" fillcolor="#eaeaea" stroked="f">
                <v:path arrowok="t"/>
              </v:shape>
              <v:shape id="_x0000_s2288" style="position:absolute;left:9255;top:5929;width:113;height:54" coordsize="113,54" path="m113,3r,-3l110,6r-4,6l104,15r-2,3l100,20r-2,2l98,22r-1,l97,23r,l94,25r-3,3l88,30r-1,l87,31r-1,l85,33r-2,l82,33r,1l81,34r-3,2l71,40r-7,2l57,44r-8,1l45,46r-2,l42,46r-1,l35,46,30,45,19,43,14,41,9,39,,35r,9l9,49r11,3l30,54r11,l50,54r8,-1l62,52r2,-1l65,51r,l67,51r8,-3l82,44r7,-4l92,37r4,-2l99,32r4,-3l108,23r5,-5l113,3xe" fillcolor="#e8e8e8" stroked="f">
                <v:path arrowok="t"/>
              </v:shape>
              <v:shape id="_x0000_s2289" style="position:absolute;left:9255;top:5961;width:113;height:41" coordsize="113,41" path="m113,r-4,3l105,6r-3,4l98,13r-2,1l95,15r-1,1l86,21r-4,1l78,25r-4,1l71,27r-2,1l65,29r-5,1l55,31r-4,l48,31r-1,l46,31r,1l41,32,30,31,20,29,9,26,,22,,32r9,4l20,38r10,2l41,41,51,40,61,39r5,-2l68,37r3,-1l75,35r5,-2l89,29r8,-5l101,21r4,-2l113,13,113,xe" fillcolor="#e3e3e3" stroked="f">
                <v:path arrowok="t"/>
              </v:shape>
              <v:shape id="_x0000_s2290" style="position:absolute;left:9255;top:5947;width:113;height:46" coordsize="113,46" path="m109,17r4,-3l113,r-5,5l103,11r-4,3l96,17r-4,2l89,22r-7,4l75,30r-8,3l65,33r,l64,33r-2,1l58,35r-8,1l41,36r-11,l20,34,9,31,,26r,6l,36r9,4l20,43r10,2l41,46r5,l46,45r1,l48,45r3,l55,45r5,-1l65,43r4,-1l71,41r3,-1l78,39r4,-3l86,35r8,-5l95,29r1,-1l98,27r4,-3l105,20r4,-3xe" fillcolor="#e5e5e5" stroked="f">
                <v:path arrowok="t"/>
              </v:shape>
              <v:shape id="_x0000_s2291" style="position:absolute;left:9255;top:5974;width:113;height:36" coordsize="113,36" path="m113,5r,-5l105,6r-4,2l97,11r-8,5l80,20r-5,2l71,23r-3,1l66,24r-5,2l51,27,41,28,30,27,20,25,9,23,,19,,29r10,3l20,35r10,1l41,36r10,l61,35r5,-1l68,33r3,l80,30r8,-4l97,22r4,-3l105,16r4,-3l113,11r,-6xe" fillcolor="#e0e0e0" stroked="f">
                <v:path arrowok="t"/>
              </v:shape>
              <v:shape id="_x0000_s2292" style="position:absolute;left:9255;top:6007;width:113;height:30" coordsize="113,30" path="m113,10l113,r-8,4l101,6,97,9r-5,1l88,12r-9,3l70,18r-9,1l51,20r-5,l41,21,30,20,20,19,10,17,,14r,5l,24r10,2l20,28r10,1l41,30r5,-1l51,29,61,28r9,-1l79,25r9,-3l90,21r2,-1l97,19r8,-4l113,10xe" fillcolor="#d8d8d8" stroked="f">
                <v:path arrowok="t"/>
              </v:shape>
              <v:shape id="_x0000_s2293" style="position:absolute;left:9255;top:5985;width:113;height:34" coordsize="113,34" path="m113,11l113,r-4,2l105,5r-4,3l97,11r-9,4l80,19r-9,3l68,22r-2,1l61,24,51,25r-10,l30,25,20,24,10,21,,18r,9l10,30r10,2l30,33r11,1l51,33,61,32r9,-2l79,28r9,-3l92,23r5,-2l101,18r2,-1l104,16r1,l109,13r2,-1l112,11r1,xe" fillcolor="#ddd" stroked="f">
                <v:path arrowok="t"/>
              </v:shape>
              <v:shape id="_x0000_s2294" style="position:absolute;left:9255;top:5996;width:113;height:32" coordsize="113,32" path="m113,11l113,r-1,l111,1r-2,1l105,5r-1,l103,6r-2,1l97,10r-5,2l88,14r-9,3l70,19r-9,2l51,22,41,23,30,22,20,21,10,19,,16r,9l10,28r10,2l30,31r11,1l46,31r5,l61,30r9,-1l79,26r9,-3l92,21r5,-1l101,17r4,-2l113,11xe" fillcolor="#dbdbdb" stroked="f">
                <v:path arrowok="t"/>
              </v:shape>
              <v:shape id="_x0000_s2295" style="position:absolute;left:9343;top:6047;width:25;height:9" coordsize="25,9" path="m25,9l25,,13,5,,9r25,xe" fillcolor="#cdcdcd" stroked="f">
                <v:path arrowok="t"/>
              </v:shape>
              <v:shape id="_x0000_s2296" style="position:absolute;left:9255;top:6037;width:113;height:19" coordsize="113,19" path="m113,10l113,r-8,4l96,7,92,8,89,9r-2,1l79,13r-9,1l60,16r-2,l56,16r,l55,16r-4,1l46,17r-5,l30,17,20,16,10,14,,12r,7l21,19r45,l88,19r13,-4l113,10xe" fillcolor="#cfcfcf" stroked="f">
                <v:path arrowok="t"/>
              </v:shape>
              <v:shape id="_x0000_s2297" style="position:absolute;left:9255;top:6027;width:113;height:27" coordsize="113,27" path="m113,10l113,r-8,4l96,8,92,9r-3,1l87,11r-8,2l70,15,60,17r-2,l56,17r,l55,17r-4,1l46,18r-5,l30,18,20,17,10,15,,13r,9l10,24r10,2l30,27r11,l46,27r5,l55,26r1,l56,26r2,l60,26,70,24r9,-1l87,20r2,-1l92,18r4,-1l105,14r8,-4xe" fillcolor="#d3d3d3" stroked="f">
                <v:path arrowok="t"/>
              </v:shape>
              <v:shape id="_x0000_s2298" style="position:absolute;left:9255;top:6017;width:113;height:28" coordsize="113,28" path="m113,10r,-1l113,r-8,5l97,9r-5,1l90,11r-2,1l79,15r-9,2l61,18,51,19r-5,l41,20,30,19,20,18,10,16,,14r,9l10,25r10,2l30,28r11,l46,28r5,l55,27r1,l56,27r2,l60,27,70,25r9,-2l87,21r2,-1l92,19r4,-1l105,14r8,-4xe" fillcolor="#d6d6d6" stroked="f">
                <v:path arrowok="t"/>
              </v:shape>
              <v:shape id="_x0000_s2299" style="position:absolute;left:9255;top:5859;width:5;height:6" coordsize="5,6" path="m,l,6,2,3,4,r,l5,,,xe" fillcolor="#efefef" stroked="f">
                <v:path arrowok="t"/>
              </v:shape>
              <v:shape id="_x0000_s2300" style="position:absolute;left:9255;top:5859;width:20;height:24" coordsize="20,24" path="m4,l2,3,,6,,24,2,19,4,14,7,10,11,7,15,3,20,,5,,4,r,xe" fillcolor="#f2f2f2" stroked="f">
                <v:path arrowok="t"/>
              </v:shape>
              <v:shape id="_x0000_s2301" style="position:absolute;left:9255;top:5859;width:85;height:81" coordsize="85,81" path="m21,l20,,15,3,11,7,7,10,4,14,2,19,,24r,4l,51r2,5l4,60r3,4l11,68r6,5l21,76r4,2l28,79r4,1l37,81r4,l45,81r5,-1l53,79r5,-1l61,76r4,-3l69,71r3,-3l75,65r2,-4l78,59r2,-1l82,54r1,-4l84,46r1,-5l85,38r,-5l84,29,83,24,82,20,80,16,77,13,72,7,68,3,63,,21,xm17,12l22,8,28,5,34,3r7,l48,3r7,2l61,8r2,2l66,12r4,6l74,24r2,6l76,38r,3l76,41r,1l76,44r-2,7l70,57r-2,3l66,63r-3,2l61,67r-6,3l48,72r-2,l45,72r,l41,72r-7,l28,70,22,67,17,63,14,60,12,57,9,51,7,44r,-6l7,30,9,24r3,-6l17,12xe" fillcolor="#f4f4f4" stroked="f">
                <v:path arrowok="t"/>
                <o:lock v:ext="edit" verticies="t"/>
              </v:shape>
              <v:shape id="_x0000_s2302" style="position:absolute;left:9262;top:5862;width:69;height:69" coordsize="69,69" path="m34,l27,,21,2,15,5,10,9,5,15,2,21,,27r,8l,41r2,7l5,54r2,3l10,60r5,4l21,67r6,2l34,69r4,l38,69r1,l41,69r7,-2l54,64r2,-2l59,60r2,-3l63,54r4,-6l69,41r,-2l69,38r,l69,35r,-8l67,21,63,15,59,9,56,7,54,5,48,2,41,,34,xm53,16r3,3l59,24r1,5l61,35r-1,l60,35r,1l60,37r,2l59,42r,2l57,46r-1,3l54,51r-1,2l51,54r-2,2l46,57r-2,2l42,59r-2,1l34,61,29,60,24,59,19,56,16,53,12,49,10,44,9,42r,-3l8,35,9,29r1,-5l12,19r4,-3l19,12r5,-2l29,9,34,8r6,1l42,9r2,1l49,12r4,4xe" fillcolor="#f7f7f7" stroked="f">
                <v:path arrowok="t"/>
                <o:lock v:ext="edit" verticies="t"/>
              </v:shape>
              <v:shape id="_x0000_s2303" style="position:absolute;left:9270;top:5870;width:53;height:53" coordsize="53,53" path="m53,27l52,21,51,16,48,11,45,8,41,4,36,2,34,1r-2,l26,,21,1,16,2,11,4,8,8,4,11,2,16,1,21,,27r1,4l1,34r1,2l4,41r4,4l11,48r5,3l21,52r5,1l32,52r2,-1l36,51r2,-2l41,48r2,-2l45,45r1,-2l48,41r1,-3l51,36r,-2l52,31r,-2l52,28r,-1l52,27r1,xm44,27r-1,1l43,29r-1,4l41,34r,2l39,37r,1l38,38r,l38,39r,l37,39r,l37,40r-1,1l33,43r-3,1l26,44r-3,l20,43,17,41,14,39,12,36,10,33,9,29r,-2l9,23r1,-3l12,17r2,-3l17,12r3,-2l23,9r3,l30,9r3,1l36,12r2,2l41,17r1,3l43,23r1,4xe" fillcolor="#fafafa" stroked="f">
                <v:path arrowok="t"/>
                <o:lock v:ext="edit" verticies="t"/>
              </v:shape>
            </v:group>
            <v:group id="_x0000_s2505" style="position:absolute;left:8943;top:5179;width:1360;height:1585" coordorigin="8943,5179" coordsize="1360,1585">
              <v:shape id="_x0000_s2305" style="position:absolute;left:9279;top:5879;width:35;height:35" coordsize="35,35" path="m29,30r,-1l29,29r1,l30,28r2,-1l32,25r1,-1l34,20r,-1l35,18,34,14,33,11,32,8,29,5,27,3,24,1,21,,17,,14,,11,1,8,3,5,5,3,8,1,11,,14r,4l,20r1,4l3,27r2,3l8,32r3,2l14,35r3,l21,35r3,-1l27,32r1,-1l28,30r,l29,30r,xm26,18r,1l26,20r,l24,24r-3,1l17,26,14,25,11,24,9,20r,-2l9,14r2,-3l14,9r3,l21,9r3,2l26,14r,4xe" fillcolor="#fcfcfc" stroked="f">
                <v:path arrowok="t"/>
                <o:lock v:ext="edit" verticies="t"/>
              </v:shape>
              <v:shape id="_x0000_s2306" style="position:absolute;left:9288;top:5888;width:17;height:17" coordsize="17,17" path="m15,15r2,-4l17,11r,-1l17,9r,-4l15,2,12,,8,,5,,2,2,,5,,9r,2l2,15r3,1l8,17r4,-1l15,15xe" stroked="f">
                <v:path arrowok="t"/>
              </v:shape>
              <v:shape id="_x0000_s2307" style="position:absolute;left:9255;top:5859;width:111;height:107" coordsize="111,107" path="m101,l90,r5,8l97,12r2,5l101,21r1,6l102,32r1,6l102,43r-1,6l100,52r,3l99,58r-1,3l97,61r,1l96,63r-1,3l92,71r-4,4l84,80r-5,4l75,88r-5,3l67,92r-1,1l65,93r,1l62,95r-3,l56,96r-3,1l50,97r-3,1l41,98r-6,l29,97,24,96,19,94,13,92,9,89,4,86,,82,,94r4,3l9,99r5,3l19,104r11,2l35,107r6,l45,107r3,l51,106r1,l53,106r2,l56,105r1,l58,105r3,-1l68,102r6,-3l80,95r5,-4l88,89r3,-2l93,84r2,-3l99,76r4,-6l106,64r2,-6l109,54r,-1l109,53r1,-2l110,49r,-1l110,48r1,-4l111,41r,-3l110,27,108,17,105,8,101,xe" fillcolor="#ededed" stroked="f">
                <v:path arrowok="t"/>
              </v:shape>
              <v:shape id="_x0000_s2308" style="position:absolute;left:9255;top:5859;width:103;height:98" coordsize="103,98" path="m90,l78,r,l82,4r3,5l87,13r3,4l91,22r2,5l93,32r1,6l93,38r,l93,39r,1l93,42r,6l91,52r,1l90,55r,2l88,59r,1l87,62r-2,4l83,68r-1,2l78,75r-4,3l70,81r-4,3l64,84r-1,1l61,86r-2,1l57,87r-1,1l51,89r-5,1l44,90r-2,l42,90r-1,l41,90r-5,l31,89,26,88,21,86,17,84,12,81,8,78,4,75,,70r,3l,82r4,4l9,89r4,3l19,94r5,2l29,97r6,1l41,98r6,l50,97r3,l56,96r3,-1l62,95r3,-1l65,93r1,l67,92r3,-1l75,88r4,-4l84,80r4,-5l92,71r3,-5l96,63r1,-1l97,61r1,l99,58r1,-3l100,52r1,-3l102,43r1,-5l102,32r,-5l101,21,99,17,97,12,95,8,90,xe" fillcolor="#efefef" stroked="f">
                <v:path arrowok="t"/>
              </v:shape>
              <v:shape id="_x0000_s2309" style="position:absolute;left:9255;top:5859;width:94;height:90" coordsize="94,90" path="m78,r,l66,,63,r5,3l72,7r5,6l80,16r2,4l83,24r1,5l85,33r,5l85,41r-1,5l83,50r-1,4l80,58r-2,1l77,61r-2,4l72,68r-3,3l65,73r-4,3l58,78r-5,1l50,80r-5,1l41,81r-4,l32,80,28,79,25,78,21,76,17,73,11,68,7,64,4,60,2,56,,51,,70r4,5l8,78r4,3l17,84r4,2l26,88r5,1l36,90r5,l41,90r1,l42,90r2,l46,90r5,-1l56,88r1,-1l59,87r2,-1l63,85r1,-1l66,84r4,-3l74,78r4,-3l82,70r1,-2l85,66r2,-4l88,60r,-1l90,57r,-2l91,53r,-1l93,48r,-6l93,40r,-1l93,38r,l94,38,93,32r,-5l91,22,90,17,87,13,85,9,82,4,78,xe" fillcolor="#f2f2f2" stroked="f">
                <v:path arrowok="t"/>
              </v:shape>
              <v:rect id="_x0000_s2310" style="position:absolute;left:9369;top:5979;width:46;height:47" fillcolor="#333" stroked="f"/>
              <v:rect id="_x0000_s2311" style="position:absolute;left:9415;top:5932;width:46;height:47" fillcolor="#333" stroked="f"/>
              <v:rect id="_x0000_s2312" style="position:absolute;left:9461;top:5979;width:51;height:47" fillcolor="#333" stroked="f"/>
              <v:shape id="_x0000_s2313" style="position:absolute;left:9512;top:6026;width:47;height:58" coordsize="47,58" path="m47,58r,-29l2,29,2,,,,,58r47,xe" fillcolor="#333" stroked="f">
                <v:path arrowok="t"/>
              </v:shape>
              <v:rect id="_x0000_s2314" style="position:absolute;left:9512;top:6084;width:47;height:25" fillcolor="#999" stroked="f"/>
              <v:rect id="_x0000_s2315" style="position:absolute;left:9559;top:6084;width:46;height:25" fillcolor="#999" stroked="f"/>
              <v:rect id="_x0000_s2316" style="position:absolute;left:9461;top:6084;width:51;height:25" fillcolor="#999" stroked="f"/>
              <v:shape id="_x0000_s2317" style="position:absolute;left:9124;top:6109;width:1162;height:655" coordsize="1162,655" path="m435,l388,,337,,291,,245,,197,,152,,106,,57,,,,,78,,467r6,l,467r,44l82,511,,511,,655r1162,l1162,467r-46,l1162,467r,-81l1020,386r142,l1162,r-23,l1093,r-48,l996,,950,,904,,856,,810,,765,,717,,666,,621,,575,,527,,481,,435,xm352,126r,15l352,126r-145,l207,207r122,l207,207r,15l207,207r-67,l207,207r,-81l94,126,88,295r73,l88,295r,69l88,295r-41,l88,295,94,126r-50,l94,126r,-80l94,126r113,l207,16r,110l352,126r,-96l352,126r108,l352,126xm1136,554r-72,l1064,624r,-70l1023,554r41,l1064,447r,107l1136,554xm973,266r,226l659,492r,-226l678,266r,-131l678,266r295,xm405,556r185,l405,556xm529,600r137,l529,600xm523,266r,226l209,492r,-226l523,266xm216,167r386,l216,167xe" fillcolor="#dfb296" stroked="f">
                <v:path arrowok="t"/>
                <o:lock v:ext="edit" verticies="t"/>
              </v:shape>
              <v:shape id="_x0000_s2318" style="position:absolute;left:10086;top:6375;width:11;height:55" coordsize="11,55" path="m11,55l11,,,,4,13,6,26,9,40r2,15xe" fillcolor="#d2d2d2" stroked="f">
                <v:path arrowok="t"/>
              </v:shape>
              <v:shape id="_x0000_s2319" style="position:absolute;left:10027;top:6375;width:70;height:226" coordsize="70,226" path="m59,l44,r2,8l49,18r2,9l53,36r2,10l56,56r,10l57,76r-1,1l56,78r,3l56,86r,11l54,107r-1,11l51,128r-3,9l47,142r-2,5l42,157r-4,9l34,175r-5,9l27,188r-3,5l21,197r-2,4l13,210r-7,8l,226r19,l29,212r5,-8l38,197r4,-8l44,185r1,-2l47,181r3,-8l52,169r2,-3l60,149r4,-16l67,116r2,-9l70,98r,-43l68,40,65,26,63,13,59,xe" fillcolor="#d6d6d6" stroked="f">
                <v:path arrowok="t"/>
              </v:shape>
              <v:shape id="_x0000_s2320" style="position:absolute;left:10064;top:6539;width:33;height:62" coordsize="33,62" path="m33,36l33,,26,16,18,32,9,47,4,54,2,58,,62r17,l21,55r2,-3l23,51r,l23,51r1,l25,49,33,36xe" fillcolor="#cfcfcf" stroked="f">
                <v:path arrowok="t"/>
              </v:shape>
              <v:shape id="_x0000_s2321" style="position:absolute;left:10046;top:6473;width:51;height:128" coordsize="51,128" path="m51,66l51,,50,9r-2,9l45,35,41,51,35,68r-2,3l31,75r-3,8l26,85r-1,2l23,91r-4,8l15,106r-5,8l,128r18,l20,124r2,-4l27,113,36,98,44,82,51,66xe" fillcolor="#d2d2d2" stroked="f">
                <v:path arrowok="t"/>
              </v:shape>
              <v:shape id="_x0000_s2322" style="position:absolute;left:10007;top:6375;width:77;height:226" coordsize="77,226" path="m77,76l76,66r,-10l75,46,73,36,71,27,69,18,66,8,64,,49,r3,8l55,18r2,9l59,36r1,10l61,56r1,10l62,76r,11l61,98r-1,10l58,118r-2,10l53,138r-3,10l46,158r-1,1l44,160r,2l42,166r-5,10l32,185r-5,8l24,197r-2,2l21,202r-7,8l7,218,,226r20,l26,218r7,-8l39,201r2,-4l44,193r3,-5l49,184r5,-9l58,166r4,-9l65,147r2,-5l68,137r3,-9l73,118r1,-11l76,97r,-11l76,81r,-3l76,77r1,-1xe" fillcolor="#d8d8d8" stroked="f">
                <v:path arrowok="t"/>
              </v:shape>
              <v:shape id="_x0000_s2323" style="position:absolute;left:9987;top:6375;width:82;height:226" coordsize="82,226" path="m69,l54,r3,8l60,18r5,18l67,56r1,10l68,76r,10l67,96r-1,9l64,115r-2,10l60,134r-1,2l58,138r-1,5l53,152r-3,8l45,169r-2,4l41,175r,1l40,177r-5,9l29,193r-5,8l17,209r-2,1l13,212r-3,4l5,221r-3,2l,226r20,l27,218r7,-8l41,202r1,-3l44,197r3,-4l52,185r5,-9l62,166r2,-4l64,160r1,-1l66,158r4,-10l73,138r3,-10l78,118r2,-10l81,98,82,87r,-11l82,66,81,56,80,46,79,36,77,27,75,18,72,8,69,xe" fillcolor="#dbdbdb" stroked="f">
                <v:path arrowok="t"/>
              </v:shape>
              <v:shape id="_x0000_s2324" style="position:absolute;left:9938;top:6375;width:103;height:226" coordsize="103,226" path="m87,l71,r4,8l78,17r3,9l84,36r2,10l87,55r1,11l89,76r-1,4l88,84r,9l87,97r,2l87,101r-2,9l83,118r-2,8l79,133r-3,8l69,156r-4,7l61,170r-5,7l50,184r-1,1l48,187r-3,3l39,196r-5,4l30,205r-5,4l20,213r-5,3l12,217r-2,2l,226r26,l32,221r6,-4l43,212r6,-6l55,199r2,-2l57,196r1,-1l62,192r5,-7l73,178r4,-8l82,162r4,-8l90,147r3,-9l95,130r1,-5l98,121r2,-9l101,103r1,-9l103,85r,-5l103,78r,-2l103,66,102,55r-1,-9l99,36,97,26,94,17,91,8,87,xe" fillcolor="#e0e0e0" stroked="f">
                <v:path arrowok="t"/>
              </v:shape>
              <v:shape id="_x0000_s2325" style="position:absolute;left:9964;top:6375;width:91;height:226" coordsize="91,226" path="m77,l61,r4,8l68,17r3,9l73,36r2,10l76,55r1,11l77,76r,2l77,80r,5l76,94r-1,9l74,112r-2,9l70,125r-1,5l67,138r-3,9l60,154r-4,8l51,170r-4,8l41,185r-5,7l32,195r-1,1l31,197r-2,2l23,206r-6,6l12,217r-6,4l,226r23,l25,223r3,-2l33,216r3,-4l38,210r2,-1l47,201r5,-8l58,186r5,-9l64,176r,-1l66,173r2,-4l73,160r3,-8l80,143r1,-5l82,136r1,-2l85,125r2,-10l89,105r1,-9l91,86r,-10l91,66,90,56,88,36,83,18,80,8,77,xe" fillcolor="#ddd" stroked="f">
                <v:path arrowok="t"/>
              </v:shape>
              <v:shape id="_x0000_s2326" style="position:absolute;left:9783;top:6375;width:216;height:217" coordsize="216,217" path="m194,l177,r5,8l187,17r5,9l195,35r3,10l200,55r1,10l202,76r-1,1l201,79r,3l201,89r-2,13l196,113r-2,6l192,125r-3,5l187,136r-7,10l177,151r-4,6l164,166r-10,9l149,179r-5,4l134,189r-6,2l123,194r-6,2l111,198r-12,3l87,203r-7,l77,203r-2,l74,204,64,203,54,202,44,200r-9,-2l25,194r-8,-4l8,185,,180r,17l8,201r9,5l26,209r9,3l44,215r10,1l64,217r10,l77,217r4,l88,217r14,-2l109,213r3,-1l116,212r3,-2l122,209r6,-2l134,204r2,-1l137,202r4,-1l143,199r2,-1l146,197r6,-3l163,186r6,-5l174,176r5,-5l184,165r8,-11l196,148r1,-1l198,145r2,-2l201,139r1,-1l203,136r2,-5l208,124r1,-3l210,118r1,-4l212,111r1,-7l215,90r1,-7l216,79r,-3l215,65,214,55,213,45r-3,-9l207,26r-4,-9l199,8,194,xe" fillcolor="#e8e8e8" stroked="f">
                <v:path arrowok="t"/>
              </v:shape>
              <v:shape id="_x0000_s2327" style="position:absolute;left:9783;top:6375;width:230;height:226" coordsize="230,226" path="m210,l194,r5,8l203,17r4,9l210,36r3,9l214,55r1,10l216,76r,3l216,83r-1,7l213,104r-1,7l211,114r-1,4l209,121r-1,3l205,131r-2,5l202,138r-1,1l200,143r-2,2l197,147r-1,1l192,154r-8,11l179,171r-5,5l169,181r-6,5l152,194r-6,3l145,198r-2,1l141,201r-4,1l136,203r-2,1l128,207r-6,2l119,210r-3,2l112,212r-3,1l102,215r-14,2l81,217r-4,l74,217r-10,l54,216,44,215r-9,-3l26,209r-9,-3l8,201,,197r,17l8,217r7,3l23,223r8,3l118,226r2,-1l122,224r5,-1l131,221r5,-2l144,215r9,-4l161,205r4,-3l169,200r8,-7l178,191r2,-2l184,186r11,-12l199,168r5,-6l208,156r4,-7l215,142r3,-6l221,129r,-2l222,125r1,-3l227,107r1,-8l228,95r1,-3l229,84r,-4l229,78r,-1l230,76,229,66r,-11l227,46,225,36,222,26r-3,-9l214,8,210,xe" fillcolor="#e5e5e5" stroked="f">
                <v:path arrowok="t"/>
              </v:shape>
              <v:shape id="_x0000_s2328" style="position:absolute;left:9901;top:6375;width:126;height:226" coordsize="126,226" path="m108,l92,r4,8l101,17r3,9l107,36r2,10l111,55r,11l112,76r-1,1l111,78r,2l111,84r,8l110,95r,4l109,107r-4,15l104,125r-1,2l103,129r-3,7l97,142r-3,7l90,156r-4,6l81,168r-4,6l66,186r-4,3l60,191r-1,2l51,200r-4,2l43,205r-8,6l26,215r-8,4l13,221r-4,2l4,224r-2,1l,226r37,l47,219r2,-2l52,216r5,-3l62,209r5,-4l71,200r5,-4l82,190r3,-3l86,185r1,-1l93,177r5,-7l102,163r4,-7l113,141r3,-8l118,126r2,-8l122,110r2,-9l124,99r,-2l125,93r,-9l125,80r1,-4l125,66,124,55r-1,-9l121,36,118,26r-3,-9l112,8,108,xe" fillcolor="#e3e3e3" stroked="f">
                <v:path arrowok="t"/>
              </v:shape>
              <v:shape id="_x0000_s2329" style="position:absolute;left:9783;top:6375;width:187;height:189" coordsize="187,189" path="m158,l138,r7,6l151,13r6,8l161,29r5,9l169,47r2,9l172,66r1,10l172,86r-1,10l169,105r-3,9l161,123r-2,4l158,129r-1,1l157,131r-6,8l148,143r-3,4l141,150r-4,3l129,159r-1,l127,160r-2,1l121,163r-9,5l103,171r-9,2l84,174r-10,1l64,174,54,173r-9,-2l36,168r-9,-5l19,159r-8,-6l4,147,2,144,,142r,20l8,168r9,6l25,178r9,5l44,185r9,2l63,189r11,l85,189r12,-2l107,185r11,-4l122,179r3,-2l127,176r5,-3l137,171r4,-4l146,164r4,-4l154,157r4,-5l162,148r3,-5l169,139r2,-5l174,129r1,-2l177,124r2,-4l182,109r3,-10l187,87r,-11l187,65,185,54,183,44r-3,-9l176,25r-5,-9l164,8,158,xe" fillcolor="#ededed" stroked="f">
                <v:path arrowok="t"/>
              </v:shape>
              <v:shape id="_x0000_s2330" style="position:absolute;left:9783;top:6375;width:173;height:175" coordsize="173,175" path="m138,l111,r6,3l123,7r5,4l134,17r6,5l145,29r4,7l153,44r2,7l157,59r1,8l159,76r-1,9l158,89r-1,2l157,93r-2,8l153,109r-4,7l147,119r-2,4l140,130r-6,6l127,142r-6,5l117,149r-3,2l107,155r-8,2l91,159r-2,l87,160r-4,l74,161r-9,-1l57,159r-8,-2l42,155r-8,-4l27,147r-7,-5l15,136r-5,-4l6,127,3,123,,118r,24l2,144r2,3l11,153r8,6l27,163r9,5l45,171r9,2l64,174r10,1l84,174r10,-1l103,171r9,-3l121,163r4,-2l127,160r1,-1l129,159r8,-6l141,150r4,-3l148,143r3,-4l157,131r,-1l158,129r1,-2l161,123r5,-9l169,105r2,-9l172,86r1,-10l172,66,171,56r-2,-9l166,38r-5,-9l157,21r-6,-8l145,6,138,xe" fillcolor="#efefef" stroked="f">
                <v:path arrowok="t"/>
              </v:shape>
              <v:shape id="_x0000_s2331" style="position:absolute;left:9783;top:6375;width:159;height:161" coordsize="159,161" path="m134,17r-6,-6l123,7,117,3,111,,38,,31,3,25,7r-5,4l15,17,6,25,,34r,84l3,123r3,4l10,132r5,4l20,142r7,5l34,151r8,4l49,157r8,2l65,160r9,1l83,160r4,l89,159r2,l99,157r8,-2l114,151r3,-2l121,147r6,-5l134,136r6,-6l145,123r2,-4l149,116r4,-7l155,101r2,-8l157,91r1,-2l158,85r1,-9l158,67r-1,-8l155,51r-2,-7l149,36r-4,-7l140,22r-6,-5xm74,5r7,1l88,7r7,1l101,11r6,3l113,17r6,4l124,26r5,5l133,37r4,6l140,49r2,6l144,62r1,7l145,76r,3l145,83r-1,3l144,87r,1l144,90r-2,7l140,103r-3,6l133,115r-2,3l129,121r-3,2l125,125r,l124,126r,l124,126r-1,1l123,127r-2,2l119,131r-3,2l113,135r-6,4l101,142r-6,2l88,146r-2,l85,146r-1,l81,147r-4,l74,147r-7,l60,146r-7,-2l47,142r-6,-3l35,135r-6,-4l24,126r-4,-5l15,115r-3,-6l9,103,6,97,5,90,4,83,3,76,4,69,5,62,6,55,9,49r3,-6l15,37r5,-6l24,26r5,-5l35,17r6,-3l47,11,53,8,60,7,67,6,74,5xe" fillcolor="#f2f2f2" stroked="f">
                <v:path arrowok="t"/>
                <o:lock v:ext="edit" verticies="t"/>
              </v:shape>
              <v:shape id="_x0000_s2332" style="position:absolute;left:9786;top:6380;width:142;height:142" coordsize="142,142" path="m121,21r-5,-5l110,12,104,9,98,6,92,3,85,2,78,1,71,,64,1,57,2,50,3,44,6,38,9r-6,3l26,16r-5,5l17,26r-5,6l9,38,6,44,3,50,2,57,1,64,,71r1,7l2,85r1,7l6,98r3,6l12,110r5,6l21,121r5,5l32,130r6,4l44,137r6,2l57,141r7,1l71,142r3,l78,142r3,-1l82,141r1,l85,141r7,-2l98,137r6,-3l110,130r3,-2l116,126r2,-2l120,122r,l121,121r,l121,121r1,-1l122,120r1,-2l126,116r2,-3l130,110r4,-6l137,98r2,-6l141,85r,-2l141,82r,-1l142,78r,-4l142,71r,-7l141,57r-2,-7l137,44r-3,-6l130,32r-4,-6l121,21xm71,15r5,l82,16r5,1l93,19r4,2l102,24r5,3l111,31r4,4l118,40r3,4l123,49r2,5l126,60r1,5l127,71r,5l126,79r,1l126,82r-1,5l123,93r-2,4l118,102r-3,5l111,111r-4,4l102,118r-5,3l93,123r-6,2l82,126r-2,l79,127r-3,l71,127r-6,l60,126r-6,-1l49,123r-5,-2l40,118r-5,-3l31,111r-4,-4l24,102,21,97,19,93,17,87,16,82,15,76r,-5l16,60,19,49r5,-9l27,35r4,-4l35,27r5,-3l49,19,60,16,71,15xe" fillcolor="#f4f4f4" stroked="f">
                <v:path arrowok="t"/>
                <o:lock v:ext="edit" verticies="t"/>
              </v:shape>
              <v:shape id="_x0000_s2333" style="position:absolute;left:9801;top:6395;width:112;height:112" coordsize="112,112" path="m96,16l92,12,87,9,82,6,78,4,72,2,67,1,61,,56,,45,1,34,4,25,9r-5,3l16,16r-4,4l9,25,4,34,1,45,,56r,5l1,67r1,5l4,78r2,4l9,87r3,5l16,96r4,4l25,103r4,3l34,108r5,2l45,111r5,1l56,112r5,l64,112r1,-1l67,111r5,-1l78,108r4,-2l87,103r5,-3l96,96r4,-4l103,87r3,-5l108,78r2,-6l111,67r,-2l111,64r1,-3l112,56r,-6l111,45r-1,-6l108,34r-2,-5l103,25r-3,-5l96,16xm56,14r4,l64,15r8,2l80,21r3,2l86,26r3,3l91,32r4,8l97,43r1,4l98,52r1,4l98,60r,4l97,68r-2,4l91,80r-2,3l86,86r-3,3l80,91r-8,4l68,97r-4,1l60,98r-4,1l52,98r-5,l43,97,40,95,32,91,29,89,26,86,23,83,21,80,17,72,15,64,14,60r,-4l15,47r2,-7l21,32r5,-6l32,21r8,-4l47,15r9,-1xe" fillcolor="#f7f7f7" stroked="f">
                <v:path arrowok="t"/>
                <o:lock v:ext="edit" verticies="t"/>
              </v:shape>
              <v:shape id="_x0000_s2334" style="position:absolute;left:9815;top:6409;width:85;height:85" coordsize="85,85" path="m72,12l69,9,66,7,58,3,50,1,46,,42,,33,1,26,3,18,7r-6,5l7,18,3,26,1,33,,42r,4l1,50r2,8l7,66r2,3l12,72r3,3l18,77r8,4l29,83r4,1l38,84r4,1l46,84r4,l54,83r4,-2l66,77r3,-2l72,72r3,-3l77,66r4,-8l83,54r1,-4l84,46r1,-4l84,38r,-5l83,29,81,26,77,18,75,15,72,12xm22,22r4,-4l31,16r5,-2l42,14r6,l53,16r5,2l60,20r2,2l66,26r2,5l70,36r1,6l70,45r,1l70,48r-2,5l66,58r-2,2l63,60r,1l62,62r-1,1l60,63r,1l58,66r-5,3l48,70r-2,l45,70r-3,1l36,70,31,69,26,66,22,62,20,60,18,58,16,53,14,48r,-6l14,36r2,-5l18,26r4,-4xe" fillcolor="#fafafa" stroked="f">
                <v:path arrowok="t"/>
                <o:lock v:ext="edit" verticies="t"/>
              </v:shape>
              <v:shape id="_x0000_s2335" style="position:absolute;left:9829;top:6423;width:57;height:57" coordsize="57,57" path="m28,l22,,17,2,12,4,8,8,4,12,2,17,,22r,6l,34r2,5l4,44r2,2l8,48r4,4l17,55r5,1l28,57r3,-1l32,56r2,l39,55r5,-3l46,50r,-1l47,49r1,-1l49,47r,-1l50,46r2,-2l54,39r2,-5l56,32r,-1l57,28,56,22,54,17,52,12,48,8,46,6,44,4,39,2,34,,28,xm18,18r5,-3l28,14r3,l33,15r3,1l38,18r2,2l41,23r1,2l42,28r,3l41,33r-1,3l39,36r,1l38,38r-1,1l36,39r,1l33,41r-2,1l28,42r-3,l23,41,20,40,18,38,16,36,15,33,14,31r,-3l15,23r3,-5xe" fillcolor="#fcfcfc" stroked="f">
                <v:path arrowok="t"/>
                <o:lock v:ext="edit" verticies="t"/>
              </v:shape>
              <v:shape id="_x0000_s2336" style="position:absolute;left:9843;top:6437;width:28;height:28" coordsize="28,28" path="m14,l9,1,4,4,1,9,,14r,3l1,19r1,3l4,24r2,2l9,27r2,1l14,28r3,l19,27r3,-1l22,25r1,l24,24r1,-1l25,22r1,l27,19r1,-2l28,14r,-3l27,9,26,6,24,4,22,2,19,1,17,,14,xe" stroked="f">
                <v:path arrowok="t"/>
              </v:shape>
              <v:shape id="_x0000_s2337" style="position:absolute;left:9783;top:6375;width:202;height:204" coordsize="202,204" path="m74,204r1,-1l77,203r3,l87,203r12,-2l111,198r6,-2l123,194r5,-3l134,189r10,-6l149,179r5,-4l164,166r9,-9l177,151r3,-5l187,136r2,-6l192,125r2,-6l196,113r3,-11l201,89r,-7l201,79r,-2l202,76,201,65,200,55,198,45,195,35r-3,-9l187,17,182,8,177,,158,r6,8l171,16r5,9l180,35r3,9l185,54r2,11l187,76r,11l185,99r-3,10l179,120r-2,4l175,127r-1,2l171,134r-2,5l165,143r-3,5l158,152r-4,5l150,160r-4,4l141,167r-4,4l132,173r-5,3l125,177r-3,2l118,181r-11,4l97,187r-12,2l74,189r-11,l53,187r-9,-2l34,183r-9,-5l17,174,8,168,,162r,18l8,185r9,5l25,194r10,4l44,200r10,2l64,203r10,1xe" fillcolor="#eaeaea" stroked="f">
                <v:path arrowok="t"/>
              </v:shape>
              <v:shape id="_x0000_s2338" style="position:absolute;left:10081;top:6575;width:16;height:26" coordsize="16,26" path="m,26r16,l16,,8,13,7,15r-1,l6,15r,l6,16,4,19,,26xe" fillcolor="#cdcdcd" stroked="f">
                <v:path arrowok="t"/>
              </v:shape>
              <v:shape id="_x0000_s2339" style="position:absolute;left:9783;top:6375;width:38;height:34" coordsize="38,34" path="m19,l11,,4,6,2,8,,10,,34,6,25r9,-8l20,11,25,7,31,3,38,,19,r,11l19,xe" fillcolor="#efefef" stroked="f">
                <v:path arrowok="t"/>
              </v:shape>
              <v:shape id="_x0000_s2340" style="position:absolute;left:9783;top:6375;width:11;height:10" coordsize="11,10" path="m11,l,,,10,2,8,4,6,11,xe" fillcolor="#ececec" stroked="f">
                <v:path arrowok="t"/>
              </v:shape>
              <v:shape id="_x0000_s2341" style="position:absolute;left:9783;top:6589;width:31;height:12" coordsize="31,12" path="m,12r31,l23,9,15,6,8,3,,,,12xe" fillcolor="#e2e2e2" stroked="f">
                <v:path arrowok="t"/>
              </v:shape>
              <v:shape id="_x0000_s2342" style="position:absolute;left:9521;top:6375;width:105;height:226" coordsize="105,226" path="m84,r2,12l88,25r1,14l90,53r,11l89,74,88,84,86,95r-1,5l84,102r,2l81,114r-3,10l74,133r-1,2l73,136r-1,2l70,142r-4,10l60,160r-5,9l52,173r-2,2l49,177r-3,4l44,183r-1,3l36,193r-8,9l21,208r-2,2l18,210r,1l14,215r-7,5l3,223,,226r24,l31,219r8,-7l47,204r7,-9l57,190r1,-1l59,188r2,-2l68,177r2,-5l73,168r6,-9l80,156r1,-2l84,149r4,-10l90,134r2,-5l95,119r3,-11l101,98r1,-11l104,76r,-6l105,64r,-11l104,39,103,25,102,12,99,,84,xe" fillcolor="#dbdbdb" stroked="f">
                <v:path arrowok="t"/>
              </v:shape>
              <v:shape id="_x0000_s2343" style="position:absolute;left:9493;top:6375;width:118;height:226" coordsize="118,226" path="m118,53l117,39,116,25,114,12,112,,96,r3,12l101,25r1,14l103,53r,5l103,63r-1,10l101,82r-1,10l98,96r-1,5l95,110r-1,2l93,114r-1,5l89,128r-4,8l80,145r-4,8l73,157r-1,2l71,159r,2l70,161r-1,1l68,164r-3,4l59,176r-6,8l46,191,35,201r-6,5l23,211r-11,8l,226r28,l31,223r4,-3l42,215r4,-4l46,210r1,l49,208r7,-6l64,193r7,-7l72,183r2,-2l77,177r1,-2l80,173r3,-4l88,160r6,-8l98,142r2,-4l101,136r,-1l102,133r4,-9l109,114r3,-10l112,102r1,-2l114,95r2,-11l117,74r1,-10l118,53xe" fillcolor="#ddd" stroked="f">
                <v:path arrowok="t"/>
              </v:shape>
              <v:shape id="_x0000_s2344" style="position:absolute;left:9545;top:6375;width:96;height:226" coordsize="96,226" path="m75,r3,12l79,25r1,14l81,53r,11l80,70r,6l78,87,77,98r-3,10l71,119r-3,10l66,134r-2,5l60,149r-3,5l56,156r-1,3l49,168r-3,4l44,177r-7,9l35,188r-1,1l33,190r-3,5l23,204r-8,8l7,219,,226r23,l26,223r8,-9l42,204r7,-9l56,186r3,-6l63,175r5,-10l74,155r2,-5l78,145r4,-11l83,131r1,-3l86,123r3,-11l92,101,93,89r1,-6l94,81r,-1l95,77r,-3l95,72r,-1l96,65r,-12l96,39,95,25,93,12,91,,75,xe" fillcolor="#d8d8d8" stroked="f">
                <v:path arrowok="t"/>
              </v:shape>
              <v:shape id="_x0000_s2345" style="position:absolute;left:9568;top:6375;width:79;height:226" coordsize="79,226" path="m79,l68,r2,12l72,25r1,14l73,53r,12l72,71r,1l72,74r,3l71,80r,1l71,83r-1,6l69,101r-3,11l63,123r-2,5l60,131r-1,3l55,145r-2,5l51,155r-6,10l40,175r-4,5l33,186r-7,9l19,204r-8,10l3,223,,226r21,l30,214,40,202r4,-6l48,190r4,-6l56,178r3,-7l63,165r3,-6l69,152r3,-7l74,139r1,-2l75,135r2,-3l79,125,79,xe" fillcolor="#d6d6d6" stroked="f">
                <v:path arrowok="t"/>
              </v:shape>
              <v:shape id="_x0000_s2346" style="position:absolute;left:9609;top:6542;width:38;height:59" coordsize="38,59" path="m38,32l38,,30,15,21,30,11,45,8,48,5,52,,59r19,l24,52r5,-6l33,39r5,-7xe" fillcolor="#cfcfcf" stroked="f">
                <v:path arrowok="t"/>
              </v:shape>
              <v:shape id="_x0000_s2347" style="position:absolute;left:9589;top:6500;width:58;height:101" coordsize="58,101" path="m58,42l58,,56,7r-2,3l54,12r-1,2l51,20r-3,7l45,34r-3,6l38,46r-3,7l31,59r-4,6l23,71r-4,6l9,89,,101r20,l25,94r3,-4l31,87,41,72,50,57,58,42xe" fillcolor="#d2d2d2" stroked="f">
                <v:path arrowok="t"/>
              </v:shape>
              <v:shape id="_x0000_s2348" style="position:absolute;left:9453;top:6375;width:143;height:226" coordsize="143,226" path="m136,l120,r3,12l126,25r1,14l128,53r,2l128,57r,5l127,71r-1,9l124,89r-2,8l120,105r-3,9l116,118r-1,4l113,126r-2,4l107,137r-4,8l98,152r-5,7l87,166r-6,7l78,177r-1,l76,178r-1,2l66,188r-8,7l49,202r-10,6l30,213r-3,1l25,215r-5,3l15,220r-3,1l10,222r-5,2l,226r40,l52,219r11,-8l69,206r6,-5l86,191r7,-7l99,176r6,-8l108,164r1,-2l110,161r1,l111,159r1,l113,157r3,-4l120,145r5,-9l129,128r3,-9l133,114r1,-2l135,110r2,-9l138,96r2,-4l141,82r1,-9l143,63r,-5l143,53,142,39,141,25,139,12,136,xe" fillcolor="#e0e0e0" stroked="f">
                <v:path arrowok="t"/>
              </v:shape>
              <v:shape id="_x0000_s2349" style="position:absolute;left:9333;top:6375;width:248;height:226" coordsize="248,226" path="m240,l225,r3,12l231,25r1,14l233,53r,4l233,61r-1,9l231,78r-1,8l228,94r-2,8l223,109r-2,7l219,120r-1,l218,121r-1,2l213,131r-4,6l207,140r-2,4l203,147r-3,3l195,157r-5,6l184,170r-6,5l172,181r-7,5l162,188r-3,2l155,192r-3,3l145,199r-7,3l136,203r-1,l134,204r-3,2l124,209r-8,2l108,213r-7,2l93,216r-8,1l76,218r-4,l68,218r-9,l50,217r-9,-1l33,215,16,210,,204r,17l8,223r8,3l120,226r5,-2l130,222r2,-1l135,220r5,-2l145,215r2,-1l150,213r9,-5l169,202r9,-7l186,188r9,-8l196,178r1,-1l198,177r3,-4l207,166r6,-7l218,152r5,-7l227,137r4,-7l233,126r2,-4l236,118r1,-4l240,105r2,-8l244,89r2,-9l247,71r1,-9l248,57r,-2l248,53,247,39,246,25,243,12,240,xe" fillcolor="#e3e3e3" stroked="f">
                <v:path arrowok="t"/>
              </v:shape>
              <v:shape id="_x0000_s2350" style="position:absolute;left:9333;top:6375;width:233;height:218" coordsize="233,218" path="m225,l209,r4,12l216,25r2,14l218,53r,7l217,68r-1,7l216,79r-1,4l214,86r,4l212,97r-5,14l204,117r-3,7l193,136r-9,12l182,151r-2,1l180,153r-1,1l174,159r-6,5l167,165r,l165,167r-2,2l157,174r-6,4l138,186r-6,3l126,192r-14,5l104,198r-3,1l98,200r-4,l90,201r-7,1l75,203r-7,l58,203r-8,-1l41,201r-9,-2l24,197r-8,-3l8,191,,188r,16l16,210r17,5l41,216r9,1l59,218r9,l72,218r4,l85,217r8,-1l101,215r7,-2l116,211r8,-2l131,206r3,-2l135,203r1,l138,202r7,-3l152,195r3,-3l159,190r3,-2l165,186r7,-5l178,175r6,-5l190,163r5,-6l200,150r3,-3l205,144r2,-4l209,137r4,-6l217,123r1,-2l218,120r1,l221,116r2,-7l226,102r2,-8l230,86r1,-8l232,70r1,-9l233,57r,-4l232,39,231,25,228,12,225,xe" fillcolor="#e5e5e5" stroked="f">
                <v:path arrowok="t"/>
              </v:shape>
              <v:shape id="_x0000_s2351" style="position:absolute;left:9333;top:6375;width:188;height:173" coordsize="188,173" path="m176,l159,r6,12l167,18r2,7l172,38r1,8l173,53r-1,11l172,69r-1,5l168,84r-1,4l166,89r,2l165,93r-1,2l163,96r,2l160,102r-2,4l156,111r-4,4l151,117r-2,2l146,123r-4,5l138,131r-4,3l132,136r-2,1l126,141r-5,2l117,146r-5,2l111,148r-1,1l108,150r-3,1l104,151r-1,1l99,154r-10,2l83,157r-5,1l68,158r-10,l49,157r-9,-3l31,152r-8,-4l15,144,7,139,,134r,18l8,157r7,4l23,165r9,3l40,170r9,2l58,173r10,l74,173r1,l77,173r3,l92,171r11,-3l108,166r3,-1l114,164r5,-2l124,159r10,-6l143,146r10,-8l161,129r1,-3l164,124r4,-5l174,109r3,-5l179,99r1,-3l181,93r2,-5l186,77r1,-12l188,53r,-7l187,39r-1,-7l185,25,181,12,179,6,176,xe" fillcolor="#ededed" stroked="f">
                <v:path arrowok="t"/>
              </v:shape>
              <v:shape id="_x0000_s2352" style="position:absolute;left:9333;top:6375;width:203;height:188" coordsize="203,188" path="m193,l176,r3,6l181,12r4,13l186,32r1,7l188,46r,7l187,65r-1,12l183,88r-2,5l180,96r-1,3l177,104r-3,5l168,119r-4,5l162,126r-1,3l153,138r-10,8l134,153r-10,6l119,162r-5,2l111,165r-3,1l103,168r-11,3l80,173r-3,l75,173r-1,l68,173r-10,l49,172r-9,-2l32,168r-9,-3l15,161,8,157,,152r,18l8,174r8,4l24,181r8,3l41,186r9,1l58,188r10,l75,188r3,l81,188r14,-2l107,183r13,-5l122,177r3,-2l131,172r11,-6l148,161r5,-3l164,148r4,-5l173,138r4,-6l181,127r6,-11l190,110r2,-3l193,104r2,-6l197,92r4,-12l203,67r,-4l203,60r,-7l203,39,201,25,197,12,193,xe" fillcolor="#eaeaea" stroked="f">
                <v:path arrowok="t"/>
              </v:shape>
              <v:shape id="_x0000_s2353" style="position:absolute;left:9333;top:6375;width:218;height:203" coordsize="218,203" path="m218,53r,-14l216,25,213,12,209,,193,r4,12l201,25r2,14l203,53r,7l203,63r,4l201,80r-4,12l195,98r-2,6l192,107r-2,3l187,116r-6,11l177,132r-4,6l168,143r-4,5l153,158r-5,3l142,166r-11,6l125,175r-3,2l120,178r-13,5l95,186r-14,2l78,188r-3,l68,188r-10,l50,187r-9,-1l32,184r-8,-3l16,178,8,174,,170r,18l8,191r8,3l24,197r8,2l41,201r9,1l58,203r10,l75,203r8,-1l90,201r4,-1l98,200r3,-1l104,198r8,-1l126,192r6,-3l138,186r13,-8l157,174r6,-5l165,167r2,-2l167,165r1,-1l174,159r5,-5l180,153r,-1l182,151r2,-3l193,136r8,-12l204,117r3,-6l212,97r2,-7l214,86r1,-3l216,79r,-4l217,68r1,-8l218,53xe" fillcolor="#e8e8e8" stroked="f">
                <v:path arrowok="t"/>
              </v:shape>
              <v:shape id="_x0000_s2354" style="position:absolute;left:9333;top:6375;width:173;height:158" coordsize="173,158" path="m173,53r,-7l172,38,169,25r-2,-7l165,12,159,,141,r4,5l148,12r3,6l154,24r1,7l156,38r1,8l158,53r-1,2l157,57r,5l156,66r,5l155,75r-1,2l154,77r,1l154,79r-1,4l151,87r-2,4l147,95r-1,2l145,99r-2,4l137,110r-5,7l125,123r-8,5l113,130r-2,1l110,132r-4,2l102,136r-4,2l94,139r-1,l92,139r,l90,140r-4,1l81,142r-4,l72,143r-2,l68,143,58,142r-8,-1l41,139r-8,-3l25,132r-7,-4l11,123,4,117,2,115,1,114,,113r,21l7,139r8,5l23,148r8,4l40,154r9,3l58,158r10,l78,158r5,-1l89,156r10,-2l103,152r1,-1l105,151r3,-1l110,149r1,-1l112,148r5,-2l121,143r5,-2l130,137r2,-1l134,134r4,-3l142,128r4,-5l149,119r2,-2l152,115r4,-4l158,106r2,-4l163,98r,-2l164,95r1,-2l166,91r,-2l167,88r1,-4l171,74r1,-5l172,64r1,-11xe" fillcolor="#efefef" stroked="f">
                <v:path arrowok="t"/>
              </v:shape>
              <v:shape id="_x0000_s2355" style="position:absolute;left:9333;top:6375;width:158;height:143" coordsize="158,143" path="m141,l120,r1,l126,5r4,6l133,18r4,6l139,31r2,7l142,45r1,8l142,60r-1,4l141,68r-1,3l139,75r-1,3l137,80r,2l135,85r-2,3l131,91r-1,3l128,97r-2,3l121,106r-6,5l112,113r-3,2l106,117r-3,2l100,120r-3,2l95,123r-2,l90,125r-4,l83,126r-4,1l75,127r-7,1l60,127r-7,-1l46,125r-7,-3l32,119r-6,-4l20,111r-5,-5l10,101,7,96,3,91,,86r,27l1,114r1,1l4,117r7,6l18,128r7,4l33,136r8,3l50,141r8,1l68,143r2,l72,143r5,-1l81,142r5,-1l90,140r2,-1l92,139r1,l94,139r4,-1l102,136r4,-2l110,132r1,-1l113,130r4,-2l125,123r7,-6l137,110r6,-7l145,99r1,-2l147,95r2,-4l151,87r2,-4l154,79r,-1l154,77r,l155,75r1,-4l156,66r1,-4l157,57r,-2l158,53r-1,-7l156,38r-1,-7l154,24r-3,-6l148,12,145,5,141,xe" fillcolor="#f2f2f2" stroked="f">
                <v:path arrowok="t"/>
              </v:shape>
              <v:shape id="_x0000_s2356" style="position:absolute;left:9333;top:6375;width:143;height:128" coordsize="143,128" path="m121,r-1,l96,r7,4l110,11r4,4l118,20r3,4l123,30r2,5l127,41r1,6l128,53r,6l127,65r-1,3l125,71r-1,2l123,76r-2,5l120,81r,1l119,83r-1,3l114,91r-2,2l110,96r-2,1l105,99r-4,4l98,104r-1,1l96,105r,1l91,108r-3,1l85,110r-5,1l74,112r-6,1l62,112r-6,-1l50,110r-5,-2l39,106r-5,-3l30,99,26,96,21,91,18,86,15,81,12,76,10,71,9,65,8,59r,-6l9,41r1,-6l12,30r3,-6l18,20r3,-5l26,11,32,4,41,,16,,15,,7,10,,21,,86r3,5l7,96r3,5l15,106r5,5l26,115r6,4l39,122r7,3l53,126r7,1l68,128r7,-1l79,127r4,-1l86,125r4,l93,123r2,l97,122r3,-2l103,119r3,-2l109,115r3,-2l115,111r6,-5l126,100r2,-3l130,94r1,-3l133,88r2,-3l137,82r,-2l138,78r1,-3l140,71r1,-3l141,64r1,-4l143,53r-1,-8l141,38r-2,-7l137,24r-4,-6l130,11,126,5,121,xe" fillcolor="#f4f4f4" stroked="f">
                <v:path arrowok="t"/>
              </v:shape>
              <v:shape id="_x0000_s2357" style="position:absolute;left:9341;top:6375;width:120;height:113" coordsize="120,113" path="m120,53r,-6l119,41r-2,-6l115,30r-2,-6l110,20r-4,-5l102,11,95,4,88,,33,,24,4r-6,7l13,15r-3,5l7,24,4,30,2,35,1,41,,53r,6l1,65r1,6l4,76r3,5l10,86r3,5l18,96r4,3l26,103r5,3l37,108r5,2l48,111r6,1l60,113r6,-1l72,111r5,-1l80,109r3,-1l88,106r,-1l89,105r1,-1l93,103r4,-4l100,97r2,-1l104,93r2,-2l110,86r1,-3l112,82r,-1l113,81r2,-5l116,73r1,-2l118,68r1,-3l120,59r,-6xm28,21r7,-6l43,11,51,8r4,l60,8r4,l69,8r4,1l77,11r4,2l85,15r7,6l95,24r2,4l100,32r2,4l104,44r1,4l105,53r,2l105,57r-1,5l103,66r-1,4l100,74r-3,4l95,81r-3,4l88,88r-3,3l81,93r-4,2l73,96r-4,1l64,98r-2,l60,98r-5,l51,97,46,96,43,95,39,93,35,91,31,88,28,85,22,78,19,74,18,70,16,66,15,62r,-5l15,53r,-5l15,44r3,-8l22,28r6,-7xe" fillcolor="#f7f7f7" stroked="f">
                <v:path arrowok="t"/>
                <o:lock v:ext="edit" verticies="t"/>
              </v:shape>
              <v:shape id="_x0000_s2358" style="position:absolute;left:9356;top:6383;width:90;height:90" coordsize="90,90" path="m45,l40,,36,,28,3,20,7r-7,6l7,20,3,28,,36r,4l,45r,4l,54r1,4l3,62r1,4l7,70r6,7l16,80r4,3l24,85r4,2l31,88r5,1l40,90r5,l47,90r2,l54,89r4,-1l62,87r4,-2l70,83r3,-3l77,77r3,-4l82,70r3,-4l87,62r1,-4l89,54r1,-5l90,47r,-2l90,40,89,36,87,28,85,24,82,20,80,16,77,13,70,7,66,5,62,3,58,1,54,,49,,45,xm24,67l19,62,17,56,15,51r,-6l15,39r2,-5l19,28r5,-4l28,19r5,-2l39,15r6,l51,15r5,2l61,19r5,5l70,28r3,6l75,39r,6l75,48r,1l75,51r-1,2l73,56r-3,6l68,64r-2,3l64,68r-3,2l56,73r-3,1l51,75r-2,l48,75r-3,l39,75,33,73,28,70,24,67xe" fillcolor="#fafafa" stroked="f">
                <v:path arrowok="t"/>
                <o:lock v:ext="edit" verticies="t"/>
              </v:shape>
              <v:shape id="_x0000_s2359" style="position:absolute;left:9371;top:6398;width:60;height:60" coordsize="60,60" path="m,30r,6l2,41r2,6l9,52r4,3l18,58r6,2l30,60r3,l34,60r2,l38,59r3,-1l46,55r3,-2l51,52r2,-3l55,47r3,-6l59,38r1,-2l60,34r,-1l60,30r,-6l58,19,55,13,51,9,46,4,41,2,36,,30,,24,,18,2,13,4,9,9,4,13,2,19,,24r,6xm15,30r,-3l16,24r1,-2l19,20r2,-3l24,16r3,-1l30,15r3,l36,16r2,1l40,20r2,2l44,24r1,3l45,30r,3l44,34r,1l44,36r-1,l43,37r-1,1l40,41r-2,1l37,43r-1,l36,44r-1,l34,44r-1,1l30,45r-3,l24,44,21,42,19,41,17,38,16,36,15,33r,-3xe" fillcolor="#fcfcfc" stroked="f">
                <v:path arrowok="t"/>
                <o:lock v:ext="edit" verticies="t"/>
              </v:shape>
              <v:shape id="_x0000_s2360" style="position:absolute;left:9386;top:6413;width:30;height:30" coordsize="30,30" path="m4,5l2,7,1,9,,12r,3l,18r1,3l2,23r2,3l6,27r3,2l12,30r3,l18,30r1,-1l20,29r1,l21,28r1,l23,27r2,-1l27,23r1,-1l28,21r1,l29,20r,-1l30,18r,-3l30,12,29,9,27,7,25,5,23,2,21,1,18,,15,,12,,9,1,6,2,4,5xe" stroked="f">
                <v:path arrowok="t"/>
              </v:shape>
              <v:shape id="_x0000_s2361" style="position:absolute;left:9628;top:6574;width:19;height:27" coordsize="19,27" path="m,27r19,l19,,14,7r-4,7l5,20,,27xe" fillcolor="#cdcdcd" stroked="f">
                <v:path arrowok="t"/>
              </v:shape>
              <v:shape id="_x0000_s2362" style="position:absolute;left:9333;top:6375;width:16;height:21" coordsize="16,21" path="m15,r1,l,,,21,7,10,15,xe" fillcolor="#f2f2f2" stroked="f">
                <v:path arrowok="t"/>
              </v:shape>
              <v:shape id="_x0000_s2363" style="position:absolute;left:9333;top:6596;width:16;height:5" coordsize="16,5" path="m16,5l8,2,,,,5r16,xe" fillcolor="#e0e0e0" stroked="f">
                <v:path arrowok="t"/>
              </v:shape>
              <v:rect id="_x0000_s2364" style="position:absolute;left:9415;top:6026;width:46;height:58" fillcolor="#333" stroked="f"/>
              <v:shape id="_x0000_s2365" style="position:absolute;left:9321;top:6056;width:48;height:28" coordsize="48,28" path="m48,l47,,,,,28r48,l48,xe" fillcolor="#333" stroked="f">
                <v:path arrowok="t"/>
              </v:shape>
              <v:rect id="_x0000_s2366" style="position:absolute;left:9369;top:6084;width:46;height:25" fillcolor="#999" stroked="f"/>
              <v:rect id="_x0000_s2367" style="position:absolute;left:9415;top:6084;width:46;height:25" fillcolor="#999" stroked="f"/>
              <v:rect id="_x0000_s2368" style="position:absolute;left:9321;top:6084;width:48;height:25" fillcolor="#999" stroked="f"/>
              <v:shape id="_x0000_s2369" style="position:absolute;left:9790;top:6026;width:51;height:58" coordsize="51,58" path="m11,l,,,58r51,l51,29r-40,l11,xe" fillcolor="#333" stroked="f">
                <v:path arrowok="t"/>
              </v:shape>
              <v:rect id="_x0000_s2370" style="position:absolute;left:9699;top:6026;width:46;height:58" fillcolor="#333" stroked="f"/>
              <v:rect id="_x0000_s2371" style="position:absolute;left:9745;top:6084;width:45;height:25" fillcolor="#999" stroked="f"/>
              <v:rect id="_x0000_s2372" style="position:absolute;left:9790;top:6084;width:51;height:25" fillcolor="#999" stroked="f"/>
              <v:rect id="_x0000_s2373" style="position:absolute;left:9699;top:6084;width:46;height:25" fillcolor="#999" stroked="f"/>
              <v:shape id="_x0000_s2374" style="position:absolute;left:9605;top:6026;width:46;height:58" coordsize="46,58" path="m,29l,58r46,l46,,22,r,29l,29xe" fillcolor="#333" stroked="f">
                <v:path arrowok="t"/>
              </v:shape>
              <v:rect id="_x0000_s2375" style="position:absolute;left:9605;top:6084;width:46;height:25" fillcolor="#999" stroked="f"/>
              <v:rect id="_x0000_s2376" style="position:absolute;left:9651;top:6084;width:48;height:25" fillcolor="#999" stroked="f"/>
              <v:rect id="_x0000_s2377" style="position:absolute;left:10263;top:5747;width:23;height:46" fillcolor="#333" stroked="f"/>
              <v:rect id="_x0000_s2378" style="position:absolute;left:10169;top:5747;width:48;height:46" fillcolor="#333" stroked="f"/>
              <v:rect id="_x0000_s2379" style="position:absolute;left:10263;top:5839;width:23;height:48" fillcolor="#333" stroked="f"/>
              <v:rect id="_x0000_s2380" style="position:absolute;left:10217;top:5793;width:46;height:46" fillcolor="#333" stroked="f"/>
              <v:rect id="_x0000_s2381" style="position:absolute;left:10074;top:5747;width:46;height:46" fillcolor="#333" stroked="f"/>
              <v:rect id="_x0000_s2382" style="position:absolute;left:10074;top:5839;width:46;height:17" fillcolor="#333" stroked="f"/>
              <v:shape id="_x0000_s2383" style="position:absolute;left:10059;top:5856;width:110;height:41" coordsize="110,41" path="m61,l44,,33,2,23,7,13,12,8,16,5,20,,25r,6l,37,4,30,9,25r5,-5l19,17r5,-3l29,11,35,9,41,8,54,7r6,l66,8r6,1l78,11r5,3l88,17r5,3l98,25r7,7l110,41r,-10l110,28r-3,-4l103,20,98,16,94,12,89,9,84,7,79,4,74,2,69,1,63,,61,xe" fillcolor="#e8e8e8" stroked="f">
                <v:path arrowok="t"/>
              </v:shape>
              <v:shape id="_x0000_s2384" style="position:absolute;left:10059;top:5856;width:19;height:14" coordsize="19,14" path="m19,l15,,6,,3,2,,5r,9l9,6,19,xe" fillcolor="#e2e2e2" stroked="f">
                <v:path arrowok="t"/>
              </v:shape>
              <v:shape id="_x0000_s2385" style="position:absolute;left:10059;top:5856;width:44;height:25" coordsize="44,25" path="m44,l19,,9,6,,14,,25,5,20,8,16r5,-4l23,7,33,2,44,xe" fillcolor="#e5e5e5" stroked="f">
                <v:path arrowok="t"/>
              </v:shape>
              <v:shape id="_x0000_s2386" style="position:absolute;left:10161;top:5856;width:8;height:7" coordsize="8,7" path="m,l8,7,8,,,xe" fillcolor="#e0e0e0" stroked="f">
                <v:path arrowok="t"/>
              </v:shape>
              <v:shape id="_x0000_s2387" style="position:absolute;left:10147;top:5856;width:22;height:17" coordsize="22,17" path="m22,7l14,,,,5,3r6,4l15,10r5,5l21,15r,1l22,16r,1l22,7xe" fillcolor="#e3e3e3" stroked="f">
                <v:path arrowok="t"/>
              </v:shape>
              <v:shape id="_x0000_s2388" style="position:absolute;left:10122;top:5856;width:47;height:28" coordsize="47,28" path="m47,17r,-1l46,16r,-1l45,15,40,10,36,7,30,3,25,,,,6,1r5,1l16,4r5,3l26,9r5,3l35,16r5,4l44,24r3,4l47,17xe" fillcolor="#e5e5e5" stroked="f">
                <v:path arrowok="t"/>
              </v:shape>
              <v:shape id="_x0000_s2389" style="position:absolute;left:10059;top:5863;width:110;height:125" coordsize="110,125" path="m110,34r-5,-9l98,18,93,13,88,10,83,7,78,4,72,2,66,1,60,,54,,41,1,35,2,29,4,24,7r-5,3l14,13,9,18,4,23,,30,,47,2,40,6,34,9,28r5,-5l18,19r5,-3l32,11,42,8,48,7r6,l59,7r5,1l70,9r5,2l80,13r4,3l88,19r5,4l97,27r3,4l103,36r2,5l107,46r1,5l109,57r1,6l109,68r,2l108,72r,1l107,79r-2,5l103,89r-3,4l97,97r-4,5l88,106r-4,3l80,112r-5,2l70,116r-6,1l63,117r-2,l59,118r-5,l48,118r-6,-1l37,116r-5,-2l27,112r-4,-3l18,106r-4,-4l9,96,7,93,6,91,4,88,2,85,1,81,,78,,96r4,6l9,107r5,4l19,115r5,3l29,121r6,1l41,124r6,1l54,125r1,l57,125r3,l63,124r3,l72,122r6,-1l83,118r5,-3l91,113r2,-2l98,107r4,-4l105,99r3,-4l110,91r,-22l110,34xe" fillcolor="#eaeaea" stroked="f">
                <v:path arrowok="t"/>
              </v:shape>
              <v:shape id="_x0000_s2390" style="position:absolute;left:10059;top:5870;width:110;height:111" coordsize="110,111" path="m110,56r-1,-6l108,44r-1,-5l105,34r-2,-5l100,24,97,20,93,16,88,12,84,9,80,6,75,4,70,2,64,1,59,,54,,48,,42,1,32,4,23,9r-5,3l14,16,9,21,6,27,2,33,,40,,62r,9l1,74r1,4l4,81r2,3l7,86r2,3l14,95r4,4l23,102r4,3l32,107r5,2l42,110r6,1l54,111r5,l61,110r2,l64,110r6,-1l75,107r5,-2l84,102r4,-3l93,95r4,-5l100,86r3,-4l105,77r2,-5l108,66r,-1l109,63r,-2l110,56xm88,21r6,7l99,36r3,9l102,50r1,6l102,60r,5l100,70r-1,4l97,78r-2,2l95,81r-1,2l91,86r-3,4l84,93r-3,3l79,97r-1,l76,99r-4,2l68,102r-5,1l58,104r-4,l48,104r-4,-1l35,101,31,99,27,96,19,90,15,86,12,83,10,78,8,74,6,70r,-5l5,60r,-4l6,45,8,36r4,-8l19,21r8,-7l35,10,44,7r4,l54,7r4,l63,7r5,1l72,10r4,2l81,14r3,3l88,21xe" fillcolor="#ededed" stroked="f">
                <v:path arrowok="t"/>
                <o:lock v:ext="edit" verticies="t"/>
              </v:shape>
              <v:shape id="_x0000_s2391" style="position:absolute;left:10064;top:5877;width:98;height:97" coordsize="98,97" path="m98,49l97,43r,-5l94,29,89,21,83,14,79,10,76,7,71,5,67,3,63,1,58,,53,,49,,43,,39,,30,3,22,7r-8,7l7,21,3,29,1,38,,49r,4l1,58r,5l3,67r2,4l7,76r3,3l14,83r8,6l26,92r4,2l39,96r4,1l49,97r4,l58,96r5,-1l67,94r4,-2l73,90r1,l76,89r3,-3l83,83r3,-4l89,76r1,-2l90,73r2,-2l94,67r1,-4l97,58r,-5l98,49xm78,19r3,3l83,25r4,7l88,36r1,4l90,44r,5l90,52r-1,5l89,58r-1,2l87,64r-2,4l83,71r-2,4l78,78r-3,3l71,83r-3,2l64,87r-4,1l58,89r-1,l53,90r-4,l44,90,40,89,36,88,32,87,25,83,22,81,19,78,16,75,13,71,11,68,10,64,8,60,7,57r,-5l7,49r,-9l10,32r3,-7l19,19r6,-6l32,10,40,7r9,l53,7r4,l60,8r4,2l68,11r3,2l75,16r3,3xe" fillcolor="#efefef" stroked="f">
                <v:path arrowok="t"/>
                <o:lock v:ext="edit" verticies="t"/>
              </v:shape>
              <v:shape id="_x0000_s2392" style="position:absolute;left:10071;top:5884;width:83;height:83" coordsize="83,83" path="m83,42r,-5l82,33,81,29,80,25,76,18,74,15,71,12,68,9,64,6,61,4,57,3,53,1,50,,46,,42,,33,,25,3,18,6r-6,6l6,18,3,25,,33r,9l,45r,5l1,53r2,4l4,61r2,3l9,68r3,3l15,74r3,2l25,80r4,1l33,82r4,1l42,83r4,l50,82r1,l53,81r4,-1l61,78r3,-2l68,74r3,-3l74,68r2,-4l78,61r2,-4l81,53r1,-2l82,50r1,-5l83,42xm67,16r4,6l74,28r2,6l76,42r,3l76,45r,1l76,48r-2,7l71,61r-2,3l67,67r-3,2l61,70r-6,4l48,76r-2,l46,76r-1,l42,76r-8,l28,74,22,70,17,67,14,64,12,61,9,55,7,48r,-6l7,34,9,28r3,-6l17,16r5,-4l28,9,34,7r8,l48,7r7,2l61,12r3,2l67,16xe" fillcolor="#f2f2f2" stroked="f">
                <v:path arrowok="t"/>
                <o:lock v:ext="edit" verticies="t"/>
              </v:shape>
              <v:shape id="_x0000_s2393" style="position:absolute;left:10078;top:5891;width:69;height:69" coordsize="69,69" path="m69,35r,-8l67,21,64,15,60,9,57,7,54,5,48,2,41,,35,,27,,21,2,15,5,10,9,5,15,2,21,,27r,8l,41r2,7l5,54r2,3l10,60r5,3l21,67r6,2l35,69r3,l39,69r,l41,69r7,-2l54,63r3,-1l60,60r2,-3l64,54r3,-6l69,41r,-2l69,38r,l69,35xm63,35r-1,5l60,45r-2,5l54,54r-1,1l52,55r,1l50,58r-5,2l40,62r-1,l37,62r-2,1l29,62,24,60,19,58,15,54,11,50,9,45,7,40r,-5l7,29,9,24r2,-5l15,15r4,-4l24,8,29,7r6,l40,7r5,1l50,11r2,1l54,15r4,4l60,24r2,5l63,35xe" fillcolor="#f4f4f4" stroked="f">
                <v:path arrowok="t"/>
                <o:lock v:ext="edit" verticies="t"/>
              </v:shape>
              <v:shape id="_x0000_s2394" style="position:absolute;left:10085;top:5898;width:56;height:56" coordsize="56,56" path="m47,47r4,-4l53,38r2,-5l56,28,55,22,53,17,51,12,47,8,45,5,43,4,38,1,33,,28,,22,,17,1,12,4,8,8,4,12,2,17,,22r,6l,33r2,5l4,43r4,4l12,51r5,2l22,55r6,1l30,55r2,l33,55r5,-2l43,51r2,-2l45,48r1,l47,47xm49,28r-1,3l47,35r-1,1l46,36r,l46,37r-1,2l44,41r-1,2l41,44r-2,1l37,46r-1,l36,46r,l35,47r-3,1l28,49,23,48,19,47,16,45,13,43,10,39,8,35,7,31r,-3l7,23,8,19r2,-3l13,12r3,-2l19,8,23,7r5,l32,7r3,1l39,10r2,1l43,12r2,4l47,19r1,4l49,28xe" fillcolor="#f7f7f7" stroked="f">
                <v:path arrowok="t"/>
                <o:lock v:ext="edit" verticies="t"/>
              </v:shape>
              <v:shape id="_x0000_s2395" style="position:absolute;left:10092;top:5905;width:42;height:42" coordsize="42,42" path="m36,36r1,-2l38,32r1,-2l39,29r,l39,29r1,-1l41,24r1,-3l41,16,40,12,38,9,36,5,34,4,32,3,28,1,25,,21,,16,,12,1,9,3,6,5,3,9,1,12,,16r,5l,24r1,4l3,32r3,4l9,38r3,2l16,41r5,1l25,41r3,-1l29,39r,l29,39r1,l32,38r2,-1l36,36xm21,7r2,l26,8r2,1l30,11r2,2l33,15r1,3l35,21r-1,2l33,26r-1,2l31,28r,1l30,30r-1,1l28,31r,1l26,33r-3,1l21,34r-3,l15,33,13,32,11,30,9,28,8,26,7,23r,-2l8,15r3,-4l15,8,21,7xe" fillcolor="#fafafa" stroked="f">
                <v:path arrowok="t"/>
                <o:lock v:ext="edit" verticies="t"/>
              </v:shape>
              <v:shape id="_x0000_s2396" style="position:absolute;left:10099;top:5912;width:28;height:27" coordsize="28,27" path="m23,4l21,2,19,1,16,,14,,8,1,4,4,1,8,,14r,2l1,19r1,2l4,23r2,2l8,26r3,1l14,27r2,l19,26r2,-1l21,24r1,l23,23r1,-1l24,21r1,l26,19r1,-3l28,14,27,11,26,8,25,6,23,4xm19,8r1,3l21,14r-1,2l19,19r-3,1l14,20r-3,l9,19,7,16r,-2l7,11,9,8,11,7r3,l16,7r3,1xe" fillcolor="#fcfcfc" stroked="f">
                <v:path arrowok="t"/>
                <o:lock v:ext="edit" verticies="t"/>
              </v:shape>
              <v:shape id="_x0000_s2397" style="position:absolute;left:10106;top:5919;width:14;height:13" coordsize="14,13" path="m14,7l13,4,12,1,9,,7,,4,,2,1,,4,,7,,9r2,3l4,13r3,l9,13r3,-1l13,9,14,7xe" stroked="f">
                <v:path arrowok="t"/>
              </v:shape>
              <v:shape id="_x0000_s2398" style="position:absolute;left:10059;top:5954;width:110;height:41" coordsize="110,41" path="m54,34r-7,l41,33,35,31,29,30,24,27,19,24,14,20,9,16,4,11,,5,,16r5,5l9,25r6,4l20,33r7,3l33,38r6,2l46,41r8,l57,41r3,l64,40r,l65,40r2,l69,39r,l70,39r4,-1l80,36r6,-3l92,29r5,-4l100,23r3,-2l104,20r,-1l105,19r2,-2l110,13,110,r-2,4l105,8r-3,4l98,16r-5,4l91,22r-3,2l83,27r-5,3l72,31r-6,2l63,33r-3,1l57,34r-2,l54,34xe" fillcolor="#e8e8e8" stroked="f">
                <v:path arrowok="t"/>
              </v:shape>
              <v:shape id="_x0000_s2399" style="position:absolute;left:10059;top:5967;width:110;height:36" coordsize="110,36" path="m110,12l110,r-3,4l105,6r-1,l104,7r-1,1l100,10r-3,2l92,16r-6,4l80,23r-6,2l70,26r-1,l69,26r-2,1l65,27r-1,l64,27r-4,1l57,28r-3,l46,28,39,27,33,25,27,23,20,20,15,16,9,12,5,8,,3r,9l,14r6,5l11,23r7,4l24,30r7,3l38,34r8,1l54,36r,l55,36r2,l61,35r4,l69,34r3,-1l74,33r2,-1l83,30r6,-4l96,23r6,-5l105,15r3,-2l109,12r1,xe" fillcolor="#e5e5e5" stroked="f">
                <v:path arrowok="t"/>
              </v:shape>
              <v:shape id="_x0000_s2400" style="position:absolute;left:10059;top:5979;width:110;height:31" coordsize="110,31" path="m110,r-1,l108,1r-3,2l102,6r-6,5l89,14r-6,4l76,20r-2,1l72,21r-3,1l65,23r-4,l57,24r-2,l54,24r,l46,23,38,22,31,21,24,18,18,15,11,11,6,7,,2r,9l6,15r6,5l18,23r7,3l31,28r7,2l46,31r8,l54,31r1,l57,31r4,-1l69,29r7,-1l80,26r4,-1l90,22r4,-2l94,19r1,l95,19r2,-1l99,17r,-1l100,16r,l104,14r6,-5l110,xe" fillcolor="#e3e3e3" stroked="f">
                <v:path arrowok="t"/>
              </v:shape>
              <v:shape id="_x0000_s2401" style="position:absolute;left:10059;top:6006;width:110;height:25" coordsize="110,25" path="m110,9r,-9l104,4,97,7,93,8r-3,2l84,13r-4,1l78,14r-2,1l69,16r-4,1l61,17r-4,l55,17r-1,l54,18,46,17r-7,l32,15,25,14,18,11,12,9,6,5,,2r,8l6,13r6,3l25,21r14,3l46,24r8,1l54,24r1,l57,24r4,l69,24r7,-2l78,22r2,-1l84,21r6,-3l97,16r7,-4l110,9xe" fillcolor="#dbdbdb" stroked="f">
                <v:path arrowok="t"/>
              </v:shape>
              <v:shape id="_x0000_s2402" style="position:absolute;left:10059;top:5998;width:110;height:26" coordsize="110,26" path="m110,8r,-8l104,4,97,8,93,9r-3,2l84,14r-8,2l69,17r-4,1l61,18r-4,l55,18r-1,l54,19,46,18,39,17,32,16,25,14,18,12,12,9,6,5,,1r,9l6,13r6,4l18,19r7,3l32,23r7,2l46,25r8,1l54,25r1,l57,25r4,l65,25r4,-1l76,23r2,-1l80,22r4,-1l90,18r3,-2l97,15r7,-3l110,8xe" fillcolor="#ddd" stroked="f">
                <v:path arrowok="t"/>
              </v:shape>
              <v:shape id="_x0000_s2403" style="position:absolute;left:10059;top:5988;width:110;height:29" coordsize="110,29" path="m110,10l110,r-6,5l100,7r,l99,7r,1l97,9r-2,1l95,10r-1,l94,11r-4,2l84,16r-4,1l76,19r-7,1l61,21r-4,1l55,22r-1,l54,22r-8,l38,21,31,19,25,17,18,14,12,11,6,6,,2r,9l6,15r6,4l18,22r7,2l32,26r7,1l46,28r8,1l54,28r1,l57,28r4,l65,28r4,-1l76,26r8,-2l90,21r3,-2l97,18r7,-4l110,10xe" fillcolor="#e0e0e0" stroked="f">
                <v:path arrowok="t"/>
              </v:shape>
              <v:shape id="_x0000_s2404" style="position:absolute;left:10059;top:5856;width:6;height:5" coordsize="6,5" path="m,5l3,2,6,,,,,5xe" fillcolor="#e0e0e0" stroked="f">
                <v:path arrowok="t"/>
              </v:shape>
              <v:shape id="_x0000_s2405" style="position:absolute;left:10059;top:6039;width:110;height:15" coordsize="110,15" path="m,1l,9r8,3l18,15r43,l90,15r10,-3l110,8r,-8l103,2,97,5r-2,l93,6,90,7,83,9r-7,2l68,12r-7,l54,13,46,12r-7,l26,10,12,6,,1xe" fillcolor="#cfcfcf" stroked="f">
                <v:path arrowok="t"/>
              </v:shape>
              <v:shape id="_x0000_s2406" style="position:absolute;left:10059;top:6048;width:18;height:6" coordsize="18,6" path="m,l,6r15,l18,6,8,3,,xe" fillcolor="#cdcdcd" stroked="f">
                <v:path arrowok="t"/>
              </v:shape>
              <v:shape id="_x0000_s2407" style="position:absolute;left:10059;top:6031;width:110;height:21" coordsize="110,21" path="m,2l,9r12,5l26,18r13,2l46,20r8,1l61,20r7,l76,19r7,-2l90,15r3,-1l95,13r2,l103,10r7,-2l110,r-3,2l103,3,97,6r-2,l93,7,90,8r-7,2l76,11r-8,2l61,13r-7,1l46,13r-7,l32,12,25,10,12,6,6,4,,2xe" fillcolor="#d3d3d3" stroked="f">
                <v:path arrowok="t"/>
              </v:shape>
              <v:shape id="_x0000_s2408" style="position:absolute;left:10059;top:6023;width:110;height:22" coordsize="110,22" path="m,3r,7l6,12r6,2l25,18r7,2l39,21r7,l54,22r7,-1l68,21r8,-2l83,18r7,-2l93,15r2,-1l97,14r6,-3l107,10r3,-2l110,3r,-3l104,3,97,6r-2,l93,7,90,8r-6,3l80,11r-2,1l76,12r-7,2l61,14r-4,l55,14r-1,l54,14r-8,l39,14,32,13,25,11,19,9,12,7,6,4,,1,,3xe" fillcolor="#d4d4d4" stroked="f">
                <v:path arrowok="t"/>
              </v:shape>
              <v:shape id="_x0000_s2409" style="position:absolute;left:10149;top:6047;width:20;height:7" coordsize="20,7" path="m20,l10,4,,7r20,l20,xe" fillcolor="#cecece" stroked="f">
                <v:path arrowok="t"/>
              </v:shape>
              <v:shape id="_x0000_s2410" style="position:absolute;left:10059;top:6015;width:110;height:22" coordsize="110,22" path="m54,22r,l55,22r2,l61,22r8,l76,20r2,l80,19r4,l90,16r3,-1l95,14r2,l104,11r6,-3l110,r-6,3l97,7,90,9r-6,3l80,12r-2,1l76,13r-7,2l61,15r-4,l55,15r-1,l54,16,46,15r-7,l25,12,12,7,6,4,,1,,9r6,3l12,15r7,2l25,19r7,2l39,22r7,l54,22xe" fillcolor="#d8d8d8" stroked="f">
                <v:path arrowok="t"/>
              </v:shape>
              <v:shape id="_x0000_s2411" style="position:absolute;left:10169;top:5839;width:48;height:48" coordsize="48,48" path="m,l,17r3,l3,48r45,l48,,,xe" fillcolor="#333" stroked="f">
                <v:path arrowok="t"/>
              </v:shape>
              <v:rect id="_x0000_s2412" style="position:absolute;left:10028;top:5793;width:46;height:46" fillcolor="#333" stroked="f"/>
              <v:rect id="_x0000_s2413" style="position:absolute;left:10120;top:5793;width:49;height:46" fillcolor="#333" stroked="f"/>
              <v:rect id="_x0000_s2414" style="position:absolute;left:10172;top:5932;width:45;height:47" fillcolor="#333" stroked="f"/>
              <v:rect id="_x0000_s2415" style="position:absolute;left:10217;top:5887;width:46;height:45" fillcolor="#333" stroked="f"/>
              <v:rect id="_x0000_s2416" style="position:absolute;left:10263;top:5932;width:23;height:47" fillcolor="#333" stroked="f"/>
              <v:rect id="_x0000_s2417" style="position:absolute;left:10217;top:5979;width:46;height:47" fillcolor="#333" stroked="f"/>
              <v:rect id="_x0000_s2418" style="position:absolute;left:9980;top:5747;width:48;height:46" fillcolor="#333" stroked="f"/>
              <v:rect id="_x0000_s2419" style="position:absolute;left:9934;top:5793;width:46;height:46" fillcolor="#333" stroked="f"/>
              <v:rect id="_x0000_s2420" style="position:absolute;left:9980;top:5839;width:48;height:48" fillcolor="#333" stroked="f"/>
              <v:rect id="_x0000_s2421" style="position:absolute;left:9889;top:5747;width:45;height:46" fillcolor="#333" stroked="f"/>
              <v:rect id="_x0000_s2422" style="position:absolute;left:9841;top:5793;width:48;height:46" fillcolor="#333" stroked="f"/>
              <v:shape id="_x0000_s2423" style="position:absolute;left:9889;top:5839;width:45;height:48" coordsize="45,48" path="m,l,19r25,l25,48r20,l45,,,xe" fillcolor="#333" stroked="f">
                <v:path arrowok="t"/>
              </v:shape>
              <v:rect id="_x0000_s2424" style="position:absolute;left:9914;top:5932;width:20;height:47" fillcolor="#333" stroked="f"/>
              <v:rect id="_x0000_s2425" style="position:absolute;left:9934;top:5887;width:46;height:45" fillcolor="#333" stroked="f"/>
              <v:rect id="_x0000_s2426" style="position:absolute;left:10028;top:5887;width:31;height:45" fillcolor="#333" stroked="f"/>
              <v:rect id="_x0000_s2427" style="position:absolute;left:10028;top:5979;width:31;height:47" fillcolor="#333" stroked="f"/>
              <v:rect id="_x0000_s2428" style="position:absolute;left:9980;top:5932;width:48;height:47" fillcolor="#333" stroked="f"/>
              <v:rect id="_x0000_s2429" style="position:absolute;left:9934;top:5979;width:46;height:47" fillcolor="#333" stroked="f"/>
              <v:rect id="_x0000_s2430" style="position:absolute;left:9980;top:6026;width:48;height:58" fillcolor="#333" stroked="f"/>
              <v:rect id="_x0000_s2431" style="position:absolute;left:9980;top:6084;width:48;height:25" fillcolor="#999" stroked="f"/>
              <v:rect id="_x0000_s2432" style="position:absolute;left:10028;top:6084;width:46;height:25" fillcolor="#999" stroked="f"/>
              <v:rect id="_x0000_s2433" style="position:absolute;left:9934;top:6084;width:46;height:25" fillcolor="#999" stroked="f"/>
              <v:shape id="_x0000_s2434" style="position:absolute;left:9889;top:6026;width:45;height:58" coordsize="45,58" path="m45,l25,r,29l,29,,58r45,l45,xe" fillcolor="#333" stroked="f">
                <v:path arrowok="t"/>
              </v:shape>
              <v:rect id="_x0000_s2435" style="position:absolute;left:9841;top:6084;width:48;height:25" fillcolor="#999" stroked="f"/>
              <v:rect id="_x0000_s2436" style="position:absolute;left:9889;top:6084;width:45;height:25" fillcolor="#999" stroked="f"/>
              <v:rect id="_x0000_s2437" style="position:absolute;left:10263;top:6026;width:23;height:58" fillcolor="#333" stroked="f"/>
              <v:rect id="_x0000_s2438" style="position:absolute;left:10263;top:6084;width:23;height:25" fillcolor="#999" stroked="f"/>
              <v:shape id="_x0000_s2439" style="position:absolute;left:10169;top:6026;width:48;height:58" coordsize="48,58" path="m48,58l48,,3,r,28l,28,,58r48,xe" fillcolor="#333" stroked="f">
                <v:path arrowok="t"/>
              </v:shape>
              <v:rect id="_x0000_s2440" style="position:absolute;left:10217;top:6084;width:46;height:25" fillcolor="#999" stroked="f"/>
              <v:rect id="_x0000_s2441" style="position:absolute;left:10169;top:6084;width:48;height:25" fillcolor="#999" stroked="f"/>
              <v:rect id="_x0000_s2442" style="position:absolute;left:10074;top:6054;width:46;height:30" fillcolor="#333" stroked="f"/>
              <v:rect id="_x0000_s2443" style="position:absolute;left:10074;top:6084;width:46;height:25" fillcolor="#999" stroked="f"/>
              <v:rect id="_x0000_s2444" style="position:absolute;left:10120;top:6084;width:49;height:25" fillcolor="#999" stroked="f"/>
              <v:shape id="_x0000_s2445" style="position:absolute;left:10302;top:5644;width:1;height:1" coordsize="0,0" path="m,l,,,xe" fillcolor="#333" stroked="f">
                <v:path arrowok="t"/>
              </v:shape>
              <v:shape id="_x0000_s2446" style="position:absolute;left:10217;top:5592;width:85;height:52" coordsize="85,52" path="m85,52l,,,52r85,xe" fillcolor="#343434" stroked="f">
                <v:path arrowok="t"/>
              </v:shape>
              <v:shape id="_x0000_s2447" style="position:absolute;left:9878;top:5384;width:84;height:260" coordsize="84,260" path="m84,52l,,,260r84,l84,52xe" fillcolor="#3d3d3d" stroked="f">
                <v:path arrowok="t"/>
              </v:shape>
              <v:shape id="_x0000_s2448" style="position:absolute;left:10047;top:5487;width:85;height:157" coordsize="85,157" path="m,l,157r85,l85,53,,xe" fillcolor="#393939" stroked="f">
                <v:path arrowok="t"/>
              </v:shape>
              <v:shape id="_x0000_s2449" style="position:absolute;left:9962;top:5436;width:85;height:208" coordsize="85,208" path="m85,208l85,51,,,,208r85,xe" fillcolor="#3b3b3b" stroked="f">
                <v:path arrowok="t"/>
              </v:shape>
              <v:shape id="_x0000_s2450" style="position:absolute;left:10132;top:5540;width:85;height:104" coordsize="85,104" path="m85,104r,-52l,,,104r85,xe" fillcolor="#363636" stroked="f">
                <v:path arrowok="t"/>
              </v:shape>
              <v:shape id="_x0000_s2451" style="position:absolute;left:9792;top:5332;width:86;height:312" coordsize="86,312" path="m86,312l86,52,,,,312r86,xe" fillcolor="#414141" stroked="f">
                <v:path arrowok="t"/>
              </v:shape>
              <v:shape id="_x0000_s2452" style="position:absolute;left:9707;top:5280;width:85;height:364" coordsize="85,364" path="m85,52l,,,364r85,l85,52xe" fillcolor="#424242" stroked="f">
                <v:path arrowok="t"/>
              </v:shape>
              <v:shape id="_x0000_s2453" style="position:absolute;left:9623;top:5228;width:84;height:416" coordsize="84,416" path="m84,52l,,,416r84,l84,52xe" fillcolor="#444" stroked="f">
                <v:path arrowok="t"/>
              </v:shape>
              <v:shape id="_x0000_s2454" style="position:absolute;left:9537;top:5179;width:86;height:465" coordsize="86,465" path="m5,l,,,465r86,l86,49,5,xe" fillcolor="#484848" stroked="f">
                <v:path arrowok="t"/>
              </v:shape>
              <v:rect id="_x0000_s2455" style="position:absolute;left:9453;top:5179;width:84;height:465" fillcolor="#4a4a4a" stroked="f"/>
              <v:shape id="_x0000_s2456" style="position:absolute;left:9368;top:5179;width:85;height:465" coordsize="85,465" path="m85,l,,,397r77,l,397r,68l85,465,85,xe" fillcolor="#4c4c4c" stroked="f">
                <v:path arrowok="t"/>
              </v:shape>
              <v:rect id="_x0000_s2457" style="position:absolute;left:9282;top:5576;width:86;height:68" fillcolor="#505050" stroked="f"/>
              <v:shape id="_x0000_s2458" style="position:absolute;left:9282;top:5179;width:86;height:397" coordsize="86,397" path="m86,397l86,,23,,,15,,173r66,l36,285,,285,,397r86,xe" fillcolor="#505050" stroked="f">
                <v:path arrowok="t"/>
              </v:shape>
              <v:shape id="_x0000_s2459" style="position:absolute;left:9113;top:5352;width:85;height:148" coordsize="85,148" path="m70,70r-40,l70,70r3,-4l74,65,85,47,85,,,,,148r85,l85,112r-41,l70,70xe" fillcolor="#555" stroked="f">
                <v:path arrowok="t"/>
              </v:shape>
              <v:shape id="_x0000_s2460" style="position:absolute;left:9198;top:5194;width:84;height:205" coordsize="84,205" path="m,158r,47l30,158r54,l84,,,56,,158r13,l,158xe" fillcolor="#525252" stroked="f">
                <v:path arrowok="t"/>
              </v:shape>
              <v:shape id="_x0000_s2461" style="position:absolute;left:9113;top:5250;width:85;height:102" coordsize="85,102" path="m85,102l85,,,56r,46l85,102xe" fillcolor="#555" stroked="f">
                <v:path arrowok="t"/>
              </v:shape>
              <v:shape id="_x0000_s2462" style="position:absolute;left:9087;top:5306;width:26;height:46" coordsize="26,46" path="m26,46l26,,17,6,,46r26,xe" fillcolor="#575757" stroked="f">
                <v:path arrowok="t"/>
              </v:shape>
              <v:shape id="_x0000_s2463" style="position:absolute;left:9028;top:5352;width:85;height:148" coordsize="85,148" path="m85,l59,,,138r,10l81,148r4,l85,xe" fillcolor="#555" stroked="f">
                <v:path arrowok="t"/>
              </v:shape>
              <v:rect id="_x0000_s2464" style="position:absolute;left:9113;top:5500;width:85;height:76" fillcolor="#555" stroked="f"/>
              <v:shape id="_x0000_s2465" style="position:absolute;left:9075;top:5500;width:38;height:76" coordsize="38,76" path="m38,76l38,,34,,,76r38,xe" fillcolor="#575757" stroked="f">
                <v:path arrowok="t"/>
              </v:shape>
              <v:shape id="_x0000_s2466" style="position:absolute;left:9044;top:5576;width:69;height:68" coordsize="69,68" path="m69,l31,,,68r69,l69,xe" fillcolor="#555" stroked="f">
                <v:path arrowok="t"/>
              </v:shape>
              <v:shape id="_x0000_s2467" style="position:absolute;left:9023;top:5490;width:5;height:10" coordsize="5,10" path="m,10r5,l5,,,10xe" fillcolor="#575757" stroked="f">
                <v:path arrowok="t"/>
              </v:shape>
              <v:rect id="_x0000_s2468" style="position:absolute;left:9113;top:5576;width:85;height:68" fillcolor="#555" stroked="f"/>
              <v:shape id="_x0000_s2469" style="position:absolute;left:9198;top:5464;width:84;height:112" coordsize="84,112" path="m84,112l84,,,,,36r41,l,36r,76l84,112xe" fillcolor="#525252" stroked="f">
                <v:path arrowok="t"/>
              </v:shape>
              <v:rect id="_x0000_s2470" style="position:absolute;left:9198;top:5576;width:84;height:68" fillcolor="#525252" stroked="f"/>
              <v:shape id="_x0000_s2471" style="position:absolute;left:9222;top:5352;width:89;height:112" coordsize="89,112" path="m6,l,8,6,5,13,2,20,1r8,l33,1r6,1l44,3r5,2l54,7r4,3l63,13r4,4l71,21r3,4l77,30r3,5l81,40r2,5l84,50r,6l84,62r-1,2l83,66r,1l81,73r-1,5l77,82r-3,5l71,91r-4,5l65,97r-1,1l64,99r-4,3l57,104r-2,1l53,106r-8,4l44,110r-1,l43,110r,l41,111r-4,1l56,112r8,-6l72,100r4,-5l79,90r3,-5l85,80r1,-6l87,71r1,-2l88,65r1,-3l89,56r,-6l88,44,86,38,85,33,82,27,79,22,76,17,72,13,67,9,63,5,58,2,54,,6,xe" fillcolor="#e5e5e5" stroked="f">
                <v:path arrowok="t"/>
              </v:shape>
              <v:shape id="_x0000_s2472" style="position:absolute;left:9172;top:5434;width:22;height:30" coordsize="22,30" path="m4,l,6r3,6l6,18r4,6l15,30r7,l15,23,10,15,8,11,6,8,5,4,4,xe" fillcolor="#dadada" stroked="f">
                <v:path arrowok="t"/>
              </v:shape>
              <v:shape id="_x0000_s2473" style="position:absolute;left:9176;top:5428;width:26;height:36" coordsize="26,36" path="m4,l,6r1,4l2,14r2,3l6,21r5,8l18,36r8,l22,32,19,28,16,25,11,17,6,8,4,xe" fillcolor="#ddd" stroked="f">
                <v:path arrowok="t"/>
              </v:shape>
              <v:shape id="_x0000_s2474" style="position:absolute;left:9180;top:5421;width:31;height:43" coordsize="31,43" path="m3,1l,7r2,8l7,24r5,8l15,35r3,4l22,43r9,l26,39,22,35,19,31,15,27,12,23,10,19,8,14,6,10,4,5,4,,3,1xe" fillcolor="#e0e0e0" stroked="f">
                <v:path arrowok="t"/>
              </v:shape>
              <v:shape id="_x0000_s2475" style="position:absolute;left:9194;top:5353;width:112;height:111" coordsize="112,111" path="m8,39l,51r,4l,61r1,5l2,72r2,5l6,81r3,5l12,90r4,5l23,101r8,4l39,109r9,2l65,111r4,-1l71,109r,l71,109r1,l73,109r8,-4l83,104r2,-1l88,101r4,-3l92,97r1,-1l95,95r4,-5l102,86r3,-5l108,77r1,-5l111,66r,-1l111,63r1,-2l112,55r,-6l111,44r-2,-5l108,34r-3,-5l102,24,99,20,95,16,91,12,86,9,82,6,77,4,72,2,67,1,61,,56,,48,,41,1,34,4,28,7,19,22r2,-2l28,13,36,9,41,7,46,6,56,5r5,l66,6r4,1l75,9r4,2l84,13r3,3l91,20r4,4l98,28r2,4l103,36r1,4l106,45r,5l107,55r-1,l106,56r,l106,58r,2l106,65r-2,5l104,71r-1,1l103,75r-3,4l98,83r-3,4l91,91r-4,3l84,97r-5,3l75,102r-2,1l71,103r-1,1l66,105r-5,1l58,106r-1,l56,106r,l56,106r-5,l46,105r-5,-1l36,102r-4,-2l28,97,24,94,21,91,17,87,14,83,11,79,9,75,7,70,6,65r,-5l6,55r,-8l7,42,8,39xe" fillcolor="#e8e8e8" stroked="f">
                <v:path arrowok="t"/>
              </v:shape>
              <v:shape id="_x0000_s2476" style="position:absolute;left:9200;top:5358;width:101;height:101" coordsize="101,101" path="m13,17l2,34,1,37,,42r,8l,55r,5l1,65r2,5l5,74r3,4l11,82r4,4l18,89r4,3l26,95r4,2l35,99r5,1l45,101r5,l50,101r,l51,101r1,l55,101r5,-1l64,99r1,-1l67,98r2,-1l73,95r5,-3l81,89r4,-3l89,82r3,-4l94,74r3,-4l97,67r1,-1l98,65r2,-5l100,55r,-2l100,51r,l100,50r1,l100,45r,-5l98,35,97,31,94,27,92,23,89,19,85,15,81,11,78,8,73,6,69,4,64,2,60,1,55,,50,,40,1,35,2,30,4,22,8r-7,7l13,17xm5,50l6,41,8,33r4,-8l18,18r7,-5l32,9,41,6r9,l54,6r5,l63,7r4,2l71,10r4,3l78,15r4,3l87,25r2,4l91,33r2,4l94,41r,5l95,50r-1,2l94,55r,4l93,63r-2,5l89,71r-2,4l84,79r-2,3l78,85r-3,3l71,90r-4,2l63,93r-4,1l54,95r-2,l50,95r-5,l41,94,36,93,32,92,28,90,25,88,18,82,15,79,12,75,10,71,8,68,6,63r,-4l5,55r,-5xe" fillcolor="#eaeaea" stroked="f">
                <v:path arrowok="t"/>
                <o:lock v:ext="edit" verticies="t"/>
              </v:shape>
              <v:shape id="_x0000_s2477" style="position:absolute;left:9205;top:5364;width:90;height:89" coordsize="90,89" path="m13,12l7,19,3,27,1,35,,44r,5l1,53r,4l3,62r2,3l7,69r3,4l13,76r7,6l23,84r4,2l31,87r5,1l40,89r5,l47,89r2,l54,88r4,-1l62,86r4,-2l70,82r3,-3l77,76r2,-3l82,69r2,-4l86,62r2,-5l89,53r,-4l89,46r1,-2l89,40r,-5l88,31,86,27,84,23,82,19,77,12,73,9,70,7,66,4,62,3,58,1,54,,49,,45,,36,,27,3,20,7r-7,5xm5,44l6,36,8,29r4,-7l17,17r6,-6l30,8,37,6,45,5r4,l52,6r4,l60,8r7,3l70,14r3,3l77,22r4,7l83,36r1,4l84,44r,1l84,46r,2l83,52r,2l82,56r-1,4l77,66r-1,1l75,68r,l75,68r,1l73,72r-3,3l69,75r,l69,75r-1,1l67,77r-7,4l56,82r-2,l52,83r-3,1l47,84r-1,l45,84r-4,l37,83,30,81,23,77,17,72,14,69,12,66,8,60,7,56,6,52,5,48r,-4xe" fillcolor="#ededed" stroked="f">
                <v:path arrowok="t"/>
                <o:lock v:ext="edit" verticies="t"/>
              </v:shape>
              <v:shape id="_x0000_s2478" style="position:absolute;left:9210;top:5369;width:79;height:79" coordsize="79,79" path="m12,12l7,17,3,24,1,31,,39r,4l1,47r1,4l3,55r4,6l9,64r3,3l18,72r7,4l32,78r4,1l40,79r1,l42,79r2,l47,78r2,-1l51,77r4,-1l62,72r1,-1l64,70r,l64,70r1,l68,67r2,-3l70,63r,l70,63r1,-1l72,61r4,-6l77,51r1,-2l78,47r1,-4l79,41r,-1l79,39r,-4l78,31,76,24,72,17,68,12,65,9,62,6,55,3,51,1r-4,l44,,40,,32,1,25,3,18,6r-6,6xm16,63l14,60,12,58,9,52,7,49r,-3l6,39,7,33,9,27r3,-6l16,16r5,-5l27,8,33,6r7,l46,6r3,1l53,8r5,3l61,13r3,3l68,21r3,6l73,33r1,6l73,46r-1,1l72,48r,1l71,52r-1,3l69,56r-1,2l66,60r-2,3l61,65r-3,2l57,68r-2,1l53,71r-4,1l48,72r,l46,73r-6,l33,73,27,71,21,67,16,63xe" fillcolor="#efefef" stroked="f">
                <v:path arrowok="t"/>
                <o:lock v:ext="edit" verticies="t"/>
              </v:shape>
              <v:shape id="_x0000_s2479" style="position:absolute;left:9216;top:5375;width:68;height:67" coordsize="68,67" path="m,33r1,7l1,43r2,3l6,52r2,2l10,57r5,4l21,65r6,2l34,67r6,l42,66r,l43,66r4,-1l49,63r2,-1l52,61r3,-2l58,57r2,-3l62,52r1,-2l64,49r1,-3l66,43r,-1l66,41r1,-1l68,33,67,27,65,21,62,15,58,10,55,7,52,5,47,2,43,1,40,,34,,27,,21,2,15,5r-5,5l6,15,3,21,1,27,,33xm14,53l11,49,8,44,7,39,6,33,7,27,8,23r3,-5l14,14r4,-4l23,8,28,6r6,l39,6r6,2l49,10r5,4l57,18r3,5l61,27r1,6l61,39r-1,5l57,49r-3,4l52,54r,l51,55r-2,1l45,59r-6,2l38,61r-1,l34,61r-6,l23,59,18,56,14,53xe" fillcolor="#f2f2f2" stroked="f">
                <v:path arrowok="t"/>
                <o:lock v:ext="edit" verticies="t"/>
              </v:shape>
              <v:shape id="_x0000_s2480" style="position:absolute;left:9222;top:5381;width:56;height:55" coordsize="56,55" path="m,27r1,6l2,38r3,5l8,47r4,3l17,53r5,2l28,55r3,l32,55r1,l39,53r4,-3l45,49r1,-1l46,48r2,-1l51,43r3,-5l55,33r1,-6l55,21,54,17,51,12,48,8,43,4,39,2,33,,28,,22,,17,2,12,4,8,8,5,12,2,17,1,21,,27xm12,43l10,41,9,40,8,38,7,36,6,34r,-2l6,27r,-4l7,19,9,15r3,-3l15,9,19,6,23,5r5,l32,5r2,l36,6r4,3l42,10r2,2l46,15r3,4l50,23r1,4l50,29r,l50,30r,l50,32r-1,2l49,36r-2,2l46,40r-1,1l44,43r-2,2l40,46r-2,1l36,48r-2,1l32,49r-1,l30,49r,l30,50r-2,l23,49,19,48,15,46,12,43xe" fillcolor="#f4f4f4" stroked="f">
                <v:path arrowok="t"/>
                <o:lock v:ext="edit" verticies="t"/>
              </v:shape>
              <v:shape id="_x0000_s2481" style="position:absolute;left:9228;top:5386;width:45;height:45" coordsize="45,45" path="m,22r,5l,29r1,2l2,33r1,2l4,36r2,2l9,41r4,2l17,44r5,1l24,45r,-1l24,44r1,l26,44r2,l30,43r2,-1l34,41r2,-1l38,38r1,-2l40,35r1,-2l43,31r,-2l44,27r,-2l44,25r,-1l44,24r1,-2l44,18,43,14,40,10,38,7,36,5,34,4,30,1,28,,26,,22,,17,,13,1,9,4,6,7,3,10,1,14,,18r,4xm10,34l8,31,6,29,5,25r,-3l5,19,6,16,8,13r2,-2l13,9,15,7,18,6r4,l25,6r3,1l31,9r3,2l36,13r1,3l38,19r1,3l38,24r,1l37,29r-1,2l34,34r-1,l33,34r,l32,35r-1,1l28,38r-3,1l23,39r-1,l18,39,15,38,13,36,10,34xe" fillcolor="#f7f7f7" stroked="f">
                <v:path arrowok="t"/>
                <o:lock v:ext="edit" verticies="t"/>
              </v:shape>
              <v:shape id="_x0000_s2482" style="position:absolute;left:9233;top:5392;width:34;height:33" coordsize="34,33" path="m,16r,3l1,23r2,2l5,28r3,2l10,32r3,1l17,33r1,l20,33r3,-1l26,30r1,-1l28,28r,l28,28r1,l31,25r1,-2l33,19r,-1l34,16,33,13,32,10,31,7,29,5,26,3,23,1,20,,17,,13,,10,1,8,3,5,5,3,7,1,10,,13r,3xm9,25l7,21,6,18r,-2l7,12,9,9,13,6r4,l19,6r2,l25,9r2,3l28,14r,2l28,18r-1,3l25,25r-4,2l19,27r-2,1l15,27r-2,l9,25xe" fillcolor="#fafafa" stroked="f">
                <v:path arrowok="t"/>
                <o:lock v:ext="edit" verticies="t"/>
              </v:shape>
              <v:shape id="_x0000_s2483" style="position:absolute;left:9239;top:5398;width:22;height:22" coordsize="22,22" path="m,10r,2l1,15r2,4l7,21r2,l11,22r2,-1l15,21r4,-2l21,15r1,-3l22,10r,-2l21,6,19,3,15,,13,,11,,7,,3,3,1,6,,10xm11,5r2,l14,5r1,1l16,8r1,2l16,12r-1,1l15,15r-1,l13,16r-2,l9,16,7,15,6,13r,-1l5,10,6,8,7,6,9,5r2,xe" fillcolor="#fcfcfc" stroked="f">
                <v:path arrowok="t"/>
                <o:lock v:ext="edit" verticies="t"/>
              </v:shape>
              <v:shape id="_x0000_s2484" style="position:absolute;left:9244;top:5403;width:12;height:11" coordsize="12,11" path="m10,1l9,,8,,6,,4,,2,1,1,3,,5,1,7r,1l2,10r2,1l6,11r2,l9,10r1,l10,8,11,7,12,5,11,3,10,1xe" stroked="f">
                <v:path arrowok="t"/>
              </v:shape>
              <v:shape id="_x0000_s2485" style="position:absolute;left:9184;top:5414;width:38;height:50" coordsize="38,50" path="m5,l3,3,2,4,,7r,5l2,17r2,4l6,26r2,4l11,34r4,4l18,42r4,4l27,50r11,l30,44,22,38,18,33,15,29,12,24,10,20,8,15,6,10,5,5,5,xe" fillcolor="#e2e2e2" stroked="f">
                <v:path arrowok="t"/>
              </v:shape>
              <v:shape id="_x0000_s2486" style="position:absolute;left:9189;top:5404;width:53;height:60" coordsize="53,60" path="m5,l,10r,5l1,20r2,5l5,30r2,4l10,39r3,4l17,48r8,6l33,60r20,l44,58,36,54,28,50,21,44,17,39,14,35,11,30,9,26,7,21,6,15,5,10,5,4,5,xe" fillcolor="#e5e5e5" stroked="f">
                <v:path arrowok="t"/>
              </v:shape>
              <v:shape id="_x0000_s2487" style="position:absolute;left:9305;top:5352;width:29;height:112" coordsize="29,112" path="m,l1,1,6,6r4,7l14,19r4,7l20,33r2,8l23,48r,8l23,57r,1l23,60r,4l22,68r,4l20,79r-2,7l14,93r-4,6l9,101r-1,l8,102r,l6,105r-3,3l1,112r7,l16,103,29,51,28,43,27,36,25,29,23,23,20,17,16,11,12,5,7,,,xe" fillcolor="#dbdbdb" stroked="f">
                <v:path arrowok="t"/>
              </v:shape>
              <v:shape id="_x0000_s2488" style="position:absolute;left:9296;top:5352;width:32;height:112" coordsize="32,112" path="m10,1l9,,,,6,5r4,5l15,16r3,6l21,28r3,7l25,42r1,7l27,56r-1,8l25,71r-1,6l22,81r,1l21,84r-3,6l16,93r-1,4l12,99r-2,3l6,108r-4,4l10,112r2,-4l15,105r2,-3l17,102r,-1l18,101r1,-2l23,93r4,-7l29,79r2,-7l31,68r1,-4l32,60r,-2l32,57r,-1l32,48,31,41,29,33,27,26,23,19,19,13,15,6,10,1xe" fillcolor="#ddd" stroked="f">
                <v:path arrowok="t"/>
              </v:shape>
              <v:shape id="_x0000_s2489" style="position:absolute;left:9312;top:5352;width:26;height:51" coordsize="26,51" path="m8,l,,5,5r4,6l13,17r3,6l18,29r2,7l21,43r1,8l26,37,23,27,19,18,14,8,8,xe" fillcolor="#d7d7d7" stroked="f">
                <v:path arrowok="t"/>
              </v:shape>
              <v:shape id="_x0000_s2490" style="position:absolute;left:9320;top:5352;width:20;height:37" coordsize="20,37" path="m7,l,,6,8r5,10l15,27r3,10l20,26,18,19,15,12,11,6,7,xe" fillcolor="#d5d5d5" stroked="f">
                <v:path arrowok="t"/>
              </v:shape>
              <v:shape id="_x0000_s2491" style="position:absolute;left:9347;top:5352;width:1;height:1" coordsize="1,1" path="m1,l,,1,1,1,xe" fillcolor="#ccc" stroked="f">
                <v:path arrowok="t"/>
              </v:shape>
              <v:shape id="_x0000_s2492" style="position:absolute;left:9341;top:5352;width:7;height:8" coordsize="7,8" path="m7,1l6,,,,4,8,7,1xe" fillcolor="#cecece" stroked="f">
                <v:path arrowok="t"/>
              </v:shape>
              <v:shape id="_x0000_s2493" style="position:absolute;left:9334;top:5352;width:11;height:16" coordsize="11,16" path="m7,l,,5,8r4,8l11,8,7,xe" fillcolor="#cfcfcf" stroked="f">
                <v:path arrowok="t"/>
              </v:shape>
              <v:shape id="_x0000_s2494" style="position:absolute;left:9327;top:5352;width:16;height:26" coordsize="16,26" path="m16,16l12,8,7,,,,4,6r4,6l11,19r2,7l16,16xe" fillcolor="#d3d3d3" stroked="f">
                <v:path arrowok="t"/>
              </v:shape>
              <v:shape id="_x0000_s2495" style="position:absolute;left:9276;top:5352;width:41;height:112" coordsize="41,112" path="m,l4,2,9,5r4,4l18,13r4,4l25,22r3,5l31,33r1,5l34,44r1,6l35,56r,6l34,65r,4l33,71r-1,3l31,80r-3,5l25,90r-3,5l18,100r-8,6l2,112r11,l17,108r2,-2l20,105r,l22,104r4,-5l30,94r3,-6l35,85r1,-3l38,76r1,-3l39,72r,-1l40,70r1,-7l41,56r,-6l40,43,38,37,36,31,33,25,30,19,26,14,22,9,16,4,11,,,xe" fillcolor="#e3e3e3" stroked="f">
                <v:path arrowok="t"/>
              </v:shape>
              <v:shape id="_x0000_s2496" style="position:absolute;left:9287;top:5352;width:36;height:112" coordsize="36,112" path="m,l5,4r6,5l15,14r4,5l22,25r3,6l27,37r2,6l30,50r,6l30,63r-1,7l28,71r,1l28,73r-1,3l25,82r-1,3l22,88r-3,6l15,99r-4,5l9,105r,l8,106r-2,2l2,112r9,l15,108r4,-6l21,99r3,-2l25,93r2,-3l30,84r1,-2l31,81r2,-4l34,71r1,-7l36,56,35,49,34,42,33,35,30,28,27,22,24,16,19,10,15,5,9,,,xe" fillcolor="#e0e0e0" stroked="f">
                <v:path arrowok="t"/>
              </v:shape>
              <v:shape id="_x0000_s2497" style="position:absolute;left:9313;top:5455;width:8;height:9" coordsize="8,9" path="m8,l,9r5,l8,xe" fillcolor="#d8d8d8" stroked="f">
                <v:path arrowok="t"/>
              </v:shape>
              <v:shape id="_x0000_s2498" style="position:absolute;left:9165;top:5446;width:15;height:18" coordsize="15,18" path="m4,l,6,7,18r8,l8,9,6,4,4,xe" fillcolor="#d4d4d4" stroked="f">
                <v:path arrowok="t"/>
              </v:shape>
              <v:shape id="_x0000_s2499" style="position:absolute;left:9161;top:5452;width:11;height:12" coordsize="11,12" path="m4,l,5r4,7l11,12,4,xe" fillcolor="#d2d2d2" stroked="f">
                <v:path arrowok="t"/>
              </v:shape>
              <v:shape id="_x0000_s2500" style="position:absolute;left:9157;top:5462;width:2;height:2" coordsize="2,2" path="m2,2l1,,,2r2,xe" fillcolor="#cecece" stroked="f">
                <v:path arrowok="t"/>
              </v:shape>
              <v:shape id="_x0000_s2501" style="position:absolute;left:9158;top:5457;width:7;height:7" coordsize="7,7" path="m,5l1,7r6,l3,,,5xe" fillcolor="#d1d1d1" stroked="f">
                <v:path arrowok="t"/>
              </v:shape>
              <v:shape id="_x0000_s2502" style="position:absolute;left:9169;top:5440;width:18;height:24" coordsize="18,24" path="m,6r2,4l4,15r7,9l18,24,13,18,9,12,6,6,3,,,6xe" fillcolor="#d8d8d8" stroked="f">
                <v:path arrowok="t"/>
              </v:shape>
              <v:shape id="_x0000_s2503" style="position:absolute;left:8943;top:5304;width:85;height:272" coordsize="85,272" path="m46,l28,r,94l31,94,,115,,272r85,l85,196r-5,l51,263,80,196r-57,l80,196r5,-10l85,59,63,73r,-13l20,155,63,60r,-12l63,,46,xe" fillcolor="#595959" stroked="f">
                <v:path arrowok="t"/>
              </v:shape>
              <v:shape id="_x0000_s2504" style="position:absolute;left:9028;top:5352;width:59;height:138" coordsize="59,138" path="m15,l,11,,138,59,,15,xe" fillcolor="#575757" stroked="f">
                <v:path arrowok="t"/>
              </v:shape>
            </v:group>
            <v:group id="_x0000_s2706" style="position:absolute;left:6180;top:5179;width:3141;height:1585" coordorigin="6180,5179" coordsize="3141,1585">
              <v:shape id="_x0000_s2506" style="position:absolute;left:9028;top:5500;width:81;height:76" coordsize="81,76" path="m,l,76r47,l81,,,xe" fillcolor="#575757" stroked="f">
                <v:path arrowok="t"/>
              </v:shape>
              <v:shape id="_x0000_s2507" style="position:absolute;left:9028;top:5576;width:47;height:68" coordsize="47,68" path="m47,l,,,68r16,l47,xe" fillcolor="#575757" stroked="f">
                <v:path arrowok="t"/>
              </v:shape>
              <v:rect id="_x0000_s2508" style="position:absolute;left:8943;top:5576;width:85;height:68" fillcolor="#5a5a5a" stroked="f"/>
              <v:rect id="_x0000_s2509" style="position:absolute;left:8858;top:5576;width:85;height:68" fillcolor="#5d5d5d" stroked="f"/>
              <v:shape id="_x0000_s2510" style="position:absolute;left:8858;top:5419;width:85;height:157" coordsize="85,157" path="m85,157l85,,,56,,157r85,xe" fillcolor="#5d5d5d" stroked="f">
                <v:path arrowok="t"/>
              </v:shape>
              <v:shape id="_x0000_s2511" style="position:absolute;left:8773;top:5475;width:85;height:169" coordsize="85,169" path="m85,101l85,,,57,,169r85,l85,101r-61,l85,101xe" fillcolor="#5f5f5f" stroked="f">
                <v:path arrowok="t"/>
              </v:shape>
              <v:shape id="_x0000_s2512" style="position:absolute;left:8688;top:5532;width:85;height:112" coordsize="85,112" path="m,112r85,l85,,,55r,57xe" fillcolor="#606060" stroked="f">
                <v:path arrowok="t"/>
              </v:shape>
              <v:shape id="_x0000_s2513" style="position:absolute;left:8603;top:5587;width:85;height:57" coordsize="85,57" path="m85,57l85,,,57r85,xe" fillcolor="#666" stroked="f">
                <v:path arrowok="t"/>
              </v:shape>
              <v:shape id="_x0000_s2514" style="position:absolute;left:9043;top:5312;width:61;height:40" coordsize="61,40" path="m61,l,40r44,l61,xe" fillcolor="#565656" stroked="f">
                <v:path arrowok="t"/>
              </v:shape>
              <v:rect id="_x0000_s2515" style="position:absolute;left:9181;top:5689;width:49;height:58" fillcolor="#333" stroked="f"/>
              <v:rect id="_x0000_s2516" style="position:absolute;left:9276;top:5689;width:45;height:58" fillcolor="#333" stroked="f"/>
              <v:shape id="_x0000_s2517" style="position:absolute;left:8974;top:5689;width:30;height:498" coordsize="30,498" path="m30,l,,,457r25,l,457r,41l30,498,30,xe" fillcolor="#bd8e7b" stroked="f">
                <v:path arrowok="t"/>
              </v:shape>
              <v:shape id="_x0000_s2518" style="position:absolute;left:8944;top:5689;width:30;height:457" coordsize="30,457" path="m30,l,,,169r20,l20,256,,256,,457r30,l30,xe" fillcolor="#bf917d" stroked="f">
                <v:path arrowok="t"/>
              </v:shape>
              <v:rect id="_x0000_s2519" style="position:absolute;left:8914;top:5689;width:30;height:169" fillcolor="#c2947f" stroked="f"/>
              <v:shape id="_x0000_s2520" style="position:absolute;left:9094;top:5689;width:30;height:498" coordsize="30,498" path="m30,l,,,498r30,l30,420r,-25l30,337r,-47l21,290r9,l30,243r,-45l30,150r,-46l21,104r9,l30,58,30,xe" fillcolor="#b48574" stroked="f">
                <v:path arrowok="t"/>
              </v:shape>
              <v:rect id="_x0000_s2521" style="position:absolute;left:9064;top:5689;width:30;height:498" fillcolor="#b68775" stroked="f"/>
              <v:rect id="_x0000_s2522" style="position:absolute;left:9034;top:5689;width:30;height:498" fillcolor="#b88977" stroked="f"/>
              <v:rect id="_x0000_s2523" style="position:absolute;left:9004;top:5689;width:30;height:498" fillcolor="#bb8c79" stroked="f"/>
              <v:rect id="_x0000_s2524" style="position:absolute;left:8585;top:5689;width:29;height:457" fillcolor="#dcaf94" stroked="f"/>
              <v:rect id="_x0000_s2525" style="position:absolute;left:8614;top:5689;width:31;height:457" fillcolor="#daac92" stroked="f"/>
              <v:rect id="_x0000_s2526" style="position:absolute;left:8704;top:5689;width:30;height:457" fillcolor="#d2a58c" stroked="f"/>
              <v:rect id="_x0000_s2527" style="position:absolute;left:8674;top:5689;width:30;height:457" fillcolor="#d5a78e" stroked="f"/>
              <v:shape id="_x0000_s2528" style="position:absolute;left:8734;top:5689;width:30;height:457" coordsize="30,457" path="m30,l,,,457r13,l13,347r,110l30,457,30,xe" fillcolor="#d0a28a" stroked="f">
                <v:path arrowok="t"/>
              </v:shape>
              <v:rect id="_x0000_s2529" style="position:absolute;left:8854;top:5689;width:30;height:169" fillcolor="#c79883" stroked="f"/>
              <v:rect id="_x0000_s2530" style="position:absolute;left:8824;top:5689;width:30;height:169" fillcolor="#c99b84" stroked="f"/>
              <v:rect id="_x0000_s2531" style="position:absolute;left:8794;top:5689;width:30;height:169" fillcolor="#cb9d86" stroked="f"/>
              <v:shape id="_x0000_s2532" style="position:absolute;left:8764;top:5689;width:30;height:457" coordsize="30,457" path="m30,l,,,457r30,l30,256r-27,l3,169r27,l30,xe" fillcolor="#cea088" stroked="f">
                <v:path arrowok="t"/>
              </v:shape>
              <v:rect id="_x0000_s2533" style="position:absolute;left:8645;top:5689;width:29;height:457" fillcolor="#d7aa90" stroked="f"/>
              <v:rect id="_x0000_s2534" style="position:absolute;left:8854;top:5945;width:30;height:201" fillcolor="#c79883" stroked="f"/>
              <v:rect id="_x0000_s2535" style="position:absolute;left:8794;top:5945;width:30;height:201" fillcolor="#cb9d86" stroked="f"/>
              <v:rect id="_x0000_s2536" style="position:absolute;left:8824;top:5945;width:30;height:201" fillcolor="#c99b84" stroked="f"/>
              <v:shape id="_x0000_s2537" style="position:absolute;left:8614;top:6146;width:31;height:169" coordsize="31,169" path="m31,l,,,169r13,l13,61r,108l31,169,31,xe" fillcolor="#daac92" stroked="f">
                <v:path arrowok="t"/>
              </v:shape>
              <v:rect id="_x0000_s2538" style="position:absolute;left:8585;top:6146;width:29;height:169" fillcolor="#dcaf94" stroked="f"/>
              <v:rect id="_x0000_s2539" style="position:absolute;left:8854;top:6146;width:30;height:41" fillcolor="#c79883" stroked="f"/>
              <v:rect id="_x0000_s2540" style="position:absolute;left:8824;top:6146;width:30;height:41" fillcolor="#c99b84" stroked="f"/>
              <v:rect id="_x0000_s2541" style="position:absolute;left:8794;top:6146;width:30;height:41" fillcolor="#cb9d86" stroked="f"/>
              <v:shape id="_x0000_s2542" style="position:absolute;left:8747;top:6146;width:17;height:82" coordsize="17,82" path="m17,l,,,82r17,l17,41r-9,l17,41,17,xe" fillcolor="#cfa28a" stroked="f">
                <v:path arrowok="t"/>
              </v:shape>
              <v:rect id="_x0000_s2543" style="position:absolute;left:8704;top:6146;width:30;height:82" fillcolor="#d2a58c" stroked="f"/>
              <v:rect id="_x0000_s2544" style="position:absolute;left:8734;top:6146;width:13;height:82" fillcolor="#d1a38b" stroked="f"/>
              <v:shape id="_x0000_s2545" style="position:absolute;left:8674;top:6146;width:30;height:618" coordsize="30,618" path="m30,l,,,169r26,l,169,,618r30,l30,82,6,82r24,l30,xe" fillcolor="#d5a78e" stroked="f">
                <v:path arrowok="t"/>
              </v:shape>
              <v:rect id="_x0000_s2546" style="position:absolute;left:8764;top:6187;width:30;height:41" fillcolor="#cfa189" stroked="f"/>
              <v:rect id="_x0000_s2547" style="position:absolute;left:8704;top:6228;width:30;height:536" fillcolor="#d2a58c" stroked="f"/>
              <v:shape id="_x0000_s2548" style="position:absolute;left:8854;top:6187;width:30;height:577" coordsize="30,577" path="m14,41l,41,,577r30,l30,,,,,41r14,xe" fillcolor="#c79983" stroked="f">
                <v:path arrowok="t"/>
              </v:shape>
              <v:rect id="_x0000_s2549" style="position:absolute;left:8824;top:6187;width:30;height:41" fillcolor="#ca9c85" stroked="f"/>
              <v:rect id="_x0000_s2550" style="position:absolute;left:8794;top:6187;width:30;height:41" fillcolor="#cc9f87" stroked="f"/>
              <v:rect id="_x0000_s2551" style="position:absolute;left:8794;top:6228;width:30;height:536" fillcolor="#cb9d86" stroked="f"/>
              <v:rect id="_x0000_s2552" style="position:absolute;left:8824;top:6228;width:30;height:536" fillcolor="#c99b84" stroked="f"/>
              <v:shape id="_x0000_s2553" style="position:absolute;left:8884;top:6146;width:30;height:41" coordsize="30,41" path="m,l,41r30,l30,,8,r,15l8,,,xe" fillcolor="#c59782" stroked="f">
                <v:path arrowok="t"/>
              </v:shape>
              <v:rect id="_x0000_s2554" style="position:absolute;left:8764;top:6146;width:30;height:41" fillcolor="#cfa189" stroked="f"/>
              <v:rect id="_x0000_s2555" style="position:absolute;left:8764;top:6228;width:30;height:536" fillcolor="#cea088" stroked="f"/>
              <v:shape id="_x0000_s2556" style="position:absolute;left:8884;top:5945;width:30;height:201" coordsize="30,201" path="m,l,201r8,l8,105r,96l30,201,30,,,xe" fillcolor="#c59782" stroked="f">
                <v:path arrowok="t"/>
              </v:shape>
              <v:rect id="_x0000_s2557" style="position:absolute;left:8645;top:6146;width:29;height:169" fillcolor="#d7aa90" stroked="f"/>
              <v:rect id="_x0000_s2558" style="position:absolute;left:8914;top:5945;width:30;height:201" fillcolor="#c2947f" stroked="f"/>
              <v:rect id="_x0000_s2559" style="position:absolute;left:8944;top:6146;width:30;height:41" fillcolor="#bf917d" stroked="f"/>
              <v:rect id="_x0000_s2560" style="position:absolute;left:8914;top:6146;width:30;height:41" fillcolor="#c2947f" stroked="f"/>
              <v:rect id="_x0000_s2561" style="position:absolute;left:8974;top:6187;width:30;height:188" fillcolor="#bd8e7b" stroked="f"/>
              <v:rect id="_x0000_s2562" style="position:absolute;left:8944;top:6187;width:30;height:188" fillcolor="#bf917d" stroked="f"/>
              <v:shape id="_x0000_s2563" style="position:absolute;left:8914;top:6187;width:30;height:577" coordsize="30,577" path="m30,l,,,577r7,l7,188r23,l30,xe" fillcolor="#c2947f" stroked="f">
                <v:path arrowok="t"/>
              </v:shape>
              <v:rect id="_x0000_s2564" style="position:absolute;left:9094;top:6187;width:30;height:389" fillcolor="#b48574" stroked="f"/>
              <v:shape id="_x0000_s2565" style="position:absolute;left:9064;top:6187;width:30;height:389" coordsize="30,389" path="m30,l,,,188r22,l22,389r8,l30,xe" fillcolor="#b68775" stroked="f">
                <v:path arrowok="t"/>
              </v:shape>
              <v:rect id="_x0000_s2566" style="position:absolute;left:9034;top:6187;width:30;height:188" fillcolor="#b88977" stroked="f"/>
              <v:rect id="_x0000_s2567" style="position:absolute;left:9004;top:6187;width:30;height:188" fillcolor="#bb8c79" stroked="f"/>
              <v:rect id="_x0000_s2568" style="position:absolute;left:8884;top:6187;width:30;height:577" fillcolor="#c49681" stroked="f"/>
              <v:rect id="_x0000_s2569" style="position:absolute;left:8884;top:5689;width:30;height:169" fillcolor="#c59782" stroked="f"/>
              <v:rect id="_x0000_s2570" style="position:absolute;left:8585;top:6315;width:29;height:449" fillcolor="#dcaf94" stroked="f"/>
              <v:rect id="_x0000_s2571" style="position:absolute;left:8645;top:6315;width:29;height:449" fillcolor="#d8ab91" stroked="f"/>
              <v:shape id="_x0000_s2572" style="position:absolute;left:8767;top:5858;width:21;height:87" coordsize="21,87" path="m18,l9,,4,7,,16,,68r2,4l5,77r3,5l12,87r9,l20,86r,l16,81,12,76,9,71,7,66,4,60,3,54,2,47r,-6l2,35,3,30,6,19,11,9,18,xe" fillcolor="#e8e8e8" stroked="f">
                <v:path arrowok="t"/>
              </v:shape>
              <v:shape id="_x0000_s2573" style="position:absolute;left:8769;top:5858;width:31;height:87" coordsize="31,87" path="m23,2l26,,16,,9,9,4,19,1,30,,35r,6l,47r1,7l2,60r3,6l7,71r3,5l14,81r4,5l18,86r1,1l31,87,27,84,23,81,19,76,16,72,13,68,11,63,9,58,8,52,7,47r,-6l8,30,11,20,16,10,19,6,23,2xe" fillcolor="#eaeaea" stroked="f">
                <v:path arrowok="t"/>
              </v:shape>
              <v:shape id="_x0000_s2574" style="position:absolute;left:8776;top:5858;width:37;height:87" coordsize="37,87" path="m19,l16,2,12,6,9,10,4,20,1,30,,41r,6l1,52r1,6l4,63r2,5l9,72r3,4l16,81r4,3l24,87r13,l33,85,29,82,21,76,17,72,15,68,12,64,10,60,9,55,8,51,7,46r,-5l8,31r2,-9l15,14,21,7,25,3,31,,19,xe" fillcolor="#ededed" stroked="f">
                <v:path arrowok="t"/>
              </v:shape>
              <v:shape id="_x0000_s2575" style="position:absolute;left:8790;top:5858;width:84;height:83" coordsize="84,83" path="m42,l41,,33,,25,3,18,7r-6,5l7,18,3,25,1,33,,41r,4l1,50r,3l3,57r1,4l7,64r2,4l12,71r3,3l19,76r6,4l29,81r4,1l37,83r5,l46,83r4,-1l52,82r2,-1l58,80r3,-2l65,76r3,-2l72,71r2,-3l76,64r2,-3l80,57r2,-4l82,51r1,-1l83,45r1,-4l83,37r,-4l82,29,80,25,76,18,74,15,72,12,68,9,65,7,62,4,58,3,54,1,51,,47,,43,,42,xm17,16r5,-4l28,9,35,7r7,l49,7r6,2l61,12r3,2l67,16r4,6l74,28r2,6l77,41r-1,4l76,45r,1l76,48r-2,7l71,61r-2,3l67,67r-3,2l61,70r-6,4l49,76r-2,l46,76r-1,l42,76r-7,l28,74,22,70,17,67,14,64,12,61,9,55,7,48r,-7l7,34,9,28r3,-6l17,16xe" fillcolor="#f2f2f2" stroked="f">
                <v:path arrowok="t"/>
                <o:lock v:ext="edit" verticies="t"/>
              </v:shape>
              <v:shape id="_x0000_s2576" style="position:absolute;left:8797;top:5865;width:70;height:69" coordsize="70,69" path="m35,l28,,21,2,15,5,10,9,5,15,2,21,,27r,7l,41r2,7l5,54r2,3l10,60r5,3l21,67r7,2l35,69r3,l39,69r1,l42,69r6,-2l54,63r3,-1l60,60r2,-3l64,54r3,-6l69,41r,-2l69,38r,l70,34,69,27,67,21,64,15,60,9,57,7,54,5,48,2,42,,35,xm55,15r3,4l61,24r1,5l63,34r-1,6l61,45r-3,5l55,54r-2,1l53,55r-1,1l50,58r-4,2l40,62r-1,l38,62r-3,l29,62,24,60,19,58,15,54,12,50,9,45,8,40,7,34,8,29,9,24r3,-5l15,15r4,-4l24,8,29,7,35,6r5,1l46,8r4,3l52,12r3,3xe" fillcolor="#f4f4f4" stroked="f">
                <v:path arrowok="t"/>
                <o:lock v:ext="edit" verticies="t"/>
              </v:shape>
              <v:shape id="_x0000_s2577" style="position:absolute;left:8804;top:5871;width:56;height:56" coordsize="56,56" path="m56,28l55,23,54,18,51,13,48,9,45,6,43,5,39,2,33,1,28,,22,1,17,2,12,5,8,9,5,13,2,18,1,23,,28r1,6l2,39r3,5l8,48r4,4l17,54r5,2l28,56r3,l32,56r1,l39,54r4,-2l45,50r1,-1l46,49r2,-1l51,44r3,-5l55,34r1,-6xm43,13r2,3l47,20r1,4l49,28r-1,4l47,36r,1l46,37r,l46,38r-1,2l44,42r-1,2l41,45r-2,1l37,47r,l36,47r,l36,48r-4,1l28,49r-4,l20,48,16,46,13,44,11,42,10,40,8,36,7,32r,-4l7,24,8,20r2,-4l13,13r3,-3l20,9,24,8,28,7r4,1l36,9r3,1l43,13xe" fillcolor="#f7f7f7" stroked="f">
                <v:path arrowok="t"/>
                <o:lock v:ext="edit" verticies="t"/>
              </v:shape>
              <v:shape id="_x0000_s2578" style="position:absolute;left:8811;top:5878;width:42;height:42" coordsize="42,42" path="m42,21l41,17,40,13,38,9,36,6,32,3,29,2,25,1,21,,17,1,13,2,9,3,6,6,3,9,1,13,,17r,4l,25r1,4l3,33r1,2l6,37r3,2l13,41r4,1l21,42r4,l29,41r,-1l29,40r1,l30,40r2,-1l34,38r2,-1l37,35r1,-2l39,31r,-1l39,30r1,l40,29r1,-4l42,21xm35,21r,l35,22r,l35,24r-1,2l32,29r-1,2l29,32r,l28,33r-2,1l24,35r-3,l18,35,15,34,13,33,11,31,9,29,8,26,7,24r,-3l8,16r3,-4l13,9,15,8,21,7r3,l26,8r2,1l31,12r1,2l34,16r1,3l35,21xe" fillcolor="#fafafa" stroked="f">
                <v:path arrowok="t"/>
                <o:lock v:ext="edit" verticies="t"/>
              </v:shape>
              <v:shape id="_x0000_s2579" style="position:absolute;left:8818;top:5885;width:28;height:28" coordsize="28,28" path="m24,24r1,-2l27,19r1,-2l28,15r,l28,14r,l28,12,27,9,25,7,24,5,21,2,19,1,17,,14,,8,1,6,2,4,5,1,9,,14r,3l1,19r1,3l4,24r2,2l8,27r3,1l14,28r3,l19,27r2,-1l22,25r,l24,24xm19,9r1,3l21,14r-1,3l19,20r-2,1l14,21r-3,l9,20,7,17r,-3l7,12,9,9,11,8r3,l17,8r2,1xe" fillcolor="#fcfcfc" stroked="f">
                <v:path arrowok="t"/>
                <o:lock v:ext="edit" verticies="t"/>
              </v:shape>
              <v:shape id="_x0000_s2580" style="position:absolute;left:8825;top:5893;width:14;height:13" coordsize="14,13" path="m14,6l13,4,12,1,10,,7,,4,,2,1,,4,,6,,9r2,3l4,13r3,l10,13r2,-1l13,9,14,6xe" stroked="f">
                <v:path arrowok="t"/>
              </v:shape>
              <v:shape id="_x0000_s2581" style="position:absolute;left:8783;top:5858;width:98;height:87" coordsize="98,87" path="m48,l24,,18,3,14,7,8,14,3,22,1,31,,41r,5l1,51r1,4l3,60r2,4l8,68r2,4l14,76r8,6l26,85r4,2l68,87r4,-2l76,82r1,-1l78,81r2,-2l84,76r1,-2l87,72r3,-4l90,67r1,-1l92,64r2,-4l95,55r2,-4l97,46r1,-5l97,36r,-5l94,22,92,18,90,14,84,7,79,3,75,,50,r4,l58,r3,1l65,3r4,1l72,7r3,2l79,12r2,3l83,18r4,7l89,29r1,4l90,37r1,4l90,45r,5l89,51r,2l87,57r-2,4l83,64r-2,4l79,71r-4,3l72,76r-4,2l65,80r-4,1l59,82r-2,l53,83r-4,l44,83,40,82,36,81,32,80,26,76,22,74,19,71,16,68,14,64,11,61,10,57,8,53r,-3l7,45r,-4l8,33r2,-8l14,18r5,-6l25,7,32,3,40,r8,xe" fillcolor="#efefef" stroked="f">
                <v:path arrowok="t"/>
              </v:shape>
              <v:shape id="_x0000_s2582" style="position:absolute;left:8876;top:5858;width:26;height:87" coordsize="26,87" path="m12,l4,,7,4r3,5l12,13r3,6l16,24r2,6l18,35r1,6l18,47r,3l17,54r-1,6l14,66r-3,5l8,76,6,78,5,81,1,86,,86r,1l10,87r3,-6l16,76r3,-5l21,66r2,-6l24,54r1,-4l25,47r1,-6l25,35r,-5l22,19,20,13,18,9,15,4,12,xe" fillcolor="#e8e8e8" stroked="f">
                <v:path arrowok="t"/>
              </v:shape>
              <v:shape id="_x0000_s2583" style="position:absolute;left:8865;top:5858;width:30;height:87" coordsize="30,87" path="m15,l4,,6,2r4,4l13,10r3,5l19,20r1,5l22,30r1,6l23,41r,6l22,49r,2l22,52r-2,6l19,63r-3,5l13,72r-3,4l6,81,3,84,,87r11,l11,86r1,l16,81r1,-3l19,76r3,-5l25,66r2,-6l28,54r1,-4l29,47r1,-6l29,35r,-5l27,24,26,19,23,13,21,9,18,4,15,xe" fillcolor="#eaeaea" stroked="f">
                <v:path arrowok="t"/>
              </v:shape>
              <v:shape id="_x0000_s2584" style="position:absolute;left:8851;top:5858;width:37;height:87" coordsize="37,87" path="m20,2l18,,7,r4,3l16,7r6,7l24,18r2,4l29,31r,5l30,41r-1,5l29,51r-2,4l26,60r-2,4l23,66r-1,1l22,68r-3,4l17,74r-1,2l12,79r-2,2l9,81,8,82,4,85,,87r14,l17,84r3,-3l24,76r3,-4l30,68r3,-5l34,58r2,-6l36,51r,-2l37,47r,-6l37,36,36,30,34,25,33,20,30,15,27,10,24,6,20,2xe" fillcolor="#ededed" stroked="f">
                <v:path arrowok="t"/>
              </v:shape>
              <v:shape id="_x0000_s2585" style="position:absolute;left:8767;top:5858;width:9;height:16" coordsize="9,16" path="m,l,16,4,7,9,,,xe" fillcolor="#e4e4e4" stroked="f">
                <v:path arrowok="t"/>
              </v:shape>
              <v:shape id="_x0000_s2586" style="position:absolute;left:8767;top:5941;width:2;height:4" coordsize="2,4" path="m2,4l,,,4r2,xe" fillcolor="#e3e3e3" stroked="f">
                <v:path arrowok="t"/>
              </v:shape>
              <v:shape id="_x0000_s2587" style="position:absolute;left:8767;top:5926;width:12;height:19" coordsize="12,19" path="m,15r2,4l12,19,8,14,5,9,2,4,,,,15xe" fillcolor="#e5e5e5" stroked="f">
                <v:path arrowok="t"/>
              </v:shape>
              <v:shape id="_x0000_s2588" style="position:absolute;left:8903;top:5858;width:20;height:87" coordsize="20,87" path="m10,l2,,7,9r3,10l12,30r1,6l13,41r,6l12,54r-1,2l11,58r,1l10,65,8,70,7,73,6,74r,1l6,76,3,81,,87r9,l13,76r2,-6l17,65r1,-6l18,58r,-2l19,54r1,-7l20,41,19,30,17,19,14,9,10,xe" fillcolor="#e0e0e0" stroked="f">
                <v:path arrowok="t"/>
              </v:shape>
              <v:shape id="_x0000_s2589" style="position:absolute;left:8895;top:5858;width:21;height:87" coordsize="21,87" path="m10,l2,,5,4,7,9r4,10l12,24r1,6l14,36r,5l14,47r-1,7l12,59r-1,6l8,70,7,73,6,74r,1l6,76,3,81,,87r8,l11,81r3,-5l14,75r,-1l15,73r1,-3l18,65r1,-6l19,58r,-2l20,54r1,-7l21,41r,-5l20,30,18,19,15,9,10,xe" fillcolor="#e3e3e3" stroked="f">
                <v:path arrowok="t"/>
              </v:shape>
              <v:shape id="_x0000_s2590" style="position:absolute;left:8935;top:5858;width:16;height:87" coordsize="16,87" path="m9,l2,,5,9,7,19,8,30,9,41,8,53r,3l7,57r,2l7,65,5,70,4,76,2,81,,87r8,l8,84,9,81r2,-5l12,70r2,-5l14,59r,-2l15,56r,-3l16,41,15,30,14,19,12,9,9,xe" fillcolor="#d6d6d6" stroked="f">
                <v:path arrowok="t"/>
              </v:shape>
              <v:shape id="_x0000_s2591" style="position:absolute;left:8919;top:5858;width:18;height:87" coordsize="18,87" path="m10,l2,,6,9,9,19r1,11l11,41r,6l10,54,9,56r,2l9,59,8,65,6,70,5,73r,3l,87r8,l12,76r1,-3l14,70r2,-5l17,59r,-1l17,56r1,-2l18,50r,-1l18,47r,-6l18,30,16,19,13,9,10,xe" fillcolor="#dbdbdb" stroked="f">
                <v:path arrowok="t"/>
              </v:shape>
              <v:shape id="_x0000_s2592" style="position:absolute;left:8927;top:5858;width:17;height:87" coordsize="17,87" path="m10,l2,,5,9,8,19r2,11l10,41r,6l10,49r,1l10,54,9,56r,2l9,59,8,65,6,70,5,73,4,76,,87r8,l10,81r2,-5l13,70r2,-5l15,59r,-2l16,56r,-3l17,41,16,30,15,19,13,9,10,xe" fillcolor="#d8d8d8" stroked="f">
                <v:path arrowok="t"/>
              </v:shape>
              <v:shape id="_x0000_s2593" style="position:absolute;left:8912;top:5858;width:18;height:87" coordsize="18,87" path="m9,l1,,5,9,8,19r2,11l11,41r,6l10,54,9,56r,2l9,59,8,65,6,70,4,76,,87r7,l12,76r,-3l13,70r2,-5l16,59r,-1l16,56r1,-2l18,47r,-6l17,30,16,19,13,9,9,xe" fillcolor="#ddd" stroked="f">
                <v:path arrowok="t"/>
              </v:shape>
              <v:shape id="_x0000_s2594" style="position:absolute;left:8959;top:5858;width:5;height:29" coordsize="5,29" path="m5,l,,2,7r1,7l5,29,5,xe" fillcolor="#cdcdcd" stroked="f">
                <v:path arrowok="t"/>
              </v:shape>
              <v:shape id="_x0000_s2595" style="position:absolute;left:8950;top:5858;width:14;height:87" coordsize="14,87" path="m9,l2,,4,10,6,20,7,30,8,41,7,53r,3l6,57r,2l6,65,4,70,3,76,1,81,,84r,3l7,87r3,-8l12,71r1,-8l14,55r,-26l12,14,11,7,9,xe" fillcolor="#d1d1d1" stroked="f">
                <v:path arrowok="t"/>
              </v:shape>
              <v:shape id="_x0000_s2596" style="position:absolute;left:8943;top:5858;width:15;height:87" coordsize="15,87" path="m9,l1,,4,9,6,19,7,30,8,41,7,53r,3l6,57r,2l6,65,4,70,3,76,1,81,,84r,3l7,87r,-3l8,81r2,-5l11,70r2,-5l13,59r,-2l14,56r,-3l15,41,14,30,13,20,11,10,9,xe" fillcolor="#d3d3d3" stroked="f">
                <v:path arrowok="t"/>
              </v:shape>
              <v:shape id="_x0000_s2597" style="position:absolute;left:8957;top:5913;width:7;height:32" coordsize="7,32" path="m7,l6,8,5,16,3,24,,32r7,l7,xe" fillcolor="#cecece" stroked="f">
                <v:path arrowok="t"/>
              </v:shape>
              <v:shape id="_x0000_s2598" style="position:absolute;left:8886;top:5858;width:23;height:87" coordsize="23,87" path="m9,87r3,-6l15,76r,-1l15,74r1,-1l17,70r3,-5l21,59r1,-5l23,47r,-6l23,36,22,30,21,24,20,19,16,9,14,4,11,,2,,5,4,8,9r2,4l12,19r3,11l15,35r1,6l15,47r,3l14,54r-1,6l11,66,9,71,6,76,3,81,,87r9,xe" fillcolor="#e5e5e5" stroked="f">
                <v:path arrowok="t"/>
              </v:shape>
              <v:rect id="_x0000_s2599" style="position:absolute;left:9230;top:5747;width:46;height:46" fillcolor="#333" stroked="f"/>
              <v:shape id="_x0000_s2600" style="position:absolute;left:9230;top:5839;width:46;height:48" coordsize="46,48" path="m46,20l46,,,,,48r25,l25,20r21,xe" fillcolor="#333" stroked="f">
                <v:path arrowok="t"/>
              </v:shape>
              <v:rect id="_x0000_s2601" style="position:absolute;left:9276;top:5793;width:45;height:46" fillcolor="#333" stroked="f"/>
              <v:rect id="_x0000_s2602" style="position:absolute;left:9181;top:5793;width:49;height:46" fillcolor="#333" stroked="f"/>
              <v:shape id="_x0000_s2603" style="position:absolute;left:9124;top:5747;width:57;height:46" coordsize="57,46" path="m57,46l57,,,,,46r4,l10,46r6,l23,46r7,l39,46r9,l57,46xe" fillcolor="#333" stroked="f">
                <v:path arrowok="t"/>
              </v:shape>
              <v:rect id="_x0000_s2604" style="position:absolute;left:9181;top:5887;width:49;height:45" fillcolor="#333" stroked="f"/>
              <v:rect id="_x0000_s2605" style="position:absolute;left:9181;top:5979;width:49;height:47" fillcolor="#333" stroked="f"/>
              <v:rect id="_x0000_s2606" style="position:absolute;left:9230;top:5932;width:25;height:47" fillcolor="#333" stroked="f"/>
              <v:rect id="_x0000_s2607" style="position:absolute;left:9124;top:5932;width:57;height:47" fillcolor="#333" stroked="f"/>
              <v:rect id="_x0000_s2608" style="position:absolute;left:9124;top:5839;width:57;height:48" fillcolor="#333" stroked="f"/>
              <v:rect id="_x0000_s2609" style="position:absolute;left:9124;top:6026;width:57;height:58" fillcolor="#333" stroked="f"/>
              <v:rect id="_x0000_s2610" style="position:absolute;left:9124;top:6084;width:57;height:25" fillcolor="#999" stroked="f"/>
              <v:shape id="_x0000_s2611" style="position:absolute;left:9230;top:6026;width:46;height:58" coordsize="46,58" path="m46,58r,-28l25,30,25,,,,,58r46,xe" fillcolor="#333" stroked="f">
                <v:path arrowok="t"/>
              </v:shape>
              <v:rect id="_x0000_s2612" style="position:absolute;left:9276;top:6084;width:45;height:25" fillcolor="#999" stroked="f"/>
              <v:rect id="_x0000_s2613" style="position:absolute;left:9230;top:6084;width:46;height:25" fillcolor="#999" stroked="f"/>
              <v:rect id="_x0000_s2614" style="position:absolute;left:9181;top:6084;width:49;height:25" fillcolor="#999" stroked="f"/>
              <v:rect id="_x0000_s2615" style="position:absolute;left:9086;top:6576;width:8;height:188" fillcolor="#b58675" stroked="f"/>
              <v:shape id="_x0000_s2616" style="position:absolute;left:9094;top:6576;width:30;height:188" coordsize="30,188" path="m30,l,,,188r30,l30,44,30,xe" fillcolor="#b48574" stroked="f">
                <v:path arrowok="t"/>
              </v:shape>
              <v:shape id="_x0000_s2617" style="position:absolute;left:8921;top:6375;width:165;height:389" coordsize="165,389" path="m165,201l165,,,,,389r165,l165,201xm130,157r,35l130,157xm32,220r53,l32,220xe" fillcolor="#666" stroked="f">
                <v:path arrowok="t"/>
                <o:lock v:ext="edit" verticies="t"/>
              </v:shape>
              <v:shape id="_x0000_s2618" style="position:absolute;left:6180;top:5644;width:1312;height:45" coordsize="1312,45" path="m913,45r46,l1010,45r48,l1104,45r45,l1197,45r9,l1312,45r,-45l1211,,80,,,,,45r82,l626,45r68,l829,45r38,l913,45xe" fillcolor="#333" stroked="f">
                <v:path arrowok="t"/>
              </v:shape>
              <v:rect id="_x0000_s2619" style="position:absolute;left:7139;top:5689;width:51;height:58" fillcolor="#333" stroked="f"/>
              <v:rect id="_x0000_s2620" style="position:absolute;left:7047;top:5689;width:46;height:58" fillcolor="#333" stroked="f"/>
              <v:rect id="_x0000_s2621" style="position:absolute;left:7329;top:5689;width:48;height:58" fillcolor="#333" stroked="f"/>
              <v:rect id="_x0000_s2622" style="position:absolute;left:7238;top:5689;width:46;height:58" fillcolor="#333" stroked="f"/>
              <v:shape id="_x0000_s2623" style="position:absolute;left:7068;top:5324;width:80;height:187" coordsize="80,187" path="m80,80l,,,65,80,187,80,80xe" fillcolor="#545454" stroked="f">
                <v:path arrowok="t"/>
              </v:shape>
              <v:shape id="_x0000_s2624" style="position:absolute;left:6987;top:5245;width:81;height:399" coordsize="81,399" path="m30,67r51,77l81,79,,,,74r5,l5,122,5,74,,74,,259r49,l,259,,399r81,l81,144,30,67xe" fillcolor="#525252" stroked="f">
                <v:path arrowok="t"/>
              </v:shape>
              <v:shape id="_x0000_s2625" style="position:absolute;left:7230;top:5485;width:80;height:159" coordsize="80,159" path="m,l,159r80,l80,79,,xe" fillcolor="#585858" stroked="f">
                <v:path arrowok="t"/>
              </v:shape>
              <v:shape id="_x0000_s2626" style="position:absolute;left:7148;top:5404;width:82;height:240" coordsize="82,240" path="m82,240l82,81,,,,107r66,99l,107,,240r82,xe" fillcolor="#565656" stroked="f">
                <v:path arrowok="t"/>
              </v:shape>
              <v:shape id="_x0000_s2627" style="position:absolute;left:7068;top:5389;width:80;height:255" coordsize="80,255" path="m80,255r,-133l,,,255r80,xe" fillcolor="#535353" stroked="f">
                <v:path arrowok="t"/>
              </v:shape>
              <v:shape id="_x0000_s2628" style="position:absolute;left:7310;top:5564;width:81;height:80" coordsize="81,80" path="m,l,80r81,l,xe" fillcolor="#5b5b5b" stroked="f">
                <v:path arrowok="t"/>
              </v:shape>
              <v:shape id="_x0000_s2629" style="position:absolute;left:6906;top:5179;width:81;height:325" coordsize="81,325" path="m81,66l15,,,,,325r81,l81,140r-13,l68,112r,28l81,140r,-74xm51,234r,-94l51,234xe" fillcolor="#4f4f4f" stroked="f">
                <v:path arrowok="t"/>
                <o:lock v:ext="edit" verticies="t"/>
              </v:shape>
              <v:rect id="_x0000_s2630" style="position:absolute;left:6825;top:5179;width:81;height:325" fillcolor="#4c4c4c" stroked="f"/>
              <v:shape id="_x0000_s2631" style="position:absolute;left:6664;top:5179;width:81;height:228" coordsize="81,228" path="m81,l60,,,60,,228r81,l81,xe" fillcolor="#474747" stroked="f">
                <v:path arrowok="t"/>
              </v:shape>
              <v:shape id="_x0000_s2632" style="position:absolute;left:6503;top:5320;width:81;height:87" coordsize="81,87" path="m69,87l81,71,81,,,81r,6l69,87xe" fillcolor="#424242" stroked="f">
                <v:path arrowok="t"/>
              </v:shape>
              <v:shape id="_x0000_s2633" style="position:absolute;left:6572;top:5391;width:12;height:16" coordsize="12,16" path="m12,l,16r12,l12,xe" fillcolor="#424242" stroked="f">
                <v:path arrowok="t"/>
              </v:shape>
              <v:shape id="_x0000_s2634" style="position:absolute;left:6584;top:5239;width:80;height:168" coordsize="80,168" path="m,152l34,103,,152r,16l80,168,80,,,81r,71xe" fillcolor="#434343" stroked="f">
                <v:path arrowok="t"/>
              </v:shape>
              <v:shape id="_x0000_s2635" style="position:absolute;left:6503;top:5407;width:81;height:97" coordsize="81,97" path="m81,l69,,,97r81,l81,xe" fillcolor="#424242" stroked="f">
                <v:path arrowok="t"/>
              </v:shape>
              <v:rect id="_x0000_s2636" style="position:absolute;left:6664;top:5407;width:81;height:97" fillcolor="#464646" stroked="f"/>
              <v:shape id="_x0000_s2637" style="position:absolute;left:6745;top:5179;width:80;height:325" coordsize="80,325" path="m,l,228r54,l,228r,97l80,325,80,,,xe" fillcolor="#484848" stroked="f">
                <v:path arrowok="t"/>
              </v:shape>
              <v:rect id="_x0000_s2638" style="position:absolute;left:6584;top:5407;width:80;height:97" fillcolor="#444" stroked="f"/>
              <v:rect id="_x0000_s2639" style="position:absolute;left:6664;top:5504;width:81;height:140" fillcolor="#464646" stroked="f"/>
              <v:rect id="_x0000_s2640" style="position:absolute;left:6584;top:5504;width:80;height:140" fillcolor="#424242" stroked="f"/>
              <v:shape id="_x0000_s2641" style="position:absolute;left:6503;top:5504;width:81;height:140" coordsize="81,140" path="m81,140l81,,,,,2,,140r81,xe" fillcolor="#3f3f3f" stroked="f">
                <v:path arrowok="t"/>
              </v:shape>
              <v:rect id="_x0000_s2642" style="position:absolute;left:6745;top:5504;width:80;height:140" fillcolor="#484848" stroked="f"/>
              <v:rect id="_x0000_s2643" style="position:absolute;left:6906;top:5504;width:81;height:140" fillcolor="#4f4f4f" stroked="f"/>
              <v:rect id="_x0000_s2644" style="position:absolute;left:6825;top:5504;width:81;height:140" fillcolor="#4a4a4a" stroked="f"/>
              <v:shape id="_x0000_s2645" style="position:absolute;left:6497;top:5401;width:6;height:6" coordsize="6,6" path="m6,6l6,,,6r6,xe" fillcolor="#3d3d3d" stroked="f">
                <v:path arrowok="t"/>
              </v:shape>
              <v:shape id="_x0000_s2646" style="position:absolute;left:6422;top:5407;width:81;height:237" coordsize="81,237" path="m81,l75,,,75,,237r81,l81,99,10,200,81,99r,-2l1,97r80,l81,xe" fillcolor="#3f3f3f" stroked="f">
                <v:path arrowok="t"/>
              </v:shape>
              <v:shape id="_x0000_s2647" style="position:absolute;left:6503;top:5504;width:1;height:2" coordsize="0,2" path="m,l,2,,,,xe" fillcolor="#3f3f3f" stroked="f">
                <v:path arrowok="t"/>
              </v:shape>
              <v:shape id="_x0000_s2648" style="position:absolute;left:6503;top:5407;width:69;height:97" coordsize="69,97" path="m,97r,l69,,,,,97xe" fillcolor="#3f3f3f" stroked="f">
                <v:path arrowok="t"/>
              </v:shape>
              <v:shape id="_x0000_s2649" style="position:absolute;left:6341;top:5482;width:81;height:162" coordsize="81,162" path="m81,l,81r,81l81,162,81,xe" fillcolor="#3b3b3b" stroked="f">
                <v:path arrowok="t"/>
              </v:shape>
              <v:shape id="_x0000_s2650" style="position:absolute;left:6260;top:5563;width:81;height:81" coordsize="81,81" path="m81,81l81,,,81r81,xe" fillcolor="#363636" stroked="f">
                <v:path arrowok="t"/>
              </v:shape>
              <v:rect id="_x0000_s2651" style="position:absolute;left:6825;top:5689;width:5;height:40" fillcolor="#444" stroked="f"/>
              <v:shape id="_x0000_s2652" style="position:absolute;left:6820;top:5689;width:5;height:40" coordsize="5,40" path="m5,l,,,40r3,l5,40,5,xe" fillcolor="#414141" stroked="f">
                <v:path arrowok="t"/>
              </v:shape>
              <v:rect id="_x0000_s2653" style="position:absolute;left:6816;top:5689;width:4;height:40" fillcolor="#3e3e3e" stroked="f"/>
              <v:rect id="_x0000_s2654" style="position:absolute;left:6806;top:5689;width:4;height:40" fillcolor="#383838" stroked="f"/>
              <v:rect id="_x0000_s2655" style="position:absolute;left:6810;top:5689;width:6;height:40" fillcolor="#3b3b3b" stroked="f"/>
              <v:rect id="_x0000_s2656" style="position:absolute;left:6830;top:5689;width:5;height:40" fillcolor="#454545" stroked="f"/>
              <v:rect id="_x0000_s2657" style="position:absolute;left:6870;top:5689;width:4;height:40" fillcolor="#5d5d5d" stroked="f"/>
              <v:rect id="_x0000_s2658" style="position:absolute;left:6865;top:5689;width:5;height:40" fillcolor="#5a5a5a" stroked="f"/>
              <v:rect id="_x0000_s2659" style="position:absolute;left:6855;top:5689;width:5;height:40" fillcolor="#545454" stroked="f"/>
              <v:rect id="_x0000_s2660" style="position:absolute;left:6850;top:5689;width:5;height:40" fillcolor="#515151" stroked="f"/>
              <v:rect id="_x0000_s2661" style="position:absolute;left:6845;top:5689;width:5;height:40" fillcolor="#4f4f4f" stroked="f"/>
              <v:rect id="_x0000_s2662" style="position:absolute;left:6835;top:5689;width:5;height:40" fillcolor="#494949" stroked="f"/>
              <v:rect id="_x0000_s2663" style="position:absolute;left:6840;top:5689;width:5;height:40" fillcolor="#4c4c4c" stroked="f"/>
              <v:shape id="_x0000_s2664" style="position:absolute;left:6860;top:5689;width:5;height:40" coordsize="5,40" path="m,40r,l5,40,5,,,,,40xe" fillcolor="#565656" stroked="f">
                <v:path arrowok="t"/>
              </v:shape>
              <v:rect id="_x0000_s2665" style="position:absolute;left:6590;top:5689;width:46;height:169" fillcolor="#c99b84" stroked="f"/>
              <v:shape id="_x0000_s2666" style="position:absolute;left:6543;top:5689;width:47;height:457" coordsize="47,457" path="m47,l,,,457r27,l27,361r,96l47,457r,-201l4,256r,-87l47,169,47,xe" fillcolor="#cc9e86" stroked="f">
                <v:path arrowok="t"/>
              </v:shape>
              <v:rect id="_x0000_s2667" style="position:absolute;left:6683;top:5689;width:47;height:169" fillcolor="#c59681" stroked="f"/>
              <v:rect id="_x0000_s2668" style="position:absolute;left:6636;top:5689;width:47;height:169" fillcolor="#c79983" stroked="f"/>
              <v:shape id="_x0000_s2669" style="position:absolute;left:6776;top:5689;width:47;height:1075" coordsize="47,1075" path="m30,l,,,498r26,l,498,,887r32,l,887r,188l47,1075r,-144l26,931r21,l47,40r-17,l30,xe" fillcolor="#c0927d" stroked="f">
                <v:path arrowok="t"/>
              </v:shape>
              <v:shape id="_x0000_s2670" style="position:absolute;left:6730;top:5689;width:46;height:498" coordsize="46,498" path="m46,l,,,169r15,l15,256,,256,,498r46,l46,xe" fillcolor="#c2947f" stroked="f">
                <v:path arrowok="t"/>
              </v:shape>
              <v:rect id="_x0000_s2671" style="position:absolute;left:6590;top:5945;width:46;height:201" fillcolor="#c99b84" stroked="f"/>
              <v:rect id="_x0000_s2672" style="position:absolute;left:6683;top:5945;width:47;height:242" fillcolor="#c59681" stroked="f"/>
              <v:shape id="_x0000_s2673" style="position:absolute;left:6636;top:5945;width:47;height:242" coordsize="47,242" path="m47,l,,,201r42,l,201r,41l47,242,47,xe" fillcolor="#c79983" stroked="f">
                <v:path arrowok="t"/>
              </v:shape>
              <v:rect id="_x0000_s2674" style="position:absolute;left:6590;top:6146;width:46;height:41" fillcolor="#c99b84" stroked="f"/>
              <v:rect id="_x0000_s2675" style="position:absolute;left:6590;top:6187;width:46;height:577" fillcolor="#c99b84" stroked="f"/>
              <v:shape id="_x0000_s2676" style="position:absolute;left:6543;top:6187;width:47;height:577" coordsize="47,577" path="m47,l,,,41r4,l,41,,577r47,l47,xe" fillcolor="#cc9e86" stroked="f">
                <v:path arrowok="t"/>
              </v:shape>
              <v:rect id="_x0000_s2677" style="position:absolute;left:6496;top:6187;width:47;height:41" fillcolor="#cfa289" stroked="f"/>
              <v:rect id="_x0000_s2678" style="position:absolute;left:6683;top:6187;width:47;height:577" fillcolor="#c59681" stroked="f"/>
              <v:rect id="_x0000_s2679" style="position:absolute;left:6636;top:6187;width:47;height:577" fillcolor="#c79983" stroked="f"/>
              <v:rect id="_x0000_s2680" style="position:absolute;left:6496;top:6146;width:47;height:41" fillcolor="#cfa289" stroked="f"/>
              <v:shape id="_x0000_s2681" style="position:absolute;left:6730;top:6187;width:46;height:577" coordsize="46,577" path="m46,l,,,577r46,l46,389r-11,l46,389,46,xe" fillcolor="#c2947f" stroked="f">
                <v:path arrowok="t"/>
              </v:shape>
              <v:rect id="_x0000_s2682" style="position:absolute;left:6496;top:5689;width:47;height:457" fillcolor="#cfa289" stroked="f"/>
              <v:rect id="_x0000_s2683" style="position:absolute;left:6356;top:5689;width:47;height:457" fillcolor="#d5a88e" stroked="f"/>
              <v:rect id="_x0000_s2684" style="position:absolute;left:6309;top:5689;width:47;height:457" fillcolor="#d8aa90" stroked="f"/>
              <v:rect id="_x0000_s2685" style="position:absolute;left:6449;top:5689;width:47;height:457" fillcolor="#d0a38a" stroked="f"/>
              <v:shape id="_x0000_s2686" style="position:absolute;left:6403;top:5689;width:46;height:457" coordsize="46,457" path="m46,l,,,457r22,l22,347r,110l46,457,46,xe" fillcolor="#d3a58c" stroked="f">
                <v:path arrowok="t"/>
              </v:shape>
              <v:rect id="_x0000_s2687" style="position:absolute;left:6262;top:5689;width:47;height:457" fillcolor="#daad92" stroked="f"/>
              <v:rect id="_x0000_s2688" style="position:absolute;left:6449;top:6146;width:47;height:41" fillcolor="#d0a38a" stroked="f"/>
              <v:shape id="_x0000_s2689" style="position:absolute;left:6425;top:6146;width:24;height:82" coordsize="24,82" path="m24,l,,,82r24,l24,41,9,41r15,l24,xe" fillcolor="#d2a58c" stroked="f">
                <v:path arrowok="t"/>
              </v:shape>
              <v:shape id="_x0000_s2690" style="position:absolute;left:6356;top:6146;width:47;height:618" coordsize="47,618" path="m47,l,,,169r22,l,169,,618r47,l47,82,2,82r45,l47,xe" fillcolor="#d5a88e" stroked="f">
                <v:path arrowok="t"/>
              </v:shape>
              <v:rect id="_x0000_s2691" style="position:absolute;left:6309;top:6146;width:47;height:169" fillcolor="#d8aa90" stroked="f"/>
              <v:rect id="_x0000_s2692" style="position:absolute;left:6449;top:6187;width:47;height:41" fillcolor="#d2a48b" stroked="f"/>
              <v:rect id="_x0000_s2693" style="position:absolute;left:6449;top:6228;width:47;height:536" fillcolor="#d0a38a" stroked="f"/>
              <v:shape id="_x0000_s2694" style="position:absolute;left:6262;top:6146;width:47;height:169" coordsize="47,169" path="m47,l,,,169r44,l44,61r,108l47,169,47,xe" fillcolor="#daad92" stroked="f">
                <v:path arrowok="t"/>
              </v:shape>
              <v:rect id="_x0000_s2695" style="position:absolute;left:6309;top:6315;width:47;height:449" fillcolor="#d8aa90" stroked="f"/>
              <v:rect id="_x0000_s2696" style="position:absolute;left:6496;top:6228;width:47;height:536" fillcolor="#cfa289" stroked="f"/>
              <v:shape id="_x0000_s2697" style="position:absolute;left:6675;top:5858;width:22;height:87" coordsize="22,87" path="m11,l3,,5,4,8,9r4,10l13,24r1,6l15,36r,5l15,47r-1,7l13,59r-2,6l9,70,7,73r,1l6,75r,1l3,81,,87r8,l11,81r3,-5l14,75r,-1l15,73r1,-3l18,65r1,-6l21,54r,-7l22,41,21,36r,-6l19,19,17,14,15,9,11,xe" fillcolor="#e3e3e3" stroked="f">
                <v:path arrowok="t"/>
              </v:shape>
              <v:shape id="_x0000_s2698" style="position:absolute;left:6666;top:5858;width:24;height:87" coordsize="24,87" path="m12,l3,,6,4,8,9r3,4l13,19r2,11l16,35r,6l16,47r-1,3l15,54r-1,6l12,66r-2,5l8,73,7,76,3,81,,87r9,l12,81r3,-5l15,75r1,-1l16,73r2,-3l20,65r2,-6l23,54r1,-7l24,41r,-5l23,30,22,24,21,19,17,9,14,4,12,xe" fillcolor="#e5e5e5" stroked="f">
                <v:path arrowok="t"/>
              </v:shape>
              <v:shape id="_x0000_s2699" style="position:absolute;left:6657;top:5858;width:25;height:87" coordsize="25,87" path="m12,l3,,7,4,9,9r5,10l16,24r1,6l18,35r,6l18,47r-1,3l17,54r-2,6l13,66r-2,5l8,76,6,78,4,81,,86r,l,87r9,l12,81r4,-5l17,73r2,-2l21,66r2,-6l24,54r,-4l25,47r,-6l25,35,24,30,22,19,20,13,17,9,15,4,12,xe" fillcolor="#e8e8e8" stroked="f">
                <v:path arrowok="t"/>
              </v:shape>
              <v:shape id="_x0000_s2700" style="position:absolute;left:6700;top:5858;width:17;height:87" coordsize="17,87" path="m10,l1,,5,9,8,19r2,11l11,41r-1,6l10,54,9,56r,2l9,59,8,65,6,70,5,73,4,76,,87r8,l12,76r,-3l13,70r2,-5l16,59r,-1l16,56r1,-2l17,50r,-1l17,47r,-6l17,30,16,19,13,9,10,xe" fillcolor="#dbdbdb" stroked="f">
                <v:path arrowok="t"/>
              </v:shape>
              <v:shape id="_x0000_s2701" style="position:absolute;left:6692;top:5858;width:19;height:87" coordsize="19,87" path="m9,l2,,6,9,9,19r2,11l12,41r-1,6l11,54r-1,2l10,58r,1l9,65,7,70,5,76,,87r8,l12,76r1,-3l14,70r2,-5l17,59r,-1l17,56r1,-2l18,47r1,-6l18,30,16,19,13,9,9,xe" fillcolor="#ddd" stroked="f">
                <v:path arrowok="t"/>
              </v:shape>
              <v:shape id="_x0000_s2702" style="position:absolute;left:6683;top:5858;width:21;height:87" coordsize="21,87" path="m11,l3,,7,9r2,5l11,19r2,11l13,36r1,5l13,47r,7l11,59r-1,6l8,70,7,73,6,74r,1l6,76,3,81,,87r9,l14,76r2,-6l18,65r1,-6l19,58r,-2l20,54r,-7l21,41,20,30,18,19,15,9,11,xe" fillcolor="#e0e0e0" stroked="f">
                <v:path arrowok="t"/>
              </v:shape>
              <v:shape id="_x0000_s2703" style="position:absolute;left:6739;top:5858;width:6;height:26" coordsize="6,26" path="m6,l,,2,6r2,6l6,26,6,xe" fillcolor="#cdcdcd" stroked="f">
                <v:path arrowok="t"/>
              </v:shape>
              <v:shape id="_x0000_s2704" style="position:absolute;left:6730;top:5858;width:15;height:87" coordsize="15,87" path="m9,l2,,5,10,7,20,8,30,9,41,8,53,7,56r,1l7,59,6,65,5,70,4,76,2,81,1,84,,87r8,l10,79r2,-7l14,65r1,-7l15,26,13,12,11,6,9,xe" fillcolor="#d1d1d1" stroked="f">
                <v:path arrowok="t"/>
              </v:shape>
              <v:shape id="_x0000_s2705" style="position:absolute;left:6723;top:5858;width:16;height:87" coordsize="16,87" path="m9,l1,,4,9,7,19,8,30,9,41,8,53,7,56r,1l7,59,6,65,5,70,4,76,2,81,1,84,,87r7,l8,84,9,81r2,-5l12,70r1,-5l14,59r,-2l14,56r1,-3l16,41,15,30,14,20,12,10,9,xe" fillcolor="#d3d3d3" stroked="f">
                <v:path arrowok="t"/>
              </v:shape>
            </v:group>
            <v:group id="_x0000_s2907" style="position:absolute;left:6547;top:5689;width:3254;height:1075" coordorigin="6547,5689" coordsize="3254,1075">
              <v:shape id="_x0000_s2707" style="position:absolute;left:6715;top:5858;width:17;height:87" coordsize="17,87" path="m9,l2,,5,9,7,19,9,30r,11l9,53,8,56r,1l8,59,7,65,5,70,4,76,2,81,,87r8,l9,84r1,-3l12,76r1,-6l14,65r1,-6l15,57r,-1l16,53,17,41,16,30,15,19,12,9,9,xe" fillcolor="#d6d6d6" stroked="f">
                <v:path arrowok="t"/>
              </v:shape>
              <v:shape id="_x0000_s2708" style="position:absolute;left:6708;top:5858;width:16;height:87" coordsize="16,87" path="m9,l2,,5,9,8,19,9,30r,11l9,47r,2l9,50r,4l8,56r,2l8,59,7,65,5,70,4,73r,3l,87r7,l9,81r2,-5l12,70r2,-5l15,59r,-2l15,56r1,-3l16,41r,-11l14,19,12,9,9,xe" fillcolor="#d8d8d8" stroked="f">
                <v:path arrowok="t"/>
              </v:shape>
              <v:shape id="_x0000_s2709" style="position:absolute;left:6547;top:5858;width:1;height:1" coordsize="0,0" path="m,l,,,xe" fillcolor="#e2e2e2" stroked="f">
                <v:path arrowok="t"/>
              </v:shape>
              <v:shape id="_x0000_s2710" style="position:absolute;left:6547;top:5858;width:10;height:16" coordsize="10,16" path="m,l,16,4,8,7,3,10,,,,,xe" fillcolor="#e4e4e4" stroked="f">
                <v:path arrowok="t"/>
              </v:shape>
              <v:shape id="_x0000_s2711" style="position:absolute;left:6547;top:5858;width:21;height:87" coordsize="21,87" path="m18,l10,,7,3,4,8,,16,,67r2,4l5,77r4,5l13,87r8,l21,86r,l16,81,13,76,9,71,7,66,5,60,4,54,3,47r,-6l3,35,4,30,7,19,12,9,18,xe" fillcolor="#e8e8e8" stroked="f">
                <v:path arrowok="t"/>
              </v:shape>
              <v:shape id="_x0000_s2712" style="position:absolute;left:6557;top:5858;width:37;height:87" coordsize="37,87" path="m21,7l25,3,30,,18,,16,2,12,6,9,10,4,20,1,30,,41r,6l1,52r1,6l4,63r2,5l9,72r3,4l16,81r3,3l23,87r14,l32,85,28,82,21,76,17,72,14,68,12,64,10,60,8,55,7,51r,-5l7,41,7,31r3,-9l14,14,21,7xe" fillcolor="#ededed" stroked="f">
                <v:path arrowok="t"/>
              </v:shape>
              <v:shape id="_x0000_s2713" style="position:absolute;left:6564;top:5858;width:97;height:87" coordsize="97,87" path="m23,l18,3,14,7,7,14,3,22,,31,,41r,5l,51r1,4l3,60r2,4l7,68r3,4l14,76r7,6l25,85r5,2l68,87r4,-2l74,83r1,l76,82r,-1l77,81r2,-2l83,76r2,-2l86,72r3,-4l90,67r,-1l92,64r2,-4l95,55r1,-4l97,46r,-5l97,36,96,31,94,22,92,18,89,14,83,7,79,3,75,,50,r3,l57,r4,1l65,3r3,1l72,7r3,2l78,12r3,3l83,18r4,7l88,29r1,4l90,37r,4l90,45r-1,5l89,51r-1,2l87,57r-2,4l83,64r-2,4l78,71r-3,3l71,76r-3,2l64,80r-4,1l58,82r-1,l52,83r-3,l44,83,40,82,36,81,32,80,25,76,22,74,19,71,16,68,13,64,11,61,10,57,8,53,7,50r,-5l7,41r,-8l10,25r3,-7l19,12,24,7,31,3,39,r8,l23,xe" fillcolor="#efefef" stroked="f">
                <v:path arrowok="t"/>
              </v:shape>
              <v:shape id="_x0000_s2714" style="position:absolute;left:6550;top:5858;width:30;height:87" coordsize="30,87" path="m23,2l25,,15,,9,9,4,19,1,30,,35r,6l,47r1,7l2,60r2,6l6,71r4,5l13,81r5,5l18,86r,1l30,87,26,84,23,81,19,76,16,72,13,68,11,63,9,58,8,52,7,47r,-6l8,30,11,20,16,10,19,6,23,2xe" fillcolor="#eaeaea" stroked="f">
                <v:path arrowok="t"/>
              </v:shape>
              <v:shape id="_x0000_s2715" style="position:absolute;left:6571;top:5858;width:83;height:83" coordsize="83,83" path="m42,l40,,32,,24,3,17,7r-5,5l6,18,3,25,,33r,8l,45r,5l1,53r2,4l4,61r2,3l9,68r3,3l15,74r3,2l25,80r4,1l33,82r4,1l42,83r3,l50,82r1,l53,81r4,-1l61,78r3,-2l68,74r3,-3l74,68r2,-4l78,61r2,-4l81,53r1,-2l82,50r1,-5l83,41r,-4l82,33,81,29,80,25,76,18,74,15,71,12,68,9,65,7,61,4,58,3,54,1,50,,46,,43,,42,xm42,7r6,l55,9r6,3l64,14r3,2l70,22r4,6l76,34r,7l76,45r,l76,46r,2l74,55r-4,6l68,64r-1,3l64,69r-3,1l55,74r-7,2l46,76r-1,l45,76r-3,l34,76,28,74,22,70,16,67,14,64,12,61,9,55,7,48r,-7l7,34,9,28r3,-6l16,16r6,-4l28,9,34,7r8,xe" fillcolor="#f2f2f2" stroked="f">
                <v:path arrowok="t"/>
                <o:lock v:ext="edit" verticies="t"/>
              </v:shape>
              <v:shape id="_x0000_s2716" style="position:absolute;left:6578;top:5865;width:69;height:69" coordsize="69,69" path="m60,9l57,7,54,5,48,2,41,,35,,27,,21,2,15,5,9,9,5,15,2,21,,27r,7l,41r2,7l5,54r2,3l9,60r6,3l21,67r6,2l35,69r3,l38,69r1,l41,69r7,-2l54,63r3,-1l60,60r1,-3l63,54r4,-6l69,41r,-2l69,38r,l69,34r,-7l67,21,63,15,60,9xm54,15r4,4l60,24r2,5l62,34r,6l60,45r-2,5l54,54r-4,4l45,60r-5,2l35,62r-6,l24,60,19,58,15,54,11,50,9,45,7,40r,-6l7,29,9,24r2,-5l15,15r4,-4l24,8,29,7,35,6r5,1l45,8r5,3l54,15xe" fillcolor="#f4f4f4" stroked="f">
                <v:path arrowok="t"/>
                <o:lock v:ext="edit" verticies="t"/>
              </v:shape>
              <v:shape id="_x0000_s2717" style="position:absolute;left:6585;top:5871;width:55;height:56" coordsize="55,56" path="m55,28r,-5l53,18,51,13,47,9,43,5,38,2,33,1,28,,22,1,17,2,12,5,8,9,4,13,2,18,,23r,5l,34r2,5l4,44r4,4l12,52r5,2l22,56r6,l33,56r5,-2l43,52r4,-4l51,44r2,-5l55,34r,-6xm28,7r3,1l35,9r4,1l43,13r2,3l47,20r1,4l48,28r,4l47,36r-1,1l46,37r,l46,38r-1,2l44,42r-1,2l41,45r-2,1l37,47r-1,l36,47r,l35,48r-4,1l28,49r-5,l19,48,16,46,12,44,9,40,8,36,7,32,6,28,7,24,8,20,9,16r3,-3l16,10,19,9,23,8,28,7xe" fillcolor="#f7f7f7" stroked="f">
                <v:path arrowok="t"/>
                <o:lock v:ext="edit" verticies="t"/>
              </v:shape>
              <v:shape id="_x0000_s2718" style="position:absolute;left:6591;top:5878;width:42;height:42" coordsize="42,42" path="m37,6l33,3,29,2,25,1,22,,17,1,13,2,10,3,6,6,3,9,2,13,1,17,,21r1,4l2,29r1,4l6,37r4,2l13,41r4,1l22,42r3,l29,41r1,-1l30,40r,l31,40r2,-1l35,38r2,-1l38,35r1,-2l40,31r,-1l40,30r,l41,29r1,-4l42,21r,-4l41,13,39,9,37,6xm12,12l14,9,16,8,22,7r2,l27,8r2,1l31,12r2,2l34,16r1,3l35,21r,l35,22r,l35,24r-1,2l33,29r-2,2l30,32r-1,l29,33r-2,1l24,35r-2,l19,35,16,34,14,33,12,31,10,29,9,26,8,24r,-3l9,16r3,-4xe" fillcolor="#fafafa" stroked="f">
                <v:path arrowok="t"/>
                <o:lock v:ext="edit" verticies="t"/>
              </v:shape>
              <v:shape id="_x0000_s2719" style="position:absolute;left:6599;top:5885;width:27;height:28" coordsize="27,28" path="m14,l8,1,6,2,4,5,1,9,,14r,3l1,19r1,3l4,24r2,2l8,27r3,1l14,28r2,l19,27r2,-1l21,25r1,l23,24r2,-2l26,19r1,-2l27,15r,l27,14r,l27,12,26,9,25,7,23,5,21,2,19,1,16,,14,xm14,21r-3,l8,20,7,17r,-3l7,12,8,9,11,8r3,l16,8r3,1l20,12r,2l20,17r-1,3l16,21r-2,xe" fillcolor="#fcfcfc" stroked="f">
                <v:path arrowok="t"/>
                <o:lock v:ext="edit" verticies="t"/>
              </v:shape>
              <v:shape id="_x0000_s2720" style="position:absolute;left:6606;top:5893;width:13;height:13" coordsize="13,13" path="m1,12r3,1l7,13r2,l12,12,13,9r,-3l13,4,12,1,9,,7,,4,,1,1,,4,,6,,9r1,3xe" stroked="f">
                <v:path arrowok="t"/>
              </v:shape>
              <v:shape id="_x0000_s2721" style="position:absolute;left:6646;top:5858;width:29;height:87" coordsize="29,87" path="m4,l6,2r4,4l13,10r3,5l18,20r1,5l21,30r1,6l22,41r,6l21,49r,2l21,52r-2,6l18,63r-2,5l13,72r-3,4l6,81,2,84,,87r11,l11,86r,l15,81r2,-3l19,76r3,-5l24,66r2,-6l28,54r,-4l29,47r,-6l29,35,28,30,27,24,25,19,20,9,18,4,14,,4,xe" fillcolor="#eaeaea" stroked="f">
                <v:path arrowok="t"/>
              </v:shape>
              <v:shape id="_x0000_s2722" style="position:absolute;left:6632;top:5858;width:36;height:87" coordsize="36,87" path="m20,2l18,,7,r4,3l15,7r6,7l24,18r2,4l28,31r1,5l29,41r,5l28,51r-1,4l26,60r-2,4l22,66r,1l21,68r-3,4l17,74r-2,2l11,79,9,81r-1,l8,82,7,83r-1,l4,85,,87r14,l16,84r4,-3l24,76r3,-4l30,68r2,-5l33,58r2,-6l35,51r,-2l36,47r,-6l36,36,35,30,33,25,32,20,30,15,27,10,24,6,20,2xe" fillcolor="#ededed" stroked="f">
                <v:path arrowok="t"/>
              </v:shape>
              <v:shape id="_x0000_s2723" style="position:absolute;left:6547;top:5941;width:3;height:4" coordsize="3,4" path="m3,4l,,,4r3,xe" fillcolor="#e3e3e3" stroked="f">
                <v:path arrowok="t"/>
              </v:shape>
              <v:shape id="_x0000_s2724" style="position:absolute;left:6547;top:5925;width:13;height:20" coordsize="13,20" path="m,16r3,4l13,20,9,15,5,10,2,4,,,,16xe" fillcolor="#e5e5e5" stroked="f">
                <v:path arrowok="t"/>
              </v:shape>
              <v:shape id="_x0000_s2725" style="position:absolute;left:6738;top:5916;width:7;height:29" coordsize="7,29" path="m,29r7,l7,,6,7,4,14,2,21,,29xe" fillcolor="#cdcdcd" stroked="f">
                <v:path arrowok="t"/>
              </v:shape>
              <v:shape id="_x0000_s2726" style="position:absolute;left:6870;top:5689;width:46;height:546" coordsize="46,546" path="m4,40l,40,,546r25,l25,466r,80l46,546,46,,4,r,40xe" fillcolor="#bc8e7a" stroked="f">
                <v:path arrowok="t"/>
              </v:shape>
              <v:rect id="_x0000_s2727" style="position:absolute;left:6860;top:5729;width:10;height:506" fillcolor="#bd8e7a" stroked="f"/>
              <v:shape id="_x0000_s2728" style="position:absolute;left:6963;top:5689;width:46;height:546" coordsize="46,546" path="m46,l,,,546r46,l46,533r,-113l37,420r,-25l37,367r9,l46,337r-9,l46,337r,-47l36,290r10,l46,243r-7,l46,243r,-45l37,198r9,l46,170r-9,l37,150r,-46l37,58r9,l46,xe" fillcolor="#b78876" stroked="f">
                <v:path arrowok="t"/>
              </v:shape>
              <v:rect id="_x0000_s2729" style="position:absolute;left:6916;top:5689;width:47;height:546" fillcolor="#b98a77" stroked="f"/>
              <v:rect id="_x0000_s2730" style="position:absolute;left:6823;top:5729;width:3;height:891" fillcolor="#383838" stroked="f"/>
              <v:rect id="_x0000_s2731" style="position:absolute;left:6826;top:5729;width:2;height:891" fillcolor="#3b3b3b" stroked="f"/>
              <v:rect id="_x0000_s2732" style="position:absolute;left:6828;top:5729;width:3;height:891" fillcolor="#3e3e3e" stroked="f"/>
              <v:rect id="_x0000_s2733" style="position:absolute;left:6831;top:5729;width:3;height:891" fillcolor="#414141" stroked="f"/>
              <v:rect id="_x0000_s2734" style="position:absolute;left:6837;top:5729;width:2;height:891" fillcolor="#464646" stroked="f"/>
              <v:rect id="_x0000_s2735" style="position:absolute;left:6842;top:5729;width:3;height:891" fillcolor="#4c4c4c" stroked="f"/>
              <v:shape id="_x0000_s2736" style="position:absolute;left:6845;top:5729;width:2;height:891" coordsize="2,891" path="m2,l,,,891r2,l2,506r,l2,506,2,xe" fillcolor="#4f4f4f" stroked="f">
                <v:path arrowok="t"/>
              </v:shape>
              <v:rect id="_x0000_s2737" style="position:absolute;left:6839;top:5729;width:3;height:891" fillcolor="#494949" stroked="f"/>
              <v:rect id="_x0000_s2738" style="position:absolute;left:6857;top:5729;width:3;height:506" fillcolor="#5c5c5c" stroked="f"/>
              <v:rect id="_x0000_s2739" style="position:absolute;left:6855;top:5729;width:2;height:506" fillcolor="#5a5a5a" stroked="f"/>
              <v:rect id="_x0000_s2740" style="position:absolute;left:6852;top:5729;width:3;height:506" fillcolor="#575757" stroked="f"/>
              <v:rect id="_x0000_s2741" style="position:absolute;left:6850;top:5729;width:2;height:506" fillcolor="#545454" stroked="f"/>
              <v:rect id="_x0000_s2742" style="position:absolute;left:6847;top:5729;width:3;height:506" fillcolor="#525252" stroked="f"/>
              <v:rect id="_x0000_s2743" style="position:absolute;left:6834;top:5729;width:3;height:891" fillcolor="#444" stroked="f"/>
              <v:rect id="_x0000_s2744" style="position:absolute;left:6857;top:6235;width:3;height:169" fillcolor="#5c5c5c" stroked="f"/>
              <v:rect id="_x0000_s2745" style="position:absolute;left:6855;top:6235;width:2;height:169" fillcolor="#5a5a5a" stroked="f"/>
              <v:rect id="_x0000_s2746" style="position:absolute;left:6852;top:6235;width:3;height:169" fillcolor="#575757" stroked="f"/>
              <v:rect id="_x0000_s2747" style="position:absolute;left:6850;top:6235;width:2;height:169" fillcolor="#545454" stroked="f"/>
              <v:shape id="_x0000_s2748" style="position:absolute;left:6847;top:6235;width:3;height:385" coordsize="3,385" path="m3,l,,,385r3,l3,169r-1,l3,169,3,xe" fillcolor="#525252" stroked="f">
                <v:path arrowok="t"/>
              </v:shape>
              <v:rect id="_x0000_s2749" style="position:absolute;left:6855;top:6404;width:2;height:216" fillcolor="#5a5a5a" stroked="f"/>
              <v:rect id="_x0000_s2750" style="position:absolute;left:6857;top:6404;width:3;height:216" fillcolor="#5c5c5c" stroked="f"/>
              <v:rect id="_x0000_s2751" style="position:absolute;left:6852;top:6404;width:3;height:216" fillcolor="#575757" stroked="f"/>
              <v:rect id="_x0000_s2752" style="position:absolute;left:6850;top:6404;width:2;height:216" fillcolor="#545454" stroked="f"/>
              <v:rect id="_x0000_s2753" style="position:absolute;left:7000;top:5747;width:9;height:46" fillcolor="#333" stroked="f"/>
              <v:rect id="_x0000_s2754" style="position:absolute;left:7009;top:5747;width:38;height:46" fillcolor="#333" stroked="f"/>
              <v:rect id="_x0000_s2755" style="position:absolute;left:7000;top:5839;width:9;height:20" fillcolor="#333" stroked="f"/>
              <v:shape id="_x0000_s2756" style="position:absolute;left:7009;top:5839;width:38;height:48" coordsize="38,48" path="m,l,20,,48r38,l38,,,xe" fillcolor="#333" stroked="f">
                <v:path arrowok="t"/>
              </v:shape>
              <v:rect id="_x0000_s2757" style="position:absolute;left:7009;top:5932;width:38;height:47" fillcolor="#333" stroked="f"/>
              <v:shape id="_x0000_s2758" style="position:absolute;left:7009;top:6026;width:38;height:58" coordsize="38,58" path="m,l,30,,58r38,l38,,,xe" fillcolor="#333" stroked="f">
                <v:path arrowok="t"/>
              </v:shape>
              <v:rect id="_x0000_s2759" style="position:absolute;left:7000;top:6056;width:9;height:28" fillcolor="#333" stroked="f"/>
              <v:rect id="_x0000_s2760" style="position:absolute;left:7000;top:6084;width:9;height:25" fillcolor="#999" stroked="f"/>
              <v:rect id="_x0000_s2761" style="position:absolute;left:7009;top:6084;width:38;height:25" fillcolor="#999" stroked="f"/>
              <v:shape id="_x0000_s2762" style="position:absolute;left:7009;top:6222;width:1;height:13" coordsize="0,13" path="m,13l,,,13xe" fillcolor="#dfb296" stroked="f">
                <v:path arrowok="t"/>
              </v:shape>
              <v:shape id="_x0000_s2763" style="position:absolute;left:7009;top:6235;width:1;height:81" coordsize="0,81" path="m,l,81,,xe" fillcolor="#dfb296" stroked="f">
                <v:path arrowok="t"/>
              </v:shape>
              <v:shape id="_x0000_s2764" style="position:absolute;left:7009;top:6109;width:377;height:655" coordsize="377,655" path="m,113r,13l146,126r,-96l146,126r107,l146,126r,15l146,126,,126r,81l123,207,,207r,15l,266r3,l3,492r-3,l,655r377,l377,600r-54,l377,600r,-44l198,556r179,l377,167,9,167r368,l377,r-9,l320,,275,,229,,181,,130,,84,,38,,,,,113xe" fillcolor="#b88977" stroked="f">
                <v:path arrowok="t"/>
              </v:shape>
              <v:shape id="_x0000_s2765" style="position:absolute;left:6916;top:6235;width:47;height:529" coordsize="47,529" path="m47,l,,,169r47,l,169,,529r47,l47,81r-20,l47,81,47,xe" fillcolor="#b98a77" stroked="f">
                <v:path arrowok="t"/>
              </v:shape>
              <v:rect id="_x0000_s2766" style="position:absolute;left:6963;top:6235;width:46;height:81" fillcolor="#b78876" stroked="f"/>
              <v:shape id="_x0000_s2767" style="position:absolute;left:6890;top:6235;width:26;height:169" coordsize="26,169" path="m26,l5,,,169r26,l26,xe" fillcolor="#bb8c79" stroked="f">
                <v:path arrowok="t"/>
              </v:shape>
              <v:shape id="_x0000_s2768" style="position:absolute;left:6963;top:6316;width:46;height:448" coordsize="46,448" path="m46,l,,,448r46,l46,285,46,59r,-44l46,xe" fillcolor="#b78876" stroked="f">
                <v:path arrowok="t"/>
              </v:shape>
              <v:shape id="_x0000_s2769" style="position:absolute;left:6870;top:6404;width:46;height:360" coordsize="46,360" path="m20,l,,,216r14,l,216,,360r46,l46,,20,r,69l20,xe" fillcolor="#bc8d7a" stroked="f">
                <v:path arrowok="t"/>
              </v:shape>
              <v:rect id="_x0000_s2770" style="position:absolute;left:6860;top:6404;width:10;height:216" fillcolor="#bd8e7a" stroked="f"/>
              <v:rect id="_x0000_s2771" style="position:absolute;left:6860;top:6620;width:10;height:144" fillcolor="#bd8e7a" stroked="f"/>
              <v:shape id="_x0000_s2772" style="position:absolute;left:6870;top:6235;width:25;height:169" coordsize="25,169" path="m25,l,,,169r20,l25,xe" fillcolor="#bc8d7a" stroked="f">
                <v:path arrowok="t"/>
              </v:shape>
              <v:rect id="_x0000_s2773" style="position:absolute;left:6860;top:6235;width:10;height:169" fillcolor="#bd8e7a" stroked="f"/>
              <v:rect id="_x0000_s2774" style="position:absolute;left:7377;top:5747;width:9;height:46" fillcolor="#333" stroked="f"/>
              <v:rect id="_x0000_s2775" style="position:absolute;left:7329;top:5793;width:48;height:46" fillcolor="#333" stroked="f"/>
              <v:rect id="_x0000_s2776" style="position:absolute;left:7377;top:5839;width:9;height:48" fillcolor="#333" stroked="f"/>
              <v:rect id="_x0000_s2777" style="position:absolute;left:7284;top:5747;width:45;height:46" fillcolor="#333" stroked="f"/>
              <v:rect id="_x0000_s2778" style="position:absolute;left:7284;top:5839;width:45;height:48" fillcolor="#333" stroked="f"/>
              <v:shape id="_x0000_s2779" style="position:absolute;left:7238;top:5793;width:46;height:46" coordsize="46,46" path="m46,46l46,,,,,34,,46r46,xe" fillcolor="#333" stroked="f">
                <v:path arrowok="t"/>
              </v:shape>
              <v:rect id="_x0000_s2780" style="position:absolute;left:7329;top:5887;width:48;height:45" fillcolor="#333" stroked="f"/>
              <v:rect id="_x0000_s2781" style="position:absolute;left:7238;top:5887;width:46;height:45" fillcolor="#333" stroked="f"/>
              <v:rect id="_x0000_s2782" style="position:absolute;left:7284;top:5932;width:45;height:47" fillcolor="#333" stroked="f"/>
              <v:rect id="_x0000_s2783" style="position:absolute;left:7377;top:5932;width:9;height:47" fillcolor="#333" stroked="f"/>
              <v:rect id="_x0000_s2784" style="position:absolute;left:7329;top:5979;width:48;height:47" fillcolor="#333" stroked="f"/>
              <v:rect id="_x0000_s2785" style="position:absolute;left:7190;top:5747;width:48;height:46" fillcolor="#333" stroked="f"/>
              <v:rect id="_x0000_s2786" style="position:absolute;left:7093;top:5747;width:46;height:46" fillcolor="#333" stroked="f"/>
              <v:shape id="_x0000_s2787" style="position:absolute;left:7190;top:5839;width:48;height:48" coordsize="48,48" path="m48,l,,,48r48,l48,19,48,xe" fillcolor="#333" stroked="f">
                <v:path arrowok="t"/>
              </v:shape>
              <v:shape id="_x0000_s2788" style="position:absolute;left:7238;top:5827;width:1;height:12" coordsize="0,12" path="m,12l,,,12xe" fillcolor="#333" stroked="f">
                <v:path arrowok="t"/>
              </v:shape>
              <v:rect id="_x0000_s2789" style="position:absolute;left:7139;top:5793;width:51;height:46" fillcolor="#333" stroked="f"/>
              <v:rect id="_x0000_s2790" style="position:absolute;left:7047;top:5793;width:46;height:46" fillcolor="#333" stroked="f"/>
              <v:rect id="_x0000_s2791" style="position:absolute;left:7047;top:5887;width:46;height:45" fillcolor="#333" stroked="f"/>
              <v:rect id="_x0000_s2792" style="position:absolute;left:7047;top:5979;width:46;height:47" fillcolor="#333" stroked="f"/>
              <v:rect id="_x0000_s2793" style="position:absolute;left:7093;top:5932;width:46;height:47" fillcolor="#333" stroked="f"/>
              <v:rect id="_x0000_s2794" style="position:absolute;left:7190;top:5932;width:48;height:47" fillcolor="#333" stroked="f"/>
              <v:rect id="_x0000_s2795" style="position:absolute;left:7139;top:5887;width:51;height:45" fillcolor="#333" stroked="f"/>
              <v:rect id="_x0000_s2796" style="position:absolute;left:7139;top:5979;width:51;height:47" fillcolor="#333" stroked="f"/>
              <v:rect id="_x0000_s2797" style="position:absolute;left:7093;top:5839;width:46;height:48" fillcolor="#333" stroked="f"/>
              <v:rect id="_x0000_s2798" style="position:absolute;left:7190;top:6026;width:48;height:58" fillcolor="#333" stroked="f"/>
              <v:rect id="_x0000_s2799" style="position:absolute;left:7190;top:6084;width:48;height:25" fillcolor="#999" stroked="f"/>
              <v:rect id="_x0000_s2800" style="position:absolute;left:7093;top:6026;width:46;height:58" fillcolor="#333" stroked="f"/>
              <v:rect id="_x0000_s2801" style="position:absolute;left:7238;top:6084;width:46;height:25" fillcolor="#999" stroked="f"/>
              <v:rect id="_x0000_s2802" style="position:absolute;left:7139;top:6084;width:51;height:25" fillcolor="#999" stroked="f"/>
              <v:rect id="_x0000_s2803" style="position:absolute;left:7093;top:6084;width:46;height:25" fillcolor="#999" stroked="f"/>
              <v:rect id="_x0000_s2804" style="position:absolute;left:7047;top:6084;width:46;height:25" fillcolor="#999" stroked="f"/>
              <v:rect id="_x0000_s2805" style="position:absolute;left:7377;top:6026;width:9;height:58" fillcolor="#333" stroked="f"/>
              <v:rect id="_x0000_s2806" style="position:absolute;left:7377;top:6084;width:9;height:25" fillcolor="#999" stroked="f"/>
              <v:rect id="_x0000_s2807" style="position:absolute;left:7329;top:6084;width:48;height:25" fillcolor="#999" stroked="f"/>
              <v:shape id="_x0000_s2808" style="position:absolute;left:7284;top:6026;width:45;height:58" coordsize="45,58" path="m45,58l45,,,,,29,,45,,58r45,xe" fillcolor="#333" stroked="f">
                <v:path arrowok="t"/>
              </v:shape>
              <v:shape id="_x0000_s2809" style="position:absolute;left:7284;top:6055;width:1;height:16" coordsize="0,16" path="m,16l,,,16xe" fillcolor="#333" stroked="f">
                <v:path arrowok="t"/>
              </v:shape>
              <v:rect id="_x0000_s2810" style="position:absolute;left:7284;top:6084;width:45;height:25" fillcolor="#999" stroked="f"/>
              <v:rect id="_x0000_s2811" style="position:absolute;left:7238;top:5979;width:46;height:47" fillcolor="#333" stroked="f"/>
              <v:rect id="_x0000_s2812" style="position:absolute;left:7009;top:6375;width:3;height:226" fillcolor="#dfb296" stroked="f"/>
              <v:shape id="_x0000_s2813" style="position:absolute;left:7009;top:6316;width:1;height:15" coordsize="0,15" path="m,15l,,,15xe" fillcolor="#dfb296" stroked="f">
                <v:path arrowok="t"/>
              </v:shape>
              <v:rect id="_x0000_s2814" style="position:absolute;left:6842;top:6620;width:3;height:144" fillcolor="#4c4c4c" stroked="f"/>
              <v:rect id="_x0000_s2815" style="position:absolute;left:6845;top:6620;width:2;height:144" fillcolor="#4f4f4f" stroked="f"/>
              <v:rect id="_x0000_s2816" style="position:absolute;left:6837;top:6620;width:2;height:144" fillcolor="#464646" stroked="f"/>
              <v:rect id="_x0000_s2817" style="position:absolute;left:6839;top:6620;width:3;height:144" fillcolor="#494949" stroked="f"/>
              <v:rect id="_x0000_s2818" style="position:absolute;left:6855;top:6620;width:2;height:144" fillcolor="#5a5a5a" stroked="f"/>
              <v:rect id="_x0000_s2819" style="position:absolute;left:6857;top:6620;width:3;height:144" fillcolor="#5c5c5c" stroked="f"/>
              <v:rect id="_x0000_s2820" style="position:absolute;left:6852;top:6620;width:3;height:144" fillcolor="#575757" stroked="f"/>
              <v:rect id="_x0000_s2821" style="position:absolute;left:6850;top:6620;width:2;height:144" fillcolor="#545454" stroked="f"/>
              <v:rect id="_x0000_s2822" style="position:absolute;left:6847;top:6620;width:3;height:144" fillcolor="#525252" stroked="f"/>
              <v:rect id="_x0000_s2823" style="position:absolute;left:6823;top:6620;width:3;height:144" fillcolor="#383838" stroked="f"/>
              <v:rect id="_x0000_s2824" style="position:absolute;left:6826;top:6620;width:2;height:144" fillcolor="#3b3b3b" stroked="f"/>
              <v:rect id="_x0000_s2825" style="position:absolute;left:6828;top:6620;width:3;height:144" fillcolor="#3e3e3e" stroked="f"/>
              <v:rect id="_x0000_s2826" style="position:absolute;left:6831;top:6620;width:3;height:144" fillcolor="#414141" stroked="f"/>
              <v:rect id="_x0000_s2827" style="position:absolute;left:6834;top:6620;width:3;height:144" fillcolor="#444" stroked="f"/>
              <v:line id="_x0000_s2828" style="position:absolute;flip:x" from="9321,5747" to="9369,5748" strokeweight=".05pt"/>
              <v:line id="_x0000_s2829" style="position:absolute;flip:y" from="9181,5932" to="9182,5979" strokeweight=".05pt"/>
              <v:line id="_x0000_s2830" style="position:absolute" from="9181,5932" to="9230,5933" strokeweight=".05pt"/>
              <v:line id="_x0000_s2831" style="position:absolute;flip:x" from="9321,5839" to="9369,5840" strokeweight=".05pt"/>
              <v:line id="_x0000_s2832" style="position:absolute" from="9321,5793" to="9369,5794" strokeweight=".05pt"/>
              <v:line id="_x0000_s2833" style="position:absolute" from="9230,5932" to="9231,5979" strokeweight=".05pt"/>
              <v:line id="_x0000_s2834" style="position:absolute;flip:x" from="9181,5979" to="9230,5980" strokeweight=".05pt"/>
              <v:line id="_x0000_s2835" style="position:absolute;flip:y" from="9230,5887" to="9231,5932" strokeweight=".05pt"/>
              <v:line id="_x0000_s2836" style="position:absolute" from="9181,5887" to="9182,5932" strokeweight=".05pt"/>
              <v:line id="_x0000_s2837" style="position:absolute;flip:x" from="9745,5793" to="9790,5794" strokeweight=".05pt"/>
              <v:line id="_x0000_s2838" style="position:absolute" from="9790,5747" to="9791,5793" strokeweight=".05pt"/>
              <v:line id="_x0000_s2839" style="position:absolute" from="9745,5747" to="9790,5748" strokeweight=".05pt"/>
              <v:line id="_x0000_s2840" style="position:absolute;flip:y" from="9745,5747" to="9746,5793" strokeweight=".05pt"/>
              <v:line id="_x0000_s2841" style="position:absolute;flip:y" from="9745,5793" to="9746,5839" strokeweight=".05pt"/>
              <v:line id="_x0000_s2842" style="position:absolute;flip:x" from="9745,5839" to="9790,5840" strokeweight=".05pt"/>
              <v:line id="_x0000_s2843" style="position:absolute" from="9790,5793" to="9791,5839" strokeweight=".05pt"/>
              <v:line id="_x0000_s2844" style="position:absolute;flip:y" from="9699,5747" to="9700,5793" strokeweight=".05pt"/>
              <v:line id="_x0000_s2845" style="position:absolute" from="9605,5747" to="9651,5748" strokeweight=".05pt"/>
              <v:line id="_x0000_s2846" style="position:absolute;flip:y" from="9605,5747" to="9606,5793" strokeweight=".05pt"/>
              <v:line id="_x0000_s2847" style="position:absolute;flip:x" from="9605,5793" to="9651,5794" strokeweight=".05pt"/>
              <v:line id="_x0000_s2848" style="position:absolute" from="9651,5747" to="9652,5793" strokeweight=".05pt"/>
              <v:line id="_x0000_s2849" style="position:absolute" from="9605,5839" to="9651,5840" strokeweight=".05pt"/>
              <v:line id="_x0000_s2850" style="position:absolute;flip:y" from="9605,5839" to="9606,5858" strokeweight=".05pt"/>
              <v:line id="_x0000_s2851" style="position:absolute" from="9230,5793" to="9231,5839" strokeweight=".05pt"/>
              <v:line id="_x0000_s2852" style="position:absolute;flip:y" from="9605,5793" to="9606,5839" strokeweight=".05pt"/>
              <v:line id="_x0000_s2853" style="position:absolute" from="9699,5793" to="9700,5839" strokeweight=".05pt"/>
              <v:line id="_x0000_s2854" style="position:absolute" from="9651,5793" to="9699,5794" strokeweight=".05pt"/>
              <v:line id="_x0000_s2855" style="position:absolute;flip:y" from="9651,5793" to="9652,5839" strokeweight=".05pt"/>
              <v:line id="_x0000_s2856" style="position:absolute;flip:x" from="9651,5839" to="9699,5840" strokeweight=".05pt"/>
              <v:line id="_x0000_s2857" style="position:absolute;flip:x" from="9651,5747" to="9699,5748" strokeweight=".05pt"/>
              <v:line id="_x0000_s2858" style="position:absolute;flip:y" from="9699,5887" to="9700,5932" strokeweight=".05pt"/>
              <v:line id="_x0000_s2859" style="position:absolute;flip:x" from="9627,5887" to="9651,5888" strokeweight=".05pt"/>
              <v:line id="_x0000_s2860" style="position:absolute;flip:x" from="9627,5932" to="9651,5933" strokeweight=".05pt"/>
              <v:line id="_x0000_s2861" style="position:absolute" from="9651,5887" to="9652,5932" strokeweight=".05pt"/>
              <v:line id="_x0000_s2862" style="position:absolute;flip:x" from="9627,5979" to="9651,5980" strokeweight=".05pt"/>
              <v:line id="_x0000_s2863" style="position:absolute" from="9699,5932" to="9700,5979" strokeweight=".05pt"/>
              <v:line id="_x0000_s2864" style="position:absolute;flip:x" from="9651,5979" to="9699,5980" strokeweight=".05pt"/>
              <v:line id="_x0000_s2865" style="position:absolute" from="9651,5932" to="9652,5979" strokeweight=".05pt"/>
              <v:line id="_x0000_s2866" style="position:absolute;flip:x" from="9651,5887" to="9699,5888" strokeweight=".05pt"/>
              <v:line id="_x0000_s2867" style="position:absolute" from="9651,5932" to="9699,5933" strokeweight=".05pt"/>
              <v:line id="_x0000_s2868" style="position:absolute;flip:x" from="9790,5887" to="9801,5888" strokeweight=".05pt"/>
              <v:line id="_x0000_s2869" style="position:absolute" from="9790,5887" to="9791,5932" strokeweight=".05pt"/>
              <v:line id="_x0000_s2870" style="position:absolute;flip:x" from="9181,5839" to="9230,5840" strokeweight=".05pt"/>
              <v:line id="_x0000_s2871" style="position:absolute" from="9790,5932" to="9801,5933" strokeweight=".05pt"/>
              <v:line id="_x0000_s2872" style="position:absolute" from="9745,5887" to="9746,5932" strokeweight=".05pt"/>
              <v:line id="_x0000_s2873" style="position:absolute;flip:x" from="9790,5979" to="9801,5980" strokeweight=".05pt"/>
              <v:line id="_x0000_s2874" style="position:absolute;flip:y" from="9790,5932" to="9791,5979" strokeweight=".05pt"/>
              <v:line id="_x0000_s2875" style="position:absolute" from="9745,5887" to="9790,5888" strokeweight=".05pt"/>
              <v:line id="_x0000_s2876" style="position:absolute;flip:x" from="9745,5932" to="9790,5933" strokeweight=".05pt"/>
              <v:line id="_x0000_s2877" style="position:absolute;flip:x" from="9745,5979" to="9790,5980" strokeweight=".05pt"/>
              <v:line id="_x0000_s2878" style="position:absolute;flip:y" from="9745,5932" to="9746,5979" strokeweight=".05pt"/>
              <v:line id="_x0000_s2879" style="position:absolute" from="9699,5747" to="9745,5748" strokeweight=".05pt"/>
              <v:line id="_x0000_s2880" style="position:absolute;flip:x" from="9699,5793" to="9745,5794" strokeweight=".05pt"/>
              <v:line id="_x0000_s2881" style="position:absolute" from="9651,5839" to="9652,5887" strokeweight=".05pt"/>
              <v:line id="_x0000_s2882" style="position:absolute;flip:x" from="9699,5932" to="9745,5933" strokeweight=".05pt"/>
              <v:line id="_x0000_s2883" style="position:absolute" from="9699,5887" to="9745,5888" strokeweight=".05pt"/>
              <v:line id="_x0000_s2884" style="position:absolute" from="9699,5839" to="9700,5887" strokeweight=".05pt"/>
              <v:line id="_x0000_s2885" style="position:absolute;flip:y" from="9790,5839" to="9791,5887" strokeweight=".05pt"/>
              <v:line id="_x0000_s2886" style="position:absolute" from="9699,5979" to="9745,5980" strokeweight=".05pt"/>
              <v:line id="_x0000_s2887" style="position:absolute" from="9745,5839" to="9746,5887" strokeweight=".05pt"/>
              <v:line id="_x0000_s2888" style="position:absolute" from="9699,5839" to="9745,5840" strokeweight=".05pt"/>
              <v:line id="_x0000_s2889" style="position:absolute" from="9559,5747" to="9560,5793" strokeweight=".05pt"/>
              <v:line id="_x0000_s2890" style="position:absolute;flip:y" from="9512,5747" to="9513,5793" strokeweight=".05pt"/>
              <v:line id="_x0000_s2891" style="position:absolute" from="9559,5839" to="9560,5858" strokeweight=".05pt"/>
              <v:line id="_x0000_s2892" style="position:absolute;flip:y" from="9512,5793" to="9513,5839" strokeweight=".05pt"/>
              <v:line id="_x0000_s2893" style="position:absolute;flip:y" from="9559,5793" to="9560,5839" strokeweight=".05pt"/>
              <v:line id="_x0000_s2894" style="position:absolute" from="9512,5747" to="9559,5748" strokeweight=".05pt"/>
              <v:line id="_x0000_s2895" style="position:absolute;flip:x" from="9512,5793" to="9559,5794" strokeweight=".05pt"/>
              <v:line id="_x0000_s2896" style="position:absolute" from="9512,5839" to="9559,5840" strokeweight=".05pt"/>
              <v:line id="_x0000_s2897" style="position:absolute;flip:y" from="9461,5747" to="9462,5793" strokeweight=".05pt"/>
              <v:line id="_x0000_s2898" style="position:absolute" from="9415,5747" to="9416,5793" strokeweight=".05pt"/>
              <v:line id="_x0000_s2899" style="position:absolute" from="9369,5747" to="9415,5748" strokeweight=".05pt"/>
              <v:line id="_x0000_s2900" style="position:absolute;flip:y" from="9369,5747" to="9370,5793" strokeweight=".05pt"/>
              <v:line id="_x0000_s2901" style="position:absolute;flip:x" from="9369,5793" to="9415,5794" strokeweight=".05pt"/>
              <v:line id="_x0000_s2902" style="position:absolute" from="9369,5839" to="9415,5840" strokeweight=".05pt"/>
              <v:shape id="_x0000_s2903" style="position:absolute;left:9369;top:5839;width:1;height:48" coordsize="0,48" path="m,48l,20,,e" filled="f" strokeweight=".05pt">
                <v:path arrowok="t"/>
              </v:shape>
              <v:line id="_x0000_s2904" style="position:absolute" from="9415,5747" to="9461,5748" strokeweight=".05pt"/>
              <v:line id="_x0000_s2905" style="position:absolute;flip:y" from="9369,5793" to="9370,5839" strokeweight=".05pt"/>
              <v:line id="_x0000_s2906" style="position:absolute" from="9461,5793" to="9462,5839" strokeweight=".05pt"/>
            </v:group>
            <v:group id="_x0000_s3108" style="position:absolute;left:9181;top:5689;width:1105;height:420" coordorigin="9181,5689" coordsize="1105,420">
              <v:line id="_x0000_s2908" style="position:absolute" from="9415,5793" to="9461,5794" strokeweight=".05pt"/>
              <v:line id="_x0000_s2909" style="position:absolute;flip:y" from="9415,5793" to="9416,5839" strokeweight=".05pt"/>
              <v:line id="_x0000_s2910" style="position:absolute;flip:x" from="9415,5839" to="9461,5840" strokeweight=".05pt"/>
              <v:line id="_x0000_s2911" style="position:absolute;flip:y" from="9461,5887" to="9462,5932" strokeweight=".05pt"/>
              <v:line id="_x0000_s2912" style="position:absolute;flip:x" from="9369,5887" to="9415,5888" strokeweight=".05pt"/>
              <v:line id="_x0000_s2913" style="position:absolute;flip:x" from="9368,5887" to="9369,5888" strokeweight=".05pt"/>
              <v:line id="_x0000_s2914" style="position:absolute;flip:y" from="9369,5887" to="9370,5932" strokeweight=".05pt"/>
              <v:line id="_x0000_s2915" style="position:absolute;flip:x" from="9369,5932" to="9415,5933" strokeweight=".05pt"/>
              <v:line id="_x0000_s2916" style="position:absolute" from="9415,5887" to="9416,5932" strokeweight=".05pt"/>
              <v:line id="_x0000_s2917" style="position:absolute;flip:y" from="9181,5793" to="9182,5839" strokeweight=".05pt"/>
              <v:line id="_x0000_s2918" style="position:absolute;flip:x" from="9368,5932" to="9369,5933" strokeweight=".05pt"/>
              <v:line id="_x0000_s2919" style="position:absolute;flip:x" from="9368,5979" to="9369,5980" strokeweight=".05pt"/>
              <v:line id="_x0000_s2920" style="position:absolute;flip:x" from="9369,5979" to="9415,5980" strokeweight=".05pt"/>
              <v:line id="_x0000_s2921" style="position:absolute" from="9369,5932" to="9370,5979" strokeweight=".05pt"/>
              <v:line id="_x0000_s2922" style="position:absolute" from="9415,5932" to="9416,5979" strokeweight=".05pt"/>
              <v:line id="_x0000_s2923" style="position:absolute;flip:x" from="9415,5979" to="9461,5980" strokeweight=".05pt"/>
              <v:line id="_x0000_s2924" style="position:absolute" from="9461,5932" to="9462,5979" strokeweight=".05pt"/>
              <v:line id="_x0000_s2925" style="position:absolute" from="9415,5932" to="9461,5933" strokeweight=".05pt"/>
              <v:line id="_x0000_s2926" style="position:absolute;flip:x" from="9415,5887" to="9461,5888" strokeweight=".05pt"/>
              <v:line id="_x0000_s2927" style="position:absolute;flip:x" from="9512,5887" to="9514,5888" strokeweight=".05pt"/>
              <v:line id="_x0000_s2928" style="position:absolute" from="9512,5887" to="9513,5932" strokeweight=".05pt"/>
              <v:line id="_x0000_s2929" style="position:absolute" from="9512,5932" to="9514,5933" strokeweight=".05pt"/>
              <v:line id="_x0000_s2930" style="position:absolute;flip:y" from="9512,5932" to="9513,5979" strokeweight=".05pt"/>
              <v:line id="_x0000_s2931" style="position:absolute;flip:x" from="9512,5979" to="9514,5980" strokeweight=".05pt"/>
              <v:line id="_x0000_s2932" style="position:absolute;flip:y" from="9512,5839" to="9513,5887" strokeweight=".05pt"/>
              <v:line id="_x0000_s2933" style="position:absolute" from="9461,5747" to="9512,5748" strokeweight=".05pt"/>
              <v:line id="_x0000_s2934" style="position:absolute;flip:x" from="9461,5793" to="9512,5794" strokeweight=".05pt"/>
              <v:line id="_x0000_s2935" style="position:absolute" from="9415,5839" to="9416,5887" strokeweight=".05pt"/>
              <v:line id="_x0000_s2936" style="position:absolute;flip:x" from="9461,5932" to="9512,5933" strokeweight=".05pt"/>
              <v:line id="_x0000_s2937" style="position:absolute" from="9461,5887" to="9512,5888" strokeweight=".05pt"/>
              <v:line id="_x0000_s2938" style="position:absolute" from="9461,5839" to="9462,5887" strokeweight=".05pt"/>
              <v:line id="_x0000_s2939" style="position:absolute;flip:x" from="9461,5839" to="9512,5840" strokeweight=".05pt"/>
              <v:line id="_x0000_s2940" style="position:absolute;flip:x" from="9461,5979" to="9512,5980" strokeweight=".05pt"/>
              <v:shape id="_x0000_s2941" style="position:absolute;left:9559;top:6055;width:1;height:54" coordsize="0,54" path="m,l,29,,54e" filled="f" strokeweight=".05pt">
                <v:path arrowok="t"/>
              </v:shape>
              <v:line id="_x0000_s2942" style="position:absolute" from="9512,6026" to="9514,6027" strokeweight=".05pt"/>
              <v:shape id="_x0000_s2943" style="position:absolute;left:9512;top:6026;width:1;height:83" coordsize="0,83" path="m,83l,58,,e" filled="f" strokeweight=".05pt">
                <v:path arrowok="t"/>
              </v:shape>
              <v:line id="_x0000_s2944" style="position:absolute;flip:y" from="9181,5747" to="9182,5793" strokeweight=".05pt"/>
              <v:line id="_x0000_s2945" style="position:absolute" from="9181,5747" to="9230,5748" strokeweight=".05pt"/>
              <v:shape id="_x0000_s2946" style="position:absolute;left:9461;top:6026;width:1;height:83" coordsize="0,83" path="m,83l,58,,e" filled="f" strokeweight=".05pt">
                <v:path arrowok="t"/>
              </v:shape>
              <v:shape id="_x0000_s2947" style="position:absolute;left:9369;top:6026;width:1;height:83" coordsize="0,83" path="m,l,30,,58,,83e" filled="f" strokeweight=".05pt">
                <v:path arrowok="t"/>
              </v:shape>
              <v:line id="_x0000_s2948" style="position:absolute" from="9368,6026" to="9369,6027" strokeweight=".05pt"/>
              <v:shape id="_x0000_s2949" style="position:absolute;left:9415;top:6026;width:1;height:83" coordsize="0,83" path="m,l,58,,83e" filled="f" strokeweight=".05pt">
                <v:path arrowok="t"/>
              </v:shape>
              <v:line id="_x0000_s2950" style="position:absolute" from="9369,6026" to="9415,6027" strokeweight=".05pt"/>
              <v:line id="_x0000_s2951" style="position:absolute;flip:x" from="9415,6026" to="9461,6027" strokeweight=".05pt"/>
              <v:line id="_x0000_s2952" style="position:absolute" from="9230,5747" to="9231,5793" strokeweight=".05pt"/>
              <v:line id="_x0000_s2953" style="position:absolute" from="9461,6026" to="9512,6027" strokeweight=".05pt"/>
              <v:line id="_x0000_s2954" style="position:absolute;flip:x" from="9181,5793" to="9230,5794" strokeweight=".05pt"/>
              <v:line id="_x0000_s2955" style="position:absolute;flip:x" from="9276,5793" to="9321,5794" strokeweight=".05pt"/>
              <v:line id="_x0000_s2956" style="position:absolute" from="9790,6026" to="9801,6027" strokeweight=".05pt"/>
              <v:shape id="_x0000_s2957" style="position:absolute;left:9790;top:6026;width:1;height:83" coordsize="0,83" path="m,83l,58,,e" filled="f" strokeweight=".05pt">
                <v:path arrowok="t"/>
              </v:shape>
              <v:shape id="_x0000_s2958" style="position:absolute;left:9745;top:6026;width:1;height:83" coordsize="0,83" path="m,83l,58,,e" filled="f" strokeweight=".05pt">
                <v:path arrowok="t"/>
              </v:shape>
              <v:line id="_x0000_s2959" style="position:absolute" from="9745,6026" to="9790,6027" strokeweight=".05pt"/>
              <v:shape id="_x0000_s2960" style="position:absolute;left:9699;top:6026;width:1;height:83" coordsize="0,83" path="m,l,58,,83e" filled="f" strokeweight=".05pt">
                <v:path arrowok="t"/>
              </v:shape>
              <v:shape id="_x0000_s2961" style="position:absolute;left:9605;top:6055;width:1;height:54" coordsize="0,54" path="m,54l,29,,e" filled="f" strokeweight=".05pt">
                <v:path arrowok="t"/>
              </v:shape>
              <v:shape id="_x0000_s2962" style="position:absolute;left:9651;top:6026;width:1;height:83" coordsize="0,83" path="m,83l,58,,e" filled="f" strokeweight=".05pt">
                <v:path arrowok="t"/>
              </v:shape>
              <v:line id="_x0000_s2963" style="position:absolute;flip:x" from="9627,6026" to="9651,6027" strokeweight=".05pt"/>
              <v:line id="_x0000_s2964" style="position:absolute" from="9651,6026" to="9699,6027" strokeweight=".05pt"/>
              <v:line id="_x0000_s2965" style="position:absolute;flip:x" from="9699,6026" to="9745,6027" strokeweight=".05pt"/>
              <v:line id="_x0000_s2966" style="position:absolute;flip:y" from="9699,5979" to="9700,6026" strokeweight=".05pt"/>
              <v:line id="_x0000_s2967" style="position:absolute" from="9745,5979" to="9746,6026" strokeweight=".05pt"/>
              <v:line id="_x0000_s2968" style="position:absolute" from="9559,5793" to="9605,5794" strokeweight=".05pt"/>
              <v:line id="_x0000_s2969" style="position:absolute;flip:x" from="9559,5839" to="9605,5840" strokeweight=".05pt"/>
              <v:line id="_x0000_s2970" style="position:absolute;flip:y" from="9415,5979" to="9416,6026" strokeweight=".05pt"/>
              <v:line id="_x0000_s2971" style="position:absolute" from="9461,5979" to="9462,6026" strokeweight=".05pt"/>
              <v:line id="_x0000_s2972" style="position:absolute" from="9651,5979" to="9652,6026" strokeweight=".05pt"/>
              <v:line id="_x0000_s2973" style="position:absolute" from="9369,5979" to="9370,6026" strokeweight=".05pt"/>
              <v:line id="_x0000_s2974" style="position:absolute;flip:y" from="9790,5979" to="9791,6026" strokeweight=".05pt"/>
              <v:line id="_x0000_s2975" style="position:absolute;flip:x" from="9559,5747" to="9605,5748" strokeweight=".05pt"/>
              <v:line id="_x0000_s2976" style="position:absolute;flip:y" from="9512,5979" to="9513,6026" strokeweight=".05pt"/>
              <v:line id="_x0000_s2977" style="position:absolute;flip:x" from="10263,5747" to="10286,5748" strokeweight=".05pt"/>
              <v:line id="_x0000_s2978" style="position:absolute" from="9276,5747" to="9321,5748" strokeweight=".05pt"/>
              <v:line id="_x0000_s2979" style="position:absolute" from="10263,5747" to="10264,5793" strokeweight=".05pt"/>
              <v:line id="_x0000_s2980" style="position:absolute;flip:x" from="10263,5793" to="10286,5794" strokeweight=".05pt"/>
              <v:line id="_x0000_s2981" style="position:absolute;flip:y" from="10217,5747" to="10218,5793" strokeweight=".05pt"/>
              <v:line id="_x0000_s2982" style="position:absolute" from="10263,5839" to="10286,5840" strokeweight=".05pt"/>
              <v:line id="_x0000_s2983" style="position:absolute" from="10217,5747" to="10263,5748" strokeweight=".05pt"/>
              <v:line id="_x0000_s2984" style="position:absolute;flip:x" from="10217,5793" to="10263,5794" strokeweight=".05pt"/>
              <v:line id="_x0000_s2985" style="position:absolute" from="10263,5793" to="10264,5839" strokeweight=".05pt"/>
              <v:line id="_x0000_s2986" style="position:absolute;flip:x" from="10217,5839" to="10263,5840" strokeweight=".05pt"/>
              <v:line id="_x0000_s2987" style="position:absolute;flip:y" from="10217,5793" to="10218,5839" strokeweight=".05pt"/>
              <v:line id="_x0000_s2988" style="position:absolute;flip:y" from="10169,5747" to="10170,5793" strokeweight=".05pt"/>
              <v:line id="_x0000_s2989" style="position:absolute;flip:x" from="10074,5793" to="10120,5794" strokeweight=".05pt"/>
              <v:line id="_x0000_s2990" style="position:absolute" from="10120,5747" to="10121,5793" strokeweight=".05pt"/>
              <v:line id="_x0000_s2991" style="position:absolute" from="10074,5747" to="10120,5748" strokeweight=".05pt"/>
              <v:line id="_x0000_s2992" style="position:absolute;flip:y" from="10074,5747" to="10075,5793" strokeweight=".05pt"/>
              <v:line id="_x0000_s2993" style="position:absolute;flip:y" from="9276,5793" to="9277,5839" strokeweight=".05pt"/>
              <v:line id="_x0000_s2994" style="position:absolute" from="10120,5839" to="10121,5856" strokeweight=".05pt"/>
              <v:line id="_x0000_s2995" style="position:absolute" from="10074,5839" to="10120,5840" strokeweight=".05pt"/>
              <v:line id="_x0000_s2996" style="position:absolute;flip:y" from="10074,5839" to="10075,5856" strokeweight=".05pt"/>
              <v:shape id="_x0000_s2997" style="position:absolute;left:10169;top:5839;width:1;height:48" coordsize="0,48" path="m,48l,17,,e" filled="f" strokeweight=".05pt">
                <v:path arrowok="t"/>
              </v:shape>
              <v:line id="_x0000_s2998" style="position:absolute;flip:y" from="10074,5793" to="10075,5839" strokeweight=".05pt"/>
              <v:line id="_x0000_s2999" style="position:absolute;flip:y" from="10120,5793" to="10121,5839" strokeweight=".05pt"/>
              <v:line id="_x0000_s3000" style="position:absolute;flip:x" from="10120,5839" to="10169,5840" strokeweight=".05pt"/>
              <v:line id="_x0000_s3001" style="position:absolute" from="10169,5793" to="10170,5839" strokeweight=".05pt"/>
              <v:line id="_x0000_s3002" style="position:absolute" from="10120,5793" to="10169,5794" strokeweight=".05pt"/>
              <v:line id="_x0000_s3003" style="position:absolute;flip:x" from="10120,5747" to="10169,5748" strokeweight=".05pt"/>
              <v:shape id="_x0000_s3004" style="position:absolute;left:10169;top:5887;width:48;height:1" coordsize="48,0" path="m,l3,,48,e" filled="f" strokeweight=".05pt">
                <v:path arrowok="t"/>
              </v:shape>
              <v:line id="_x0000_s3005" style="position:absolute;flip:y" from="10169,5887" to="10170,5932" strokeweight=".05pt"/>
              <v:shape id="_x0000_s3006" style="position:absolute;left:10169;top:5932;width:48;height:1" coordsize="48,0" path="m48,l3,,,e" filled="f" strokeweight=".05pt">
                <v:path arrowok="t"/>
              </v:shape>
              <v:line id="_x0000_s3007" style="position:absolute;flip:y" from="10169,5932" to="10170,5979" strokeweight=".05pt"/>
              <v:shape id="_x0000_s3008" style="position:absolute;left:10169;top:5979;width:48;height:1" coordsize="48,0" path="m48,l3,,,e" filled="f" strokeweight=".05pt">
                <v:path arrowok="t"/>
              </v:shape>
              <v:line id="_x0000_s3009" style="position:absolute;flip:x" from="10263,5887" to="10286,5888" strokeweight=".05pt"/>
              <v:line id="_x0000_s3010" style="position:absolute" from="10263,5887" to="10264,5932" strokeweight=".05pt"/>
              <v:line id="_x0000_s3011" style="position:absolute;flip:x" from="10263,5932" to="10286,5933" strokeweight=".05pt"/>
              <v:line id="_x0000_s3012" style="position:absolute;flip:y" from="10217,5887" to="10218,5932" strokeweight=".05pt"/>
              <v:line id="_x0000_s3013" style="position:absolute;flip:x" from="10263,5979" to="10286,5980" strokeweight=".05pt"/>
              <v:line id="_x0000_s3014" style="position:absolute;flip:y" from="10263,5932" to="10264,5979" strokeweight=".05pt"/>
              <v:line id="_x0000_s3015" style="position:absolute;flip:x" from="10217,5932" to="10263,5933" strokeweight=".05pt"/>
              <v:line id="_x0000_s3016" style="position:absolute" from="10217,5887" to="10263,5888" strokeweight=".05pt"/>
              <v:line id="_x0000_s3017" style="position:absolute;flip:x" from="10217,5979" to="10263,5980" strokeweight=".05pt"/>
              <v:line id="_x0000_s3018" style="position:absolute;flip:y" from="10217,5932" to="10218,5979" strokeweight=".05pt"/>
              <v:line id="_x0000_s3019" style="position:absolute;flip:y" from="10263,5839" to="10264,5887" strokeweight=".05pt"/>
              <v:line id="_x0000_s3020" style="position:absolute" from="10169,5747" to="10217,5748" strokeweight=".05pt"/>
              <v:line id="_x0000_s3021" style="position:absolute;flip:x" from="10169,5793" to="10217,5794" strokeweight=".05pt"/>
              <v:line id="_x0000_s3022" style="position:absolute" from="10217,5839" to="10218,5887" strokeweight=".05pt"/>
              <v:line id="_x0000_s3023" style="position:absolute" from="10169,5839" to="10217,5840" strokeweight=".05pt"/>
              <v:line id="_x0000_s3024" style="position:absolute" from="10028,5747" to="10029,5793" strokeweight=".05pt"/>
              <v:line id="_x0000_s3025" style="position:absolute" from="9980,5747" to="10028,5748" strokeweight=".05pt"/>
              <v:line id="_x0000_s3026" style="position:absolute;flip:y" from="9980,5747" to="9981,5793" strokeweight=".05pt"/>
              <v:line id="_x0000_s3027" style="position:absolute;flip:x" from="9980,5793" to="10028,5794" strokeweight=".05pt"/>
              <v:line id="_x0000_s3028" style="position:absolute;flip:y" from="9980,5793" to="9981,5839" strokeweight=".05pt"/>
              <v:line id="_x0000_s3029" style="position:absolute;flip:x" from="9980,5839" to="10028,5840" strokeweight=".05pt"/>
              <v:line id="_x0000_s3030" style="position:absolute" from="10028,5793" to="10029,5839" strokeweight=".05pt"/>
              <v:line id="_x0000_s3031" style="position:absolute;flip:y" from="9934,5747" to="9935,5793" strokeweight=".05pt"/>
              <v:line id="_x0000_s3032" style="position:absolute;flip:x" from="9841,5747" to="9889,5748" strokeweight=".05pt"/>
              <v:line id="_x0000_s3033" style="position:absolute" from="9841,5747" to="9842,5793" strokeweight=".05pt"/>
              <v:line id="_x0000_s3034" style="position:absolute" from="9841,5793" to="9889,5794" strokeweight=".05pt"/>
              <v:line id="_x0000_s3035" style="position:absolute;flip:y" from="9889,5747" to="9890,5793" strokeweight=".05pt"/>
              <v:line id="_x0000_s3036" style="position:absolute" from="9889,5839" to="9890,5858" strokeweight=".05pt"/>
              <v:line id="_x0000_s3037" style="position:absolute" from="9841,5839" to="9842,5858" strokeweight=".05pt"/>
              <v:line id="_x0000_s3038" style="position:absolute;flip:x" from="9841,5839" to="9889,5840" strokeweight=".05pt"/>
              <v:line id="_x0000_s3039" style="position:absolute" from="9889,5747" to="9934,5748" strokeweight=".05pt"/>
              <v:line id="_x0000_s3040" style="position:absolute" from="9889,5793" to="9890,5839" strokeweight=".05pt"/>
              <v:line id="_x0000_s3041" style="position:absolute;flip:y" from="9841,5793" to="9842,5839" strokeweight=".05pt"/>
              <v:line id="_x0000_s3042" style="position:absolute;flip:x" from="9889,5793" to="9934,5794" strokeweight=".05pt"/>
              <v:line id="_x0000_s3043" style="position:absolute;flip:x" from="9889,5839" to="9934,5840" strokeweight=".05pt"/>
              <v:line id="_x0000_s3044" style="position:absolute" from="9934,5793" to="9935,5839" strokeweight=".05pt"/>
              <v:line id="_x0000_s3045" style="position:absolute;flip:x" from="9914,5887" to="9934,5888" strokeweight=".05pt"/>
              <v:line id="_x0000_s3046" style="position:absolute;flip:x" from="9914,5932" to="9934,5933" strokeweight=".05pt"/>
              <v:line id="_x0000_s3047" style="position:absolute" from="9934,5887" to="9935,5932" strokeweight=".05pt"/>
              <v:line id="_x0000_s3048" style="position:absolute;flip:x" from="9914,5979" to="9934,5980" strokeweight=".05pt"/>
              <v:line id="_x0000_s3049" style="position:absolute" from="9934,5932" to="9935,5979" strokeweight=".05pt"/>
              <v:line id="_x0000_s3050" style="position:absolute;flip:x" from="10028,5887" to="10059,5888" strokeweight=".05pt"/>
              <v:line id="_x0000_s3051" style="position:absolute" from="10028,5887" to="10029,5932" strokeweight=".05pt"/>
              <v:line id="_x0000_s3052" style="position:absolute" from="10028,5932" to="10059,5933" strokeweight=".05pt"/>
              <v:line id="_x0000_s3053" style="position:absolute;flip:y" from="9980,5887" to="9981,5932" strokeweight=".05pt"/>
              <v:line id="_x0000_s3054" style="position:absolute;flip:x" from="10028,5979" to="10059,5980" strokeweight=".05pt"/>
              <v:line id="_x0000_s3055" style="position:absolute;flip:y" from="10028,5932" to="10029,5979" strokeweight=".05pt"/>
              <v:line id="_x0000_s3056" style="position:absolute;flip:x" from="9980,5932" to="10028,5933" strokeweight=".05pt"/>
              <v:line id="_x0000_s3057" style="position:absolute" from="9980,5887" to="10028,5888" strokeweight=".05pt"/>
              <v:line id="_x0000_s3058" style="position:absolute;flip:x" from="9980,5979" to="10028,5980" strokeweight=".05pt"/>
              <v:line id="_x0000_s3059" style="position:absolute;flip:y" from="9980,5932" to="9981,5979" strokeweight=".05pt"/>
              <v:line id="_x0000_s3060" style="position:absolute" from="9934,5747" to="9980,5748" strokeweight=".05pt"/>
              <v:line id="_x0000_s3061" style="position:absolute;flip:x" from="9934,5793" to="9980,5794" strokeweight=".05pt"/>
              <v:line id="_x0000_s3062" style="position:absolute" from="9934,5839" to="9935,5887" strokeweight=".05pt"/>
              <v:line id="_x0000_s3063" style="position:absolute;flip:y" from="10028,5839" to="10029,5887" strokeweight=".05pt"/>
              <v:line id="_x0000_s3064" style="position:absolute;flip:x" from="9934,5979" to="9980,5980" strokeweight=".05pt"/>
              <v:line id="_x0000_s3065" style="position:absolute;flip:x" from="9934,5932" to="9980,5933" strokeweight=".05pt"/>
              <v:line id="_x0000_s3066" style="position:absolute;flip:x" from="9934,5887" to="9980,5888" strokeweight=".05pt"/>
              <v:line id="_x0000_s3067" style="position:absolute" from="9980,5839" to="9981,5887" strokeweight=".05pt"/>
              <v:line id="_x0000_s3068" style="position:absolute" from="9934,5839" to="9980,5840" strokeweight=".05pt"/>
              <v:line id="_x0000_s3069" style="position:absolute" from="10028,6026" to="10059,6027" strokeweight=".05pt"/>
              <v:shape id="_x0000_s3070" style="position:absolute;left:10028;top:6026;width:1;height:83" coordsize="0,83" path="m,83l,58,,e" filled="f" strokeweight=".05pt">
                <v:path arrowok="t"/>
              </v:shape>
              <v:shape id="_x0000_s3071" style="position:absolute;left:9980;top:6026;width:1;height:83" coordsize="0,83" path="m,83l,58,,e" filled="f" strokeweight=".05pt">
                <v:path arrowok="t"/>
              </v:shape>
              <v:line id="_x0000_s3072" style="position:absolute" from="9980,6026" to="10028,6027" strokeweight=".05pt"/>
              <v:line id="_x0000_s3073" style="position:absolute;flip:x" from="9914,6026" to="9934,6027" strokeweight=".05pt"/>
              <v:shape id="_x0000_s3074" style="position:absolute;left:9934;top:6026;width:1;height:83" coordsize="0,83" path="m,l,58,,83e" filled="f" strokeweight=".05pt">
                <v:path arrowok="t"/>
              </v:shape>
              <v:shape id="_x0000_s3075" style="position:absolute;left:9841;top:6055;width:1;height:54" coordsize="0,54" path="m,l,29,,54e" filled="f" strokeweight=".05pt">
                <v:path arrowok="t"/>
              </v:shape>
              <v:shape id="_x0000_s3076" style="position:absolute;left:9889;top:6055;width:1;height:54" coordsize="0,54" path="m,54l,29,,e" filled="f" strokeweight=".05pt">
                <v:path arrowok="t"/>
              </v:shape>
              <v:line id="_x0000_s3077" style="position:absolute;flip:x" from="9934,6026" to="9980,6027" strokeweight=".05pt"/>
              <v:line id="_x0000_s3078" style="position:absolute" from="10263,6026" to="10286,6027" strokeweight=".05pt"/>
              <v:shape id="_x0000_s3079" style="position:absolute;left:10263;top:6026;width:1;height:83" coordsize="0,83" path="m,83l,58,,e" filled="f" strokeweight=".05pt">
                <v:path arrowok="t"/>
              </v:shape>
              <v:shape id="_x0000_s3080" style="position:absolute;left:10217;top:6026;width:1;height:83" coordsize="0,83" path="m,l,58,,83e" filled="f" strokeweight=".05pt">
                <v:path arrowok="t"/>
              </v:shape>
              <v:line id="_x0000_s3081" style="position:absolute" from="9276,5839" to="9321,5840" strokeweight=".05pt"/>
              <v:line id="_x0000_s3082" style="position:absolute;flip:x" from="10217,6026" to="10263,6027" strokeweight=".05pt"/>
              <v:shape id="_x0000_s3083" style="position:absolute;left:10169;top:6026;width:1;height:83" coordsize="0,83" path="m,83l,58,,28,,e" filled="f" strokeweight=".05pt">
                <v:path arrowok="t"/>
              </v:shape>
              <v:shape id="_x0000_s3084" style="position:absolute;left:10169;top:6026;width:48;height:1" coordsize="48,0" path="m48,l3,,,e" filled="f" strokeweight=".05pt">
                <v:path arrowok="t"/>
              </v:shape>
              <v:shape id="_x0000_s3085" style="position:absolute;left:10074;top:6054;width:1;height:55" coordsize="0,55" path="m,l,30,,55e" filled="f" strokeweight=".05pt">
                <v:path arrowok="t"/>
              </v:shape>
              <v:shape id="_x0000_s3086" style="position:absolute;left:10120;top:6054;width:1;height:55" coordsize="0,55" path="m,l,30,,55e" filled="f" strokeweight=".05pt">
                <v:path arrowok="t"/>
              </v:shape>
              <v:line id="_x0000_s3087" style="position:absolute" from="10028,5839" to="10074,5840" strokeweight=".05pt"/>
              <v:line id="_x0000_s3088" style="position:absolute" from="9934,5979" to="9935,6026" strokeweight=".05pt"/>
              <v:line id="_x0000_s3089" style="position:absolute" from="9980,5979" to="9981,6026" strokeweight=".05pt"/>
              <v:line id="_x0000_s3090" style="position:absolute;flip:y" from="10217,5979" to="10218,6026" strokeweight=".05pt"/>
              <v:line id="_x0000_s3091" style="position:absolute" from="10263,5979" to="10264,6026" strokeweight=".05pt"/>
              <v:line id="_x0000_s3092" style="position:absolute;flip:y" from="10028,5979" to="10029,6026" strokeweight=".05pt"/>
              <v:line id="_x0000_s3093" style="position:absolute;flip:y" from="10169,5979" to="10170,6026" strokeweight=".05pt"/>
              <v:line id="_x0000_s3094" style="position:absolute;flip:x" from="10028,5793" to="10074,5794" strokeweight=".05pt"/>
              <v:line id="_x0000_s3095" style="position:absolute;flip:x" from="10028,5747" to="10074,5748" strokeweight=".05pt"/>
              <v:line id="_x0000_s3096" style="position:absolute;flip:y" from="9651,5689" to="9652,5747" strokeweight=".05pt"/>
              <v:line id="_x0000_s3097" style="position:absolute" from="9699,5689" to="9700,5747" strokeweight=".05pt"/>
              <v:line id="_x0000_s3098" style="position:absolute" from="9790,5839" to="9841,5840" strokeweight=".05pt"/>
              <v:line id="_x0000_s3099" style="position:absolute;flip:y" from="9559,5689" to="9560,5747" strokeweight=".05pt"/>
              <v:line id="_x0000_s3100" style="position:absolute" from="9605,5689" to="9606,5747" strokeweight=".05pt"/>
              <v:line id="_x0000_s3101" style="position:absolute;flip:y" from="10263,5689" to="10264,5747" strokeweight=".05pt"/>
              <v:line id="_x0000_s3102" style="position:absolute;flip:y" from="10120,5689" to="10121,5747" strokeweight=".05pt"/>
              <v:line id="_x0000_s3103" style="position:absolute" from="10169,5689" to="10170,5747" strokeweight=".05pt"/>
              <v:line id="_x0000_s3104" style="position:absolute;flip:x" from="9790,5793" to="9841,5794" strokeweight=".05pt"/>
              <v:line id="_x0000_s3105" style="position:absolute" from="9790,5747" to="9841,5748" strokeweight=".05pt"/>
              <v:line id="_x0000_s3106" style="position:absolute;flip:y" from="9841,5689" to="9842,5747" strokeweight=".05pt"/>
              <v:line id="_x0000_s3107" style="position:absolute" from="9889,5689" to="9890,5747" strokeweight=".05pt"/>
            </v:group>
            <v:group id="_x0000_s3309" style="position:absolute;left:6423;top:5297;width:3795;height:812" coordorigin="6423,5297" coordsize="3795,812">
              <v:line id="_x0000_s3109" style="position:absolute;flip:y" from="10028,5689" to="10029,5747" strokeweight=".05pt"/>
              <v:line id="_x0000_s3110" style="position:absolute" from="10074,5689" to="10075,5747" strokeweight=".05pt"/>
              <v:line id="_x0000_s3111" style="position:absolute;flip:y" from="9369,5689" to="9370,5747" strokeweight=".05pt"/>
              <v:line id="_x0000_s3112" style="position:absolute" from="9415,5689" to="9416,5747" strokeweight=".05pt"/>
              <v:line id="_x0000_s3113" style="position:absolute;flip:y" from="9980,5689" to="9981,5747" strokeweight=".05pt"/>
              <v:line id="_x0000_s3114" style="position:absolute;flip:y" from="9461,5689" to="9462,5747" strokeweight=".05pt"/>
              <v:line id="_x0000_s3115" style="position:absolute;flip:y" from="9512,5689" to="9513,5747" strokeweight=".05pt"/>
              <v:line id="_x0000_s3116" style="position:absolute;flip:y" from="9934,5689" to="9935,5747" strokeweight=".05pt"/>
              <v:line id="_x0000_s3117" style="position:absolute" from="9790,5689" to="9791,5747" strokeweight=".05pt"/>
              <v:line id="_x0000_s3118" style="position:absolute" from="9745,5689" to="9746,5747" strokeweight=".05pt"/>
              <v:line id="_x0000_s3119" style="position:absolute" from="10217,5689" to="10218,5747" strokeweight=".05pt"/>
              <v:line id="_x0000_s3120" style="position:absolute;flip:y" from="9321,5793" to="9322,5839" strokeweight=".05pt"/>
              <v:line id="_x0000_s3121" style="position:absolute" from="9321,5839" to="9322,5859" strokeweight=".05pt"/>
              <v:line id="_x0000_s3122" style="position:absolute" from="9276,5839" to="9277,5859" strokeweight=".05pt"/>
              <v:line id="_x0000_s3123" style="position:absolute;flip:y" from="9276,5747" to="9277,5793" strokeweight=".05pt"/>
              <v:line id="_x0000_s3124" style="position:absolute" from="9321,5747" to="9322,5793" strokeweight=".05pt"/>
              <v:line id="_x0000_s3125" style="position:absolute;flip:x" from="9230,5887" to="9255,5888" strokeweight=".05pt"/>
              <v:line id="_x0000_s3126" style="position:absolute;flip:y" from="9230,5839" to="9231,5887" strokeweight=".05pt"/>
              <v:line id="_x0000_s3127" style="position:absolute" from="9230,5839" to="9276,5840" strokeweight=".05pt"/>
              <v:line id="_x0000_s3128" style="position:absolute;flip:x" from="9230,5932" to="9255,5933" strokeweight=".05pt"/>
              <v:line id="_x0000_s3129" style="position:absolute;flip:y" from="9181,5839" to="9182,5887" strokeweight=".05pt"/>
              <v:line id="_x0000_s3130" style="position:absolute" from="9321,5689" to="9322,5747" strokeweight=".05pt"/>
              <v:line id="_x0000_s3131" style="position:absolute" from="9230,5793" to="9276,5794" strokeweight=".05pt"/>
              <v:line id="_x0000_s3132" style="position:absolute;flip:x" from="9230,5979" to="9255,5980" strokeweight=".05pt"/>
              <v:line id="_x0000_s3133" style="position:absolute" from="9276,5689" to="9277,5747" strokeweight=".05pt"/>
              <v:line id="_x0000_s3134" style="position:absolute;flip:y" from="9230,5689" to="9231,5747" strokeweight=".05pt"/>
              <v:line id="_x0000_s3135" style="position:absolute;flip:x" from="9230,5747" to="9276,5748" strokeweight=".05pt"/>
              <v:line id="_x0000_s3136" style="position:absolute" from="9181,5689" to="9182,5747" strokeweight=".05pt"/>
              <v:shape id="_x0000_s3137" style="position:absolute;left:9115;top:5979;width:66;height:1" coordsize="66,0" path="m66,l9,,,e" filled="f" strokeweight=".05pt">
                <v:path arrowok="t"/>
              </v:shape>
              <v:line id="_x0000_s3138" style="position:absolute;flip:y" from="9230,5979" to="9231,6026" strokeweight=".05pt"/>
              <v:shape id="_x0000_s3139" style="position:absolute;left:9115;top:5793;width:66;height:1" coordsize="66,0" path="m66,l57,,48,,39,,32,,25,,19,,13,,9,,,e" filled="f" strokeweight=".05pt">
                <v:path arrowok="t"/>
              </v:shape>
              <v:line id="_x0000_s3140" style="position:absolute" from="9181,5979" to="9182,6026" strokeweight=".05pt"/>
              <v:line id="_x0000_s3141" style="position:absolute" from="9124,6026" to="9181,6027" strokeweight=".05pt"/>
              <v:line id="_x0000_s3142" style="position:absolute" from="7329,5689" to="7330,5747" strokeweight=".05pt"/>
              <v:line id="_x0000_s3143" style="position:absolute;flip:x" from="9124,5839" to="9181,5840" strokeweight=".05pt"/>
              <v:line id="_x0000_s3144" style="position:absolute" from="7093,5689" to="7094,5747" strokeweight=".05pt"/>
              <v:line id="_x0000_s3145" style="position:absolute" from="9124,5887" to="9181,5888" strokeweight=".05pt"/>
              <v:line id="_x0000_s3146" style="position:absolute;flip:x" from="9124,5932" to="9181,5933" strokeweight=".05pt"/>
              <v:line id="_x0000_s3147" style="position:absolute;flip:x" from="9124,5747" to="9181,5748" strokeweight=".05pt"/>
              <v:line id="_x0000_s3148" style="position:absolute" from="7047,5689" to="7048,5747" strokeweight=".05pt"/>
              <v:line id="_x0000_s3149" style="position:absolute;flip:y" from="7377,5689" to="7378,5747" strokeweight=".05pt"/>
              <v:line id="_x0000_s3150" style="position:absolute;flip:y" from="7139,5689" to="7140,5747" strokeweight=".05pt"/>
              <v:shape id="_x0000_s3151" style="position:absolute;left:7000;top:5747;width:47;height:46" coordsize="47,46" path="m,46l,,9,,47,e" filled="f" strokeweight=".05pt">
                <v:path arrowok="t"/>
              </v:shape>
              <v:shape id="_x0000_s3152" style="position:absolute;left:7000;top:5793;width:47;height:1" coordsize="47,0" path="m47,l9,,,e" filled="f" strokeweight=".05pt">
                <v:path arrowok="t"/>
              </v:shape>
              <v:shape id="_x0000_s3153" style="position:absolute;left:7000;top:5839;width:47;height:1" coordsize="47,0" path="m,l9,,47,e" filled="f" strokeweight=".05pt">
                <v:path arrowok="t"/>
              </v:shape>
              <v:line id="_x0000_s3154" style="position:absolute;flip:y" from="7000,5839" to="7001,5859" strokeweight=".05pt"/>
              <v:line id="_x0000_s3155" style="position:absolute;flip:y" from="7000,5793" to="7001,5839" strokeweight=".05pt"/>
              <v:shape id="_x0000_s3156" style="position:absolute;left:7002;top:5932;width:45;height:1" coordsize="45,0" path="m,l7,,45,e" filled="f" strokeweight=".05pt">
                <v:path arrowok="t"/>
              </v:shape>
              <v:shape id="_x0000_s3157" style="position:absolute;left:6999;top:5979;width:48;height:1" coordsize="48,0" path="m,l10,,48,e" filled="f" strokeweight=".05pt">
                <v:path arrowok="t"/>
              </v:shape>
              <v:shape id="_x0000_s3158" style="position:absolute;left:7000;top:5887;width:47;height:1" coordsize="47,0" path="m,l9,,47,e" filled="f" strokeweight=".05pt">
                <v:path arrowok="t"/>
              </v:shape>
              <v:line id="_x0000_s3159" style="position:absolute" from="7284,5689" to="7285,5747" strokeweight=".05pt"/>
              <v:line id="_x0000_s3160" style="position:absolute" from="7238,5689" to="7239,5747" strokeweight=".05pt"/>
              <v:line id="_x0000_s3161" style="position:absolute;flip:y" from="7190,5689" to="7191,5747" strokeweight=".05pt"/>
              <v:line id="_x0000_s3162" style="position:absolute" from="7190,5979" to="7191,6026" strokeweight=".05pt"/>
              <v:shape id="_x0000_s3163" style="position:absolute;left:7000;top:6026;width:47;height:1" coordsize="47,0" path="m,l9,,47,e" filled="f" strokeweight=".05pt">
                <v:path arrowok="t"/>
              </v:shape>
              <v:line id="_x0000_s3164" style="position:absolute;flip:y" from="7000,6056" to="7001,6084" strokeweight=".05pt"/>
              <v:line id="_x0000_s3165" style="position:absolute" from="9230,6026" to="9255,6027" strokeweight=".05pt"/>
              <v:line id="_x0000_s3166" style="position:absolute" from="7284,5979" to="7285,6026" strokeweight=".05pt"/>
              <v:line id="_x0000_s3167" style="position:absolute;flip:x" from="7238,6026" to="7284,6027" strokeweight=".05pt"/>
              <v:line id="_x0000_s3168" style="position:absolute;flip:y" from="7238,5979" to="7239,6026" strokeweight=".05pt"/>
              <v:line id="_x0000_s3169" style="position:absolute" from="7238,5979" to="7284,5980" strokeweight=".05pt"/>
              <v:line id="_x0000_s3170" style="position:absolute;flip:x" from="7238,5747" to="7284,5748" strokeweight=".05pt"/>
              <v:line id="_x0000_s3171" style="position:absolute" from="7139,5979" to="7140,6026" strokeweight=".05pt"/>
              <v:line id="_x0000_s3172" style="position:absolute" from="9181,6026" to="9230,6027" strokeweight=".05pt"/>
              <v:line id="_x0000_s3173" style="position:absolute" from="7377,5747" to="7386,5748" strokeweight=".05pt"/>
              <v:line id="_x0000_s3174" style="position:absolute;flip:y" from="7377,5747" to="7378,5793" strokeweight=".05pt"/>
              <v:line id="_x0000_s3175" style="position:absolute;flip:x" from="7377,5793" to="7386,5794" strokeweight=".05pt"/>
              <v:line id="_x0000_s3176" style="position:absolute;flip:y" from="7377,5793" to="7378,5839" strokeweight=".05pt"/>
              <v:line id="_x0000_s3177" style="position:absolute;flip:x" from="7377,5839" to="7386,5840" strokeweight=".05pt"/>
              <v:line id="_x0000_s3178" style="position:absolute" from="7329,5747" to="7330,5793" strokeweight=".05pt"/>
              <v:line id="_x0000_s3179" style="position:absolute;flip:x" from="7284,5793" to="7329,5794" strokeweight=".05pt"/>
              <v:line id="_x0000_s3180" style="position:absolute" from="7284,5747" to="7329,5748" strokeweight=".05pt"/>
              <v:line id="_x0000_s3181" style="position:absolute;flip:y" from="7284,5747" to="7285,5793" strokeweight=".05pt"/>
              <v:line id="_x0000_s3182" style="position:absolute" from="7284,5839" to="7329,5840" strokeweight=".05pt"/>
              <v:line id="_x0000_s3183" style="position:absolute;flip:y" from="7329,5793" to="7330,5839" strokeweight=".05pt"/>
              <v:line id="_x0000_s3184" style="position:absolute" from="7284,5793" to="7285,5839" strokeweight=".05pt"/>
              <v:line id="_x0000_s3185" style="position:absolute;flip:x" from="7284,5887" to="7329,5888" strokeweight=".05pt"/>
              <v:line id="_x0000_s3186" style="position:absolute;flip:y" from="7329,5887" to="7330,5932" strokeweight=".05pt"/>
              <v:line id="_x0000_s3187" style="position:absolute" from="7284,5887" to="7285,5932" strokeweight=".05pt"/>
              <v:line id="_x0000_s3188" style="position:absolute;flip:y" from="7284,5932" to="7285,5979" strokeweight=".05pt"/>
              <v:line id="_x0000_s3189" style="position:absolute;flip:x" from="7284,5979" to="7329,5980" strokeweight=".05pt"/>
              <v:line id="_x0000_s3190" style="position:absolute" from="7329,5932" to="7330,5979" strokeweight=".05pt"/>
              <v:line id="_x0000_s3191" style="position:absolute" from="7284,5932" to="7329,5933" strokeweight=".05pt"/>
              <v:line id="_x0000_s3192" style="position:absolute" from="7377,5887" to="7378,5932" strokeweight=".05pt"/>
              <v:line id="_x0000_s3193" style="position:absolute" from="7377,5887" to="7386,5888" strokeweight=".05pt"/>
              <v:line id="_x0000_s3194" style="position:absolute" from="7377,5932" to="7386,5933" strokeweight=".05pt"/>
              <v:line id="_x0000_s3195" style="position:absolute;flip:y" from="7377,5932" to="7378,5979" strokeweight=".05pt"/>
              <v:line id="_x0000_s3196" style="position:absolute;flip:x" from="7377,5979" to="7386,5980" strokeweight=".05pt"/>
              <v:line id="_x0000_s3197" style="position:absolute;flip:y" from="7284,5839" to="7285,5887" strokeweight=".05pt"/>
              <v:line id="_x0000_s3198" style="position:absolute" from="7329,5839" to="7330,5887" strokeweight=".05pt"/>
              <v:line id="_x0000_s3199" style="position:absolute" from="7329,5793" to="7377,5794" strokeweight=".05pt"/>
              <v:line id="_x0000_s3200" style="position:absolute;flip:x" from="7329,5839" to="7377,5840" strokeweight=".05pt"/>
              <v:line id="_x0000_s3201" style="position:absolute;flip:x" from="7329,5932" to="7377,5933" strokeweight=".05pt"/>
              <v:line id="_x0000_s3202" style="position:absolute" from="7329,5887" to="7377,5888" strokeweight=".05pt"/>
              <v:line id="_x0000_s3203" style="position:absolute;flip:y" from="7377,5839" to="7378,5887" strokeweight=".05pt"/>
              <v:line id="_x0000_s3204" style="position:absolute" from="7329,5979" to="7377,5980" strokeweight=".05pt"/>
              <v:line id="_x0000_s3205" style="position:absolute" from="7329,5747" to="7377,5748" strokeweight=".05pt"/>
              <v:line id="_x0000_s3206" style="position:absolute" from="7190,5793" to="7238,5794" strokeweight=".05pt"/>
              <v:line id="_x0000_s3207" style="position:absolute" from="7190,5747" to="7191,5793" strokeweight=".05pt"/>
              <v:line id="_x0000_s3208" style="position:absolute;flip:x" from="7190,5747" to="7238,5748" strokeweight=".05pt"/>
              <v:line id="_x0000_s3209" style="position:absolute" from="7238,5747" to="7239,5793" strokeweight=".05pt"/>
              <v:line id="_x0000_s3210" style="position:absolute;flip:y" from="7139,5747" to="7140,5793" strokeweight=".05pt"/>
              <v:line id="_x0000_s3211" style="position:absolute;flip:x" from="7190,5839" to="7238,5840" strokeweight=".05pt"/>
              <v:line id="_x0000_s3212" style="position:absolute;flip:y" from="7238,5827" to="7239,5839" strokeweight=".05pt"/>
              <v:line id="_x0000_s3213" style="position:absolute" from="7238,5827" to="7239,5839" strokeweight=".05pt"/>
              <v:shape id="_x0000_s3214" style="position:absolute;left:7238;top:5839;width:1;height:48" coordsize="0,48" path="m,l,19,,48e" filled="f" strokeweight=".05pt">
                <v:path arrowok="t"/>
              </v:shape>
              <v:line id="_x0000_s3215" style="position:absolute;flip:y" from="7190,5793" to="7191,5839" strokeweight=".05pt"/>
              <v:line id="_x0000_s3216" style="position:absolute;flip:y" from="7238,5793" to="7239,5827" strokeweight=".05pt"/>
              <v:line id="_x0000_s3217" style="position:absolute" from="7139,5747" to="7190,5748" strokeweight=".05pt"/>
              <v:line id="_x0000_s3218" style="position:absolute;flip:x" from="7139,5793" to="7190,5794" strokeweight=".05pt"/>
              <v:line id="_x0000_s3219" style="position:absolute" from="7139,5839" to="7190,5840" strokeweight=".05pt"/>
              <v:line id="_x0000_s3220" style="position:absolute" from="7139,5793" to="7140,5839" strokeweight=".05pt"/>
              <v:line id="_x0000_s3221" style="position:absolute" from="7047,5793" to="7048,5839" strokeweight=".05pt"/>
              <v:line id="_x0000_s3222" style="position:absolute;flip:y" from="7093,5793" to="7094,5839" strokeweight=".05pt"/>
              <v:line id="_x0000_s3223" style="position:absolute" from="7047,5839" to="7093,5840" strokeweight=".05pt"/>
              <v:line id="_x0000_s3224" style="position:absolute" from="7093,5747" to="7094,5793" strokeweight=".05pt"/>
              <v:line id="_x0000_s3225" style="position:absolute" from="7047,5747" to="7093,5748" strokeweight=".05pt"/>
              <v:line id="_x0000_s3226" style="position:absolute;flip:y" from="7047,5747" to="7048,5793" strokeweight=".05pt"/>
              <v:line id="_x0000_s3227" style="position:absolute;flip:x" from="7047,5793" to="7093,5794" strokeweight=".05pt"/>
              <v:line id="_x0000_s3228" style="position:absolute" from="7047,5887" to="7048,5932" strokeweight=".05pt"/>
              <v:line id="_x0000_s3229" style="position:absolute;flip:x" from="7047,5887" to="7093,5888" strokeweight=".05pt"/>
              <v:line id="_x0000_s3230" style="position:absolute;flip:y" from="7093,5887" to="7094,5932" strokeweight=".05pt"/>
              <v:line id="_x0000_s3231" style="position:absolute;flip:x" from="7047,5979" to="7093,5980" strokeweight=".05pt"/>
              <v:line id="_x0000_s3232" style="position:absolute" from="7093,5932" to="7094,5979" strokeweight=".05pt"/>
              <v:line id="_x0000_s3233" style="position:absolute" from="7047,5932" to="7093,5933" strokeweight=".05pt"/>
              <v:line id="_x0000_s3234" style="position:absolute;flip:y" from="7047,5932" to="7048,5979" strokeweight=".05pt"/>
              <v:line id="_x0000_s3235" style="position:absolute;flip:x" from="7190,5887" to="7238,5888" strokeweight=".05pt"/>
              <v:line id="_x0000_s3236" style="position:absolute;flip:y" from="7238,5887" to="7239,5932" strokeweight=".05pt"/>
              <v:line id="_x0000_s3237" style="position:absolute" from="7190,5932" to="7238,5933" strokeweight=".05pt"/>
              <v:line id="_x0000_s3238" style="position:absolute" from="7190,5887" to="7191,5932" strokeweight=".05pt"/>
              <v:line id="_x0000_s3239" style="position:absolute" from="7139,5887" to="7140,5932" strokeweight=".05pt"/>
              <v:line id="_x0000_s3240" style="position:absolute;flip:x" from="7190,5979" to="7238,5980" strokeweight=".05pt"/>
              <v:line id="_x0000_s3241" style="position:absolute;flip:x" from="7139,5932" to="7190,5933" strokeweight=".05pt"/>
              <v:line id="_x0000_s3242" style="position:absolute" from="7238,5932" to="7239,5979" strokeweight=".05pt"/>
              <v:line id="_x0000_s3243" style="position:absolute;flip:y" from="7190,5932" to="7191,5979" strokeweight=".05pt"/>
              <v:line id="_x0000_s3244" style="position:absolute;flip:x" from="7139,5979" to="7190,5980" strokeweight=".05pt"/>
              <v:line id="_x0000_s3245" style="position:absolute;flip:y" from="7139,5932" to="7140,5979" strokeweight=".05pt"/>
              <v:line id="_x0000_s3246" style="position:absolute;flip:x" from="7139,5887" to="7190,5888" strokeweight=".05pt"/>
              <v:line id="_x0000_s3247" style="position:absolute;flip:y" from="7139,5839" to="7140,5887" strokeweight=".05pt"/>
              <v:line id="_x0000_s3248" style="position:absolute" from="7190,5839" to="7191,5887" strokeweight=".05pt"/>
              <v:line id="_x0000_s3249" style="position:absolute" from="7093,5793" to="7139,5794" strokeweight=".05pt"/>
              <v:line id="_x0000_s3250" style="position:absolute;flip:x" from="7093,5839" to="7139,5840" strokeweight=".05pt"/>
              <v:line id="_x0000_s3251" style="position:absolute;flip:y" from="7047,5839" to="7048,5887" strokeweight=".05pt"/>
              <v:line id="_x0000_s3252" style="position:absolute" from="7093,5839" to="7094,5887" strokeweight=".05pt"/>
              <v:line id="_x0000_s3253" style="position:absolute;flip:x" from="7093,5932" to="7139,5933" strokeweight=".05pt"/>
              <v:line id="_x0000_s3254" style="position:absolute" from="7093,5887" to="7139,5888" strokeweight=".05pt"/>
              <v:line id="_x0000_s3255" style="position:absolute" from="7093,5747" to="7139,5748" strokeweight=".05pt"/>
              <v:line id="_x0000_s3256" style="position:absolute" from="7093,5979" to="7139,5980" strokeweight=".05pt"/>
              <v:shape id="_x0000_s3257" style="position:absolute;left:7238;top:6026;width:1;height:83" coordsize="0,83" path="m,l,58,,83e" filled="f" strokeweight=".05pt">
                <v:path arrowok="t"/>
              </v:shape>
              <v:line id="_x0000_s3258" style="position:absolute" from="7190,6026" to="7238,6027" strokeweight=".05pt"/>
              <v:shape id="_x0000_s3259" style="position:absolute;left:7190;top:6026;width:1;height:83" coordsize="0,83" path="m,83l,58,,e" filled="f" strokeweight=".05pt">
                <v:path arrowok="t"/>
              </v:shape>
              <v:shape id="_x0000_s3260" style="position:absolute;left:9230;top:6026;width:1;height:83" coordsize="0,83" path="m,83l,58,,e" filled="f" strokeweight=".05pt">
                <v:path arrowok="t"/>
              </v:shape>
              <v:shape id="_x0000_s3261" style="position:absolute;left:7139;top:6026;width:1;height:83" coordsize="0,83" path="m,83l,58,,e" filled="f" strokeweight=".05pt">
                <v:path arrowok="t"/>
              </v:shape>
              <v:shape id="_x0000_s3262" style="position:absolute;left:9181;top:6026;width:1;height:83" coordsize="0,83" path="m,l,58,,83e" filled="f" strokeweight=".05pt">
                <v:path arrowok="t"/>
              </v:shape>
              <v:line id="_x0000_s3263" style="position:absolute" from="7139,6026" to="7190,6027" strokeweight=".05pt"/>
              <v:shape id="_x0000_s3264" style="position:absolute;left:7093;top:6026;width:1;height:83" coordsize="0,83" path="m,83l,58,,e" filled="f" strokeweight=".05pt">
                <v:path arrowok="t"/>
              </v:shape>
              <v:shape id="_x0000_s3265" style="position:absolute;left:7047;top:6026;width:1;height:83" coordsize="0,83" path="m,l,58,,83e" filled="f" strokeweight=".05pt">
                <v:path arrowok="t"/>
              </v:shape>
              <v:line id="_x0000_s3266" style="position:absolute" from="7047,6026" to="7093,6027" strokeweight=".05pt"/>
              <v:line id="_x0000_s3267" style="position:absolute;flip:y" from="7093,5979" to="7094,6026" strokeweight=".05pt"/>
              <v:line id="_x0000_s3268" style="position:absolute;flip:x" from="7093,6026" to="7139,6027" strokeweight=".05pt"/>
              <v:line id="_x0000_s3269" style="position:absolute" from="7377,5979" to="7378,6026" strokeweight=".05pt"/>
              <v:line id="_x0000_s3270" style="position:absolute;flip:x" from="7377,6026" to="7386,6027" strokeweight=".05pt"/>
              <v:shape id="_x0000_s3271" style="position:absolute;left:7377;top:6026;width:1;height:83" coordsize="0,83" path="m,l,58,,83e" filled="f" strokeweight=".05pt">
                <v:path arrowok="t"/>
              </v:shape>
              <v:shape id="_x0000_s3272" style="position:absolute;left:9276;top:6056;width:1;height:53" coordsize="0,53" path="m,53l,28,,e" filled="f" strokeweight=".05pt">
                <v:path arrowok="t"/>
              </v:shape>
              <v:shape id="_x0000_s3273" style="position:absolute;left:7329;top:6026;width:1;height:83" coordsize="0,83" path="m,l,58,,83e" filled="f" strokeweight=".05pt">
                <v:path arrowok="t"/>
              </v:shape>
              <v:shape id="_x0000_s3274" style="position:absolute;left:7284;top:6026;width:1;height:45" coordsize="0,45" path="m,45l,29,,e" filled="f" strokeweight=".05pt">
                <v:path arrowok="t"/>
              </v:shape>
              <v:shape id="_x0000_s3275" style="position:absolute;left:7284;top:6071;width:1;height:38" coordsize="0,38" path="m,38l,13,,e" filled="f" strokeweight=".05pt">
                <v:path arrowok="t"/>
              </v:shape>
              <v:line id="_x0000_s3276" style="position:absolute" from="7284,6055" to="7285,6071" strokeweight=".05pt"/>
              <v:line id="_x0000_s3277" style="position:absolute" from="7284,6026" to="7329,6027" strokeweight=".05pt"/>
              <v:line id="_x0000_s3278" style="position:absolute;flip:x" from="7329,6026" to="7377,6027" strokeweight=".05pt"/>
              <v:shape id="_x0000_s3279" style="position:absolute;left:9321;top:6056;width:1;height:53" coordsize="0,53" path="m,l,28,,53e" filled="f" strokeweight=".05pt">
                <v:path arrowok="t"/>
              </v:shape>
              <v:line id="_x0000_s3280" style="position:absolute" from="7047,5979" to="7048,6026" strokeweight=".05pt"/>
              <v:line id="_x0000_s3281" style="position:absolute;flip:x" from="7238,5839" to="7284,5840" strokeweight=".05pt"/>
              <v:line id="_x0000_s3282" style="position:absolute" from="7238,5793" to="7284,5794" strokeweight=".05pt"/>
              <v:line id="_x0000_s3283" style="position:absolute" from="7238,5887" to="7284,5888" strokeweight=".05pt"/>
              <v:line id="_x0000_s3284" style="position:absolute;flip:x" from="7238,5932" to="7284,5933" strokeweight=".05pt"/>
              <v:line id="_x0000_s3285" style="position:absolute;flip:y" from="7329,5979" to="7330,6026" strokeweight=".05pt"/>
              <v:line id="_x0000_s3286" style="position:absolute;flip:x" from="9181,5887" to="9230,5888" strokeweight=".05pt"/>
              <v:line id="_x0000_s3287" style="position:absolute" from="9075,5576" to="9445,5577" strokecolor="#333" strokeweight=".05pt"/>
              <v:line id="_x0000_s3288" style="position:absolute" from="9087,5352" to="9211,5353" strokecolor="#333" strokeweight=".05pt"/>
              <v:line id="_x0000_s3289" style="position:absolute;flip:x" from="9109,5500" to="9239,5501" strokecolor="#333" strokeweight=".05pt"/>
              <v:line id="_x0000_s3290" style="position:absolute;flip:x" from="9023,5352" to="9087,5500" strokecolor="#333" strokeweight=".05pt"/>
              <v:line id="_x0000_s3291" style="position:absolute;flip:x" from="8966,5500" to="9023,5501" strokecolor="#333" strokeweight=".05pt"/>
              <v:line id="_x0000_s3292" style="position:absolute;flip:y" from="8994,5500" to="9023,5567" strokecolor="#333" strokeweight=".05pt"/>
              <v:line id="_x0000_s3293" style="position:absolute" from="9023,5500" to="9109,5501" strokecolor="#333" strokeweight=".05pt"/>
              <v:line id="_x0000_s3294" style="position:absolute;flip:x" from="9075,5500" to="9109,5576" strokecolor="#333" strokeweight=".05pt"/>
              <v:shape id="_x0000_s3295" style="position:absolute;left:9032;top:5576;width:43;height:93" coordsize="43,93" path="m,93l12,68,43,e" filled="f" strokecolor="#333" strokeweight=".05pt">
                <v:path arrowok="t"/>
              </v:shape>
              <v:line id="_x0000_s3296" style="position:absolute;flip:x" from="9006,5352" to="9011,5353" strokecolor="#333" strokeweight=".05pt"/>
              <v:shape id="_x0000_s3297" style="position:absolute;left:8963;top:5352;width:48;height:107" coordsize="48,107" path="m,107l43,12,48,e" filled="f" strokecolor="#333" strokeweight=".05pt">
                <v:path arrowok="t"/>
              </v:shape>
              <v:shape id="_x0000_s3298" style="position:absolute;left:9087;top:5297;width:24;height:55" coordsize="24,55" path="m24,l17,15,,55e" filled="f" strokecolor="#333" strokeweight=".05pt">
                <v:path arrowok="t"/>
              </v:shape>
              <v:shape id="_x0000_s3299" style="position:absolute;left:9011;top:5352;width:76;height:1" coordsize="76,0" path="m,l32,,76,e" filled="f" strokecolor="#333" strokeweight=".05pt">
                <v:path arrowok="t"/>
              </v:shape>
              <v:line id="_x0000_s3300" style="position:absolute" from="9143,5422" to="9183,5423" strokecolor="#333" strokeweight=".05pt"/>
              <v:line id="_x0000_s3301" style="position:absolute;flip:x" from="6503,5407" to="6572,5504" strokecolor="#333" strokeweight=".05pt"/>
              <v:line id="_x0000_s3302" style="position:absolute;flip:x" from="6572,5407" to="6799,5408" strokecolor="#333" strokeweight=".05pt"/>
              <v:line id="_x0000_s3303" style="position:absolute" from="6503,5504" to="7036,5505" strokecolor="#333" strokeweight=".05pt"/>
              <v:line id="_x0000_s3304" style="position:absolute;flip:x" from="6497,5407" to="6572,5408" strokecolor="#333" strokeweight=".05pt"/>
              <v:line id="_x0000_s3305" style="position:absolute;flip:x" from="6572,5342" to="6618,5407" strokecolor="#333" strokeweight=".05pt"/>
              <v:line id="_x0000_s3306" style="position:absolute;flip:x" from="8797,5576" to="9075,5577" strokecolor="#333" strokeweight=".05pt"/>
              <v:line id="_x0000_s3307" style="position:absolute;flip:y" from="6432,5504" to="6503,5607" strokecolor="#333" strokeweight=".05pt"/>
              <v:line id="_x0000_s3308" style="position:absolute;flip:x" from="6423,5504" to="6503,5505" strokecolor="#333" strokeweight=".05pt"/>
            </v:group>
            <v:line id="_x0000_s3310" style="position:absolute;flip:x y" from="7017,5312" to="7214,5610" strokecolor="#333" strokeweight=".05pt"/>
            <v:line id="_x0000_s3311" style="position:absolute;flip:y" from="6425,6228" to="6426,6242" strokecolor="#b78876" strokeweight=".05pt"/>
            <v:line id="_x0000_s3312" style="position:absolute;flip:x" from="6358,6228" to="6425,6229" strokecolor="#b78876" strokeweight=".05pt"/>
            <v:line id="_x0000_s3313" style="position:absolute" from="6425,6146" to="6426,6228" strokecolor="#b78876" strokeweight=".05pt"/>
            <v:line id="_x0000_s3314" style="position:absolute" from="6262,6146" to="6425,6147" strokecolor="#b78876" strokeweight=".05pt"/>
            <v:line id="_x0000_s3315" style="position:absolute" from="8892,6050" to="8893,6146" strokecolor="#b78876" strokeweight=".05pt"/>
            <v:line id="_x0000_s3316" style="position:absolute;flip:x" from="6262,6315" to="6306,6316" strokecolor="#b78876" strokeweight=".05pt"/>
            <v:line id="_x0000_s3317" style="position:absolute" from="6306,6315" to="6378,6316" strokecolor="#b78876" strokeweight=".05pt"/>
            <v:line id="_x0000_s3318" style="position:absolute;flip:y" from="6306,6315" to="6307,6385" strokecolor="#b78876" strokeweight=".05pt"/>
            <v:line id="_x0000_s3319" style="position:absolute" from="7332,6709" to="7386,6710" strokecolor="#b78876" strokeweight=".05pt"/>
            <v:shape id="_x0000_s3320" style="position:absolute;left:7207;top:6665;width:186;height:1" coordsize="186,0" path="m,l179,r7,e" filled="f" strokecolor="#b78876" strokeweight=".05pt">
              <v:path arrowok="t"/>
            </v:shape>
            <v:line id="_x0000_s3321" style="position:absolute" from="7009,6316" to="7132,6317" strokecolor="#b78876" strokeweight=".05pt"/>
            <v:line id="_x0000_s3322" style="position:absolute;flip:y" from="7009,6316" to="7010,6331" strokecolor="#b78876" strokeweight=".05pt"/>
            <v:line id="_x0000_s3323" style="position:absolute" from="6943,6316" to="7009,6317" strokecolor="#b78876" strokeweight=".05pt"/>
            <v:shape id="_x0000_s3324" style="position:absolute;left:6849;top:6404;width:41;height:1" coordsize="41,0" path="m41,l11,,,e" filled="f" strokecolor="#b78876" strokeweight=".05pt">
              <v:path arrowok="t"/>
            </v:shape>
            <v:line id="_x0000_s3325" style="position:absolute;flip:y" from="6890,6404" to="6891,6473" strokecolor="#b78876" strokeweight=".05pt"/>
            <v:line id="_x0000_s3326" style="position:absolute;flip:x" from="6890,6404" to="6963,6405" strokecolor="#b78876" strokeweight=".05pt"/>
            <v:line id="_x0000_s3327" style="position:absolute" from="6802,6620" to="6823,6621" strokecolor="#b78876" strokeweight=".05pt"/>
            <v:line id="_x0000_s3328" style="position:absolute;flip:y" from="6425,6036" to="6426,6146" strokecolor="#b78876" strokeweight=".05pt"/>
            <v:line id="_x0000_s3329" style="position:absolute" from="8892,6146" to="8999,6147" strokecolor="#b78876" strokeweight=".05pt"/>
            <v:line id="_x0000_s3330" style="position:absolute;flip:x" from="8747,6146" to="8892,6147" strokecolor="#b78876" strokeweight=".05pt"/>
            <v:line id="_x0000_s3331" style="position:absolute;flip:x" from="6860,6620" to="6884,6621" strokecolor="#b78876" strokeweight=".05pt"/>
            <v:line id="_x0000_s3332" style="position:absolute;flip:x" from="6765,6576" to="6808,6577" strokecolor="#b78876" strokeweight=".05pt"/>
            <v:line id="_x0000_s3333" style="position:absolute;flip:x" from="8755,6187" to="9124,6188" strokecolor="#b78876" strokeweight=".05pt"/>
            <v:shape id="_x0000_s3334" style="position:absolute;left:9802;top:6244;width:1;height:142" coordsize="0,142" path="m,142l,131,,e" filled="f" strokecolor="#b78876" strokeweight=".05pt">
              <v:path arrowok="t"/>
            </v:shape>
            <v:line id="_x0000_s3335" style="position:absolute" from="9331,6235" to="9476,6236" strokecolor="#b78876" strokeweight=".05pt"/>
            <v:line id="_x0000_s3336" style="position:absolute;flip:x" from="6425,6146" to="6570,6147" strokecolor="#b78876" strokeweight=".05pt"/>
            <v:line id="_x0000_s3337" style="position:absolute;flip:y" from="6890,6235" to="6895,6404" strokecolor="#b78876" strokeweight=".05pt"/>
            <v:line id="_x0000_s3338" style="position:absolute" from="9331,6125" to="9332,6235" strokecolor="#b78876" strokeweight=".05pt"/>
            <v:line id="_x0000_s3339" style="position:absolute;flip:x" from="9218,6235" to="9331,6236" strokecolor="#b78876" strokeweight=".05pt"/>
            <v:line id="_x0000_s3340" style="position:absolute" from="6425,6228" to="6547,6229" strokecolor="#b78876" strokeweight=".05pt"/>
            <v:line id="_x0000_s3341" style="position:absolute" from="6306,6207" to="6307,6315" strokecolor="#b78876" strokeweight=".05pt"/>
            <v:line id="_x0000_s3342" style="position:absolute;flip:x" from="6434,6187" to="6802,6188" strokecolor="#b78876" strokeweight=".05pt"/>
            <v:line id="_x0000_s3343" style="position:absolute" from="7009,6235" to="7010,6316" strokecolor="#b78876" strokeweight=".05pt"/>
            <v:line id="_x0000_s3344" style="position:absolute;flip:x" from="9653,6709" to="9790,6710" strokecolor="#b78876" strokeweight=".05pt"/>
            <v:line id="_x0000_s3345" style="position:absolute" from="9218,6155" to="9219,6235" strokecolor="#b78876" strokeweight=".05pt"/>
            <v:line id="_x0000_s3346" style="position:absolute;flip:x" from="9529,6665" to="9714,6666" strokecolor="#b78876" strokeweight=".05pt"/>
            <v:line id="_x0000_s3347" style="position:absolute" from="6570,6050" to="6571,6146" strokecolor="#b78876" strokeweight=".05pt"/>
            <v:line id="_x0000_s3348" style="position:absolute" from="6570,6146" to="6678,6147" strokecolor="#b78876" strokeweight=".05pt"/>
            <v:line id="_x0000_s3349" style="position:absolute;flip:y" from="8892,6146" to="8893,6161" strokecolor="#b78876" strokeweight=".05pt"/>
            <v:line id="_x0000_s3350" style="position:absolute;flip:y" from="9331,6316" to="9332,6331" strokecolor="#b78876" strokeweight=".05pt"/>
            <v:line id="_x0000_s3351" style="position:absolute;flip:y" from="6570,6146" to="6571,6161" strokecolor="#b78876" strokeweight=".05pt"/>
            <v:line id="_x0000_s3352" style="position:absolute" from="7018,6276" to="7386,6277" strokecolor="#b78876" strokeweight=".05pt"/>
            <v:shape id="_x0000_s3353" style="position:absolute;left:6847;top:6235;width:48;height:1" coordsize="48,0" path="m48,l13,,,e" filled="f" strokecolor="#b78876" strokeweight=".05pt">
              <v:path arrowok="t"/>
            </v:shape>
            <v:line id="_x0000_s3354" style="position:absolute;flip:x" from="7009,6235" to="7155,6236" strokecolor="#b78876" strokeweight=".05pt"/>
            <v:line id="_x0000_s3355" style="position:absolute;flip:x" from="9168,6235" to="9218,6236" strokecolor="#b78876" strokeweight=".05pt"/>
            <v:line id="_x0000_s3356" style="position:absolute;flip:y" from="7009,6222" to="7010,6235" strokecolor="#b78876" strokeweight=".05pt"/>
            <v:line id="_x0000_s3357" style="position:absolute" from="6895,6235" to="7009,6236" strokecolor="#b78876" strokeweight=".05pt"/>
            <v:line id="_x0000_s3358" style="position:absolute" from="7155,6235" to="7262,6236" strokecolor="#b78876" strokeweight=".05pt"/>
            <v:line id="_x0000_s3359" style="position:absolute" from="6895,6155" to="6896,6235" strokecolor="#b78876" strokeweight=".05pt"/>
            <v:line id="_x0000_s3360" style="position:absolute" from="10188,6556" to="10189,6663" strokecolor="#b78876" strokeweight=".05pt"/>
            <v:line id="_x0000_s3361" style="position:absolute;flip:x" from="8680,6228" to="8747,6229" strokecolor="#b78876" strokeweight=".05pt"/>
            <v:line id="_x0000_s3362" style="position:absolute" from="8747,6146" to="8748,6228" strokecolor="#b78876" strokeweight=".05pt"/>
            <v:line id="_x0000_s3363" style="position:absolute" from="8585,6146" to="8747,6147" strokecolor="#b78876" strokeweight=".05pt"/>
            <v:line id="_x0000_s3364" style="position:absolute" from="8747,6228" to="8868,6229" strokecolor="#b78876" strokeweight=".05pt"/>
            <v:line id="_x0000_s3365" style="position:absolute;flip:y" from="8747,6228" to="8748,6242" strokecolor="#b78876" strokeweight=".05pt"/>
            <v:line id="_x0000_s3366" style="position:absolute;flip:y" from="8747,6036" to="8748,6146" strokecolor="#b78876" strokeweight=".05pt"/>
            <v:line id="_x0000_s3367" style="position:absolute;flip:x" from="10147,6663" to="10188,6664" strokecolor="#b78876" strokeweight=".05pt"/>
            <v:line id="_x0000_s3368" style="position:absolute;flip:y" from="10188,6663" to="10189,6733" strokecolor="#b78876" strokeweight=".05pt"/>
            <v:line id="_x0000_s3369" style="position:absolute" from="10188,6663" to="10260,6664" strokecolor="#b78876" strokeweight=".05pt"/>
            <v:line id="_x0000_s3370" style="position:absolute;flip:x" from="10240,6576" to="10286,6577" strokecolor="#b78876" strokeweight=".05pt"/>
            <v:line id="_x0000_s3371" style="position:absolute" from="10144,6495" to="10286,6496" strokecolor="#b78876" strokeweight=".05pt"/>
            <v:line id="_x0000_s3372" style="position:absolute;flip:x" from="9264,6316" to="9331,6317" strokecolor="#b78876" strokeweight=".05pt"/>
            <v:line id="_x0000_s3373" style="position:absolute;flip:x" from="9212,6404" to="9285,6405" strokecolor="#b78876" strokeweight=".05pt"/>
            <v:line id="_x0000_s3374" style="position:absolute;flip:y" from="9212,6404" to="9213,6473" strokecolor="#b78876" strokeweight=".05pt"/>
            <v:line id="_x0000_s3375" style="position:absolute;flip:x" from="9171,6404" to="9212,6405" strokecolor="#b78876" strokeweight=".05pt"/>
            <v:line id="_x0000_s3376" style="position:absolute;flip:y" from="9476,6139" to="9477,6235" strokecolor="#b78876" strokeweight=".05pt"/>
            <v:line id="_x0000_s3377" style="position:absolute" from="9476,6235" to="9584,6236" strokecolor="#b78876" strokeweight=".05pt"/>
            <v:line id="_x0000_s3378" style="position:absolute;flip:y" from="9476,6235" to="9477,6250" strokecolor="#b78876" strokeweight=".05pt"/>
            <v:shape id="_x0000_s3379" style="position:absolute;left:9086;top:6576;width:44;height:1" coordsize="44,0" path="m44,l38,,,e" filled="f" strokecolor="#b78876" strokeweight=".05pt">
              <v:path arrowok="t"/>
            </v:shape>
            <v:line id="_x0000_s3380" style="position:absolute;flip:x" from="9124,6620" to="9206,6621" strokecolor="#b78876" strokeweight=".05pt"/>
            <v:line id="_x0000_s3381" style="position:absolute" from="8627,6315" to="8700,6316" strokecolor="#b78876" strokeweight=".05pt"/>
            <v:line id="_x0000_s3382" style="position:absolute;flip:y" from="8627,6315" to="8628,6385" strokecolor="#b78876" strokeweight=".05pt"/>
            <v:line id="_x0000_s3383" style="position:absolute;flip:x" from="8585,6315" to="8627,6316" strokecolor="#b78876" strokeweight=".05pt"/>
            <v:line id="_x0000_s3384" style="position:absolute" from="9331,6235" to="9332,6316" strokecolor="#b78876" strokeweight=".05pt"/>
            <v:line id="_x0000_s3385" style="position:absolute;flip:y" from="9212,6235" to="9218,6404" strokecolor="#b78876" strokeweight=".05pt"/>
            <v:line id="_x0000_s3386" style="position:absolute" from="8627,6207" to="8628,6315" strokecolor="#b78876" strokeweight=".05pt"/>
            <v:line id="_x0000_s3387" style="position:absolute;flip:y" from="7155,6235" to="7156,6250" strokecolor="#b78876" strokeweight=".05pt"/>
            <v:line id="_x0000_s3388" style="position:absolute" from="9331,6316" to="9453,6317" strokecolor="#b78876" strokeweight=".05pt"/>
            <v:line id="_x0000_s3389" style="position:absolute;flip:x" from="9340,6276" to="9726,6277" strokecolor="#b78876" strokeweight=".05pt"/>
            <v:line id="_x0000_s3390" style="position:absolute;flip:y" from="7155,6139" to="7156,6235" strokecolor="#b78876" strokeweight=".05pt"/>
            <v:line id="_x0000_s3391" style="position:absolute;flip:x" from="8953,6595" to="9006,6596" strokecolor="#999" strokeweight=".6pt"/>
            <v:line id="_x0000_s3392" style="position:absolute;flip:y" from="9051,6532" to="9052,6567" strokecolor="#999" strokeweight=".6pt"/>
            <v:line id="_x0000_s3393" style="position:absolute" from="8989,5277" to="8990,5304" strokeweight="1.15pt"/>
            <v:shape id="_x0000_s3394" style="position:absolute;left:8603;top:5304;width:386;height:340" coordsize="386,340" path="m386,l368,r,94l371,94,,340e" filled="f" strokeweight="1.15pt">
              <v:path arrowok="t"/>
            </v:shape>
            <v:shape id="_x0000_s3395" style="position:absolute;left:9157;top:5352;width:191;height:112" coordsize="191,112" path="m,112r161,l191,,71,,30,65r-1,1e" filled="f" strokeweight="1.15pt">
              <v:path arrowok="t"/>
            </v:shape>
            <v:line id="_x0000_s3396" style="position:absolute;flip:x" from="6262,5689" to="6806,5690" strokeweight="1.15pt"/>
            <v:line id="_x0000_s3397" style="position:absolute" from="6260,5644" to="7391,5645" strokeweight="1.15pt"/>
            <v:shape id="_x0000_s3398" style="position:absolute;left:6823;top:5729;width:1;height:1035" coordsize="0,1035" path="m,1035l,891,,e" filled="f" strokeweight="1.15pt">
              <v:path arrowok="t"/>
            </v:shape>
            <v:shape id="_x0000_s3399" style="position:absolute;left:9124;top:5689;width:1;height:395" coordsize="0,395" path="m,395l,337,,290,,243,,198,,150,,104,,58,,e" filled="f" strokeweight="1.15pt">
              <v:path arrowok="t"/>
            </v:shape>
            <v:line id="_x0000_s3400" style="position:absolute" from="6823,6764" to="6860,6765" strokeweight="1.15pt"/>
            <v:line id="_x0000_s3401" style="position:absolute" from="6860,6764" to="7009,6765" strokeweight="1.15pt"/>
            <v:shape id="_x0000_s3402" style="position:absolute;left:6262;top:5689;width:561;height:1075" coordsize="561,1075" path="m,l,457,,626r,449l561,1075e" filled="f" strokeweight="1.15pt">
              <v:path arrowok="t"/>
            </v:shape>
            <v:shape id="_x0000_s3403" style="position:absolute;left:9124;top:6109;width:1;height:655" coordsize="0,655" path="m,655l,511,,467,,78,,e" filled="f" strokeweight="1.15pt">
              <v:path arrowok="t"/>
            </v:shape>
            <v:shape id="_x0000_s3404" style="position:absolute;left:6180;top:5644;width:82;height:45" coordsize="82,45" path="m82,45l,45,,,80,e" filled="f" strokeweight="1.15pt">
              <v:path arrowok="t"/>
            </v:shape>
            <v:shape id="_x0000_s3405" style="position:absolute;left:6860;top:5729;width:1;height:1035" coordsize="0,1035" path="m,l,506,,675,,891r,144e" filled="f" strokeweight="1.15pt">
              <v:path arrowok="t"/>
            </v:shape>
            <v:line id="_x0000_s3406" style="position:absolute;flip:y" from="9124,6084" to="9125,6109" strokeweight="1.15pt"/>
            <v:shape id="_x0000_s3407" style="position:absolute;left:7009;top:6109;width:377;height:655" coordsize="377,655" path="m377,r,167l377,556r,44l377,655,,655e" filled="f" strokeweight="1.15pt">
              <v:path arrowok="t"/>
            </v:shape>
            <v:line id="_x0000_s3408" style="position:absolute" from="7386,6084" to="7387,6109" strokeweight="1.15pt"/>
            <v:shape id="_x0000_s3409" style="position:absolute;left:7009;top:6109;width:377;height:1" coordsize="377,0" path="m377,r-9,l320,,275,,229,,181,,130,,84,,38,,,e" filled="f" strokeweight="1.15pt">
              <v:path arrowok="t"/>
            </v:shape>
            <v:shape id="_x0000_s3410" style="position:absolute;left:7009;top:6084;width:377;height:1" coordsize="377,0" path="m377,r-9,l320,,275,,229,,181,,130,,84,,38,,,e" filled="f" strokeweight="1.15pt">
              <v:path arrowok="t"/>
            </v:shape>
            <v:shape id="_x0000_s3411" style="position:absolute;left:7386;top:5689;width:1;height:395" coordsize="0,395" path="m,l,58r,46l,150r,48l,243r,47l,337r,58e" filled="f" strokeweight="1.15pt">
              <v:path arrowok="t"/>
            </v:shape>
            <v:shape id="_x0000_s3412" style="position:absolute;left:7009;top:6109;width:1;height:655" coordsize="0,655" path="m,l,113r,13l,207r,15l,266,,492,,655e" filled="f" strokeweight="1.15pt">
              <v:path arrowok="t"/>
            </v:shape>
            <v:line id="_x0000_s3413" style="position:absolute" from="7009,6084" to="7010,6109" strokeweight="1.15pt"/>
            <v:rect id="_x0000_s3414" style="position:absolute;left:6558;top:5869;width:176;height:65" filled="f" strokeweight="1.15pt"/>
            <v:shape id="_x0000_s3415" style="position:absolute;left:7009;top:5689;width:1;height:395" coordsize="0,395" path="m,l,58r,46l,150r,20l,198r,45l,290r,47l,367r,28e" filled="f" strokeweight="1.15pt">
              <v:path arrowok="t"/>
            </v:shape>
            <v:shape id="_x0000_s3416" style="position:absolute;left:8502;top:5644;width:101;height:45" coordsize="101,45" path="m101,l,,,45r83,e" filled="f" strokeweight="1.15pt">
              <v:path arrowok="t"/>
            </v:shape>
            <v:line id="_x0000_s3417" style="position:absolute;flip:x" from="6806,5689" to="6874,5690" strokeweight="1.15pt"/>
            <v:line id="_x0000_s3418" style="position:absolute;flip:x" from="6823,5729" to="6860,5730" strokeweight="1.15pt"/>
            <v:shape id="_x0000_s3419" style="position:absolute;left:6860;top:5689;width:14;height:40" coordsize="14,40" path="m14,r,40l,40e" filled="f" strokeweight="1.15pt">
              <v:path arrowok="t"/>
            </v:shape>
            <v:shape id="_x0000_s3420" style="position:absolute;left:6806;top:5689;width:17;height:40" coordsize="17,40" path="m17,40l,40,,e" filled="f" strokeweight="1.15pt">
              <v:path arrowok="t"/>
            </v:shape>
            <v:line id="_x0000_s3421" style="position:absolute" from="6957,5319" to="6958,5413" strokeweight="1.15pt"/>
            <v:shape id="_x0000_s3422" style="position:absolute;left:6974;top:5291;width:18;height:76" coordsize="18,76" path="m18,76r,-48l,28,,e" filled="f" strokeweight="1.15pt">
              <v:path arrowok="t"/>
            </v:shape>
            <v:shape id="_x0000_s3423" style="position:absolute;left:7009;top:5689;width:377;height:1" coordsize="377,0" path="m377,r-9,l320,,275,,229,,181,,130,,84,,38,,,e" filled="f" strokeweight="1.15pt">
              <v:path arrowok="t"/>
            </v:shape>
            <v:shape id="_x0000_s3424" style="position:absolute;left:8585;top:5689;width:336;height:1075" coordsize="336,1075" path="m,l,457,,626r,449l336,1075e" filled="f" strokeweight="1.15pt">
              <v:path arrowok="t"/>
            </v:shape>
            <v:line id="_x0000_s3425" style="position:absolute;flip:x" from="8589,3892" to="9338,4377" strokeweight="1.15pt"/>
            <v:line id="_x0000_s3426" style="position:absolute;flip:y" from="8502,3259" to="8503,4389" strokeweight="1.15pt"/>
            <v:shape id="_x0000_s3427" style="position:absolute;left:9061;top:4162;width:228;height:111" coordsize="228,111" path="m,111r171,l228,,108,,,111e" filled="f" strokeweight="1.15pt">
              <v:path arrowok="t"/>
            </v:shape>
            <v:line id="_x0000_s3428" style="position:absolute" from="8589,3246" to="9337,3696" strokeweight="1.15pt"/>
            <v:rect id="_x0000_s3429" style="position:absolute;left:8756;top:3890;width:32;height:31" filled="f" strokeweight="1.15pt"/>
            <v:shape id="_x0000_s3430" style="position:absolute;left:8603;top:5644;width:1699;height:1" coordsize="1699,0" path="m1699,l441,,,e" filled="f" strokeweight="1.15pt">
              <v:path arrowok="t"/>
            </v:shape>
            <v:line id="_x0000_s3431" style="position:absolute;flip:x" from="8585,5689" to="9124,5690" strokeweight="1.15pt"/>
            <v:shape id="_x0000_s3432" style="position:absolute;left:8989;top:5179;width:1313;height:465" coordsize="1313,465" path="m1313,465l553,,316,,115,133,54,173,17,198r,-13l17,173r,-48l,125e" filled="f" strokeweight="1.15pt">
              <v:path arrowok="t"/>
            </v:shape>
            <v:rect id="_x0000_s3433" style="position:absolute;left:9344;top:6386;width:292;height:204" filled="f" strokeweight="1.15pt"/>
            <v:shape id="_x0000_s3434" style="position:absolute;left:7386;top:5644;width:106;height:45" coordsize="106,45" path="m5,l106,r,45l,45e" filled="f" strokeweight="1.15pt">
              <v:path arrowok="t"/>
            </v:shape>
            <v:shape id="_x0000_s3435" style="position:absolute;left:9783;top:6375;width:314;height:226" coordsize="314,226" path="m314,l19,,,,,226r314,l314,e" filled="f" strokeweight="1.15pt">
              <v:path arrowok="t"/>
            </v:shape>
            <v:shape id="_x0000_s3436" style="position:absolute;left:9124;top:6109;width:1162;height:655" coordsize="1162,655" path="m,655r1162,l1162,467r,-81l1162,e" filled="f" strokeweight="1.15pt">
              <v:path arrowok="t"/>
            </v:shape>
            <v:line id="_x0000_s3437" style="position:absolute;flip:y" from="10286,6084" to="10287,6109" strokeweight="1.15pt"/>
            <v:shape id="_x0000_s3438" style="position:absolute;left:10059;top:5856;width:113;height:198" coordsize="113,198" path="m15,l,,,31,,76r,47l,170r,28l15,198r46,l110,198r3,l113,170r,-47l113,76r,-45l113,r-3,l61,,15,e" filled="f" strokeweight="1.15pt">
              <v:path arrowok="t"/>
            </v:shape>
            <v:shape id="_x0000_s3439" style="position:absolute;left:10286;top:5689;width:1;height:395" coordsize="0,395" path="m,395l,337,,290,,243,,198,,150,,104,,58,,e" filled="f" strokeweight="1.15pt">
              <v:path arrowok="t"/>
            </v:shape>
            <v:shape id="_x0000_s3440" style="position:absolute;left:6260;top:5179;width:1131;height:465" coordsize="1131,465" path="m1131,465l661,,464,,237,228,,465e" filled="f" strokeweight="1.15pt">
              <v:path arrowok="t"/>
            </v:shape>
            <v:shape id="_x0000_s3441" style="position:absolute;left:9124;top:6109;width:1162;height:1" coordsize="1162,0" path="m1162,r-23,l1093,r-48,l996,,950,,904,,856,,810,,765,,717,,666,,621,,575,,527,,481,,435,,388,,337,,291,,245,,197,,152,,106,,57,,,e" filled="f" strokeweight="1.15pt">
              <v:path arrowok="t"/>
            </v:shape>
            <v:shape id="_x0000_s3442" style="position:absolute;left:8921;top:6375;width:165;height:389" coordsize="165,389" path="m165,389r,-188l165,,,,,389e" filled="f" strokeweight="1.15pt">
              <v:path arrowok="t"/>
            </v:shape>
            <v:line id="_x0000_s3443" style="position:absolute" from="8921,6764" to="9086,6765" strokeweight="1.15pt"/>
            <v:line id="_x0000_s3444" style="position:absolute" from="9086,6764" to="9124,6765" strokeweight="1.15pt"/>
            <v:rect id="_x0000_s3445" style="position:absolute;left:8778;top:5869;width:175;height:65" filled="f" strokeweight="1.15pt"/>
            <v:shape id="_x0000_s3446" style="position:absolute;left:9124;top:6084;width:1162;height:1" coordsize="1162,0" path="m1162,r-23,l1093,r-48,l996,,950,,904,,856,,810,,765,,717,,666,,621,,575,,527,,481,,435,,388,,337,,291,,245,,197,,152,,106,,57,,,e" filled="f" strokeweight="1.15pt">
              <v:path arrowok="t"/>
            </v:shape>
            <v:shape id="_x0000_s3447" style="position:absolute;left:9255;top:5859;width:113;height:197" coordsize="113,197" path="m113,28l113,,66,,21,,,,,28,,73r,47l,167r,30l21,197r45,l113,197r,-30l113,120r,-47l113,28e" filled="f" strokeweight="1.15pt">
              <v:path arrowok="t"/>
            </v:shape>
            <v:shape id="_x0000_s3448" style="position:absolute;left:9801;top:5858;width:113;height:197" coordsize="113,197" path="m,74r,47l,168r,29l40,197r48,l113,197r,-29l113,121r,-47l113,29,113,,88,,40,,,,,29,,74e" filled="f" strokeweight="1.15pt">
              <v:path arrowok="t"/>
            </v:shape>
            <v:shape id="_x0000_s3449" style="position:absolute;left:9514;top:5858;width:113;height:197" coordsize="113,197" path="m91,l45,,,,,29,,74r,47l,168r,29l45,197r46,l113,197r,-29l113,121r,-47l113,29,113,,91,e" filled="f" strokeweight="1.15pt">
              <v:path arrowok="t"/>
            </v:shape>
            <v:shape id="_x0000_s3450" style="position:absolute;left:9124;top:5689;width:1162;height:1" coordsize="1162,0" path="m1162,r-23,l1093,r-48,l996,,950,,904,,856,,810,,765,,717,,666,,621,,575,,527,,481,,435,,388,,337,,291,,245,,197,,152,,106,,57,,,e" filled="f" strokeweight="1.15pt">
              <v:path arrowok="t"/>
            </v:shape>
            <v:shape id="_x0000_s3451" style="position:absolute;left:10286;top:5644;width:81;height:45" coordsize="81,45" path="m,45r81,l81,,16,e" filled="f" strokeweight="1.15pt">
              <v:path arrowok="t"/>
            </v:shape>
            <v:rect id="_x0000_s3452" style="position:absolute;left:8600;top:3257;width:1678;height:1109" filled="f" strokeweight="1.15pt"/>
            <v:line id="_x0000_s3453" style="position:absolute;flip:x y" from="9574,3892" to="10289,4377" strokeweight="1.15pt"/>
            <v:line id="_x0000_s3454" style="position:absolute" from="10367,3238" to="10368,4369" strokeweight="1.15pt"/>
            <v:shape id="_x0000_s3455" style="position:absolute;left:8502;top:4369;width:1865;height:101" coordsize="1865,101" path="m1865,r,101l,101,,20e" filled="f" strokeweight="1.15pt">
              <v:path arrowok="t"/>
            </v:shape>
            <v:line id="_x0000_s3456" style="position:absolute;flip:y" from="9574,3246" to="10289,3696" strokeweight="1.15pt"/>
            <v:shape id="_x0000_s3457" style="position:absolute;left:9337;top:3696;width:237;height:196" coordsize="237,196" path="m237,l,,1,196r236,l237,e" filled="f" strokeweight="1.15pt">
              <v:path arrowok="t"/>
            </v:shape>
            <v:line id="_x0000_s3458" style="position:absolute;flip:x" from="6874,5689" to="7009,5690" strokeweight="1.15pt"/>
            <v:shape id="_x0000_s3459" style="position:absolute;left:8502;top:3158;width:1865;height:101" coordsize="1865,101" path="m,101l,,1865,r,80e" filled="f" strokeweight="1.15pt">
              <v:path arrowok="t"/>
            </v:shape>
            <v:rect id="_x0000_s3460" style="position:absolute;left:8525;top:4613;width:1168;height:194;mso-wrap-style:none" filled="f" stroked="f">
              <v:textbox style="mso-fit-shape-to-text:t" inset="0,0,0,0">
                <w:txbxContent>
                  <w:p w:rsidR="001E2D96" w:rsidRDefault="001E2D96">
                    <w:r>
                      <w:rPr>
                        <w:rFonts w:ascii="Verdana" w:hAnsi="Verdana" w:cs="Verdana"/>
                        <w:color w:val="0C0C0C"/>
                        <w:sz w:val="16"/>
                        <w:szCs w:val="16"/>
                        <w:lang w:val="en-US"/>
                      </w:rPr>
                      <w:t>Bovenaanzicht</w:t>
                    </w:r>
                  </w:p>
                </w:txbxContent>
              </v:textbox>
            </v:rect>
            <v:rect id="_x0000_s3461" style="position:absolute;left:8608;top:6984;width:1041;height:194;mso-wrap-style:none" filled="f" stroked="f">
              <v:textbox style="mso-fit-shape-to-text:t" inset="0,0,0,0">
                <w:txbxContent>
                  <w:p w:rsidR="001E2D96" w:rsidRDefault="001E2D96">
                    <w:r>
                      <w:rPr>
                        <w:rFonts w:ascii="Verdana" w:hAnsi="Verdana" w:cs="Verdana"/>
                        <w:color w:val="0C0C0C"/>
                        <w:sz w:val="16"/>
                        <w:szCs w:val="16"/>
                        <w:lang w:val="en-US"/>
                      </w:rPr>
                      <w:t>Vooraanzicht</w:t>
                    </w:r>
                  </w:p>
                </w:txbxContent>
              </v:textbox>
            </v:rect>
            <v:rect id="_x0000_s3462" style="position:absolute;left:5992;top:6984;width:1103;height:194;mso-wrap-style:none" filled="f" stroked="f">
              <v:textbox style="mso-fit-shape-to-text:t" inset="0,0,0,0">
                <w:txbxContent>
                  <w:p w:rsidR="001E2D96" w:rsidRDefault="001E2D96">
                    <w:r>
                      <w:rPr>
                        <w:rFonts w:ascii="Verdana" w:hAnsi="Verdana" w:cs="Verdana"/>
                        <w:color w:val="0C0C0C"/>
                        <w:sz w:val="16"/>
                        <w:szCs w:val="16"/>
                        <w:lang w:val="en-US"/>
                      </w:rPr>
                      <w:t xml:space="preserve">    Zijaanzicht</w:t>
                    </w:r>
                  </w:p>
                </w:txbxContent>
              </v:textbox>
            </v:rect>
          </v:group>
        </w:pict>
      </w:r>
    </w:p>
    <w:p w:rsidR="00710612" w:rsidRDefault="00710612" w:rsidP="00F05043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802EEE" w:rsidRDefault="00802EEE" w:rsidP="00F05043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Van een huis is een </w:t>
      </w:r>
      <w:r w:rsidRPr="00802EEE">
        <w:rPr>
          <w:rFonts w:ascii="Verdana" w:hAnsi="Verdana"/>
          <w:b/>
          <w:sz w:val="20"/>
          <w:szCs w:val="20"/>
        </w:rPr>
        <w:t>drieaanzicht</w:t>
      </w:r>
      <w:r w:rsidR="00F473D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getekend.</w:t>
      </w:r>
    </w:p>
    <w:p w:rsidR="00802EEE" w:rsidRDefault="00802EEE" w:rsidP="00F05043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Het drieaanzicht bestaat uit een</w:t>
      </w:r>
    </w:p>
    <w:p w:rsidR="00802EEE" w:rsidRDefault="00802EEE" w:rsidP="00F05043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vooraanzicht</w:t>
      </w:r>
    </w:p>
    <w:p w:rsidR="00802EEE" w:rsidRDefault="00802EEE" w:rsidP="00F05043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zijaanzicht</w:t>
      </w:r>
    </w:p>
    <w:p w:rsidR="00802EEE" w:rsidRDefault="00802EEE" w:rsidP="00F05043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bovenaanzicht</w:t>
      </w:r>
    </w:p>
    <w:p w:rsidR="00802EEE" w:rsidRDefault="00802EEE" w:rsidP="00F05043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Schrijf deze drie woorden bij de tekening.</w:t>
      </w:r>
    </w:p>
    <w:p w:rsidR="00701D46" w:rsidRDefault="00701D46" w:rsidP="00F05043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14D60" w:rsidRDefault="00814D60" w:rsidP="00F05043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14D60" w:rsidRDefault="00814D60" w:rsidP="00F05043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14D60" w:rsidRPr="001B57D6" w:rsidRDefault="00E84401" w:rsidP="00F0504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935" distR="114935" simplePos="0" relativeHeight="2516398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168275</wp:posOffset>
            </wp:positionV>
            <wp:extent cx="5761355" cy="274955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4D60" w:rsidRDefault="00814D60" w:rsidP="00F473D5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</w:t>
      </w:r>
      <w:r w:rsidR="00F473D5">
        <w:rPr>
          <w:rFonts w:ascii="Verdana" w:hAnsi="Verdana"/>
          <w:b/>
          <w:sz w:val="20"/>
          <w:szCs w:val="20"/>
        </w:rPr>
        <w:t xml:space="preserve"> 1</w:t>
      </w:r>
    </w:p>
    <w:p w:rsidR="00F473D5" w:rsidRDefault="00F473D5" w:rsidP="00F05043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14D60" w:rsidRDefault="00814D60" w:rsidP="00F0504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</w:p>
    <w:p w:rsidR="00814D60" w:rsidRPr="00814D60" w:rsidRDefault="00814D60" w:rsidP="00F05043">
      <w:pPr>
        <w:spacing w:line="360" w:lineRule="auto"/>
        <w:rPr>
          <w:rFonts w:ascii="Verdana" w:hAnsi="Verdana"/>
          <w:sz w:val="20"/>
          <w:szCs w:val="20"/>
        </w:rPr>
      </w:pPr>
      <w:r w:rsidRPr="00814D60">
        <w:rPr>
          <w:rFonts w:ascii="Verdana" w:hAnsi="Verdana"/>
          <w:sz w:val="20"/>
          <w:szCs w:val="20"/>
        </w:rPr>
        <w:t>Je ziet hieronder een vogelhuisje.</w:t>
      </w:r>
    </w:p>
    <w:p w:rsidR="00814D60" w:rsidRDefault="00814D60" w:rsidP="00F05043">
      <w:pPr>
        <w:spacing w:line="360" w:lineRule="auto"/>
        <w:rPr>
          <w:rFonts w:ascii="Verdana" w:hAnsi="Verdana"/>
          <w:sz w:val="20"/>
          <w:szCs w:val="20"/>
        </w:rPr>
      </w:pPr>
      <w:r w:rsidRPr="00814D60">
        <w:rPr>
          <w:rFonts w:ascii="Verdana" w:hAnsi="Verdana"/>
          <w:sz w:val="20"/>
          <w:szCs w:val="20"/>
        </w:rPr>
        <w:t xml:space="preserve">Teken </w:t>
      </w:r>
      <w:r>
        <w:rPr>
          <w:rFonts w:ascii="Verdana" w:hAnsi="Verdana"/>
          <w:sz w:val="20"/>
          <w:szCs w:val="20"/>
        </w:rPr>
        <w:t xml:space="preserve">hiernaast </w:t>
      </w:r>
      <w:r w:rsidRPr="00814D60">
        <w:rPr>
          <w:rFonts w:ascii="Verdana" w:hAnsi="Verdana"/>
          <w:sz w:val="20"/>
          <w:szCs w:val="20"/>
        </w:rPr>
        <w:t xml:space="preserve">een drieaanzicht </w:t>
      </w:r>
    </w:p>
    <w:p w:rsidR="00814D60" w:rsidRPr="00814D60" w:rsidRDefault="00E84401" w:rsidP="00F05043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41856" behindDoc="1" locked="0" layoutInCell="1" allowOverlap="1">
            <wp:simplePos x="0" y="0"/>
            <wp:positionH relativeFrom="column">
              <wp:posOffset>2014855</wp:posOffset>
            </wp:positionH>
            <wp:positionV relativeFrom="paragraph">
              <wp:posOffset>101600</wp:posOffset>
            </wp:positionV>
            <wp:extent cx="4038600" cy="1949450"/>
            <wp:effectExtent l="19050" t="0" r="0" b="0"/>
            <wp:wrapNone/>
            <wp:docPr id="1415" name="Afbeelding 1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94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4D60" w:rsidRPr="00814D60">
        <w:rPr>
          <w:rFonts w:ascii="Verdana" w:hAnsi="Verdana"/>
          <w:sz w:val="20"/>
          <w:szCs w:val="20"/>
        </w:rPr>
        <w:t>van het vogelhuisje.</w:t>
      </w:r>
    </w:p>
    <w:p w:rsidR="00814D60" w:rsidRDefault="00814D60" w:rsidP="00F05043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14D60" w:rsidRDefault="00E84401" w:rsidP="00F0504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1600200" cy="2019300"/>
            <wp:effectExtent l="0" t="0" r="0" b="0"/>
            <wp:docPr id="5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D60" w:rsidRDefault="00814D60" w:rsidP="00F05043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14D60" w:rsidRDefault="00814D60" w:rsidP="00F0504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701D46" w:rsidRDefault="00E84401" w:rsidP="00F05043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  <w:lang w:eastAsia="nl-NL"/>
        </w:rPr>
        <w:drawing>
          <wp:anchor distT="0" distB="0" distL="114935" distR="114935" simplePos="0" relativeHeight="2516367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D46" w:rsidRDefault="00E84401" w:rsidP="00F05043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D46">
        <w:rPr>
          <w:rFonts w:ascii="Verdana" w:hAnsi="Verdana"/>
          <w:b/>
          <w:sz w:val="20"/>
          <w:szCs w:val="20"/>
        </w:rPr>
        <w:t>Voorbeeld</w:t>
      </w:r>
      <w:r w:rsidR="00F473D5">
        <w:rPr>
          <w:rFonts w:ascii="Verdana" w:hAnsi="Verdana"/>
          <w:b/>
          <w:sz w:val="20"/>
          <w:szCs w:val="20"/>
        </w:rPr>
        <w:t xml:space="preserve"> 2</w:t>
      </w:r>
    </w:p>
    <w:p w:rsidR="00F473D5" w:rsidRDefault="00F65B44" w:rsidP="00F0504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pict>
          <v:group id="_x0000_s3465" editas="canvas" style="position:absolute;margin-left:175.15pt;margin-top:9.4pt;width:282.8pt;height:140.05pt;z-index:251642880" coordorigin="4920,2722" coordsize="5656,2801">
            <o:lock v:ext="edit" aspectratio="t"/>
            <v:shape id="_x0000_s3464" type="#_x0000_t75" style="position:absolute;left:4920;top:2722;width:5656;height:2801" o:preferrelative="f">
              <v:fill o:detectmouseclick="t"/>
              <v:path o:extrusionok="t" o:connecttype="none"/>
              <o:lock v:ext="edit" text="t"/>
            </v:shape>
            <v:line id="_x0000_s3466" style="position:absolute" from="8607,3816" to="8608,4462" strokeweight="1.3pt"/>
            <v:line id="_x0000_s3467" style="position:absolute;flip:y" from="9251,3816" to="9252,4462" strokeweight="1.3pt"/>
            <v:line id="_x0000_s3468" style="position:absolute;flip:y" from="9251,3169" to="9252,3816" strokeweight="1.3pt"/>
            <v:shape id="_x0000_s3469" style="position:absolute;left:8607;top:3169;width:644;height:647" coordsize="644,647" path="m644,l,,,647e" filled="f" strokeweight="1.3pt">
              <v:path arrowok="t"/>
            </v:shape>
            <v:line id="_x0000_s3470" style="position:absolute" from="8607,3816" to="9251,3817" strokeweight="1.3pt"/>
            <v:line id="_x0000_s3471" style="position:absolute" from="8607,4462" to="9251,4463" strokeweight="1.3pt"/>
            <v:shape id="_x0000_s3472" style="position:absolute;left:9895;top:3169;width:644;height:647" coordsize="644,647" path="m644,647l644,,,e" filled="f" strokeweight="1.3pt">
              <v:path arrowok="t"/>
            </v:shape>
            <v:line id="_x0000_s3473" style="position:absolute;flip:y" from="10539,3816" to="10540,4462" strokeweight="1.3pt"/>
            <v:line id="_x0000_s3474" style="position:absolute" from="9895,3816" to="10539,3817" strokeweight="1.3pt"/>
            <v:line id="_x0000_s3475" style="position:absolute;flip:y" from="9895,3816" to="9896,4462" strokeweight="1.3pt"/>
            <v:line id="_x0000_s3476" style="position:absolute;flip:x" from="9895,4462" to="10539,4463" strokeweight="1.3pt"/>
            <v:line id="_x0000_s3477" style="position:absolute" from="9895,3169" to="9896,3816" strokeweight="1.3pt"/>
            <v:line id="_x0000_s3478" style="position:absolute;flip:x" from="9251,3169" to="9895,3170" strokeweight="1.3pt"/>
            <v:line id="_x0000_s3479" style="position:absolute;flip:x" from="9251,3816" to="9895,3817" strokeweight="1.3pt"/>
            <v:line id="_x0000_s3480" style="position:absolute" from="9251,4462" to="9895,4463" strokeweight="1.3pt"/>
            <v:shape id="_x0000_s3481" style="position:absolute;left:9895;top:4462;width:644;height:647" coordsize="644,647" path="m,647r644,l644,e" filled="f" strokeweight="1.3pt">
              <v:path arrowok="t"/>
            </v:shape>
            <v:shape id="_x0000_s3482" style="position:absolute;left:8607;top:4462;width:644;height:647" coordsize="644,647" path="m,l,647r644,e" filled="f" strokeweight="1.3pt">
              <v:path arrowok="t"/>
            </v:shape>
            <v:line id="_x0000_s3483" style="position:absolute" from="9251,5109" to="9895,5110" strokeweight="1.3pt"/>
            <v:line id="_x0000_s3484" style="position:absolute" from="9895,4462" to="9896,5109" strokeweight="1.3pt"/>
            <v:line id="_x0000_s3485" style="position:absolute;flip:y" from="9251,4462" to="9252,5109" strokeweight="1.3pt"/>
            <v:rect id="_x0000_s3486" style="position:absolute;left:8865;top:3375;width:1485;height:1605" filled="f" stroked="f">
              <v:textbox inset="0,0,0,0">
                <w:txbxContent>
                  <w:p w:rsidR="00F65B44" w:rsidRDefault="00F65B44">
                    <w:pP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3         3        2</w:t>
                    </w:r>
                  </w:p>
                  <w:p w:rsidR="00F65B44" w:rsidRDefault="00F65B44">
                    <w:pP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</w:pPr>
                  </w:p>
                  <w:p w:rsidR="00F65B44" w:rsidRDefault="00F65B44">
                    <w:pP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</w:pPr>
                  </w:p>
                  <w:p w:rsidR="00F65B44" w:rsidRDefault="00F65B44">
                    <w:pP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3         2        1</w:t>
                    </w:r>
                  </w:p>
                  <w:p w:rsidR="00F65B44" w:rsidRDefault="00F65B44">
                    <w:pP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</w:pPr>
                  </w:p>
                  <w:p w:rsidR="00F65B44" w:rsidRDefault="00F65B44">
                    <w:pP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</w:pPr>
                  </w:p>
                  <w:p w:rsidR="00F65B44" w:rsidRDefault="00F65B44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1         2        0</w:t>
                    </w:r>
                  </w:p>
                </w:txbxContent>
              </v:textbox>
            </v:rect>
            <v:rect id="_x0000_s3487" style="position:absolute;left:8633;top:2775;width:1302;height:219;mso-wrap-style:none" filled="f" stroked="f">
              <v:textbox style="mso-fit-shape-to-text:t" inset="0,0,0,0">
                <w:txbxContent>
                  <w:p w:rsidR="00F65B44" w:rsidRDefault="00F65B44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bovenaanzicht</w:t>
                    </w:r>
                  </w:p>
                </w:txbxContent>
              </v:textbox>
            </v:rect>
            <v:shape id="_x0000_s3488" style="position:absolute;left:6378;top:4443;width:386;height:776" coordsize="386,776" path="m369,6r15,l,134,,776,386,647,386,,369,6xe" fillcolor="#0fc" stroked="f">
              <v:path arrowok="t"/>
            </v:shape>
            <v:shape id="_x0000_s3489" style="position:absolute;left:5731;top:4449;width:1031;height:129" coordsize="1031,129" path="m1031,r-15,l387,,,129r644,l647,128,1031,xe" fillcolor="#f60" stroked="f">
              <v:path arrowok="t"/>
            </v:shape>
            <v:rect id="_x0000_s3490" style="position:absolute;left:5731;top:4580;width:644;height:646" fillcolor="#fc3" stroked="f"/>
            <v:shape id="_x0000_s3491" style="position:absolute;left:6378;top:4443;width:386;height:776" coordsize="386,776" path="m,134l,776,386,647,386,,369,6e" filled="f" strokeweight="1.3pt">
              <v:path arrowok="t"/>
            </v:shape>
            <v:shape id="_x0000_s3492" style="position:absolute;left:5731;top:4449;width:1016;height:129" coordsize="1016,129" path="m1016,l387,,,129r644,l647,128e" filled="f" strokeweight="1.3pt">
              <v:path arrowok="t"/>
            </v:shape>
            <v:rect id="_x0000_s3493" style="position:absolute;left:5744;top:4593;width:618;height:620" filled="f" strokeweight="1.3pt"/>
            <v:shape id="_x0000_s3494" style="position:absolute;left:6378;top:4449;width:384;height:128" coordsize="384,128" path="m,128l384,,369,e" filled="f" strokeweight="1.3pt">
              <v:path arrowok="t"/>
            </v:shape>
            <v:shape id="_x0000_s3495" style="position:absolute;left:7022;top:4443;width:387;height:776" coordsize="387,776" path="m369,6r15,l,134,,776,387,647,387,,369,6xe" fillcolor="#0fc" stroked="f">
              <v:path arrowok="t"/>
            </v:shape>
            <v:shape id="_x0000_s3496" style="position:absolute;left:6376;top:4449;width:1030;height:129" coordsize="1030,129" path="m1030,r-15,l386,,,129r643,l646,128,1030,xe" fillcolor="#f60" stroked="f">
              <v:path arrowok="t"/>
            </v:shape>
            <v:rect id="_x0000_s3497" style="position:absolute;left:6376;top:4580;width:643;height:646" fillcolor="#fc3" stroked="f"/>
            <v:shape id="_x0000_s3498" style="position:absolute;left:7022;top:4443;width:387;height:776" coordsize="387,776" path="m,134l,776,387,647,387,,369,6e" filled="f" strokeweight="1.3pt">
              <v:path arrowok="t"/>
            </v:shape>
            <v:shape id="_x0000_s3499" style="position:absolute;left:6376;top:4449;width:1015;height:129" coordsize="1015,129" path="m1015,l386,,,129r643,l646,128e" filled="f" strokeweight="1.3pt">
              <v:path arrowok="t"/>
            </v:shape>
            <v:rect id="_x0000_s3500" style="position:absolute;left:6389;top:4593;width:617;height:620" filled="f" strokeweight="1.3pt"/>
            <v:shape id="_x0000_s3501" style="position:absolute;left:7022;top:4449;width:384;height:128" coordsize="384,128" path="m,128l384,,369,e" filled="f" strokeweight="1.3pt">
              <v:path arrowok="t"/>
            </v:shape>
            <v:shape id="_x0000_s3502" style="position:absolute;left:7666;top:4443;width:387;height:776" coordsize="387,776" path="m369,6r15,l,134,,776,387,647,387,,369,6xe" fillcolor="#0fc" stroked="f">
              <v:path arrowok="t"/>
            </v:shape>
            <v:shape id="_x0000_s3503" style="position:absolute;left:7020;top:4449;width:1030;height:129" coordsize="1030,129" path="m1030,r-15,l386,,,129r643,l646,128,1030,xe" fillcolor="#f60" stroked="f">
              <v:path arrowok="t"/>
            </v:shape>
            <v:rect id="_x0000_s3504" style="position:absolute;left:7020;top:4580;width:643;height:646" fillcolor="#fc3" stroked="f"/>
            <v:shape id="_x0000_s3505" style="position:absolute;left:7666;top:4443;width:387;height:776" coordsize="387,776" path="m,134l,776,387,647,387,,369,6e" filled="f" strokeweight="1.3pt">
              <v:path arrowok="t"/>
            </v:shape>
            <v:shape id="_x0000_s3506" style="position:absolute;left:7020;top:4449;width:1015;height:129" coordsize="1015,129" path="m1015,l386,,,129r643,l646,128e" filled="f" strokeweight="1.3pt">
              <v:path arrowok="t"/>
            </v:shape>
            <v:rect id="_x0000_s3507" style="position:absolute;left:7033;top:4593;width:617;height:620" filled="f" strokeweight="1.3pt"/>
            <v:shape id="_x0000_s3508" style="position:absolute;left:7666;top:4449;width:384;height:128" coordsize="384,128" path="m,128l384,,369,e" filled="f" strokeweight="1.3pt">
              <v:path arrowok="t"/>
            </v:shape>
            <v:shape id="_x0000_s3509" style="position:absolute;left:5992;top:4573;width:386;height:776" coordsize="386,776" path="m369,6r15,l,134,,776,386,646,386,,369,6xe" fillcolor="#0fc" stroked="f">
              <v:path arrowok="t"/>
            </v:shape>
            <v:shape id="_x0000_s3510" style="position:absolute;left:5345;top:4579;width:1031;height:129" coordsize="1031,129" path="m1031,r-15,l386,,,129r644,l647,128,1031,xe" fillcolor="#f60" stroked="f">
              <v:path arrowok="t"/>
            </v:shape>
            <v:rect id="_x0000_s3511" style="position:absolute;left:5345;top:4709;width:644;height:647" fillcolor="#fc3" stroked="f"/>
            <v:shape id="_x0000_s3512" style="position:absolute;left:5992;top:4573;width:386;height:776" coordsize="386,776" path="m,134l,776,386,646,386,,369,6e" filled="f" strokeweight="1.3pt">
              <v:path arrowok="t"/>
            </v:shape>
            <v:shape id="_x0000_s3513" style="position:absolute;left:5345;top:4579;width:1016;height:129" coordsize="1016,129" path="m1016,l386,,,129r644,l647,128e" filled="f" strokeweight="1.3pt">
              <v:path arrowok="t"/>
            </v:shape>
            <v:rect id="_x0000_s3514" style="position:absolute;left:5358;top:4722;width:618;height:621" filled="f" strokeweight="1.3pt"/>
            <v:shape id="_x0000_s3515" style="position:absolute;left:5992;top:4579;width:384;height:128" coordsize="384,128" path="m,128l384,,369,e" filled="f" strokeweight="1.3pt">
              <v:path arrowok="t"/>
            </v:shape>
            <v:shape id="_x0000_s3516" style="position:absolute;left:6636;top:4573;width:386;height:776" coordsize="386,776" path="m369,6r15,l,134,,776,386,646,386,,369,6xe" fillcolor="#0fc" stroked="f">
              <v:path arrowok="t"/>
            </v:shape>
            <v:shape id="_x0000_s3517" style="position:absolute;left:5989;top:4579;width:1031;height:129" coordsize="1031,129" path="m1031,r-15,l387,,,129r644,l647,128,1031,xe" fillcolor="#f60" stroked="f">
              <v:path arrowok="t"/>
            </v:shape>
            <v:rect id="_x0000_s3518" style="position:absolute;left:5989;top:4709;width:644;height:647" fillcolor="#fc3" stroked="f"/>
            <v:shape id="_x0000_s3519" style="position:absolute;left:6636;top:4573;width:386;height:776" coordsize="386,776" path="m,134l,776,386,646,386,,369,6e" filled="f" strokeweight="1.3pt">
              <v:path arrowok="t"/>
            </v:shape>
            <v:shape id="_x0000_s3520" style="position:absolute;left:5989;top:4579;width:1016;height:129" coordsize="1016,129" path="m1016,l387,,,129r644,l647,128e" filled="f" strokeweight="1.3pt">
              <v:path arrowok="t"/>
            </v:shape>
            <v:rect id="_x0000_s3521" style="position:absolute;left:6002;top:4722;width:618;height:621" filled="f" strokeweight="1.3pt"/>
            <v:shape id="_x0000_s3522" style="position:absolute;left:6636;top:4579;width:384;height:128" coordsize="384,128" path="m,128l384,,369,e" filled="f" strokeweight="1.3pt">
              <v:path arrowok="t"/>
            </v:shape>
            <v:shape id="_x0000_s3523" style="position:absolute;left:7280;top:4573;width:386;height:776" coordsize="386,776" path="m369,6r15,l,134,,776,386,646,386,,369,6xe" fillcolor="#0fc" stroked="f">
              <v:path arrowok="t"/>
            </v:shape>
            <v:shape id="_x0000_s3524" style="position:absolute;left:6633;top:4579;width:1031;height:129" coordsize="1031,129" path="m1031,r-15,l387,,,129r644,l647,128,1031,xe" fillcolor="#f60" stroked="f">
              <v:path arrowok="t"/>
            </v:shape>
            <v:rect id="_x0000_s3525" style="position:absolute;left:6633;top:4709;width:644;height:647" fillcolor="#fc3" stroked="f"/>
            <v:shape id="_x0000_s3526" style="position:absolute;left:7280;top:4573;width:386;height:776" coordsize="386,776" path="m,134l,776,386,646,386,,369,6e" filled="f" strokeweight="1.3pt">
              <v:path arrowok="t"/>
            </v:shape>
            <v:shape id="_x0000_s3527" style="position:absolute;left:6633;top:4579;width:1016;height:129" coordsize="1016,129" path="m1016,l387,,,129r644,l647,128e" filled="f" strokeweight="1.3pt">
              <v:path arrowok="t"/>
            </v:shape>
            <v:rect id="_x0000_s3528" style="position:absolute;left:6646;top:4722;width:618;height:621" filled="f" strokeweight="1.3pt"/>
            <v:shape id="_x0000_s3529" style="position:absolute;left:7280;top:4579;width:384;height:128" coordsize="384,128" path="m,128l384,,369,e" filled="f" strokeweight="1.3pt">
              <v:path arrowok="t"/>
            </v:shape>
            <v:shape id="_x0000_s3530" style="position:absolute;left:5605;top:4702;width:387;height:776" coordsize="387,776" path="m369,6r15,l,134,,776,387,647,387,,369,6xe" fillcolor="#0fc" stroked="f">
              <v:path arrowok="t"/>
            </v:shape>
            <v:shape id="_x0000_s3531" style="position:absolute;left:4959;top:4708;width:1030;height:129" coordsize="1030,129" path="m1030,r-15,l386,,,129r643,l646,128,1030,xe" fillcolor="#f60" stroked="f">
              <v:path arrowok="t"/>
            </v:shape>
            <v:rect id="_x0000_s3532" style="position:absolute;left:4959;top:4838;width:643;height:647" fillcolor="#fc3" stroked="f"/>
            <v:shape id="_x0000_s3533" style="position:absolute;left:5605;top:4702;width:387;height:776" coordsize="387,776" path="m,134l,776,387,647,387,,369,6e" filled="f" strokeweight="1.3pt">
              <v:path arrowok="t"/>
            </v:shape>
            <v:shape id="_x0000_s3534" style="position:absolute;left:4959;top:4708;width:1015;height:129" coordsize="1015,129" path="m1015,l386,,,129r643,l646,128e" filled="f" strokeweight="1.3pt">
              <v:path arrowok="t"/>
            </v:shape>
            <v:rect id="_x0000_s3535" style="position:absolute;left:4972;top:4851;width:617;height:621" filled="f" strokeweight="1.3pt"/>
            <v:shape id="_x0000_s3536" style="position:absolute;left:5605;top:4708;width:384;height:128" coordsize="384,128" path="m,128l384,,369,e" filled="f" strokeweight="1.3pt">
              <v:path arrowok="t"/>
            </v:shape>
            <v:shape id="_x0000_s3537" style="position:absolute;left:6249;top:4702;width:387;height:776" coordsize="387,776" path="m369,6r15,l,134,,776,387,647,387,,369,6xe" fillcolor="#0fc" stroked="f">
              <v:path arrowok="t"/>
            </v:shape>
            <v:shape id="_x0000_s3538" style="position:absolute;left:5602;top:4708;width:1031;height:129" coordsize="1031,129" path="m1031,r-15,l387,,,129r644,l647,128,1031,xe" fillcolor="#f60" stroked="f">
              <v:path arrowok="t"/>
            </v:shape>
            <v:rect id="_x0000_s3539" style="position:absolute;left:5602;top:4838;width:644;height:647" fillcolor="#fc3" stroked="f"/>
            <v:shape id="_x0000_s3540" style="position:absolute;left:6249;top:4702;width:387;height:776" coordsize="387,776" path="m,134l,776,387,647,387,,369,6e" filled="f" strokeweight="1.3pt">
              <v:path arrowok="t"/>
            </v:shape>
            <v:shape id="_x0000_s3541" style="position:absolute;left:5602;top:4708;width:1016;height:129" coordsize="1016,129" path="m1016,l387,,,129r644,l647,128e" filled="f" strokeweight="1.3pt">
              <v:path arrowok="t"/>
            </v:shape>
            <v:rect id="_x0000_s3542" style="position:absolute;left:5615;top:4851;width:618;height:621" filled="f" strokeweight="1.3pt"/>
            <v:shape id="_x0000_s3543" style="position:absolute;left:6249;top:4708;width:384;height:128" coordsize="384,128" path="m,128l384,,369,e" filled="f" strokeweight="1.3pt">
              <v:path arrowok="t"/>
            </v:shape>
            <v:shape id="_x0000_s3544" style="position:absolute;left:6378;top:3797;width:386;height:776" coordsize="386,776" path="m369,5r15,l,133,,776,386,646,386,,369,5xe" fillcolor="#0fc" stroked="f">
              <v:path arrowok="t"/>
            </v:shape>
            <v:shape id="_x0000_s3545" style="position:absolute;left:5731;top:3802;width:1031;height:129" coordsize="1031,129" path="m1031,r-15,l387,,,129r644,l647,128,1031,xe" fillcolor="#f60" stroked="f">
              <v:path arrowok="t"/>
            </v:shape>
            <v:rect id="_x0000_s3546" style="position:absolute;left:5731;top:3933;width:644;height:647" fillcolor="#fc3" stroked="f"/>
            <v:shape id="_x0000_s3547" style="position:absolute;left:6378;top:3797;width:386;height:776" coordsize="386,776" path="m,133l,776,386,646,386,,369,5e" filled="f" strokeweight="1.3pt">
              <v:path arrowok="t"/>
            </v:shape>
            <v:shape id="_x0000_s3548" style="position:absolute;left:5731;top:3802;width:1016;height:129" coordsize="1016,129" path="m1016,l387,,,129r644,l647,128e" filled="f" strokeweight="1.3pt">
              <v:path arrowok="t"/>
            </v:shape>
            <v:rect id="_x0000_s3549" style="position:absolute;left:5744;top:3946;width:618;height:621" filled="f" strokeweight="1.3pt"/>
            <v:shape id="_x0000_s3550" style="position:absolute;left:6378;top:3802;width:384;height:128" coordsize="384,128" path="m,128l384,,369,e" filled="f" strokeweight="1.3pt">
              <v:path arrowok="t"/>
            </v:shape>
            <v:shape id="_x0000_s3551" style="position:absolute;left:7022;top:3797;width:387;height:776" coordsize="387,776" path="m369,5r15,l,133,,776,387,646,387,,369,5xe" fillcolor="#0fc" stroked="f">
              <v:path arrowok="t"/>
            </v:shape>
            <v:shape id="_x0000_s3552" style="position:absolute;left:6376;top:3802;width:1030;height:129" coordsize="1030,129" path="m1030,r-15,l386,,,129r643,l646,128,1030,xe" fillcolor="#f60" stroked="f">
              <v:path arrowok="t"/>
            </v:shape>
            <v:rect id="_x0000_s3553" style="position:absolute;left:6376;top:3933;width:643;height:647" fillcolor="#fc3" stroked="f"/>
            <v:shape id="_x0000_s3554" style="position:absolute;left:7022;top:3797;width:387;height:776" coordsize="387,776" path="m,133l,776,387,646,387,,369,5e" filled="f" strokeweight="1.3pt">
              <v:path arrowok="t"/>
            </v:shape>
            <v:shape id="_x0000_s3555" style="position:absolute;left:6376;top:3802;width:1015;height:129" coordsize="1015,129" path="m1015,l386,,,129r643,l646,128e" filled="f" strokeweight="1.3pt">
              <v:path arrowok="t"/>
            </v:shape>
            <v:rect id="_x0000_s3556" style="position:absolute;left:6389;top:3946;width:617;height:621" filled="f" strokeweight="1.3pt"/>
            <v:shape id="_x0000_s3557" style="position:absolute;left:7022;top:3802;width:384;height:128" coordsize="384,128" path="m,128l384,,369,e" filled="f" strokeweight="1.3pt">
              <v:path arrowok="t"/>
            </v:shape>
            <v:shape id="_x0000_s3558" style="position:absolute;left:7666;top:3797;width:387;height:776" coordsize="387,776" path="m369,5r15,l,133,,776,387,646,387,,369,5xe" fillcolor="#0fc" stroked="f">
              <v:path arrowok="t"/>
            </v:shape>
            <v:shape id="_x0000_s3559" style="position:absolute;left:7020;top:3802;width:1030;height:129" coordsize="1030,129" path="m1030,r-15,l386,,,129r643,l646,128,1030,xe" fillcolor="#f60" stroked="f">
              <v:path arrowok="t"/>
            </v:shape>
            <v:rect id="_x0000_s3560" style="position:absolute;left:7020;top:3933;width:643;height:647" fillcolor="#fc3" stroked="f"/>
            <v:shape id="_x0000_s3561" style="position:absolute;left:7666;top:3797;width:387;height:776" coordsize="387,776" path="m,133l,776,387,646,387,,369,5e" filled="f" strokeweight="1.3pt">
              <v:path arrowok="t"/>
            </v:shape>
            <v:shape id="_x0000_s3562" style="position:absolute;left:7020;top:3802;width:1015;height:129" coordsize="1015,129" path="m1015,l386,,,129r643,l646,128e" filled="f" strokeweight="1.3pt">
              <v:path arrowok="t"/>
            </v:shape>
            <v:rect id="_x0000_s3563" style="position:absolute;left:7033;top:3946;width:617;height:621" filled="f" strokeweight="1.3pt"/>
            <v:shape id="_x0000_s3564" style="position:absolute;left:7666;top:3802;width:384;height:128" coordsize="384,128" path="m,128l384,,369,e" filled="f" strokeweight="1.3pt">
              <v:path arrowok="t"/>
            </v:shape>
            <v:shape id="_x0000_s3565" style="position:absolute;left:6378;top:3150;width:386;height:776" coordsize="386,776" path="m369,6r15,l,134,,776,386,647,386,,369,6xe" fillcolor="#0fc" stroked="f">
              <v:path arrowok="t"/>
            </v:shape>
            <v:shape id="_x0000_s3566" style="position:absolute;left:5731;top:3156;width:1031;height:129" coordsize="1031,129" path="m1031,r-15,l387,,,129r644,l647,128,1031,xe" fillcolor="#f60" stroked="f">
              <v:path arrowok="t"/>
            </v:shape>
            <v:rect id="_x0000_s3567" style="position:absolute;left:5731;top:3286;width:644;height:647" fillcolor="#fc3" stroked="f"/>
            <v:shape id="_x0000_s3568" style="position:absolute;left:6378;top:3150;width:386;height:776" coordsize="386,776" path="m,134l,776,386,647,386,,369,6e" filled="f" strokeweight="1.3pt">
              <v:path arrowok="t"/>
            </v:shape>
            <v:shape id="_x0000_s3569" style="position:absolute;left:5731;top:3156;width:1016;height:129" coordsize="1016,129" path="m1016,l387,,,129r644,l647,128e" filled="f" strokeweight="1.3pt">
              <v:path arrowok="t"/>
            </v:shape>
            <v:rect id="_x0000_s3570" style="position:absolute;left:5744;top:3299;width:618;height:621" filled="f" strokeweight="1.3pt"/>
            <v:shape id="_x0000_s3571" style="position:absolute;left:6378;top:3156;width:384;height:128" coordsize="384,128" path="m,128l384,,369,e" filled="f" strokeweight="1.3pt">
              <v:path arrowok="t"/>
            </v:shape>
            <v:shape id="_x0000_s3572" style="position:absolute;left:7022;top:3150;width:387;height:776" coordsize="387,776" path="m369,6r15,l,134,,776,387,647,387,,369,6xe" fillcolor="#0fc" stroked="f">
              <v:path arrowok="t"/>
            </v:shape>
            <v:shape id="_x0000_s3573" style="position:absolute;left:6376;top:3156;width:1030;height:129" coordsize="1030,129" path="m1030,r-15,l386,,,129r643,l646,128,1030,xe" fillcolor="#f60" stroked="f">
              <v:path arrowok="t"/>
            </v:shape>
            <v:rect id="_x0000_s3574" style="position:absolute;left:6376;top:3286;width:643;height:647" fillcolor="#fc3" stroked="f"/>
            <v:shape id="_x0000_s3575" style="position:absolute;left:7022;top:3150;width:387;height:776" coordsize="387,776" path="m,134l,776,387,647,387,,369,6e" filled="f" strokeweight="1.3pt">
              <v:path arrowok="t"/>
            </v:shape>
            <v:shape id="_x0000_s3576" style="position:absolute;left:6376;top:3156;width:1015;height:129" coordsize="1015,129" path="m1015,l386,,,129r643,l646,128e" filled="f" strokeweight="1.3pt">
              <v:path arrowok="t"/>
            </v:shape>
            <v:rect id="_x0000_s3577" style="position:absolute;left:6389;top:3299;width:617;height:621" filled="f" strokeweight="1.3pt"/>
            <v:shape id="_x0000_s3578" style="position:absolute;left:7022;top:3156;width:384;height:128" coordsize="384,128" path="m,128l384,,369,e" filled="f" strokeweight="1.3pt">
              <v:path arrowok="t"/>
            </v:shape>
            <v:shape id="_x0000_s3579" style="position:absolute;left:5992;top:3926;width:386;height:776" coordsize="386,776" path="m369,6r15,l,134,,776,386,647,386,,369,6xe" fillcolor="#0fc" stroked="f">
              <v:path arrowok="t"/>
            </v:shape>
            <v:shape id="_x0000_s3580" style="position:absolute;left:5345;top:3932;width:1031;height:129" coordsize="1031,129" path="m1031,r-15,l386,,,129r644,l647,128,1031,xe" fillcolor="#f60" stroked="f">
              <v:path arrowok="t"/>
            </v:shape>
            <v:rect id="_x0000_s3581" style="position:absolute;left:5345;top:4062;width:644;height:647" fillcolor="#fc3" stroked="f"/>
            <v:shape id="_x0000_s3582" style="position:absolute;left:5992;top:3926;width:386;height:776" coordsize="386,776" path="m,134l,776,386,647,386,,369,6e" filled="f" strokeweight="1.3pt">
              <v:path arrowok="t"/>
            </v:shape>
            <v:shape id="_x0000_s3583" style="position:absolute;left:5345;top:3932;width:1016;height:129" coordsize="1016,129" path="m1016,l386,,,129r644,l647,128e" filled="f" strokeweight="1.3pt">
              <v:path arrowok="t"/>
            </v:shape>
            <v:rect id="_x0000_s3584" style="position:absolute;left:5358;top:4075;width:618;height:621" filled="f" strokeweight="1.3pt"/>
            <v:shape id="_x0000_s3585" style="position:absolute;left:5992;top:3932;width:384;height:128" coordsize="384,128" path="m,128l384,,369,e" filled="f" strokeweight="1.3pt">
              <v:path arrowok="t"/>
            </v:shape>
            <v:shape id="_x0000_s3586" style="position:absolute;left:6636;top:3926;width:386;height:776" coordsize="386,776" path="m369,6r15,l,134,,776,386,647,386,,369,6xe" fillcolor="#0fc" stroked="f">
              <v:path arrowok="t"/>
            </v:shape>
            <v:shape id="_x0000_s3587" style="position:absolute;left:5989;top:3932;width:1031;height:129" coordsize="1031,129" path="m1031,r-15,l387,,,129r644,l647,128,1031,xe" fillcolor="#f60" stroked="f">
              <v:path arrowok="t"/>
            </v:shape>
            <v:rect id="_x0000_s3588" style="position:absolute;left:5989;top:4062;width:644;height:647" fillcolor="#fc3" stroked="f"/>
            <v:shape id="_x0000_s3589" style="position:absolute;left:6636;top:3926;width:386;height:776" coordsize="386,776" path="m,134l,776,386,647,386,,369,6e" filled="f" strokeweight="1.3pt">
              <v:path arrowok="t"/>
            </v:shape>
            <v:shape id="_x0000_s3590" style="position:absolute;left:5989;top:3932;width:1016;height:129" coordsize="1016,129" path="m1016,l387,,,129r644,l647,128e" filled="f" strokeweight="1.3pt">
              <v:path arrowok="t"/>
            </v:shape>
            <v:rect id="_x0000_s3591" style="position:absolute;left:6002;top:4075;width:618;height:621" filled="f" strokeweight="1.3pt"/>
            <v:shape id="_x0000_s3592" style="position:absolute;left:6636;top:3932;width:384;height:128" coordsize="384,128" path="m,128l384,,369,e" filled="f" strokeweight="1.3pt">
              <v:path arrowok="t"/>
            </v:shape>
            <v:shape id="_x0000_s3593" style="position:absolute;left:5992;top:3279;width:386;height:776" coordsize="386,776" path="m369,6r15,l,134,,776,386,647,386,,369,6xe" fillcolor="#0fc" stroked="f">
              <v:path arrowok="t"/>
            </v:shape>
            <v:shape id="_x0000_s3594" style="position:absolute;left:5345;top:3285;width:1031;height:129" coordsize="1031,129" path="m1031,r-15,l386,,,129r644,l647,128,1031,xe" fillcolor="#f60" stroked="f">
              <v:path arrowok="t"/>
            </v:shape>
            <v:rect id="_x0000_s3595" style="position:absolute;left:5345;top:3416;width:644;height:646" fillcolor="#fc3" stroked="f"/>
            <v:shape id="_x0000_s3596" style="position:absolute;left:5992;top:3279;width:386;height:776" coordsize="386,776" path="m,134l,776,386,647,386,,369,6e" filled="f" strokeweight="1.3pt">
              <v:path arrowok="t"/>
            </v:shape>
            <v:shape id="_x0000_s3597" style="position:absolute;left:5345;top:3285;width:1016;height:129" coordsize="1016,129" path="m1016,l386,,,129r644,l647,128e" filled="f" strokeweight="1.3pt">
              <v:path arrowok="t"/>
            </v:shape>
            <v:rect id="_x0000_s3598" style="position:absolute;left:5358;top:3429;width:618;height:620" filled="f" strokeweight="1.3pt"/>
            <v:shape id="_x0000_s3599" style="position:absolute;left:5992;top:3285;width:384;height:128" coordsize="384,128" path="m,128l384,,369,e" filled="f" strokeweight="1.3pt">
              <v:path arrowok="t"/>
            </v:shape>
            <v:shape id="_x0000_s3600" style="position:absolute;left:6249;top:4055;width:387;height:777" coordsize="387,777" path="m369,6r15,l,134,,777,387,647,387,,369,6xe" fillcolor="#0fc" stroked="f">
              <v:path arrowok="t"/>
            </v:shape>
            <v:shape id="_x0000_s3601" style="position:absolute;left:5602;top:4061;width:1031;height:129" coordsize="1031,129" path="m1031,r-15,l387,,,129r644,l647,128,1031,xe" fillcolor="#f60" stroked="f">
              <v:path arrowok="t"/>
            </v:shape>
            <v:rect id="_x0000_s3602" style="position:absolute;left:5602;top:4192;width:644;height:646" fillcolor="#fc3" stroked="f"/>
            <v:shape id="_x0000_s3603" style="position:absolute;left:6249;top:4055;width:387;height:777" coordsize="387,777" path="m,134l,777,387,647,387,,369,6e" filled="f" strokeweight="1.3pt">
              <v:path arrowok="t"/>
            </v:shape>
            <v:shape id="_x0000_s3604" style="position:absolute;left:5602;top:4061;width:1016;height:129" coordsize="1016,129" path="m1016,l387,,,129r644,l647,128e" filled="f" strokeweight="1.3pt">
              <v:path arrowok="t"/>
            </v:shape>
            <v:rect id="_x0000_s3605" style="position:absolute;left:5615;top:4205;width:618;height:620" filled="f" strokeweight="1.3pt"/>
            <v:shape id="_x0000_s3606" style="position:absolute;left:6249;top:4061;width:384;height:128" coordsize="384,128" path="m,128l384,,369,e" filled="f" strokeweight="1.3pt">
              <v:path arrowok="t"/>
            </v:shape>
          </v:group>
        </w:pict>
      </w:r>
    </w:p>
    <w:p w:rsidR="00701D46" w:rsidRDefault="00814D60" w:rsidP="00F05043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701D46">
        <w:rPr>
          <w:rFonts w:ascii="Verdana" w:hAnsi="Verdana"/>
          <w:b/>
          <w:sz w:val="20"/>
          <w:szCs w:val="20"/>
        </w:rPr>
        <w:t xml:space="preserve"> </w:t>
      </w:r>
    </w:p>
    <w:p w:rsidR="006E69BF" w:rsidRDefault="00814D60" w:rsidP="00F050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een bouwwerk van kubussen. </w:t>
      </w:r>
    </w:p>
    <w:p w:rsidR="00F65B44" w:rsidRDefault="00814D60" w:rsidP="00F050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het bovenaanzicht wordt met </w:t>
      </w:r>
    </w:p>
    <w:p w:rsidR="00F65B44" w:rsidRDefault="00814D60" w:rsidP="00F050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getallen aangegeven hoeveel </w:t>
      </w:r>
    </w:p>
    <w:p w:rsidR="006E69BF" w:rsidRDefault="00814D60" w:rsidP="00F050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kubussen er op elkaar staan.</w:t>
      </w:r>
    </w:p>
    <w:p w:rsidR="006E69BF" w:rsidRDefault="006E69BF" w:rsidP="00F05043">
      <w:pPr>
        <w:spacing w:line="360" w:lineRule="auto"/>
        <w:rPr>
          <w:rFonts w:ascii="Verdana" w:hAnsi="Verdana"/>
          <w:sz w:val="20"/>
          <w:szCs w:val="20"/>
        </w:rPr>
      </w:pPr>
    </w:p>
    <w:p w:rsidR="006E69BF" w:rsidRDefault="00814D60" w:rsidP="00F05043">
      <w:pPr>
        <w:spacing w:line="360" w:lineRule="auto"/>
        <w:rPr>
          <w:rFonts w:ascii="Verdana" w:hAnsi="Verdana"/>
          <w:sz w:val="20"/>
          <w:szCs w:val="20"/>
        </w:rPr>
      </w:pPr>
      <w:r w:rsidRPr="00814D60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de getallen in het</w:t>
      </w:r>
    </w:p>
    <w:p w:rsidR="00814D60" w:rsidRDefault="006E69BF" w:rsidP="00F050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814D60">
        <w:rPr>
          <w:rFonts w:ascii="Verdana" w:hAnsi="Verdana"/>
          <w:sz w:val="20"/>
          <w:szCs w:val="20"/>
        </w:rPr>
        <w:t xml:space="preserve"> bovenaanzicht verder in.</w:t>
      </w:r>
    </w:p>
    <w:p w:rsidR="00814D60" w:rsidRPr="00EA0420" w:rsidRDefault="00814D60" w:rsidP="00F05043">
      <w:pPr>
        <w:spacing w:line="360" w:lineRule="auto"/>
        <w:rPr>
          <w:rFonts w:ascii="Verdana" w:hAnsi="Verdana"/>
          <w:sz w:val="20"/>
          <w:szCs w:val="20"/>
        </w:rPr>
      </w:pPr>
      <w:r w:rsidRPr="00814D60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Uit hoeveel kubusjes bestaat het bouwwerk?</w:t>
      </w:r>
      <w:r w:rsidR="00F473D5">
        <w:rPr>
          <w:rFonts w:ascii="Verdana" w:hAnsi="Verdana"/>
          <w:sz w:val="20"/>
          <w:szCs w:val="20"/>
        </w:rPr>
        <w:t xml:space="preserve"> </w:t>
      </w:r>
      <w:r w:rsidR="00EA0420" w:rsidRPr="00EA0420">
        <w:rPr>
          <w:rFonts w:ascii="Verdana" w:hAnsi="Verdana"/>
          <w:sz w:val="20"/>
          <w:szCs w:val="20"/>
        </w:rPr>
        <w:t>…</w:t>
      </w:r>
      <w:r w:rsidR="00F65B44" w:rsidRPr="00EA0420">
        <w:rPr>
          <w:rFonts w:ascii="Verdana" w:hAnsi="Verdana"/>
          <w:sz w:val="20"/>
          <w:szCs w:val="20"/>
        </w:rPr>
        <w:t>17</w:t>
      </w:r>
      <w:r w:rsidR="00EA0420" w:rsidRPr="00EA0420">
        <w:rPr>
          <w:rFonts w:ascii="Verdana" w:hAnsi="Verdana"/>
          <w:sz w:val="20"/>
          <w:szCs w:val="20"/>
        </w:rPr>
        <w:t>…</w:t>
      </w:r>
    </w:p>
    <w:p w:rsidR="006E69BF" w:rsidRDefault="00E84401" w:rsidP="00F05043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  <w:lang w:eastAsia="nl-NL"/>
        </w:rPr>
        <w:drawing>
          <wp:anchor distT="0" distB="0" distL="114935" distR="114935" simplePos="0" relativeHeight="2516377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5761355" cy="274955"/>
            <wp:effectExtent l="19050" t="0" r="0" b="0"/>
            <wp:wrapNone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4D60">
        <w:rPr>
          <w:rFonts w:ascii="Verdana" w:hAnsi="Verdana"/>
          <w:sz w:val="20"/>
          <w:szCs w:val="20"/>
        </w:rPr>
        <w:t xml:space="preserve"> </w:t>
      </w:r>
    </w:p>
    <w:p w:rsidR="006E69BF" w:rsidRDefault="00E84401" w:rsidP="00F05043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69BF">
        <w:rPr>
          <w:rFonts w:ascii="Verdana" w:hAnsi="Verdana"/>
          <w:b/>
          <w:sz w:val="20"/>
          <w:szCs w:val="20"/>
        </w:rPr>
        <w:t>Voorbeeld</w:t>
      </w:r>
      <w:r w:rsidR="00F473D5">
        <w:rPr>
          <w:rFonts w:ascii="Verdana" w:hAnsi="Verdana"/>
          <w:b/>
          <w:sz w:val="20"/>
          <w:szCs w:val="20"/>
        </w:rPr>
        <w:t xml:space="preserve"> 3</w:t>
      </w:r>
    </w:p>
    <w:p w:rsidR="00F473D5" w:rsidRDefault="00F473D5" w:rsidP="00F05043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E69BF" w:rsidRPr="006E69BF" w:rsidRDefault="006E69BF" w:rsidP="00F05043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Pr="006E69BF">
        <w:rPr>
          <w:rFonts w:ascii="Verdana" w:hAnsi="Verdana"/>
          <w:b/>
          <w:sz w:val="20"/>
          <w:szCs w:val="20"/>
        </w:rPr>
        <w:t xml:space="preserve"> </w:t>
      </w:r>
    </w:p>
    <w:p w:rsidR="006E69BF" w:rsidRDefault="006E69BF" w:rsidP="00F050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Voorbeeld 2 op </w:t>
      </w:r>
      <w:hyperlink r:id="rId11" w:history="1">
        <w:r w:rsidRPr="006E69BF">
          <w:rPr>
            <w:rStyle w:val="Hyperlink"/>
            <w:rFonts w:ascii="Verdana" w:hAnsi="Verdana"/>
            <w:sz w:val="20"/>
            <w:szCs w:val="20"/>
          </w:rPr>
          <w:t>www.studiowiskunde.nl</w:t>
        </w:r>
      </w:hyperlink>
      <w:r>
        <w:rPr>
          <w:rFonts w:ascii="Verdana" w:hAnsi="Verdana"/>
          <w:sz w:val="20"/>
          <w:szCs w:val="20"/>
        </w:rPr>
        <w:t xml:space="preserve"> kun je zelf kubushuisjes bouwen. Klik in het keuzeveld en bekijk het kubushuisje en de drie aanzichten. </w:t>
      </w:r>
    </w:p>
    <w:p w:rsidR="00710612" w:rsidRPr="001B57D6" w:rsidRDefault="00E84401" w:rsidP="00F0504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935" distR="114935" simplePos="0" relativeHeight="25163571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158115</wp:posOffset>
            </wp:positionV>
            <wp:extent cx="5751830" cy="274955"/>
            <wp:effectExtent l="19050" t="0" r="1270" b="0"/>
            <wp:wrapNone/>
            <wp:docPr id="7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F0504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</w:p>
    <w:p w:rsidR="00F473D5" w:rsidRDefault="00F473D5" w:rsidP="00F05043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95418" w:rsidRDefault="00E84401" w:rsidP="00F0504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3919220</wp:posOffset>
            </wp:positionH>
            <wp:positionV relativeFrom="paragraph">
              <wp:posOffset>116840</wp:posOffset>
            </wp:positionV>
            <wp:extent cx="1828800" cy="1390650"/>
            <wp:effectExtent l="19050" t="0" r="0" b="0"/>
            <wp:wrapSquare wrapText="bothSides"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69BF">
        <w:rPr>
          <w:rFonts w:ascii="Verdana" w:hAnsi="Verdana"/>
          <w:b/>
          <w:sz w:val="20"/>
          <w:szCs w:val="20"/>
        </w:rPr>
        <w:t>5</w:t>
      </w:r>
      <w:r w:rsidR="00710612">
        <w:rPr>
          <w:rFonts w:ascii="Verdana" w:hAnsi="Verdana"/>
          <w:b/>
          <w:sz w:val="20"/>
          <w:szCs w:val="20"/>
        </w:rPr>
        <w:tab/>
      </w:r>
    </w:p>
    <w:p w:rsidR="006E69BF" w:rsidRDefault="006E69BF" w:rsidP="00F050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Met kubusjes is dit bouwwerk gemaakt.</w:t>
      </w:r>
    </w:p>
    <w:p w:rsidR="006E69BF" w:rsidRDefault="005B0D49" w:rsidP="00F0504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 w:rsidRPr="005B0D49">
        <w:rPr>
          <w:rFonts w:ascii="Verdana" w:hAnsi="Verdana"/>
          <w:b/>
          <w:sz w:val="20"/>
          <w:szCs w:val="20"/>
        </w:rPr>
        <w:t xml:space="preserve"> </w:t>
      </w:r>
      <w:r w:rsidR="006E69BF">
        <w:rPr>
          <w:rFonts w:ascii="Verdana" w:hAnsi="Verdana"/>
          <w:sz w:val="20"/>
          <w:szCs w:val="20"/>
        </w:rPr>
        <w:t>Hoeveel kubusjes zijn er gebruikt</w:t>
      </w:r>
      <w:r w:rsidR="00F473D5">
        <w:rPr>
          <w:rFonts w:ascii="Verdana" w:hAnsi="Verdana"/>
          <w:sz w:val="20"/>
          <w:szCs w:val="20"/>
        </w:rPr>
        <w:t xml:space="preserve">? </w:t>
      </w:r>
      <w:r w:rsidR="00EA0420" w:rsidRPr="00EA0420">
        <w:rPr>
          <w:rFonts w:ascii="Verdana" w:hAnsi="Verdana"/>
          <w:sz w:val="20"/>
          <w:szCs w:val="20"/>
        </w:rPr>
        <w:t>…</w:t>
      </w:r>
      <w:r w:rsidR="00F65B44" w:rsidRPr="00EA0420">
        <w:rPr>
          <w:rFonts w:ascii="Verdana" w:hAnsi="Verdana"/>
          <w:sz w:val="20"/>
          <w:szCs w:val="20"/>
        </w:rPr>
        <w:t>14</w:t>
      </w:r>
      <w:r w:rsidR="00EA0420" w:rsidRPr="00EA0420">
        <w:rPr>
          <w:rFonts w:ascii="Verdana" w:hAnsi="Verdana"/>
          <w:sz w:val="20"/>
          <w:szCs w:val="20"/>
        </w:rPr>
        <w:t>…</w:t>
      </w:r>
    </w:p>
    <w:p w:rsidR="006E69BF" w:rsidRDefault="006E69BF" w:rsidP="00F05043">
      <w:pPr>
        <w:spacing w:line="360" w:lineRule="auto"/>
        <w:rPr>
          <w:rFonts w:ascii="Verdana" w:hAnsi="Verdana"/>
          <w:sz w:val="20"/>
          <w:szCs w:val="20"/>
        </w:rPr>
      </w:pPr>
      <w:r w:rsidRPr="006E69BF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Teken </w:t>
      </w:r>
      <w:r w:rsidR="003E7C34">
        <w:rPr>
          <w:rFonts w:ascii="Verdana" w:hAnsi="Verdana"/>
          <w:sz w:val="20"/>
          <w:szCs w:val="20"/>
        </w:rPr>
        <w:t xml:space="preserve">hieronder </w:t>
      </w:r>
      <w:r>
        <w:rPr>
          <w:rFonts w:ascii="Verdana" w:hAnsi="Verdana"/>
          <w:sz w:val="20"/>
          <w:szCs w:val="20"/>
        </w:rPr>
        <w:t>het bovenaanzicht van het bouwwerk.</w:t>
      </w:r>
    </w:p>
    <w:p w:rsidR="00E95418" w:rsidRDefault="00F65B44" w:rsidP="00F05043">
      <w:pPr>
        <w:pStyle w:val="Default"/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  <w:lang w:eastAsia="nl-NL"/>
        </w:rPr>
        <w:pict>
          <v:line id="_x0000_s3647" style="position:absolute;flip:y;z-index:251679744" from="92.55pt,80.6pt" to="92.6pt,112.95pt" strokeweight="1.3pt"/>
        </w:pict>
      </w:r>
      <w:r>
        <w:rPr>
          <w:noProof/>
          <w:sz w:val="20"/>
          <w:szCs w:val="20"/>
          <w:lang w:eastAsia="nl-NL"/>
        </w:rPr>
        <w:pict>
          <v:line id="_x0000_s3646" style="position:absolute;z-index:251678720" from="124.75pt,80.6pt" to="124.8pt,112.95pt" strokeweight="1.3pt"/>
        </w:pict>
      </w:r>
      <w:r>
        <w:rPr>
          <w:noProof/>
          <w:sz w:val="20"/>
          <w:szCs w:val="20"/>
          <w:lang w:eastAsia="nl-NL"/>
        </w:rPr>
        <w:pict>
          <v:line id="_x0000_s3645" style="position:absolute;z-index:251677696" from="92.55pt,112.95pt" to="124.75pt,113pt" strokeweight="1.3pt"/>
        </w:pict>
      </w:r>
      <w:r>
        <w:rPr>
          <w:noProof/>
          <w:sz w:val="20"/>
          <w:szCs w:val="20"/>
          <w:lang w:eastAsia="nl-NL"/>
        </w:rPr>
        <w:pict>
          <v:polyline id="_x0000_s3644" style="position:absolute;z-index:251676672" points="60.35pt,80.6pt,60.35pt,112.95pt,92.55pt,112.95pt" coordsize="644,647" filled="f" strokeweight="1.3pt">
            <v:path arrowok="t"/>
          </v:polyline>
        </w:pict>
      </w:r>
      <w:r>
        <w:rPr>
          <w:noProof/>
          <w:sz w:val="20"/>
          <w:szCs w:val="20"/>
          <w:lang w:eastAsia="nl-NL"/>
        </w:rPr>
        <w:pict>
          <v:polyline id="_x0000_s3643" style="position:absolute;z-index:251675648" points="124.75pt,112.95pt,156.95pt,112.95pt,156.95pt,80.6pt" coordsize="644,647" filled="f" strokeweight="1.3pt">
            <v:path arrowok="t"/>
          </v:polyline>
        </w:pict>
      </w:r>
      <w:r>
        <w:rPr>
          <w:noProof/>
          <w:sz w:val="20"/>
          <w:szCs w:val="20"/>
          <w:lang w:eastAsia="nl-NL"/>
        </w:rPr>
        <w:pict>
          <v:line id="_x0000_s3642" style="position:absolute;z-index:251674624" from="92.55pt,80.6pt" to="124.75pt,80.65pt" strokeweight="1.3pt"/>
        </w:pict>
      </w:r>
      <w:r>
        <w:rPr>
          <w:noProof/>
          <w:sz w:val="20"/>
          <w:szCs w:val="20"/>
          <w:lang w:eastAsia="nl-NL"/>
        </w:rPr>
        <w:pict>
          <v:line id="_x0000_s3641" style="position:absolute;flip:x;z-index:251673600" from="92.55pt,48.3pt" to="124.75pt,48.35pt" strokeweight="1.3pt"/>
        </w:pict>
      </w:r>
      <w:r>
        <w:rPr>
          <w:noProof/>
          <w:sz w:val="20"/>
          <w:szCs w:val="20"/>
          <w:lang w:eastAsia="nl-NL"/>
        </w:rPr>
        <w:pict>
          <v:line id="_x0000_s3640" style="position:absolute;flip:x;z-index:251672576" from="92.55pt,15.95pt" to="124.75pt,16pt" strokeweight="1.3pt"/>
        </w:pict>
      </w:r>
      <w:r>
        <w:rPr>
          <w:noProof/>
          <w:sz w:val="20"/>
          <w:szCs w:val="20"/>
          <w:lang w:eastAsia="nl-NL"/>
        </w:rPr>
        <w:pict>
          <v:line id="_x0000_s3639" style="position:absolute;z-index:251671552" from="124.75pt,15.95pt" to="124.8pt,48.3pt" strokeweight="1.3pt"/>
        </w:pict>
      </w:r>
      <w:r>
        <w:rPr>
          <w:noProof/>
          <w:sz w:val="20"/>
          <w:szCs w:val="20"/>
          <w:lang w:eastAsia="nl-NL"/>
        </w:rPr>
        <w:pict>
          <v:line id="_x0000_s3638" style="position:absolute;flip:x;z-index:251670528" from="124.75pt,80.6pt" to="156.95pt,80.65pt" strokeweight="1.3pt"/>
        </w:pict>
      </w:r>
      <w:r>
        <w:rPr>
          <w:noProof/>
          <w:sz w:val="20"/>
          <w:szCs w:val="20"/>
          <w:lang w:eastAsia="nl-NL"/>
        </w:rPr>
        <w:pict>
          <v:line id="_x0000_s3637" style="position:absolute;flip:y;z-index:251669504" from="124.75pt,48.3pt" to="124.8pt,80.6pt" strokeweight="1.3pt"/>
        </w:pict>
      </w:r>
      <w:r>
        <w:rPr>
          <w:noProof/>
          <w:sz w:val="20"/>
          <w:szCs w:val="20"/>
          <w:lang w:eastAsia="nl-NL"/>
        </w:rPr>
        <w:pict>
          <v:line id="_x0000_s3636" style="position:absolute;z-index:251668480" from="124.75pt,48.3pt" to="156.95pt,48.35pt" strokeweight="1.3pt"/>
        </w:pict>
      </w:r>
      <w:r>
        <w:rPr>
          <w:noProof/>
          <w:sz w:val="20"/>
          <w:szCs w:val="20"/>
          <w:lang w:eastAsia="nl-NL"/>
        </w:rPr>
        <w:pict>
          <v:line id="_x0000_s3635" style="position:absolute;flip:y;z-index:251667456" from="156.95pt,48.3pt" to="157pt,80.6pt" strokeweight="1.3pt"/>
        </w:pict>
      </w:r>
      <w:r>
        <w:rPr>
          <w:noProof/>
          <w:sz w:val="20"/>
          <w:szCs w:val="20"/>
          <w:lang w:eastAsia="nl-NL"/>
        </w:rPr>
        <w:pict>
          <v:polyline id="_x0000_s3634" style="position:absolute;z-index:251666432" points="156.95pt,48.3pt,156.95pt,15.95pt,124.75pt,15.95pt" coordsize="644,647" filled="f" strokeweight="1.3pt">
            <v:path arrowok="t"/>
          </v:polyline>
        </w:pict>
      </w:r>
      <w:r>
        <w:rPr>
          <w:noProof/>
          <w:sz w:val="20"/>
          <w:szCs w:val="20"/>
          <w:lang w:eastAsia="nl-NL"/>
        </w:rPr>
        <w:pict>
          <v:line id="_x0000_s3633" style="position:absolute;z-index:251665408" from="60.35pt,80.6pt" to="92.55pt,80.65pt" strokeweight="1.3pt"/>
        </w:pict>
      </w:r>
      <w:r>
        <w:rPr>
          <w:noProof/>
          <w:sz w:val="20"/>
          <w:szCs w:val="20"/>
          <w:lang w:eastAsia="nl-NL"/>
        </w:rPr>
        <w:pict>
          <v:line id="_x0000_s3632" style="position:absolute;z-index:251664384" from="60.35pt,48.3pt" to="92.55pt,48.35pt" strokeweight="1.3pt"/>
        </w:pict>
      </w:r>
      <w:r>
        <w:rPr>
          <w:noProof/>
          <w:sz w:val="20"/>
          <w:szCs w:val="20"/>
          <w:lang w:eastAsia="nl-NL"/>
        </w:rPr>
        <w:pict>
          <v:polyline id="_x0000_s3631" style="position:absolute;z-index:251663360" points="92.55pt,15.95pt,60.35pt,15.95pt,60.35pt,48.3pt" coordsize="644,647" filled="f" strokeweight="1.3pt">
            <v:path arrowok="t"/>
          </v:polyline>
        </w:pict>
      </w:r>
      <w:r>
        <w:rPr>
          <w:noProof/>
          <w:sz w:val="20"/>
          <w:szCs w:val="20"/>
          <w:lang w:eastAsia="nl-NL"/>
        </w:rPr>
        <w:pict>
          <v:line id="_x0000_s3630" style="position:absolute;flip:y;z-index:251662336" from="92.55pt,15.95pt" to="92.6pt,48.3pt" strokeweight="1.3pt"/>
        </w:pict>
      </w:r>
      <w:r>
        <w:rPr>
          <w:noProof/>
          <w:sz w:val="20"/>
          <w:szCs w:val="20"/>
          <w:lang w:eastAsia="nl-NL"/>
        </w:rPr>
        <w:pict>
          <v:line id="_x0000_s3629" style="position:absolute;flip:y;z-index:251661312" from="92.55pt,48.3pt" to="92.6pt,80.6pt" strokeweight="1.3pt"/>
        </w:pict>
      </w:r>
      <w:r>
        <w:rPr>
          <w:noProof/>
          <w:sz w:val="20"/>
          <w:szCs w:val="20"/>
          <w:lang w:eastAsia="nl-NL"/>
        </w:rPr>
        <w:pict>
          <v:line id="_x0000_s3628" style="position:absolute;z-index:251660288" from="60.35pt,48.3pt" to="60.4pt,80.6pt" strokeweight="1.3pt"/>
        </w:pict>
      </w:r>
      <w:r>
        <w:rPr>
          <w:noProof/>
          <w:sz w:val="20"/>
          <w:szCs w:val="20"/>
          <w:lang w:eastAsia="nl-NL"/>
        </w:rPr>
        <w:pict>
          <v:rect id="_x0000_s3648" style="position:absolute;margin-left:73.25pt;margin-top:26.25pt;width:74.25pt;height:80.25pt;z-index:251680768" filled="f" stroked="f">
            <v:textbox style="mso-next-textbox:#_x0000_s3648" inset="0,0,0,0">
              <w:txbxContent>
                <w:p w:rsidR="00F65B44" w:rsidRDefault="00F65B44" w:rsidP="00F65B44">
                  <w:pPr>
                    <w:rPr>
                      <w:rFonts w:ascii="Verdana" w:hAnsi="Verdana" w:cs="Verdana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  <w:lang w:val="en-US"/>
                    </w:rPr>
                    <w:t>3         3        2</w:t>
                  </w:r>
                </w:p>
                <w:p w:rsidR="00F65B44" w:rsidRDefault="00F65B44" w:rsidP="00F65B44">
                  <w:pPr>
                    <w:rPr>
                      <w:rFonts w:ascii="Verdana" w:hAnsi="Verdana" w:cs="Verdana"/>
                      <w:color w:val="000000"/>
                      <w:sz w:val="18"/>
                      <w:szCs w:val="18"/>
                      <w:lang w:val="en-US"/>
                    </w:rPr>
                  </w:pPr>
                </w:p>
                <w:p w:rsidR="00F65B44" w:rsidRDefault="00F65B44" w:rsidP="00F65B44">
                  <w:pPr>
                    <w:rPr>
                      <w:rFonts w:ascii="Verdana" w:hAnsi="Verdana" w:cs="Verdana"/>
                      <w:color w:val="000000"/>
                      <w:sz w:val="18"/>
                      <w:szCs w:val="18"/>
                      <w:lang w:val="en-US"/>
                    </w:rPr>
                  </w:pPr>
                </w:p>
                <w:p w:rsidR="00F65B44" w:rsidRDefault="00F65B44" w:rsidP="00F65B44">
                  <w:pPr>
                    <w:rPr>
                      <w:rFonts w:ascii="Verdana" w:hAnsi="Verdana" w:cs="Verdana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  <w:lang w:val="en-US"/>
                    </w:rPr>
                    <w:t>3         2        0</w:t>
                  </w:r>
                </w:p>
                <w:p w:rsidR="00F65B44" w:rsidRDefault="00F65B44" w:rsidP="00F65B44">
                  <w:pPr>
                    <w:rPr>
                      <w:rFonts w:ascii="Verdana" w:hAnsi="Verdana" w:cs="Verdana"/>
                      <w:color w:val="000000"/>
                      <w:sz w:val="18"/>
                      <w:szCs w:val="18"/>
                      <w:lang w:val="en-US"/>
                    </w:rPr>
                  </w:pPr>
                </w:p>
                <w:p w:rsidR="00F65B44" w:rsidRDefault="00F65B44" w:rsidP="00F65B44">
                  <w:pPr>
                    <w:rPr>
                      <w:rFonts w:ascii="Verdana" w:hAnsi="Verdana" w:cs="Verdana"/>
                      <w:color w:val="000000"/>
                      <w:sz w:val="18"/>
                      <w:szCs w:val="18"/>
                      <w:lang w:val="en-US"/>
                    </w:rPr>
                  </w:pPr>
                </w:p>
                <w:p w:rsidR="00F65B44" w:rsidRDefault="00F65B44" w:rsidP="00F65B44"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  <w:lang w:val="en-US"/>
                    </w:rPr>
                    <w:t>1         0        0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  <w:lang w:eastAsia="nl-NL"/>
        </w:rPr>
        <w:pict>
          <v:line id="_x0000_s3626" style="position:absolute;flip:y;z-index:251659264" from="391.7pt,-360.5pt" to="391.75pt,-328.15pt" strokeweight="1.3pt"/>
        </w:pict>
      </w:r>
      <w:r>
        <w:rPr>
          <w:noProof/>
          <w:sz w:val="20"/>
          <w:szCs w:val="20"/>
          <w:lang w:eastAsia="nl-NL"/>
        </w:rPr>
        <w:pict>
          <v:line id="_x0000_s3625" style="position:absolute;z-index:251658240" from="423.9pt,-360.5pt" to="423.95pt,-328.15pt" strokeweight="1.3pt"/>
        </w:pict>
      </w:r>
      <w:r>
        <w:rPr>
          <w:noProof/>
          <w:sz w:val="20"/>
          <w:szCs w:val="20"/>
          <w:lang w:eastAsia="nl-NL"/>
        </w:rPr>
        <w:pict>
          <v:line id="_x0000_s3624" style="position:absolute;z-index:251657216" from="391.7pt,-328.15pt" to="423.9pt,-328.1pt" strokeweight="1.3pt"/>
        </w:pict>
      </w:r>
      <w:r>
        <w:rPr>
          <w:noProof/>
          <w:sz w:val="20"/>
          <w:szCs w:val="20"/>
          <w:lang w:eastAsia="nl-NL"/>
        </w:rPr>
        <w:pict>
          <v:polyline id="_x0000_s3623" style="position:absolute;z-index:251656192" points="359.5pt,-360.5pt,359.5pt,-328.15pt,391.7pt,-328.15pt" coordsize="644,647" filled="f" strokeweight="1.3pt">
            <v:path arrowok="t"/>
          </v:polyline>
        </w:pict>
      </w:r>
      <w:r>
        <w:rPr>
          <w:noProof/>
          <w:sz w:val="20"/>
          <w:szCs w:val="20"/>
          <w:lang w:eastAsia="nl-NL"/>
        </w:rPr>
        <w:pict>
          <v:polyline id="_x0000_s3622" style="position:absolute;z-index:251655168" points="423.9pt,-328.15pt,456.1pt,-328.15pt,456.1pt,-360.5pt" coordsize="644,647" filled="f" strokeweight="1.3pt">
            <v:path arrowok="t"/>
          </v:polyline>
        </w:pict>
      </w:r>
      <w:r>
        <w:rPr>
          <w:noProof/>
          <w:sz w:val="20"/>
          <w:szCs w:val="20"/>
          <w:lang w:eastAsia="nl-NL"/>
        </w:rPr>
        <w:pict>
          <v:line id="_x0000_s3621" style="position:absolute;z-index:251654144" from="391.7pt,-360.5pt" to="423.9pt,-360.45pt" strokeweight="1.3pt"/>
        </w:pict>
      </w:r>
      <w:r>
        <w:rPr>
          <w:noProof/>
          <w:sz w:val="20"/>
          <w:szCs w:val="20"/>
          <w:lang w:eastAsia="nl-NL"/>
        </w:rPr>
        <w:pict>
          <v:line id="_x0000_s3620" style="position:absolute;flip:x;z-index:251653120" from="391.7pt,-392.8pt" to="423.9pt,-392.75pt" strokeweight="1.3pt"/>
        </w:pict>
      </w:r>
      <w:r>
        <w:rPr>
          <w:noProof/>
          <w:sz w:val="20"/>
          <w:szCs w:val="20"/>
          <w:lang w:eastAsia="nl-NL"/>
        </w:rPr>
        <w:pict>
          <v:line id="_x0000_s3619" style="position:absolute;flip:x;z-index:251652096" from="391.7pt,-425.15pt" to="423.9pt,-425.1pt" strokeweight="1.3pt"/>
        </w:pict>
      </w:r>
      <w:r>
        <w:rPr>
          <w:noProof/>
          <w:sz w:val="20"/>
          <w:szCs w:val="20"/>
          <w:lang w:eastAsia="nl-NL"/>
        </w:rPr>
        <w:pict>
          <v:line id="_x0000_s3617" style="position:absolute;flip:x;z-index:251651072" from="423.9pt,-360.5pt" to="456.1pt,-360.45pt" strokeweight="1.3pt"/>
        </w:pict>
      </w:r>
      <w:r>
        <w:rPr>
          <w:noProof/>
          <w:sz w:val="20"/>
          <w:szCs w:val="20"/>
          <w:lang w:eastAsia="nl-NL"/>
        </w:rPr>
        <w:pict>
          <v:line id="_x0000_s3616" style="position:absolute;flip:y;z-index:251650048" from="423.9pt,-392.8pt" to="423.95pt,-360.5pt" strokeweight="1.3pt"/>
        </w:pict>
      </w:r>
      <w:r>
        <w:rPr>
          <w:noProof/>
          <w:sz w:val="20"/>
          <w:szCs w:val="20"/>
          <w:lang w:eastAsia="nl-NL"/>
        </w:rPr>
        <w:pict>
          <v:line id="_x0000_s3615" style="position:absolute;z-index:251649024" from="423.9pt,-392.8pt" to="456.1pt,-392.75pt" strokeweight="1.3pt"/>
        </w:pict>
      </w:r>
      <w:r>
        <w:rPr>
          <w:noProof/>
          <w:sz w:val="20"/>
          <w:szCs w:val="20"/>
          <w:lang w:eastAsia="nl-NL"/>
        </w:rPr>
        <w:pict>
          <v:line id="_x0000_s3614" style="position:absolute;flip:y;z-index:251648000" from="456.1pt,-392.8pt" to="456.15pt,-360.5pt" strokeweight="1.3pt"/>
        </w:pict>
      </w:r>
      <w:r>
        <w:rPr>
          <w:noProof/>
          <w:sz w:val="20"/>
          <w:szCs w:val="20"/>
          <w:lang w:eastAsia="nl-NL"/>
        </w:rPr>
        <w:pict>
          <v:line id="_x0000_s3612" style="position:absolute;z-index:251646976" from="359.5pt,-360.5pt" to="391.7pt,-360.45pt" strokeweight="1.3pt"/>
        </w:pict>
      </w:r>
      <w:r>
        <w:rPr>
          <w:noProof/>
          <w:sz w:val="20"/>
          <w:szCs w:val="20"/>
          <w:lang w:eastAsia="nl-NL"/>
        </w:rPr>
        <w:pict>
          <v:line id="_x0000_s3611" style="position:absolute;z-index:251645952" from="359.5pt,-392.8pt" to="391.7pt,-392.75pt" strokeweight="1.3pt"/>
        </w:pict>
      </w:r>
      <w:r>
        <w:rPr>
          <w:noProof/>
          <w:sz w:val="20"/>
          <w:szCs w:val="20"/>
          <w:lang w:eastAsia="nl-NL"/>
        </w:rPr>
        <w:pict>
          <v:line id="_x0000_s3608" style="position:absolute;flip:y;z-index:251644928" from="391.7pt,-392.8pt" to="391.75pt,-360.5pt" strokeweight="1.3pt"/>
        </w:pict>
      </w:r>
      <w:r>
        <w:rPr>
          <w:noProof/>
          <w:sz w:val="20"/>
          <w:szCs w:val="20"/>
          <w:lang w:eastAsia="nl-NL"/>
        </w:rPr>
        <w:pict>
          <v:line id="_x0000_s3607" style="position:absolute;z-index:251643904" from="359.5pt,-392.8pt" to="359.55pt,-360.5pt" strokeweight="1.3pt"/>
        </w:pict>
      </w:r>
    </w:p>
    <w:sectPr w:rsidR="00E95418">
      <w:headerReference w:type="default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679" w:rsidRDefault="00447679">
      <w:r>
        <w:separator/>
      </w:r>
    </w:p>
  </w:endnote>
  <w:endnote w:type="continuationSeparator" w:id="0">
    <w:p w:rsidR="00447679" w:rsidRDefault="00447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96" w:rsidRDefault="00E84401">
    <w:pPr>
      <w:pStyle w:val="Voettekst"/>
      <w:rPr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96" w:rsidRDefault="001E2D9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679" w:rsidRDefault="00447679">
      <w:r>
        <w:separator/>
      </w:r>
    </w:p>
  </w:footnote>
  <w:footnote w:type="continuationSeparator" w:id="0">
    <w:p w:rsidR="00447679" w:rsidRDefault="00447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96" w:rsidRDefault="00E84401">
    <w:pPr>
      <w:pStyle w:val="Koptekst"/>
      <w:rPr>
        <w:szCs w:val="16"/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96" w:rsidRDefault="001E2D9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735C0"/>
    <w:rsid w:val="000B48B8"/>
    <w:rsid w:val="000D3008"/>
    <w:rsid w:val="000E4DBE"/>
    <w:rsid w:val="0016360E"/>
    <w:rsid w:val="001703BB"/>
    <w:rsid w:val="0019441A"/>
    <w:rsid w:val="001B57D6"/>
    <w:rsid w:val="001E2D96"/>
    <w:rsid w:val="001E5B3B"/>
    <w:rsid w:val="002A5009"/>
    <w:rsid w:val="002C6A9E"/>
    <w:rsid w:val="002D352A"/>
    <w:rsid w:val="002F4E69"/>
    <w:rsid w:val="00320B07"/>
    <w:rsid w:val="003434E7"/>
    <w:rsid w:val="00394A52"/>
    <w:rsid w:val="003E7C34"/>
    <w:rsid w:val="00447679"/>
    <w:rsid w:val="004F3DB2"/>
    <w:rsid w:val="005A624D"/>
    <w:rsid w:val="005B0D49"/>
    <w:rsid w:val="00642540"/>
    <w:rsid w:val="00665F09"/>
    <w:rsid w:val="006E69BF"/>
    <w:rsid w:val="00701D46"/>
    <w:rsid w:val="00710612"/>
    <w:rsid w:val="00796DD8"/>
    <w:rsid w:val="00802EEE"/>
    <w:rsid w:val="00814D60"/>
    <w:rsid w:val="00846C9D"/>
    <w:rsid w:val="008B094B"/>
    <w:rsid w:val="008F2943"/>
    <w:rsid w:val="008F45D9"/>
    <w:rsid w:val="0092087A"/>
    <w:rsid w:val="0094441A"/>
    <w:rsid w:val="009B2C2A"/>
    <w:rsid w:val="009D349F"/>
    <w:rsid w:val="00A25D2E"/>
    <w:rsid w:val="00A31C49"/>
    <w:rsid w:val="00AA3409"/>
    <w:rsid w:val="00B729E5"/>
    <w:rsid w:val="00B76A7C"/>
    <w:rsid w:val="00B9697D"/>
    <w:rsid w:val="00C4394A"/>
    <w:rsid w:val="00C65E24"/>
    <w:rsid w:val="00CB7251"/>
    <w:rsid w:val="00D12753"/>
    <w:rsid w:val="00D2773C"/>
    <w:rsid w:val="00DA0184"/>
    <w:rsid w:val="00E27F23"/>
    <w:rsid w:val="00E84401"/>
    <w:rsid w:val="00E95418"/>
    <w:rsid w:val="00EA0420"/>
    <w:rsid w:val="00F05043"/>
    <w:rsid w:val="00F473D5"/>
    <w:rsid w:val="00F65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2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iowiskunde.nl/0222/raamwerk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993</CharactersWithSpaces>
  <SharedDoc>false</SharedDoc>
  <HLinks>
    <vt:vector size="6" baseType="variant">
      <vt:variant>
        <vt:i4>3735595</vt:i4>
      </vt:variant>
      <vt:variant>
        <vt:i4>0</vt:i4>
      </vt:variant>
      <vt:variant>
        <vt:i4>0</vt:i4>
      </vt:variant>
      <vt:variant>
        <vt:i4>5</vt:i4>
      </vt:variant>
      <vt:variant>
        <vt:lpwstr>http://www.studiowiskunde.nl/0222/raamwerk.html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2008-10-07T05:28:00Z</cp:lastPrinted>
  <dcterms:created xsi:type="dcterms:W3CDTF">2014-05-22T08:08:00Z</dcterms:created>
  <dcterms:modified xsi:type="dcterms:W3CDTF">2014-05-22T08:08:00Z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