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3C57" w:rsidRDefault="00543C57" w:rsidP="00206A12">
      <w:pPr>
        <w:spacing w:line="360" w:lineRule="auto"/>
        <w:rPr>
          <w:rFonts w:ascii="Verdana" w:hAnsi="Verdana"/>
          <w:b/>
          <w:sz w:val="20"/>
          <w:szCs w:val="20"/>
        </w:rPr>
      </w:pPr>
    </w:p>
    <w:p w:rsidR="00543C57" w:rsidRDefault="00F96B52" w:rsidP="00206A12">
      <w:pPr>
        <w:spacing w:line="360" w:lineRule="auto"/>
        <w:rPr>
          <w:rFonts w:ascii="Verdana" w:hAnsi="Verdana"/>
          <w:b/>
          <w:sz w:val="22"/>
          <w:szCs w:val="22"/>
        </w:rPr>
      </w:pPr>
      <w:r>
        <w:rPr>
          <w:rFonts w:ascii="Verdana" w:hAnsi="Verdana"/>
          <w:b/>
          <w:sz w:val="22"/>
          <w:szCs w:val="22"/>
        </w:rPr>
        <w:t xml:space="preserve">16 </w:t>
      </w:r>
      <w:r w:rsidR="000805F3">
        <w:rPr>
          <w:rFonts w:ascii="Verdana" w:hAnsi="Verdana"/>
          <w:b/>
          <w:sz w:val="22"/>
          <w:szCs w:val="22"/>
        </w:rPr>
        <w:t>Inhoud</w:t>
      </w:r>
      <w:r w:rsidR="0019793A">
        <w:rPr>
          <w:rFonts w:ascii="Verdana" w:hAnsi="Verdana"/>
          <w:b/>
          <w:sz w:val="22"/>
          <w:szCs w:val="22"/>
        </w:rPr>
        <w:t xml:space="preserve"> – Opgaven </w:t>
      </w:r>
    </w:p>
    <w:p w:rsidR="00543C57" w:rsidRDefault="005C7AB5" w:rsidP="00206A12">
      <w:pPr>
        <w:spacing w:line="360" w:lineRule="auto"/>
        <w:rPr>
          <w:rFonts w:ascii="Verdana" w:hAnsi="Verdana"/>
          <w:b/>
          <w:sz w:val="20"/>
          <w:szCs w:val="20"/>
          <w:lang w:val="nl-NL"/>
        </w:rPr>
      </w:pPr>
      <w:r>
        <w:rPr>
          <w:noProof/>
          <w:lang w:eastAsia="nl-NL"/>
        </w:rPr>
        <w:drawing>
          <wp:anchor distT="0" distB="0" distL="114935" distR="114935" simplePos="0" relativeHeight="251646976" behindDoc="1" locked="0" layoutInCell="1" allowOverlap="1">
            <wp:simplePos x="0" y="0"/>
            <wp:positionH relativeFrom="column">
              <wp:posOffset>0</wp:posOffset>
            </wp:positionH>
            <wp:positionV relativeFrom="paragraph">
              <wp:posOffset>188595</wp:posOffset>
            </wp:positionV>
            <wp:extent cx="5760085" cy="273685"/>
            <wp:effectExtent l="19050" t="0" r="0" b="0"/>
            <wp:wrapNone/>
            <wp:docPr id="1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760085" cy="273685"/>
                    </a:xfrm>
                    <a:prstGeom prst="rect">
                      <a:avLst/>
                    </a:prstGeom>
                    <a:solidFill>
                      <a:srgbClr val="FFFFFF"/>
                    </a:solidFill>
                    <a:ln w="9525">
                      <a:noFill/>
                      <a:miter lim="800000"/>
                      <a:headEnd/>
                      <a:tailEnd/>
                    </a:ln>
                  </pic:spPr>
                </pic:pic>
              </a:graphicData>
            </a:graphic>
          </wp:anchor>
        </w:drawing>
      </w:r>
    </w:p>
    <w:p w:rsidR="00543C57" w:rsidRDefault="005C7AB5" w:rsidP="00206A12">
      <w:pPr>
        <w:spacing w:line="360" w:lineRule="auto"/>
        <w:ind w:left="708"/>
        <w:rPr>
          <w:rFonts w:ascii="Verdana" w:hAnsi="Verdana"/>
          <w:b/>
          <w:sz w:val="20"/>
          <w:szCs w:val="20"/>
        </w:rPr>
      </w:pPr>
      <w:r>
        <w:rPr>
          <w:rFonts w:ascii="Verdana" w:hAnsi="Verdana"/>
          <w:b/>
          <w:noProof/>
          <w:sz w:val="20"/>
          <w:szCs w:val="20"/>
          <w:lang w:eastAsia="nl-NL"/>
        </w:rPr>
        <w:drawing>
          <wp:inline distT="0" distB="0" distL="0" distR="0">
            <wp:extent cx="5762625" cy="19050"/>
            <wp:effectExtent l="19050" t="0" r="952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62625" cy="19050"/>
                    </a:xfrm>
                    <a:prstGeom prst="rect">
                      <a:avLst/>
                    </a:prstGeom>
                    <a:solidFill>
                      <a:srgbClr val="FFFFFF"/>
                    </a:solidFill>
                    <a:ln w="9525">
                      <a:noFill/>
                      <a:miter lim="800000"/>
                      <a:headEnd/>
                      <a:tailEnd/>
                    </a:ln>
                  </pic:spPr>
                </pic:pic>
              </a:graphicData>
            </a:graphic>
          </wp:inline>
        </w:drawing>
      </w:r>
      <w:r w:rsidR="0019793A">
        <w:rPr>
          <w:rFonts w:ascii="Verdana" w:hAnsi="Verdana"/>
          <w:b/>
          <w:sz w:val="20"/>
          <w:szCs w:val="20"/>
        </w:rPr>
        <w:t>Inhoud</w:t>
      </w:r>
    </w:p>
    <w:p w:rsidR="00543C57" w:rsidRDefault="00543C57" w:rsidP="00206A12">
      <w:pPr>
        <w:spacing w:line="360" w:lineRule="auto"/>
        <w:rPr>
          <w:rFonts w:ascii="Verdana" w:hAnsi="Verdana"/>
          <w:b/>
          <w:sz w:val="16"/>
          <w:szCs w:val="20"/>
        </w:rPr>
      </w:pPr>
    </w:p>
    <w:p w:rsidR="000805F3" w:rsidRDefault="005C7AB5" w:rsidP="00206A12">
      <w:pPr>
        <w:spacing w:line="360" w:lineRule="auto"/>
        <w:ind w:right="30"/>
        <w:rPr>
          <w:rFonts w:ascii="Verdana" w:hAnsi="Verdana"/>
          <w:b/>
          <w:sz w:val="20"/>
          <w:szCs w:val="20"/>
        </w:rPr>
      </w:pPr>
      <w:r>
        <w:rPr>
          <w:noProof/>
          <w:lang w:eastAsia="nl-NL"/>
        </w:rPr>
        <w:drawing>
          <wp:anchor distT="0" distB="0" distL="114300" distR="114300" simplePos="0" relativeHeight="251654144" behindDoc="0" locked="0" layoutInCell="1" allowOverlap="1">
            <wp:simplePos x="0" y="0"/>
            <wp:positionH relativeFrom="column">
              <wp:posOffset>4417060</wp:posOffset>
            </wp:positionH>
            <wp:positionV relativeFrom="paragraph">
              <wp:posOffset>76200</wp:posOffset>
            </wp:positionV>
            <wp:extent cx="1836420" cy="1408430"/>
            <wp:effectExtent l="1905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836420" cy="1408430"/>
                    </a:xfrm>
                    <a:prstGeom prst="rect">
                      <a:avLst/>
                    </a:prstGeom>
                    <a:noFill/>
                    <a:ln w="9525">
                      <a:noFill/>
                      <a:miter lim="800000"/>
                      <a:headEnd/>
                      <a:tailEnd/>
                    </a:ln>
                  </pic:spPr>
                </pic:pic>
              </a:graphicData>
            </a:graphic>
          </wp:anchor>
        </w:drawing>
      </w:r>
      <w:r w:rsidR="000805F3">
        <w:rPr>
          <w:rFonts w:ascii="Verdana" w:hAnsi="Verdana"/>
          <w:b/>
          <w:sz w:val="20"/>
          <w:szCs w:val="20"/>
        </w:rPr>
        <w:t>1</w:t>
      </w:r>
    </w:p>
    <w:p w:rsidR="000805F3" w:rsidRDefault="000805F3" w:rsidP="00206A12">
      <w:pPr>
        <w:spacing w:line="360" w:lineRule="auto"/>
        <w:ind w:right="28"/>
        <w:rPr>
          <w:rFonts w:ascii="Verdana" w:hAnsi="Verdana"/>
          <w:sz w:val="20"/>
          <w:szCs w:val="20"/>
        </w:rPr>
      </w:pPr>
      <w:r>
        <w:rPr>
          <w:rFonts w:ascii="Verdana" w:hAnsi="Verdana"/>
          <w:sz w:val="20"/>
          <w:szCs w:val="20"/>
        </w:rPr>
        <w:t>Een kubus heeft ribben van 4 cm.</w:t>
      </w:r>
    </w:p>
    <w:p w:rsidR="000805F3" w:rsidRPr="00C208C1" w:rsidRDefault="000805F3" w:rsidP="00206A12">
      <w:pPr>
        <w:numPr>
          <w:ilvl w:val="0"/>
          <w:numId w:val="7"/>
        </w:numPr>
        <w:spacing w:line="360" w:lineRule="auto"/>
        <w:ind w:right="30"/>
        <w:rPr>
          <w:rFonts w:ascii="Verdana" w:hAnsi="Verdana"/>
          <w:sz w:val="20"/>
          <w:szCs w:val="20"/>
        </w:rPr>
      </w:pPr>
      <w:r>
        <w:rPr>
          <w:rFonts w:ascii="Verdana" w:hAnsi="Verdana"/>
          <w:sz w:val="20"/>
          <w:szCs w:val="20"/>
        </w:rPr>
        <w:t>Hoeveel kubusjes van 1 cm</w:t>
      </w:r>
      <w:r>
        <w:rPr>
          <w:rFonts w:ascii="Verdana" w:hAnsi="Verdana"/>
          <w:sz w:val="20"/>
          <w:szCs w:val="20"/>
          <w:vertAlign w:val="superscript"/>
        </w:rPr>
        <w:t>3</w:t>
      </w:r>
      <w:r>
        <w:rPr>
          <w:rFonts w:ascii="Verdana" w:hAnsi="Verdana"/>
          <w:sz w:val="20"/>
          <w:szCs w:val="20"/>
        </w:rPr>
        <w:t xml:space="preserve"> passen er op </w:t>
      </w:r>
      <w:r w:rsidRPr="00C208C1">
        <w:rPr>
          <w:rFonts w:ascii="Verdana" w:hAnsi="Verdana"/>
          <w:sz w:val="20"/>
          <w:szCs w:val="20"/>
        </w:rPr>
        <w:t>het grondvlak?</w:t>
      </w:r>
      <w:r w:rsidRPr="00C208C1">
        <w:rPr>
          <w:rFonts w:ascii="Verdana" w:hAnsi="Verdana"/>
          <w:sz w:val="20"/>
          <w:szCs w:val="20"/>
        </w:rPr>
        <w:br/>
      </w:r>
      <w:r w:rsidR="00C208C1" w:rsidRPr="00C208C1">
        <w:rPr>
          <w:rFonts w:ascii="Verdana" w:hAnsi="Verdana"/>
          <w:sz w:val="20"/>
          <w:szCs w:val="20"/>
        </w:rPr>
        <w:t>…</w:t>
      </w:r>
      <w:r w:rsidR="00F81C7E" w:rsidRPr="00C208C1">
        <w:rPr>
          <w:rFonts w:ascii="Verdana" w:hAnsi="Verdana"/>
          <w:sz w:val="20"/>
          <w:szCs w:val="20"/>
        </w:rPr>
        <w:t>16</w:t>
      </w:r>
      <w:r w:rsidR="00C208C1" w:rsidRPr="00C208C1">
        <w:rPr>
          <w:rFonts w:ascii="Verdana" w:hAnsi="Verdana"/>
          <w:sz w:val="20"/>
          <w:szCs w:val="20"/>
        </w:rPr>
        <w:t>…</w:t>
      </w:r>
    </w:p>
    <w:p w:rsidR="000805F3" w:rsidRPr="00C208C1" w:rsidRDefault="000805F3" w:rsidP="00206A12">
      <w:pPr>
        <w:numPr>
          <w:ilvl w:val="0"/>
          <w:numId w:val="7"/>
        </w:numPr>
        <w:spacing w:line="360" w:lineRule="auto"/>
        <w:ind w:right="30"/>
        <w:rPr>
          <w:rFonts w:ascii="Verdana" w:hAnsi="Verdana"/>
          <w:sz w:val="20"/>
          <w:szCs w:val="20"/>
        </w:rPr>
      </w:pPr>
      <w:r w:rsidRPr="00C208C1">
        <w:rPr>
          <w:rFonts w:ascii="Verdana" w:hAnsi="Verdana"/>
          <w:sz w:val="20"/>
          <w:szCs w:val="20"/>
        </w:rPr>
        <w:t>Hoeveel kubusjes van 1 cm</w:t>
      </w:r>
      <w:r w:rsidRPr="00C208C1">
        <w:rPr>
          <w:rFonts w:ascii="Verdana" w:hAnsi="Verdana"/>
          <w:sz w:val="20"/>
          <w:szCs w:val="20"/>
          <w:vertAlign w:val="superscript"/>
        </w:rPr>
        <w:t>3</w:t>
      </w:r>
      <w:r w:rsidRPr="00C208C1">
        <w:rPr>
          <w:rFonts w:ascii="Verdana" w:hAnsi="Verdana"/>
          <w:sz w:val="20"/>
          <w:szCs w:val="20"/>
        </w:rPr>
        <w:t xml:space="preserve"> passen er in de kubus?</w:t>
      </w:r>
      <w:r w:rsidRPr="00C208C1">
        <w:rPr>
          <w:rFonts w:ascii="Verdana" w:hAnsi="Verdana"/>
          <w:sz w:val="20"/>
          <w:szCs w:val="20"/>
        </w:rPr>
        <w:br/>
      </w:r>
      <w:r w:rsidR="00C208C1" w:rsidRPr="00C208C1">
        <w:rPr>
          <w:rFonts w:ascii="Verdana" w:hAnsi="Verdana"/>
          <w:sz w:val="20"/>
          <w:szCs w:val="20"/>
        </w:rPr>
        <w:t>…</w:t>
      </w:r>
      <w:r w:rsidR="00F81C7E" w:rsidRPr="00C208C1">
        <w:rPr>
          <w:rFonts w:ascii="Verdana" w:hAnsi="Verdana"/>
          <w:sz w:val="20"/>
          <w:szCs w:val="20"/>
        </w:rPr>
        <w:t>64</w:t>
      </w:r>
      <w:r w:rsidR="00C208C1" w:rsidRPr="00C208C1">
        <w:rPr>
          <w:rFonts w:ascii="Verdana" w:hAnsi="Verdana"/>
          <w:sz w:val="20"/>
          <w:szCs w:val="20"/>
        </w:rPr>
        <w:t>…</w:t>
      </w:r>
    </w:p>
    <w:p w:rsidR="000805F3" w:rsidRPr="00C208C1" w:rsidRDefault="000805F3" w:rsidP="00206A12">
      <w:pPr>
        <w:numPr>
          <w:ilvl w:val="0"/>
          <w:numId w:val="7"/>
        </w:numPr>
        <w:spacing w:line="360" w:lineRule="auto"/>
        <w:ind w:right="30"/>
        <w:rPr>
          <w:rFonts w:ascii="Verdana" w:hAnsi="Verdana"/>
          <w:sz w:val="20"/>
          <w:szCs w:val="20"/>
        </w:rPr>
      </w:pPr>
      <w:r w:rsidRPr="00C208C1">
        <w:rPr>
          <w:rFonts w:ascii="Verdana" w:hAnsi="Verdana"/>
          <w:sz w:val="20"/>
          <w:szCs w:val="20"/>
        </w:rPr>
        <w:t>Hoeveel cm</w:t>
      </w:r>
      <w:r w:rsidRPr="00C208C1">
        <w:rPr>
          <w:rFonts w:ascii="Verdana" w:hAnsi="Verdana"/>
          <w:sz w:val="20"/>
          <w:szCs w:val="20"/>
          <w:vertAlign w:val="superscript"/>
        </w:rPr>
        <w:t>3</w:t>
      </w:r>
      <w:r w:rsidRPr="00C208C1">
        <w:rPr>
          <w:rFonts w:ascii="Verdana" w:hAnsi="Verdana"/>
          <w:sz w:val="20"/>
          <w:szCs w:val="20"/>
        </w:rPr>
        <w:t xml:space="preserve"> is de inhoud van de kubus? </w:t>
      </w:r>
      <w:r w:rsidR="00C208C1" w:rsidRPr="00C208C1">
        <w:rPr>
          <w:rFonts w:ascii="Verdana" w:hAnsi="Verdana"/>
          <w:sz w:val="20"/>
          <w:szCs w:val="20"/>
        </w:rPr>
        <w:t>…</w:t>
      </w:r>
      <w:r w:rsidR="00F81C7E" w:rsidRPr="00C208C1">
        <w:rPr>
          <w:rFonts w:ascii="Verdana" w:hAnsi="Verdana"/>
          <w:sz w:val="20"/>
          <w:szCs w:val="20"/>
        </w:rPr>
        <w:t>64</w:t>
      </w:r>
      <w:r w:rsidRPr="00C208C1">
        <w:rPr>
          <w:rFonts w:ascii="Verdana" w:hAnsi="Verdana"/>
          <w:sz w:val="20"/>
          <w:szCs w:val="20"/>
        </w:rPr>
        <w:t xml:space="preserve"> cm</w:t>
      </w:r>
      <w:r w:rsidRPr="00C208C1">
        <w:rPr>
          <w:rFonts w:ascii="Verdana" w:hAnsi="Verdana"/>
          <w:sz w:val="20"/>
          <w:szCs w:val="20"/>
          <w:vertAlign w:val="superscript"/>
        </w:rPr>
        <w:t>3</w:t>
      </w:r>
      <w:r w:rsidR="00C208C1" w:rsidRPr="00C208C1">
        <w:rPr>
          <w:rFonts w:ascii="Verdana" w:hAnsi="Verdana"/>
          <w:sz w:val="20"/>
          <w:szCs w:val="20"/>
        </w:rPr>
        <w:t xml:space="preserve"> …</w:t>
      </w:r>
    </w:p>
    <w:p w:rsidR="000805F3" w:rsidRDefault="000805F3" w:rsidP="00206A12">
      <w:pPr>
        <w:spacing w:line="360" w:lineRule="auto"/>
        <w:ind w:right="30"/>
        <w:rPr>
          <w:rFonts w:ascii="Verdana" w:hAnsi="Verdana"/>
          <w:b/>
          <w:sz w:val="20"/>
          <w:szCs w:val="20"/>
        </w:rPr>
      </w:pPr>
    </w:p>
    <w:p w:rsidR="000805F3" w:rsidRDefault="000805F3" w:rsidP="00206A12">
      <w:pPr>
        <w:spacing w:line="360" w:lineRule="auto"/>
        <w:ind w:right="30"/>
        <w:rPr>
          <w:rFonts w:ascii="Verdana" w:hAnsi="Verdana"/>
          <w:color w:val="FF0000"/>
          <w:sz w:val="20"/>
          <w:szCs w:val="20"/>
        </w:rPr>
      </w:pPr>
      <w:r>
        <w:rPr>
          <w:rFonts w:ascii="Verdana" w:hAnsi="Verdana"/>
          <w:b/>
          <w:sz w:val="20"/>
          <w:szCs w:val="20"/>
        </w:rPr>
        <w:t>2</w:t>
      </w:r>
    </w:p>
    <w:p w:rsidR="000805F3" w:rsidRDefault="000805F3" w:rsidP="00206A12">
      <w:pPr>
        <w:spacing w:line="360" w:lineRule="auto"/>
        <w:ind w:right="72"/>
      </w:pPr>
      <w:r>
        <w:rPr>
          <w:rFonts w:ascii="Verdana" w:hAnsi="Verdana"/>
          <w:sz w:val="20"/>
          <w:szCs w:val="20"/>
        </w:rPr>
        <w:t xml:space="preserve">Hier zie je een balk van </w:t>
      </w:r>
      <w:r w:rsidR="00A039AB">
        <w:rPr>
          <w:rFonts w:ascii="Verdana" w:hAnsi="Verdana"/>
          <w:sz w:val="20"/>
          <w:szCs w:val="20"/>
        </w:rPr>
        <w:t>5 bij 4 bij 6</w:t>
      </w:r>
      <w:r>
        <w:rPr>
          <w:rFonts w:ascii="Verdana" w:hAnsi="Verdana"/>
          <w:sz w:val="20"/>
          <w:szCs w:val="20"/>
        </w:rPr>
        <w:t xml:space="preserve"> cm.</w:t>
      </w:r>
      <w:r>
        <w:t xml:space="preserve"> </w:t>
      </w:r>
    </w:p>
    <w:p w:rsidR="000805F3" w:rsidRPr="00C208C1" w:rsidRDefault="000805F3" w:rsidP="00206A12">
      <w:pPr>
        <w:numPr>
          <w:ilvl w:val="0"/>
          <w:numId w:val="5"/>
        </w:numPr>
        <w:tabs>
          <w:tab w:val="left" w:pos="567"/>
        </w:tabs>
        <w:spacing w:line="360" w:lineRule="auto"/>
        <w:ind w:right="30"/>
        <w:rPr>
          <w:rFonts w:ascii="Verdana" w:hAnsi="Verdana"/>
          <w:sz w:val="20"/>
          <w:szCs w:val="20"/>
        </w:rPr>
      </w:pPr>
      <w:r>
        <w:rPr>
          <w:rFonts w:ascii="Verdana" w:hAnsi="Verdana"/>
          <w:sz w:val="20"/>
          <w:szCs w:val="20"/>
        </w:rPr>
        <w:t>Hoeveel kubusjes van 1 cm</w:t>
      </w:r>
      <w:r>
        <w:rPr>
          <w:rFonts w:ascii="Verdana" w:hAnsi="Verdana"/>
          <w:sz w:val="20"/>
          <w:szCs w:val="20"/>
          <w:vertAlign w:val="superscript"/>
        </w:rPr>
        <w:t>3</w:t>
      </w:r>
      <w:r>
        <w:rPr>
          <w:rFonts w:ascii="Verdana" w:hAnsi="Verdana"/>
          <w:sz w:val="20"/>
          <w:szCs w:val="20"/>
        </w:rPr>
        <w:t xml:space="preserve"> passen er op het gron</w:t>
      </w:r>
      <w:r w:rsidRPr="00C208C1">
        <w:rPr>
          <w:rFonts w:ascii="Verdana" w:hAnsi="Verdana"/>
          <w:sz w:val="20"/>
          <w:szCs w:val="20"/>
        </w:rPr>
        <w:t>dvlak?</w:t>
      </w:r>
      <w:r w:rsidRPr="00C208C1">
        <w:rPr>
          <w:rFonts w:ascii="Verdana" w:hAnsi="Verdana"/>
          <w:sz w:val="20"/>
          <w:szCs w:val="20"/>
        </w:rPr>
        <w:br/>
      </w:r>
      <w:r w:rsidR="00C208C1" w:rsidRPr="00C208C1">
        <w:rPr>
          <w:rFonts w:ascii="Verdana" w:hAnsi="Verdana"/>
          <w:sz w:val="20"/>
          <w:szCs w:val="20"/>
        </w:rPr>
        <w:t>…</w:t>
      </w:r>
      <w:r w:rsidR="00F81C7E" w:rsidRPr="00C208C1">
        <w:rPr>
          <w:rFonts w:ascii="Verdana" w:hAnsi="Verdana"/>
          <w:sz w:val="20"/>
          <w:szCs w:val="20"/>
        </w:rPr>
        <w:t>20</w:t>
      </w:r>
      <w:r w:rsidR="00C208C1" w:rsidRPr="00C208C1">
        <w:rPr>
          <w:rFonts w:ascii="Verdana" w:hAnsi="Verdana"/>
          <w:sz w:val="20"/>
          <w:szCs w:val="20"/>
        </w:rPr>
        <w:t>…</w:t>
      </w:r>
    </w:p>
    <w:p w:rsidR="000805F3" w:rsidRPr="00C208C1" w:rsidRDefault="000805F3" w:rsidP="00206A12">
      <w:pPr>
        <w:numPr>
          <w:ilvl w:val="0"/>
          <w:numId w:val="5"/>
        </w:numPr>
        <w:tabs>
          <w:tab w:val="left" w:pos="567"/>
        </w:tabs>
        <w:spacing w:line="360" w:lineRule="auto"/>
        <w:ind w:right="30"/>
        <w:rPr>
          <w:rFonts w:ascii="Verdana" w:hAnsi="Verdana"/>
          <w:sz w:val="20"/>
          <w:szCs w:val="20"/>
        </w:rPr>
      </w:pPr>
      <w:r w:rsidRPr="00C208C1">
        <w:rPr>
          <w:rFonts w:ascii="Verdana" w:hAnsi="Verdana"/>
          <w:sz w:val="20"/>
          <w:szCs w:val="20"/>
        </w:rPr>
        <w:t>Hoeveel kubusjes van 1 cm</w:t>
      </w:r>
      <w:r w:rsidRPr="00C208C1">
        <w:rPr>
          <w:rFonts w:ascii="Verdana" w:hAnsi="Verdana"/>
          <w:sz w:val="20"/>
          <w:szCs w:val="20"/>
          <w:vertAlign w:val="superscript"/>
        </w:rPr>
        <w:t>3</w:t>
      </w:r>
      <w:r w:rsidRPr="00C208C1">
        <w:rPr>
          <w:rFonts w:ascii="Verdana" w:hAnsi="Verdana"/>
          <w:sz w:val="20"/>
          <w:szCs w:val="20"/>
        </w:rPr>
        <w:t xml:space="preserve"> passen er in de balk?</w:t>
      </w:r>
      <w:r w:rsidRPr="00C208C1">
        <w:rPr>
          <w:rFonts w:ascii="Verdana" w:hAnsi="Verdana"/>
          <w:sz w:val="20"/>
          <w:szCs w:val="20"/>
        </w:rPr>
        <w:br/>
      </w:r>
      <w:r w:rsidR="00C208C1" w:rsidRPr="00C208C1">
        <w:rPr>
          <w:rFonts w:ascii="Verdana" w:hAnsi="Verdana"/>
          <w:sz w:val="20"/>
          <w:szCs w:val="20"/>
        </w:rPr>
        <w:t>…</w:t>
      </w:r>
      <w:r w:rsidR="00F81C7E" w:rsidRPr="00C208C1">
        <w:rPr>
          <w:rFonts w:ascii="Verdana" w:hAnsi="Verdana"/>
          <w:sz w:val="20"/>
          <w:szCs w:val="20"/>
        </w:rPr>
        <w:t>120</w:t>
      </w:r>
      <w:r w:rsidR="00C208C1" w:rsidRPr="00C208C1">
        <w:rPr>
          <w:rFonts w:ascii="Verdana" w:hAnsi="Verdana"/>
          <w:sz w:val="20"/>
          <w:szCs w:val="20"/>
        </w:rPr>
        <w:t>…</w:t>
      </w:r>
    </w:p>
    <w:p w:rsidR="000805F3" w:rsidRPr="00C208C1" w:rsidRDefault="000805F3" w:rsidP="00206A12">
      <w:pPr>
        <w:numPr>
          <w:ilvl w:val="0"/>
          <w:numId w:val="5"/>
        </w:numPr>
        <w:tabs>
          <w:tab w:val="left" w:pos="567"/>
        </w:tabs>
        <w:spacing w:line="360" w:lineRule="auto"/>
        <w:ind w:right="30"/>
        <w:rPr>
          <w:rFonts w:ascii="Verdana" w:hAnsi="Verdana"/>
          <w:sz w:val="20"/>
          <w:szCs w:val="20"/>
        </w:rPr>
      </w:pPr>
      <w:r w:rsidRPr="00C208C1">
        <w:rPr>
          <w:rFonts w:ascii="Verdana" w:hAnsi="Verdana"/>
          <w:sz w:val="20"/>
          <w:szCs w:val="20"/>
        </w:rPr>
        <w:t>Hoeveel cm</w:t>
      </w:r>
      <w:r w:rsidRPr="00C208C1">
        <w:rPr>
          <w:rFonts w:ascii="Verdana" w:hAnsi="Verdana"/>
          <w:sz w:val="20"/>
          <w:szCs w:val="20"/>
          <w:vertAlign w:val="superscript"/>
        </w:rPr>
        <w:t>3</w:t>
      </w:r>
      <w:r w:rsidRPr="00C208C1">
        <w:rPr>
          <w:rFonts w:ascii="Verdana" w:hAnsi="Verdana"/>
          <w:sz w:val="20"/>
          <w:szCs w:val="20"/>
        </w:rPr>
        <w:t xml:space="preserve"> is de inhoud van de balk? </w:t>
      </w:r>
      <w:r w:rsidR="00C208C1" w:rsidRPr="00C208C1">
        <w:rPr>
          <w:rFonts w:ascii="Verdana" w:hAnsi="Verdana"/>
          <w:sz w:val="20"/>
          <w:szCs w:val="20"/>
        </w:rPr>
        <w:t>…</w:t>
      </w:r>
      <w:r w:rsidR="00F81C7E" w:rsidRPr="00C208C1">
        <w:rPr>
          <w:rFonts w:ascii="Verdana" w:hAnsi="Verdana"/>
          <w:sz w:val="20"/>
          <w:szCs w:val="20"/>
        </w:rPr>
        <w:t>120</w:t>
      </w:r>
      <w:r w:rsidRPr="00C208C1">
        <w:rPr>
          <w:rFonts w:ascii="Verdana" w:hAnsi="Verdana"/>
          <w:sz w:val="20"/>
          <w:szCs w:val="20"/>
        </w:rPr>
        <w:t xml:space="preserve"> cm</w:t>
      </w:r>
      <w:r w:rsidRPr="00C208C1">
        <w:rPr>
          <w:rFonts w:ascii="Verdana" w:hAnsi="Verdana"/>
          <w:sz w:val="20"/>
          <w:szCs w:val="20"/>
          <w:vertAlign w:val="superscript"/>
        </w:rPr>
        <w:t>3</w:t>
      </w:r>
      <w:r w:rsidR="00C208C1" w:rsidRPr="00C208C1">
        <w:rPr>
          <w:rFonts w:ascii="Verdana" w:hAnsi="Verdana"/>
          <w:sz w:val="20"/>
          <w:szCs w:val="20"/>
        </w:rPr>
        <w:t>…</w:t>
      </w:r>
    </w:p>
    <w:p w:rsidR="000805F3" w:rsidRDefault="005C7AB5" w:rsidP="00206A12">
      <w:pPr>
        <w:spacing w:line="360" w:lineRule="auto"/>
        <w:ind w:right="72"/>
        <w:rPr>
          <w:rFonts w:ascii="Verdana" w:hAnsi="Verdana"/>
          <w:sz w:val="20"/>
          <w:szCs w:val="20"/>
        </w:rPr>
      </w:pPr>
      <w:r>
        <w:rPr>
          <w:noProof/>
          <w:lang w:eastAsia="nl-NL"/>
        </w:rPr>
        <w:drawing>
          <wp:anchor distT="0" distB="0" distL="114300" distR="114300" simplePos="0" relativeHeight="251653120" behindDoc="0" locked="0" layoutInCell="1" allowOverlap="1">
            <wp:simplePos x="0" y="0"/>
            <wp:positionH relativeFrom="column">
              <wp:posOffset>0</wp:posOffset>
            </wp:positionH>
            <wp:positionV relativeFrom="paragraph">
              <wp:posOffset>191135</wp:posOffset>
            </wp:positionV>
            <wp:extent cx="4900295" cy="2332990"/>
            <wp:effectExtent l="1905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4900295" cy="2332990"/>
                    </a:xfrm>
                    <a:prstGeom prst="rect">
                      <a:avLst/>
                    </a:prstGeom>
                    <a:noFill/>
                    <a:ln w="9525">
                      <a:noFill/>
                      <a:miter lim="800000"/>
                      <a:headEnd/>
                      <a:tailEnd/>
                    </a:ln>
                  </pic:spPr>
                </pic:pic>
              </a:graphicData>
            </a:graphic>
          </wp:anchor>
        </w:drawing>
      </w: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206A12" w:rsidRDefault="00206A12"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55DE8" w:rsidRDefault="00055DE8" w:rsidP="00206A12">
      <w:pPr>
        <w:spacing w:line="360" w:lineRule="auto"/>
        <w:ind w:right="74"/>
        <w:rPr>
          <w:rFonts w:ascii="Verdana" w:hAnsi="Verdana"/>
          <w:b/>
          <w:bCs/>
          <w:sz w:val="20"/>
          <w:szCs w:val="20"/>
        </w:rPr>
      </w:pPr>
    </w:p>
    <w:p w:rsidR="000805F3" w:rsidRDefault="000805F3" w:rsidP="00206A12">
      <w:pPr>
        <w:spacing w:line="360" w:lineRule="auto"/>
        <w:ind w:right="74"/>
        <w:rPr>
          <w:rFonts w:ascii="Verdana" w:hAnsi="Verdana"/>
          <w:b/>
          <w:bCs/>
          <w:sz w:val="20"/>
          <w:szCs w:val="20"/>
        </w:rPr>
      </w:pPr>
      <w:r>
        <w:rPr>
          <w:rFonts w:ascii="Verdana" w:hAnsi="Verdana"/>
          <w:b/>
          <w:bCs/>
          <w:sz w:val="20"/>
          <w:szCs w:val="20"/>
        </w:rPr>
        <w:t>3</w:t>
      </w:r>
    </w:p>
    <w:p w:rsidR="00543C57" w:rsidRPr="00C208C1" w:rsidRDefault="000805F3" w:rsidP="00206A12">
      <w:pPr>
        <w:spacing w:line="360" w:lineRule="auto"/>
        <w:ind w:right="72"/>
        <w:rPr>
          <w:rFonts w:ascii="Verdana" w:hAnsi="Verdana"/>
          <w:sz w:val="20"/>
          <w:szCs w:val="20"/>
        </w:rPr>
      </w:pPr>
      <w:r>
        <w:rPr>
          <w:rFonts w:ascii="Verdana" w:hAnsi="Verdana"/>
          <w:sz w:val="20"/>
          <w:szCs w:val="20"/>
        </w:rPr>
        <w:t>Vul in:</w:t>
      </w:r>
    </w:p>
    <w:p w:rsidR="00543C57"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1 L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2 L = </w:t>
      </w:r>
      <w:r w:rsidR="00C208C1" w:rsidRPr="00C208C1">
        <w:rPr>
          <w:rFonts w:ascii="Verdana" w:hAnsi="Verdana"/>
          <w:sz w:val="20"/>
          <w:szCs w:val="20"/>
        </w:rPr>
        <w:t>…</w:t>
      </w:r>
      <w:r w:rsidR="00F81C7E" w:rsidRPr="00C208C1">
        <w:rPr>
          <w:rFonts w:ascii="Verdana" w:hAnsi="Verdana"/>
          <w:sz w:val="20"/>
          <w:szCs w:val="20"/>
        </w:rPr>
        <w:t>2</w:t>
      </w:r>
      <w:r w:rsidRPr="00C208C1">
        <w:rPr>
          <w:rFonts w:ascii="Verdana" w:hAnsi="Verdana"/>
          <w:sz w:val="20"/>
          <w:szCs w:val="20"/>
        </w:rPr>
        <w:t xml:space="preserve"> x </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2000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1,5 L = </w:t>
      </w:r>
      <w:r w:rsidR="00C208C1" w:rsidRPr="00C208C1">
        <w:rPr>
          <w:rFonts w:ascii="Verdana" w:hAnsi="Verdana"/>
          <w:sz w:val="20"/>
          <w:szCs w:val="20"/>
        </w:rPr>
        <w:t>…</w:t>
      </w:r>
      <w:r w:rsidR="00F81C7E" w:rsidRPr="00C208C1">
        <w:rPr>
          <w:rFonts w:ascii="Verdana" w:hAnsi="Verdana"/>
          <w:sz w:val="20"/>
          <w:szCs w:val="20"/>
        </w:rPr>
        <w:t>1,5</w:t>
      </w:r>
      <w:r w:rsidRPr="00C208C1">
        <w:rPr>
          <w:rFonts w:ascii="Verdana" w:hAnsi="Verdana"/>
          <w:sz w:val="20"/>
          <w:szCs w:val="20"/>
        </w:rPr>
        <w:t xml:space="preserve"> x </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1500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0,25 L = </w:t>
      </w:r>
      <w:r w:rsidR="00C208C1" w:rsidRPr="00C208C1">
        <w:rPr>
          <w:rFonts w:ascii="Verdana" w:hAnsi="Verdana"/>
          <w:sz w:val="20"/>
          <w:szCs w:val="20"/>
        </w:rPr>
        <w:t>…</w:t>
      </w:r>
      <w:r w:rsidR="00F81C7E" w:rsidRPr="00C208C1">
        <w:rPr>
          <w:rFonts w:ascii="Verdana" w:hAnsi="Verdana"/>
          <w:sz w:val="20"/>
          <w:szCs w:val="20"/>
        </w:rPr>
        <w:t>0,25</w:t>
      </w:r>
      <w:r w:rsidRPr="00C208C1">
        <w:rPr>
          <w:rFonts w:ascii="Verdana" w:hAnsi="Verdana"/>
          <w:sz w:val="20"/>
          <w:szCs w:val="20"/>
        </w:rPr>
        <w:t xml:space="preserve"> x </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250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spacing w:line="360" w:lineRule="auto"/>
        <w:ind w:right="28"/>
        <w:rPr>
          <w:rFonts w:ascii="Verdana" w:hAnsi="Verdana"/>
          <w:sz w:val="20"/>
          <w:szCs w:val="20"/>
        </w:rPr>
      </w:pPr>
      <w:r w:rsidRPr="00C208C1">
        <w:rPr>
          <w:rFonts w:ascii="Verdana" w:hAnsi="Verdana"/>
          <w:sz w:val="20"/>
          <w:szCs w:val="20"/>
        </w:rPr>
        <w:t xml:space="preserve">0,05 L = </w:t>
      </w:r>
      <w:r w:rsidR="00C208C1" w:rsidRPr="00C208C1">
        <w:rPr>
          <w:rFonts w:ascii="Verdana" w:hAnsi="Verdana"/>
          <w:sz w:val="20"/>
          <w:szCs w:val="20"/>
        </w:rPr>
        <w:t>…</w:t>
      </w:r>
      <w:r w:rsidR="00F81C7E" w:rsidRPr="00C208C1">
        <w:rPr>
          <w:rFonts w:ascii="Verdana" w:hAnsi="Verdana"/>
          <w:sz w:val="20"/>
          <w:szCs w:val="20"/>
        </w:rPr>
        <w:t>0,05</w:t>
      </w:r>
      <w:r w:rsidRPr="00C208C1">
        <w:rPr>
          <w:rFonts w:ascii="Verdana" w:hAnsi="Verdana"/>
          <w:sz w:val="20"/>
          <w:szCs w:val="20"/>
        </w:rPr>
        <w:t xml:space="preserve"> x </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50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Default="000805F3" w:rsidP="00206A12">
      <w:pPr>
        <w:spacing w:line="360" w:lineRule="auto"/>
        <w:ind w:right="28"/>
        <w:rPr>
          <w:rFonts w:ascii="Verdana" w:hAnsi="Verdana"/>
          <w:sz w:val="20"/>
          <w:szCs w:val="20"/>
        </w:rPr>
      </w:pPr>
    </w:p>
    <w:p w:rsidR="000805F3" w:rsidRPr="000805F3" w:rsidRDefault="000805F3" w:rsidP="00206A12">
      <w:pPr>
        <w:spacing w:line="360" w:lineRule="auto"/>
        <w:ind w:right="28"/>
        <w:rPr>
          <w:rFonts w:ascii="Verdana" w:hAnsi="Verdana"/>
          <w:b/>
          <w:sz w:val="20"/>
          <w:szCs w:val="20"/>
        </w:rPr>
      </w:pPr>
      <w:r w:rsidRPr="000805F3">
        <w:rPr>
          <w:rFonts w:ascii="Verdana" w:hAnsi="Verdana"/>
          <w:b/>
          <w:sz w:val="20"/>
          <w:szCs w:val="20"/>
        </w:rPr>
        <w:t>4</w:t>
      </w:r>
    </w:p>
    <w:p w:rsidR="000805F3" w:rsidRPr="00C208C1" w:rsidRDefault="000805F3" w:rsidP="00206A12">
      <w:pPr>
        <w:spacing w:line="360" w:lineRule="auto"/>
        <w:ind w:right="28"/>
        <w:rPr>
          <w:rFonts w:ascii="Verdana" w:hAnsi="Verdana"/>
          <w:sz w:val="20"/>
          <w:szCs w:val="20"/>
        </w:rPr>
      </w:pPr>
      <w:r>
        <w:rPr>
          <w:rFonts w:ascii="Verdana" w:hAnsi="Verdana"/>
          <w:sz w:val="20"/>
          <w:szCs w:val="20"/>
        </w:rPr>
        <w:t>Reken om:</w:t>
      </w:r>
    </w:p>
    <w:p w:rsidR="000805F3" w:rsidRPr="00C208C1" w:rsidRDefault="000805F3"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1 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dm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1000000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p>
    <w:p w:rsidR="000805F3" w:rsidRPr="00C208C1" w:rsidRDefault="000805F3"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1250</w:t>
      </w:r>
      <w:r w:rsidR="00155152" w:rsidRPr="00C208C1">
        <w:rPr>
          <w:rFonts w:ascii="Verdana" w:hAnsi="Verdana"/>
          <w:sz w:val="20"/>
          <w:szCs w:val="20"/>
        </w:rPr>
        <w:t>0</w:t>
      </w:r>
      <w:r w:rsidRPr="00C208C1">
        <w:rPr>
          <w:rFonts w:ascii="Verdana" w:hAnsi="Verdana"/>
          <w:sz w:val="20"/>
          <w:szCs w:val="20"/>
        </w:rPr>
        <w:t xml:space="preserve"> mm</w:t>
      </w:r>
      <w:r w:rsidR="00155152"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12,5</w:t>
      </w:r>
      <w:r w:rsidR="00C208C1" w:rsidRPr="00C208C1">
        <w:rPr>
          <w:rFonts w:ascii="Verdana" w:hAnsi="Verdana"/>
          <w:sz w:val="20"/>
          <w:szCs w:val="20"/>
        </w:rPr>
        <w:t>…</w:t>
      </w:r>
      <w:r w:rsidRPr="00C208C1">
        <w:rPr>
          <w:rFonts w:ascii="Verdana" w:hAnsi="Verdana"/>
          <w:sz w:val="20"/>
          <w:szCs w:val="20"/>
        </w:rPr>
        <w:t xml:space="preserve"> cm</w:t>
      </w:r>
      <w:r w:rsidR="00155152"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0,0125</w:t>
      </w:r>
      <w:r w:rsidR="00C208C1" w:rsidRPr="00C208C1">
        <w:rPr>
          <w:rFonts w:ascii="Verdana" w:hAnsi="Verdana"/>
          <w:sz w:val="20"/>
          <w:szCs w:val="20"/>
        </w:rPr>
        <w:t>…</w:t>
      </w:r>
      <w:r w:rsidRPr="00C208C1">
        <w:rPr>
          <w:rFonts w:ascii="Verdana" w:hAnsi="Verdana"/>
          <w:sz w:val="20"/>
          <w:szCs w:val="20"/>
        </w:rPr>
        <w:t xml:space="preserve"> dm</w:t>
      </w:r>
      <w:r w:rsidR="00155152"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0,0000125</w:t>
      </w:r>
      <w:r w:rsidR="00C208C1" w:rsidRPr="00C208C1">
        <w:rPr>
          <w:rFonts w:ascii="Verdana" w:hAnsi="Verdana"/>
          <w:sz w:val="20"/>
          <w:szCs w:val="20"/>
        </w:rPr>
        <w:t>…</w:t>
      </w:r>
      <w:r w:rsidRPr="00C208C1">
        <w:rPr>
          <w:rFonts w:ascii="Verdana" w:hAnsi="Verdana"/>
          <w:sz w:val="20"/>
          <w:szCs w:val="20"/>
        </w:rPr>
        <w:t xml:space="preserve"> m</w:t>
      </w:r>
      <w:r w:rsidR="00155152" w:rsidRPr="00C208C1">
        <w:rPr>
          <w:rFonts w:ascii="Verdana" w:hAnsi="Verdana"/>
          <w:sz w:val="20"/>
          <w:szCs w:val="20"/>
          <w:vertAlign w:val="superscript"/>
        </w:rPr>
        <w:t>3</w:t>
      </w:r>
    </w:p>
    <w:p w:rsidR="000805F3" w:rsidRPr="00C208C1" w:rsidRDefault="00155152"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1,2 da</w:t>
      </w:r>
      <w:r w:rsidR="000805F3" w:rsidRPr="00C208C1">
        <w:rPr>
          <w:rFonts w:ascii="Verdana" w:hAnsi="Verdana"/>
          <w:sz w:val="20"/>
          <w:szCs w:val="20"/>
        </w:rPr>
        <w:t>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1200</w:t>
      </w:r>
      <w:r w:rsidR="00C208C1" w:rsidRPr="00C208C1">
        <w:rPr>
          <w:rFonts w:ascii="Verdana" w:hAnsi="Verdana"/>
          <w:sz w:val="20"/>
          <w:szCs w:val="20"/>
        </w:rPr>
        <w:t>…</w:t>
      </w:r>
      <w:r w:rsidRPr="00C208C1">
        <w:rPr>
          <w:rFonts w:ascii="Verdana" w:hAnsi="Verdana"/>
          <w:sz w:val="20"/>
          <w:szCs w:val="20"/>
        </w:rPr>
        <w:t xml:space="preserve"> </w:t>
      </w:r>
      <w:r w:rsidR="000805F3" w:rsidRPr="00C208C1">
        <w:rPr>
          <w:rFonts w:ascii="Verdana" w:hAnsi="Verdana"/>
          <w:sz w:val="20"/>
          <w:szCs w:val="20"/>
        </w:rPr>
        <w:t>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1200000</w:t>
      </w:r>
      <w:r w:rsidR="00C208C1" w:rsidRPr="00C208C1">
        <w:rPr>
          <w:rFonts w:ascii="Verdana" w:hAnsi="Verdana"/>
          <w:sz w:val="20"/>
          <w:szCs w:val="20"/>
        </w:rPr>
        <w:t>…</w:t>
      </w:r>
      <w:r w:rsidRPr="00C208C1">
        <w:rPr>
          <w:rFonts w:ascii="Verdana" w:hAnsi="Verdana"/>
          <w:sz w:val="20"/>
          <w:szCs w:val="20"/>
        </w:rPr>
        <w:t xml:space="preserve"> d</w:t>
      </w:r>
      <w:r w:rsidR="000805F3" w:rsidRPr="00C208C1">
        <w:rPr>
          <w:rFonts w:ascii="Verdana" w:hAnsi="Verdana"/>
          <w:sz w:val="20"/>
          <w:szCs w:val="20"/>
        </w:rPr>
        <w:t>m</w:t>
      </w:r>
      <w:r w:rsidRPr="00C208C1">
        <w:rPr>
          <w:rFonts w:ascii="Verdana" w:hAnsi="Verdana"/>
          <w:sz w:val="20"/>
          <w:szCs w:val="20"/>
          <w:vertAlign w:val="superscript"/>
        </w:rPr>
        <w:t>3</w:t>
      </w:r>
    </w:p>
    <w:p w:rsidR="000805F3" w:rsidRPr="00C208C1" w:rsidRDefault="00C208C1"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w:t>
      </w:r>
      <w:r w:rsidR="00F81C7E" w:rsidRPr="00C208C1">
        <w:rPr>
          <w:rFonts w:ascii="Verdana" w:hAnsi="Verdana"/>
          <w:sz w:val="20"/>
          <w:szCs w:val="20"/>
        </w:rPr>
        <w:t>86000000</w:t>
      </w:r>
      <w:r w:rsidRPr="00C208C1">
        <w:rPr>
          <w:rFonts w:ascii="Verdana" w:hAnsi="Verdana"/>
          <w:sz w:val="20"/>
          <w:szCs w:val="20"/>
        </w:rPr>
        <w:t>…</w:t>
      </w:r>
      <w:r w:rsidR="000805F3" w:rsidRPr="00C208C1">
        <w:rPr>
          <w:rFonts w:ascii="Verdana" w:hAnsi="Verdana"/>
          <w:sz w:val="20"/>
          <w:szCs w:val="20"/>
        </w:rPr>
        <w:t xml:space="preserve"> mm</w:t>
      </w:r>
      <w:r w:rsidR="00155152" w:rsidRPr="00C208C1">
        <w:rPr>
          <w:rFonts w:ascii="Verdana" w:hAnsi="Verdana"/>
          <w:sz w:val="20"/>
          <w:szCs w:val="20"/>
          <w:vertAlign w:val="superscript"/>
        </w:rPr>
        <w:t>3</w:t>
      </w:r>
      <w:r w:rsidR="000805F3" w:rsidRPr="00C208C1">
        <w:rPr>
          <w:rFonts w:ascii="Verdana" w:hAnsi="Verdana"/>
          <w:sz w:val="20"/>
          <w:szCs w:val="20"/>
        </w:rPr>
        <w:t xml:space="preserve"> = 860</w:t>
      </w:r>
      <w:r w:rsidR="00155152" w:rsidRPr="00C208C1">
        <w:rPr>
          <w:rFonts w:ascii="Verdana" w:hAnsi="Verdana"/>
          <w:sz w:val="20"/>
          <w:szCs w:val="20"/>
        </w:rPr>
        <w:t>00</w:t>
      </w:r>
      <w:r w:rsidR="000805F3" w:rsidRPr="00C208C1">
        <w:rPr>
          <w:rFonts w:ascii="Verdana" w:hAnsi="Verdana"/>
          <w:sz w:val="20"/>
          <w:szCs w:val="20"/>
        </w:rPr>
        <w:t xml:space="preserve"> cm</w:t>
      </w:r>
      <w:r w:rsidR="00155152" w:rsidRPr="00C208C1">
        <w:rPr>
          <w:rFonts w:ascii="Verdana" w:hAnsi="Verdana"/>
          <w:sz w:val="20"/>
          <w:szCs w:val="20"/>
          <w:vertAlign w:val="superscript"/>
        </w:rPr>
        <w:t>3</w:t>
      </w:r>
      <w:r w:rsidR="000805F3" w:rsidRPr="00C208C1">
        <w:rPr>
          <w:rFonts w:ascii="Verdana" w:hAnsi="Verdana"/>
          <w:sz w:val="20"/>
          <w:szCs w:val="20"/>
        </w:rPr>
        <w:t xml:space="preserve"> = </w:t>
      </w:r>
      <w:r w:rsidRPr="00C208C1">
        <w:rPr>
          <w:rFonts w:ascii="Verdana" w:hAnsi="Verdana"/>
          <w:sz w:val="20"/>
          <w:szCs w:val="20"/>
        </w:rPr>
        <w:t>…</w:t>
      </w:r>
      <w:r w:rsidR="00F81C7E" w:rsidRPr="00C208C1">
        <w:rPr>
          <w:rFonts w:ascii="Verdana" w:hAnsi="Verdana"/>
          <w:sz w:val="20"/>
          <w:szCs w:val="20"/>
        </w:rPr>
        <w:t>86</w:t>
      </w:r>
      <w:r w:rsidRPr="00C208C1">
        <w:rPr>
          <w:rFonts w:ascii="Verdana" w:hAnsi="Verdana"/>
          <w:sz w:val="20"/>
          <w:szCs w:val="20"/>
        </w:rPr>
        <w:t>…</w:t>
      </w:r>
      <w:r w:rsidR="000805F3" w:rsidRPr="00C208C1">
        <w:rPr>
          <w:rFonts w:ascii="Verdana" w:hAnsi="Verdana"/>
          <w:sz w:val="20"/>
          <w:szCs w:val="20"/>
        </w:rPr>
        <w:t xml:space="preserve"> </w:t>
      </w:r>
      <w:r w:rsidR="00155152" w:rsidRPr="00C208C1">
        <w:rPr>
          <w:rFonts w:ascii="Verdana" w:hAnsi="Verdana"/>
          <w:sz w:val="20"/>
          <w:szCs w:val="20"/>
        </w:rPr>
        <w:t>d</w:t>
      </w:r>
      <w:r w:rsidR="000805F3" w:rsidRPr="00C208C1">
        <w:rPr>
          <w:rFonts w:ascii="Verdana" w:hAnsi="Verdana"/>
          <w:sz w:val="20"/>
          <w:szCs w:val="20"/>
        </w:rPr>
        <w:t>m</w:t>
      </w:r>
      <w:r w:rsidR="00155152" w:rsidRPr="00C208C1">
        <w:rPr>
          <w:rFonts w:ascii="Verdana" w:hAnsi="Verdana"/>
          <w:sz w:val="20"/>
          <w:szCs w:val="20"/>
          <w:vertAlign w:val="superscript"/>
        </w:rPr>
        <w:t>3</w:t>
      </w:r>
      <w:r w:rsidR="000805F3" w:rsidRPr="00C208C1">
        <w:rPr>
          <w:rFonts w:ascii="Verdana" w:hAnsi="Verdana"/>
          <w:sz w:val="20"/>
          <w:szCs w:val="20"/>
        </w:rPr>
        <w:t xml:space="preserve"> = </w:t>
      </w:r>
      <w:r w:rsidRPr="00C208C1">
        <w:rPr>
          <w:rFonts w:ascii="Verdana" w:hAnsi="Verdana"/>
          <w:sz w:val="20"/>
          <w:szCs w:val="20"/>
        </w:rPr>
        <w:t>…</w:t>
      </w:r>
      <w:r w:rsidR="00F81C7E" w:rsidRPr="00C208C1">
        <w:rPr>
          <w:rFonts w:ascii="Verdana" w:hAnsi="Verdana"/>
          <w:sz w:val="20"/>
          <w:szCs w:val="20"/>
        </w:rPr>
        <w:t>0,086</w:t>
      </w:r>
      <w:r w:rsidRPr="00C208C1">
        <w:rPr>
          <w:rFonts w:ascii="Verdana" w:hAnsi="Verdana"/>
          <w:sz w:val="20"/>
          <w:szCs w:val="20"/>
        </w:rPr>
        <w:t>…</w:t>
      </w:r>
      <w:r w:rsidR="000805F3" w:rsidRPr="00C208C1">
        <w:rPr>
          <w:rFonts w:ascii="Verdana" w:hAnsi="Verdana"/>
          <w:sz w:val="20"/>
          <w:szCs w:val="20"/>
        </w:rPr>
        <w:t xml:space="preserve"> m</w:t>
      </w:r>
      <w:r w:rsidR="00155152" w:rsidRPr="00C208C1">
        <w:rPr>
          <w:rFonts w:ascii="Verdana" w:hAnsi="Verdana"/>
          <w:sz w:val="20"/>
          <w:szCs w:val="20"/>
          <w:vertAlign w:val="superscript"/>
        </w:rPr>
        <w:t>3</w:t>
      </w:r>
    </w:p>
    <w:p w:rsidR="00A96A08" w:rsidRPr="00C208C1" w:rsidRDefault="00A96A08"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 xml:space="preserve">1 L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w:t>
      </w:r>
      <w:r w:rsidR="00C208C1" w:rsidRPr="00C208C1">
        <w:rPr>
          <w:rFonts w:ascii="Verdana" w:hAnsi="Verdana"/>
          <w:sz w:val="20"/>
          <w:szCs w:val="20"/>
        </w:rPr>
        <w:t>…</w:t>
      </w:r>
      <w:r w:rsidRPr="00C208C1">
        <w:rPr>
          <w:rFonts w:ascii="Verdana" w:hAnsi="Verdana"/>
          <w:sz w:val="20"/>
          <w:szCs w:val="20"/>
        </w:rPr>
        <w:t xml:space="preserve"> dm</w:t>
      </w:r>
      <w:r w:rsidRPr="00C208C1">
        <w:rPr>
          <w:rFonts w:ascii="Verdana" w:hAnsi="Verdana"/>
          <w:sz w:val="20"/>
          <w:szCs w:val="20"/>
          <w:vertAlign w:val="superscript"/>
        </w:rPr>
        <w:t>3</w:t>
      </w:r>
    </w:p>
    <w:p w:rsidR="00A96A08" w:rsidRPr="00C208C1" w:rsidRDefault="00A96A08"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1 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dm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1000</w:t>
      </w:r>
      <w:r w:rsidR="00C208C1" w:rsidRPr="00C208C1">
        <w:rPr>
          <w:rFonts w:ascii="Verdana" w:hAnsi="Verdana"/>
          <w:sz w:val="20"/>
          <w:szCs w:val="20"/>
        </w:rPr>
        <w:t>…</w:t>
      </w:r>
      <w:r w:rsidRPr="00C208C1">
        <w:rPr>
          <w:rFonts w:ascii="Verdana" w:hAnsi="Verdana"/>
          <w:sz w:val="20"/>
          <w:szCs w:val="20"/>
        </w:rPr>
        <w:t xml:space="preserve"> L</w:t>
      </w:r>
    </w:p>
    <w:p w:rsidR="00782F65" w:rsidRDefault="00782F65" w:rsidP="00206A12">
      <w:pPr>
        <w:numPr>
          <w:ilvl w:val="0"/>
          <w:numId w:val="9"/>
        </w:numPr>
        <w:suppressAutoHyphens w:val="0"/>
        <w:spacing w:line="360" w:lineRule="auto"/>
        <w:rPr>
          <w:rFonts w:ascii="Verdana" w:hAnsi="Verdana"/>
          <w:sz w:val="20"/>
          <w:szCs w:val="20"/>
        </w:rPr>
      </w:pPr>
      <w:r w:rsidRPr="00C208C1">
        <w:rPr>
          <w:rFonts w:ascii="Verdana" w:hAnsi="Verdana"/>
          <w:sz w:val="20"/>
          <w:szCs w:val="20"/>
        </w:rPr>
        <w:t xml:space="preserve">1 mL = 0,001 L = </w:t>
      </w:r>
      <w:r w:rsidR="00C208C1" w:rsidRPr="00C208C1">
        <w:rPr>
          <w:rFonts w:ascii="Verdana" w:hAnsi="Verdana"/>
          <w:sz w:val="20"/>
          <w:szCs w:val="20"/>
        </w:rPr>
        <w:t>…</w:t>
      </w:r>
      <w:r w:rsidR="00F81C7E" w:rsidRPr="00C208C1">
        <w:rPr>
          <w:rFonts w:ascii="Verdana" w:hAnsi="Verdana"/>
          <w:sz w:val="20"/>
          <w:szCs w:val="20"/>
        </w:rPr>
        <w:t>0,001</w:t>
      </w:r>
      <w:r w:rsidR="00C208C1" w:rsidRPr="00C208C1">
        <w:rPr>
          <w:rFonts w:ascii="Verdana" w:hAnsi="Verdana"/>
          <w:sz w:val="20"/>
          <w:szCs w:val="20"/>
        </w:rPr>
        <w:t>…</w:t>
      </w:r>
      <w:r w:rsidRPr="00C208C1">
        <w:rPr>
          <w:rFonts w:ascii="Verdana" w:hAnsi="Verdana"/>
          <w:sz w:val="20"/>
          <w:szCs w:val="20"/>
        </w:rPr>
        <w:t xml:space="preserve"> dm</w:t>
      </w:r>
      <w:r w:rsidRPr="00C208C1">
        <w:rPr>
          <w:rFonts w:ascii="Verdana" w:hAnsi="Verdana"/>
          <w:sz w:val="20"/>
          <w:szCs w:val="20"/>
          <w:vertAlign w:val="superscript"/>
        </w:rPr>
        <w:t>3</w:t>
      </w:r>
      <w:r w:rsidRPr="00C208C1">
        <w:rPr>
          <w:rFonts w:ascii="Verdana" w:hAnsi="Verdana"/>
          <w:sz w:val="20"/>
          <w:szCs w:val="20"/>
        </w:rPr>
        <w:t xml:space="preserve"> = </w:t>
      </w:r>
      <w:r w:rsidR="00C208C1" w:rsidRPr="00C208C1">
        <w:rPr>
          <w:rFonts w:ascii="Verdana" w:hAnsi="Verdana"/>
          <w:sz w:val="20"/>
          <w:szCs w:val="20"/>
        </w:rPr>
        <w:t>…</w:t>
      </w:r>
      <w:r w:rsidR="00F81C7E" w:rsidRPr="00C208C1">
        <w:rPr>
          <w:rFonts w:ascii="Verdana" w:hAnsi="Verdana"/>
          <w:sz w:val="20"/>
          <w:szCs w:val="20"/>
        </w:rPr>
        <w:t>1</w:t>
      </w:r>
      <w:r w:rsidR="00C208C1" w:rsidRPr="00C208C1">
        <w:rPr>
          <w:rFonts w:ascii="Verdana" w:hAnsi="Verdana"/>
          <w:sz w:val="20"/>
          <w:szCs w:val="20"/>
        </w:rPr>
        <w:t>…</w:t>
      </w:r>
      <w:r w:rsidRPr="00C208C1">
        <w:rPr>
          <w:rFonts w:ascii="Verdana" w:hAnsi="Verdana"/>
          <w:sz w:val="20"/>
          <w:szCs w:val="20"/>
        </w:rPr>
        <w:t xml:space="preserve"> </w:t>
      </w:r>
      <w:r>
        <w:rPr>
          <w:rFonts w:ascii="Verdana" w:hAnsi="Verdana"/>
          <w:sz w:val="20"/>
          <w:szCs w:val="20"/>
        </w:rPr>
        <w:t>cm</w:t>
      </w:r>
      <w:r>
        <w:rPr>
          <w:rFonts w:ascii="Verdana" w:hAnsi="Verdana"/>
          <w:sz w:val="20"/>
          <w:szCs w:val="20"/>
          <w:vertAlign w:val="superscript"/>
        </w:rPr>
        <w:t>3</w:t>
      </w:r>
    </w:p>
    <w:p w:rsidR="00543C57" w:rsidRDefault="005C7AB5" w:rsidP="00206A12">
      <w:pPr>
        <w:spacing w:line="360" w:lineRule="auto"/>
        <w:ind w:right="30"/>
        <w:rPr>
          <w:rFonts w:ascii="Verdana" w:hAnsi="Verdana"/>
          <w:sz w:val="20"/>
          <w:szCs w:val="20"/>
          <w:lang w:val="nl-NL"/>
        </w:rPr>
      </w:pPr>
      <w:r>
        <w:rPr>
          <w:noProof/>
          <w:lang w:eastAsia="nl-NL"/>
        </w:rPr>
        <w:drawing>
          <wp:anchor distT="0" distB="0" distL="114935" distR="114935" simplePos="0" relativeHeight="251650048" behindDoc="1" locked="0" layoutInCell="1" allowOverlap="1">
            <wp:simplePos x="0" y="0"/>
            <wp:positionH relativeFrom="column">
              <wp:posOffset>0</wp:posOffset>
            </wp:positionH>
            <wp:positionV relativeFrom="paragraph">
              <wp:posOffset>176530</wp:posOffset>
            </wp:positionV>
            <wp:extent cx="5760085" cy="273685"/>
            <wp:effectExtent l="1905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5760085" cy="273685"/>
                    </a:xfrm>
                    <a:prstGeom prst="rect">
                      <a:avLst/>
                    </a:prstGeom>
                    <a:solidFill>
                      <a:srgbClr val="FFFFFF"/>
                    </a:solidFill>
                    <a:ln w="9525">
                      <a:noFill/>
                      <a:miter lim="800000"/>
                      <a:headEnd/>
                      <a:tailEnd/>
                    </a:ln>
                  </pic:spPr>
                </pic:pic>
              </a:graphicData>
            </a:graphic>
          </wp:anchor>
        </w:drawing>
      </w:r>
    </w:p>
    <w:p w:rsidR="00543C57" w:rsidRDefault="00543C57" w:rsidP="00206A12">
      <w:pPr>
        <w:spacing w:line="360" w:lineRule="auto"/>
        <w:ind w:firstLine="708"/>
        <w:rPr>
          <w:rFonts w:ascii="Verdana" w:hAnsi="Verdana"/>
          <w:b/>
          <w:sz w:val="20"/>
          <w:szCs w:val="20"/>
        </w:rPr>
      </w:pPr>
      <w:r>
        <w:rPr>
          <w:rFonts w:ascii="Verdana" w:hAnsi="Verdana"/>
          <w:b/>
          <w:sz w:val="20"/>
          <w:szCs w:val="20"/>
        </w:rPr>
        <w:t>Voorbeeld 1</w:t>
      </w:r>
    </w:p>
    <w:p w:rsidR="00543C57" w:rsidRDefault="00543C57" w:rsidP="00206A12">
      <w:pPr>
        <w:spacing w:line="360" w:lineRule="auto"/>
        <w:rPr>
          <w:rFonts w:ascii="Verdana" w:hAnsi="Verdana"/>
          <w:b/>
          <w:sz w:val="12"/>
          <w:szCs w:val="20"/>
        </w:rPr>
      </w:pPr>
    </w:p>
    <w:p w:rsidR="00543C57" w:rsidRDefault="00155152" w:rsidP="00206A12">
      <w:pPr>
        <w:spacing w:line="360" w:lineRule="auto"/>
        <w:rPr>
          <w:rFonts w:ascii="Verdana" w:hAnsi="Verdana"/>
          <w:b/>
          <w:sz w:val="20"/>
          <w:szCs w:val="20"/>
        </w:rPr>
      </w:pPr>
      <w:r>
        <w:rPr>
          <w:rFonts w:ascii="Verdana" w:hAnsi="Verdana"/>
          <w:b/>
          <w:sz w:val="20"/>
          <w:szCs w:val="20"/>
        </w:rPr>
        <w:t>3</w:t>
      </w:r>
      <w:r w:rsidR="00543C57">
        <w:rPr>
          <w:rFonts w:ascii="Verdana" w:hAnsi="Verdana"/>
          <w:b/>
          <w:sz w:val="20"/>
          <w:szCs w:val="20"/>
        </w:rPr>
        <w:t xml:space="preserve"> </w:t>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p>
    <w:p w:rsidR="00155152" w:rsidRPr="00C208C1" w:rsidRDefault="00155152" w:rsidP="00206A12">
      <w:pPr>
        <w:numPr>
          <w:ilvl w:val="0"/>
          <w:numId w:val="10"/>
        </w:numPr>
        <w:spacing w:line="360" w:lineRule="auto"/>
        <w:rPr>
          <w:rFonts w:ascii="Verdana" w:hAnsi="Verdana"/>
          <w:color w:val="FF0000"/>
          <w:sz w:val="20"/>
          <w:szCs w:val="20"/>
          <w:lang w:val="nl-NL"/>
        </w:rPr>
      </w:pPr>
      <w:r w:rsidRPr="00155152">
        <w:rPr>
          <w:rFonts w:ascii="Verdana" w:hAnsi="Verdana"/>
          <w:sz w:val="20"/>
          <w:szCs w:val="20"/>
        </w:rPr>
        <w:t>Op</w:t>
      </w:r>
      <w:r>
        <w:rPr>
          <w:rFonts w:ascii="Verdana" w:hAnsi="Verdana"/>
          <w:sz w:val="20"/>
          <w:szCs w:val="20"/>
        </w:rPr>
        <w:t xml:space="preserve"> een blikje fris staat: Inhoud 0,3 L. Hoeveel cm</w:t>
      </w:r>
      <w:r>
        <w:rPr>
          <w:rFonts w:ascii="Verdana" w:hAnsi="Verdana"/>
          <w:sz w:val="20"/>
          <w:szCs w:val="20"/>
          <w:vertAlign w:val="superscript"/>
        </w:rPr>
        <w:t>3</w:t>
      </w:r>
      <w:r>
        <w:rPr>
          <w:rFonts w:ascii="Verdana" w:hAnsi="Verdana"/>
          <w:sz w:val="20"/>
          <w:szCs w:val="20"/>
        </w:rPr>
        <w:t xml:space="preserve"> is da</w:t>
      </w:r>
      <w:r w:rsidRPr="00C208C1">
        <w:rPr>
          <w:rFonts w:ascii="Verdana" w:hAnsi="Verdana"/>
          <w:sz w:val="20"/>
          <w:szCs w:val="20"/>
        </w:rPr>
        <w:t xml:space="preserve">t? </w:t>
      </w:r>
      <w:r w:rsidR="00C208C1" w:rsidRPr="00C208C1">
        <w:rPr>
          <w:rFonts w:ascii="Verdana" w:hAnsi="Verdana"/>
          <w:sz w:val="20"/>
          <w:szCs w:val="20"/>
        </w:rPr>
        <w:t>…</w:t>
      </w:r>
      <w:r w:rsidR="00F81C7E" w:rsidRPr="00C208C1">
        <w:rPr>
          <w:rFonts w:ascii="Verdana" w:hAnsi="Verdana"/>
          <w:sz w:val="20"/>
          <w:szCs w:val="20"/>
        </w:rPr>
        <w:t>300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r w:rsidRPr="00C208C1">
        <w:rPr>
          <w:rFonts w:ascii="Verdana" w:hAnsi="Verdana"/>
          <w:sz w:val="20"/>
          <w:szCs w:val="20"/>
        </w:rPr>
        <w:t>.</w:t>
      </w:r>
    </w:p>
    <w:p w:rsidR="00155152" w:rsidRPr="00C208C1" w:rsidRDefault="00A96A08" w:rsidP="00206A12">
      <w:pPr>
        <w:numPr>
          <w:ilvl w:val="0"/>
          <w:numId w:val="10"/>
        </w:numPr>
        <w:spacing w:line="360" w:lineRule="auto"/>
        <w:rPr>
          <w:rFonts w:ascii="Verdana" w:hAnsi="Verdana"/>
          <w:color w:val="FF0000"/>
          <w:sz w:val="20"/>
          <w:szCs w:val="20"/>
          <w:lang w:val="nl-NL"/>
        </w:rPr>
      </w:pPr>
      <w:r w:rsidRPr="00C208C1">
        <w:rPr>
          <w:rFonts w:ascii="Verdana" w:hAnsi="Verdana"/>
          <w:sz w:val="20"/>
          <w:szCs w:val="20"/>
          <w:lang w:val="nl-NL"/>
        </w:rPr>
        <w:t>Op een pakje drinken staat: Inhoud 250 mL. Hoeveel cm</w:t>
      </w:r>
      <w:r w:rsidRPr="00C208C1">
        <w:rPr>
          <w:rFonts w:ascii="Verdana" w:hAnsi="Verdana"/>
          <w:sz w:val="20"/>
          <w:szCs w:val="20"/>
          <w:vertAlign w:val="superscript"/>
          <w:lang w:val="nl-NL"/>
        </w:rPr>
        <w:t>3</w:t>
      </w:r>
      <w:r w:rsidRPr="00C208C1">
        <w:rPr>
          <w:rFonts w:ascii="Verdana" w:hAnsi="Verdana"/>
          <w:sz w:val="20"/>
          <w:szCs w:val="20"/>
          <w:lang w:val="nl-NL"/>
        </w:rPr>
        <w:t xml:space="preserve"> is dat? </w:t>
      </w:r>
      <w:r w:rsidR="00C208C1" w:rsidRPr="00C208C1">
        <w:rPr>
          <w:rFonts w:ascii="Verdana" w:hAnsi="Verdana"/>
          <w:sz w:val="20"/>
          <w:szCs w:val="20"/>
        </w:rPr>
        <w:t>…</w:t>
      </w:r>
      <w:r w:rsidR="00A06819" w:rsidRPr="00C208C1">
        <w:rPr>
          <w:rFonts w:ascii="Verdana" w:hAnsi="Verdana"/>
          <w:sz w:val="20"/>
          <w:szCs w:val="20"/>
        </w:rPr>
        <w:t>250</w:t>
      </w:r>
      <w:r w:rsidR="00C208C1" w:rsidRPr="00C208C1">
        <w:rPr>
          <w:rFonts w:ascii="Verdana" w:hAnsi="Verdana"/>
          <w:sz w:val="20"/>
          <w:szCs w:val="20"/>
        </w:rPr>
        <w:t>…</w:t>
      </w:r>
      <w:r w:rsidRPr="00C208C1">
        <w:rPr>
          <w:rFonts w:ascii="Verdana" w:hAnsi="Verdana"/>
          <w:sz w:val="20"/>
          <w:szCs w:val="20"/>
          <w:lang w:val="nl-NL"/>
        </w:rPr>
        <w:t xml:space="preserve"> cm</w:t>
      </w:r>
      <w:r w:rsidRPr="00C208C1">
        <w:rPr>
          <w:rFonts w:ascii="Verdana" w:hAnsi="Verdana"/>
          <w:sz w:val="20"/>
          <w:szCs w:val="20"/>
          <w:vertAlign w:val="superscript"/>
          <w:lang w:val="nl-NL"/>
        </w:rPr>
        <w:t>3</w:t>
      </w:r>
      <w:r w:rsidRPr="00C208C1">
        <w:rPr>
          <w:rFonts w:ascii="Verdana" w:hAnsi="Verdana"/>
          <w:sz w:val="20"/>
          <w:szCs w:val="20"/>
          <w:lang w:val="nl-NL"/>
        </w:rPr>
        <w:t>.</w:t>
      </w:r>
    </w:p>
    <w:p w:rsidR="00A96A08" w:rsidRPr="00AA3A4A" w:rsidRDefault="00AA3A4A" w:rsidP="00206A12">
      <w:pPr>
        <w:numPr>
          <w:ilvl w:val="0"/>
          <w:numId w:val="10"/>
        </w:numPr>
        <w:spacing w:line="360" w:lineRule="auto"/>
        <w:rPr>
          <w:rFonts w:ascii="Verdana" w:hAnsi="Verdana"/>
          <w:sz w:val="20"/>
          <w:szCs w:val="20"/>
          <w:lang w:val="nl-NL"/>
        </w:rPr>
      </w:pPr>
      <w:r w:rsidRPr="00C208C1">
        <w:rPr>
          <w:rFonts w:ascii="Verdana" w:hAnsi="Verdana"/>
          <w:sz w:val="20"/>
          <w:szCs w:val="20"/>
          <w:lang w:val="nl-NL"/>
        </w:rPr>
        <w:t>In een emmer gaat 12 L. Hoeveel cm</w:t>
      </w:r>
      <w:r w:rsidRPr="00C208C1">
        <w:rPr>
          <w:rFonts w:ascii="Verdana" w:hAnsi="Verdana"/>
          <w:sz w:val="20"/>
          <w:szCs w:val="20"/>
          <w:vertAlign w:val="superscript"/>
          <w:lang w:val="nl-NL"/>
        </w:rPr>
        <w:t>3</w:t>
      </w:r>
      <w:r w:rsidRPr="00C208C1">
        <w:rPr>
          <w:rFonts w:ascii="Verdana" w:hAnsi="Verdana"/>
          <w:sz w:val="20"/>
          <w:szCs w:val="20"/>
          <w:lang w:val="nl-NL"/>
        </w:rPr>
        <w:t xml:space="preserve"> is dat? </w:t>
      </w:r>
      <w:r w:rsidR="00C208C1" w:rsidRPr="00C208C1">
        <w:rPr>
          <w:rFonts w:ascii="Verdana" w:hAnsi="Verdana"/>
          <w:sz w:val="20"/>
          <w:szCs w:val="20"/>
        </w:rPr>
        <w:t>…</w:t>
      </w:r>
      <w:r w:rsidR="00A06819" w:rsidRPr="00C208C1">
        <w:rPr>
          <w:rFonts w:ascii="Verdana" w:hAnsi="Verdana"/>
          <w:sz w:val="20"/>
          <w:szCs w:val="20"/>
        </w:rPr>
        <w:t>12000</w:t>
      </w:r>
      <w:r w:rsidR="00C208C1" w:rsidRPr="00C208C1">
        <w:rPr>
          <w:rFonts w:ascii="Verdana" w:hAnsi="Verdana"/>
          <w:sz w:val="20"/>
          <w:szCs w:val="20"/>
        </w:rPr>
        <w:t>…</w:t>
      </w:r>
      <w:r w:rsidRPr="00C208C1">
        <w:rPr>
          <w:rFonts w:ascii="Verdana" w:hAnsi="Verdana"/>
          <w:sz w:val="20"/>
          <w:szCs w:val="20"/>
          <w:lang w:val="nl-NL"/>
        </w:rPr>
        <w:t xml:space="preserve"> </w:t>
      </w:r>
      <w:r>
        <w:rPr>
          <w:rFonts w:ascii="Verdana" w:hAnsi="Verdana"/>
          <w:sz w:val="20"/>
          <w:szCs w:val="20"/>
          <w:lang w:val="nl-NL"/>
        </w:rPr>
        <w:t>cm</w:t>
      </w:r>
      <w:r>
        <w:rPr>
          <w:rFonts w:ascii="Verdana" w:hAnsi="Verdana"/>
          <w:sz w:val="20"/>
          <w:szCs w:val="20"/>
          <w:vertAlign w:val="superscript"/>
          <w:lang w:val="nl-NL"/>
        </w:rPr>
        <w:t>3</w:t>
      </w:r>
      <w:r>
        <w:rPr>
          <w:rFonts w:ascii="Verdana" w:hAnsi="Verdana"/>
          <w:sz w:val="20"/>
          <w:szCs w:val="20"/>
          <w:lang w:val="nl-NL"/>
        </w:rPr>
        <w:t>.</w:t>
      </w:r>
    </w:p>
    <w:p w:rsidR="00AA3A4A" w:rsidRDefault="005C7AB5" w:rsidP="00206A12">
      <w:pPr>
        <w:spacing w:line="360" w:lineRule="auto"/>
        <w:rPr>
          <w:rFonts w:ascii="Verdana" w:hAnsi="Verdana"/>
          <w:b/>
          <w:sz w:val="20"/>
          <w:szCs w:val="20"/>
        </w:rPr>
      </w:pPr>
      <w:r>
        <w:rPr>
          <w:noProof/>
          <w:lang w:eastAsia="nl-NL"/>
        </w:rPr>
        <w:drawing>
          <wp:anchor distT="0" distB="0" distL="114935" distR="114935" simplePos="0" relativeHeight="251651072" behindDoc="1" locked="0" layoutInCell="1" allowOverlap="1">
            <wp:simplePos x="0" y="0"/>
            <wp:positionH relativeFrom="column">
              <wp:posOffset>0</wp:posOffset>
            </wp:positionH>
            <wp:positionV relativeFrom="paragraph">
              <wp:posOffset>167005</wp:posOffset>
            </wp:positionV>
            <wp:extent cx="5760085" cy="273685"/>
            <wp:effectExtent l="1905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5760085" cy="273685"/>
                    </a:xfrm>
                    <a:prstGeom prst="rect">
                      <a:avLst/>
                    </a:prstGeom>
                    <a:solidFill>
                      <a:srgbClr val="FFFFFF"/>
                    </a:solidFill>
                    <a:ln w="9525">
                      <a:noFill/>
                      <a:miter lim="800000"/>
                      <a:headEnd/>
                      <a:tailEnd/>
                    </a:ln>
                  </pic:spPr>
                </pic:pic>
              </a:graphicData>
            </a:graphic>
          </wp:anchor>
        </w:drawing>
      </w:r>
    </w:p>
    <w:p w:rsidR="00543C57" w:rsidRDefault="00543C57" w:rsidP="00206A12">
      <w:pPr>
        <w:spacing w:line="360" w:lineRule="auto"/>
        <w:ind w:firstLine="567"/>
        <w:rPr>
          <w:rFonts w:ascii="Verdana" w:hAnsi="Verdana"/>
          <w:b/>
          <w:sz w:val="20"/>
          <w:szCs w:val="20"/>
        </w:rPr>
      </w:pPr>
      <w:r>
        <w:rPr>
          <w:rFonts w:ascii="Verdana" w:hAnsi="Verdana"/>
          <w:b/>
          <w:sz w:val="20"/>
          <w:szCs w:val="20"/>
        </w:rPr>
        <w:t>Voorbeeld 2</w:t>
      </w:r>
    </w:p>
    <w:p w:rsidR="00543C57" w:rsidRDefault="005C7AB5" w:rsidP="00206A12">
      <w:pPr>
        <w:spacing w:line="360" w:lineRule="auto"/>
        <w:rPr>
          <w:rFonts w:ascii="Verdana" w:hAnsi="Verdana"/>
          <w:b/>
          <w:sz w:val="12"/>
          <w:szCs w:val="20"/>
        </w:rPr>
      </w:pPr>
      <w:r>
        <w:rPr>
          <w:noProof/>
          <w:lang w:eastAsia="nl-NL"/>
        </w:rPr>
        <w:drawing>
          <wp:anchor distT="0" distB="0" distL="114300" distR="114300" simplePos="0" relativeHeight="251655168" behindDoc="0" locked="0" layoutInCell="1" allowOverlap="1">
            <wp:simplePos x="0" y="0"/>
            <wp:positionH relativeFrom="column">
              <wp:posOffset>4321810</wp:posOffset>
            </wp:positionH>
            <wp:positionV relativeFrom="paragraph">
              <wp:posOffset>81915</wp:posOffset>
            </wp:positionV>
            <wp:extent cx="1438275" cy="876300"/>
            <wp:effectExtent l="19050" t="0" r="9525" b="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438275" cy="876300"/>
                    </a:xfrm>
                    <a:prstGeom prst="rect">
                      <a:avLst/>
                    </a:prstGeom>
                    <a:noFill/>
                    <a:ln w="9525">
                      <a:noFill/>
                      <a:miter lim="800000"/>
                      <a:headEnd/>
                      <a:tailEnd/>
                    </a:ln>
                  </pic:spPr>
                </pic:pic>
              </a:graphicData>
            </a:graphic>
          </wp:anchor>
        </w:drawing>
      </w:r>
    </w:p>
    <w:p w:rsidR="00055DE8" w:rsidRDefault="00543C57" w:rsidP="00206A12">
      <w:pPr>
        <w:spacing w:line="360" w:lineRule="auto"/>
        <w:rPr>
          <w:rFonts w:ascii="Verdana" w:hAnsi="Verdana"/>
          <w:b/>
          <w:sz w:val="20"/>
          <w:szCs w:val="20"/>
        </w:rPr>
      </w:pPr>
      <w:r>
        <w:rPr>
          <w:rFonts w:ascii="Verdana" w:hAnsi="Verdana"/>
          <w:b/>
          <w:sz w:val="20"/>
          <w:szCs w:val="20"/>
        </w:rPr>
        <w:t>5</w:t>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p>
    <w:p w:rsidR="00543C57" w:rsidRDefault="00782F65" w:rsidP="00206A12">
      <w:pPr>
        <w:spacing w:line="360" w:lineRule="auto"/>
        <w:rPr>
          <w:rFonts w:ascii="Verdana" w:hAnsi="Verdana"/>
          <w:sz w:val="20"/>
          <w:szCs w:val="20"/>
        </w:rPr>
      </w:pPr>
      <w:r>
        <w:rPr>
          <w:rFonts w:ascii="Verdana" w:hAnsi="Verdana"/>
          <w:sz w:val="20"/>
          <w:szCs w:val="20"/>
        </w:rPr>
        <w:t>Dit aquarium is 6 dm lang, 3 dm breed en 5 dm hoog.</w:t>
      </w:r>
    </w:p>
    <w:p w:rsidR="00782F65" w:rsidRPr="00C208C1" w:rsidRDefault="00782F65" w:rsidP="00206A12">
      <w:pPr>
        <w:spacing w:line="360" w:lineRule="auto"/>
        <w:rPr>
          <w:rFonts w:ascii="Verdana" w:hAnsi="Verdana"/>
          <w:sz w:val="20"/>
          <w:szCs w:val="20"/>
        </w:rPr>
      </w:pPr>
      <w:r>
        <w:rPr>
          <w:rFonts w:ascii="Verdana" w:hAnsi="Verdana"/>
          <w:sz w:val="20"/>
          <w:szCs w:val="20"/>
        </w:rPr>
        <w:t>Hoeveel water gaat er in?</w:t>
      </w:r>
    </w:p>
    <w:p w:rsidR="00055DE8" w:rsidRPr="00C208C1" w:rsidRDefault="00055DE8" w:rsidP="00206A12">
      <w:pPr>
        <w:spacing w:line="360" w:lineRule="auto"/>
        <w:rPr>
          <w:rFonts w:ascii="Verdana" w:hAnsi="Verdana"/>
          <w:sz w:val="20"/>
          <w:szCs w:val="20"/>
        </w:rPr>
      </w:pPr>
    </w:p>
    <w:p w:rsidR="00543C57" w:rsidRPr="00782F65" w:rsidRDefault="00C208C1" w:rsidP="00206A12">
      <w:pPr>
        <w:spacing w:line="360" w:lineRule="auto"/>
        <w:rPr>
          <w:rFonts w:ascii="Verdana" w:hAnsi="Verdana"/>
          <w:sz w:val="20"/>
          <w:szCs w:val="20"/>
        </w:rPr>
      </w:pPr>
      <w:r w:rsidRPr="00C208C1">
        <w:rPr>
          <w:rFonts w:ascii="Verdana" w:hAnsi="Verdana"/>
          <w:sz w:val="20"/>
          <w:szCs w:val="20"/>
        </w:rPr>
        <w:t>…</w:t>
      </w:r>
      <w:r w:rsidR="00A06819" w:rsidRPr="00C208C1">
        <w:rPr>
          <w:rFonts w:ascii="Verdana" w:hAnsi="Verdana"/>
          <w:sz w:val="20"/>
          <w:szCs w:val="20"/>
        </w:rPr>
        <w:t>90</w:t>
      </w:r>
      <w:r w:rsidRPr="00C208C1">
        <w:rPr>
          <w:rFonts w:ascii="Verdana" w:hAnsi="Verdana"/>
          <w:sz w:val="20"/>
          <w:szCs w:val="20"/>
        </w:rPr>
        <w:t>…</w:t>
      </w:r>
      <w:r w:rsidR="00782F65" w:rsidRPr="00C208C1">
        <w:rPr>
          <w:rFonts w:ascii="Verdana" w:hAnsi="Verdana"/>
          <w:sz w:val="20"/>
          <w:szCs w:val="20"/>
        </w:rPr>
        <w:t xml:space="preserve"> dm</w:t>
      </w:r>
      <w:r w:rsidR="00782F65" w:rsidRPr="00C208C1">
        <w:rPr>
          <w:rFonts w:ascii="Verdana" w:hAnsi="Verdana"/>
          <w:sz w:val="20"/>
          <w:szCs w:val="20"/>
          <w:vertAlign w:val="superscript"/>
        </w:rPr>
        <w:t>3</w:t>
      </w:r>
      <w:r w:rsidR="002306C0" w:rsidRPr="00C208C1">
        <w:rPr>
          <w:rFonts w:ascii="Verdana" w:hAnsi="Verdana"/>
          <w:sz w:val="20"/>
          <w:szCs w:val="20"/>
        </w:rPr>
        <w:t xml:space="preserve"> = </w:t>
      </w:r>
      <w:r w:rsidRPr="00C208C1">
        <w:rPr>
          <w:rFonts w:ascii="Verdana" w:hAnsi="Verdana"/>
          <w:sz w:val="20"/>
          <w:szCs w:val="20"/>
        </w:rPr>
        <w:t>…</w:t>
      </w:r>
      <w:r w:rsidR="00A06819" w:rsidRPr="00C208C1">
        <w:rPr>
          <w:rFonts w:ascii="Verdana" w:hAnsi="Verdana"/>
          <w:sz w:val="20"/>
          <w:szCs w:val="20"/>
        </w:rPr>
        <w:t>90</w:t>
      </w:r>
      <w:r w:rsidRPr="00C208C1">
        <w:rPr>
          <w:rFonts w:ascii="Verdana" w:hAnsi="Verdana"/>
          <w:sz w:val="20"/>
          <w:szCs w:val="20"/>
        </w:rPr>
        <w:t>…</w:t>
      </w:r>
      <w:r w:rsidR="002306C0" w:rsidRPr="00C208C1">
        <w:rPr>
          <w:rFonts w:ascii="Verdana" w:hAnsi="Verdana"/>
          <w:sz w:val="20"/>
          <w:szCs w:val="20"/>
        </w:rPr>
        <w:t xml:space="preserve"> L = </w:t>
      </w:r>
      <w:r w:rsidRPr="00C208C1">
        <w:rPr>
          <w:rFonts w:ascii="Verdana" w:hAnsi="Verdana"/>
          <w:sz w:val="20"/>
          <w:szCs w:val="20"/>
        </w:rPr>
        <w:t>…</w:t>
      </w:r>
      <w:r w:rsidR="00A06819" w:rsidRPr="00C208C1">
        <w:rPr>
          <w:rFonts w:ascii="Verdana" w:hAnsi="Verdana"/>
          <w:sz w:val="20"/>
          <w:szCs w:val="20"/>
        </w:rPr>
        <w:t>90000</w:t>
      </w:r>
      <w:r w:rsidRPr="00C208C1">
        <w:rPr>
          <w:rFonts w:ascii="Verdana" w:hAnsi="Verdana"/>
          <w:sz w:val="20"/>
          <w:szCs w:val="20"/>
        </w:rPr>
        <w:t>…</w:t>
      </w:r>
      <w:r w:rsidR="00782F65" w:rsidRPr="00C208C1">
        <w:rPr>
          <w:rFonts w:ascii="Verdana" w:hAnsi="Verdana"/>
          <w:sz w:val="20"/>
          <w:szCs w:val="20"/>
        </w:rPr>
        <w:t xml:space="preserve"> c</w:t>
      </w:r>
      <w:r w:rsidR="00782F65">
        <w:rPr>
          <w:rFonts w:ascii="Verdana" w:hAnsi="Verdana"/>
          <w:sz w:val="20"/>
          <w:szCs w:val="20"/>
        </w:rPr>
        <w:t>m</w:t>
      </w:r>
      <w:r w:rsidR="00782F65">
        <w:rPr>
          <w:rFonts w:ascii="Verdana" w:hAnsi="Verdana"/>
          <w:sz w:val="20"/>
          <w:szCs w:val="20"/>
          <w:vertAlign w:val="superscript"/>
        </w:rPr>
        <w:t>3</w:t>
      </w: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055DE8" w:rsidRDefault="00055DE8" w:rsidP="00206A12">
      <w:pPr>
        <w:spacing w:line="360" w:lineRule="auto"/>
        <w:rPr>
          <w:rFonts w:ascii="Verdana" w:hAnsi="Verdana"/>
          <w:b/>
          <w:sz w:val="20"/>
          <w:szCs w:val="20"/>
        </w:rPr>
      </w:pPr>
    </w:p>
    <w:p w:rsidR="00543C57" w:rsidRDefault="005C7AB5" w:rsidP="00206A12">
      <w:pPr>
        <w:spacing w:line="360" w:lineRule="auto"/>
        <w:rPr>
          <w:rFonts w:ascii="Verdana" w:hAnsi="Verdana"/>
          <w:b/>
          <w:sz w:val="20"/>
          <w:szCs w:val="20"/>
        </w:rPr>
      </w:pPr>
      <w:r>
        <w:rPr>
          <w:noProof/>
          <w:lang w:eastAsia="nl-NL"/>
        </w:rPr>
        <w:lastRenderedPageBreak/>
        <w:drawing>
          <wp:anchor distT="0" distB="0" distL="114935" distR="114935" simplePos="0" relativeHeight="251652096" behindDoc="1" locked="0" layoutInCell="1" allowOverlap="1">
            <wp:simplePos x="0" y="0"/>
            <wp:positionH relativeFrom="column">
              <wp:posOffset>2540</wp:posOffset>
            </wp:positionH>
            <wp:positionV relativeFrom="paragraph">
              <wp:posOffset>173990</wp:posOffset>
            </wp:positionV>
            <wp:extent cx="5750560" cy="273685"/>
            <wp:effectExtent l="19050" t="0" r="254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750560" cy="273685"/>
                    </a:xfrm>
                    <a:prstGeom prst="rect">
                      <a:avLst/>
                    </a:prstGeom>
                    <a:solidFill>
                      <a:srgbClr val="FFFFFF"/>
                    </a:solidFill>
                    <a:ln w="9525">
                      <a:noFill/>
                      <a:miter lim="800000"/>
                      <a:headEnd/>
                      <a:tailEnd/>
                    </a:ln>
                  </pic:spPr>
                </pic:pic>
              </a:graphicData>
            </a:graphic>
          </wp:anchor>
        </w:drawing>
      </w:r>
    </w:p>
    <w:p w:rsidR="00543C57" w:rsidRDefault="00543C57" w:rsidP="00206A12">
      <w:pPr>
        <w:spacing w:line="360" w:lineRule="auto"/>
        <w:rPr>
          <w:rFonts w:ascii="Verdana" w:hAnsi="Verdana"/>
          <w:b/>
          <w:sz w:val="20"/>
          <w:szCs w:val="20"/>
        </w:rPr>
      </w:pPr>
      <w:r>
        <w:rPr>
          <w:rFonts w:ascii="Verdana" w:hAnsi="Verdana"/>
          <w:b/>
          <w:sz w:val="20"/>
          <w:szCs w:val="20"/>
        </w:rPr>
        <w:t>Kernopgave</w:t>
      </w:r>
    </w:p>
    <w:p w:rsidR="00543C57" w:rsidRDefault="00055DE8" w:rsidP="00206A12">
      <w:pPr>
        <w:spacing w:line="360" w:lineRule="auto"/>
        <w:rPr>
          <w:rFonts w:ascii="Verdana" w:hAnsi="Verdana"/>
          <w:b/>
          <w:sz w:val="20"/>
          <w:szCs w:val="20"/>
        </w:rPr>
      </w:pPr>
      <w:r>
        <w:rPr>
          <w:noProof/>
          <w:lang w:eastAsia="nl-NL"/>
        </w:rPr>
        <w:pict>
          <v:shapetype id="_x0000_t32" coordsize="21600,21600" o:spt="32" o:oned="t" path="m,l21600,21600e" filled="f">
            <v:path arrowok="t" fillok="f" o:connecttype="none"/>
            <o:lock v:ext="edit" shapetype="t"/>
          </v:shapetype>
          <v:shape id="_x0000_s2068" type="#_x0000_t32" style="position:absolute;margin-left:398.65pt;margin-top:6.55pt;width:0;height:74.9pt;z-index:251662336" o:connectortype="straight" strokeweight="1pt">
            <v:stroke dashstyle="dash"/>
          </v:shape>
        </w:pict>
      </w:r>
      <w:r w:rsidR="005C7AB5">
        <w:rPr>
          <w:noProof/>
          <w:lang w:eastAsia="nl-NL"/>
        </w:rPr>
        <w:drawing>
          <wp:anchor distT="0" distB="0" distL="114300" distR="114300" simplePos="0" relativeHeight="251660288" behindDoc="0" locked="0" layoutInCell="1" allowOverlap="1">
            <wp:simplePos x="0" y="0"/>
            <wp:positionH relativeFrom="column">
              <wp:posOffset>4022725</wp:posOffset>
            </wp:positionH>
            <wp:positionV relativeFrom="paragraph">
              <wp:posOffset>73660</wp:posOffset>
            </wp:positionV>
            <wp:extent cx="1733550" cy="1638300"/>
            <wp:effectExtent l="19050" t="0" r="0" b="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1733550" cy="1638300"/>
                    </a:xfrm>
                    <a:prstGeom prst="rect">
                      <a:avLst/>
                    </a:prstGeom>
                    <a:noFill/>
                    <a:ln w="9525">
                      <a:noFill/>
                      <a:miter lim="800000"/>
                      <a:headEnd/>
                      <a:tailEnd/>
                    </a:ln>
                  </pic:spPr>
                </pic:pic>
              </a:graphicData>
            </a:graphic>
          </wp:anchor>
        </w:drawing>
      </w:r>
    </w:p>
    <w:p w:rsidR="00055DE8" w:rsidRDefault="00543C57" w:rsidP="00206A12">
      <w:pPr>
        <w:spacing w:line="360" w:lineRule="auto"/>
        <w:rPr>
          <w:rFonts w:ascii="Verdana" w:hAnsi="Verdana"/>
          <w:b/>
          <w:sz w:val="20"/>
          <w:szCs w:val="20"/>
        </w:rPr>
      </w:pPr>
      <w:r>
        <w:rPr>
          <w:rFonts w:ascii="Verdana" w:hAnsi="Verdana"/>
          <w:b/>
          <w:sz w:val="20"/>
          <w:szCs w:val="20"/>
        </w:rPr>
        <w:t>6</w:t>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r w:rsidR="00782F65">
        <w:rPr>
          <w:rFonts w:ascii="Verdana" w:hAnsi="Verdana"/>
          <w:b/>
          <w:sz w:val="20"/>
          <w:szCs w:val="20"/>
        </w:rPr>
        <w:tab/>
      </w:r>
    </w:p>
    <w:p w:rsidR="00543C57" w:rsidRPr="00C208C1" w:rsidRDefault="00543C57" w:rsidP="00206A12">
      <w:pPr>
        <w:spacing w:line="360" w:lineRule="auto"/>
        <w:rPr>
          <w:rFonts w:ascii="Verdana" w:hAnsi="Verdana"/>
          <w:sz w:val="20"/>
          <w:szCs w:val="20"/>
        </w:rPr>
      </w:pPr>
      <w:r>
        <w:rPr>
          <w:rFonts w:ascii="Verdana" w:hAnsi="Verdana"/>
          <w:sz w:val="20"/>
          <w:szCs w:val="20"/>
        </w:rPr>
        <w:t xml:space="preserve">Hier zie je </w:t>
      </w:r>
      <w:r w:rsidR="00782F65">
        <w:rPr>
          <w:rFonts w:ascii="Verdana" w:hAnsi="Verdana"/>
          <w:sz w:val="20"/>
          <w:szCs w:val="20"/>
        </w:rPr>
        <w:t xml:space="preserve">een balk van </w:t>
      </w:r>
      <w:r w:rsidR="009D782F">
        <w:rPr>
          <w:rFonts w:ascii="Verdana" w:hAnsi="Verdana"/>
          <w:sz w:val="20"/>
          <w:szCs w:val="20"/>
        </w:rPr>
        <w:t>4</w:t>
      </w:r>
      <w:r w:rsidR="00782F65">
        <w:rPr>
          <w:rFonts w:ascii="Verdana" w:hAnsi="Verdana"/>
          <w:sz w:val="20"/>
          <w:szCs w:val="20"/>
        </w:rPr>
        <w:t xml:space="preserve"> cm bij </w:t>
      </w:r>
      <w:r w:rsidR="009D782F">
        <w:rPr>
          <w:rFonts w:ascii="Verdana" w:hAnsi="Verdana"/>
          <w:sz w:val="20"/>
          <w:szCs w:val="20"/>
        </w:rPr>
        <w:t>5</w:t>
      </w:r>
      <w:r w:rsidR="00782F65">
        <w:rPr>
          <w:rFonts w:ascii="Verdana" w:hAnsi="Verdana"/>
          <w:sz w:val="20"/>
          <w:szCs w:val="20"/>
        </w:rPr>
        <w:t xml:space="preserve"> </w:t>
      </w:r>
      <w:r w:rsidR="00782F65" w:rsidRPr="00C208C1">
        <w:rPr>
          <w:rFonts w:ascii="Verdana" w:hAnsi="Verdana"/>
          <w:sz w:val="20"/>
          <w:szCs w:val="20"/>
        </w:rPr>
        <w:t>cm bij 5 cm</w:t>
      </w:r>
      <w:r w:rsidRPr="00C208C1">
        <w:rPr>
          <w:rFonts w:ascii="Verdana" w:hAnsi="Verdana"/>
          <w:sz w:val="20"/>
          <w:szCs w:val="20"/>
        </w:rPr>
        <w:t>.</w:t>
      </w:r>
    </w:p>
    <w:p w:rsidR="00782F65" w:rsidRPr="00C208C1" w:rsidRDefault="00782F65" w:rsidP="00206A12">
      <w:pPr>
        <w:spacing w:line="360" w:lineRule="auto"/>
        <w:rPr>
          <w:rFonts w:ascii="Verdana" w:hAnsi="Verdana"/>
          <w:sz w:val="20"/>
          <w:szCs w:val="20"/>
        </w:rPr>
      </w:pPr>
      <w:r w:rsidRPr="00C208C1">
        <w:rPr>
          <w:rFonts w:ascii="Verdana" w:hAnsi="Verdana"/>
          <w:sz w:val="20"/>
          <w:szCs w:val="20"/>
        </w:rPr>
        <w:t>De in</w:t>
      </w:r>
      <w:r w:rsidR="002306C0" w:rsidRPr="00C208C1">
        <w:rPr>
          <w:rFonts w:ascii="Verdana" w:hAnsi="Verdana"/>
          <w:sz w:val="20"/>
          <w:szCs w:val="20"/>
        </w:rPr>
        <w:t xml:space="preserve">houd van deze balk is </w:t>
      </w:r>
      <w:r w:rsidR="00C208C1" w:rsidRPr="00C208C1">
        <w:rPr>
          <w:rFonts w:ascii="Verdana" w:hAnsi="Verdana"/>
          <w:sz w:val="20"/>
          <w:szCs w:val="20"/>
        </w:rPr>
        <w:t>…</w:t>
      </w:r>
      <w:r w:rsidR="00A06819" w:rsidRPr="00C208C1">
        <w:rPr>
          <w:rFonts w:ascii="Verdana" w:hAnsi="Verdana"/>
          <w:sz w:val="20"/>
          <w:szCs w:val="20"/>
        </w:rPr>
        <w:t>100</w:t>
      </w:r>
      <w:r w:rsidR="00C208C1" w:rsidRPr="00C208C1">
        <w:rPr>
          <w:rFonts w:ascii="Verdana" w:hAnsi="Verdana"/>
          <w:sz w:val="20"/>
          <w:szCs w:val="20"/>
        </w:rPr>
        <w:t>…</w:t>
      </w:r>
      <w:r w:rsidRPr="00C208C1">
        <w:rPr>
          <w:rFonts w:ascii="Verdana" w:hAnsi="Verdana"/>
          <w:sz w:val="20"/>
          <w:szCs w:val="20"/>
        </w:rPr>
        <w:t xml:space="preserve"> cm</w:t>
      </w:r>
      <w:r w:rsidRPr="00C208C1">
        <w:rPr>
          <w:rFonts w:ascii="Verdana" w:hAnsi="Verdana"/>
          <w:sz w:val="20"/>
          <w:szCs w:val="20"/>
          <w:vertAlign w:val="superscript"/>
        </w:rPr>
        <w:t>3</w:t>
      </w:r>
      <w:r w:rsidRPr="00C208C1">
        <w:rPr>
          <w:rFonts w:ascii="Verdana" w:hAnsi="Verdana"/>
          <w:sz w:val="20"/>
          <w:szCs w:val="20"/>
        </w:rPr>
        <w:t>.</w:t>
      </w:r>
    </w:p>
    <w:p w:rsidR="00782F65" w:rsidRPr="00C208C1" w:rsidRDefault="00055DE8" w:rsidP="00206A12">
      <w:pPr>
        <w:spacing w:line="360" w:lineRule="auto"/>
        <w:rPr>
          <w:rFonts w:ascii="Verdana" w:hAnsi="Verdana"/>
          <w:sz w:val="20"/>
          <w:szCs w:val="20"/>
        </w:rPr>
      </w:pPr>
      <w:r w:rsidRPr="00C208C1">
        <w:rPr>
          <w:rFonts w:ascii="Verdana" w:hAnsi="Verdana"/>
          <w:noProof/>
          <w:sz w:val="20"/>
          <w:szCs w:val="20"/>
          <w:lang w:eastAsia="nl-NL"/>
        </w:rPr>
        <w:pict>
          <v:shape id="_x0000_s2069" type="#_x0000_t32" style="position:absolute;margin-left:398.65pt;margin-top:8.55pt;width:54.35pt;height:26.25pt;z-index:251663360" o:connectortype="straight" strokeweight="1pt">
            <v:stroke dashstyle="dash"/>
          </v:shape>
        </w:pict>
      </w:r>
      <w:r w:rsidRPr="00C208C1">
        <w:rPr>
          <w:rFonts w:ascii="Verdana" w:hAnsi="Verdana"/>
          <w:noProof/>
          <w:sz w:val="20"/>
          <w:szCs w:val="20"/>
          <w:lang w:eastAsia="nl-NL"/>
        </w:rPr>
        <w:pict>
          <v:shape id="_x0000_s2067" type="#_x0000_t32" style="position:absolute;margin-left:334.9pt;margin-top:8.55pt;width:63.75pt;height:26.25pt;flip:y;z-index:251661312" o:connectortype="straight" strokeweight="1pt">
            <v:stroke dashstyle="dash"/>
          </v:shape>
        </w:pict>
      </w:r>
      <w:r w:rsidR="00782F65" w:rsidRPr="00C208C1">
        <w:rPr>
          <w:rFonts w:ascii="Verdana" w:hAnsi="Verdana"/>
          <w:sz w:val="20"/>
          <w:szCs w:val="20"/>
        </w:rPr>
        <w:t xml:space="preserve">De inhoud van deze balk is </w:t>
      </w:r>
      <w:r w:rsidR="00C208C1" w:rsidRPr="00C208C1">
        <w:rPr>
          <w:rFonts w:ascii="Verdana" w:hAnsi="Verdana"/>
          <w:sz w:val="20"/>
          <w:szCs w:val="20"/>
        </w:rPr>
        <w:t>…</w:t>
      </w:r>
      <w:r w:rsidR="00A06819" w:rsidRPr="00C208C1">
        <w:rPr>
          <w:rFonts w:ascii="Verdana" w:hAnsi="Verdana"/>
          <w:sz w:val="20"/>
          <w:szCs w:val="20"/>
        </w:rPr>
        <w:t>0,1</w:t>
      </w:r>
      <w:r w:rsidR="00C208C1" w:rsidRPr="00C208C1">
        <w:rPr>
          <w:rFonts w:ascii="Verdana" w:hAnsi="Verdana"/>
          <w:sz w:val="20"/>
          <w:szCs w:val="20"/>
        </w:rPr>
        <w:t>…</w:t>
      </w:r>
      <w:r w:rsidR="00782F65" w:rsidRPr="00C208C1">
        <w:rPr>
          <w:rFonts w:ascii="Verdana" w:hAnsi="Verdana"/>
          <w:sz w:val="20"/>
          <w:szCs w:val="20"/>
        </w:rPr>
        <w:t xml:space="preserve"> dm</w:t>
      </w:r>
      <w:r w:rsidR="00782F65" w:rsidRPr="00C208C1">
        <w:rPr>
          <w:rFonts w:ascii="Verdana" w:hAnsi="Verdana"/>
          <w:sz w:val="20"/>
          <w:szCs w:val="20"/>
          <w:vertAlign w:val="superscript"/>
        </w:rPr>
        <w:t>3</w:t>
      </w:r>
      <w:r w:rsidR="00782F65" w:rsidRPr="00C208C1">
        <w:rPr>
          <w:rFonts w:ascii="Verdana" w:hAnsi="Verdana"/>
          <w:sz w:val="20"/>
          <w:szCs w:val="20"/>
        </w:rPr>
        <w:t>.</w:t>
      </w:r>
    </w:p>
    <w:p w:rsidR="00782F65" w:rsidRDefault="00782F65" w:rsidP="00206A12">
      <w:pPr>
        <w:spacing w:line="360" w:lineRule="auto"/>
        <w:rPr>
          <w:rFonts w:ascii="Verdana" w:hAnsi="Verdana"/>
          <w:sz w:val="20"/>
          <w:szCs w:val="20"/>
        </w:rPr>
      </w:pPr>
      <w:r w:rsidRPr="00C208C1">
        <w:rPr>
          <w:rFonts w:ascii="Verdana" w:hAnsi="Verdana"/>
          <w:sz w:val="20"/>
          <w:szCs w:val="20"/>
        </w:rPr>
        <w:t xml:space="preserve">De inhoud van deze balk is </w:t>
      </w:r>
      <w:r w:rsidR="00C208C1" w:rsidRPr="00C208C1">
        <w:rPr>
          <w:rFonts w:ascii="Verdana" w:hAnsi="Verdana"/>
          <w:sz w:val="20"/>
          <w:szCs w:val="20"/>
        </w:rPr>
        <w:t>…</w:t>
      </w:r>
      <w:r w:rsidR="00A06819" w:rsidRPr="00C208C1">
        <w:rPr>
          <w:rFonts w:ascii="Verdana" w:hAnsi="Verdana"/>
          <w:sz w:val="20"/>
          <w:szCs w:val="20"/>
        </w:rPr>
        <w:t>0,1</w:t>
      </w:r>
      <w:r w:rsidR="00C208C1" w:rsidRPr="00C208C1">
        <w:rPr>
          <w:rFonts w:ascii="Verdana" w:hAnsi="Verdana"/>
          <w:sz w:val="20"/>
          <w:szCs w:val="20"/>
        </w:rPr>
        <w:t>…</w:t>
      </w:r>
      <w:r w:rsidRPr="00C208C1">
        <w:rPr>
          <w:rFonts w:ascii="Verdana" w:hAnsi="Verdana"/>
          <w:sz w:val="20"/>
          <w:szCs w:val="20"/>
        </w:rPr>
        <w:t xml:space="preserve"> </w:t>
      </w:r>
      <w:r>
        <w:rPr>
          <w:rFonts w:ascii="Verdana" w:hAnsi="Verdana"/>
          <w:sz w:val="20"/>
          <w:szCs w:val="20"/>
        </w:rPr>
        <w:t>L.</w:t>
      </w:r>
    </w:p>
    <w:p w:rsidR="00055DE8" w:rsidRDefault="00055DE8" w:rsidP="00206A12">
      <w:pPr>
        <w:spacing w:line="360" w:lineRule="auto"/>
        <w:rPr>
          <w:rFonts w:ascii="Verdana" w:hAnsi="Verdana"/>
          <w:sz w:val="20"/>
          <w:szCs w:val="20"/>
        </w:rPr>
      </w:pPr>
    </w:p>
    <w:p w:rsidR="00055DE8" w:rsidRPr="00782F65" w:rsidRDefault="00055DE8" w:rsidP="00206A12">
      <w:pPr>
        <w:spacing w:line="360" w:lineRule="auto"/>
        <w:rPr>
          <w:rFonts w:ascii="Verdana" w:hAnsi="Verdana"/>
          <w:sz w:val="20"/>
          <w:szCs w:val="20"/>
        </w:rPr>
      </w:pPr>
    </w:p>
    <w:p w:rsidR="00543C57" w:rsidRDefault="005C7AB5" w:rsidP="00206A12">
      <w:pPr>
        <w:spacing w:line="360" w:lineRule="auto"/>
        <w:rPr>
          <w:rFonts w:ascii="Verdana" w:hAnsi="Verdana"/>
          <w:sz w:val="20"/>
          <w:szCs w:val="20"/>
          <w:lang w:val="nl-NL"/>
        </w:rPr>
      </w:pPr>
      <w:r>
        <w:rPr>
          <w:noProof/>
          <w:lang w:eastAsia="nl-NL"/>
        </w:rPr>
        <w:drawing>
          <wp:anchor distT="0" distB="0" distL="114935" distR="114935" simplePos="0" relativeHeight="251648000" behindDoc="1" locked="0" layoutInCell="1" allowOverlap="1">
            <wp:simplePos x="0" y="0"/>
            <wp:positionH relativeFrom="column">
              <wp:posOffset>5715</wp:posOffset>
            </wp:positionH>
            <wp:positionV relativeFrom="paragraph">
              <wp:posOffset>168275</wp:posOffset>
            </wp:positionV>
            <wp:extent cx="5750560" cy="273685"/>
            <wp:effectExtent l="19050" t="0" r="2540" b="0"/>
            <wp:wrapNone/>
            <wp:docPr id="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750560" cy="273685"/>
                    </a:xfrm>
                    <a:prstGeom prst="rect">
                      <a:avLst/>
                    </a:prstGeom>
                    <a:solidFill>
                      <a:srgbClr val="FFFFFF"/>
                    </a:solidFill>
                    <a:ln w="9525">
                      <a:noFill/>
                      <a:miter lim="800000"/>
                      <a:headEnd/>
                      <a:tailEnd/>
                    </a:ln>
                  </pic:spPr>
                </pic:pic>
              </a:graphicData>
            </a:graphic>
          </wp:anchor>
        </w:drawing>
      </w:r>
    </w:p>
    <w:p w:rsidR="00543C57" w:rsidRDefault="00543C57" w:rsidP="00206A12">
      <w:pPr>
        <w:spacing w:line="360" w:lineRule="auto"/>
        <w:rPr>
          <w:rFonts w:ascii="Verdana" w:hAnsi="Verdana"/>
          <w:b/>
          <w:sz w:val="20"/>
          <w:szCs w:val="20"/>
        </w:rPr>
      </w:pPr>
      <w:r>
        <w:rPr>
          <w:rFonts w:ascii="Verdana" w:hAnsi="Verdana"/>
          <w:b/>
          <w:sz w:val="20"/>
          <w:szCs w:val="20"/>
        </w:rPr>
        <w:t>Opgaven</w:t>
      </w:r>
    </w:p>
    <w:p w:rsidR="00543C57" w:rsidRDefault="00543C57" w:rsidP="00206A12">
      <w:pPr>
        <w:spacing w:line="360" w:lineRule="auto"/>
        <w:rPr>
          <w:rFonts w:ascii="Verdana" w:hAnsi="Verdana"/>
          <w:b/>
          <w:sz w:val="16"/>
          <w:szCs w:val="20"/>
        </w:rPr>
      </w:pPr>
    </w:p>
    <w:p w:rsidR="004D47D5" w:rsidRDefault="005C7AB5" w:rsidP="00206A12">
      <w:pPr>
        <w:spacing w:line="360" w:lineRule="auto"/>
        <w:rPr>
          <w:rFonts w:ascii="Verdana" w:hAnsi="Verdana"/>
          <w:b/>
          <w:sz w:val="20"/>
          <w:szCs w:val="20"/>
        </w:rPr>
      </w:pPr>
      <w:r>
        <w:rPr>
          <w:noProof/>
          <w:lang w:eastAsia="nl-NL"/>
        </w:rPr>
        <w:drawing>
          <wp:anchor distT="0" distB="0" distL="114300" distR="114300" simplePos="0" relativeHeight="251664384" behindDoc="0" locked="0" layoutInCell="1" allowOverlap="1">
            <wp:simplePos x="0" y="0"/>
            <wp:positionH relativeFrom="column">
              <wp:posOffset>3228975</wp:posOffset>
            </wp:positionH>
            <wp:positionV relativeFrom="paragraph">
              <wp:posOffset>202565</wp:posOffset>
            </wp:positionV>
            <wp:extent cx="2524125" cy="2876550"/>
            <wp:effectExtent l="19050" t="0" r="9525" b="0"/>
            <wp:wrapSquare wrapText="bothSides"/>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2524125" cy="2876550"/>
                    </a:xfrm>
                    <a:prstGeom prst="rect">
                      <a:avLst/>
                    </a:prstGeom>
                    <a:noFill/>
                    <a:ln w="9525">
                      <a:noFill/>
                      <a:miter lim="800000"/>
                      <a:headEnd/>
                      <a:tailEnd/>
                    </a:ln>
                  </pic:spPr>
                </pic:pic>
              </a:graphicData>
            </a:graphic>
          </wp:anchor>
        </w:drawing>
      </w:r>
      <w:r w:rsidR="00543C57">
        <w:rPr>
          <w:rFonts w:ascii="Verdana" w:hAnsi="Verdana"/>
          <w:b/>
          <w:sz w:val="20"/>
          <w:szCs w:val="20"/>
        </w:rPr>
        <w:t>7</w:t>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543C57">
        <w:rPr>
          <w:rFonts w:ascii="Verdana" w:hAnsi="Verdana"/>
          <w:b/>
          <w:sz w:val="20"/>
          <w:szCs w:val="20"/>
        </w:rPr>
        <w:tab/>
      </w:r>
      <w:r w:rsidR="00782F65">
        <w:rPr>
          <w:rFonts w:ascii="Verdana" w:hAnsi="Verdana"/>
          <w:b/>
          <w:sz w:val="20"/>
          <w:szCs w:val="20"/>
        </w:rPr>
        <w:tab/>
      </w:r>
    </w:p>
    <w:p w:rsidR="00543C57" w:rsidRDefault="00C37161" w:rsidP="00C37161">
      <w:pPr>
        <w:spacing w:line="360" w:lineRule="auto"/>
        <w:rPr>
          <w:rFonts w:ascii="Verdana" w:hAnsi="Verdana"/>
          <w:sz w:val="20"/>
          <w:szCs w:val="20"/>
        </w:rPr>
      </w:pPr>
      <w:r>
        <w:rPr>
          <w:rFonts w:ascii="Verdana" w:hAnsi="Verdana"/>
          <w:sz w:val="20"/>
          <w:szCs w:val="20"/>
        </w:rPr>
        <w:t>Je ziet een balk op roosterpapier.</w:t>
      </w:r>
    </w:p>
    <w:p w:rsidR="00C37161" w:rsidRDefault="00C37161" w:rsidP="00206A12">
      <w:pPr>
        <w:tabs>
          <w:tab w:val="left" w:pos="360"/>
        </w:tabs>
        <w:spacing w:line="360" w:lineRule="auto"/>
        <w:ind w:right="3130"/>
        <w:rPr>
          <w:rFonts w:ascii="Verdana" w:hAnsi="Verdana"/>
          <w:sz w:val="20"/>
          <w:szCs w:val="20"/>
        </w:rPr>
      </w:pPr>
      <w:r>
        <w:rPr>
          <w:rFonts w:ascii="Verdana" w:hAnsi="Verdana"/>
          <w:noProof/>
          <w:sz w:val="20"/>
          <w:szCs w:val="20"/>
          <w:lang w:eastAsia="nl-NL"/>
        </w:rPr>
        <w:pict>
          <v:shape id="_x0000_s2073" type="#_x0000_t32" style="position:absolute;margin-left:338.65pt;margin-top:9.35pt;width:0;height:140.25pt;z-index:251666432" o:connectortype="straight" strokeweight="1pt">
            <v:stroke dashstyle="dash"/>
          </v:shape>
        </w:pict>
      </w:r>
      <w:r>
        <w:rPr>
          <w:rFonts w:ascii="Verdana" w:hAnsi="Verdana"/>
          <w:sz w:val="20"/>
          <w:szCs w:val="20"/>
        </w:rPr>
        <w:t xml:space="preserve">De onderkant van de balk is een vierkant </w:t>
      </w:r>
    </w:p>
    <w:p w:rsidR="00C37161" w:rsidRDefault="00C37161" w:rsidP="00206A12">
      <w:pPr>
        <w:tabs>
          <w:tab w:val="left" w:pos="360"/>
        </w:tabs>
        <w:spacing w:line="360" w:lineRule="auto"/>
        <w:ind w:right="3130"/>
        <w:rPr>
          <w:rFonts w:ascii="Verdana" w:hAnsi="Verdana"/>
          <w:sz w:val="20"/>
          <w:szCs w:val="20"/>
        </w:rPr>
      </w:pPr>
      <w:r>
        <w:rPr>
          <w:rFonts w:ascii="Verdana" w:hAnsi="Verdana"/>
          <w:sz w:val="20"/>
          <w:szCs w:val="20"/>
        </w:rPr>
        <w:t xml:space="preserve">van 3 cm bij 3 cm. De hoogte van de balk </w:t>
      </w:r>
    </w:p>
    <w:p w:rsidR="00C37161" w:rsidRDefault="00C37161" w:rsidP="00206A12">
      <w:pPr>
        <w:tabs>
          <w:tab w:val="left" w:pos="360"/>
        </w:tabs>
        <w:spacing w:line="360" w:lineRule="auto"/>
        <w:ind w:right="3130"/>
        <w:rPr>
          <w:rFonts w:ascii="Verdana" w:hAnsi="Verdana"/>
          <w:sz w:val="20"/>
          <w:szCs w:val="20"/>
        </w:rPr>
      </w:pPr>
      <w:r>
        <w:rPr>
          <w:rFonts w:ascii="Verdana" w:hAnsi="Verdana"/>
          <w:sz w:val="20"/>
          <w:szCs w:val="20"/>
        </w:rPr>
        <w:t>is 5 cm.</w:t>
      </w:r>
    </w:p>
    <w:p w:rsidR="00C37161" w:rsidRPr="00C208C1" w:rsidRDefault="00C37161" w:rsidP="00C37161">
      <w:pPr>
        <w:spacing w:line="360" w:lineRule="auto"/>
        <w:rPr>
          <w:rFonts w:ascii="Verdana" w:hAnsi="Verdana"/>
          <w:sz w:val="20"/>
          <w:szCs w:val="20"/>
        </w:rPr>
      </w:pPr>
      <w:r>
        <w:rPr>
          <w:rFonts w:ascii="Verdana" w:hAnsi="Verdana"/>
          <w:sz w:val="20"/>
          <w:szCs w:val="20"/>
        </w:rPr>
        <w:t>De inhoud van deze bal</w:t>
      </w:r>
      <w:r w:rsidRPr="00C208C1">
        <w:rPr>
          <w:rFonts w:ascii="Verdana" w:hAnsi="Verdana"/>
          <w:sz w:val="20"/>
          <w:szCs w:val="20"/>
        </w:rPr>
        <w:t>k is</w:t>
      </w:r>
    </w:p>
    <w:p w:rsidR="00C37161" w:rsidRPr="00C208C1" w:rsidRDefault="00C208C1" w:rsidP="00C37161">
      <w:pPr>
        <w:spacing w:line="360" w:lineRule="auto"/>
        <w:rPr>
          <w:rFonts w:ascii="Verdana" w:hAnsi="Verdana"/>
          <w:sz w:val="20"/>
          <w:szCs w:val="20"/>
          <w:vertAlign w:val="superscript"/>
        </w:rPr>
      </w:pPr>
      <w:r w:rsidRPr="00C208C1">
        <w:rPr>
          <w:rFonts w:ascii="Verdana" w:hAnsi="Verdana"/>
          <w:sz w:val="20"/>
          <w:szCs w:val="20"/>
        </w:rPr>
        <w:t>…</w:t>
      </w:r>
      <w:r w:rsidR="00A06819" w:rsidRPr="00C208C1">
        <w:rPr>
          <w:rFonts w:ascii="Verdana" w:hAnsi="Verdana"/>
          <w:sz w:val="20"/>
          <w:szCs w:val="20"/>
        </w:rPr>
        <w:t>45</w:t>
      </w:r>
      <w:r w:rsidR="00C37161" w:rsidRPr="00C208C1">
        <w:rPr>
          <w:rFonts w:ascii="Verdana" w:hAnsi="Verdana"/>
          <w:sz w:val="20"/>
          <w:szCs w:val="20"/>
        </w:rPr>
        <w:t xml:space="preserve"> cm</w:t>
      </w:r>
      <w:r w:rsidR="00C37161" w:rsidRPr="00C208C1">
        <w:rPr>
          <w:rFonts w:ascii="Verdana" w:hAnsi="Verdana"/>
          <w:sz w:val="20"/>
          <w:szCs w:val="20"/>
          <w:vertAlign w:val="superscript"/>
        </w:rPr>
        <w:t>3</w:t>
      </w:r>
      <w:r w:rsidR="00C37161" w:rsidRPr="00C208C1">
        <w:rPr>
          <w:rFonts w:ascii="Verdana" w:hAnsi="Verdana"/>
          <w:sz w:val="20"/>
          <w:szCs w:val="20"/>
        </w:rPr>
        <w:t xml:space="preserve"> = </w:t>
      </w:r>
      <w:r w:rsidR="00A06819" w:rsidRPr="00C208C1">
        <w:rPr>
          <w:rFonts w:ascii="Verdana" w:hAnsi="Verdana"/>
          <w:sz w:val="20"/>
          <w:szCs w:val="20"/>
        </w:rPr>
        <w:t>0,045</w:t>
      </w:r>
      <w:r w:rsidR="00C37161" w:rsidRPr="00C208C1">
        <w:rPr>
          <w:rFonts w:ascii="Verdana" w:hAnsi="Verdana"/>
          <w:sz w:val="20"/>
          <w:szCs w:val="20"/>
        </w:rPr>
        <w:t xml:space="preserve"> dm</w:t>
      </w:r>
      <w:r w:rsidR="00C37161" w:rsidRPr="00C208C1">
        <w:rPr>
          <w:rFonts w:ascii="Verdana" w:hAnsi="Verdana"/>
          <w:sz w:val="20"/>
          <w:szCs w:val="20"/>
          <w:vertAlign w:val="superscript"/>
        </w:rPr>
        <w:t>3</w:t>
      </w:r>
      <w:r w:rsidRPr="00C208C1">
        <w:rPr>
          <w:rFonts w:ascii="Verdana" w:hAnsi="Verdana"/>
          <w:sz w:val="20"/>
          <w:szCs w:val="20"/>
        </w:rPr>
        <w:t>…</w:t>
      </w: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C37161" w:rsidP="00206A12">
      <w:pPr>
        <w:tabs>
          <w:tab w:val="left" w:pos="360"/>
        </w:tabs>
        <w:spacing w:line="360" w:lineRule="auto"/>
        <w:ind w:right="3130"/>
        <w:rPr>
          <w:rFonts w:ascii="Verdana" w:hAnsi="Verdana"/>
          <w:sz w:val="20"/>
          <w:szCs w:val="20"/>
        </w:rPr>
      </w:pPr>
      <w:r>
        <w:rPr>
          <w:rFonts w:ascii="Verdana" w:hAnsi="Verdana"/>
          <w:noProof/>
          <w:sz w:val="20"/>
          <w:szCs w:val="20"/>
          <w:lang w:eastAsia="nl-NL"/>
        </w:rPr>
        <w:pict>
          <v:shape id="_x0000_s2074" type="#_x0000_t32" style="position:absolute;margin-left:338.65pt;margin-top:3.7pt;width:84.75pt;height:0;z-index:251667456" o:connectortype="straight" strokeweight="1pt">
            <v:stroke dashstyle="dash"/>
          </v:shape>
        </w:pict>
      </w:r>
      <w:r>
        <w:rPr>
          <w:rFonts w:ascii="Verdana" w:hAnsi="Verdana"/>
          <w:noProof/>
          <w:sz w:val="20"/>
          <w:szCs w:val="20"/>
          <w:lang w:eastAsia="nl-NL"/>
        </w:rPr>
        <w:pict>
          <v:shape id="_x0000_s2072" type="#_x0000_t32" style="position:absolute;margin-left:282.4pt;margin-top:3.7pt;width:56.25pt;height:27pt;flip:y;z-index:251665408" o:connectortype="straight" strokeweight="1pt">
            <v:stroke dashstyle="dash"/>
          </v:shape>
        </w:pict>
      </w: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9027A1" w:rsidRDefault="009027A1"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9D782F" w:rsidRDefault="009D782F" w:rsidP="00206A12">
      <w:pPr>
        <w:tabs>
          <w:tab w:val="left" w:pos="360"/>
        </w:tabs>
        <w:spacing w:line="360" w:lineRule="auto"/>
        <w:ind w:right="3130"/>
        <w:rPr>
          <w:rFonts w:ascii="Verdana" w:hAnsi="Verdana"/>
          <w:sz w:val="20"/>
          <w:szCs w:val="20"/>
        </w:rPr>
      </w:pPr>
    </w:p>
    <w:p w:rsidR="004D47D5" w:rsidRDefault="004D47D5" w:rsidP="00206A12">
      <w:pPr>
        <w:tabs>
          <w:tab w:val="left" w:pos="360"/>
        </w:tabs>
        <w:spacing w:line="360" w:lineRule="auto"/>
        <w:ind w:right="3130"/>
        <w:rPr>
          <w:rFonts w:ascii="Verdana" w:hAnsi="Verdana"/>
          <w:sz w:val="20"/>
          <w:szCs w:val="20"/>
        </w:rPr>
      </w:pPr>
    </w:p>
    <w:p w:rsidR="00543C57" w:rsidRDefault="005C7AB5" w:rsidP="00206A12">
      <w:pPr>
        <w:spacing w:line="360" w:lineRule="auto"/>
        <w:rPr>
          <w:rFonts w:ascii="Verdana" w:eastAsia="Verdana" w:hAnsi="Verdana" w:cs="Verdana"/>
          <w:b/>
          <w:bCs/>
          <w:sz w:val="20"/>
          <w:szCs w:val="20"/>
        </w:rPr>
      </w:pPr>
      <w:r>
        <w:rPr>
          <w:noProof/>
          <w:lang w:eastAsia="nl-NL"/>
        </w:rPr>
        <w:drawing>
          <wp:anchor distT="0" distB="0" distL="114300" distR="114300" simplePos="0" relativeHeight="251656192" behindDoc="0" locked="0" layoutInCell="1" allowOverlap="1">
            <wp:simplePos x="0" y="0"/>
            <wp:positionH relativeFrom="column">
              <wp:posOffset>3232785</wp:posOffset>
            </wp:positionH>
            <wp:positionV relativeFrom="paragraph">
              <wp:posOffset>113665</wp:posOffset>
            </wp:positionV>
            <wp:extent cx="2520315" cy="2168525"/>
            <wp:effectExtent l="1905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2520315" cy="2168525"/>
                    </a:xfrm>
                    <a:prstGeom prst="rect">
                      <a:avLst/>
                    </a:prstGeom>
                    <a:noFill/>
                    <a:ln w="9525">
                      <a:noFill/>
                      <a:miter lim="800000"/>
                      <a:headEnd/>
                      <a:tailEnd/>
                    </a:ln>
                  </pic:spPr>
                </pic:pic>
              </a:graphicData>
            </a:graphic>
          </wp:anchor>
        </w:drawing>
      </w:r>
      <w:r w:rsidR="00CA6195">
        <w:rPr>
          <w:rFonts w:ascii="Verdana" w:eastAsia="Verdana" w:hAnsi="Verdana" w:cs="Verdana"/>
          <w:b/>
          <w:bCs/>
          <w:sz w:val="20"/>
          <w:szCs w:val="20"/>
        </w:rPr>
        <w:t>8</w:t>
      </w:r>
    </w:p>
    <w:p w:rsidR="00543C57" w:rsidRDefault="009027A1" w:rsidP="00206A12">
      <w:pPr>
        <w:spacing w:line="360" w:lineRule="auto"/>
        <w:rPr>
          <w:rFonts w:ascii="Verdana" w:hAnsi="Verdana"/>
          <w:color w:val="000000"/>
          <w:sz w:val="20"/>
          <w:szCs w:val="20"/>
        </w:rPr>
      </w:pPr>
      <w:r>
        <w:rPr>
          <w:rFonts w:ascii="Verdana" w:eastAsia="Verdana" w:hAnsi="Verdana" w:cs="Verdana"/>
          <w:sz w:val="20"/>
          <w:szCs w:val="20"/>
        </w:rPr>
        <w:t>Deze kubus heeft ribben van 3 cm</w:t>
      </w:r>
      <w:r w:rsidR="00543C57">
        <w:rPr>
          <w:rFonts w:ascii="Verdana" w:hAnsi="Verdana"/>
          <w:color w:val="000000"/>
          <w:sz w:val="20"/>
          <w:szCs w:val="20"/>
        </w:rPr>
        <w:t>.</w:t>
      </w:r>
    </w:p>
    <w:p w:rsidR="009027A1" w:rsidRDefault="00055DE8" w:rsidP="00206A12">
      <w:pPr>
        <w:spacing w:line="360" w:lineRule="auto"/>
        <w:rPr>
          <w:rFonts w:ascii="Verdana" w:hAnsi="Verdana"/>
          <w:color w:val="000000"/>
          <w:sz w:val="20"/>
          <w:szCs w:val="20"/>
        </w:rPr>
      </w:pPr>
      <w:r>
        <w:rPr>
          <w:rFonts w:ascii="Verdana" w:hAnsi="Verdana"/>
          <w:noProof/>
          <w:color w:val="000000"/>
          <w:sz w:val="20"/>
          <w:szCs w:val="20"/>
          <w:lang w:eastAsia="nl-NL"/>
        </w:rPr>
        <w:pict>
          <v:shape id="_x0000_s2061" type="#_x0000_t32" style="position:absolute;margin-left:339.4pt;margin-top:2.2pt;width:0;height:84pt;z-index:251657216" o:connectortype="straight" strokeweight="1pt">
            <v:stroke dashstyle="dash"/>
          </v:shape>
        </w:pict>
      </w:r>
      <w:r w:rsidR="009027A1">
        <w:rPr>
          <w:rFonts w:ascii="Verdana" w:hAnsi="Verdana"/>
          <w:color w:val="000000"/>
          <w:sz w:val="20"/>
          <w:szCs w:val="20"/>
        </w:rPr>
        <w:t>Als je hem doormidden snijdt krijg je twee halve kubussen</w:t>
      </w:r>
    </w:p>
    <w:p w:rsidR="009027A1" w:rsidRDefault="009027A1" w:rsidP="00206A12">
      <w:pPr>
        <w:spacing w:line="360" w:lineRule="auto"/>
        <w:rPr>
          <w:rFonts w:ascii="Verdana" w:hAnsi="Verdana"/>
          <w:color w:val="000000"/>
          <w:sz w:val="20"/>
          <w:szCs w:val="20"/>
        </w:rPr>
      </w:pPr>
    </w:p>
    <w:p w:rsidR="009027A1" w:rsidRDefault="00055DE8" w:rsidP="00206A12">
      <w:pPr>
        <w:numPr>
          <w:ilvl w:val="0"/>
          <w:numId w:val="11"/>
        </w:numPr>
        <w:spacing w:line="360" w:lineRule="auto"/>
        <w:rPr>
          <w:rFonts w:ascii="Verdana" w:hAnsi="Verdana"/>
          <w:color w:val="000000"/>
          <w:sz w:val="20"/>
          <w:szCs w:val="20"/>
        </w:rPr>
      </w:pPr>
      <w:r>
        <w:rPr>
          <w:rFonts w:ascii="Verdana" w:hAnsi="Verdana"/>
          <w:noProof/>
          <w:color w:val="000000"/>
          <w:sz w:val="20"/>
          <w:szCs w:val="20"/>
          <w:lang w:eastAsia="nl-NL"/>
        </w:rPr>
        <w:pict>
          <v:shape id="_x0000_s2063" type="#_x0000_t32" style="position:absolute;left:0;text-align:left;margin-left:283.15pt;margin-top:31.55pt;width:56.25pt;height:27.75pt;flip:y;z-index:251659264" o:connectortype="straight" strokeweight="1pt">
            <v:stroke dashstyle="dash"/>
          </v:shape>
        </w:pict>
      </w:r>
      <w:r>
        <w:rPr>
          <w:rFonts w:ascii="Verdana" w:hAnsi="Verdana"/>
          <w:noProof/>
          <w:color w:val="000000"/>
          <w:sz w:val="20"/>
          <w:szCs w:val="20"/>
          <w:lang w:eastAsia="nl-NL"/>
        </w:rPr>
        <w:pict>
          <v:shape id="_x0000_s2062" type="#_x0000_t32" style="position:absolute;left:0;text-align:left;margin-left:339.4pt;margin-top:31.55pt;width:84.75pt;height:0;z-index:251658240" o:connectortype="straight" strokeweight="1pt">
            <v:stroke dashstyle="dash"/>
          </v:shape>
        </w:pict>
      </w:r>
      <w:r w:rsidR="009027A1">
        <w:rPr>
          <w:rFonts w:ascii="Verdana" w:hAnsi="Verdana"/>
          <w:color w:val="000000"/>
          <w:sz w:val="20"/>
          <w:szCs w:val="20"/>
        </w:rPr>
        <w:t xml:space="preserve">De inhoud van de kubus is </w:t>
      </w:r>
      <w:r w:rsidR="00C208C1">
        <w:rPr>
          <w:rFonts w:ascii="Verdana" w:hAnsi="Verdana"/>
          <w:i/>
          <w:sz w:val="20"/>
          <w:szCs w:val="20"/>
        </w:rPr>
        <w:t>…</w:t>
      </w:r>
      <w:r w:rsidR="00A06819">
        <w:rPr>
          <w:rFonts w:ascii="Verdana" w:hAnsi="Verdana"/>
          <w:i/>
          <w:color w:val="000000"/>
          <w:sz w:val="20"/>
          <w:szCs w:val="20"/>
        </w:rPr>
        <w:t>27</w:t>
      </w:r>
      <w:r w:rsidR="00C208C1">
        <w:rPr>
          <w:rFonts w:ascii="Verdana" w:hAnsi="Verdana"/>
          <w:i/>
          <w:sz w:val="20"/>
          <w:szCs w:val="20"/>
        </w:rPr>
        <w:t>…</w:t>
      </w:r>
      <w:r w:rsidR="009027A1">
        <w:rPr>
          <w:rFonts w:ascii="Verdana" w:hAnsi="Verdana"/>
          <w:color w:val="000000"/>
          <w:sz w:val="20"/>
          <w:szCs w:val="20"/>
        </w:rPr>
        <w:t xml:space="preserve"> cm</w:t>
      </w:r>
      <w:r w:rsidR="009027A1">
        <w:rPr>
          <w:rFonts w:ascii="Verdana" w:hAnsi="Verdana"/>
          <w:color w:val="000000"/>
          <w:sz w:val="20"/>
          <w:szCs w:val="20"/>
          <w:vertAlign w:val="superscript"/>
        </w:rPr>
        <w:t>3</w:t>
      </w:r>
      <w:r w:rsidR="009027A1">
        <w:rPr>
          <w:rFonts w:ascii="Verdana" w:hAnsi="Verdana"/>
          <w:color w:val="000000"/>
          <w:sz w:val="20"/>
          <w:szCs w:val="20"/>
        </w:rPr>
        <w:t>.</w:t>
      </w:r>
    </w:p>
    <w:p w:rsidR="009027A1" w:rsidRDefault="009027A1" w:rsidP="00206A12">
      <w:pPr>
        <w:numPr>
          <w:ilvl w:val="0"/>
          <w:numId w:val="11"/>
        </w:numPr>
        <w:spacing w:line="360" w:lineRule="auto"/>
        <w:rPr>
          <w:rFonts w:ascii="Verdana" w:hAnsi="Verdana"/>
          <w:color w:val="000000"/>
          <w:sz w:val="20"/>
          <w:szCs w:val="20"/>
        </w:rPr>
      </w:pPr>
      <w:r>
        <w:rPr>
          <w:rFonts w:ascii="Verdana" w:hAnsi="Verdana"/>
          <w:color w:val="000000"/>
          <w:sz w:val="20"/>
          <w:szCs w:val="20"/>
        </w:rPr>
        <w:t>De inhoud v</w:t>
      </w:r>
      <w:r w:rsidR="002306C0">
        <w:rPr>
          <w:rFonts w:ascii="Verdana" w:hAnsi="Verdana"/>
          <w:color w:val="000000"/>
          <w:sz w:val="20"/>
          <w:szCs w:val="20"/>
        </w:rPr>
        <w:t xml:space="preserve">an de halve kubus is </w:t>
      </w:r>
      <w:r w:rsidR="00C208C1">
        <w:rPr>
          <w:rFonts w:ascii="Verdana" w:hAnsi="Verdana"/>
          <w:i/>
          <w:sz w:val="20"/>
          <w:szCs w:val="20"/>
        </w:rPr>
        <w:t>…</w:t>
      </w:r>
      <w:r w:rsidR="00A06819">
        <w:rPr>
          <w:rFonts w:ascii="Verdana" w:hAnsi="Verdana"/>
          <w:i/>
          <w:color w:val="000000"/>
          <w:sz w:val="20"/>
          <w:szCs w:val="20"/>
        </w:rPr>
        <w:t>13,5</w:t>
      </w:r>
      <w:r w:rsidR="00C208C1">
        <w:rPr>
          <w:rFonts w:ascii="Verdana" w:hAnsi="Verdana"/>
          <w:i/>
          <w:sz w:val="20"/>
          <w:szCs w:val="20"/>
        </w:rPr>
        <w:t>…</w:t>
      </w:r>
      <w:r>
        <w:rPr>
          <w:rFonts w:ascii="Verdana" w:hAnsi="Verdana"/>
          <w:color w:val="000000"/>
          <w:sz w:val="20"/>
          <w:szCs w:val="20"/>
        </w:rPr>
        <w:t xml:space="preserve"> cm</w:t>
      </w:r>
      <w:r>
        <w:rPr>
          <w:rFonts w:ascii="Verdana" w:hAnsi="Verdana"/>
          <w:color w:val="000000"/>
          <w:sz w:val="20"/>
          <w:szCs w:val="20"/>
          <w:vertAlign w:val="superscript"/>
        </w:rPr>
        <w:t>3</w:t>
      </w:r>
      <w:r>
        <w:rPr>
          <w:rFonts w:ascii="Verdana" w:hAnsi="Verdana"/>
          <w:color w:val="000000"/>
          <w:sz w:val="20"/>
          <w:szCs w:val="20"/>
        </w:rPr>
        <w:t>.</w:t>
      </w:r>
    </w:p>
    <w:p w:rsidR="00A37EE5" w:rsidRDefault="00A37EE5" w:rsidP="00206A12">
      <w:pPr>
        <w:spacing w:line="360" w:lineRule="auto"/>
        <w:rPr>
          <w:rFonts w:ascii="Verdana" w:hAnsi="Verdana"/>
          <w:color w:val="000000"/>
          <w:sz w:val="20"/>
          <w:szCs w:val="20"/>
        </w:rPr>
      </w:pPr>
    </w:p>
    <w:p w:rsidR="00A37EE5" w:rsidRDefault="00A37EE5" w:rsidP="00206A12">
      <w:pPr>
        <w:spacing w:line="360" w:lineRule="auto"/>
        <w:rPr>
          <w:rFonts w:ascii="Verdana" w:hAnsi="Verdana"/>
          <w:color w:val="000000"/>
          <w:sz w:val="20"/>
          <w:szCs w:val="20"/>
        </w:rPr>
      </w:pPr>
    </w:p>
    <w:p w:rsidR="00543C57" w:rsidRDefault="005C7AB5" w:rsidP="00206A12">
      <w:pPr>
        <w:spacing w:line="360" w:lineRule="auto"/>
        <w:rPr>
          <w:rFonts w:ascii="Verdana" w:hAnsi="Verdana"/>
          <w:color w:val="000000"/>
          <w:sz w:val="20"/>
          <w:szCs w:val="20"/>
        </w:rPr>
      </w:pPr>
      <w:r>
        <w:rPr>
          <w:noProof/>
          <w:lang w:eastAsia="nl-NL"/>
        </w:rPr>
        <w:drawing>
          <wp:anchor distT="0" distB="0" distL="114300" distR="114300" simplePos="0" relativeHeight="251668480" behindDoc="0" locked="0" layoutInCell="1" allowOverlap="1">
            <wp:simplePos x="0" y="0"/>
            <wp:positionH relativeFrom="column">
              <wp:posOffset>3565525</wp:posOffset>
            </wp:positionH>
            <wp:positionV relativeFrom="paragraph">
              <wp:posOffset>354965</wp:posOffset>
            </wp:positionV>
            <wp:extent cx="2181225" cy="1438275"/>
            <wp:effectExtent l="19050" t="0" r="9525" b="0"/>
            <wp:wrapSquare wrapText="bothSides"/>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srcRect/>
                    <a:stretch>
                      <a:fillRect/>
                    </a:stretch>
                  </pic:blipFill>
                  <pic:spPr bwMode="auto">
                    <a:xfrm>
                      <a:off x="0" y="0"/>
                      <a:ext cx="2181225" cy="1438275"/>
                    </a:xfrm>
                    <a:prstGeom prst="rect">
                      <a:avLst/>
                    </a:prstGeom>
                    <a:noFill/>
                    <a:ln w="9525">
                      <a:noFill/>
                      <a:miter lim="800000"/>
                      <a:headEnd/>
                      <a:tailEnd/>
                    </a:ln>
                  </pic:spPr>
                </pic:pic>
              </a:graphicData>
            </a:graphic>
          </wp:anchor>
        </w:drawing>
      </w:r>
    </w:p>
    <w:p w:rsidR="00E33B46" w:rsidRDefault="00CA6195" w:rsidP="00206A12">
      <w:pPr>
        <w:spacing w:line="360" w:lineRule="auto"/>
        <w:rPr>
          <w:rFonts w:ascii="Verdana" w:hAnsi="Verdana"/>
          <w:color w:val="000000"/>
          <w:sz w:val="20"/>
          <w:szCs w:val="20"/>
        </w:rPr>
      </w:pPr>
      <w:r>
        <w:rPr>
          <w:rFonts w:ascii="Verdana" w:hAnsi="Verdana"/>
          <w:b/>
          <w:color w:val="000000"/>
          <w:sz w:val="20"/>
          <w:szCs w:val="20"/>
        </w:rPr>
        <w:t>9</w:t>
      </w:r>
      <w:r w:rsidR="004F1479">
        <w:rPr>
          <w:rFonts w:ascii="Verdana" w:hAnsi="Verdana"/>
          <w:color w:val="000000"/>
          <w:sz w:val="20"/>
          <w:szCs w:val="20"/>
        </w:rPr>
        <w:tab/>
      </w:r>
      <w:r w:rsidR="004F1479">
        <w:rPr>
          <w:rFonts w:ascii="Verdana" w:hAnsi="Verdana"/>
          <w:color w:val="000000"/>
          <w:sz w:val="20"/>
          <w:szCs w:val="20"/>
        </w:rPr>
        <w:tab/>
      </w:r>
      <w:r w:rsidR="004F1479">
        <w:rPr>
          <w:rFonts w:ascii="Verdana" w:hAnsi="Verdana"/>
          <w:color w:val="000000"/>
          <w:sz w:val="20"/>
          <w:szCs w:val="20"/>
        </w:rPr>
        <w:tab/>
      </w:r>
      <w:r w:rsidR="004F1479">
        <w:rPr>
          <w:rFonts w:ascii="Verdana" w:hAnsi="Verdana"/>
          <w:color w:val="000000"/>
          <w:sz w:val="20"/>
          <w:szCs w:val="20"/>
        </w:rPr>
        <w:tab/>
      </w:r>
      <w:r w:rsidR="004F1479">
        <w:rPr>
          <w:rFonts w:ascii="Verdana" w:hAnsi="Verdana"/>
          <w:color w:val="000000"/>
          <w:sz w:val="20"/>
          <w:szCs w:val="20"/>
        </w:rPr>
        <w:tab/>
      </w:r>
    </w:p>
    <w:p w:rsidR="009027A1" w:rsidRDefault="009027A1" w:rsidP="00206A12">
      <w:pPr>
        <w:spacing w:line="360" w:lineRule="auto"/>
        <w:rPr>
          <w:rFonts w:ascii="Verdana" w:hAnsi="Verdana"/>
          <w:color w:val="000000"/>
          <w:sz w:val="20"/>
          <w:szCs w:val="20"/>
        </w:rPr>
      </w:pPr>
      <w:r>
        <w:rPr>
          <w:rFonts w:ascii="Verdana" w:hAnsi="Verdana"/>
          <w:color w:val="000000"/>
          <w:sz w:val="20"/>
          <w:szCs w:val="20"/>
        </w:rPr>
        <w:t>Je ziet hier een huis.</w:t>
      </w:r>
    </w:p>
    <w:p w:rsidR="000D4302" w:rsidRDefault="009027A1" w:rsidP="00206A12">
      <w:pPr>
        <w:spacing w:line="360" w:lineRule="auto"/>
        <w:rPr>
          <w:rFonts w:ascii="Verdana" w:hAnsi="Verdana"/>
          <w:color w:val="000000"/>
          <w:sz w:val="20"/>
          <w:szCs w:val="20"/>
        </w:rPr>
      </w:pPr>
      <w:r>
        <w:rPr>
          <w:rFonts w:ascii="Verdana" w:hAnsi="Verdana"/>
          <w:color w:val="000000"/>
          <w:sz w:val="20"/>
          <w:szCs w:val="20"/>
        </w:rPr>
        <w:t xml:space="preserve">Het bestaat uit twee </w:t>
      </w:r>
      <w:r w:rsidR="000D4302">
        <w:rPr>
          <w:rFonts w:ascii="Verdana" w:hAnsi="Verdana"/>
          <w:color w:val="000000"/>
          <w:sz w:val="20"/>
          <w:szCs w:val="20"/>
        </w:rPr>
        <w:t>ruimtelijke figuren:</w:t>
      </w:r>
    </w:p>
    <w:p w:rsidR="000D4302" w:rsidRDefault="000D4302" w:rsidP="00206A12">
      <w:pPr>
        <w:numPr>
          <w:ilvl w:val="0"/>
          <w:numId w:val="14"/>
        </w:numPr>
        <w:spacing w:line="360" w:lineRule="auto"/>
        <w:rPr>
          <w:rFonts w:ascii="Verdana" w:hAnsi="Verdana"/>
          <w:color w:val="000000"/>
          <w:sz w:val="20"/>
          <w:szCs w:val="20"/>
        </w:rPr>
      </w:pPr>
      <w:r>
        <w:rPr>
          <w:rFonts w:ascii="Verdana" w:hAnsi="Verdana"/>
          <w:color w:val="000000"/>
          <w:sz w:val="20"/>
          <w:szCs w:val="20"/>
        </w:rPr>
        <w:t>een balk van 8 m bij 10 m bij 5,5 m</w:t>
      </w:r>
    </w:p>
    <w:p w:rsidR="000D4302" w:rsidRDefault="000D4302" w:rsidP="00206A12">
      <w:pPr>
        <w:numPr>
          <w:ilvl w:val="0"/>
          <w:numId w:val="14"/>
        </w:numPr>
        <w:spacing w:line="360" w:lineRule="auto"/>
        <w:rPr>
          <w:rFonts w:ascii="Verdana" w:hAnsi="Verdana"/>
          <w:color w:val="000000"/>
          <w:sz w:val="20"/>
          <w:szCs w:val="20"/>
        </w:rPr>
      </w:pPr>
      <w:r>
        <w:rPr>
          <w:rFonts w:ascii="Verdana" w:hAnsi="Verdana"/>
          <w:color w:val="000000"/>
          <w:sz w:val="20"/>
          <w:szCs w:val="20"/>
        </w:rPr>
        <w:t>de zolder die uit twee halve balken bestaat van 4 m bij 10 m bij 3 m.</w:t>
      </w:r>
    </w:p>
    <w:p w:rsidR="004F1479" w:rsidRDefault="004F1479" w:rsidP="00206A12">
      <w:pPr>
        <w:spacing w:line="360" w:lineRule="auto"/>
        <w:rPr>
          <w:rFonts w:ascii="Verdana" w:hAnsi="Verdana"/>
          <w:color w:val="000000"/>
          <w:sz w:val="20"/>
          <w:szCs w:val="20"/>
        </w:rPr>
      </w:pPr>
      <w:r>
        <w:rPr>
          <w:rFonts w:ascii="Verdana" w:hAnsi="Verdana"/>
          <w:color w:val="000000"/>
          <w:sz w:val="20"/>
          <w:szCs w:val="20"/>
        </w:rPr>
        <w:t>Bereken de inhoud van dit huis.</w:t>
      </w:r>
    </w:p>
    <w:p w:rsidR="004F1479" w:rsidRPr="00C208C1" w:rsidRDefault="00C208C1" w:rsidP="00206A12">
      <w:pPr>
        <w:spacing w:line="360" w:lineRule="auto"/>
        <w:rPr>
          <w:rFonts w:ascii="Verdana" w:hAnsi="Verdana"/>
          <w:color w:val="000000"/>
          <w:sz w:val="20"/>
          <w:szCs w:val="20"/>
        </w:rPr>
      </w:pPr>
      <w:r w:rsidRPr="00C208C1">
        <w:rPr>
          <w:rFonts w:ascii="Verdana" w:hAnsi="Verdana"/>
          <w:sz w:val="20"/>
          <w:szCs w:val="20"/>
        </w:rPr>
        <w:t>…</w:t>
      </w:r>
      <w:r w:rsidR="00A06819" w:rsidRPr="00C208C1">
        <w:rPr>
          <w:rFonts w:ascii="Verdana" w:hAnsi="Verdana"/>
          <w:color w:val="000000"/>
          <w:sz w:val="20"/>
          <w:szCs w:val="20"/>
        </w:rPr>
        <w:t>10 x 8 x 5,5 + 3 x 4 x 10 = 560</w:t>
      </w:r>
      <w:r w:rsidR="004F1479" w:rsidRPr="00C208C1">
        <w:rPr>
          <w:rFonts w:ascii="Verdana" w:hAnsi="Verdana"/>
          <w:color w:val="000000"/>
          <w:sz w:val="20"/>
          <w:szCs w:val="20"/>
        </w:rPr>
        <w:t xml:space="preserve"> m</w:t>
      </w:r>
      <w:r w:rsidR="004F1479" w:rsidRPr="00C208C1">
        <w:rPr>
          <w:rFonts w:ascii="Verdana" w:hAnsi="Verdana"/>
          <w:color w:val="000000"/>
          <w:sz w:val="20"/>
          <w:szCs w:val="20"/>
          <w:vertAlign w:val="superscript"/>
        </w:rPr>
        <w:t>3</w:t>
      </w:r>
      <w:r w:rsidRPr="00C208C1">
        <w:rPr>
          <w:rFonts w:ascii="Verdana" w:hAnsi="Verdana"/>
          <w:sz w:val="20"/>
          <w:szCs w:val="20"/>
        </w:rPr>
        <w:t>…</w:t>
      </w:r>
    </w:p>
    <w:p w:rsidR="00543C57" w:rsidRDefault="005C7AB5" w:rsidP="00206A12">
      <w:pPr>
        <w:spacing w:line="360" w:lineRule="auto"/>
        <w:rPr>
          <w:rFonts w:ascii="Verdana" w:hAnsi="Verdana"/>
          <w:sz w:val="20"/>
          <w:szCs w:val="20"/>
          <w:lang w:val="nl-NL"/>
        </w:rPr>
      </w:pPr>
      <w:r>
        <w:rPr>
          <w:noProof/>
          <w:lang w:eastAsia="nl-NL"/>
        </w:rPr>
        <w:drawing>
          <wp:anchor distT="0" distB="0" distL="114935" distR="114935" simplePos="0" relativeHeight="251649024" behindDoc="1" locked="0" layoutInCell="1" allowOverlap="1">
            <wp:simplePos x="0" y="0"/>
            <wp:positionH relativeFrom="column">
              <wp:posOffset>-3810</wp:posOffset>
            </wp:positionH>
            <wp:positionV relativeFrom="paragraph">
              <wp:posOffset>161925</wp:posOffset>
            </wp:positionV>
            <wp:extent cx="5750560" cy="273685"/>
            <wp:effectExtent l="19050" t="0" r="254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750560" cy="273685"/>
                    </a:xfrm>
                    <a:prstGeom prst="rect">
                      <a:avLst/>
                    </a:prstGeom>
                    <a:solidFill>
                      <a:srgbClr val="FFFFFF"/>
                    </a:solidFill>
                    <a:ln w="9525">
                      <a:noFill/>
                      <a:miter lim="800000"/>
                      <a:headEnd/>
                      <a:tailEnd/>
                    </a:ln>
                  </pic:spPr>
                </pic:pic>
              </a:graphicData>
            </a:graphic>
          </wp:anchor>
        </w:drawing>
      </w:r>
    </w:p>
    <w:p w:rsidR="00543C57" w:rsidRPr="002306C0" w:rsidRDefault="001C1A2E" w:rsidP="00206A12">
      <w:pPr>
        <w:spacing w:line="360" w:lineRule="auto"/>
        <w:rPr>
          <w:rFonts w:ascii="Verdana" w:hAnsi="Verdana"/>
          <w:b/>
          <w:sz w:val="20"/>
          <w:szCs w:val="20"/>
        </w:rPr>
      </w:pPr>
      <w:r>
        <w:rPr>
          <w:rFonts w:ascii="Verdana" w:hAnsi="Verdana"/>
          <w:b/>
          <w:sz w:val="20"/>
          <w:szCs w:val="20"/>
        </w:rPr>
        <w:t>Klassenfeest</w:t>
      </w:r>
    </w:p>
    <w:p w:rsidR="002306C0" w:rsidRDefault="002306C0" w:rsidP="00206A12">
      <w:pPr>
        <w:pStyle w:val="Default"/>
        <w:spacing w:line="360" w:lineRule="auto"/>
        <w:rPr>
          <w:b/>
          <w:bCs/>
          <w:sz w:val="20"/>
          <w:szCs w:val="20"/>
        </w:rPr>
      </w:pPr>
    </w:p>
    <w:p w:rsidR="00543C57" w:rsidRDefault="009027A1" w:rsidP="00206A12">
      <w:pPr>
        <w:pStyle w:val="Default"/>
        <w:spacing w:line="360" w:lineRule="auto"/>
        <w:rPr>
          <w:b/>
          <w:bCs/>
          <w:sz w:val="20"/>
          <w:szCs w:val="20"/>
        </w:rPr>
      </w:pPr>
      <w:r>
        <w:rPr>
          <w:b/>
          <w:bCs/>
          <w:sz w:val="20"/>
          <w:szCs w:val="20"/>
        </w:rPr>
        <w:t>1</w:t>
      </w:r>
      <w:r w:rsidR="00CA6195">
        <w:rPr>
          <w:b/>
          <w:bCs/>
          <w:sz w:val="20"/>
          <w:szCs w:val="20"/>
        </w:rPr>
        <w:t>0</w:t>
      </w:r>
    </w:p>
    <w:p w:rsidR="00543C57" w:rsidRDefault="001C1A2E" w:rsidP="00206A12">
      <w:pPr>
        <w:pStyle w:val="Default"/>
        <w:spacing w:line="360" w:lineRule="auto"/>
        <w:rPr>
          <w:sz w:val="20"/>
          <w:szCs w:val="20"/>
        </w:rPr>
      </w:pPr>
      <w:r>
        <w:rPr>
          <w:sz w:val="20"/>
          <w:szCs w:val="20"/>
        </w:rPr>
        <w:t>Voor een klassenfeest moet je voldoende frisdrank inkopen</w:t>
      </w:r>
      <w:r w:rsidR="000D4302">
        <w:rPr>
          <w:sz w:val="20"/>
          <w:szCs w:val="20"/>
        </w:rPr>
        <w:t>.</w:t>
      </w:r>
      <w:r>
        <w:rPr>
          <w:sz w:val="20"/>
          <w:szCs w:val="20"/>
        </w:rPr>
        <w:t xml:space="preserve"> In een bekertje frisdrank gaat 150 mL als je ze niet al te vol schenkt. Met z’n hoevelen zijn jullie in je klas? Hoeveel bekertjes fris drinkt iemand op een klassenfeest? Dus hoeveel flessen cola en sinas ga je kopen? En hoeveel gaat dat kosten?</w:t>
      </w:r>
    </w:p>
    <w:p w:rsidR="001C1A2E" w:rsidRDefault="001C1A2E" w:rsidP="00206A12">
      <w:pPr>
        <w:pStyle w:val="Default"/>
        <w:spacing w:line="360" w:lineRule="auto"/>
        <w:rPr>
          <w:sz w:val="20"/>
          <w:szCs w:val="20"/>
        </w:rPr>
      </w:pPr>
      <w:r>
        <w:rPr>
          <w:sz w:val="20"/>
          <w:szCs w:val="20"/>
        </w:rPr>
        <w:t xml:space="preserve">Leuk is ook het maken van appeltaart. Iedereen lust wel een punt. Hoeveel gaan er uit één taart? Hoeveel appeltaarten heb je nodig? </w:t>
      </w:r>
    </w:p>
    <w:p w:rsidR="00543C57" w:rsidRDefault="001C1A2E" w:rsidP="002306C0">
      <w:pPr>
        <w:pStyle w:val="Default"/>
        <w:spacing w:line="360" w:lineRule="auto"/>
        <w:rPr>
          <w:sz w:val="20"/>
          <w:szCs w:val="20"/>
        </w:rPr>
      </w:pPr>
      <w:r>
        <w:rPr>
          <w:sz w:val="20"/>
          <w:szCs w:val="20"/>
        </w:rPr>
        <w:t>Zoek het recept voor appeltaart. Hoeveel gaat het maken van die appeltaarten kosten? (Bekijk hoeveel je van alle ingrediënten nodig hebt en wat dat kost.)</w:t>
      </w:r>
      <w:r w:rsidRPr="001C1A2E">
        <w:rPr>
          <w:sz w:val="20"/>
          <w:szCs w:val="20"/>
        </w:rPr>
        <w:t>Maak zo een overzicht van de kosten voor een klassenfeest.</w:t>
      </w:r>
    </w:p>
    <w:p w:rsidR="00A06819" w:rsidRPr="00A06819" w:rsidRDefault="00C208C1" w:rsidP="00C208C1">
      <w:pPr>
        <w:pStyle w:val="Default"/>
        <w:spacing w:line="360" w:lineRule="auto"/>
        <w:rPr>
          <w:i/>
          <w:sz w:val="20"/>
          <w:szCs w:val="20"/>
        </w:rPr>
      </w:pPr>
      <w:r>
        <w:rPr>
          <w:i/>
          <w:sz w:val="20"/>
          <w:szCs w:val="20"/>
        </w:rPr>
        <w:t>………………………………………………………………………………………</w:t>
      </w:r>
    </w:p>
    <w:sectPr w:rsidR="00A06819" w:rsidRPr="00A06819">
      <w:headerReference w:type="default" r:id="rId17"/>
      <w:footerReference w:type="default" r:id="rId18"/>
      <w:headerReference w:type="first" r:id="rId19"/>
      <w:footerReference w:type="first" r:id="rId20"/>
      <w:footnotePr>
        <w:pos w:val="beneathText"/>
      </w:footnotePr>
      <w:pgSz w:w="11905" w:h="16837"/>
      <w:pgMar w:top="1417" w:right="1417" w:bottom="1417" w:left="1417"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842" w:rsidRDefault="00781842">
      <w:r>
        <w:separator/>
      </w:r>
    </w:p>
  </w:endnote>
  <w:endnote w:type="continuationSeparator" w:id="0">
    <w:p w:rsidR="00781842" w:rsidRDefault="00781842">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E" w:rsidRDefault="005C7AB5">
    <w:pPr>
      <w:pStyle w:val="Voettekst"/>
      <w:rPr>
        <w:lang w:val="nl-NL"/>
      </w:rPr>
    </w:pPr>
    <w:r>
      <w:rPr>
        <w:noProof/>
        <w:lang w:eastAsia="nl-NL"/>
      </w:rPr>
      <w:drawing>
        <wp:anchor distT="0" distB="0" distL="114935" distR="114935" simplePos="0" relativeHeight="251658240" behindDoc="1" locked="0" layoutInCell="1" allowOverlap="1">
          <wp:simplePos x="0" y="0"/>
          <wp:positionH relativeFrom="column">
            <wp:posOffset>-3810</wp:posOffset>
          </wp:positionH>
          <wp:positionV relativeFrom="paragraph">
            <wp:posOffset>0</wp:posOffset>
          </wp:positionV>
          <wp:extent cx="1628140" cy="357505"/>
          <wp:effectExtent l="1905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28140" cy="357505"/>
                  </a:xfrm>
                  <a:prstGeom prst="rect">
                    <a:avLst/>
                  </a:prstGeom>
                  <a:solidFill>
                    <a:srgbClr val="FFFFFF"/>
                  </a:solid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E" w:rsidRDefault="00F81C7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842" w:rsidRDefault="00781842">
      <w:r>
        <w:separator/>
      </w:r>
    </w:p>
  </w:footnote>
  <w:footnote w:type="continuationSeparator" w:id="0">
    <w:p w:rsidR="00781842" w:rsidRDefault="007818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E" w:rsidRDefault="005C7AB5">
    <w:pPr>
      <w:pStyle w:val="Koptekst"/>
      <w:rPr>
        <w:szCs w:val="16"/>
        <w:lang w:val="nl-NL"/>
      </w:rPr>
    </w:pPr>
    <w:r>
      <w:rPr>
        <w:noProof/>
        <w:lang w:eastAsia="nl-NL"/>
      </w:rPr>
      <w:drawing>
        <wp:anchor distT="0" distB="0" distL="114935" distR="114935" simplePos="0" relativeHeight="251657216" behindDoc="1" locked="0" layoutInCell="1" allowOverlap="1">
          <wp:simplePos x="0" y="0"/>
          <wp:positionH relativeFrom="column">
            <wp:posOffset>-3810</wp:posOffset>
          </wp:positionH>
          <wp:positionV relativeFrom="paragraph">
            <wp:posOffset>-238125</wp:posOffset>
          </wp:positionV>
          <wp:extent cx="5760085" cy="854710"/>
          <wp:effectExtent l="1905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085" cy="854710"/>
                  </a:xfrm>
                  <a:prstGeom prst="rect">
                    <a:avLst/>
                  </a:prstGeom>
                  <a:solidFill>
                    <a:srgbClr val="FFFFFF"/>
                  </a:solid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E" w:rsidRDefault="00F81C7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7.25pt;height:17.25pt" filled="t">
        <v:fill color2="black"/>
        <v:imagedata r:id="rId1" o:title=""/>
      </v:shape>
    </w:pict>
  </w:numPicBullet>
  <w:abstractNum w:abstractNumId="0">
    <w:nsid w:val="00000001"/>
    <w:multiLevelType w:val="singleLevel"/>
    <w:tmpl w:val="00000001"/>
    <w:name w:val="WW8Num3"/>
    <w:lvl w:ilvl="0">
      <w:start w:val="1"/>
      <w:numFmt w:val="lowerLetter"/>
      <w:lvlText w:val="%1"/>
      <w:lvlJc w:val="left"/>
      <w:pPr>
        <w:tabs>
          <w:tab w:val="num" w:pos="567"/>
        </w:tabs>
        <w:ind w:left="567" w:hanging="567"/>
      </w:pPr>
      <w:rPr>
        <w:rFonts w:ascii="Verdana" w:hAnsi="Verdana"/>
        <w:b/>
        <w:i w:val="0"/>
        <w:color w:val="auto"/>
        <w:sz w:val="20"/>
        <w:szCs w:val="20"/>
      </w:rPr>
    </w:lvl>
  </w:abstractNum>
  <w:abstractNum w:abstractNumId="1">
    <w:nsid w:val="00000002"/>
    <w:multiLevelType w:val="singleLevel"/>
    <w:tmpl w:val="00000002"/>
    <w:name w:val="WW8Num8"/>
    <w:lvl w:ilvl="0">
      <w:start w:val="1"/>
      <w:numFmt w:val="lowerLetter"/>
      <w:lvlText w:val="%1"/>
      <w:lvlJc w:val="left"/>
      <w:pPr>
        <w:tabs>
          <w:tab w:val="num" w:pos="567"/>
        </w:tabs>
        <w:ind w:left="567" w:hanging="567"/>
      </w:pPr>
      <w:rPr>
        <w:rFonts w:ascii="Verdana" w:hAnsi="Verdana"/>
        <w:b/>
        <w:i w:val="0"/>
        <w:color w:val="auto"/>
        <w:sz w:val="20"/>
        <w:szCs w:val="20"/>
      </w:rPr>
    </w:lvl>
  </w:abstractNum>
  <w:abstractNum w:abstractNumId="2">
    <w:nsid w:val="00000003"/>
    <w:multiLevelType w:val="singleLevel"/>
    <w:tmpl w:val="00000003"/>
    <w:name w:val="WW8Num10"/>
    <w:lvl w:ilvl="0">
      <w:numFmt w:val="bullet"/>
      <w:lvlText w:val="-"/>
      <w:lvlJc w:val="left"/>
      <w:pPr>
        <w:tabs>
          <w:tab w:val="num" w:pos="567"/>
        </w:tabs>
        <w:ind w:left="567" w:hanging="567"/>
      </w:pPr>
      <w:rPr>
        <w:rFonts w:ascii="Verdana" w:hAnsi="Verdana" w:cs="Verdana"/>
        <w:color w:val="000000"/>
      </w:r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05"/>
    <w:multiLevelType w:val="multilevel"/>
    <w:tmpl w:val="00000005"/>
    <w:lvl w:ilvl="0">
      <w:start w:val="1"/>
      <w:numFmt w:val="lowerLetter"/>
      <w:lvlText w:val="%1"/>
      <w:lvlJc w:val="left"/>
      <w:pPr>
        <w:tabs>
          <w:tab w:val="num" w:pos="567"/>
        </w:tabs>
        <w:ind w:left="567" w:hanging="567"/>
      </w:pPr>
      <w:rPr>
        <w:rFonts w:ascii="Verdana" w:hAnsi="Verdana"/>
        <w:b/>
        <w:bCs/>
        <w:sz w:val="20"/>
        <w:szCs w:val="20"/>
      </w:rPr>
    </w:lvl>
    <w:lvl w:ilvl="1">
      <w:start w:val="1"/>
      <w:numFmt w:val="decimal"/>
      <w:lvlText w:val="%2."/>
      <w:lvlJc w:val="left"/>
      <w:pPr>
        <w:tabs>
          <w:tab w:val="num" w:pos="1080"/>
        </w:tabs>
        <w:ind w:left="1080" w:hanging="360"/>
      </w:pPr>
      <w:rPr>
        <w:rFonts w:ascii="Verdana" w:hAnsi="Verdana"/>
        <w:b/>
        <w:bCs/>
        <w:sz w:val="20"/>
        <w:szCs w:val="20"/>
      </w:rPr>
    </w:lvl>
    <w:lvl w:ilvl="2">
      <w:start w:val="1"/>
      <w:numFmt w:val="decimal"/>
      <w:lvlText w:val="%3."/>
      <w:lvlJc w:val="left"/>
      <w:pPr>
        <w:tabs>
          <w:tab w:val="num" w:pos="1440"/>
        </w:tabs>
        <w:ind w:left="1440" w:hanging="360"/>
      </w:pPr>
      <w:rPr>
        <w:rFonts w:ascii="Verdana" w:hAnsi="Verdana"/>
        <w:b/>
        <w:bCs/>
        <w:sz w:val="20"/>
        <w:szCs w:val="20"/>
      </w:rPr>
    </w:lvl>
    <w:lvl w:ilvl="3">
      <w:start w:val="1"/>
      <w:numFmt w:val="decimal"/>
      <w:lvlText w:val="%4."/>
      <w:lvlJc w:val="left"/>
      <w:pPr>
        <w:tabs>
          <w:tab w:val="num" w:pos="1800"/>
        </w:tabs>
        <w:ind w:left="1800" w:hanging="360"/>
      </w:pPr>
      <w:rPr>
        <w:rFonts w:ascii="Verdana" w:hAnsi="Verdana"/>
        <w:b/>
        <w:bCs/>
        <w:sz w:val="20"/>
        <w:szCs w:val="20"/>
      </w:rPr>
    </w:lvl>
    <w:lvl w:ilvl="4">
      <w:start w:val="1"/>
      <w:numFmt w:val="decimal"/>
      <w:lvlText w:val="%5."/>
      <w:lvlJc w:val="left"/>
      <w:pPr>
        <w:tabs>
          <w:tab w:val="num" w:pos="2160"/>
        </w:tabs>
        <w:ind w:left="2160" w:hanging="360"/>
      </w:pPr>
      <w:rPr>
        <w:rFonts w:ascii="Verdana" w:hAnsi="Verdana"/>
        <w:b/>
        <w:bCs/>
        <w:sz w:val="20"/>
        <w:szCs w:val="20"/>
      </w:rPr>
    </w:lvl>
    <w:lvl w:ilvl="5">
      <w:start w:val="1"/>
      <w:numFmt w:val="decimal"/>
      <w:lvlText w:val="%6."/>
      <w:lvlJc w:val="left"/>
      <w:pPr>
        <w:tabs>
          <w:tab w:val="num" w:pos="2520"/>
        </w:tabs>
        <w:ind w:left="2520" w:hanging="360"/>
      </w:pPr>
      <w:rPr>
        <w:rFonts w:ascii="Verdana" w:hAnsi="Verdana"/>
        <w:b/>
        <w:bCs/>
        <w:sz w:val="20"/>
        <w:szCs w:val="20"/>
      </w:rPr>
    </w:lvl>
    <w:lvl w:ilvl="6">
      <w:start w:val="1"/>
      <w:numFmt w:val="decimal"/>
      <w:lvlText w:val="%7."/>
      <w:lvlJc w:val="left"/>
      <w:pPr>
        <w:tabs>
          <w:tab w:val="num" w:pos="2880"/>
        </w:tabs>
        <w:ind w:left="2880" w:hanging="360"/>
      </w:pPr>
      <w:rPr>
        <w:rFonts w:ascii="Verdana" w:hAnsi="Verdana"/>
        <w:b/>
        <w:bCs/>
        <w:sz w:val="20"/>
        <w:szCs w:val="20"/>
      </w:rPr>
    </w:lvl>
    <w:lvl w:ilvl="7">
      <w:start w:val="1"/>
      <w:numFmt w:val="decimal"/>
      <w:lvlText w:val="%8."/>
      <w:lvlJc w:val="left"/>
      <w:pPr>
        <w:tabs>
          <w:tab w:val="num" w:pos="3240"/>
        </w:tabs>
        <w:ind w:left="3240" w:hanging="360"/>
      </w:pPr>
      <w:rPr>
        <w:rFonts w:ascii="Verdana" w:hAnsi="Verdana"/>
        <w:b/>
        <w:bCs/>
        <w:sz w:val="20"/>
        <w:szCs w:val="20"/>
      </w:rPr>
    </w:lvl>
    <w:lvl w:ilvl="8">
      <w:start w:val="1"/>
      <w:numFmt w:val="decimal"/>
      <w:lvlText w:val="%9."/>
      <w:lvlJc w:val="left"/>
      <w:pPr>
        <w:tabs>
          <w:tab w:val="num" w:pos="3600"/>
        </w:tabs>
        <w:ind w:left="3600" w:hanging="360"/>
      </w:pPr>
      <w:rPr>
        <w:rFonts w:ascii="Verdana" w:hAnsi="Verdana"/>
        <w:b/>
        <w:bCs/>
        <w:sz w:val="20"/>
        <w:szCs w:val="20"/>
      </w:rPr>
    </w:lvl>
  </w:abstractNum>
  <w:abstractNum w:abstractNumId="5">
    <w:nsid w:val="03D773F0"/>
    <w:multiLevelType w:val="hybridMultilevel"/>
    <w:tmpl w:val="FDCC0986"/>
    <w:name w:val="WW8Num102232"/>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240B6BA2"/>
    <w:multiLevelType w:val="hybridMultilevel"/>
    <w:tmpl w:val="4AB0957E"/>
    <w:name w:val="WW8Num1022"/>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33EB09B5"/>
    <w:multiLevelType w:val="hybridMultilevel"/>
    <w:tmpl w:val="1BA611D2"/>
    <w:name w:val="WW8Num10223"/>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357B6E29"/>
    <w:multiLevelType w:val="hybridMultilevel"/>
    <w:tmpl w:val="E44CD57A"/>
    <w:name w:val="WW8Num102"/>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nsid w:val="3C1D6AED"/>
    <w:multiLevelType w:val="hybridMultilevel"/>
    <w:tmpl w:val="B22A85C0"/>
    <w:lvl w:ilvl="0" w:tplc="0096BB3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51613037"/>
    <w:multiLevelType w:val="hybridMultilevel"/>
    <w:tmpl w:val="B7E2103E"/>
    <w:lvl w:ilvl="0" w:tplc="ECB20B54">
      <w:start w:val="7"/>
      <w:numFmt w:val="bullet"/>
      <w:lvlText w:val="-"/>
      <w:lvlJc w:val="left"/>
      <w:pPr>
        <w:tabs>
          <w:tab w:val="num" w:pos="567"/>
        </w:tabs>
        <w:ind w:left="567" w:hanging="567"/>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6E946E2A"/>
    <w:multiLevelType w:val="hybridMultilevel"/>
    <w:tmpl w:val="5FEA1DB4"/>
    <w:lvl w:ilvl="0" w:tplc="993290A4">
      <w:start w:val="7"/>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792142C5"/>
    <w:multiLevelType w:val="multilevel"/>
    <w:tmpl w:val="5FEA1DB4"/>
    <w:lvl w:ilvl="0">
      <w:start w:val="7"/>
      <w:numFmt w:val="bullet"/>
      <w:lvlText w:val="-"/>
      <w:lvlJc w:val="left"/>
      <w:pPr>
        <w:tabs>
          <w:tab w:val="num" w:pos="720"/>
        </w:tabs>
        <w:ind w:left="720" w:hanging="360"/>
      </w:pPr>
      <w:rPr>
        <w:rFonts w:ascii="Verdana" w:eastAsia="Times New Roman"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7E66716C"/>
    <w:multiLevelType w:val="hybridMultilevel"/>
    <w:tmpl w:val="11844908"/>
    <w:name w:val="WW8Num10222"/>
    <w:lvl w:ilvl="0" w:tplc="DB84F71A">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13"/>
  </w:num>
  <w:num w:numId="9">
    <w:abstractNumId w:val="9"/>
  </w:num>
  <w:num w:numId="10">
    <w:abstractNumId w:val="7"/>
  </w:num>
  <w:num w:numId="11">
    <w:abstractNumId w:val="5"/>
  </w:num>
  <w:num w:numId="12">
    <w:abstractNumId w:val="11"/>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fillcolor="none [4]" strokecolor="none [1]" shadowcolor="none [2]"/>
    </o:shapedefaults>
  </w:hdrShapeDefaults>
  <w:footnotePr>
    <w:pos w:val="beneathText"/>
    <w:footnote w:id="-1"/>
    <w:footnote w:id="0"/>
  </w:footnotePr>
  <w:endnotePr>
    <w:endnote w:id="-1"/>
    <w:endnote w:id="0"/>
  </w:endnotePr>
  <w:compat/>
  <w:rsids>
    <w:rsidRoot w:val="001059F0"/>
    <w:rsid w:val="00013A35"/>
    <w:rsid w:val="00055DE8"/>
    <w:rsid w:val="000805F3"/>
    <w:rsid w:val="000D4302"/>
    <w:rsid w:val="000F125E"/>
    <w:rsid w:val="001059F0"/>
    <w:rsid w:val="00155152"/>
    <w:rsid w:val="0019793A"/>
    <w:rsid w:val="001B47ED"/>
    <w:rsid w:val="001C1A2E"/>
    <w:rsid w:val="00206A12"/>
    <w:rsid w:val="002306C0"/>
    <w:rsid w:val="00370319"/>
    <w:rsid w:val="00407CC9"/>
    <w:rsid w:val="0042473E"/>
    <w:rsid w:val="004D47D5"/>
    <w:rsid w:val="004F1479"/>
    <w:rsid w:val="00543C57"/>
    <w:rsid w:val="005C7AB5"/>
    <w:rsid w:val="005F13EC"/>
    <w:rsid w:val="006D60F5"/>
    <w:rsid w:val="00781842"/>
    <w:rsid w:val="00782F65"/>
    <w:rsid w:val="009027A1"/>
    <w:rsid w:val="009076E9"/>
    <w:rsid w:val="009D782F"/>
    <w:rsid w:val="00A039AB"/>
    <w:rsid w:val="00A06819"/>
    <w:rsid w:val="00A37EE5"/>
    <w:rsid w:val="00A96A08"/>
    <w:rsid w:val="00AA3A4A"/>
    <w:rsid w:val="00B3050F"/>
    <w:rsid w:val="00C208C1"/>
    <w:rsid w:val="00C37161"/>
    <w:rsid w:val="00CA6195"/>
    <w:rsid w:val="00D62379"/>
    <w:rsid w:val="00DF02DD"/>
    <w:rsid w:val="00E33B46"/>
    <w:rsid w:val="00E44C72"/>
    <w:rsid w:val="00F31C78"/>
    <w:rsid w:val="00F81C7E"/>
    <w:rsid w:val="00F96B5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2"/>
      <o:rules v:ext="edit">
        <o:r id="V:Rule2" type="connector" idref="#_x0000_s2061"/>
        <o:r id="V:Rule4" type="connector" idref="#_x0000_s2062"/>
        <o:r id="V:Rule6" type="connector" idref="#_x0000_s2063"/>
        <o:r id="V:Rule10" type="connector" idref="#_x0000_s2067"/>
        <o:r id="V:Rule12" type="connector" idref="#_x0000_s2068"/>
        <o:r id="V:Rule14" type="connector" idref="#_x0000_s2069"/>
        <o:r id="V:Rule18" type="connector" idref="#_x0000_s2072"/>
        <o:r id="V:Rule20" type="connector" idref="#_x0000_s2073"/>
        <o:r id="V:Rule22" type="connector" idref="#_x0000_s2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uppressAutoHyphens/>
    </w:pPr>
    <w:rPr>
      <w:sz w:val="24"/>
      <w:szCs w:val="24"/>
      <w:lang w:eastAsia="ar-SA"/>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customStyle="1" w:styleId="WW8Num1z0">
    <w:name w:val="WW8Num1z0"/>
    <w:rPr>
      <w:rFonts w:ascii="Verdana" w:hAnsi="Verdana" w:cs="Times New Roman"/>
      <w:b/>
      <w:color w:val="000000"/>
      <w:sz w:val="20"/>
      <w:szCs w:val="20"/>
      <w:shd w:val="clear" w:color="auto" w:fill="auto"/>
    </w:rPr>
  </w:style>
  <w:style w:type="character" w:customStyle="1" w:styleId="WW8Num3z0">
    <w:name w:val="WW8Num3z0"/>
    <w:rPr>
      <w:rFonts w:ascii="Verdana" w:hAnsi="Verdana"/>
      <w:b/>
      <w:i w:val="0"/>
      <w:color w:val="auto"/>
      <w:sz w:val="20"/>
      <w:szCs w:val="20"/>
    </w:rPr>
  </w:style>
  <w:style w:type="character" w:customStyle="1" w:styleId="WW8Num4z0">
    <w:name w:val="WW8Num4z0"/>
    <w:rPr>
      <w:rFonts w:ascii="Verdana" w:hAnsi="Verdana"/>
      <w:b/>
      <w:i w:val="0"/>
      <w:color w:val="auto"/>
      <w:sz w:val="20"/>
      <w:szCs w:val="20"/>
    </w:rPr>
  </w:style>
  <w:style w:type="character" w:customStyle="1" w:styleId="WW8Num5z0">
    <w:name w:val="WW8Num5z0"/>
    <w:rPr>
      <w:rFonts w:ascii="Verdana" w:hAnsi="Verdana"/>
      <w:b/>
      <w:bCs/>
      <w:sz w:val="20"/>
      <w:szCs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Verdana" w:hAnsi="Verdana"/>
      <w:b/>
      <w:bCs/>
      <w:sz w:val="20"/>
      <w:szCs w:val="20"/>
    </w:rPr>
  </w:style>
  <w:style w:type="character" w:customStyle="1" w:styleId="WW8Num7z0">
    <w:name w:val="WW8Num7z0"/>
    <w:rPr>
      <w:rFonts w:ascii="Webdings" w:hAnsi="Webdings" w:cs="Times New Roman"/>
      <w:sz w:val="20"/>
      <w:szCs w:val="20"/>
    </w:rPr>
  </w:style>
  <w:style w:type="character" w:customStyle="1" w:styleId="WW8Num8z0">
    <w:name w:val="WW8Num8z0"/>
    <w:rPr>
      <w:rFonts w:ascii="Verdana" w:hAnsi="Verdana"/>
      <w:b/>
      <w:i w:val="0"/>
      <w:color w:val="auto"/>
      <w:sz w:val="20"/>
      <w:szCs w:val="20"/>
    </w:rPr>
  </w:style>
  <w:style w:type="character" w:customStyle="1" w:styleId="WW8Num9z0">
    <w:name w:val="WW8Num9z0"/>
    <w:rPr>
      <w:rFonts w:ascii="Verdana" w:hAnsi="Verdana"/>
      <w:b/>
      <w:i w:val="0"/>
      <w:color w:val="auto"/>
      <w:sz w:val="20"/>
      <w:szCs w:val="2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Verdana" w:eastAsia="Arial" w:hAnsi="Verdana" w:cs="Verdana"/>
      <w:color w:val="00000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Standaardalinea-lettertype2">
    <w:name w:val="Standaardalinea-lettertype2"/>
  </w:style>
  <w:style w:type="character" w:customStyle="1" w:styleId="WW8Num2z0">
    <w:name w:val="WW8Num2z0"/>
    <w:rPr>
      <w:rFonts w:ascii="Symbol" w:hAnsi="Symbol"/>
    </w:rPr>
  </w:style>
  <w:style w:type="character" w:customStyle="1" w:styleId="WW8Num11z0">
    <w:name w:val="WW8Num11z0"/>
    <w:rPr>
      <w:rFonts w:ascii="Verdana" w:hAnsi="Verdana"/>
      <w:b/>
      <w:i w:val="0"/>
      <w:color w:val="auto"/>
      <w:sz w:val="20"/>
      <w:szCs w:val="20"/>
    </w:rPr>
  </w:style>
  <w:style w:type="character" w:customStyle="1" w:styleId="WW8Num12z0">
    <w:name w:val="WW8Num12z0"/>
    <w:rPr>
      <w:rFonts w:ascii="Verdana" w:hAnsi="Verdana"/>
      <w:b/>
      <w:bCs/>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3z0">
    <w:name w:val="WW8Num13z0"/>
    <w:rPr>
      <w:rFonts w:ascii="Verdana" w:hAnsi="Verdana"/>
      <w:b/>
      <w:i w:val="0"/>
      <w:color w:val="auto"/>
      <w:sz w:val="20"/>
      <w:szCs w:val="20"/>
    </w:rPr>
  </w:style>
  <w:style w:type="character" w:customStyle="1" w:styleId="WW8Num14z0">
    <w:name w:val="WW8Num14z0"/>
    <w:rPr>
      <w:rFonts w:ascii="Verdana" w:hAnsi="Verdana"/>
      <w:b/>
      <w:i w:val="0"/>
      <w:color w:val="auto"/>
      <w:sz w:val="20"/>
      <w:szCs w:val="20"/>
    </w:rPr>
  </w:style>
  <w:style w:type="character" w:customStyle="1" w:styleId="WW8Num16z0">
    <w:name w:val="WW8Num16z0"/>
    <w:rPr>
      <w:rFonts w:ascii="Verdana" w:hAnsi="Verdana"/>
      <w:b/>
      <w:i w:val="0"/>
      <w:color w:val="auto"/>
      <w:sz w:val="20"/>
      <w:szCs w:val="20"/>
    </w:rPr>
  </w:style>
  <w:style w:type="character" w:customStyle="1" w:styleId="WW8Num17z0">
    <w:name w:val="WW8Num17z0"/>
    <w:rPr>
      <w:rFonts w:ascii="Verdana" w:hAnsi="Verdana"/>
      <w:b/>
      <w:i w:val="0"/>
      <w:color w:val="auto"/>
      <w:sz w:val="20"/>
      <w:szCs w:val="20"/>
    </w:rPr>
  </w:style>
  <w:style w:type="character" w:customStyle="1" w:styleId="WW8Num18z0">
    <w:name w:val="WW8Num18z0"/>
    <w:rPr>
      <w:rFonts w:ascii="Verdana" w:hAnsi="Verdana"/>
      <w:b/>
      <w:i w:val="0"/>
      <w:color w:val="auto"/>
      <w:sz w:val="20"/>
      <w:szCs w:val="20"/>
    </w:rPr>
  </w:style>
  <w:style w:type="character" w:customStyle="1" w:styleId="WW8Num19z0">
    <w:name w:val="WW8Num19z0"/>
    <w:rPr>
      <w:rFonts w:ascii="Verdana" w:hAnsi="Verdana"/>
      <w:b/>
      <w:i w:val="0"/>
      <w:color w:val="auto"/>
      <w:sz w:val="20"/>
      <w:szCs w:val="20"/>
    </w:rPr>
  </w:style>
  <w:style w:type="character" w:customStyle="1" w:styleId="WW8Num20z0">
    <w:name w:val="WW8Num20z0"/>
    <w:rPr>
      <w:rFonts w:ascii="Verdana" w:hAnsi="Verdana"/>
      <w:b/>
      <w:i w:val="0"/>
      <w:color w:val="auto"/>
      <w:sz w:val="20"/>
      <w:szCs w:val="20"/>
    </w:rPr>
  </w:style>
  <w:style w:type="character" w:customStyle="1" w:styleId="WW8Num22z0">
    <w:name w:val="WW8Num22z0"/>
    <w:rPr>
      <w:rFonts w:ascii="Verdana" w:hAnsi="Verdana"/>
      <w:b/>
      <w:i w:val="0"/>
      <w:color w:val="auto"/>
      <w:sz w:val="20"/>
      <w:szCs w:val="20"/>
    </w:rPr>
  </w:style>
  <w:style w:type="character" w:customStyle="1" w:styleId="WW8Num23z0">
    <w:name w:val="WW8Num23z0"/>
    <w:rPr>
      <w:rFonts w:ascii="Webdings" w:hAnsi="Webdings" w:cs="Times New Roman"/>
      <w:color w:val="008000"/>
      <w:sz w:val="20"/>
      <w:szCs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Verdana" w:hAnsi="Verdana"/>
      <w:b/>
      <w:i w:val="0"/>
      <w:color w:val="auto"/>
      <w:sz w:val="20"/>
      <w:szCs w:val="20"/>
    </w:rPr>
  </w:style>
  <w:style w:type="character" w:customStyle="1" w:styleId="WW8Num25z0">
    <w:name w:val="WW8Num25z0"/>
    <w:rPr>
      <w:rFonts w:ascii="Verdana" w:hAnsi="Verdana"/>
      <w:b/>
      <w:i w:val="0"/>
      <w:color w:val="auto"/>
      <w:sz w:val="20"/>
      <w:szCs w:val="20"/>
    </w:rPr>
  </w:style>
  <w:style w:type="character" w:customStyle="1" w:styleId="WW8Num26z0">
    <w:name w:val="WW8Num26z0"/>
    <w:rPr>
      <w:rFonts w:ascii="Verdana" w:hAnsi="Verdana"/>
      <w:b/>
      <w:i w:val="0"/>
      <w:color w:val="auto"/>
      <w:sz w:val="20"/>
      <w:szCs w:val="20"/>
    </w:rPr>
  </w:style>
  <w:style w:type="character" w:customStyle="1" w:styleId="WW8Num27z0">
    <w:name w:val="WW8Num27z0"/>
    <w:rPr>
      <w:rFonts w:ascii="Verdana" w:hAnsi="Verdana"/>
      <w:b/>
      <w:i w:val="0"/>
      <w:color w:val="auto"/>
      <w:sz w:val="20"/>
      <w:szCs w:val="20"/>
    </w:rPr>
  </w:style>
  <w:style w:type="character" w:customStyle="1" w:styleId="WW8Num28z0">
    <w:name w:val="WW8Num28z0"/>
    <w:rPr>
      <w:rFonts w:ascii="Verdana" w:hAnsi="Verdana"/>
      <w:b/>
      <w:i w:val="0"/>
      <w:color w:val="auto"/>
      <w:sz w:val="20"/>
      <w:szCs w:val="20"/>
    </w:rPr>
  </w:style>
  <w:style w:type="character" w:customStyle="1" w:styleId="WW8Num29z0">
    <w:name w:val="WW8Num29z0"/>
    <w:rPr>
      <w:rFonts w:ascii="Webdings" w:hAnsi="Webdings" w:cs="Times New Roman"/>
      <w:sz w:val="20"/>
      <w:szCs w:val="20"/>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Verdana" w:hAnsi="Verdana"/>
      <w:b/>
      <w:i w:val="0"/>
      <w:color w:val="auto"/>
      <w:sz w:val="20"/>
      <w:szCs w:val="20"/>
    </w:rPr>
  </w:style>
  <w:style w:type="character" w:customStyle="1" w:styleId="WW8Num31z0">
    <w:name w:val="WW8Num31z0"/>
    <w:rPr>
      <w:rFonts w:ascii="Verdana" w:hAnsi="Verdana"/>
      <w:b/>
      <w:i w:val="0"/>
      <w:color w:val="auto"/>
      <w:sz w:val="20"/>
      <w:szCs w:val="20"/>
    </w:rPr>
  </w:style>
  <w:style w:type="character" w:customStyle="1" w:styleId="WW8Num32z0">
    <w:name w:val="WW8Num32z0"/>
    <w:rPr>
      <w:rFonts w:ascii="Verdana" w:hAnsi="Verdana"/>
      <w:b/>
      <w:i w:val="0"/>
      <w:color w:val="auto"/>
      <w:sz w:val="20"/>
      <w:szCs w:val="20"/>
    </w:rPr>
  </w:style>
  <w:style w:type="character" w:customStyle="1" w:styleId="WW8Num33z0">
    <w:name w:val="WW8Num33z0"/>
    <w:rPr>
      <w:rFonts w:ascii="Verdana" w:hAnsi="Verdana"/>
      <w:b/>
      <w:i w:val="0"/>
      <w:color w:val="auto"/>
      <w:sz w:val="20"/>
      <w:szCs w:val="20"/>
    </w:rPr>
  </w:style>
  <w:style w:type="character" w:customStyle="1" w:styleId="WW8Num34z0">
    <w:name w:val="WW8Num34z0"/>
    <w:rPr>
      <w:rFonts w:ascii="Verdana" w:hAnsi="Verdana"/>
      <w:b/>
      <w:i w:val="0"/>
      <w:color w:val="auto"/>
      <w:sz w:val="20"/>
      <w:szCs w:val="20"/>
    </w:rPr>
  </w:style>
  <w:style w:type="character" w:customStyle="1" w:styleId="WW8Num35z0">
    <w:name w:val="WW8Num35z0"/>
    <w:rPr>
      <w:rFonts w:ascii="Verdana" w:eastAsia="Times New Roman" w:hAnsi="Verdana" w:cs="Aria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Verdana" w:hAnsi="Verdana"/>
      <w:b/>
      <w:i w:val="0"/>
      <w:color w:val="auto"/>
      <w:sz w:val="20"/>
      <w:szCs w:val="20"/>
    </w:rPr>
  </w:style>
  <w:style w:type="character" w:customStyle="1" w:styleId="WW8Num37z0">
    <w:name w:val="WW8Num37z0"/>
    <w:rPr>
      <w:rFonts w:ascii="Verdana" w:hAnsi="Verdana"/>
      <w:b/>
      <w:i w:val="0"/>
      <w:color w:val="auto"/>
      <w:sz w:val="20"/>
      <w:szCs w:val="20"/>
    </w:rPr>
  </w:style>
  <w:style w:type="character" w:customStyle="1" w:styleId="WW8Num38z0">
    <w:name w:val="WW8Num38z0"/>
    <w:rPr>
      <w:rFonts w:ascii="Verdana" w:hAnsi="Verdana"/>
      <w:b/>
      <w:i w:val="0"/>
      <w:color w:val="auto"/>
      <w:sz w:val="20"/>
      <w:szCs w:val="20"/>
    </w:rPr>
  </w:style>
  <w:style w:type="character" w:customStyle="1" w:styleId="WW8Num39z0">
    <w:name w:val="WW8Num39z0"/>
    <w:rPr>
      <w:rFonts w:ascii="Verdana" w:hAnsi="Verdana"/>
      <w:b/>
      <w:i w:val="0"/>
      <w:color w:val="auto"/>
      <w:sz w:val="20"/>
      <w:szCs w:val="20"/>
    </w:rPr>
  </w:style>
  <w:style w:type="character" w:customStyle="1" w:styleId="WW8Num40z0">
    <w:name w:val="WW8Num40z0"/>
    <w:rPr>
      <w:rFonts w:ascii="Webdings" w:hAnsi="Webdings" w:cs="Times New Roman"/>
      <w:color w:val="008000"/>
      <w:sz w:val="20"/>
      <w:szCs w:val="20"/>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rFonts w:ascii="Webdings" w:hAnsi="Webdings" w:cs="Times New Roman"/>
      <w:color w:val="auto"/>
      <w:sz w:val="20"/>
      <w:szCs w:val="20"/>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Verdana" w:hAnsi="Verdana"/>
      <w:b/>
      <w:i w:val="0"/>
      <w:color w:val="auto"/>
      <w:sz w:val="20"/>
      <w:szCs w:val="20"/>
    </w:rPr>
  </w:style>
  <w:style w:type="character" w:customStyle="1" w:styleId="WW8Num44z0">
    <w:name w:val="WW8Num44z0"/>
    <w:rPr>
      <w:rFonts w:ascii="Verdana" w:hAnsi="Verdana"/>
      <w:b/>
      <w:i w:val="0"/>
      <w:color w:val="auto"/>
      <w:sz w:val="20"/>
      <w:szCs w:val="20"/>
    </w:rPr>
  </w:style>
  <w:style w:type="character" w:customStyle="1" w:styleId="WW8Num45z0">
    <w:name w:val="WW8Num45z0"/>
    <w:rPr>
      <w:rFonts w:ascii="Verdana" w:hAnsi="Verdana"/>
      <w:b/>
      <w:i w:val="0"/>
      <w:color w:val="auto"/>
      <w:sz w:val="20"/>
      <w:szCs w:val="20"/>
    </w:rPr>
  </w:style>
  <w:style w:type="character" w:customStyle="1" w:styleId="WW8Num46z0">
    <w:name w:val="WW8Num46z0"/>
    <w:rPr>
      <w:rFonts w:ascii="Verdana" w:hAnsi="Verdana"/>
      <w:b/>
      <w:i w:val="0"/>
      <w:color w:val="auto"/>
      <w:sz w:val="20"/>
      <w:szCs w:val="20"/>
    </w:rPr>
  </w:style>
  <w:style w:type="character" w:customStyle="1" w:styleId="WW8Num48z0">
    <w:name w:val="WW8Num48z0"/>
    <w:rPr>
      <w:rFonts w:ascii="Verdana" w:hAnsi="Verdana"/>
      <w:b/>
      <w:i w:val="0"/>
      <w:color w:val="auto"/>
      <w:sz w:val="20"/>
      <w:szCs w:val="20"/>
    </w:rPr>
  </w:style>
  <w:style w:type="character" w:customStyle="1" w:styleId="WW8Num49z0">
    <w:name w:val="WW8Num49z0"/>
    <w:rPr>
      <w:rFonts w:ascii="Verdana" w:hAnsi="Verdana"/>
      <w:b/>
      <w:i w:val="0"/>
      <w:color w:val="auto"/>
      <w:sz w:val="20"/>
      <w:szCs w:val="20"/>
    </w:rPr>
  </w:style>
  <w:style w:type="character" w:customStyle="1" w:styleId="WW8Num50z0">
    <w:name w:val="WW8Num50z0"/>
    <w:rPr>
      <w:rFonts w:ascii="Verdana" w:hAnsi="Verdana"/>
      <w:b/>
      <w:i w:val="0"/>
      <w:color w:val="auto"/>
      <w:sz w:val="20"/>
      <w:szCs w:val="20"/>
    </w:rPr>
  </w:style>
  <w:style w:type="character" w:customStyle="1" w:styleId="WW8Num51z0">
    <w:name w:val="WW8Num51z0"/>
    <w:rPr>
      <w:rFonts w:ascii="Verdana" w:hAnsi="Verdana"/>
      <w:b/>
      <w:i w:val="0"/>
      <w:color w:val="auto"/>
      <w:sz w:val="20"/>
      <w:szCs w:val="20"/>
    </w:rPr>
  </w:style>
  <w:style w:type="character" w:customStyle="1" w:styleId="WW8Num52z0">
    <w:name w:val="WW8Num52z0"/>
    <w:rPr>
      <w:rFonts w:ascii="Verdana" w:eastAsia="Times New Roman" w:hAnsi="Verdana" w:cs="Aria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Verdana" w:hAnsi="Verdana"/>
      <w:b/>
      <w:i w:val="0"/>
      <w:color w:val="auto"/>
      <w:sz w:val="20"/>
      <w:szCs w:val="20"/>
    </w:rPr>
  </w:style>
  <w:style w:type="character" w:customStyle="1" w:styleId="WW8Num55z0">
    <w:name w:val="WW8Num55z0"/>
    <w:rPr>
      <w:rFonts w:ascii="Symbol" w:hAnsi="Symbol"/>
      <w:color w:val="auto"/>
      <w:sz w:val="20"/>
      <w:szCs w:val="20"/>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Verdana" w:hAnsi="Verdana"/>
      <w:b/>
      <w:i w:val="0"/>
      <w:color w:val="auto"/>
      <w:sz w:val="20"/>
      <w:szCs w:val="20"/>
    </w:rPr>
  </w:style>
  <w:style w:type="character" w:customStyle="1" w:styleId="WW8Num57z0">
    <w:name w:val="WW8Num57z0"/>
    <w:rPr>
      <w:rFonts w:ascii="Verdana" w:hAnsi="Verdana"/>
      <w:b/>
      <w:i w:val="0"/>
      <w:color w:val="auto"/>
      <w:sz w:val="20"/>
      <w:szCs w:val="20"/>
    </w:rPr>
  </w:style>
  <w:style w:type="character" w:customStyle="1" w:styleId="WW8Num58z0">
    <w:name w:val="WW8Num58z0"/>
    <w:rPr>
      <w:rFonts w:ascii="Verdana" w:hAnsi="Verdana"/>
      <w:b/>
      <w:i w:val="0"/>
      <w:color w:val="auto"/>
      <w:sz w:val="20"/>
      <w:szCs w:val="20"/>
    </w:rPr>
  </w:style>
  <w:style w:type="character" w:customStyle="1" w:styleId="WW8Num60z0">
    <w:name w:val="WW8Num60z0"/>
    <w:rPr>
      <w:rFonts w:ascii="Webdings" w:hAnsi="Webdings" w:cs="Times New Roman"/>
      <w:color w:val="008000"/>
      <w:sz w:val="20"/>
      <w:szCs w:val="20"/>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Verdana" w:hAnsi="Verdana"/>
      <w:b/>
      <w:i w:val="0"/>
      <w:color w:val="auto"/>
      <w:sz w:val="20"/>
      <w:szCs w:val="20"/>
    </w:rPr>
  </w:style>
  <w:style w:type="character" w:customStyle="1" w:styleId="WW8Num62z0">
    <w:name w:val="WW8Num62z0"/>
    <w:rPr>
      <w:rFonts w:ascii="Verdana" w:hAnsi="Verdana"/>
      <w:b/>
      <w:i w:val="0"/>
      <w:color w:val="auto"/>
      <w:sz w:val="20"/>
      <w:szCs w:val="20"/>
    </w:rPr>
  </w:style>
  <w:style w:type="character" w:customStyle="1" w:styleId="WW8Num63z0">
    <w:name w:val="WW8Num63z0"/>
    <w:rPr>
      <w:rFonts w:ascii="Verdana" w:hAnsi="Verdana"/>
      <w:b/>
      <w:i w:val="0"/>
      <w:color w:val="auto"/>
      <w:sz w:val="20"/>
      <w:szCs w:val="20"/>
    </w:rPr>
  </w:style>
  <w:style w:type="character" w:customStyle="1" w:styleId="Standaardalinea-lettertype1">
    <w:name w:val="Standaardalinea-lettertype1"/>
  </w:style>
  <w:style w:type="character" w:styleId="Hyperlink">
    <w:name w:val="Hyperlink"/>
    <w:basedOn w:val="Standaardalinea-lettertype1"/>
    <w:rPr>
      <w:color w:val="0000FF"/>
      <w:u w:val="single"/>
    </w:rPr>
  </w:style>
  <w:style w:type="character" w:customStyle="1" w:styleId="Nummeringssymbolen">
    <w:name w:val="Nummeringssymbolen"/>
    <w:rPr>
      <w:rFonts w:ascii="Verdana" w:hAnsi="Verdana"/>
      <w:b/>
      <w:bCs/>
      <w:sz w:val="20"/>
      <w:szCs w:val="20"/>
    </w:rPr>
  </w:style>
  <w:style w:type="character" w:customStyle="1" w:styleId="Opsommingstekens">
    <w:name w:val="Opsommingstekens"/>
    <w:rPr>
      <w:rFonts w:ascii="StarSymbol" w:eastAsia="StarSymbol" w:hAnsi="StarSymbol" w:cs="StarSymbol"/>
      <w:sz w:val="18"/>
      <w:szCs w:val="18"/>
    </w:rPr>
  </w:style>
  <w:style w:type="paragraph" w:customStyle="1" w:styleId="Kop">
    <w:name w:val="Kop"/>
    <w:basedOn w:val="Standaard"/>
    <w:next w:val="Plattetekst"/>
    <w:pPr>
      <w:keepNext/>
      <w:spacing w:before="240" w:after="120"/>
    </w:pPr>
    <w:rPr>
      <w:rFonts w:ascii="Arial" w:eastAsia="MS Mincho" w:hAnsi="Arial" w:cs="Tahoma"/>
      <w:sz w:val="28"/>
      <w:szCs w:val="28"/>
    </w:rPr>
  </w:style>
  <w:style w:type="paragraph" w:styleId="Plattetekst">
    <w:name w:val="Body Text"/>
    <w:basedOn w:val="Standaard"/>
    <w:pPr>
      <w:spacing w:after="120"/>
    </w:pPr>
  </w:style>
  <w:style w:type="paragraph" w:styleId="Lijst">
    <w:name w:val="List"/>
    <w:basedOn w:val="Plattetekst"/>
    <w:rPr>
      <w:rFonts w:cs="Tahoma"/>
    </w:rPr>
  </w:style>
  <w:style w:type="paragraph" w:customStyle="1" w:styleId="Bijschrift2">
    <w:name w:val="Bijschrift2"/>
    <w:basedOn w:val="Standaard"/>
    <w:pPr>
      <w:suppressLineNumbers/>
      <w:spacing w:before="120" w:after="120"/>
    </w:pPr>
    <w:rPr>
      <w:rFonts w:cs="Tahoma"/>
      <w:i/>
      <w:iCs/>
    </w:rPr>
  </w:style>
  <w:style w:type="paragraph" w:customStyle="1" w:styleId="Index">
    <w:name w:val="Index"/>
    <w:basedOn w:val="Standaard"/>
    <w:pPr>
      <w:suppressLineNumbers/>
    </w:pPr>
    <w:rPr>
      <w:rFonts w:cs="Tahoma"/>
    </w:rPr>
  </w:style>
  <w:style w:type="paragraph" w:customStyle="1" w:styleId="Bijschrift1">
    <w:name w:val="Bijschrift1"/>
    <w:basedOn w:val="Standaard"/>
    <w:pPr>
      <w:suppressLineNumbers/>
      <w:spacing w:before="120" w:after="120"/>
    </w:pPr>
    <w:rPr>
      <w:rFonts w:cs="Tahoma"/>
      <w:i/>
      <w:iCs/>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customStyle="1" w:styleId="Default">
    <w:name w:val="Default"/>
    <w:pPr>
      <w:suppressAutoHyphens/>
      <w:autoSpaceDE w:val="0"/>
    </w:pPr>
    <w:rPr>
      <w:rFonts w:ascii="Verdana" w:eastAsia="Arial" w:hAnsi="Verdana" w:cs="Verdana"/>
      <w:color w:val="000000"/>
      <w:sz w:val="24"/>
      <w:szCs w:val="24"/>
      <w:lang w:eastAsia="ar-SA"/>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character" w:styleId="GevolgdeHyperlink">
    <w:name w:val="FollowedHyperlink"/>
    <w:basedOn w:val="Standaardalinea-lettertype"/>
    <w:uiPriority w:val="99"/>
    <w:semiHidden/>
    <w:unhideWhenUsed/>
    <w:rsid w:val="009D782F"/>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3.emf"/></Relationships>
</file>

<file path=word/_rels/header1.xml.rels><?xml version="1.0" encoding="UTF-8" standalone="yes"?>
<Relationships xmlns="http://schemas.openxmlformats.org/package/2006/relationships"><Relationship Id="rId1" Type="http://schemas.openxmlformats.org/officeDocument/2006/relationships/image" Target="media/image1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433</Words>
  <Characters>2384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Hoofdstuk 3 Plaatsbepalen</vt:lpstr>
    </vt:vector>
  </TitlesOfParts>
  <Company>Math4all</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Hoofdstuk 3 Plaatsbepalen</dc:title>
  <dc:creator>MERKX</dc:creator>
  <cp:lastModifiedBy>Hanny Walraven</cp:lastModifiedBy>
  <cp:revision>2</cp:revision>
  <cp:lastPrinted>2008-10-26T16:41:00Z</cp:lastPrinted>
  <dcterms:created xsi:type="dcterms:W3CDTF">2014-05-14T15:40:00Z</dcterms:created>
  <dcterms:modified xsi:type="dcterms:W3CDTF">2014-05-14T15:40:00Z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-1851700893</vt:i4>
  </property>
  <property fmtid="{D5CDD505-2E9C-101B-9397-08002B2CF9AE}" pid="4" name="_EmailSubject">
    <vt:lpwstr>weer twee leertaakjes</vt:lpwstr>
  </property>
  <property fmtid="{D5CDD505-2E9C-101B-9397-08002B2CF9AE}" pid="5" name="_AuthorEmail">
    <vt:lpwstr>gajes@concepts.nl</vt:lpwstr>
  </property>
  <property fmtid="{D5CDD505-2E9C-101B-9397-08002B2CF9AE}" pid="6" name="_AuthorEmailDisplayName">
    <vt:lpwstr>G.A.J. Spijkers</vt:lpwstr>
  </property>
  <property fmtid="{D5CDD505-2E9C-101B-9397-08002B2CF9AE}" pid="7" name="_ReviewingToolsShownOnce">
    <vt:lpwstr/>
  </property>
</Properties>
</file>