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283B1CBE" w14:textId="77777777" w:rsidR="007D1DF2" w:rsidRDefault="007D1DF2" w:rsidP="007D1DF2">
      <w:pPr>
        <w:pStyle w:val="Geenafstand"/>
        <w:spacing w:line="260" w:lineRule="atLeast"/>
        <w:jc w:val="center"/>
        <w:rPr>
          <w:b/>
          <w:color w:val="FF9900"/>
          <w:sz w:val="44"/>
        </w:rPr>
      </w:pPr>
      <w:r>
        <w:rPr>
          <w:b/>
          <w:color w:val="FF9900"/>
          <w:sz w:val="44"/>
        </w:rPr>
        <w:t>Opdrachtblad</w:t>
      </w:r>
    </w:p>
    <w:p w14:paraId="7ECA7199" w14:textId="77777777" w:rsidR="007D1DF2" w:rsidRPr="009A18D8" w:rsidRDefault="007D1DF2" w:rsidP="007D1DF2">
      <w:pPr>
        <w:pStyle w:val="Geenopmaak"/>
        <w:ind w:left="0" w:firstLine="0"/>
        <w:rPr>
          <w:sz w:val="24"/>
        </w:rPr>
      </w:pPr>
    </w:p>
    <w:p w14:paraId="689F099E" w14:textId="77777777" w:rsidR="00580E5E" w:rsidRPr="00580E5E" w:rsidRDefault="00580E5E" w:rsidP="00580E5E"/>
    <w:p w14:paraId="3FCBC15E" w14:textId="1098D905" w:rsidR="007D1DF2" w:rsidRPr="007D1DF2" w:rsidRDefault="00A505CD" w:rsidP="007D1DF2">
      <w:pPr>
        <w:pStyle w:val="Geenopmaak"/>
        <w:rPr>
          <w:b/>
          <w:sz w:val="28"/>
        </w:rPr>
      </w:pPr>
      <w:r>
        <w:rPr>
          <w:b/>
          <w:sz w:val="28"/>
        </w:rPr>
        <w:t xml:space="preserve">Opdracht </w:t>
      </w:r>
      <w:r w:rsidR="007D1DF2" w:rsidRPr="007D1DF2">
        <w:rPr>
          <w:b/>
          <w:sz w:val="28"/>
        </w:rPr>
        <w:t>1.</w:t>
      </w:r>
    </w:p>
    <w:p w14:paraId="3CACC2E9" w14:textId="77777777" w:rsidR="00580E5E" w:rsidRDefault="007D1DF2" w:rsidP="00580E5E">
      <w:pPr>
        <w:pStyle w:val="Geenopmaak"/>
        <w:rPr>
          <w:sz w:val="24"/>
        </w:rPr>
      </w:pPr>
      <w:r w:rsidRPr="009A18D8">
        <w:rPr>
          <w:sz w:val="24"/>
        </w:rPr>
        <w:t>Bekijk de afbeeldingen A t/m H en lees de teksten 1 t/m 8 die je vindt in de envelop.</w:t>
      </w:r>
      <w:r w:rsidR="00580E5E">
        <w:rPr>
          <w:sz w:val="24"/>
        </w:rPr>
        <w:t xml:space="preserve"> </w:t>
      </w:r>
      <w:r w:rsidRPr="009A18D8">
        <w:rPr>
          <w:sz w:val="24"/>
        </w:rPr>
        <w:t xml:space="preserve">Elke </w:t>
      </w:r>
    </w:p>
    <w:p w14:paraId="73C83BCA" w14:textId="17B7DC9F" w:rsidR="007D1DF2" w:rsidRPr="009A18D8" w:rsidRDefault="007D1DF2" w:rsidP="00580E5E">
      <w:pPr>
        <w:pStyle w:val="Geenopmaak"/>
        <w:rPr>
          <w:sz w:val="24"/>
        </w:rPr>
      </w:pPr>
      <w:r w:rsidRPr="009A18D8">
        <w:rPr>
          <w:sz w:val="24"/>
        </w:rPr>
        <w:t xml:space="preserve">afbeelding hoort bij één stuk tekst. Maak de juiste combinaties </w:t>
      </w:r>
      <w:r w:rsidR="00580E5E">
        <w:rPr>
          <w:sz w:val="24"/>
        </w:rPr>
        <w:t>en s</w:t>
      </w:r>
      <w:r w:rsidRPr="009A18D8">
        <w:rPr>
          <w:sz w:val="24"/>
        </w:rPr>
        <w:t xml:space="preserve">chrijf </w:t>
      </w:r>
      <w:r w:rsidR="00580E5E">
        <w:rPr>
          <w:sz w:val="24"/>
        </w:rPr>
        <w:t>ze</w:t>
      </w:r>
      <w:r w:rsidRPr="009A18D8">
        <w:rPr>
          <w:sz w:val="24"/>
        </w:rPr>
        <w:t xml:space="preserve"> hieronder op.</w:t>
      </w:r>
    </w:p>
    <w:p w14:paraId="63AAB721" w14:textId="77777777" w:rsidR="007D1DF2" w:rsidRPr="009A18D8" w:rsidRDefault="007D1DF2" w:rsidP="007D1DF2">
      <w:pPr>
        <w:pStyle w:val="Geenopmaak"/>
        <w:rPr>
          <w:sz w:val="24"/>
        </w:rPr>
      </w:pPr>
    </w:p>
    <w:p w14:paraId="27406BD8" w14:textId="4F9FA4F0" w:rsidR="007D1DF2" w:rsidRPr="00A505CD" w:rsidRDefault="007D1DF2" w:rsidP="007D1DF2">
      <w:pPr>
        <w:pStyle w:val="Geenopmaak"/>
        <w:spacing w:line="276" w:lineRule="auto"/>
        <w:rPr>
          <w:sz w:val="24"/>
          <w:lang w:val="en-GB"/>
        </w:rPr>
      </w:pPr>
      <w:proofErr w:type="spellStart"/>
      <w:r w:rsidRPr="00A505CD">
        <w:rPr>
          <w:sz w:val="24"/>
          <w:lang w:val="en-GB"/>
        </w:rPr>
        <w:t>Combinaties</w:t>
      </w:r>
      <w:proofErr w:type="spellEnd"/>
      <w:r w:rsidRPr="00A505CD">
        <w:rPr>
          <w:sz w:val="24"/>
          <w:lang w:val="en-GB"/>
        </w:rPr>
        <w:t xml:space="preserve">: </w:t>
      </w:r>
      <w:r w:rsidRPr="00A505CD">
        <w:rPr>
          <w:sz w:val="24"/>
          <w:lang w:val="en-GB"/>
        </w:rPr>
        <w:tab/>
        <w:t xml:space="preserve">A : </w:t>
      </w:r>
      <w:r w:rsidR="007666D0" w:rsidRPr="00A505CD">
        <w:rPr>
          <w:sz w:val="24"/>
          <w:lang w:val="en-GB"/>
        </w:rPr>
        <w:tab/>
      </w:r>
      <w:r w:rsidRPr="00A505CD">
        <w:rPr>
          <w:sz w:val="24"/>
          <w:lang w:val="en-GB"/>
        </w:rPr>
        <w:t>……</w:t>
      </w:r>
    </w:p>
    <w:p w14:paraId="6D7604CC" w14:textId="3A875A63" w:rsidR="007D1DF2" w:rsidRPr="00A505CD" w:rsidRDefault="007D1DF2" w:rsidP="007D1DF2">
      <w:pPr>
        <w:pStyle w:val="Geenopmaak"/>
        <w:spacing w:line="276" w:lineRule="auto"/>
        <w:rPr>
          <w:sz w:val="24"/>
          <w:lang w:val="en-GB"/>
        </w:rPr>
      </w:pPr>
      <w:r w:rsidRPr="00A505CD">
        <w:rPr>
          <w:sz w:val="24"/>
          <w:lang w:val="en-GB"/>
        </w:rPr>
        <w:tab/>
      </w:r>
      <w:r w:rsidRPr="00A505CD">
        <w:rPr>
          <w:sz w:val="24"/>
          <w:lang w:val="en-GB"/>
        </w:rPr>
        <w:tab/>
      </w:r>
      <w:r w:rsidRPr="00A505CD">
        <w:rPr>
          <w:sz w:val="24"/>
          <w:lang w:val="en-GB"/>
        </w:rPr>
        <w:tab/>
        <w:t xml:space="preserve">B : </w:t>
      </w:r>
      <w:r w:rsidR="007666D0" w:rsidRPr="00A505CD">
        <w:rPr>
          <w:sz w:val="24"/>
          <w:lang w:val="en-GB"/>
        </w:rPr>
        <w:tab/>
      </w:r>
      <w:r w:rsidRPr="00A505CD">
        <w:rPr>
          <w:sz w:val="24"/>
          <w:lang w:val="en-GB"/>
        </w:rPr>
        <w:t>……</w:t>
      </w:r>
    </w:p>
    <w:p w14:paraId="63A30350" w14:textId="75A36193" w:rsidR="007D1DF2" w:rsidRPr="00A505CD" w:rsidRDefault="007D1DF2" w:rsidP="007D1DF2">
      <w:pPr>
        <w:pStyle w:val="Geenopmaak"/>
        <w:spacing w:line="276" w:lineRule="auto"/>
        <w:rPr>
          <w:sz w:val="24"/>
          <w:lang w:val="en-GB"/>
        </w:rPr>
      </w:pPr>
      <w:r w:rsidRPr="00A505CD">
        <w:rPr>
          <w:sz w:val="24"/>
          <w:lang w:val="en-GB"/>
        </w:rPr>
        <w:tab/>
      </w:r>
      <w:r w:rsidRPr="00A505CD">
        <w:rPr>
          <w:sz w:val="24"/>
          <w:lang w:val="en-GB"/>
        </w:rPr>
        <w:tab/>
      </w:r>
      <w:r w:rsidRPr="00A505CD">
        <w:rPr>
          <w:sz w:val="24"/>
          <w:lang w:val="en-GB"/>
        </w:rPr>
        <w:tab/>
        <w:t xml:space="preserve">C : </w:t>
      </w:r>
      <w:r w:rsidR="007666D0" w:rsidRPr="00A505CD">
        <w:rPr>
          <w:sz w:val="24"/>
          <w:lang w:val="en-GB"/>
        </w:rPr>
        <w:tab/>
      </w:r>
      <w:r w:rsidRPr="00A505CD">
        <w:rPr>
          <w:sz w:val="24"/>
          <w:lang w:val="en-GB"/>
        </w:rPr>
        <w:t>……</w:t>
      </w:r>
    </w:p>
    <w:p w14:paraId="7FC301FB" w14:textId="17E34DE6" w:rsidR="007D1DF2" w:rsidRPr="00A505CD" w:rsidRDefault="007D1DF2" w:rsidP="007D1DF2">
      <w:pPr>
        <w:pStyle w:val="Geenopmaak"/>
        <w:spacing w:line="276" w:lineRule="auto"/>
        <w:rPr>
          <w:sz w:val="24"/>
          <w:lang w:val="en-GB"/>
        </w:rPr>
      </w:pPr>
      <w:r w:rsidRPr="00A505CD">
        <w:rPr>
          <w:sz w:val="24"/>
          <w:lang w:val="en-GB"/>
        </w:rPr>
        <w:tab/>
      </w:r>
      <w:r w:rsidRPr="00A505CD">
        <w:rPr>
          <w:sz w:val="24"/>
          <w:lang w:val="en-GB"/>
        </w:rPr>
        <w:tab/>
      </w:r>
      <w:r w:rsidRPr="00A505CD">
        <w:rPr>
          <w:sz w:val="24"/>
          <w:lang w:val="en-GB"/>
        </w:rPr>
        <w:tab/>
        <w:t xml:space="preserve">D : </w:t>
      </w:r>
      <w:r w:rsidR="007666D0" w:rsidRPr="00A505CD">
        <w:rPr>
          <w:sz w:val="24"/>
          <w:lang w:val="en-GB"/>
        </w:rPr>
        <w:tab/>
      </w:r>
      <w:r w:rsidRPr="00A505CD">
        <w:rPr>
          <w:sz w:val="24"/>
          <w:lang w:val="en-GB"/>
        </w:rPr>
        <w:t>……</w:t>
      </w:r>
    </w:p>
    <w:p w14:paraId="772FE5ED" w14:textId="06303006" w:rsidR="007D1DF2" w:rsidRPr="009A18D8" w:rsidRDefault="007D1DF2" w:rsidP="007D1DF2">
      <w:pPr>
        <w:pStyle w:val="Geenopmaak"/>
        <w:spacing w:line="276" w:lineRule="auto"/>
        <w:rPr>
          <w:sz w:val="24"/>
        </w:rPr>
      </w:pPr>
      <w:r w:rsidRPr="00A505CD">
        <w:rPr>
          <w:sz w:val="24"/>
          <w:lang w:val="en-GB"/>
        </w:rPr>
        <w:tab/>
      </w:r>
      <w:r w:rsidRPr="00A505CD">
        <w:rPr>
          <w:sz w:val="24"/>
          <w:lang w:val="en-GB"/>
        </w:rPr>
        <w:tab/>
      </w:r>
      <w:r w:rsidRPr="00A505CD">
        <w:rPr>
          <w:sz w:val="24"/>
          <w:lang w:val="en-GB"/>
        </w:rPr>
        <w:tab/>
      </w:r>
      <w:r w:rsidRPr="009A18D8">
        <w:rPr>
          <w:sz w:val="24"/>
        </w:rPr>
        <w:t xml:space="preserve">E : </w:t>
      </w:r>
      <w:r w:rsidR="007666D0">
        <w:rPr>
          <w:sz w:val="24"/>
        </w:rPr>
        <w:tab/>
      </w:r>
      <w:r w:rsidRPr="009A18D8">
        <w:rPr>
          <w:sz w:val="24"/>
        </w:rPr>
        <w:t>……</w:t>
      </w:r>
    </w:p>
    <w:p w14:paraId="0394BD19" w14:textId="01AF03E4" w:rsidR="007D1DF2" w:rsidRPr="009A18D8" w:rsidRDefault="007D1DF2" w:rsidP="007D1DF2">
      <w:pPr>
        <w:pStyle w:val="Geenopmaak"/>
        <w:spacing w:line="276" w:lineRule="auto"/>
        <w:rPr>
          <w:sz w:val="24"/>
        </w:rPr>
      </w:pPr>
      <w:r w:rsidRPr="009A18D8">
        <w:rPr>
          <w:sz w:val="24"/>
        </w:rPr>
        <w:tab/>
      </w:r>
      <w:r w:rsidRPr="009A18D8">
        <w:rPr>
          <w:sz w:val="24"/>
        </w:rPr>
        <w:tab/>
      </w:r>
      <w:r w:rsidRPr="009A18D8">
        <w:rPr>
          <w:sz w:val="24"/>
        </w:rPr>
        <w:tab/>
        <w:t xml:space="preserve">F : </w:t>
      </w:r>
      <w:r w:rsidR="007666D0">
        <w:rPr>
          <w:sz w:val="24"/>
        </w:rPr>
        <w:tab/>
      </w:r>
      <w:r w:rsidRPr="009A18D8">
        <w:rPr>
          <w:sz w:val="24"/>
        </w:rPr>
        <w:t>……</w:t>
      </w:r>
    </w:p>
    <w:p w14:paraId="7C270F44" w14:textId="3234EDAA" w:rsidR="007D1DF2" w:rsidRPr="009A18D8" w:rsidRDefault="007D1DF2" w:rsidP="007D1DF2">
      <w:pPr>
        <w:pStyle w:val="Geenopmaak"/>
        <w:spacing w:line="276" w:lineRule="auto"/>
        <w:rPr>
          <w:sz w:val="24"/>
        </w:rPr>
      </w:pPr>
      <w:r w:rsidRPr="009A18D8">
        <w:rPr>
          <w:sz w:val="24"/>
        </w:rPr>
        <w:tab/>
      </w:r>
      <w:r w:rsidRPr="009A18D8">
        <w:rPr>
          <w:sz w:val="24"/>
        </w:rPr>
        <w:tab/>
      </w:r>
      <w:r w:rsidRPr="009A18D8">
        <w:rPr>
          <w:sz w:val="24"/>
        </w:rPr>
        <w:tab/>
        <w:t xml:space="preserve">G : </w:t>
      </w:r>
      <w:r w:rsidR="007666D0">
        <w:rPr>
          <w:sz w:val="24"/>
        </w:rPr>
        <w:tab/>
      </w:r>
      <w:r w:rsidRPr="009A18D8">
        <w:rPr>
          <w:sz w:val="24"/>
        </w:rPr>
        <w:t>……</w:t>
      </w:r>
    </w:p>
    <w:p w14:paraId="0181A3D6" w14:textId="338E5034" w:rsidR="007D1DF2" w:rsidRPr="009A18D8" w:rsidRDefault="007D1DF2" w:rsidP="007D1DF2">
      <w:pPr>
        <w:pStyle w:val="Geenopmaak"/>
        <w:spacing w:line="276" w:lineRule="auto"/>
        <w:rPr>
          <w:sz w:val="24"/>
        </w:rPr>
      </w:pPr>
      <w:r w:rsidRPr="009A18D8">
        <w:rPr>
          <w:sz w:val="24"/>
        </w:rPr>
        <w:tab/>
      </w:r>
      <w:r w:rsidRPr="009A18D8">
        <w:rPr>
          <w:sz w:val="24"/>
        </w:rPr>
        <w:tab/>
      </w:r>
      <w:r w:rsidRPr="009A18D8">
        <w:rPr>
          <w:sz w:val="24"/>
        </w:rPr>
        <w:tab/>
        <w:t xml:space="preserve">H : </w:t>
      </w:r>
      <w:r w:rsidR="007666D0">
        <w:rPr>
          <w:sz w:val="24"/>
        </w:rPr>
        <w:tab/>
      </w:r>
      <w:r w:rsidRPr="009A18D8">
        <w:rPr>
          <w:sz w:val="24"/>
        </w:rPr>
        <w:t>……</w:t>
      </w:r>
    </w:p>
    <w:p w14:paraId="1968DAA8" w14:textId="77777777" w:rsidR="001B6C25" w:rsidRPr="001B6C25" w:rsidRDefault="001B6C25" w:rsidP="001B6C25"/>
    <w:p w14:paraId="69E549B9" w14:textId="32BA2ECA" w:rsidR="007D1DF2" w:rsidRPr="007666D0" w:rsidRDefault="00A505CD" w:rsidP="007666D0">
      <w:pPr>
        <w:pStyle w:val="Geenopmaak"/>
        <w:rPr>
          <w:b/>
          <w:sz w:val="28"/>
        </w:rPr>
      </w:pPr>
      <w:r>
        <w:rPr>
          <w:b/>
          <w:sz w:val="28"/>
        </w:rPr>
        <w:t>Opdracht</w:t>
      </w:r>
      <w:r w:rsidR="007D1DF2" w:rsidRPr="007D1DF2">
        <w:rPr>
          <w:b/>
          <w:sz w:val="28"/>
        </w:rPr>
        <w:t xml:space="preserve"> 2.</w:t>
      </w:r>
    </w:p>
    <w:p w14:paraId="48E6BDC3" w14:textId="7897D6CB" w:rsidR="007D1DF2" w:rsidRDefault="007D1DF2" w:rsidP="0022565E">
      <w:pPr>
        <w:pStyle w:val="Geenopmaak"/>
        <w:ind w:left="0" w:firstLine="0"/>
        <w:rPr>
          <w:sz w:val="24"/>
        </w:rPr>
      </w:pPr>
      <w:r w:rsidRPr="009A18D8">
        <w:rPr>
          <w:sz w:val="24"/>
        </w:rPr>
        <w:t>Leg nu</w:t>
      </w:r>
      <w:r w:rsidR="003C70F0">
        <w:rPr>
          <w:sz w:val="24"/>
        </w:rPr>
        <w:t xml:space="preserve"> bij minstens</w:t>
      </w:r>
      <w:r w:rsidRPr="009A18D8">
        <w:rPr>
          <w:sz w:val="24"/>
        </w:rPr>
        <w:t xml:space="preserve"> </w:t>
      </w:r>
      <w:r w:rsidR="003C70F0">
        <w:rPr>
          <w:sz w:val="24"/>
        </w:rPr>
        <w:t>twee</w:t>
      </w:r>
      <w:r w:rsidRPr="009A18D8">
        <w:rPr>
          <w:sz w:val="24"/>
        </w:rPr>
        <w:t xml:space="preserve"> bron</w:t>
      </w:r>
      <w:r w:rsidR="003C70F0">
        <w:rPr>
          <w:sz w:val="24"/>
        </w:rPr>
        <w:t>nen</w:t>
      </w:r>
      <w:r w:rsidRPr="009A18D8">
        <w:rPr>
          <w:sz w:val="24"/>
        </w:rPr>
        <w:t xml:space="preserve"> (door jullie gekozen)</w:t>
      </w:r>
      <w:r w:rsidR="003C70F0">
        <w:rPr>
          <w:sz w:val="24"/>
        </w:rPr>
        <w:t xml:space="preserve"> uit</w:t>
      </w:r>
      <w:r w:rsidRPr="009A18D8">
        <w:rPr>
          <w:sz w:val="24"/>
        </w:rPr>
        <w:t xml:space="preserve"> waarom de mening in de bron </w:t>
      </w:r>
    </w:p>
    <w:p w14:paraId="4F64CFB0" w14:textId="4105A952" w:rsidR="007D1DF2" w:rsidRDefault="007D1DF2" w:rsidP="007D1DF2">
      <w:pPr>
        <w:pStyle w:val="Geenopmaak"/>
        <w:rPr>
          <w:sz w:val="24"/>
        </w:rPr>
      </w:pPr>
      <w:proofErr w:type="spellStart"/>
      <w:r w:rsidRPr="009A18D8">
        <w:rPr>
          <w:sz w:val="24"/>
          <w:u w:val="single"/>
        </w:rPr>
        <w:t>standplaatsgebonden</w:t>
      </w:r>
      <w:proofErr w:type="spellEnd"/>
      <w:r w:rsidRPr="009A18D8">
        <w:rPr>
          <w:sz w:val="24"/>
        </w:rPr>
        <w:t xml:space="preserve"> is. Leg dit uit aan de hand van </w:t>
      </w:r>
      <w:r w:rsidR="007666D0">
        <w:rPr>
          <w:sz w:val="24"/>
        </w:rPr>
        <w:t xml:space="preserve">telkens </w:t>
      </w:r>
      <w:r w:rsidRPr="009A18D8">
        <w:rPr>
          <w:sz w:val="24"/>
        </w:rPr>
        <w:t xml:space="preserve">één van de volgende </w:t>
      </w:r>
    </w:p>
    <w:p w14:paraId="565A2FF8" w14:textId="5469C1CC" w:rsidR="003C70F0" w:rsidRDefault="007D1DF2" w:rsidP="007D1DF2">
      <w:pPr>
        <w:pStyle w:val="Geenopmaak"/>
        <w:rPr>
          <w:i/>
          <w:sz w:val="24"/>
        </w:rPr>
      </w:pPr>
      <w:r w:rsidRPr="009A18D8">
        <w:rPr>
          <w:sz w:val="24"/>
        </w:rPr>
        <w:t xml:space="preserve">kenmerken: </w:t>
      </w:r>
      <w:r w:rsidRPr="009A18D8">
        <w:rPr>
          <w:i/>
          <w:sz w:val="24"/>
        </w:rPr>
        <w:t>Leeftijd, geslacht,</w:t>
      </w:r>
      <w:r w:rsidR="003C70F0">
        <w:rPr>
          <w:i/>
          <w:sz w:val="24"/>
        </w:rPr>
        <w:t xml:space="preserve"> godsdienst,</w:t>
      </w:r>
      <w:r w:rsidRPr="009A18D8">
        <w:rPr>
          <w:i/>
          <w:sz w:val="24"/>
        </w:rPr>
        <w:t xml:space="preserve"> plaats in de wereld, de tijd</w:t>
      </w:r>
      <w:r w:rsidR="000C670B">
        <w:rPr>
          <w:i/>
          <w:sz w:val="24"/>
        </w:rPr>
        <w:t xml:space="preserve"> waarin men leeft</w:t>
      </w:r>
      <w:r w:rsidRPr="009A18D8">
        <w:rPr>
          <w:i/>
          <w:sz w:val="24"/>
        </w:rPr>
        <w:t xml:space="preserve">, </w:t>
      </w:r>
    </w:p>
    <w:p w14:paraId="39E48C04" w14:textId="757B14C6" w:rsidR="007666D0" w:rsidRPr="007666D0" w:rsidRDefault="007D1DF2" w:rsidP="007666D0">
      <w:pPr>
        <w:pStyle w:val="Geenopmaak"/>
        <w:rPr>
          <w:i/>
          <w:sz w:val="24"/>
        </w:rPr>
      </w:pPr>
      <w:r w:rsidRPr="009A18D8">
        <w:rPr>
          <w:i/>
          <w:sz w:val="24"/>
        </w:rPr>
        <w:t>positie in de maatschappij</w:t>
      </w:r>
      <w:r w:rsidR="000C670B">
        <w:rPr>
          <w:i/>
          <w:sz w:val="24"/>
        </w:rPr>
        <w:t>, economische situatie, sociale verhoudingen</w:t>
      </w:r>
      <w:r w:rsidRPr="009A18D8">
        <w:rPr>
          <w:i/>
          <w:sz w:val="24"/>
        </w:rPr>
        <w:t>.</w:t>
      </w:r>
    </w:p>
    <w:p w14:paraId="445D4FFD" w14:textId="77777777" w:rsidR="007D1DF2" w:rsidRPr="009A18D8" w:rsidRDefault="007D1DF2" w:rsidP="007D1DF2">
      <w:pPr>
        <w:pStyle w:val="Geenopmaak"/>
        <w:rPr>
          <w:sz w:val="24"/>
        </w:rPr>
      </w:pPr>
    </w:p>
    <w:p w14:paraId="4AD26C42" w14:textId="358BCF4B" w:rsidR="007D1DF2" w:rsidRPr="009A18D8" w:rsidRDefault="007D1DF2" w:rsidP="007D1DF2">
      <w:pPr>
        <w:pStyle w:val="Geenopmaak"/>
        <w:rPr>
          <w:sz w:val="24"/>
        </w:rPr>
      </w:pPr>
      <w:r w:rsidRPr="009A18D8">
        <w:rPr>
          <w:sz w:val="24"/>
        </w:rPr>
        <w:t>Bron</w:t>
      </w:r>
      <w:r w:rsidR="007666D0">
        <w:rPr>
          <w:sz w:val="24"/>
        </w:rPr>
        <w:t>-</w:t>
      </w:r>
      <w:r w:rsidRPr="009A18D8">
        <w:rPr>
          <w:sz w:val="24"/>
        </w:rPr>
        <w:t>combinatie): ………….</w:t>
      </w:r>
    </w:p>
    <w:p w14:paraId="05900788" w14:textId="77777777" w:rsidR="007D1DF2" w:rsidRPr="009A18D8" w:rsidRDefault="007D1DF2" w:rsidP="007D1DF2">
      <w:pPr>
        <w:pStyle w:val="Geenopmaak"/>
        <w:rPr>
          <w:sz w:val="24"/>
        </w:rPr>
      </w:pPr>
    </w:p>
    <w:p w14:paraId="017DA0EF" w14:textId="05681ED0" w:rsidR="007D1DF2" w:rsidRPr="009A18D8" w:rsidRDefault="007D1DF2" w:rsidP="007D1DF2">
      <w:pPr>
        <w:pStyle w:val="Geenopmaak"/>
        <w:spacing w:line="276" w:lineRule="auto"/>
        <w:rPr>
          <w:sz w:val="24"/>
        </w:rPr>
      </w:pPr>
      <w:r w:rsidRPr="009A18D8">
        <w:rPr>
          <w:sz w:val="24"/>
        </w:rPr>
        <w:t>Omdat: ………………………………………………………………………………</w:t>
      </w:r>
      <w:r>
        <w:rPr>
          <w:sz w:val="24"/>
        </w:rPr>
        <w:t>………………………………………………….</w:t>
      </w:r>
    </w:p>
    <w:p w14:paraId="7F557A66" w14:textId="77777777" w:rsidR="007D1DF2" w:rsidRDefault="007D1DF2" w:rsidP="007D1DF2">
      <w:pPr>
        <w:pStyle w:val="Geenopmaak"/>
        <w:spacing w:line="276" w:lineRule="auto"/>
        <w:rPr>
          <w:sz w:val="24"/>
        </w:rPr>
      </w:pPr>
      <w:r w:rsidRPr="009A18D8">
        <w:rPr>
          <w:sz w:val="24"/>
        </w:rPr>
        <w:t>………………………………………………………………………………………………………………………………………………</w:t>
      </w:r>
    </w:p>
    <w:p w14:paraId="44814C35" w14:textId="77777777" w:rsidR="007D1DF2" w:rsidRDefault="007D1DF2" w:rsidP="007D1DF2">
      <w:pPr>
        <w:pStyle w:val="Geenopmaak"/>
        <w:spacing w:line="276" w:lineRule="auto"/>
        <w:rPr>
          <w:sz w:val="24"/>
        </w:rPr>
      </w:pPr>
      <w:r w:rsidRPr="009A18D8">
        <w:rPr>
          <w:sz w:val="24"/>
        </w:rPr>
        <w:t>………………………………………………………………………………………………………………………………………………</w:t>
      </w:r>
    </w:p>
    <w:p w14:paraId="0A00687E" w14:textId="441A9777" w:rsidR="00263A75" w:rsidRDefault="007D1DF2" w:rsidP="00263A75">
      <w:pPr>
        <w:pStyle w:val="Geenopmaak"/>
        <w:spacing w:line="276" w:lineRule="auto"/>
        <w:rPr>
          <w:sz w:val="24"/>
        </w:rPr>
      </w:pPr>
      <w:r w:rsidRPr="009A18D8">
        <w:rPr>
          <w:sz w:val="24"/>
        </w:rPr>
        <w:t>…………………………………………………………………………</w:t>
      </w:r>
      <w:r>
        <w:rPr>
          <w:sz w:val="24"/>
        </w:rPr>
        <w:t>……………………………………………………………………</w:t>
      </w:r>
    </w:p>
    <w:p w14:paraId="60E4E384" w14:textId="43EF6E44" w:rsidR="0022565E" w:rsidRDefault="00263A75" w:rsidP="0022565E">
      <w:pPr>
        <w:pStyle w:val="Geenopmaak"/>
        <w:spacing w:line="276" w:lineRule="auto"/>
        <w:rPr>
          <w:sz w:val="24"/>
        </w:rPr>
      </w:pPr>
      <w:r>
        <w:rPr>
          <w:sz w:val="24"/>
        </w:rPr>
        <w:t xml:space="preserve">En dat blijkt ook uit de volgende zin: </w:t>
      </w:r>
      <w:r w:rsidR="0022565E" w:rsidRPr="009A18D8">
        <w:rPr>
          <w:sz w:val="24"/>
        </w:rPr>
        <w:t>……………………………………………………………………………………</w:t>
      </w:r>
      <w:r>
        <w:rPr>
          <w:sz w:val="24"/>
        </w:rPr>
        <w:t>.</w:t>
      </w:r>
    </w:p>
    <w:p w14:paraId="47F933FE" w14:textId="77777777" w:rsidR="0022565E" w:rsidRPr="009A18D8" w:rsidRDefault="0022565E" w:rsidP="0022565E">
      <w:pPr>
        <w:pStyle w:val="Geenopmaak"/>
        <w:spacing w:line="276" w:lineRule="auto"/>
        <w:rPr>
          <w:sz w:val="24"/>
        </w:rPr>
      </w:pPr>
      <w:r w:rsidRPr="009A18D8">
        <w:rPr>
          <w:sz w:val="24"/>
        </w:rPr>
        <w:t>…………………………………………………………………………</w:t>
      </w:r>
      <w:r>
        <w:rPr>
          <w:sz w:val="24"/>
        </w:rPr>
        <w:t>……………………………………………………………………</w:t>
      </w:r>
    </w:p>
    <w:p w14:paraId="70A6C5FF" w14:textId="77777777" w:rsidR="00263A75" w:rsidRPr="009A18D8" w:rsidRDefault="00263A75" w:rsidP="00263A75">
      <w:pPr>
        <w:pStyle w:val="Geenopmaak"/>
        <w:spacing w:line="276" w:lineRule="auto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</w:t>
      </w:r>
    </w:p>
    <w:p w14:paraId="73B8DF11" w14:textId="75A7A345" w:rsidR="0022565E" w:rsidRDefault="0022565E">
      <w:pPr>
        <w:suppressAutoHyphens w:val="0"/>
        <w:spacing w:line="240" w:lineRule="auto"/>
      </w:pPr>
    </w:p>
    <w:p w14:paraId="3B2F79BD" w14:textId="77777777" w:rsidR="007666D0" w:rsidRDefault="007666D0">
      <w:pPr>
        <w:suppressAutoHyphens w:val="0"/>
        <w:spacing w:line="240" w:lineRule="auto"/>
      </w:pPr>
    </w:p>
    <w:p w14:paraId="62C97759" w14:textId="62AB0520" w:rsidR="0022565E" w:rsidRPr="009A18D8" w:rsidRDefault="0022565E" w:rsidP="0022565E">
      <w:pPr>
        <w:pStyle w:val="Geenopmaak"/>
        <w:rPr>
          <w:sz w:val="24"/>
        </w:rPr>
      </w:pPr>
      <w:r>
        <w:rPr>
          <w:sz w:val="24"/>
        </w:rPr>
        <w:t>En b</w:t>
      </w:r>
      <w:r w:rsidRPr="009A18D8">
        <w:rPr>
          <w:sz w:val="24"/>
        </w:rPr>
        <w:t>ron</w:t>
      </w:r>
      <w:r w:rsidR="007666D0">
        <w:rPr>
          <w:sz w:val="24"/>
        </w:rPr>
        <w:t>-</w:t>
      </w:r>
      <w:r w:rsidRPr="009A18D8">
        <w:rPr>
          <w:sz w:val="24"/>
        </w:rPr>
        <w:t>combinatie: ………….</w:t>
      </w:r>
    </w:p>
    <w:p w14:paraId="65F46F97" w14:textId="77777777" w:rsidR="0022565E" w:rsidRPr="009A18D8" w:rsidRDefault="0022565E" w:rsidP="0022565E">
      <w:pPr>
        <w:pStyle w:val="Geenopmaak"/>
        <w:rPr>
          <w:sz w:val="24"/>
        </w:rPr>
      </w:pPr>
    </w:p>
    <w:p w14:paraId="6D69E106" w14:textId="770E1017" w:rsidR="0022565E" w:rsidRPr="009A18D8" w:rsidRDefault="0022565E" w:rsidP="0022565E">
      <w:pPr>
        <w:pStyle w:val="Geenopmaak"/>
        <w:spacing w:line="276" w:lineRule="auto"/>
        <w:rPr>
          <w:sz w:val="24"/>
        </w:rPr>
      </w:pPr>
      <w:r w:rsidRPr="009A18D8">
        <w:rPr>
          <w:sz w:val="24"/>
        </w:rPr>
        <w:t>Omdat</w:t>
      </w:r>
      <w:r w:rsidR="007666D0">
        <w:rPr>
          <w:sz w:val="24"/>
        </w:rPr>
        <w:t xml:space="preserve"> (gebruik nu een ander kenmerk)</w:t>
      </w:r>
      <w:r w:rsidRPr="009A18D8">
        <w:rPr>
          <w:sz w:val="24"/>
        </w:rPr>
        <w:t>:</w:t>
      </w:r>
      <w:r w:rsidR="007666D0">
        <w:rPr>
          <w:sz w:val="24"/>
        </w:rPr>
        <w:t xml:space="preserve"> </w:t>
      </w:r>
      <w:r w:rsidRPr="009A18D8">
        <w:rPr>
          <w:sz w:val="24"/>
        </w:rPr>
        <w:t>……………………………</w:t>
      </w:r>
      <w:r>
        <w:rPr>
          <w:sz w:val="24"/>
        </w:rPr>
        <w:t>………………………………………………</w:t>
      </w:r>
      <w:r w:rsidR="007666D0">
        <w:rPr>
          <w:sz w:val="24"/>
        </w:rPr>
        <w:t>..</w:t>
      </w:r>
    </w:p>
    <w:p w14:paraId="11EA95F9" w14:textId="77777777" w:rsidR="0022565E" w:rsidRDefault="0022565E" w:rsidP="0022565E">
      <w:pPr>
        <w:pStyle w:val="Geenopmaak"/>
        <w:spacing w:line="276" w:lineRule="auto"/>
        <w:rPr>
          <w:sz w:val="24"/>
        </w:rPr>
      </w:pPr>
      <w:r w:rsidRPr="009A18D8">
        <w:rPr>
          <w:sz w:val="24"/>
        </w:rPr>
        <w:t>………………………………………………………………………………………………………………………………………………</w:t>
      </w:r>
    </w:p>
    <w:p w14:paraId="6F882F6C" w14:textId="77777777" w:rsidR="0022565E" w:rsidRDefault="0022565E" w:rsidP="0022565E">
      <w:pPr>
        <w:pStyle w:val="Geenopmaak"/>
        <w:spacing w:line="276" w:lineRule="auto"/>
        <w:rPr>
          <w:sz w:val="24"/>
        </w:rPr>
      </w:pPr>
      <w:r w:rsidRPr="009A18D8">
        <w:rPr>
          <w:sz w:val="24"/>
        </w:rPr>
        <w:t>………………………………………………………………………………………………………………………………………………</w:t>
      </w:r>
    </w:p>
    <w:p w14:paraId="5713828C" w14:textId="77777777" w:rsidR="0022565E" w:rsidRDefault="0022565E" w:rsidP="0022565E">
      <w:pPr>
        <w:pStyle w:val="Geenopmaak"/>
        <w:spacing w:line="276" w:lineRule="auto"/>
        <w:rPr>
          <w:sz w:val="24"/>
        </w:rPr>
      </w:pPr>
      <w:r w:rsidRPr="009A18D8">
        <w:rPr>
          <w:sz w:val="24"/>
        </w:rPr>
        <w:t>…………………………………………………………………………</w:t>
      </w:r>
      <w:r>
        <w:rPr>
          <w:sz w:val="24"/>
        </w:rPr>
        <w:t>……………………………………………………………………</w:t>
      </w:r>
    </w:p>
    <w:p w14:paraId="4FD97378" w14:textId="77777777" w:rsidR="00263A75" w:rsidRDefault="00263A75" w:rsidP="00263A75">
      <w:pPr>
        <w:pStyle w:val="Geenopmaak"/>
        <w:spacing w:line="276" w:lineRule="auto"/>
        <w:rPr>
          <w:sz w:val="24"/>
        </w:rPr>
      </w:pPr>
      <w:r w:rsidRPr="009A18D8">
        <w:rPr>
          <w:sz w:val="24"/>
        </w:rPr>
        <w:t>…………………………………………………………………………</w:t>
      </w:r>
      <w:r>
        <w:rPr>
          <w:sz w:val="24"/>
        </w:rPr>
        <w:t>……………………………………………………………………</w:t>
      </w:r>
    </w:p>
    <w:p w14:paraId="642F9ED4" w14:textId="77777777" w:rsidR="00263A75" w:rsidRDefault="00263A75" w:rsidP="00263A75">
      <w:pPr>
        <w:pStyle w:val="Geenopmaak"/>
        <w:spacing w:line="276" w:lineRule="auto"/>
        <w:rPr>
          <w:sz w:val="24"/>
        </w:rPr>
      </w:pPr>
      <w:r>
        <w:rPr>
          <w:sz w:val="24"/>
        </w:rPr>
        <w:t xml:space="preserve">En dat blijkt ook uit de volgende zin: </w:t>
      </w:r>
      <w:r w:rsidRPr="009A18D8">
        <w:rPr>
          <w:sz w:val="24"/>
        </w:rPr>
        <w:t>……………………………………………………………………………………</w:t>
      </w:r>
      <w:r>
        <w:rPr>
          <w:sz w:val="24"/>
        </w:rPr>
        <w:t>.</w:t>
      </w:r>
    </w:p>
    <w:p w14:paraId="4631F1A8" w14:textId="77777777" w:rsidR="00263A75" w:rsidRDefault="00263A75" w:rsidP="00263A75">
      <w:pPr>
        <w:pStyle w:val="Geenopmaak"/>
        <w:spacing w:line="276" w:lineRule="auto"/>
        <w:rPr>
          <w:sz w:val="24"/>
        </w:rPr>
      </w:pPr>
      <w:r w:rsidRPr="009A18D8">
        <w:rPr>
          <w:sz w:val="24"/>
        </w:rPr>
        <w:t>…………………………………………………………………………</w:t>
      </w:r>
      <w:r>
        <w:rPr>
          <w:sz w:val="24"/>
        </w:rPr>
        <w:t>……………………………………………………………………</w:t>
      </w:r>
    </w:p>
    <w:p w14:paraId="68B2B217" w14:textId="6B69C5D4" w:rsidR="00100C4D" w:rsidRPr="00C00C5D" w:rsidRDefault="00263A75" w:rsidP="00C00C5D">
      <w:pPr>
        <w:pStyle w:val="Geenopmaak"/>
        <w:spacing w:line="276" w:lineRule="auto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</w:t>
      </w:r>
    </w:p>
    <w:sectPr w:rsidR="00100C4D" w:rsidRPr="00C00C5D" w:rsidSect="002F1892">
      <w:headerReference w:type="even" r:id="rId11"/>
      <w:headerReference w:type="default" r:id="rId12"/>
      <w:footerReference w:type="default" r:id="rId13"/>
      <w:headerReference w:type="first" r:id="rId14"/>
      <w:type w:val="continuous"/>
      <w:pgSz w:w="11906" w:h="16838" w:code="9"/>
      <w:pgMar w:top="1701" w:right="1418" w:bottom="1134" w:left="1418" w:header="0" w:footer="0" w:gutter="0"/>
      <w:cols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1ACD6" w14:textId="77777777" w:rsidR="006C5EC9" w:rsidRDefault="006C5EC9" w:rsidP="00120FE3">
      <w:r>
        <w:separator/>
      </w:r>
    </w:p>
  </w:endnote>
  <w:endnote w:type="continuationSeparator" w:id="0">
    <w:p w14:paraId="6DC44C67" w14:textId="77777777" w:rsidR="006C5EC9" w:rsidRDefault="006C5EC9" w:rsidP="00120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E1E3E" w14:textId="77777777" w:rsidR="00012FCB" w:rsidRPr="008B250D" w:rsidRDefault="00012FCB" w:rsidP="008B250D">
    <w:pPr>
      <w:pStyle w:val="Voettekst"/>
      <w:tabs>
        <w:tab w:val="left" w:pos="7380"/>
      </w:tabs>
      <w:rPr>
        <w:b w:val="0"/>
        <w:sz w:val="17"/>
        <w:szCs w:val="17"/>
      </w:rPr>
    </w:pPr>
    <w:r>
      <w:rPr>
        <w:noProof/>
        <w:lang w:eastAsia="nl-NL"/>
      </w:rPr>
      <w:drawing>
        <wp:anchor distT="0" distB="0" distL="114300" distR="114300" simplePos="0" relativeHeight="251730944" behindDoc="0" locked="0" layoutInCell="1" allowOverlap="1" wp14:anchorId="1334ACEE" wp14:editId="66DAD21B">
          <wp:simplePos x="0" y="0"/>
          <wp:positionH relativeFrom="page">
            <wp:posOffset>4123911</wp:posOffset>
          </wp:positionH>
          <wp:positionV relativeFrom="paragraph">
            <wp:posOffset>-372110</wp:posOffset>
          </wp:positionV>
          <wp:extent cx="2867025" cy="703638"/>
          <wp:effectExtent l="0" t="0" r="0" b="1270"/>
          <wp:wrapNone/>
          <wp:docPr id="77" name="Afbeelding 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Logo geschiednisactief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67025" cy="7036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30AE1">
      <w:rPr>
        <w:sz w:val="17"/>
        <w:szCs w:val="17"/>
      </w:rPr>
      <w:t xml:space="preserve"> </w:t>
    </w:r>
  </w:p>
  <w:p w14:paraId="2C9AE7E6" w14:textId="77777777" w:rsidR="00012FCB" w:rsidRPr="00930AE1" w:rsidRDefault="00012FCB" w:rsidP="00120FE3">
    <w:pPr>
      <w:pStyle w:val="Voettekst"/>
      <w:rPr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F8145" w14:textId="77777777" w:rsidR="006C5EC9" w:rsidRDefault="006C5EC9" w:rsidP="00120FE3">
      <w:r>
        <w:separator/>
      </w:r>
    </w:p>
  </w:footnote>
  <w:footnote w:type="continuationSeparator" w:id="0">
    <w:p w14:paraId="25A2C61B" w14:textId="77777777" w:rsidR="006C5EC9" w:rsidRDefault="006C5EC9" w:rsidP="00120F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9D858" w14:textId="77777777" w:rsidR="00012FCB" w:rsidRDefault="00012FCB" w:rsidP="00120FE3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728896" behindDoc="1" locked="0" layoutInCell="0" allowOverlap="1" wp14:anchorId="14F6A024" wp14:editId="546A544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2130"/>
          <wp:effectExtent l="0" t="0" r="0" b="0"/>
          <wp:wrapNone/>
          <wp:docPr id="73" name="Afbeelding 73" descr="/Volumes/PS1.2/Werkmap/193156 ProDemos werkvormen template/193156 Illustraties/ProDemos logo 2016-ondertitel [kleur] gecentreerd-beige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/Volumes/PS1.2/Werkmap/193156 ProDemos werkvormen template/193156 Illustraties/ProDemos logo 2016-ondertitel [kleur] gecentreerd-beige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726848" behindDoc="1" locked="0" layoutInCell="0" allowOverlap="1" wp14:anchorId="0E300169" wp14:editId="62B2D5E9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2130"/>
          <wp:effectExtent l="0" t="0" r="0" b="0"/>
          <wp:wrapNone/>
          <wp:docPr id="74" name="Afbeelding 74" descr="/Volumes/PS1.2/Werkmap/193156 ProDemos werkvormen template/193156 Illustraties/193561 ProDemos werkvormen template_Opmaak 1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/Volumes/PS1.2/Werkmap/193156 ProDemos werkvormen template/193156 Illustraties/193561 ProDemos werkvormen template_Opmaak 1.pd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722752" behindDoc="1" locked="0" layoutInCell="0" allowOverlap="1" wp14:anchorId="01C53167" wp14:editId="0504E329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667375" cy="8020050"/>
          <wp:effectExtent l="0" t="0" r="9525" b="0"/>
          <wp:wrapNone/>
          <wp:docPr id="75" name="Afbeelding 75" descr="Brief-ondervel-blauw-proe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Brief-ondervel-blauw-proe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802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721728" behindDoc="1" locked="0" layoutInCell="0" allowOverlap="1" wp14:anchorId="278B4BDA" wp14:editId="25E9BE42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758815" cy="1069340"/>
          <wp:effectExtent l="0" t="0" r="0" b="0"/>
          <wp:wrapNone/>
          <wp:docPr id="76" name="Afbeelding 76" descr="Adres Amsterd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Adres Amsterdam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69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01559" w14:textId="77777777" w:rsidR="00012FCB" w:rsidRDefault="00012FCB" w:rsidP="006521E7">
    <w:pPr>
      <w:pStyle w:val="Koptekst"/>
    </w:pPr>
  </w:p>
  <w:p w14:paraId="350FE999" w14:textId="77777777" w:rsidR="00012FCB" w:rsidRDefault="00012FCB" w:rsidP="00B64F38">
    <w:pPr>
      <w:pStyle w:val="Koptekst"/>
      <w:rPr>
        <w:b/>
        <w:sz w:val="28"/>
      </w:rPr>
    </w:pPr>
  </w:p>
  <w:p w14:paraId="3E816C7F" w14:textId="77777777" w:rsidR="00012FCB" w:rsidRDefault="00012FCB" w:rsidP="00B64F38">
    <w:pPr>
      <w:pStyle w:val="Koptekst"/>
      <w:rPr>
        <w:b/>
        <w:sz w:val="28"/>
      </w:rPr>
    </w:pPr>
  </w:p>
  <w:p w14:paraId="2DD72AFA" w14:textId="77777777" w:rsidR="001051FA" w:rsidRPr="008757D7" w:rsidRDefault="001051FA" w:rsidP="001051FA">
    <w:pPr>
      <w:pStyle w:val="Koptekst"/>
      <w:jc w:val="center"/>
      <w:rPr>
        <w:b/>
        <w:sz w:val="36"/>
      </w:rPr>
    </w:pPr>
    <w:r w:rsidRPr="008757D7">
      <w:rPr>
        <w:b/>
        <w:sz w:val="36"/>
      </w:rPr>
      <w:t xml:space="preserve">Wie hoort bij wat? </w:t>
    </w:r>
  </w:p>
  <w:p w14:paraId="32988912" w14:textId="77777777" w:rsidR="001051FA" w:rsidRPr="008757D7" w:rsidRDefault="001051FA" w:rsidP="001051FA">
    <w:pPr>
      <w:pStyle w:val="Koptekst"/>
      <w:jc w:val="center"/>
      <w:rPr>
        <w:sz w:val="28"/>
      </w:rPr>
    </w:pPr>
    <w:r w:rsidRPr="008757D7">
      <w:rPr>
        <w:sz w:val="28"/>
      </w:rPr>
      <w:t>De R</w:t>
    </w:r>
    <w:r>
      <w:rPr>
        <w:sz w:val="28"/>
      </w:rPr>
      <w:t>omeinen en vroege Middeleeuwen</w:t>
    </w:r>
  </w:p>
  <w:p w14:paraId="6558D38F" w14:textId="77777777" w:rsidR="00012FCB" w:rsidRPr="006521E7" w:rsidRDefault="00012FCB" w:rsidP="006521E7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31330" w14:textId="77777777" w:rsidR="00012FCB" w:rsidRDefault="00012FCB" w:rsidP="00120FE3">
    <w:pPr>
      <w:pStyle w:val="Koptekst"/>
      <w:rPr>
        <w:noProof/>
        <w:lang w:eastAsia="nl-NL"/>
      </w:rPr>
    </w:pPr>
    <w:r>
      <w:rPr>
        <w:noProof/>
        <w:lang w:eastAsia="nl-NL"/>
      </w:rPr>
      <w:drawing>
        <wp:anchor distT="0" distB="0" distL="114300" distR="114300" simplePos="0" relativeHeight="251729920" behindDoc="1" locked="0" layoutInCell="0" allowOverlap="1" wp14:anchorId="73BB3B5F" wp14:editId="70E1A0B2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2130"/>
          <wp:effectExtent l="0" t="0" r="0" b="0"/>
          <wp:wrapNone/>
          <wp:docPr id="78" name="Afbeelding 78" descr="/Volumes/PS1.2/Werkmap/193156 ProDemos werkvormen template/193156 Illustraties/ProDemos logo 2016-ondertitel [kleur] gecentreerd-beige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/Volumes/PS1.2/Werkmap/193156 ProDemos werkvormen template/193156 Illustraties/ProDemos logo 2016-ondertitel [kleur] gecentreerd-beige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727872" behindDoc="1" locked="0" layoutInCell="0" allowOverlap="1" wp14:anchorId="1ADED02A" wp14:editId="70E4ACB4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2130"/>
          <wp:effectExtent l="0" t="0" r="0" b="0"/>
          <wp:wrapNone/>
          <wp:docPr id="79" name="Afbeelding 79" descr="/Volumes/PS1.2/Werkmap/193156 ProDemos werkvormen template/193156 Illustraties/193561 ProDemos werkvormen template_Opmaak 1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/Volumes/PS1.2/Werkmap/193156 ProDemos werkvormen template/193156 Illustraties/193561 ProDemos werkvormen template_Opmaak 1.pd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725824" behindDoc="1" locked="0" layoutInCell="0" allowOverlap="1" wp14:anchorId="0FC2603E" wp14:editId="2EF2DEE6">
          <wp:simplePos x="0" y="0"/>
          <wp:positionH relativeFrom="margin">
            <wp:posOffset>-1266190</wp:posOffset>
          </wp:positionH>
          <wp:positionV relativeFrom="margin">
            <wp:posOffset>-691515</wp:posOffset>
          </wp:positionV>
          <wp:extent cx="7558405" cy="10691495"/>
          <wp:effectExtent l="0" t="0" r="8890" b="1270"/>
          <wp:wrapNone/>
          <wp:docPr id="80" name="Afbeelding 80" descr="Brief-ondervel-blauw-proe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Brief-ondervel-blauw-proef"/>
                  <pic:cNvPicPr preferRelativeResize="0"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91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100000</wp14:pctWidth>
          </wp14:sizeRelH>
          <wp14:sizeRelV relativeFrom="page">
            <wp14:pctHeight>100000</wp14:pctHeight>
          </wp14:sizeRelV>
        </wp:anchor>
      </w:drawing>
    </w:r>
  </w:p>
  <w:p w14:paraId="4ED3FA25" w14:textId="77777777" w:rsidR="00012FCB" w:rsidRDefault="00012FCB" w:rsidP="00120FE3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724800" behindDoc="1" locked="0" layoutInCell="1" allowOverlap="1" wp14:anchorId="365DF61F" wp14:editId="4DB7D190">
          <wp:simplePos x="0" y="0"/>
          <wp:positionH relativeFrom="column">
            <wp:posOffset>3828415</wp:posOffset>
          </wp:positionH>
          <wp:positionV relativeFrom="paragraph">
            <wp:posOffset>1472565</wp:posOffset>
          </wp:positionV>
          <wp:extent cx="1908175" cy="338455"/>
          <wp:effectExtent l="0" t="0" r="0" b="4445"/>
          <wp:wrapNone/>
          <wp:docPr id="81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8175" cy="338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723776" behindDoc="1" locked="0" layoutInCell="1" allowOverlap="1" wp14:anchorId="1FEF5409" wp14:editId="3B77A520">
          <wp:simplePos x="0" y="0"/>
          <wp:positionH relativeFrom="column">
            <wp:posOffset>596265</wp:posOffset>
          </wp:positionH>
          <wp:positionV relativeFrom="page">
            <wp:posOffset>598805</wp:posOffset>
          </wp:positionV>
          <wp:extent cx="4554855" cy="307975"/>
          <wp:effectExtent l="0" t="0" r="0" b="0"/>
          <wp:wrapNone/>
          <wp:docPr id="82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7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4855" cy="307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0000000B"/>
    <w:multiLevelType w:val="singleLevel"/>
    <w:tmpl w:val="F9A26E36"/>
    <w:name w:val="WW8Num11"/>
    <w:lvl w:ilvl="0">
      <w:start w:val="1"/>
      <w:numFmt w:val="upperLetter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</w:abstractNum>
  <w:abstractNum w:abstractNumId="9" w15:restartNumberingAfterBreak="0">
    <w:nsid w:val="0000000C"/>
    <w:multiLevelType w:val="singleLevel"/>
    <w:tmpl w:val="0FAEF012"/>
    <w:name w:val="WW8Num12"/>
    <w:lvl w:ilvl="0">
      <w:start w:val="1"/>
      <w:numFmt w:val="upperLetter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  <w:b w:val="0"/>
        <w:bCs w:val="0"/>
      </w:r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2" w15:restartNumberingAfterBreak="0">
    <w:nsid w:val="02D135EF"/>
    <w:multiLevelType w:val="hybridMultilevel"/>
    <w:tmpl w:val="A04E63E0"/>
    <w:lvl w:ilvl="0" w:tplc="E892BE50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5BE0927"/>
    <w:multiLevelType w:val="hybridMultilevel"/>
    <w:tmpl w:val="9C5AB1D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0DDE226A"/>
    <w:multiLevelType w:val="hybridMultilevel"/>
    <w:tmpl w:val="70C6DE20"/>
    <w:lvl w:ilvl="0" w:tplc="E31AE9CA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6E02D4"/>
    <w:multiLevelType w:val="hybridMultilevel"/>
    <w:tmpl w:val="98CAF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B445F9"/>
    <w:multiLevelType w:val="hybridMultilevel"/>
    <w:tmpl w:val="6A3ABB32"/>
    <w:name w:val="WW8Num112"/>
    <w:lvl w:ilvl="0" w:tplc="9D30A19E">
      <w:start w:val="1"/>
      <w:numFmt w:val="upperLetter"/>
      <w:lvlText w:val="%1."/>
      <w:lvlJc w:val="left"/>
      <w:pPr>
        <w:tabs>
          <w:tab w:val="num" w:pos="700"/>
        </w:tabs>
        <w:ind w:left="700" w:hanging="34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CF333D4"/>
    <w:multiLevelType w:val="hybridMultilevel"/>
    <w:tmpl w:val="B85EA26C"/>
    <w:lvl w:ilvl="0" w:tplc="2CC623E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3D1F38"/>
    <w:multiLevelType w:val="hybridMultilevel"/>
    <w:tmpl w:val="6C1A8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B056A5"/>
    <w:multiLevelType w:val="hybridMultilevel"/>
    <w:tmpl w:val="7EB2F56A"/>
    <w:lvl w:ilvl="0" w:tplc="5C106C92">
      <w:start w:val="1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F33595"/>
    <w:multiLevelType w:val="hybridMultilevel"/>
    <w:tmpl w:val="6358B8F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3F6043"/>
    <w:multiLevelType w:val="hybridMultilevel"/>
    <w:tmpl w:val="C26E7E3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3881710"/>
    <w:multiLevelType w:val="hybridMultilevel"/>
    <w:tmpl w:val="4554153C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461A74"/>
    <w:multiLevelType w:val="hybridMultilevel"/>
    <w:tmpl w:val="01D2320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4A13F7D"/>
    <w:multiLevelType w:val="hybridMultilevel"/>
    <w:tmpl w:val="3314F6FC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3C2431"/>
    <w:multiLevelType w:val="hybridMultilevel"/>
    <w:tmpl w:val="EB0E0DEE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F83DBF"/>
    <w:multiLevelType w:val="hybridMultilevel"/>
    <w:tmpl w:val="5C1C07B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AEF1407"/>
    <w:multiLevelType w:val="hybridMultilevel"/>
    <w:tmpl w:val="734EE5F6"/>
    <w:lvl w:ilvl="0" w:tplc="BB6E21D6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A4351C"/>
    <w:multiLevelType w:val="hybridMultilevel"/>
    <w:tmpl w:val="F99C7D5C"/>
    <w:lvl w:ilvl="0" w:tplc="BB706D2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B1473B"/>
    <w:multiLevelType w:val="hybridMultilevel"/>
    <w:tmpl w:val="B91AA3A8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42197B"/>
    <w:multiLevelType w:val="hybridMultilevel"/>
    <w:tmpl w:val="FA0659C0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6E7D5E"/>
    <w:multiLevelType w:val="hybridMultilevel"/>
    <w:tmpl w:val="A23A3D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4A673B"/>
    <w:multiLevelType w:val="hybridMultilevel"/>
    <w:tmpl w:val="0D54C2B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2804C1E"/>
    <w:multiLevelType w:val="hybridMultilevel"/>
    <w:tmpl w:val="B19E9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EF51BAA"/>
    <w:multiLevelType w:val="hybridMultilevel"/>
    <w:tmpl w:val="EF7C27AC"/>
    <w:lvl w:ilvl="0" w:tplc="04130015">
      <w:start w:val="1"/>
      <w:numFmt w:val="upp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F255436"/>
    <w:multiLevelType w:val="hybridMultilevel"/>
    <w:tmpl w:val="9C923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5FE7C81"/>
    <w:multiLevelType w:val="hybridMultilevel"/>
    <w:tmpl w:val="CA165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AC768A"/>
    <w:multiLevelType w:val="multilevel"/>
    <w:tmpl w:val="1CA65606"/>
    <w:styleLink w:val="ProDemosopsomming"/>
    <w:lvl w:ilvl="0">
      <w:start w:val="1"/>
      <w:numFmt w:val="upperLetter"/>
      <w:lvlText w:val="%1."/>
      <w:lvlJc w:val="left"/>
      <w:pPr>
        <w:ind w:left="360" w:hanging="360"/>
      </w:pPr>
      <w:rPr>
        <w:rFonts w:asciiTheme="minorHAnsi" w:hAnsiTheme="minorHAnsi" w:cs="Times New Roman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9483590"/>
    <w:multiLevelType w:val="hybridMultilevel"/>
    <w:tmpl w:val="E1285D1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16727C"/>
    <w:multiLevelType w:val="hybridMultilevel"/>
    <w:tmpl w:val="A2761DA0"/>
    <w:lvl w:ilvl="0" w:tplc="04130015">
      <w:start w:val="1"/>
      <w:numFmt w:val="upp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323606A"/>
    <w:multiLevelType w:val="hybridMultilevel"/>
    <w:tmpl w:val="4E267368"/>
    <w:lvl w:ilvl="0" w:tplc="A49202EA">
      <w:start w:val="1"/>
      <w:numFmt w:val="bullet"/>
      <w:lvlText w:val="-"/>
      <w:lvlJc w:val="left"/>
      <w:pPr>
        <w:ind w:left="1425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1" w15:restartNumberingAfterBreak="0">
    <w:nsid w:val="7CF50745"/>
    <w:multiLevelType w:val="hybridMultilevel"/>
    <w:tmpl w:val="4CC0EF40"/>
    <w:lvl w:ilvl="0" w:tplc="DA3A9D48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4C6DCC"/>
    <w:multiLevelType w:val="hybridMultilevel"/>
    <w:tmpl w:val="F998CAE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8503154">
    <w:abstractNumId w:val="37"/>
  </w:num>
  <w:num w:numId="2" w16cid:durableId="1378163548">
    <w:abstractNumId w:val="13"/>
  </w:num>
  <w:num w:numId="3" w16cid:durableId="1572695477">
    <w:abstractNumId w:val="21"/>
  </w:num>
  <w:num w:numId="4" w16cid:durableId="525022200">
    <w:abstractNumId w:val="23"/>
  </w:num>
  <w:num w:numId="5" w16cid:durableId="2143771653">
    <w:abstractNumId w:val="26"/>
  </w:num>
  <w:num w:numId="6" w16cid:durableId="118570255">
    <w:abstractNumId w:val="42"/>
  </w:num>
  <w:num w:numId="7" w16cid:durableId="1566257930">
    <w:abstractNumId w:val="32"/>
  </w:num>
  <w:num w:numId="8" w16cid:durableId="7696688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442242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4913879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8196705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3845236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1839099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5489098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29569214">
    <w:abstractNumId w:val="31"/>
  </w:num>
  <w:num w:numId="16" w16cid:durableId="1356226444">
    <w:abstractNumId w:val="35"/>
  </w:num>
  <w:num w:numId="17" w16cid:durableId="959535428">
    <w:abstractNumId w:val="33"/>
  </w:num>
  <w:num w:numId="18" w16cid:durableId="1940065713">
    <w:abstractNumId w:val="17"/>
  </w:num>
  <w:num w:numId="19" w16cid:durableId="406075412">
    <w:abstractNumId w:val="28"/>
  </w:num>
  <w:num w:numId="20" w16cid:durableId="84888182">
    <w:abstractNumId w:val="41"/>
  </w:num>
  <w:num w:numId="21" w16cid:durableId="826283478">
    <w:abstractNumId w:val="40"/>
  </w:num>
  <w:num w:numId="22" w16cid:durableId="1111511661">
    <w:abstractNumId w:val="15"/>
  </w:num>
  <w:num w:numId="23" w16cid:durableId="1094547695">
    <w:abstractNumId w:val="22"/>
  </w:num>
  <w:num w:numId="24" w16cid:durableId="1946495847">
    <w:abstractNumId w:val="38"/>
  </w:num>
  <w:num w:numId="25" w16cid:durableId="1307928438">
    <w:abstractNumId w:val="18"/>
  </w:num>
  <w:num w:numId="26" w16cid:durableId="1154952538">
    <w:abstractNumId w:val="36"/>
  </w:num>
  <w:num w:numId="27" w16cid:durableId="1271816982">
    <w:abstractNumId w:val="19"/>
  </w:num>
  <w:num w:numId="28" w16cid:durableId="850878206">
    <w:abstractNumId w:val="20"/>
  </w:num>
  <w:num w:numId="29" w16cid:durableId="1512649126">
    <w:abstractNumId w:val="27"/>
  </w:num>
  <w:num w:numId="30" w16cid:durableId="302545232">
    <w:abstractNumId w:val="14"/>
  </w:num>
  <w:num w:numId="31" w16cid:durableId="1847132565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>
      <o:colormru v:ext="edit" colors="white,#fef4de,#f0f1e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5D7"/>
    <w:rsid w:val="00002BC6"/>
    <w:rsid w:val="00005461"/>
    <w:rsid w:val="00012FCB"/>
    <w:rsid w:val="00017885"/>
    <w:rsid w:val="000216FA"/>
    <w:rsid w:val="0002372F"/>
    <w:rsid w:val="00024628"/>
    <w:rsid w:val="00034BA7"/>
    <w:rsid w:val="00036196"/>
    <w:rsid w:val="00036AB3"/>
    <w:rsid w:val="00041DE6"/>
    <w:rsid w:val="00046BE0"/>
    <w:rsid w:val="00061463"/>
    <w:rsid w:val="00063D33"/>
    <w:rsid w:val="00080C0A"/>
    <w:rsid w:val="000825E9"/>
    <w:rsid w:val="0008483D"/>
    <w:rsid w:val="00084ACE"/>
    <w:rsid w:val="0008661E"/>
    <w:rsid w:val="00090182"/>
    <w:rsid w:val="00092B74"/>
    <w:rsid w:val="000A42B0"/>
    <w:rsid w:val="000A5B17"/>
    <w:rsid w:val="000B1113"/>
    <w:rsid w:val="000B4ADB"/>
    <w:rsid w:val="000B7351"/>
    <w:rsid w:val="000C2C0C"/>
    <w:rsid w:val="000C4F1B"/>
    <w:rsid w:val="000C670B"/>
    <w:rsid w:val="000D1825"/>
    <w:rsid w:val="000E01BD"/>
    <w:rsid w:val="000E0DA8"/>
    <w:rsid w:val="000E7AD0"/>
    <w:rsid w:val="000E7C41"/>
    <w:rsid w:val="00100C4D"/>
    <w:rsid w:val="0010426F"/>
    <w:rsid w:val="0010443C"/>
    <w:rsid w:val="001051FA"/>
    <w:rsid w:val="0010791A"/>
    <w:rsid w:val="00112DB8"/>
    <w:rsid w:val="00120FE3"/>
    <w:rsid w:val="00121499"/>
    <w:rsid w:val="00124DCA"/>
    <w:rsid w:val="00124FF0"/>
    <w:rsid w:val="00134B7D"/>
    <w:rsid w:val="001402D3"/>
    <w:rsid w:val="00165B7F"/>
    <w:rsid w:val="001675C4"/>
    <w:rsid w:val="00170A80"/>
    <w:rsid w:val="00171B3A"/>
    <w:rsid w:val="00171C0C"/>
    <w:rsid w:val="00193A21"/>
    <w:rsid w:val="00194198"/>
    <w:rsid w:val="001979E2"/>
    <w:rsid w:val="001A353A"/>
    <w:rsid w:val="001A4F5D"/>
    <w:rsid w:val="001A7A85"/>
    <w:rsid w:val="001B0796"/>
    <w:rsid w:val="001B4D22"/>
    <w:rsid w:val="001B6C25"/>
    <w:rsid w:val="001C1622"/>
    <w:rsid w:val="001F214A"/>
    <w:rsid w:val="001F3036"/>
    <w:rsid w:val="001F4E39"/>
    <w:rsid w:val="002001E0"/>
    <w:rsid w:val="002017F8"/>
    <w:rsid w:val="0022565E"/>
    <w:rsid w:val="00225C76"/>
    <w:rsid w:val="00226202"/>
    <w:rsid w:val="002367FB"/>
    <w:rsid w:val="0023689F"/>
    <w:rsid w:val="002376B9"/>
    <w:rsid w:val="00245D3C"/>
    <w:rsid w:val="00256F92"/>
    <w:rsid w:val="00257EB2"/>
    <w:rsid w:val="00263A75"/>
    <w:rsid w:val="00265D8A"/>
    <w:rsid w:val="00266306"/>
    <w:rsid w:val="002674CA"/>
    <w:rsid w:val="00270252"/>
    <w:rsid w:val="00274648"/>
    <w:rsid w:val="00281203"/>
    <w:rsid w:val="0028443B"/>
    <w:rsid w:val="00286998"/>
    <w:rsid w:val="00287DAE"/>
    <w:rsid w:val="002A6785"/>
    <w:rsid w:val="002B5553"/>
    <w:rsid w:val="002B6692"/>
    <w:rsid w:val="002B6E38"/>
    <w:rsid w:val="002B7132"/>
    <w:rsid w:val="002C0FB8"/>
    <w:rsid w:val="002C46A9"/>
    <w:rsid w:val="002C5DA3"/>
    <w:rsid w:val="002D182A"/>
    <w:rsid w:val="002D7BF6"/>
    <w:rsid w:val="002E0362"/>
    <w:rsid w:val="002E076F"/>
    <w:rsid w:val="002F04C6"/>
    <w:rsid w:val="002F1892"/>
    <w:rsid w:val="002F54EB"/>
    <w:rsid w:val="002F556A"/>
    <w:rsid w:val="0030153A"/>
    <w:rsid w:val="00313D92"/>
    <w:rsid w:val="0031787F"/>
    <w:rsid w:val="003211FB"/>
    <w:rsid w:val="00332AEC"/>
    <w:rsid w:val="003364E1"/>
    <w:rsid w:val="00344DBF"/>
    <w:rsid w:val="00344F3D"/>
    <w:rsid w:val="00360A86"/>
    <w:rsid w:val="003650EB"/>
    <w:rsid w:val="00380099"/>
    <w:rsid w:val="003978CA"/>
    <w:rsid w:val="003A203D"/>
    <w:rsid w:val="003A3441"/>
    <w:rsid w:val="003A63CB"/>
    <w:rsid w:val="003A797C"/>
    <w:rsid w:val="003C139D"/>
    <w:rsid w:val="003C2EA1"/>
    <w:rsid w:val="003C70F0"/>
    <w:rsid w:val="003D2915"/>
    <w:rsid w:val="003D3B6F"/>
    <w:rsid w:val="003D6EC2"/>
    <w:rsid w:val="003E3CB3"/>
    <w:rsid w:val="003E4BC2"/>
    <w:rsid w:val="003F5393"/>
    <w:rsid w:val="003F75E8"/>
    <w:rsid w:val="004116DB"/>
    <w:rsid w:val="0041706C"/>
    <w:rsid w:val="00417EFE"/>
    <w:rsid w:val="00422D7D"/>
    <w:rsid w:val="00424877"/>
    <w:rsid w:val="00425638"/>
    <w:rsid w:val="00446189"/>
    <w:rsid w:val="00451660"/>
    <w:rsid w:val="00452A17"/>
    <w:rsid w:val="00452BA5"/>
    <w:rsid w:val="00460ACE"/>
    <w:rsid w:val="00461819"/>
    <w:rsid w:val="00470C26"/>
    <w:rsid w:val="00481FCB"/>
    <w:rsid w:val="004824DE"/>
    <w:rsid w:val="00486E66"/>
    <w:rsid w:val="00491451"/>
    <w:rsid w:val="004A05B6"/>
    <w:rsid w:val="004A49B2"/>
    <w:rsid w:val="004A4EAF"/>
    <w:rsid w:val="004A6953"/>
    <w:rsid w:val="004A713E"/>
    <w:rsid w:val="004B1ACE"/>
    <w:rsid w:val="004B4054"/>
    <w:rsid w:val="004B6464"/>
    <w:rsid w:val="004B6DF2"/>
    <w:rsid w:val="004C60F0"/>
    <w:rsid w:val="004C6FA0"/>
    <w:rsid w:val="004C71D0"/>
    <w:rsid w:val="004D09C2"/>
    <w:rsid w:val="004D6951"/>
    <w:rsid w:val="004E6947"/>
    <w:rsid w:val="004E7BC7"/>
    <w:rsid w:val="004E7E2B"/>
    <w:rsid w:val="00500F0B"/>
    <w:rsid w:val="00502CF7"/>
    <w:rsid w:val="00503A78"/>
    <w:rsid w:val="00524E2B"/>
    <w:rsid w:val="00524FB0"/>
    <w:rsid w:val="00530A3A"/>
    <w:rsid w:val="005314AA"/>
    <w:rsid w:val="00536CB4"/>
    <w:rsid w:val="005378B6"/>
    <w:rsid w:val="00537D3F"/>
    <w:rsid w:val="005502AB"/>
    <w:rsid w:val="00551434"/>
    <w:rsid w:val="00556BDA"/>
    <w:rsid w:val="00561572"/>
    <w:rsid w:val="005617E2"/>
    <w:rsid w:val="00563B4D"/>
    <w:rsid w:val="00570BF8"/>
    <w:rsid w:val="00570CE1"/>
    <w:rsid w:val="005719C4"/>
    <w:rsid w:val="00575892"/>
    <w:rsid w:val="00577427"/>
    <w:rsid w:val="00580DD3"/>
    <w:rsid w:val="00580E5E"/>
    <w:rsid w:val="00584BD1"/>
    <w:rsid w:val="00584DC6"/>
    <w:rsid w:val="005857E4"/>
    <w:rsid w:val="0059717B"/>
    <w:rsid w:val="00597CA6"/>
    <w:rsid w:val="005A1458"/>
    <w:rsid w:val="005A29E3"/>
    <w:rsid w:val="005C20F7"/>
    <w:rsid w:val="005C56C0"/>
    <w:rsid w:val="005C7B6E"/>
    <w:rsid w:val="005D0BF0"/>
    <w:rsid w:val="005D21B5"/>
    <w:rsid w:val="005D228B"/>
    <w:rsid w:val="005F3ACC"/>
    <w:rsid w:val="005F412A"/>
    <w:rsid w:val="00600F6D"/>
    <w:rsid w:val="006058A4"/>
    <w:rsid w:val="00606108"/>
    <w:rsid w:val="00606800"/>
    <w:rsid w:val="00606B7E"/>
    <w:rsid w:val="00606B86"/>
    <w:rsid w:val="00612893"/>
    <w:rsid w:val="006150BA"/>
    <w:rsid w:val="00621283"/>
    <w:rsid w:val="00625AA3"/>
    <w:rsid w:val="00627917"/>
    <w:rsid w:val="0063270C"/>
    <w:rsid w:val="00651CC7"/>
    <w:rsid w:val="006521E7"/>
    <w:rsid w:val="006575A7"/>
    <w:rsid w:val="00657B36"/>
    <w:rsid w:val="0067057C"/>
    <w:rsid w:val="006739A5"/>
    <w:rsid w:val="0068343A"/>
    <w:rsid w:val="00692B55"/>
    <w:rsid w:val="006940A0"/>
    <w:rsid w:val="00697E1C"/>
    <w:rsid w:val="006A172B"/>
    <w:rsid w:val="006B410C"/>
    <w:rsid w:val="006B5965"/>
    <w:rsid w:val="006C33D5"/>
    <w:rsid w:val="006C4827"/>
    <w:rsid w:val="006C5EC9"/>
    <w:rsid w:val="006C665E"/>
    <w:rsid w:val="006C72D7"/>
    <w:rsid w:val="006D3A89"/>
    <w:rsid w:val="006E29C4"/>
    <w:rsid w:val="006F5B22"/>
    <w:rsid w:val="007029F9"/>
    <w:rsid w:val="00703686"/>
    <w:rsid w:val="0070700C"/>
    <w:rsid w:val="00710BFA"/>
    <w:rsid w:val="0072767A"/>
    <w:rsid w:val="00727FCC"/>
    <w:rsid w:val="007336E0"/>
    <w:rsid w:val="0073578C"/>
    <w:rsid w:val="00735E20"/>
    <w:rsid w:val="00746F55"/>
    <w:rsid w:val="00747BB8"/>
    <w:rsid w:val="007505D7"/>
    <w:rsid w:val="00751571"/>
    <w:rsid w:val="00760FE1"/>
    <w:rsid w:val="007622D5"/>
    <w:rsid w:val="00763423"/>
    <w:rsid w:val="007666D0"/>
    <w:rsid w:val="0077145A"/>
    <w:rsid w:val="007739C3"/>
    <w:rsid w:val="007767D9"/>
    <w:rsid w:val="00787396"/>
    <w:rsid w:val="00787DB8"/>
    <w:rsid w:val="00797710"/>
    <w:rsid w:val="007B53B9"/>
    <w:rsid w:val="007C116F"/>
    <w:rsid w:val="007C6A53"/>
    <w:rsid w:val="007D1DF2"/>
    <w:rsid w:val="007E3D6B"/>
    <w:rsid w:val="007F2D5D"/>
    <w:rsid w:val="007F36F4"/>
    <w:rsid w:val="007F3B41"/>
    <w:rsid w:val="007F408D"/>
    <w:rsid w:val="008030F7"/>
    <w:rsid w:val="008079C0"/>
    <w:rsid w:val="00812F39"/>
    <w:rsid w:val="00814A12"/>
    <w:rsid w:val="00816E0B"/>
    <w:rsid w:val="0082713D"/>
    <w:rsid w:val="00834197"/>
    <w:rsid w:val="00851F46"/>
    <w:rsid w:val="00853C47"/>
    <w:rsid w:val="00863C08"/>
    <w:rsid w:val="008673C2"/>
    <w:rsid w:val="00870895"/>
    <w:rsid w:val="00871ED4"/>
    <w:rsid w:val="0087361E"/>
    <w:rsid w:val="008757D7"/>
    <w:rsid w:val="00881091"/>
    <w:rsid w:val="00882BE2"/>
    <w:rsid w:val="00891507"/>
    <w:rsid w:val="008A6CDF"/>
    <w:rsid w:val="008B250D"/>
    <w:rsid w:val="008B2A5B"/>
    <w:rsid w:val="008B4A2D"/>
    <w:rsid w:val="008C5B06"/>
    <w:rsid w:val="008D1FCD"/>
    <w:rsid w:val="00914659"/>
    <w:rsid w:val="009150EA"/>
    <w:rsid w:val="009154F0"/>
    <w:rsid w:val="009163E4"/>
    <w:rsid w:val="009269AD"/>
    <w:rsid w:val="00930AE1"/>
    <w:rsid w:val="00933AA5"/>
    <w:rsid w:val="00934E94"/>
    <w:rsid w:val="009362DC"/>
    <w:rsid w:val="00953FCB"/>
    <w:rsid w:val="009541F3"/>
    <w:rsid w:val="00957D29"/>
    <w:rsid w:val="00963E47"/>
    <w:rsid w:val="00975F4D"/>
    <w:rsid w:val="00991DC2"/>
    <w:rsid w:val="009959F7"/>
    <w:rsid w:val="009A0315"/>
    <w:rsid w:val="009A18D8"/>
    <w:rsid w:val="009A2059"/>
    <w:rsid w:val="009A2D35"/>
    <w:rsid w:val="009A48F9"/>
    <w:rsid w:val="009B7854"/>
    <w:rsid w:val="009C1428"/>
    <w:rsid w:val="009C5AD2"/>
    <w:rsid w:val="009D47E8"/>
    <w:rsid w:val="009F0C9C"/>
    <w:rsid w:val="009F254B"/>
    <w:rsid w:val="009F4BAD"/>
    <w:rsid w:val="009F790B"/>
    <w:rsid w:val="00A009C3"/>
    <w:rsid w:val="00A0465F"/>
    <w:rsid w:val="00A1276D"/>
    <w:rsid w:val="00A16371"/>
    <w:rsid w:val="00A206D6"/>
    <w:rsid w:val="00A32E35"/>
    <w:rsid w:val="00A3311B"/>
    <w:rsid w:val="00A4279A"/>
    <w:rsid w:val="00A42DF9"/>
    <w:rsid w:val="00A450E0"/>
    <w:rsid w:val="00A505CD"/>
    <w:rsid w:val="00A5559F"/>
    <w:rsid w:val="00A5579A"/>
    <w:rsid w:val="00A61294"/>
    <w:rsid w:val="00A8361D"/>
    <w:rsid w:val="00A8559B"/>
    <w:rsid w:val="00A92853"/>
    <w:rsid w:val="00A9505D"/>
    <w:rsid w:val="00A95624"/>
    <w:rsid w:val="00AA2335"/>
    <w:rsid w:val="00AA4EC4"/>
    <w:rsid w:val="00AA728C"/>
    <w:rsid w:val="00AB56D2"/>
    <w:rsid w:val="00AB5C61"/>
    <w:rsid w:val="00AB6012"/>
    <w:rsid w:val="00AC6F87"/>
    <w:rsid w:val="00AD0A08"/>
    <w:rsid w:val="00AD0BE6"/>
    <w:rsid w:val="00AD349D"/>
    <w:rsid w:val="00AD52EA"/>
    <w:rsid w:val="00AE1534"/>
    <w:rsid w:val="00AE1F30"/>
    <w:rsid w:val="00AF1850"/>
    <w:rsid w:val="00AF4134"/>
    <w:rsid w:val="00B0241B"/>
    <w:rsid w:val="00B06978"/>
    <w:rsid w:val="00B06BBE"/>
    <w:rsid w:val="00B31AA4"/>
    <w:rsid w:val="00B3780C"/>
    <w:rsid w:val="00B41DEC"/>
    <w:rsid w:val="00B425C9"/>
    <w:rsid w:val="00B439B9"/>
    <w:rsid w:val="00B44C9F"/>
    <w:rsid w:val="00B46AE2"/>
    <w:rsid w:val="00B50BDB"/>
    <w:rsid w:val="00B57B64"/>
    <w:rsid w:val="00B609F5"/>
    <w:rsid w:val="00B63DB9"/>
    <w:rsid w:val="00B64F38"/>
    <w:rsid w:val="00B83B0C"/>
    <w:rsid w:val="00B9468E"/>
    <w:rsid w:val="00BA16D7"/>
    <w:rsid w:val="00BA47DC"/>
    <w:rsid w:val="00BB5699"/>
    <w:rsid w:val="00BC5F7A"/>
    <w:rsid w:val="00BC7689"/>
    <w:rsid w:val="00BD490E"/>
    <w:rsid w:val="00BD4CFF"/>
    <w:rsid w:val="00BD7087"/>
    <w:rsid w:val="00BD7089"/>
    <w:rsid w:val="00BD744C"/>
    <w:rsid w:val="00BE043A"/>
    <w:rsid w:val="00BE10AE"/>
    <w:rsid w:val="00BE14D4"/>
    <w:rsid w:val="00BF10C3"/>
    <w:rsid w:val="00BF1E60"/>
    <w:rsid w:val="00BF6FF3"/>
    <w:rsid w:val="00BF7A5F"/>
    <w:rsid w:val="00BF7DBF"/>
    <w:rsid w:val="00C00C5D"/>
    <w:rsid w:val="00C05510"/>
    <w:rsid w:val="00C275C4"/>
    <w:rsid w:val="00C27B5A"/>
    <w:rsid w:val="00C322FE"/>
    <w:rsid w:val="00C330B4"/>
    <w:rsid w:val="00C36804"/>
    <w:rsid w:val="00C37E10"/>
    <w:rsid w:val="00C54BD1"/>
    <w:rsid w:val="00C67A86"/>
    <w:rsid w:val="00C8388D"/>
    <w:rsid w:val="00C95E65"/>
    <w:rsid w:val="00CA17A2"/>
    <w:rsid w:val="00CA224A"/>
    <w:rsid w:val="00CA7308"/>
    <w:rsid w:val="00CB0386"/>
    <w:rsid w:val="00CB1695"/>
    <w:rsid w:val="00CB22CF"/>
    <w:rsid w:val="00CB289F"/>
    <w:rsid w:val="00CB430E"/>
    <w:rsid w:val="00CB431F"/>
    <w:rsid w:val="00CB51E5"/>
    <w:rsid w:val="00CB635C"/>
    <w:rsid w:val="00CB6F3F"/>
    <w:rsid w:val="00CC13B8"/>
    <w:rsid w:val="00CD0C55"/>
    <w:rsid w:val="00CD1F8C"/>
    <w:rsid w:val="00CD53F7"/>
    <w:rsid w:val="00CF259B"/>
    <w:rsid w:val="00D022BD"/>
    <w:rsid w:val="00D10A69"/>
    <w:rsid w:val="00D167A7"/>
    <w:rsid w:val="00D20810"/>
    <w:rsid w:val="00D27A76"/>
    <w:rsid w:val="00D311EB"/>
    <w:rsid w:val="00D33937"/>
    <w:rsid w:val="00D34BCF"/>
    <w:rsid w:val="00D376B0"/>
    <w:rsid w:val="00D37A06"/>
    <w:rsid w:val="00D415A2"/>
    <w:rsid w:val="00D431EE"/>
    <w:rsid w:val="00D5005F"/>
    <w:rsid w:val="00D545B5"/>
    <w:rsid w:val="00D571FC"/>
    <w:rsid w:val="00D6050E"/>
    <w:rsid w:val="00D63EA3"/>
    <w:rsid w:val="00D744BF"/>
    <w:rsid w:val="00D75D4C"/>
    <w:rsid w:val="00D76CE8"/>
    <w:rsid w:val="00D770A1"/>
    <w:rsid w:val="00D90585"/>
    <w:rsid w:val="00DA343A"/>
    <w:rsid w:val="00DB630C"/>
    <w:rsid w:val="00DB7D38"/>
    <w:rsid w:val="00DC0923"/>
    <w:rsid w:val="00DC1E97"/>
    <w:rsid w:val="00DD2D45"/>
    <w:rsid w:val="00DD34D1"/>
    <w:rsid w:val="00DE1E16"/>
    <w:rsid w:val="00DE2299"/>
    <w:rsid w:val="00DE5769"/>
    <w:rsid w:val="00DE7D1C"/>
    <w:rsid w:val="00DE7E0B"/>
    <w:rsid w:val="00E0078B"/>
    <w:rsid w:val="00E07CCD"/>
    <w:rsid w:val="00E103C4"/>
    <w:rsid w:val="00E11EAF"/>
    <w:rsid w:val="00E13561"/>
    <w:rsid w:val="00E2549C"/>
    <w:rsid w:val="00E2603A"/>
    <w:rsid w:val="00E31AC9"/>
    <w:rsid w:val="00E34458"/>
    <w:rsid w:val="00E42B6F"/>
    <w:rsid w:val="00E549B2"/>
    <w:rsid w:val="00E553AF"/>
    <w:rsid w:val="00E55F25"/>
    <w:rsid w:val="00E618FF"/>
    <w:rsid w:val="00E64A39"/>
    <w:rsid w:val="00E66B00"/>
    <w:rsid w:val="00E7249E"/>
    <w:rsid w:val="00E7298E"/>
    <w:rsid w:val="00E87C04"/>
    <w:rsid w:val="00E935F4"/>
    <w:rsid w:val="00E95604"/>
    <w:rsid w:val="00EA0748"/>
    <w:rsid w:val="00EA3E4D"/>
    <w:rsid w:val="00EB28CE"/>
    <w:rsid w:val="00EB4D88"/>
    <w:rsid w:val="00EC087B"/>
    <w:rsid w:val="00EC7193"/>
    <w:rsid w:val="00ED544C"/>
    <w:rsid w:val="00ED6AE8"/>
    <w:rsid w:val="00EE320B"/>
    <w:rsid w:val="00EF4511"/>
    <w:rsid w:val="00EF69E7"/>
    <w:rsid w:val="00EF731D"/>
    <w:rsid w:val="00F00229"/>
    <w:rsid w:val="00F0098C"/>
    <w:rsid w:val="00F012FA"/>
    <w:rsid w:val="00F03A44"/>
    <w:rsid w:val="00F052A1"/>
    <w:rsid w:val="00F052FC"/>
    <w:rsid w:val="00F07904"/>
    <w:rsid w:val="00F12B68"/>
    <w:rsid w:val="00F2510D"/>
    <w:rsid w:val="00F272C0"/>
    <w:rsid w:val="00F3177F"/>
    <w:rsid w:val="00F31FF3"/>
    <w:rsid w:val="00F332BA"/>
    <w:rsid w:val="00F33B33"/>
    <w:rsid w:val="00F36680"/>
    <w:rsid w:val="00F40A2D"/>
    <w:rsid w:val="00F43030"/>
    <w:rsid w:val="00F45309"/>
    <w:rsid w:val="00F477DC"/>
    <w:rsid w:val="00F5117B"/>
    <w:rsid w:val="00F51E1B"/>
    <w:rsid w:val="00F54582"/>
    <w:rsid w:val="00F55C88"/>
    <w:rsid w:val="00F674BD"/>
    <w:rsid w:val="00F737BE"/>
    <w:rsid w:val="00F75A56"/>
    <w:rsid w:val="00F87FA6"/>
    <w:rsid w:val="00F902A6"/>
    <w:rsid w:val="00F90558"/>
    <w:rsid w:val="00F92507"/>
    <w:rsid w:val="00F9284A"/>
    <w:rsid w:val="00F93A22"/>
    <w:rsid w:val="00F976A1"/>
    <w:rsid w:val="00FA0D31"/>
    <w:rsid w:val="00FA285F"/>
    <w:rsid w:val="00FA4E90"/>
    <w:rsid w:val="00FB3369"/>
    <w:rsid w:val="00FB479D"/>
    <w:rsid w:val="00FB5A07"/>
    <w:rsid w:val="00FB6820"/>
    <w:rsid w:val="00FC3E31"/>
    <w:rsid w:val="00FC5490"/>
    <w:rsid w:val="00FC6A25"/>
    <w:rsid w:val="00FD3AE0"/>
    <w:rsid w:val="00FD4E01"/>
    <w:rsid w:val="00FE228A"/>
    <w:rsid w:val="00FE3272"/>
    <w:rsid w:val="00FF3A86"/>
    <w:rsid w:val="00FF4F02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white,#fef4de,#f0f1eb"/>
    </o:shapedefaults>
    <o:shapelayout v:ext="edit">
      <o:idmap v:ext="edit" data="1"/>
    </o:shapelayout>
  </w:shapeDefaults>
  <w:decimalSymbol w:val=","/>
  <w:listSeparator w:val=";"/>
  <w14:docId w14:val="78CB9FFE"/>
  <w15:docId w15:val="{61740F21-7E6B-488D-B528-D89FA56EB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16371"/>
    <w:pPr>
      <w:suppressAutoHyphens/>
      <w:spacing w:line="280" w:lineRule="exact"/>
    </w:pPr>
    <w:rPr>
      <w:rFonts w:eastAsia="Times New Roman" w:cs="Calibri"/>
      <w:sz w:val="22"/>
      <w:szCs w:val="22"/>
      <w:lang w:eastAsia="ar-SA"/>
    </w:rPr>
  </w:style>
  <w:style w:type="paragraph" w:styleId="Kop1">
    <w:name w:val="heading 1"/>
    <w:basedOn w:val="Standaard"/>
    <w:next w:val="Standaard"/>
    <w:link w:val="Kop1Char"/>
    <w:uiPriority w:val="9"/>
    <w:qFormat/>
    <w:rsid w:val="00991DC2"/>
    <w:pPr>
      <w:keepNext/>
      <w:keepLines/>
      <w:spacing w:before="260" w:after="520" w:line="520" w:lineRule="exact"/>
      <w:outlineLvl w:val="0"/>
    </w:pPr>
    <w:rPr>
      <w:rFonts w:eastAsiaTheme="majorEastAsia" w:cstheme="majorBidi"/>
      <w:b/>
      <w:bCs/>
      <w:color w:val="00B3E6" w:themeColor="accent1"/>
      <w:sz w:val="44"/>
      <w:szCs w:val="44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991DC2"/>
    <w:pPr>
      <w:keepNext/>
      <w:keepLines/>
      <w:outlineLvl w:val="1"/>
    </w:pPr>
    <w:rPr>
      <w:rFonts w:asciiTheme="majorHAnsi" w:eastAsiaTheme="majorEastAsia" w:hAnsiTheme="majorHAnsi" w:cstheme="majorBidi"/>
      <w:color w:val="00B3E6" w:themeColor="accent1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rsid w:val="00063D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B3E6" w:themeColor="accent1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rsid w:val="00063D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00B3E6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rsid w:val="00063D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0B3E6" w:themeColor="accent1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rsid w:val="00063D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0B3E6" w:themeColor="accent1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rsid w:val="00063D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00B3E6" w:themeColor="accent1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rsid w:val="00063D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1A1918" w:themeColor="text2"/>
      <w:sz w:val="21"/>
      <w:szCs w:val="21"/>
    </w:rPr>
  </w:style>
  <w:style w:type="paragraph" w:styleId="Kop9">
    <w:name w:val="heading 9"/>
    <w:basedOn w:val="Standaard"/>
    <w:next w:val="Standaard"/>
    <w:link w:val="Kop9Char"/>
    <w:uiPriority w:val="9"/>
    <w:unhideWhenUsed/>
    <w:rsid w:val="00063D3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1A1918" w:themeColor="text2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D291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D2915"/>
  </w:style>
  <w:style w:type="paragraph" w:styleId="Voettekst">
    <w:name w:val="footer"/>
    <w:basedOn w:val="Standaard"/>
    <w:link w:val="VoettekstChar"/>
    <w:uiPriority w:val="99"/>
    <w:unhideWhenUsed/>
    <w:rsid w:val="0068343A"/>
    <w:pPr>
      <w:tabs>
        <w:tab w:val="center" w:pos="4536"/>
        <w:tab w:val="right" w:pos="9072"/>
      </w:tabs>
    </w:pPr>
    <w:rPr>
      <w:b/>
    </w:rPr>
  </w:style>
  <w:style w:type="character" w:customStyle="1" w:styleId="VoettekstChar">
    <w:name w:val="Voettekst Char"/>
    <w:basedOn w:val="Standaardalinea-lettertype"/>
    <w:link w:val="Voettekst"/>
    <w:uiPriority w:val="99"/>
    <w:rsid w:val="0068343A"/>
    <w:rPr>
      <w:rFonts w:eastAsia="Times New Roman" w:cs="Calibri"/>
      <w:b/>
      <w:szCs w:val="22"/>
      <w:lang w:eastAsia="ar-SA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D291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D2915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FD3AE0"/>
    <w:pPr>
      <w:adjustRightInd w:val="0"/>
      <w:ind w:left="340" w:hanging="340"/>
      <w:contextualSpacing/>
    </w:pPr>
  </w:style>
  <w:style w:type="character" w:styleId="Hyperlink">
    <w:name w:val="Hyperlink"/>
    <w:basedOn w:val="Standaardalinea-lettertype"/>
    <w:uiPriority w:val="99"/>
    <w:unhideWhenUsed/>
    <w:rsid w:val="0068343A"/>
    <w:rPr>
      <w:color w:val="00B3E6" w:themeColor="accent1"/>
      <w:u w:val="single"/>
    </w:rPr>
  </w:style>
  <w:style w:type="paragraph" w:styleId="Geenafstand">
    <w:name w:val="No Spacing"/>
    <w:basedOn w:val="Standaard"/>
    <w:link w:val="GeenafstandChar"/>
    <w:uiPriority w:val="99"/>
    <w:qFormat/>
    <w:rsid w:val="0068343A"/>
    <w:rPr>
      <w:rFonts w:eastAsia="MS Mincho"/>
      <w:lang w:eastAsia="en-US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933AA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933AA5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933AA5"/>
    <w:rPr>
      <w:rFonts w:eastAsia="MS Mincho"/>
      <w:lang w:eastAsia="en-US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933AA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933AA5"/>
    <w:rPr>
      <w:rFonts w:eastAsia="MS Mincho"/>
      <w:b/>
      <w:bCs/>
      <w:lang w:eastAsia="en-US"/>
    </w:rPr>
  </w:style>
  <w:style w:type="character" w:styleId="GevolgdeHyperlink">
    <w:name w:val="FollowedHyperlink"/>
    <w:basedOn w:val="Standaardalinea-lettertype"/>
    <w:uiPriority w:val="99"/>
    <w:semiHidden/>
    <w:unhideWhenUsed/>
    <w:rsid w:val="00452BA5"/>
    <w:rPr>
      <w:color w:val="C7B8A3" w:themeColor="followedHyperlink"/>
      <w:u w:val="single"/>
    </w:rPr>
  </w:style>
  <w:style w:type="character" w:customStyle="1" w:styleId="Kop1Char">
    <w:name w:val="Kop 1 Char"/>
    <w:basedOn w:val="Standaardalinea-lettertype"/>
    <w:link w:val="Kop1"/>
    <w:uiPriority w:val="9"/>
    <w:rsid w:val="00BC5F7A"/>
    <w:rPr>
      <w:rFonts w:eastAsiaTheme="majorEastAsia" w:cstheme="majorBidi"/>
      <w:b/>
      <w:bCs/>
      <w:color w:val="00B3E6" w:themeColor="accent1"/>
      <w:sz w:val="44"/>
      <w:szCs w:val="44"/>
      <w:lang w:eastAsia="ar-SA"/>
    </w:rPr>
  </w:style>
  <w:style w:type="numbering" w:customStyle="1" w:styleId="ProDemosopsomming">
    <w:name w:val="ProDemos opsomming"/>
    <w:uiPriority w:val="99"/>
    <w:rsid w:val="00B9468E"/>
    <w:pPr>
      <w:numPr>
        <w:numId w:val="1"/>
      </w:numPr>
    </w:pPr>
  </w:style>
  <w:style w:type="paragraph" w:customStyle="1" w:styleId="Tussenkop1kleuronderstreept">
    <w:name w:val="Tussenkop 1 [kleur onderstreept]"/>
    <w:basedOn w:val="Standaard"/>
    <w:link w:val="Tussenkop1kleuronderstreeptChar"/>
    <w:qFormat/>
    <w:rsid w:val="00C37E10"/>
    <w:pPr>
      <w:keepNext/>
      <w:keepLines/>
      <w:pBdr>
        <w:bottom w:val="single" w:sz="24" w:space="1" w:color="00B3E6" w:themeColor="accent1"/>
      </w:pBdr>
      <w:tabs>
        <w:tab w:val="left" w:pos="340"/>
      </w:tabs>
      <w:adjustRightInd w:val="0"/>
      <w:spacing w:after="140" w:line="260" w:lineRule="atLeast"/>
      <w:contextualSpacing/>
      <w:outlineLvl w:val="2"/>
    </w:pPr>
    <w:rPr>
      <w:b/>
      <w:bCs/>
      <w:color w:val="FF9900"/>
      <w:sz w:val="26"/>
      <w:szCs w:val="26"/>
      <w:lang w:eastAsia="nl-NL"/>
    </w:rPr>
  </w:style>
  <w:style w:type="paragraph" w:customStyle="1" w:styleId="Tussenkop2kleurvet">
    <w:name w:val="Tussenkop 2 [kleur vet]"/>
    <w:basedOn w:val="Standaard"/>
    <w:qFormat/>
    <w:rsid w:val="00034BA7"/>
    <w:pPr>
      <w:keepNext/>
      <w:keepLines/>
      <w:tabs>
        <w:tab w:val="left" w:pos="340"/>
      </w:tabs>
      <w:spacing w:line="260" w:lineRule="atLeast"/>
    </w:pPr>
    <w:rPr>
      <w:b/>
      <w:bCs/>
      <w:color w:val="00B3E6" w:themeColor="accent1"/>
      <w:lang w:eastAsia="nl-NL"/>
    </w:rPr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3D3B6F"/>
    <w:pPr>
      <w:spacing w:line="240" w:lineRule="auto"/>
    </w:pPr>
    <w:rPr>
      <w:rFonts w:ascii="Times New Roman" w:hAnsi="Times New Roman"/>
      <w:sz w:val="24"/>
      <w:szCs w:val="24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3D3B6F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Kop2Char">
    <w:name w:val="Kop 2 Char"/>
    <w:basedOn w:val="Standaardalinea-lettertype"/>
    <w:link w:val="Kop2"/>
    <w:uiPriority w:val="9"/>
    <w:rsid w:val="005D21B5"/>
    <w:rPr>
      <w:rFonts w:asciiTheme="majorHAnsi" w:eastAsiaTheme="majorEastAsia" w:hAnsiTheme="majorHAnsi" w:cstheme="majorBidi"/>
      <w:color w:val="00B3E6" w:themeColor="accent1"/>
      <w:sz w:val="32"/>
      <w:szCs w:val="32"/>
      <w:lang w:eastAsia="ar-SA"/>
    </w:rPr>
  </w:style>
  <w:style w:type="paragraph" w:customStyle="1" w:styleId="Tussenkop3kleurvetcursief">
    <w:name w:val="Tussenkop 3 [kleur vet cursief]"/>
    <w:basedOn w:val="Tussenkop2kleurvet"/>
    <w:qFormat/>
    <w:rsid w:val="00034BA7"/>
    <w:rPr>
      <w:i/>
    </w:rPr>
  </w:style>
  <w:style w:type="paragraph" w:customStyle="1" w:styleId="Tussenkop4zwartvet">
    <w:name w:val="Tussenkop 4 [zwart vet]"/>
    <w:basedOn w:val="Tussenkop2kleurvet"/>
    <w:next w:val="Standaard"/>
    <w:qFormat/>
    <w:rsid w:val="00034BA7"/>
    <w:rPr>
      <w:color w:val="1A1918" w:themeColor="text2"/>
      <w:sz w:val="20"/>
      <w:szCs w:val="20"/>
    </w:rPr>
  </w:style>
  <w:style w:type="paragraph" w:customStyle="1" w:styleId="Tussenkop5zwartvetcursief">
    <w:name w:val="Tussenkop 5 [zwart vet cursief]"/>
    <w:basedOn w:val="Tussenkop3kleurvetcursief"/>
    <w:next w:val="Standaard"/>
    <w:qFormat/>
    <w:rsid w:val="00D5005F"/>
    <w:rPr>
      <w:color w:val="1A1918" w:themeColor="text2"/>
      <w:sz w:val="20"/>
      <w:szCs w:val="20"/>
    </w:rPr>
  </w:style>
  <w:style w:type="paragraph" w:customStyle="1" w:styleId="Geenopmaak">
    <w:name w:val="Geen opmaak"/>
    <w:basedOn w:val="Standaard"/>
    <w:next w:val="Standaard"/>
    <w:qFormat/>
    <w:rsid w:val="0068343A"/>
    <w:pPr>
      <w:tabs>
        <w:tab w:val="left" w:pos="340"/>
      </w:tabs>
      <w:suppressAutoHyphens w:val="0"/>
      <w:spacing w:line="240" w:lineRule="auto"/>
      <w:ind w:left="340" w:hanging="340"/>
    </w:pPr>
    <w:rPr>
      <w:szCs w:val="20"/>
    </w:rPr>
  </w:style>
  <w:style w:type="paragraph" w:customStyle="1" w:styleId="Standaardinspringen">
    <w:name w:val="Standaard [inspringen]"/>
    <w:basedOn w:val="Standaard"/>
    <w:qFormat/>
    <w:rsid w:val="0068343A"/>
    <w:pPr>
      <w:ind w:left="340"/>
    </w:pPr>
  </w:style>
  <w:style w:type="paragraph" w:styleId="Bibliografie">
    <w:name w:val="Bibliography"/>
    <w:basedOn w:val="Standaard"/>
    <w:next w:val="Standaard"/>
    <w:uiPriority w:val="37"/>
    <w:semiHidden/>
    <w:unhideWhenUsed/>
    <w:rsid w:val="00B425C9"/>
  </w:style>
  <w:style w:type="character" w:customStyle="1" w:styleId="Kop3Char">
    <w:name w:val="Kop 3 Char"/>
    <w:basedOn w:val="Standaardalinea-lettertype"/>
    <w:link w:val="Kop3"/>
    <w:uiPriority w:val="9"/>
    <w:semiHidden/>
    <w:rsid w:val="00063D33"/>
    <w:rPr>
      <w:rFonts w:asciiTheme="majorHAnsi" w:eastAsiaTheme="majorEastAsia" w:hAnsiTheme="majorHAnsi" w:cstheme="majorBidi"/>
      <w:color w:val="00B3E6" w:themeColor="accent1"/>
      <w:sz w:val="24"/>
      <w:szCs w:val="24"/>
      <w:lang w:eastAsia="ar-SA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063D33"/>
    <w:rPr>
      <w:rFonts w:asciiTheme="majorHAnsi" w:eastAsiaTheme="majorEastAsia" w:hAnsiTheme="majorHAnsi" w:cstheme="majorBidi"/>
      <w:i/>
      <w:iCs/>
      <w:color w:val="00B3E6" w:themeColor="accent1"/>
      <w:szCs w:val="22"/>
      <w:lang w:eastAsia="ar-SA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063D33"/>
    <w:rPr>
      <w:rFonts w:asciiTheme="majorHAnsi" w:eastAsiaTheme="majorEastAsia" w:hAnsiTheme="majorHAnsi" w:cstheme="majorBidi"/>
      <w:color w:val="00B3E6" w:themeColor="accent1"/>
      <w:szCs w:val="22"/>
      <w:lang w:eastAsia="ar-SA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063D33"/>
    <w:rPr>
      <w:rFonts w:asciiTheme="majorHAnsi" w:eastAsiaTheme="majorEastAsia" w:hAnsiTheme="majorHAnsi" w:cstheme="majorBidi"/>
      <w:color w:val="00B3E6" w:themeColor="accent1"/>
      <w:szCs w:val="22"/>
      <w:lang w:eastAsia="ar-SA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063D33"/>
    <w:rPr>
      <w:rFonts w:asciiTheme="majorHAnsi" w:eastAsiaTheme="majorEastAsia" w:hAnsiTheme="majorHAnsi" w:cstheme="majorBidi"/>
      <w:i/>
      <w:iCs/>
      <w:color w:val="00B3E6" w:themeColor="accent1"/>
      <w:szCs w:val="22"/>
      <w:lang w:eastAsia="ar-SA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063D33"/>
    <w:rPr>
      <w:rFonts w:asciiTheme="majorHAnsi" w:eastAsiaTheme="majorEastAsia" w:hAnsiTheme="majorHAnsi" w:cstheme="majorBidi"/>
      <w:color w:val="1A1918" w:themeColor="text2"/>
      <w:sz w:val="21"/>
      <w:szCs w:val="21"/>
      <w:lang w:eastAsia="ar-SA"/>
    </w:rPr>
  </w:style>
  <w:style w:type="character" w:customStyle="1" w:styleId="Kop9Char">
    <w:name w:val="Kop 9 Char"/>
    <w:basedOn w:val="Standaardalinea-lettertype"/>
    <w:link w:val="Kop9"/>
    <w:uiPriority w:val="9"/>
    <w:rsid w:val="00063D33"/>
    <w:rPr>
      <w:rFonts w:asciiTheme="majorHAnsi" w:eastAsiaTheme="majorEastAsia" w:hAnsiTheme="majorHAnsi" w:cstheme="majorBidi"/>
      <w:i/>
      <w:iCs/>
      <w:color w:val="1A1918" w:themeColor="text2"/>
      <w:sz w:val="21"/>
      <w:szCs w:val="21"/>
      <w:lang w:eastAsia="ar-SA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68343A"/>
    <w:pPr>
      <w:spacing w:line="240" w:lineRule="exact"/>
    </w:pPr>
    <w:rPr>
      <w:sz w:val="16"/>
      <w:szCs w:val="24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68343A"/>
    <w:rPr>
      <w:rFonts w:eastAsia="Times New Roman" w:cs="Calibri"/>
      <w:sz w:val="16"/>
      <w:szCs w:val="24"/>
      <w:lang w:eastAsia="ar-SA"/>
    </w:rPr>
  </w:style>
  <w:style w:type="character" w:customStyle="1" w:styleId="Vermelding1">
    <w:name w:val="Vermelding1"/>
    <w:basedOn w:val="Standaardalinea-lettertype"/>
    <w:uiPriority w:val="99"/>
    <w:semiHidden/>
    <w:unhideWhenUsed/>
    <w:rsid w:val="0068343A"/>
    <w:rPr>
      <w:color w:val="00B3E6" w:themeColor="accent1"/>
      <w:shd w:val="clear" w:color="auto" w:fill="E6E6E6"/>
    </w:rPr>
  </w:style>
  <w:style w:type="table" w:styleId="Tabelraster8">
    <w:name w:val="Table Grid 8"/>
    <w:basedOn w:val="Standaardtabel"/>
    <w:uiPriority w:val="99"/>
    <w:semiHidden/>
    <w:unhideWhenUsed/>
    <w:rsid w:val="0068343A"/>
    <w:pPr>
      <w:suppressAutoHyphens/>
      <w:spacing w:line="260" w:lineRule="exact"/>
    </w:pPr>
    <w:tblPr>
      <w:tblBorders>
        <w:top w:val="single" w:sz="6" w:space="0" w:color="00B3E6" w:themeColor="accent1"/>
        <w:left w:val="single" w:sz="6" w:space="0" w:color="00B3E6" w:themeColor="accent1"/>
        <w:bottom w:val="single" w:sz="6" w:space="0" w:color="00B3E6" w:themeColor="accent1"/>
        <w:right w:val="single" w:sz="6" w:space="0" w:color="00B3E6" w:themeColor="accent1"/>
        <w:insideH w:val="single" w:sz="6" w:space="0" w:color="00B3E6" w:themeColor="accent1"/>
        <w:insideV w:val="single" w:sz="6" w:space="0" w:color="00B3E6" w:themeColor="accent1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shd w:val="solid" w:color="000080" w:fill="FFFFFF"/>
      </w:tcPr>
    </w:tblStylePr>
    <w:tblStylePr w:type="lastRow">
      <w:rPr>
        <w:b/>
        <w:bCs/>
        <w:color w:val="auto"/>
      </w:rPr>
    </w:tblStylePr>
    <w:tblStylePr w:type="lastCol">
      <w:rPr>
        <w:b/>
        <w:bCs/>
        <w:color w:val="auto"/>
      </w:rPr>
    </w:tblStylePr>
  </w:style>
  <w:style w:type="table" w:styleId="Tabellijst8">
    <w:name w:val="Table List 8"/>
    <w:basedOn w:val="Standaardtabel"/>
    <w:uiPriority w:val="99"/>
    <w:semiHidden/>
    <w:unhideWhenUsed/>
    <w:rsid w:val="0068343A"/>
    <w:pPr>
      <w:suppressAutoHyphens/>
      <w:spacing w:line="260" w:lineRule="exac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cPr>
      <w:shd w:val="clear" w:color="00B3E6" w:themeColor="accent1" w:fill="auto"/>
    </w:tcPr>
    <w:tblStylePr w:type="firstRow">
      <w:rPr>
        <w:b/>
        <w:bCs/>
        <w:i/>
        <w:iCs/>
      </w:rPr>
      <w:tblPr/>
      <w:tcPr>
        <w:tcBorders>
          <w:bottom w:val="single" w:sz="6" w:space="0" w:color="000000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rPr>
        <w:color w:val="auto"/>
      </w:rPr>
      <w:tblPr/>
      <w:tcPr>
        <w:shd w:val="pct25" w:color="FFFF00" w:fill="FFFFFF"/>
      </w:tcPr>
    </w:tblStylePr>
    <w:tblStylePr w:type="band2Horz">
      <w:tblPr/>
      <w:tcPr>
        <w:shd w:val="pct50" w:color="FF0000" w:fill="FFFFFF"/>
      </w:tcPr>
    </w:tblStylePr>
  </w:style>
  <w:style w:type="character" w:styleId="Subtieleverwijzing">
    <w:name w:val="Subtle Reference"/>
    <w:basedOn w:val="Standaardalinea-lettertype"/>
    <w:uiPriority w:val="31"/>
    <w:rsid w:val="0068343A"/>
    <w:rPr>
      <w:smallCaps/>
      <w:color w:val="00B3E6" w:themeColor="accent1"/>
    </w:rPr>
  </w:style>
  <w:style w:type="character" w:styleId="Subtielebenadrukking">
    <w:name w:val="Subtle Emphasis"/>
    <w:basedOn w:val="Standaardalinea-lettertype"/>
    <w:uiPriority w:val="19"/>
    <w:rsid w:val="0068343A"/>
    <w:rPr>
      <w:i/>
      <w:iCs/>
      <w:color w:val="00B3E6" w:themeColor="accent1"/>
    </w:rPr>
  </w:style>
  <w:style w:type="paragraph" w:styleId="Standaardinspringing">
    <w:name w:val="Normal Indent"/>
    <w:basedOn w:val="Standaard"/>
    <w:uiPriority w:val="99"/>
    <w:semiHidden/>
    <w:unhideWhenUsed/>
    <w:rsid w:val="0068343A"/>
    <w:pPr>
      <w:ind w:left="340"/>
    </w:pPr>
  </w:style>
  <w:style w:type="paragraph" w:styleId="Plattetekst">
    <w:name w:val="Body Text"/>
    <w:basedOn w:val="Standaard"/>
    <w:link w:val="PlattetekstChar"/>
    <w:uiPriority w:val="99"/>
    <w:semiHidden/>
    <w:unhideWhenUsed/>
    <w:rsid w:val="0068343A"/>
    <w:pPr>
      <w:spacing w:after="260"/>
    </w:pPr>
  </w:style>
  <w:style w:type="character" w:customStyle="1" w:styleId="PlattetekstChar">
    <w:name w:val="Platte tekst Char"/>
    <w:basedOn w:val="Standaardalinea-lettertype"/>
    <w:link w:val="Plattetekst"/>
    <w:uiPriority w:val="99"/>
    <w:semiHidden/>
    <w:rsid w:val="0068343A"/>
    <w:rPr>
      <w:rFonts w:eastAsia="Times New Roman" w:cs="Calibri"/>
      <w:szCs w:val="22"/>
      <w:lang w:eastAsia="ar-SA"/>
    </w:rPr>
  </w:style>
  <w:style w:type="paragraph" w:styleId="Platteteksteersteinspringing">
    <w:name w:val="Body Text First Indent"/>
    <w:basedOn w:val="Plattetekst"/>
    <w:link w:val="PlatteteksteersteinspringingChar"/>
    <w:uiPriority w:val="99"/>
    <w:semiHidden/>
    <w:unhideWhenUsed/>
    <w:rsid w:val="0068343A"/>
    <w:pPr>
      <w:spacing w:after="0"/>
      <w:ind w:firstLine="340"/>
    </w:pPr>
  </w:style>
  <w:style w:type="character" w:customStyle="1" w:styleId="PlatteteksteersteinspringingChar">
    <w:name w:val="Platte tekst eerste inspringing Char"/>
    <w:basedOn w:val="PlattetekstChar"/>
    <w:link w:val="Platteteksteersteinspringing"/>
    <w:uiPriority w:val="99"/>
    <w:semiHidden/>
    <w:rsid w:val="0068343A"/>
    <w:rPr>
      <w:rFonts w:eastAsia="Times New Roman" w:cs="Calibri"/>
      <w:szCs w:val="22"/>
      <w:lang w:eastAsia="ar-SA"/>
    </w:rPr>
  </w:style>
  <w:style w:type="paragraph" w:styleId="Plattetekstinspringen">
    <w:name w:val="Body Text Indent"/>
    <w:basedOn w:val="Standaard"/>
    <w:link w:val="PlattetekstinspringenChar"/>
    <w:uiPriority w:val="99"/>
    <w:semiHidden/>
    <w:unhideWhenUsed/>
    <w:rsid w:val="0068343A"/>
    <w:pPr>
      <w:ind w:left="340"/>
    </w:pPr>
  </w:style>
  <w:style w:type="character" w:customStyle="1" w:styleId="PlattetekstinspringenChar">
    <w:name w:val="Platte tekst inspringen Char"/>
    <w:basedOn w:val="Standaardalinea-lettertype"/>
    <w:link w:val="Plattetekstinspringen"/>
    <w:uiPriority w:val="99"/>
    <w:semiHidden/>
    <w:rsid w:val="0068343A"/>
    <w:rPr>
      <w:rFonts w:eastAsia="Times New Roman" w:cs="Calibri"/>
      <w:szCs w:val="22"/>
      <w:lang w:eastAsia="ar-SA"/>
    </w:rPr>
  </w:style>
  <w:style w:type="paragraph" w:styleId="Platteteksteersteinspringing2">
    <w:name w:val="Body Text First Indent 2"/>
    <w:basedOn w:val="Plattetekstinspringen"/>
    <w:link w:val="Platteteksteersteinspringing2Char"/>
    <w:uiPriority w:val="99"/>
    <w:semiHidden/>
    <w:unhideWhenUsed/>
    <w:rsid w:val="0068343A"/>
    <w:pPr>
      <w:ind w:firstLine="340"/>
    </w:pPr>
  </w:style>
  <w:style w:type="character" w:customStyle="1" w:styleId="Platteteksteersteinspringing2Char">
    <w:name w:val="Platte tekst eerste inspringing 2 Char"/>
    <w:basedOn w:val="PlattetekstinspringenChar"/>
    <w:link w:val="Platteteksteersteinspringing2"/>
    <w:uiPriority w:val="99"/>
    <w:semiHidden/>
    <w:rsid w:val="0068343A"/>
    <w:rPr>
      <w:rFonts w:eastAsia="Times New Roman" w:cs="Calibri"/>
      <w:szCs w:val="22"/>
      <w:lang w:eastAsia="ar-SA"/>
    </w:rPr>
  </w:style>
  <w:style w:type="paragraph" w:styleId="Plattetekst2">
    <w:name w:val="Body Text 2"/>
    <w:basedOn w:val="Standaard"/>
    <w:link w:val="Plattetekst2Char"/>
    <w:uiPriority w:val="99"/>
    <w:unhideWhenUsed/>
    <w:rsid w:val="0068343A"/>
    <w:pPr>
      <w:spacing w:after="26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rsid w:val="0068343A"/>
    <w:rPr>
      <w:rFonts w:eastAsia="Times New Roman" w:cs="Calibri"/>
      <w:szCs w:val="22"/>
      <w:lang w:eastAsia="ar-SA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A0465F"/>
    <w:rPr>
      <w:rFonts w:eastAsia="MS Mincho" w:cs="Calibri"/>
      <w:szCs w:val="22"/>
      <w:lang w:eastAsia="en-US"/>
    </w:rPr>
  </w:style>
  <w:style w:type="paragraph" w:styleId="Citaat">
    <w:name w:val="Quote"/>
    <w:basedOn w:val="Standaard"/>
    <w:next w:val="Standaard"/>
    <w:link w:val="CitaatChar"/>
    <w:uiPriority w:val="29"/>
    <w:rsid w:val="000B1113"/>
    <w:pPr>
      <w:spacing w:before="200" w:after="160"/>
      <w:ind w:left="864" w:right="864"/>
      <w:jc w:val="center"/>
    </w:pPr>
    <w:rPr>
      <w:i/>
      <w:iCs/>
      <w:color w:val="00B3E6" w:themeColor="accent1"/>
    </w:rPr>
  </w:style>
  <w:style w:type="character" w:customStyle="1" w:styleId="CitaatChar">
    <w:name w:val="Citaat Char"/>
    <w:basedOn w:val="Standaardalinea-lettertype"/>
    <w:link w:val="Citaat"/>
    <w:uiPriority w:val="29"/>
    <w:rsid w:val="000B1113"/>
    <w:rPr>
      <w:rFonts w:eastAsia="Times New Roman" w:cs="Calibri"/>
      <w:i/>
      <w:iCs/>
      <w:color w:val="00B3E6" w:themeColor="accent1"/>
      <w:szCs w:val="22"/>
      <w:lang w:eastAsia="ar-SA"/>
    </w:rPr>
  </w:style>
  <w:style w:type="paragraph" w:styleId="Ondertitel">
    <w:name w:val="Subtitle"/>
    <w:basedOn w:val="Standaard"/>
    <w:next w:val="Standaard"/>
    <w:link w:val="OndertitelChar"/>
    <w:uiPriority w:val="11"/>
    <w:rsid w:val="00FC3E3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00B3E6" w:themeColor="accent1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C3E31"/>
    <w:rPr>
      <w:rFonts w:asciiTheme="minorHAnsi" w:eastAsiaTheme="minorEastAsia" w:hAnsiTheme="minorHAnsi" w:cstheme="minorBidi"/>
      <w:color w:val="00B3E6" w:themeColor="accent1"/>
      <w:spacing w:val="15"/>
      <w:sz w:val="22"/>
      <w:szCs w:val="22"/>
      <w:lang w:eastAsia="ar-SA"/>
    </w:rPr>
  </w:style>
  <w:style w:type="table" w:styleId="Tabelraster">
    <w:name w:val="Table Grid"/>
    <w:basedOn w:val="Standaardtabel"/>
    <w:uiPriority w:val="59"/>
    <w:rsid w:val="00A0465F"/>
    <w:rPr>
      <w:rFonts w:asciiTheme="minorHAnsi" w:eastAsiaTheme="minorEastAsia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astertabel1licht-Accent11">
    <w:name w:val="Rastertabel 1 licht - Accent 11"/>
    <w:basedOn w:val="Standaardtabel"/>
    <w:uiPriority w:val="46"/>
    <w:rsid w:val="00F55C88"/>
    <w:tblPr>
      <w:tblStyleRowBandSize w:val="1"/>
      <w:tblStyleColBandSize w:val="1"/>
      <w:tblBorders>
        <w:top w:val="single" w:sz="4" w:space="0" w:color="8FE5FF" w:themeColor="accent1" w:themeTint="66"/>
        <w:left w:val="single" w:sz="4" w:space="0" w:color="8FE5FF" w:themeColor="accent1" w:themeTint="66"/>
        <w:bottom w:val="single" w:sz="4" w:space="0" w:color="8FE5FF" w:themeColor="accent1" w:themeTint="66"/>
        <w:right w:val="single" w:sz="4" w:space="0" w:color="8FE5FF" w:themeColor="accent1" w:themeTint="66"/>
        <w:insideH w:val="single" w:sz="4" w:space="0" w:color="8FE5FF" w:themeColor="accent1" w:themeTint="66"/>
        <w:insideV w:val="single" w:sz="4" w:space="0" w:color="8FE5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7D9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7D9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elkopkaartjesvet">
    <w:name w:val="Tabelkop/kaartjes [vet]"/>
    <w:basedOn w:val="Standaard"/>
    <w:qFormat/>
    <w:rsid w:val="00D20810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320" w:lineRule="exact"/>
      <w:jc w:val="center"/>
    </w:pPr>
    <w:rPr>
      <w:rFonts w:eastAsia="Calibri"/>
      <w:b/>
      <w:bCs/>
      <w:sz w:val="26"/>
      <w:szCs w:val="26"/>
      <w:lang w:eastAsia="nl-NL"/>
    </w:rPr>
  </w:style>
  <w:style w:type="paragraph" w:customStyle="1" w:styleId="Tussenkop1kleur">
    <w:name w:val="Tussenkop 1 [kleur]"/>
    <w:basedOn w:val="Standaard"/>
    <w:qFormat/>
    <w:rsid w:val="000E7C41"/>
    <w:pPr>
      <w:keepNext/>
      <w:keepLines/>
      <w:spacing w:line="260" w:lineRule="atLeast"/>
    </w:pPr>
    <w:rPr>
      <w:b/>
      <w:bCs/>
      <w:color w:val="FF9900"/>
      <w:lang w:eastAsia="nl-NL"/>
    </w:rPr>
  </w:style>
  <w:style w:type="paragraph" w:customStyle="1" w:styleId="Tussenkop2vet">
    <w:name w:val="Tussenkop 2 [vet]"/>
    <w:basedOn w:val="Standaard"/>
    <w:qFormat/>
    <w:rsid w:val="007505D7"/>
    <w:pPr>
      <w:keepNext/>
      <w:keepLines/>
      <w:spacing w:line="260" w:lineRule="atLeast"/>
    </w:pPr>
    <w:rPr>
      <w:b/>
      <w:bCs/>
      <w:sz w:val="20"/>
      <w:szCs w:val="20"/>
      <w:lang w:eastAsia="nl-NL"/>
    </w:rPr>
  </w:style>
  <w:style w:type="paragraph" w:customStyle="1" w:styleId="xmsonormal">
    <w:name w:val="x_msonormal"/>
    <w:basedOn w:val="Standaard"/>
    <w:rsid w:val="00041DE6"/>
    <w:pPr>
      <w:suppressAutoHyphens w:val="0"/>
      <w:spacing w:line="240" w:lineRule="auto"/>
    </w:pPr>
    <w:rPr>
      <w:lang w:eastAsia="nl-NL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041DE6"/>
    <w:rPr>
      <w:color w:val="605E5C"/>
      <w:shd w:val="clear" w:color="auto" w:fill="E1DFDD"/>
    </w:rPr>
  </w:style>
  <w:style w:type="paragraph" w:styleId="Normaalweb">
    <w:name w:val="Normal (Web)"/>
    <w:basedOn w:val="Standaard"/>
    <w:uiPriority w:val="99"/>
    <w:semiHidden/>
    <w:unhideWhenUsed/>
    <w:rsid w:val="00727FCC"/>
    <w:pPr>
      <w:suppressAutoHyphens w:val="0"/>
      <w:spacing w:line="240" w:lineRule="auto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Stijl1">
    <w:name w:val="Stijl1"/>
    <w:basedOn w:val="Tussenkop1kleuronderstreept"/>
    <w:link w:val="Stijl1Char"/>
    <w:qFormat/>
    <w:rsid w:val="00C37E10"/>
    <w:pPr>
      <w:spacing w:line="240" w:lineRule="auto"/>
    </w:pPr>
  </w:style>
  <w:style w:type="character" w:customStyle="1" w:styleId="Tussenkop1kleuronderstreeptChar">
    <w:name w:val="Tussenkop 1 [kleur onderstreept] Char"/>
    <w:basedOn w:val="Standaardalinea-lettertype"/>
    <w:link w:val="Tussenkop1kleuronderstreept"/>
    <w:rsid w:val="00C37E10"/>
    <w:rPr>
      <w:rFonts w:eastAsia="Times New Roman" w:cs="Calibri"/>
      <w:b/>
      <w:bCs/>
      <w:color w:val="FF9900"/>
      <w:sz w:val="26"/>
      <w:szCs w:val="26"/>
    </w:rPr>
  </w:style>
  <w:style w:type="character" w:customStyle="1" w:styleId="Stijl1Char">
    <w:name w:val="Stijl1 Char"/>
    <w:basedOn w:val="Tussenkop1kleuronderstreeptChar"/>
    <w:link w:val="Stijl1"/>
    <w:rsid w:val="00C37E10"/>
    <w:rPr>
      <w:rFonts w:eastAsia="Times New Roman" w:cs="Calibri"/>
      <w:b/>
      <w:bCs/>
      <w:color w:val="FF9900"/>
      <w:sz w:val="26"/>
      <w:szCs w:val="26"/>
    </w:rPr>
  </w:style>
  <w:style w:type="character" w:customStyle="1" w:styleId="Onopgelostemelding2">
    <w:name w:val="Onopgeloste melding2"/>
    <w:basedOn w:val="Standaardalinea-lettertype"/>
    <w:uiPriority w:val="99"/>
    <w:semiHidden/>
    <w:unhideWhenUsed/>
    <w:rsid w:val="00BF7A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9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ProDemos-rood">
  <a:themeElements>
    <a:clrScheme name="ProDemos rood 1">
      <a:dk1>
        <a:srgbClr val="F10E41"/>
      </a:dk1>
      <a:lt1>
        <a:srgbClr val="FFFFFF"/>
      </a:lt1>
      <a:dk2>
        <a:srgbClr val="1A1918"/>
      </a:dk2>
      <a:lt2>
        <a:srgbClr val="E7E6E6"/>
      </a:lt2>
      <a:accent1>
        <a:srgbClr val="00B3E6"/>
      </a:accent1>
      <a:accent2>
        <a:srgbClr val="58A337"/>
      </a:accent2>
      <a:accent3>
        <a:srgbClr val="FCC241"/>
      </a:accent3>
      <a:accent4>
        <a:srgbClr val="EB5B24"/>
      </a:accent4>
      <a:accent5>
        <a:srgbClr val="D7007E"/>
      </a:accent5>
      <a:accent6>
        <a:srgbClr val="F10E41"/>
      </a:accent6>
      <a:hlink>
        <a:srgbClr val="00B3E6"/>
      </a:hlink>
      <a:folHlink>
        <a:srgbClr val="C7B8A3"/>
      </a:folHlink>
    </a:clrScheme>
    <a:fontScheme name="Office-thema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-them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ProDemos-rood" id="{2FBAC256-F2D1-8F42-85CF-C9E85E6D1812}" vid="{9936622B-22DC-A44E-8DD4-39609B39BDC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AC38CFD25B0F40A7C13F9BEB1A5240" ma:contentTypeVersion="2" ma:contentTypeDescription="Een nieuw document maken." ma:contentTypeScope="" ma:versionID="8854404c6d888034d86caa05550c4086">
  <xsd:schema xmlns:xsd="http://www.w3.org/2001/XMLSchema" xmlns:xs="http://www.w3.org/2001/XMLSchema" xmlns:p="http://schemas.microsoft.com/office/2006/metadata/properties" xmlns:ns3="863ce337-e8c1-4828-a8b4-eb3dec0f7875" targetNamespace="http://schemas.microsoft.com/office/2006/metadata/properties" ma:root="true" ma:fieldsID="4222179b3c3acd310f2c9996496b0790" ns3:_="">
    <xsd:import namespace="863ce337-e8c1-4828-a8b4-eb3dec0f787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3ce337-e8c1-4828-a8b4-eb3dec0f78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7C9418-1CB3-4550-A563-6B568AC404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F5C018-A869-48E2-995F-03BE52CD34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5F5143-E9F2-420B-B6D9-36829ABC20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3ce337-e8c1-4828-a8b4-eb3dec0f78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896673-7712-4531-ABFB-1ED79D3F9E1B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863ce337-e8c1-4828-a8b4-eb3dec0f787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Geschiedenisactief.nl werkvormen</vt:lpstr>
    </vt:vector>
  </TitlesOfParts>
  <Company>ProDemos – Huis voor democratie en rechtsstaat</Company>
  <LinksUpToDate>false</LinksUpToDate>
  <CharactersWithSpaces>1587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Geschiedenisactief.nl werkvormen</dc:title>
  <dc:creator>Steven Kling</dc:creator>
  <cp:lastModifiedBy>Mariska de Boer</cp:lastModifiedBy>
  <cp:revision>2</cp:revision>
  <cp:lastPrinted>2020-10-13T11:24:00Z</cp:lastPrinted>
  <dcterms:created xsi:type="dcterms:W3CDTF">2024-01-02T11:57:00Z</dcterms:created>
  <dcterms:modified xsi:type="dcterms:W3CDTF">2024-01-02T11:57:00Z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0x010100A2AC38CFD25B0F40A7C13F9BEB1A5240</vt:lpwstr>
  </property>
</Properties>
</file>