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72E4602E" w14:textId="13179C8E" w:rsidR="007F408D" w:rsidRDefault="00703919" w:rsidP="00B64F38">
      <w:pPr>
        <w:pStyle w:val="Geenafstand"/>
        <w:spacing w:line="260" w:lineRule="atLeast"/>
        <w:jc w:val="center"/>
        <w:rPr>
          <w:b/>
          <w:color w:val="FF9900"/>
          <w:sz w:val="44"/>
        </w:rPr>
      </w:pPr>
      <w:r>
        <w:rPr>
          <w:b/>
          <w:color w:val="FF9900"/>
          <w:sz w:val="44"/>
        </w:rPr>
        <w:t>Opdrachtblad</w:t>
      </w:r>
    </w:p>
    <w:p w14:paraId="10F6E328" w14:textId="77777777" w:rsidR="00B64F38" w:rsidRPr="00B15AAB" w:rsidRDefault="00B64F38" w:rsidP="00B64F38">
      <w:pPr>
        <w:pStyle w:val="Geenafstand"/>
        <w:spacing w:line="260" w:lineRule="atLeast"/>
        <w:jc w:val="center"/>
        <w:rPr>
          <w:b/>
          <w:color w:val="FF9900"/>
          <w:sz w:val="40"/>
        </w:rPr>
      </w:pPr>
    </w:p>
    <w:p w14:paraId="6A7542DB" w14:textId="77777777" w:rsidR="00B64F38" w:rsidRPr="00B64F38" w:rsidRDefault="00B64F38" w:rsidP="00B64F38">
      <w:pPr>
        <w:pStyle w:val="Geenafstand"/>
        <w:spacing w:line="260" w:lineRule="atLeast"/>
        <w:jc w:val="center"/>
        <w:rPr>
          <w:b/>
          <w:sz w:val="40"/>
          <w:szCs w:val="20"/>
        </w:rPr>
        <w:sectPr w:rsidR="00B64F38" w:rsidRPr="00B64F38" w:rsidSect="00621283">
          <w:headerReference w:type="even" r:id="rId11"/>
          <w:headerReference w:type="default" r:id="rId12"/>
          <w:footerReference w:type="default" r:id="rId13"/>
          <w:headerReference w:type="first" r:id="rId14"/>
          <w:type w:val="continuous"/>
          <w:pgSz w:w="11906" w:h="16838" w:code="9"/>
          <w:pgMar w:top="1701" w:right="1418" w:bottom="1134" w:left="1418" w:header="0" w:footer="0" w:gutter="0"/>
          <w:cols w:space="567"/>
          <w:docGrid w:linePitch="360"/>
        </w:sectPr>
      </w:pPr>
    </w:p>
    <w:p w14:paraId="2D1552D7" w14:textId="6BC447DA" w:rsidR="00B15AAB" w:rsidRPr="00B15AAB" w:rsidRDefault="00B15AAB" w:rsidP="00B15AAB">
      <w:pPr>
        <w:pStyle w:val="ProDemosopsommingbullets"/>
        <w:rPr>
          <w:b/>
        </w:rPr>
      </w:pPr>
      <w:r w:rsidRPr="00B15AAB">
        <w:rPr>
          <w:b/>
          <w:bCs/>
        </w:rPr>
        <w:t>De opdracht</w:t>
      </w:r>
    </w:p>
    <w:p w14:paraId="6405726D" w14:textId="77777777" w:rsidR="00B15AAB" w:rsidRDefault="00B15AAB" w:rsidP="00B15AAB">
      <w:pPr>
        <w:pStyle w:val="ProDemosopsommingbullets"/>
      </w:pPr>
      <w:r w:rsidRPr="00B15AAB">
        <w:t xml:space="preserve">Vul het onderstaande schema op een correcte wijze in. Gebruik daarbij negen van de onderstaande </w:t>
      </w:r>
    </w:p>
    <w:p w14:paraId="1A9A74A1" w14:textId="77777777" w:rsidR="00B15AAB" w:rsidRDefault="00B15AAB" w:rsidP="00B15AAB">
      <w:pPr>
        <w:pStyle w:val="ProDemosopsommingbullets"/>
      </w:pPr>
      <w:r w:rsidRPr="00B15AAB">
        <w:t xml:space="preserve">twaalf begrippen. De pijlen staan voor verbanden tussen twee begrippen. Plaats de begrippen zo in </w:t>
      </w:r>
    </w:p>
    <w:p w14:paraId="2617C039" w14:textId="68C74E21" w:rsidR="00B15AAB" w:rsidRPr="00B15AAB" w:rsidRDefault="00B15AAB" w:rsidP="00B15AAB">
      <w:pPr>
        <w:pStyle w:val="ProDemosopsommingbullets"/>
      </w:pPr>
      <w:r w:rsidRPr="00B15AAB">
        <w:t>het schema dat je bij elk verband een juiste redenering kunt geven.</w:t>
      </w:r>
    </w:p>
    <w:p w14:paraId="7491E851" w14:textId="77777777" w:rsidR="00B15AAB" w:rsidRPr="00B15AAB" w:rsidRDefault="00B15AAB" w:rsidP="00B15AAB"/>
    <w:tbl>
      <w:tblPr>
        <w:tblStyle w:val="Tabelraster"/>
        <w:tblW w:w="0" w:type="auto"/>
        <w:tblLook w:val="04A0" w:firstRow="1" w:lastRow="0" w:firstColumn="1" w:lastColumn="0" w:noHBand="0" w:noVBand="1"/>
      </w:tblPr>
      <w:tblGrid>
        <w:gridCol w:w="2323"/>
        <w:gridCol w:w="2227"/>
        <w:gridCol w:w="2227"/>
        <w:gridCol w:w="2227"/>
      </w:tblGrid>
      <w:tr w:rsidR="00B15AAB" w:rsidRPr="00B15AAB" w14:paraId="61EE028D" w14:textId="77777777" w:rsidTr="00BC56B8">
        <w:trPr>
          <w:trHeight w:val="507"/>
        </w:trPr>
        <w:tc>
          <w:tcPr>
            <w:tcW w:w="2226" w:type="dxa"/>
            <w:vAlign w:val="center"/>
          </w:tcPr>
          <w:p w14:paraId="7836146F" w14:textId="7DAFE27D" w:rsidR="00B15AAB" w:rsidRPr="00AC64BC" w:rsidRDefault="00772CD8" w:rsidP="00DF0BCE">
            <w:pPr>
              <w:pStyle w:val="Geenopmaak"/>
              <w:jc w:val="center"/>
              <w:rPr>
                <w:sz w:val="24"/>
              </w:rPr>
            </w:pPr>
            <w:r>
              <w:rPr>
                <w:sz w:val="24"/>
              </w:rPr>
              <w:t>Napoleon</w:t>
            </w:r>
          </w:p>
        </w:tc>
        <w:tc>
          <w:tcPr>
            <w:tcW w:w="2227" w:type="dxa"/>
            <w:vAlign w:val="center"/>
          </w:tcPr>
          <w:p w14:paraId="4DBADC56" w14:textId="47FD91D7" w:rsidR="00B15AAB" w:rsidRPr="00AC64BC" w:rsidRDefault="007321FF" w:rsidP="00DF0BCE">
            <w:pPr>
              <w:pStyle w:val="Geenopmaak"/>
              <w:jc w:val="center"/>
              <w:rPr>
                <w:sz w:val="24"/>
              </w:rPr>
            </w:pPr>
            <w:r>
              <w:rPr>
                <w:sz w:val="24"/>
              </w:rPr>
              <w:t>De Verlichting</w:t>
            </w:r>
          </w:p>
        </w:tc>
        <w:tc>
          <w:tcPr>
            <w:tcW w:w="2227" w:type="dxa"/>
            <w:vAlign w:val="center"/>
          </w:tcPr>
          <w:p w14:paraId="14A3AC62" w14:textId="07B578B5" w:rsidR="00B15AAB" w:rsidRPr="00AC64BC" w:rsidRDefault="007321FF" w:rsidP="00DF0BCE">
            <w:pPr>
              <w:pStyle w:val="Geenopmaak"/>
              <w:jc w:val="center"/>
              <w:rPr>
                <w:sz w:val="24"/>
              </w:rPr>
            </w:pPr>
            <w:r>
              <w:rPr>
                <w:sz w:val="24"/>
              </w:rPr>
              <w:t>Amerika</w:t>
            </w:r>
          </w:p>
        </w:tc>
        <w:tc>
          <w:tcPr>
            <w:tcW w:w="2227" w:type="dxa"/>
            <w:vAlign w:val="center"/>
          </w:tcPr>
          <w:p w14:paraId="6618D69C" w14:textId="73CC1A19" w:rsidR="00B15AAB" w:rsidRPr="00AC64BC" w:rsidRDefault="007321FF" w:rsidP="00DF0BCE">
            <w:pPr>
              <w:pStyle w:val="Geenopmaak"/>
              <w:jc w:val="center"/>
              <w:rPr>
                <w:sz w:val="24"/>
              </w:rPr>
            </w:pPr>
            <w:r>
              <w:rPr>
                <w:sz w:val="24"/>
              </w:rPr>
              <w:t xml:space="preserve">Revolutie </w:t>
            </w:r>
          </w:p>
        </w:tc>
      </w:tr>
      <w:tr w:rsidR="00B15AAB" w:rsidRPr="00B15AAB" w14:paraId="5E2EB80A" w14:textId="77777777" w:rsidTr="00BC56B8">
        <w:trPr>
          <w:trHeight w:val="507"/>
        </w:trPr>
        <w:tc>
          <w:tcPr>
            <w:tcW w:w="2226" w:type="dxa"/>
            <w:vAlign w:val="center"/>
          </w:tcPr>
          <w:p w14:paraId="02E4B9F0" w14:textId="56F0243F" w:rsidR="00B15AAB" w:rsidRPr="00AC64BC" w:rsidRDefault="007321FF" w:rsidP="00DF0BCE">
            <w:pPr>
              <w:pStyle w:val="Geenopmaak"/>
              <w:jc w:val="center"/>
              <w:rPr>
                <w:sz w:val="24"/>
              </w:rPr>
            </w:pPr>
            <w:r>
              <w:rPr>
                <w:sz w:val="24"/>
              </w:rPr>
              <w:t xml:space="preserve">Standenmaatschappij </w:t>
            </w:r>
          </w:p>
        </w:tc>
        <w:tc>
          <w:tcPr>
            <w:tcW w:w="2227" w:type="dxa"/>
            <w:vAlign w:val="center"/>
          </w:tcPr>
          <w:p w14:paraId="1BBDD015" w14:textId="1A8038EA" w:rsidR="00B15AAB" w:rsidRPr="00AC64BC" w:rsidRDefault="00772CD8" w:rsidP="00DF0BCE">
            <w:pPr>
              <w:pStyle w:val="Geenopmaak"/>
              <w:jc w:val="center"/>
              <w:rPr>
                <w:sz w:val="24"/>
              </w:rPr>
            </w:pPr>
            <w:r>
              <w:rPr>
                <w:sz w:val="24"/>
              </w:rPr>
              <w:t>WIC</w:t>
            </w:r>
          </w:p>
        </w:tc>
        <w:tc>
          <w:tcPr>
            <w:tcW w:w="2227" w:type="dxa"/>
            <w:vAlign w:val="center"/>
          </w:tcPr>
          <w:p w14:paraId="5BE46955" w14:textId="4E759BDF" w:rsidR="00B15AAB" w:rsidRPr="00AC64BC" w:rsidRDefault="00772CD8" w:rsidP="00DF0BCE">
            <w:pPr>
              <w:pStyle w:val="Geenopmaak"/>
              <w:jc w:val="center"/>
              <w:rPr>
                <w:sz w:val="24"/>
              </w:rPr>
            </w:pPr>
            <w:r>
              <w:rPr>
                <w:sz w:val="24"/>
              </w:rPr>
              <w:t>Grondwet</w:t>
            </w:r>
          </w:p>
        </w:tc>
        <w:tc>
          <w:tcPr>
            <w:tcW w:w="2227" w:type="dxa"/>
            <w:vAlign w:val="center"/>
          </w:tcPr>
          <w:p w14:paraId="64A9B918" w14:textId="55AB5B47" w:rsidR="00B15AAB" w:rsidRPr="00AC64BC" w:rsidRDefault="007321FF" w:rsidP="00DF0BCE">
            <w:pPr>
              <w:pStyle w:val="Geenopmaak"/>
              <w:jc w:val="center"/>
              <w:rPr>
                <w:sz w:val="24"/>
              </w:rPr>
            </w:pPr>
            <w:r>
              <w:rPr>
                <w:sz w:val="24"/>
              </w:rPr>
              <w:t>Adel</w:t>
            </w:r>
          </w:p>
        </w:tc>
      </w:tr>
      <w:tr w:rsidR="00E91C02" w:rsidRPr="00B15AAB" w14:paraId="3BAD97CF" w14:textId="77777777" w:rsidTr="00BC56B8">
        <w:trPr>
          <w:trHeight w:val="468"/>
        </w:trPr>
        <w:tc>
          <w:tcPr>
            <w:tcW w:w="2226" w:type="dxa"/>
            <w:vAlign w:val="center"/>
          </w:tcPr>
          <w:p w14:paraId="41574E2B" w14:textId="08F66047" w:rsidR="00E91C02" w:rsidRPr="00AC64BC" w:rsidRDefault="00772CD8" w:rsidP="00E91C02">
            <w:pPr>
              <w:pStyle w:val="Geenopmaak"/>
              <w:jc w:val="center"/>
              <w:rPr>
                <w:sz w:val="24"/>
              </w:rPr>
            </w:pPr>
            <w:r>
              <w:rPr>
                <w:sz w:val="24"/>
              </w:rPr>
              <w:t>Slavernij</w:t>
            </w:r>
          </w:p>
        </w:tc>
        <w:tc>
          <w:tcPr>
            <w:tcW w:w="2227" w:type="dxa"/>
            <w:vAlign w:val="center"/>
          </w:tcPr>
          <w:p w14:paraId="4D5EAF19" w14:textId="5A343C90" w:rsidR="00E91C02" w:rsidRPr="00AC64BC" w:rsidRDefault="00772CD8" w:rsidP="00E91C02">
            <w:pPr>
              <w:pStyle w:val="Geenopmaak"/>
              <w:jc w:val="center"/>
              <w:rPr>
                <w:sz w:val="24"/>
              </w:rPr>
            </w:pPr>
            <w:r>
              <w:rPr>
                <w:sz w:val="24"/>
              </w:rPr>
              <w:t>Patriotten</w:t>
            </w:r>
          </w:p>
        </w:tc>
        <w:tc>
          <w:tcPr>
            <w:tcW w:w="2227" w:type="dxa"/>
            <w:vAlign w:val="center"/>
          </w:tcPr>
          <w:p w14:paraId="44702600" w14:textId="4D071876" w:rsidR="00E91C02" w:rsidRPr="00AC64BC" w:rsidRDefault="00772CD8" w:rsidP="00E91C02">
            <w:pPr>
              <w:pStyle w:val="Geenopmaak"/>
              <w:jc w:val="center"/>
              <w:rPr>
                <w:sz w:val="24"/>
              </w:rPr>
            </w:pPr>
            <w:r>
              <w:rPr>
                <w:sz w:val="24"/>
              </w:rPr>
              <w:t>Plantages</w:t>
            </w:r>
          </w:p>
        </w:tc>
        <w:tc>
          <w:tcPr>
            <w:tcW w:w="2227" w:type="dxa"/>
            <w:vAlign w:val="center"/>
          </w:tcPr>
          <w:p w14:paraId="1D6EB8A0" w14:textId="1C7037F2" w:rsidR="00E91C02" w:rsidRPr="00AC64BC" w:rsidRDefault="007321FF" w:rsidP="00E91C02">
            <w:pPr>
              <w:pStyle w:val="Geenopmaak"/>
              <w:jc w:val="center"/>
              <w:rPr>
                <w:sz w:val="24"/>
              </w:rPr>
            </w:pPr>
            <w:r>
              <w:rPr>
                <w:sz w:val="24"/>
              </w:rPr>
              <w:t>Trias politica</w:t>
            </w:r>
          </w:p>
        </w:tc>
      </w:tr>
    </w:tbl>
    <w:p w14:paraId="1C8A7286" w14:textId="77777777" w:rsidR="00B15AAB" w:rsidRPr="00B15AAB" w:rsidRDefault="00B15AAB" w:rsidP="00B15AAB">
      <w:pPr>
        <w:pStyle w:val="ProDemosopsommingbullets"/>
      </w:pPr>
    </w:p>
    <w:p w14:paraId="0DA5B732" w14:textId="77777777" w:rsidR="00B15AAB" w:rsidRPr="00B15AAB" w:rsidRDefault="00B15AAB" w:rsidP="00B15AAB">
      <w:pPr>
        <w:pStyle w:val="ProDemosopsommingbullets"/>
      </w:pPr>
      <w:r w:rsidRPr="00B15AAB">
        <w:t>Als je klaar bent vul je het invulblad op de achterzijde in.</w:t>
      </w:r>
    </w:p>
    <w:p w14:paraId="06584557" w14:textId="77777777" w:rsidR="00B15AAB" w:rsidRDefault="00B15AAB" w:rsidP="00B15AAB">
      <w:pPr>
        <w:rPr>
          <w:sz w:val="24"/>
        </w:rPr>
      </w:pPr>
    </w:p>
    <w:p w14:paraId="2971A839" w14:textId="77777777" w:rsidR="00B15AAB" w:rsidRPr="00B15AAB" w:rsidRDefault="00B15AAB" w:rsidP="00B15AAB">
      <w:pPr>
        <w:pStyle w:val="ProDemosopsommingbullets"/>
        <w:rPr>
          <w:sz w:val="20"/>
        </w:rPr>
      </w:pPr>
      <w:r w:rsidRPr="00B15AAB">
        <w:rPr>
          <w:b/>
          <w:noProof/>
          <w:sz w:val="20"/>
          <w:lang w:eastAsia="nl-NL"/>
        </w:rPr>
        <w:drawing>
          <wp:inline distT="0" distB="0" distL="0" distR="0" wp14:anchorId="64ABC617" wp14:editId="2CDB3ED7">
            <wp:extent cx="5486400" cy="56007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 image (9).jpg"/>
                    <pic:cNvPicPr/>
                  </pic:nvPicPr>
                  <pic:blipFill>
                    <a:blip r:embed="rId15">
                      <a:extLst>
                        <a:ext uri="{28A0092B-C50C-407E-A947-70E740481C1C}">
                          <a14:useLocalDpi xmlns:a14="http://schemas.microsoft.com/office/drawing/2010/main" val="0"/>
                        </a:ext>
                      </a:extLst>
                    </a:blip>
                    <a:stretch>
                      <a:fillRect/>
                    </a:stretch>
                  </pic:blipFill>
                  <pic:spPr>
                    <a:xfrm>
                      <a:off x="0" y="0"/>
                      <a:ext cx="5486400" cy="5600700"/>
                    </a:xfrm>
                    <a:prstGeom prst="rect">
                      <a:avLst/>
                    </a:prstGeom>
                  </pic:spPr>
                </pic:pic>
              </a:graphicData>
            </a:graphic>
          </wp:inline>
        </w:drawing>
      </w:r>
    </w:p>
    <w:p w14:paraId="40E259F2" w14:textId="5FCFDE9B" w:rsidR="00DE7E0B" w:rsidRPr="00DE7E0B" w:rsidRDefault="00B15AAB" w:rsidP="00DE7E0B">
      <w:pPr>
        <w:pStyle w:val="Tussenkop1kleur"/>
        <w:jc w:val="center"/>
        <w:rPr>
          <w:sz w:val="44"/>
          <w:szCs w:val="44"/>
        </w:rPr>
      </w:pPr>
      <w:r>
        <w:rPr>
          <w:sz w:val="44"/>
          <w:szCs w:val="44"/>
        </w:rPr>
        <w:lastRenderedPageBreak/>
        <w:t>Invul</w:t>
      </w:r>
      <w:r w:rsidR="00703919">
        <w:rPr>
          <w:sz w:val="44"/>
          <w:szCs w:val="44"/>
        </w:rPr>
        <w:t>blad</w:t>
      </w:r>
    </w:p>
    <w:p w14:paraId="59F6FF80" w14:textId="77777777" w:rsidR="00DE7E0B" w:rsidRDefault="00DE7E0B" w:rsidP="00DE7E0B"/>
    <w:p w14:paraId="47AACB42" w14:textId="77777777" w:rsidR="009A3145" w:rsidRDefault="009A3145" w:rsidP="009A3145"/>
    <w:p w14:paraId="27EABB55" w14:textId="0F7CB922" w:rsidR="009A3145" w:rsidRDefault="009A3145" w:rsidP="009A3145">
      <w:r>
        <w:t>Je hebt zojuist het schema met de begrippen ingevuld en alle begrippen aan elkaar verbonden. De opdracht hieronder maak je individueel. Je mag dus niet meer overleggen. Je hebt negen begrippen in het schema gezet, deze zijn met elkaar verbonden. In het schema zijn de verbanden genummerd. In totaal heb je twaalf verbanden in het schema gelegd. Deze verbanden moet je hieronder beschr</w:t>
      </w:r>
      <w:r w:rsidR="000D1D99">
        <w:t>ij</w:t>
      </w:r>
      <w:r>
        <w:t>ven.</w:t>
      </w:r>
    </w:p>
    <w:p w14:paraId="25584562" w14:textId="77777777" w:rsidR="009A3145" w:rsidRDefault="009A3145" w:rsidP="009A3145"/>
    <w:p w14:paraId="73217E99" w14:textId="77777777" w:rsidR="009A3145" w:rsidRDefault="009A3145" w:rsidP="009A3145">
      <w:pPr>
        <w:rPr>
          <w:b/>
          <w:bCs/>
        </w:rPr>
      </w:pPr>
      <w:r w:rsidRPr="0206031A">
        <w:rPr>
          <w:b/>
          <w:bCs/>
        </w:rPr>
        <w:t>Begrip ... heeft te maken met ... , omdat ...</w:t>
      </w:r>
    </w:p>
    <w:p w14:paraId="7E4482BB" w14:textId="77777777" w:rsidR="009A3145" w:rsidRDefault="009A3145" w:rsidP="009A3145">
      <w:pPr>
        <w:rPr>
          <w:b/>
        </w:rPr>
      </w:pPr>
    </w:p>
    <w:tbl>
      <w:tblPr>
        <w:tblStyle w:val="Tabelraster"/>
        <w:tblW w:w="0" w:type="auto"/>
        <w:tblLook w:val="04A0" w:firstRow="1" w:lastRow="0" w:firstColumn="1" w:lastColumn="0" w:noHBand="0" w:noVBand="1"/>
      </w:tblPr>
      <w:tblGrid>
        <w:gridCol w:w="9060"/>
      </w:tblGrid>
      <w:tr w:rsidR="009A3145" w14:paraId="6715FFE7" w14:textId="77777777" w:rsidTr="00BC56B8">
        <w:tc>
          <w:tcPr>
            <w:tcW w:w="9166" w:type="dxa"/>
          </w:tcPr>
          <w:p w14:paraId="6702A1CD" w14:textId="77777777" w:rsidR="009A3145" w:rsidRDefault="009A3145" w:rsidP="00BC56B8">
            <w:pPr>
              <w:rPr>
                <w:b/>
              </w:rPr>
            </w:pPr>
            <w:r w:rsidRPr="0206031A">
              <w:rPr>
                <w:b/>
                <w:bCs/>
              </w:rPr>
              <w:t>1</w:t>
            </w:r>
          </w:p>
          <w:p w14:paraId="6B0616CD" w14:textId="77777777" w:rsidR="009A3145" w:rsidRDefault="009A3145" w:rsidP="00BC56B8">
            <w:pPr>
              <w:rPr>
                <w:b/>
              </w:rPr>
            </w:pPr>
          </w:p>
          <w:p w14:paraId="63A5B4CD" w14:textId="77777777" w:rsidR="009A3145" w:rsidRDefault="009A3145" w:rsidP="00BC56B8">
            <w:pPr>
              <w:rPr>
                <w:b/>
              </w:rPr>
            </w:pPr>
          </w:p>
        </w:tc>
      </w:tr>
      <w:tr w:rsidR="009A3145" w14:paraId="61C8453D" w14:textId="77777777" w:rsidTr="00BC56B8">
        <w:tc>
          <w:tcPr>
            <w:tcW w:w="9166" w:type="dxa"/>
          </w:tcPr>
          <w:p w14:paraId="52071C2E" w14:textId="77777777" w:rsidR="009A3145" w:rsidRDefault="009A3145" w:rsidP="00BC56B8">
            <w:pPr>
              <w:rPr>
                <w:b/>
              </w:rPr>
            </w:pPr>
            <w:r w:rsidRPr="0206031A">
              <w:rPr>
                <w:b/>
                <w:bCs/>
              </w:rPr>
              <w:t>2</w:t>
            </w:r>
          </w:p>
          <w:p w14:paraId="75D0F3B0" w14:textId="77777777" w:rsidR="009A3145" w:rsidRDefault="009A3145" w:rsidP="00BC56B8">
            <w:pPr>
              <w:rPr>
                <w:b/>
              </w:rPr>
            </w:pPr>
          </w:p>
          <w:p w14:paraId="6C21A51D" w14:textId="77777777" w:rsidR="009A3145" w:rsidRDefault="009A3145" w:rsidP="00BC56B8">
            <w:pPr>
              <w:rPr>
                <w:b/>
              </w:rPr>
            </w:pPr>
          </w:p>
        </w:tc>
      </w:tr>
      <w:tr w:rsidR="009A3145" w14:paraId="4E3D6310" w14:textId="77777777" w:rsidTr="00BC56B8">
        <w:tc>
          <w:tcPr>
            <w:tcW w:w="9166" w:type="dxa"/>
          </w:tcPr>
          <w:p w14:paraId="5B15312A" w14:textId="77777777" w:rsidR="009A3145" w:rsidRDefault="009A3145" w:rsidP="00BC56B8">
            <w:pPr>
              <w:rPr>
                <w:b/>
              </w:rPr>
            </w:pPr>
            <w:r w:rsidRPr="0206031A">
              <w:rPr>
                <w:b/>
                <w:bCs/>
              </w:rPr>
              <w:t>3</w:t>
            </w:r>
          </w:p>
          <w:p w14:paraId="570C09B3" w14:textId="77777777" w:rsidR="009A3145" w:rsidRDefault="009A3145" w:rsidP="00BC56B8">
            <w:pPr>
              <w:rPr>
                <w:b/>
              </w:rPr>
            </w:pPr>
          </w:p>
          <w:p w14:paraId="03DCF205" w14:textId="77777777" w:rsidR="009A3145" w:rsidRDefault="009A3145" w:rsidP="00BC56B8">
            <w:pPr>
              <w:rPr>
                <w:b/>
              </w:rPr>
            </w:pPr>
          </w:p>
        </w:tc>
      </w:tr>
      <w:tr w:rsidR="009A3145" w14:paraId="06376D58" w14:textId="77777777" w:rsidTr="00BC56B8">
        <w:tc>
          <w:tcPr>
            <w:tcW w:w="9166" w:type="dxa"/>
          </w:tcPr>
          <w:p w14:paraId="240E2DF6" w14:textId="77777777" w:rsidR="009A3145" w:rsidRDefault="009A3145" w:rsidP="00BC56B8">
            <w:pPr>
              <w:rPr>
                <w:b/>
              </w:rPr>
            </w:pPr>
            <w:r w:rsidRPr="0206031A">
              <w:rPr>
                <w:b/>
                <w:bCs/>
              </w:rPr>
              <w:t>4</w:t>
            </w:r>
          </w:p>
          <w:p w14:paraId="4F060557" w14:textId="77777777" w:rsidR="009A3145" w:rsidRDefault="009A3145" w:rsidP="00BC56B8">
            <w:pPr>
              <w:rPr>
                <w:b/>
              </w:rPr>
            </w:pPr>
          </w:p>
          <w:p w14:paraId="3507C5AE" w14:textId="77777777" w:rsidR="009A3145" w:rsidRDefault="009A3145" w:rsidP="00BC56B8">
            <w:pPr>
              <w:rPr>
                <w:b/>
              </w:rPr>
            </w:pPr>
          </w:p>
        </w:tc>
      </w:tr>
      <w:tr w:rsidR="009A3145" w14:paraId="415DD71A" w14:textId="77777777" w:rsidTr="00BC56B8">
        <w:tc>
          <w:tcPr>
            <w:tcW w:w="9166" w:type="dxa"/>
          </w:tcPr>
          <w:p w14:paraId="176A873D" w14:textId="77777777" w:rsidR="009A3145" w:rsidRDefault="009A3145" w:rsidP="00BC56B8">
            <w:pPr>
              <w:rPr>
                <w:b/>
              </w:rPr>
            </w:pPr>
            <w:r w:rsidRPr="0206031A">
              <w:rPr>
                <w:b/>
                <w:bCs/>
              </w:rPr>
              <w:t>5</w:t>
            </w:r>
          </w:p>
          <w:p w14:paraId="6CD2E076" w14:textId="77777777" w:rsidR="009A3145" w:rsidRDefault="009A3145" w:rsidP="00BC56B8">
            <w:pPr>
              <w:rPr>
                <w:b/>
              </w:rPr>
            </w:pPr>
          </w:p>
          <w:p w14:paraId="70F9FCA2" w14:textId="77777777" w:rsidR="009A3145" w:rsidRDefault="009A3145" w:rsidP="00BC56B8">
            <w:pPr>
              <w:rPr>
                <w:b/>
              </w:rPr>
            </w:pPr>
          </w:p>
        </w:tc>
      </w:tr>
      <w:tr w:rsidR="009A3145" w14:paraId="5FD1FD54" w14:textId="77777777" w:rsidTr="00BC56B8">
        <w:tc>
          <w:tcPr>
            <w:tcW w:w="9166" w:type="dxa"/>
          </w:tcPr>
          <w:p w14:paraId="4811CAD9" w14:textId="77777777" w:rsidR="009A3145" w:rsidRDefault="009A3145" w:rsidP="00BC56B8">
            <w:pPr>
              <w:rPr>
                <w:b/>
              </w:rPr>
            </w:pPr>
            <w:r w:rsidRPr="0206031A">
              <w:rPr>
                <w:b/>
                <w:bCs/>
              </w:rPr>
              <w:t>6</w:t>
            </w:r>
          </w:p>
          <w:p w14:paraId="6D9FCED4" w14:textId="77777777" w:rsidR="009A3145" w:rsidRDefault="009A3145" w:rsidP="00BC56B8">
            <w:pPr>
              <w:rPr>
                <w:b/>
              </w:rPr>
            </w:pPr>
          </w:p>
          <w:p w14:paraId="26CE9FB7" w14:textId="77777777" w:rsidR="009A3145" w:rsidRDefault="009A3145" w:rsidP="00BC56B8">
            <w:pPr>
              <w:rPr>
                <w:b/>
              </w:rPr>
            </w:pPr>
          </w:p>
        </w:tc>
      </w:tr>
      <w:tr w:rsidR="009A3145" w14:paraId="3B474D9B" w14:textId="77777777" w:rsidTr="00BC56B8">
        <w:tc>
          <w:tcPr>
            <w:tcW w:w="9166" w:type="dxa"/>
          </w:tcPr>
          <w:p w14:paraId="15F07528" w14:textId="77777777" w:rsidR="009A3145" w:rsidRDefault="009A3145" w:rsidP="00BC56B8">
            <w:pPr>
              <w:rPr>
                <w:b/>
              </w:rPr>
            </w:pPr>
            <w:r w:rsidRPr="0206031A">
              <w:rPr>
                <w:b/>
                <w:bCs/>
              </w:rPr>
              <w:t>7</w:t>
            </w:r>
          </w:p>
          <w:p w14:paraId="44CB39C0" w14:textId="77777777" w:rsidR="009A3145" w:rsidRDefault="009A3145" w:rsidP="00BC56B8">
            <w:pPr>
              <w:rPr>
                <w:b/>
              </w:rPr>
            </w:pPr>
          </w:p>
          <w:p w14:paraId="437359C2" w14:textId="77777777" w:rsidR="009A3145" w:rsidRDefault="009A3145" w:rsidP="00BC56B8">
            <w:pPr>
              <w:rPr>
                <w:b/>
              </w:rPr>
            </w:pPr>
          </w:p>
        </w:tc>
      </w:tr>
      <w:tr w:rsidR="009A3145" w14:paraId="5A723157" w14:textId="77777777" w:rsidTr="00BC56B8">
        <w:tc>
          <w:tcPr>
            <w:tcW w:w="9166" w:type="dxa"/>
          </w:tcPr>
          <w:p w14:paraId="3978FCE4" w14:textId="77777777" w:rsidR="009A3145" w:rsidRDefault="009A3145" w:rsidP="00BC56B8">
            <w:pPr>
              <w:rPr>
                <w:b/>
              </w:rPr>
            </w:pPr>
            <w:r w:rsidRPr="0206031A">
              <w:rPr>
                <w:b/>
                <w:bCs/>
              </w:rPr>
              <w:t>8</w:t>
            </w:r>
          </w:p>
          <w:p w14:paraId="718A788A" w14:textId="77777777" w:rsidR="009A3145" w:rsidRDefault="009A3145" w:rsidP="00BC56B8">
            <w:pPr>
              <w:rPr>
                <w:b/>
              </w:rPr>
            </w:pPr>
          </w:p>
          <w:p w14:paraId="683F2B6F" w14:textId="77777777" w:rsidR="009A3145" w:rsidRDefault="009A3145" w:rsidP="00BC56B8">
            <w:pPr>
              <w:rPr>
                <w:b/>
              </w:rPr>
            </w:pPr>
          </w:p>
        </w:tc>
      </w:tr>
      <w:tr w:rsidR="009A3145" w14:paraId="74A36735" w14:textId="77777777" w:rsidTr="00BC56B8">
        <w:tc>
          <w:tcPr>
            <w:tcW w:w="9166" w:type="dxa"/>
          </w:tcPr>
          <w:p w14:paraId="69DBC5A6" w14:textId="77777777" w:rsidR="009A3145" w:rsidRDefault="009A3145" w:rsidP="00BC56B8">
            <w:pPr>
              <w:rPr>
                <w:b/>
              </w:rPr>
            </w:pPr>
            <w:r w:rsidRPr="0206031A">
              <w:rPr>
                <w:b/>
                <w:bCs/>
              </w:rPr>
              <w:t>9</w:t>
            </w:r>
          </w:p>
          <w:p w14:paraId="2F3A527D" w14:textId="77777777" w:rsidR="009A3145" w:rsidRDefault="009A3145" w:rsidP="00BC56B8">
            <w:pPr>
              <w:rPr>
                <w:b/>
              </w:rPr>
            </w:pPr>
          </w:p>
          <w:p w14:paraId="6B7B4F70" w14:textId="77777777" w:rsidR="009A3145" w:rsidRDefault="009A3145" w:rsidP="00BC56B8">
            <w:pPr>
              <w:rPr>
                <w:b/>
              </w:rPr>
            </w:pPr>
          </w:p>
        </w:tc>
      </w:tr>
      <w:tr w:rsidR="009A3145" w14:paraId="3B4FB817" w14:textId="77777777" w:rsidTr="00BC56B8">
        <w:tc>
          <w:tcPr>
            <w:tcW w:w="9166" w:type="dxa"/>
          </w:tcPr>
          <w:p w14:paraId="3BBB4F45" w14:textId="77777777" w:rsidR="009A3145" w:rsidRDefault="009A3145" w:rsidP="00BC56B8">
            <w:pPr>
              <w:rPr>
                <w:b/>
              </w:rPr>
            </w:pPr>
            <w:r w:rsidRPr="0206031A">
              <w:rPr>
                <w:b/>
                <w:bCs/>
              </w:rPr>
              <w:t>10</w:t>
            </w:r>
          </w:p>
          <w:p w14:paraId="1BDCDD04" w14:textId="77777777" w:rsidR="009A3145" w:rsidRDefault="009A3145" w:rsidP="00BC56B8">
            <w:pPr>
              <w:rPr>
                <w:b/>
              </w:rPr>
            </w:pPr>
          </w:p>
          <w:p w14:paraId="031798DB" w14:textId="77777777" w:rsidR="009A3145" w:rsidRDefault="009A3145" w:rsidP="00BC56B8">
            <w:pPr>
              <w:rPr>
                <w:b/>
              </w:rPr>
            </w:pPr>
          </w:p>
        </w:tc>
      </w:tr>
      <w:tr w:rsidR="009A3145" w14:paraId="281B77DE" w14:textId="77777777" w:rsidTr="00BC56B8">
        <w:tc>
          <w:tcPr>
            <w:tcW w:w="9166" w:type="dxa"/>
          </w:tcPr>
          <w:p w14:paraId="7C561C7A" w14:textId="77777777" w:rsidR="009A3145" w:rsidRDefault="009A3145" w:rsidP="00BC56B8">
            <w:pPr>
              <w:rPr>
                <w:b/>
              </w:rPr>
            </w:pPr>
            <w:r w:rsidRPr="0206031A">
              <w:rPr>
                <w:b/>
                <w:bCs/>
              </w:rPr>
              <w:t>11</w:t>
            </w:r>
          </w:p>
          <w:p w14:paraId="0E8F682A" w14:textId="77777777" w:rsidR="009A3145" w:rsidRDefault="009A3145" w:rsidP="00BC56B8">
            <w:pPr>
              <w:rPr>
                <w:b/>
              </w:rPr>
            </w:pPr>
          </w:p>
          <w:p w14:paraId="2E9BBFD7" w14:textId="77777777" w:rsidR="009A3145" w:rsidRDefault="009A3145" w:rsidP="00BC56B8">
            <w:pPr>
              <w:rPr>
                <w:b/>
              </w:rPr>
            </w:pPr>
          </w:p>
        </w:tc>
      </w:tr>
      <w:tr w:rsidR="009A3145" w14:paraId="348CF5A9" w14:textId="77777777" w:rsidTr="00BC56B8">
        <w:tc>
          <w:tcPr>
            <w:tcW w:w="9166" w:type="dxa"/>
          </w:tcPr>
          <w:p w14:paraId="40D2548B" w14:textId="77777777" w:rsidR="009A3145" w:rsidRDefault="009A3145" w:rsidP="00BC56B8">
            <w:pPr>
              <w:rPr>
                <w:b/>
              </w:rPr>
            </w:pPr>
            <w:r w:rsidRPr="0206031A">
              <w:rPr>
                <w:b/>
                <w:bCs/>
              </w:rPr>
              <w:t>12</w:t>
            </w:r>
          </w:p>
          <w:p w14:paraId="60022A9E" w14:textId="77777777" w:rsidR="009A3145" w:rsidRDefault="009A3145" w:rsidP="00BC56B8">
            <w:pPr>
              <w:rPr>
                <w:b/>
              </w:rPr>
            </w:pPr>
          </w:p>
          <w:p w14:paraId="4E29CC3C" w14:textId="77777777" w:rsidR="009A3145" w:rsidRDefault="009A3145" w:rsidP="00BC56B8">
            <w:pPr>
              <w:rPr>
                <w:b/>
              </w:rPr>
            </w:pPr>
          </w:p>
        </w:tc>
      </w:tr>
    </w:tbl>
    <w:p w14:paraId="380646BC" w14:textId="77777777" w:rsidR="00DE7E0B" w:rsidRPr="00DE7E0B" w:rsidRDefault="00DE7E0B" w:rsidP="00DE7E0B"/>
    <w:sectPr w:rsidR="00DE7E0B" w:rsidRPr="00DE7E0B" w:rsidSect="002F1892">
      <w:headerReference w:type="even" r:id="rId16"/>
      <w:headerReference w:type="default" r:id="rId17"/>
      <w:footerReference w:type="default" r:id="rId18"/>
      <w:headerReference w:type="first" r:id="rId19"/>
      <w:type w:val="continuous"/>
      <w:pgSz w:w="11906" w:h="16838" w:code="9"/>
      <w:pgMar w:top="1701" w:right="1418" w:bottom="1134" w:left="1418" w:header="0" w:footer="0"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6DE75" w14:textId="77777777" w:rsidR="00757AC8" w:rsidRDefault="00757AC8" w:rsidP="00120FE3">
      <w:r>
        <w:separator/>
      </w:r>
    </w:p>
  </w:endnote>
  <w:endnote w:type="continuationSeparator" w:id="0">
    <w:p w14:paraId="785FEFD8" w14:textId="77777777" w:rsidR="00757AC8" w:rsidRDefault="00757AC8" w:rsidP="00120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7F0FA" w14:textId="5468EB4D" w:rsidR="008B250D" w:rsidRDefault="00F5117B">
    <w:pPr>
      <w:pStyle w:val="Voettekst"/>
    </w:pPr>
    <w:r>
      <w:rPr>
        <w:noProof/>
        <w:lang w:eastAsia="nl-NL"/>
      </w:rPr>
      <w:drawing>
        <wp:anchor distT="0" distB="0" distL="114300" distR="114300" simplePos="0" relativeHeight="251717632" behindDoc="0" locked="0" layoutInCell="1" allowOverlap="1" wp14:anchorId="2294CDEC" wp14:editId="05002EB9">
          <wp:simplePos x="0" y="0"/>
          <wp:positionH relativeFrom="column">
            <wp:posOffset>3228367</wp:posOffset>
          </wp:positionH>
          <wp:positionV relativeFrom="paragraph">
            <wp:posOffset>-541655</wp:posOffset>
          </wp:positionV>
          <wp:extent cx="2867025" cy="703638"/>
          <wp:effectExtent l="0" t="0" r="0" b="127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ogo geschiednisacti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67025" cy="703638"/>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548F6" w14:textId="3EF71EC9" w:rsidR="002001E0" w:rsidRPr="008B250D" w:rsidRDefault="00F5117B" w:rsidP="008B250D">
    <w:pPr>
      <w:pStyle w:val="Voettekst"/>
      <w:tabs>
        <w:tab w:val="left" w:pos="7380"/>
      </w:tabs>
      <w:rPr>
        <w:b w:val="0"/>
        <w:sz w:val="17"/>
        <w:szCs w:val="17"/>
      </w:rPr>
    </w:pPr>
    <w:r>
      <w:rPr>
        <w:noProof/>
        <w:lang w:eastAsia="nl-NL"/>
      </w:rPr>
      <w:drawing>
        <wp:anchor distT="0" distB="0" distL="114300" distR="114300" simplePos="0" relativeHeight="251719680" behindDoc="0" locked="0" layoutInCell="1" allowOverlap="1" wp14:anchorId="2964DA37" wp14:editId="51B244CC">
          <wp:simplePos x="0" y="0"/>
          <wp:positionH relativeFrom="page">
            <wp:posOffset>4123911</wp:posOffset>
          </wp:positionH>
          <wp:positionV relativeFrom="paragraph">
            <wp:posOffset>-372110</wp:posOffset>
          </wp:positionV>
          <wp:extent cx="2867025" cy="703638"/>
          <wp:effectExtent l="0" t="0" r="0" b="1270"/>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ogo geschiednisacti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67025" cy="703638"/>
                  </a:xfrm>
                  <a:prstGeom prst="rect">
                    <a:avLst/>
                  </a:prstGeom>
                </pic:spPr>
              </pic:pic>
            </a:graphicData>
          </a:graphic>
        </wp:anchor>
      </w:drawing>
    </w:r>
    <w:r w:rsidR="002001E0" w:rsidRPr="00930AE1">
      <w:rPr>
        <w:sz w:val="17"/>
        <w:szCs w:val="17"/>
      </w:rPr>
      <w:t xml:space="preserve"> </w:t>
    </w:r>
  </w:p>
  <w:p w14:paraId="37CCF9CE" w14:textId="49BEF8C3" w:rsidR="002001E0" w:rsidRPr="00930AE1" w:rsidRDefault="002001E0" w:rsidP="00120FE3">
    <w:pPr>
      <w:pStyle w:val="Voettekst"/>
      <w:rPr>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5495C" w14:textId="77777777" w:rsidR="00757AC8" w:rsidRDefault="00757AC8" w:rsidP="00120FE3">
      <w:r>
        <w:separator/>
      </w:r>
    </w:p>
  </w:footnote>
  <w:footnote w:type="continuationSeparator" w:id="0">
    <w:p w14:paraId="57AC0BD8" w14:textId="77777777" w:rsidR="00757AC8" w:rsidRDefault="00757AC8" w:rsidP="00120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FE044" w14:textId="77777777" w:rsidR="007F408D" w:rsidRDefault="0019124E" w:rsidP="007C6A53">
    <w:pPr>
      <w:pStyle w:val="Koptekst"/>
    </w:pPr>
    <w:r>
      <w:rPr>
        <w:noProof/>
        <w:lang w:eastAsia="nl-NL"/>
      </w:rPr>
      <w:pict w14:anchorId="098FCD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8" type="#_x0000_t75" style="position:absolute;margin-left:0;margin-top:0;width:595.3pt;height:841.9pt;z-index:-251619328;mso-position-horizontal:center;mso-position-horizontal-relative:margin;mso-position-vertical:center;mso-position-vertical-relative:margin" o:allowincell="f">
          <v:imagedata r:id="rId1" o:title="193561 ProDemos werkvormen template_Opmaak 1"/>
          <w10:wrap anchorx="margin" anchory="margin"/>
        </v:shape>
      </w:pict>
    </w:r>
    <w:r w:rsidR="007F408D">
      <w:rPr>
        <w:noProof/>
        <w:lang w:eastAsia="nl-NL"/>
      </w:rPr>
      <w:drawing>
        <wp:anchor distT="0" distB="0" distL="114300" distR="114300" simplePos="0" relativeHeight="251684864" behindDoc="1" locked="0" layoutInCell="0" allowOverlap="1" wp14:anchorId="7DD1F2C7" wp14:editId="7A5BBD8B">
          <wp:simplePos x="0" y="0"/>
          <wp:positionH relativeFrom="margin">
            <wp:align>center</wp:align>
          </wp:positionH>
          <wp:positionV relativeFrom="margin">
            <wp:align>center</wp:align>
          </wp:positionV>
          <wp:extent cx="5667375" cy="8020050"/>
          <wp:effectExtent l="0" t="0" r="9525" b="0"/>
          <wp:wrapNone/>
          <wp:docPr id="20" name="Afbeelding 20"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ief-ondervel-blauw-proe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67375" cy="8020050"/>
                  </a:xfrm>
                  <a:prstGeom prst="rect">
                    <a:avLst/>
                  </a:prstGeom>
                  <a:noFill/>
                </pic:spPr>
              </pic:pic>
            </a:graphicData>
          </a:graphic>
          <wp14:sizeRelH relativeFrom="page">
            <wp14:pctWidth>0</wp14:pctWidth>
          </wp14:sizeRelH>
          <wp14:sizeRelV relativeFrom="page">
            <wp14:pctHeight>0</wp14:pctHeight>
          </wp14:sizeRelV>
        </wp:anchor>
      </w:drawing>
    </w:r>
    <w:r w:rsidR="007F408D">
      <w:rPr>
        <w:noProof/>
        <w:lang w:eastAsia="nl-NL"/>
      </w:rPr>
      <w:drawing>
        <wp:anchor distT="0" distB="0" distL="114300" distR="114300" simplePos="0" relativeHeight="251683840" behindDoc="1" locked="0" layoutInCell="0" allowOverlap="1" wp14:anchorId="2C836413" wp14:editId="47A2FA01">
          <wp:simplePos x="0" y="0"/>
          <wp:positionH relativeFrom="margin">
            <wp:align>center</wp:align>
          </wp:positionH>
          <wp:positionV relativeFrom="margin">
            <wp:align>center</wp:align>
          </wp:positionV>
          <wp:extent cx="5758815" cy="1069340"/>
          <wp:effectExtent l="0" t="0" r="0" b="0"/>
          <wp:wrapNone/>
          <wp:docPr id="21" name="Afbeelding 21" descr="Adres Amsterd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 Amsterda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8815" cy="10693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034F2" w14:textId="77777777" w:rsidR="006521E7" w:rsidRDefault="006521E7">
    <w:pPr>
      <w:pStyle w:val="Koptekst"/>
    </w:pPr>
  </w:p>
  <w:p w14:paraId="417273A3" w14:textId="77777777" w:rsidR="002D47DD" w:rsidRDefault="002D47DD" w:rsidP="002D47DD">
    <w:pPr>
      <w:pStyle w:val="Koptekst"/>
      <w:rPr>
        <w:b/>
        <w:sz w:val="28"/>
      </w:rPr>
    </w:pPr>
  </w:p>
  <w:p w14:paraId="5ECB104D" w14:textId="7AA1DBD2" w:rsidR="002D47DD" w:rsidRPr="00C57B9B" w:rsidRDefault="00B15AAB" w:rsidP="002D47DD">
    <w:pPr>
      <w:pStyle w:val="Geenopmaak"/>
      <w:jc w:val="center"/>
      <w:rPr>
        <w:b/>
        <w:sz w:val="36"/>
      </w:rPr>
    </w:pPr>
    <w:r>
      <w:rPr>
        <w:b/>
        <w:sz w:val="36"/>
      </w:rPr>
      <w:t>Sudoku</w:t>
    </w:r>
  </w:p>
  <w:p w14:paraId="2F3D3CE1" w14:textId="5EE7A2C6" w:rsidR="002D47DD" w:rsidRPr="00C57B9B" w:rsidRDefault="00B15AAB" w:rsidP="002D47DD">
    <w:pPr>
      <w:pStyle w:val="Koptekst"/>
      <w:jc w:val="center"/>
      <w:rPr>
        <w:sz w:val="28"/>
      </w:rPr>
    </w:pPr>
    <w:r>
      <w:rPr>
        <w:sz w:val="28"/>
      </w:rPr>
      <w:t xml:space="preserve">Tijdvak </w:t>
    </w:r>
    <w:r w:rsidR="00F956B5">
      <w:rPr>
        <w:sz w:val="28"/>
      </w:rPr>
      <w:t>6</w:t>
    </w:r>
    <w:r>
      <w:rPr>
        <w:sz w:val="28"/>
      </w:rPr>
      <w:t xml:space="preserve">: </w:t>
    </w:r>
    <w:r w:rsidR="00772CD8">
      <w:rPr>
        <w:sz w:val="28"/>
      </w:rPr>
      <w:t xml:space="preserve">Pruiken </w:t>
    </w:r>
    <w:r w:rsidR="00F956B5">
      <w:rPr>
        <w:sz w:val="28"/>
      </w:rPr>
      <w:t xml:space="preserve">en </w:t>
    </w:r>
    <w:r w:rsidR="00772CD8">
      <w:rPr>
        <w:sz w:val="28"/>
      </w:rPr>
      <w:t>revoluties</w:t>
    </w:r>
  </w:p>
  <w:p w14:paraId="649B7789" w14:textId="1F2436FA" w:rsidR="006521E7" w:rsidRPr="006521E7" w:rsidRDefault="006521E7" w:rsidP="00B64F38">
    <w:pPr>
      <w:pStyle w:val="Koptekst"/>
      <w:rPr>
        <w:b/>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0AEE" w14:textId="77777777" w:rsidR="007F408D" w:rsidRDefault="0019124E" w:rsidP="007C6A53">
    <w:pPr>
      <w:pStyle w:val="Koptekst"/>
      <w:rPr>
        <w:noProof/>
        <w:lang w:eastAsia="nl-NL"/>
      </w:rPr>
    </w:pPr>
    <w:r>
      <w:rPr>
        <w:noProof/>
        <w:lang w:eastAsia="nl-NL"/>
      </w:rPr>
      <w:pict w14:anchorId="08CFFE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9" type="#_x0000_t75" style="position:absolute;margin-left:0;margin-top:0;width:595.3pt;height:841.9pt;z-index:-251618304;mso-position-horizontal:center;mso-position-horizontal-relative:margin;mso-position-vertical:center;mso-position-vertical-relative:margin" o:allowincell="f">
          <v:imagedata r:id="rId1" o:title="193561 ProDemos werkvormen template_Opmaak 1"/>
          <w10:wrap anchorx="margin" anchory="margin"/>
        </v:shape>
      </w:pict>
    </w:r>
    <w:r>
      <w:rPr>
        <w:noProof/>
        <w:lang w:eastAsia="nl-NL"/>
      </w:rPr>
      <w:pict w14:anchorId="2E68FEA6">
        <v:shape id="WordPictureWatermark" o:spid="_x0000_s2066" type="#_x0000_t75" style="position:absolute;margin-left:-99.7pt;margin-top:-54.45pt;width:595.15pt;height:841.85pt;z-index:-251621376;mso-width-percent:1000;mso-height-percent:1000;mso-position-horizontal-relative:margin;mso-position-vertical-relative:margin;mso-width-percent:1000;mso-height-percent:1000" o:preferrelative="f" o:allowincell="f">
          <v:imagedata r:id="rId2" o:title="Brief-ondervel-blauw-proef"/>
          <w10:wrap anchorx="margin" anchory="margin"/>
        </v:shape>
      </w:pict>
    </w:r>
  </w:p>
  <w:p w14:paraId="118816DE" w14:textId="77777777" w:rsidR="007F408D" w:rsidRDefault="007F408D" w:rsidP="007C6A53">
    <w:pPr>
      <w:pStyle w:val="Koptekst"/>
    </w:pPr>
    <w:r>
      <w:rPr>
        <w:noProof/>
        <w:lang w:eastAsia="nl-NL"/>
      </w:rPr>
      <w:drawing>
        <wp:anchor distT="0" distB="0" distL="114300" distR="114300" simplePos="0" relativeHeight="251686912" behindDoc="1" locked="0" layoutInCell="1" allowOverlap="1" wp14:anchorId="525DCEAE" wp14:editId="73CECCA3">
          <wp:simplePos x="0" y="0"/>
          <wp:positionH relativeFrom="column">
            <wp:posOffset>3828415</wp:posOffset>
          </wp:positionH>
          <wp:positionV relativeFrom="paragraph">
            <wp:posOffset>1472565</wp:posOffset>
          </wp:positionV>
          <wp:extent cx="1908175" cy="338455"/>
          <wp:effectExtent l="0" t="0" r="0" b="4445"/>
          <wp:wrapNone/>
          <wp:docPr id="2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0817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85888" behindDoc="1" locked="0" layoutInCell="1" allowOverlap="1" wp14:anchorId="5F8D8AD7" wp14:editId="54143D3C">
          <wp:simplePos x="0" y="0"/>
          <wp:positionH relativeFrom="column">
            <wp:posOffset>596265</wp:posOffset>
          </wp:positionH>
          <wp:positionV relativeFrom="page">
            <wp:posOffset>598805</wp:posOffset>
          </wp:positionV>
          <wp:extent cx="4554855" cy="307975"/>
          <wp:effectExtent l="0" t="0" r="0" b="0"/>
          <wp:wrapNone/>
          <wp:docPr id="24"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5485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80779" w14:textId="77777777" w:rsidR="002001E0" w:rsidRDefault="006C4827" w:rsidP="00120FE3">
    <w:pPr>
      <w:pStyle w:val="Koptekst"/>
    </w:pPr>
    <w:r>
      <w:rPr>
        <w:noProof/>
        <w:lang w:eastAsia="nl-NL"/>
      </w:rPr>
      <w:drawing>
        <wp:anchor distT="0" distB="0" distL="114300" distR="114300" simplePos="0" relativeHeight="251636736" behindDoc="1" locked="0" layoutInCell="0" allowOverlap="1" wp14:anchorId="41245FC3" wp14:editId="2B7A8E30">
          <wp:simplePos x="0" y="0"/>
          <wp:positionH relativeFrom="margin">
            <wp:align>center</wp:align>
          </wp:positionH>
          <wp:positionV relativeFrom="margin">
            <wp:align>center</wp:align>
          </wp:positionV>
          <wp:extent cx="7560310" cy="10692130"/>
          <wp:effectExtent l="0" t="0" r="0" b="0"/>
          <wp:wrapNone/>
          <wp:docPr id="8" name="Afbeelding 8" descr="/Volumes/PS1.2/Werkmap/193156 ProDemos werkvormen template/193156 Illustraties/ProDemos logo 2016-ondertitel [kleur] gecentreerd-bei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olumes/PS1.2/Werkmap/193156 ProDemos werkvormen template/193156 Illustraties/ProDemos logo 2016-ondertitel [kleur] gecentreerd-beig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3664" behindDoc="1" locked="0" layoutInCell="0" allowOverlap="1" wp14:anchorId="17AD92D1" wp14:editId="78E62B6C">
          <wp:simplePos x="0" y="0"/>
          <wp:positionH relativeFrom="margin">
            <wp:align>center</wp:align>
          </wp:positionH>
          <wp:positionV relativeFrom="margin">
            <wp:align>center</wp:align>
          </wp:positionV>
          <wp:extent cx="7560310" cy="10692130"/>
          <wp:effectExtent l="0" t="0" r="0" b="0"/>
          <wp:wrapNone/>
          <wp:docPr id="9" name="Afbeelding 9" descr="/Volumes/PS1.2/Werkmap/193156 ProDemos werkvormen template/193156 Illustraties/193561 ProDemos werkvormen template_Opmaak 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olumes/PS1.2/Werkmap/193156 ProDemos werkvormen template/193156 Illustraties/193561 ProDemos werkvormen template_Opmaak 1.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sidR="002001E0">
      <w:rPr>
        <w:noProof/>
        <w:lang w:eastAsia="nl-NL"/>
      </w:rPr>
      <w:drawing>
        <wp:anchor distT="0" distB="0" distL="114300" distR="114300" simplePos="0" relativeHeight="251629568" behindDoc="1" locked="0" layoutInCell="0" allowOverlap="1" wp14:anchorId="311CC3B9" wp14:editId="378D62DB">
          <wp:simplePos x="0" y="0"/>
          <wp:positionH relativeFrom="margin">
            <wp:align>center</wp:align>
          </wp:positionH>
          <wp:positionV relativeFrom="margin">
            <wp:align>center</wp:align>
          </wp:positionV>
          <wp:extent cx="5667375" cy="8020050"/>
          <wp:effectExtent l="0" t="0" r="9525" b="0"/>
          <wp:wrapNone/>
          <wp:docPr id="10" name="Afbeelding 10"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ief-ondervel-blauw-proe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667375" cy="8020050"/>
                  </a:xfrm>
                  <a:prstGeom prst="rect">
                    <a:avLst/>
                  </a:prstGeom>
                  <a:noFill/>
                </pic:spPr>
              </pic:pic>
            </a:graphicData>
          </a:graphic>
          <wp14:sizeRelH relativeFrom="page">
            <wp14:pctWidth>0</wp14:pctWidth>
          </wp14:sizeRelH>
          <wp14:sizeRelV relativeFrom="page">
            <wp14:pctHeight>0</wp14:pctHeight>
          </wp14:sizeRelV>
        </wp:anchor>
      </w:drawing>
    </w:r>
    <w:r w:rsidR="002001E0">
      <w:rPr>
        <w:noProof/>
        <w:lang w:eastAsia="nl-NL"/>
      </w:rPr>
      <w:drawing>
        <wp:anchor distT="0" distB="0" distL="114300" distR="114300" simplePos="0" relativeHeight="251628544" behindDoc="1" locked="0" layoutInCell="0" allowOverlap="1" wp14:anchorId="46162C72" wp14:editId="5BB3F6CA">
          <wp:simplePos x="0" y="0"/>
          <wp:positionH relativeFrom="margin">
            <wp:align>center</wp:align>
          </wp:positionH>
          <wp:positionV relativeFrom="margin">
            <wp:align>center</wp:align>
          </wp:positionV>
          <wp:extent cx="5758815" cy="1069340"/>
          <wp:effectExtent l="0" t="0" r="0" b="0"/>
          <wp:wrapNone/>
          <wp:docPr id="11" name="Afbeelding 11" descr="Adres Amsterd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 Amsterda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58815" cy="10693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AD7F4" w14:textId="77777777" w:rsidR="002D47DD" w:rsidRDefault="002D47DD" w:rsidP="002D47DD">
    <w:pPr>
      <w:pStyle w:val="Koptekst"/>
    </w:pPr>
  </w:p>
  <w:p w14:paraId="4ACA2C1E" w14:textId="77777777" w:rsidR="002D47DD" w:rsidRDefault="002D47DD" w:rsidP="002D47DD">
    <w:pPr>
      <w:pStyle w:val="Koptekst"/>
      <w:rPr>
        <w:b/>
        <w:sz w:val="28"/>
      </w:rPr>
    </w:pPr>
  </w:p>
  <w:p w14:paraId="3EDBF289" w14:textId="77777777" w:rsidR="00B15AAB" w:rsidRPr="00C57B9B" w:rsidRDefault="00B15AAB" w:rsidP="00B15AAB">
    <w:pPr>
      <w:pStyle w:val="Geenopmaak"/>
      <w:jc w:val="center"/>
      <w:rPr>
        <w:b/>
        <w:sz w:val="36"/>
      </w:rPr>
    </w:pPr>
    <w:r>
      <w:rPr>
        <w:b/>
        <w:sz w:val="36"/>
      </w:rPr>
      <w:t>Sudoku</w:t>
    </w:r>
  </w:p>
  <w:p w14:paraId="376BB838" w14:textId="77777777" w:rsidR="003E50A4" w:rsidRPr="00C57B9B" w:rsidRDefault="003E50A4" w:rsidP="003E50A4">
    <w:pPr>
      <w:pStyle w:val="Koptekst"/>
      <w:jc w:val="center"/>
      <w:rPr>
        <w:sz w:val="28"/>
      </w:rPr>
    </w:pPr>
    <w:r>
      <w:rPr>
        <w:sz w:val="28"/>
      </w:rPr>
      <w:t>Tijdvak 6: Pruiken en revoluties</w:t>
    </w:r>
  </w:p>
  <w:p w14:paraId="3E424072" w14:textId="77777777" w:rsidR="006521E7" w:rsidRPr="006521E7" w:rsidRDefault="006521E7" w:rsidP="006521E7">
    <w:pPr>
      <w:pStyle w:val="Kopteks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8569" w14:textId="77777777" w:rsidR="002001E0" w:rsidRDefault="006C4827" w:rsidP="00120FE3">
    <w:pPr>
      <w:pStyle w:val="Koptekst"/>
      <w:rPr>
        <w:noProof/>
        <w:lang w:eastAsia="nl-NL"/>
      </w:rPr>
    </w:pPr>
    <w:r>
      <w:rPr>
        <w:noProof/>
        <w:lang w:eastAsia="nl-NL"/>
      </w:rPr>
      <w:drawing>
        <wp:anchor distT="0" distB="0" distL="114300" distR="114300" simplePos="0" relativeHeight="251637760" behindDoc="1" locked="0" layoutInCell="0" allowOverlap="1" wp14:anchorId="1EF6DB19" wp14:editId="7F401496">
          <wp:simplePos x="0" y="0"/>
          <wp:positionH relativeFrom="margin">
            <wp:align>center</wp:align>
          </wp:positionH>
          <wp:positionV relativeFrom="margin">
            <wp:align>center</wp:align>
          </wp:positionV>
          <wp:extent cx="7560310" cy="10692130"/>
          <wp:effectExtent l="0" t="0" r="0" b="0"/>
          <wp:wrapNone/>
          <wp:docPr id="14" name="Afbeelding 14" descr="/Volumes/PS1.2/Werkmap/193156 ProDemos werkvormen template/193156 Illustraties/ProDemos logo 2016-ondertitel [kleur] gecentreerd-bei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olumes/PS1.2/Werkmap/193156 ProDemos werkvormen template/193156 Illustraties/ProDemos logo 2016-ondertitel [kleur] gecentreerd-beig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4688" behindDoc="1" locked="0" layoutInCell="0" allowOverlap="1" wp14:anchorId="5862BBC5" wp14:editId="5ECA6961">
          <wp:simplePos x="0" y="0"/>
          <wp:positionH relativeFrom="margin">
            <wp:align>center</wp:align>
          </wp:positionH>
          <wp:positionV relativeFrom="margin">
            <wp:align>center</wp:align>
          </wp:positionV>
          <wp:extent cx="7560310" cy="10692130"/>
          <wp:effectExtent l="0" t="0" r="0" b="0"/>
          <wp:wrapNone/>
          <wp:docPr id="15" name="Afbeelding 15" descr="/Volumes/PS1.2/Werkmap/193156 ProDemos werkvormen template/193156 Illustraties/193561 ProDemos werkvormen template_Opmaak 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lumes/PS1.2/Werkmap/193156 ProDemos werkvormen template/193156 Illustraties/193561 ProDemos werkvormen template_Opmaak 1.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2640" behindDoc="1" locked="0" layoutInCell="0" allowOverlap="1" wp14:anchorId="16398EE6" wp14:editId="392BCD2B">
          <wp:simplePos x="0" y="0"/>
          <wp:positionH relativeFrom="margin">
            <wp:posOffset>-1266190</wp:posOffset>
          </wp:positionH>
          <wp:positionV relativeFrom="margin">
            <wp:posOffset>-691515</wp:posOffset>
          </wp:positionV>
          <wp:extent cx="7558405" cy="10691495"/>
          <wp:effectExtent l="0" t="0" r="8890" b="1270"/>
          <wp:wrapNone/>
          <wp:docPr id="16" name="Afbeelding 16"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rief-ondervel-blauw-proef"/>
                  <pic:cNvPicPr preferRelativeResize="0">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58405" cy="10691495"/>
                  </a:xfrm>
                  <a:prstGeom prst="rect">
                    <a:avLst/>
                  </a:prstGeom>
                  <a:noFill/>
                </pic:spPr>
              </pic:pic>
            </a:graphicData>
          </a:graphic>
          <wp14:sizeRelH relativeFrom="page">
            <wp14:pctWidth>100000</wp14:pctWidth>
          </wp14:sizeRelH>
          <wp14:sizeRelV relativeFrom="page">
            <wp14:pctHeight>100000</wp14:pctHeight>
          </wp14:sizeRelV>
        </wp:anchor>
      </w:drawing>
    </w:r>
  </w:p>
  <w:p w14:paraId="5F9E0B66" w14:textId="77777777" w:rsidR="002001E0" w:rsidRDefault="002001E0" w:rsidP="00120FE3">
    <w:pPr>
      <w:pStyle w:val="Koptekst"/>
    </w:pPr>
    <w:r>
      <w:rPr>
        <w:noProof/>
        <w:lang w:eastAsia="nl-NL"/>
      </w:rPr>
      <w:drawing>
        <wp:anchor distT="0" distB="0" distL="114300" distR="114300" simplePos="0" relativeHeight="251631616" behindDoc="1" locked="0" layoutInCell="1" allowOverlap="1" wp14:anchorId="606ACCA0" wp14:editId="7C390670">
          <wp:simplePos x="0" y="0"/>
          <wp:positionH relativeFrom="column">
            <wp:posOffset>3828415</wp:posOffset>
          </wp:positionH>
          <wp:positionV relativeFrom="paragraph">
            <wp:posOffset>1472565</wp:posOffset>
          </wp:positionV>
          <wp:extent cx="1908175" cy="338455"/>
          <wp:effectExtent l="0" t="0" r="0" b="4445"/>
          <wp:wrapNone/>
          <wp:docPr id="1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817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0592" behindDoc="1" locked="0" layoutInCell="1" allowOverlap="1" wp14:anchorId="32B9019B" wp14:editId="7E7F6827">
          <wp:simplePos x="0" y="0"/>
          <wp:positionH relativeFrom="column">
            <wp:posOffset>596265</wp:posOffset>
          </wp:positionH>
          <wp:positionV relativeFrom="page">
            <wp:posOffset>598805</wp:posOffset>
          </wp:positionV>
          <wp:extent cx="4554855" cy="307975"/>
          <wp:effectExtent l="0" t="0" r="0" b="0"/>
          <wp:wrapNone/>
          <wp:docPr id="18"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5485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upperLetter"/>
      <w:lvlText w:val="%1."/>
      <w:lvlJc w:val="left"/>
      <w:pPr>
        <w:tabs>
          <w:tab w:val="num" w:pos="720"/>
        </w:tabs>
        <w:ind w:left="720" w:hanging="360"/>
      </w:pPr>
      <w:rPr>
        <w:rFonts w:cs="Times New Roman"/>
      </w:rPr>
    </w:lvl>
  </w:abstractNum>
  <w:abstractNum w:abstractNumId="1" w15:restartNumberingAfterBreak="0">
    <w:nsid w:val="00000003"/>
    <w:multiLevelType w:val="singleLevel"/>
    <w:tmpl w:val="00000003"/>
    <w:name w:val="WW8Num3"/>
    <w:lvl w:ilvl="0">
      <w:start w:val="1"/>
      <w:numFmt w:val="upperLetter"/>
      <w:lvlText w:val="%1."/>
      <w:lvlJc w:val="left"/>
      <w:pPr>
        <w:tabs>
          <w:tab w:val="num" w:pos="720"/>
        </w:tabs>
        <w:ind w:left="720" w:hanging="360"/>
      </w:pPr>
      <w:rPr>
        <w:rFonts w:cs="Times New Roman"/>
      </w:rPr>
    </w:lvl>
  </w:abstractNum>
  <w:abstractNum w:abstractNumId="2" w15:restartNumberingAfterBreak="0">
    <w:nsid w:val="00000005"/>
    <w:multiLevelType w:val="singleLevel"/>
    <w:tmpl w:val="00000005"/>
    <w:name w:val="WW8Num5"/>
    <w:lvl w:ilvl="0">
      <w:start w:val="1"/>
      <w:numFmt w:val="upperLetter"/>
      <w:lvlText w:val="%1."/>
      <w:lvlJc w:val="left"/>
      <w:pPr>
        <w:tabs>
          <w:tab w:val="num" w:pos="720"/>
        </w:tabs>
        <w:ind w:left="720" w:hanging="360"/>
      </w:pPr>
      <w:rPr>
        <w:rFonts w:cs="Times New Roman"/>
      </w:rPr>
    </w:lvl>
  </w:abstractNum>
  <w:abstractNum w:abstractNumId="3" w15:restartNumberingAfterBreak="0">
    <w:nsid w:val="00000006"/>
    <w:multiLevelType w:val="singleLevel"/>
    <w:tmpl w:val="00000006"/>
    <w:name w:val="WW8Num6"/>
    <w:lvl w:ilvl="0">
      <w:start w:val="1"/>
      <w:numFmt w:val="upperLetter"/>
      <w:lvlText w:val="%1."/>
      <w:lvlJc w:val="left"/>
      <w:pPr>
        <w:tabs>
          <w:tab w:val="num" w:pos="720"/>
        </w:tabs>
        <w:ind w:left="720" w:hanging="360"/>
      </w:pPr>
      <w:rPr>
        <w:rFonts w:cs="Times New Roman"/>
      </w:rPr>
    </w:lvl>
  </w:abstractNum>
  <w:abstractNum w:abstractNumId="4" w15:restartNumberingAfterBreak="0">
    <w:nsid w:val="00000007"/>
    <w:multiLevelType w:val="singleLevel"/>
    <w:tmpl w:val="00000007"/>
    <w:name w:val="WW8Num7"/>
    <w:lvl w:ilvl="0">
      <w:start w:val="1"/>
      <w:numFmt w:val="upperLetter"/>
      <w:lvlText w:val="%1."/>
      <w:lvlJc w:val="left"/>
      <w:pPr>
        <w:tabs>
          <w:tab w:val="num" w:pos="720"/>
        </w:tabs>
        <w:ind w:left="720" w:hanging="360"/>
      </w:pPr>
      <w:rPr>
        <w:rFonts w:cs="Times New Roman"/>
      </w:rPr>
    </w:lvl>
  </w:abstractNum>
  <w:abstractNum w:abstractNumId="5" w15:restartNumberingAfterBreak="0">
    <w:nsid w:val="00000008"/>
    <w:multiLevelType w:val="singleLevel"/>
    <w:tmpl w:val="00000008"/>
    <w:name w:val="WW8Num8"/>
    <w:lvl w:ilvl="0">
      <w:start w:val="1"/>
      <w:numFmt w:val="upperLetter"/>
      <w:lvlText w:val="%1."/>
      <w:lvlJc w:val="left"/>
      <w:pPr>
        <w:tabs>
          <w:tab w:val="num" w:pos="720"/>
        </w:tabs>
        <w:ind w:left="720" w:hanging="360"/>
      </w:pPr>
      <w:rPr>
        <w:rFonts w:cs="Times New Roman"/>
      </w:rPr>
    </w:lvl>
  </w:abstractNum>
  <w:abstractNum w:abstractNumId="6" w15:restartNumberingAfterBreak="0">
    <w:nsid w:val="00000009"/>
    <w:multiLevelType w:val="singleLevel"/>
    <w:tmpl w:val="00000009"/>
    <w:name w:val="WW8Num9"/>
    <w:lvl w:ilvl="0">
      <w:start w:val="1"/>
      <w:numFmt w:val="upperLetter"/>
      <w:lvlText w:val="%1."/>
      <w:lvlJc w:val="left"/>
      <w:pPr>
        <w:tabs>
          <w:tab w:val="num" w:pos="720"/>
        </w:tabs>
        <w:ind w:left="720" w:hanging="360"/>
      </w:pPr>
      <w:rPr>
        <w:rFonts w:cs="Times New Roman"/>
      </w:rPr>
    </w:lvl>
  </w:abstractNum>
  <w:abstractNum w:abstractNumId="7" w15:restartNumberingAfterBreak="0">
    <w:nsid w:val="0000000A"/>
    <w:multiLevelType w:val="singleLevel"/>
    <w:tmpl w:val="0000000A"/>
    <w:name w:val="WW8Num10"/>
    <w:lvl w:ilvl="0">
      <w:start w:val="1"/>
      <w:numFmt w:val="upperLetter"/>
      <w:lvlText w:val="%1."/>
      <w:lvlJc w:val="left"/>
      <w:pPr>
        <w:tabs>
          <w:tab w:val="num" w:pos="720"/>
        </w:tabs>
        <w:ind w:left="720" w:hanging="360"/>
      </w:pPr>
      <w:rPr>
        <w:rFonts w:cs="Times New Roman"/>
      </w:rPr>
    </w:lvl>
  </w:abstractNum>
  <w:abstractNum w:abstractNumId="8" w15:restartNumberingAfterBreak="0">
    <w:nsid w:val="0000000B"/>
    <w:multiLevelType w:val="singleLevel"/>
    <w:tmpl w:val="F9A26E36"/>
    <w:name w:val="WW8Num11"/>
    <w:lvl w:ilvl="0">
      <w:start w:val="1"/>
      <w:numFmt w:val="upperLetter"/>
      <w:lvlText w:val="%1."/>
      <w:lvlJc w:val="left"/>
      <w:pPr>
        <w:tabs>
          <w:tab w:val="num" w:pos="340"/>
        </w:tabs>
        <w:ind w:left="340" w:hanging="340"/>
      </w:pPr>
      <w:rPr>
        <w:rFonts w:cs="Times New Roman" w:hint="default"/>
      </w:rPr>
    </w:lvl>
  </w:abstractNum>
  <w:abstractNum w:abstractNumId="9" w15:restartNumberingAfterBreak="0">
    <w:nsid w:val="0000000C"/>
    <w:multiLevelType w:val="singleLevel"/>
    <w:tmpl w:val="0FAEF012"/>
    <w:name w:val="WW8Num12"/>
    <w:lvl w:ilvl="0">
      <w:start w:val="1"/>
      <w:numFmt w:val="upperLetter"/>
      <w:lvlText w:val="%1."/>
      <w:lvlJc w:val="left"/>
      <w:pPr>
        <w:tabs>
          <w:tab w:val="num" w:pos="785"/>
        </w:tabs>
        <w:ind w:left="785" w:hanging="360"/>
      </w:pPr>
      <w:rPr>
        <w:rFonts w:cs="Times New Roman"/>
        <w:b w:val="0"/>
        <w:bCs w:val="0"/>
      </w:rPr>
    </w:lvl>
  </w:abstractNum>
  <w:abstractNum w:abstractNumId="10" w15:restartNumberingAfterBreak="0">
    <w:nsid w:val="0000000D"/>
    <w:multiLevelType w:val="singleLevel"/>
    <w:tmpl w:val="0000000D"/>
    <w:name w:val="WW8Num13"/>
    <w:lvl w:ilvl="0">
      <w:start w:val="1"/>
      <w:numFmt w:val="upperLetter"/>
      <w:lvlText w:val="%1."/>
      <w:lvlJc w:val="left"/>
      <w:pPr>
        <w:tabs>
          <w:tab w:val="num" w:pos="720"/>
        </w:tabs>
        <w:ind w:left="720" w:hanging="360"/>
      </w:pPr>
      <w:rPr>
        <w:rFonts w:cs="Times New Roman"/>
      </w:rPr>
    </w:lvl>
  </w:abstractNum>
  <w:abstractNum w:abstractNumId="11" w15:restartNumberingAfterBreak="0">
    <w:nsid w:val="0000000F"/>
    <w:multiLevelType w:val="singleLevel"/>
    <w:tmpl w:val="0000000F"/>
    <w:name w:val="WW8Num15"/>
    <w:lvl w:ilvl="0">
      <w:start w:val="1"/>
      <w:numFmt w:val="upperLetter"/>
      <w:lvlText w:val="%1."/>
      <w:lvlJc w:val="left"/>
      <w:pPr>
        <w:tabs>
          <w:tab w:val="num" w:pos="720"/>
        </w:tabs>
        <w:ind w:left="720" w:hanging="360"/>
      </w:pPr>
      <w:rPr>
        <w:rFonts w:cs="Times New Roman"/>
      </w:rPr>
    </w:lvl>
  </w:abstractNum>
  <w:abstractNum w:abstractNumId="12" w15:restartNumberingAfterBreak="0">
    <w:nsid w:val="02D135EF"/>
    <w:multiLevelType w:val="hybridMultilevel"/>
    <w:tmpl w:val="A04E63E0"/>
    <w:lvl w:ilvl="0" w:tplc="E892BE50">
      <w:start w:val="1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05BE0927"/>
    <w:multiLevelType w:val="hybridMultilevel"/>
    <w:tmpl w:val="9C5AB1D0"/>
    <w:lvl w:ilvl="0" w:tplc="04130001">
      <w:start w:val="1"/>
      <w:numFmt w:val="bullet"/>
      <w:lvlText w:val=""/>
      <w:lvlJc w:val="left"/>
      <w:pPr>
        <w:ind w:left="360" w:hanging="360"/>
      </w:pPr>
      <w:rPr>
        <w:rFonts w:ascii="Symbol" w:hAnsi="Symbol" w:cs="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cs="Wingdings" w:hint="default"/>
      </w:rPr>
    </w:lvl>
    <w:lvl w:ilvl="3" w:tplc="04130001" w:tentative="1">
      <w:start w:val="1"/>
      <w:numFmt w:val="bullet"/>
      <w:lvlText w:val=""/>
      <w:lvlJc w:val="left"/>
      <w:pPr>
        <w:ind w:left="2520" w:hanging="360"/>
      </w:pPr>
      <w:rPr>
        <w:rFonts w:ascii="Symbol" w:hAnsi="Symbol" w:cs="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cs="Wingdings" w:hint="default"/>
      </w:rPr>
    </w:lvl>
    <w:lvl w:ilvl="6" w:tplc="04130001" w:tentative="1">
      <w:start w:val="1"/>
      <w:numFmt w:val="bullet"/>
      <w:lvlText w:val=""/>
      <w:lvlJc w:val="left"/>
      <w:pPr>
        <w:ind w:left="4680" w:hanging="360"/>
      </w:pPr>
      <w:rPr>
        <w:rFonts w:ascii="Symbol" w:hAnsi="Symbol" w:cs="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cs="Wingdings" w:hint="default"/>
      </w:rPr>
    </w:lvl>
  </w:abstractNum>
  <w:abstractNum w:abstractNumId="14" w15:restartNumberingAfterBreak="0">
    <w:nsid w:val="0DDE226A"/>
    <w:multiLevelType w:val="hybridMultilevel"/>
    <w:tmpl w:val="70C6DE20"/>
    <w:lvl w:ilvl="0" w:tplc="E31AE9CA">
      <w:start w:val="15"/>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76E02D4"/>
    <w:multiLevelType w:val="hybridMultilevel"/>
    <w:tmpl w:val="98CAFED0"/>
    <w:lvl w:ilvl="0" w:tplc="04090001">
      <w:start w:val="1"/>
      <w:numFmt w:val="bullet"/>
      <w:lvlText w:val=""/>
      <w:lvlJc w:val="left"/>
      <w:pPr>
        <w:ind w:left="720" w:hanging="360"/>
      </w:pPr>
      <w:rPr>
        <w:rFonts w:ascii="Symbol" w:hAnsi="Symbol" w:cs="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BB445F9"/>
    <w:multiLevelType w:val="hybridMultilevel"/>
    <w:tmpl w:val="6A3ABB32"/>
    <w:name w:val="WW8Num112"/>
    <w:lvl w:ilvl="0" w:tplc="9D30A19E">
      <w:start w:val="1"/>
      <w:numFmt w:val="upperLetter"/>
      <w:lvlText w:val="%1."/>
      <w:lvlJc w:val="left"/>
      <w:pPr>
        <w:tabs>
          <w:tab w:val="num" w:pos="700"/>
        </w:tabs>
        <w:ind w:left="700" w:hanging="340"/>
      </w:pPr>
      <w:rPr>
        <w:rFonts w:cs="Times New Roman"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7" w15:restartNumberingAfterBreak="0">
    <w:nsid w:val="2CF333D4"/>
    <w:multiLevelType w:val="hybridMultilevel"/>
    <w:tmpl w:val="B85EA26C"/>
    <w:lvl w:ilvl="0" w:tplc="2CC623E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3D1F38"/>
    <w:multiLevelType w:val="hybridMultilevel"/>
    <w:tmpl w:val="6C1A8B96"/>
    <w:lvl w:ilvl="0" w:tplc="04090001">
      <w:start w:val="1"/>
      <w:numFmt w:val="bullet"/>
      <w:lvlText w:val=""/>
      <w:lvlJc w:val="left"/>
      <w:pPr>
        <w:ind w:left="720" w:hanging="360"/>
      </w:pPr>
      <w:rPr>
        <w:rFonts w:ascii="Symbol" w:hAnsi="Symbol" w:cs="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EB056A5"/>
    <w:multiLevelType w:val="hybridMultilevel"/>
    <w:tmpl w:val="7EB2F56A"/>
    <w:lvl w:ilvl="0" w:tplc="5C106C92">
      <w:start w:val="19"/>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FF33595"/>
    <w:multiLevelType w:val="hybridMultilevel"/>
    <w:tmpl w:val="6358B8FC"/>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15:restartNumberingAfterBreak="0">
    <w:nsid w:val="323F6043"/>
    <w:multiLevelType w:val="hybridMultilevel"/>
    <w:tmpl w:val="C26E7E34"/>
    <w:lvl w:ilvl="0" w:tplc="04130001">
      <w:start w:val="1"/>
      <w:numFmt w:val="bullet"/>
      <w:lvlText w:val=""/>
      <w:lvlJc w:val="left"/>
      <w:pPr>
        <w:ind w:left="360" w:hanging="360"/>
      </w:pPr>
      <w:rPr>
        <w:rFonts w:ascii="Symbol" w:hAnsi="Symbol" w:cs="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cs="Wingdings" w:hint="default"/>
      </w:rPr>
    </w:lvl>
    <w:lvl w:ilvl="3" w:tplc="04130001" w:tentative="1">
      <w:start w:val="1"/>
      <w:numFmt w:val="bullet"/>
      <w:lvlText w:val=""/>
      <w:lvlJc w:val="left"/>
      <w:pPr>
        <w:ind w:left="2520" w:hanging="360"/>
      </w:pPr>
      <w:rPr>
        <w:rFonts w:ascii="Symbol" w:hAnsi="Symbol" w:cs="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cs="Wingdings" w:hint="default"/>
      </w:rPr>
    </w:lvl>
    <w:lvl w:ilvl="6" w:tplc="04130001" w:tentative="1">
      <w:start w:val="1"/>
      <w:numFmt w:val="bullet"/>
      <w:lvlText w:val=""/>
      <w:lvlJc w:val="left"/>
      <w:pPr>
        <w:ind w:left="4680" w:hanging="360"/>
      </w:pPr>
      <w:rPr>
        <w:rFonts w:ascii="Symbol" w:hAnsi="Symbol" w:cs="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cs="Wingdings" w:hint="default"/>
      </w:rPr>
    </w:lvl>
  </w:abstractNum>
  <w:abstractNum w:abstractNumId="22" w15:restartNumberingAfterBreak="0">
    <w:nsid w:val="33881710"/>
    <w:multiLevelType w:val="hybridMultilevel"/>
    <w:tmpl w:val="4554153C"/>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3" w15:restartNumberingAfterBreak="0">
    <w:nsid w:val="34461A74"/>
    <w:multiLevelType w:val="hybridMultilevel"/>
    <w:tmpl w:val="01D2320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34A13F7D"/>
    <w:multiLevelType w:val="hybridMultilevel"/>
    <w:tmpl w:val="3314F6FC"/>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5" w15:restartNumberingAfterBreak="0">
    <w:nsid w:val="383C2431"/>
    <w:multiLevelType w:val="hybridMultilevel"/>
    <w:tmpl w:val="EB0E0DEE"/>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6" w15:restartNumberingAfterBreak="0">
    <w:nsid w:val="38F83DBF"/>
    <w:multiLevelType w:val="hybridMultilevel"/>
    <w:tmpl w:val="5C1C07B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3AEF1407"/>
    <w:multiLevelType w:val="hybridMultilevel"/>
    <w:tmpl w:val="734EE5F6"/>
    <w:lvl w:ilvl="0" w:tplc="BB6E21D6">
      <w:start w:val="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BA4351C"/>
    <w:multiLevelType w:val="hybridMultilevel"/>
    <w:tmpl w:val="F99C7D5C"/>
    <w:lvl w:ilvl="0" w:tplc="BB706D2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B1473B"/>
    <w:multiLevelType w:val="hybridMultilevel"/>
    <w:tmpl w:val="B91AA3A8"/>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0" w15:restartNumberingAfterBreak="0">
    <w:nsid w:val="4A42197B"/>
    <w:multiLevelType w:val="hybridMultilevel"/>
    <w:tmpl w:val="FA0659C0"/>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1" w15:restartNumberingAfterBreak="0">
    <w:nsid w:val="4B6E7D5E"/>
    <w:multiLevelType w:val="hybridMultilevel"/>
    <w:tmpl w:val="A23A3D04"/>
    <w:lvl w:ilvl="0" w:tplc="04130001">
      <w:start w:val="1"/>
      <w:numFmt w:val="bullet"/>
      <w:lvlText w:val=""/>
      <w:lvlJc w:val="left"/>
      <w:pPr>
        <w:ind w:left="720" w:hanging="360"/>
      </w:pPr>
      <w:rPr>
        <w:rFonts w:ascii="Symbol" w:hAnsi="Symbol" w:cs="Symbol" w:hint="default"/>
      </w:rPr>
    </w:lvl>
    <w:lvl w:ilvl="1" w:tplc="04130001">
      <w:start w:val="1"/>
      <w:numFmt w:val="bullet"/>
      <w:lvlText w:val=""/>
      <w:lvlJc w:val="left"/>
      <w:pPr>
        <w:ind w:left="1440" w:hanging="360"/>
      </w:pPr>
      <w:rPr>
        <w:rFonts w:ascii="Symbol" w:hAnsi="Symbol" w:cs="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D4A673B"/>
    <w:multiLevelType w:val="hybridMultilevel"/>
    <w:tmpl w:val="0D54C2B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52804C1E"/>
    <w:multiLevelType w:val="hybridMultilevel"/>
    <w:tmpl w:val="B19E9C6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5EF51BAA"/>
    <w:multiLevelType w:val="hybridMultilevel"/>
    <w:tmpl w:val="EF7C27AC"/>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5F255436"/>
    <w:multiLevelType w:val="hybridMultilevel"/>
    <w:tmpl w:val="9C9230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5FE7C81"/>
    <w:multiLevelType w:val="hybridMultilevel"/>
    <w:tmpl w:val="CA165F4C"/>
    <w:lvl w:ilvl="0" w:tplc="04090001">
      <w:start w:val="1"/>
      <w:numFmt w:val="bullet"/>
      <w:lvlText w:val=""/>
      <w:lvlJc w:val="left"/>
      <w:pPr>
        <w:ind w:left="720" w:hanging="360"/>
      </w:pPr>
      <w:rPr>
        <w:rFonts w:ascii="Symbol" w:hAnsi="Symbol" w:cs="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7AC768A"/>
    <w:multiLevelType w:val="multilevel"/>
    <w:tmpl w:val="1CA65606"/>
    <w:styleLink w:val="ProDemosopsomming"/>
    <w:lvl w:ilvl="0">
      <w:start w:val="1"/>
      <w:numFmt w:val="upperLetter"/>
      <w:lvlText w:val="%1."/>
      <w:lvlJc w:val="left"/>
      <w:pPr>
        <w:ind w:left="360" w:hanging="360"/>
      </w:pPr>
      <w:rPr>
        <w:rFonts w:asciiTheme="minorHAnsi" w:hAnsiTheme="minorHAnsi" w:cs="Times New Roman"/>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9483590"/>
    <w:multiLevelType w:val="hybridMultilevel"/>
    <w:tmpl w:val="E1285D1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B16727C"/>
    <w:multiLevelType w:val="hybridMultilevel"/>
    <w:tmpl w:val="A2761DA0"/>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0" w15:restartNumberingAfterBreak="0">
    <w:nsid w:val="7323606A"/>
    <w:multiLevelType w:val="hybridMultilevel"/>
    <w:tmpl w:val="4E267368"/>
    <w:lvl w:ilvl="0" w:tplc="A49202EA">
      <w:start w:val="1"/>
      <w:numFmt w:val="bullet"/>
      <w:lvlText w:val="-"/>
      <w:lvlJc w:val="left"/>
      <w:pPr>
        <w:ind w:left="1425" w:hanging="360"/>
      </w:pPr>
      <w:rPr>
        <w:rFonts w:ascii="Calibri" w:eastAsia="Times New Roman" w:hAnsi="Calibri" w:cs="Calibri"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41" w15:restartNumberingAfterBreak="0">
    <w:nsid w:val="7CF50745"/>
    <w:multiLevelType w:val="hybridMultilevel"/>
    <w:tmpl w:val="4CC0EF40"/>
    <w:lvl w:ilvl="0" w:tplc="DA3A9D48">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F4C6DCC"/>
    <w:multiLevelType w:val="hybridMultilevel"/>
    <w:tmpl w:val="F998CAE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963076927">
    <w:abstractNumId w:val="37"/>
  </w:num>
  <w:num w:numId="2" w16cid:durableId="1984042291">
    <w:abstractNumId w:val="13"/>
  </w:num>
  <w:num w:numId="3" w16cid:durableId="139470514">
    <w:abstractNumId w:val="21"/>
  </w:num>
  <w:num w:numId="4" w16cid:durableId="278343851">
    <w:abstractNumId w:val="23"/>
  </w:num>
  <w:num w:numId="5" w16cid:durableId="1105728085">
    <w:abstractNumId w:val="26"/>
  </w:num>
  <w:num w:numId="6" w16cid:durableId="738214319">
    <w:abstractNumId w:val="42"/>
  </w:num>
  <w:num w:numId="7" w16cid:durableId="2111310192">
    <w:abstractNumId w:val="32"/>
  </w:num>
  <w:num w:numId="8" w16cid:durableId="168493500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31461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66595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46901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69845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196956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54177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7752141">
    <w:abstractNumId w:val="31"/>
  </w:num>
  <w:num w:numId="16" w16cid:durableId="1870751497">
    <w:abstractNumId w:val="35"/>
  </w:num>
  <w:num w:numId="17" w16cid:durableId="284973384">
    <w:abstractNumId w:val="33"/>
  </w:num>
  <w:num w:numId="18" w16cid:durableId="1370690106">
    <w:abstractNumId w:val="17"/>
  </w:num>
  <w:num w:numId="19" w16cid:durableId="1286933499">
    <w:abstractNumId w:val="28"/>
  </w:num>
  <w:num w:numId="20" w16cid:durableId="328948718">
    <w:abstractNumId w:val="41"/>
  </w:num>
  <w:num w:numId="21" w16cid:durableId="52435930">
    <w:abstractNumId w:val="40"/>
  </w:num>
  <w:num w:numId="22" w16cid:durableId="1606958822">
    <w:abstractNumId w:val="15"/>
  </w:num>
  <w:num w:numId="23" w16cid:durableId="490634246">
    <w:abstractNumId w:val="22"/>
  </w:num>
  <w:num w:numId="24" w16cid:durableId="1373773722">
    <w:abstractNumId w:val="38"/>
  </w:num>
  <w:num w:numId="25" w16cid:durableId="375741664">
    <w:abstractNumId w:val="18"/>
  </w:num>
  <w:num w:numId="26" w16cid:durableId="389961744">
    <w:abstractNumId w:val="36"/>
  </w:num>
  <w:num w:numId="27" w16cid:durableId="744840156">
    <w:abstractNumId w:val="19"/>
  </w:num>
  <w:num w:numId="28" w16cid:durableId="196894480">
    <w:abstractNumId w:val="20"/>
  </w:num>
  <w:num w:numId="29" w16cid:durableId="1267150846">
    <w:abstractNumId w:val="27"/>
  </w:num>
  <w:num w:numId="30" w16cid:durableId="1464884049">
    <w:abstractNumId w:val="14"/>
  </w:num>
  <w:num w:numId="31" w16cid:durableId="412439645">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70">
      <o:colormru v:ext="edit" colors="white,#fef4de,#f0f1eb"/>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5D7"/>
    <w:rsid w:val="00002BC6"/>
    <w:rsid w:val="00005461"/>
    <w:rsid w:val="00017885"/>
    <w:rsid w:val="00024628"/>
    <w:rsid w:val="00034BA7"/>
    <w:rsid w:val="00036196"/>
    <w:rsid w:val="00041DE6"/>
    <w:rsid w:val="00046BE0"/>
    <w:rsid w:val="00063D33"/>
    <w:rsid w:val="000825E9"/>
    <w:rsid w:val="0008483D"/>
    <w:rsid w:val="00084ACE"/>
    <w:rsid w:val="0008661E"/>
    <w:rsid w:val="00090182"/>
    <w:rsid w:val="000A42B0"/>
    <w:rsid w:val="000A5B17"/>
    <w:rsid w:val="000B1113"/>
    <w:rsid w:val="000B4ADB"/>
    <w:rsid w:val="000B7351"/>
    <w:rsid w:val="000C4F1B"/>
    <w:rsid w:val="000D1825"/>
    <w:rsid w:val="000D1D99"/>
    <w:rsid w:val="000E01BD"/>
    <w:rsid w:val="000E7C41"/>
    <w:rsid w:val="0010426F"/>
    <w:rsid w:val="0010443C"/>
    <w:rsid w:val="00112DB8"/>
    <w:rsid w:val="00120FE3"/>
    <w:rsid w:val="00124DCA"/>
    <w:rsid w:val="00124FF0"/>
    <w:rsid w:val="00134B7D"/>
    <w:rsid w:val="001402D3"/>
    <w:rsid w:val="00165B7F"/>
    <w:rsid w:val="001675C4"/>
    <w:rsid w:val="00171B3A"/>
    <w:rsid w:val="00171C0C"/>
    <w:rsid w:val="001872B8"/>
    <w:rsid w:val="0019124E"/>
    <w:rsid w:val="00193A21"/>
    <w:rsid w:val="001979E2"/>
    <w:rsid w:val="001A4F5D"/>
    <w:rsid w:val="001B0796"/>
    <w:rsid w:val="001B4D22"/>
    <w:rsid w:val="001C1622"/>
    <w:rsid w:val="001F3036"/>
    <w:rsid w:val="001F4E39"/>
    <w:rsid w:val="002001E0"/>
    <w:rsid w:val="002017F8"/>
    <w:rsid w:val="00226202"/>
    <w:rsid w:val="0023689F"/>
    <w:rsid w:val="00245D3C"/>
    <w:rsid w:val="00257EB2"/>
    <w:rsid w:val="00265D8A"/>
    <w:rsid w:val="00266306"/>
    <w:rsid w:val="002674CA"/>
    <w:rsid w:val="00274648"/>
    <w:rsid w:val="00281203"/>
    <w:rsid w:val="0028443B"/>
    <w:rsid w:val="00286998"/>
    <w:rsid w:val="00287DAE"/>
    <w:rsid w:val="002B5553"/>
    <w:rsid w:val="002B6692"/>
    <w:rsid w:val="002B6E38"/>
    <w:rsid w:val="002B7132"/>
    <w:rsid w:val="002C0FB8"/>
    <w:rsid w:val="002C5DA3"/>
    <w:rsid w:val="002D182A"/>
    <w:rsid w:val="002D29CE"/>
    <w:rsid w:val="002D47DD"/>
    <w:rsid w:val="002E0362"/>
    <w:rsid w:val="002E076F"/>
    <w:rsid w:val="002F04C6"/>
    <w:rsid w:val="002F1892"/>
    <w:rsid w:val="002F54EB"/>
    <w:rsid w:val="002F556A"/>
    <w:rsid w:val="0030153A"/>
    <w:rsid w:val="0031787F"/>
    <w:rsid w:val="003364E1"/>
    <w:rsid w:val="00344DBF"/>
    <w:rsid w:val="00344F3D"/>
    <w:rsid w:val="00360A86"/>
    <w:rsid w:val="003650EB"/>
    <w:rsid w:val="00380099"/>
    <w:rsid w:val="003A203D"/>
    <w:rsid w:val="003A3441"/>
    <w:rsid w:val="003A63CB"/>
    <w:rsid w:val="003C139D"/>
    <w:rsid w:val="003C2EA1"/>
    <w:rsid w:val="003C324A"/>
    <w:rsid w:val="003D2915"/>
    <w:rsid w:val="003D3B6F"/>
    <w:rsid w:val="003D6EC2"/>
    <w:rsid w:val="003E3CB3"/>
    <w:rsid w:val="003E50A4"/>
    <w:rsid w:val="003F5393"/>
    <w:rsid w:val="003F75E8"/>
    <w:rsid w:val="004116DB"/>
    <w:rsid w:val="0041706C"/>
    <w:rsid w:val="00417EFE"/>
    <w:rsid w:val="00422D7D"/>
    <w:rsid w:val="00424877"/>
    <w:rsid w:val="00425638"/>
    <w:rsid w:val="00446189"/>
    <w:rsid w:val="00451660"/>
    <w:rsid w:val="00452BA5"/>
    <w:rsid w:val="00460ACE"/>
    <w:rsid w:val="00461819"/>
    <w:rsid w:val="00470C26"/>
    <w:rsid w:val="00471C3C"/>
    <w:rsid w:val="00481FCB"/>
    <w:rsid w:val="004824DE"/>
    <w:rsid w:val="00486E66"/>
    <w:rsid w:val="004A49B2"/>
    <w:rsid w:val="004A4EAF"/>
    <w:rsid w:val="004A6953"/>
    <w:rsid w:val="004A713E"/>
    <w:rsid w:val="004B1ACE"/>
    <w:rsid w:val="004B4054"/>
    <w:rsid w:val="004B6464"/>
    <w:rsid w:val="004B79F9"/>
    <w:rsid w:val="004C60F0"/>
    <w:rsid w:val="004C71D0"/>
    <w:rsid w:val="004D09C2"/>
    <w:rsid w:val="004D6951"/>
    <w:rsid w:val="004E7E2B"/>
    <w:rsid w:val="00500F0B"/>
    <w:rsid w:val="00503A78"/>
    <w:rsid w:val="00524E2B"/>
    <w:rsid w:val="00524FB0"/>
    <w:rsid w:val="00530A3A"/>
    <w:rsid w:val="005314AA"/>
    <w:rsid w:val="00536CB4"/>
    <w:rsid w:val="005378B6"/>
    <w:rsid w:val="00537D3F"/>
    <w:rsid w:val="005502AB"/>
    <w:rsid w:val="00551434"/>
    <w:rsid w:val="00556BDA"/>
    <w:rsid w:val="00561572"/>
    <w:rsid w:val="005617E2"/>
    <w:rsid w:val="00570BF8"/>
    <w:rsid w:val="00570CE1"/>
    <w:rsid w:val="005719C4"/>
    <w:rsid w:val="00575892"/>
    <w:rsid w:val="00577427"/>
    <w:rsid w:val="00584BD1"/>
    <w:rsid w:val="00584DC6"/>
    <w:rsid w:val="00595120"/>
    <w:rsid w:val="0059717B"/>
    <w:rsid w:val="005A1458"/>
    <w:rsid w:val="005C20F7"/>
    <w:rsid w:val="005C7B6E"/>
    <w:rsid w:val="005D0BF0"/>
    <w:rsid w:val="005D21B5"/>
    <w:rsid w:val="005D228B"/>
    <w:rsid w:val="005F3ACC"/>
    <w:rsid w:val="005F412A"/>
    <w:rsid w:val="00600F6D"/>
    <w:rsid w:val="006058A4"/>
    <w:rsid w:val="00606800"/>
    <w:rsid w:val="00606B7E"/>
    <w:rsid w:val="00606B86"/>
    <w:rsid w:val="00621283"/>
    <w:rsid w:val="00625AA3"/>
    <w:rsid w:val="0063270C"/>
    <w:rsid w:val="00651CC7"/>
    <w:rsid w:val="006521E7"/>
    <w:rsid w:val="00657B36"/>
    <w:rsid w:val="0068343A"/>
    <w:rsid w:val="00692B55"/>
    <w:rsid w:val="006940A0"/>
    <w:rsid w:val="00697E1C"/>
    <w:rsid w:val="006A172B"/>
    <w:rsid w:val="006B410C"/>
    <w:rsid w:val="006B5965"/>
    <w:rsid w:val="006C33D5"/>
    <w:rsid w:val="006C4827"/>
    <w:rsid w:val="006C665E"/>
    <w:rsid w:val="006C72D7"/>
    <w:rsid w:val="006D0ECE"/>
    <w:rsid w:val="006E29C4"/>
    <w:rsid w:val="006F5B22"/>
    <w:rsid w:val="007029F9"/>
    <w:rsid w:val="00703686"/>
    <w:rsid w:val="00703919"/>
    <w:rsid w:val="0070700C"/>
    <w:rsid w:val="0072767A"/>
    <w:rsid w:val="00727FCC"/>
    <w:rsid w:val="007321FF"/>
    <w:rsid w:val="007336E0"/>
    <w:rsid w:val="00735E20"/>
    <w:rsid w:val="007505D7"/>
    <w:rsid w:val="00757AC8"/>
    <w:rsid w:val="007622D5"/>
    <w:rsid w:val="00763423"/>
    <w:rsid w:val="0077145A"/>
    <w:rsid w:val="00772CD8"/>
    <w:rsid w:val="007739C3"/>
    <w:rsid w:val="007767D9"/>
    <w:rsid w:val="00787DB8"/>
    <w:rsid w:val="00797710"/>
    <w:rsid w:val="007B53B9"/>
    <w:rsid w:val="007C116F"/>
    <w:rsid w:val="007C6A53"/>
    <w:rsid w:val="007E3D6B"/>
    <w:rsid w:val="007F2D5D"/>
    <w:rsid w:val="007F36F4"/>
    <w:rsid w:val="007F3B41"/>
    <w:rsid w:val="007F408D"/>
    <w:rsid w:val="008030F7"/>
    <w:rsid w:val="00812F39"/>
    <w:rsid w:val="0082713D"/>
    <w:rsid w:val="00834197"/>
    <w:rsid w:val="00851F46"/>
    <w:rsid w:val="00853C47"/>
    <w:rsid w:val="00863C08"/>
    <w:rsid w:val="008673C2"/>
    <w:rsid w:val="00870895"/>
    <w:rsid w:val="0087361E"/>
    <w:rsid w:val="00882BE2"/>
    <w:rsid w:val="00891507"/>
    <w:rsid w:val="008B250D"/>
    <w:rsid w:val="008B2A5B"/>
    <w:rsid w:val="008B4A2D"/>
    <w:rsid w:val="008C299F"/>
    <w:rsid w:val="008D1FCD"/>
    <w:rsid w:val="008D4380"/>
    <w:rsid w:val="008F30AA"/>
    <w:rsid w:val="00902283"/>
    <w:rsid w:val="00902AFF"/>
    <w:rsid w:val="00914659"/>
    <w:rsid w:val="009150EA"/>
    <w:rsid w:val="009163E4"/>
    <w:rsid w:val="00930AE1"/>
    <w:rsid w:val="00933AA5"/>
    <w:rsid w:val="009362DC"/>
    <w:rsid w:val="00953FCB"/>
    <w:rsid w:val="00991DC2"/>
    <w:rsid w:val="009959F7"/>
    <w:rsid w:val="009A0315"/>
    <w:rsid w:val="009A2D35"/>
    <w:rsid w:val="009A3145"/>
    <w:rsid w:val="009A48F9"/>
    <w:rsid w:val="009C08DA"/>
    <w:rsid w:val="009C5AD2"/>
    <w:rsid w:val="009D47E8"/>
    <w:rsid w:val="009F0C9C"/>
    <w:rsid w:val="009F254B"/>
    <w:rsid w:val="009F4BAD"/>
    <w:rsid w:val="009F790B"/>
    <w:rsid w:val="00A009C3"/>
    <w:rsid w:val="00A0465F"/>
    <w:rsid w:val="00A1276D"/>
    <w:rsid w:val="00A206D6"/>
    <w:rsid w:val="00A301F6"/>
    <w:rsid w:val="00A3311B"/>
    <w:rsid w:val="00A42DF9"/>
    <w:rsid w:val="00A5579A"/>
    <w:rsid w:val="00A61294"/>
    <w:rsid w:val="00A8361D"/>
    <w:rsid w:val="00A8559B"/>
    <w:rsid w:val="00A86A4F"/>
    <w:rsid w:val="00A92853"/>
    <w:rsid w:val="00A9505D"/>
    <w:rsid w:val="00A95624"/>
    <w:rsid w:val="00AA2335"/>
    <w:rsid w:val="00AA4EC4"/>
    <w:rsid w:val="00AA728C"/>
    <w:rsid w:val="00AB56D2"/>
    <w:rsid w:val="00AB5C61"/>
    <w:rsid w:val="00AB6012"/>
    <w:rsid w:val="00AC64BC"/>
    <w:rsid w:val="00AC6F87"/>
    <w:rsid w:val="00AD0A08"/>
    <w:rsid w:val="00AD0BE6"/>
    <w:rsid w:val="00AE1534"/>
    <w:rsid w:val="00AF1850"/>
    <w:rsid w:val="00AF4134"/>
    <w:rsid w:val="00B02031"/>
    <w:rsid w:val="00B0241B"/>
    <w:rsid w:val="00B06BBE"/>
    <w:rsid w:val="00B15AAB"/>
    <w:rsid w:val="00B31AA4"/>
    <w:rsid w:val="00B425C9"/>
    <w:rsid w:val="00B44C9F"/>
    <w:rsid w:val="00B50BDB"/>
    <w:rsid w:val="00B57B64"/>
    <w:rsid w:val="00B609F5"/>
    <w:rsid w:val="00B64F38"/>
    <w:rsid w:val="00B83B0C"/>
    <w:rsid w:val="00B9468E"/>
    <w:rsid w:val="00BA16D7"/>
    <w:rsid w:val="00BA7A6D"/>
    <w:rsid w:val="00BB555D"/>
    <w:rsid w:val="00BB5699"/>
    <w:rsid w:val="00BC5F7A"/>
    <w:rsid w:val="00BD490E"/>
    <w:rsid w:val="00BD7087"/>
    <w:rsid w:val="00BD7089"/>
    <w:rsid w:val="00BD744C"/>
    <w:rsid w:val="00BE10AE"/>
    <w:rsid w:val="00BE14D4"/>
    <w:rsid w:val="00BF10C3"/>
    <w:rsid w:val="00BF6FF3"/>
    <w:rsid w:val="00C05510"/>
    <w:rsid w:val="00C22E16"/>
    <w:rsid w:val="00C322FE"/>
    <w:rsid w:val="00C330B4"/>
    <w:rsid w:val="00C37E10"/>
    <w:rsid w:val="00C54BD1"/>
    <w:rsid w:val="00C67A86"/>
    <w:rsid w:val="00C8388D"/>
    <w:rsid w:val="00C90BD3"/>
    <w:rsid w:val="00C95E65"/>
    <w:rsid w:val="00CA17A2"/>
    <w:rsid w:val="00CA224A"/>
    <w:rsid w:val="00CA7308"/>
    <w:rsid w:val="00CB0386"/>
    <w:rsid w:val="00CB1695"/>
    <w:rsid w:val="00CB22CF"/>
    <w:rsid w:val="00CB289F"/>
    <w:rsid w:val="00CB430E"/>
    <w:rsid w:val="00CB431F"/>
    <w:rsid w:val="00CB6F3F"/>
    <w:rsid w:val="00CC13B8"/>
    <w:rsid w:val="00CD1F8C"/>
    <w:rsid w:val="00CD53F7"/>
    <w:rsid w:val="00CF259B"/>
    <w:rsid w:val="00D022BD"/>
    <w:rsid w:val="00D167A7"/>
    <w:rsid w:val="00D20810"/>
    <w:rsid w:val="00D27A76"/>
    <w:rsid w:val="00D311EB"/>
    <w:rsid w:val="00D33937"/>
    <w:rsid w:val="00D34BCF"/>
    <w:rsid w:val="00D415A2"/>
    <w:rsid w:val="00D431EE"/>
    <w:rsid w:val="00D5005F"/>
    <w:rsid w:val="00D545B5"/>
    <w:rsid w:val="00D571FC"/>
    <w:rsid w:val="00D63EA3"/>
    <w:rsid w:val="00D744BF"/>
    <w:rsid w:val="00D75D4C"/>
    <w:rsid w:val="00D76CE8"/>
    <w:rsid w:val="00D770A1"/>
    <w:rsid w:val="00D90585"/>
    <w:rsid w:val="00D956DC"/>
    <w:rsid w:val="00DA343A"/>
    <w:rsid w:val="00DB630C"/>
    <w:rsid w:val="00DB7D38"/>
    <w:rsid w:val="00DC0923"/>
    <w:rsid w:val="00DC1E97"/>
    <w:rsid w:val="00DD2D45"/>
    <w:rsid w:val="00DE1E16"/>
    <w:rsid w:val="00DE2299"/>
    <w:rsid w:val="00DE5769"/>
    <w:rsid w:val="00DE7E0B"/>
    <w:rsid w:val="00DF0BCE"/>
    <w:rsid w:val="00E13561"/>
    <w:rsid w:val="00E2603A"/>
    <w:rsid w:val="00E31AC9"/>
    <w:rsid w:val="00E34458"/>
    <w:rsid w:val="00E42B6F"/>
    <w:rsid w:val="00E549B2"/>
    <w:rsid w:val="00E553AF"/>
    <w:rsid w:val="00E55F25"/>
    <w:rsid w:val="00E618FF"/>
    <w:rsid w:val="00E64A39"/>
    <w:rsid w:val="00E66B00"/>
    <w:rsid w:val="00E7249E"/>
    <w:rsid w:val="00E7298E"/>
    <w:rsid w:val="00E91C02"/>
    <w:rsid w:val="00E95604"/>
    <w:rsid w:val="00EA3E4D"/>
    <w:rsid w:val="00EB28CE"/>
    <w:rsid w:val="00EB4D88"/>
    <w:rsid w:val="00EC087B"/>
    <w:rsid w:val="00EC7193"/>
    <w:rsid w:val="00ED2312"/>
    <w:rsid w:val="00ED6AE8"/>
    <w:rsid w:val="00EE1EFA"/>
    <w:rsid w:val="00EF4511"/>
    <w:rsid w:val="00EF69E7"/>
    <w:rsid w:val="00EF731D"/>
    <w:rsid w:val="00F00229"/>
    <w:rsid w:val="00F0098C"/>
    <w:rsid w:val="00F03A44"/>
    <w:rsid w:val="00F052A1"/>
    <w:rsid w:val="00F052FC"/>
    <w:rsid w:val="00F07904"/>
    <w:rsid w:val="00F12B68"/>
    <w:rsid w:val="00F272C0"/>
    <w:rsid w:val="00F3177F"/>
    <w:rsid w:val="00F332BA"/>
    <w:rsid w:val="00F33B33"/>
    <w:rsid w:val="00F36680"/>
    <w:rsid w:val="00F40A2D"/>
    <w:rsid w:val="00F45309"/>
    <w:rsid w:val="00F5117B"/>
    <w:rsid w:val="00F55C88"/>
    <w:rsid w:val="00F674BD"/>
    <w:rsid w:val="00F737BE"/>
    <w:rsid w:val="00F87FA6"/>
    <w:rsid w:val="00F902A6"/>
    <w:rsid w:val="00F90558"/>
    <w:rsid w:val="00F92507"/>
    <w:rsid w:val="00F9284A"/>
    <w:rsid w:val="00F956B5"/>
    <w:rsid w:val="00F976A1"/>
    <w:rsid w:val="00FA0D31"/>
    <w:rsid w:val="00FA285F"/>
    <w:rsid w:val="00FA4E90"/>
    <w:rsid w:val="00FB3369"/>
    <w:rsid w:val="00FB479D"/>
    <w:rsid w:val="00FC3E31"/>
    <w:rsid w:val="00FD3AE0"/>
    <w:rsid w:val="00FD4E01"/>
    <w:rsid w:val="00FE228A"/>
    <w:rsid w:val="00FE3272"/>
    <w:rsid w:val="00FF3A86"/>
    <w:rsid w:val="00FF4F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70">
      <o:colormru v:ext="edit" colors="white,#fef4de,#f0f1eb"/>
    </o:shapedefaults>
    <o:shapelayout v:ext="edit">
      <o:idmap v:ext="edit" data="1"/>
    </o:shapelayout>
  </w:shapeDefaults>
  <w:decimalSymbol w:val=","/>
  <w:listSeparator w:val=";"/>
  <w14:docId w14:val="78CB9FFE"/>
  <w15:docId w15:val="{61740F21-7E6B-488D-B528-D89FA56E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505D7"/>
    <w:pPr>
      <w:suppressAutoHyphens/>
      <w:spacing w:line="280" w:lineRule="exact"/>
    </w:pPr>
    <w:rPr>
      <w:rFonts w:eastAsia="Times New Roman" w:cs="Calibri"/>
      <w:sz w:val="22"/>
      <w:szCs w:val="22"/>
      <w:lang w:eastAsia="ar-SA"/>
    </w:rPr>
  </w:style>
  <w:style w:type="paragraph" w:styleId="Kop1">
    <w:name w:val="heading 1"/>
    <w:basedOn w:val="Standaard"/>
    <w:next w:val="Standaard"/>
    <w:link w:val="Kop1Char"/>
    <w:uiPriority w:val="9"/>
    <w:qFormat/>
    <w:rsid w:val="00991DC2"/>
    <w:pPr>
      <w:keepNext/>
      <w:keepLines/>
      <w:spacing w:before="260" w:after="520" w:line="520" w:lineRule="exact"/>
      <w:outlineLvl w:val="0"/>
    </w:pPr>
    <w:rPr>
      <w:rFonts w:eastAsiaTheme="majorEastAsia" w:cstheme="majorBidi"/>
      <w:b/>
      <w:bCs/>
      <w:color w:val="00B3E6" w:themeColor="accent1"/>
      <w:sz w:val="44"/>
      <w:szCs w:val="44"/>
    </w:rPr>
  </w:style>
  <w:style w:type="paragraph" w:styleId="Kop2">
    <w:name w:val="heading 2"/>
    <w:basedOn w:val="Standaard"/>
    <w:next w:val="Standaard"/>
    <w:link w:val="Kop2Char"/>
    <w:uiPriority w:val="9"/>
    <w:unhideWhenUsed/>
    <w:qFormat/>
    <w:rsid w:val="00991DC2"/>
    <w:pPr>
      <w:keepNext/>
      <w:keepLines/>
      <w:outlineLvl w:val="1"/>
    </w:pPr>
    <w:rPr>
      <w:rFonts w:asciiTheme="majorHAnsi" w:eastAsiaTheme="majorEastAsia" w:hAnsiTheme="majorHAnsi" w:cstheme="majorBidi"/>
      <w:color w:val="00B3E6" w:themeColor="accent1"/>
      <w:sz w:val="32"/>
      <w:szCs w:val="32"/>
    </w:rPr>
  </w:style>
  <w:style w:type="paragraph" w:styleId="Kop3">
    <w:name w:val="heading 3"/>
    <w:basedOn w:val="Standaard"/>
    <w:next w:val="Standaard"/>
    <w:link w:val="Kop3Char"/>
    <w:uiPriority w:val="9"/>
    <w:semiHidden/>
    <w:unhideWhenUsed/>
    <w:rsid w:val="00063D33"/>
    <w:pPr>
      <w:keepNext/>
      <w:keepLines/>
      <w:spacing w:before="40"/>
      <w:outlineLvl w:val="2"/>
    </w:pPr>
    <w:rPr>
      <w:rFonts w:asciiTheme="majorHAnsi" w:eastAsiaTheme="majorEastAsia" w:hAnsiTheme="majorHAnsi" w:cstheme="majorBidi"/>
      <w:color w:val="00B3E6" w:themeColor="accent1"/>
      <w:sz w:val="24"/>
      <w:szCs w:val="24"/>
    </w:rPr>
  </w:style>
  <w:style w:type="paragraph" w:styleId="Kop4">
    <w:name w:val="heading 4"/>
    <w:basedOn w:val="Standaard"/>
    <w:next w:val="Standaard"/>
    <w:link w:val="Kop4Char"/>
    <w:uiPriority w:val="9"/>
    <w:semiHidden/>
    <w:unhideWhenUsed/>
    <w:rsid w:val="00063D33"/>
    <w:pPr>
      <w:keepNext/>
      <w:keepLines/>
      <w:spacing w:before="40"/>
      <w:outlineLvl w:val="3"/>
    </w:pPr>
    <w:rPr>
      <w:rFonts w:asciiTheme="majorHAnsi" w:eastAsiaTheme="majorEastAsia" w:hAnsiTheme="majorHAnsi" w:cstheme="majorBidi"/>
      <w:i/>
      <w:iCs/>
      <w:color w:val="00B3E6" w:themeColor="accent1"/>
    </w:rPr>
  </w:style>
  <w:style w:type="paragraph" w:styleId="Kop5">
    <w:name w:val="heading 5"/>
    <w:basedOn w:val="Standaard"/>
    <w:next w:val="Standaard"/>
    <w:link w:val="Kop5Char"/>
    <w:uiPriority w:val="9"/>
    <w:semiHidden/>
    <w:unhideWhenUsed/>
    <w:rsid w:val="00063D33"/>
    <w:pPr>
      <w:keepNext/>
      <w:keepLines/>
      <w:spacing w:before="40"/>
      <w:outlineLvl w:val="4"/>
    </w:pPr>
    <w:rPr>
      <w:rFonts w:asciiTheme="majorHAnsi" w:eastAsiaTheme="majorEastAsia" w:hAnsiTheme="majorHAnsi" w:cstheme="majorBidi"/>
      <w:color w:val="00B3E6" w:themeColor="accent1"/>
    </w:rPr>
  </w:style>
  <w:style w:type="paragraph" w:styleId="Kop6">
    <w:name w:val="heading 6"/>
    <w:basedOn w:val="Standaard"/>
    <w:next w:val="Standaard"/>
    <w:link w:val="Kop6Char"/>
    <w:uiPriority w:val="9"/>
    <w:semiHidden/>
    <w:unhideWhenUsed/>
    <w:rsid w:val="00063D33"/>
    <w:pPr>
      <w:keepNext/>
      <w:keepLines/>
      <w:spacing w:before="40"/>
      <w:outlineLvl w:val="5"/>
    </w:pPr>
    <w:rPr>
      <w:rFonts w:asciiTheme="majorHAnsi" w:eastAsiaTheme="majorEastAsia" w:hAnsiTheme="majorHAnsi" w:cstheme="majorBidi"/>
      <w:color w:val="00B3E6" w:themeColor="accent1"/>
    </w:rPr>
  </w:style>
  <w:style w:type="paragraph" w:styleId="Kop7">
    <w:name w:val="heading 7"/>
    <w:basedOn w:val="Standaard"/>
    <w:next w:val="Standaard"/>
    <w:link w:val="Kop7Char"/>
    <w:uiPriority w:val="9"/>
    <w:semiHidden/>
    <w:unhideWhenUsed/>
    <w:rsid w:val="00063D33"/>
    <w:pPr>
      <w:keepNext/>
      <w:keepLines/>
      <w:spacing w:before="40"/>
      <w:outlineLvl w:val="6"/>
    </w:pPr>
    <w:rPr>
      <w:rFonts w:asciiTheme="majorHAnsi" w:eastAsiaTheme="majorEastAsia" w:hAnsiTheme="majorHAnsi" w:cstheme="majorBidi"/>
      <w:i/>
      <w:iCs/>
      <w:color w:val="00B3E6" w:themeColor="accent1"/>
    </w:rPr>
  </w:style>
  <w:style w:type="paragraph" w:styleId="Kop8">
    <w:name w:val="heading 8"/>
    <w:basedOn w:val="Standaard"/>
    <w:next w:val="Standaard"/>
    <w:link w:val="Kop8Char"/>
    <w:uiPriority w:val="9"/>
    <w:semiHidden/>
    <w:unhideWhenUsed/>
    <w:rsid w:val="00063D33"/>
    <w:pPr>
      <w:keepNext/>
      <w:keepLines/>
      <w:spacing w:before="40"/>
      <w:outlineLvl w:val="7"/>
    </w:pPr>
    <w:rPr>
      <w:rFonts w:asciiTheme="majorHAnsi" w:eastAsiaTheme="majorEastAsia" w:hAnsiTheme="majorHAnsi" w:cstheme="majorBidi"/>
      <w:color w:val="1A1918" w:themeColor="text2"/>
      <w:sz w:val="21"/>
      <w:szCs w:val="21"/>
    </w:rPr>
  </w:style>
  <w:style w:type="paragraph" w:styleId="Kop9">
    <w:name w:val="heading 9"/>
    <w:basedOn w:val="Standaard"/>
    <w:next w:val="Standaard"/>
    <w:link w:val="Kop9Char"/>
    <w:uiPriority w:val="9"/>
    <w:unhideWhenUsed/>
    <w:rsid w:val="00063D33"/>
    <w:pPr>
      <w:keepNext/>
      <w:keepLines/>
      <w:spacing w:before="40"/>
      <w:outlineLvl w:val="8"/>
    </w:pPr>
    <w:rPr>
      <w:rFonts w:asciiTheme="majorHAnsi" w:eastAsiaTheme="majorEastAsia" w:hAnsiTheme="majorHAnsi" w:cstheme="majorBidi"/>
      <w:i/>
      <w:iCs/>
      <w:color w:val="1A1918" w:themeColor="text2"/>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D2915"/>
    <w:pPr>
      <w:tabs>
        <w:tab w:val="center" w:pos="4536"/>
        <w:tab w:val="right" w:pos="9072"/>
      </w:tabs>
    </w:pPr>
  </w:style>
  <w:style w:type="character" w:customStyle="1" w:styleId="KoptekstChar">
    <w:name w:val="Koptekst Char"/>
    <w:basedOn w:val="Standaardalinea-lettertype"/>
    <w:link w:val="Koptekst"/>
    <w:uiPriority w:val="99"/>
    <w:rsid w:val="003D2915"/>
  </w:style>
  <w:style w:type="paragraph" w:styleId="Voettekst">
    <w:name w:val="footer"/>
    <w:basedOn w:val="Standaard"/>
    <w:link w:val="VoettekstChar"/>
    <w:uiPriority w:val="99"/>
    <w:unhideWhenUsed/>
    <w:rsid w:val="0068343A"/>
    <w:pPr>
      <w:tabs>
        <w:tab w:val="center" w:pos="4536"/>
        <w:tab w:val="right" w:pos="9072"/>
      </w:tabs>
    </w:pPr>
    <w:rPr>
      <w:b/>
    </w:rPr>
  </w:style>
  <w:style w:type="character" w:customStyle="1" w:styleId="VoettekstChar">
    <w:name w:val="Voettekst Char"/>
    <w:basedOn w:val="Standaardalinea-lettertype"/>
    <w:link w:val="Voettekst"/>
    <w:uiPriority w:val="99"/>
    <w:rsid w:val="0068343A"/>
    <w:rPr>
      <w:rFonts w:eastAsia="Times New Roman" w:cs="Calibri"/>
      <w:b/>
      <w:szCs w:val="22"/>
      <w:lang w:eastAsia="ar-SA"/>
    </w:rPr>
  </w:style>
  <w:style w:type="paragraph" w:styleId="Ballontekst">
    <w:name w:val="Balloon Text"/>
    <w:basedOn w:val="Standaard"/>
    <w:link w:val="BallontekstChar"/>
    <w:uiPriority w:val="99"/>
    <w:semiHidden/>
    <w:unhideWhenUsed/>
    <w:rsid w:val="003D2915"/>
    <w:rPr>
      <w:rFonts w:ascii="Tahoma" w:hAnsi="Tahoma" w:cs="Tahoma"/>
      <w:sz w:val="16"/>
      <w:szCs w:val="16"/>
    </w:rPr>
  </w:style>
  <w:style w:type="character" w:customStyle="1" w:styleId="BallontekstChar">
    <w:name w:val="Ballontekst Char"/>
    <w:link w:val="Ballontekst"/>
    <w:uiPriority w:val="99"/>
    <w:semiHidden/>
    <w:rsid w:val="003D2915"/>
    <w:rPr>
      <w:rFonts w:ascii="Tahoma" w:hAnsi="Tahoma" w:cs="Tahoma"/>
      <w:sz w:val="16"/>
      <w:szCs w:val="16"/>
    </w:rPr>
  </w:style>
  <w:style w:type="paragraph" w:styleId="Lijstalinea">
    <w:name w:val="List Paragraph"/>
    <w:basedOn w:val="Standaard"/>
    <w:uiPriority w:val="34"/>
    <w:qFormat/>
    <w:rsid w:val="00FD3AE0"/>
    <w:pPr>
      <w:adjustRightInd w:val="0"/>
      <w:ind w:left="340" w:hanging="340"/>
      <w:contextualSpacing/>
    </w:pPr>
  </w:style>
  <w:style w:type="character" w:styleId="Hyperlink">
    <w:name w:val="Hyperlink"/>
    <w:basedOn w:val="Standaardalinea-lettertype"/>
    <w:uiPriority w:val="99"/>
    <w:unhideWhenUsed/>
    <w:rsid w:val="0068343A"/>
    <w:rPr>
      <w:color w:val="00B3E6" w:themeColor="accent1"/>
      <w:u w:val="single"/>
    </w:rPr>
  </w:style>
  <w:style w:type="paragraph" w:styleId="Geenafstand">
    <w:name w:val="No Spacing"/>
    <w:basedOn w:val="Standaard"/>
    <w:link w:val="GeenafstandChar"/>
    <w:uiPriority w:val="99"/>
    <w:qFormat/>
    <w:rsid w:val="0068343A"/>
    <w:rPr>
      <w:rFonts w:eastAsia="MS Mincho"/>
      <w:lang w:eastAsia="en-US"/>
    </w:rPr>
  </w:style>
  <w:style w:type="character" w:styleId="Verwijzingopmerking">
    <w:name w:val="annotation reference"/>
    <w:basedOn w:val="Standaardalinea-lettertype"/>
    <w:uiPriority w:val="99"/>
    <w:semiHidden/>
    <w:unhideWhenUsed/>
    <w:rsid w:val="00933AA5"/>
    <w:rPr>
      <w:sz w:val="16"/>
      <w:szCs w:val="16"/>
    </w:rPr>
  </w:style>
  <w:style w:type="paragraph" w:styleId="Tekstopmerking">
    <w:name w:val="annotation text"/>
    <w:basedOn w:val="Standaard"/>
    <w:link w:val="TekstopmerkingChar"/>
    <w:uiPriority w:val="99"/>
    <w:unhideWhenUsed/>
    <w:rsid w:val="00933AA5"/>
    <w:pPr>
      <w:spacing w:line="240" w:lineRule="auto"/>
    </w:pPr>
    <w:rPr>
      <w:szCs w:val="20"/>
    </w:rPr>
  </w:style>
  <w:style w:type="character" w:customStyle="1" w:styleId="TekstopmerkingChar">
    <w:name w:val="Tekst opmerking Char"/>
    <w:basedOn w:val="Standaardalinea-lettertype"/>
    <w:link w:val="Tekstopmerking"/>
    <w:uiPriority w:val="99"/>
    <w:rsid w:val="00933AA5"/>
    <w:rPr>
      <w:rFonts w:eastAsia="MS Mincho"/>
      <w:lang w:eastAsia="en-US"/>
    </w:rPr>
  </w:style>
  <w:style w:type="paragraph" w:styleId="Onderwerpvanopmerking">
    <w:name w:val="annotation subject"/>
    <w:basedOn w:val="Tekstopmerking"/>
    <w:next w:val="Tekstopmerking"/>
    <w:link w:val="OnderwerpvanopmerkingChar"/>
    <w:uiPriority w:val="99"/>
    <w:semiHidden/>
    <w:unhideWhenUsed/>
    <w:rsid w:val="00933AA5"/>
    <w:rPr>
      <w:b/>
      <w:bCs/>
    </w:rPr>
  </w:style>
  <w:style w:type="character" w:customStyle="1" w:styleId="OnderwerpvanopmerkingChar">
    <w:name w:val="Onderwerp van opmerking Char"/>
    <w:basedOn w:val="TekstopmerkingChar"/>
    <w:link w:val="Onderwerpvanopmerking"/>
    <w:uiPriority w:val="99"/>
    <w:semiHidden/>
    <w:rsid w:val="00933AA5"/>
    <w:rPr>
      <w:rFonts w:eastAsia="MS Mincho"/>
      <w:b/>
      <w:bCs/>
      <w:lang w:eastAsia="en-US"/>
    </w:rPr>
  </w:style>
  <w:style w:type="character" w:styleId="GevolgdeHyperlink">
    <w:name w:val="FollowedHyperlink"/>
    <w:basedOn w:val="Standaardalinea-lettertype"/>
    <w:uiPriority w:val="99"/>
    <w:semiHidden/>
    <w:unhideWhenUsed/>
    <w:rsid w:val="00452BA5"/>
    <w:rPr>
      <w:color w:val="C7B8A3" w:themeColor="followedHyperlink"/>
      <w:u w:val="single"/>
    </w:rPr>
  </w:style>
  <w:style w:type="character" w:customStyle="1" w:styleId="Kop1Char">
    <w:name w:val="Kop 1 Char"/>
    <w:basedOn w:val="Standaardalinea-lettertype"/>
    <w:link w:val="Kop1"/>
    <w:uiPriority w:val="9"/>
    <w:rsid w:val="00BC5F7A"/>
    <w:rPr>
      <w:rFonts w:eastAsiaTheme="majorEastAsia" w:cstheme="majorBidi"/>
      <w:b/>
      <w:bCs/>
      <w:color w:val="00B3E6" w:themeColor="accent1"/>
      <w:sz w:val="44"/>
      <w:szCs w:val="44"/>
      <w:lang w:eastAsia="ar-SA"/>
    </w:rPr>
  </w:style>
  <w:style w:type="numbering" w:customStyle="1" w:styleId="ProDemosopsomming">
    <w:name w:val="ProDemos opsomming"/>
    <w:uiPriority w:val="99"/>
    <w:rsid w:val="00B9468E"/>
    <w:pPr>
      <w:numPr>
        <w:numId w:val="1"/>
      </w:numPr>
    </w:pPr>
  </w:style>
  <w:style w:type="paragraph" w:customStyle="1" w:styleId="Tussenkop1kleuronderstreept">
    <w:name w:val="Tussenkop 1 [kleur onderstreept]"/>
    <w:basedOn w:val="Standaard"/>
    <w:link w:val="Tussenkop1kleuronderstreeptChar"/>
    <w:qFormat/>
    <w:rsid w:val="00C37E10"/>
    <w:pPr>
      <w:keepNext/>
      <w:keepLines/>
      <w:pBdr>
        <w:bottom w:val="single" w:sz="24" w:space="1" w:color="00B3E6" w:themeColor="accent1"/>
      </w:pBdr>
      <w:tabs>
        <w:tab w:val="left" w:pos="340"/>
      </w:tabs>
      <w:adjustRightInd w:val="0"/>
      <w:spacing w:after="140" w:line="260" w:lineRule="atLeast"/>
      <w:contextualSpacing/>
      <w:outlineLvl w:val="2"/>
    </w:pPr>
    <w:rPr>
      <w:b/>
      <w:bCs/>
      <w:color w:val="FF9900"/>
      <w:sz w:val="26"/>
      <w:szCs w:val="26"/>
      <w:lang w:eastAsia="nl-NL"/>
    </w:rPr>
  </w:style>
  <w:style w:type="paragraph" w:customStyle="1" w:styleId="Tussenkop2kleurvet">
    <w:name w:val="Tussenkop 2 [kleur vet]"/>
    <w:basedOn w:val="Standaard"/>
    <w:qFormat/>
    <w:rsid w:val="00034BA7"/>
    <w:pPr>
      <w:keepNext/>
      <w:keepLines/>
      <w:tabs>
        <w:tab w:val="left" w:pos="340"/>
      </w:tabs>
      <w:spacing w:line="260" w:lineRule="atLeast"/>
    </w:pPr>
    <w:rPr>
      <w:b/>
      <w:bCs/>
      <w:color w:val="00B3E6" w:themeColor="accent1"/>
      <w:lang w:eastAsia="nl-NL"/>
    </w:rPr>
  </w:style>
  <w:style w:type="paragraph" w:styleId="Documentstructuur">
    <w:name w:val="Document Map"/>
    <w:basedOn w:val="Standaard"/>
    <w:link w:val="DocumentstructuurChar"/>
    <w:uiPriority w:val="99"/>
    <w:semiHidden/>
    <w:unhideWhenUsed/>
    <w:rsid w:val="003D3B6F"/>
    <w:pPr>
      <w:spacing w:line="240" w:lineRule="auto"/>
    </w:pPr>
    <w:rPr>
      <w:rFonts w:ascii="Times New Roman" w:hAnsi="Times New Roman"/>
      <w:sz w:val="24"/>
      <w:szCs w:val="24"/>
    </w:rPr>
  </w:style>
  <w:style w:type="character" w:customStyle="1" w:styleId="DocumentstructuurChar">
    <w:name w:val="Documentstructuur Char"/>
    <w:basedOn w:val="Standaardalinea-lettertype"/>
    <w:link w:val="Documentstructuur"/>
    <w:uiPriority w:val="99"/>
    <w:semiHidden/>
    <w:rsid w:val="003D3B6F"/>
    <w:rPr>
      <w:rFonts w:ascii="Times New Roman" w:eastAsia="Times New Roman" w:hAnsi="Times New Roman" w:cs="Calibri"/>
      <w:sz w:val="24"/>
      <w:szCs w:val="24"/>
      <w:lang w:eastAsia="ar-SA"/>
    </w:rPr>
  </w:style>
  <w:style w:type="character" w:customStyle="1" w:styleId="Kop2Char">
    <w:name w:val="Kop 2 Char"/>
    <w:basedOn w:val="Standaardalinea-lettertype"/>
    <w:link w:val="Kop2"/>
    <w:uiPriority w:val="9"/>
    <w:rsid w:val="005D21B5"/>
    <w:rPr>
      <w:rFonts w:asciiTheme="majorHAnsi" w:eastAsiaTheme="majorEastAsia" w:hAnsiTheme="majorHAnsi" w:cstheme="majorBidi"/>
      <w:color w:val="00B3E6" w:themeColor="accent1"/>
      <w:sz w:val="32"/>
      <w:szCs w:val="32"/>
      <w:lang w:eastAsia="ar-SA"/>
    </w:rPr>
  </w:style>
  <w:style w:type="paragraph" w:customStyle="1" w:styleId="Tussenkop3kleurvetcursief">
    <w:name w:val="Tussenkop 3 [kleur vet cursief]"/>
    <w:basedOn w:val="Tussenkop2kleurvet"/>
    <w:qFormat/>
    <w:rsid w:val="00034BA7"/>
    <w:rPr>
      <w:i/>
    </w:rPr>
  </w:style>
  <w:style w:type="paragraph" w:customStyle="1" w:styleId="Tussenkop4zwartvet">
    <w:name w:val="Tussenkop 4 [zwart vet]"/>
    <w:basedOn w:val="Tussenkop2kleurvet"/>
    <w:next w:val="Standaard"/>
    <w:qFormat/>
    <w:rsid w:val="00034BA7"/>
    <w:rPr>
      <w:color w:val="1A1918" w:themeColor="text2"/>
      <w:sz w:val="20"/>
      <w:szCs w:val="20"/>
    </w:rPr>
  </w:style>
  <w:style w:type="paragraph" w:customStyle="1" w:styleId="Tussenkop5zwartvetcursief">
    <w:name w:val="Tussenkop 5 [zwart vet cursief]"/>
    <w:basedOn w:val="Tussenkop3kleurvetcursief"/>
    <w:next w:val="Standaard"/>
    <w:qFormat/>
    <w:rsid w:val="00D5005F"/>
    <w:rPr>
      <w:color w:val="1A1918" w:themeColor="text2"/>
      <w:sz w:val="20"/>
      <w:szCs w:val="20"/>
    </w:rPr>
  </w:style>
  <w:style w:type="paragraph" w:customStyle="1" w:styleId="ProDemosopsommingbullets">
    <w:name w:val="ProDemos [opsomming bullets]"/>
    <w:basedOn w:val="Standaard"/>
    <w:next w:val="Standaard"/>
    <w:rsid w:val="0068343A"/>
    <w:pPr>
      <w:tabs>
        <w:tab w:val="left" w:pos="340"/>
      </w:tabs>
      <w:suppressAutoHyphens w:val="0"/>
      <w:spacing w:line="240" w:lineRule="auto"/>
      <w:ind w:left="340" w:hanging="340"/>
    </w:pPr>
    <w:rPr>
      <w:szCs w:val="20"/>
    </w:rPr>
  </w:style>
  <w:style w:type="paragraph" w:customStyle="1" w:styleId="Standaardinspringen">
    <w:name w:val="Standaard [inspringen]"/>
    <w:basedOn w:val="Standaard"/>
    <w:qFormat/>
    <w:rsid w:val="0068343A"/>
    <w:pPr>
      <w:ind w:left="340"/>
    </w:pPr>
  </w:style>
  <w:style w:type="paragraph" w:styleId="Bibliografie">
    <w:name w:val="Bibliography"/>
    <w:basedOn w:val="Standaard"/>
    <w:next w:val="Standaard"/>
    <w:uiPriority w:val="37"/>
    <w:semiHidden/>
    <w:unhideWhenUsed/>
    <w:rsid w:val="00B425C9"/>
  </w:style>
  <w:style w:type="character" w:customStyle="1" w:styleId="Kop3Char">
    <w:name w:val="Kop 3 Char"/>
    <w:basedOn w:val="Standaardalinea-lettertype"/>
    <w:link w:val="Kop3"/>
    <w:uiPriority w:val="9"/>
    <w:semiHidden/>
    <w:rsid w:val="00063D33"/>
    <w:rPr>
      <w:rFonts w:asciiTheme="majorHAnsi" w:eastAsiaTheme="majorEastAsia" w:hAnsiTheme="majorHAnsi" w:cstheme="majorBidi"/>
      <w:color w:val="00B3E6" w:themeColor="accent1"/>
      <w:sz w:val="24"/>
      <w:szCs w:val="24"/>
      <w:lang w:eastAsia="ar-SA"/>
    </w:rPr>
  </w:style>
  <w:style w:type="character" w:customStyle="1" w:styleId="Kop4Char">
    <w:name w:val="Kop 4 Char"/>
    <w:basedOn w:val="Standaardalinea-lettertype"/>
    <w:link w:val="Kop4"/>
    <w:uiPriority w:val="9"/>
    <w:semiHidden/>
    <w:rsid w:val="00063D33"/>
    <w:rPr>
      <w:rFonts w:asciiTheme="majorHAnsi" w:eastAsiaTheme="majorEastAsia" w:hAnsiTheme="majorHAnsi" w:cstheme="majorBidi"/>
      <w:i/>
      <w:iCs/>
      <w:color w:val="00B3E6" w:themeColor="accent1"/>
      <w:szCs w:val="22"/>
      <w:lang w:eastAsia="ar-SA"/>
    </w:rPr>
  </w:style>
  <w:style w:type="character" w:customStyle="1" w:styleId="Kop5Char">
    <w:name w:val="Kop 5 Char"/>
    <w:basedOn w:val="Standaardalinea-lettertype"/>
    <w:link w:val="Kop5"/>
    <w:uiPriority w:val="9"/>
    <w:semiHidden/>
    <w:rsid w:val="00063D33"/>
    <w:rPr>
      <w:rFonts w:asciiTheme="majorHAnsi" w:eastAsiaTheme="majorEastAsia" w:hAnsiTheme="majorHAnsi" w:cstheme="majorBidi"/>
      <w:color w:val="00B3E6" w:themeColor="accent1"/>
      <w:szCs w:val="22"/>
      <w:lang w:eastAsia="ar-SA"/>
    </w:rPr>
  </w:style>
  <w:style w:type="character" w:customStyle="1" w:styleId="Kop6Char">
    <w:name w:val="Kop 6 Char"/>
    <w:basedOn w:val="Standaardalinea-lettertype"/>
    <w:link w:val="Kop6"/>
    <w:uiPriority w:val="9"/>
    <w:semiHidden/>
    <w:rsid w:val="00063D33"/>
    <w:rPr>
      <w:rFonts w:asciiTheme="majorHAnsi" w:eastAsiaTheme="majorEastAsia" w:hAnsiTheme="majorHAnsi" w:cstheme="majorBidi"/>
      <w:color w:val="00B3E6" w:themeColor="accent1"/>
      <w:szCs w:val="22"/>
      <w:lang w:eastAsia="ar-SA"/>
    </w:rPr>
  </w:style>
  <w:style w:type="character" w:customStyle="1" w:styleId="Kop7Char">
    <w:name w:val="Kop 7 Char"/>
    <w:basedOn w:val="Standaardalinea-lettertype"/>
    <w:link w:val="Kop7"/>
    <w:uiPriority w:val="9"/>
    <w:semiHidden/>
    <w:rsid w:val="00063D33"/>
    <w:rPr>
      <w:rFonts w:asciiTheme="majorHAnsi" w:eastAsiaTheme="majorEastAsia" w:hAnsiTheme="majorHAnsi" w:cstheme="majorBidi"/>
      <w:i/>
      <w:iCs/>
      <w:color w:val="00B3E6" w:themeColor="accent1"/>
      <w:szCs w:val="22"/>
      <w:lang w:eastAsia="ar-SA"/>
    </w:rPr>
  </w:style>
  <w:style w:type="character" w:customStyle="1" w:styleId="Kop8Char">
    <w:name w:val="Kop 8 Char"/>
    <w:basedOn w:val="Standaardalinea-lettertype"/>
    <w:link w:val="Kop8"/>
    <w:uiPriority w:val="9"/>
    <w:semiHidden/>
    <w:rsid w:val="00063D33"/>
    <w:rPr>
      <w:rFonts w:asciiTheme="majorHAnsi" w:eastAsiaTheme="majorEastAsia" w:hAnsiTheme="majorHAnsi" w:cstheme="majorBidi"/>
      <w:color w:val="1A1918" w:themeColor="text2"/>
      <w:sz w:val="21"/>
      <w:szCs w:val="21"/>
      <w:lang w:eastAsia="ar-SA"/>
    </w:rPr>
  </w:style>
  <w:style w:type="character" w:customStyle="1" w:styleId="Kop9Char">
    <w:name w:val="Kop 9 Char"/>
    <w:basedOn w:val="Standaardalinea-lettertype"/>
    <w:link w:val="Kop9"/>
    <w:uiPriority w:val="9"/>
    <w:rsid w:val="00063D33"/>
    <w:rPr>
      <w:rFonts w:asciiTheme="majorHAnsi" w:eastAsiaTheme="majorEastAsia" w:hAnsiTheme="majorHAnsi" w:cstheme="majorBidi"/>
      <w:i/>
      <w:iCs/>
      <w:color w:val="1A1918" w:themeColor="text2"/>
      <w:sz w:val="21"/>
      <w:szCs w:val="21"/>
      <w:lang w:eastAsia="ar-SA"/>
    </w:rPr>
  </w:style>
  <w:style w:type="paragraph" w:styleId="Voetnoottekst">
    <w:name w:val="footnote text"/>
    <w:basedOn w:val="Standaard"/>
    <w:link w:val="VoetnoottekstChar"/>
    <w:uiPriority w:val="99"/>
    <w:semiHidden/>
    <w:unhideWhenUsed/>
    <w:rsid w:val="0068343A"/>
    <w:pPr>
      <w:spacing w:line="240" w:lineRule="exact"/>
    </w:pPr>
    <w:rPr>
      <w:sz w:val="16"/>
      <w:szCs w:val="24"/>
    </w:rPr>
  </w:style>
  <w:style w:type="character" w:customStyle="1" w:styleId="VoetnoottekstChar">
    <w:name w:val="Voetnoottekst Char"/>
    <w:basedOn w:val="Standaardalinea-lettertype"/>
    <w:link w:val="Voetnoottekst"/>
    <w:uiPriority w:val="99"/>
    <w:semiHidden/>
    <w:rsid w:val="0068343A"/>
    <w:rPr>
      <w:rFonts w:eastAsia="Times New Roman" w:cs="Calibri"/>
      <w:sz w:val="16"/>
      <w:szCs w:val="24"/>
      <w:lang w:eastAsia="ar-SA"/>
    </w:rPr>
  </w:style>
  <w:style w:type="character" w:customStyle="1" w:styleId="Vermelding1">
    <w:name w:val="Vermelding1"/>
    <w:basedOn w:val="Standaardalinea-lettertype"/>
    <w:uiPriority w:val="99"/>
    <w:semiHidden/>
    <w:unhideWhenUsed/>
    <w:rsid w:val="0068343A"/>
    <w:rPr>
      <w:color w:val="00B3E6" w:themeColor="accent1"/>
      <w:shd w:val="clear" w:color="auto" w:fill="E6E6E6"/>
    </w:rPr>
  </w:style>
  <w:style w:type="table" w:styleId="Tabelraster8">
    <w:name w:val="Table Grid 8"/>
    <w:basedOn w:val="Standaardtabel"/>
    <w:uiPriority w:val="99"/>
    <w:semiHidden/>
    <w:unhideWhenUsed/>
    <w:rsid w:val="0068343A"/>
    <w:pPr>
      <w:suppressAutoHyphens/>
      <w:spacing w:line="260" w:lineRule="exact"/>
    </w:pPr>
    <w:tblPr>
      <w:tblBorders>
        <w:top w:val="single" w:sz="6" w:space="0" w:color="00B3E6" w:themeColor="accent1"/>
        <w:left w:val="single" w:sz="6" w:space="0" w:color="00B3E6" w:themeColor="accent1"/>
        <w:bottom w:val="single" w:sz="6" w:space="0" w:color="00B3E6" w:themeColor="accent1"/>
        <w:right w:val="single" w:sz="6" w:space="0" w:color="00B3E6" w:themeColor="accent1"/>
        <w:insideH w:val="single" w:sz="6" w:space="0" w:color="00B3E6" w:themeColor="accent1"/>
        <w:insideV w:val="single" w:sz="6" w:space="0" w:color="00B3E6" w:themeColor="accent1"/>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Tabellijst8">
    <w:name w:val="Table List 8"/>
    <w:basedOn w:val="Standaardtabel"/>
    <w:uiPriority w:val="99"/>
    <w:semiHidden/>
    <w:unhideWhenUsed/>
    <w:rsid w:val="0068343A"/>
    <w:pPr>
      <w:suppressAutoHyphens/>
      <w:spacing w:line="26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shd w:val="clear" w:color="00B3E6" w:themeColor="accent1" w:fill="auto"/>
    </w:tc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character" w:styleId="Subtieleverwijzing">
    <w:name w:val="Subtle Reference"/>
    <w:basedOn w:val="Standaardalinea-lettertype"/>
    <w:uiPriority w:val="31"/>
    <w:rsid w:val="0068343A"/>
    <w:rPr>
      <w:smallCaps/>
      <w:color w:val="00B3E6" w:themeColor="accent1"/>
    </w:rPr>
  </w:style>
  <w:style w:type="character" w:styleId="Subtielebenadrukking">
    <w:name w:val="Subtle Emphasis"/>
    <w:basedOn w:val="Standaardalinea-lettertype"/>
    <w:uiPriority w:val="19"/>
    <w:rsid w:val="0068343A"/>
    <w:rPr>
      <w:i/>
      <w:iCs/>
      <w:color w:val="00B3E6" w:themeColor="accent1"/>
    </w:rPr>
  </w:style>
  <w:style w:type="paragraph" w:styleId="Standaardinspringing">
    <w:name w:val="Normal Indent"/>
    <w:basedOn w:val="Standaard"/>
    <w:uiPriority w:val="99"/>
    <w:semiHidden/>
    <w:unhideWhenUsed/>
    <w:rsid w:val="0068343A"/>
    <w:pPr>
      <w:ind w:left="340"/>
    </w:pPr>
  </w:style>
  <w:style w:type="paragraph" w:styleId="Plattetekst">
    <w:name w:val="Body Text"/>
    <w:basedOn w:val="Standaard"/>
    <w:link w:val="PlattetekstChar"/>
    <w:uiPriority w:val="99"/>
    <w:semiHidden/>
    <w:unhideWhenUsed/>
    <w:rsid w:val="0068343A"/>
    <w:pPr>
      <w:spacing w:after="260"/>
    </w:pPr>
  </w:style>
  <w:style w:type="character" w:customStyle="1" w:styleId="PlattetekstChar">
    <w:name w:val="Platte tekst Char"/>
    <w:basedOn w:val="Standaardalinea-lettertype"/>
    <w:link w:val="Plattetekst"/>
    <w:uiPriority w:val="99"/>
    <w:semiHidden/>
    <w:rsid w:val="0068343A"/>
    <w:rPr>
      <w:rFonts w:eastAsia="Times New Roman" w:cs="Calibri"/>
      <w:szCs w:val="22"/>
      <w:lang w:eastAsia="ar-SA"/>
    </w:rPr>
  </w:style>
  <w:style w:type="paragraph" w:styleId="Platteteksteersteinspringing">
    <w:name w:val="Body Text First Indent"/>
    <w:basedOn w:val="Plattetekst"/>
    <w:link w:val="PlatteteksteersteinspringingChar"/>
    <w:uiPriority w:val="99"/>
    <w:semiHidden/>
    <w:unhideWhenUsed/>
    <w:rsid w:val="0068343A"/>
    <w:pPr>
      <w:spacing w:after="0"/>
      <w:ind w:firstLine="340"/>
    </w:pPr>
  </w:style>
  <w:style w:type="character" w:customStyle="1" w:styleId="PlatteteksteersteinspringingChar">
    <w:name w:val="Platte tekst eerste inspringing Char"/>
    <w:basedOn w:val="PlattetekstChar"/>
    <w:link w:val="Platteteksteersteinspringing"/>
    <w:uiPriority w:val="99"/>
    <w:semiHidden/>
    <w:rsid w:val="0068343A"/>
    <w:rPr>
      <w:rFonts w:eastAsia="Times New Roman" w:cs="Calibri"/>
      <w:szCs w:val="22"/>
      <w:lang w:eastAsia="ar-SA"/>
    </w:rPr>
  </w:style>
  <w:style w:type="paragraph" w:styleId="Plattetekstinspringen">
    <w:name w:val="Body Text Indent"/>
    <w:basedOn w:val="Standaard"/>
    <w:link w:val="PlattetekstinspringenChar"/>
    <w:uiPriority w:val="99"/>
    <w:semiHidden/>
    <w:unhideWhenUsed/>
    <w:rsid w:val="0068343A"/>
    <w:pPr>
      <w:ind w:left="340"/>
    </w:pPr>
  </w:style>
  <w:style w:type="character" w:customStyle="1" w:styleId="PlattetekstinspringenChar">
    <w:name w:val="Platte tekst inspringen Char"/>
    <w:basedOn w:val="Standaardalinea-lettertype"/>
    <w:link w:val="Plattetekstinspringen"/>
    <w:uiPriority w:val="99"/>
    <w:semiHidden/>
    <w:rsid w:val="0068343A"/>
    <w:rPr>
      <w:rFonts w:eastAsia="Times New Roman" w:cs="Calibri"/>
      <w:szCs w:val="22"/>
      <w:lang w:eastAsia="ar-SA"/>
    </w:rPr>
  </w:style>
  <w:style w:type="paragraph" w:styleId="Platteteksteersteinspringing2">
    <w:name w:val="Body Text First Indent 2"/>
    <w:basedOn w:val="Plattetekstinspringen"/>
    <w:link w:val="Platteteksteersteinspringing2Char"/>
    <w:uiPriority w:val="99"/>
    <w:semiHidden/>
    <w:unhideWhenUsed/>
    <w:rsid w:val="0068343A"/>
    <w:pPr>
      <w:ind w:firstLine="340"/>
    </w:pPr>
  </w:style>
  <w:style w:type="character" w:customStyle="1" w:styleId="Platteteksteersteinspringing2Char">
    <w:name w:val="Platte tekst eerste inspringing 2 Char"/>
    <w:basedOn w:val="PlattetekstinspringenChar"/>
    <w:link w:val="Platteteksteersteinspringing2"/>
    <w:uiPriority w:val="99"/>
    <w:semiHidden/>
    <w:rsid w:val="0068343A"/>
    <w:rPr>
      <w:rFonts w:eastAsia="Times New Roman" w:cs="Calibri"/>
      <w:szCs w:val="22"/>
      <w:lang w:eastAsia="ar-SA"/>
    </w:rPr>
  </w:style>
  <w:style w:type="paragraph" w:styleId="Plattetekst2">
    <w:name w:val="Body Text 2"/>
    <w:basedOn w:val="Standaard"/>
    <w:link w:val="Plattetekst2Char"/>
    <w:uiPriority w:val="99"/>
    <w:unhideWhenUsed/>
    <w:rsid w:val="0068343A"/>
    <w:pPr>
      <w:spacing w:after="260" w:line="480" w:lineRule="auto"/>
    </w:pPr>
  </w:style>
  <w:style w:type="character" w:customStyle="1" w:styleId="Plattetekst2Char">
    <w:name w:val="Platte tekst 2 Char"/>
    <w:basedOn w:val="Standaardalinea-lettertype"/>
    <w:link w:val="Plattetekst2"/>
    <w:uiPriority w:val="99"/>
    <w:rsid w:val="0068343A"/>
    <w:rPr>
      <w:rFonts w:eastAsia="Times New Roman" w:cs="Calibri"/>
      <w:szCs w:val="22"/>
      <w:lang w:eastAsia="ar-SA"/>
    </w:rPr>
  </w:style>
  <w:style w:type="character" w:customStyle="1" w:styleId="GeenafstandChar">
    <w:name w:val="Geen afstand Char"/>
    <w:basedOn w:val="Standaardalinea-lettertype"/>
    <w:link w:val="Geenafstand"/>
    <w:uiPriority w:val="1"/>
    <w:rsid w:val="00A0465F"/>
    <w:rPr>
      <w:rFonts w:eastAsia="MS Mincho" w:cs="Calibri"/>
      <w:szCs w:val="22"/>
      <w:lang w:eastAsia="en-US"/>
    </w:rPr>
  </w:style>
  <w:style w:type="paragraph" w:styleId="Citaat">
    <w:name w:val="Quote"/>
    <w:basedOn w:val="Standaard"/>
    <w:next w:val="Standaard"/>
    <w:link w:val="CitaatChar"/>
    <w:uiPriority w:val="29"/>
    <w:rsid w:val="000B1113"/>
    <w:pPr>
      <w:spacing w:before="200" w:after="160"/>
      <w:ind w:left="864" w:right="864"/>
      <w:jc w:val="center"/>
    </w:pPr>
    <w:rPr>
      <w:i/>
      <w:iCs/>
      <w:color w:val="00B3E6" w:themeColor="accent1"/>
    </w:rPr>
  </w:style>
  <w:style w:type="character" w:customStyle="1" w:styleId="CitaatChar">
    <w:name w:val="Citaat Char"/>
    <w:basedOn w:val="Standaardalinea-lettertype"/>
    <w:link w:val="Citaat"/>
    <w:uiPriority w:val="29"/>
    <w:rsid w:val="000B1113"/>
    <w:rPr>
      <w:rFonts w:eastAsia="Times New Roman" w:cs="Calibri"/>
      <w:i/>
      <w:iCs/>
      <w:color w:val="00B3E6" w:themeColor="accent1"/>
      <w:szCs w:val="22"/>
      <w:lang w:eastAsia="ar-SA"/>
    </w:rPr>
  </w:style>
  <w:style w:type="paragraph" w:styleId="Ondertitel">
    <w:name w:val="Subtitle"/>
    <w:basedOn w:val="Standaard"/>
    <w:next w:val="Standaard"/>
    <w:link w:val="OndertitelChar"/>
    <w:uiPriority w:val="11"/>
    <w:rsid w:val="00FC3E31"/>
    <w:pPr>
      <w:numPr>
        <w:ilvl w:val="1"/>
      </w:numPr>
      <w:spacing w:after="160"/>
    </w:pPr>
    <w:rPr>
      <w:rFonts w:asciiTheme="minorHAnsi" w:eastAsiaTheme="minorEastAsia" w:hAnsiTheme="minorHAnsi" w:cstheme="minorBidi"/>
      <w:color w:val="00B3E6" w:themeColor="accent1"/>
      <w:spacing w:val="15"/>
    </w:rPr>
  </w:style>
  <w:style w:type="character" w:customStyle="1" w:styleId="OndertitelChar">
    <w:name w:val="Ondertitel Char"/>
    <w:basedOn w:val="Standaardalinea-lettertype"/>
    <w:link w:val="Ondertitel"/>
    <w:uiPriority w:val="11"/>
    <w:rsid w:val="00FC3E31"/>
    <w:rPr>
      <w:rFonts w:asciiTheme="minorHAnsi" w:eastAsiaTheme="minorEastAsia" w:hAnsiTheme="minorHAnsi" w:cstheme="minorBidi"/>
      <w:color w:val="00B3E6" w:themeColor="accent1"/>
      <w:spacing w:val="15"/>
      <w:sz w:val="22"/>
      <w:szCs w:val="22"/>
      <w:lang w:eastAsia="ar-SA"/>
    </w:rPr>
  </w:style>
  <w:style w:type="table" w:styleId="Tabelraster">
    <w:name w:val="Table Grid"/>
    <w:basedOn w:val="Standaardtabel"/>
    <w:uiPriority w:val="39"/>
    <w:rsid w:val="00A0465F"/>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1licht-Accent11">
    <w:name w:val="Rastertabel 1 licht - Accent 11"/>
    <w:basedOn w:val="Standaardtabel"/>
    <w:uiPriority w:val="46"/>
    <w:rsid w:val="00F55C88"/>
    <w:tblPr>
      <w:tblStyleRowBandSize w:val="1"/>
      <w:tblStyleColBandSize w:val="1"/>
      <w:tblBorders>
        <w:top w:val="single" w:sz="4" w:space="0" w:color="8FE5FF" w:themeColor="accent1" w:themeTint="66"/>
        <w:left w:val="single" w:sz="4" w:space="0" w:color="8FE5FF" w:themeColor="accent1" w:themeTint="66"/>
        <w:bottom w:val="single" w:sz="4" w:space="0" w:color="8FE5FF" w:themeColor="accent1" w:themeTint="66"/>
        <w:right w:val="single" w:sz="4" w:space="0" w:color="8FE5FF" w:themeColor="accent1" w:themeTint="66"/>
        <w:insideH w:val="single" w:sz="4" w:space="0" w:color="8FE5FF" w:themeColor="accent1" w:themeTint="66"/>
        <w:insideV w:val="single" w:sz="4" w:space="0" w:color="8FE5FF" w:themeColor="accent1" w:themeTint="66"/>
      </w:tblBorders>
    </w:tblPr>
    <w:tblStylePr w:type="firstRow">
      <w:rPr>
        <w:b/>
        <w:bCs/>
      </w:rPr>
      <w:tblPr/>
      <w:tcPr>
        <w:tcBorders>
          <w:bottom w:val="single" w:sz="12" w:space="0" w:color="57D9FF" w:themeColor="accent1" w:themeTint="99"/>
        </w:tcBorders>
      </w:tcPr>
    </w:tblStylePr>
    <w:tblStylePr w:type="lastRow">
      <w:rPr>
        <w:b/>
        <w:bCs/>
      </w:rPr>
      <w:tblPr/>
      <w:tcPr>
        <w:tcBorders>
          <w:top w:val="double" w:sz="2" w:space="0" w:color="57D9FF" w:themeColor="accent1" w:themeTint="99"/>
        </w:tcBorders>
      </w:tcPr>
    </w:tblStylePr>
    <w:tblStylePr w:type="firstCol">
      <w:rPr>
        <w:b/>
        <w:bCs/>
      </w:rPr>
    </w:tblStylePr>
    <w:tblStylePr w:type="lastCol">
      <w:rPr>
        <w:b/>
        <w:bCs/>
      </w:rPr>
    </w:tblStylePr>
  </w:style>
  <w:style w:type="paragraph" w:customStyle="1" w:styleId="Tabelkopkaartjesvet">
    <w:name w:val="Tabelkop/kaartjes [vet]"/>
    <w:basedOn w:val="Standaard"/>
    <w:qFormat/>
    <w:rsid w:val="00D208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center"/>
    </w:pPr>
    <w:rPr>
      <w:rFonts w:eastAsia="Calibri"/>
      <w:b/>
      <w:bCs/>
      <w:sz w:val="26"/>
      <w:szCs w:val="26"/>
      <w:lang w:eastAsia="nl-NL"/>
    </w:rPr>
  </w:style>
  <w:style w:type="paragraph" w:customStyle="1" w:styleId="Tussenkop1kleur">
    <w:name w:val="Tussenkop 1 [kleur]"/>
    <w:basedOn w:val="Standaard"/>
    <w:qFormat/>
    <w:rsid w:val="000E7C41"/>
    <w:pPr>
      <w:keepNext/>
      <w:keepLines/>
      <w:spacing w:line="260" w:lineRule="atLeast"/>
    </w:pPr>
    <w:rPr>
      <w:b/>
      <w:bCs/>
      <w:color w:val="FF9900"/>
      <w:lang w:eastAsia="nl-NL"/>
    </w:rPr>
  </w:style>
  <w:style w:type="paragraph" w:customStyle="1" w:styleId="Tussenkop2vet">
    <w:name w:val="Tussenkop 2 [vet]"/>
    <w:basedOn w:val="Standaard"/>
    <w:qFormat/>
    <w:rsid w:val="007505D7"/>
    <w:pPr>
      <w:keepNext/>
      <w:keepLines/>
      <w:spacing w:line="260" w:lineRule="atLeast"/>
    </w:pPr>
    <w:rPr>
      <w:b/>
      <w:bCs/>
      <w:sz w:val="20"/>
      <w:szCs w:val="20"/>
      <w:lang w:eastAsia="nl-NL"/>
    </w:rPr>
  </w:style>
  <w:style w:type="paragraph" w:customStyle="1" w:styleId="xmsonormal">
    <w:name w:val="x_msonormal"/>
    <w:basedOn w:val="Standaard"/>
    <w:rsid w:val="00041DE6"/>
    <w:pPr>
      <w:suppressAutoHyphens w:val="0"/>
      <w:spacing w:line="240" w:lineRule="auto"/>
    </w:pPr>
    <w:rPr>
      <w:lang w:eastAsia="nl-NL"/>
    </w:rPr>
  </w:style>
  <w:style w:type="character" w:customStyle="1" w:styleId="Onopgelostemelding1">
    <w:name w:val="Onopgeloste melding1"/>
    <w:basedOn w:val="Standaardalinea-lettertype"/>
    <w:uiPriority w:val="99"/>
    <w:semiHidden/>
    <w:unhideWhenUsed/>
    <w:rsid w:val="00041DE6"/>
    <w:rPr>
      <w:color w:val="605E5C"/>
      <w:shd w:val="clear" w:color="auto" w:fill="E1DFDD"/>
    </w:rPr>
  </w:style>
  <w:style w:type="paragraph" w:styleId="Normaalweb">
    <w:name w:val="Normal (Web)"/>
    <w:basedOn w:val="Standaard"/>
    <w:uiPriority w:val="99"/>
    <w:semiHidden/>
    <w:unhideWhenUsed/>
    <w:rsid w:val="00727FCC"/>
    <w:pPr>
      <w:suppressAutoHyphens w:val="0"/>
      <w:spacing w:line="240" w:lineRule="auto"/>
    </w:pPr>
    <w:rPr>
      <w:rFonts w:ascii="Times New Roman" w:hAnsi="Times New Roman" w:cs="Times New Roman"/>
      <w:sz w:val="24"/>
      <w:szCs w:val="24"/>
      <w:lang w:val="en-US" w:eastAsia="en-US"/>
    </w:rPr>
  </w:style>
  <w:style w:type="paragraph" w:customStyle="1" w:styleId="Stijl1">
    <w:name w:val="Stijl1"/>
    <w:basedOn w:val="Tussenkop1kleuronderstreept"/>
    <w:link w:val="Stijl1Char"/>
    <w:qFormat/>
    <w:rsid w:val="00C37E10"/>
    <w:pPr>
      <w:spacing w:line="240" w:lineRule="auto"/>
    </w:pPr>
  </w:style>
  <w:style w:type="character" w:customStyle="1" w:styleId="Tussenkop1kleuronderstreeptChar">
    <w:name w:val="Tussenkop 1 [kleur onderstreept] Char"/>
    <w:basedOn w:val="Standaardalinea-lettertype"/>
    <w:link w:val="Tussenkop1kleuronderstreept"/>
    <w:rsid w:val="00C37E10"/>
    <w:rPr>
      <w:rFonts w:eastAsia="Times New Roman" w:cs="Calibri"/>
      <w:b/>
      <w:bCs/>
      <w:color w:val="FF9900"/>
      <w:sz w:val="26"/>
      <w:szCs w:val="26"/>
    </w:rPr>
  </w:style>
  <w:style w:type="character" w:customStyle="1" w:styleId="Stijl1Char">
    <w:name w:val="Stijl1 Char"/>
    <w:basedOn w:val="Tussenkop1kleuronderstreeptChar"/>
    <w:link w:val="Stijl1"/>
    <w:rsid w:val="00C37E10"/>
    <w:rPr>
      <w:rFonts w:eastAsia="Times New Roman" w:cs="Calibri"/>
      <w:b/>
      <w:bCs/>
      <w:color w:val="FF9900"/>
      <w:sz w:val="26"/>
      <w:szCs w:val="26"/>
    </w:rPr>
  </w:style>
  <w:style w:type="paragraph" w:customStyle="1" w:styleId="Geenopmaak">
    <w:name w:val="Geen opmaak"/>
    <w:basedOn w:val="Standaard"/>
    <w:next w:val="Standaard"/>
    <w:qFormat/>
    <w:rsid w:val="002D47DD"/>
    <w:pPr>
      <w:tabs>
        <w:tab w:val="left" w:pos="340"/>
      </w:tabs>
      <w:suppressAutoHyphens w:val="0"/>
      <w:spacing w:line="240" w:lineRule="auto"/>
      <w:ind w:left="340" w:hanging="3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95004">
      <w:bodyDiv w:val="1"/>
      <w:marLeft w:val="0"/>
      <w:marRight w:val="0"/>
      <w:marTop w:val="0"/>
      <w:marBottom w:val="0"/>
      <w:divBdr>
        <w:top w:val="none" w:sz="0" w:space="0" w:color="auto"/>
        <w:left w:val="none" w:sz="0" w:space="0" w:color="auto"/>
        <w:bottom w:val="none" w:sz="0" w:space="0" w:color="auto"/>
        <w:right w:val="none" w:sz="0" w:space="0" w:color="auto"/>
      </w:divBdr>
    </w:div>
    <w:div w:id="357513613">
      <w:bodyDiv w:val="1"/>
      <w:marLeft w:val="0"/>
      <w:marRight w:val="0"/>
      <w:marTop w:val="0"/>
      <w:marBottom w:val="0"/>
      <w:divBdr>
        <w:top w:val="none" w:sz="0" w:space="0" w:color="auto"/>
        <w:left w:val="none" w:sz="0" w:space="0" w:color="auto"/>
        <w:bottom w:val="none" w:sz="0" w:space="0" w:color="auto"/>
        <w:right w:val="none" w:sz="0" w:space="0" w:color="auto"/>
      </w:divBdr>
    </w:div>
    <w:div w:id="1086002373">
      <w:bodyDiv w:val="1"/>
      <w:marLeft w:val="0"/>
      <w:marRight w:val="0"/>
      <w:marTop w:val="0"/>
      <w:marBottom w:val="0"/>
      <w:divBdr>
        <w:top w:val="none" w:sz="0" w:space="0" w:color="auto"/>
        <w:left w:val="none" w:sz="0" w:space="0" w:color="auto"/>
        <w:bottom w:val="none" w:sz="0" w:space="0" w:color="auto"/>
        <w:right w:val="none" w:sz="0" w:space="0" w:color="auto"/>
      </w:divBdr>
    </w:div>
    <w:div w:id="1330140606">
      <w:bodyDiv w:val="1"/>
      <w:marLeft w:val="0"/>
      <w:marRight w:val="0"/>
      <w:marTop w:val="0"/>
      <w:marBottom w:val="0"/>
      <w:divBdr>
        <w:top w:val="none" w:sz="0" w:space="0" w:color="auto"/>
        <w:left w:val="none" w:sz="0" w:space="0" w:color="auto"/>
        <w:bottom w:val="none" w:sz="0" w:space="0" w:color="auto"/>
        <w:right w:val="none" w:sz="0" w:space="0" w:color="auto"/>
      </w:divBdr>
    </w:div>
    <w:div w:id="1420056109">
      <w:bodyDiv w:val="1"/>
      <w:marLeft w:val="0"/>
      <w:marRight w:val="0"/>
      <w:marTop w:val="0"/>
      <w:marBottom w:val="0"/>
      <w:divBdr>
        <w:top w:val="none" w:sz="0" w:space="0" w:color="auto"/>
        <w:left w:val="none" w:sz="0" w:space="0" w:color="auto"/>
        <w:bottom w:val="none" w:sz="0" w:space="0" w:color="auto"/>
        <w:right w:val="none" w:sz="0" w:space="0" w:color="auto"/>
      </w:divBdr>
    </w:div>
    <w:div w:id="1550260950">
      <w:bodyDiv w:val="1"/>
      <w:marLeft w:val="0"/>
      <w:marRight w:val="0"/>
      <w:marTop w:val="0"/>
      <w:marBottom w:val="0"/>
      <w:divBdr>
        <w:top w:val="none" w:sz="0" w:space="0" w:color="auto"/>
        <w:left w:val="none" w:sz="0" w:space="0" w:color="auto"/>
        <w:bottom w:val="none" w:sz="0" w:space="0" w:color="auto"/>
        <w:right w:val="none" w:sz="0" w:space="0" w:color="auto"/>
      </w:divBdr>
    </w:div>
    <w:div w:id="174544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8.jpg"/><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emf"/><Relationship Id="rId4" Type="http://schemas.openxmlformats.org/officeDocument/2006/relationships/image" Target="media/image7.png"/></Relationships>
</file>

<file path=word/_rels/header4.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emf"/><Relationship Id="rId1" Type="http://schemas.openxmlformats.org/officeDocument/2006/relationships/image" Target="media/image9.emf"/><Relationship Id="rId4" Type="http://schemas.openxmlformats.org/officeDocument/2006/relationships/image" Target="media/image3.png"/></Relationships>
</file>

<file path=word/_rels/header6.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emf"/><Relationship Id="rId1" Type="http://schemas.openxmlformats.org/officeDocument/2006/relationships/image" Target="media/image9.emf"/><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ProDemos-rood">
  <a:themeElements>
    <a:clrScheme name="ProDemos rood 1">
      <a:dk1>
        <a:srgbClr val="F10E41"/>
      </a:dk1>
      <a:lt1>
        <a:srgbClr val="FFFFFF"/>
      </a:lt1>
      <a:dk2>
        <a:srgbClr val="1A1918"/>
      </a:dk2>
      <a:lt2>
        <a:srgbClr val="E7E6E6"/>
      </a:lt2>
      <a:accent1>
        <a:srgbClr val="00B3E6"/>
      </a:accent1>
      <a:accent2>
        <a:srgbClr val="58A337"/>
      </a:accent2>
      <a:accent3>
        <a:srgbClr val="FCC241"/>
      </a:accent3>
      <a:accent4>
        <a:srgbClr val="EB5B24"/>
      </a:accent4>
      <a:accent5>
        <a:srgbClr val="D7007E"/>
      </a:accent5>
      <a:accent6>
        <a:srgbClr val="F10E41"/>
      </a:accent6>
      <a:hlink>
        <a:srgbClr val="00B3E6"/>
      </a:hlink>
      <a:folHlink>
        <a:srgbClr val="C7B8A3"/>
      </a:folHlink>
    </a:clrScheme>
    <a:fontScheme name="Office-thema">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them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ProDemos-rood" id="{2FBAC256-F2D1-8F42-85CF-C9E85E6D1812}" vid="{9936622B-22DC-A44E-8DD4-39609B39BDC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2AC38CFD25B0F40A7C13F9BEB1A5240" ma:contentTypeVersion="2" ma:contentTypeDescription="Een nieuw document maken." ma:contentTypeScope="" ma:versionID="8854404c6d888034d86caa05550c4086">
  <xsd:schema xmlns:xsd="http://www.w3.org/2001/XMLSchema" xmlns:xs="http://www.w3.org/2001/XMLSchema" xmlns:p="http://schemas.microsoft.com/office/2006/metadata/properties" xmlns:ns3="863ce337-e8c1-4828-a8b4-eb3dec0f7875" targetNamespace="http://schemas.microsoft.com/office/2006/metadata/properties" ma:root="true" ma:fieldsID="4222179b3c3acd310f2c9996496b0790" ns3:_="">
    <xsd:import namespace="863ce337-e8c1-4828-a8b4-eb3dec0f7875"/>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3ce337-e8c1-4828-a8b4-eb3dec0f7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BF596E-F849-47E6-8077-D864E03633AF}">
  <ds:schemaRefs>
    <ds:schemaRef ds:uri="http://schemas.openxmlformats.org/officeDocument/2006/bibliography"/>
  </ds:schemaRefs>
</ds:datastoreItem>
</file>

<file path=customXml/itemProps2.xml><?xml version="1.0" encoding="utf-8"?>
<ds:datastoreItem xmlns:ds="http://schemas.openxmlformats.org/officeDocument/2006/customXml" ds:itemID="{110B0C24-B580-4CD0-8EC6-83A7DF71D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3ce337-e8c1-4828-a8b4-eb3dec0f78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DFA7E7-6908-49F5-BE02-A634C05680C3}">
  <ds:schemaRefs>
    <ds:schemaRef ds:uri="http://schemas.microsoft.com/sharepoint/v3/contenttype/forms"/>
  </ds:schemaRefs>
</ds:datastoreItem>
</file>

<file path=customXml/itemProps4.xml><?xml version="1.0" encoding="utf-8"?>
<ds:datastoreItem xmlns:ds="http://schemas.openxmlformats.org/officeDocument/2006/customXml" ds:itemID="{F106A012-F28E-4F22-843F-820A31A1F515}">
  <ds:schemaRefs>
    <ds:schemaRef ds:uri="http://purl.org/dc/dcmitype/"/>
    <ds:schemaRef ds:uri="http://schemas.microsoft.com/office/2006/documentManagement/types"/>
    <ds:schemaRef ds:uri="http://schemas.microsoft.com/office/2006/metadata/properties"/>
    <ds:schemaRef ds:uri="863ce337-e8c1-4828-a8b4-eb3dec0f7875"/>
    <ds:schemaRef ds:uri="http://schemas.microsoft.com/office/infopath/2007/PartnerControls"/>
    <ds:schemaRef ds:uri="http://purl.org/dc/elements/1.1/"/>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154</Words>
  <Characters>849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Geschiedenisactief.nl werkvormen</vt:lpstr>
    </vt:vector>
  </TitlesOfParts>
  <Company>ProDemos – Huis voor democratie en rechtsstaat</Company>
  <LinksUpToDate>false</LinksUpToDate>
  <CharactersWithSpaces>1001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Geschiedenisactief.nl werkvormen</dc:title>
  <dc:creator>Steven Kling</dc:creator>
  <cp:lastModifiedBy>Mariska de Boer</cp:lastModifiedBy>
  <cp:revision>2</cp:revision>
  <cp:lastPrinted>2020-05-26T17:33:00Z</cp:lastPrinted>
  <dcterms:created xsi:type="dcterms:W3CDTF">2024-01-15T10:14:00Z</dcterms:created>
  <dcterms:modified xsi:type="dcterms:W3CDTF">2024-01-15T10:14:00Z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0x010100A2AC38CFD25B0F40A7C13F9BEB1A5240</vt:lpwstr>
  </property>
</Properties>
</file>