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E68CB04" w14:textId="77777777" w:rsidR="007F408D" w:rsidRDefault="003B266F" w:rsidP="00B64F38">
      <w:pPr>
        <w:pStyle w:val="Geenafstand"/>
        <w:spacing w:line="260" w:lineRule="atLeast"/>
        <w:jc w:val="center"/>
        <w:rPr>
          <w:b/>
          <w:color w:val="FF9900"/>
          <w:sz w:val="44"/>
        </w:rPr>
      </w:pPr>
      <w:r>
        <w:rPr>
          <w:b/>
          <w:color w:val="FF9900"/>
          <w:sz w:val="44"/>
        </w:rPr>
        <w:t>Opdrachtblad</w:t>
      </w:r>
    </w:p>
    <w:p w14:paraId="2541396A" w14:textId="77777777" w:rsidR="00B64F38" w:rsidRPr="003B266F" w:rsidRDefault="00DF1885" w:rsidP="00B64F38">
      <w:pPr>
        <w:pStyle w:val="Geenafstand"/>
        <w:spacing w:line="260" w:lineRule="atLeast"/>
        <w:jc w:val="center"/>
        <w:rPr>
          <w:b/>
          <w:color w:val="FF9900"/>
          <w:sz w:val="44"/>
        </w:rPr>
      </w:pPr>
      <w:r>
        <w:rPr>
          <w:b/>
          <w:noProof/>
          <w:color w:val="FF9900"/>
          <w:sz w:val="44"/>
          <w:lang w:eastAsia="nl-NL"/>
        </w:rPr>
        <w:drawing>
          <wp:anchor distT="0" distB="0" distL="0" distR="0" simplePos="0" relativeHeight="251660288" behindDoc="0" locked="0" layoutInCell="1" allowOverlap="0" wp14:anchorId="7D6A237B" wp14:editId="6BE01579">
            <wp:simplePos x="0" y="0"/>
            <wp:positionH relativeFrom="margin">
              <wp:align>left</wp:align>
            </wp:positionH>
            <wp:positionV relativeFrom="paragraph">
              <wp:posOffset>245745</wp:posOffset>
            </wp:positionV>
            <wp:extent cx="752475" cy="887095"/>
            <wp:effectExtent l="0" t="0" r="9525" b="8255"/>
            <wp:wrapSquare wrapText="bothSides"/>
            <wp:docPr id="27" name="Afbeelding 27" descr="tijdv04_steden_sta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jdv04_steden_stat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444CA2" w14:textId="77777777" w:rsidR="00B64F38" w:rsidRPr="003B266F" w:rsidRDefault="00B64F38" w:rsidP="00B64F38">
      <w:pPr>
        <w:pStyle w:val="Geenafstand"/>
        <w:spacing w:line="260" w:lineRule="atLeast"/>
        <w:jc w:val="center"/>
        <w:rPr>
          <w:b/>
          <w:sz w:val="48"/>
          <w:szCs w:val="20"/>
        </w:rPr>
        <w:sectPr w:rsidR="00B64F38" w:rsidRPr="003B266F" w:rsidSect="00621283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1906" w:h="16838" w:code="9"/>
          <w:pgMar w:top="1701" w:right="1418" w:bottom="1134" w:left="1418" w:header="0" w:footer="0" w:gutter="0"/>
          <w:cols w:space="567"/>
          <w:docGrid w:linePitch="360"/>
        </w:sectPr>
      </w:pPr>
    </w:p>
    <w:p w14:paraId="213CB460" w14:textId="77777777" w:rsidR="003E0F4E" w:rsidRDefault="00DF1885" w:rsidP="007563D2">
      <w:pPr>
        <w:pStyle w:val="Geenopmaak"/>
      </w:pPr>
      <w:r w:rsidRPr="00033C13">
        <w:tab/>
      </w:r>
      <w:r w:rsidR="003B266F" w:rsidRPr="00033C13">
        <w:t xml:space="preserve">Over de middeleeuwen </w:t>
      </w:r>
      <w:r w:rsidR="007563D2" w:rsidRPr="00033C13">
        <w:t>is veel informatie te vinden</w:t>
      </w:r>
      <w:r w:rsidR="003E0F4E">
        <w:t>.</w:t>
      </w:r>
      <w:r w:rsidR="003B266F" w:rsidRPr="00033C13">
        <w:t xml:space="preserve"> Denk bijvoorbeeld maar eens </w:t>
      </w:r>
      <w:r w:rsidR="003E0F4E">
        <w:t xml:space="preserve">   </w:t>
      </w:r>
    </w:p>
    <w:p w14:paraId="30E09254" w14:textId="77777777" w:rsidR="00DF1885" w:rsidRPr="00033C13" w:rsidRDefault="003E0F4E" w:rsidP="003E0F4E">
      <w:pPr>
        <w:pStyle w:val="Geenopmaak"/>
      </w:pPr>
      <w:r>
        <w:t xml:space="preserve">  </w:t>
      </w:r>
      <w:r>
        <w:tab/>
        <w:t xml:space="preserve">Aan </w:t>
      </w:r>
      <w:r w:rsidR="003B266F" w:rsidRPr="00033C13">
        <w:t>de pest of aan de Kruistochten.</w:t>
      </w:r>
      <w:r w:rsidR="007563D2" w:rsidRPr="00033C13">
        <w:t xml:space="preserve"> Deze informatie moeten jullie zelf opzoeken en </w:t>
      </w:r>
    </w:p>
    <w:p w14:paraId="325A76FC" w14:textId="2C63AE15" w:rsidR="00DF1885" w:rsidRPr="00033C13" w:rsidRDefault="00DF1885" w:rsidP="00DF1885">
      <w:pPr>
        <w:pStyle w:val="Geenopmaak"/>
        <w:ind w:left="708"/>
      </w:pPr>
      <w:r w:rsidRPr="00033C13">
        <w:tab/>
      </w:r>
      <w:r w:rsidR="007563D2" w:rsidRPr="00033C13">
        <w:t>verwerken in een krant.</w:t>
      </w:r>
      <w:r w:rsidR="003B266F" w:rsidRPr="00033C13">
        <w:t xml:space="preserve"> Deze opdracht ma</w:t>
      </w:r>
      <w:r w:rsidR="008E6A9A">
        <w:t>ak je alleen of met z’n tweeën.</w:t>
      </w:r>
      <w:r w:rsidR="003B266F" w:rsidRPr="00033C13">
        <w:t xml:space="preserve"> Jullie </w:t>
      </w:r>
    </w:p>
    <w:p w14:paraId="53936C8D" w14:textId="5F19A3EB" w:rsidR="003B266F" w:rsidRPr="00033C13" w:rsidRDefault="00DF1885" w:rsidP="00DF1885">
      <w:pPr>
        <w:pStyle w:val="Geenopmaak"/>
        <w:ind w:left="708"/>
      </w:pPr>
      <w:r w:rsidRPr="00033C13">
        <w:tab/>
      </w:r>
      <w:r w:rsidR="003B266F" w:rsidRPr="00033C13">
        <w:t>zijn verslaggever maar daarnaast heb je nog</w:t>
      </w:r>
      <w:r w:rsidR="007563D2" w:rsidRPr="00033C13">
        <w:t xml:space="preserve"> ook nog</w:t>
      </w:r>
      <w:r w:rsidR="003B266F" w:rsidRPr="00033C13">
        <w:t xml:space="preserve"> andere rollen. </w:t>
      </w:r>
    </w:p>
    <w:p w14:paraId="59B8303E" w14:textId="77777777" w:rsidR="007563D2" w:rsidRPr="00033C13" w:rsidRDefault="007563D2" w:rsidP="007563D2">
      <w:pPr>
        <w:rPr>
          <w:sz w:val="20"/>
        </w:rPr>
      </w:pPr>
    </w:p>
    <w:p w14:paraId="0A1F9E42" w14:textId="77777777" w:rsidR="007563D2" w:rsidRPr="00033C13" w:rsidRDefault="007563D2" w:rsidP="007563D2">
      <w:pPr>
        <w:rPr>
          <w:sz w:val="20"/>
        </w:rPr>
      </w:pPr>
    </w:p>
    <w:p w14:paraId="7A06F462" w14:textId="216A0E00" w:rsidR="003B266F" w:rsidRPr="00033C13" w:rsidRDefault="007563D2" w:rsidP="003B266F">
      <w:pPr>
        <w:pStyle w:val="Geenopmaak"/>
        <w:rPr>
          <w:b/>
        </w:rPr>
      </w:pPr>
      <w:r w:rsidRPr="00033C13">
        <w:rPr>
          <w:b/>
        </w:rPr>
        <w:t xml:space="preserve">Binnen je groepje verdeel je deze </w:t>
      </w:r>
      <w:r w:rsidR="008E6A9A">
        <w:rPr>
          <w:b/>
        </w:rPr>
        <w:t>twee</w:t>
      </w:r>
      <w:r w:rsidR="003B266F" w:rsidRPr="00033C13">
        <w:rPr>
          <w:b/>
        </w:rPr>
        <w:t xml:space="preserve"> rollen</w:t>
      </w:r>
      <w:r w:rsidRPr="00033C13">
        <w:rPr>
          <w:b/>
        </w:rPr>
        <w:t>:</w:t>
      </w:r>
    </w:p>
    <w:p w14:paraId="77DA4C75" w14:textId="77777777" w:rsidR="007563D2" w:rsidRPr="00033C13" w:rsidRDefault="007563D2" w:rsidP="007563D2">
      <w:pPr>
        <w:pStyle w:val="Geenopmaak"/>
        <w:rPr>
          <w:sz w:val="10"/>
          <w:szCs w:val="10"/>
        </w:rPr>
      </w:pPr>
    </w:p>
    <w:p w14:paraId="0CB42443" w14:textId="77777777" w:rsidR="007563D2" w:rsidRPr="003E0F4E" w:rsidRDefault="007563D2" w:rsidP="007563D2">
      <w:pPr>
        <w:pStyle w:val="Geenopmaak"/>
        <w:numPr>
          <w:ilvl w:val="0"/>
          <w:numId w:val="34"/>
        </w:numPr>
        <w:rPr>
          <w:i/>
        </w:rPr>
      </w:pPr>
      <w:r w:rsidRPr="00033C13">
        <w:rPr>
          <w:u w:val="single"/>
        </w:rPr>
        <w:t>Eindredacteur</w:t>
      </w:r>
      <w:r w:rsidRPr="00033C13">
        <w:t xml:space="preserve">   </w:t>
      </w:r>
      <w:r w:rsidRPr="00033C13">
        <w:tab/>
      </w:r>
      <w:r w:rsidRPr="003E0F4E">
        <w:rPr>
          <w:i/>
        </w:rPr>
        <w:t xml:space="preserve">Dit is de persoon die zorgt dat er genoeg verschillende </w:t>
      </w:r>
    </w:p>
    <w:p w14:paraId="75DFC646" w14:textId="77777777" w:rsidR="007563D2" w:rsidRPr="003E0F4E" w:rsidRDefault="007563D2" w:rsidP="007563D2">
      <w:pPr>
        <w:pStyle w:val="Geenopmaak"/>
        <w:ind w:left="720" w:firstLine="0"/>
        <w:rPr>
          <w:i/>
        </w:rPr>
      </w:pPr>
      <w:r w:rsidRPr="003E0F4E">
        <w:rPr>
          <w:i/>
        </w:rPr>
        <w:tab/>
      </w:r>
      <w:r w:rsidRPr="003E0F4E">
        <w:rPr>
          <w:i/>
        </w:rPr>
        <w:tab/>
      </w:r>
      <w:r w:rsidRPr="003E0F4E">
        <w:rPr>
          <w:i/>
        </w:rPr>
        <w:tab/>
        <w:t xml:space="preserve">Onderwerpen worden behandeld, dat alle teksten kloppen en </w:t>
      </w:r>
    </w:p>
    <w:p w14:paraId="24C66484" w14:textId="77777777" w:rsidR="007563D2" w:rsidRPr="003E0F4E" w:rsidRDefault="003E0F4E" w:rsidP="007563D2">
      <w:pPr>
        <w:pStyle w:val="Geenopmaak"/>
        <w:ind w:left="720" w:firstLine="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 er geen fouten in staan.</w:t>
      </w:r>
    </w:p>
    <w:p w14:paraId="6A0AE3CF" w14:textId="77777777" w:rsidR="003B266F" w:rsidRPr="003E0F4E" w:rsidRDefault="003B266F" w:rsidP="003B266F">
      <w:pPr>
        <w:pStyle w:val="Geenopmaak"/>
        <w:numPr>
          <w:ilvl w:val="0"/>
          <w:numId w:val="34"/>
        </w:numPr>
        <w:rPr>
          <w:i/>
        </w:rPr>
      </w:pPr>
      <w:r w:rsidRPr="00033C13">
        <w:rPr>
          <w:u w:val="single"/>
        </w:rPr>
        <w:t>Vormgever</w:t>
      </w:r>
      <w:r w:rsidR="007563D2" w:rsidRPr="00033C13">
        <w:tab/>
      </w:r>
      <w:r w:rsidR="007563D2" w:rsidRPr="00033C13">
        <w:tab/>
      </w:r>
      <w:r w:rsidRPr="003E0F4E">
        <w:rPr>
          <w:i/>
        </w:rPr>
        <w:t>Dit is de persoon die</w:t>
      </w:r>
      <w:r w:rsidR="007563D2" w:rsidRPr="003E0F4E">
        <w:rPr>
          <w:i/>
        </w:rPr>
        <w:t xml:space="preserve"> </w:t>
      </w:r>
      <w:r w:rsidRPr="003E0F4E">
        <w:rPr>
          <w:i/>
        </w:rPr>
        <w:t xml:space="preserve">verantwoordelijk is voor het uiterlijk, de </w:t>
      </w:r>
    </w:p>
    <w:p w14:paraId="3ED25D75" w14:textId="77777777" w:rsidR="003B266F" w:rsidRPr="003E0F4E" w:rsidRDefault="003B266F" w:rsidP="003B266F">
      <w:pPr>
        <w:pStyle w:val="Geenopmaak"/>
        <w:ind w:left="720" w:firstLine="0"/>
        <w:rPr>
          <w:i/>
        </w:rPr>
      </w:pPr>
      <w:r w:rsidRPr="003E0F4E">
        <w:rPr>
          <w:i/>
        </w:rPr>
        <w:tab/>
      </w:r>
      <w:r w:rsidRPr="003E0F4E">
        <w:rPr>
          <w:i/>
        </w:rPr>
        <w:tab/>
        <w:t xml:space="preserve"> </w:t>
      </w:r>
      <w:r w:rsidR="007563D2" w:rsidRPr="003E0F4E">
        <w:rPr>
          <w:i/>
        </w:rPr>
        <w:tab/>
      </w:r>
      <w:r w:rsidRPr="003E0F4E">
        <w:rPr>
          <w:i/>
        </w:rPr>
        <w:t>plaa</w:t>
      </w:r>
      <w:r w:rsidR="003E0F4E">
        <w:rPr>
          <w:i/>
        </w:rPr>
        <w:t>tjes en de lay-out van de krant.</w:t>
      </w:r>
    </w:p>
    <w:p w14:paraId="0C41BDDF" w14:textId="77777777" w:rsidR="007563D2" w:rsidRPr="00033C13" w:rsidRDefault="007563D2" w:rsidP="003B266F">
      <w:pPr>
        <w:rPr>
          <w:sz w:val="20"/>
        </w:rPr>
      </w:pPr>
    </w:p>
    <w:p w14:paraId="511DDC77" w14:textId="54833C1D" w:rsidR="003B266F" w:rsidRPr="00033C13" w:rsidRDefault="003B266F" w:rsidP="003B266F">
      <w:pPr>
        <w:pStyle w:val="Geenopmaak"/>
        <w:rPr>
          <w:b/>
        </w:rPr>
      </w:pPr>
      <w:r w:rsidRPr="00033C13">
        <w:rPr>
          <w:b/>
        </w:rPr>
        <w:t>Daarnaast zijn jullie verslaggever en</w:t>
      </w:r>
      <w:r w:rsidR="003E0F4E">
        <w:rPr>
          <w:b/>
        </w:rPr>
        <w:t xml:space="preserve"> dus</w:t>
      </w:r>
      <w:r w:rsidRPr="00033C13">
        <w:rPr>
          <w:b/>
        </w:rPr>
        <w:t xml:space="preserve"> maker van berichten:</w:t>
      </w:r>
    </w:p>
    <w:p w14:paraId="019FB3E0" w14:textId="77777777" w:rsidR="003B266F" w:rsidRPr="00033C13" w:rsidRDefault="003B266F" w:rsidP="007563D2">
      <w:pPr>
        <w:pStyle w:val="Geenopmaak"/>
        <w:rPr>
          <w:sz w:val="10"/>
          <w:szCs w:val="10"/>
        </w:rPr>
      </w:pPr>
    </w:p>
    <w:p w14:paraId="66C44867" w14:textId="77777777" w:rsidR="007563D2" w:rsidRPr="003E0F4E" w:rsidRDefault="003B266F" w:rsidP="007563D2">
      <w:pPr>
        <w:pStyle w:val="Geenopmaak"/>
        <w:ind w:left="720" w:firstLine="0"/>
        <w:rPr>
          <w:i/>
        </w:rPr>
      </w:pPr>
      <w:r w:rsidRPr="00033C13">
        <w:rPr>
          <w:u w:val="single"/>
        </w:rPr>
        <w:t>Verslaggever</w:t>
      </w:r>
      <w:r w:rsidRPr="00033C13">
        <w:t xml:space="preserve"> </w:t>
      </w:r>
      <w:r w:rsidRPr="00033C13">
        <w:tab/>
      </w:r>
      <w:r w:rsidR="007563D2" w:rsidRPr="00033C13">
        <w:tab/>
      </w:r>
      <w:r w:rsidRPr="003E0F4E">
        <w:rPr>
          <w:i/>
        </w:rPr>
        <w:t xml:space="preserve">Als verslaggever </w:t>
      </w:r>
      <w:r w:rsidR="007563D2" w:rsidRPr="003E0F4E">
        <w:rPr>
          <w:i/>
        </w:rPr>
        <w:t xml:space="preserve">zoek je naar informatie en </w:t>
      </w:r>
      <w:r w:rsidRPr="003E0F4E">
        <w:rPr>
          <w:i/>
        </w:rPr>
        <w:t xml:space="preserve">schrijf je artikelen over </w:t>
      </w:r>
    </w:p>
    <w:p w14:paraId="131A81D2" w14:textId="77777777" w:rsidR="007563D2" w:rsidRPr="003E0F4E" w:rsidRDefault="007563D2" w:rsidP="007563D2">
      <w:pPr>
        <w:pStyle w:val="Geenopmaak"/>
        <w:ind w:left="720" w:firstLine="0"/>
        <w:rPr>
          <w:i/>
        </w:rPr>
      </w:pPr>
      <w:r w:rsidRPr="003E0F4E">
        <w:rPr>
          <w:i/>
        </w:rPr>
        <w:tab/>
      </w:r>
      <w:r w:rsidRPr="003E0F4E">
        <w:rPr>
          <w:i/>
        </w:rPr>
        <w:tab/>
      </w:r>
      <w:r w:rsidRPr="003E0F4E">
        <w:rPr>
          <w:i/>
        </w:rPr>
        <w:tab/>
      </w:r>
      <w:r w:rsidR="003B266F" w:rsidRPr="003E0F4E">
        <w:rPr>
          <w:i/>
        </w:rPr>
        <w:t>de onderwerpen. Je werkt alleen</w:t>
      </w:r>
      <w:r w:rsidRPr="003E0F4E">
        <w:rPr>
          <w:i/>
        </w:rPr>
        <w:t xml:space="preserve"> of</w:t>
      </w:r>
      <w:r w:rsidR="003B266F" w:rsidRPr="003E0F4E">
        <w:rPr>
          <w:i/>
        </w:rPr>
        <w:t xml:space="preserve"> samen</w:t>
      </w:r>
      <w:r w:rsidRPr="003E0F4E">
        <w:rPr>
          <w:i/>
        </w:rPr>
        <w:t xml:space="preserve"> </w:t>
      </w:r>
      <w:r w:rsidR="003B266F" w:rsidRPr="003E0F4E">
        <w:rPr>
          <w:i/>
        </w:rPr>
        <w:t xml:space="preserve">aan </w:t>
      </w:r>
      <w:r w:rsidRPr="003E0F4E">
        <w:rPr>
          <w:i/>
        </w:rPr>
        <w:t>minstens twee</w:t>
      </w:r>
      <w:r w:rsidR="003B266F" w:rsidRPr="003E0F4E">
        <w:rPr>
          <w:i/>
        </w:rPr>
        <w:t xml:space="preserve"> </w:t>
      </w:r>
    </w:p>
    <w:p w14:paraId="7AF31187" w14:textId="77777777" w:rsidR="003B266F" w:rsidRPr="003E0F4E" w:rsidRDefault="007563D2" w:rsidP="007563D2">
      <w:pPr>
        <w:pStyle w:val="Geenopmaak"/>
        <w:ind w:left="720" w:firstLine="0"/>
        <w:rPr>
          <w:i/>
        </w:rPr>
      </w:pPr>
      <w:r w:rsidRPr="003E0F4E">
        <w:rPr>
          <w:i/>
        </w:rPr>
        <w:tab/>
      </w:r>
      <w:r w:rsidRPr="003E0F4E">
        <w:rPr>
          <w:i/>
        </w:rPr>
        <w:tab/>
      </w:r>
      <w:r w:rsidRPr="003E0F4E">
        <w:rPr>
          <w:i/>
        </w:rPr>
        <w:tab/>
      </w:r>
      <w:r w:rsidR="003B266F" w:rsidRPr="003E0F4E">
        <w:rPr>
          <w:i/>
        </w:rPr>
        <w:t>artikel</w:t>
      </w:r>
      <w:r w:rsidRPr="003E0F4E">
        <w:rPr>
          <w:i/>
        </w:rPr>
        <w:t>en</w:t>
      </w:r>
      <w:r w:rsidR="003E0F4E">
        <w:rPr>
          <w:i/>
        </w:rPr>
        <w:t xml:space="preserve"> per verslaggever.</w:t>
      </w:r>
    </w:p>
    <w:p w14:paraId="59F469BE" w14:textId="77777777" w:rsidR="007563D2" w:rsidRPr="00F869D1" w:rsidRDefault="007563D2" w:rsidP="00F869D1">
      <w:pPr>
        <w:pStyle w:val="Geenopmaak"/>
        <w:rPr>
          <w:sz w:val="18"/>
        </w:rPr>
      </w:pPr>
    </w:p>
    <w:p w14:paraId="1089880D" w14:textId="77777777" w:rsidR="00033C13" w:rsidRPr="00F869D1" w:rsidRDefault="00033C13" w:rsidP="00F869D1">
      <w:pPr>
        <w:pStyle w:val="Geenopmaak"/>
        <w:rPr>
          <w:sz w:val="18"/>
        </w:rPr>
      </w:pPr>
    </w:p>
    <w:p w14:paraId="07350F07" w14:textId="77777777" w:rsidR="003B266F" w:rsidRPr="00033C13" w:rsidRDefault="003B266F" w:rsidP="003B266F">
      <w:pPr>
        <w:pStyle w:val="Geenopmaak"/>
        <w:rPr>
          <w:b/>
        </w:rPr>
      </w:pPr>
      <w:r w:rsidRPr="00033C13">
        <w:rPr>
          <w:b/>
        </w:rPr>
        <w:t>Waar moet je werkstuk aan voldoen?</w:t>
      </w:r>
    </w:p>
    <w:p w14:paraId="198E2AC7" w14:textId="77777777" w:rsidR="007563D2" w:rsidRPr="00033C13" w:rsidRDefault="007563D2" w:rsidP="007563D2">
      <w:pPr>
        <w:pStyle w:val="Geenopmaak"/>
        <w:rPr>
          <w:sz w:val="10"/>
          <w:szCs w:val="10"/>
        </w:rPr>
      </w:pPr>
    </w:p>
    <w:p w14:paraId="7E0BE6B6" w14:textId="77777777" w:rsidR="003B266F" w:rsidRPr="00033C13" w:rsidRDefault="003B266F" w:rsidP="003B266F">
      <w:pPr>
        <w:pStyle w:val="Geenopmaak"/>
        <w:numPr>
          <w:ilvl w:val="0"/>
          <w:numId w:val="32"/>
        </w:numPr>
      </w:pPr>
      <w:r w:rsidRPr="00033C13">
        <w:t>Je maakt een krant van (minstens) twee A4tjes</w:t>
      </w:r>
    </w:p>
    <w:p w14:paraId="299ECCD4" w14:textId="7D06D52C" w:rsidR="003B266F" w:rsidRPr="00033C13" w:rsidRDefault="003B266F" w:rsidP="003B266F">
      <w:pPr>
        <w:pStyle w:val="Geenopmaak"/>
        <w:numPr>
          <w:ilvl w:val="0"/>
          <w:numId w:val="32"/>
        </w:numPr>
      </w:pPr>
      <w:r w:rsidRPr="00033C13">
        <w:t xml:space="preserve">Je kunt papier gebruiken </w:t>
      </w:r>
      <w:r w:rsidR="008E6A9A">
        <w:t>of word</w:t>
      </w:r>
    </w:p>
    <w:p w14:paraId="4C24AC78" w14:textId="77777777" w:rsidR="003B266F" w:rsidRPr="00033C13" w:rsidRDefault="003B266F" w:rsidP="003B266F">
      <w:pPr>
        <w:pStyle w:val="Geenopmaak"/>
        <w:numPr>
          <w:ilvl w:val="0"/>
          <w:numId w:val="32"/>
        </w:numPr>
      </w:pPr>
      <w:r w:rsidRPr="00033C13">
        <w:t>Deze krant is bestemd voor middeleeuwse mensen (gericht aan mensen uit die tijd)</w:t>
      </w:r>
      <w:r w:rsidR="007563D2" w:rsidRPr="00033C13">
        <w:t>. Dus doe alsof je zelf in de Middeleeuwen leeft als je de artikelen schrijft!</w:t>
      </w:r>
    </w:p>
    <w:p w14:paraId="35F94E10" w14:textId="77777777" w:rsidR="003B266F" w:rsidRPr="00033C13" w:rsidRDefault="003B266F" w:rsidP="003B266F">
      <w:pPr>
        <w:pStyle w:val="Geenopmaak"/>
        <w:numPr>
          <w:ilvl w:val="0"/>
          <w:numId w:val="32"/>
        </w:numPr>
      </w:pPr>
      <w:r w:rsidRPr="00033C13">
        <w:t xml:space="preserve">In je krant staan </w:t>
      </w:r>
      <w:r w:rsidR="007563D2" w:rsidRPr="00033C13">
        <w:t>minstens zes</w:t>
      </w:r>
      <w:r w:rsidRPr="00033C13">
        <w:t xml:space="preserve"> verschillende onderwerpen. Je kunt kiezen uit de onderstaande onderwerpen</w:t>
      </w:r>
      <w:r w:rsidR="003E0F4E">
        <w:t>, maar je mag ook zelf iets kiezen</w:t>
      </w:r>
      <w:r w:rsidRPr="00033C13">
        <w:t xml:space="preserve">. </w:t>
      </w:r>
      <w:r w:rsidR="003E0F4E">
        <w:t>De zes onderwerpen</w:t>
      </w:r>
      <w:r w:rsidRPr="00033C13">
        <w:t xml:space="preserve"> moet je zorgvuldig uitwerken (in een verhaal, ‘actuele gebeurtenis’</w:t>
      </w:r>
      <w:r w:rsidR="007563D2" w:rsidRPr="00033C13">
        <w:t xml:space="preserve"> of interview</w:t>
      </w:r>
      <w:r w:rsidRPr="00033C13">
        <w:t xml:space="preserve">) </w:t>
      </w:r>
    </w:p>
    <w:p w14:paraId="383486D1" w14:textId="77777777" w:rsidR="003B266F" w:rsidRPr="00033C13" w:rsidRDefault="007563D2" w:rsidP="003B266F">
      <w:pPr>
        <w:pStyle w:val="Geenopmaak"/>
        <w:numPr>
          <w:ilvl w:val="0"/>
          <w:numId w:val="32"/>
        </w:numPr>
      </w:pPr>
      <w:r w:rsidRPr="00033C13">
        <w:t>Verwerk in je artikelen altijd zo veel mogelijk van wat je weet over de Middeleeuwen</w:t>
      </w:r>
      <w:r w:rsidR="003B266F" w:rsidRPr="00033C13">
        <w:t xml:space="preserve"> (ga zelf op zoek naar informatie</w:t>
      </w:r>
      <w:r w:rsidR="003E0F4E">
        <w:t xml:space="preserve"> op internet of in je boek</w:t>
      </w:r>
      <w:r w:rsidR="003B266F" w:rsidRPr="00033C13">
        <w:t>)</w:t>
      </w:r>
    </w:p>
    <w:p w14:paraId="5224D2F2" w14:textId="77777777" w:rsidR="003B266F" w:rsidRPr="00033C13" w:rsidRDefault="003B266F" w:rsidP="003B266F">
      <w:pPr>
        <w:pStyle w:val="Geenopmaak"/>
        <w:numPr>
          <w:ilvl w:val="0"/>
          <w:numId w:val="32"/>
        </w:numPr>
      </w:pPr>
      <w:r w:rsidRPr="00033C13">
        <w:t xml:space="preserve">Je krant moet er natuurlijk ook uit zien als een krant. Compleet met advertenties, plaatjes en het weer! Wees </w:t>
      </w:r>
      <w:r w:rsidR="003E0F4E">
        <w:t xml:space="preserve">origineel en </w:t>
      </w:r>
      <w:r w:rsidRPr="00033C13">
        <w:t>creatief!</w:t>
      </w:r>
    </w:p>
    <w:p w14:paraId="69BD71A4" w14:textId="77777777" w:rsidR="003B266F" w:rsidRPr="00033C13" w:rsidRDefault="003B266F" w:rsidP="003B266F">
      <w:pPr>
        <w:pStyle w:val="Geenopmaak"/>
        <w:numPr>
          <w:ilvl w:val="0"/>
          <w:numId w:val="32"/>
        </w:numPr>
      </w:pPr>
      <w:r w:rsidRPr="00033C13">
        <w:t xml:space="preserve">Informatie kun je bijvoorbeeld vinden op </w:t>
      </w:r>
      <w:hyperlink r:id="rId13" w:history="1">
        <w:r w:rsidRPr="00033C13">
          <w:rPr>
            <w:rStyle w:val="Hyperlink"/>
          </w:rPr>
          <w:t>http://www.de-middeleeuwen.nl/</w:t>
        </w:r>
      </w:hyperlink>
      <w:r w:rsidRPr="00033C13">
        <w:t xml:space="preserve"> maar gebruik ook ander websites of teksten uit je leerboek.</w:t>
      </w:r>
    </w:p>
    <w:p w14:paraId="23BD97B7" w14:textId="77777777" w:rsidR="003B266F" w:rsidRPr="00033C13" w:rsidRDefault="00DF1885" w:rsidP="003B266F">
      <w:pPr>
        <w:pStyle w:val="Geenopmaak"/>
        <w:rPr>
          <w:b/>
        </w:rPr>
      </w:pPr>
      <w:r w:rsidRPr="00033C13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EA4C376" wp14:editId="61EB4D1F">
            <wp:simplePos x="0" y="0"/>
            <wp:positionH relativeFrom="margin">
              <wp:posOffset>4671695</wp:posOffset>
            </wp:positionH>
            <wp:positionV relativeFrom="paragraph">
              <wp:posOffset>82550</wp:posOffset>
            </wp:positionV>
            <wp:extent cx="1571625" cy="1857481"/>
            <wp:effectExtent l="0" t="0" r="0" b="0"/>
            <wp:wrapNone/>
            <wp:docPr id="1" name="Afbeelding 1" descr="http://4.bp.blogspot.com/-wOHectHmkZw/T0tOGUlZyII/AAAAAAAAARo/iynhazrPEP8/s1600/krant2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wOHectHmkZw/T0tOGUlZyII/AAAAAAAAARo/iynhazrPEP8/s1600/krant2008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57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7219FA" w14:textId="77777777" w:rsidR="003B266F" w:rsidRPr="00033C13" w:rsidRDefault="003B266F" w:rsidP="003B266F">
      <w:pPr>
        <w:pStyle w:val="Geenopmaak"/>
        <w:rPr>
          <w:b/>
        </w:rPr>
      </w:pPr>
      <w:r w:rsidRPr="00033C13">
        <w:rPr>
          <w:b/>
        </w:rPr>
        <w:t>Onderwerpen:</w:t>
      </w:r>
    </w:p>
    <w:p w14:paraId="235B6523" w14:textId="77777777" w:rsidR="007563D2" w:rsidRPr="00033C13" w:rsidRDefault="007563D2" w:rsidP="007563D2">
      <w:pPr>
        <w:pStyle w:val="Geenopmaak"/>
        <w:rPr>
          <w:sz w:val="10"/>
          <w:szCs w:val="10"/>
        </w:rPr>
      </w:pPr>
    </w:p>
    <w:p w14:paraId="0443B6FA" w14:textId="77777777" w:rsidR="007563D2" w:rsidRPr="00033C13" w:rsidRDefault="007563D2" w:rsidP="003B266F">
      <w:pPr>
        <w:pStyle w:val="Geenopmaak"/>
        <w:numPr>
          <w:ilvl w:val="0"/>
          <w:numId w:val="33"/>
        </w:numPr>
        <w:sectPr w:rsidR="007563D2" w:rsidRPr="00033C13" w:rsidSect="002F1892">
          <w:headerReference w:type="even" r:id="rId16"/>
          <w:headerReference w:type="default" r:id="rId17"/>
          <w:footerReference w:type="default" r:id="rId18"/>
          <w:headerReference w:type="first" r:id="rId19"/>
          <w:type w:val="continuous"/>
          <w:pgSz w:w="11906" w:h="16838" w:code="9"/>
          <w:pgMar w:top="1701" w:right="1418" w:bottom="1134" w:left="1418" w:header="0" w:footer="0" w:gutter="0"/>
          <w:cols w:space="567"/>
          <w:docGrid w:linePitch="360"/>
        </w:sectPr>
      </w:pPr>
    </w:p>
    <w:p w14:paraId="34CF3E55" w14:textId="77777777" w:rsidR="003B266F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ab/>
        <w:t xml:space="preserve">- </w:t>
      </w:r>
      <w:r w:rsidR="003B266F" w:rsidRPr="003E0F4E">
        <w:rPr>
          <w:i/>
        </w:rPr>
        <w:t>De adel</w:t>
      </w:r>
    </w:p>
    <w:p w14:paraId="0D970E7C" w14:textId="77777777" w:rsidR="003B266F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ab/>
        <w:t xml:space="preserve">- </w:t>
      </w:r>
      <w:r w:rsidR="003B266F" w:rsidRPr="003E0F4E">
        <w:rPr>
          <w:i/>
        </w:rPr>
        <w:t>De geestelijkheid</w:t>
      </w:r>
    </w:p>
    <w:p w14:paraId="77136916" w14:textId="77777777" w:rsidR="00DF1885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ab/>
        <w:t>- De boeren</w:t>
      </w:r>
    </w:p>
    <w:p w14:paraId="3EB35A1E" w14:textId="77777777" w:rsidR="00DF1885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ab/>
        <w:t>- Muziek in de middeleeuwen</w:t>
      </w:r>
    </w:p>
    <w:p w14:paraId="019504BF" w14:textId="77777777" w:rsidR="003B266F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ab/>
        <w:t xml:space="preserve">- </w:t>
      </w:r>
      <w:r w:rsidR="003B266F" w:rsidRPr="003E0F4E">
        <w:rPr>
          <w:i/>
        </w:rPr>
        <w:t>Straffen in de middeleeuwen</w:t>
      </w:r>
    </w:p>
    <w:p w14:paraId="4CE3D0AD" w14:textId="77777777" w:rsidR="00DF1885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ab/>
        <w:t>- Hygiëne en gezondheid</w:t>
      </w:r>
    </w:p>
    <w:p w14:paraId="5AC96D04" w14:textId="77777777" w:rsidR="00DF1885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ab/>
      </w:r>
      <w:r w:rsidR="003E0F4E">
        <w:rPr>
          <w:i/>
        </w:rPr>
        <w:t xml:space="preserve">- </w:t>
      </w:r>
      <w:r w:rsidRPr="003E0F4E">
        <w:rPr>
          <w:i/>
        </w:rPr>
        <w:t>Heksen</w:t>
      </w:r>
    </w:p>
    <w:p w14:paraId="7C681488" w14:textId="77777777" w:rsidR="00DF1885" w:rsidRPr="003E0F4E" w:rsidRDefault="00DF1885" w:rsidP="00DF1885">
      <w:pPr>
        <w:pStyle w:val="Geenopmaak"/>
        <w:rPr>
          <w:i/>
        </w:rPr>
      </w:pPr>
    </w:p>
    <w:p w14:paraId="3FE89CB1" w14:textId="77777777" w:rsidR="00DF1885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>- Het Kasteel</w:t>
      </w:r>
    </w:p>
    <w:p w14:paraId="59D012BB" w14:textId="77777777" w:rsidR="00DF1885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>- De ridders</w:t>
      </w:r>
    </w:p>
    <w:p w14:paraId="1E6B875F" w14:textId="77777777" w:rsidR="003B266F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 xml:space="preserve">- </w:t>
      </w:r>
      <w:r w:rsidR="003B266F" w:rsidRPr="003E0F4E">
        <w:rPr>
          <w:i/>
        </w:rPr>
        <w:t xml:space="preserve">De Pest </w:t>
      </w:r>
    </w:p>
    <w:p w14:paraId="1E350F85" w14:textId="77777777" w:rsidR="00DF1885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>- Kruistochten</w:t>
      </w:r>
    </w:p>
    <w:p w14:paraId="74A12A25" w14:textId="77777777" w:rsidR="003B266F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 xml:space="preserve">- </w:t>
      </w:r>
      <w:r w:rsidR="003B266F" w:rsidRPr="003E0F4E">
        <w:rPr>
          <w:i/>
        </w:rPr>
        <w:t>Het dagelijks leven</w:t>
      </w:r>
    </w:p>
    <w:p w14:paraId="65DABC8F" w14:textId="77777777" w:rsidR="003B266F" w:rsidRPr="003E0F4E" w:rsidRDefault="00DF1885" w:rsidP="00DF1885">
      <w:pPr>
        <w:pStyle w:val="Geenopmaak"/>
        <w:rPr>
          <w:i/>
        </w:rPr>
      </w:pPr>
      <w:r w:rsidRPr="003E0F4E">
        <w:rPr>
          <w:i/>
        </w:rPr>
        <w:t xml:space="preserve">- </w:t>
      </w:r>
      <w:r w:rsidR="003B266F" w:rsidRPr="003E0F4E">
        <w:rPr>
          <w:i/>
        </w:rPr>
        <w:t>Eten en drinken</w:t>
      </w:r>
    </w:p>
    <w:p w14:paraId="1380A22D" w14:textId="77777777" w:rsidR="007563D2" w:rsidRPr="003E0F4E" w:rsidRDefault="00DF1885" w:rsidP="00DF1885">
      <w:pPr>
        <w:pStyle w:val="Geenopmaak"/>
        <w:rPr>
          <w:i/>
        </w:rPr>
        <w:sectPr w:rsidR="007563D2" w:rsidRPr="003E0F4E" w:rsidSect="007563D2">
          <w:type w:val="continuous"/>
          <w:pgSz w:w="11906" w:h="16838" w:code="9"/>
          <w:pgMar w:top="1701" w:right="1418" w:bottom="1134" w:left="1418" w:header="0" w:footer="0" w:gutter="0"/>
          <w:cols w:num="2" w:space="567"/>
          <w:docGrid w:linePitch="360"/>
        </w:sectPr>
      </w:pPr>
      <w:r w:rsidRPr="003E0F4E">
        <w:rPr>
          <w:i/>
        </w:rPr>
        <w:t xml:space="preserve">- </w:t>
      </w:r>
      <w:r w:rsidR="003B266F" w:rsidRPr="003E0F4E">
        <w:rPr>
          <w:i/>
        </w:rPr>
        <w:t>De mode</w:t>
      </w:r>
    </w:p>
    <w:p w14:paraId="48DA6539" w14:textId="16DB06FF" w:rsidR="00E618FF" w:rsidRDefault="008E6A9A">
      <w:pPr>
        <w:suppressAutoHyphens w:val="0"/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8223A" wp14:editId="3BED32D0">
                <wp:simplePos x="0" y="0"/>
                <wp:positionH relativeFrom="column">
                  <wp:posOffset>3292475</wp:posOffset>
                </wp:positionH>
                <wp:positionV relativeFrom="paragraph">
                  <wp:posOffset>770890</wp:posOffset>
                </wp:positionV>
                <wp:extent cx="2948940" cy="281940"/>
                <wp:effectExtent l="0" t="0" r="22860" b="22860"/>
                <wp:wrapNone/>
                <wp:docPr id="1120429234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894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7BA614" w14:textId="77777777" w:rsidR="008E6A9A" w:rsidRDefault="008E6A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A8223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259.25pt;margin-top:60.7pt;width:232.2pt;height:22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" fillcolor="white [3201]" strokeweight=".5pt">
                <v:textbox>
                  <w:txbxContent>
                    <w:p w14:paraId="5D7BA614" w14:textId="77777777" w:rsidR="008E6A9A" w:rsidRDefault="008E6A9A"/>
                  </w:txbxContent>
                </v:textbox>
              </v:shape>
            </w:pict>
          </mc:Fallback>
        </mc:AlternateContent>
      </w:r>
    </w:p>
    <w:sectPr w:rsidR="00E618FF" w:rsidSect="002F1892">
      <w:type w:val="continuous"/>
      <w:pgSz w:w="11906" w:h="16838" w:code="9"/>
      <w:pgMar w:top="1701" w:right="1418" w:bottom="1134" w:left="1418" w:header="0" w:footer="0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14A9E" w14:textId="77777777" w:rsidR="00CB7B13" w:rsidRDefault="00CB7B13" w:rsidP="00120FE3">
      <w:r>
        <w:separator/>
      </w:r>
    </w:p>
  </w:endnote>
  <w:endnote w:type="continuationSeparator" w:id="0">
    <w:p w14:paraId="32C10F65" w14:textId="77777777" w:rsidR="00CB7B13" w:rsidRDefault="00CB7B13" w:rsidP="0012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D245B" w14:textId="77777777" w:rsidR="008B250D" w:rsidRDefault="00F5117B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717632" behindDoc="0" locked="0" layoutInCell="1" allowOverlap="1" wp14:anchorId="3BDD44F9" wp14:editId="32ABD468">
          <wp:simplePos x="0" y="0"/>
          <wp:positionH relativeFrom="column">
            <wp:posOffset>3228367</wp:posOffset>
          </wp:positionH>
          <wp:positionV relativeFrom="paragraph">
            <wp:posOffset>-541655</wp:posOffset>
          </wp:positionV>
          <wp:extent cx="2867025" cy="703638"/>
          <wp:effectExtent l="0" t="0" r="0" b="1270"/>
          <wp:wrapNone/>
          <wp:docPr id="325" name="Afbeelding 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Logo geschiednisactie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025" cy="7036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E0057" w14:textId="77777777" w:rsidR="002001E0" w:rsidRPr="008B250D" w:rsidRDefault="00F5117B" w:rsidP="008B250D">
    <w:pPr>
      <w:pStyle w:val="Voettekst"/>
      <w:tabs>
        <w:tab w:val="left" w:pos="7380"/>
      </w:tabs>
      <w:rPr>
        <w:b w:val="0"/>
        <w:sz w:val="17"/>
        <w:szCs w:val="17"/>
      </w:rPr>
    </w:pPr>
    <w:r>
      <w:rPr>
        <w:noProof/>
        <w:lang w:eastAsia="nl-NL"/>
      </w:rPr>
      <w:drawing>
        <wp:anchor distT="0" distB="0" distL="114300" distR="114300" simplePos="0" relativeHeight="251719680" behindDoc="0" locked="0" layoutInCell="1" allowOverlap="1" wp14:anchorId="04C24C17" wp14:editId="2CEDB685">
          <wp:simplePos x="0" y="0"/>
          <wp:positionH relativeFrom="page">
            <wp:posOffset>4123911</wp:posOffset>
          </wp:positionH>
          <wp:positionV relativeFrom="paragraph">
            <wp:posOffset>-372110</wp:posOffset>
          </wp:positionV>
          <wp:extent cx="2867025" cy="703638"/>
          <wp:effectExtent l="0" t="0" r="0" b="1270"/>
          <wp:wrapNone/>
          <wp:docPr id="342" name="Afbeelding 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Logo geschiednisactie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025" cy="7036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01E0" w:rsidRPr="00930AE1">
      <w:rPr>
        <w:sz w:val="17"/>
        <w:szCs w:val="17"/>
      </w:rPr>
      <w:t xml:space="preserve"> </w:t>
    </w:r>
  </w:p>
  <w:p w14:paraId="40BFF56D" w14:textId="77777777" w:rsidR="002001E0" w:rsidRPr="00930AE1" w:rsidRDefault="002001E0" w:rsidP="00120FE3">
    <w:pPr>
      <w:pStyle w:val="Voettekst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FBE1B" w14:textId="77777777" w:rsidR="00CB7B13" w:rsidRDefault="00CB7B13" w:rsidP="00120FE3">
      <w:r>
        <w:separator/>
      </w:r>
    </w:p>
  </w:footnote>
  <w:footnote w:type="continuationSeparator" w:id="0">
    <w:p w14:paraId="224EA0F5" w14:textId="77777777" w:rsidR="00CB7B13" w:rsidRDefault="00CB7B13" w:rsidP="0012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218E" w14:textId="77777777" w:rsidR="007F408D" w:rsidRDefault="008E6A9A" w:rsidP="007C6A53">
    <w:pPr>
      <w:pStyle w:val="Koptekst"/>
    </w:pPr>
    <w:r>
      <w:rPr>
        <w:noProof/>
        <w:lang w:eastAsia="nl-NL"/>
      </w:rPr>
      <w:pict w14:anchorId="4D0B03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8" type="#_x0000_t75" style="position:absolute;margin-left:0;margin-top:0;width:595.3pt;height:841.9pt;z-index:-251619328;mso-position-horizontal:center;mso-position-horizontal-relative:margin;mso-position-vertical:center;mso-position-vertical-relative:margin" o:allowincell="f">
          <v:imagedata r:id="rId1" o:title="193561 ProDemos werkvormen template_Opmaak 1"/>
          <w10:wrap anchorx="margin" anchory="margin"/>
        </v:shape>
      </w:pict>
    </w:r>
    <w:r w:rsidR="007F408D">
      <w:rPr>
        <w:noProof/>
        <w:lang w:eastAsia="nl-NL"/>
      </w:rPr>
      <w:drawing>
        <wp:anchor distT="0" distB="0" distL="114300" distR="114300" simplePos="0" relativeHeight="251684864" behindDoc="1" locked="0" layoutInCell="0" allowOverlap="1" wp14:anchorId="3A90214E" wp14:editId="465A6E9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67375" cy="8020050"/>
          <wp:effectExtent l="0" t="0" r="9525" b="0"/>
          <wp:wrapNone/>
          <wp:docPr id="323" name="Afbeelding 323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rief-ondervel-blauw-proe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802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408D">
      <w:rPr>
        <w:noProof/>
        <w:lang w:eastAsia="nl-NL"/>
      </w:rPr>
      <w:drawing>
        <wp:anchor distT="0" distB="0" distL="114300" distR="114300" simplePos="0" relativeHeight="251683840" behindDoc="1" locked="0" layoutInCell="0" allowOverlap="1" wp14:anchorId="1651C571" wp14:editId="5A103C1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58815" cy="1069340"/>
          <wp:effectExtent l="0" t="0" r="0" b="0"/>
          <wp:wrapNone/>
          <wp:docPr id="324" name="Afbeelding 324" descr="Adres Amsterd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dres Amsterdam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9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A05B" w14:textId="77777777" w:rsidR="006521E7" w:rsidRDefault="006521E7">
    <w:pPr>
      <w:pStyle w:val="Koptekst"/>
    </w:pPr>
  </w:p>
  <w:p w14:paraId="778486A4" w14:textId="77777777" w:rsidR="00B64F38" w:rsidRDefault="00B64F38" w:rsidP="00B64F38">
    <w:pPr>
      <w:pStyle w:val="Koptekst"/>
      <w:rPr>
        <w:b/>
        <w:sz w:val="28"/>
      </w:rPr>
    </w:pPr>
  </w:p>
  <w:p w14:paraId="322E3BA3" w14:textId="77777777" w:rsidR="00863C08" w:rsidRDefault="00863C08" w:rsidP="00B64F38">
    <w:pPr>
      <w:pStyle w:val="Koptekst"/>
      <w:rPr>
        <w:b/>
        <w:sz w:val="28"/>
      </w:rPr>
    </w:pPr>
  </w:p>
  <w:p w14:paraId="32B2B202" w14:textId="77777777" w:rsidR="00B64F38" w:rsidRDefault="00E800B3" w:rsidP="00E800B3">
    <w:pPr>
      <w:pStyle w:val="Koptekst"/>
      <w:tabs>
        <w:tab w:val="clear" w:pos="4536"/>
        <w:tab w:val="left" w:pos="2670"/>
        <w:tab w:val="center" w:pos="4535"/>
      </w:tabs>
      <w:rPr>
        <w:b/>
        <w:sz w:val="36"/>
      </w:rPr>
    </w:pPr>
    <w:r>
      <w:rPr>
        <w:b/>
        <w:sz w:val="36"/>
      </w:rPr>
      <w:tab/>
    </w:r>
    <w:r>
      <w:rPr>
        <w:b/>
        <w:sz w:val="36"/>
      </w:rPr>
      <w:tab/>
    </w:r>
    <w:r w:rsidR="00033C13">
      <w:rPr>
        <w:b/>
        <w:sz w:val="36"/>
      </w:rPr>
      <w:t>Maak je eigen krant</w:t>
    </w:r>
  </w:p>
  <w:p w14:paraId="0C63CFBF" w14:textId="77777777" w:rsidR="00033C13" w:rsidRPr="00033C13" w:rsidRDefault="00033C13" w:rsidP="006C72D7">
    <w:pPr>
      <w:pStyle w:val="Koptekst"/>
      <w:jc w:val="center"/>
      <w:rPr>
        <w:sz w:val="28"/>
      </w:rPr>
    </w:pPr>
    <w:r w:rsidRPr="00033C13">
      <w:rPr>
        <w:sz w:val="28"/>
      </w:rPr>
      <w:t>De Middeleeuwen</w:t>
    </w:r>
  </w:p>
  <w:p w14:paraId="6C257DC5" w14:textId="77777777" w:rsidR="006521E7" w:rsidRPr="006521E7" w:rsidRDefault="006521E7" w:rsidP="00B64F38">
    <w:pPr>
      <w:pStyle w:val="Koptekst"/>
      <w:rPr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75AEC" w14:textId="77777777" w:rsidR="007F408D" w:rsidRDefault="008E6A9A" w:rsidP="007C6A53">
    <w:pPr>
      <w:pStyle w:val="Koptekst"/>
      <w:rPr>
        <w:noProof/>
        <w:lang w:eastAsia="nl-NL"/>
      </w:rPr>
    </w:pPr>
    <w:r>
      <w:rPr>
        <w:noProof/>
        <w:lang w:eastAsia="nl-NL"/>
      </w:rPr>
      <w:pict w14:anchorId="05006C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9" type="#_x0000_t75" style="position:absolute;margin-left:0;margin-top:0;width:595.3pt;height:841.9pt;z-index:-251618304;mso-position-horizontal:center;mso-position-horizontal-relative:margin;mso-position-vertical:center;mso-position-vertical-relative:margin" o:allowincell="f">
          <v:imagedata r:id="rId1" o:title="193561 ProDemos werkvormen template_Opmaak 1"/>
          <w10:wrap anchorx="margin" anchory="margin"/>
        </v:shape>
      </w:pict>
    </w:r>
    <w:r>
      <w:rPr>
        <w:noProof/>
        <w:lang w:eastAsia="nl-NL"/>
      </w:rPr>
      <w:pict w14:anchorId="7C4998FA">
        <v:shape id="WordPictureWatermark" o:spid="_x0000_s2066" type="#_x0000_t75" style="position:absolute;margin-left:-99.7pt;margin-top:-54.45pt;width:595.15pt;height:841.85pt;z-index:-251621376;mso-width-percent:1000;mso-height-percent:1000;mso-position-horizontal-relative:margin;mso-position-vertical-relative:margin;mso-width-percent:1000;mso-height-percent:1000" o:preferrelative="f" o:allowincell="f">
          <v:imagedata r:id="rId2" o:title="Brief-ondervel-blauw-proef"/>
          <w10:wrap anchorx="margin" anchory="margin"/>
        </v:shape>
      </w:pict>
    </w:r>
  </w:p>
  <w:p w14:paraId="0D57FF02" w14:textId="77777777" w:rsidR="007F408D" w:rsidRDefault="007F408D" w:rsidP="007C6A5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86912" behindDoc="1" locked="0" layoutInCell="1" allowOverlap="1" wp14:anchorId="2E7E9852" wp14:editId="49A65209">
          <wp:simplePos x="0" y="0"/>
          <wp:positionH relativeFrom="column">
            <wp:posOffset>3828415</wp:posOffset>
          </wp:positionH>
          <wp:positionV relativeFrom="paragraph">
            <wp:posOffset>1472565</wp:posOffset>
          </wp:positionV>
          <wp:extent cx="1908175" cy="338455"/>
          <wp:effectExtent l="0" t="0" r="0" b="4445"/>
          <wp:wrapNone/>
          <wp:docPr id="32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85888" behindDoc="1" locked="0" layoutInCell="1" allowOverlap="1" wp14:anchorId="0CA611B8" wp14:editId="5A026947">
          <wp:simplePos x="0" y="0"/>
          <wp:positionH relativeFrom="column">
            <wp:posOffset>596265</wp:posOffset>
          </wp:positionH>
          <wp:positionV relativeFrom="page">
            <wp:posOffset>598805</wp:posOffset>
          </wp:positionV>
          <wp:extent cx="4554855" cy="307975"/>
          <wp:effectExtent l="0" t="0" r="0" b="0"/>
          <wp:wrapNone/>
          <wp:docPr id="32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6A4E5" w14:textId="77777777" w:rsidR="002001E0" w:rsidRDefault="006C4827" w:rsidP="00120FE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36736" behindDoc="1" locked="0" layoutInCell="0" allowOverlap="1" wp14:anchorId="298DB3CB" wp14:editId="3C3734E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338" name="Afbeelding 338" descr="/Volumes/PS1.2/Werkmap/193156 ProDemos werkvormen template/193156 Illustraties/ProDemos logo 2016-ondertitel [kleur] gecentreerd-bei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PS1.2/Werkmap/193156 ProDemos werkvormen template/193156 Illustraties/ProDemos logo 2016-ondertitel [kleur] gecentreerd-bei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3664" behindDoc="1" locked="0" layoutInCell="0" allowOverlap="1" wp14:anchorId="2CF59108" wp14:editId="63C9B73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339" name="Afbeelding 339" descr="/Volumes/PS1.2/Werkmap/193156 ProDemos werkvormen template/193156 Illustraties/193561 ProDemos werkvormen template_Opmaak 1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PS1.2/Werkmap/193156 ProDemos werkvormen template/193156 Illustraties/193561 ProDemos werkvormen template_Opmaak 1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1E0">
      <w:rPr>
        <w:noProof/>
        <w:lang w:eastAsia="nl-NL"/>
      </w:rPr>
      <w:drawing>
        <wp:anchor distT="0" distB="0" distL="114300" distR="114300" simplePos="0" relativeHeight="251629568" behindDoc="1" locked="0" layoutInCell="0" allowOverlap="1" wp14:anchorId="4C85EA75" wp14:editId="4880568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67375" cy="8020050"/>
          <wp:effectExtent l="0" t="0" r="9525" b="0"/>
          <wp:wrapNone/>
          <wp:docPr id="340" name="Afbeelding 340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rief-ondervel-blauw-proe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802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1E0">
      <w:rPr>
        <w:noProof/>
        <w:lang w:eastAsia="nl-NL"/>
      </w:rPr>
      <w:drawing>
        <wp:anchor distT="0" distB="0" distL="114300" distR="114300" simplePos="0" relativeHeight="251628544" behindDoc="1" locked="0" layoutInCell="0" allowOverlap="1" wp14:anchorId="7E856D6F" wp14:editId="5FC4321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58815" cy="1069340"/>
          <wp:effectExtent l="0" t="0" r="0" b="0"/>
          <wp:wrapNone/>
          <wp:docPr id="341" name="Afbeelding 341" descr="Adres Amsterd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dres Amsterdam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9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1073" w14:textId="77777777" w:rsidR="00F12B68" w:rsidRDefault="00F12B68" w:rsidP="006521E7">
    <w:pPr>
      <w:pStyle w:val="Koptekst"/>
    </w:pPr>
  </w:p>
  <w:p w14:paraId="4510BCB5" w14:textId="77777777" w:rsidR="00B64F38" w:rsidRDefault="00B64F38" w:rsidP="00B64F38">
    <w:pPr>
      <w:pStyle w:val="Koptekst"/>
      <w:rPr>
        <w:b/>
        <w:sz w:val="28"/>
      </w:rPr>
    </w:pPr>
  </w:p>
  <w:p w14:paraId="2E2436AF" w14:textId="77777777" w:rsidR="00863C08" w:rsidRDefault="00863C08" w:rsidP="00B64F38">
    <w:pPr>
      <w:pStyle w:val="Koptekst"/>
      <w:rPr>
        <w:b/>
        <w:sz w:val="28"/>
      </w:rPr>
    </w:pPr>
  </w:p>
  <w:p w14:paraId="3E52A3A0" w14:textId="77777777" w:rsidR="00033C13" w:rsidRDefault="00033C13" w:rsidP="00033C13">
    <w:pPr>
      <w:pStyle w:val="Koptekst"/>
      <w:jc w:val="center"/>
      <w:rPr>
        <w:b/>
        <w:sz w:val="36"/>
      </w:rPr>
    </w:pPr>
    <w:r>
      <w:rPr>
        <w:b/>
        <w:sz w:val="36"/>
      </w:rPr>
      <w:t>Maak je eigen krant</w:t>
    </w:r>
  </w:p>
  <w:p w14:paraId="035C18FB" w14:textId="77777777" w:rsidR="00033C13" w:rsidRPr="00033C13" w:rsidRDefault="00033C13" w:rsidP="00033C13">
    <w:pPr>
      <w:pStyle w:val="Koptekst"/>
      <w:jc w:val="center"/>
      <w:rPr>
        <w:sz w:val="28"/>
      </w:rPr>
    </w:pPr>
    <w:r w:rsidRPr="00033C13">
      <w:rPr>
        <w:sz w:val="28"/>
      </w:rPr>
      <w:t>De Middeleeuwen</w:t>
    </w:r>
  </w:p>
  <w:p w14:paraId="7F36FF37" w14:textId="77777777" w:rsidR="006521E7" w:rsidRPr="006521E7" w:rsidRDefault="006521E7" w:rsidP="006521E7">
    <w:pPr>
      <w:pStyle w:val="Kopteks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A9125" w14:textId="77777777" w:rsidR="002001E0" w:rsidRDefault="006C4827" w:rsidP="00120FE3">
    <w:pPr>
      <w:pStyle w:val="Koptekst"/>
      <w:rPr>
        <w:noProof/>
        <w:lang w:eastAsia="nl-NL"/>
      </w:rPr>
    </w:pPr>
    <w:r>
      <w:rPr>
        <w:noProof/>
        <w:lang w:eastAsia="nl-NL"/>
      </w:rPr>
      <w:drawing>
        <wp:anchor distT="0" distB="0" distL="114300" distR="114300" simplePos="0" relativeHeight="251637760" behindDoc="1" locked="0" layoutInCell="0" allowOverlap="1" wp14:anchorId="367FCD94" wp14:editId="5FFE889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343" name="Afbeelding 343" descr="/Volumes/PS1.2/Werkmap/193156 ProDemos werkvormen template/193156 Illustraties/ProDemos logo 2016-ondertitel [kleur] gecentreerd-bei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PS1.2/Werkmap/193156 ProDemos werkvormen template/193156 Illustraties/ProDemos logo 2016-ondertitel [kleur] gecentreerd-bei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4688" behindDoc="1" locked="0" layoutInCell="0" allowOverlap="1" wp14:anchorId="42CC1E25" wp14:editId="2BAD37E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344" name="Afbeelding 344" descr="/Volumes/PS1.2/Werkmap/193156 ProDemos werkvormen template/193156 Illustraties/193561 ProDemos werkvormen template_Opmaak 1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PS1.2/Werkmap/193156 ProDemos werkvormen template/193156 Illustraties/193561 ProDemos werkvormen template_Opmaak 1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2640" behindDoc="1" locked="0" layoutInCell="0" allowOverlap="1" wp14:anchorId="2F455C53" wp14:editId="12F3AEBA">
          <wp:simplePos x="0" y="0"/>
          <wp:positionH relativeFrom="margin">
            <wp:posOffset>-1266190</wp:posOffset>
          </wp:positionH>
          <wp:positionV relativeFrom="margin">
            <wp:posOffset>-691515</wp:posOffset>
          </wp:positionV>
          <wp:extent cx="7558405" cy="10691495"/>
          <wp:effectExtent l="0" t="0" r="8890" b="1270"/>
          <wp:wrapNone/>
          <wp:docPr id="345" name="Afbeelding 345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rief-ondervel-blauw-proe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100000</wp14:pctWidth>
          </wp14:sizeRelH>
          <wp14:sizeRelV relativeFrom="page">
            <wp14:pctHeight>100000</wp14:pctHeight>
          </wp14:sizeRelV>
        </wp:anchor>
      </w:drawing>
    </w:r>
  </w:p>
  <w:p w14:paraId="6A1EED7D" w14:textId="77777777" w:rsidR="002001E0" w:rsidRDefault="002001E0" w:rsidP="00120FE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31616" behindDoc="1" locked="0" layoutInCell="1" allowOverlap="1" wp14:anchorId="2982CF7E" wp14:editId="1A5ED7E9">
          <wp:simplePos x="0" y="0"/>
          <wp:positionH relativeFrom="column">
            <wp:posOffset>3828415</wp:posOffset>
          </wp:positionH>
          <wp:positionV relativeFrom="paragraph">
            <wp:posOffset>1472565</wp:posOffset>
          </wp:positionV>
          <wp:extent cx="1908175" cy="338455"/>
          <wp:effectExtent l="0" t="0" r="0" b="4445"/>
          <wp:wrapNone/>
          <wp:docPr id="34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0592" behindDoc="1" locked="0" layoutInCell="1" allowOverlap="1" wp14:anchorId="438DD5E5" wp14:editId="33537A46">
          <wp:simplePos x="0" y="0"/>
          <wp:positionH relativeFrom="column">
            <wp:posOffset>596265</wp:posOffset>
          </wp:positionH>
          <wp:positionV relativeFrom="page">
            <wp:posOffset>598805</wp:posOffset>
          </wp:positionV>
          <wp:extent cx="4554855" cy="307975"/>
          <wp:effectExtent l="0" t="0" r="0" b="0"/>
          <wp:wrapNone/>
          <wp:docPr id="34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F9A26E36"/>
    <w:name w:val="WW8Num11"/>
    <w:lvl w:ilvl="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</w:abstractNum>
  <w:abstractNum w:abstractNumId="9" w15:restartNumberingAfterBreak="0">
    <w:nsid w:val="0000000C"/>
    <w:multiLevelType w:val="singleLevel"/>
    <w:tmpl w:val="0FAEF012"/>
    <w:name w:val="WW8Num12"/>
    <w:lvl w:ilvl="0">
      <w:start w:val="1"/>
      <w:numFmt w:val="upperLetter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2D135EF"/>
    <w:multiLevelType w:val="hybridMultilevel"/>
    <w:tmpl w:val="A04E63E0"/>
    <w:lvl w:ilvl="0" w:tplc="E892BE5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BE0927"/>
    <w:multiLevelType w:val="hybridMultilevel"/>
    <w:tmpl w:val="9C5AB1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DDE226A"/>
    <w:multiLevelType w:val="hybridMultilevel"/>
    <w:tmpl w:val="70C6DE20"/>
    <w:lvl w:ilvl="0" w:tplc="E31AE9C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6E02D4"/>
    <w:multiLevelType w:val="hybridMultilevel"/>
    <w:tmpl w:val="98CA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A48A0"/>
    <w:multiLevelType w:val="hybridMultilevel"/>
    <w:tmpl w:val="D514D92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445F9"/>
    <w:multiLevelType w:val="hybridMultilevel"/>
    <w:tmpl w:val="6A3ABB32"/>
    <w:name w:val="WW8Num112"/>
    <w:lvl w:ilvl="0" w:tplc="9D30A19E">
      <w:start w:val="1"/>
      <w:numFmt w:val="upperLetter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F333D4"/>
    <w:multiLevelType w:val="hybridMultilevel"/>
    <w:tmpl w:val="B85EA26C"/>
    <w:lvl w:ilvl="0" w:tplc="2CC623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D1F38"/>
    <w:multiLevelType w:val="hybridMultilevel"/>
    <w:tmpl w:val="6C1A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056A5"/>
    <w:multiLevelType w:val="hybridMultilevel"/>
    <w:tmpl w:val="7EB2F56A"/>
    <w:lvl w:ilvl="0" w:tplc="5C106C92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33595"/>
    <w:multiLevelType w:val="hybridMultilevel"/>
    <w:tmpl w:val="6358B8F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3F6043"/>
    <w:multiLevelType w:val="hybridMultilevel"/>
    <w:tmpl w:val="C26E7E3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881710"/>
    <w:multiLevelType w:val="hybridMultilevel"/>
    <w:tmpl w:val="4554153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61A74"/>
    <w:multiLevelType w:val="hybridMultilevel"/>
    <w:tmpl w:val="01D2320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A13F7D"/>
    <w:multiLevelType w:val="hybridMultilevel"/>
    <w:tmpl w:val="3314F6F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3C2431"/>
    <w:multiLevelType w:val="hybridMultilevel"/>
    <w:tmpl w:val="EB0E0DE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83DBF"/>
    <w:multiLevelType w:val="hybridMultilevel"/>
    <w:tmpl w:val="5C1C07B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EF1407"/>
    <w:multiLevelType w:val="hybridMultilevel"/>
    <w:tmpl w:val="734EE5F6"/>
    <w:lvl w:ilvl="0" w:tplc="BB6E21D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A4351C"/>
    <w:multiLevelType w:val="hybridMultilevel"/>
    <w:tmpl w:val="F99C7D5C"/>
    <w:lvl w:ilvl="0" w:tplc="BB706D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8570D2"/>
    <w:multiLevelType w:val="hybridMultilevel"/>
    <w:tmpl w:val="521EE146"/>
    <w:lvl w:ilvl="0" w:tplc="D144A1C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B1473B"/>
    <w:multiLevelType w:val="hybridMultilevel"/>
    <w:tmpl w:val="B91AA3A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0C0D6E"/>
    <w:multiLevelType w:val="hybridMultilevel"/>
    <w:tmpl w:val="BD18D75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42197B"/>
    <w:multiLevelType w:val="hybridMultilevel"/>
    <w:tmpl w:val="FA0659C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E7D5E"/>
    <w:multiLevelType w:val="hybridMultilevel"/>
    <w:tmpl w:val="A23A3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4A673B"/>
    <w:multiLevelType w:val="hybridMultilevel"/>
    <w:tmpl w:val="0D54C2B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804C1E"/>
    <w:multiLevelType w:val="hybridMultilevel"/>
    <w:tmpl w:val="B19E9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EF51BAA"/>
    <w:multiLevelType w:val="hybridMultilevel"/>
    <w:tmpl w:val="EF7C27AC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F255436"/>
    <w:multiLevelType w:val="hybridMultilevel"/>
    <w:tmpl w:val="9C923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5FE7C81"/>
    <w:multiLevelType w:val="hybridMultilevel"/>
    <w:tmpl w:val="CA165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C768A"/>
    <w:multiLevelType w:val="multilevel"/>
    <w:tmpl w:val="1CA65606"/>
    <w:styleLink w:val="ProDemosopsomming"/>
    <w:lvl w:ilvl="0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="Times New Roman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483590"/>
    <w:multiLevelType w:val="hybridMultilevel"/>
    <w:tmpl w:val="E1285D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6727C"/>
    <w:multiLevelType w:val="hybridMultilevel"/>
    <w:tmpl w:val="A2761DA0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23606A"/>
    <w:multiLevelType w:val="hybridMultilevel"/>
    <w:tmpl w:val="4E267368"/>
    <w:lvl w:ilvl="0" w:tplc="A49202EA">
      <w:start w:val="1"/>
      <w:numFmt w:val="bullet"/>
      <w:lvlText w:val="-"/>
      <w:lvlJc w:val="left"/>
      <w:pPr>
        <w:ind w:left="1425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CF50745"/>
    <w:multiLevelType w:val="hybridMultilevel"/>
    <w:tmpl w:val="4CC0EF40"/>
    <w:lvl w:ilvl="0" w:tplc="DA3A9D4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4C6DCC"/>
    <w:multiLevelType w:val="hybridMultilevel"/>
    <w:tmpl w:val="F998CAE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1413799">
    <w:abstractNumId w:val="40"/>
  </w:num>
  <w:num w:numId="2" w16cid:durableId="612059462">
    <w:abstractNumId w:val="13"/>
  </w:num>
  <w:num w:numId="3" w16cid:durableId="1694264959">
    <w:abstractNumId w:val="22"/>
  </w:num>
  <w:num w:numId="4" w16cid:durableId="131870123">
    <w:abstractNumId w:val="24"/>
  </w:num>
  <w:num w:numId="5" w16cid:durableId="554774305">
    <w:abstractNumId w:val="27"/>
  </w:num>
  <w:num w:numId="6" w16cid:durableId="592907152">
    <w:abstractNumId w:val="45"/>
  </w:num>
  <w:num w:numId="7" w16cid:durableId="1199587337">
    <w:abstractNumId w:val="35"/>
  </w:num>
  <w:num w:numId="8" w16cid:durableId="5875418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83551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22558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58950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49058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16541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38771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4902076">
    <w:abstractNumId w:val="34"/>
  </w:num>
  <w:num w:numId="16" w16cid:durableId="93938111">
    <w:abstractNumId w:val="38"/>
  </w:num>
  <w:num w:numId="17" w16cid:durableId="1965037455">
    <w:abstractNumId w:val="36"/>
  </w:num>
  <w:num w:numId="18" w16cid:durableId="1057245353">
    <w:abstractNumId w:val="18"/>
  </w:num>
  <w:num w:numId="19" w16cid:durableId="1053773431">
    <w:abstractNumId w:val="29"/>
  </w:num>
  <w:num w:numId="20" w16cid:durableId="75709732">
    <w:abstractNumId w:val="44"/>
  </w:num>
  <w:num w:numId="21" w16cid:durableId="288979888">
    <w:abstractNumId w:val="43"/>
  </w:num>
  <w:num w:numId="22" w16cid:durableId="838472380">
    <w:abstractNumId w:val="15"/>
  </w:num>
  <w:num w:numId="23" w16cid:durableId="2053535929">
    <w:abstractNumId w:val="23"/>
  </w:num>
  <w:num w:numId="24" w16cid:durableId="1417555636">
    <w:abstractNumId w:val="41"/>
  </w:num>
  <w:num w:numId="25" w16cid:durableId="1795710609">
    <w:abstractNumId w:val="19"/>
  </w:num>
  <w:num w:numId="26" w16cid:durableId="394477873">
    <w:abstractNumId w:val="39"/>
  </w:num>
  <w:num w:numId="27" w16cid:durableId="1319071365">
    <w:abstractNumId w:val="20"/>
  </w:num>
  <w:num w:numId="28" w16cid:durableId="687563922">
    <w:abstractNumId w:val="21"/>
  </w:num>
  <w:num w:numId="29" w16cid:durableId="1352415812">
    <w:abstractNumId w:val="28"/>
  </w:num>
  <w:num w:numId="30" w16cid:durableId="2059474686">
    <w:abstractNumId w:val="14"/>
  </w:num>
  <w:num w:numId="31" w16cid:durableId="738942963">
    <w:abstractNumId w:val="12"/>
  </w:num>
  <w:num w:numId="32" w16cid:durableId="749816252">
    <w:abstractNumId w:val="32"/>
  </w:num>
  <w:num w:numId="33" w16cid:durableId="923957800">
    <w:abstractNumId w:val="16"/>
  </w:num>
  <w:num w:numId="34" w16cid:durableId="1208225717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>
      <o:colormru v:ext="edit" colors="white,#fef4de,#f0f1eb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5D7"/>
    <w:rsid w:val="00002BC6"/>
    <w:rsid w:val="00005461"/>
    <w:rsid w:val="00017885"/>
    <w:rsid w:val="00024628"/>
    <w:rsid w:val="00033C13"/>
    <w:rsid w:val="00034BA7"/>
    <w:rsid w:val="00036196"/>
    <w:rsid w:val="00041DE6"/>
    <w:rsid w:val="00046BE0"/>
    <w:rsid w:val="00063D33"/>
    <w:rsid w:val="000825E9"/>
    <w:rsid w:val="0008483D"/>
    <w:rsid w:val="00084ACE"/>
    <w:rsid w:val="0008661E"/>
    <w:rsid w:val="00090182"/>
    <w:rsid w:val="000A42B0"/>
    <w:rsid w:val="000A5B17"/>
    <w:rsid w:val="000B1113"/>
    <w:rsid w:val="000B4ADB"/>
    <w:rsid w:val="000B7351"/>
    <w:rsid w:val="000C4F1B"/>
    <w:rsid w:val="000D1825"/>
    <w:rsid w:val="000E01BD"/>
    <w:rsid w:val="000E7C41"/>
    <w:rsid w:val="0010426F"/>
    <w:rsid w:val="0010443C"/>
    <w:rsid w:val="00112DB8"/>
    <w:rsid w:val="00120FE3"/>
    <w:rsid w:val="00124DCA"/>
    <w:rsid w:val="00124FF0"/>
    <w:rsid w:val="00134B7D"/>
    <w:rsid w:val="001402D3"/>
    <w:rsid w:val="00165B7F"/>
    <w:rsid w:val="001675C4"/>
    <w:rsid w:val="00171B3A"/>
    <w:rsid w:val="00171C0C"/>
    <w:rsid w:val="00193A21"/>
    <w:rsid w:val="001979E2"/>
    <w:rsid w:val="001A4F5D"/>
    <w:rsid w:val="001B0796"/>
    <w:rsid w:val="001B4D22"/>
    <w:rsid w:val="001C1622"/>
    <w:rsid w:val="001F3036"/>
    <w:rsid w:val="001F3896"/>
    <w:rsid w:val="001F4E39"/>
    <w:rsid w:val="002001E0"/>
    <w:rsid w:val="002017F8"/>
    <w:rsid w:val="00226202"/>
    <w:rsid w:val="00232B39"/>
    <w:rsid w:val="0023689F"/>
    <w:rsid w:val="00245D3C"/>
    <w:rsid w:val="00257EB2"/>
    <w:rsid w:val="00265D8A"/>
    <w:rsid w:val="00266306"/>
    <w:rsid w:val="002674CA"/>
    <w:rsid w:val="00274648"/>
    <w:rsid w:val="00281203"/>
    <w:rsid w:val="0028443B"/>
    <w:rsid w:val="00286998"/>
    <w:rsid w:val="00287DAE"/>
    <w:rsid w:val="002B5553"/>
    <w:rsid w:val="002B6692"/>
    <w:rsid w:val="002B6E38"/>
    <w:rsid w:val="002B7132"/>
    <w:rsid w:val="002C0FB8"/>
    <w:rsid w:val="002C5DA3"/>
    <w:rsid w:val="002D182A"/>
    <w:rsid w:val="002E0362"/>
    <w:rsid w:val="002E076F"/>
    <w:rsid w:val="002F04C6"/>
    <w:rsid w:val="002F1892"/>
    <w:rsid w:val="002F54EB"/>
    <w:rsid w:val="002F556A"/>
    <w:rsid w:val="0030153A"/>
    <w:rsid w:val="0031787F"/>
    <w:rsid w:val="003364E1"/>
    <w:rsid w:val="00344DBF"/>
    <w:rsid w:val="00344F3D"/>
    <w:rsid w:val="00360A86"/>
    <w:rsid w:val="003650EB"/>
    <w:rsid w:val="00380099"/>
    <w:rsid w:val="003A203D"/>
    <w:rsid w:val="003A3441"/>
    <w:rsid w:val="003A63CB"/>
    <w:rsid w:val="003B266F"/>
    <w:rsid w:val="003C139D"/>
    <w:rsid w:val="003C2EA1"/>
    <w:rsid w:val="003D2915"/>
    <w:rsid w:val="003D3B6F"/>
    <w:rsid w:val="003D6EC2"/>
    <w:rsid w:val="003E0F4E"/>
    <w:rsid w:val="003E3CB3"/>
    <w:rsid w:val="003F5393"/>
    <w:rsid w:val="003F75E8"/>
    <w:rsid w:val="00400658"/>
    <w:rsid w:val="004116DB"/>
    <w:rsid w:val="0041706C"/>
    <w:rsid w:val="00417EFE"/>
    <w:rsid w:val="00421A82"/>
    <w:rsid w:val="00422D7D"/>
    <w:rsid w:val="00424877"/>
    <w:rsid w:val="00425638"/>
    <w:rsid w:val="00446189"/>
    <w:rsid w:val="00451660"/>
    <w:rsid w:val="00452BA5"/>
    <w:rsid w:val="00460ACE"/>
    <w:rsid w:val="00461819"/>
    <w:rsid w:val="00470C26"/>
    <w:rsid w:val="00481FCB"/>
    <w:rsid w:val="004824DE"/>
    <w:rsid w:val="00486E66"/>
    <w:rsid w:val="004A49B2"/>
    <w:rsid w:val="004A4EAF"/>
    <w:rsid w:val="004A6953"/>
    <w:rsid w:val="004A713E"/>
    <w:rsid w:val="004B1ACE"/>
    <w:rsid w:val="004B4054"/>
    <w:rsid w:val="004B6464"/>
    <w:rsid w:val="004C60F0"/>
    <w:rsid w:val="004C71D0"/>
    <w:rsid w:val="004D09C2"/>
    <w:rsid w:val="004D6951"/>
    <w:rsid w:val="004E7E2B"/>
    <w:rsid w:val="00500F0B"/>
    <w:rsid w:val="00503A78"/>
    <w:rsid w:val="00524E2B"/>
    <w:rsid w:val="00524FB0"/>
    <w:rsid w:val="00530A3A"/>
    <w:rsid w:val="005314AA"/>
    <w:rsid w:val="00536CB4"/>
    <w:rsid w:val="005378B6"/>
    <w:rsid w:val="00537D3F"/>
    <w:rsid w:val="005502AB"/>
    <w:rsid w:val="00551434"/>
    <w:rsid w:val="00556BDA"/>
    <w:rsid w:val="00561572"/>
    <w:rsid w:val="005617E2"/>
    <w:rsid w:val="00570BF8"/>
    <w:rsid w:val="00570CE1"/>
    <w:rsid w:val="005719C4"/>
    <w:rsid w:val="00575892"/>
    <w:rsid w:val="00577427"/>
    <w:rsid w:val="00584BD1"/>
    <w:rsid w:val="00584DC6"/>
    <w:rsid w:val="0059717B"/>
    <w:rsid w:val="005A1458"/>
    <w:rsid w:val="005C20F7"/>
    <w:rsid w:val="005C7B6E"/>
    <w:rsid w:val="005D0BF0"/>
    <w:rsid w:val="005D21B5"/>
    <w:rsid w:val="005D228B"/>
    <w:rsid w:val="005F3ACC"/>
    <w:rsid w:val="005F412A"/>
    <w:rsid w:val="00600F6D"/>
    <w:rsid w:val="006058A4"/>
    <w:rsid w:val="00606800"/>
    <w:rsid w:val="00606B7E"/>
    <w:rsid w:val="00606B86"/>
    <w:rsid w:val="00621283"/>
    <w:rsid w:val="00625AA3"/>
    <w:rsid w:val="0063270C"/>
    <w:rsid w:val="00651CC7"/>
    <w:rsid w:val="006521E7"/>
    <w:rsid w:val="00657B36"/>
    <w:rsid w:val="0068343A"/>
    <w:rsid w:val="00692B55"/>
    <w:rsid w:val="006940A0"/>
    <w:rsid w:val="00697E1C"/>
    <w:rsid w:val="006A172B"/>
    <w:rsid w:val="006B410C"/>
    <w:rsid w:val="006B41B4"/>
    <w:rsid w:val="006B5965"/>
    <w:rsid w:val="006C33D5"/>
    <w:rsid w:val="006C4827"/>
    <w:rsid w:val="006C665E"/>
    <w:rsid w:val="006C72D7"/>
    <w:rsid w:val="006E29C4"/>
    <w:rsid w:val="006F5B22"/>
    <w:rsid w:val="007029F9"/>
    <w:rsid w:val="00703686"/>
    <w:rsid w:val="0070700C"/>
    <w:rsid w:val="00725BBF"/>
    <w:rsid w:val="0072767A"/>
    <w:rsid w:val="00727FCC"/>
    <w:rsid w:val="007336E0"/>
    <w:rsid w:val="00735E20"/>
    <w:rsid w:val="007505D7"/>
    <w:rsid w:val="007563D2"/>
    <w:rsid w:val="007622D5"/>
    <w:rsid w:val="00763423"/>
    <w:rsid w:val="0077145A"/>
    <w:rsid w:val="00772572"/>
    <w:rsid w:val="007739C3"/>
    <w:rsid w:val="007767D9"/>
    <w:rsid w:val="00787DB8"/>
    <w:rsid w:val="00797710"/>
    <w:rsid w:val="007B53B9"/>
    <w:rsid w:val="007C116F"/>
    <w:rsid w:val="007C6A53"/>
    <w:rsid w:val="007E3D6B"/>
    <w:rsid w:val="007F086B"/>
    <w:rsid w:val="007F2D5D"/>
    <w:rsid w:val="007F36F4"/>
    <w:rsid w:val="007F3B41"/>
    <w:rsid w:val="007F408D"/>
    <w:rsid w:val="008030F7"/>
    <w:rsid w:val="00812740"/>
    <w:rsid w:val="00812F39"/>
    <w:rsid w:val="0082713D"/>
    <w:rsid w:val="00834197"/>
    <w:rsid w:val="00851F46"/>
    <w:rsid w:val="00853C47"/>
    <w:rsid w:val="00863C08"/>
    <w:rsid w:val="008673C2"/>
    <w:rsid w:val="00870895"/>
    <w:rsid w:val="0087361E"/>
    <w:rsid w:val="008820CD"/>
    <w:rsid w:val="00882BE2"/>
    <w:rsid w:val="00891507"/>
    <w:rsid w:val="008B07B7"/>
    <w:rsid w:val="008B250D"/>
    <w:rsid w:val="008B2A5B"/>
    <w:rsid w:val="008B4A2D"/>
    <w:rsid w:val="008D1FCD"/>
    <w:rsid w:val="008E6A9A"/>
    <w:rsid w:val="00914659"/>
    <w:rsid w:val="009150EA"/>
    <w:rsid w:val="009163E4"/>
    <w:rsid w:val="00930AE1"/>
    <w:rsid w:val="00933AA5"/>
    <w:rsid w:val="009362DC"/>
    <w:rsid w:val="00953FCB"/>
    <w:rsid w:val="00977B73"/>
    <w:rsid w:val="00991DC2"/>
    <w:rsid w:val="009959F7"/>
    <w:rsid w:val="009A0315"/>
    <w:rsid w:val="009A2D35"/>
    <w:rsid w:val="009A48F9"/>
    <w:rsid w:val="009C5AD2"/>
    <w:rsid w:val="009D47E8"/>
    <w:rsid w:val="009F0C9C"/>
    <w:rsid w:val="009F254B"/>
    <w:rsid w:val="009F4BAD"/>
    <w:rsid w:val="009F790B"/>
    <w:rsid w:val="00A009C3"/>
    <w:rsid w:val="00A0465F"/>
    <w:rsid w:val="00A1276D"/>
    <w:rsid w:val="00A206D6"/>
    <w:rsid w:val="00A3311B"/>
    <w:rsid w:val="00A42DF9"/>
    <w:rsid w:val="00A5579A"/>
    <w:rsid w:val="00A61294"/>
    <w:rsid w:val="00A8361D"/>
    <w:rsid w:val="00A8559B"/>
    <w:rsid w:val="00A92853"/>
    <w:rsid w:val="00A9505D"/>
    <w:rsid w:val="00A95624"/>
    <w:rsid w:val="00AA2335"/>
    <w:rsid w:val="00AA4EC4"/>
    <w:rsid w:val="00AA728C"/>
    <w:rsid w:val="00AB56D2"/>
    <w:rsid w:val="00AB5C61"/>
    <w:rsid w:val="00AB6012"/>
    <w:rsid w:val="00AC6F87"/>
    <w:rsid w:val="00AD0A08"/>
    <w:rsid w:val="00AD0BE6"/>
    <w:rsid w:val="00AE1534"/>
    <w:rsid w:val="00AF1850"/>
    <w:rsid w:val="00AF4134"/>
    <w:rsid w:val="00B0241B"/>
    <w:rsid w:val="00B06BBE"/>
    <w:rsid w:val="00B31AA4"/>
    <w:rsid w:val="00B425C9"/>
    <w:rsid w:val="00B44C9F"/>
    <w:rsid w:val="00B50BDB"/>
    <w:rsid w:val="00B57B64"/>
    <w:rsid w:val="00B609F5"/>
    <w:rsid w:val="00B64F38"/>
    <w:rsid w:val="00B83B0C"/>
    <w:rsid w:val="00B9468E"/>
    <w:rsid w:val="00BA16D7"/>
    <w:rsid w:val="00BB5699"/>
    <w:rsid w:val="00BC5F7A"/>
    <w:rsid w:val="00BD490E"/>
    <w:rsid w:val="00BD7087"/>
    <w:rsid w:val="00BD7089"/>
    <w:rsid w:val="00BD744C"/>
    <w:rsid w:val="00BE10AE"/>
    <w:rsid w:val="00BE14D4"/>
    <w:rsid w:val="00BF10C3"/>
    <w:rsid w:val="00BF6FF3"/>
    <w:rsid w:val="00C05510"/>
    <w:rsid w:val="00C322FE"/>
    <w:rsid w:val="00C330B4"/>
    <w:rsid w:val="00C37E10"/>
    <w:rsid w:val="00C54BD1"/>
    <w:rsid w:val="00C67015"/>
    <w:rsid w:val="00C67A86"/>
    <w:rsid w:val="00C8388D"/>
    <w:rsid w:val="00C95E65"/>
    <w:rsid w:val="00CA17A2"/>
    <w:rsid w:val="00CA224A"/>
    <w:rsid w:val="00CA7308"/>
    <w:rsid w:val="00CB0386"/>
    <w:rsid w:val="00CB1695"/>
    <w:rsid w:val="00CB22CF"/>
    <w:rsid w:val="00CB289F"/>
    <w:rsid w:val="00CB430E"/>
    <w:rsid w:val="00CB431F"/>
    <w:rsid w:val="00CB6F3F"/>
    <w:rsid w:val="00CB7B13"/>
    <w:rsid w:val="00CC13B8"/>
    <w:rsid w:val="00CD1F8C"/>
    <w:rsid w:val="00CD53F7"/>
    <w:rsid w:val="00CF259B"/>
    <w:rsid w:val="00D022BD"/>
    <w:rsid w:val="00D167A7"/>
    <w:rsid w:val="00D20810"/>
    <w:rsid w:val="00D27A76"/>
    <w:rsid w:val="00D311EB"/>
    <w:rsid w:val="00D33937"/>
    <w:rsid w:val="00D34BCF"/>
    <w:rsid w:val="00D415A2"/>
    <w:rsid w:val="00D431EE"/>
    <w:rsid w:val="00D5005F"/>
    <w:rsid w:val="00D545B5"/>
    <w:rsid w:val="00D571FC"/>
    <w:rsid w:val="00D63EA3"/>
    <w:rsid w:val="00D744BF"/>
    <w:rsid w:val="00D7506F"/>
    <w:rsid w:val="00D75D4C"/>
    <w:rsid w:val="00D76CE8"/>
    <w:rsid w:val="00D770A1"/>
    <w:rsid w:val="00D83C6F"/>
    <w:rsid w:val="00D90585"/>
    <w:rsid w:val="00DA343A"/>
    <w:rsid w:val="00DB630C"/>
    <w:rsid w:val="00DB7D38"/>
    <w:rsid w:val="00DC0923"/>
    <w:rsid w:val="00DC1E97"/>
    <w:rsid w:val="00DD2D45"/>
    <w:rsid w:val="00DE1E16"/>
    <w:rsid w:val="00DE2299"/>
    <w:rsid w:val="00DE5769"/>
    <w:rsid w:val="00DE7E0B"/>
    <w:rsid w:val="00DF1885"/>
    <w:rsid w:val="00E13561"/>
    <w:rsid w:val="00E14349"/>
    <w:rsid w:val="00E2603A"/>
    <w:rsid w:val="00E31AC9"/>
    <w:rsid w:val="00E34458"/>
    <w:rsid w:val="00E37C70"/>
    <w:rsid w:val="00E42B6F"/>
    <w:rsid w:val="00E549B2"/>
    <w:rsid w:val="00E553AF"/>
    <w:rsid w:val="00E55F25"/>
    <w:rsid w:val="00E618FF"/>
    <w:rsid w:val="00E64A39"/>
    <w:rsid w:val="00E66B00"/>
    <w:rsid w:val="00E7249E"/>
    <w:rsid w:val="00E7298E"/>
    <w:rsid w:val="00E800B3"/>
    <w:rsid w:val="00E95604"/>
    <w:rsid w:val="00EA3E4D"/>
    <w:rsid w:val="00EB28CE"/>
    <w:rsid w:val="00EB4D88"/>
    <w:rsid w:val="00EC087B"/>
    <w:rsid w:val="00EC7193"/>
    <w:rsid w:val="00ED6AE8"/>
    <w:rsid w:val="00EF4511"/>
    <w:rsid w:val="00EF69E7"/>
    <w:rsid w:val="00EF731D"/>
    <w:rsid w:val="00F00229"/>
    <w:rsid w:val="00F0098C"/>
    <w:rsid w:val="00F03A44"/>
    <w:rsid w:val="00F052A1"/>
    <w:rsid w:val="00F052FC"/>
    <w:rsid w:val="00F07904"/>
    <w:rsid w:val="00F12B68"/>
    <w:rsid w:val="00F272C0"/>
    <w:rsid w:val="00F3177F"/>
    <w:rsid w:val="00F332BA"/>
    <w:rsid w:val="00F33B33"/>
    <w:rsid w:val="00F36680"/>
    <w:rsid w:val="00F40A2D"/>
    <w:rsid w:val="00F45309"/>
    <w:rsid w:val="00F5117B"/>
    <w:rsid w:val="00F55C88"/>
    <w:rsid w:val="00F674BD"/>
    <w:rsid w:val="00F737BE"/>
    <w:rsid w:val="00F869D1"/>
    <w:rsid w:val="00F87FA6"/>
    <w:rsid w:val="00F902A6"/>
    <w:rsid w:val="00F90558"/>
    <w:rsid w:val="00F92507"/>
    <w:rsid w:val="00F9284A"/>
    <w:rsid w:val="00F976A1"/>
    <w:rsid w:val="00FA0D31"/>
    <w:rsid w:val="00FA285F"/>
    <w:rsid w:val="00FA4E90"/>
    <w:rsid w:val="00FB3369"/>
    <w:rsid w:val="00FB479D"/>
    <w:rsid w:val="00FC3E31"/>
    <w:rsid w:val="00FD3AE0"/>
    <w:rsid w:val="00FD4E01"/>
    <w:rsid w:val="00FE228A"/>
    <w:rsid w:val="00FE3272"/>
    <w:rsid w:val="00FF3A86"/>
    <w:rsid w:val="00F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>
      <o:colormru v:ext="edit" colors="white,#fef4de,#f0f1eb"/>
    </o:shapedefaults>
    <o:shapelayout v:ext="edit">
      <o:idmap v:ext="edit" data="1"/>
    </o:shapelayout>
  </w:shapeDefaults>
  <w:decimalSymbol w:val=","/>
  <w:listSeparator w:val=";"/>
  <w14:docId w14:val="5B975F11"/>
  <w15:docId w15:val="{61740F21-7E6B-488D-B528-D89FA56E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505D7"/>
    <w:pPr>
      <w:suppressAutoHyphens/>
      <w:spacing w:line="280" w:lineRule="exact"/>
    </w:pPr>
    <w:rPr>
      <w:rFonts w:eastAsia="Times New Roman" w:cs="Calibri"/>
      <w:sz w:val="22"/>
      <w:szCs w:val="22"/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991DC2"/>
    <w:pPr>
      <w:keepNext/>
      <w:keepLines/>
      <w:spacing w:before="260" w:after="520" w:line="520" w:lineRule="exact"/>
      <w:outlineLvl w:val="0"/>
    </w:pPr>
    <w:rPr>
      <w:rFonts w:eastAsiaTheme="majorEastAsia" w:cstheme="majorBidi"/>
      <w:b/>
      <w:bCs/>
      <w:color w:val="00B3E6" w:themeColor="accent1"/>
      <w:sz w:val="44"/>
      <w:szCs w:val="4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1DC2"/>
    <w:pPr>
      <w:keepNext/>
      <w:keepLines/>
      <w:outlineLvl w:val="1"/>
    </w:pPr>
    <w:rPr>
      <w:rFonts w:asciiTheme="majorHAnsi" w:eastAsiaTheme="majorEastAsia" w:hAnsiTheme="majorHAnsi" w:cstheme="majorBidi"/>
      <w:color w:val="00B3E6" w:themeColor="accent1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rsid w:val="00063D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B3E6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063D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B3E6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63D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B3E6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rsid w:val="00063D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B3E6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063D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B3E6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rsid w:val="00063D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1A1918" w:themeColor="text2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rsid w:val="00063D3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1A1918" w:themeColor="text2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D291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2915"/>
  </w:style>
  <w:style w:type="paragraph" w:styleId="Voettekst">
    <w:name w:val="footer"/>
    <w:basedOn w:val="Standaard"/>
    <w:link w:val="VoettekstChar"/>
    <w:uiPriority w:val="99"/>
    <w:unhideWhenUsed/>
    <w:rsid w:val="0068343A"/>
    <w:pPr>
      <w:tabs>
        <w:tab w:val="center" w:pos="4536"/>
        <w:tab w:val="right" w:pos="9072"/>
      </w:tabs>
    </w:pPr>
    <w:rPr>
      <w:b/>
    </w:rPr>
  </w:style>
  <w:style w:type="character" w:customStyle="1" w:styleId="VoettekstChar">
    <w:name w:val="Voettekst Char"/>
    <w:basedOn w:val="Standaardalinea-lettertype"/>
    <w:link w:val="Voettekst"/>
    <w:uiPriority w:val="99"/>
    <w:rsid w:val="0068343A"/>
    <w:rPr>
      <w:rFonts w:eastAsia="Times New Roman" w:cs="Calibri"/>
      <w:b/>
      <w:szCs w:val="22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D291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D291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D3AE0"/>
    <w:pPr>
      <w:adjustRightInd w:val="0"/>
      <w:ind w:left="340" w:hanging="340"/>
      <w:contextualSpacing/>
    </w:pPr>
  </w:style>
  <w:style w:type="character" w:styleId="Hyperlink">
    <w:name w:val="Hyperlink"/>
    <w:basedOn w:val="Standaardalinea-lettertype"/>
    <w:uiPriority w:val="99"/>
    <w:unhideWhenUsed/>
    <w:rsid w:val="0068343A"/>
    <w:rPr>
      <w:color w:val="00B3E6" w:themeColor="accent1"/>
      <w:u w:val="single"/>
    </w:rPr>
  </w:style>
  <w:style w:type="paragraph" w:styleId="Geenafstand">
    <w:name w:val="No Spacing"/>
    <w:basedOn w:val="Standaard"/>
    <w:link w:val="GeenafstandChar"/>
    <w:uiPriority w:val="99"/>
    <w:qFormat/>
    <w:rsid w:val="0068343A"/>
    <w:rPr>
      <w:rFonts w:eastAsia="MS Mincho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33AA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933AA5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933AA5"/>
    <w:rPr>
      <w:rFonts w:eastAsia="MS Mincho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33AA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33AA5"/>
    <w:rPr>
      <w:rFonts w:eastAsia="MS Mincho"/>
      <w:b/>
      <w:bCs/>
      <w:lang w:eastAsia="en-US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52BA5"/>
    <w:rPr>
      <w:color w:val="C7B8A3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BC5F7A"/>
    <w:rPr>
      <w:rFonts w:eastAsiaTheme="majorEastAsia" w:cstheme="majorBidi"/>
      <w:b/>
      <w:bCs/>
      <w:color w:val="00B3E6" w:themeColor="accent1"/>
      <w:sz w:val="44"/>
      <w:szCs w:val="44"/>
      <w:lang w:eastAsia="ar-SA"/>
    </w:rPr>
  </w:style>
  <w:style w:type="numbering" w:customStyle="1" w:styleId="ProDemosopsomming">
    <w:name w:val="ProDemos opsomming"/>
    <w:uiPriority w:val="99"/>
    <w:rsid w:val="00B9468E"/>
    <w:pPr>
      <w:numPr>
        <w:numId w:val="1"/>
      </w:numPr>
    </w:pPr>
  </w:style>
  <w:style w:type="paragraph" w:customStyle="1" w:styleId="Tussenkop1kleuronderstreept">
    <w:name w:val="Tussenkop 1 [kleur onderstreept]"/>
    <w:basedOn w:val="Standaard"/>
    <w:link w:val="Tussenkop1kleuronderstreeptChar"/>
    <w:qFormat/>
    <w:rsid w:val="00C37E10"/>
    <w:pPr>
      <w:keepNext/>
      <w:keepLines/>
      <w:pBdr>
        <w:bottom w:val="single" w:sz="24" w:space="1" w:color="00B3E6" w:themeColor="accent1"/>
      </w:pBdr>
      <w:tabs>
        <w:tab w:val="left" w:pos="340"/>
      </w:tabs>
      <w:adjustRightInd w:val="0"/>
      <w:spacing w:after="140" w:line="260" w:lineRule="atLeast"/>
      <w:contextualSpacing/>
      <w:outlineLvl w:val="2"/>
    </w:pPr>
    <w:rPr>
      <w:b/>
      <w:bCs/>
      <w:color w:val="FF9900"/>
      <w:sz w:val="26"/>
      <w:szCs w:val="26"/>
      <w:lang w:eastAsia="nl-NL"/>
    </w:rPr>
  </w:style>
  <w:style w:type="paragraph" w:customStyle="1" w:styleId="Tussenkop2kleurvet">
    <w:name w:val="Tussenkop 2 [kleur vet]"/>
    <w:basedOn w:val="Standaard"/>
    <w:qFormat/>
    <w:rsid w:val="00034BA7"/>
    <w:pPr>
      <w:keepNext/>
      <w:keepLines/>
      <w:tabs>
        <w:tab w:val="left" w:pos="340"/>
      </w:tabs>
      <w:spacing w:line="260" w:lineRule="atLeast"/>
    </w:pPr>
    <w:rPr>
      <w:b/>
      <w:bCs/>
      <w:color w:val="00B3E6" w:themeColor="accent1"/>
      <w:lang w:eastAsia="nl-NL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3D3B6F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3D3B6F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Kop2Char">
    <w:name w:val="Kop 2 Char"/>
    <w:basedOn w:val="Standaardalinea-lettertype"/>
    <w:link w:val="Kop2"/>
    <w:uiPriority w:val="9"/>
    <w:rsid w:val="005D21B5"/>
    <w:rPr>
      <w:rFonts w:asciiTheme="majorHAnsi" w:eastAsiaTheme="majorEastAsia" w:hAnsiTheme="majorHAnsi" w:cstheme="majorBidi"/>
      <w:color w:val="00B3E6" w:themeColor="accent1"/>
      <w:sz w:val="32"/>
      <w:szCs w:val="32"/>
      <w:lang w:eastAsia="ar-SA"/>
    </w:rPr>
  </w:style>
  <w:style w:type="paragraph" w:customStyle="1" w:styleId="Tussenkop3kleurvetcursief">
    <w:name w:val="Tussenkop 3 [kleur vet cursief]"/>
    <w:basedOn w:val="Tussenkop2kleurvet"/>
    <w:qFormat/>
    <w:rsid w:val="00034BA7"/>
    <w:rPr>
      <w:i/>
    </w:rPr>
  </w:style>
  <w:style w:type="paragraph" w:customStyle="1" w:styleId="Tussenkop4zwartvet">
    <w:name w:val="Tussenkop 4 [zwart vet]"/>
    <w:basedOn w:val="Tussenkop2kleurvet"/>
    <w:next w:val="Standaard"/>
    <w:qFormat/>
    <w:rsid w:val="00034BA7"/>
    <w:rPr>
      <w:color w:val="1A1918" w:themeColor="text2"/>
      <w:sz w:val="20"/>
      <w:szCs w:val="20"/>
    </w:rPr>
  </w:style>
  <w:style w:type="paragraph" w:customStyle="1" w:styleId="Tussenkop5zwartvetcursief">
    <w:name w:val="Tussenkop 5 [zwart vet cursief]"/>
    <w:basedOn w:val="Tussenkop3kleurvetcursief"/>
    <w:next w:val="Standaard"/>
    <w:qFormat/>
    <w:rsid w:val="00D5005F"/>
    <w:rPr>
      <w:color w:val="1A1918" w:themeColor="text2"/>
      <w:sz w:val="20"/>
      <w:szCs w:val="20"/>
    </w:rPr>
  </w:style>
  <w:style w:type="paragraph" w:customStyle="1" w:styleId="Geenopmaak">
    <w:name w:val="Geen opmaak"/>
    <w:basedOn w:val="Standaard"/>
    <w:next w:val="Standaard"/>
    <w:qFormat/>
    <w:rsid w:val="0068343A"/>
    <w:pPr>
      <w:tabs>
        <w:tab w:val="left" w:pos="340"/>
      </w:tabs>
      <w:suppressAutoHyphens w:val="0"/>
      <w:spacing w:line="240" w:lineRule="auto"/>
      <w:ind w:left="340" w:hanging="340"/>
    </w:pPr>
    <w:rPr>
      <w:szCs w:val="20"/>
    </w:rPr>
  </w:style>
  <w:style w:type="paragraph" w:customStyle="1" w:styleId="Standaardinspringen">
    <w:name w:val="Standaard [inspringen]"/>
    <w:basedOn w:val="Standaard"/>
    <w:qFormat/>
    <w:rsid w:val="0068343A"/>
    <w:pPr>
      <w:ind w:left="340"/>
    </w:pPr>
  </w:style>
  <w:style w:type="paragraph" w:styleId="Bibliografie">
    <w:name w:val="Bibliography"/>
    <w:basedOn w:val="Standaard"/>
    <w:next w:val="Standaard"/>
    <w:uiPriority w:val="37"/>
    <w:semiHidden/>
    <w:unhideWhenUsed/>
    <w:rsid w:val="00B425C9"/>
  </w:style>
  <w:style w:type="character" w:customStyle="1" w:styleId="Kop3Char">
    <w:name w:val="Kop 3 Char"/>
    <w:basedOn w:val="Standaardalinea-lettertype"/>
    <w:link w:val="Kop3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 w:val="24"/>
      <w:szCs w:val="24"/>
      <w:lang w:eastAsia="ar-SA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63D33"/>
    <w:rPr>
      <w:rFonts w:asciiTheme="majorHAnsi" w:eastAsiaTheme="majorEastAsia" w:hAnsiTheme="majorHAnsi" w:cstheme="majorBidi"/>
      <w:i/>
      <w:iCs/>
      <w:color w:val="00B3E6" w:themeColor="accent1"/>
      <w:szCs w:val="22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Cs w:val="22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Cs w:val="22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63D33"/>
    <w:rPr>
      <w:rFonts w:asciiTheme="majorHAnsi" w:eastAsiaTheme="majorEastAsia" w:hAnsiTheme="majorHAnsi" w:cstheme="majorBidi"/>
      <w:i/>
      <w:iCs/>
      <w:color w:val="00B3E6" w:themeColor="accent1"/>
      <w:szCs w:val="22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63D33"/>
    <w:rPr>
      <w:rFonts w:asciiTheme="majorHAnsi" w:eastAsiaTheme="majorEastAsia" w:hAnsiTheme="majorHAnsi" w:cstheme="majorBidi"/>
      <w:color w:val="1A1918" w:themeColor="text2"/>
      <w:sz w:val="21"/>
      <w:szCs w:val="21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063D33"/>
    <w:rPr>
      <w:rFonts w:asciiTheme="majorHAnsi" w:eastAsiaTheme="majorEastAsia" w:hAnsiTheme="majorHAnsi" w:cstheme="majorBidi"/>
      <w:i/>
      <w:iCs/>
      <w:color w:val="1A1918" w:themeColor="text2"/>
      <w:sz w:val="21"/>
      <w:szCs w:val="21"/>
      <w:lang w:eastAsia="ar-SA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8343A"/>
    <w:pPr>
      <w:spacing w:line="240" w:lineRule="exact"/>
    </w:pPr>
    <w:rPr>
      <w:sz w:val="16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8343A"/>
    <w:rPr>
      <w:rFonts w:eastAsia="Times New Roman" w:cs="Calibri"/>
      <w:sz w:val="16"/>
      <w:szCs w:val="24"/>
      <w:lang w:eastAsia="ar-SA"/>
    </w:rPr>
  </w:style>
  <w:style w:type="character" w:customStyle="1" w:styleId="Vermelding1">
    <w:name w:val="Vermelding1"/>
    <w:basedOn w:val="Standaardalinea-lettertype"/>
    <w:uiPriority w:val="99"/>
    <w:semiHidden/>
    <w:unhideWhenUsed/>
    <w:rsid w:val="0068343A"/>
    <w:rPr>
      <w:color w:val="00B3E6" w:themeColor="accent1"/>
      <w:shd w:val="clear" w:color="auto" w:fill="E6E6E6"/>
    </w:rPr>
  </w:style>
  <w:style w:type="table" w:styleId="Tabelraster8">
    <w:name w:val="Table Grid 8"/>
    <w:basedOn w:val="Standaardtabel"/>
    <w:uiPriority w:val="99"/>
    <w:semiHidden/>
    <w:unhideWhenUsed/>
    <w:rsid w:val="0068343A"/>
    <w:pPr>
      <w:suppressAutoHyphens/>
      <w:spacing w:line="260" w:lineRule="exact"/>
    </w:pPr>
    <w:tblPr>
      <w:tblBorders>
        <w:top w:val="single" w:sz="6" w:space="0" w:color="00B3E6" w:themeColor="accent1"/>
        <w:left w:val="single" w:sz="6" w:space="0" w:color="00B3E6" w:themeColor="accent1"/>
        <w:bottom w:val="single" w:sz="6" w:space="0" w:color="00B3E6" w:themeColor="accent1"/>
        <w:right w:val="single" w:sz="6" w:space="0" w:color="00B3E6" w:themeColor="accent1"/>
        <w:insideH w:val="single" w:sz="6" w:space="0" w:color="00B3E6" w:themeColor="accent1"/>
        <w:insideV w:val="single" w:sz="6" w:space="0" w:color="00B3E6" w:themeColor="accent1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ellijst8">
    <w:name w:val="Table List 8"/>
    <w:basedOn w:val="Standaardtabel"/>
    <w:uiPriority w:val="99"/>
    <w:semiHidden/>
    <w:unhideWhenUsed/>
    <w:rsid w:val="0068343A"/>
    <w:pPr>
      <w:suppressAutoHyphens/>
      <w:spacing w:line="26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shd w:val="clear" w:color="00B3E6" w:themeColor="accent1" w:fill="auto"/>
    </w:tc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character" w:styleId="Subtieleverwijzing">
    <w:name w:val="Subtle Reference"/>
    <w:basedOn w:val="Standaardalinea-lettertype"/>
    <w:uiPriority w:val="31"/>
    <w:rsid w:val="0068343A"/>
    <w:rPr>
      <w:smallCaps/>
      <w:color w:val="00B3E6" w:themeColor="accent1"/>
    </w:rPr>
  </w:style>
  <w:style w:type="character" w:styleId="Subtielebenadrukking">
    <w:name w:val="Subtle Emphasis"/>
    <w:basedOn w:val="Standaardalinea-lettertype"/>
    <w:uiPriority w:val="19"/>
    <w:rsid w:val="0068343A"/>
    <w:rPr>
      <w:i/>
      <w:iCs/>
      <w:color w:val="00B3E6" w:themeColor="accent1"/>
    </w:rPr>
  </w:style>
  <w:style w:type="paragraph" w:styleId="Standaardinspringing">
    <w:name w:val="Normal Indent"/>
    <w:basedOn w:val="Standaard"/>
    <w:uiPriority w:val="99"/>
    <w:semiHidden/>
    <w:unhideWhenUsed/>
    <w:rsid w:val="0068343A"/>
    <w:pPr>
      <w:ind w:left="340"/>
    </w:pPr>
  </w:style>
  <w:style w:type="paragraph" w:styleId="Plattetekst">
    <w:name w:val="Body Text"/>
    <w:basedOn w:val="Standaard"/>
    <w:link w:val="PlattetekstChar"/>
    <w:uiPriority w:val="99"/>
    <w:semiHidden/>
    <w:unhideWhenUsed/>
    <w:rsid w:val="0068343A"/>
    <w:pPr>
      <w:spacing w:after="26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68343A"/>
    <w:pPr>
      <w:spacing w:after="0"/>
      <w:ind w:firstLine="34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68343A"/>
    <w:pPr>
      <w:ind w:left="34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68343A"/>
    <w:pPr>
      <w:ind w:firstLine="34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2">
    <w:name w:val="Body Text 2"/>
    <w:basedOn w:val="Standaard"/>
    <w:link w:val="Plattetekst2Char"/>
    <w:uiPriority w:val="99"/>
    <w:unhideWhenUsed/>
    <w:rsid w:val="0068343A"/>
    <w:pPr>
      <w:spacing w:after="26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68343A"/>
    <w:rPr>
      <w:rFonts w:eastAsia="Times New Roman" w:cs="Calibri"/>
      <w:szCs w:val="22"/>
      <w:lang w:eastAsia="ar-SA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0465F"/>
    <w:rPr>
      <w:rFonts w:eastAsia="MS Mincho" w:cs="Calibri"/>
      <w:szCs w:val="22"/>
      <w:lang w:eastAsia="en-US"/>
    </w:rPr>
  </w:style>
  <w:style w:type="paragraph" w:styleId="Citaat">
    <w:name w:val="Quote"/>
    <w:basedOn w:val="Standaard"/>
    <w:next w:val="Standaard"/>
    <w:link w:val="CitaatChar"/>
    <w:uiPriority w:val="29"/>
    <w:rsid w:val="000B1113"/>
    <w:pPr>
      <w:spacing w:before="200" w:after="160"/>
      <w:ind w:left="864" w:right="864"/>
      <w:jc w:val="center"/>
    </w:pPr>
    <w:rPr>
      <w:i/>
      <w:iCs/>
      <w:color w:val="00B3E6" w:themeColor="accent1"/>
    </w:rPr>
  </w:style>
  <w:style w:type="character" w:customStyle="1" w:styleId="CitaatChar">
    <w:name w:val="Citaat Char"/>
    <w:basedOn w:val="Standaardalinea-lettertype"/>
    <w:link w:val="Citaat"/>
    <w:uiPriority w:val="29"/>
    <w:rsid w:val="000B1113"/>
    <w:rPr>
      <w:rFonts w:eastAsia="Times New Roman" w:cs="Calibri"/>
      <w:i/>
      <w:iCs/>
      <w:color w:val="00B3E6" w:themeColor="accent1"/>
      <w:szCs w:val="22"/>
      <w:lang w:eastAsia="ar-SA"/>
    </w:rPr>
  </w:style>
  <w:style w:type="paragraph" w:styleId="Ondertitel">
    <w:name w:val="Subtitle"/>
    <w:basedOn w:val="Standaard"/>
    <w:next w:val="Standaard"/>
    <w:link w:val="OndertitelChar"/>
    <w:uiPriority w:val="11"/>
    <w:rsid w:val="00FC3E3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00B3E6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3E31"/>
    <w:rPr>
      <w:rFonts w:asciiTheme="minorHAnsi" w:eastAsiaTheme="minorEastAsia" w:hAnsiTheme="minorHAnsi" w:cstheme="minorBidi"/>
      <w:color w:val="00B3E6" w:themeColor="accent1"/>
      <w:spacing w:val="15"/>
      <w:sz w:val="22"/>
      <w:szCs w:val="22"/>
      <w:lang w:eastAsia="ar-SA"/>
    </w:rPr>
  </w:style>
  <w:style w:type="table" w:styleId="Tabelraster">
    <w:name w:val="Table Grid"/>
    <w:basedOn w:val="Standaardtabel"/>
    <w:uiPriority w:val="39"/>
    <w:rsid w:val="00A0465F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stertabel1licht-Accent11">
    <w:name w:val="Rastertabel 1 licht - Accent 11"/>
    <w:basedOn w:val="Standaardtabel"/>
    <w:uiPriority w:val="46"/>
    <w:rsid w:val="00F55C88"/>
    <w:tblPr>
      <w:tblStyleRowBandSize w:val="1"/>
      <w:tblStyleColBandSize w:val="1"/>
      <w:tblBorders>
        <w:top w:val="single" w:sz="4" w:space="0" w:color="8FE5FF" w:themeColor="accent1" w:themeTint="66"/>
        <w:left w:val="single" w:sz="4" w:space="0" w:color="8FE5FF" w:themeColor="accent1" w:themeTint="66"/>
        <w:bottom w:val="single" w:sz="4" w:space="0" w:color="8FE5FF" w:themeColor="accent1" w:themeTint="66"/>
        <w:right w:val="single" w:sz="4" w:space="0" w:color="8FE5FF" w:themeColor="accent1" w:themeTint="66"/>
        <w:insideH w:val="single" w:sz="4" w:space="0" w:color="8FE5FF" w:themeColor="accent1" w:themeTint="66"/>
        <w:insideV w:val="single" w:sz="4" w:space="0" w:color="8FE5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7D9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7D9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kopkaartjesvet">
    <w:name w:val="Tabelkop/kaartjes [vet]"/>
    <w:basedOn w:val="Standaard"/>
    <w:qFormat/>
    <w:rsid w:val="00D20810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20" w:lineRule="exact"/>
      <w:jc w:val="center"/>
    </w:pPr>
    <w:rPr>
      <w:rFonts w:eastAsia="Calibri"/>
      <w:b/>
      <w:bCs/>
      <w:sz w:val="26"/>
      <w:szCs w:val="26"/>
      <w:lang w:eastAsia="nl-NL"/>
    </w:rPr>
  </w:style>
  <w:style w:type="paragraph" w:customStyle="1" w:styleId="Tussenkop1kleur">
    <w:name w:val="Tussenkop 1 [kleur]"/>
    <w:basedOn w:val="Standaard"/>
    <w:qFormat/>
    <w:rsid w:val="000E7C41"/>
    <w:pPr>
      <w:keepNext/>
      <w:keepLines/>
      <w:spacing w:line="260" w:lineRule="atLeast"/>
    </w:pPr>
    <w:rPr>
      <w:b/>
      <w:bCs/>
      <w:color w:val="FF9900"/>
      <w:lang w:eastAsia="nl-NL"/>
    </w:rPr>
  </w:style>
  <w:style w:type="paragraph" w:customStyle="1" w:styleId="Tussenkop2vet">
    <w:name w:val="Tussenkop 2 [vet]"/>
    <w:basedOn w:val="Standaard"/>
    <w:qFormat/>
    <w:rsid w:val="007505D7"/>
    <w:pPr>
      <w:keepNext/>
      <w:keepLines/>
      <w:spacing w:line="260" w:lineRule="atLeast"/>
    </w:pPr>
    <w:rPr>
      <w:b/>
      <w:bCs/>
      <w:sz w:val="20"/>
      <w:szCs w:val="20"/>
      <w:lang w:eastAsia="nl-NL"/>
    </w:rPr>
  </w:style>
  <w:style w:type="paragraph" w:customStyle="1" w:styleId="xmsonormal">
    <w:name w:val="x_msonormal"/>
    <w:basedOn w:val="Standaard"/>
    <w:rsid w:val="00041DE6"/>
    <w:pPr>
      <w:suppressAutoHyphens w:val="0"/>
      <w:spacing w:line="240" w:lineRule="auto"/>
    </w:pPr>
    <w:rPr>
      <w:lang w:eastAsia="nl-NL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041DE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727FCC"/>
    <w:pPr>
      <w:suppressAutoHyphens w:val="0"/>
      <w:spacing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tijl1">
    <w:name w:val="Stijl1"/>
    <w:basedOn w:val="Tussenkop1kleuronderstreept"/>
    <w:link w:val="Stijl1Char"/>
    <w:qFormat/>
    <w:rsid w:val="00C37E10"/>
    <w:pPr>
      <w:spacing w:line="240" w:lineRule="auto"/>
    </w:pPr>
  </w:style>
  <w:style w:type="character" w:customStyle="1" w:styleId="Tussenkop1kleuronderstreeptChar">
    <w:name w:val="Tussenkop 1 [kleur onderstreept] Char"/>
    <w:basedOn w:val="Standaardalinea-lettertype"/>
    <w:link w:val="Tussenkop1kleuronderstreept"/>
    <w:rsid w:val="00C37E10"/>
    <w:rPr>
      <w:rFonts w:eastAsia="Times New Roman" w:cs="Calibri"/>
      <w:b/>
      <w:bCs/>
      <w:color w:val="FF9900"/>
      <w:sz w:val="26"/>
      <w:szCs w:val="26"/>
    </w:rPr>
  </w:style>
  <w:style w:type="character" w:customStyle="1" w:styleId="Stijl1Char">
    <w:name w:val="Stijl1 Char"/>
    <w:basedOn w:val="Tussenkop1kleuronderstreeptChar"/>
    <w:link w:val="Stijl1"/>
    <w:rsid w:val="00C37E10"/>
    <w:rPr>
      <w:rFonts w:eastAsia="Times New Roman" w:cs="Calibri"/>
      <w:b/>
      <w:bCs/>
      <w:color w:val="FF99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de-middeleeuwen.n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http://4.bp.blogspot.com/-wOHectHmkZw/T0tOGUlZyII/AAAAAAAAARo/iynhazrPEP8/s1600/krant2008.gif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9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2.emf"/><Relationship Id="rId4" Type="http://schemas.openxmlformats.org/officeDocument/2006/relationships/image" Target="media/image8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1.emf"/><Relationship Id="rId1" Type="http://schemas.openxmlformats.org/officeDocument/2006/relationships/image" Target="media/image10.emf"/><Relationship Id="rId4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1.emf"/><Relationship Id="rId1" Type="http://schemas.openxmlformats.org/officeDocument/2006/relationships/image" Target="media/image10.emf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ProDemos-rood">
  <a:themeElements>
    <a:clrScheme name="ProDemos rood 1">
      <a:dk1>
        <a:srgbClr val="F10E41"/>
      </a:dk1>
      <a:lt1>
        <a:srgbClr val="FFFFFF"/>
      </a:lt1>
      <a:dk2>
        <a:srgbClr val="1A1918"/>
      </a:dk2>
      <a:lt2>
        <a:srgbClr val="E7E6E6"/>
      </a:lt2>
      <a:accent1>
        <a:srgbClr val="00B3E6"/>
      </a:accent1>
      <a:accent2>
        <a:srgbClr val="58A337"/>
      </a:accent2>
      <a:accent3>
        <a:srgbClr val="FCC241"/>
      </a:accent3>
      <a:accent4>
        <a:srgbClr val="EB5B24"/>
      </a:accent4>
      <a:accent5>
        <a:srgbClr val="D7007E"/>
      </a:accent5>
      <a:accent6>
        <a:srgbClr val="F10E41"/>
      </a:accent6>
      <a:hlink>
        <a:srgbClr val="00B3E6"/>
      </a:hlink>
      <a:folHlink>
        <a:srgbClr val="C7B8A3"/>
      </a:folHlink>
    </a:clrScheme>
    <a:fontScheme name="Office-thema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roDemos-rood" id="{2FBAC256-F2D1-8F42-85CF-C9E85E6D1812}" vid="{9936622B-22DC-A44E-8DD4-39609B39BD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64EAD-87F4-4BBC-9B24-C50F6B2C8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Geschiedenisactief.nl werkvormen</vt:lpstr>
    </vt:vector>
  </TitlesOfParts>
  <Company>ProDemos – Huis voor democratie en rechtsstaat</Company>
  <LinksUpToDate>false</LinksUpToDate>
  <CharactersWithSpaces>2151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Geschiedenisactief.nl werkvormen</dc:title>
  <dc:creator>Steven Kling</dc:creator>
  <cp:lastModifiedBy>Mariska de Boer</cp:lastModifiedBy>
  <cp:revision>2</cp:revision>
  <cp:lastPrinted>2020-05-24T13:04:00Z</cp:lastPrinted>
  <dcterms:created xsi:type="dcterms:W3CDTF">2024-01-02T11:51:00Z</dcterms:created>
  <dcterms:modified xsi:type="dcterms:W3CDTF">2024-01-02T11:51:00Z</dcterms:modified>
</cp:coreProperties>
</file>