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5111E" w14:textId="77777777" w:rsidR="000C7ACB" w:rsidRPr="000C7ACB" w:rsidRDefault="000C7ACB" w:rsidP="000C7ACB">
      <w:pPr>
        <w:autoSpaceDE w:val="0"/>
        <w:autoSpaceDN w:val="0"/>
        <w:adjustRightInd w:val="0"/>
        <w:spacing w:after="0" w:line="240" w:lineRule="auto"/>
        <w:rPr>
          <w:rFonts w:cstheme="majorHAnsi"/>
          <w:b/>
          <w:bCs/>
          <w:color w:val="000000"/>
          <w:sz w:val="40"/>
          <w:szCs w:val="40"/>
        </w:rPr>
      </w:pPr>
      <w:r w:rsidRPr="000C7ACB">
        <w:rPr>
          <w:rFonts w:cstheme="majorHAnsi"/>
          <w:b/>
          <w:bCs/>
          <w:color w:val="C00000"/>
          <w:sz w:val="40"/>
          <w:szCs w:val="40"/>
        </w:rPr>
        <w:t xml:space="preserve">VEILIGHEIDSREGELS </w:t>
      </w:r>
      <w:r w:rsidRPr="000C7ACB">
        <w:rPr>
          <w:rFonts w:cstheme="majorHAnsi"/>
          <w:b/>
          <w:bCs/>
          <w:color w:val="000000"/>
          <w:sz w:val="40"/>
          <w:szCs w:val="40"/>
        </w:rPr>
        <w:t>bij scheikundepracticum</w:t>
      </w:r>
    </w:p>
    <w:p w14:paraId="6C2E94A5" w14:textId="77777777" w:rsidR="000C7ACB" w:rsidRPr="000C7ACB" w:rsidRDefault="000C7ACB" w:rsidP="000C7ACB">
      <w:pPr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Cs w:val="22"/>
        </w:rPr>
      </w:pPr>
    </w:p>
    <w:p w14:paraId="52097B98" w14:textId="77777777" w:rsidR="000C7ACB" w:rsidRPr="000C7ACB" w:rsidRDefault="000C7ACB" w:rsidP="000C7ACB">
      <w:pPr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Cs w:val="22"/>
        </w:rPr>
      </w:pPr>
    </w:p>
    <w:p w14:paraId="50D76796" w14:textId="77777777" w:rsidR="000C7ACB" w:rsidRPr="000C7ACB" w:rsidRDefault="000C7ACB" w:rsidP="000C7ACB">
      <w:pPr>
        <w:numPr>
          <w:ilvl w:val="0"/>
          <w:numId w:val="1"/>
        </w:numPr>
        <w:tabs>
          <w:tab w:val="left" w:pos="20"/>
          <w:tab w:val="left" w:pos="566"/>
        </w:tabs>
        <w:autoSpaceDE w:val="0"/>
        <w:autoSpaceDN w:val="0"/>
        <w:adjustRightInd w:val="0"/>
        <w:spacing w:after="0" w:line="240" w:lineRule="auto"/>
        <w:ind w:left="566" w:hanging="567"/>
        <w:rPr>
          <w:rFonts w:cstheme="majorHAnsi"/>
          <w:b/>
          <w:bCs/>
          <w:color w:val="000000"/>
          <w:sz w:val="24"/>
        </w:rPr>
      </w:pPr>
      <w:r w:rsidRPr="000C7ACB">
        <w:rPr>
          <w:rFonts w:asciiTheme="minorHAnsi" w:hAnsiTheme="minorHAnsi" w:cstheme="minorHAnsi"/>
          <w:b/>
          <w:bCs/>
          <w:i/>
          <w:iCs/>
          <w:color w:val="C00000"/>
          <w:sz w:val="24"/>
        </w:rPr>
        <w:t>Gangpaden vrijhouden</w:t>
      </w:r>
      <w:r w:rsidRPr="000C7ACB">
        <w:rPr>
          <w:rFonts w:cstheme="majorHAnsi"/>
          <w:color w:val="C00000"/>
          <w:sz w:val="24"/>
        </w:rPr>
        <w:t xml:space="preserve"> </w:t>
      </w:r>
      <w:r w:rsidRPr="000C7ACB">
        <w:rPr>
          <w:rFonts w:cstheme="majorHAnsi"/>
          <w:color w:val="000000"/>
          <w:sz w:val="24"/>
        </w:rPr>
        <w:t>van tassen, krukken en andere obstakels</w:t>
      </w:r>
    </w:p>
    <w:p w14:paraId="72ADB883" w14:textId="77777777" w:rsidR="000C7ACB" w:rsidRPr="000C7ACB" w:rsidRDefault="000C7ACB" w:rsidP="000C7ACB">
      <w:pPr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</w:rPr>
      </w:pPr>
    </w:p>
    <w:p w14:paraId="0D8C5D53" w14:textId="77777777" w:rsidR="000C7ACB" w:rsidRPr="000C7ACB" w:rsidRDefault="000C7ACB" w:rsidP="000C7ACB">
      <w:pPr>
        <w:numPr>
          <w:ilvl w:val="0"/>
          <w:numId w:val="2"/>
        </w:numPr>
        <w:tabs>
          <w:tab w:val="left" w:pos="20"/>
          <w:tab w:val="left" w:pos="566"/>
        </w:tabs>
        <w:autoSpaceDE w:val="0"/>
        <w:autoSpaceDN w:val="0"/>
        <w:adjustRightInd w:val="0"/>
        <w:spacing w:after="0" w:line="240" w:lineRule="auto"/>
        <w:ind w:left="566" w:hanging="567"/>
        <w:rPr>
          <w:rFonts w:cstheme="majorHAnsi"/>
          <w:color w:val="000000"/>
          <w:sz w:val="24"/>
        </w:rPr>
      </w:pPr>
      <w:r w:rsidRPr="000C7ACB">
        <w:rPr>
          <w:rFonts w:asciiTheme="minorHAnsi" w:hAnsiTheme="minorHAnsi" w:cstheme="minorHAnsi"/>
          <w:b/>
          <w:bCs/>
          <w:i/>
          <w:iCs/>
          <w:color w:val="C00000"/>
          <w:sz w:val="24"/>
        </w:rPr>
        <w:t>Labjas aan</w:t>
      </w:r>
      <w:r w:rsidRPr="000C7ACB">
        <w:rPr>
          <w:rFonts w:cstheme="majorHAnsi"/>
          <w:color w:val="000000"/>
          <w:sz w:val="24"/>
        </w:rPr>
        <w:t>, dicht en mouwen op juiste lengte</w:t>
      </w:r>
    </w:p>
    <w:p w14:paraId="5CE4E3A3" w14:textId="77777777" w:rsidR="000C7ACB" w:rsidRPr="000C7ACB" w:rsidRDefault="000C7ACB" w:rsidP="000C7ACB">
      <w:pPr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</w:rPr>
      </w:pPr>
    </w:p>
    <w:p w14:paraId="53FDBDAE" w14:textId="77777777" w:rsidR="000C7ACB" w:rsidRPr="000C7ACB" w:rsidRDefault="000C7ACB" w:rsidP="000C7ACB">
      <w:pPr>
        <w:numPr>
          <w:ilvl w:val="0"/>
          <w:numId w:val="3"/>
        </w:numPr>
        <w:tabs>
          <w:tab w:val="left" w:pos="20"/>
          <w:tab w:val="left" w:pos="566"/>
        </w:tabs>
        <w:autoSpaceDE w:val="0"/>
        <w:autoSpaceDN w:val="0"/>
        <w:adjustRightInd w:val="0"/>
        <w:spacing w:after="0" w:line="240" w:lineRule="auto"/>
        <w:ind w:left="566" w:hanging="567"/>
        <w:rPr>
          <w:rFonts w:cstheme="majorHAnsi"/>
          <w:color w:val="000000"/>
          <w:sz w:val="24"/>
        </w:rPr>
      </w:pPr>
      <w:r w:rsidRPr="000C7ACB">
        <w:rPr>
          <w:rFonts w:asciiTheme="minorHAnsi" w:hAnsiTheme="minorHAnsi" w:cstheme="minorHAnsi"/>
          <w:b/>
          <w:bCs/>
          <w:i/>
          <w:iCs/>
          <w:color w:val="C00000"/>
          <w:sz w:val="24"/>
        </w:rPr>
        <w:t>Lange haren in staart</w:t>
      </w:r>
      <w:r w:rsidRPr="000C7ACB">
        <w:rPr>
          <w:rFonts w:cstheme="majorHAnsi"/>
          <w:color w:val="000000"/>
          <w:sz w:val="24"/>
        </w:rPr>
        <w:t>, vlecht of knot (ook jongens)</w:t>
      </w:r>
    </w:p>
    <w:p w14:paraId="48629167" w14:textId="77777777" w:rsidR="000C7ACB" w:rsidRPr="000C7ACB" w:rsidRDefault="000C7ACB" w:rsidP="000C7ACB">
      <w:pPr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</w:rPr>
      </w:pPr>
    </w:p>
    <w:p w14:paraId="08710A6B" w14:textId="77777777" w:rsidR="000C7ACB" w:rsidRPr="000C7ACB" w:rsidRDefault="000C7ACB" w:rsidP="000C7ACB">
      <w:pPr>
        <w:numPr>
          <w:ilvl w:val="0"/>
          <w:numId w:val="4"/>
        </w:numPr>
        <w:tabs>
          <w:tab w:val="left" w:pos="20"/>
          <w:tab w:val="left" w:pos="566"/>
        </w:tabs>
        <w:autoSpaceDE w:val="0"/>
        <w:autoSpaceDN w:val="0"/>
        <w:adjustRightInd w:val="0"/>
        <w:spacing w:after="0" w:line="240" w:lineRule="auto"/>
        <w:ind w:left="566" w:hanging="567"/>
        <w:rPr>
          <w:rFonts w:cstheme="majorHAnsi"/>
          <w:color w:val="000000"/>
          <w:sz w:val="24"/>
        </w:rPr>
      </w:pPr>
      <w:r w:rsidRPr="000C7ACB">
        <w:rPr>
          <w:rFonts w:cstheme="majorHAnsi"/>
          <w:color w:val="000000"/>
          <w:sz w:val="24"/>
        </w:rPr>
        <w:t xml:space="preserve">Capuchons, staarten en vlechten </w:t>
      </w:r>
      <w:r w:rsidRPr="000C7ACB">
        <w:rPr>
          <w:rFonts w:asciiTheme="minorHAnsi" w:hAnsiTheme="minorHAnsi" w:cstheme="minorHAnsi"/>
          <w:b/>
          <w:bCs/>
          <w:i/>
          <w:iCs/>
          <w:color w:val="C00000"/>
          <w:sz w:val="24"/>
        </w:rPr>
        <w:t>onder de labjas</w:t>
      </w:r>
    </w:p>
    <w:p w14:paraId="73A950DB" w14:textId="77777777" w:rsidR="000C7ACB" w:rsidRPr="000C7ACB" w:rsidRDefault="000C7ACB" w:rsidP="000C7ACB">
      <w:pPr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</w:rPr>
      </w:pPr>
    </w:p>
    <w:p w14:paraId="418FE548" w14:textId="77777777" w:rsidR="000C7ACB" w:rsidRPr="000C7ACB" w:rsidRDefault="000C7ACB" w:rsidP="000C7ACB">
      <w:pPr>
        <w:numPr>
          <w:ilvl w:val="0"/>
          <w:numId w:val="5"/>
        </w:numPr>
        <w:tabs>
          <w:tab w:val="left" w:pos="20"/>
          <w:tab w:val="left" w:pos="566"/>
        </w:tabs>
        <w:autoSpaceDE w:val="0"/>
        <w:autoSpaceDN w:val="0"/>
        <w:adjustRightInd w:val="0"/>
        <w:spacing w:after="0" w:line="240" w:lineRule="auto"/>
        <w:ind w:left="566" w:hanging="567"/>
        <w:rPr>
          <w:rFonts w:cstheme="majorHAnsi"/>
          <w:color w:val="000000"/>
          <w:sz w:val="24"/>
        </w:rPr>
      </w:pPr>
      <w:r w:rsidRPr="000C7ACB">
        <w:rPr>
          <w:rFonts w:asciiTheme="minorHAnsi" w:hAnsiTheme="minorHAnsi" w:cstheme="minorHAnsi"/>
          <w:b/>
          <w:bCs/>
          <w:i/>
          <w:iCs/>
          <w:color w:val="C00000"/>
          <w:sz w:val="24"/>
        </w:rPr>
        <w:t>Veiligheidsbril op</w:t>
      </w:r>
      <w:r w:rsidRPr="000C7ACB">
        <w:rPr>
          <w:rFonts w:cstheme="majorHAnsi"/>
          <w:color w:val="C00000"/>
          <w:sz w:val="24"/>
        </w:rPr>
        <w:t xml:space="preserve"> </w:t>
      </w:r>
      <w:r w:rsidRPr="000C7ACB">
        <w:rPr>
          <w:rFonts w:cstheme="majorHAnsi"/>
          <w:color w:val="000000"/>
          <w:sz w:val="24"/>
        </w:rPr>
        <w:t>tijdens het voorbereiden, uitvoeren én opruimen van experimenten</w:t>
      </w:r>
    </w:p>
    <w:p w14:paraId="485BE195" w14:textId="77777777" w:rsidR="000C7ACB" w:rsidRPr="000C7ACB" w:rsidRDefault="000C7ACB" w:rsidP="000C7ACB">
      <w:pPr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</w:rPr>
      </w:pPr>
    </w:p>
    <w:p w14:paraId="07E9F696" w14:textId="77777777" w:rsidR="000C7ACB" w:rsidRPr="000C7ACB" w:rsidRDefault="000C7ACB" w:rsidP="000C7ACB">
      <w:pPr>
        <w:numPr>
          <w:ilvl w:val="0"/>
          <w:numId w:val="6"/>
        </w:numPr>
        <w:tabs>
          <w:tab w:val="left" w:pos="20"/>
          <w:tab w:val="left" w:pos="566"/>
        </w:tabs>
        <w:autoSpaceDE w:val="0"/>
        <w:autoSpaceDN w:val="0"/>
        <w:adjustRightInd w:val="0"/>
        <w:spacing w:after="0" w:line="240" w:lineRule="auto"/>
        <w:ind w:left="566" w:hanging="567"/>
        <w:rPr>
          <w:rFonts w:cstheme="majorHAnsi"/>
          <w:color w:val="000000"/>
          <w:sz w:val="24"/>
        </w:rPr>
      </w:pPr>
      <w:r w:rsidRPr="000C7ACB">
        <w:rPr>
          <w:rFonts w:asciiTheme="minorHAnsi" w:hAnsiTheme="minorHAnsi" w:cstheme="minorHAnsi"/>
          <w:b/>
          <w:bCs/>
          <w:i/>
          <w:iCs/>
          <w:color w:val="C00000"/>
          <w:sz w:val="24"/>
        </w:rPr>
        <w:t>Niet eten en drinken</w:t>
      </w:r>
      <w:r w:rsidRPr="000C7ACB">
        <w:rPr>
          <w:rFonts w:cstheme="majorHAnsi"/>
          <w:color w:val="C00000"/>
          <w:sz w:val="24"/>
        </w:rPr>
        <w:t xml:space="preserve"> </w:t>
      </w:r>
      <w:r w:rsidRPr="000C7ACB">
        <w:rPr>
          <w:rFonts w:cstheme="majorHAnsi"/>
          <w:color w:val="000000"/>
          <w:sz w:val="24"/>
        </w:rPr>
        <w:t>in het practicumlokaal</w:t>
      </w:r>
    </w:p>
    <w:p w14:paraId="35A589B9" w14:textId="77777777" w:rsidR="000C7ACB" w:rsidRPr="000C7ACB" w:rsidRDefault="000C7ACB" w:rsidP="000C7ACB">
      <w:pPr>
        <w:autoSpaceDE w:val="0"/>
        <w:autoSpaceDN w:val="0"/>
        <w:adjustRightInd w:val="0"/>
        <w:spacing w:after="0" w:line="240" w:lineRule="auto"/>
        <w:rPr>
          <w:rFonts w:cstheme="majorHAnsi"/>
          <w:color w:val="C00000"/>
          <w:sz w:val="24"/>
        </w:rPr>
      </w:pPr>
    </w:p>
    <w:p w14:paraId="2AA13EA6" w14:textId="77777777" w:rsidR="000C7ACB" w:rsidRPr="000C7ACB" w:rsidRDefault="000C7ACB" w:rsidP="000C7ACB">
      <w:pPr>
        <w:numPr>
          <w:ilvl w:val="0"/>
          <w:numId w:val="7"/>
        </w:numPr>
        <w:tabs>
          <w:tab w:val="left" w:pos="20"/>
          <w:tab w:val="left" w:pos="566"/>
        </w:tabs>
        <w:autoSpaceDE w:val="0"/>
        <w:autoSpaceDN w:val="0"/>
        <w:adjustRightInd w:val="0"/>
        <w:spacing w:after="0" w:line="240" w:lineRule="auto"/>
        <w:ind w:left="566" w:hanging="567"/>
        <w:rPr>
          <w:rFonts w:cstheme="majorHAnsi"/>
          <w:color w:val="000000"/>
          <w:sz w:val="24"/>
        </w:rPr>
      </w:pPr>
      <w:r w:rsidRPr="000C7ACB">
        <w:rPr>
          <w:rFonts w:asciiTheme="minorHAnsi" w:hAnsiTheme="minorHAnsi" w:cstheme="minorHAnsi"/>
          <w:b/>
          <w:bCs/>
          <w:i/>
          <w:iCs/>
          <w:color w:val="C00000"/>
          <w:sz w:val="24"/>
        </w:rPr>
        <w:t>Niet proeven en ruiken</w:t>
      </w:r>
      <w:r w:rsidRPr="000C7ACB">
        <w:rPr>
          <w:rFonts w:cstheme="majorHAnsi"/>
          <w:color w:val="C00000"/>
          <w:sz w:val="24"/>
        </w:rPr>
        <w:t xml:space="preserve"> </w:t>
      </w:r>
      <w:r w:rsidRPr="000C7ACB">
        <w:rPr>
          <w:rFonts w:cstheme="majorHAnsi"/>
          <w:color w:val="000000"/>
          <w:sz w:val="24"/>
        </w:rPr>
        <w:t>aan chemische stoffen; ook niet met blote handen aanraken</w:t>
      </w:r>
    </w:p>
    <w:p w14:paraId="06ED21E0" w14:textId="77777777" w:rsidR="000C7ACB" w:rsidRPr="000C7ACB" w:rsidRDefault="000C7ACB" w:rsidP="000C7ACB">
      <w:pPr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</w:rPr>
      </w:pPr>
    </w:p>
    <w:p w14:paraId="5239515C" w14:textId="77777777" w:rsidR="000C7ACB" w:rsidRPr="000C7ACB" w:rsidRDefault="000C7ACB" w:rsidP="000C7ACB">
      <w:pPr>
        <w:numPr>
          <w:ilvl w:val="0"/>
          <w:numId w:val="8"/>
        </w:numPr>
        <w:tabs>
          <w:tab w:val="left" w:pos="20"/>
          <w:tab w:val="left" w:pos="566"/>
        </w:tabs>
        <w:autoSpaceDE w:val="0"/>
        <w:autoSpaceDN w:val="0"/>
        <w:adjustRightInd w:val="0"/>
        <w:spacing w:after="0" w:line="240" w:lineRule="auto"/>
        <w:ind w:left="566" w:hanging="567"/>
        <w:rPr>
          <w:rFonts w:cstheme="majorHAnsi"/>
          <w:color w:val="000000"/>
          <w:sz w:val="24"/>
        </w:rPr>
      </w:pPr>
      <w:r w:rsidRPr="000C7ACB">
        <w:rPr>
          <w:rFonts w:asciiTheme="minorHAnsi" w:hAnsiTheme="minorHAnsi" w:cstheme="minorHAnsi"/>
          <w:b/>
          <w:bCs/>
          <w:i/>
          <w:iCs/>
          <w:color w:val="C00000"/>
          <w:sz w:val="24"/>
        </w:rPr>
        <w:t>Niet rennen</w:t>
      </w:r>
      <w:r w:rsidRPr="000C7ACB">
        <w:rPr>
          <w:rFonts w:cstheme="majorHAnsi"/>
          <w:color w:val="000000"/>
          <w:sz w:val="24"/>
        </w:rPr>
        <w:t>, ook niet na ongelukken</w:t>
      </w:r>
    </w:p>
    <w:p w14:paraId="7BF31F18" w14:textId="77777777" w:rsidR="000C7ACB" w:rsidRPr="000C7ACB" w:rsidRDefault="000C7ACB" w:rsidP="000C7ACB">
      <w:pPr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</w:rPr>
      </w:pPr>
    </w:p>
    <w:p w14:paraId="38FCD268" w14:textId="77777777" w:rsidR="000C7ACB" w:rsidRPr="000C7ACB" w:rsidRDefault="000C7ACB" w:rsidP="000C7ACB">
      <w:pPr>
        <w:numPr>
          <w:ilvl w:val="0"/>
          <w:numId w:val="9"/>
        </w:numPr>
        <w:tabs>
          <w:tab w:val="left" w:pos="20"/>
          <w:tab w:val="left" w:pos="566"/>
        </w:tabs>
        <w:autoSpaceDE w:val="0"/>
        <w:autoSpaceDN w:val="0"/>
        <w:adjustRightInd w:val="0"/>
        <w:spacing w:after="0" w:line="240" w:lineRule="auto"/>
        <w:ind w:left="566" w:hanging="567"/>
        <w:rPr>
          <w:rFonts w:cstheme="majorHAnsi"/>
          <w:color w:val="000000"/>
          <w:sz w:val="24"/>
        </w:rPr>
      </w:pPr>
      <w:r w:rsidRPr="000C7ACB">
        <w:rPr>
          <w:rFonts w:asciiTheme="minorHAnsi" w:hAnsiTheme="minorHAnsi" w:cstheme="minorHAnsi"/>
          <w:b/>
          <w:bCs/>
          <w:i/>
          <w:iCs/>
          <w:color w:val="C00000"/>
          <w:sz w:val="24"/>
        </w:rPr>
        <w:t>Niet stoeien en klooien</w:t>
      </w:r>
      <w:r w:rsidRPr="000C7ACB">
        <w:rPr>
          <w:rFonts w:cstheme="majorHAnsi"/>
          <w:b/>
          <w:bCs/>
          <w:i/>
          <w:iCs/>
          <w:color w:val="C00000"/>
          <w:sz w:val="24"/>
        </w:rPr>
        <w:t xml:space="preserve"> </w:t>
      </w:r>
      <w:r w:rsidRPr="000C7ACB">
        <w:rPr>
          <w:rFonts w:cstheme="majorHAnsi"/>
          <w:color w:val="000000"/>
          <w:sz w:val="24"/>
        </w:rPr>
        <w:t>met spullen en chemicaliën</w:t>
      </w:r>
    </w:p>
    <w:p w14:paraId="5620AED4" w14:textId="77777777" w:rsidR="000C7ACB" w:rsidRPr="000C7ACB" w:rsidRDefault="000C7ACB" w:rsidP="000C7ACB">
      <w:pPr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</w:rPr>
      </w:pPr>
    </w:p>
    <w:p w14:paraId="3EDFED0F" w14:textId="77777777" w:rsidR="000C7ACB" w:rsidRPr="000C7ACB" w:rsidRDefault="000C7ACB" w:rsidP="000C7ACB">
      <w:pPr>
        <w:numPr>
          <w:ilvl w:val="0"/>
          <w:numId w:val="10"/>
        </w:numPr>
        <w:tabs>
          <w:tab w:val="left" w:pos="20"/>
          <w:tab w:val="left" w:pos="566"/>
        </w:tabs>
        <w:autoSpaceDE w:val="0"/>
        <w:autoSpaceDN w:val="0"/>
        <w:adjustRightInd w:val="0"/>
        <w:spacing w:after="0" w:line="240" w:lineRule="auto"/>
        <w:ind w:left="566" w:hanging="567"/>
        <w:rPr>
          <w:rFonts w:cstheme="majorHAnsi"/>
          <w:color w:val="000000"/>
          <w:sz w:val="24"/>
        </w:rPr>
      </w:pPr>
      <w:r w:rsidRPr="000C7ACB">
        <w:rPr>
          <w:rFonts w:asciiTheme="minorHAnsi" w:hAnsiTheme="minorHAnsi" w:cstheme="minorHAnsi"/>
          <w:b/>
          <w:bCs/>
          <w:i/>
          <w:iCs/>
          <w:color w:val="C00000"/>
          <w:sz w:val="24"/>
        </w:rPr>
        <w:t>Lees éérst de werkinstructies goed</w:t>
      </w:r>
      <w:r w:rsidRPr="000C7ACB">
        <w:rPr>
          <w:rFonts w:cstheme="majorHAnsi"/>
          <w:b/>
          <w:bCs/>
          <w:i/>
          <w:iCs/>
          <w:color w:val="C00000"/>
          <w:sz w:val="24"/>
        </w:rPr>
        <w:t xml:space="preserve"> </w:t>
      </w:r>
      <w:r w:rsidRPr="000C7ACB">
        <w:rPr>
          <w:rFonts w:cstheme="majorHAnsi"/>
          <w:color w:val="000000"/>
          <w:sz w:val="24"/>
        </w:rPr>
        <w:t>en houd je daar dan ook aan</w:t>
      </w:r>
    </w:p>
    <w:p w14:paraId="2F961D76" w14:textId="77777777" w:rsidR="000C7ACB" w:rsidRPr="000C7ACB" w:rsidRDefault="000C7ACB" w:rsidP="000C7ACB">
      <w:pPr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 w:val="24"/>
        </w:rPr>
      </w:pPr>
    </w:p>
    <w:p w14:paraId="757EDA43" w14:textId="0CB05618" w:rsidR="000C7ACB" w:rsidRPr="000C7ACB" w:rsidRDefault="000C7ACB" w:rsidP="000C7ACB">
      <w:pPr>
        <w:numPr>
          <w:ilvl w:val="0"/>
          <w:numId w:val="11"/>
        </w:numPr>
        <w:tabs>
          <w:tab w:val="left" w:pos="20"/>
          <w:tab w:val="left" w:pos="566"/>
        </w:tabs>
        <w:autoSpaceDE w:val="0"/>
        <w:autoSpaceDN w:val="0"/>
        <w:adjustRightInd w:val="0"/>
        <w:spacing w:after="0" w:line="240" w:lineRule="auto"/>
        <w:ind w:left="566" w:hanging="567"/>
        <w:rPr>
          <w:rFonts w:cstheme="majorHAnsi"/>
          <w:color w:val="000000"/>
          <w:sz w:val="24"/>
        </w:rPr>
      </w:pPr>
      <w:r w:rsidRPr="000C7ACB">
        <w:rPr>
          <w:rFonts w:asciiTheme="minorHAnsi" w:hAnsiTheme="minorHAnsi" w:cstheme="minorHAnsi"/>
          <w:b/>
          <w:bCs/>
          <w:i/>
          <w:iCs/>
          <w:color w:val="C00000"/>
          <w:sz w:val="24"/>
        </w:rPr>
        <w:t>Werk staand, rustig en netjes</w:t>
      </w:r>
      <w:r w:rsidRPr="000C7ACB">
        <w:rPr>
          <w:rFonts w:cstheme="majorHAnsi"/>
          <w:color w:val="000000"/>
          <w:sz w:val="24"/>
        </w:rPr>
        <w:t>; ruim evt. gemorste chemicaliën meteen op</w:t>
      </w:r>
      <w:r w:rsidRPr="000C7ACB">
        <w:rPr>
          <w:rFonts w:ascii="MS Gothic" w:eastAsia="MS Gothic" w:hAnsi="MS Gothic" w:cs="MS Gothic" w:hint="eastAsia"/>
          <w:color w:val="000000"/>
          <w:sz w:val="24"/>
        </w:rPr>
        <w:t> </w:t>
      </w:r>
    </w:p>
    <w:p w14:paraId="63E39FFF" w14:textId="77777777" w:rsidR="000C7ACB" w:rsidRPr="000C7ACB" w:rsidRDefault="000C7ACB" w:rsidP="000C7ACB">
      <w:pPr>
        <w:tabs>
          <w:tab w:val="left" w:pos="20"/>
          <w:tab w:val="left" w:pos="566"/>
        </w:tabs>
        <w:autoSpaceDE w:val="0"/>
        <w:autoSpaceDN w:val="0"/>
        <w:adjustRightInd w:val="0"/>
        <w:spacing w:after="0" w:line="240" w:lineRule="auto"/>
        <w:ind w:left="-1"/>
        <w:rPr>
          <w:rFonts w:cstheme="majorHAnsi"/>
          <w:color w:val="000000"/>
          <w:sz w:val="24"/>
        </w:rPr>
      </w:pPr>
    </w:p>
    <w:p w14:paraId="4CA1AD5F" w14:textId="75AB186C" w:rsidR="000C7ACB" w:rsidRDefault="000C7ACB" w:rsidP="000C7ACB">
      <w:pPr>
        <w:numPr>
          <w:ilvl w:val="0"/>
          <w:numId w:val="11"/>
        </w:numPr>
        <w:tabs>
          <w:tab w:val="left" w:pos="20"/>
          <w:tab w:val="left" w:pos="566"/>
        </w:tabs>
        <w:autoSpaceDE w:val="0"/>
        <w:autoSpaceDN w:val="0"/>
        <w:adjustRightInd w:val="0"/>
        <w:spacing w:after="0" w:line="240" w:lineRule="auto"/>
        <w:ind w:left="566" w:hanging="567"/>
        <w:rPr>
          <w:rFonts w:cstheme="majorHAnsi"/>
          <w:color w:val="000000"/>
          <w:sz w:val="24"/>
        </w:rPr>
      </w:pPr>
      <w:r w:rsidRPr="000C7ACB">
        <w:rPr>
          <w:rFonts w:cstheme="majorHAnsi"/>
          <w:color w:val="000000"/>
          <w:sz w:val="24"/>
        </w:rPr>
        <w:t xml:space="preserve">Na afloop alles </w:t>
      </w:r>
      <w:r w:rsidRPr="000C7ACB">
        <w:rPr>
          <w:rFonts w:asciiTheme="minorHAnsi" w:hAnsiTheme="minorHAnsi" w:cstheme="minorHAnsi"/>
          <w:b/>
          <w:bCs/>
          <w:i/>
          <w:iCs/>
          <w:color w:val="C00000"/>
          <w:sz w:val="24"/>
        </w:rPr>
        <w:t>opruimen, schoonmaken</w:t>
      </w:r>
      <w:r w:rsidRPr="000C7ACB">
        <w:rPr>
          <w:rFonts w:cstheme="majorHAnsi"/>
          <w:color w:val="C00000"/>
          <w:sz w:val="24"/>
        </w:rPr>
        <w:t xml:space="preserve"> </w:t>
      </w:r>
      <w:r w:rsidRPr="000C7ACB">
        <w:rPr>
          <w:rFonts w:cstheme="majorHAnsi"/>
          <w:color w:val="000000"/>
          <w:sz w:val="24"/>
        </w:rPr>
        <w:t>en handen wassen</w:t>
      </w:r>
    </w:p>
    <w:p w14:paraId="3FD4DA53" w14:textId="63C87BFD" w:rsidR="0098687E" w:rsidRDefault="0098687E" w:rsidP="0098687E">
      <w:pPr>
        <w:tabs>
          <w:tab w:val="left" w:pos="20"/>
          <w:tab w:val="left" w:pos="566"/>
        </w:tabs>
        <w:autoSpaceDE w:val="0"/>
        <w:autoSpaceDN w:val="0"/>
        <w:adjustRightInd w:val="0"/>
        <w:spacing w:after="0" w:line="240" w:lineRule="auto"/>
        <w:ind w:left="-1"/>
        <w:rPr>
          <w:rFonts w:cstheme="majorHAnsi"/>
          <w:color w:val="000000"/>
          <w:sz w:val="24"/>
        </w:rPr>
      </w:pPr>
    </w:p>
    <w:p w14:paraId="1D4990F3" w14:textId="2A4A6D4E" w:rsidR="0098687E" w:rsidRDefault="0098687E" w:rsidP="0098687E">
      <w:pPr>
        <w:tabs>
          <w:tab w:val="left" w:pos="20"/>
          <w:tab w:val="left" w:pos="566"/>
        </w:tabs>
        <w:autoSpaceDE w:val="0"/>
        <w:autoSpaceDN w:val="0"/>
        <w:adjustRightInd w:val="0"/>
        <w:spacing w:after="0" w:line="240" w:lineRule="auto"/>
        <w:ind w:left="-1"/>
        <w:rPr>
          <w:rFonts w:cstheme="majorHAnsi"/>
          <w:color w:val="000000"/>
          <w:sz w:val="24"/>
        </w:rPr>
      </w:pPr>
    </w:p>
    <w:p w14:paraId="04501791" w14:textId="77777777" w:rsidR="0098687E" w:rsidRPr="000C7ACB" w:rsidRDefault="0098687E" w:rsidP="0098687E">
      <w:pPr>
        <w:tabs>
          <w:tab w:val="left" w:pos="20"/>
          <w:tab w:val="left" w:pos="566"/>
        </w:tabs>
        <w:autoSpaceDE w:val="0"/>
        <w:autoSpaceDN w:val="0"/>
        <w:adjustRightInd w:val="0"/>
        <w:spacing w:after="0" w:line="240" w:lineRule="auto"/>
        <w:ind w:left="-1"/>
        <w:rPr>
          <w:rFonts w:cstheme="majorHAnsi"/>
          <w:color w:val="000000"/>
          <w:sz w:val="24"/>
        </w:rPr>
      </w:pPr>
    </w:p>
    <w:p w14:paraId="7184EEAC" w14:textId="3DA94727" w:rsidR="000C7ACB" w:rsidRPr="000C7ACB" w:rsidRDefault="0098687E" w:rsidP="0098687E">
      <w:pPr>
        <w:autoSpaceDE w:val="0"/>
        <w:autoSpaceDN w:val="0"/>
        <w:adjustRightInd w:val="0"/>
        <w:spacing w:after="0" w:line="240" w:lineRule="auto"/>
        <w:rPr>
          <w:rFonts w:cstheme="majorHAnsi"/>
          <w:color w:val="000000"/>
          <w:szCs w:val="22"/>
        </w:rPr>
      </w:pPr>
      <w:r>
        <w:rPr>
          <w:rFonts w:cstheme="majorHAnsi"/>
          <w:noProof/>
          <w:color w:val="000000"/>
          <w:szCs w:val="22"/>
        </w:rPr>
        <w:drawing>
          <wp:anchor distT="0" distB="0" distL="114300" distR="114300" simplePos="0" relativeHeight="251659264" behindDoc="0" locked="0" layoutInCell="1" allowOverlap="1" wp14:anchorId="221B840D" wp14:editId="48604004">
            <wp:simplePos x="0" y="0"/>
            <wp:positionH relativeFrom="column">
              <wp:posOffset>0</wp:posOffset>
            </wp:positionH>
            <wp:positionV relativeFrom="paragraph">
              <wp:posOffset>179070</wp:posOffset>
            </wp:positionV>
            <wp:extent cx="5372100" cy="3581400"/>
            <wp:effectExtent l="0" t="0" r="0" b="0"/>
            <wp:wrapTopAndBottom/>
            <wp:docPr id="1" name="Afbeelding 1" descr="Afbeelding met pers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persoon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C54289" w14:textId="77777777" w:rsidR="000C7ACB" w:rsidRPr="006B0B0C" w:rsidRDefault="000C7ACB" w:rsidP="000C7ACB">
      <w:pPr>
        <w:autoSpaceDE w:val="0"/>
        <w:autoSpaceDN w:val="0"/>
        <w:adjustRightInd w:val="0"/>
        <w:spacing w:after="0" w:line="240" w:lineRule="auto"/>
        <w:rPr>
          <w:rFonts w:cstheme="majorHAnsi"/>
          <w:b/>
          <w:bCs/>
          <w:sz w:val="28"/>
          <w:szCs w:val="28"/>
        </w:rPr>
      </w:pPr>
      <w:r w:rsidRPr="000C7ACB">
        <w:rPr>
          <w:rFonts w:cstheme="majorHAnsi"/>
          <w:color w:val="000000"/>
          <w:szCs w:val="22"/>
        </w:rPr>
        <w:br w:type="page"/>
      </w:r>
      <w:r w:rsidRPr="006B0B0C">
        <w:rPr>
          <w:rFonts w:cstheme="majorHAnsi"/>
          <w:b/>
          <w:bCs/>
          <w:sz w:val="28"/>
          <w:szCs w:val="28"/>
        </w:rPr>
        <w:lastRenderedPageBreak/>
        <w:t>Vul bij onderstaande ‘</w:t>
      </w:r>
      <w:r w:rsidRPr="006B0B0C">
        <w:rPr>
          <w:rFonts w:cstheme="majorHAnsi"/>
          <w:b/>
          <w:bCs/>
          <w:color w:val="C00000"/>
          <w:sz w:val="28"/>
          <w:szCs w:val="28"/>
        </w:rPr>
        <w:t>ongelukken</w:t>
      </w:r>
      <w:r w:rsidRPr="006B0B0C">
        <w:rPr>
          <w:rFonts w:cstheme="majorHAnsi"/>
          <w:b/>
          <w:bCs/>
          <w:sz w:val="28"/>
          <w:szCs w:val="28"/>
        </w:rPr>
        <w:t>' in:</w:t>
      </w:r>
    </w:p>
    <w:p w14:paraId="1196339A" w14:textId="77777777" w:rsidR="000C7ACB" w:rsidRPr="006B0B0C" w:rsidRDefault="000C7ACB" w:rsidP="000C7ACB">
      <w:pPr>
        <w:numPr>
          <w:ilvl w:val="1"/>
          <w:numId w:val="12"/>
        </w:numPr>
        <w:tabs>
          <w:tab w:val="left" w:pos="240"/>
          <w:tab w:val="left" w:pos="523"/>
        </w:tabs>
        <w:autoSpaceDE w:val="0"/>
        <w:autoSpaceDN w:val="0"/>
        <w:adjustRightInd w:val="0"/>
        <w:spacing w:after="0" w:line="240" w:lineRule="auto"/>
        <w:ind w:left="523" w:hanging="524"/>
        <w:rPr>
          <w:rFonts w:cstheme="majorHAnsi"/>
          <w:b/>
          <w:bCs/>
          <w:i/>
          <w:iCs/>
          <w:sz w:val="24"/>
        </w:rPr>
      </w:pPr>
      <w:r w:rsidRPr="006B0B0C">
        <w:rPr>
          <w:rFonts w:cstheme="majorHAnsi"/>
          <w:b/>
          <w:bCs/>
          <w:i/>
          <w:iCs/>
          <w:sz w:val="24"/>
        </w:rPr>
        <w:t xml:space="preserve">welke veiligheidsregels dit hadden kunnen voorkomen </w:t>
      </w:r>
      <w:r w:rsidRPr="006B0B0C">
        <w:rPr>
          <w:rFonts w:cstheme="majorHAnsi"/>
          <w:i/>
          <w:iCs/>
          <w:sz w:val="24"/>
        </w:rPr>
        <w:t>(vul het nummer in)</w:t>
      </w:r>
    </w:p>
    <w:p w14:paraId="4A464667" w14:textId="3176EC25" w:rsidR="000C7ACB" w:rsidRDefault="000C7ACB" w:rsidP="000C7ACB">
      <w:pPr>
        <w:numPr>
          <w:ilvl w:val="1"/>
          <w:numId w:val="12"/>
        </w:numPr>
        <w:tabs>
          <w:tab w:val="left" w:pos="240"/>
          <w:tab w:val="left" w:pos="523"/>
        </w:tabs>
        <w:autoSpaceDE w:val="0"/>
        <w:autoSpaceDN w:val="0"/>
        <w:adjustRightInd w:val="0"/>
        <w:spacing w:after="0" w:line="240" w:lineRule="auto"/>
        <w:ind w:left="523" w:hanging="524"/>
        <w:rPr>
          <w:rFonts w:cstheme="majorHAnsi"/>
          <w:b/>
          <w:bCs/>
          <w:i/>
          <w:iCs/>
          <w:sz w:val="24"/>
        </w:rPr>
      </w:pPr>
      <w:r w:rsidRPr="006B0B0C">
        <w:rPr>
          <w:rFonts w:cstheme="majorHAnsi"/>
          <w:b/>
          <w:bCs/>
          <w:i/>
          <w:iCs/>
          <w:sz w:val="24"/>
        </w:rPr>
        <w:t>en hoe / op welke manier dan</w:t>
      </w:r>
    </w:p>
    <w:p w14:paraId="3A4E0987" w14:textId="5ED061D3" w:rsidR="006B0B0C" w:rsidRDefault="006B0B0C" w:rsidP="006B0B0C">
      <w:pPr>
        <w:tabs>
          <w:tab w:val="left" w:pos="240"/>
          <w:tab w:val="left" w:pos="523"/>
        </w:tabs>
        <w:autoSpaceDE w:val="0"/>
        <w:autoSpaceDN w:val="0"/>
        <w:adjustRightInd w:val="0"/>
        <w:spacing w:after="0" w:line="240" w:lineRule="auto"/>
        <w:ind w:left="-1"/>
        <w:rPr>
          <w:rFonts w:cstheme="majorHAnsi"/>
          <w:b/>
          <w:bCs/>
          <w:i/>
          <w:iCs/>
          <w:sz w:val="24"/>
        </w:rPr>
      </w:pPr>
    </w:p>
    <w:p w14:paraId="7B45B710" w14:textId="77777777" w:rsidR="006B0B0C" w:rsidRPr="006B0B0C" w:rsidRDefault="006B0B0C" w:rsidP="006B0B0C">
      <w:pPr>
        <w:tabs>
          <w:tab w:val="left" w:pos="240"/>
          <w:tab w:val="left" w:pos="523"/>
        </w:tabs>
        <w:autoSpaceDE w:val="0"/>
        <w:autoSpaceDN w:val="0"/>
        <w:adjustRightInd w:val="0"/>
        <w:spacing w:after="0" w:line="240" w:lineRule="auto"/>
        <w:ind w:left="-1"/>
        <w:rPr>
          <w:rFonts w:cstheme="majorHAnsi"/>
          <w:b/>
          <w:bCs/>
          <w:i/>
          <w:iCs/>
          <w:sz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8778"/>
      </w:tblGrid>
      <w:tr w:rsidR="006B0B0C" w:rsidRPr="006B0B0C" w14:paraId="4B6DBA46" w14:textId="77777777" w:rsidTr="0098687E">
        <w:trPr>
          <w:trHeight w:hRule="exact" w:val="284"/>
        </w:trPr>
        <w:tc>
          <w:tcPr>
            <w:tcW w:w="284" w:type="dxa"/>
          </w:tcPr>
          <w:p w14:paraId="58410320" w14:textId="6EDB2C8A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mc:AlternateContent>
                  <mc:Choice Requires="w16se">
                    <w:rFonts w:cstheme="majorHAnsi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color w:val="C00000"/>
                <w:szCs w:val="22"/>
              </w:rPr>
              <mc:AlternateContent>
                <mc:Choice Requires="w16se">
                  <w16se:symEx w16se:font="Apple Color Emoji" w16se:char="1F4A5"/>
                </mc:Choice>
                <mc:Fallback>
                  <w:t>💥</w:t>
                </mc:Fallback>
              </mc:AlternateContent>
            </w:r>
            <w:r w:rsidRPr="006B0B0C">
              <w:rPr>
                <w:rFonts w:cstheme="majorHAnsi"/>
                <w:color w:val="C00000"/>
                <w:szCs w:val="22"/>
              </w:rPr>
              <w:t xml:space="preserve"> </w:t>
            </w:r>
          </w:p>
        </w:tc>
        <w:tc>
          <w:tcPr>
            <w:tcW w:w="8778" w:type="dxa"/>
          </w:tcPr>
          <w:p w14:paraId="680CBAF8" w14:textId="66769912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w:rFonts w:cstheme="majorHAnsi"/>
                <w:color w:val="C00000"/>
                <w:szCs w:val="22"/>
              </w:rPr>
              <w:t>Mouw van harige fleece-trui in de fik door te dicht langs een brander lopen</w:t>
            </w:r>
          </w:p>
        </w:tc>
      </w:tr>
      <w:tr w:rsidR="006B0B0C" w:rsidRPr="006B0B0C" w14:paraId="6A48557F" w14:textId="77777777" w:rsidTr="0098687E">
        <w:trPr>
          <w:trHeight w:hRule="exact" w:val="851"/>
        </w:trPr>
        <w:tc>
          <w:tcPr>
            <w:tcW w:w="284" w:type="dxa"/>
          </w:tcPr>
          <w:p w14:paraId="7C9B6667" w14:textId="77777777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  <w:tc>
          <w:tcPr>
            <w:tcW w:w="8778" w:type="dxa"/>
            <w:shd w:val="clear" w:color="auto" w:fill="F2F2F2" w:themeFill="background1" w:themeFillShade="F2"/>
          </w:tcPr>
          <w:p w14:paraId="4B8FE4C6" w14:textId="0A7D1BAD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</w:tr>
      <w:tr w:rsidR="006B0B0C" w:rsidRPr="006B0B0C" w14:paraId="7836E5C7" w14:textId="77777777" w:rsidTr="0098687E">
        <w:trPr>
          <w:trHeight w:hRule="exact" w:val="284"/>
        </w:trPr>
        <w:tc>
          <w:tcPr>
            <w:tcW w:w="284" w:type="dxa"/>
          </w:tcPr>
          <w:p w14:paraId="1AD57884" w14:textId="6D472F01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mc:AlternateContent>
                  <mc:Choice Requires="w16se">
                    <w:rFonts w:cstheme="majorHAnsi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color w:val="C00000"/>
                <w:szCs w:val="22"/>
              </w:rPr>
              <mc:AlternateContent>
                <mc:Choice Requires="w16se">
                  <w16se:symEx w16se:font="Apple Color Emoji" w16se:char="1F4A5"/>
                </mc:Choice>
                <mc:Fallback>
                  <w:t>💥</w:t>
                </mc:Fallback>
              </mc:AlternateContent>
            </w:r>
            <w:r w:rsidRPr="006B0B0C">
              <w:rPr>
                <w:rFonts w:cstheme="majorHAnsi"/>
                <w:color w:val="C00000"/>
                <w:szCs w:val="22"/>
              </w:rPr>
              <w:t xml:space="preserve"> </w:t>
            </w:r>
          </w:p>
        </w:tc>
        <w:tc>
          <w:tcPr>
            <w:tcW w:w="8778" w:type="dxa"/>
          </w:tcPr>
          <w:p w14:paraId="7404D39B" w14:textId="5EE328A1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w:rFonts w:cstheme="majorHAnsi"/>
                <w:color w:val="C00000"/>
                <w:szCs w:val="22"/>
              </w:rPr>
              <w:t>Tas met iPad doordrenkt met zure vloeistof na struikelpartij</w:t>
            </w:r>
          </w:p>
        </w:tc>
      </w:tr>
      <w:tr w:rsidR="006B0B0C" w:rsidRPr="006B0B0C" w14:paraId="7719B385" w14:textId="77777777" w:rsidTr="0098687E">
        <w:trPr>
          <w:trHeight w:hRule="exact" w:val="851"/>
        </w:trPr>
        <w:tc>
          <w:tcPr>
            <w:tcW w:w="284" w:type="dxa"/>
          </w:tcPr>
          <w:p w14:paraId="3348B828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  <w:tc>
          <w:tcPr>
            <w:tcW w:w="8778" w:type="dxa"/>
            <w:shd w:val="clear" w:color="auto" w:fill="F2F2F2" w:themeFill="background1" w:themeFillShade="F2"/>
          </w:tcPr>
          <w:p w14:paraId="07CDA403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</w:tr>
      <w:tr w:rsidR="006B0B0C" w:rsidRPr="006B0B0C" w14:paraId="7BD75D70" w14:textId="77777777" w:rsidTr="0098687E">
        <w:trPr>
          <w:trHeight w:hRule="exact" w:val="284"/>
        </w:trPr>
        <w:tc>
          <w:tcPr>
            <w:tcW w:w="284" w:type="dxa"/>
          </w:tcPr>
          <w:p w14:paraId="6AEBBBB2" w14:textId="169DE1C9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mc:AlternateContent>
                  <mc:Choice Requires="w16se">
                    <w:rFonts w:cstheme="majorHAnsi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color w:val="C00000"/>
                <w:szCs w:val="22"/>
              </w:rPr>
              <mc:AlternateContent>
                <mc:Choice Requires="w16se">
                  <w16se:symEx w16se:font="Apple Color Emoji" w16se:char="1F4A5"/>
                </mc:Choice>
                <mc:Fallback>
                  <w:t>💥</w:t>
                </mc:Fallback>
              </mc:AlternateContent>
            </w:r>
            <w:r w:rsidRPr="006B0B0C">
              <w:rPr>
                <w:rFonts w:cstheme="majorHAnsi"/>
                <w:color w:val="C00000"/>
                <w:szCs w:val="22"/>
              </w:rPr>
              <w:t xml:space="preserve"> </w:t>
            </w:r>
          </w:p>
        </w:tc>
        <w:tc>
          <w:tcPr>
            <w:tcW w:w="8778" w:type="dxa"/>
          </w:tcPr>
          <w:p w14:paraId="4E67B6A9" w14:textId="41EB9737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w:rFonts w:cstheme="majorHAnsi"/>
                <w:color w:val="C00000"/>
                <w:szCs w:val="22"/>
              </w:rPr>
              <w:t>Meisje onwel na inademen van damp</w:t>
            </w:r>
          </w:p>
        </w:tc>
      </w:tr>
      <w:tr w:rsidR="006B0B0C" w:rsidRPr="006B0B0C" w14:paraId="1EECB560" w14:textId="77777777" w:rsidTr="0098687E">
        <w:trPr>
          <w:trHeight w:hRule="exact" w:val="851"/>
        </w:trPr>
        <w:tc>
          <w:tcPr>
            <w:tcW w:w="284" w:type="dxa"/>
          </w:tcPr>
          <w:p w14:paraId="3008EA81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  <w:tc>
          <w:tcPr>
            <w:tcW w:w="8778" w:type="dxa"/>
            <w:shd w:val="clear" w:color="auto" w:fill="F2F2F2" w:themeFill="background1" w:themeFillShade="F2"/>
          </w:tcPr>
          <w:p w14:paraId="611933FF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</w:tr>
      <w:tr w:rsidR="006B0B0C" w:rsidRPr="006B0B0C" w14:paraId="38D0B73D" w14:textId="77777777" w:rsidTr="0098687E">
        <w:trPr>
          <w:trHeight w:hRule="exact" w:val="284"/>
        </w:trPr>
        <w:tc>
          <w:tcPr>
            <w:tcW w:w="284" w:type="dxa"/>
          </w:tcPr>
          <w:p w14:paraId="24A13E11" w14:textId="4C62B8CC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mc:AlternateContent>
                  <mc:Choice Requires="w16se">
                    <w:rFonts w:cstheme="majorHAnsi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color w:val="C00000"/>
                <w:szCs w:val="22"/>
              </w:rPr>
              <mc:AlternateContent>
                <mc:Choice Requires="w16se">
                  <w16se:symEx w16se:font="Apple Color Emoji" w16se:char="1F4A5"/>
                </mc:Choice>
                <mc:Fallback>
                  <w:t>💥</w:t>
                </mc:Fallback>
              </mc:AlternateContent>
            </w:r>
            <w:r w:rsidRPr="006B0B0C">
              <w:rPr>
                <w:rFonts w:cstheme="majorHAnsi"/>
                <w:color w:val="C00000"/>
                <w:szCs w:val="22"/>
              </w:rPr>
              <w:t xml:space="preserve"> </w:t>
            </w:r>
          </w:p>
        </w:tc>
        <w:tc>
          <w:tcPr>
            <w:tcW w:w="8778" w:type="dxa"/>
          </w:tcPr>
          <w:p w14:paraId="680F94EA" w14:textId="02585988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w:rFonts w:cstheme="majorHAnsi"/>
                <w:color w:val="C00000"/>
                <w:szCs w:val="22"/>
              </w:rPr>
              <w:t>Gaten in capuchon van nieuwe hoodie door spatten van vloeistof</w:t>
            </w:r>
          </w:p>
        </w:tc>
      </w:tr>
      <w:tr w:rsidR="006B0B0C" w:rsidRPr="006B0B0C" w14:paraId="7CA281E2" w14:textId="77777777" w:rsidTr="0098687E">
        <w:trPr>
          <w:trHeight w:hRule="exact" w:val="851"/>
        </w:trPr>
        <w:tc>
          <w:tcPr>
            <w:tcW w:w="284" w:type="dxa"/>
          </w:tcPr>
          <w:p w14:paraId="79F6E163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  <w:tc>
          <w:tcPr>
            <w:tcW w:w="8778" w:type="dxa"/>
            <w:shd w:val="clear" w:color="auto" w:fill="F2F2F2" w:themeFill="background1" w:themeFillShade="F2"/>
          </w:tcPr>
          <w:p w14:paraId="0F31980A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</w:tr>
      <w:tr w:rsidR="006B0B0C" w:rsidRPr="006B0B0C" w14:paraId="7F0A962F" w14:textId="77777777" w:rsidTr="0098687E">
        <w:trPr>
          <w:trHeight w:hRule="exact" w:val="284"/>
        </w:trPr>
        <w:tc>
          <w:tcPr>
            <w:tcW w:w="284" w:type="dxa"/>
          </w:tcPr>
          <w:p w14:paraId="02C5B828" w14:textId="58C13DC1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mc:AlternateContent>
                  <mc:Choice Requires="w16se">
                    <w:rFonts w:cstheme="majorHAnsi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color w:val="C00000"/>
                <w:szCs w:val="22"/>
              </w:rPr>
              <mc:AlternateContent>
                <mc:Choice Requires="w16se">
                  <w16se:symEx w16se:font="Apple Color Emoji" w16se:char="1F4A5"/>
                </mc:Choice>
                <mc:Fallback>
                  <w:t>💥</w:t>
                </mc:Fallback>
              </mc:AlternateContent>
            </w:r>
            <w:r w:rsidRPr="006B0B0C">
              <w:rPr>
                <w:rFonts w:cstheme="majorHAnsi"/>
                <w:color w:val="C00000"/>
                <w:szCs w:val="22"/>
              </w:rPr>
              <w:t xml:space="preserve"> </w:t>
            </w:r>
          </w:p>
        </w:tc>
        <w:tc>
          <w:tcPr>
            <w:tcW w:w="8778" w:type="dxa"/>
          </w:tcPr>
          <w:p w14:paraId="3518448D" w14:textId="086B0702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w:rFonts w:cstheme="majorHAnsi"/>
                <w:color w:val="C00000"/>
                <w:szCs w:val="22"/>
              </w:rPr>
              <w:t>Leraar net te laat om verbranding van vingers door ruisende vlam te voorkomen</w:t>
            </w:r>
          </w:p>
        </w:tc>
      </w:tr>
      <w:tr w:rsidR="006B0B0C" w:rsidRPr="006B0B0C" w14:paraId="2BC03088" w14:textId="77777777" w:rsidTr="0098687E">
        <w:trPr>
          <w:trHeight w:hRule="exact" w:val="851"/>
        </w:trPr>
        <w:tc>
          <w:tcPr>
            <w:tcW w:w="284" w:type="dxa"/>
          </w:tcPr>
          <w:p w14:paraId="015DBB88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  <w:tc>
          <w:tcPr>
            <w:tcW w:w="8778" w:type="dxa"/>
            <w:shd w:val="clear" w:color="auto" w:fill="F2F2F2" w:themeFill="background1" w:themeFillShade="F2"/>
          </w:tcPr>
          <w:p w14:paraId="03F010C6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</w:tr>
      <w:tr w:rsidR="006B0B0C" w:rsidRPr="006B0B0C" w14:paraId="52723009" w14:textId="77777777" w:rsidTr="0098687E">
        <w:trPr>
          <w:trHeight w:hRule="exact" w:val="284"/>
        </w:trPr>
        <w:tc>
          <w:tcPr>
            <w:tcW w:w="284" w:type="dxa"/>
          </w:tcPr>
          <w:p w14:paraId="24ED5E3B" w14:textId="308BD699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mc:AlternateContent>
                  <mc:Choice Requires="w16se">
                    <w:rFonts w:cstheme="majorHAnsi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color w:val="C00000"/>
                <w:szCs w:val="22"/>
              </w:rPr>
              <mc:AlternateContent>
                <mc:Choice Requires="w16se">
                  <w16se:symEx w16se:font="Apple Color Emoji" w16se:char="1F4A5"/>
                </mc:Choice>
                <mc:Fallback>
                  <w:t>💥</w:t>
                </mc:Fallback>
              </mc:AlternateContent>
            </w:r>
            <w:r w:rsidRPr="006B0B0C">
              <w:rPr>
                <w:rFonts w:cstheme="majorHAnsi"/>
                <w:color w:val="C00000"/>
                <w:szCs w:val="22"/>
              </w:rPr>
              <w:t xml:space="preserve"> </w:t>
            </w:r>
          </w:p>
        </w:tc>
        <w:tc>
          <w:tcPr>
            <w:tcW w:w="8778" w:type="dxa"/>
          </w:tcPr>
          <w:p w14:paraId="6D64E355" w14:textId="7FB47382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w:rFonts w:cstheme="majorHAnsi"/>
                <w:color w:val="C00000"/>
                <w:szCs w:val="22"/>
              </w:rPr>
              <w:t>Uitglijden oorzaak van glassplinters in handpalm</w:t>
            </w:r>
          </w:p>
        </w:tc>
      </w:tr>
      <w:tr w:rsidR="0098687E" w:rsidRPr="006B0B0C" w14:paraId="5C41B6E0" w14:textId="77777777" w:rsidTr="0098687E">
        <w:trPr>
          <w:trHeight w:hRule="exact" w:val="851"/>
        </w:trPr>
        <w:tc>
          <w:tcPr>
            <w:tcW w:w="284" w:type="dxa"/>
          </w:tcPr>
          <w:p w14:paraId="072CB969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  <w:tc>
          <w:tcPr>
            <w:tcW w:w="8778" w:type="dxa"/>
            <w:shd w:val="clear" w:color="auto" w:fill="F2F2F2" w:themeFill="background1" w:themeFillShade="F2"/>
          </w:tcPr>
          <w:p w14:paraId="59D1AF5F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</w:tr>
      <w:tr w:rsidR="006B0B0C" w:rsidRPr="006B0B0C" w14:paraId="05043496" w14:textId="77777777" w:rsidTr="0098687E">
        <w:trPr>
          <w:trHeight w:hRule="exact" w:val="284"/>
        </w:trPr>
        <w:tc>
          <w:tcPr>
            <w:tcW w:w="284" w:type="dxa"/>
          </w:tcPr>
          <w:p w14:paraId="14A75F5D" w14:textId="53E9CD2E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mc:AlternateContent>
                  <mc:Choice Requires="w16se">
                    <w:rFonts w:cstheme="majorHAnsi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color w:val="C00000"/>
                <w:szCs w:val="22"/>
              </w:rPr>
              <mc:AlternateContent>
                <mc:Choice Requires="w16se">
                  <w16se:symEx w16se:font="Apple Color Emoji" w16se:char="1F4A5"/>
                </mc:Choice>
                <mc:Fallback>
                  <w:t>💥</w:t>
                </mc:Fallback>
              </mc:AlternateContent>
            </w:r>
            <w:r w:rsidRPr="006B0B0C">
              <w:rPr>
                <w:rFonts w:cstheme="majorHAnsi"/>
                <w:color w:val="C00000"/>
                <w:szCs w:val="22"/>
              </w:rPr>
              <w:t xml:space="preserve"> </w:t>
            </w:r>
          </w:p>
        </w:tc>
        <w:tc>
          <w:tcPr>
            <w:tcW w:w="8778" w:type="dxa"/>
          </w:tcPr>
          <w:p w14:paraId="509526F4" w14:textId="4B7133B8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w:rFonts w:cstheme="majorHAnsi"/>
                <w:color w:val="C00000"/>
                <w:szCs w:val="22"/>
              </w:rPr>
              <w:t>Door stoffen in verkeerde volgorde bij elkaar te schenken ontstaat explosie</w:t>
            </w:r>
          </w:p>
        </w:tc>
      </w:tr>
      <w:tr w:rsidR="006B0B0C" w:rsidRPr="006B0B0C" w14:paraId="2ED0467B" w14:textId="77777777" w:rsidTr="0098687E">
        <w:trPr>
          <w:trHeight w:hRule="exact" w:val="851"/>
        </w:trPr>
        <w:tc>
          <w:tcPr>
            <w:tcW w:w="284" w:type="dxa"/>
          </w:tcPr>
          <w:p w14:paraId="24130B22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  <w:tc>
          <w:tcPr>
            <w:tcW w:w="8778" w:type="dxa"/>
            <w:shd w:val="clear" w:color="auto" w:fill="F2F2F2" w:themeFill="background1" w:themeFillShade="F2"/>
          </w:tcPr>
          <w:p w14:paraId="099EDEA6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</w:tr>
      <w:tr w:rsidR="006B0B0C" w:rsidRPr="006B0B0C" w14:paraId="67B428ED" w14:textId="77777777" w:rsidTr="006B0B0C">
        <w:trPr>
          <w:trHeight w:hRule="exact" w:val="284"/>
        </w:trPr>
        <w:tc>
          <w:tcPr>
            <w:tcW w:w="284" w:type="dxa"/>
          </w:tcPr>
          <w:p w14:paraId="14D0B303" w14:textId="2D485AB6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mc:AlternateContent>
                  <mc:Choice Requires="w16se">
                    <w:rFonts w:cstheme="majorHAnsi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color w:val="C00000"/>
                <w:szCs w:val="22"/>
              </w:rPr>
              <mc:AlternateContent>
                <mc:Choice Requires="w16se">
                  <w16se:symEx w16se:font="Apple Color Emoji" w16se:char="1F4A5"/>
                </mc:Choice>
                <mc:Fallback>
                  <w:t>💥</w:t>
                </mc:Fallback>
              </mc:AlternateContent>
            </w:r>
            <w:r w:rsidRPr="006B0B0C">
              <w:rPr>
                <w:rFonts w:cstheme="majorHAnsi"/>
                <w:color w:val="C00000"/>
                <w:szCs w:val="22"/>
              </w:rPr>
              <w:t xml:space="preserve"> </w:t>
            </w:r>
          </w:p>
        </w:tc>
        <w:tc>
          <w:tcPr>
            <w:tcW w:w="8778" w:type="dxa"/>
          </w:tcPr>
          <w:p w14:paraId="61432375" w14:textId="45E64094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>
              <w:rPr>
                <w:rFonts w:cstheme="majorHAnsi"/>
                <w:color w:val="C00000"/>
                <w:szCs w:val="22"/>
              </w:rPr>
              <w:t>B</w:t>
            </w:r>
            <w:r w:rsidRPr="006B0B0C">
              <w:rPr>
                <w:rFonts w:cstheme="majorHAnsi"/>
                <w:color w:val="C00000"/>
                <w:szCs w:val="22"/>
              </w:rPr>
              <w:t>randende brander valt om door pand van labjas</w:t>
            </w:r>
          </w:p>
        </w:tc>
      </w:tr>
      <w:tr w:rsidR="006B0B0C" w:rsidRPr="006B0B0C" w14:paraId="1935127D" w14:textId="77777777" w:rsidTr="0098687E">
        <w:trPr>
          <w:trHeight w:hRule="exact" w:val="851"/>
        </w:trPr>
        <w:tc>
          <w:tcPr>
            <w:tcW w:w="284" w:type="dxa"/>
          </w:tcPr>
          <w:p w14:paraId="00E958E5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  <w:tc>
          <w:tcPr>
            <w:tcW w:w="8778" w:type="dxa"/>
            <w:shd w:val="clear" w:color="auto" w:fill="F2F2F2" w:themeFill="background1" w:themeFillShade="F2"/>
          </w:tcPr>
          <w:p w14:paraId="1303F0AF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</w:tr>
      <w:tr w:rsidR="006B0B0C" w:rsidRPr="006B0B0C" w14:paraId="3A3E644B" w14:textId="77777777" w:rsidTr="006B0B0C">
        <w:trPr>
          <w:trHeight w:hRule="exact" w:val="284"/>
        </w:trPr>
        <w:tc>
          <w:tcPr>
            <w:tcW w:w="284" w:type="dxa"/>
          </w:tcPr>
          <w:p w14:paraId="0F92A8AC" w14:textId="2761B7D3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mc:AlternateContent>
                  <mc:Choice Requires="w16se">
                    <w:rFonts w:cstheme="majorHAnsi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color w:val="C00000"/>
                <w:szCs w:val="22"/>
              </w:rPr>
              <mc:AlternateContent>
                <mc:Choice Requires="w16se">
                  <w16se:symEx w16se:font="Apple Color Emoji" w16se:char="1F4A5"/>
                </mc:Choice>
                <mc:Fallback>
                  <w:t>💥</w:t>
                </mc:Fallback>
              </mc:AlternateContent>
            </w:r>
            <w:r w:rsidRPr="006B0B0C">
              <w:rPr>
                <w:rFonts w:cstheme="majorHAnsi"/>
                <w:color w:val="C00000"/>
                <w:szCs w:val="22"/>
              </w:rPr>
              <w:t xml:space="preserve"> </w:t>
            </w:r>
          </w:p>
        </w:tc>
        <w:tc>
          <w:tcPr>
            <w:tcW w:w="8778" w:type="dxa"/>
          </w:tcPr>
          <w:p w14:paraId="4207A47F" w14:textId="6AD5E7A7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w:rFonts w:cstheme="majorHAnsi"/>
                <w:color w:val="C00000"/>
                <w:szCs w:val="22"/>
              </w:rPr>
              <w:t>Jongen krijgt hersenschudding door val van kruk na schrikreactie</w:t>
            </w:r>
          </w:p>
        </w:tc>
      </w:tr>
      <w:tr w:rsidR="006B0B0C" w:rsidRPr="006B0B0C" w14:paraId="6F71EEF6" w14:textId="77777777" w:rsidTr="0098687E">
        <w:trPr>
          <w:trHeight w:hRule="exact" w:val="851"/>
        </w:trPr>
        <w:tc>
          <w:tcPr>
            <w:tcW w:w="284" w:type="dxa"/>
          </w:tcPr>
          <w:p w14:paraId="6DDF8251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  <w:tc>
          <w:tcPr>
            <w:tcW w:w="8778" w:type="dxa"/>
            <w:shd w:val="clear" w:color="auto" w:fill="F2F2F2" w:themeFill="background1" w:themeFillShade="F2"/>
          </w:tcPr>
          <w:p w14:paraId="32973FA8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</w:tr>
      <w:tr w:rsidR="006B0B0C" w:rsidRPr="006B0B0C" w14:paraId="5EC3AAB7" w14:textId="77777777" w:rsidTr="006B0B0C">
        <w:trPr>
          <w:trHeight w:hRule="exact" w:val="284"/>
        </w:trPr>
        <w:tc>
          <w:tcPr>
            <w:tcW w:w="284" w:type="dxa"/>
          </w:tcPr>
          <w:p w14:paraId="24AF3A89" w14:textId="79AEFC47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mc:AlternateContent>
                  <mc:Choice Requires="w16se">
                    <w:rFonts w:cstheme="majorHAnsi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color w:val="C00000"/>
                <w:szCs w:val="22"/>
              </w:rPr>
              <mc:AlternateContent>
                <mc:Choice Requires="w16se">
                  <w16se:symEx w16se:font="Apple Color Emoji" w16se:char="1F4A5"/>
                </mc:Choice>
                <mc:Fallback>
                  <w:t>💥</w:t>
                </mc:Fallback>
              </mc:AlternateContent>
            </w:r>
            <w:r w:rsidRPr="006B0B0C">
              <w:rPr>
                <w:rFonts w:cstheme="majorHAnsi"/>
                <w:color w:val="C00000"/>
                <w:szCs w:val="22"/>
              </w:rPr>
              <w:t xml:space="preserve"> </w:t>
            </w:r>
          </w:p>
        </w:tc>
        <w:tc>
          <w:tcPr>
            <w:tcW w:w="8778" w:type="dxa"/>
          </w:tcPr>
          <w:p w14:paraId="3044E9A2" w14:textId="49113889" w:rsidR="006B0B0C" w:rsidRPr="006B0B0C" w:rsidRDefault="006B0B0C" w:rsidP="006B0B0C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w:rFonts w:cstheme="majorHAnsi"/>
                <w:color w:val="C00000"/>
                <w:szCs w:val="22"/>
              </w:rPr>
              <w:t>Brand wordt erger na omvallen alcoholfles door rennende leerling</w:t>
            </w:r>
          </w:p>
        </w:tc>
      </w:tr>
      <w:tr w:rsidR="006B0B0C" w:rsidRPr="006B0B0C" w14:paraId="78519C20" w14:textId="77777777" w:rsidTr="0098687E">
        <w:trPr>
          <w:trHeight w:hRule="exact" w:val="851"/>
        </w:trPr>
        <w:tc>
          <w:tcPr>
            <w:tcW w:w="284" w:type="dxa"/>
          </w:tcPr>
          <w:p w14:paraId="2D1A9783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  <w:tc>
          <w:tcPr>
            <w:tcW w:w="8778" w:type="dxa"/>
            <w:shd w:val="clear" w:color="auto" w:fill="F2F2F2" w:themeFill="background1" w:themeFillShade="F2"/>
          </w:tcPr>
          <w:p w14:paraId="70333A54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</w:tr>
      <w:tr w:rsidR="006B0B0C" w:rsidRPr="006B0B0C" w14:paraId="17240E5E" w14:textId="77777777" w:rsidTr="006B0B0C">
        <w:trPr>
          <w:trHeight w:hRule="exact" w:val="284"/>
        </w:trPr>
        <w:tc>
          <w:tcPr>
            <w:tcW w:w="284" w:type="dxa"/>
          </w:tcPr>
          <w:p w14:paraId="517E501B" w14:textId="791A9D81" w:rsidR="006B0B0C" w:rsidRPr="006B0B0C" w:rsidRDefault="006B0B0C" w:rsidP="006B0B0C">
            <w:pPr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mc:AlternateContent>
                  <mc:Choice Requires="w16se">
                    <w:rFonts w:cstheme="majorHAnsi"/>
                  </mc:Choice>
                  <mc:Fallback>
                    <w:rFonts w:ascii="Apple Color Emoji" w:eastAsia="Apple Color Emoji" w:hAnsi="Apple Color Emoji" w:cs="Apple Color Emoji"/>
                  </mc:Fallback>
                </mc:AlternateContent>
                <w:color w:val="C00000"/>
                <w:szCs w:val="22"/>
              </w:rPr>
              <mc:AlternateContent>
                <mc:Choice Requires="w16se">
                  <w16se:symEx w16se:font="Apple Color Emoji" w16se:char="1F4A5"/>
                </mc:Choice>
                <mc:Fallback>
                  <w:t>💥</w:t>
                </mc:Fallback>
              </mc:AlternateContent>
            </w:r>
            <w:r w:rsidRPr="006B0B0C">
              <w:rPr>
                <w:rFonts w:cstheme="majorHAnsi"/>
                <w:color w:val="C00000"/>
                <w:szCs w:val="22"/>
              </w:rPr>
              <w:t xml:space="preserve"> </w:t>
            </w:r>
          </w:p>
        </w:tc>
        <w:tc>
          <w:tcPr>
            <w:tcW w:w="8778" w:type="dxa"/>
          </w:tcPr>
          <w:p w14:paraId="3C049710" w14:textId="0D1961BE" w:rsidR="006B0B0C" w:rsidRPr="006B0B0C" w:rsidRDefault="006B0B0C" w:rsidP="006B0B0C">
            <w:pPr>
              <w:snapToGrid w:val="0"/>
              <w:rPr>
                <w:rFonts w:cstheme="majorHAnsi"/>
                <w:color w:val="C00000"/>
                <w:szCs w:val="22"/>
              </w:rPr>
            </w:pPr>
            <w:r w:rsidRPr="006B0B0C">
              <w:rPr>
                <w:rFonts w:cstheme="majorHAnsi"/>
                <w:color w:val="C00000"/>
                <w:szCs w:val="22"/>
              </w:rPr>
              <w:t>Huid aangetast na aanraking van gemorst ‘water'</w:t>
            </w:r>
          </w:p>
        </w:tc>
      </w:tr>
      <w:tr w:rsidR="006B0B0C" w:rsidRPr="006B0B0C" w14:paraId="127BA94D" w14:textId="77777777" w:rsidTr="0098687E">
        <w:trPr>
          <w:trHeight w:hRule="exact" w:val="851"/>
        </w:trPr>
        <w:tc>
          <w:tcPr>
            <w:tcW w:w="284" w:type="dxa"/>
          </w:tcPr>
          <w:p w14:paraId="0712A404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  <w:tc>
          <w:tcPr>
            <w:tcW w:w="8778" w:type="dxa"/>
            <w:shd w:val="clear" w:color="auto" w:fill="F2F2F2" w:themeFill="background1" w:themeFillShade="F2"/>
          </w:tcPr>
          <w:p w14:paraId="712AD008" w14:textId="77777777" w:rsidR="006B0B0C" w:rsidRPr="006B0B0C" w:rsidRDefault="006B0B0C" w:rsidP="007336D1">
            <w:pPr>
              <w:autoSpaceDE w:val="0"/>
              <w:autoSpaceDN w:val="0"/>
              <w:adjustRightInd w:val="0"/>
              <w:snapToGrid w:val="0"/>
              <w:rPr>
                <w:rFonts w:cstheme="majorHAnsi"/>
                <w:color w:val="C00000"/>
                <w:szCs w:val="22"/>
              </w:rPr>
            </w:pPr>
          </w:p>
        </w:tc>
      </w:tr>
    </w:tbl>
    <w:p w14:paraId="1710AE20" w14:textId="3E8DFC16" w:rsidR="006B0B0C" w:rsidRPr="006B0B0C" w:rsidRDefault="006B0B0C" w:rsidP="006B0B0C">
      <w:pPr>
        <w:snapToGrid w:val="0"/>
        <w:spacing w:after="300" w:line="240" w:lineRule="auto"/>
        <w:rPr>
          <w:rFonts w:cstheme="majorHAnsi"/>
          <w:color w:val="C00000"/>
        </w:rPr>
      </w:pPr>
    </w:p>
    <w:sectPr w:rsidR="006B0B0C" w:rsidRPr="006B0B0C" w:rsidSect="006B0B0C">
      <w:pgSz w:w="11906" w:h="16838"/>
      <w:pgMar w:top="1417" w:right="1417" w:bottom="6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Hoofdtekst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8"/>
    <w:lvl w:ilvl="0" w:tplc="000002BD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00000009"/>
    <w:lvl w:ilvl="0" w:tplc="00000321">
      <w:start w:val="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0000000A"/>
    <w:lvl w:ilvl="0" w:tplc="00000385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0000000B"/>
    <w:lvl w:ilvl="0" w:tplc="000003E9">
      <w:start w:val="1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C"/>
    <w:multiLevelType w:val="hybridMultilevel"/>
    <w:tmpl w:val="0000000C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0000044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ACB"/>
    <w:rsid w:val="000C7ACB"/>
    <w:rsid w:val="002535B0"/>
    <w:rsid w:val="006B0B0C"/>
    <w:rsid w:val="0098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3A11E7"/>
  <w15:chartTrackingRefBased/>
  <w15:docId w15:val="{AF982126-DD36-6542-9E78-E799D5EEB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ajorHAnsi" w:eastAsiaTheme="minorHAnsi" w:hAnsiTheme="majorHAnsi" w:cs="Times New Roman (Hoofdtekst CS)"/>
        <w:sz w:val="22"/>
        <w:szCs w:val="24"/>
        <w:lang w:val="nl-NL" w:eastAsia="en-US" w:bidi="ar-SA"/>
      </w:rPr>
    </w:rPrDefault>
    <w:pPrDefault>
      <w:pPr>
        <w:spacing w:after="12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B0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Menno Heijna</dc:creator>
  <cp:keywords/>
  <dc:description/>
  <cp:lastModifiedBy>Menno Heijna</cp:lastModifiedBy>
  <cp:revision>1</cp:revision>
  <dcterms:created xsi:type="dcterms:W3CDTF">2021-05-01T10:45:00Z</dcterms:created>
  <dcterms:modified xsi:type="dcterms:W3CDTF">2021-05-01T11:09:00Z</dcterms:modified>
</cp:coreProperties>
</file>