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24BBEE" w14:textId="6DD0A7C9" w:rsidR="00A9204E" w:rsidRDefault="008847A1" w:rsidP="008847A1">
      <w:pPr>
        <w:pStyle w:val="Kop1"/>
      </w:pPr>
      <w:r>
        <w:t>Logboek</w:t>
      </w:r>
    </w:p>
    <w:p w14:paraId="78C1C7AC" w14:textId="025A8DB5" w:rsidR="008847A1" w:rsidRDefault="008847A1" w:rsidP="008847A1">
      <w:pPr>
        <w:pStyle w:val="Kop2"/>
      </w:pPr>
      <w:r>
        <w:t>Wat was je succes van deze week?</w:t>
      </w:r>
    </w:p>
    <w:p w14:paraId="66FB1C1D" w14:textId="4A7269B1" w:rsidR="008847A1" w:rsidRDefault="008847A1" w:rsidP="008847A1"/>
    <w:p w14:paraId="224D7E06" w14:textId="11E8740A" w:rsidR="008847A1" w:rsidRDefault="008847A1" w:rsidP="008847A1"/>
    <w:p w14:paraId="72FF9108" w14:textId="0E3CB8C7" w:rsidR="008847A1" w:rsidRDefault="008847A1" w:rsidP="008847A1">
      <w:pPr>
        <w:pStyle w:val="Kop2"/>
      </w:pPr>
      <w:r>
        <w:t>Wat heb je deze week over jezelf geleerd?</w:t>
      </w:r>
    </w:p>
    <w:p w14:paraId="4A8975AC" w14:textId="167416FC" w:rsidR="008847A1" w:rsidRDefault="008847A1" w:rsidP="008847A1"/>
    <w:p w14:paraId="7EA290AB" w14:textId="3D94E921" w:rsidR="008847A1" w:rsidRDefault="008847A1" w:rsidP="008847A1"/>
    <w:p w14:paraId="14C07E51" w14:textId="37BAAF69" w:rsidR="008847A1" w:rsidRDefault="008847A1" w:rsidP="008847A1"/>
    <w:p w14:paraId="59939894" w14:textId="44831309" w:rsidR="008847A1" w:rsidRPr="008847A1" w:rsidRDefault="008847A1" w:rsidP="008847A1">
      <w:pPr>
        <w:pStyle w:val="Kop2"/>
      </w:pPr>
      <w:r>
        <w:t xml:space="preserve">Wat heeft het je opgeleverd voor de eindpresentatie? </w:t>
      </w:r>
    </w:p>
    <w:p w14:paraId="356BB8BF" w14:textId="009B4C23" w:rsidR="008847A1" w:rsidRDefault="008847A1" w:rsidP="008847A1"/>
    <w:p w14:paraId="60C47889" w14:textId="77777777" w:rsidR="008847A1" w:rsidRPr="008847A1" w:rsidRDefault="008847A1" w:rsidP="008847A1"/>
    <w:p w14:paraId="2CEC1794" w14:textId="7851436E" w:rsidR="008847A1" w:rsidRDefault="008847A1" w:rsidP="008847A1"/>
    <w:p w14:paraId="45E3F9E7" w14:textId="580A8516" w:rsidR="008847A1" w:rsidRDefault="008847A1" w:rsidP="008847A1">
      <w:pPr>
        <w:pStyle w:val="Kop2"/>
      </w:pPr>
      <w:r>
        <w:t>Waar ben je mee aan de slag gegaan?</w:t>
      </w:r>
    </w:p>
    <w:p w14:paraId="26A07F27" w14:textId="763AC3B2" w:rsidR="008847A1" w:rsidRDefault="008847A1" w:rsidP="008847A1"/>
    <w:p w14:paraId="47727D46" w14:textId="77777777" w:rsidR="008847A1" w:rsidRPr="008847A1" w:rsidRDefault="008847A1" w:rsidP="008847A1"/>
    <w:p w14:paraId="7B33DF68" w14:textId="100E8C40" w:rsidR="008847A1" w:rsidRDefault="008847A1" w:rsidP="008847A1"/>
    <w:p w14:paraId="19272348" w14:textId="4BD4A6E3" w:rsidR="008847A1" w:rsidRDefault="008847A1" w:rsidP="008847A1">
      <w:pPr>
        <w:pStyle w:val="Kop2"/>
      </w:pPr>
      <w:r>
        <w:t>Hoever ben je gekomen?</w:t>
      </w:r>
    </w:p>
    <w:p w14:paraId="381330BA" w14:textId="53411660" w:rsidR="008847A1" w:rsidRDefault="008847A1" w:rsidP="008847A1"/>
    <w:p w14:paraId="030453AB" w14:textId="77777777" w:rsidR="008847A1" w:rsidRPr="008847A1" w:rsidRDefault="008847A1" w:rsidP="008847A1"/>
    <w:p w14:paraId="6240F893" w14:textId="718D0B26" w:rsidR="008847A1" w:rsidRDefault="008847A1" w:rsidP="008847A1"/>
    <w:p w14:paraId="4AF19249" w14:textId="5A4CB550" w:rsidR="008847A1" w:rsidRPr="008847A1" w:rsidRDefault="008847A1" w:rsidP="008847A1">
      <w:pPr>
        <w:pStyle w:val="Kop2"/>
      </w:pPr>
      <w:r>
        <w:t>Waar ga je volgende week mee verder? (Actiepunten)</w:t>
      </w:r>
    </w:p>
    <w:p w14:paraId="4ED75B86" w14:textId="36DEF4C1" w:rsidR="008847A1" w:rsidRDefault="008847A1" w:rsidP="008847A1"/>
    <w:p w14:paraId="22606396" w14:textId="77777777" w:rsidR="008847A1" w:rsidRPr="008847A1" w:rsidRDefault="008847A1" w:rsidP="008847A1"/>
    <w:sectPr w:rsidR="008847A1" w:rsidRPr="008847A1" w:rsidSect="004E108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E25A1F" w14:textId="77777777" w:rsidR="008847A1" w:rsidRDefault="008847A1" w:rsidP="00643C5A">
      <w:r>
        <w:separator/>
      </w:r>
    </w:p>
  </w:endnote>
  <w:endnote w:type="continuationSeparator" w:id="0">
    <w:p w14:paraId="5E500C10" w14:textId="77777777" w:rsidR="008847A1" w:rsidRDefault="008847A1" w:rsidP="00643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ouYuan">
    <w:altName w:val="SimSun"/>
    <w:panose1 w:val="00000000000000000000"/>
    <w:charset w:val="86"/>
    <w:family w:val="roman"/>
    <w:notTrueType/>
    <w:pitch w:val="default"/>
  </w:font>
  <w:font w:name="Gisha">
    <w:charset w:val="B1"/>
    <w:family w:val="swiss"/>
    <w:pitch w:val="variable"/>
    <w:sig w:usb0="80000807" w:usb1="40000042" w:usb2="00000000" w:usb3="00000000" w:csb0="00000021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4A5CAC" w14:textId="77777777" w:rsidR="008847A1" w:rsidRDefault="008847A1" w:rsidP="00643C5A">
      <w:r>
        <w:separator/>
      </w:r>
    </w:p>
  </w:footnote>
  <w:footnote w:type="continuationSeparator" w:id="0">
    <w:p w14:paraId="04CB025B" w14:textId="77777777" w:rsidR="008847A1" w:rsidRDefault="008847A1" w:rsidP="00643C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95A2CA4"/>
    <w:lvl w:ilvl="0">
      <w:start w:val="1"/>
      <w:numFmt w:val="decimal"/>
      <w:pStyle w:val="Lijstnummering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7AE341C"/>
    <w:lvl w:ilvl="0">
      <w:start w:val="1"/>
      <w:numFmt w:val="decimal"/>
      <w:pStyle w:val="Lijstnummering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1664B8C"/>
    <w:lvl w:ilvl="0">
      <w:start w:val="1"/>
      <w:numFmt w:val="decimal"/>
      <w:pStyle w:val="Lijstnummering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E4AA79A"/>
    <w:lvl w:ilvl="0">
      <w:start w:val="1"/>
      <w:numFmt w:val="decimal"/>
      <w:pStyle w:val="Lijstnummering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82E4132"/>
    <w:lvl w:ilvl="0">
      <w:start w:val="1"/>
      <w:numFmt w:val="bullet"/>
      <w:pStyle w:val="Lijstopsomteken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308098"/>
    <w:lvl w:ilvl="0">
      <w:start w:val="1"/>
      <w:numFmt w:val="bullet"/>
      <w:pStyle w:val="Lijstopsomteken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BDA94B8"/>
    <w:lvl w:ilvl="0">
      <w:start w:val="1"/>
      <w:numFmt w:val="bullet"/>
      <w:pStyle w:val="Lijstopsomtek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28E5DBE"/>
    <w:lvl w:ilvl="0">
      <w:start w:val="1"/>
      <w:numFmt w:val="bullet"/>
      <w:pStyle w:val="Lijstopsomtek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4263A3A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CAAF4F8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953584C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D456899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AEB0273"/>
    <w:multiLevelType w:val="multilevel"/>
    <w:tmpl w:val="526206A0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84C4F29"/>
    <w:multiLevelType w:val="multilevel"/>
    <w:tmpl w:val="D8061F64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4A5A2731"/>
    <w:multiLevelType w:val="multilevel"/>
    <w:tmpl w:val="04090023"/>
    <w:styleLink w:val="Artikelsectie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59350CFB"/>
    <w:multiLevelType w:val="multilevel"/>
    <w:tmpl w:val="9DF09F08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5DEC6B47"/>
    <w:multiLevelType w:val="multilevel"/>
    <w:tmpl w:val="604E1C0A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D8C2C6D"/>
    <w:multiLevelType w:val="multilevel"/>
    <w:tmpl w:val="0409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2"/>
  </w:num>
  <w:num w:numId="2">
    <w:abstractNumId w:val="13"/>
  </w:num>
  <w:num w:numId="3">
    <w:abstractNumId w:val="10"/>
  </w:num>
  <w:num w:numId="4">
    <w:abstractNumId w:val="24"/>
  </w:num>
  <w:num w:numId="5">
    <w:abstractNumId w:val="14"/>
  </w:num>
  <w:num w:numId="6">
    <w:abstractNumId w:val="18"/>
  </w:num>
  <w:num w:numId="7">
    <w:abstractNumId w:val="2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5"/>
  </w:num>
  <w:num w:numId="19">
    <w:abstractNumId w:val="17"/>
  </w:num>
  <w:num w:numId="20">
    <w:abstractNumId w:val="23"/>
  </w:num>
  <w:num w:numId="21">
    <w:abstractNumId w:val="19"/>
  </w:num>
  <w:num w:numId="22">
    <w:abstractNumId w:val="11"/>
  </w:num>
  <w:num w:numId="23">
    <w:abstractNumId w:val="25"/>
  </w:num>
  <w:num w:numId="24">
    <w:abstractNumId w:val="12"/>
  </w:num>
  <w:num w:numId="25">
    <w:abstractNumId w:val="16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7A1"/>
    <w:rsid w:val="000B5F8D"/>
    <w:rsid w:val="00465B3B"/>
    <w:rsid w:val="004E108E"/>
    <w:rsid w:val="00643C5A"/>
    <w:rsid w:val="00645252"/>
    <w:rsid w:val="006D3D74"/>
    <w:rsid w:val="0083569A"/>
    <w:rsid w:val="008847A1"/>
    <w:rsid w:val="009157F7"/>
    <w:rsid w:val="00A82A0E"/>
    <w:rsid w:val="00A9204E"/>
    <w:rsid w:val="00C3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CAC6D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nl-NL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847A1"/>
  </w:style>
  <w:style w:type="paragraph" w:styleId="Kop1">
    <w:name w:val="heading 1"/>
    <w:basedOn w:val="Standaard"/>
    <w:next w:val="Standaard"/>
    <w:link w:val="Kop1Char"/>
    <w:uiPriority w:val="9"/>
    <w:qFormat/>
    <w:rsid w:val="008847A1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032348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847A1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847A1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847A1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8847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8847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rsid w:val="008847A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8847A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8847A1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847A1"/>
    <w:rPr>
      <w:rFonts w:asciiTheme="majorHAnsi" w:eastAsiaTheme="majorEastAsia" w:hAnsiTheme="majorHAnsi" w:cstheme="majorBidi"/>
      <w:color w:val="032348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rsid w:val="008847A1"/>
    <w:rPr>
      <w:rFonts w:asciiTheme="majorHAnsi" w:eastAsiaTheme="majorEastAsia" w:hAnsiTheme="majorHAnsi" w:cstheme="majorBidi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rsid w:val="008847A1"/>
    <w:rPr>
      <w:rFonts w:asciiTheme="majorHAnsi" w:eastAsiaTheme="majorEastAsia" w:hAnsiTheme="majorHAnsi" w:cstheme="majorBidi"/>
      <w:sz w:val="32"/>
      <w:szCs w:val="32"/>
    </w:rPr>
  </w:style>
  <w:style w:type="character" w:customStyle="1" w:styleId="Kop4Char">
    <w:name w:val="Kop 4 Char"/>
    <w:basedOn w:val="Standaardalinea-lettertype"/>
    <w:link w:val="Kop4"/>
    <w:uiPriority w:val="9"/>
    <w:rsid w:val="008847A1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Kop5Char">
    <w:name w:val="Kop 5 Char"/>
    <w:basedOn w:val="Standaardalinea-lettertype"/>
    <w:link w:val="Kop5"/>
    <w:uiPriority w:val="9"/>
    <w:rsid w:val="008847A1"/>
    <w:rPr>
      <w:rFonts w:asciiTheme="majorHAnsi" w:eastAsiaTheme="majorEastAsia" w:hAnsiTheme="majorHAnsi" w:cstheme="majorBidi"/>
      <w:sz w:val="28"/>
      <w:szCs w:val="28"/>
    </w:rPr>
  </w:style>
  <w:style w:type="character" w:customStyle="1" w:styleId="Kop6Char">
    <w:name w:val="Kop 6 Char"/>
    <w:basedOn w:val="Standaardalinea-lettertype"/>
    <w:link w:val="Kop6"/>
    <w:uiPriority w:val="9"/>
    <w:rsid w:val="008847A1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Kop7Char">
    <w:name w:val="Kop 7 Char"/>
    <w:basedOn w:val="Standaardalinea-lettertype"/>
    <w:link w:val="Kop7"/>
    <w:uiPriority w:val="9"/>
    <w:rsid w:val="008847A1"/>
    <w:rPr>
      <w:rFonts w:asciiTheme="majorHAnsi" w:eastAsiaTheme="majorEastAsia" w:hAnsiTheme="majorHAnsi" w:cstheme="majorBidi"/>
      <w:sz w:val="24"/>
      <w:szCs w:val="24"/>
    </w:rPr>
  </w:style>
  <w:style w:type="character" w:customStyle="1" w:styleId="Kop8Char">
    <w:name w:val="Kop 8 Char"/>
    <w:basedOn w:val="Standaardalinea-lettertype"/>
    <w:link w:val="Kop8"/>
    <w:uiPriority w:val="9"/>
    <w:rsid w:val="008847A1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Kop9Char">
    <w:name w:val="Kop 9 Char"/>
    <w:basedOn w:val="Standaardalinea-lettertype"/>
    <w:link w:val="Kop9"/>
    <w:uiPriority w:val="9"/>
    <w:rsid w:val="008847A1"/>
    <w:rPr>
      <w:b/>
      <w:bCs/>
      <w:i/>
      <w:iCs/>
    </w:rPr>
  </w:style>
  <w:style w:type="paragraph" w:styleId="Titel">
    <w:name w:val="Title"/>
    <w:basedOn w:val="Standaard"/>
    <w:next w:val="Standaard"/>
    <w:link w:val="TitelChar"/>
    <w:uiPriority w:val="10"/>
    <w:qFormat/>
    <w:rsid w:val="008847A1"/>
    <w:pPr>
      <w:pBdr>
        <w:top w:val="single" w:sz="6" w:space="8" w:color="14967C" w:themeColor="accent3"/>
        <w:bottom w:val="single" w:sz="6" w:space="8" w:color="14967C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146194" w:themeColor="text2"/>
      <w:spacing w:val="30"/>
      <w:sz w:val="72"/>
      <w:szCs w:val="72"/>
    </w:rPr>
  </w:style>
  <w:style w:type="character" w:customStyle="1" w:styleId="TitelChar">
    <w:name w:val="Titel Char"/>
    <w:basedOn w:val="Standaardalinea-lettertype"/>
    <w:link w:val="Titel"/>
    <w:uiPriority w:val="10"/>
    <w:rsid w:val="008847A1"/>
    <w:rPr>
      <w:rFonts w:asciiTheme="majorHAnsi" w:eastAsiaTheme="majorEastAsia" w:hAnsiTheme="majorHAnsi" w:cstheme="majorBidi"/>
      <w:caps/>
      <w:color w:val="146194" w:themeColor="text2"/>
      <w:spacing w:val="30"/>
      <w:sz w:val="72"/>
      <w:szCs w:val="7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847A1"/>
    <w:pPr>
      <w:numPr>
        <w:ilvl w:val="1"/>
      </w:numPr>
      <w:jc w:val="center"/>
    </w:pPr>
    <w:rPr>
      <w:color w:val="146194" w:themeColor="text2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847A1"/>
    <w:rPr>
      <w:color w:val="146194" w:themeColor="text2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8847A1"/>
    <w:rPr>
      <w:i/>
      <w:iCs/>
      <w:color w:val="595959" w:themeColor="text1" w:themeTint="A6"/>
    </w:rPr>
  </w:style>
  <w:style w:type="character" w:styleId="Nadruk">
    <w:name w:val="Emphasis"/>
    <w:basedOn w:val="Standaardalinea-lettertype"/>
    <w:uiPriority w:val="20"/>
    <w:qFormat/>
    <w:rsid w:val="008847A1"/>
    <w:rPr>
      <w:i/>
      <w:iCs/>
      <w:color w:val="000000" w:themeColor="text1"/>
    </w:rPr>
  </w:style>
  <w:style w:type="character" w:styleId="Intensievebenadrukking">
    <w:name w:val="Intense Emphasis"/>
    <w:basedOn w:val="Standaardalinea-lettertype"/>
    <w:uiPriority w:val="21"/>
    <w:qFormat/>
    <w:rsid w:val="008847A1"/>
    <w:rPr>
      <w:b/>
      <w:bCs/>
      <w:i/>
      <w:iCs/>
      <w:color w:val="auto"/>
    </w:rPr>
  </w:style>
  <w:style w:type="character" w:styleId="Zwaar">
    <w:name w:val="Strong"/>
    <w:basedOn w:val="Standaardalinea-lettertype"/>
    <w:uiPriority w:val="22"/>
    <w:qFormat/>
    <w:rsid w:val="008847A1"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qFormat/>
    <w:rsid w:val="008847A1"/>
    <w:pPr>
      <w:spacing w:before="160"/>
      <w:ind w:left="720" w:right="720"/>
      <w:jc w:val="center"/>
    </w:pPr>
    <w:rPr>
      <w:i/>
      <w:iCs/>
      <w:color w:val="0F705C" w:themeColor="accent3" w:themeShade="BF"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8847A1"/>
    <w:rPr>
      <w:i/>
      <w:iCs/>
      <w:color w:val="0F705C" w:themeColor="accent3" w:themeShade="BF"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847A1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032348" w:themeColor="accent1" w:themeShade="BF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847A1"/>
    <w:rPr>
      <w:rFonts w:asciiTheme="majorHAnsi" w:eastAsiaTheme="majorEastAsia" w:hAnsiTheme="majorHAnsi" w:cstheme="majorBidi"/>
      <w:caps/>
      <w:color w:val="032348" w:themeColor="accent1" w:themeShade="BF"/>
      <w:sz w:val="28"/>
      <w:szCs w:val="28"/>
    </w:rPr>
  </w:style>
  <w:style w:type="character" w:styleId="Subtieleverwijzing">
    <w:name w:val="Subtle Reference"/>
    <w:basedOn w:val="Standaardalinea-lettertype"/>
    <w:uiPriority w:val="31"/>
    <w:qFormat/>
    <w:rsid w:val="008847A1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ieveverwijzing">
    <w:name w:val="Intense Reference"/>
    <w:basedOn w:val="Standaardalinea-lettertype"/>
    <w:uiPriority w:val="32"/>
    <w:qFormat/>
    <w:rsid w:val="008847A1"/>
    <w:rPr>
      <w:b/>
      <w:bCs/>
      <w:caps w:val="0"/>
      <w:smallCaps/>
      <w:color w:val="auto"/>
      <w:spacing w:val="0"/>
      <w:u w:val="single"/>
    </w:rPr>
  </w:style>
  <w:style w:type="character" w:styleId="Titelvanboek">
    <w:name w:val="Book Title"/>
    <w:basedOn w:val="Standaardalinea-lettertype"/>
    <w:uiPriority w:val="33"/>
    <w:qFormat/>
    <w:rsid w:val="008847A1"/>
    <w:rPr>
      <w:b/>
      <w:bCs/>
      <w:caps w:val="0"/>
      <w:smallCaps/>
      <w:spacing w:val="0"/>
    </w:rPr>
  </w:style>
  <w:style w:type="character" w:styleId="Hyperlink">
    <w:name w:val="Hyperlink"/>
    <w:basedOn w:val="Standaardalinea-lettertype"/>
    <w:uiPriority w:val="99"/>
    <w:unhideWhenUsed/>
    <w:rsid w:val="00643C5A"/>
    <w:rPr>
      <w:rFonts w:ascii="Calibri" w:hAnsi="Calibri" w:cs="Calibri"/>
      <w:color w:val="021730" w:themeColor="accent1" w:themeShade="80"/>
      <w:u w:val="single"/>
    </w:rPr>
  </w:style>
  <w:style w:type="character" w:styleId="GevolgdeHyperlink">
    <w:name w:val="FollowedHyperlink"/>
    <w:basedOn w:val="Standaardalinea-lettertype"/>
    <w:uiPriority w:val="99"/>
    <w:unhideWhenUsed/>
    <w:rsid w:val="00643C5A"/>
    <w:rPr>
      <w:rFonts w:ascii="Calibri" w:hAnsi="Calibri" w:cs="Calibri"/>
      <w:color w:val="356A95" w:themeColor="followedHyperlink"/>
      <w:u w:val="single"/>
    </w:rPr>
  </w:style>
  <w:style w:type="paragraph" w:styleId="Bijschrift">
    <w:name w:val="caption"/>
    <w:basedOn w:val="Standaard"/>
    <w:next w:val="Standaard"/>
    <w:uiPriority w:val="35"/>
    <w:unhideWhenUsed/>
    <w:qFormat/>
    <w:rsid w:val="008847A1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43C5A"/>
    <w:rPr>
      <w:rFonts w:ascii="Segoe UI" w:hAnsi="Segoe UI" w:cs="Segoe UI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43C5A"/>
    <w:rPr>
      <w:rFonts w:ascii="Segoe UI" w:hAnsi="Segoe UI" w:cs="Segoe UI"/>
      <w:szCs w:val="18"/>
    </w:rPr>
  </w:style>
  <w:style w:type="paragraph" w:styleId="Bloktekst">
    <w:name w:val="Block Text"/>
    <w:basedOn w:val="Standaard"/>
    <w:uiPriority w:val="99"/>
    <w:semiHidden/>
    <w:unhideWhenUsed/>
    <w:rsid w:val="00643C5A"/>
    <w:pPr>
      <w:pBdr>
        <w:top w:val="single" w:sz="2" w:space="10" w:color="052F61" w:themeColor="accent1" w:shadow="1" w:frame="1"/>
        <w:left w:val="single" w:sz="2" w:space="10" w:color="052F61" w:themeColor="accent1" w:shadow="1" w:frame="1"/>
        <w:bottom w:val="single" w:sz="2" w:space="10" w:color="052F61" w:themeColor="accent1" w:shadow="1" w:frame="1"/>
        <w:right w:val="single" w:sz="2" w:space="10" w:color="052F61" w:themeColor="accent1" w:shadow="1" w:frame="1"/>
      </w:pBdr>
      <w:ind w:left="1152" w:right="1152"/>
    </w:pPr>
    <w:rPr>
      <w:i/>
      <w:iCs/>
      <w:color w:val="021730" w:themeColor="accent1" w:themeShade="80"/>
    </w:rPr>
  </w:style>
  <w:style w:type="paragraph" w:styleId="Plattetekst3">
    <w:name w:val="Body Text 3"/>
    <w:basedOn w:val="Standaard"/>
    <w:link w:val="Plattetekst3Char"/>
    <w:uiPriority w:val="99"/>
    <w:semiHidden/>
    <w:unhideWhenUsed/>
    <w:rsid w:val="00643C5A"/>
    <w:pPr>
      <w:spacing w:after="120"/>
    </w:pPr>
    <w:rPr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643C5A"/>
    <w:rPr>
      <w:rFonts w:ascii="Calibri" w:hAnsi="Calibri" w:cs="Calibri"/>
      <w:szCs w:val="16"/>
    </w:rPr>
  </w:style>
  <w:style w:type="paragraph" w:styleId="Plattetekstinspringen3">
    <w:name w:val="Body Text Indent 3"/>
    <w:basedOn w:val="Standaard"/>
    <w:link w:val="Plattetekstinspringen3Char"/>
    <w:uiPriority w:val="99"/>
    <w:semiHidden/>
    <w:unhideWhenUsed/>
    <w:rsid w:val="00643C5A"/>
    <w:pPr>
      <w:spacing w:after="120"/>
      <w:ind w:left="360"/>
    </w:pPr>
    <w:rPr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uiPriority w:val="99"/>
    <w:semiHidden/>
    <w:rsid w:val="00643C5A"/>
    <w:rPr>
      <w:rFonts w:ascii="Calibri" w:hAnsi="Calibri" w:cs="Calibri"/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643C5A"/>
    <w:rPr>
      <w:rFonts w:ascii="Calibri" w:hAnsi="Calibri" w:cs="Calibri"/>
      <w:sz w:val="22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43C5A"/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43C5A"/>
    <w:rPr>
      <w:rFonts w:ascii="Calibri" w:hAnsi="Calibri" w:cs="Calibri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43C5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43C5A"/>
    <w:rPr>
      <w:rFonts w:ascii="Calibri" w:hAnsi="Calibri" w:cs="Calibri"/>
      <w:b/>
      <w:bCs/>
      <w:szCs w:val="20"/>
    </w:rPr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643C5A"/>
    <w:rPr>
      <w:rFonts w:ascii="Segoe UI" w:hAnsi="Segoe UI" w:cs="Segoe UI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643C5A"/>
    <w:rPr>
      <w:rFonts w:ascii="Segoe UI" w:hAnsi="Segoe UI" w:cs="Segoe UI"/>
      <w:szCs w:val="16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643C5A"/>
    <w:rPr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643C5A"/>
    <w:rPr>
      <w:rFonts w:ascii="Calibri" w:hAnsi="Calibri" w:cs="Calibri"/>
      <w:szCs w:val="20"/>
    </w:rPr>
  </w:style>
  <w:style w:type="paragraph" w:styleId="Afzender">
    <w:name w:val="envelope return"/>
    <w:basedOn w:val="Standaard"/>
    <w:uiPriority w:val="99"/>
    <w:semiHidden/>
    <w:unhideWhenUsed/>
    <w:rsid w:val="00643C5A"/>
    <w:rPr>
      <w:rFonts w:ascii="Calibri Light" w:eastAsiaTheme="majorEastAsia" w:hAnsi="Calibri Light" w:cs="Calibri Light"/>
      <w:szCs w:val="20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643C5A"/>
    <w:rPr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643C5A"/>
    <w:rPr>
      <w:rFonts w:ascii="Calibri" w:hAnsi="Calibri" w:cs="Calibri"/>
      <w:szCs w:val="20"/>
    </w:rPr>
  </w:style>
  <w:style w:type="character" w:styleId="HTMLCode">
    <w:name w:val="HTML Code"/>
    <w:basedOn w:val="Standaardalinea-lettertype"/>
    <w:uiPriority w:val="99"/>
    <w:semiHidden/>
    <w:unhideWhenUsed/>
    <w:rsid w:val="00643C5A"/>
    <w:rPr>
      <w:rFonts w:ascii="Consolas" w:hAnsi="Consolas" w:cs="Calibri"/>
      <w:sz w:val="22"/>
      <w:szCs w:val="20"/>
    </w:rPr>
  </w:style>
  <w:style w:type="character" w:styleId="HTML-toetsenbord">
    <w:name w:val="HTML Keyboard"/>
    <w:basedOn w:val="Standaardalinea-lettertype"/>
    <w:uiPriority w:val="99"/>
    <w:semiHidden/>
    <w:unhideWhenUsed/>
    <w:rsid w:val="00643C5A"/>
    <w:rPr>
      <w:rFonts w:ascii="Consolas" w:hAnsi="Consolas" w:cs="Calibri"/>
      <w:sz w:val="22"/>
      <w:szCs w:val="20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643C5A"/>
    <w:rPr>
      <w:rFonts w:ascii="Consolas" w:hAnsi="Consolas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643C5A"/>
    <w:rPr>
      <w:rFonts w:ascii="Consolas" w:hAnsi="Consolas" w:cs="Calibri"/>
      <w:szCs w:val="20"/>
    </w:rPr>
  </w:style>
  <w:style w:type="character" w:styleId="HTML-schrijfmachine">
    <w:name w:val="HTML Typewriter"/>
    <w:basedOn w:val="Standaardalinea-lettertype"/>
    <w:uiPriority w:val="99"/>
    <w:semiHidden/>
    <w:unhideWhenUsed/>
    <w:rsid w:val="00643C5A"/>
    <w:rPr>
      <w:rFonts w:ascii="Consolas" w:hAnsi="Consolas" w:cs="Calibri"/>
      <w:sz w:val="22"/>
      <w:szCs w:val="20"/>
    </w:rPr>
  </w:style>
  <w:style w:type="paragraph" w:styleId="Macrotekst">
    <w:name w:val="macro"/>
    <w:link w:val="MacrotekstChar"/>
    <w:uiPriority w:val="99"/>
    <w:semiHidden/>
    <w:unhideWhenUsed/>
    <w:rsid w:val="00643C5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alibri"/>
      <w:szCs w:val="20"/>
    </w:rPr>
  </w:style>
  <w:style w:type="character" w:customStyle="1" w:styleId="MacrotekstChar">
    <w:name w:val="Macrotekst Char"/>
    <w:basedOn w:val="Standaardalinea-lettertype"/>
    <w:link w:val="Macrotekst"/>
    <w:uiPriority w:val="99"/>
    <w:semiHidden/>
    <w:rsid w:val="00643C5A"/>
    <w:rPr>
      <w:rFonts w:ascii="Consolas" w:hAnsi="Consolas" w:cs="Calibri"/>
      <w:szCs w:val="20"/>
    </w:r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643C5A"/>
    <w:rPr>
      <w:rFonts w:ascii="Consolas" w:hAnsi="Consolas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643C5A"/>
    <w:rPr>
      <w:rFonts w:ascii="Consolas" w:hAnsi="Consolas" w:cs="Calibri"/>
      <w:szCs w:val="21"/>
    </w:rPr>
  </w:style>
  <w:style w:type="character" w:styleId="Tekstvantijdelijkeaanduiding">
    <w:name w:val="Placeholder Text"/>
    <w:basedOn w:val="Standaardalinea-lettertype"/>
    <w:uiPriority w:val="99"/>
    <w:semiHidden/>
    <w:rsid w:val="00643C5A"/>
    <w:rPr>
      <w:rFonts w:ascii="Calibri" w:hAnsi="Calibri" w:cs="Calibri"/>
      <w:color w:val="064453" w:themeColor="background2" w:themeShade="40"/>
    </w:rPr>
  </w:style>
  <w:style w:type="paragraph" w:styleId="Koptekst">
    <w:name w:val="header"/>
    <w:basedOn w:val="Standaard"/>
    <w:link w:val="KoptekstChar"/>
    <w:uiPriority w:val="99"/>
    <w:unhideWhenUsed/>
    <w:rsid w:val="00643C5A"/>
  </w:style>
  <w:style w:type="character" w:customStyle="1" w:styleId="KoptekstChar">
    <w:name w:val="Koptekst Char"/>
    <w:basedOn w:val="Standaardalinea-lettertype"/>
    <w:link w:val="Koptekst"/>
    <w:uiPriority w:val="99"/>
    <w:rsid w:val="00643C5A"/>
    <w:rPr>
      <w:rFonts w:ascii="Calibri" w:hAnsi="Calibri" w:cs="Calibri"/>
    </w:rPr>
  </w:style>
  <w:style w:type="paragraph" w:styleId="Voettekst">
    <w:name w:val="footer"/>
    <w:basedOn w:val="Standaard"/>
    <w:link w:val="VoettekstChar"/>
    <w:uiPriority w:val="99"/>
    <w:unhideWhenUsed/>
    <w:rsid w:val="00643C5A"/>
  </w:style>
  <w:style w:type="character" w:customStyle="1" w:styleId="VoettekstChar">
    <w:name w:val="Voettekst Char"/>
    <w:basedOn w:val="Standaardalinea-lettertype"/>
    <w:link w:val="Voettekst"/>
    <w:uiPriority w:val="99"/>
    <w:rsid w:val="00643C5A"/>
    <w:rPr>
      <w:rFonts w:ascii="Calibri" w:hAnsi="Calibri" w:cs="Calibri"/>
    </w:rPr>
  </w:style>
  <w:style w:type="paragraph" w:styleId="Inhopg9">
    <w:name w:val="toc 9"/>
    <w:basedOn w:val="Standaard"/>
    <w:next w:val="Standaard"/>
    <w:autoRedefine/>
    <w:uiPriority w:val="39"/>
    <w:semiHidden/>
    <w:unhideWhenUsed/>
    <w:rsid w:val="00643C5A"/>
    <w:pPr>
      <w:spacing w:after="120"/>
      <w:ind w:left="1757"/>
    </w:pPr>
  </w:style>
  <w:style w:type="character" w:styleId="Vermelding">
    <w:name w:val="Mention"/>
    <w:basedOn w:val="Standaardalinea-lettertype"/>
    <w:uiPriority w:val="99"/>
    <w:semiHidden/>
    <w:unhideWhenUsed/>
    <w:rsid w:val="00643C5A"/>
    <w:rPr>
      <w:rFonts w:ascii="Calibri" w:hAnsi="Calibri" w:cs="Calibri"/>
      <w:color w:val="2B579A"/>
      <w:shd w:val="clear" w:color="auto" w:fill="E1DFDD"/>
    </w:rPr>
  </w:style>
  <w:style w:type="numbering" w:styleId="111111">
    <w:name w:val="Outline List 2"/>
    <w:basedOn w:val="Geenlijst"/>
    <w:uiPriority w:val="99"/>
    <w:semiHidden/>
    <w:unhideWhenUsed/>
    <w:rsid w:val="00643C5A"/>
    <w:pPr>
      <w:numPr>
        <w:numId w:val="24"/>
      </w:numPr>
    </w:pPr>
  </w:style>
  <w:style w:type="numbering" w:styleId="1ai">
    <w:name w:val="Outline List 1"/>
    <w:basedOn w:val="Geenlijst"/>
    <w:uiPriority w:val="99"/>
    <w:semiHidden/>
    <w:unhideWhenUsed/>
    <w:rsid w:val="00643C5A"/>
    <w:pPr>
      <w:numPr>
        <w:numId w:val="25"/>
      </w:numPr>
    </w:pPr>
  </w:style>
  <w:style w:type="character" w:styleId="HTMLVariable">
    <w:name w:val="HTML Variable"/>
    <w:basedOn w:val="Standaardalinea-lettertype"/>
    <w:uiPriority w:val="99"/>
    <w:semiHidden/>
    <w:unhideWhenUsed/>
    <w:rsid w:val="00643C5A"/>
    <w:rPr>
      <w:rFonts w:ascii="Calibri" w:hAnsi="Calibri" w:cs="Calibri"/>
      <w:i/>
      <w:iCs/>
    </w:rPr>
  </w:style>
  <w:style w:type="paragraph" w:styleId="HTML-adres">
    <w:name w:val="HTML Address"/>
    <w:basedOn w:val="Standaard"/>
    <w:link w:val="HTML-adresChar"/>
    <w:uiPriority w:val="99"/>
    <w:semiHidden/>
    <w:unhideWhenUsed/>
    <w:rsid w:val="00643C5A"/>
    <w:rPr>
      <w:i/>
      <w:iCs/>
    </w:rPr>
  </w:style>
  <w:style w:type="character" w:customStyle="1" w:styleId="HTML-adresChar">
    <w:name w:val="HTML-adres Char"/>
    <w:basedOn w:val="Standaardalinea-lettertype"/>
    <w:link w:val="HTML-adres"/>
    <w:uiPriority w:val="99"/>
    <w:semiHidden/>
    <w:rsid w:val="00643C5A"/>
    <w:rPr>
      <w:rFonts w:ascii="Calibri" w:hAnsi="Calibri" w:cs="Calibri"/>
      <w:i/>
      <w:iCs/>
    </w:rPr>
  </w:style>
  <w:style w:type="character" w:styleId="HTMLDefinition">
    <w:name w:val="HTML Definition"/>
    <w:basedOn w:val="Standaardalinea-lettertype"/>
    <w:uiPriority w:val="99"/>
    <w:semiHidden/>
    <w:unhideWhenUsed/>
    <w:rsid w:val="00643C5A"/>
    <w:rPr>
      <w:rFonts w:ascii="Calibri" w:hAnsi="Calibri" w:cs="Calibri"/>
      <w:i/>
      <w:iCs/>
    </w:rPr>
  </w:style>
  <w:style w:type="character" w:styleId="HTML-citaat">
    <w:name w:val="HTML Cite"/>
    <w:basedOn w:val="Standaardalinea-lettertype"/>
    <w:uiPriority w:val="99"/>
    <w:semiHidden/>
    <w:unhideWhenUsed/>
    <w:rsid w:val="00643C5A"/>
    <w:rPr>
      <w:rFonts w:ascii="Calibri" w:hAnsi="Calibri" w:cs="Calibri"/>
      <w:i/>
      <w:iCs/>
    </w:rPr>
  </w:style>
  <w:style w:type="character" w:styleId="HTML-voorbeeld">
    <w:name w:val="HTML Sample"/>
    <w:basedOn w:val="Standaardalinea-lettertype"/>
    <w:uiPriority w:val="99"/>
    <w:semiHidden/>
    <w:unhideWhenUsed/>
    <w:rsid w:val="00643C5A"/>
    <w:rPr>
      <w:rFonts w:ascii="Consolas" w:hAnsi="Consolas" w:cs="Calibri"/>
      <w:sz w:val="24"/>
      <w:szCs w:val="24"/>
    </w:rPr>
  </w:style>
  <w:style w:type="character" w:styleId="HTML-acroniem">
    <w:name w:val="HTML Acronym"/>
    <w:basedOn w:val="Standaardalinea-lettertype"/>
    <w:uiPriority w:val="99"/>
    <w:semiHidden/>
    <w:unhideWhenUsed/>
    <w:rsid w:val="00643C5A"/>
    <w:rPr>
      <w:rFonts w:ascii="Calibri" w:hAnsi="Calibri" w:cs="Calibri"/>
    </w:rPr>
  </w:style>
  <w:style w:type="paragraph" w:styleId="Inhopg1">
    <w:name w:val="toc 1"/>
    <w:basedOn w:val="Standaard"/>
    <w:next w:val="Standaard"/>
    <w:autoRedefine/>
    <w:uiPriority w:val="39"/>
    <w:semiHidden/>
    <w:unhideWhenUsed/>
    <w:rsid w:val="00643C5A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semiHidden/>
    <w:unhideWhenUsed/>
    <w:rsid w:val="00643C5A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semiHidden/>
    <w:unhideWhenUsed/>
    <w:rsid w:val="00643C5A"/>
    <w:pPr>
      <w:spacing w:after="100"/>
      <w:ind w:left="440"/>
    </w:pPr>
  </w:style>
  <w:style w:type="paragraph" w:styleId="Inhopg4">
    <w:name w:val="toc 4"/>
    <w:basedOn w:val="Standaard"/>
    <w:next w:val="Standaard"/>
    <w:autoRedefine/>
    <w:uiPriority w:val="39"/>
    <w:semiHidden/>
    <w:unhideWhenUsed/>
    <w:rsid w:val="00643C5A"/>
    <w:pPr>
      <w:spacing w:after="100"/>
      <w:ind w:left="660"/>
    </w:pPr>
  </w:style>
  <w:style w:type="paragraph" w:styleId="Inhopg5">
    <w:name w:val="toc 5"/>
    <w:basedOn w:val="Standaard"/>
    <w:next w:val="Standaard"/>
    <w:autoRedefine/>
    <w:uiPriority w:val="39"/>
    <w:semiHidden/>
    <w:unhideWhenUsed/>
    <w:rsid w:val="00643C5A"/>
    <w:pPr>
      <w:spacing w:after="100"/>
      <w:ind w:left="880"/>
    </w:pPr>
  </w:style>
  <w:style w:type="paragraph" w:styleId="Inhopg6">
    <w:name w:val="toc 6"/>
    <w:basedOn w:val="Standaard"/>
    <w:next w:val="Standaard"/>
    <w:autoRedefine/>
    <w:uiPriority w:val="39"/>
    <w:semiHidden/>
    <w:unhideWhenUsed/>
    <w:rsid w:val="00643C5A"/>
    <w:pPr>
      <w:spacing w:after="100"/>
      <w:ind w:left="1100"/>
    </w:pPr>
  </w:style>
  <w:style w:type="paragraph" w:styleId="Inhopg7">
    <w:name w:val="toc 7"/>
    <w:basedOn w:val="Standaard"/>
    <w:next w:val="Standaard"/>
    <w:autoRedefine/>
    <w:uiPriority w:val="39"/>
    <w:semiHidden/>
    <w:unhideWhenUsed/>
    <w:rsid w:val="00643C5A"/>
    <w:pPr>
      <w:spacing w:after="100"/>
      <w:ind w:left="1320"/>
    </w:pPr>
  </w:style>
  <w:style w:type="paragraph" w:styleId="Inhopg8">
    <w:name w:val="toc 8"/>
    <w:basedOn w:val="Standaard"/>
    <w:next w:val="Standaard"/>
    <w:autoRedefine/>
    <w:uiPriority w:val="39"/>
    <w:semiHidden/>
    <w:unhideWhenUsed/>
    <w:rsid w:val="00643C5A"/>
    <w:pPr>
      <w:spacing w:after="100"/>
      <w:ind w:left="1540"/>
    </w:p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8847A1"/>
    <w:pPr>
      <w:outlineLvl w:val="9"/>
    </w:pPr>
  </w:style>
  <w:style w:type="table" w:styleId="Professioneletabel">
    <w:name w:val="Table Professional"/>
    <w:basedOn w:val="Standaardtabel"/>
    <w:uiPriority w:val="99"/>
    <w:semiHidden/>
    <w:unhideWhenUsed/>
    <w:rsid w:val="00643C5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Gemiddeldelijst1">
    <w:name w:val="Medium List 1"/>
    <w:basedOn w:val="Standaardtabel"/>
    <w:uiPriority w:val="65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46194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Gemiddeldelijst1-accent1">
    <w:name w:val="Medium List 1 Accent 1"/>
    <w:basedOn w:val="Standaardtabel"/>
    <w:uiPriority w:val="65"/>
    <w:rsid w:val="00643C5A"/>
    <w:rPr>
      <w:color w:val="000000" w:themeColor="text1"/>
    </w:rPr>
    <w:tblPr>
      <w:tblStyleRowBandSize w:val="1"/>
      <w:tblStyleColBandSize w:val="1"/>
      <w:tblBorders>
        <w:top w:val="single" w:sz="8" w:space="0" w:color="052F61" w:themeColor="accent1"/>
        <w:bottom w:val="single" w:sz="8" w:space="0" w:color="052F61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52F61" w:themeColor="accent1"/>
        </w:tcBorders>
      </w:tcPr>
    </w:tblStylePr>
    <w:tblStylePr w:type="lastRow">
      <w:rPr>
        <w:b/>
        <w:bCs/>
        <w:color w:val="146194" w:themeColor="text2"/>
      </w:rPr>
      <w:tblPr/>
      <w:tcPr>
        <w:tcBorders>
          <w:top w:val="single" w:sz="8" w:space="0" w:color="052F61" w:themeColor="accent1"/>
          <w:bottom w:val="single" w:sz="8" w:space="0" w:color="052F6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52F61" w:themeColor="accent1"/>
          <w:bottom w:val="single" w:sz="8" w:space="0" w:color="052F61" w:themeColor="accent1"/>
        </w:tcBorders>
      </w:tcPr>
    </w:tblStylePr>
    <w:tblStylePr w:type="band1Vert">
      <w:tblPr/>
      <w:tcPr>
        <w:shd w:val="clear" w:color="auto" w:fill="9EC8FA" w:themeFill="accent1" w:themeFillTint="3F"/>
      </w:tcPr>
    </w:tblStylePr>
    <w:tblStylePr w:type="band1Horz">
      <w:tblPr/>
      <w:tcPr>
        <w:shd w:val="clear" w:color="auto" w:fill="9EC8FA" w:themeFill="accent1" w:themeFillTint="3F"/>
      </w:tcPr>
    </w:tblStylePr>
  </w:style>
  <w:style w:type="table" w:styleId="Gemiddeldelijst1-accent2">
    <w:name w:val="Medium List 1 Accent 2"/>
    <w:basedOn w:val="Standaardtabel"/>
    <w:uiPriority w:val="65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top w:val="single" w:sz="8" w:space="0" w:color="A50E82" w:themeColor="accent2"/>
        <w:bottom w:val="single" w:sz="8" w:space="0" w:color="A50E82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0E82" w:themeColor="accent2"/>
        </w:tcBorders>
      </w:tcPr>
    </w:tblStylePr>
    <w:tblStylePr w:type="lastRow">
      <w:rPr>
        <w:b/>
        <w:bCs/>
        <w:color w:val="146194" w:themeColor="text2"/>
      </w:rPr>
      <w:tblPr/>
      <w:tcPr>
        <w:tcBorders>
          <w:top w:val="single" w:sz="8" w:space="0" w:color="A50E82" w:themeColor="accent2"/>
          <w:bottom w:val="single" w:sz="8" w:space="0" w:color="A50E8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0E82" w:themeColor="accent2"/>
          <w:bottom w:val="single" w:sz="8" w:space="0" w:color="A50E82" w:themeColor="accent2"/>
        </w:tcBorders>
      </w:tcPr>
    </w:tblStylePr>
    <w:tblStylePr w:type="band1Vert">
      <w:tblPr/>
      <w:tcPr>
        <w:shd w:val="clear" w:color="auto" w:fill="F8B3E8" w:themeFill="accent2" w:themeFillTint="3F"/>
      </w:tcPr>
    </w:tblStylePr>
    <w:tblStylePr w:type="band1Horz">
      <w:tblPr/>
      <w:tcPr>
        <w:shd w:val="clear" w:color="auto" w:fill="F8B3E8" w:themeFill="accent2" w:themeFillTint="3F"/>
      </w:tcPr>
    </w:tblStylePr>
  </w:style>
  <w:style w:type="table" w:styleId="Gemiddeldelijst1-accent3">
    <w:name w:val="Medium List 1 Accent 3"/>
    <w:basedOn w:val="Standaardtabel"/>
    <w:uiPriority w:val="65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top w:val="single" w:sz="8" w:space="0" w:color="14967C" w:themeColor="accent3"/>
        <w:bottom w:val="single" w:sz="8" w:space="0" w:color="14967C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4967C" w:themeColor="accent3"/>
        </w:tcBorders>
      </w:tcPr>
    </w:tblStylePr>
    <w:tblStylePr w:type="lastRow">
      <w:rPr>
        <w:b/>
        <w:bCs/>
        <w:color w:val="146194" w:themeColor="text2"/>
      </w:rPr>
      <w:tblPr/>
      <w:tcPr>
        <w:tcBorders>
          <w:top w:val="single" w:sz="8" w:space="0" w:color="14967C" w:themeColor="accent3"/>
          <w:bottom w:val="single" w:sz="8" w:space="0" w:color="1496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4967C" w:themeColor="accent3"/>
          <w:bottom w:val="single" w:sz="8" w:space="0" w:color="14967C" w:themeColor="accent3"/>
        </w:tcBorders>
      </w:tcPr>
    </w:tblStylePr>
    <w:tblStylePr w:type="band1Vert">
      <w:tblPr/>
      <w:tcPr>
        <w:shd w:val="clear" w:color="auto" w:fill="B4F5E8" w:themeFill="accent3" w:themeFillTint="3F"/>
      </w:tcPr>
    </w:tblStylePr>
    <w:tblStylePr w:type="band1Horz">
      <w:tblPr/>
      <w:tcPr>
        <w:shd w:val="clear" w:color="auto" w:fill="B4F5E8" w:themeFill="accent3" w:themeFillTint="3F"/>
      </w:tcPr>
    </w:tblStylePr>
  </w:style>
  <w:style w:type="table" w:styleId="Gemiddeldelijst1-accent4">
    <w:name w:val="Medium List 1 Accent 4"/>
    <w:basedOn w:val="Standaardtabel"/>
    <w:uiPriority w:val="65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top w:val="single" w:sz="8" w:space="0" w:color="6A9E1F" w:themeColor="accent4"/>
        <w:bottom w:val="single" w:sz="8" w:space="0" w:color="6A9E1F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A9E1F" w:themeColor="accent4"/>
        </w:tcBorders>
      </w:tcPr>
    </w:tblStylePr>
    <w:tblStylePr w:type="lastRow">
      <w:rPr>
        <w:b/>
        <w:bCs/>
        <w:color w:val="146194" w:themeColor="text2"/>
      </w:rPr>
      <w:tblPr/>
      <w:tcPr>
        <w:tcBorders>
          <w:top w:val="single" w:sz="8" w:space="0" w:color="6A9E1F" w:themeColor="accent4"/>
          <w:bottom w:val="single" w:sz="8" w:space="0" w:color="6A9E1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A9E1F" w:themeColor="accent4"/>
          <w:bottom w:val="single" w:sz="8" w:space="0" w:color="6A9E1F" w:themeColor="accent4"/>
        </w:tcBorders>
      </w:tcPr>
    </w:tblStylePr>
    <w:tblStylePr w:type="band1Vert">
      <w:tblPr/>
      <w:tcPr>
        <w:shd w:val="clear" w:color="auto" w:fill="DCF2BC" w:themeFill="accent4" w:themeFillTint="3F"/>
      </w:tcPr>
    </w:tblStylePr>
    <w:tblStylePr w:type="band1Horz">
      <w:tblPr/>
      <w:tcPr>
        <w:shd w:val="clear" w:color="auto" w:fill="DCF2BC" w:themeFill="accent4" w:themeFillTint="3F"/>
      </w:tcPr>
    </w:tblStylePr>
  </w:style>
  <w:style w:type="table" w:styleId="Gemiddeldelijst1-accent5">
    <w:name w:val="Medium List 1 Accent 5"/>
    <w:basedOn w:val="Standaardtabel"/>
    <w:uiPriority w:val="65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top w:val="single" w:sz="8" w:space="0" w:color="E87D37" w:themeColor="accent5"/>
        <w:bottom w:val="single" w:sz="8" w:space="0" w:color="E87D37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87D37" w:themeColor="accent5"/>
        </w:tcBorders>
      </w:tcPr>
    </w:tblStylePr>
    <w:tblStylePr w:type="lastRow">
      <w:rPr>
        <w:b/>
        <w:bCs/>
        <w:color w:val="146194" w:themeColor="text2"/>
      </w:rPr>
      <w:tblPr/>
      <w:tcPr>
        <w:tcBorders>
          <w:top w:val="single" w:sz="8" w:space="0" w:color="E87D37" w:themeColor="accent5"/>
          <w:bottom w:val="single" w:sz="8" w:space="0" w:color="E87D3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87D37" w:themeColor="accent5"/>
          <w:bottom w:val="single" w:sz="8" w:space="0" w:color="E87D37" w:themeColor="accent5"/>
        </w:tcBorders>
      </w:tcPr>
    </w:tblStylePr>
    <w:tblStylePr w:type="band1Vert">
      <w:tblPr/>
      <w:tcPr>
        <w:shd w:val="clear" w:color="auto" w:fill="F9DECD" w:themeFill="accent5" w:themeFillTint="3F"/>
      </w:tcPr>
    </w:tblStylePr>
    <w:tblStylePr w:type="band1Horz">
      <w:tblPr/>
      <w:tcPr>
        <w:shd w:val="clear" w:color="auto" w:fill="F9DECD" w:themeFill="accent5" w:themeFillTint="3F"/>
      </w:tcPr>
    </w:tblStylePr>
  </w:style>
  <w:style w:type="table" w:styleId="Gemiddeldelijst1-accent6">
    <w:name w:val="Medium List 1 Accent 6"/>
    <w:basedOn w:val="Standaardtabel"/>
    <w:uiPriority w:val="65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top w:val="single" w:sz="8" w:space="0" w:color="C62324" w:themeColor="accent6"/>
        <w:bottom w:val="single" w:sz="8" w:space="0" w:color="C6232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2324" w:themeColor="accent6"/>
        </w:tcBorders>
      </w:tcPr>
    </w:tblStylePr>
    <w:tblStylePr w:type="lastRow">
      <w:rPr>
        <w:b/>
        <w:bCs/>
        <w:color w:val="146194" w:themeColor="text2"/>
      </w:rPr>
      <w:tblPr/>
      <w:tcPr>
        <w:tcBorders>
          <w:top w:val="single" w:sz="8" w:space="0" w:color="C62324" w:themeColor="accent6"/>
          <w:bottom w:val="single" w:sz="8" w:space="0" w:color="C6232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2324" w:themeColor="accent6"/>
          <w:bottom w:val="single" w:sz="8" w:space="0" w:color="C62324" w:themeColor="accent6"/>
        </w:tcBorders>
      </w:tcPr>
    </w:tblStylePr>
    <w:tblStylePr w:type="band1Vert">
      <w:tblPr/>
      <w:tcPr>
        <w:shd w:val="clear" w:color="auto" w:fill="F4C4C4" w:themeFill="accent6" w:themeFillTint="3F"/>
      </w:tcPr>
    </w:tblStylePr>
    <w:tblStylePr w:type="band1Horz">
      <w:tblPr/>
      <w:tcPr>
        <w:shd w:val="clear" w:color="auto" w:fill="F4C4C4" w:themeFill="accent6" w:themeFillTint="3F"/>
      </w:tcPr>
    </w:tblStylePr>
  </w:style>
  <w:style w:type="table" w:styleId="Gemiddeldelijst2">
    <w:name w:val="Medium List 2"/>
    <w:basedOn w:val="Standaardtabel"/>
    <w:uiPriority w:val="66"/>
    <w:semiHidden/>
    <w:unhideWhenUsed/>
    <w:rsid w:val="00643C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66"/>
    <w:semiHidden/>
    <w:unhideWhenUsed/>
    <w:rsid w:val="00643C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52F61" w:themeColor="accent1"/>
        <w:left w:val="single" w:sz="8" w:space="0" w:color="052F61" w:themeColor="accent1"/>
        <w:bottom w:val="single" w:sz="8" w:space="0" w:color="052F61" w:themeColor="accent1"/>
        <w:right w:val="single" w:sz="8" w:space="0" w:color="052F61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52F61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52F61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52F61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C8FA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EC8FA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semiHidden/>
    <w:unhideWhenUsed/>
    <w:rsid w:val="00643C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0E82" w:themeColor="accent2"/>
        <w:left w:val="single" w:sz="8" w:space="0" w:color="A50E82" w:themeColor="accent2"/>
        <w:bottom w:val="single" w:sz="8" w:space="0" w:color="A50E82" w:themeColor="accent2"/>
        <w:right w:val="single" w:sz="8" w:space="0" w:color="A50E82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0E8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0E82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0E82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B3E8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B3E8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semiHidden/>
    <w:unhideWhenUsed/>
    <w:rsid w:val="00643C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14967C" w:themeColor="accent3"/>
        <w:left w:val="single" w:sz="8" w:space="0" w:color="14967C" w:themeColor="accent3"/>
        <w:bottom w:val="single" w:sz="8" w:space="0" w:color="14967C" w:themeColor="accent3"/>
        <w:right w:val="single" w:sz="8" w:space="0" w:color="14967C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4967C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4967C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4967C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5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4F5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semiHidden/>
    <w:unhideWhenUsed/>
    <w:rsid w:val="00643C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6A9E1F" w:themeColor="accent4"/>
        <w:left w:val="single" w:sz="8" w:space="0" w:color="6A9E1F" w:themeColor="accent4"/>
        <w:bottom w:val="single" w:sz="8" w:space="0" w:color="6A9E1F" w:themeColor="accent4"/>
        <w:right w:val="single" w:sz="8" w:space="0" w:color="6A9E1F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A9E1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A9E1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A9E1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F2BC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CF2BC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semiHidden/>
    <w:unhideWhenUsed/>
    <w:rsid w:val="00643C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87D37" w:themeColor="accent5"/>
        <w:left w:val="single" w:sz="8" w:space="0" w:color="E87D37" w:themeColor="accent5"/>
        <w:bottom w:val="single" w:sz="8" w:space="0" w:color="E87D37" w:themeColor="accent5"/>
        <w:right w:val="single" w:sz="8" w:space="0" w:color="E87D37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87D3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87D37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87D37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ECD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DECD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6">
    <w:name w:val="Medium List 2 Accent 6"/>
    <w:basedOn w:val="Standaardtabel"/>
    <w:uiPriority w:val="66"/>
    <w:semiHidden/>
    <w:unhideWhenUsed/>
    <w:rsid w:val="00643C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C62324" w:themeColor="accent6"/>
        <w:left w:val="single" w:sz="8" w:space="0" w:color="C62324" w:themeColor="accent6"/>
        <w:bottom w:val="single" w:sz="8" w:space="0" w:color="C62324" w:themeColor="accent6"/>
        <w:right w:val="single" w:sz="8" w:space="0" w:color="C6232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232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232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232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C4C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C4C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arcering1">
    <w:name w:val="Medium Shading 1"/>
    <w:basedOn w:val="Standaardtabel"/>
    <w:uiPriority w:val="63"/>
    <w:semiHidden/>
    <w:unhideWhenUsed/>
    <w:rsid w:val="00643C5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63"/>
    <w:rsid w:val="00643C5A"/>
    <w:tblPr>
      <w:tblStyleRowBandSize w:val="1"/>
      <w:tblStyleColBandSize w:val="1"/>
      <w:tblBorders>
        <w:top w:val="single" w:sz="8" w:space="0" w:color="0A5DC2" w:themeColor="accent1" w:themeTint="BF"/>
        <w:left w:val="single" w:sz="8" w:space="0" w:color="0A5DC2" w:themeColor="accent1" w:themeTint="BF"/>
        <w:bottom w:val="single" w:sz="8" w:space="0" w:color="0A5DC2" w:themeColor="accent1" w:themeTint="BF"/>
        <w:right w:val="single" w:sz="8" w:space="0" w:color="0A5DC2" w:themeColor="accent1" w:themeTint="BF"/>
        <w:insideH w:val="single" w:sz="8" w:space="0" w:color="0A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A5DC2" w:themeColor="accent1" w:themeTint="BF"/>
          <w:left w:val="single" w:sz="8" w:space="0" w:color="0A5DC2" w:themeColor="accent1" w:themeTint="BF"/>
          <w:bottom w:val="single" w:sz="8" w:space="0" w:color="0A5DC2" w:themeColor="accent1" w:themeTint="BF"/>
          <w:right w:val="single" w:sz="8" w:space="0" w:color="0A5DC2" w:themeColor="accent1" w:themeTint="BF"/>
          <w:insideH w:val="nil"/>
          <w:insideV w:val="nil"/>
        </w:tcBorders>
        <w:shd w:val="clear" w:color="auto" w:fill="052F6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A5DC2" w:themeColor="accent1" w:themeTint="BF"/>
          <w:left w:val="single" w:sz="8" w:space="0" w:color="0A5DC2" w:themeColor="accent1" w:themeTint="BF"/>
          <w:bottom w:val="single" w:sz="8" w:space="0" w:color="0A5DC2" w:themeColor="accent1" w:themeTint="BF"/>
          <w:right w:val="single" w:sz="8" w:space="0" w:color="0A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C8FA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EC8FA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63"/>
    <w:semiHidden/>
    <w:unhideWhenUsed/>
    <w:rsid w:val="00643C5A"/>
    <w:tblPr>
      <w:tblStyleRowBandSize w:val="1"/>
      <w:tblStyleColBandSize w:val="1"/>
      <w:tblBorders>
        <w:top w:val="single" w:sz="8" w:space="0" w:color="EB1ABA" w:themeColor="accent2" w:themeTint="BF"/>
        <w:left w:val="single" w:sz="8" w:space="0" w:color="EB1ABA" w:themeColor="accent2" w:themeTint="BF"/>
        <w:bottom w:val="single" w:sz="8" w:space="0" w:color="EB1ABA" w:themeColor="accent2" w:themeTint="BF"/>
        <w:right w:val="single" w:sz="8" w:space="0" w:color="EB1ABA" w:themeColor="accent2" w:themeTint="BF"/>
        <w:insideH w:val="single" w:sz="8" w:space="0" w:color="EB1AB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B1ABA" w:themeColor="accent2" w:themeTint="BF"/>
          <w:left w:val="single" w:sz="8" w:space="0" w:color="EB1ABA" w:themeColor="accent2" w:themeTint="BF"/>
          <w:bottom w:val="single" w:sz="8" w:space="0" w:color="EB1ABA" w:themeColor="accent2" w:themeTint="BF"/>
          <w:right w:val="single" w:sz="8" w:space="0" w:color="EB1ABA" w:themeColor="accent2" w:themeTint="BF"/>
          <w:insideH w:val="nil"/>
          <w:insideV w:val="nil"/>
        </w:tcBorders>
        <w:shd w:val="clear" w:color="auto" w:fill="A50E8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B1ABA" w:themeColor="accent2" w:themeTint="BF"/>
          <w:left w:val="single" w:sz="8" w:space="0" w:color="EB1ABA" w:themeColor="accent2" w:themeTint="BF"/>
          <w:bottom w:val="single" w:sz="8" w:space="0" w:color="EB1ABA" w:themeColor="accent2" w:themeTint="BF"/>
          <w:right w:val="single" w:sz="8" w:space="0" w:color="EB1AB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B3E8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B3E8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semiHidden/>
    <w:unhideWhenUsed/>
    <w:rsid w:val="00643C5A"/>
    <w:tblPr>
      <w:tblStyleRowBandSize w:val="1"/>
      <w:tblStyleColBandSize w:val="1"/>
      <w:tblBorders>
        <w:top w:val="single" w:sz="8" w:space="0" w:color="1EE1BA" w:themeColor="accent3" w:themeTint="BF"/>
        <w:left w:val="single" w:sz="8" w:space="0" w:color="1EE1BA" w:themeColor="accent3" w:themeTint="BF"/>
        <w:bottom w:val="single" w:sz="8" w:space="0" w:color="1EE1BA" w:themeColor="accent3" w:themeTint="BF"/>
        <w:right w:val="single" w:sz="8" w:space="0" w:color="1EE1BA" w:themeColor="accent3" w:themeTint="BF"/>
        <w:insideH w:val="single" w:sz="8" w:space="0" w:color="1EE1BA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EE1BA" w:themeColor="accent3" w:themeTint="BF"/>
          <w:left w:val="single" w:sz="8" w:space="0" w:color="1EE1BA" w:themeColor="accent3" w:themeTint="BF"/>
          <w:bottom w:val="single" w:sz="8" w:space="0" w:color="1EE1BA" w:themeColor="accent3" w:themeTint="BF"/>
          <w:right w:val="single" w:sz="8" w:space="0" w:color="1EE1BA" w:themeColor="accent3" w:themeTint="BF"/>
          <w:insideH w:val="nil"/>
          <w:insideV w:val="nil"/>
        </w:tcBorders>
        <w:shd w:val="clear" w:color="auto" w:fill="14967C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EE1BA" w:themeColor="accent3" w:themeTint="BF"/>
          <w:left w:val="single" w:sz="8" w:space="0" w:color="1EE1BA" w:themeColor="accent3" w:themeTint="BF"/>
          <w:bottom w:val="single" w:sz="8" w:space="0" w:color="1EE1BA" w:themeColor="accent3" w:themeTint="BF"/>
          <w:right w:val="single" w:sz="8" w:space="0" w:color="1EE1BA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F5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4F5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63"/>
    <w:semiHidden/>
    <w:unhideWhenUsed/>
    <w:rsid w:val="00643C5A"/>
    <w:tblPr>
      <w:tblStyleRowBandSize w:val="1"/>
      <w:tblStyleColBandSize w:val="1"/>
      <w:tblBorders>
        <w:top w:val="single" w:sz="8" w:space="0" w:color="94D735" w:themeColor="accent4" w:themeTint="BF"/>
        <w:left w:val="single" w:sz="8" w:space="0" w:color="94D735" w:themeColor="accent4" w:themeTint="BF"/>
        <w:bottom w:val="single" w:sz="8" w:space="0" w:color="94D735" w:themeColor="accent4" w:themeTint="BF"/>
        <w:right w:val="single" w:sz="8" w:space="0" w:color="94D735" w:themeColor="accent4" w:themeTint="BF"/>
        <w:insideH w:val="single" w:sz="8" w:space="0" w:color="94D735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4D735" w:themeColor="accent4" w:themeTint="BF"/>
          <w:left w:val="single" w:sz="8" w:space="0" w:color="94D735" w:themeColor="accent4" w:themeTint="BF"/>
          <w:bottom w:val="single" w:sz="8" w:space="0" w:color="94D735" w:themeColor="accent4" w:themeTint="BF"/>
          <w:right w:val="single" w:sz="8" w:space="0" w:color="94D735" w:themeColor="accent4" w:themeTint="BF"/>
          <w:insideH w:val="nil"/>
          <w:insideV w:val="nil"/>
        </w:tcBorders>
        <w:shd w:val="clear" w:color="auto" w:fill="6A9E1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4D735" w:themeColor="accent4" w:themeTint="BF"/>
          <w:left w:val="single" w:sz="8" w:space="0" w:color="94D735" w:themeColor="accent4" w:themeTint="BF"/>
          <w:bottom w:val="single" w:sz="8" w:space="0" w:color="94D735" w:themeColor="accent4" w:themeTint="BF"/>
          <w:right w:val="single" w:sz="8" w:space="0" w:color="94D735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F2BC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CF2BC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semiHidden/>
    <w:unhideWhenUsed/>
    <w:rsid w:val="00643C5A"/>
    <w:tblPr>
      <w:tblStyleRowBandSize w:val="1"/>
      <w:tblStyleColBandSize w:val="1"/>
      <w:tblBorders>
        <w:top w:val="single" w:sz="8" w:space="0" w:color="ED9C68" w:themeColor="accent5" w:themeTint="BF"/>
        <w:left w:val="single" w:sz="8" w:space="0" w:color="ED9C68" w:themeColor="accent5" w:themeTint="BF"/>
        <w:bottom w:val="single" w:sz="8" w:space="0" w:color="ED9C68" w:themeColor="accent5" w:themeTint="BF"/>
        <w:right w:val="single" w:sz="8" w:space="0" w:color="ED9C68" w:themeColor="accent5" w:themeTint="BF"/>
        <w:insideH w:val="single" w:sz="8" w:space="0" w:color="ED9C68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D9C68" w:themeColor="accent5" w:themeTint="BF"/>
          <w:left w:val="single" w:sz="8" w:space="0" w:color="ED9C68" w:themeColor="accent5" w:themeTint="BF"/>
          <w:bottom w:val="single" w:sz="8" w:space="0" w:color="ED9C68" w:themeColor="accent5" w:themeTint="BF"/>
          <w:right w:val="single" w:sz="8" w:space="0" w:color="ED9C68" w:themeColor="accent5" w:themeTint="BF"/>
          <w:insideH w:val="nil"/>
          <w:insideV w:val="nil"/>
        </w:tcBorders>
        <w:shd w:val="clear" w:color="auto" w:fill="E87D3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9C68" w:themeColor="accent5" w:themeTint="BF"/>
          <w:left w:val="single" w:sz="8" w:space="0" w:color="ED9C68" w:themeColor="accent5" w:themeTint="BF"/>
          <w:bottom w:val="single" w:sz="8" w:space="0" w:color="ED9C68" w:themeColor="accent5" w:themeTint="BF"/>
          <w:right w:val="single" w:sz="8" w:space="0" w:color="ED9C68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ECD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DECD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semiHidden/>
    <w:unhideWhenUsed/>
    <w:rsid w:val="00643C5A"/>
    <w:tblPr>
      <w:tblStyleRowBandSize w:val="1"/>
      <w:tblStyleColBandSize w:val="1"/>
      <w:tblBorders>
        <w:top w:val="single" w:sz="8" w:space="0" w:color="DF4E4F" w:themeColor="accent6" w:themeTint="BF"/>
        <w:left w:val="single" w:sz="8" w:space="0" w:color="DF4E4F" w:themeColor="accent6" w:themeTint="BF"/>
        <w:bottom w:val="single" w:sz="8" w:space="0" w:color="DF4E4F" w:themeColor="accent6" w:themeTint="BF"/>
        <w:right w:val="single" w:sz="8" w:space="0" w:color="DF4E4F" w:themeColor="accent6" w:themeTint="BF"/>
        <w:insideH w:val="single" w:sz="8" w:space="0" w:color="DF4E4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F4E4F" w:themeColor="accent6" w:themeTint="BF"/>
          <w:left w:val="single" w:sz="8" w:space="0" w:color="DF4E4F" w:themeColor="accent6" w:themeTint="BF"/>
          <w:bottom w:val="single" w:sz="8" w:space="0" w:color="DF4E4F" w:themeColor="accent6" w:themeTint="BF"/>
          <w:right w:val="single" w:sz="8" w:space="0" w:color="DF4E4F" w:themeColor="accent6" w:themeTint="BF"/>
          <w:insideH w:val="nil"/>
          <w:insideV w:val="nil"/>
        </w:tcBorders>
        <w:shd w:val="clear" w:color="auto" w:fill="C6232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F4E4F" w:themeColor="accent6" w:themeTint="BF"/>
          <w:left w:val="single" w:sz="8" w:space="0" w:color="DF4E4F" w:themeColor="accent6" w:themeTint="BF"/>
          <w:bottom w:val="single" w:sz="8" w:space="0" w:color="DF4E4F" w:themeColor="accent6" w:themeTint="BF"/>
          <w:right w:val="single" w:sz="8" w:space="0" w:color="DF4E4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C4C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C4C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64"/>
    <w:semiHidden/>
    <w:unhideWhenUsed/>
    <w:rsid w:val="00643C5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64"/>
    <w:rsid w:val="00643C5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52F61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52F6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52F61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semiHidden/>
    <w:unhideWhenUsed/>
    <w:rsid w:val="00643C5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0E82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0E8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0E82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64"/>
    <w:semiHidden/>
    <w:unhideWhenUsed/>
    <w:rsid w:val="00643C5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4967C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4967C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4967C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semiHidden/>
    <w:unhideWhenUsed/>
    <w:rsid w:val="00643C5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A9E1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9E1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A9E1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semiHidden/>
    <w:unhideWhenUsed/>
    <w:rsid w:val="00643C5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87D37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7D3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87D37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6">
    <w:name w:val="Medium Shading 2 Accent 6"/>
    <w:basedOn w:val="Standaardtabel"/>
    <w:uiPriority w:val="64"/>
    <w:semiHidden/>
    <w:unhideWhenUsed/>
    <w:rsid w:val="00643C5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232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232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232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raster1">
    <w:name w:val="Medium Grid 1"/>
    <w:basedOn w:val="Standaardtabel"/>
    <w:uiPriority w:val="67"/>
    <w:semiHidden/>
    <w:unhideWhenUsed/>
    <w:rsid w:val="00643C5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emiddeldraster1-accent1">
    <w:name w:val="Medium Grid 1 Accent 1"/>
    <w:basedOn w:val="Standaardtabel"/>
    <w:uiPriority w:val="67"/>
    <w:semiHidden/>
    <w:unhideWhenUsed/>
    <w:rsid w:val="00643C5A"/>
    <w:tblPr>
      <w:tblStyleRowBandSize w:val="1"/>
      <w:tblStyleColBandSize w:val="1"/>
      <w:tblBorders>
        <w:top w:val="single" w:sz="8" w:space="0" w:color="0A5DC2" w:themeColor="accent1" w:themeTint="BF"/>
        <w:left w:val="single" w:sz="8" w:space="0" w:color="0A5DC2" w:themeColor="accent1" w:themeTint="BF"/>
        <w:bottom w:val="single" w:sz="8" w:space="0" w:color="0A5DC2" w:themeColor="accent1" w:themeTint="BF"/>
        <w:right w:val="single" w:sz="8" w:space="0" w:color="0A5DC2" w:themeColor="accent1" w:themeTint="BF"/>
        <w:insideH w:val="single" w:sz="8" w:space="0" w:color="0A5DC2" w:themeColor="accent1" w:themeTint="BF"/>
        <w:insideV w:val="single" w:sz="8" w:space="0" w:color="0A5DC2" w:themeColor="accent1" w:themeTint="BF"/>
      </w:tblBorders>
    </w:tblPr>
    <w:tcPr>
      <w:shd w:val="clear" w:color="auto" w:fill="9EC8FA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A5DC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D91F5" w:themeFill="accent1" w:themeFillTint="7F"/>
      </w:tcPr>
    </w:tblStylePr>
    <w:tblStylePr w:type="band1Horz">
      <w:tblPr/>
      <w:tcPr>
        <w:shd w:val="clear" w:color="auto" w:fill="3D91F5" w:themeFill="accent1" w:themeFillTint="7F"/>
      </w:tcPr>
    </w:tblStylePr>
  </w:style>
  <w:style w:type="table" w:styleId="Gemiddeldraster1-accent2">
    <w:name w:val="Medium Grid 1 Accent 2"/>
    <w:basedOn w:val="Standaardtabel"/>
    <w:uiPriority w:val="67"/>
    <w:semiHidden/>
    <w:unhideWhenUsed/>
    <w:rsid w:val="00643C5A"/>
    <w:tblPr>
      <w:tblStyleRowBandSize w:val="1"/>
      <w:tblStyleColBandSize w:val="1"/>
      <w:tblBorders>
        <w:top w:val="single" w:sz="8" w:space="0" w:color="EB1ABA" w:themeColor="accent2" w:themeTint="BF"/>
        <w:left w:val="single" w:sz="8" w:space="0" w:color="EB1ABA" w:themeColor="accent2" w:themeTint="BF"/>
        <w:bottom w:val="single" w:sz="8" w:space="0" w:color="EB1ABA" w:themeColor="accent2" w:themeTint="BF"/>
        <w:right w:val="single" w:sz="8" w:space="0" w:color="EB1ABA" w:themeColor="accent2" w:themeTint="BF"/>
        <w:insideH w:val="single" w:sz="8" w:space="0" w:color="EB1ABA" w:themeColor="accent2" w:themeTint="BF"/>
        <w:insideV w:val="single" w:sz="8" w:space="0" w:color="EB1ABA" w:themeColor="accent2" w:themeTint="BF"/>
      </w:tblBorders>
    </w:tblPr>
    <w:tcPr>
      <w:shd w:val="clear" w:color="auto" w:fill="F8B3E8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B1AB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66D1" w:themeFill="accent2" w:themeFillTint="7F"/>
      </w:tcPr>
    </w:tblStylePr>
    <w:tblStylePr w:type="band1Horz">
      <w:tblPr/>
      <w:tcPr>
        <w:shd w:val="clear" w:color="auto" w:fill="F266D1" w:themeFill="accent2" w:themeFillTint="7F"/>
      </w:tcPr>
    </w:tblStylePr>
  </w:style>
  <w:style w:type="table" w:styleId="Gemiddeldraster1-accent3">
    <w:name w:val="Medium Grid 1 Accent 3"/>
    <w:basedOn w:val="Standaardtabel"/>
    <w:uiPriority w:val="67"/>
    <w:semiHidden/>
    <w:unhideWhenUsed/>
    <w:rsid w:val="00643C5A"/>
    <w:tblPr>
      <w:tblStyleRowBandSize w:val="1"/>
      <w:tblStyleColBandSize w:val="1"/>
      <w:tblBorders>
        <w:top w:val="single" w:sz="8" w:space="0" w:color="1EE1BA" w:themeColor="accent3" w:themeTint="BF"/>
        <w:left w:val="single" w:sz="8" w:space="0" w:color="1EE1BA" w:themeColor="accent3" w:themeTint="BF"/>
        <w:bottom w:val="single" w:sz="8" w:space="0" w:color="1EE1BA" w:themeColor="accent3" w:themeTint="BF"/>
        <w:right w:val="single" w:sz="8" w:space="0" w:color="1EE1BA" w:themeColor="accent3" w:themeTint="BF"/>
        <w:insideH w:val="single" w:sz="8" w:space="0" w:color="1EE1BA" w:themeColor="accent3" w:themeTint="BF"/>
        <w:insideV w:val="single" w:sz="8" w:space="0" w:color="1EE1BA" w:themeColor="accent3" w:themeTint="BF"/>
      </w:tblBorders>
    </w:tblPr>
    <w:tcPr>
      <w:shd w:val="clear" w:color="auto" w:fill="B4F5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EE1BA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9EBD1" w:themeFill="accent3" w:themeFillTint="7F"/>
      </w:tcPr>
    </w:tblStylePr>
    <w:tblStylePr w:type="band1Horz">
      <w:tblPr/>
      <w:tcPr>
        <w:shd w:val="clear" w:color="auto" w:fill="69EBD1" w:themeFill="accent3" w:themeFillTint="7F"/>
      </w:tcPr>
    </w:tblStylePr>
  </w:style>
  <w:style w:type="table" w:styleId="Gemiddeldraster1-accent4">
    <w:name w:val="Medium Grid 1 Accent 4"/>
    <w:basedOn w:val="Standaardtabel"/>
    <w:uiPriority w:val="67"/>
    <w:semiHidden/>
    <w:unhideWhenUsed/>
    <w:rsid w:val="00643C5A"/>
    <w:tblPr>
      <w:tblStyleRowBandSize w:val="1"/>
      <w:tblStyleColBandSize w:val="1"/>
      <w:tblBorders>
        <w:top w:val="single" w:sz="8" w:space="0" w:color="94D735" w:themeColor="accent4" w:themeTint="BF"/>
        <w:left w:val="single" w:sz="8" w:space="0" w:color="94D735" w:themeColor="accent4" w:themeTint="BF"/>
        <w:bottom w:val="single" w:sz="8" w:space="0" w:color="94D735" w:themeColor="accent4" w:themeTint="BF"/>
        <w:right w:val="single" w:sz="8" w:space="0" w:color="94D735" w:themeColor="accent4" w:themeTint="BF"/>
        <w:insideH w:val="single" w:sz="8" w:space="0" w:color="94D735" w:themeColor="accent4" w:themeTint="BF"/>
        <w:insideV w:val="single" w:sz="8" w:space="0" w:color="94D735" w:themeColor="accent4" w:themeTint="BF"/>
      </w:tblBorders>
    </w:tblPr>
    <w:tcPr>
      <w:shd w:val="clear" w:color="auto" w:fill="DCF2BC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4D73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E479" w:themeFill="accent4" w:themeFillTint="7F"/>
      </w:tcPr>
    </w:tblStylePr>
    <w:tblStylePr w:type="band1Horz">
      <w:tblPr/>
      <w:tcPr>
        <w:shd w:val="clear" w:color="auto" w:fill="B8E479" w:themeFill="accent4" w:themeFillTint="7F"/>
      </w:tcPr>
    </w:tblStylePr>
  </w:style>
  <w:style w:type="table" w:styleId="Gemiddeldraster1-accent5">
    <w:name w:val="Medium Grid 1 Accent 5"/>
    <w:basedOn w:val="Standaardtabel"/>
    <w:uiPriority w:val="67"/>
    <w:semiHidden/>
    <w:unhideWhenUsed/>
    <w:rsid w:val="00643C5A"/>
    <w:tblPr>
      <w:tblStyleRowBandSize w:val="1"/>
      <w:tblStyleColBandSize w:val="1"/>
      <w:tblBorders>
        <w:top w:val="single" w:sz="8" w:space="0" w:color="ED9C68" w:themeColor="accent5" w:themeTint="BF"/>
        <w:left w:val="single" w:sz="8" w:space="0" w:color="ED9C68" w:themeColor="accent5" w:themeTint="BF"/>
        <w:bottom w:val="single" w:sz="8" w:space="0" w:color="ED9C68" w:themeColor="accent5" w:themeTint="BF"/>
        <w:right w:val="single" w:sz="8" w:space="0" w:color="ED9C68" w:themeColor="accent5" w:themeTint="BF"/>
        <w:insideH w:val="single" w:sz="8" w:space="0" w:color="ED9C68" w:themeColor="accent5" w:themeTint="BF"/>
        <w:insideV w:val="single" w:sz="8" w:space="0" w:color="ED9C68" w:themeColor="accent5" w:themeTint="BF"/>
      </w:tblBorders>
    </w:tblPr>
    <w:tcPr>
      <w:shd w:val="clear" w:color="auto" w:fill="F9DECD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D9C68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BD9B" w:themeFill="accent5" w:themeFillTint="7F"/>
      </w:tcPr>
    </w:tblStylePr>
    <w:tblStylePr w:type="band1Horz">
      <w:tblPr/>
      <w:tcPr>
        <w:shd w:val="clear" w:color="auto" w:fill="F3BD9B" w:themeFill="accent5" w:themeFillTint="7F"/>
      </w:tcPr>
    </w:tblStylePr>
  </w:style>
  <w:style w:type="table" w:styleId="Gemiddeldraster1-accent6">
    <w:name w:val="Medium Grid 1 Accent 6"/>
    <w:basedOn w:val="Standaardtabel"/>
    <w:uiPriority w:val="67"/>
    <w:semiHidden/>
    <w:unhideWhenUsed/>
    <w:rsid w:val="00643C5A"/>
    <w:tblPr>
      <w:tblStyleRowBandSize w:val="1"/>
      <w:tblStyleColBandSize w:val="1"/>
      <w:tblBorders>
        <w:top w:val="single" w:sz="8" w:space="0" w:color="DF4E4F" w:themeColor="accent6" w:themeTint="BF"/>
        <w:left w:val="single" w:sz="8" w:space="0" w:color="DF4E4F" w:themeColor="accent6" w:themeTint="BF"/>
        <w:bottom w:val="single" w:sz="8" w:space="0" w:color="DF4E4F" w:themeColor="accent6" w:themeTint="BF"/>
        <w:right w:val="single" w:sz="8" w:space="0" w:color="DF4E4F" w:themeColor="accent6" w:themeTint="BF"/>
        <w:insideH w:val="single" w:sz="8" w:space="0" w:color="DF4E4F" w:themeColor="accent6" w:themeTint="BF"/>
        <w:insideV w:val="single" w:sz="8" w:space="0" w:color="DF4E4F" w:themeColor="accent6" w:themeTint="BF"/>
      </w:tblBorders>
    </w:tblPr>
    <w:tcPr>
      <w:shd w:val="clear" w:color="auto" w:fill="F4C4C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F4E4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898A" w:themeFill="accent6" w:themeFillTint="7F"/>
      </w:tcPr>
    </w:tblStylePr>
    <w:tblStylePr w:type="band1Horz">
      <w:tblPr/>
      <w:tcPr>
        <w:shd w:val="clear" w:color="auto" w:fill="EA898A" w:themeFill="accent6" w:themeFillTint="7F"/>
      </w:tcPr>
    </w:tblStylePr>
  </w:style>
  <w:style w:type="table" w:styleId="Gemiddeldraster2">
    <w:name w:val="Medium Grid 2"/>
    <w:basedOn w:val="Standaardtabel"/>
    <w:uiPriority w:val="68"/>
    <w:semiHidden/>
    <w:unhideWhenUsed/>
    <w:rsid w:val="00643C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68"/>
    <w:semiHidden/>
    <w:unhideWhenUsed/>
    <w:rsid w:val="00643C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52F61" w:themeColor="accent1"/>
        <w:left w:val="single" w:sz="8" w:space="0" w:color="052F61" w:themeColor="accent1"/>
        <w:bottom w:val="single" w:sz="8" w:space="0" w:color="052F61" w:themeColor="accent1"/>
        <w:right w:val="single" w:sz="8" w:space="0" w:color="052F61" w:themeColor="accent1"/>
        <w:insideH w:val="single" w:sz="8" w:space="0" w:color="052F61" w:themeColor="accent1"/>
        <w:insideV w:val="single" w:sz="8" w:space="0" w:color="052F61" w:themeColor="accent1"/>
      </w:tblBorders>
    </w:tblPr>
    <w:tcPr>
      <w:shd w:val="clear" w:color="auto" w:fill="9EC8FA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8E9FD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D2FB" w:themeFill="accent1" w:themeFillTint="33"/>
      </w:tcPr>
    </w:tblStylePr>
    <w:tblStylePr w:type="band1Vert">
      <w:tblPr/>
      <w:tcPr>
        <w:shd w:val="clear" w:color="auto" w:fill="3D91F5" w:themeFill="accent1" w:themeFillTint="7F"/>
      </w:tcPr>
    </w:tblStylePr>
    <w:tblStylePr w:type="band1Horz">
      <w:tblPr/>
      <w:tcPr>
        <w:tcBorders>
          <w:insideH w:val="single" w:sz="6" w:space="0" w:color="052F61" w:themeColor="accent1"/>
          <w:insideV w:val="single" w:sz="6" w:space="0" w:color="052F61" w:themeColor="accent1"/>
        </w:tcBorders>
        <w:shd w:val="clear" w:color="auto" w:fill="3D91F5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68"/>
    <w:semiHidden/>
    <w:unhideWhenUsed/>
    <w:rsid w:val="00643C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0E82" w:themeColor="accent2"/>
        <w:left w:val="single" w:sz="8" w:space="0" w:color="A50E82" w:themeColor="accent2"/>
        <w:bottom w:val="single" w:sz="8" w:space="0" w:color="A50E82" w:themeColor="accent2"/>
        <w:right w:val="single" w:sz="8" w:space="0" w:color="A50E82" w:themeColor="accent2"/>
        <w:insideH w:val="single" w:sz="8" w:space="0" w:color="A50E82" w:themeColor="accent2"/>
        <w:insideV w:val="single" w:sz="8" w:space="0" w:color="A50E82" w:themeColor="accent2"/>
      </w:tblBorders>
    </w:tblPr>
    <w:tcPr>
      <w:shd w:val="clear" w:color="auto" w:fill="F8B3E8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CE0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1EC" w:themeFill="accent2" w:themeFillTint="33"/>
      </w:tcPr>
    </w:tblStylePr>
    <w:tblStylePr w:type="band1Vert">
      <w:tblPr/>
      <w:tcPr>
        <w:shd w:val="clear" w:color="auto" w:fill="F266D1" w:themeFill="accent2" w:themeFillTint="7F"/>
      </w:tcPr>
    </w:tblStylePr>
    <w:tblStylePr w:type="band1Horz">
      <w:tblPr/>
      <w:tcPr>
        <w:tcBorders>
          <w:insideH w:val="single" w:sz="6" w:space="0" w:color="A50E82" w:themeColor="accent2"/>
          <w:insideV w:val="single" w:sz="6" w:space="0" w:color="A50E82" w:themeColor="accent2"/>
        </w:tcBorders>
        <w:shd w:val="clear" w:color="auto" w:fill="F266D1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68"/>
    <w:semiHidden/>
    <w:unhideWhenUsed/>
    <w:rsid w:val="00643C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14967C" w:themeColor="accent3"/>
        <w:left w:val="single" w:sz="8" w:space="0" w:color="14967C" w:themeColor="accent3"/>
        <w:bottom w:val="single" w:sz="8" w:space="0" w:color="14967C" w:themeColor="accent3"/>
        <w:right w:val="single" w:sz="8" w:space="0" w:color="14967C" w:themeColor="accent3"/>
        <w:insideH w:val="single" w:sz="8" w:space="0" w:color="14967C" w:themeColor="accent3"/>
        <w:insideV w:val="single" w:sz="8" w:space="0" w:color="14967C" w:themeColor="accent3"/>
      </w:tblBorders>
    </w:tblPr>
    <w:tcPr>
      <w:shd w:val="clear" w:color="auto" w:fill="B4F5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1FB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F7EC" w:themeFill="accent3" w:themeFillTint="33"/>
      </w:tcPr>
    </w:tblStylePr>
    <w:tblStylePr w:type="band1Vert">
      <w:tblPr/>
      <w:tcPr>
        <w:shd w:val="clear" w:color="auto" w:fill="69EBD1" w:themeFill="accent3" w:themeFillTint="7F"/>
      </w:tcPr>
    </w:tblStylePr>
    <w:tblStylePr w:type="band1Horz">
      <w:tblPr/>
      <w:tcPr>
        <w:tcBorders>
          <w:insideH w:val="single" w:sz="6" w:space="0" w:color="14967C" w:themeColor="accent3"/>
          <w:insideV w:val="single" w:sz="6" w:space="0" w:color="14967C" w:themeColor="accent3"/>
        </w:tcBorders>
        <w:shd w:val="clear" w:color="auto" w:fill="69EBD1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68"/>
    <w:semiHidden/>
    <w:unhideWhenUsed/>
    <w:rsid w:val="00643C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6A9E1F" w:themeColor="accent4"/>
        <w:left w:val="single" w:sz="8" w:space="0" w:color="6A9E1F" w:themeColor="accent4"/>
        <w:bottom w:val="single" w:sz="8" w:space="0" w:color="6A9E1F" w:themeColor="accent4"/>
        <w:right w:val="single" w:sz="8" w:space="0" w:color="6A9E1F" w:themeColor="accent4"/>
        <w:insideH w:val="single" w:sz="8" w:space="0" w:color="6A9E1F" w:themeColor="accent4"/>
        <w:insideV w:val="single" w:sz="8" w:space="0" w:color="6A9E1F" w:themeColor="accent4"/>
      </w:tblBorders>
    </w:tblPr>
    <w:tcPr>
      <w:shd w:val="clear" w:color="auto" w:fill="DCF2BC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1F9E4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4C9" w:themeFill="accent4" w:themeFillTint="33"/>
      </w:tcPr>
    </w:tblStylePr>
    <w:tblStylePr w:type="band1Vert">
      <w:tblPr/>
      <w:tcPr>
        <w:shd w:val="clear" w:color="auto" w:fill="B8E479" w:themeFill="accent4" w:themeFillTint="7F"/>
      </w:tcPr>
    </w:tblStylePr>
    <w:tblStylePr w:type="band1Horz">
      <w:tblPr/>
      <w:tcPr>
        <w:tcBorders>
          <w:insideH w:val="single" w:sz="6" w:space="0" w:color="6A9E1F" w:themeColor="accent4"/>
          <w:insideV w:val="single" w:sz="6" w:space="0" w:color="6A9E1F" w:themeColor="accent4"/>
        </w:tcBorders>
        <w:shd w:val="clear" w:color="auto" w:fill="B8E479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68"/>
    <w:semiHidden/>
    <w:unhideWhenUsed/>
    <w:rsid w:val="00643C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87D37" w:themeColor="accent5"/>
        <w:left w:val="single" w:sz="8" w:space="0" w:color="E87D37" w:themeColor="accent5"/>
        <w:bottom w:val="single" w:sz="8" w:space="0" w:color="E87D37" w:themeColor="accent5"/>
        <w:right w:val="single" w:sz="8" w:space="0" w:color="E87D37" w:themeColor="accent5"/>
        <w:insideH w:val="single" w:sz="8" w:space="0" w:color="E87D37" w:themeColor="accent5"/>
        <w:insideV w:val="single" w:sz="8" w:space="0" w:color="E87D37" w:themeColor="accent5"/>
      </w:tblBorders>
    </w:tblPr>
    <w:tcPr>
      <w:shd w:val="clear" w:color="auto" w:fill="F9DECD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F2E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4D6" w:themeFill="accent5" w:themeFillTint="33"/>
      </w:tcPr>
    </w:tblStylePr>
    <w:tblStylePr w:type="band1Vert">
      <w:tblPr/>
      <w:tcPr>
        <w:shd w:val="clear" w:color="auto" w:fill="F3BD9B" w:themeFill="accent5" w:themeFillTint="7F"/>
      </w:tcPr>
    </w:tblStylePr>
    <w:tblStylePr w:type="band1Horz">
      <w:tblPr/>
      <w:tcPr>
        <w:tcBorders>
          <w:insideH w:val="single" w:sz="6" w:space="0" w:color="E87D37" w:themeColor="accent5"/>
          <w:insideV w:val="single" w:sz="6" w:space="0" w:color="E87D37" w:themeColor="accent5"/>
        </w:tcBorders>
        <w:shd w:val="clear" w:color="auto" w:fill="F3BD9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6">
    <w:name w:val="Medium Grid 2 Accent 6"/>
    <w:basedOn w:val="Standaardtabel"/>
    <w:uiPriority w:val="68"/>
    <w:semiHidden/>
    <w:unhideWhenUsed/>
    <w:rsid w:val="00643C5A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C62324" w:themeColor="accent6"/>
        <w:left w:val="single" w:sz="8" w:space="0" w:color="C62324" w:themeColor="accent6"/>
        <w:bottom w:val="single" w:sz="8" w:space="0" w:color="C62324" w:themeColor="accent6"/>
        <w:right w:val="single" w:sz="8" w:space="0" w:color="C62324" w:themeColor="accent6"/>
        <w:insideH w:val="single" w:sz="8" w:space="0" w:color="C62324" w:themeColor="accent6"/>
        <w:insideV w:val="single" w:sz="8" w:space="0" w:color="C62324" w:themeColor="accent6"/>
      </w:tblBorders>
    </w:tblPr>
    <w:tcPr>
      <w:shd w:val="clear" w:color="auto" w:fill="F4C4C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BE7E7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FCF" w:themeFill="accent6" w:themeFillTint="33"/>
      </w:tcPr>
    </w:tblStylePr>
    <w:tblStylePr w:type="band1Vert">
      <w:tblPr/>
      <w:tcPr>
        <w:shd w:val="clear" w:color="auto" w:fill="EA898A" w:themeFill="accent6" w:themeFillTint="7F"/>
      </w:tcPr>
    </w:tblStylePr>
    <w:tblStylePr w:type="band1Horz">
      <w:tblPr/>
      <w:tcPr>
        <w:tcBorders>
          <w:insideH w:val="single" w:sz="6" w:space="0" w:color="C62324" w:themeColor="accent6"/>
          <w:insideV w:val="single" w:sz="6" w:space="0" w:color="C62324" w:themeColor="accent6"/>
        </w:tcBorders>
        <w:shd w:val="clear" w:color="auto" w:fill="EA898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69"/>
    <w:semiHidden/>
    <w:unhideWhenUsed/>
    <w:rsid w:val="00643C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emiddeldraster3-accent1">
    <w:name w:val="Medium Grid 3 Accent 1"/>
    <w:basedOn w:val="Standaardtabel"/>
    <w:uiPriority w:val="69"/>
    <w:semiHidden/>
    <w:unhideWhenUsed/>
    <w:rsid w:val="00643C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EC8FA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52F61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52F61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52F61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52F61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3D91F5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3D91F5" w:themeFill="accent1" w:themeFillTint="7F"/>
      </w:tcPr>
    </w:tblStylePr>
  </w:style>
  <w:style w:type="table" w:styleId="Gemiddeldraster3-accent2">
    <w:name w:val="Medium Grid 3 Accent 2"/>
    <w:basedOn w:val="Standaardtabel"/>
    <w:uiPriority w:val="69"/>
    <w:semiHidden/>
    <w:unhideWhenUsed/>
    <w:rsid w:val="00643C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B3E8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0E8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0E8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0E8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0E8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66D1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66D1" w:themeFill="accent2" w:themeFillTint="7F"/>
      </w:tcPr>
    </w:tblStylePr>
  </w:style>
  <w:style w:type="table" w:styleId="Gemiddeldraster3-accent3">
    <w:name w:val="Medium Grid 3 Accent 3"/>
    <w:basedOn w:val="Standaardtabel"/>
    <w:uiPriority w:val="69"/>
    <w:semiHidden/>
    <w:unhideWhenUsed/>
    <w:rsid w:val="00643C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4F5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4967C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4967C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4967C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4967C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9EBD1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9EBD1" w:themeFill="accent3" w:themeFillTint="7F"/>
      </w:tcPr>
    </w:tblStylePr>
  </w:style>
  <w:style w:type="table" w:styleId="Gemiddeldraster3-accent4">
    <w:name w:val="Medium Grid 3 Accent 4"/>
    <w:basedOn w:val="Standaardtabel"/>
    <w:uiPriority w:val="69"/>
    <w:semiHidden/>
    <w:unhideWhenUsed/>
    <w:rsid w:val="00643C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CF2BC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A9E1F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A9E1F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A9E1F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A9E1F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479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479" w:themeFill="accent4" w:themeFillTint="7F"/>
      </w:tcPr>
    </w:tblStylePr>
  </w:style>
  <w:style w:type="table" w:styleId="Gemiddeldraster3-accent5">
    <w:name w:val="Medium Grid 3 Accent 5"/>
    <w:basedOn w:val="Standaardtabel"/>
    <w:uiPriority w:val="69"/>
    <w:semiHidden/>
    <w:unhideWhenUsed/>
    <w:rsid w:val="00643C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DECD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87D37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87D37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87D37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87D37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3BD9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3BD9B" w:themeFill="accent5" w:themeFillTint="7F"/>
      </w:tcPr>
    </w:tblStylePr>
  </w:style>
  <w:style w:type="table" w:styleId="Gemiddeldraster3-accent6">
    <w:name w:val="Medium Grid 3 Accent 6"/>
    <w:basedOn w:val="Standaardtabel"/>
    <w:uiPriority w:val="69"/>
    <w:semiHidden/>
    <w:unhideWhenUsed/>
    <w:rsid w:val="00643C5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C4C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232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232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232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232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A898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A898A" w:themeFill="accent6" w:themeFillTint="7F"/>
      </w:tcPr>
    </w:tblStylePr>
  </w:style>
  <w:style w:type="paragraph" w:styleId="Bibliografie">
    <w:name w:val="Bibliography"/>
    <w:basedOn w:val="Standaard"/>
    <w:next w:val="Standaard"/>
    <w:uiPriority w:val="37"/>
    <w:semiHidden/>
    <w:unhideWhenUsed/>
    <w:rsid w:val="00643C5A"/>
  </w:style>
  <w:style w:type="character" w:styleId="Hashtag">
    <w:name w:val="Hashtag"/>
    <w:basedOn w:val="Standaardalinea-lettertype"/>
    <w:uiPriority w:val="99"/>
    <w:semiHidden/>
    <w:unhideWhenUsed/>
    <w:rsid w:val="00643C5A"/>
    <w:rPr>
      <w:rFonts w:ascii="Calibri" w:hAnsi="Calibri" w:cs="Calibri"/>
      <w:color w:val="2B579A"/>
      <w:shd w:val="clear" w:color="auto" w:fill="E1DFDD"/>
    </w:rPr>
  </w:style>
  <w:style w:type="paragraph" w:styleId="Berichtkop">
    <w:name w:val="Message Header"/>
    <w:basedOn w:val="Standaard"/>
    <w:link w:val="BerichtkopChar"/>
    <w:uiPriority w:val="99"/>
    <w:semiHidden/>
    <w:unhideWhenUsed/>
    <w:rsid w:val="00643C5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libri Light" w:eastAsiaTheme="majorEastAsia" w:hAnsi="Calibri Light" w:cs="Calibri Light"/>
      <w:sz w:val="24"/>
      <w:szCs w:val="24"/>
    </w:rPr>
  </w:style>
  <w:style w:type="character" w:customStyle="1" w:styleId="BerichtkopChar">
    <w:name w:val="Berichtkop Char"/>
    <w:basedOn w:val="Standaardalinea-lettertype"/>
    <w:link w:val="Berichtkop"/>
    <w:uiPriority w:val="99"/>
    <w:semiHidden/>
    <w:rsid w:val="00643C5A"/>
    <w:rPr>
      <w:rFonts w:ascii="Calibri Light" w:eastAsiaTheme="majorEastAsia" w:hAnsi="Calibri Light" w:cs="Calibri Light"/>
      <w:sz w:val="24"/>
      <w:szCs w:val="24"/>
      <w:shd w:val="pct20" w:color="auto" w:fill="auto"/>
    </w:rPr>
  </w:style>
  <w:style w:type="table" w:styleId="Elegantetabel">
    <w:name w:val="Table Elegant"/>
    <w:basedOn w:val="Standaardtabel"/>
    <w:uiPriority w:val="99"/>
    <w:semiHidden/>
    <w:unhideWhenUsed/>
    <w:rsid w:val="00643C5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jst">
    <w:name w:val="List"/>
    <w:basedOn w:val="Standaard"/>
    <w:uiPriority w:val="99"/>
    <w:semiHidden/>
    <w:unhideWhenUsed/>
    <w:rsid w:val="00643C5A"/>
    <w:pPr>
      <w:ind w:left="360" w:hanging="360"/>
      <w:contextualSpacing/>
    </w:pPr>
  </w:style>
  <w:style w:type="paragraph" w:styleId="Lijst2">
    <w:name w:val="List 2"/>
    <w:basedOn w:val="Standaard"/>
    <w:uiPriority w:val="99"/>
    <w:semiHidden/>
    <w:unhideWhenUsed/>
    <w:rsid w:val="00643C5A"/>
    <w:pPr>
      <w:ind w:left="720" w:hanging="360"/>
      <w:contextualSpacing/>
    </w:pPr>
  </w:style>
  <w:style w:type="paragraph" w:styleId="Lijst3">
    <w:name w:val="List 3"/>
    <w:basedOn w:val="Standaard"/>
    <w:uiPriority w:val="99"/>
    <w:semiHidden/>
    <w:unhideWhenUsed/>
    <w:rsid w:val="00643C5A"/>
    <w:pPr>
      <w:ind w:left="1080" w:hanging="360"/>
      <w:contextualSpacing/>
    </w:pPr>
  </w:style>
  <w:style w:type="paragraph" w:styleId="Lijst4">
    <w:name w:val="List 4"/>
    <w:basedOn w:val="Standaard"/>
    <w:uiPriority w:val="99"/>
    <w:semiHidden/>
    <w:unhideWhenUsed/>
    <w:rsid w:val="00643C5A"/>
    <w:pPr>
      <w:ind w:left="1440" w:hanging="360"/>
      <w:contextualSpacing/>
    </w:pPr>
  </w:style>
  <w:style w:type="paragraph" w:styleId="Lijst5">
    <w:name w:val="List 5"/>
    <w:basedOn w:val="Standaard"/>
    <w:uiPriority w:val="99"/>
    <w:semiHidden/>
    <w:unhideWhenUsed/>
    <w:rsid w:val="00643C5A"/>
    <w:pPr>
      <w:ind w:left="1800" w:hanging="360"/>
      <w:contextualSpacing/>
    </w:pPr>
  </w:style>
  <w:style w:type="table" w:styleId="Tabellijst1">
    <w:name w:val="Table List 1"/>
    <w:basedOn w:val="Standaardtabel"/>
    <w:uiPriority w:val="99"/>
    <w:semiHidden/>
    <w:unhideWhenUsed/>
    <w:rsid w:val="00643C5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uiPriority w:val="99"/>
    <w:semiHidden/>
    <w:unhideWhenUsed/>
    <w:rsid w:val="00643C5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uiPriority w:val="99"/>
    <w:semiHidden/>
    <w:unhideWhenUsed/>
    <w:rsid w:val="00643C5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uiPriority w:val="99"/>
    <w:semiHidden/>
    <w:unhideWhenUsed/>
    <w:rsid w:val="00643C5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uiPriority w:val="99"/>
    <w:semiHidden/>
    <w:unhideWhenUsed/>
    <w:rsid w:val="00643C5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uiPriority w:val="99"/>
    <w:semiHidden/>
    <w:unhideWhenUsed/>
    <w:rsid w:val="00643C5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uiPriority w:val="99"/>
    <w:semiHidden/>
    <w:unhideWhenUsed/>
    <w:rsid w:val="00643C5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uiPriority w:val="99"/>
    <w:semiHidden/>
    <w:unhideWhenUsed/>
    <w:rsid w:val="00643C5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Lijstvoortzetting">
    <w:name w:val="List Continue"/>
    <w:basedOn w:val="Standaard"/>
    <w:uiPriority w:val="99"/>
    <w:semiHidden/>
    <w:unhideWhenUsed/>
    <w:rsid w:val="00643C5A"/>
    <w:pPr>
      <w:spacing w:after="120"/>
      <w:ind w:left="360"/>
      <w:contextualSpacing/>
    </w:pPr>
  </w:style>
  <w:style w:type="paragraph" w:styleId="Lijstvoortzetting2">
    <w:name w:val="List Continue 2"/>
    <w:basedOn w:val="Standaard"/>
    <w:uiPriority w:val="99"/>
    <w:semiHidden/>
    <w:unhideWhenUsed/>
    <w:rsid w:val="00643C5A"/>
    <w:pPr>
      <w:spacing w:after="120"/>
      <w:ind w:left="720"/>
      <w:contextualSpacing/>
    </w:pPr>
  </w:style>
  <w:style w:type="paragraph" w:styleId="Lijstvoortzetting3">
    <w:name w:val="List Continue 3"/>
    <w:basedOn w:val="Standaard"/>
    <w:uiPriority w:val="99"/>
    <w:semiHidden/>
    <w:unhideWhenUsed/>
    <w:rsid w:val="00643C5A"/>
    <w:pPr>
      <w:spacing w:after="120"/>
      <w:ind w:left="1080"/>
      <w:contextualSpacing/>
    </w:pPr>
  </w:style>
  <w:style w:type="paragraph" w:styleId="Lijstvoortzetting4">
    <w:name w:val="List Continue 4"/>
    <w:basedOn w:val="Standaard"/>
    <w:uiPriority w:val="99"/>
    <w:semiHidden/>
    <w:unhideWhenUsed/>
    <w:rsid w:val="00643C5A"/>
    <w:pPr>
      <w:spacing w:after="120"/>
      <w:ind w:left="1440"/>
      <w:contextualSpacing/>
    </w:pPr>
  </w:style>
  <w:style w:type="paragraph" w:styleId="Lijstvoortzetting5">
    <w:name w:val="List Continue 5"/>
    <w:basedOn w:val="Standaard"/>
    <w:uiPriority w:val="99"/>
    <w:semiHidden/>
    <w:unhideWhenUsed/>
    <w:rsid w:val="00643C5A"/>
    <w:pPr>
      <w:spacing w:after="120"/>
      <w:ind w:left="1800"/>
      <w:contextualSpacing/>
    </w:pPr>
  </w:style>
  <w:style w:type="paragraph" w:styleId="Lijstalinea">
    <w:name w:val="List Paragraph"/>
    <w:basedOn w:val="Standaard"/>
    <w:uiPriority w:val="34"/>
    <w:qFormat/>
    <w:rsid w:val="00643C5A"/>
    <w:pPr>
      <w:ind w:left="720"/>
      <w:contextualSpacing/>
    </w:pPr>
  </w:style>
  <w:style w:type="paragraph" w:styleId="Lijstnummering">
    <w:name w:val="List Number"/>
    <w:basedOn w:val="Standaard"/>
    <w:uiPriority w:val="99"/>
    <w:semiHidden/>
    <w:unhideWhenUsed/>
    <w:rsid w:val="00643C5A"/>
    <w:pPr>
      <w:numPr>
        <w:numId w:val="13"/>
      </w:numPr>
      <w:contextualSpacing/>
    </w:pPr>
  </w:style>
  <w:style w:type="paragraph" w:styleId="Lijstnummering2">
    <w:name w:val="List Number 2"/>
    <w:basedOn w:val="Standaard"/>
    <w:uiPriority w:val="99"/>
    <w:semiHidden/>
    <w:unhideWhenUsed/>
    <w:rsid w:val="00643C5A"/>
    <w:pPr>
      <w:numPr>
        <w:numId w:val="14"/>
      </w:numPr>
      <w:contextualSpacing/>
    </w:pPr>
  </w:style>
  <w:style w:type="paragraph" w:styleId="Lijstnummering3">
    <w:name w:val="List Number 3"/>
    <w:basedOn w:val="Standaard"/>
    <w:uiPriority w:val="99"/>
    <w:semiHidden/>
    <w:unhideWhenUsed/>
    <w:rsid w:val="00643C5A"/>
    <w:pPr>
      <w:numPr>
        <w:numId w:val="15"/>
      </w:numPr>
      <w:contextualSpacing/>
    </w:pPr>
  </w:style>
  <w:style w:type="paragraph" w:styleId="Lijstnummering4">
    <w:name w:val="List Number 4"/>
    <w:basedOn w:val="Standaard"/>
    <w:uiPriority w:val="99"/>
    <w:semiHidden/>
    <w:unhideWhenUsed/>
    <w:rsid w:val="00643C5A"/>
    <w:pPr>
      <w:numPr>
        <w:numId w:val="16"/>
      </w:numPr>
      <w:contextualSpacing/>
    </w:pPr>
  </w:style>
  <w:style w:type="paragraph" w:styleId="Lijstnummering5">
    <w:name w:val="List Number 5"/>
    <w:basedOn w:val="Standaard"/>
    <w:uiPriority w:val="99"/>
    <w:semiHidden/>
    <w:unhideWhenUsed/>
    <w:rsid w:val="00643C5A"/>
    <w:pPr>
      <w:numPr>
        <w:numId w:val="17"/>
      </w:numPr>
      <w:contextualSpacing/>
    </w:pPr>
  </w:style>
  <w:style w:type="paragraph" w:styleId="Lijstopsomteken">
    <w:name w:val="List Bullet"/>
    <w:basedOn w:val="Standaard"/>
    <w:uiPriority w:val="99"/>
    <w:semiHidden/>
    <w:unhideWhenUsed/>
    <w:rsid w:val="00643C5A"/>
    <w:pPr>
      <w:numPr>
        <w:numId w:val="8"/>
      </w:numPr>
      <w:contextualSpacing/>
    </w:pPr>
  </w:style>
  <w:style w:type="paragraph" w:styleId="Lijstopsomteken2">
    <w:name w:val="List Bullet 2"/>
    <w:basedOn w:val="Standaard"/>
    <w:uiPriority w:val="99"/>
    <w:semiHidden/>
    <w:unhideWhenUsed/>
    <w:rsid w:val="00643C5A"/>
    <w:pPr>
      <w:numPr>
        <w:numId w:val="9"/>
      </w:numPr>
      <w:contextualSpacing/>
    </w:pPr>
  </w:style>
  <w:style w:type="paragraph" w:styleId="Lijstopsomteken3">
    <w:name w:val="List Bullet 3"/>
    <w:basedOn w:val="Standaard"/>
    <w:uiPriority w:val="99"/>
    <w:semiHidden/>
    <w:unhideWhenUsed/>
    <w:rsid w:val="00643C5A"/>
    <w:pPr>
      <w:numPr>
        <w:numId w:val="10"/>
      </w:numPr>
      <w:contextualSpacing/>
    </w:pPr>
  </w:style>
  <w:style w:type="paragraph" w:styleId="Lijstopsomteken4">
    <w:name w:val="List Bullet 4"/>
    <w:basedOn w:val="Standaard"/>
    <w:uiPriority w:val="99"/>
    <w:semiHidden/>
    <w:unhideWhenUsed/>
    <w:rsid w:val="00643C5A"/>
    <w:pPr>
      <w:numPr>
        <w:numId w:val="11"/>
      </w:numPr>
      <w:contextualSpacing/>
    </w:pPr>
  </w:style>
  <w:style w:type="paragraph" w:styleId="Lijstopsomteken5">
    <w:name w:val="List Bullet 5"/>
    <w:basedOn w:val="Standaard"/>
    <w:uiPriority w:val="99"/>
    <w:semiHidden/>
    <w:unhideWhenUsed/>
    <w:rsid w:val="00643C5A"/>
    <w:pPr>
      <w:numPr>
        <w:numId w:val="12"/>
      </w:numPr>
      <w:contextualSpacing/>
    </w:pPr>
  </w:style>
  <w:style w:type="table" w:styleId="Klassieketabel1">
    <w:name w:val="Table Classic 1"/>
    <w:basedOn w:val="Standaardtabel"/>
    <w:uiPriority w:val="99"/>
    <w:semiHidden/>
    <w:unhideWhenUsed/>
    <w:rsid w:val="00643C5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uiPriority w:val="99"/>
    <w:semiHidden/>
    <w:unhideWhenUsed/>
    <w:rsid w:val="00643C5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uiPriority w:val="99"/>
    <w:semiHidden/>
    <w:unhideWhenUsed/>
    <w:rsid w:val="00643C5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uiPriority w:val="99"/>
    <w:semiHidden/>
    <w:unhideWhenUsed/>
    <w:rsid w:val="00643C5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jstmetafbeeldingen">
    <w:name w:val="table of figures"/>
    <w:basedOn w:val="Standaard"/>
    <w:next w:val="Standaard"/>
    <w:uiPriority w:val="99"/>
    <w:semiHidden/>
    <w:unhideWhenUsed/>
    <w:rsid w:val="00643C5A"/>
  </w:style>
  <w:style w:type="character" w:styleId="Eindnootmarkering">
    <w:name w:val="endnote reference"/>
    <w:basedOn w:val="Standaardalinea-lettertype"/>
    <w:uiPriority w:val="99"/>
    <w:semiHidden/>
    <w:unhideWhenUsed/>
    <w:rsid w:val="00643C5A"/>
    <w:rPr>
      <w:rFonts w:ascii="Calibri" w:hAnsi="Calibri" w:cs="Calibri"/>
      <w:vertAlign w:val="superscript"/>
    </w:rPr>
  </w:style>
  <w:style w:type="paragraph" w:styleId="Bronvermelding">
    <w:name w:val="table of authorities"/>
    <w:basedOn w:val="Standaard"/>
    <w:next w:val="Standaard"/>
    <w:uiPriority w:val="99"/>
    <w:semiHidden/>
    <w:unhideWhenUsed/>
    <w:rsid w:val="00643C5A"/>
    <w:pPr>
      <w:ind w:left="220" w:hanging="220"/>
    </w:pPr>
  </w:style>
  <w:style w:type="paragraph" w:styleId="Kopbronvermelding">
    <w:name w:val="toa heading"/>
    <w:basedOn w:val="Standaard"/>
    <w:next w:val="Standaard"/>
    <w:uiPriority w:val="99"/>
    <w:semiHidden/>
    <w:unhideWhenUsed/>
    <w:rsid w:val="00643C5A"/>
    <w:pPr>
      <w:spacing w:before="120"/>
    </w:pPr>
    <w:rPr>
      <w:rFonts w:ascii="Calibri Light" w:eastAsiaTheme="majorEastAsia" w:hAnsi="Calibri Light" w:cs="Calibri Light"/>
      <w:b/>
      <w:bCs/>
      <w:sz w:val="24"/>
      <w:szCs w:val="24"/>
    </w:rPr>
  </w:style>
  <w:style w:type="table" w:styleId="Kleurrijkelijst">
    <w:name w:val="Colorful List"/>
    <w:basedOn w:val="Standaardtabel"/>
    <w:uiPriority w:val="72"/>
    <w:semiHidden/>
    <w:unhideWhenUsed/>
    <w:rsid w:val="00643C5A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0B67" w:themeFill="accent2" w:themeFillShade="CC"/>
      </w:tcPr>
    </w:tblStylePr>
    <w:tblStylePr w:type="lastRow">
      <w:rPr>
        <w:b/>
        <w:bCs/>
        <w:color w:val="830B6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eurrijkelijst-accent1">
    <w:name w:val="Colorful List Accent 1"/>
    <w:basedOn w:val="Standaardtabel"/>
    <w:uiPriority w:val="72"/>
    <w:semiHidden/>
    <w:unhideWhenUsed/>
    <w:rsid w:val="00643C5A"/>
    <w:rPr>
      <w:color w:val="000000" w:themeColor="text1"/>
    </w:rPr>
    <w:tblPr>
      <w:tblStyleRowBandSize w:val="1"/>
      <w:tblStyleColBandSize w:val="1"/>
    </w:tblPr>
    <w:tcPr>
      <w:shd w:val="clear" w:color="auto" w:fill="D8E9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0B67" w:themeFill="accent2" w:themeFillShade="CC"/>
      </w:tcPr>
    </w:tblStylePr>
    <w:tblStylePr w:type="lastRow">
      <w:rPr>
        <w:b/>
        <w:bCs/>
        <w:color w:val="830B6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EC8FA" w:themeFill="accent1" w:themeFillTint="3F"/>
      </w:tcPr>
    </w:tblStylePr>
    <w:tblStylePr w:type="band1Horz">
      <w:tblPr/>
      <w:tcPr>
        <w:shd w:val="clear" w:color="auto" w:fill="B1D2FB" w:themeFill="accent1" w:themeFillTint="33"/>
      </w:tcPr>
    </w:tblStylePr>
  </w:style>
  <w:style w:type="table" w:styleId="Kleurrijkelijst-accent2">
    <w:name w:val="Colorful List Accent 2"/>
    <w:basedOn w:val="Standaardtabel"/>
    <w:uiPriority w:val="72"/>
    <w:semiHidden/>
    <w:unhideWhenUsed/>
    <w:rsid w:val="00643C5A"/>
    <w:rPr>
      <w:color w:val="000000" w:themeColor="text1"/>
    </w:rPr>
    <w:tblPr>
      <w:tblStyleRowBandSize w:val="1"/>
      <w:tblStyleColBandSize w:val="1"/>
    </w:tblPr>
    <w:tcPr>
      <w:shd w:val="clear" w:color="auto" w:fill="FCE0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0B67" w:themeFill="accent2" w:themeFillShade="CC"/>
      </w:tcPr>
    </w:tblStylePr>
    <w:tblStylePr w:type="lastRow">
      <w:rPr>
        <w:b/>
        <w:bCs/>
        <w:color w:val="830B6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B3E8" w:themeFill="accent2" w:themeFillTint="3F"/>
      </w:tcPr>
    </w:tblStylePr>
    <w:tblStylePr w:type="band1Horz">
      <w:tblPr/>
      <w:tcPr>
        <w:shd w:val="clear" w:color="auto" w:fill="F9C1EC" w:themeFill="accent2" w:themeFillTint="33"/>
      </w:tcPr>
    </w:tblStylePr>
  </w:style>
  <w:style w:type="table" w:styleId="Kleurrijkelijst-accent3">
    <w:name w:val="Colorful List Accent 3"/>
    <w:basedOn w:val="Standaardtabel"/>
    <w:uiPriority w:val="72"/>
    <w:semiHidden/>
    <w:unhideWhenUsed/>
    <w:rsid w:val="00643C5A"/>
    <w:rPr>
      <w:color w:val="000000" w:themeColor="text1"/>
    </w:rPr>
    <w:tblPr>
      <w:tblStyleRowBandSize w:val="1"/>
      <w:tblStyleColBandSize w:val="1"/>
    </w:tblPr>
    <w:tcPr>
      <w:shd w:val="clear" w:color="auto" w:fill="E1FB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47E18" w:themeFill="accent4" w:themeFillShade="CC"/>
      </w:tcPr>
    </w:tblStylePr>
    <w:tblStylePr w:type="lastRow">
      <w:rPr>
        <w:b/>
        <w:bCs/>
        <w:color w:val="547E1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5E8" w:themeFill="accent3" w:themeFillTint="3F"/>
      </w:tcPr>
    </w:tblStylePr>
    <w:tblStylePr w:type="band1Horz">
      <w:tblPr/>
      <w:tcPr>
        <w:shd w:val="clear" w:color="auto" w:fill="C3F7EC" w:themeFill="accent3" w:themeFillTint="33"/>
      </w:tcPr>
    </w:tblStylePr>
  </w:style>
  <w:style w:type="table" w:styleId="Kleurrijkelijst-accent4">
    <w:name w:val="Colorful List Accent 4"/>
    <w:basedOn w:val="Standaardtabel"/>
    <w:uiPriority w:val="72"/>
    <w:semiHidden/>
    <w:unhideWhenUsed/>
    <w:rsid w:val="00643C5A"/>
    <w:rPr>
      <w:color w:val="000000" w:themeColor="text1"/>
    </w:rPr>
    <w:tblPr>
      <w:tblStyleRowBandSize w:val="1"/>
      <w:tblStyleColBandSize w:val="1"/>
    </w:tblPr>
    <w:tcPr>
      <w:shd w:val="clear" w:color="auto" w:fill="F1F9E4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07863" w:themeFill="accent3" w:themeFillShade="CC"/>
      </w:tcPr>
    </w:tblStylePr>
    <w:tblStylePr w:type="lastRow">
      <w:rPr>
        <w:b/>
        <w:bCs/>
        <w:color w:val="107863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F2BC" w:themeFill="accent4" w:themeFillTint="3F"/>
      </w:tcPr>
    </w:tblStylePr>
    <w:tblStylePr w:type="band1Horz">
      <w:tblPr/>
      <w:tcPr>
        <w:shd w:val="clear" w:color="auto" w:fill="E2F4C9" w:themeFill="accent4" w:themeFillTint="33"/>
      </w:tcPr>
    </w:tblStylePr>
  </w:style>
  <w:style w:type="table" w:styleId="Kleurrijkelijst-accent5">
    <w:name w:val="Colorful List Accent 5"/>
    <w:basedOn w:val="Standaardtabel"/>
    <w:uiPriority w:val="72"/>
    <w:semiHidden/>
    <w:unhideWhenUsed/>
    <w:rsid w:val="00643C5A"/>
    <w:rPr>
      <w:color w:val="000000" w:themeColor="text1"/>
    </w:rPr>
    <w:tblPr>
      <w:tblStyleRowBandSize w:val="1"/>
      <w:tblStyleColBandSize w:val="1"/>
    </w:tblPr>
    <w:tcPr>
      <w:shd w:val="clear" w:color="auto" w:fill="FCF2E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1C1C" w:themeFill="accent6" w:themeFillShade="CC"/>
      </w:tcPr>
    </w:tblStylePr>
    <w:tblStylePr w:type="lastRow">
      <w:rPr>
        <w:b/>
        <w:bCs/>
        <w:color w:val="9E1C1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ECD" w:themeFill="accent5" w:themeFillTint="3F"/>
      </w:tcPr>
    </w:tblStylePr>
    <w:tblStylePr w:type="band1Horz">
      <w:tblPr/>
      <w:tcPr>
        <w:shd w:val="clear" w:color="auto" w:fill="FAE4D6" w:themeFill="accent5" w:themeFillTint="33"/>
      </w:tcPr>
    </w:tblStylePr>
  </w:style>
  <w:style w:type="table" w:styleId="Kleurrijkelijst-accent6">
    <w:name w:val="Colorful List Accent 6"/>
    <w:basedOn w:val="Standaardtabel"/>
    <w:uiPriority w:val="72"/>
    <w:rsid w:val="00643C5A"/>
    <w:rPr>
      <w:color w:val="000000" w:themeColor="text1"/>
    </w:rPr>
    <w:tblPr>
      <w:tblStyleRowBandSize w:val="1"/>
      <w:tblStyleColBandSize w:val="1"/>
    </w:tblPr>
    <w:tcPr>
      <w:shd w:val="clear" w:color="auto" w:fill="FBE7E7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D5F17" w:themeFill="accent5" w:themeFillShade="CC"/>
      </w:tcPr>
    </w:tblStylePr>
    <w:tblStylePr w:type="lastRow">
      <w:rPr>
        <w:b/>
        <w:bCs/>
        <w:color w:val="CD5F1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C4C4" w:themeFill="accent6" w:themeFillTint="3F"/>
      </w:tcPr>
    </w:tblStylePr>
    <w:tblStylePr w:type="band1Horz">
      <w:tblPr/>
      <w:tcPr>
        <w:shd w:val="clear" w:color="auto" w:fill="F6CFCF" w:themeFill="accent6" w:themeFillTint="33"/>
      </w:tcPr>
    </w:tblStylePr>
  </w:style>
  <w:style w:type="table" w:styleId="Kleurrijketabel1">
    <w:name w:val="Table Colorful 1"/>
    <w:basedOn w:val="Standaardtabel"/>
    <w:uiPriority w:val="99"/>
    <w:semiHidden/>
    <w:unhideWhenUsed/>
    <w:rsid w:val="00643C5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uiPriority w:val="99"/>
    <w:semiHidden/>
    <w:unhideWhenUsed/>
    <w:rsid w:val="00643C5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uiPriority w:val="99"/>
    <w:semiHidden/>
    <w:unhideWhenUsed/>
    <w:rsid w:val="00643C5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eurrijkearcering">
    <w:name w:val="Colorful Shading"/>
    <w:basedOn w:val="Standaardtabel"/>
    <w:uiPriority w:val="71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top w:val="single" w:sz="24" w:space="0" w:color="A50E82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0E8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1">
    <w:name w:val="Colorful Shading Accent 1"/>
    <w:basedOn w:val="Standaardtabel"/>
    <w:uiPriority w:val="71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top w:val="single" w:sz="24" w:space="0" w:color="A50E82" w:themeColor="accent2"/>
        <w:left w:val="single" w:sz="4" w:space="0" w:color="052F61" w:themeColor="accent1"/>
        <w:bottom w:val="single" w:sz="4" w:space="0" w:color="052F61" w:themeColor="accent1"/>
        <w:right w:val="single" w:sz="4" w:space="0" w:color="052F61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E9FD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0E8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31C3A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31C3A" w:themeColor="accent1" w:themeShade="99"/>
          <w:insideV w:val="nil"/>
        </w:tcBorders>
        <w:shd w:val="clear" w:color="auto" w:fill="031C3A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1C3A" w:themeFill="accent1" w:themeFillShade="99"/>
      </w:tcPr>
    </w:tblStylePr>
    <w:tblStylePr w:type="band1Vert">
      <w:tblPr/>
      <w:tcPr>
        <w:shd w:val="clear" w:color="auto" w:fill="63A6F7" w:themeFill="accent1" w:themeFillTint="66"/>
      </w:tcPr>
    </w:tblStylePr>
    <w:tblStylePr w:type="band1Horz">
      <w:tblPr/>
      <w:tcPr>
        <w:shd w:val="clear" w:color="auto" w:fill="3D91F5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2">
    <w:name w:val="Colorful Shading Accent 2"/>
    <w:basedOn w:val="Standaardtabel"/>
    <w:uiPriority w:val="71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top w:val="single" w:sz="24" w:space="0" w:color="A50E82" w:themeColor="accent2"/>
        <w:left w:val="single" w:sz="4" w:space="0" w:color="A50E82" w:themeColor="accent2"/>
        <w:bottom w:val="single" w:sz="4" w:space="0" w:color="A50E82" w:themeColor="accent2"/>
        <w:right w:val="single" w:sz="4" w:space="0" w:color="A50E82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0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0E8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2084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2084D" w:themeColor="accent2" w:themeShade="99"/>
          <w:insideV w:val="nil"/>
        </w:tcBorders>
        <w:shd w:val="clear" w:color="auto" w:fill="62084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084D" w:themeFill="accent2" w:themeFillShade="99"/>
      </w:tcPr>
    </w:tblStylePr>
    <w:tblStylePr w:type="band1Vert">
      <w:tblPr/>
      <w:tcPr>
        <w:shd w:val="clear" w:color="auto" w:fill="F484DA" w:themeFill="accent2" w:themeFillTint="66"/>
      </w:tcPr>
    </w:tblStylePr>
    <w:tblStylePr w:type="band1Horz">
      <w:tblPr/>
      <w:tcPr>
        <w:shd w:val="clear" w:color="auto" w:fill="F266D1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3">
    <w:name w:val="Colorful Shading Accent 3"/>
    <w:basedOn w:val="Standaardtabel"/>
    <w:uiPriority w:val="71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top w:val="single" w:sz="24" w:space="0" w:color="6A9E1F" w:themeColor="accent4"/>
        <w:left w:val="single" w:sz="4" w:space="0" w:color="14967C" w:themeColor="accent3"/>
        <w:bottom w:val="single" w:sz="4" w:space="0" w:color="14967C" w:themeColor="accent3"/>
        <w:right w:val="single" w:sz="4" w:space="0" w:color="14967C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B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A9E1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C5A4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C5A4A" w:themeColor="accent3" w:themeShade="99"/>
          <w:insideV w:val="nil"/>
        </w:tcBorders>
        <w:shd w:val="clear" w:color="auto" w:fill="0C5A4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5A4A" w:themeFill="accent3" w:themeFillShade="99"/>
      </w:tcPr>
    </w:tblStylePr>
    <w:tblStylePr w:type="band1Vert">
      <w:tblPr/>
      <w:tcPr>
        <w:shd w:val="clear" w:color="auto" w:fill="87EFDA" w:themeFill="accent3" w:themeFillTint="66"/>
      </w:tcPr>
    </w:tblStylePr>
    <w:tblStylePr w:type="band1Horz">
      <w:tblPr/>
      <w:tcPr>
        <w:shd w:val="clear" w:color="auto" w:fill="69EBD1" w:themeFill="accent3" w:themeFillTint="7F"/>
      </w:tcPr>
    </w:tblStylePr>
  </w:style>
  <w:style w:type="table" w:styleId="Kleurrijkearcering-accent4">
    <w:name w:val="Colorful Shading Accent 4"/>
    <w:basedOn w:val="Standaardtabel"/>
    <w:uiPriority w:val="71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top w:val="single" w:sz="24" w:space="0" w:color="14967C" w:themeColor="accent3"/>
        <w:left w:val="single" w:sz="4" w:space="0" w:color="6A9E1F" w:themeColor="accent4"/>
        <w:bottom w:val="single" w:sz="4" w:space="0" w:color="6A9E1F" w:themeColor="accent4"/>
        <w:right w:val="single" w:sz="4" w:space="0" w:color="6A9E1F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9E4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4967C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F5E1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F5E12" w:themeColor="accent4" w:themeShade="99"/>
          <w:insideV w:val="nil"/>
        </w:tcBorders>
        <w:shd w:val="clear" w:color="auto" w:fill="3F5E1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F5E12" w:themeFill="accent4" w:themeFillShade="99"/>
      </w:tcPr>
    </w:tblStylePr>
    <w:tblStylePr w:type="band1Vert">
      <w:tblPr/>
      <w:tcPr>
        <w:shd w:val="clear" w:color="auto" w:fill="C6EA93" w:themeFill="accent4" w:themeFillTint="66"/>
      </w:tcPr>
    </w:tblStylePr>
    <w:tblStylePr w:type="band1Horz">
      <w:tblPr/>
      <w:tcPr>
        <w:shd w:val="clear" w:color="auto" w:fill="B8E479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5">
    <w:name w:val="Colorful Shading Accent 5"/>
    <w:basedOn w:val="Standaardtabel"/>
    <w:uiPriority w:val="71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top w:val="single" w:sz="24" w:space="0" w:color="C62324" w:themeColor="accent6"/>
        <w:left w:val="single" w:sz="4" w:space="0" w:color="E87D37" w:themeColor="accent5"/>
        <w:bottom w:val="single" w:sz="4" w:space="0" w:color="E87D37" w:themeColor="accent5"/>
        <w:right w:val="single" w:sz="4" w:space="0" w:color="E87D37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2E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232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A471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A4711" w:themeColor="accent5" w:themeShade="99"/>
          <w:insideV w:val="nil"/>
        </w:tcBorders>
        <w:shd w:val="clear" w:color="auto" w:fill="9A471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4711" w:themeFill="accent5" w:themeFillShade="99"/>
      </w:tcPr>
    </w:tblStylePr>
    <w:tblStylePr w:type="band1Vert">
      <w:tblPr/>
      <w:tcPr>
        <w:shd w:val="clear" w:color="auto" w:fill="F5CAAE" w:themeFill="accent5" w:themeFillTint="66"/>
      </w:tcPr>
    </w:tblStylePr>
    <w:tblStylePr w:type="band1Horz">
      <w:tblPr/>
      <w:tcPr>
        <w:shd w:val="clear" w:color="auto" w:fill="F3BD9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6">
    <w:name w:val="Colorful Shading Accent 6"/>
    <w:basedOn w:val="Standaardtabel"/>
    <w:uiPriority w:val="71"/>
    <w:rsid w:val="00643C5A"/>
    <w:rPr>
      <w:color w:val="000000" w:themeColor="text1"/>
    </w:rPr>
    <w:tblPr>
      <w:tblStyleRowBandSize w:val="1"/>
      <w:tblStyleColBandSize w:val="1"/>
      <w:tblBorders>
        <w:top w:val="single" w:sz="24" w:space="0" w:color="E87D37" w:themeColor="accent5"/>
        <w:left w:val="single" w:sz="4" w:space="0" w:color="C62324" w:themeColor="accent6"/>
        <w:bottom w:val="single" w:sz="4" w:space="0" w:color="C62324" w:themeColor="accent6"/>
        <w:right w:val="single" w:sz="4" w:space="0" w:color="C6232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7E7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87D3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515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515" w:themeColor="accent6" w:themeShade="99"/>
          <w:insideV w:val="nil"/>
        </w:tcBorders>
        <w:shd w:val="clear" w:color="auto" w:fill="761515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515" w:themeFill="accent6" w:themeFillShade="99"/>
      </w:tcPr>
    </w:tblStylePr>
    <w:tblStylePr w:type="band1Vert">
      <w:tblPr/>
      <w:tcPr>
        <w:shd w:val="clear" w:color="auto" w:fill="EEA0A0" w:themeFill="accent6" w:themeFillTint="66"/>
      </w:tcPr>
    </w:tblStylePr>
    <w:tblStylePr w:type="band1Horz">
      <w:tblPr/>
      <w:tcPr>
        <w:shd w:val="clear" w:color="auto" w:fill="EA898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raster">
    <w:name w:val="Colorful Grid"/>
    <w:basedOn w:val="Standaardtabel"/>
    <w:uiPriority w:val="73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leurrijkraster-accent1">
    <w:name w:val="Colorful Grid Accent 1"/>
    <w:basedOn w:val="Standaardtabel"/>
    <w:uiPriority w:val="73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1D2FB" w:themeFill="accent1" w:themeFillTint="33"/>
    </w:tcPr>
    <w:tblStylePr w:type="firstRow">
      <w:rPr>
        <w:b/>
        <w:bCs/>
      </w:rPr>
      <w:tblPr/>
      <w:tcPr>
        <w:shd w:val="clear" w:color="auto" w:fill="63A6F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3A6F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3234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32348" w:themeFill="accent1" w:themeFillShade="BF"/>
      </w:tcPr>
    </w:tblStylePr>
    <w:tblStylePr w:type="band1Vert">
      <w:tblPr/>
      <w:tcPr>
        <w:shd w:val="clear" w:color="auto" w:fill="3D91F5" w:themeFill="accent1" w:themeFillTint="7F"/>
      </w:tcPr>
    </w:tblStylePr>
    <w:tblStylePr w:type="band1Horz">
      <w:tblPr/>
      <w:tcPr>
        <w:shd w:val="clear" w:color="auto" w:fill="3D91F5" w:themeFill="accent1" w:themeFillTint="7F"/>
      </w:tcPr>
    </w:tblStylePr>
  </w:style>
  <w:style w:type="table" w:styleId="Kleurrijkraster-accent2">
    <w:name w:val="Colorful Grid Accent 2"/>
    <w:basedOn w:val="Standaardtabel"/>
    <w:uiPriority w:val="73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C1EC" w:themeFill="accent2" w:themeFillTint="33"/>
    </w:tcPr>
    <w:tblStylePr w:type="firstRow">
      <w:rPr>
        <w:b/>
        <w:bCs/>
      </w:rPr>
      <w:tblPr/>
      <w:tcPr>
        <w:shd w:val="clear" w:color="auto" w:fill="F484DA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484DA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B0A6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B0A60" w:themeFill="accent2" w:themeFillShade="BF"/>
      </w:tcPr>
    </w:tblStylePr>
    <w:tblStylePr w:type="band1Vert">
      <w:tblPr/>
      <w:tcPr>
        <w:shd w:val="clear" w:color="auto" w:fill="F266D1" w:themeFill="accent2" w:themeFillTint="7F"/>
      </w:tcPr>
    </w:tblStylePr>
    <w:tblStylePr w:type="band1Horz">
      <w:tblPr/>
      <w:tcPr>
        <w:shd w:val="clear" w:color="auto" w:fill="F266D1" w:themeFill="accent2" w:themeFillTint="7F"/>
      </w:tcPr>
    </w:tblStylePr>
  </w:style>
  <w:style w:type="table" w:styleId="Kleurrijkraster-accent3">
    <w:name w:val="Colorful Grid Accent 3"/>
    <w:basedOn w:val="Standaardtabel"/>
    <w:uiPriority w:val="73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3F7EC" w:themeFill="accent3" w:themeFillTint="33"/>
    </w:tcPr>
    <w:tblStylePr w:type="firstRow">
      <w:rPr>
        <w:b/>
        <w:bCs/>
      </w:rPr>
      <w:tblPr/>
      <w:tcPr>
        <w:shd w:val="clear" w:color="auto" w:fill="87EFDA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7EFDA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F705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F705C" w:themeFill="accent3" w:themeFillShade="BF"/>
      </w:tcPr>
    </w:tblStylePr>
    <w:tblStylePr w:type="band1Vert">
      <w:tblPr/>
      <w:tcPr>
        <w:shd w:val="clear" w:color="auto" w:fill="69EBD1" w:themeFill="accent3" w:themeFillTint="7F"/>
      </w:tcPr>
    </w:tblStylePr>
    <w:tblStylePr w:type="band1Horz">
      <w:tblPr/>
      <w:tcPr>
        <w:shd w:val="clear" w:color="auto" w:fill="69EBD1" w:themeFill="accent3" w:themeFillTint="7F"/>
      </w:tcPr>
    </w:tblStylePr>
  </w:style>
  <w:style w:type="table" w:styleId="Kleurrijkraster-accent4">
    <w:name w:val="Colorful Grid Accent 4"/>
    <w:basedOn w:val="Standaardtabel"/>
    <w:uiPriority w:val="73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F4C9" w:themeFill="accent4" w:themeFillTint="33"/>
    </w:tcPr>
    <w:tblStylePr w:type="firstRow">
      <w:rPr>
        <w:b/>
        <w:bCs/>
      </w:rPr>
      <w:tblPr/>
      <w:tcPr>
        <w:shd w:val="clear" w:color="auto" w:fill="C6EA93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6EA93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F7617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F7617" w:themeFill="accent4" w:themeFillShade="BF"/>
      </w:tcPr>
    </w:tblStylePr>
    <w:tblStylePr w:type="band1Vert">
      <w:tblPr/>
      <w:tcPr>
        <w:shd w:val="clear" w:color="auto" w:fill="B8E479" w:themeFill="accent4" w:themeFillTint="7F"/>
      </w:tcPr>
    </w:tblStylePr>
    <w:tblStylePr w:type="band1Horz">
      <w:tblPr/>
      <w:tcPr>
        <w:shd w:val="clear" w:color="auto" w:fill="B8E479" w:themeFill="accent4" w:themeFillTint="7F"/>
      </w:tcPr>
    </w:tblStylePr>
  </w:style>
  <w:style w:type="table" w:styleId="Kleurrijkraster-accent5">
    <w:name w:val="Colorful Grid Accent 5"/>
    <w:basedOn w:val="Standaardtabel"/>
    <w:uiPriority w:val="73"/>
    <w:semiHidden/>
    <w:unhideWhenUsed/>
    <w:rsid w:val="00643C5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E4D6" w:themeFill="accent5" w:themeFillTint="33"/>
    </w:tcPr>
    <w:tblStylePr w:type="firstRow">
      <w:rPr>
        <w:b/>
        <w:bCs/>
      </w:rPr>
      <w:tblPr/>
      <w:tcPr>
        <w:shd w:val="clear" w:color="auto" w:fill="F5CAA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5CAA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C0591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C05916" w:themeFill="accent5" w:themeFillShade="BF"/>
      </w:tcPr>
    </w:tblStylePr>
    <w:tblStylePr w:type="band1Vert">
      <w:tblPr/>
      <w:tcPr>
        <w:shd w:val="clear" w:color="auto" w:fill="F3BD9B" w:themeFill="accent5" w:themeFillTint="7F"/>
      </w:tcPr>
    </w:tblStylePr>
    <w:tblStylePr w:type="band1Horz">
      <w:tblPr/>
      <w:tcPr>
        <w:shd w:val="clear" w:color="auto" w:fill="F3BD9B" w:themeFill="accent5" w:themeFillTint="7F"/>
      </w:tcPr>
    </w:tblStylePr>
  </w:style>
  <w:style w:type="table" w:styleId="Kleurrijkraster-accent6">
    <w:name w:val="Colorful Grid Accent 6"/>
    <w:basedOn w:val="Standaardtabel"/>
    <w:uiPriority w:val="73"/>
    <w:rsid w:val="00643C5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CFCF" w:themeFill="accent6" w:themeFillTint="33"/>
    </w:tcPr>
    <w:tblStylePr w:type="firstRow">
      <w:rPr>
        <w:b/>
        <w:bCs/>
      </w:rPr>
      <w:tblPr/>
      <w:tcPr>
        <w:shd w:val="clear" w:color="auto" w:fill="EEA0A0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EA0A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41A1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41A1A" w:themeFill="accent6" w:themeFillShade="BF"/>
      </w:tcPr>
    </w:tblStylePr>
    <w:tblStylePr w:type="band1Vert">
      <w:tblPr/>
      <w:tcPr>
        <w:shd w:val="clear" w:color="auto" w:fill="EA898A" w:themeFill="accent6" w:themeFillTint="7F"/>
      </w:tcPr>
    </w:tblStylePr>
    <w:tblStylePr w:type="band1Horz">
      <w:tblPr/>
      <w:tcPr>
        <w:shd w:val="clear" w:color="auto" w:fill="EA898A" w:themeFill="accent6" w:themeFillTint="7F"/>
      </w:tcPr>
    </w:tblStylePr>
  </w:style>
  <w:style w:type="paragraph" w:styleId="Adresenvelop">
    <w:name w:val="envelope address"/>
    <w:basedOn w:val="Standaard"/>
    <w:uiPriority w:val="99"/>
    <w:semiHidden/>
    <w:unhideWhenUsed/>
    <w:rsid w:val="00643C5A"/>
    <w:pPr>
      <w:framePr w:w="7920" w:h="1980" w:hRule="exact" w:hSpace="180" w:wrap="auto" w:hAnchor="page" w:xAlign="center" w:yAlign="bottom"/>
      <w:ind w:left="2880"/>
    </w:pPr>
    <w:rPr>
      <w:rFonts w:ascii="Calibri Light" w:eastAsiaTheme="majorEastAsia" w:hAnsi="Calibri Light" w:cs="Calibri Light"/>
      <w:sz w:val="24"/>
      <w:szCs w:val="24"/>
    </w:rPr>
  </w:style>
  <w:style w:type="numbering" w:styleId="Artikelsectie">
    <w:name w:val="Outline List 3"/>
    <w:basedOn w:val="Geenlijst"/>
    <w:uiPriority w:val="99"/>
    <w:semiHidden/>
    <w:unhideWhenUsed/>
    <w:rsid w:val="00643C5A"/>
    <w:pPr>
      <w:numPr>
        <w:numId w:val="26"/>
      </w:numPr>
    </w:pPr>
  </w:style>
  <w:style w:type="table" w:styleId="Onopgemaaktetabel1">
    <w:name w:val="Plain Table 1"/>
    <w:basedOn w:val="Standaardtabel"/>
    <w:uiPriority w:val="41"/>
    <w:rsid w:val="00643C5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">
    <w:name w:val="Plain Table 2"/>
    <w:basedOn w:val="Standaardtabel"/>
    <w:uiPriority w:val="42"/>
    <w:rsid w:val="00643C5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nopgemaaktetabel3">
    <w:name w:val="Plain Table 3"/>
    <w:basedOn w:val="Standaardtabel"/>
    <w:uiPriority w:val="43"/>
    <w:rsid w:val="00643C5A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rsid w:val="00643C5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5"/>
    <w:rsid w:val="00643C5A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Geenafstand">
    <w:name w:val="No Spacing"/>
    <w:uiPriority w:val="1"/>
    <w:qFormat/>
    <w:rsid w:val="008847A1"/>
    <w:pPr>
      <w:spacing w:after="0" w:line="240" w:lineRule="auto"/>
    </w:pPr>
  </w:style>
  <w:style w:type="paragraph" w:styleId="Datum">
    <w:name w:val="Date"/>
    <w:basedOn w:val="Standaard"/>
    <w:next w:val="Standaard"/>
    <w:link w:val="DatumChar"/>
    <w:uiPriority w:val="99"/>
    <w:semiHidden/>
    <w:unhideWhenUsed/>
    <w:rsid w:val="00643C5A"/>
  </w:style>
  <w:style w:type="character" w:customStyle="1" w:styleId="DatumChar">
    <w:name w:val="Datum Char"/>
    <w:basedOn w:val="Standaardalinea-lettertype"/>
    <w:link w:val="Datum"/>
    <w:uiPriority w:val="99"/>
    <w:semiHidden/>
    <w:rsid w:val="00643C5A"/>
    <w:rPr>
      <w:rFonts w:ascii="Calibri" w:hAnsi="Calibri" w:cs="Calibri"/>
    </w:rPr>
  </w:style>
  <w:style w:type="paragraph" w:styleId="Normaalweb">
    <w:name w:val="Normal (Web)"/>
    <w:basedOn w:val="Standaard"/>
    <w:uiPriority w:val="99"/>
    <w:semiHidden/>
    <w:unhideWhenUsed/>
    <w:rsid w:val="00643C5A"/>
    <w:rPr>
      <w:rFonts w:ascii="Times New Roman" w:hAnsi="Times New Roman" w:cs="Times New Roman"/>
      <w:sz w:val="24"/>
      <w:szCs w:val="24"/>
    </w:rPr>
  </w:style>
  <w:style w:type="character" w:styleId="Slimmehyperlink">
    <w:name w:val="Smart Hyperlink"/>
    <w:basedOn w:val="Standaardalinea-lettertype"/>
    <w:uiPriority w:val="99"/>
    <w:semiHidden/>
    <w:unhideWhenUsed/>
    <w:rsid w:val="00643C5A"/>
    <w:rPr>
      <w:rFonts w:ascii="Calibri" w:hAnsi="Calibri" w:cs="Calibri"/>
      <w:u w:val="dotted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43C5A"/>
    <w:rPr>
      <w:rFonts w:ascii="Calibri" w:hAnsi="Calibri" w:cs="Calibri"/>
      <w:color w:val="605E5C"/>
      <w:shd w:val="clear" w:color="auto" w:fill="E1DFDD"/>
    </w:rPr>
  </w:style>
  <w:style w:type="paragraph" w:styleId="Plattetekst">
    <w:name w:val="Body Text"/>
    <w:basedOn w:val="Standaard"/>
    <w:link w:val="PlattetekstChar"/>
    <w:uiPriority w:val="99"/>
    <w:semiHidden/>
    <w:unhideWhenUsed/>
    <w:rsid w:val="00643C5A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643C5A"/>
    <w:rPr>
      <w:rFonts w:ascii="Calibri" w:hAnsi="Calibri" w:cs="Calibri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643C5A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643C5A"/>
    <w:rPr>
      <w:rFonts w:ascii="Calibri" w:hAnsi="Calibri" w:cs="Calibri"/>
    </w:rPr>
  </w:style>
  <w:style w:type="paragraph" w:styleId="Plattetekstinspringen">
    <w:name w:val="Body Text Indent"/>
    <w:basedOn w:val="Standaard"/>
    <w:link w:val="PlattetekstinspringenChar"/>
    <w:uiPriority w:val="99"/>
    <w:semiHidden/>
    <w:unhideWhenUsed/>
    <w:rsid w:val="00643C5A"/>
    <w:pPr>
      <w:spacing w:after="120"/>
      <w:ind w:left="360"/>
    </w:p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643C5A"/>
    <w:rPr>
      <w:rFonts w:ascii="Calibri" w:hAnsi="Calibri" w:cs="Calibri"/>
    </w:rPr>
  </w:style>
  <w:style w:type="paragraph" w:styleId="Plattetekstinspringen2">
    <w:name w:val="Body Text Indent 2"/>
    <w:basedOn w:val="Standaard"/>
    <w:link w:val="Plattetekstinspringen2Char"/>
    <w:uiPriority w:val="99"/>
    <w:semiHidden/>
    <w:unhideWhenUsed/>
    <w:rsid w:val="00643C5A"/>
    <w:pPr>
      <w:spacing w:after="120" w:line="480" w:lineRule="auto"/>
      <w:ind w:left="360"/>
    </w:pPr>
  </w:style>
  <w:style w:type="character" w:customStyle="1" w:styleId="Plattetekstinspringen2Char">
    <w:name w:val="Platte tekst inspringen 2 Char"/>
    <w:basedOn w:val="Standaardalinea-lettertype"/>
    <w:link w:val="Plattetekstinspringen2"/>
    <w:uiPriority w:val="99"/>
    <w:semiHidden/>
    <w:rsid w:val="00643C5A"/>
    <w:rPr>
      <w:rFonts w:ascii="Calibri" w:hAnsi="Calibri" w:cs="Calibri"/>
    </w:rPr>
  </w:style>
  <w:style w:type="paragraph" w:styleId="Platteteksteersteinspringing">
    <w:name w:val="Body Text First Indent"/>
    <w:basedOn w:val="Plattetekst"/>
    <w:link w:val="PlatteteksteersteinspringingChar"/>
    <w:uiPriority w:val="99"/>
    <w:semiHidden/>
    <w:unhideWhenUsed/>
    <w:rsid w:val="00643C5A"/>
    <w:pPr>
      <w:spacing w:after="0"/>
      <w:ind w:firstLine="360"/>
    </w:pPr>
  </w:style>
  <w:style w:type="character" w:customStyle="1" w:styleId="PlatteteksteersteinspringingChar">
    <w:name w:val="Platte tekst eerste inspringing Char"/>
    <w:basedOn w:val="PlattetekstChar"/>
    <w:link w:val="Platteteksteersteinspringing"/>
    <w:uiPriority w:val="99"/>
    <w:semiHidden/>
    <w:rsid w:val="00643C5A"/>
    <w:rPr>
      <w:rFonts w:ascii="Calibri" w:hAnsi="Calibri" w:cs="Calibri"/>
    </w:rPr>
  </w:style>
  <w:style w:type="paragraph" w:styleId="Platteteksteersteinspringing2">
    <w:name w:val="Body Text First Indent 2"/>
    <w:basedOn w:val="Plattetekstinspringen"/>
    <w:link w:val="Platteteksteersteinspringing2Char"/>
    <w:uiPriority w:val="99"/>
    <w:semiHidden/>
    <w:unhideWhenUsed/>
    <w:rsid w:val="00643C5A"/>
    <w:pPr>
      <w:spacing w:after="0"/>
      <w:ind w:firstLine="360"/>
    </w:p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uiPriority w:val="99"/>
    <w:semiHidden/>
    <w:rsid w:val="00643C5A"/>
    <w:rPr>
      <w:rFonts w:ascii="Calibri" w:hAnsi="Calibri" w:cs="Calibri"/>
    </w:rPr>
  </w:style>
  <w:style w:type="paragraph" w:styleId="Standaardinspringing">
    <w:name w:val="Normal Indent"/>
    <w:basedOn w:val="Standaard"/>
    <w:uiPriority w:val="99"/>
    <w:semiHidden/>
    <w:unhideWhenUsed/>
    <w:rsid w:val="00643C5A"/>
    <w:pPr>
      <w:ind w:left="720"/>
    </w:pPr>
  </w:style>
  <w:style w:type="paragraph" w:styleId="Notitiekop">
    <w:name w:val="Note Heading"/>
    <w:basedOn w:val="Standaard"/>
    <w:next w:val="Standaard"/>
    <w:link w:val="NotitiekopChar"/>
    <w:uiPriority w:val="99"/>
    <w:semiHidden/>
    <w:unhideWhenUsed/>
    <w:rsid w:val="00643C5A"/>
  </w:style>
  <w:style w:type="character" w:customStyle="1" w:styleId="NotitiekopChar">
    <w:name w:val="Notitiekop Char"/>
    <w:basedOn w:val="Standaardalinea-lettertype"/>
    <w:link w:val="Notitiekop"/>
    <w:uiPriority w:val="99"/>
    <w:semiHidden/>
    <w:rsid w:val="00643C5A"/>
    <w:rPr>
      <w:rFonts w:ascii="Calibri" w:hAnsi="Calibri" w:cs="Calibri"/>
    </w:rPr>
  </w:style>
  <w:style w:type="table" w:styleId="Eigentijdsetabel">
    <w:name w:val="Table Contemporary"/>
    <w:basedOn w:val="Standaardtabel"/>
    <w:uiPriority w:val="99"/>
    <w:semiHidden/>
    <w:unhideWhenUsed/>
    <w:rsid w:val="00643C5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chtelijst">
    <w:name w:val="Light List"/>
    <w:basedOn w:val="Standaardtabel"/>
    <w:uiPriority w:val="61"/>
    <w:semiHidden/>
    <w:unhideWhenUsed/>
    <w:rsid w:val="00643C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lijst-accent1">
    <w:name w:val="Light List Accent 1"/>
    <w:basedOn w:val="Standaardtabel"/>
    <w:uiPriority w:val="61"/>
    <w:semiHidden/>
    <w:unhideWhenUsed/>
    <w:rsid w:val="00643C5A"/>
    <w:tblPr>
      <w:tblStyleRowBandSize w:val="1"/>
      <w:tblStyleColBandSize w:val="1"/>
      <w:tblBorders>
        <w:top w:val="single" w:sz="8" w:space="0" w:color="052F61" w:themeColor="accent1"/>
        <w:left w:val="single" w:sz="8" w:space="0" w:color="052F61" w:themeColor="accent1"/>
        <w:bottom w:val="single" w:sz="8" w:space="0" w:color="052F61" w:themeColor="accent1"/>
        <w:right w:val="single" w:sz="8" w:space="0" w:color="052F6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52F6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52F61" w:themeColor="accent1"/>
          <w:left w:val="single" w:sz="8" w:space="0" w:color="052F61" w:themeColor="accent1"/>
          <w:bottom w:val="single" w:sz="8" w:space="0" w:color="052F61" w:themeColor="accent1"/>
          <w:right w:val="single" w:sz="8" w:space="0" w:color="052F6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52F61" w:themeColor="accent1"/>
          <w:left w:val="single" w:sz="8" w:space="0" w:color="052F61" w:themeColor="accent1"/>
          <w:bottom w:val="single" w:sz="8" w:space="0" w:color="052F61" w:themeColor="accent1"/>
          <w:right w:val="single" w:sz="8" w:space="0" w:color="052F61" w:themeColor="accent1"/>
        </w:tcBorders>
      </w:tcPr>
    </w:tblStylePr>
    <w:tblStylePr w:type="band1Horz">
      <w:tblPr/>
      <w:tcPr>
        <w:tcBorders>
          <w:top w:val="single" w:sz="8" w:space="0" w:color="052F61" w:themeColor="accent1"/>
          <w:left w:val="single" w:sz="8" w:space="0" w:color="052F61" w:themeColor="accent1"/>
          <w:bottom w:val="single" w:sz="8" w:space="0" w:color="052F61" w:themeColor="accent1"/>
          <w:right w:val="single" w:sz="8" w:space="0" w:color="052F61" w:themeColor="accent1"/>
        </w:tcBorders>
      </w:tcPr>
    </w:tblStylePr>
  </w:style>
  <w:style w:type="table" w:styleId="Lichtelijst-accent2">
    <w:name w:val="Light List Accent 2"/>
    <w:basedOn w:val="Standaardtabel"/>
    <w:uiPriority w:val="61"/>
    <w:semiHidden/>
    <w:unhideWhenUsed/>
    <w:rsid w:val="00643C5A"/>
    <w:tblPr>
      <w:tblStyleRowBandSize w:val="1"/>
      <w:tblStyleColBandSize w:val="1"/>
      <w:tblBorders>
        <w:top w:val="single" w:sz="8" w:space="0" w:color="A50E82" w:themeColor="accent2"/>
        <w:left w:val="single" w:sz="8" w:space="0" w:color="A50E82" w:themeColor="accent2"/>
        <w:bottom w:val="single" w:sz="8" w:space="0" w:color="A50E82" w:themeColor="accent2"/>
        <w:right w:val="single" w:sz="8" w:space="0" w:color="A50E82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0E8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0E82" w:themeColor="accent2"/>
          <w:left w:val="single" w:sz="8" w:space="0" w:color="A50E82" w:themeColor="accent2"/>
          <w:bottom w:val="single" w:sz="8" w:space="0" w:color="A50E82" w:themeColor="accent2"/>
          <w:right w:val="single" w:sz="8" w:space="0" w:color="A50E8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0E82" w:themeColor="accent2"/>
          <w:left w:val="single" w:sz="8" w:space="0" w:color="A50E82" w:themeColor="accent2"/>
          <w:bottom w:val="single" w:sz="8" w:space="0" w:color="A50E82" w:themeColor="accent2"/>
          <w:right w:val="single" w:sz="8" w:space="0" w:color="A50E82" w:themeColor="accent2"/>
        </w:tcBorders>
      </w:tcPr>
    </w:tblStylePr>
    <w:tblStylePr w:type="band1Horz">
      <w:tblPr/>
      <w:tcPr>
        <w:tcBorders>
          <w:top w:val="single" w:sz="8" w:space="0" w:color="A50E82" w:themeColor="accent2"/>
          <w:left w:val="single" w:sz="8" w:space="0" w:color="A50E82" w:themeColor="accent2"/>
          <w:bottom w:val="single" w:sz="8" w:space="0" w:color="A50E82" w:themeColor="accent2"/>
          <w:right w:val="single" w:sz="8" w:space="0" w:color="A50E82" w:themeColor="accent2"/>
        </w:tcBorders>
      </w:tcPr>
    </w:tblStylePr>
  </w:style>
  <w:style w:type="table" w:styleId="Lichtelijst-accent3">
    <w:name w:val="Light List Accent 3"/>
    <w:basedOn w:val="Standaardtabel"/>
    <w:uiPriority w:val="61"/>
    <w:semiHidden/>
    <w:unhideWhenUsed/>
    <w:rsid w:val="00643C5A"/>
    <w:tblPr>
      <w:tblStyleRowBandSize w:val="1"/>
      <w:tblStyleColBandSize w:val="1"/>
      <w:tblBorders>
        <w:top w:val="single" w:sz="8" w:space="0" w:color="14967C" w:themeColor="accent3"/>
        <w:left w:val="single" w:sz="8" w:space="0" w:color="14967C" w:themeColor="accent3"/>
        <w:bottom w:val="single" w:sz="8" w:space="0" w:color="14967C" w:themeColor="accent3"/>
        <w:right w:val="single" w:sz="8" w:space="0" w:color="14967C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4967C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4967C" w:themeColor="accent3"/>
          <w:left w:val="single" w:sz="8" w:space="0" w:color="14967C" w:themeColor="accent3"/>
          <w:bottom w:val="single" w:sz="8" w:space="0" w:color="14967C" w:themeColor="accent3"/>
          <w:right w:val="single" w:sz="8" w:space="0" w:color="1496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4967C" w:themeColor="accent3"/>
          <w:left w:val="single" w:sz="8" w:space="0" w:color="14967C" w:themeColor="accent3"/>
          <w:bottom w:val="single" w:sz="8" w:space="0" w:color="14967C" w:themeColor="accent3"/>
          <w:right w:val="single" w:sz="8" w:space="0" w:color="14967C" w:themeColor="accent3"/>
        </w:tcBorders>
      </w:tcPr>
    </w:tblStylePr>
    <w:tblStylePr w:type="band1Horz">
      <w:tblPr/>
      <w:tcPr>
        <w:tcBorders>
          <w:top w:val="single" w:sz="8" w:space="0" w:color="14967C" w:themeColor="accent3"/>
          <w:left w:val="single" w:sz="8" w:space="0" w:color="14967C" w:themeColor="accent3"/>
          <w:bottom w:val="single" w:sz="8" w:space="0" w:color="14967C" w:themeColor="accent3"/>
          <w:right w:val="single" w:sz="8" w:space="0" w:color="14967C" w:themeColor="accent3"/>
        </w:tcBorders>
      </w:tcPr>
    </w:tblStylePr>
  </w:style>
  <w:style w:type="table" w:styleId="Lichtelijst-accent4">
    <w:name w:val="Light List Accent 4"/>
    <w:basedOn w:val="Standaardtabel"/>
    <w:uiPriority w:val="61"/>
    <w:semiHidden/>
    <w:unhideWhenUsed/>
    <w:rsid w:val="00643C5A"/>
    <w:tblPr>
      <w:tblStyleRowBandSize w:val="1"/>
      <w:tblStyleColBandSize w:val="1"/>
      <w:tblBorders>
        <w:top w:val="single" w:sz="8" w:space="0" w:color="6A9E1F" w:themeColor="accent4"/>
        <w:left w:val="single" w:sz="8" w:space="0" w:color="6A9E1F" w:themeColor="accent4"/>
        <w:bottom w:val="single" w:sz="8" w:space="0" w:color="6A9E1F" w:themeColor="accent4"/>
        <w:right w:val="single" w:sz="8" w:space="0" w:color="6A9E1F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A9E1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A9E1F" w:themeColor="accent4"/>
          <w:left w:val="single" w:sz="8" w:space="0" w:color="6A9E1F" w:themeColor="accent4"/>
          <w:bottom w:val="single" w:sz="8" w:space="0" w:color="6A9E1F" w:themeColor="accent4"/>
          <w:right w:val="single" w:sz="8" w:space="0" w:color="6A9E1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A9E1F" w:themeColor="accent4"/>
          <w:left w:val="single" w:sz="8" w:space="0" w:color="6A9E1F" w:themeColor="accent4"/>
          <w:bottom w:val="single" w:sz="8" w:space="0" w:color="6A9E1F" w:themeColor="accent4"/>
          <w:right w:val="single" w:sz="8" w:space="0" w:color="6A9E1F" w:themeColor="accent4"/>
        </w:tcBorders>
      </w:tcPr>
    </w:tblStylePr>
    <w:tblStylePr w:type="band1Horz">
      <w:tblPr/>
      <w:tcPr>
        <w:tcBorders>
          <w:top w:val="single" w:sz="8" w:space="0" w:color="6A9E1F" w:themeColor="accent4"/>
          <w:left w:val="single" w:sz="8" w:space="0" w:color="6A9E1F" w:themeColor="accent4"/>
          <w:bottom w:val="single" w:sz="8" w:space="0" w:color="6A9E1F" w:themeColor="accent4"/>
          <w:right w:val="single" w:sz="8" w:space="0" w:color="6A9E1F" w:themeColor="accent4"/>
        </w:tcBorders>
      </w:tcPr>
    </w:tblStylePr>
  </w:style>
  <w:style w:type="table" w:styleId="Lichtelijst-accent5">
    <w:name w:val="Light List Accent 5"/>
    <w:basedOn w:val="Standaardtabel"/>
    <w:uiPriority w:val="61"/>
    <w:semiHidden/>
    <w:unhideWhenUsed/>
    <w:rsid w:val="00643C5A"/>
    <w:tblPr>
      <w:tblStyleRowBandSize w:val="1"/>
      <w:tblStyleColBandSize w:val="1"/>
      <w:tblBorders>
        <w:top w:val="single" w:sz="8" w:space="0" w:color="E87D37" w:themeColor="accent5"/>
        <w:left w:val="single" w:sz="8" w:space="0" w:color="E87D37" w:themeColor="accent5"/>
        <w:bottom w:val="single" w:sz="8" w:space="0" w:color="E87D37" w:themeColor="accent5"/>
        <w:right w:val="single" w:sz="8" w:space="0" w:color="E87D37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87D3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87D37" w:themeColor="accent5"/>
          <w:left w:val="single" w:sz="8" w:space="0" w:color="E87D37" w:themeColor="accent5"/>
          <w:bottom w:val="single" w:sz="8" w:space="0" w:color="E87D37" w:themeColor="accent5"/>
          <w:right w:val="single" w:sz="8" w:space="0" w:color="E87D3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87D37" w:themeColor="accent5"/>
          <w:left w:val="single" w:sz="8" w:space="0" w:color="E87D37" w:themeColor="accent5"/>
          <w:bottom w:val="single" w:sz="8" w:space="0" w:color="E87D37" w:themeColor="accent5"/>
          <w:right w:val="single" w:sz="8" w:space="0" w:color="E87D37" w:themeColor="accent5"/>
        </w:tcBorders>
      </w:tcPr>
    </w:tblStylePr>
    <w:tblStylePr w:type="band1Horz">
      <w:tblPr/>
      <w:tcPr>
        <w:tcBorders>
          <w:top w:val="single" w:sz="8" w:space="0" w:color="E87D37" w:themeColor="accent5"/>
          <w:left w:val="single" w:sz="8" w:space="0" w:color="E87D37" w:themeColor="accent5"/>
          <w:bottom w:val="single" w:sz="8" w:space="0" w:color="E87D37" w:themeColor="accent5"/>
          <w:right w:val="single" w:sz="8" w:space="0" w:color="E87D37" w:themeColor="accent5"/>
        </w:tcBorders>
      </w:tcPr>
    </w:tblStylePr>
  </w:style>
  <w:style w:type="table" w:styleId="Lichtelijst-accent6">
    <w:name w:val="Light List Accent 6"/>
    <w:basedOn w:val="Standaardtabel"/>
    <w:uiPriority w:val="61"/>
    <w:semiHidden/>
    <w:unhideWhenUsed/>
    <w:rsid w:val="00643C5A"/>
    <w:tblPr>
      <w:tblStyleRowBandSize w:val="1"/>
      <w:tblStyleColBandSize w:val="1"/>
      <w:tblBorders>
        <w:top w:val="single" w:sz="8" w:space="0" w:color="C62324" w:themeColor="accent6"/>
        <w:left w:val="single" w:sz="8" w:space="0" w:color="C62324" w:themeColor="accent6"/>
        <w:bottom w:val="single" w:sz="8" w:space="0" w:color="C62324" w:themeColor="accent6"/>
        <w:right w:val="single" w:sz="8" w:space="0" w:color="C6232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232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2324" w:themeColor="accent6"/>
          <w:left w:val="single" w:sz="8" w:space="0" w:color="C62324" w:themeColor="accent6"/>
          <w:bottom w:val="single" w:sz="8" w:space="0" w:color="C62324" w:themeColor="accent6"/>
          <w:right w:val="single" w:sz="8" w:space="0" w:color="C6232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2324" w:themeColor="accent6"/>
          <w:left w:val="single" w:sz="8" w:space="0" w:color="C62324" w:themeColor="accent6"/>
          <w:bottom w:val="single" w:sz="8" w:space="0" w:color="C62324" w:themeColor="accent6"/>
          <w:right w:val="single" w:sz="8" w:space="0" w:color="C62324" w:themeColor="accent6"/>
        </w:tcBorders>
      </w:tcPr>
    </w:tblStylePr>
    <w:tblStylePr w:type="band1Horz">
      <w:tblPr/>
      <w:tcPr>
        <w:tcBorders>
          <w:top w:val="single" w:sz="8" w:space="0" w:color="C62324" w:themeColor="accent6"/>
          <w:left w:val="single" w:sz="8" w:space="0" w:color="C62324" w:themeColor="accent6"/>
          <w:bottom w:val="single" w:sz="8" w:space="0" w:color="C62324" w:themeColor="accent6"/>
          <w:right w:val="single" w:sz="8" w:space="0" w:color="C62324" w:themeColor="accent6"/>
        </w:tcBorders>
      </w:tcPr>
    </w:tblStylePr>
  </w:style>
  <w:style w:type="table" w:styleId="Lichtearcering">
    <w:name w:val="Light Shading"/>
    <w:basedOn w:val="Standaardtabel"/>
    <w:uiPriority w:val="60"/>
    <w:semiHidden/>
    <w:unhideWhenUsed/>
    <w:rsid w:val="00643C5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60"/>
    <w:semiHidden/>
    <w:unhideWhenUsed/>
    <w:rsid w:val="00643C5A"/>
    <w:rPr>
      <w:color w:val="032348" w:themeColor="accent1" w:themeShade="BF"/>
    </w:rPr>
    <w:tblPr>
      <w:tblStyleRowBandSize w:val="1"/>
      <w:tblStyleColBandSize w:val="1"/>
      <w:tblBorders>
        <w:top w:val="single" w:sz="8" w:space="0" w:color="052F61" w:themeColor="accent1"/>
        <w:bottom w:val="single" w:sz="8" w:space="0" w:color="052F61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52F61" w:themeColor="accent1"/>
          <w:left w:val="nil"/>
          <w:bottom w:val="single" w:sz="8" w:space="0" w:color="052F61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52F61" w:themeColor="accent1"/>
          <w:left w:val="nil"/>
          <w:bottom w:val="single" w:sz="8" w:space="0" w:color="052F61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C8FA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EC8FA" w:themeFill="accent1" w:themeFillTint="3F"/>
      </w:tcPr>
    </w:tblStylePr>
  </w:style>
  <w:style w:type="table" w:styleId="Lichtearcering-accent2">
    <w:name w:val="Light Shading Accent 2"/>
    <w:basedOn w:val="Standaardtabel"/>
    <w:uiPriority w:val="60"/>
    <w:semiHidden/>
    <w:unhideWhenUsed/>
    <w:rsid w:val="00643C5A"/>
    <w:rPr>
      <w:color w:val="7B0A60" w:themeColor="accent2" w:themeShade="BF"/>
    </w:rPr>
    <w:tblPr>
      <w:tblStyleRowBandSize w:val="1"/>
      <w:tblStyleColBandSize w:val="1"/>
      <w:tblBorders>
        <w:top w:val="single" w:sz="8" w:space="0" w:color="A50E82" w:themeColor="accent2"/>
        <w:bottom w:val="single" w:sz="8" w:space="0" w:color="A50E82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0E82" w:themeColor="accent2"/>
          <w:left w:val="nil"/>
          <w:bottom w:val="single" w:sz="8" w:space="0" w:color="A50E8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0E82" w:themeColor="accent2"/>
          <w:left w:val="nil"/>
          <w:bottom w:val="single" w:sz="8" w:space="0" w:color="A50E8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B3E8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B3E8" w:themeFill="accent2" w:themeFillTint="3F"/>
      </w:tcPr>
    </w:tblStylePr>
  </w:style>
  <w:style w:type="table" w:styleId="Lichtearcering-accent3">
    <w:name w:val="Light Shading Accent 3"/>
    <w:basedOn w:val="Standaardtabel"/>
    <w:uiPriority w:val="60"/>
    <w:semiHidden/>
    <w:unhideWhenUsed/>
    <w:rsid w:val="00643C5A"/>
    <w:rPr>
      <w:color w:val="0F705C" w:themeColor="accent3" w:themeShade="BF"/>
    </w:rPr>
    <w:tblPr>
      <w:tblStyleRowBandSize w:val="1"/>
      <w:tblStyleColBandSize w:val="1"/>
      <w:tblBorders>
        <w:top w:val="single" w:sz="8" w:space="0" w:color="14967C" w:themeColor="accent3"/>
        <w:bottom w:val="single" w:sz="8" w:space="0" w:color="14967C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967C" w:themeColor="accent3"/>
          <w:left w:val="nil"/>
          <w:bottom w:val="single" w:sz="8" w:space="0" w:color="14967C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967C" w:themeColor="accent3"/>
          <w:left w:val="nil"/>
          <w:bottom w:val="single" w:sz="8" w:space="0" w:color="14967C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4F5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4F5E8" w:themeFill="accent3" w:themeFillTint="3F"/>
      </w:tcPr>
    </w:tblStylePr>
  </w:style>
  <w:style w:type="table" w:styleId="Lichtearcering-accent4">
    <w:name w:val="Light Shading Accent 4"/>
    <w:basedOn w:val="Standaardtabel"/>
    <w:uiPriority w:val="60"/>
    <w:semiHidden/>
    <w:unhideWhenUsed/>
    <w:rsid w:val="00643C5A"/>
    <w:rPr>
      <w:color w:val="4F7617" w:themeColor="accent4" w:themeShade="BF"/>
    </w:rPr>
    <w:tblPr>
      <w:tblStyleRowBandSize w:val="1"/>
      <w:tblStyleColBandSize w:val="1"/>
      <w:tblBorders>
        <w:top w:val="single" w:sz="8" w:space="0" w:color="6A9E1F" w:themeColor="accent4"/>
        <w:bottom w:val="single" w:sz="8" w:space="0" w:color="6A9E1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A9E1F" w:themeColor="accent4"/>
          <w:left w:val="nil"/>
          <w:bottom w:val="single" w:sz="8" w:space="0" w:color="6A9E1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A9E1F" w:themeColor="accent4"/>
          <w:left w:val="nil"/>
          <w:bottom w:val="single" w:sz="8" w:space="0" w:color="6A9E1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F2BC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F2BC" w:themeFill="accent4" w:themeFillTint="3F"/>
      </w:tcPr>
    </w:tblStylePr>
  </w:style>
  <w:style w:type="table" w:styleId="Lichtearcering-accent5">
    <w:name w:val="Light Shading Accent 5"/>
    <w:basedOn w:val="Standaardtabel"/>
    <w:uiPriority w:val="60"/>
    <w:semiHidden/>
    <w:unhideWhenUsed/>
    <w:rsid w:val="00643C5A"/>
    <w:rPr>
      <w:color w:val="C05916" w:themeColor="accent5" w:themeShade="BF"/>
    </w:rPr>
    <w:tblPr>
      <w:tblStyleRowBandSize w:val="1"/>
      <w:tblStyleColBandSize w:val="1"/>
      <w:tblBorders>
        <w:top w:val="single" w:sz="8" w:space="0" w:color="E87D37" w:themeColor="accent5"/>
        <w:bottom w:val="single" w:sz="8" w:space="0" w:color="E87D37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87D37" w:themeColor="accent5"/>
          <w:left w:val="nil"/>
          <w:bottom w:val="single" w:sz="8" w:space="0" w:color="E87D3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87D37" w:themeColor="accent5"/>
          <w:left w:val="nil"/>
          <w:bottom w:val="single" w:sz="8" w:space="0" w:color="E87D3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ECD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DECD" w:themeFill="accent5" w:themeFillTint="3F"/>
      </w:tcPr>
    </w:tblStylePr>
  </w:style>
  <w:style w:type="table" w:styleId="Lichtearcering-accent6">
    <w:name w:val="Light Shading Accent 6"/>
    <w:basedOn w:val="Standaardtabel"/>
    <w:uiPriority w:val="60"/>
    <w:semiHidden/>
    <w:unhideWhenUsed/>
    <w:rsid w:val="00643C5A"/>
    <w:rPr>
      <w:color w:val="941A1A" w:themeColor="accent6" w:themeShade="BF"/>
    </w:rPr>
    <w:tblPr>
      <w:tblStyleRowBandSize w:val="1"/>
      <w:tblStyleColBandSize w:val="1"/>
      <w:tblBorders>
        <w:top w:val="single" w:sz="8" w:space="0" w:color="C62324" w:themeColor="accent6"/>
        <w:bottom w:val="single" w:sz="8" w:space="0" w:color="C6232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2324" w:themeColor="accent6"/>
          <w:left w:val="nil"/>
          <w:bottom w:val="single" w:sz="8" w:space="0" w:color="C6232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2324" w:themeColor="accent6"/>
          <w:left w:val="nil"/>
          <w:bottom w:val="single" w:sz="8" w:space="0" w:color="C6232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C4C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C4C4" w:themeFill="accent6" w:themeFillTint="3F"/>
      </w:tcPr>
    </w:tblStylePr>
  </w:style>
  <w:style w:type="table" w:styleId="Lichtraster">
    <w:name w:val="Light Grid"/>
    <w:basedOn w:val="Standaardtabel"/>
    <w:uiPriority w:val="62"/>
    <w:semiHidden/>
    <w:unhideWhenUsed/>
    <w:rsid w:val="00643C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-accent1">
    <w:name w:val="Light Grid Accent 1"/>
    <w:basedOn w:val="Standaardtabel"/>
    <w:uiPriority w:val="62"/>
    <w:rsid w:val="00643C5A"/>
    <w:tblPr>
      <w:tblStyleRowBandSize w:val="1"/>
      <w:tblStyleColBandSize w:val="1"/>
      <w:tblBorders>
        <w:top w:val="single" w:sz="8" w:space="0" w:color="052F61" w:themeColor="accent1"/>
        <w:left w:val="single" w:sz="8" w:space="0" w:color="052F61" w:themeColor="accent1"/>
        <w:bottom w:val="single" w:sz="8" w:space="0" w:color="052F61" w:themeColor="accent1"/>
        <w:right w:val="single" w:sz="8" w:space="0" w:color="052F61" w:themeColor="accent1"/>
        <w:insideH w:val="single" w:sz="8" w:space="0" w:color="052F61" w:themeColor="accent1"/>
        <w:insideV w:val="single" w:sz="8" w:space="0" w:color="052F61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52F61" w:themeColor="accent1"/>
          <w:left w:val="single" w:sz="8" w:space="0" w:color="052F61" w:themeColor="accent1"/>
          <w:bottom w:val="single" w:sz="18" w:space="0" w:color="052F61" w:themeColor="accent1"/>
          <w:right w:val="single" w:sz="8" w:space="0" w:color="052F61" w:themeColor="accent1"/>
          <w:insideH w:val="nil"/>
          <w:insideV w:val="single" w:sz="8" w:space="0" w:color="052F61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52F61" w:themeColor="accent1"/>
          <w:left w:val="single" w:sz="8" w:space="0" w:color="052F61" w:themeColor="accent1"/>
          <w:bottom w:val="single" w:sz="8" w:space="0" w:color="052F61" w:themeColor="accent1"/>
          <w:right w:val="single" w:sz="8" w:space="0" w:color="052F61" w:themeColor="accent1"/>
          <w:insideH w:val="nil"/>
          <w:insideV w:val="single" w:sz="8" w:space="0" w:color="052F61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52F61" w:themeColor="accent1"/>
          <w:left w:val="single" w:sz="8" w:space="0" w:color="052F61" w:themeColor="accent1"/>
          <w:bottom w:val="single" w:sz="8" w:space="0" w:color="052F61" w:themeColor="accent1"/>
          <w:right w:val="single" w:sz="8" w:space="0" w:color="052F61" w:themeColor="accent1"/>
        </w:tcBorders>
      </w:tcPr>
    </w:tblStylePr>
    <w:tblStylePr w:type="band1Vert">
      <w:tblPr/>
      <w:tcPr>
        <w:tcBorders>
          <w:top w:val="single" w:sz="8" w:space="0" w:color="052F61" w:themeColor="accent1"/>
          <w:left w:val="single" w:sz="8" w:space="0" w:color="052F61" w:themeColor="accent1"/>
          <w:bottom w:val="single" w:sz="8" w:space="0" w:color="052F61" w:themeColor="accent1"/>
          <w:right w:val="single" w:sz="8" w:space="0" w:color="052F61" w:themeColor="accent1"/>
        </w:tcBorders>
        <w:shd w:val="clear" w:color="auto" w:fill="9EC8FA" w:themeFill="accent1" w:themeFillTint="3F"/>
      </w:tcPr>
    </w:tblStylePr>
    <w:tblStylePr w:type="band1Horz">
      <w:tblPr/>
      <w:tcPr>
        <w:tcBorders>
          <w:top w:val="single" w:sz="8" w:space="0" w:color="052F61" w:themeColor="accent1"/>
          <w:left w:val="single" w:sz="8" w:space="0" w:color="052F61" w:themeColor="accent1"/>
          <w:bottom w:val="single" w:sz="8" w:space="0" w:color="052F61" w:themeColor="accent1"/>
          <w:right w:val="single" w:sz="8" w:space="0" w:color="052F61" w:themeColor="accent1"/>
          <w:insideV w:val="single" w:sz="8" w:space="0" w:color="052F61" w:themeColor="accent1"/>
        </w:tcBorders>
        <w:shd w:val="clear" w:color="auto" w:fill="9EC8FA" w:themeFill="accent1" w:themeFillTint="3F"/>
      </w:tcPr>
    </w:tblStylePr>
    <w:tblStylePr w:type="band2Horz">
      <w:tblPr/>
      <w:tcPr>
        <w:tcBorders>
          <w:top w:val="single" w:sz="8" w:space="0" w:color="052F61" w:themeColor="accent1"/>
          <w:left w:val="single" w:sz="8" w:space="0" w:color="052F61" w:themeColor="accent1"/>
          <w:bottom w:val="single" w:sz="8" w:space="0" w:color="052F61" w:themeColor="accent1"/>
          <w:right w:val="single" w:sz="8" w:space="0" w:color="052F61" w:themeColor="accent1"/>
          <w:insideV w:val="single" w:sz="8" w:space="0" w:color="052F61" w:themeColor="accent1"/>
        </w:tcBorders>
      </w:tcPr>
    </w:tblStylePr>
  </w:style>
  <w:style w:type="table" w:styleId="Lichtraster-accent2">
    <w:name w:val="Light Grid Accent 2"/>
    <w:basedOn w:val="Standaardtabel"/>
    <w:uiPriority w:val="62"/>
    <w:semiHidden/>
    <w:unhideWhenUsed/>
    <w:rsid w:val="00643C5A"/>
    <w:tblPr>
      <w:tblStyleRowBandSize w:val="1"/>
      <w:tblStyleColBandSize w:val="1"/>
      <w:tblBorders>
        <w:top w:val="single" w:sz="8" w:space="0" w:color="A50E82" w:themeColor="accent2"/>
        <w:left w:val="single" w:sz="8" w:space="0" w:color="A50E82" w:themeColor="accent2"/>
        <w:bottom w:val="single" w:sz="8" w:space="0" w:color="A50E82" w:themeColor="accent2"/>
        <w:right w:val="single" w:sz="8" w:space="0" w:color="A50E82" w:themeColor="accent2"/>
        <w:insideH w:val="single" w:sz="8" w:space="0" w:color="A50E82" w:themeColor="accent2"/>
        <w:insideV w:val="single" w:sz="8" w:space="0" w:color="A50E82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0E82" w:themeColor="accent2"/>
          <w:left w:val="single" w:sz="8" w:space="0" w:color="A50E82" w:themeColor="accent2"/>
          <w:bottom w:val="single" w:sz="18" w:space="0" w:color="A50E82" w:themeColor="accent2"/>
          <w:right w:val="single" w:sz="8" w:space="0" w:color="A50E82" w:themeColor="accent2"/>
          <w:insideH w:val="nil"/>
          <w:insideV w:val="single" w:sz="8" w:space="0" w:color="A50E8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0E82" w:themeColor="accent2"/>
          <w:left w:val="single" w:sz="8" w:space="0" w:color="A50E82" w:themeColor="accent2"/>
          <w:bottom w:val="single" w:sz="8" w:space="0" w:color="A50E82" w:themeColor="accent2"/>
          <w:right w:val="single" w:sz="8" w:space="0" w:color="A50E82" w:themeColor="accent2"/>
          <w:insideH w:val="nil"/>
          <w:insideV w:val="single" w:sz="8" w:space="0" w:color="A50E8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0E82" w:themeColor="accent2"/>
          <w:left w:val="single" w:sz="8" w:space="0" w:color="A50E82" w:themeColor="accent2"/>
          <w:bottom w:val="single" w:sz="8" w:space="0" w:color="A50E82" w:themeColor="accent2"/>
          <w:right w:val="single" w:sz="8" w:space="0" w:color="A50E82" w:themeColor="accent2"/>
        </w:tcBorders>
      </w:tcPr>
    </w:tblStylePr>
    <w:tblStylePr w:type="band1Vert">
      <w:tblPr/>
      <w:tcPr>
        <w:tcBorders>
          <w:top w:val="single" w:sz="8" w:space="0" w:color="A50E82" w:themeColor="accent2"/>
          <w:left w:val="single" w:sz="8" w:space="0" w:color="A50E82" w:themeColor="accent2"/>
          <w:bottom w:val="single" w:sz="8" w:space="0" w:color="A50E82" w:themeColor="accent2"/>
          <w:right w:val="single" w:sz="8" w:space="0" w:color="A50E82" w:themeColor="accent2"/>
        </w:tcBorders>
        <w:shd w:val="clear" w:color="auto" w:fill="F8B3E8" w:themeFill="accent2" w:themeFillTint="3F"/>
      </w:tcPr>
    </w:tblStylePr>
    <w:tblStylePr w:type="band1Horz">
      <w:tblPr/>
      <w:tcPr>
        <w:tcBorders>
          <w:top w:val="single" w:sz="8" w:space="0" w:color="A50E82" w:themeColor="accent2"/>
          <w:left w:val="single" w:sz="8" w:space="0" w:color="A50E82" w:themeColor="accent2"/>
          <w:bottom w:val="single" w:sz="8" w:space="0" w:color="A50E82" w:themeColor="accent2"/>
          <w:right w:val="single" w:sz="8" w:space="0" w:color="A50E82" w:themeColor="accent2"/>
          <w:insideV w:val="single" w:sz="8" w:space="0" w:color="A50E82" w:themeColor="accent2"/>
        </w:tcBorders>
        <w:shd w:val="clear" w:color="auto" w:fill="F8B3E8" w:themeFill="accent2" w:themeFillTint="3F"/>
      </w:tcPr>
    </w:tblStylePr>
    <w:tblStylePr w:type="band2Horz">
      <w:tblPr/>
      <w:tcPr>
        <w:tcBorders>
          <w:top w:val="single" w:sz="8" w:space="0" w:color="A50E82" w:themeColor="accent2"/>
          <w:left w:val="single" w:sz="8" w:space="0" w:color="A50E82" w:themeColor="accent2"/>
          <w:bottom w:val="single" w:sz="8" w:space="0" w:color="A50E82" w:themeColor="accent2"/>
          <w:right w:val="single" w:sz="8" w:space="0" w:color="A50E82" w:themeColor="accent2"/>
          <w:insideV w:val="single" w:sz="8" w:space="0" w:color="A50E82" w:themeColor="accent2"/>
        </w:tcBorders>
      </w:tcPr>
    </w:tblStylePr>
  </w:style>
  <w:style w:type="table" w:styleId="Lichtraster-accent3">
    <w:name w:val="Light Grid Accent 3"/>
    <w:basedOn w:val="Standaardtabel"/>
    <w:uiPriority w:val="62"/>
    <w:semiHidden/>
    <w:unhideWhenUsed/>
    <w:rsid w:val="00643C5A"/>
    <w:tblPr>
      <w:tblStyleRowBandSize w:val="1"/>
      <w:tblStyleColBandSize w:val="1"/>
      <w:tblBorders>
        <w:top w:val="single" w:sz="8" w:space="0" w:color="14967C" w:themeColor="accent3"/>
        <w:left w:val="single" w:sz="8" w:space="0" w:color="14967C" w:themeColor="accent3"/>
        <w:bottom w:val="single" w:sz="8" w:space="0" w:color="14967C" w:themeColor="accent3"/>
        <w:right w:val="single" w:sz="8" w:space="0" w:color="14967C" w:themeColor="accent3"/>
        <w:insideH w:val="single" w:sz="8" w:space="0" w:color="14967C" w:themeColor="accent3"/>
        <w:insideV w:val="single" w:sz="8" w:space="0" w:color="14967C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4967C" w:themeColor="accent3"/>
          <w:left w:val="single" w:sz="8" w:space="0" w:color="14967C" w:themeColor="accent3"/>
          <w:bottom w:val="single" w:sz="18" w:space="0" w:color="14967C" w:themeColor="accent3"/>
          <w:right w:val="single" w:sz="8" w:space="0" w:color="14967C" w:themeColor="accent3"/>
          <w:insideH w:val="nil"/>
          <w:insideV w:val="single" w:sz="8" w:space="0" w:color="14967C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4967C" w:themeColor="accent3"/>
          <w:left w:val="single" w:sz="8" w:space="0" w:color="14967C" w:themeColor="accent3"/>
          <w:bottom w:val="single" w:sz="8" w:space="0" w:color="14967C" w:themeColor="accent3"/>
          <w:right w:val="single" w:sz="8" w:space="0" w:color="14967C" w:themeColor="accent3"/>
          <w:insideH w:val="nil"/>
          <w:insideV w:val="single" w:sz="8" w:space="0" w:color="14967C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4967C" w:themeColor="accent3"/>
          <w:left w:val="single" w:sz="8" w:space="0" w:color="14967C" w:themeColor="accent3"/>
          <w:bottom w:val="single" w:sz="8" w:space="0" w:color="14967C" w:themeColor="accent3"/>
          <w:right w:val="single" w:sz="8" w:space="0" w:color="14967C" w:themeColor="accent3"/>
        </w:tcBorders>
      </w:tcPr>
    </w:tblStylePr>
    <w:tblStylePr w:type="band1Vert">
      <w:tblPr/>
      <w:tcPr>
        <w:tcBorders>
          <w:top w:val="single" w:sz="8" w:space="0" w:color="14967C" w:themeColor="accent3"/>
          <w:left w:val="single" w:sz="8" w:space="0" w:color="14967C" w:themeColor="accent3"/>
          <w:bottom w:val="single" w:sz="8" w:space="0" w:color="14967C" w:themeColor="accent3"/>
          <w:right w:val="single" w:sz="8" w:space="0" w:color="14967C" w:themeColor="accent3"/>
        </w:tcBorders>
        <w:shd w:val="clear" w:color="auto" w:fill="B4F5E8" w:themeFill="accent3" w:themeFillTint="3F"/>
      </w:tcPr>
    </w:tblStylePr>
    <w:tblStylePr w:type="band1Horz">
      <w:tblPr/>
      <w:tcPr>
        <w:tcBorders>
          <w:top w:val="single" w:sz="8" w:space="0" w:color="14967C" w:themeColor="accent3"/>
          <w:left w:val="single" w:sz="8" w:space="0" w:color="14967C" w:themeColor="accent3"/>
          <w:bottom w:val="single" w:sz="8" w:space="0" w:color="14967C" w:themeColor="accent3"/>
          <w:right w:val="single" w:sz="8" w:space="0" w:color="14967C" w:themeColor="accent3"/>
          <w:insideV w:val="single" w:sz="8" w:space="0" w:color="14967C" w:themeColor="accent3"/>
        </w:tcBorders>
        <w:shd w:val="clear" w:color="auto" w:fill="B4F5E8" w:themeFill="accent3" w:themeFillTint="3F"/>
      </w:tcPr>
    </w:tblStylePr>
    <w:tblStylePr w:type="band2Horz">
      <w:tblPr/>
      <w:tcPr>
        <w:tcBorders>
          <w:top w:val="single" w:sz="8" w:space="0" w:color="14967C" w:themeColor="accent3"/>
          <w:left w:val="single" w:sz="8" w:space="0" w:color="14967C" w:themeColor="accent3"/>
          <w:bottom w:val="single" w:sz="8" w:space="0" w:color="14967C" w:themeColor="accent3"/>
          <w:right w:val="single" w:sz="8" w:space="0" w:color="14967C" w:themeColor="accent3"/>
          <w:insideV w:val="single" w:sz="8" w:space="0" w:color="14967C" w:themeColor="accent3"/>
        </w:tcBorders>
      </w:tcPr>
    </w:tblStylePr>
  </w:style>
  <w:style w:type="table" w:styleId="Lichtraster-accent4">
    <w:name w:val="Light Grid Accent 4"/>
    <w:basedOn w:val="Standaardtabel"/>
    <w:uiPriority w:val="62"/>
    <w:semiHidden/>
    <w:unhideWhenUsed/>
    <w:rsid w:val="00643C5A"/>
    <w:tblPr>
      <w:tblStyleRowBandSize w:val="1"/>
      <w:tblStyleColBandSize w:val="1"/>
      <w:tblBorders>
        <w:top w:val="single" w:sz="8" w:space="0" w:color="6A9E1F" w:themeColor="accent4"/>
        <w:left w:val="single" w:sz="8" w:space="0" w:color="6A9E1F" w:themeColor="accent4"/>
        <w:bottom w:val="single" w:sz="8" w:space="0" w:color="6A9E1F" w:themeColor="accent4"/>
        <w:right w:val="single" w:sz="8" w:space="0" w:color="6A9E1F" w:themeColor="accent4"/>
        <w:insideH w:val="single" w:sz="8" w:space="0" w:color="6A9E1F" w:themeColor="accent4"/>
        <w:insideV w:val="single" w:sz="8" w:space="0" w:color="6A9E1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A9E1F" w:themeColor="accent4"/>
          <w:left w:val="single" w:sz="8" w:space="0" w:color="6A9E1F" w:themeColor="accent4"/>
          <w:bottom w:val="single" w:sz="18" w:space="0" w:color="6A9E1F" w:themeColor="accent4"/>
          <w:right w:val="single" w:sz="8" w:space="0" w:color="6A9E1F" w:themeColor="accent4"/>
          <w:insideH w:val="nil"/>
          <w:insideV w:val="single" w:sz="8" w:space="0" w:color="6A9E1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A9E1F" w:themeColor="accent4"/>
          <w:left w:val="single" w:sz="8" w:space="0" w:color="6A9E1F" w:themeColor="accent4"/>
          <w:bottom w:val="single" w:sz="8" w:space="0" w:color="6A9E1F" w:themeColor="accent4"/>
          <w:right w:val="single" w:sz="8" w:space="0" w:color="6A9E1F" w:themeColor="accent4"/>
          <w:insideH w:val="nil"/>
          <w:insideV w:val="single" w:sz="8" w:space="0" w:color="6A9E1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A9E1F" w:themeColor="accent4"/>
          <w:left w:val="single" w:sz="8" w:space="0" w:color="6A9E1F" w:themeColor="accent4"/>
          <w:bottom w:val="single" w:sz="8" w:space="0" w:color="6A9E1F" w:themeColor="accent4"/>
          <w:right w:val="single" w:sz="8" w:space="0" w:color="6A9E1F" w:themeColor="accent4"/>
        </w:tcBorders>
      </w:tcPr>
    </w:tblStylePr>
    <w:tblStylePr w:type="band1Vert">
      <w:tblPr/>
      <w:tcPr>
        <w:tcBorders>
          <w:top w:val="single" w:sz="8" w:space="0" w:color="6A9E1F" w:themeColor="accent4"/>
          <w:left w:val="single" w:sz="8" w:space="0" w:color="6A9E1F" w:themeColor="accent4"/>
          <w:bottom w:val="single" w:sz="8" w:space="0" w:color="6A9E1F" w:themeColor="accent4"/>
          <w:right w:val="single" w:sz="8" w:space="0" w:color="6A9E1F" w:themeColor="accent4"/>
        </w:tcBorders>
        <w:shd w:val="clear" w:color="auto" w:fill="DCF2BC" w:themeFill="accent4" w:themeFillTint="3F"/>
      </w:tcPr>
    </w:tblStylePr>
    <w:tblStylePr w:type="band1Horz">
      <w:tblPr/>
      <w:tcPr>
        <w:tcBorders>
          <w:top w:val="single" w:sz="8" w:space="0" w:color="6A9E1F" w:themeColor="accent4"/>
          <w:left w:val="single" w:sz="8" w:space="0" w:color="6A9E1F" w:themeColor="accent4"/>
          <w:bottom w:val="single" w:sz="8" w:space="0" w:color="6A9E1F" w:themeColor="accent4"/>
          <w:right w:val="single" w:sz="8" w:space="0" w:color="6A9E1F" w:themeColor="accent4"/>
          <w:insideV w:val="single" w:sz="8" w:space="0" w:color="6A9E1F" w:themeColor="accent4"/>
        </w:tcBorders>
        <w:shd w:val="clear" w:color="auto" w:fill="DCF2BC" w:themeFill="accent4" w:themeFillTint="3F"/>
      </w:tcPr>
    </w:tblStylePr>
    <w:tblStylePr w:type="band2Horz">
      <w:tblPr/>
      <w:tcPr>
        <w:tcBorders>
          <w:top w:val="single" w:sz="8" w:space="0" w:color="6A9E1F" w:themeColor="accent4"/>
          <w:left w:val="single" w:sz="8" w:space="0" w:color="6A9E1F" w:themeColor="accent4"/>
          <w:bottom w:val="single" w:sz="8" w:space="0" w:color="6A9E1F" w:themeColor="accent4"/>
          <w:right w:val="single" w:sz="8" w:space="0" w:color="6A9E1F" w:themeColor="accent4"/>
          <w:insideV w:val="single" w:sz="8" w:space="0" w:color="6A9E1F" w:themeColor="accent4"/>
        </w:tcBorders>
      </w:tcPr>
    </w:tblStylePr>
  </w:style>
  <w:style w:type="table" w:styleId="Lichtraster-accent5">
    <w:name w:val="Light Grid Accent 5"/>
    <w:basedOn w:val="Standaardtabel"/>
    <w:uiPriority w:val="62"/>
    <w:semiHidden/>
    <w:unhideWhenUsed/>
    <w:rsid w:val="00643C5A"/>
    <w:tblPr>
      <w:tblStyleRowBandSize w:val="1"/>
      <w:tblStyleColBandSize w:val="1"/>
      <w:tblBorders>
        <w:top w:val="single" w:sz="8" w:space="0" w:color="E87D37" w:themeColor="accent5"/>
        <w:left w:val="single" w:sz="8" w:space="0" w:color="E87D37" w:themeColor="accent5"/>
        <w:bottom w:val="single" w:sz="8" w:space="0" w:color="E87D37" w:themeColor="accent5"/>
        <w:right w:val="single" w:sz="8" w:space="0" w:color="E87D37" w:themeColor="accent5"/>
        <w:insideH w:val="single" w:sz="8" w:space="0" w:color="E87D37" w:themeColor="accent5"/>
        <w:insideV w:val="single" w:sz="8" w:space="0" w:color="E87D37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87D37" w:themeColor="accent5"/>
          <w:left w:val="single" w:sz="8" w:space="0" w:color="E87D37" w:themeColor="accent5"/>
          <w:bottom w:val="single" w:sz="18" w:space="0" w:color="E87D37" w:themeColor="accent5"/>
          <w:right w:val="single" w:sz="8" w:space="0" w:color="E87D37" w:themeColor="accent5"/>
          <w:insideH w:val="nil"/>
          <w:insideV w:val="single" w:sz="8" w:space="0" w:color="E87D3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87D37" w:themeColor="accent5"/>
          <w:left w:val="single" w:sz="8" w:space="0" w:color="E87D37" w:themeColor="accent5"/>
          <w:bottom w:val="single" w:sz="8" w:space="0" w:color="E87D37" w:themeColor="accent5"/>
          <w:right w:val="single" w:sz="8" w:space="0" w:color="E87D37" w:themeColor="accent5"/>
          <w:insideH w:val="nil"/>
          <w:insideV w:val="single" w:sz="8" w:space="0" w:color="E87D3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87D37" w:themeColor="accent5"/>
          <w:left w:val="single" w:sz="8" w:space="0" w:color="E87D37" w:themeColor="accent5"/>
          <w:bottom w:val="single" w:sz="8" w:space="0" w:color="E87D37" w:themeColor="accent5"/>
          <w:right w:val="single" w:sz="8" w:space="0" w:color="E87D37" w:themeColor="accent5"/>
        </w:tcBorders>
      </w:tcPr>
    </w:tblStylePr>
    <w:tblStylePr w:type="band1Vert">
      <w:tblPr/>
      <w:tcPr>
        <w:tcBorders>
          <w:top w:val="single" w:sz="8" w:space="0" w:color="E87D37" w:themeColor="accent5"/>
          <w:left w:val="single" w:sz="8" w:space="0" w:color="E87D37" w:themeColor="accent5"/>
          <w:bottom w:val="single" w:sz="8" w:space="0" w:color="E87D37" w:themeColor="accent5"/>
          <w:right w:val="single" w:sz="8" w:space="0" w:color="E87D37" w:themeColor="accent5"/>
        </w:tcBorders>
        <w:shd w:val="clear" w:color="auto" w:fill="F9DECD" w:themeFill="accent5" w:themeFillTint="3F"/>
      </w:tcPr>
    </w:tblStylePr>
    <w:tblStylePr w:type="band1Horz">
      <w:tblPr/>
      <w:tcPr>
        <w:tcBorders>
          <w:top w:val="single" w:sz="8" w:space="0" w:color="E87D37" w:themeColor="accent5"/>
          <w:left w:val="single" w:sz="8" w:space="0" w:color="E87D37" w:themeColor="accent5"/>
          <w:bottom w:val="single" w:sz="8" w:space="0" w:color="E87D37" w:themeColor="accent5"/>
          <w:right w:val="single" w:sz="8" w:space="0" w:color="E87D37" w:themeColor="accent5"/>
          <w:insideV w:val="single" w:sz="8" w:space="0" w:color="E87D37" w:themeColor="accent5"/>
        </w:tcBorders>
        <w:shd w:val="clear" w:color="auto" w:fill="F9DECD" w:themeFill="accent5" w:themeFillTint="3F"/>
      </w:tcPr>
    </w:tblStylePr>
    <w:tblStylePr w:type="band2Horz">
      <w:tblPr/>
      <w:tcPr>
        <w:tcBorders>
          <w:top w:val="single" w:sz="8" w:space="0" w:color="E87D37" w:themeColor="accent5"/>
          <w:left w:val="single" w:sz="8" w:space="0" w:color="E87D37" w:themeColor="accent5"/>
          <w:bottom w:val="single" w:sz="8" w:space="0" w:color="E87D37" w:themeColor="accent5"/>
          <w:right w:val="single" w:sz="8" w:space="0" w:color="E87D37" w:themeColor="accent5"/>
          <w:insideV w:val="single" w:sz="8" w:space="0" w:color="E87D37" w:themeColor="accent5"/>
        </w:tcBorders>
      </w:tcPr>
    </w:tblStylePr>
  </w:style>
  <w:style w:type="table" w:styleId="Lichtraster-accent6">
    <w:name w:val="Light Grid Accent 6"/>
    <w:basedOn w:val="Standaardtabel"/>
    <w:uiPriority w:val="62"/>
    <w:semiHidden/>
    <w:unhideWhenUsed/>
    <w:rsid w:val="00643C5A"/>
    <w:tblPr>
      <w:tblStyleRowBandSize w:val="1"/>
      <w:tblStyleColBandSize w:val="1"/>
      <w:tblBorders>
        <w:top w:val="single" w:sz="8" w:space="0" w:color="C62324" w:themeColor="accent6"/>
        <w:left w:val="single" w:sz="8" w:space="0" w:color="C62324" w:themeColor="accent6"/>
        <w:bottom w:val="single" w:sz="8" w:space="0" w:color="C62324" w:themeColor="accent6"/>
        <w:right w:val="single" w:sz="8" w:space="0" w:color="C62324" w:themeColor="accent6"/>
        <w:insideH w:val="single" w:sz="8" w:space="0" w:color="C62324" w:themeColor="accent6"/>
        <w:insideV w:val="single" w:sz="8" w:space="0" w:color="C6232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2324" w:themeColor="accent6"/>
          <w:left w:val="single" w:sz="8" w:space="0" w:color="C62324" w:themeColor="accent6"/>
          <w:bottom w:val="single" w:sz="18" w:space="0" w:color="C62324" w:themeColor="accent6"/>
          <w:right w:val="single" w:sz="8" w:space="0" w:color="C62324" w:themeColor="accent6"/>
          <w:insideH w:val="nil"/>
          <w:insideV w:val="single" w:sz="8" w:space="0" w:color="C6232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2324" w:themeColor="accent6"/>
          <w:left w:val="single" w:sz="8" w:space="0" w:color="C62324" w:themeColor="accent6"/>
          <w:bottom w:val="single" w:sz="8" w:space="0" w:color="C62324" w:themeColor="accent6"/>
          <w:right w:val="single" w:sz="8" w:space="0" w:color="C62324" w:themeColor="accent6"/>
          <w:insideH w:val="nil"/>
          <w:insideV w:val="single" w:sz="8" w:space="0" w:color="C6232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2324" w:themeColor="accent6"/>
          <w:left w:val="single" w:sz="8" w:space="0" w:color="C62324" w:themeColor="accent6"/>
          <w:bottom w:val="single" w:sz="8" w:space="0" w:color="C62324" w:themeColor="accent6"/>
          <w:right w:val="single" w:sz="8" w:space="0" w:color="C62324" w:themeColor="accent6"/>
        </w:tcBorders>
      </w:tcPr>
    </w:tblStylePr>
    <w:tblStylePr w:type="band1Vert">
      <w:tblPr/>
      <w:tcPr>
        <w:tcBorders>
          <w:top w:val="single" w:sz="8" w:space="0" w:color="C62324" w:themeColor="accent6"/>
          <w:left w:val="single" w:sz="8" w:space="0" w:color="C62324" w:themeColor="accent6"/>
          <w:bottom w:val="single" w:sz="8" w:space="0" w:color="C62324" w:themeColor="accent6"/>
          <w:right w:val="single" w:sz="8" w:space="0" w:color="C62324" w:themeColor="accent6"/>
        </w:tcBorders>
        <w:shd w:val="clear" w:color="auto" w:fill="F4C4C4" w:themeFill="accent6" w:themeFillTint="3F"/>
      </w:tcPr>
    </w:tblStylePr>
    <w:tblStylePr w:type="band1Horz">
      <w:tblPr/>
      <w:tcPr>
        <w:tcBorders>
          <w:top w:val="single" w:sz="8" w:space="0" w:color="C62324" w:themeColor="accent6"/>
          <w:left w:val="single" w:sz="8" w:space="0" w:color="C62324" w:themeColor="accent6"/>
          <w:bottom w:val="single" w:sz="8" w:space="0" w:color="C62324" w:themeColor="accent6"/>
          <w:right w:val="single" w:sz="8" w:space="0" w:color="C62324" w:themeColor="accent6"/>
          <w:insideV w:val="single" w:sz="8" w:space="0" w:color="C62324" w:themeColor="accent6"/>
        </w:tcBorders>
        <w:shd w:val="clear" w:color="auto" w:fill="F4C4C4" w:themeFill="accent6" w:themeFillTint="3F"/>
      </w:tcPr>
    </w:tblStylePr>
    <w:tblStylePr w:type="band2Horz">
      <w:tblPr/>
      <w:tcPr>
        <w:tcBorders>
          <w:top w:val="single" w:sz="8" w:space="0" w:color="C62324" w:themeColor="accent6"/>
          <w:left w:val="single" w:sz="8" w:space="0" w:color="C62324" w:themeColor="accent6"/>
          <w:bottom w:val="single" w:sz="8" w:space="0" w:color="C62324" w:themeColor="accent6"/>
          <w:right w:val="single" w:sz="8" w:space="0" w:color="C62324" w:themeColor="accent6"/>
          <w:insideV w:val="single" w:sz="8" w:space="0" w:color="C62324" w:themeColor="accent6"/>
        </w:tcBorders>
      </w:tcPr>
    </w:tblStylePr>
  </w:style>
  <w:style w:type="table" w:styleId="Donkerelijst">
    <w:name w:val="Dark List"/>
    <w:basedOn w:val="Standaardtabel"/>
    <w:uiPriority w:val="70"/>
    <w:semiHidden/>
    <w:unhideWhenUsed/>
    <w:rsid w:val="00643C5A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onkerelijst-accent1">
    <w:name w:val="Dark List Accent 1"/>
    <w:basedOn w:val="Standaardtabel"/>
    <w:uiPriority w:val="70"/>
    <w:semiHidden/>
    <w:unhideWhenUsed/>
    <w:rsid w:val="00643C5A"/>
    <w:rPr>
      <w:color w:val="FFFFFF" w:themeColor="background1"/>
    </w:rPr>
    <w:tblPr>
      <w:tblStyleRowBandSize w:val="1"/>
      <w:tblStyleColBandSize w:val="1"/>
    </w:tblPr>
    <w:tcPr>
      <w:shd w:val="clear" w:color="auto" w:fill="052F61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2173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3234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3234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234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32348" w:themeFill="accent1" w:themeFillShade="BF"/>
      </w:tcPr>
    </w:tblStylePr>
  </w:style>
  <w:style w:type="table" w:styleId="Donkerelijst-accent2">
    <w:name w:val="Dark List Accent 2"/>
    <w:basedOn w:val="Standaardtabel"/>
    <w:uiPriority w:val="70"/>
    <w:semiHidden/>
    <w:unhideWhenUsed/>
    <w:rsid w:val="00643C5A"/>
    <w:rPr>
      <w:color w:val="FFFFFF" w:themeColor="background1"/>
    </w:rPr>
    <w:tblPr>
      <w:tblStyleRowBandSize w:val="1"/>
      <w:tblStyleColBandSize w:val="1"/>
    </w:tblPr>
    <w:tcPr>
      <w:shd w:val="clear" w:color="auto" w:fill="A50E82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074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0A6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0A6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0A6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0A60" w:themeFill="accent2" w:themeFillShade="BF"/>
      </w:tcPr>
    </w:tblStylePr>
  </w:style>
  <w:style w:type="table" w:styleId="Donkerelijst-accent3">
    <w:name w:val="Dark List Accent 3"/>
    <w:basedOn w:val="Standaardtabel"/>
    <w:uiPriority w:val="70"/>
    <w:semiHidden/>
    <w:unhideWhenUsed/>
    <w:rsid w:val="00643C5A"/>
    <w:rPr>
      <w:color w:val="FFFFFF" w:themeColor="background1"/>
    </w:rPr>
    <w:tblPr>
      <w:tblStyleRowBandSize w:val="1"/>
      <w:tblStyleColBandSize w:val="1"/>
    </w:tblPr>
    <w:tcPr>
      <w:shd w:val="clear" w:color="auto" w:fill="14967C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A4A3D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F705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F705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705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705C" w:themeFill="accent3" w:themeFillShade="BF"/>
      </w:tcPr>
    </w:tblStylePr>
  </w:style>
  <w:style w:type="table" w:styleId="Donkerelijst-accent4">
    <w:name w:val="Dark List Accent 4"/>
    <w:basedOn w:val="Standaardtabel"/>
    <w:uiPriority w:val="70"/>
    <w:semiHidden/>
    <w:unhideWhenUsed/>
    <w:rsid w:val="00643C5A"/>
    <w:rPr>
      <w:color w:val="FFFFFF" w:themeColor="background1"/>
    </w:rPr>
    <w:tblPr>
      <w:tblStyleRowBandSize w:val="1"/>
      <w:tblStyleColBandSize w:val="1"/>
    </w:tblPr>
    <w:tcPr>
      <w:shd w:val="clear" w:color="auto" w:fill="6A9E1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44E0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F7617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F7617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7617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7617" w:themeFill="accent4" w:themeFillShade="BF"/>
      </w:tcPr>
    </w:tblStylePr>
  </w:style>
  <w:style w:type="table" w:styleId="Donkerelijst-accent5">
    <w:name w:val="Dark List Accent 5"/>
    <w:basedOn w:val="Standaardtabel"/>
    <w:uiPriority w:val="70"/>
    <w:semiHidden/>
    <w:unhideWhenUsed/>
    <w:rsid w:val="00643C5A"/>
    <w:rPr>
      <w:color w:val="FFFFFF" w:themeColor="background1"/>
    </w:rPr>
    <w:tblPr>
      <w:tblStyleRowBandSize w:val="1"/>
      <w:tblStyleColBandSize w:val="1"/>
    </w:tblPr>
    <w:tcPr>
      <w:shd w:val="clear" w:color="auto" w:fill="E87D37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3B0E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0591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0591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91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916" w:themeFill="accent5" w:themeFillShade="BF"/>
      </w:tcPr>
    </w:tblStylePr>
  </w:style>
  <w:style w:type="table" w:styleId="Donkerelijst-accent6">
    <w:name w:val="Dark List Accent 6"/>
    <w:basedOn w:val="Standaardtabel"/>
    <w:uiPriority w:val="70"/>
    <w:rsid w:val="00643C5A"/>
    <w:rPr>
      <w:color w:val="FFFFFF" w:themeColor="background1"/>
    </w:rPr>
    <w:tblPr>
      <w:tblStyleRowBandSize w:val="1"/>
      <w:tblStyleColBandSize w:val="1"/>
    </w:tblPr>
    <w:tcPr>
      <w:shd w:val="clear" w:color="auto" w:fill="C6232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11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1A1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1A1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1A1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1A1A" w:themeFill="accent6" w:themeFillShade="BF"/>
      </w:tcPr>
    </w:tblStylePr>
  </w:style>
  <w:style w:type="table" w:styleId="Lijsttabel1licht">
    <w:name w:val="List Table 1 Light"/>
    <w:basedOn w:val="Standaardtabel"/>
    <w:uiPriority w:val="46"/>
    <w:rsid w:val="00643C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1licht-Accent1">
    <w:name w:val="List Table 1 Light Accent 1"/>
    <w:basedOn w:val="Standaardtabel"/>
    <w:uiPriority w:val="46"/>
    <w:rsid w:val="00643C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167AF3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167AF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D2FB" w:themeFill="accent1" w:themeFillTint="33"/>
      </w:tcPr>
    </w:tblStylePr>
    <w:tblStylePr w:type="band1Horz">
      <w:tblPr/>
      <w:tcPr>
        <w:shd w:val="clear" w:color="auto" w:fill="B1D2FB" w:themeFill="accent1" w:themeFillTint="33"/>
      </w:tcPr>
    </w:tblStylePr>
  </w:style>
  <w:style w:type="table" w:styleId="Lijsttabel1licht-Accent2">
    <w:name w:val="List Table 1 Light Accent 2"/>
    <w:basedOn w:val="Standaardtabel"/>
    <w:uiPriority w:val="46"/>
    <w:rsid w:val="00643C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F47C8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F47C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1EC" w:themeFill="accent2" w:themeFillTint="33"/>
      </w:tcPr>
    </w:tblStylePr>
    <w:tblStylePr w:type="band1Horz">
      <w:tblPr/>
      <w:tcPr>
        <w:shd w:val="clear" w:color="auto" w:fill="F9C1EC" w:themeFill="accent2" w:themeFillTint="33"/>
      </w:tcPr>
    </w:tblStylePr>
  </w:style>
  <w:style w:type="table" w:styleId="Lijsttabel1licht-Accent3">
    <w:name w:val="List Table 1 Light Accent 3"/>
    <w:basedOn w:val="Standaardtabel"/>
    <w:uiPriority w:val="46"/>
    <w:rsid w:val="00643C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BE7C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BE7C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F7EC" w:themeFill="accent3" w:themeFillTint="33"/>
      </w:tcPr>
    </w:tblStylePr>
    <w:tblStylePr w:type="band1Horz">
      <w:tblPr/>
      <w:tcPr>
        <w:shd w:val="clear" w:color="auto" w:fill="C3F7EC" w:themeFill="accent3" w:themeFillTint="33"/>
      </w:tcPr>
    </w:tblStylePr>
  </w:style>
  <w:style w:type="table" w:styleId="Lijsttabel1licht-Accent4">
    <w:name w:val="List Table 1 Light Accent 4"/>
    <w:basedOn w:val="Standaardtabel"/>
    <w:uiPriority w:val="46"/>
    <w:rsid w:val="00643C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ADF5D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ADF5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F4C9" w:themeFill="accent4" w:themeFillTint="33"/>
      </w:tcPr>
    </w:tblStylePr>
    <w:tblStylePr w:type="band1Horz">
      <w:tblPr/>
      <w:tcPr>
        <w:shd w:val="clear" w:color="auto" w:fill="E2F4C9" w:themeFill="accent4" w:themeFillTint="33"/>
      </w:tcPr>
    </w:tblStylePr>
  </w:style>
  <w:style w:type="table" w:styleId="Lijsttabel1licht-Accent5">
    <w:name w:val="List Table 1 Light Accent 5"/>
    <w:basedOn w:val="Standaardtabel"/>
    <w:uiPriority w:val="46"/>
    <w:rsid w:val="00643C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B086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B08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D6" w:themeFill="accent5" w:themeFillTint="33"/>
      </w:tcPr>
    </w:tblStylePr>
    <w:tblStylePr w:type="band1Horz">
      <w:tblPr/>
      <w:tcPr>
        <w:shd w:val="clear" w:color="auto" w:fill="FAE4D6" w:themeFill="accent5" w:themeFillTint="33"/>
      </w:tcPr>
    </w:tblStylePr>
  </w:style>
  <w:style w:type="table" w:styleId="Lijsttabel1licht-Accent6">
    <w:name w:val="List Table 1 Light Accent 6"/>
    <w:basedOn w:val="Standaardtabel"/>
    <w:uiPriority w:val="46"/>
    <w:rsid w:val="00643C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67172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6717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FCF" w:themeFill="accent6" w:themeFillTint="33"/>
      </w:tcPr>
    </w:tblStylePr>
    <w:tblStylePr w:type="band1Horz">
      <w:tblPr/>
      <w:tcPr>
        <w:shd w:val="clear" w:color="auto" w:fill="F6CFCF" w:themeFill="accent6" w:themeFillTint="33"/>
      </w:tcPr>
    </w:tblStylePr>
  </w:style>
  <w:style w:type="table" w:styleId="Lijsttabel2">
    <w:name w:val="List Table 2"/>
    <w:basedOn w:val="Standaardtabel"/>
    <w:uiPriority w:val="47"/>
    <w:rsid w:val="00643C5A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2-Accent1">
    <w:name w:val="List Table 2 Accent 1"/>
    <w:basedOn w:val="Standaardtabel"/>
    <w:uiPriority w:val="47"/>
    <w:rsid w:val="00643C5A"/>
    <w:tblPr>
      <w:tblStyleRowBandSize w:val="1"/>
      <w:tblStyleColBandSize w:val="1"/>
      <w:tblBorders>
        <w:top w:val="single" w:sz="4" w:space="0" w:color="167AF3" w:themeColor="accent1" w:themeTint="99"/>
        <w:bottom w:val="single" w:sz="4" w:space="0" w:color="167AF3" w:themeColor="accent1" w:themeTint="99"/>
        <w:insideH w:val="single" w:sz="4" w:space="0" w:color="167AF3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D2FB" w:themeFill="accent1" w:themeFillTint="33"/>
      </w:tcPr>
    </w:tblStylePr>
    <w:tblStylePr w:type="band1Horz">
      <w:tblPr/>
      <w:tcPr>
        <w:shd w:val="clear" w:color="auto" w:fill="B1D2FB" w:themeFill="accent1" w:themeFillTint="33"/>
      </w:tcPr>
    </w:tblStylePr>
  </w:style>
  <w:style w:type="table" w:styleId="Lijsttabel2-Accent2">
    <w:name w:val="List Table 2 Accent 2"/>
    <w:basedOn w:val="Standaardtabel"/>
    <w:uiPriority w:val="47"/>
    <w:rsid w:val="00643C5A"/>
    <w:tblPr>
      <w:tblStyleRowBandSize w:val="1"/>
      <w:tblStyleColBandSize w:val="1"/>
      <w:tblBorders>
        <w:top w:val="single" w:sz="4" w:space="0" w:color="EF47C8" w:themeColor="accent2" w:themeTint="99"/>
        <w:bottom w:val="single" w:sz="4" w:space="0" w:color="EF47C8" w:themeColor="accent2" w:themeTint="99"/>
        <w:insideH w:val="single" w:sz="4" w:space="0" w:color="EF47C8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1EC" w:themeFill="accent2" w:themeFillTint="33"/>
      </w:tcPr>
    </w:tblStylePr>
    <w:tblStylePr w:type="band1Horz">
      <w:tblPr/>
      <w:tcPr>
        <w:shd w:val="clear" w:color="auto" w:fill="F9C1EC" w:themeFill="accent2" w:themeFillTint="33"/>
      </w:tcPr>
    </w:tblStylePr>
  </w:style>
  <w:style w:type="table" w:styleId="Lijsttabel2-Accent3">
    <w:name w:val="List Table 2 Accent 3"/>
    <w:basedOn w:val="Standaardtabel"/>
    <w:uiPriority w:val="47"/>
    <w:rsid w:val="00643C5A"/>
    <w:tblPr>
      <w:tblStyleRowBandSize w:val="1"/>
      <w:tblStyleColBandSize w:val="1"/>
      <w:tblBorders>
        <w:top w:val="single" w:sz="4" w:space="0" w:color="4BE7C7" w:themeColor="accent3" w:themeTint="99"/>
        <w:bottom w:val="single" w:sz="4" w:space="0" w:color="4BE7C7" w:themeColor="accent3" w:themeTint="99"/>
        <w:insideH w:val="single" w:sz="4" w:space="0" w:color="4BE7C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F7EC" w:themeFill="accent3" w:themeFillTint="33"/>
      </w:tcPr>
    </w:tblStylePr>
    <w:tblStylePr w:type="band1Horz">
      <w:tblPr/>
      <w:tcPr>
        <w:shd w:val="clear" w:color="auto" w:fill="C3F7EC" w:themeFill="accent3" w:themeFillTint="33"/>
      </w:tcPr>
    </w:tblStylePr>
  </w:style>
  <w:style w:type="table" w:styleId="Lijsttabel2-Accent4">
    <w:name w:val="List Table 2 Accent 4"/>
    <w:basedOn w:val="Standaardtabel"/>
    <w:uiPriority w:val="47"/>
    <w:rsid w:val="00643C5A"/>
    <w:tblPr>
      <w:tblStyleRowBandSize w:val="1"/>
      <w:tblStyleColBandSize w:val="1"/>
      <w:tblBorders>
        <w:top w:val="single" w:sz="4" w:space="0" w:color="AADF5D" w:themeColor="accent4" w:themeTint="99"/>
        <w:bottom w:val="single" w:sz="4" w:space="0" w:color="AADF5D" w:themeColor="accent4" w:themeTint="99"/>
        <w:insideH w:val="single" w:sz="4" w:space="0" w:color="AADF5D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F4C9" w:themeFill="accent4" w:themeFillTint="33"/>
      </w:tcPr>
    </w:tblStylePr>
    <w:tblStylePr w:type="band1Horz">
      <w:tblPr/>
      <w:tcPr>
        <w:shd w:val="clear" w:color="auto" w:fill="E2F4C9" w:themeFill="accent4" w:themeFillTint="33"/>
      </w:tcPr>
    </w:tblStylePr>
  </w:style>
  <w:style w:type="table" w:styleId="Lijsttabel2-Accent5">
    <w:name w:val="List Table 2 Accent 5"/>
    <w:basedOn w:val="Standaardtabel"/>
    <w:uiPriority w:val="47"/>
    <w:rsid w:val="00643C5A"/>
    <w:tblPr>
      <w:tblStyleRowBandSize w:val="1"/>
      <w:tblStyleColBandSize w:val="1"/>
      <w:tblBorders>
        <w:top w:val="single" w:sz="4" w:space="0" w:color="F1B086" w:themeColor="accent5" w:themeTint="99"/>
        <w:bottom w:val="single" w:sz="4" w:space="0" w:color="F1B086" w:themeColor="accent5" w:themeTint="99"/>
        <w:insideH w:val="single" w:sz="4" w:space="0" w:color="F1B086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D6" w:themeFill="accent5" w:themeFillTint="33"/>
      </w:tcPr>
    </w:tblStylePr>
    <w:tblStylePr w:type="band1Horz">
      <w:tblPr/>
      <w:tcPr>
        <w:shd w:val="clear" w:color="auto" w:fill="FAE4D6" w:themeFill="accent5" w:themeFillTint="33"/>
      </w:tcPr>
    </w:tblStylePr>
  </w:style>
  <w:style w:type="table" w:styleId="Lijsttabel2-Accent6">
    <w:name w:val="List Table 2 Accent 6"/>
    <w:basedOn w:val="Standaardtabel"/>
    <w:uiPriority w:val="47"/>
    <w:rsid w:val="00643C5A"/>
    <w:tblPr>
      <w:tblStyleRowBandSize w:val="1"/>
      <w:tblStyleColBandSize w:val="1"/>
      <w:tblBorders>
        <w:top w:val="single" w:sz="4" w:space="0" w:color="E67172" w:themeColor="accent6" w:themeTint="99"/>
        <w:bottom w:val="single" w:sz="4" w:space="0" w:color="E67172" w:themeColor="accent6" w:themeTint="99"/>
        <w:insideH w:val="single" w:sz="4" w:space="0" w:color="E67172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FCF" w:themeFill="accent6" w:themeFillTint="33"/>
      </w:tcPr>
    </w:tblStylePr>
    <w:tblStylePr w:type="band1Horz">
      <w:tblPr/>
      <w:tcPr>
        <w:shd w:val="clear" w:color="auto" w:fill="F6CFCF" w:themeFill="accent6" w:themeFillTint="33"/>
      </w:tcPr>
    </w:tblStylePr>
  </w:style>
  <w:style w:type="table" w:styleId="Lijsttabel3">
    <w:name w:val="List Table 3"/>
    <w:basedOn w:val="Standaardtabel"/>
    <w:uiPriority w:val="48"/>
    <w:rsid w:val="00643C5A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48"/>
    <w:rsid w:val="00643C5A"/>
    <w:tblPr>
      <w:tblStyleRowBandSize w:val="1"/>
      <w:tblStyleColBandSize w:val="1"/>
      <w:tblBorders>
        <w:top w:val="single" w:sz="4" w:space="0" w:color="052F61" w:themeColor="accent1"/>
        <w:left w:val="single" w:sz="4" w:space="0" w:color="052F61" w:themeColor="accent1"/>
        <w:bottom w:val="single" w:sz="4" w:space="0" w:color="052F61" w:themeColor="accent1"/>
        <w:right w:val="single" w:sz="4" w:space="0" w:color="052F61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52F61" w:themeFill="accent1"/>
      </w:tcPr>
    </w:tblStylePr>
    <w:tblStylePr w:type="lastRow">
      <w:rPr>
        <w:b/>
        <w:bCs/>
      </w:rPr>
      <w:tblPr/>
      <w:tcPr>
        <w:tcBorders>
          <w:top w:val="double" w:sz="4" w:space="0" w:color="052F61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52F61" w:themeColor="accent1"/>
          <w:right w:val="single" w:sz="4" w:space="0" w:color="052F61" w:themeColor="accent1"/>
        </w:tcBorders>
      </w:tcPr>
    </w:tblStylePr>
    <w:tblStylePr w:type="band1Horz">
      <w:tblPr/>
      <w:tcPr>
        <w:tcBorders>
          <w:top w:val="single" w:sz="4" w:space="0" w:color="052F61" w:themeColor="accent1"/>
          <w:bottom w:val="single" w:sz="4" w:space="0" w:color="052F61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52F61" w:themeColor="accent1"/>
          <w:left w:val="nil"/>
        </w:tcBorders>
      </w:tcPr>
    </w:tblStylePr>
    <w:tblStylePr w:type="swCell">
      <w:tblPr/>
      <w:tcPr>
        <w:tcBorders>
          <w:top w:val="double" w:sz="4" w:space="0" w:color="052F61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48"/>
    <w:rsid w:val="00643C5A"/>
    <w:tblPr>
      <w:tblStyleRowBandSize w:val="1"/>
      <w:tblStyleColBandSize w:val="1"/>
      <w:tblBorders>
        <w:top w:val="single" w:sz="4" w:space="0" w:color="A50E82" w:themeColor="accent2"/>
        <w:left w:val="single" w:sz="4" w:space="0" w:color="A50E82" w:themeColor="accent2"/>
        <w:bottom w:val="single" w:sz="4" w:space="0" w:color="A50E82" w:themeColor="accent2"/>
        <w:right w:val="single" w:sz="4" w:space="0" w:color="A50E8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0E82" w:themeFill="accent2"/>
      </w:tcPr>
    </w:tblStylePr>
    <w:tblStylePr w:type="lastRow">
      <w:rPr>
        <w:b/>
        <w:bCs/>
      </w:rPr>
      <w:tblPr/>
      <w:tcPr>
        <w:tcBorders>
          <w:top w:val="double" w:sz="4" w:space="0" w:color="A50E8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0E82" w:themeColor="accent2"/>
          <w:right w:val="single" w:sz="4" w:space="0" w:color="A50E82" w:themeColor="accent2"/>
        </w:tcBorders>
      </w:tcPr>
    </w:tblStylePr>
    <w:tblStylePr w:type="band1Horz">
      <w:tblPr/>
      <w:tcPr>
        <w:tcBorders>
          <w:top w:val="single" w:sz="4" w:space="0" w:color="A50E82" w:themeColor="accent2"/>
          <w:bottom w:val="single" w:sz="4" w:space="0" w:color="A50E8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0E82" w:themeColor="accent2"/>
          <w:left w:val="nil"/>
        </w:tcBorders>
      </w:tcPr>
    </w:tblStylePr>
    <w:tblStylePr w:type="swCell">
      <w:tblPr/>
      <w:tcPr>
        <w:tcBorders>
          <w:top w:val="double" w:sz="4" w:space="0" w:color="A50E82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48"/>
    <w:rsid w:val="00643C5A"/>
    <w:tblPr>
      <w:tblStyleRowBandSize w:val="1"/>
      <w:tblStyleColBandSize w:val="1"/>
      <w:tblBorders>
        <w:top w:val="single" w:sz="4" w:space="0" w:color="14967C" w:themeColor="accent3"/>
        <w:left w:val="single" w:sz="4" w:space="0" w:color="14967C" w:themeColor="accent3"/>
        <w:bottom w:val="single" w:sz="4" w:space="0" w:color="14967C" w:themeColor="accent3"/>
        <w:right w:val="single" w:sz="4" w:space="0" w:color="14967C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4967C" w:themeFill="accent3"/>
      </w:tcPr>
    </w:tblStylePr>
    <w:tblStylePr w:type="lastRow">
      <w:rPr>
        <w:b/>
        <w:bCs/>
      </w:rPr>
      <w:tblPr/>
      <w:tcPr>
        <w:tcBorders>
          <w:top w:val="double" w:sz="4" w:space="0" w:color="14967C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4967C" w:themeColor="accent3"/>
          <w:right w:val="single" w:sz="4" w:space="0" w:color="14967C" w:themeColor="accent3"/>
        </w:tcBorders>
      </w:tcPr>
    </w:tblStylePr>
    <w:tblStylePr w:type="band1Horz">
      <w:tblPr/>
      <w:tcPr>
        <w:tcBorders>
          <w:top w:val="single" w:sz="4" w:space="0" w:color="14967C" w:themeColor="accent3"/>
          <w:bottom w:val="single" w:sz="4" w:space="0" w:color="14967C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4967C" w:themeColor="accent3"/>
          <w:left w:val="nil"/>
        </w:tcBorders>
      </w:tcPr>
    </w:tblStylePr>
    <w:tblStylePr w:type="swCell">
      <w:tblPr/>
      <w:tcPr>
        <w:tcBorders>
          <w:top w:val="double" w:sz="4" w:space="0" w:color="14967C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48"/>
    <w:rsid w:val="00643C5A"/>
    <w:tblPr>
      <w:tblStyleRowBandSize w:val="1"/>
      <w:tblStyleColBandSize w:val="1"/>
      <w:tblBorders>
        <w:top w:val="single" w:sz="4" w:space="0" w:color="6A9E1F" w:themeColor="accent4"/>
        <w:left w:val="single" w:sz="4" w:space="0" w:color="6A9E1F" w:themeColor="accent4"/>
        <w:bottom w:val="single" w:sz="4" w:space="0" w:color="6A9E1F" w:themeColor="accent4"/>
        <w:right w:val="single" w:sz="4" w:space="0" w:color="6A9E1F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A9E1F" w:themeFill="accent4"/>
      </w:tcPr>
    </w:tblStylePr>
    <w:tblStylePr w:type="lastRow">
      <w:rPr>
        <w:b/>
        <w:bCs/>
      </w:rPr>
      <w:tblPr/>
      <w:tcPr>
        <w:tcBorders>
          <w:top w:val="double" w:sz="4" w:space="0" w:color="6A9E1F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A9E1F" w:themeColor="accent4"/>
          <w:right w:val="single" w:sz="4" w:space="0" w:color="6A9E1F" w:themeColor="accent4"/>
        </w:tcBorders>
      </w:tcPr>
    </w:tblStylePr>
    <w:tblStylePr w:type="band1Horz">
      <w:tblPr/>
      <w:tcPr>
        <w:tcBorders>
          <w:top w:val="single" w:sz="4" w:space="0" w:color="6A9E1F" w:themeColor="accent4"/>
          <w:bottom w:val="single" w:sz="4" w:space="0" w:color="6A9E1F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A9E1F" w:themeColor="accent4"/>
          <w:left w:val="nil"/>
        </w:tcBorders>
      </w:tcPr>
    </w:tblStylePr>
    <w:tblStylePr w:type="swCell">
      <w:tblPr/>
      <w:tcPr>
        <w:tcBorders>
          <w:top w:val="double" w:sz="4" w:space="0" w:color="6A9E1F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48"/>
    <w:rsid w:val="00643C5A"/>
    <w:tblPr>
      <w:tblStyleRowBandSize w:val="1"/>
      <w:tblStyleColBandSize w:val="1"/>
      <w:tblBorders>
        <w:top w:val="single" w:sz="4" w:space="0" w:color="E87D37" w:themeColor="accent5"/>
        <w:left w:val="single" w:sz="4" w:space="0" w:color="E87D37" w:themeColor="accent5"/>
        <w:bottom w:val="single" w:sz="4" w:space="0" w:color="E87D37" w:themeColor="accent5"/>
        <w:right w:val="single" w:sz="4" w:space="0" w:color="E87D37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87D37" w:themeFill="accent5"/>
      </w:tcPr>
    </w:tblStylePr>
    <w:tblStylePr w:type="lastRow">
      <w:rPr>
        <w:b/>
        <w:bCs/>
      </w:rPr>
      <w:tblPr/>
      <w:tcPr>
        <w:tcBorders>
          <w:top w:val="double" w:sz="4" w:space="0" w:color="E87D37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87D37" w:themeColor="accent5"/>
          <w:right w:val="single" w:sz="4" w:space="0" w:color="E87D37" w:themeColor="accent5"/>
        </w:tcBorders>
      </w:tcPr>
    </w:tblStylePr>
    <w:tblStylePr w:type="band1Horz">
      <w:tblPr/>
      <w:tcPr>
        <w:tcBorders>
          <w:top w:val="single" w:sz="4" w:space="0" w:color="E87D37" w:themeColor="accent5"/>
          <w:bottom w:val="single" w:sz="4" w:space="0" w:color="E87D37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87D37" w:themeColor="accent5"/>
          <w:left w:val="nil"/>
        </w:tcBorders>
      </w:tcPr>
    </w:tblStylePr>
    <w:tblStylePr w:type="swCell">
      <w:tblPr/>
      <w:tcPr>
        <w:tcBorders>
          <w:top w:val="double" w:sz="4" w:space="0" w:color="E87D37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48"/>
    <w:rsid w:val="00643C5A"/>
    <w:tblPr>
      <w:tblStyleRowBandSize w:val="1"/>
      <w:tblStyleColBandSize w:val="1"/>
      <w:tblBorders>
        <w:top w:val="single" w:sz="4" w:space="0" w:color="C62324" w:themeColor="accent6"/>
        <w:left w:val="single" w:sz="4" w:space="0" w:color="C62324" w:themeColor="accent6"/>
        <w:bottom w:val="single" w:sz="4" w:space="0" w:color="C62324" w:themeColor="accent6"/>
        <w:right w:val="single" w:sz="4" w:space="0" w:color="C6232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2324" w:themeFill="accent6"/>
      </w:tcPr>
    </w:tblStylePr>
    <w:tblStylePr w:type="lastRow">
      <w:rPr>
        <w:b/>
        <w:bCs/>
      </w:rPr>
      <w:tblPr/>
      <w:tcPr>
        <w:tcBorders>
          <w:top w:val="double" w:sz="4" w:space="0" w:color="C6232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2324" w:themeColor="accent6"/>
          <w:right w:val="single" w:sz="4" w:space="0" w:color="C62324" w:themeColor="accent6"/>
        </w:tcBorders>
      </w:tcPr>
    </w:tblStylePr>
    <w:tblStylePr w:type="band1Horz">
      <w:tblPr/>
      <w:tcPr>
        <w:tcBorders>
          <w:top w:val="single" w:sz="4" w:space="0" w:color="C62324" w:themeColor="accent6"/>
          <w:bottom w:val="single" w:sz="4" w:space="0" w:color="C6232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2324" w:themeColor="accent6"/>
          <w:left w:val="nil"/>
        </w:tcBorders>
      </w:tcPr>
    </w:tblStylePr>
    <w:tblStylePr w:type="swCell">
      <w:tblPr/>
      <w:tcPr>
        <w:tcBorders>
          <w:top w:val="double" w:sz="4" w:space="0" w:color="C62324" w:themeColor="accent6"/>
          <w:right w:val="nil"/>
        </w:tcBorders>
      </w:tcPr>
    </w:tblStylePr>
  </w:style>
  <w:style w:type="table" w:styleId="Lijsttabel4">
    <w:name w:val="List Table 4"/>
    <w:basedOn w:val="Standaardtabel"/>
    <w:uiPriority w:val="49"/>
    <w:rsid w:val="00643C5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4-Accent1">
    <w:name w:val="List Table 4 Accent 1"/>
    <w:basedOn w:val="Standaardtabel"/>
    <w:uiPriority w:val="49"/>
    <w:rsid w:val="00643C5A"/>
    <w:tblPr>
      <w:tblStyleRowBandSize w:val="1"/>
      <w:tblStyleColBandSize w:val="1"/>
      <w:tblBorders>
        <w:top w:val="single" w:sz="4" w:space="0" w:color="167AF3" w:themeColor="accent1" w:themeTint="99"/>
        <w:left w:val="single" w:sz="4" w:space="0" w:color="167AF3" w:themeColor="accent1" w:themeTint="99"/>
        <w:bottom w:val="single" w:sz="4" w:space="0" w:color="167AF3" w:themeColor="accent1" w:themeTint="99"/>
        <w:right w:val="single" w:sz="4" w:space="0" w:color="167AF3" w:themeColor="accent1" w:themeTint="99"/>
        <w:insideH w:val="single" w:sz="4" w:space="0" w:color="167AF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52F61" w:themeColor="accent1"/>
          <w:left w:val="single" w:sz="4" w:space="0" w:color="052F61" w:themeColor="accent1"/>
          <w:bottom w:val="single" w:sz="4" w:space="0" w:color="052F61" w:themeColor="accent1"/>
          <w:right w:val="single" w:sz="4" w:space="0" w:color="052F61" w:themeColor="accent1"/>
          <w:insideH w:val="nil"/>
        </w:tcBorders>
        <w:shd w:val="clear" w:color="auto" w:fill="052F61" w:themeFill="accent1"/>
      </w:tcPr>
    </w:tblStylePr>
    <w:tblStylePr w:type="lastRow">
      <w:rPr>
        <w:b/>
        <w:bCs/>
      </w:rPr>
      <w:tblPr/>
      <w:tcPr>
        <w:tcBorders>
          <w:top w:val="double" w:sz="4" w:space="0" w:color="167AF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D2FB" w:themeFill="accent1" w:themeFillTint="33"/>
      </w:tcPr>
    </w:tblStylePr>
    <w:tblStylePr w:type="band1Horz">
      <w:tblPr/>
      <w:tcPr>
        <w:shd w:val="clear" w:color="auto" w:fill="B1D2FB" w:themeFill="accent1" w:themeFillTint="33"/>
      </w:tcPr>
    </w:tblStylePr>
  </w:style>
  <w:style w:type="table" w:styleId="Lijsttabel4-Accent2">
    <w:name w:val="List Table 4 Accent 2"/>
    <w:basedOn w:val="Standaardtabel"/>
    <w:uiPriority w:val="49"/>
    <w:rsid w:val="00643C5A"/>
    <w:tblPr>
      <w:tblStyleRowBandSize w:val="1"/>
      <w:tblStyleColBandSize w:val="1"/>
      <w:tblBorders>
        <w:top w:val="single" w:sz="4" w:space="0" w:color="EF47C8" w:themeColor="accent2" w:themeTint="99"/>
        <w:left w:val="single" w:sz="4" w:space="0" w:color="EF47C8" w:themeColor="accent2" w:themeTint="99"/>
        <w:bottom w:val="single" w:sz="4" w:space="0" w:color="EF47C8" w:themeColor="accent2" w:themeTint="99"/>
        <w:right w:val="single" w:sz="4" w:space="0" w:color="EF47C8" w:themeColor="accent2" w:themeTint="99"/>
        <w:insideH w:val="single" w:sz="4" w:space="0" w:color="EF47C8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0E82" w:themeColor="accent2"/>
          <w:left w:val="single" w:sz="4" w:space="0" w:color="A50E82" w:themeColor="accent2"/>
          <w:bottom w:val="single" w:sz="4" w:space="0" w:color="A50E82" w:themeColor="accent2"/>
          <w:right w:val="single" w:sz="4" w:space="0" w:color="A50E82" w:themeColor="accent2"/>
          <w:insideH w:val="nil"/>
        </w:tcBorders>
        <w:shd w:val="clear" w:color="auto" w:fill="A50E82" w:themeFill="accent2"/>
      </w:tcPr>
    </w:tblStylePr>
    <w:tblStylePr w:type="lastRow">
      <w:rPr>
        <w:b/>
        <w:bCs/>
      </w:rPr>
      <w:tblPr/>
      <w:tcPr>
        <w:tcBorders>
          <w:top w:val="double" w:sz="4" w:space="0" w:color="EF47C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1EC" w:themeFill="accent2" w:themeFillTint="33"/>
      </w:tcPr>
    </w:tblStylePr>
    <w:tblStylePr w:type="band1Horz">
      <w:tblPr/>
      <w:tcPr>
        <w:shd w:val="clear" w:color="auto" w:fill="F9C1EC" w:themeFill="accent2" w:themeFillTint="33"/>
      </w:tcPr>
    </w:tblStylePr>
  </w:style>
  <w:style w:type="table" w:styleId="Lijsttabel4-Accent3">
    <w:name w:val="List Table 4 Accent 3"/>
    <w:basedOn w:val="Standaardtabel"/>
    <w:uiPriority w:val="49"/>
    <w:rsid w:val="00643C5A"/>
    <w:tblPr>
      <w:tblStyleRowBandSize w:val="1"/>
      <w:tblStyleColBandSize w:val="1"/>
      <w:tblBorders>
        <w:top w:val="single" w:sz="4" w:space="0" w:color="4BE7C7" w:themeColor="accent3" w:themeTint="99"/>
        <w:left w:val="single" w:sz="4" w:space="0" w:color="4BE7C7" w:themeColor="accent3" w:themeTint="99"/>
        <w:bottom w:val="single" w:sz="4" w:space="0" w:color="4BE7C7" w:themeColor="accent3" w:themeTint="99"/>
        <w:right w:val="single" w:sz="4" w:space="0" w:color="4BE7C7" w:themeColor="accent3" w:themeTint="99"/>
        <w:insideH w:val="single" w:sz="4" w:space="0" w:color="4BE7C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4967C" w:themeColor="accent3"/>
          <w:left w:val="single" w:sz="4" w:space="0" w:color="14967C" w:themeColor="accent3"/>
          <w:bottom w:val="single" w:sz="4" w:space="0" w:color="14967C" w:themeColor="accent3"/>
          <w:right w:val="single" w:sz="4" w:space="0" w:color="14967C" w:themeColor="accent3"/>
          <w:insideH w:val="nil"/>
        </w:tcBorders>
        <w:shd w:val="clear" w:color="auto" w:fill="14967C" w:themeFill="accent3"/>
      </w:tcPr>
    </w:tblStylePr>
    <w:tblStylePr w:type="lastRow">
      <w:rPr>
        <w:b/>
        <w:bCs/>
      </w:rPr>
      <w:tblPr/>
      <w:tcPr>
        <w:tcBorders>
          <w:top w:val="double" w:sz="4" w:space="0" w:color="4BE7C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F7EC" w:themeFill="accent3" w:themeFillTint="33"/>
      </w:tcPr>
    </w:tblStylePr>
    <w:tblStylePr w:type="band1Horz">
      <w:tblPr/>
      <w:tcPr>
        <w:shd w:val="clear" w:color="auto" w:fill="C3F7EC" w:themeFill="accent3" w:themeFillTint="33"/>
      </w:tcPr>
    </w:tblStylePr>
  </w:style>
  <w:style w:type="table" w:styleId="Lijsttabel4-Accent4">
    <w:name w:val="List Table 4 Accent 4"/>
    <w:basedOn w:val="Standaardtabel"/>
    <w:uiPriority w:val="49"/>
    <w:rsid w:val="00643C5A"/>
    <w:tblPr>
      <w:tblStyleRowBandSize w:val="1"/>
      <w:tblStyleColBandSize w:val="1"/>
      <w:tblBorders>
        <w:top w:val="single" w:sz="4" w:space="0" w:color="AADF5D" w:themeColor="accent4" w:themeTint="99"/>
        <w:left w:val="single" w:sz="4" w:space="0" w:color="AADF5D" w:themeColor="accent4" w:themeTint="99"/>
        <w:bottom w:val="single" w:sz="4" w:space="0" w:color="AADF5D" w:themeColor="accent4" w:themeTint="99"/>
        <w:right w:val="single" w:sz="4" w:space="0" w:color="AADF5D" w:themeColor="accent4" w:themeTint="99"/>
        <w:insideH w:val="single" w:sz="4" w:space="0" w:color="AADF5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9E1F" w:themeColor="accent4"/>
          <w:left w:val="single" w:sz="4" w:space="0" w:color="6A9E1F" w:themeColor="accent4"/>
          <w:bottom w:val="single" w:sz="4" w:space="0" w:color="6A9E1F" w:themeColor="accent4"/>
          <w:right w:val="single" w:sz="4" w:space="0" w:color="6A9E1F" w:themeColor="accent4"/>
          <w:insideH w:val="nil"/>
        </w:tcBorders>
        <w:shd w:val="clear" w:color="auto" w:fill="6A9E1F" w:themeFill="accent4"/>
      </w:tcPr>
    </w:tblStylePr>
    <w:tblStylePr w:type="lastRow">
      <w:rPr>
        <w:b/>
        <w:bCs/>
      </w:rPr>
      <w:tblPr/>
      <w:tcPr>
        <w:tcBorders>
          <w:top w:val="double" w:sz="4" w:space="0" w:color="AADF5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F4C9" w:themeFill="accent4" w:themeFillTint="33"/>
      </w:tcPr>
    </w:tblStylePr>
    <w:tblStylePr w:type="band1Horz">
      <w:tblPr/>
      <w:tcPr>
        <w:shd w:val="clear" w:color="auto" w:fill="E2F4C9" w:themeFill="accent4" w:themeFillTint="33"/>
      </w:tcPr>
    </w:tblStylePr>
  </w:style>
  <w:style w:type="table" w:styleId="Lijsttabel4-Accent5">
    <w:name w:val="List Table 4 Accent 5"/>
    <w:basedOn w:val="Standaardtabel"/>
    <w:uiPriority w:val="49"/>
    <w:rsid w:val="00643C5A"/>
    <w:tblPr>
      <w:tblStyleRowBandSize w:val="1"/>
      <w:tblStyleColBandSize w:val="1"/>
      <w:tblBorders>
        <w:top w:val="single" w:sz="4" w:space="0" w:color="F1B086" w:themeColor="accent5" w:themeTint="99"/>
        <w:left w:val="single" w:sz="4" w:space="0" w:color="F1B086" w:themeColor="accent5" w:themeTint="99"/>
        <w:bottom w:val="single" w:sz="4" w:space="0" w:color="F1B086" w:themeColor="accent5" w:themeTint="99"/>
        <w:right w:val="single" w:sz="4" w:space="0" w:color="F1B086" w:themeColor="accent5" w:themeTint="99"/>
        <w:insideH w:val="single" w:sz="4" w:space="0" w:color="F1B08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7D37" w:themeColor="accent5"/>
          <w:left w:val="single" w:sz="4" w:space="0" w:color="E87D37" w:themeColor="accent5"/>
          <w:bottom w:val="single" w:sz="4" w:space="0" w:color="E87D37" w:themeColor="accent5"/>
          <w:right w:val="single" w:sz="4" w:space="0" w:color="E87D37" w:themeColor="accent5"/>
          <w:insideH w:val="nil"/>
        </w:tcBorders>
        <w:shd w:val="clear" w:color="auto" w:fill="E87D37" w:themeFill="accent5"/>
      </w:tcPr>
    </w:tblStylePr>
    <w:tblStylePr w:type="lastRow">
      <w:rPr>
        <w:b/>
        <w:bCs/>
      </w:rPr>
      <w:tblPr/>
      <w:tcPr>
        <w:tcBorders>
          <w:top w:val="double" w:sz="4" w:space="0" w:color="F1B08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D6" w:themeFill="accent5" w:themeFillTint="33"/>
      </w:tcPr>
    </w:tblStylePr>
    <w:tblStylePr w:type="band1Horz">
      <w:tblPr/>
      <w:tcPr>
        <w:shd w:val="clear" w:color="auto" w:fill="FAE4D6" w:themeFill="accent5" w:themeFillTint="33"/>
      </w:tcPr>
    </w:tblStylePr>
  </w:style>
  <w:style w:type="table" w:styleId="Lijsttabel4-Accent6">
    <w:name w:val="List Table 4 Accent 6"/>
    <w:basedOn w:val="Standaardtabel"/>
    <w:uiPriority w:val="49"/>
    <w:rsid w:val="00643C5A"/>
    <w:tblPr>
      <w:tblStyleRowBandSize w:val="1"/>
      <w:tblStyleColBandSize w:val="1"/>
      <w:tblBorders>
        <w:top w:val="single" w:sz="4" w:space="0" w:color="E67172" w:themeColor="accent6" w:themeTint="99"/>
        <w:left w:val="single" w:sz="4" w:space="0" w:color="E67172" w:themeColor="accent6" w:themeTint="99"/>
        <w:bottom w:val="single" w:sz="4" w:space="0" w:color="E67172" w:themeColor="accent6" w:themeTint="99"/>
        <w:right w:val="single" w:sz="4" w:space="0" w:color="E67172" w:themeColor="accent6" w:themeTint="99"/>
        <w:insideH w:val="single" w:sz="4" w:space="0" w:color="E67172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2324" w:themeColor="accent6"/>
          <w:left w:val="single" w:sz="4" w:space="0" w:color="C62324" w:themeColor="accent6"/>
          <w:bottom w:val="single" w:sz="4" w:space="0" w:color="C62324" w:themeColor="accent6"/>
          <w:right w:val="single" w:sz="4" w:space="0" w:color="C62324" w:themeColor="accent6"/>
          <w:insideH w:val="nil"/>
        </w:tcBorders>
        <w:shd w:val="clear" w:color="auto" w:fill="C62324" w:themeFill="accent6"/>
      </w:tcPr>
    </w:tblStylePr>
    <w:tblStylePr w:type="lastRow">
      <w:rPr>
        <w:b/>
        <w:bCs/>
      </w:rPr>
      <w:tblPr/>
      <w:tcPr>
        <w:tcBorders>
          <w:top w:val="double" w:sz="4" w:space="0" w:color="E6717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FCF" w:themeFill="accent6" w:themeFillTint="33"/>
      </w:tcPr>
    </w:tblStylePr>
    <w:tblStylePr w:type="band1Horz">
      <w:tblPr/>
      <w:tcPr>
        <w:shd w:val="clear" w:color="auto" w:fill="F6CFCF" w:themeFill="accent6" w:themeFillTint="33"/>
      </w:tcPr>
    </w:tblStylePr>
  </w:style>
  <w:style w:type="table" w:styleId="Lijsttabel5donker">
    <w:name w:val="List Table 5 Dark"/>
    <w:basedOn w:val="Standaardtabel"/>
    <w:uiPriority w:val="50"/>
    <w:rsid w:val="00643C5A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1">
    <w:name w:val="List Table 5 Dark Accent 1"/>
    <w:basedOn w:val="Standaardtabel"/>
    <w:uiPriority w:val="50"/>
    <w:rsid w:val="00643C5A"/>
    <w:rPr>
      <w:color w:val="FFFFFF" w:themeColor="background1"/>
    </w:rPr>
    <w:tblPr>
      <w:tblStyleRowBandSize w:val="1"/>
      <w:tblStyleColBandSize w:val="1"/>
      <w:tblBorders>
        <w:top w:val="single" w:sz="24" w:space="0" w:color="052F61" w:themeColor="accent1"/>
        <w:left w:val="single" w:sz="24" w:space="0" w:color="052F61" w:themeColor="accent1"/>
        <w:bottom w:val="single" w:sz="24" w:space="0" w:color="052F61" w:themeColor="accent1"/>
        <w:right w:val="single" w:sz="24" w:space="0" w:color="052F61" w:themeColor="accent1"/>
      </w:tblBorders>
    </w:tblPr>
    <w:tcPr>
      <w:shd w:val="clear" w:color="auto" w:fill="052F61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50"/>
    <w:rsid w:val="00643C5A"/>
    <w:rPr>
      <w:color w:val="FFFFFF" w:themeColor="background1"/>
    </w:rPr>
    <w:tblPr>
      <w:tblStyleRowBandSize w:val="1"/>
      <w:tblStyleColBandSize w:val="1"/>
      <w:tblBorders>
        <w:top w:val="single" w:sz="24" w:space="0" w:color="A50E82" w:themeColor="accent2"/>
        <w:left w:val="single" w:sz="24" w:space="0" w:color="A50E82" w:themeColor="accent2"/>
        <w:bottom w:val="single" w:sz="24" w:space="0" w:color="A50E82" w:themeColor="accent2"/>
        <w:right w:val="single" w:sz="24" w:space="0" w:color="A50E82" w:themeColor="accent2"/>
      </w:tblBorders>
    </w:tblPr>
    <w:tcPr>
      <w:shd w:val="clear" w:color="auto" w:fill="A50E82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50"/>
    <w:rsid w:val="00643C5A"/>
    <w:rPr>
      <w:color w:val="FFFFFF" w:themeColor="background1"/>
    </w:rPr>
    <w:tblPr>
      <w:tblStyleRowBandSize w:val="1"/>
      <w:tblStyleColBandSize w:val="1"/>
      <w:tblBorders>
        <w:top w:val="single" w:sz="24" w:space="0" w:color="14967C" w:themeColor="accent3"/>
        <w:left w:val="single" w:sz="24" w:space="0" w:color="14967C" w:themeColor="accent3"/>
        <w:bottom w:val="single" w:sz="24" w:space="0" w:color="14967C" w:themeColor="accent3"/>
        <w:right w:val="single" w:sz="24" w:space="0" w:color="14967C" w:themeColor="accent3"/>
      </w:tblBorders>
    </w:tblPr>
    <w:tcPr>
      <w:shd w:val="clear" w:color="auto" w:fill="14967C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50"/>
    <w:rsid w:val="00643C5A"/>
    <w:rPr>
      <w:color w:val="FFFFFF" w:themeColor="background1"/>
    </w:rPr>
    <w:tblPr>
      <w:tblStyleRowBandSize w:val="1"/>
      <w:tblStyleColBandSize w:val="1"/>
      <w:tblBorders>
        <w:top w:val="single" w:sz="24" w:space="0" w:color="6A9E1F" w:themeColor="accent4"/>
        <w:left w:val="single" w:sz="24" w:space="0" w:color="6A9E1F" w:themeColor="accent4"/>
        <w:bottom w:val="single" w:sz="24" w:space="0" w:color="6A9E1F" w:themeColor="accent4"/>
        <w:right w:val="single" w:sz="24" w:space="0" w:color="6A9E1F" w:themeColor="accent4"/>
      </w:tblBorders>
    </w:tblPr>
    <w:tcPr>
      <w:shd w:val="clear" w:color="auto" w:fill="6A9E1F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50"/>
    <w:rsid w:val="00643C5A"/>
    <w:rPr>
      <w:color w:val="FFFFFF" w:themeColor="background1"/>
    </w:rPr>
    <w:tblPr>
      <w:tblStyleRowBandSize w:val="1"/>
      <w:tblStyleColBandSize w:val="1"/>
      <w:tblBorders>
        <w:top w:val="single" w:sz="24" w:space="0" w:color="E87D37" w:themeColor="accent5"/>
        <w:left w:val="single" w:sz="24" w:space="0" w:color="E87D37" w:themeColor="accent5"/>
        <w:bottom w:val="single" w:sz="24" w:space="0" w:color="E87D37" w:themeColor="accent5"/>
        <w:right w:val="single" w:sz="24" w:space="0" w:color="E87D37" w:themeColor="accent5"/>
      </w:tblBorders>
    </w:tblPr>
    <w:tcPr>
      <w:shd w:val="clear" w:color="auto" w:fill="E87D37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50"/>
    <w:rsid w:val="00643C5A"/>
    <w:rPr>
      <w:color w:val="FFFFFF" w:themeColor="background1"/>
    </w:rPr>
    <w:tblPr>
      <w:tblStyleRowBandSize w:val="1"/>
      <w:tblStyleColBandSize w:val="1"/>
      <w:tblBorders>
        <w:top w:val="single" w:sz="24" w:space="0" w:color="C62324" w:themeColor="accent6"/>
        <w:left w:val="single" w:sz="24" w:space="0" w:color="C62324" w:themeColor="accent6"/>
        <w:bottom w:val="single" w:sz="24" w:space="0" w:color="C62324" w:themeColor="accent6"/>
        <w:right w:val="single" w:sz="24" w:space="0" w:color="C62324" w:themeColor="accent6"/>
      </w:tblBorders>
    </w:tblPr>
    <w:tcPr>
      <w:shd w:val="clear" w:color="auto" w:fill="C6232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6kleurrijk">
    <w:name w:val="List Table 6 Colorful"/>
    <w:basedOn w:val="Standaardtabel"/>
    <w:uiPriority w:val="51"/>
    <w:rsid w:val="00643C5A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51"/>
    <w:rsid w:val="00643C5A"/>
    <w:rPr>
      <w:color w:val="032348" w:themeColor="accent1" w:themeShade="BF"/>
    </w:rPr>
    <w:tblPr>
      <w:tblStyleRowBandSize w:val="1"/>
      <w:tblStyleColBandSize w:val="1"/>
      <w:tblBorders>
        <w:top w:val="single" w:sz="4" w:space="0" w:color="052F61" w:themeColor="accent1"/>
        <w:bottom w:val="single" w:sz="4" w:space="0" w:color="052F61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52F61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52F6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D2FB" w:themeFill="accent1" w:themeFillTint="33"/>
      </w:tcPr>
    </w:tblStylePr>
    <w:tblStylePr w:type="band1Horz">
      <w:tblPr/>
      <w:tcPr>
        <w:shd w:val="clear" w:color="auto" w:fill="B1D2FB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51"/>
    <w:rsid w:val="00643C5A"/>
    <w:rPr>
      <w:color w:val="7B0A60" w:themeColor="accent2" w:themeShade="BF"/>
    </w:rPr>
    <w:tblPr>
      <w:tblStyleRowBandSize w:val="1"/>
      <w:tblStyleColBandSize w:val="1"/>
      <w:tblBorders>
        <w:top w:val="single" w:sz="4" w:space="0" w:color="A50E82" w:themeColor="accent2"/>
        <w:bottom w:val="single" w:sz="4" w:space="0" w:color="A50E82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A50E82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A50E8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1EC" w:themeFill="accent2" w:themeFillTint="33"/>
      </w:tcPr>
    </w:tblStylePr>
    <w:tblStylePr w:type="band1Horz">
      <w:tblPr/>
      <w:tcPr>
        <w:shd w:val="clear" w:color="auto" w:fill="F9C1EC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51"/>
    <w:rsid w:val="00643C5A"/>
    <w:rPr>
      <w:color w:val="0F705C" w:themeColor="accent3" w:themeShade="BF"/>
    </w:rPr>
    <w:tblPr>
      <w:tblStyleRowBandSize w:val="1"/>
      <w:tblStyleColBandSize w:val="1"/>
      <w:tblBorders>
        <w:top w:val="single" w:sz="4" w:space="0" w:color="14967C" w:themeColor="accent3"/>
        <w:bottom w:val="single" w:sz="4" w:space="0" w:color="14967C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4967C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496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F7EC" w:themeFill="accent3" w:themeFillTint="33"/>
      </w:tcPr>
    </w:tblStylePr>
    <w:tblStylePr w:type="band1Horz">
      <w:tblPr/>
      <w:tcPr>
        <w:shd w:val="clear" w:color="auto" w:fill="C3F7EC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51"/>
    <w:rsid w:val="00643C5A"/>
    <w:rPr>
      <w:color w:val="4F7617" w:themeColor="accent4" w:themeShade="BF"/>
    </w:rPr>
    <w:tblPr>
      <w:tblStyleRowBandSize w:val="1"/>
      <w:tblStyleColBandSize w:val="1"/>
      <w:tblBorders>
        <w:top w:val="single" w:sz="4" w:space="0" w:color="6A9E1F" w:themeColor="accent4"/>
        <w:bottom w:val="single" w:sz="4" w:space="0" w:color="6A9E1F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6A9E1F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6A9E1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F4C9" w:themeFill="accent4" w:themeFillTint="33"/>
      </w:tcPr>
    </w:tblStylePr>
    <w:tblStylePr w:type="band1Horz">
      <w:tblPr/>
      <w:tcPr>
        <w:shd w:val="clear" w:color="auto" w:fill="E2F4C9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51"/>
    <w:rsid w:val="00643C5A"/>
    <w:rPr>
      <w:color w:val="C05916" w:themeColor="accent5" w:themeShade="BF"/>
    </w:rPr>
    <w:tblPr>
      <w:tblStyleRowBandSize w:val="1"/>
      <w:tblStyleColBandSize w:val="1"/>
      <w:tblBorders>
        <w:top w:val="single" w:sz="4" w:space="0" w:color="E87D37" w:themeColor="accent5"/>
        <w:bottom w:val="single" w:sz="4" w:space="0" w:color="E87D37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E87D37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E87D3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D6" w:themeFill="accent5" w:themeFillTint="33"/>
      </w:tcPr>
    </w:tblStylePr>
    <w:tblStylePr w:type="band1Horz">
      <w:tblPr/>
      <w:tcPr>
        <w:shd w:val="clear" w:color="auto" w:fill="FAE4D6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51"/>
    <w:rsid w:val="00643C5A"/>
    <w:rPr>
      <w:color w:val="941A1A" w:themeColor="accent6" w:themeShade="BF"/>
    </w:rPr>
    <w:tblPr>
      <w:tblStyleRowBandSize w:val="1"/>
      <w:tblStyleColBandSize w:val="1"/>
      <w:tblBorders>
        <w:top w:val="single" w:sz="4" w:space="0" w:color="C62324" w:themeColor="accent6"/>
        <w:bottom w:val="single" w:sz="4" w:space="0" w:color="C62324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C6232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C6232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FCF" w:themeFill="accent6" w:themeFillTint="33"/>
      </w:tcPr>
    </w:tblStylePr>
    <w:tblStylePr w:type="band1Horz">
      <w:tblPr/>
      <w:tcPr>
        <w:shd w:val="clear" w:color="auto" w:fill="F6CFCF" w:themeFill="accent6" w:themeFillTint="33"/>
      </w:tcPr>
    </w:tblStylePr>
  </w:style>
  <w:style w:type="table" w:styleId="Lijsttabel7kleurrijk">
    <w:name w:val="List Table 7 Colorful"/>
    <w:basedOn w:val="Standaardtabel"/>
    <w:uiPriority w:val="52"/>
    <w:rsid w:val="00643C5A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52"/>
    <w:rsid w:val="00643C5A"/>
    <w:rPr>
      <w:color w:val="03234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52F61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52F61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52F61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52F61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1D2FB" w:themeFill="accent1" w:themeFillTint="33"/>
      </w:tcPr>
    </w:tblStylePr>
    <w:tblStylePr w:type="band1Horz">
      <w:tblPr/>
      <w:tcPr>
        <w:shd w:val="clear" w:color="auto" w:fill="B1D2FB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52"/>
    <w:rsid w:val="00643C5A"/>
    <w:rPr>
      <w:color w:val="7B0A6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0E82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0E82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0E82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0E82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9C1EC" w:themeFill="accent2" w:themeFillTint="33"/>
      </w:tcPr>
    </w:tblStylePr>
    <w:tblStylePr w:type="band1Horz">
      <w:tblPr/>
      <w:tcPr>
        <w:shd w:val="clear" w:color="auto" w:fill="F9C1EC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52"/>
    <w:rsid w:val="00643C5A"/>
    <w:rPr>
      <w:color w:val="0F705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4967C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4967C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4967C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4967C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3F7EC" w:themeFill="accent3" w:themeFillTint="33"/>
      </w:tcPr>
    </w:tblStylePr>
    <w:tblStylePr w:type="band1Horz">
      <w:tblPr/>
      <w:tcPr>
        <w:shd w:val="clear" w:color="auto" w:fill="C3F7EC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52"/>
    <w:rsid w:val="00643C5A"/>
    <w:rPr>
      <w:color w:val="4F7617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A9E1F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A9E1F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A9E1F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A9E1F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2F4C9" w:themeFill="accent4" w:themeFillTint="33"/>
      </w:tcPr>
    </w:tblStylePr>
    <w:tblStylePr w:type="band1Horz">
      <w:tblPr/>
      <w:tcPr>
        <w:shd w:val="clear" w:color="auto" w:fill="E2F4C9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52"/>
    <w:rsid w:val="00643C5A"/>
    <w:rPr>
      <w:color w:val="C0591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87D37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87D37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87D37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87D37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AE4D6" w:themeFill="accent5" w:themeFillTint="33"/>
      </w:tcPr>
    </w:tblStylePr>
    <w:tblStylePr w:type="band1Horz">
      <w:tblPr/>
      <w:tcPr>
        <w:shd w:val="clear" w:color="auto" w:fill="FAE4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52"/>
    <w:rsid w:val="00643C5A"/>
    <w:rPr>
      <w:color w:val="941A1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232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232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232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232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6CFCF" w:themeFill="accent6" w:themeFillTint="33"/>
      </w:tcPr>
    </w:tblStylePr>
    <w:tblStylePr w:type="band1Horz">
      <w:tblPr/>
      <w:tcPr>
        <w:shd w:val="clear" w:color="auto" w:fill="F6CFC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E-mailhandtekening">
    <w:name w:val="E-mail Signature"/>
    <w:basedOn w:val="Standaard"/>
    <w:link w:val="E-mailhandtekeningChar"/>
    <w:uiPriority w:val="99"/>
    <w:semiHidden/>
    <w:unhideWhenUsed/>
    <w:rsid w:val="00643C5A"/>
  </w:style>
  <w:style w:type="character" w:customStyle="1" w:styleId="E-mailhandtekeningChar">
    <w:name w:val="E-mailhandtekening Char"/>
    <w:basedOn w:val="Standaardalinea-lettertype"/>
    <w:link w:val="E-mailhandtekening"/>
    <w:uiPriority w:val="99"/>
    <w:semiHidden/>
    <w:rsid w:val="00643C5A"/>
    <w:rPr>
      <w:rFonts w:ascii="Calibri" w:hAnsi="Calibri" w:cs="Calibri"/>
    </w:rPr>
  </w:style>
  <w:style w:type="paragraph" w:styleId="Aanhef">
    <w:name w:val="Salutation"/>
    <w:basedOn w:val="Standaard"/>
    <w:next w:val="Standaard"/>
    <w:link w:val="AanhefChar"/>
    <w:uiPriority w:val="99"/>
    <w:semiHidden/>
    <w:unhideWhenUsed/>
    <w:rsid w:val="00643C5A"/>
  </w:style>
  <w:style w:type="character" w:customStyle="1" w:styleId="AanhefChar">
    <w:name w:val="Aanhef Char"/>
    <w:basedOn w:val="Standaardalinea-lettertype"/>
    <w:link w:val="Aanhef"/>
    <w:uiPriority w:val="99"/>
    <w:semiHidden/>
    <w:rsid w:val="00643C5A"/>
    <w:rPr>
      <w:rFonts w:ascii="Calibri" w:hAnsi="Calibri" w:cs="Calibri"/>
    </w:rPr>
  </w:style>
  <w:style w:type="table" w:styleId="Tabelkolommen1">
    <w:name w:val="Table Columns 1"/>
    <w:basedOn w:val="Standaardtabel"/>
    <w:uiPriority w:val="99"/>
    <w:semiHidden/>
    <w:unhideWhenUsed/>
    <w:rsid w:val="00643C5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uiPriority w:val="99"/>
    <w:semiHidden/>
    <w:unhideWhenUsed/>
    <w:rsid w:val="00643C5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uiPriority w:val="99"/>
    <w:semiHidden/>
    <w:unhideWhenUsed/>
    <w:rsid w:val="00643C5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uiPriority w:val="99"/>
    <w:semiHidden/>
    <w:unhideWhenUsed/>
    <w:rsid w:val="00643C5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uiPriority w:val="99"/>
    <w:semiHidden/>
    <w:unhideWhenUsed/>
    <w:rsid w:val="00643C5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Handtekening">
    <w:name w:val="Signature"/>
    <w:basedOn w:val="Standaard"/>
    <w:link w:val="HandtekeningChar"/>
    <w:uiPriority w:val="99"/>
    <w:semiHidden/>
    <w:unhideWhenUsed/>
    <w:rsid w:val="00643C5A"/>
    <w:pPr>
      <w:ind w:left="4320"/>
    </w:pPr>
  </w:style>
  <w:style w:type="character" w:customStyle="1" w:styleId="HandtekeningChar">
    <w:name w:val="Handtekening Char"/>
    <w:basedOn w:val="Standaardalinea-lettertype"/>
    <w:link w:val="Handtekening"/>
    <w:uiPriority w:val="99"/>
    <w:semiHidden/>
    <w:rsid w:val="00643C5A"/>
    <w:rPr>
      <w:rFonts w:ascii="Calibri" w:hAnsi="Calibri" w:cs="Calibri"/>
    </w:rPr>
  </w:style>
  <w:style w:type="table" w:styleId="Eenvoudigetabel1">
    <w:name w:val="Table Simple 1"/>
    <w:basedOn w:val="Standaardtabel"/>
    <w:uiPriority w:val="99"/>
    <w:semiHidden/>
    <w:unhideWhenUsed/>
    <w:rsid w:val="00643C5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uiPriority w:val="99"/>
    <w:semiHidden/>
    <w:unhideWhenUsed/>
    <w:rsid w:val="00643C5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uiPriority w:val="99"/>
    <w:semiHidden/>
    <w:unhideWhenUsed/>
    <w:rsid w:val="00643C5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Verfijndetabel1">
    <w:name w:val="Table Subtle 1"/>
    <w:basedOn w:val="Standaardtabel"/>
    <w:uiPriority w:val="99"/>
    <w:semiHidden/>
    <w:unhideWhenUsed/>
    <w:rsid w:val="00643C5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uiPriority w:val="99"/>
    <w:rsid w:val="00643C5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Index1">
    <w:name w:val="index 1"/>
    <w:basedOn w:val="Standaard"/>
    <w:next w:val="Standaard"/>
    <w:autoRedefine/>
    <w:uiPriority w:val="99"/>
    <w:semiHidden/>
    <w:unhideWhenUsed/>
    <w:rsid w:val="00643C5A"/>
    <w:pPr>
      <w:ind w:left="220" w:hanging="220"/>
    </w:pPr>
  </w:style>
  <w:style w:type="paragraph" w:styleId="Index2">
    <w:name w:val="index 2"/>
    <w:basedOn w:val="Standaard"/>
    <w:next w:val="Standaard"/>
    <w:autoRedefine/>
    <w:uiPriority w:val="99"/>
    <w:semiHidden/>
    <w:unhideWhenUsed/>
    <w:rsid w:val="00643C5A"/>
    <w:pPr>
      <w:ind w:left="440" w:hanging="220"/>
    </w:pPr>
  </w:style>
  <w:style w:type="paragraph" w:styleId="Index3">
    <w:name w:val="index 3"/>
    <w:basedOn w:val="Standaard"/>
    <w:next w:val="Standaard"/>
    <w:autoRedefine/>
    <w:uiPriority w:val="99"/>
    <w:semiHidden/>
    <w:unhideWhenUsed/>
    <w:rsid w:val="00643C5A"/>
    <w:pPr>
      <w:ind w:left="660" w:hanging="220"/>
    </w:pPr>
  </w:style>
  <w:style w:type="paragraph" w:styleId="Index4">
    <w:name w:val="index 4"/>
    <w:basedOn w:val="Standaard"/>
    <w:next w:val="Standaard"/>
    <w:autoRedefine/>
    <w:uiPriority w:val="99"/>
    <w:semiHidden/>
    <w:unhideWhenUsed/>
    <w:rsid w:val="00643C5A"/>
    <w:pPr>
      <w:ind w:left="880" w:hanging="220"/>
    </w:pPr>
  </w:style>
  <w:style w:type="paragraph" w:styleId="Index5">
    <w:name w:val="index 5"/>
    <w:basedOn w:val="Standaard"/>
    <w:next w:val="Standaard"/>
    <w:autoRedefine/>
    <w:uiPriority w:val="99"/>
    <w:semiHidden/>
    <w:unhideWhenUsed/>
    <w:rsid w:val="00643C5A"/>
    <w:pPr>
      <w:ind w:left="1100" w:hanging="220"/>
    </w:pPr>
  </w:style>
  <w:style w:type="paragraph" w:styleId="Index6">
    <w:name w:val="index 6"/>
    <w:basedOn w:val="Standaard"/>
    <w:next w:val="Standaard"/>
    <w:autoRedefine/>
    <w:uiPriority w:val="99"/>
    <w:semiHidden/>
    <w:unhideWhenUsed/>
    <w:rsid w:val="00643C5A"/>
    <w:pPr>
      <w:ind w:left="1320" w:hanging="220"/>
    </w:pPr>
  </w:style>
  <w:style w:type="paragraph" w:styleId="Index7">
    <w:name w:val="index 7"/>
    <w:basedOn w:val="Standaard"/>
    <w:next w:val="Standaard"/>
    <w:autoRedefine/>
    <w:uiPriority w:val="99"/>
    <w:semiHidden/>
    <w:unhideWhenUsed/>
    <w:rsid w:val="00643C5A"/>
    <w:pPr>
      <w:ind w:left="1540" w:hanging="220"/>
    </w:pPr>
  </w:style>
  <w:style w:type="paragraph" w:styleId="Index8">
    <w:name w:val="index 8"/>
    <w:basedOn w:val="Standaard"/>
    <w:next w:val="Standaard"/>
    <w:autoRedefine/>
    <w:uiPriority w:val="99"/>
    <w:semiHidden/>
    <w:unhideWhenUsed/>
    <w:rsid w:val="00643C5A"/>
    <w:pPr>
      <w:ind w:left="1760" w:hanging="220"/>
    </w:pPr>
  </w:style>
  <w:style w:type="paragraph" w:styleId="Index9">
    <w:name w:val="index 9"/>
    <w:basedOn w:val="Standaard"/>
    <w:next w:val="Standaard"/>
    <w:autoRedefine/>
    <w:uiPriority w:val="99"/>
    <w:semiHidden/>
    <w:unhideWhenUsed/>
    <w:rsid w:val="00643C5A"/>
    <w:pPr>
      <w:ind w:left="1980" w:hanging="220"/>
    </w:pPr>
  </w:style>
  <w:style w:type="paragraph" w:styleId="Indexkop">
    <w:name w:val="index heading"/>
    <w:basedOn w:val="Standaard"/>
    <w:next w:val="Index1"/>
    <w:uiPriority w:val="99"/>
    <w:semiHidden/>
    <w:unhideWhenUsed/>
    <w:rsid w:val="00643C5A"/>
    <w:rPr>
      <w:rFonts w:ascii="Calibri Light" w:eastAsiaTheme="majorEastAsia" w:hAnsi="Calibri Light" w:cs="Calibri Light"/>
      <w:b/>
      <w:bCs/>
    </w:rPr>
  </w:style>
  <w:style w:type="paragraph" w:styleId="Afsluiting">
    <w:name w:val="Closing"/>
    <w:basedOn w:val="Standaard"/>
    <w:link w:val="AfsluitingChar"/>
    <w:uiPriority w:val="99"/>
    <w:semiHidden/>
    <w:unhideWhenUsed/>
    <w:rsid w:val="00643C5A"/>
    <w:pPr>
      <w:ind w:left="4320"/>
    </w:pPr>
  </w:style>
  <w:style w:type="character" w:customStyle="1" w:styleId="AfsluitingChar">
    <w:name w:val="Afsluiting Char"/>
    <w:basedOn w:val="Standaardalinea-lettertype"/>
    <w:link w:val="Afsluiting"/>
    <w:uiPriority w:val="99"/>
    <w:semiHidden/>
    <w:rsid w:val="00643C5A"/>
    <w:rPr>
      <w:rFonts w:ascii="Calibri" w:hAnsi="Calibri" w:cs="Calibri"/>
    </w:rPr>
  </w:style>
  <w:style w:type="table" w:styleId="Tabelraster">
    <w:name w:val="Table Grid"/>
    <w:basedOn w:val="Standaardtabel"/>
    <w:uiPriority w:val="39"/>
    <w:rsid w:val="00643C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1">
    <w:name w:val="Table Grid 1"/>
    <w:basedOn w:val="Standaardtabel"/>
    <w:uiPriority w:val="99"/>
    <w:semiHidden/>
    <w:unhideWhenUsed/>
    <w:rsid w:val="00643C5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uiPriority w:val="99"/>
    <w:semiHidden/>
    <w:unhideWhenUsed/>
    <w:rsid w:val="00643C5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uiPriority w:val="99"/>
    <w:semiHidden/>
    <w:unhideWhenUsed/>
    <w:rsid w:val="00643C5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uiPriority w:val="99"/>
    <w:semiHidden/>
    <w:unhideWhenUsed/>
    <w:rsid w:val="00643C5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uiPriority w:val="99"/>
    <w:semiHidden/>
    <w:unhideWhenUsed/>
    <w:rsid w:val="00643C5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uiPriority w:val="99"/>
    <w:semiHidden/>
    <w:unhideWhenUsed/>
    <w:rsid w:val="00643C5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uiPriority w:val="99"/>
    <w:semiHidden/>
    <w:unhideWhenUsed/>
    <w:rsid w:val="00643C5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uiPriority w:val="99"/>
    <w:semiHidden/>
    <w:unhideWhenUsed/>
    <w:rsid w:val="00643C5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licht">
    <w:name w:val="Grid Table Light"/>
    <w:basedOn w:val="Standaardtabel"/>
    <w:uiPriority w:val="40"/>
    <w:rsid w:val="00643C5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Rastertabel1licht">
    <w:name w:val="Grid Table 1 Light"/>
    <w:basedOn w:val="Standaardtabel"/>
    <w:uiPriority w:val="46"/>
    <w:rsid w:val="00643C5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46"/>
    <w:rsid w:val="00643C5A"/>
    <w:tblPr>
      <w:tblStyleRowBandSize w:val="1"/>
      <w:tblStyleColBandSize w:val="1"/>
      <w:tblBorders>
        <w:top w:val="single" w:sz="4" w:space="0" w:color="63A6F7" w:themeColor="accent1" w:themeTint="66"/>
        <w:left w:val="single" w:sz="4" w:space="0" w:color="63A6F7" w:themeColor="accent1" w:themeTint="66"/>
        <w:bottom w:val="single" w:sz="4" w:space="0" w:color="63A6F7" w:themeColor="accent1" w:themeTint="66"/>
        <w:right w:val="single" w:sz="4" w:space="0" w:color="63A6F7" w:themeColor="accent1" w:themeTint="66"/>
        <w:insideH w:val="single" w:sz="4" w:space="0" w:color="63A6F7" w:themeColor="accent1" w:themeTint="66"/>
        <w:insideV w:val="single" w:sz="4" w:space="0" w:color="63A6F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167AF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167AF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46"/>
    <w:rsid w:val="00643C5A"/>
    <w:tblPr>
      <w:tblStyleRowBandSize w:val="1"/>
      <w:tblStyleColBandSize w:val="1"/>
      <w:tblBorders>
        <w:top w:val="single" w:sz="4" w:space="0" w:color="F484DA" w:themeColor="accent2" w:themeTint="66"/>
        <w:left w:val="single" w:sz="4" w:space="0" w:color="F484DA" w:themeColor="accent2" w:themeTint="66"/>
        <w:bottom w:val="single" w:sz="4" w:space="0" w:color="F484DA" w:themeColor="accent2" w:themeTint="66"/>
        <w:right w:val="single" w:sz="4" w:space="0" w:color="F484DA" w:themeColor="accent2" w:themeTint="66"/>
        <w:insideH w:val="single" w:sz="4" w:space="0" w:color="F484DA" w:themeColor="accent2" w:themeTint="66"/>
        <w:insideV w:val="single" w:sz="4" w:space="0" w:color="F484DA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EF47C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F47C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46"/>
    <w:rsid w:val="00643C5A"/>
    <w:tblPr>
      <w:tblStyleRowBandSize w:val="1"/>
      <w:tblStyleColBandSize w:val="1"/>
      <w:tblBorders>
        <w:top w:val="single" w:sz="4" w:space="0" w:color="87EFDA" w:themeColor="accent3" w:themeTint="66"/>
        <w:left w:val="single" w:sz="4" w:space="0" w:color="87EFDA" w:themeColor="accent3" w:themeTint="66"/>
        <w:bottom w:val="single" w:sz="4" w:space="0" w:color="87EFDA" w:themeColor="accent3" w:themeTint="66"/>
        <w:right w:val="single" w:sz="4" w:space="0" w:color="87EFDA" w:themeColor="accent3" w:themeTint="66"/>
        <w:insideH w:val="single" w:sz="4" w:space="0" w:color="87EFDA" w:themeColor="accent3" w:themeTint="66"/>
        <w:insideV w:val="single" w:sz="4" w:space="0" w:color="87EFD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BE7C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BE7C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rsid w:val="00643C5A"/>
    <w:tblPr>
      <w:tblStyleRowBandSize w:val="1"/>
      <w:tblStyleColBandSize w:val="1"/>
      <w:tblBorders>
        <w:top w:val="single" w:sz="4" w:space="0" w:color="C6EA93" w:themeColor="accent4" w:themeTint="66"/>
        <w:left w:val="single" w:sz="4" w:space="0" w:color="C6EA93" w:themeColor="accent4" w:themeTint="66"/>
        <w:bottom w:val="single" w:sz="4" w:space="0" w:color="C6EA93" w:themeColor="accent4" w:themeTint="66"/>
        <w:right w:val="single" w:sz="4" w:space="0" w:color="C6EA93" w:themeColor="accent4" w:themeTint="66"/>
        <w:insideH w:val="single" w:sz="4" w:space="0" w:color="C6EA93" w:themeColor="accent4" w:themeTint="66"/>
        <w:insideV w:val="single" w:sz="4" w:space="0" w:color="C6EA93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AADF5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ADF5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46"/>
    <w:rsid w:val="00643C5A"/>
    <w:tblPr>
      <w:tblStyleRowBandSize w:val="1"/>
      <w:tblStyleColBandSize w:val="1"/>
      <w:tblBorders>
        <w:top w:val="single" w:sz="4" w:space="0" w:color="F5CAAE" w:themeColor="accent5" w:themeTint="66"/>
        <w:left w:val="single" w:sz="4" w:space="0" w:color="F5CAAE" w:themeColor="accent5" w:themeTint="66"/>
        <w:bottom w:val="single" w:sz="4" w:space="0" w:color="F5CAAE" w:themeColor="accent5" w:themeTint="66"/>
        <w:right w:val="single" w:sz="4" w:space="0" w:color="F5CAAE" w:themeColor="accent5" w:themeTint="66"/>
        <w:insideH w:val="single" w:sz="4" w:space="0" w:color="F5CAAE" w:themeColor="accent5" w:themeTint="66"/>
        <w:insideV w:val="single" w:sz="4" w:space="0" w:color="F5CAA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1B08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B08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46"/>
    <w:rsid w:val="00643C5A"/>
    <w:tblPr>
      <w:tblStyleRowBandSize w:val="1"/>
      <w:tblStyleColBandSize w:val="1"/>
      <w:tblBorders>
        <w:top w:val="single" w:sz="4" w:space="0" w:color="EEA0A0" w:themeColor="accent6" w:themeTint="66"/>
        <w:left w:val="single" w:sz="4" w:space="0" w:color="EEA0A0" w:themeColor="accent6" w:themeTint="66"/>
        <w:bottom w:val="single" w:sz="4" w:space="0" w:color="EEA0A0" w:themeColor="accent6" w:themeTint="66"/>
        <w:right w:val="single" w:sz="4" w:space="0" w:color="EEA0A0" w:themeColor="accent6" w:themeTint="66"/>
        <w:insideH w:val="single" w:sz="4" w:space="0" w:color="EEA0A0" w:themeColor="accent6" w:themeTint="66"/>
        <w:insideV w:val="single" w:sz="4" w:space="0" w:color="EEA0A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67172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6717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">
    <w:name w:val="Grid Table 2"/>
    <w:basedOn w:val="Standaardtabel"/>
    <w:uiPriority w:val="47"/>
    <w:rsid w:val="00643C5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2-Accent1">
    <w:name w:val="Grid Table 2 Accent 1"/>
    <w:basedOn w:val="Standaardtabel"/>
    <w:uiPriority w:val="47"/>
    <w:rsid w:val="00643C5A"/>
    <w:tblPr>
      <w:tblStyleRowBandSize w:val="1"/>
      <w:tblStyleColBandSize w:val="1"/>
      <w:tblBorders>
        <w:top w:val="single" w:sz="2" w:space="0" w:color="167AF3" w:themeColor="accent1" w:themeTint="99"/>
        <w:bottom w:val="single" w:sz="2" w:space="0" w:color="167AF3" w:themeColor="accent1" w:themeTint="99"/>
        <w:insideH w:val="single" w:sz="2" w:space="0" w:color="167AF3" w:themeColor="accent1" w:themeTint="99"/>
        <w:insideV w:val="single" w:sz="2" w:space="0" w:color="167AF3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167AF3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167AF3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D2FB" w:themeFill="accent1" w:themeFillTint="33"/>
      </w:tcPr>
    </w:tblStylePr>
    <w:tblStylePr w:type="band1Horz">
      <w:tblPr/>
      <w:tcPr>
        <w:shd w:val="clear" w:color="auto" w:fill="B1D2FB" w:themeFill="accent1" w:themeFillTint="33"/>
      </w:tcPr>
    </w:tblStylePr>
  </w:style>
  <w:style w:type="table" w:styleId="Rastertabel2-Accent2">
    <w:name w:val="Grid Table 2 Accent 2"/>
    <w:basedOn w:val="Standaardtabel"/>
    <w:uiPriority w:val="47"/>
    <w:rsid w:val="00643C5A"/>
    <w:tblPr>
      <w:tblStyleRowBandSize w:val="1"/>
      <w:tblStyleColBandSize w:val="1"/>
      <w:tblBorders>
        <w:top w:val="single" w:sz="2" w:space="0" w:color="EF47C8" w:themeColor="accent2" w:themeTint="99"/>
        <w:bottom w:val="single" w:sz="2" w:space="0" w:color="EF47C8" w:themeColor="accent2" w:themeTint="99"/>
        <w:insideH w:val="single" w:sz="2" w:space="0" w:color="EF47C8" w:themeColor="accent2" w:themeTint="99"/>
        <w:insideV w:val="single" w:sz="2" w:space="0" w:color="EF47C8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F47C8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F47C8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1EC" w:themeFill="accent2" w:themeFillTint="33"/>
      </w:tcPr>
    </w:tblStylePr>
    <w:tblStylePr w:type="band1Horz">
      <w:tblPr/>
      <w:tcPr>
        <w:shd w:val="clear" w:color="auto" w:fill="F9C1EC" w:themeFill="accent2" w:themeFillTint="33"/>
      </w:tcPr>
    </w:tblStylePr>
  </w:style>
  <w:style w:type="table" w:styleId="Rastertabel2-Accent3">
    <w:name w:val="Grid Table 2 Accent 3"/>
    <w:basedOn w:val="Standaardtabel"/>
    <w:uiPriority w:val="47"/>
    <w:rsid w:val="00643C5A"/>
    <w:tblPr>
      <w:tblStyleRowBandSize w:val="1"/>
      <w:tblStyleColBandSize w:val="1"/>
      <w:tblBorders>
        <w:top w:val="single" w:sz="2" w:space="0" w:color="4BE7C7" w:themeColor="accent3" w:themeTint="99"/>
        <w:bottom w:val="single" w:sz="2" w:space="0" w:color="4BE7C7" w:themeColor="accent3" w:themeTint="99"/>
        <w:insideH w:val="single" w:sz="2" w:space="0" w:color="4BE7C7" w:themeColor="accent3" w:themeTint="99"/>
        <w:insideV w:val="single" w:sz="2" w:space="0" w:color="4BE7C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BE7C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BE7C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F7EC" w:themeFill="accent3" w:themeFillTint="33"/>
      </w:tcPr>
    </w:tblStylePr>
    <w:tblStylePr w:type="band1Horz">
      <w:tblPr/>
      <w:tcPr>
        <w:shd w:val="clear" w:color="auto" w:fill="C3F7EC" w:themeFill="accent3" w:themeFillTint="33"/>
      </w:tcPr>
    </w:tblStylePr>
  </w:style>
  <w:style w:type="table" w:styleId="Rastertabel2-Accent4">
    <w:name w:val="Grid Table 2 Accent 4"/>
    <w:basedOn w:val="Standaardtabel"/>
    <w:uiPriority w:val="47"/>
    <w:rsid w:val="00643C5A"/>
    <w:tblPr>
      <w:tblStyleRowBandSize w:val="1"/>
      <w:tblStyleColBandSize w:val="1"/>
      <w:tblBorders>
        <w:top w:val="single" w:sz="2" w:space="0" w:color="AADF5D" w:themeColor="accent4" w:themeTint="99"/>
        <w:bottom w:val="single" w:sz="2" w:space="0" w:color="AADF5D" w:themeColor="accent4" w:themeTint="99"/>
        <w:insideH w:val="single" w:sz="2" w:space="0" w:color="AADF5D" w:themeColor="accent4" w:themeTint="99"/>
        <w:insideV w:val="single" w:sz="2" w:space="0" w:color="AADF5D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ADF5D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ADF5D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F4C9" w:themeFill="accent4" w:themeFillTint="33"/>
      </w:tcPr>
    </w:tblStylePr>
    <w:tblStylePr w:type="band1Horz">
      <w:tblPr/>
      <w:tcPr>
        <w:shd w:val="clear" w:color="auto" w:fill="E2F4C9" w:themeFill="accent4" w:themeFillTint="33"/>
      </w:tcPr>
    </w:tblStylePr>
  </w:style>
  <w:style w:type="table" w:styleId="Rastertabel2-Accent5">
    <w:name w:val="Grid Table 2 Accent 5"/>
    <w:basedOn w:val="Standaardtabel"/>
    <w:uiPriority w:val="47"/>
    <w:rsid w:val="00643C5A"/>
    <w:tblPr>
      <w:tblStyleRowBandSize w:val="1"/>
      <w:tblStyleColBandSize w:val="1"/>
      <w:tblBorders>
        <w:top w:val="single" w:sz="2" w:space="0" w:color="F1B086" w:themeColor="accent5" w:themeTint="99"/>
        <w:bottom w:val="single" w:sz="2" w:space="0" w:color="F1B086" w:themeColor="accent5" w:themeTint="99"/>
        <w:insideH w:val="single" w:sz="2" w:space="0" w:color="F1B086" w:themeColor="accent5" w:themeTint="99"/>
        <w:insideV w:val="single" w:sz="2" w:space="0" w:color="F1B086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B086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B086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D6" w:themeFill="accent5" w:themeFillTint="33"/>
      </w:tcPr>
    </w:tblStylePr>
    <w:tblStylePr w:type="band1Horz">
      <w:tblPr/>
      <w:tcPr>
        <w:shd w:val="clear" w:color="auto" w:fill="FAE4D6" w:themeFill="accent5" w:themeFillTint="33"/>
      </w:tcPr>
    </w:tblStylePr>
  </w:style>
  <w:style w:type="table" w:styleId="Rastertabel2-Accent6">
    <w:name w:val="Grid Table 2 Accent 6"/>
    <w:basedOn w:val="Standaardtabel"/>
    <w:uiPriority w:val="47"/>
    <w:rsid w:val="00643C5A"/>
    <w:tblPr>
      <w:tblStyleRowBandSize w:val="1"/>
      <w:tblStyleColBandSize w:val="1"/>
      <w:tblBorders>
        <w:top w:val="single" w:sz="2" w:space="0" w:color="E67172" w:themeColor="accent6" w:themeTint="99"/>
        <w:bottom w:val="single" w:sz="2" w:space="0" w:color="E67172" w:themeColor="accent6" w:themeTint="99"/>
        <w:insideH w:val="single" w:sz="2" w:space="0" w:color="E67172" w:themeColor="accent6" w:themeTint="99"/>
        <w:insideV w:val="single" w:sz="2" w:space="0" w:color="E67172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67172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67172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FCF" w:themeFill="accent6" w:themeFillTint="33"/>
      </w:tcPr>
    </w:tblStylePr>
    <w:tblStylePr w:type="band1Horz">
      <w:tblPr/>
      <w:tcPr>
        <w:shd w:val="clear" w:color="auto" w:fill="F6CFCF" w:themeFill="accent6" w:themeFillTint="33"/>
      </w:tcPr>
    </w:tblStylePr>
  </w:style>
  <w:style w:type="table" w:styleId="Rastertabel3">
    <w:name w:val="Grid Table 3"/>
    <w:basedOn w:val="Standaardtabel"/>
    <w:uiPriority w:val="48"/>
    <w:rsid w:val="00643C5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48"/>
    <w:rsid w:val="00643C5A"/>
    <w:tblPr>
      <w:tblStyleRowBandSize w:val="1"/>
      <w:tblStyleColBandSize w:val="1"/>
      <w:tblBorders>
        <w:top w:val="single" w:sz="4" w:space="0" w:color="167AF3" w:themeColor="accent1" w:themeTint="99"/>
        <w:left w:val="single" w:sz="4" w:space="0" w:color="167AF3" w:themeColor="accent1" w:themeTint="99"/>
        <w:bottom w:val="single" w:sz="4" w:space="0" w:color="167AF3" w:themeColor="accent1" w:themeTint="99"/>
        <w:right w:val="single" w:sz="4" w:space="0" w:color="167AF3" w:themeColor="accent1" w:themeTint="99"/>
        <w:insideH w:val="single" w:sz="4" w:space="0" w:color="167AF3" w:themeColor="accent1" w:themeTint="99"/>
        <w:insideV w:val="single" w:sz="4" w:space="0" w:color="167AF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1D2FB" w:themeFill="accent1" w:themeFillTint="33"/>
      </w:tcPr>
    </w:tblStylePr>
    <w:tblStylePr w:type="band1Horz">
      <w:tblPr/>
      <w:tcPr>
        <w:shd w:val="clear" w:color="auto" w:fill="B1D2FB" w:themeFill="accent1" w:themeFillTint="33"/>
      </w:tcPr>
    </w:tblStylePr>
    <w:tblStylePr w:type="neCell">
      <w:tblPr/>
      <w:tcPr>
        <w:tcBorders>
          <w:bottom w:val="single" w:sz="4" w:space="0" w:color="167AF3" w:themeColor="accent1" w:themeTint="99"/>
        </w:tcBorders>
      </w:tcPr>
    </w:tblStylePr>
    <w:tblStylePr w:type="nwCell">
      <w:tblPr/>
      <w:tcPr>
        <w:tcBorders>
          <w:bottom w:val="single" w:sz="4" w:space="0" w:color="167AF3" w:themeColor="accent1" w:themeTint="99"/>
        </w:tcBorders>
      </w:tcPr>
    </w:tblStylePr>
    <w:tblStylePr w:type="seCell">
      <w:tblPr/>
      <w:tcPr>
        <w:tcBorders>
          <w:top w:val="single" w:sz="4" w:space="0" w:color="167AF3" w:themeColor="accent1" w:themeTint="99"/>
        </w:tcBorders>
      </w:tcPr>
    </w:tblStylePr>
    <w:tblStylePr w:type="swCell">
      <w:tblPr/>
      <w:tcPr>
        <w:tcBorders>
          <w:top w:val="single" w:sz="4" w:space="0" w:color="167AF3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48"/>
    <w:rsid w:val="00643C5A"/>
    <w:tblPr>
      <w:tblStyleRowBandSize w:val="1"/>
      <w:tblStyleColBandSize w:val="1"/>
      <w:tblBorders>
        <w:top w:val="single" w:sz="4" w:space="0" w:color="EF47C8" w:themeColor="accent2" w:themeTint="99"/>
        <w:left w:val="single" w:sz="4" w:space="0" w:color="EF47C8" w:themeColor="accent2" w:themeTint="99"/>
        <w:bottom w:val="single" w:sz="4" w:space="0" w:color="EF47C8" w:themeColor="accent2" w:themeTint="99"/>
        <w:right w:val="single" w:sz="4" w:space="0" w:color="EF47C8" w:themeColor="accent2" w:themeTint="99"/>
        <w:insideH w:val="single" w:sz="4" w:space="0" w:color="EF47C8" w:themeColor="accent2" w:themeTint="99"/>
        <w:insideV w:val="single" w:sz="4" w:space="0" w:color="EF47C8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C1EC" w:themeFill="accent2" w:themeFillTint="33"/>
      </w:tcPr>
    </w:tblStylePr>
    <w:tblStylePr w:type="band1Horz">
      <w:tblPr/>
      <w:tcPr>
        <w:shd w:val="clear" w:color="auto" w:fill="F9C1EC" w:themeFill="accent2" w:themeFillTint="33"/>
      </w:tcPr>
    </w:tblStylePr>
    <w:tblStylePr w:type="neCell">
      <w:tblPr/>
      <w:tcPr>
        <w:tcBorders>
          <w:bottom w:val="single" w:sz="4" w:space="0" w:color="EF47C8" w:themeColor="accent2" w:themeTint="99"/>
        </w:tcBorders>
      </w:tcPr>
    </w:tblStylePr>
    <w:tblStylePr w:type="nwCell">
      <w:tblPr/>
      <w:tcPr>
        <w:tcBorders>
          <w:bottom w:val="single" w:sz="4" w:space="0" w:color="EF47C8" w:themeColor="accent2" w:themeTint="99"/>
        </w:tcBorders>
      </w:tcPr>
    </w:tblStylePr>
    <w:tblStylePr w:type="seCell">
      <w:tblPr/>
      <w:tcPr>
        <w:tcBorders>
          <w:top w:val="single" w:sz="4" w:space="0" w:color="EF47C8" w:themeColor="accent2" w:themeTint="99"/>
        </w:tcBorders>
      </w:tcPr>
    </w:tblStylePr>
    <w:tblStylePr w:type="swCell">
      <w:tblPr/>
      <w:tcPr>
        <w:tcBorders>
          <w:top w:val="single" w:sz="4" w:space="0" w:color="EF47C8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48"/>
    <w:rsid w:val="00643C5A"/>
    <w:tblPr>
      <w:tblStyleRowBandSize w:val="1"/>
      <w:tblStyleColBandSize w:val="1"/>
      <w:tblBorders>
        <w:top w:val="single" w:sz="4" w:space="0" w:color="4BE7C7" w:themeColor="accent3" w:themeTint="99"/>
        <w:left w:val="single" w:sz="4" w:space="0" w:color="4BE7C7" w:themeColor="accent3" w:themeTint="99"/>
        <w:bottom w:val="single" w:sz="4" w:space="0" w:color="4BE7C7" w:themeColor="accent3" w:themeTint="99"/>
        <w:right w:val="single" w:sz="4" w:space="0" w:color="4BE7C7" w:themeColor="accent3" w:themeTint="99"/>
        <w:insideH w:val="single" w:sz="4" w:space="0" w:color="4BE7C7" w:themeColor="accent3" w:themeTint="99"/>
        <w:insideV w:val="single" w:sz="4" w:space="0" w:color="4BE7C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3F7EC" w:themeFill="accent3" w:themeFillTint="33"/>
      </w:tcPr>
    </w:tblStylePr>
    <w:tblStylePr w:type="band1Horz">
      <w:tblPr/>
      <w:tcPr>
        <w:shd w:val="clear" w:color="auto" w:fill="C3F7EC" w:themeFill="accent3" w:themeFillTint="33"/>
      </w:tcPr>
    </w:tblStylePr>
    <w:tblStylePr w:type="neCell">
      <w:tblPr/>
      <w:tcPr>
        <w:tcBorders>
          <w:bottom w:val="single" w:sz="4" w:space="0" w:color="4BE7C7" w:themeColor="accent3" w:themeTint="99"/>
        </w:tcBorders>
      </w:tcPr>
    </w:tblStylePr>
    <w:tblStylePr w:type="nwCell">
      <w:tblPr/>
      <w:tcPr>
        <w:tcBorders>
          <w:bottom w:val="single" w:sz="4" w:space="0" w:color="4BE7C7" w:themeColor="accent3" w:themeTint="99"/>
        </w:tcBorders>
      </w:tcPr>
    </w:tblStylePr>
    <w:tblStylePr w:type="seCell">
      <w:tblPr/>
      <w:tcPr>
        <w:tcBorders>
          <w:top w:val="single" w:sz="4" w:space="0" w:color="4BE7C7" w:themeColor="accent3" w:themeTint="99"/>
        </w:tcBorders>
      </w:tcPr>
    </w:tblStylePr>
    <w:tblStylePr w:type="swCell">
      <w:tblPr/>
      <w:tcPr>
        <w:tcBorders>
          <w:top w:val="single" w:sz="4" w:space="0" w:color="4BE7C7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48"/>
    <w:rsid w:val="00643C5A"/>
    <w:tblPr>
      <w:tblStyleRowBandSize w:val="1"/>
      <w:tblStyleColBandSize w:val="1"/>
      <w:tblBorders>
        <w:top w:val="single" w:sz="4" w:space="0" w:color="AADF5D" w:themeColor="accent4" w:themeTint="99"/>
        <w:left w:val="single" w:sz="4" w:space="0" w:color="AADF5D" w:themeColor="accent4" w:themeTint="99"/>
        <w:bottom w:val="single" w:sz="4" w:space="0" w:color="AADF5D" w:themeColor="accent4" w:themeTint="99"/>
        <w:right w:val="single" w:sz="4" w:space="0" w:color="AADF5D" w:themeColor="accent4" w:themeTint="99"/>
        <w:insideH w:val="single" w:sz="4" w:space="0" w:color="AADF5D" w:themeColor="accent4" w:themeTint="99"/>
        <w:insideV w:val="single" w:sz="4" w:space="0" w:color="AADF5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F4C9" w:themeFill="accent4" w:themeFillTint="33"/>
      </w:tcPr>
    </w:tblStylePr>
    <w:tblStylePr w:type="band1Horz">
      <w:tblPr/>
      <w:tcPr>
        <w:shd w:val="clear" w:color="auto" w:fill="E2F4C9" w:themeFill="accent4" w:themeFillTint="33"/>
      </w:tcPr>
    </w:tblStylePr>
    <w:tblStylePr w:type="neCell">
      <w:tblPr/>
      <w:tcPr>
        <w:tcBorders>
          <w:bottom w:val="single" w:sz="4" w:space="0" w:color="AADF5D" w:themeColor="accent4" w:themeTint="99"/>
        </w:tcBorders>
      </w:tcPr>
    </w:tblStylePr>
    <w:tblStylePr w:type="nwCell">
      <w:tblPr/>
      <w:tcPr>
        <w:tcBorders>
          <w:bottom w:val="single" w:sz="4" w:space="0" w:color="AADF5D" w:themeColor="accent4" w:themeTint="99"/>
        </w:tcBorders>
      </w:tcPr>
    </w:tblStylePr>
    <w:tblStylePr w:type="seCell">
      <w:tblPr/>
      <w:tcPr>
        <w:tcBorders>
          <w:top w:val="single" w:sz="4" w:space="0" w:color="AADF5D" w:themeColor="accent4" w:themeTint="99"/>
        </w:tcBorders>
      </w:tcPr>
    </w:tblStylePr>
    <w:tblStylePr w:type="swCell">
      <w:tblPr/>
      <w:tcPr>
        <w:tcBorders>
          <w:top w:val="single" w:sz="4" w:space="0" w:color="AADF5D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48"/>
    <w:rsid w:val="00643C5A"/>
    <w:tblPr>
      <w:tblStyleRowBandSize w:val="1"/>
      <w:tblStyleColBandSize w:val="1"/>
      <w:tblBorders>
        <w:top w:val="single" w:sz="4" w:space="0" w:color="F1B086" w:themeColor="accent5" w:themeTint="99"/>
        <w:left w:val="single" w:sz="4" w:space="0" w:color="F1B086" w:themeColor="accent5" w:themeTint="99"/>
        <w:bottom w:val="single" w:sz="4" w:space="0" w:color="F1B086" w:themeColor="accent5" w:themeTint="99"/>
        <w:right w:val="single" w:sz="4" w:space="0" w:color="F1B086" w:themeColor="accent5" w:themeTint="99"/>
        <w:insideH w:val="single" w:sz="4" w:space="0" w:color="F1B086" w:themeColor="accent5" w:themeTint="99"/>
        <w:insideV w:val="single" w:sz="4" w:space="0" w:color="F1B08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E4D6" w:themeFill="accent5" w:themeFillTint="33"/>
      </w:tcPr>
    </w:tblStylePr>
    <w:tblStylePr w:type="band1Horz">
      <w:tblPr/>
      <w:tcPr>
        <w:shd w:val="clear" w:color="auto" w:fill="FAE4D6" w:themeFill="accent5" w:themeFillTint="33"/>
      </w:tcPr>
    </w:tblStylePr>
    <w:tblStylePr w:type="neCell">
      <w:tblPr/>
      <w:tcPr>
        <w:tcBorders>
          <w:bottom w:val="single" w:sz="4" w:space="0" w:color="F1B086" w:themeColor="accent5" w:themeTint="99"/>
        </w:tcBorders>
      </w:tcPr>
    </w:tblStylePr>
    <w:tblStylePr w:type="nwCell">
      <w:tblPr/>
      <w:tcPr>
        <w:tcBorders>
          <w:bottom w:val="single" w:sz="4" w:space="0" w:color="F1B086" w:themeColor="accent5" w:themeTint="99"/>
        </w:tcBorders>
      </w:tcPr>
    </w:tblStylePr>
    <w:tblStylePr w:type="seCell">
      <w:tblPr/>
      <w:tcPr>
        <w:tcBorders>
          <w:top w:val="single" w:sz="4" w:space="0" w:color="F1B086" w:themeColor="accent5" w:themeTint="99"/>
        </w:tcBorders>
      </w:tcPr>
    </w:tblStylePr>
    <w:tblStylePr w:type="swCell">
      <w:tblPr/>
      <w:tcPr>
        <w:tcBorders>
          <w:top w:val="single" w:sz="4" w:space="0" w:color="F1B086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48"/>
    <w:rsid w:val="00643C5A"/>
    <w:tblPr>
      <w:tblStyleRowBandSize w:val="1"/>
      <w:tblStyleColBandSize w:val="1"/>
      <w:tblBorders>
        <w:top w:val="single" w:sz="4" w:space="0" w:color="E67172" w:themeColor="accent6" w:themeTint="99"/>
        <w:left w:val="single" w:sz="4" w:space="0" w:color="E67172" w:themeColor="accent6" w:themeTint="99"/>
        <w:bottom w:val="single" w:sz="4" w:space="0" w:color="E67172" w:themeColor="accent6" w:themeTint="99"/>
        <w:right w:val="single" w:sz="4" w:space="0" w:color="E67172" w:themeColor="accent6" w:themeTint="99"/>
        <w:insideH w:val="single" w:sz="4" w:space="0" w:color="E67172" w:themeColor="accent6" w:themeTint="99"/>
        <w:insideV w:val="single" w:sz="4" w:space="0" w:color="E67172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FCF" w:themeFill="accent6" w:themeFillTint="33"/>
      </w:tcPr>
    </w:tblStylePr>
    <w:tblStylePr w:type="band1Horz">
      <w:tblPr/>
      <w:tcPr>
        <w:shd w:val="clear" w:color="auto" w:fill="F6CFCF" w:themeFill="accent6" w:themeFillTint="33"/>
      </w:tcPr>
    </w:tblStylePr>
    <w:tblStylePr w:type="neCell">
      <w:tblPr/>
      <w:tcPr>
        <w:tcBorders>
          <w:bottom w:val="single" w:sz="4" w:space="0" w:color="E67172" w:themeColor="accent6" w:themeTint="99"/>
        </w:tcBorders>
      </w:tcPr>
    </w:tblStylePr>
    <w:tblStylePr w:type="nwCell">
      <w:tblPr/>
      <w:tcPr>
        <w:tcBorders>
          <w:bottom w:val="single" w:sz="4" w:space="0" w:color="E67172" w:themeColor="accent6" w:themeTint="99"/>
        </w:tcBorders>
      </w:tcPr>
    </w:tblStylePr>
    <w:tblStylePr w:type="seCell">
      <w:tblPr/>
      <w:tcPr>
        <w:tcBorders>
          <w:top w:val="single" w:sz="4" w:space="0" w:color="E67172" w:themeColor="accent6" w:themeTint="99"/>
        </w:tcBorders>
      </w:tcPr>
    </w:tblStylePr>
    <w:tblStylePr w:type="swCell">
      <w:tblPr/>
      <w:tcPr>
        <w:tcBorders>
          <w:top w:val="single" w:sz="4" w:space="0" w:color="E67172" w:themeColor="accent6" w:themeTint="99"/>
        </w:tcBorders>
      </w:tcPr>
    </w:tblStylePr>
  </w:style>
  <w:style w:type="table" w:styleId="Rastertabel4">
    <w:name w:val="Grid Table 4"/>
    <w:basedOn w:val="Standaardtabel"/>
    <w:uiPriority w:val="49"/>
    <w:rsid w:val="00643C5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4-Accent1">
    <w:name w:val="Grid Table 4 Accent 1"/>
    <w:basedOn w:val="Standaardtabel"/>
    <w:uiPriority w:val="49"/>
    <w:rsid w:val="00643C5A"/>
    <w:tblPr>
      <w:tblStyleRowBandSize w:val="1"/>
      <w:tblStyleColBandSize w:val="1"/>
      <w:tblBorders>
        <w:top w:val="single" w:sz="4" w:space="0" w:color="167AF3" w:themeColor="accent1" w:themeTint="99"/>
        <w:left w:val="single" w:sz="4" w:space="0" w:color="167AF3" w:themeColor="accent1" w:themeTint="99"/>
        <w:bottom w:val="single" w:sz="4" w:space="0" w:color="167AF3" w:themeColor="accent1" w:themeTint="99"/>
        <w:right w:val="single" w:sz="4" w:space="0" w:color="167AF3" w:themeColor="accent1" w:themeTint="99"/>
        <w:insideH w:val="single" w:sz="4" w:space="0" w:color="167AF3" w:themeColor="accent1" w:themeTint="99"/>
        <w:insideV w:val="single" w:sz="4" w:space="0" w:color="167AF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52F61" w:themeColor="accent1"/>
          <w:left w:val="single" w:sz="4" w:space="0" w:color="052F61" w:themeColor="accent1"/>
          <w:bottom w:val="single" w:sz="4" w:space="0" w:color="052F61" w:themeColor="accent1"/>
          <w:right w:val="single" w:sz="4" w:space="0" w:color="052F61" w:themeColor="accent1"/>
          <w:insideH w:val="nil"/>
          <w:insideV w:val="nil"/>
        </w:tcBorders>
        <w:shd w:val="clear" w:color="auto" w:fill="052F61" w:themeFill="accent1"/>
      </w:tcPr>
    </w:tblStylePr>
    <w:tblStylePr w:type="lastRow">
      <w:rPr>
        <w:b/>
        <w:bCs/>
      </w:rPr>
      <w:tblPr/>
      <w:tcPr>
        <w:tcBorders>
          <w:top w:val="double" w:sz="4" w:space="0" w:color="052F6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D2FB" w:themeFill="accent1" w:themeFillTint="33"/>
      </w:tcPr>
    </w:tblStylePr>
    <w:tblStylePr w:type="band1Horz">
      <w:tblPr/>
      <w:tcPr>
        <w:shd w:val="clear" w:color="auto" w:fill="B1D2FB" w:themeFill="accent1" w:themeFillTint="33"/>
      </w:tcPr>
    </w:tblStylePr>
  </w:style>
  <w:style w:type="table" w:styleId="Rastertabel4-Accent2">
    <w:name w:val="Grid Table 4 Accent 2"/>
    <w:basedOn w:val="Standaardtabel"/>
    <w:uiPriority w:val="49"/>
    <w:rsid w:val="00643C5A"/>
    <w:tblPr>
      <w:tblStyleRowBandSize w:val="1"/>
      <w:tblStyleColBandSize w:val="1"/>
      <w:tblBorders>
        <w:top w:val="single" w:sz="4" w:space="0" w:color="EF47C8" w:themeColor="accent2" w:themeTint="99"/>
        <w:left w:val="single" w:sz="4" w:space="0" w:color="EF47C8" w:themeColor="accent2" w:themeTint="99"/>
        <w:bottom w:val="single" w:sz="4" w:space="0" w:color="EF47C8" w:themeColor="accent2" w:themeTint="99"/>
        <w:right w:val="single" w:sz="4" w:space="0" w:color="EF47C8" w:themeColor="accent2" w:themeTint="99"/>
        <w:insideH w:val="single" w:sz="4" w:space="0" w:color="EF47C8" w:themeColor="accent2" w:themeTint="99"/>
        <w:insideV w:val="single" w:sz="4" w:space="0" w:color="EF47C8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0E82" w:themeColor="accent2"/>
          <w:left w:val="single" w:sz="4" w:space="0" w:color="A50E82" w:themeColor="accent2"/>
          <w:bottom w:val="single" w:sz="4" w:space="0" w:color="A50E82" w:themeColor="accent2"/>
          <w:right w:val="single" w:sz="4" w:space="0" w:color="A50E82" w:themeColor="accent2"/>
          <w:insideH w:val="nil"/>
          <w:insideV w:val="nil"/>
        </w:tcBorders>
        <w:shd w:val="clear" w:color="auto" w:fill="A50E82" w:themeFill="accent2"/>
      </w:tcPr>
    </w:tblStylePr>
    <w:tblStylePr w:type="lastRow">
      <w:rPr>
        <w:b/>
        <w:bCs/>
      </w:rPr>
      <w:tblPr/>
      <w:tcPr>
        <w:tcBorders>
          <w:top w:val="double" w:sz="4" w:space="0" w:color="A50E8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1EC" w:themeFill="accent2" w:themeFillTint="33"/>
      </w:tcPr>
    </w:tblStylePr>
    <w:tblStylePr w:type="band1Horz">
      <w:tblPr/>
      <w:tcPr>
        <w:shd w:val="clear" w:color="auto" w:fill="F9C1EC" w:themeFill="accent2" w:themeFillTint="33"/>
      </w:tcPr>
    </w:tblStylePr>
  </w:style>
  <w:style w:type="table" w:styleId="Rastertabel4-Accent3">
    <w:name w:val="Grid Table 4 Accent 3"/>
    <w:basedOn w:val="Standaardtabel"/>
    <w:uiPriority w:val="49"/>
    <w:rsid w:val="00643C5A"/>
    <w:tblPr>
      <w:tblStyleRowBandSize w:val="1"/>
      <w:tblStyleColBandSize w:val="1"/>
      <w:tblBorders>
        <w:top w:val="single" w:sz="4" w:space="0" w:color="4BE7C7" w:themeColor="accent3" w:themeTint="99"/>
        <w:left w:val="single" w:sz="4" w:space="0" w:color="4BE7C7" w:themeColor="accent3" w:themeTint="99"/>
        <w:bottom w:val="single" w:sz="4" w:space="0" w:color="4BE7C7" w:themeColor="accent3" w:themeTint="99"/>
        <w:right w:val="single" w:sz="4" w:space="0" w:color="4BE7C7" w:themeColor="accent3" w:themeTint="99"/>
        <w:insideH w:val="single" w:sz="4" w:space="0" w:color="4BE7C7" w:themeColor="accent3" w:themeTint="99"/>
        <w:insideV w:val="single" w:sz="4" w:space="0" w:color="4BE7C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4967C" w:themeColor="accent3"/>
          <w:left w:val="single" w:sz="4" w:space="0" w:color="14967C" w:themeColor="accent3"/>
          <w:bottom w:val="single" w:sz="4" w:space="0" w:color="14967C" w:themeColor="accent3"/>
          <w:right w:val="single" w:sz="4" w:space="0" w:color="14967C" w:themeColor="accent3"/>
          <w:insideH w:val="nil"/>
          <w:insideV w:val="nil"/>
        </w:tcBorders>
        <w:shd w:val="clear" w:color="auto" w:fill="14967C" w:themeFill="accent3"/>
      </w:tcPr>
    </w:tblStylePr>
    <w:tblStylePr w:type="lastRow">
      <w:rPr>
        <w:b/>
        <w:bCs/>
      </w:rPr>
      <w:tblPr/>
      <w:tcPr>
        <w:tcBorders>
          <w:top w:val="double" w:sz="4" w:space="0" w:color="1496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F7EC" w:themeFill="accent3" w:themeFillTint="33"/>
      </w:tcPr>
    </w:tblStylePr>
    <w:tblStylePr w:type="band1Horz">
      <w:tblPr/>
      <w:tcPr>
        <w:shd w:val="clear" w:color="auto" w:fill="C3F7EC" w:themeFill="accent3" w:themeFillTint="33"/>
      </w:tcPr>
    </w:tblStylePr>
  </w:style>
  <w:style w:type="table" w:styleId="Rastertabel4-Accent4">
    <w:name w:val="Grid Table 4 Accent 4"/>
    <w:basedOn w:val="Standaardtabel"/>
    <w:uiPriority w:val="49"/>
    <w:rsid w:val="00643C5A"/>
    <w:tblPr>
      <w:tblStyleRowBandSize w:val="1"/>
      <w:tblStyleColBandSize w:val="1"/>
      <w:tblBorders>
        <w:top w:val="single" w:sz="4" w:space="0" w:color="AADF5D" w:themeColor="accent4" w:themeTint="99"/>
        <w:left w:val="single" w:sz="4" w:space="0" w:color="AADF5D" w:themeColor="accent4" w:themeTint="99"/>
        <w:bottom w:val="single" w:sz="4" w:space="0" w:color="AADF5D" w:themeColor="accent4" w:themeTint="99"/>
        <w:right w:val="single" w:sz="4" w:space="0" w:color="AADF5D" w:themeColor="accent4" w:themeTint="99"/>
        <w:insideH w:val="single" w:sz="4" w:space="0" w:color="AADF5D" w:themeColor="accent4" w:themeTint="99"/>
        <w:insideV w:val="single" w:sz="4" w:space="0" w:color="AADF5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9E1F" w:themeColor="accent4"/>
          <w:left w:val="single" w:sz="4" w:space="0" w:color="6A9E1F" w:themeColor="accent4"/>
          <w:bottom w:val="single" w:sz="4" w:space="0" w:color="6A9E1F" w:themeColor="accent4"/>
          <w:right w:val="single" w:sz="4" w:space="0" w:color="6A9E1F" w:themeColor="accent4"/>
          <w:insideH w:val="nil"/>
          <w:insideV w:val="nil"/>
        </w:tcBorders>
        <w:shd w:val="clear" w:color="auto" w:fill="6A9E1F" w:themeFill="accent4"/>
      </w:tcPr>
    </w:tblStylePr>
    <w:tblStylePr w:type="lastRow">
      <w:rPr>
        <w:b/>
        <w:bCs/>
      </w:rPr>
      <w:tblPr/>
      <w:tcPr>
        <w:tcBorders>
          <w:top w:val="double" w:sz="4" w:space="0" w:color="6A9E1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F4C9" w:themeFill="accent4" w:themeFillTint="33"/>
      </w:tcPr>
    </w:tblStylePr>
    <w:tblStylePr w:type="band1Horz">
      <w:tblPr/>
      <w:tcPr>
        <w:shd w:val="clear" w:color="auto" w:fill="E2F4C9" w:themeFill="accent4" w:themeFillTint="33"/>
      </w:tcPr>
    </w:tblStylePr>
  </w:style>
  <w:style w:type="table" w:styleId="Rastertabel4-Accent5">
    <w:name w:val="Grid Table 4 Accent 5"/>
    <w:basedOn w:val="Standaardtabel"/>
    <w:uiPriority w:val="49"/>
    <w:rsid w:val="00643C5A"/>
    <w:tblPr>
      <w:tblStyleRowBandSize w:val="1"/>
      <w:tblStyleColBandSize w:val="1"/>
      <w:tblBorders>
        <w:top w:val="single" w:sz="4" w:space="0" w:color="F1B086" w:themeColor="accent5" w:themeTint="99"/>
        <w:left w:val="single" w:sz="4" w:space="0" w:color="F1B086" w:themeColor="accent5" w:themeTint="99"/>
        <w:bottom w:val="single" w:sz="4" w:space="0" w:color="F1B086" w:themeColor="accent5" w:themeTint="99"/>
        <w:right w:val="single" w:sz="4" w:space="0" w:color="F1B086" w:themeColor="accent5" w:themeTint="99"/>
        <w:insideH w:val="single" w:sz="4" w:space="0" w:color="F1B086" w:themeColor="accent5" w:themeTint="99"/>
        <w:insideV w:val="single" w:sz="4" w:space="0" w:color="F1B08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7D37" w:themeColor="accent5"/>
          <w:left w:val="single" w:sz="4" w:space="0" w:color="E87D37" w:themeColor="accent5"/>
          <w:bottom w:val="single" w:sz="4" w:space="0" w:color="E87D37" w:themeColor="accent5"/>
          <w:right w:val="single" w:sz="4" w:space="0" w:color="E87D37" w:themeColor="accent5"/>
          <w:insideH w:val="nil"/>
          <w:insideV w:val="nil"/>
        </w:tcBorders>
        <w:shd w:val="clear" w:color="auto" w:fill="E87D37" w:themeFill="accent5"/>
      </w:tcPr>
    </w:tblStylePr>
    <w:tblStylePr w:type="lastRow">
      <w:rPr>
        <w:b/>
        <w:bCs/>
      </w:rPr>
      <w:tblPr/>
      <w:tcPr>
        <w:tcBorders>
          <w:top w:val="double" w:sz="4" w:space="0" w:color="E87D3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D6" w:themeFill="accent5" w:themeFillTint="33"/>
      </w:tcPr>
    </w:tblStylePr>
    <w:tblStylePr w:type="band1Horz">
      <w:tblPr/>
      <w:tcPr>
        <w:shd w:val="clear" w:color="auto" w:fill="FAE4D6" w:themeFill="accent5" w:themeFillTint="33"/>
      </w:tcPr>
    </w:tblStylePr>
  </w:style>
  <w:style w:type="table" w:styleId="Rastertabel4-Accent6">
    <w:name w:val="Grid Table 4 Accent 6"/>
    <w:basedOn w:val="Standaardtabel"/>
    <w:uiPriority w:val="49"/>
    <w:rsid w:val="00643C5A"/>
    <w:tblPr>
      <w:tblStyleRowBandSize w:val="1"/>
      <w:tblStyleColBandSize w:val="1"/>
      <w:tblBorders>
        <w:top w:val="single" w:sz="4" w:space="0" w:color="E67172" w:themeColor="accent6" w:themeTint="99"/>
        <w:left w:val="single" w:sz="4" w:space="0" w:color="E67172" w:themeColor="accent6" w:themeTint="99"/>
        <w:bottom w:val="single" w:sz="4" w:space="0" w:color="E67172" w:themeColor="accent6" w:themeTint="99"/>
        <w:right w:val="single" w:sz="4" w:space="0" w:color="E67172" w:themeColor="accent6" w:themeTint="99"/>
        <w:insideH w:val="single" w:sz="4" w:space="0" w:color="E67172" w:themeColor="accent6" w:themeTint="99"/>
        <w:insideV w:val="single" w:sz="4" w:space="0" w:color="E67172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2324" w:themeColor="accent6"/>
          <w:left w:val="single" w:sz="4" w:space="0" w:color="C62324" w:themeColor="accent6"/>
          <w:bottom w:val="single" w:sz="4" w:space="0" w:color="C62324" w:themeColor="accent6"/>
          <w:right w:val="single" w:sz="4" w:space="0" w:color="C62324" w:themeColor="accent6"/>
          <w:insideH w:val="nil"/>
          <w:insideV w:val="nil"/>
        </w:tcBorders>
        <w:shd w:val="clear" w:color="auto" w:fill="C62324" w:themeFill="accent6"/>
      </w:tcPr>
    </w:tblStylePr>
    <w:tblStylePr w:type="lastRow">
      <w:rPr>
        <w:b/>
        <w:bCs/>
      </w:rPr>
      <w:tblPr/>
      <w:tcPr>
        <w:tcBorders>
          <w:top w:val="double" w:sz="4" w:space="0" w:color="C6232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FCF" w:themeFill="accent6" w:themeFillTint="33"/>
      </w:tcPr>
    </w:tblStylePr>
    <w:tblStylePr w:type="band1Horz">
      <w:tblPr/>
      <w:tcPr>
        <w:shd w:val="clear" w:color="auto" w:fill="F6CFCF" w:themeFill="accent6" w:themeFillTint="33"/>
      </w:tcPr>
    </w:tblStylePr>
  </w:style>
  <w:style w:type="table" w:styleId="Rastertabel5donker">
    <w:name w:val="Grid Table 5 Dark"/>
    <w:basedOn w:val="Standaardtabel"/>
    <w:uiPriority w:val="50"/>
    <w:rsid w:val="00643C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Rastertabel5donker-Accent1">
    <w:name w:val="Grid Table 5 Dark Accent 1"/>
    <w:basedOn w:val="Standaardtabel"/>
    <w:uiPriority w:val="50"/>
    <w:rsid w:val="00643C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1D2F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52F6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52F6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52F6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52F61" w:themeFill="accent1"/>
      </w:tcPr>
    </w:tblStylePr>
    <w:tblStylePr w:type="band1Vert">
      <w:tblPr/>
      <w:tcPr>
        <w:shd w:val="clear" w:color="auto" w:fill="63A6F7" w:themeFill="accent1" w:themeFillTint="66"/>
      </w:tcPr>
    </w:tblStylePr>
    <w:tblStylePr w:type="band1Horz">
      <w:tblPr/>
      <w:tcPr>
        <w:shd w:val="clear" w:color="auto" w:fill="63A6F7" w:themeFill="accent1" w:themeFillTint="66"/>
      </w:tcPr>
    </w:tblStylePr>
  </w:style>
  <w:style w:type="table" w:styleId="Rastertabel5donker-Accent2">
    <w:name w:val="Grid Table 5 Dark Accent 2"/>
    <w:basedOn w:val="Standaardtabel"/>
    <w:uiPriority w:val="50"/>
    <w:rsid w:val="00643C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C1EC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0E82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0E82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0E8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0E82" w:themeFill="accent2"/>
      </w:tcPr>
    </w:tblStylePr>
    <w:tblStylePr w:type="band1Vert">
      <w:tblPr/>
      <w:tcPr>
        <w:shd w:val="clear" w:color="auto" w:fill="F484DA" w:themeFill="accent2" w:themeFillTint="66"/>
      </w:tcPr>
    </w:tblStylePr>
    <w:tblStylePr w:type="band1Horz">
      <w:tblPr/>
      <w:tcPr>
        <w:shd w:val="clear" w:color="auto" w:fill="F484DA" w:themeFill="accent2" w:themeFillTint="66"/>
      </w:tcPr>
    </w:tblStylePr>
  </w:style>
  <w:style w:type="table" w:styleId="Rastertabel5donker-Accent3">
    <w:name w:val="Grid Table 5 Dark Accent 3"/>
    <w:basedOn w:val="Standaardtabel"/>
    <w:uiPriority w:val="50"/>
    <w:rsid w:val="00643C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3F7EC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967C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967C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4967C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4967C" w:themeFill="accent3"/>
      </w:tcPr>
    </w:tblStylePr>
    <w:tblStylePr w:type="band1Vert">
      <w:tblPr/>
      <w:tcPr>
        <w:shd w:val="clear" w:color="auto" w:fill="87EFDA" w:themeFill="accent3" w:themeFillTint="66"/>
      </w:tcPr>
    </w:tblStylePr>
    <w:tblStylePr w:type="band1Horz">
      <w:tblPr/>
      <w:tcPr>
        <w:shd w:val="clear" w:color="auto" w:fill="87EFDA" w:themeFill="accent3" w:themeFillTint="66"/>
      </w:tcPr>
    </w:tblStylePr>
  </w:style>
  <w:style w:type="table" w:styleId="Rastertabel5donker-Accent4">
    <w:name w:val="Grid Table 5 Dark Accent 4"/>
    <w:basedOn w:val="Standaardtabel"/>
    <w:uiPriority w:val="50"/>
    <w:rsid w:val="00643C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4C9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9E1F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9E1F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9E1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9E1F" w:themeFill="accent4"/>
      </w:tcPr>
    </w:tblStylePr>
    <w:tblStylePr w:type="band1Vert">
      <w:tblPr/>
      <w:tcPr>
        <w:shd w:val="clear" w:color="auto" w:fill="C6EA93" w:themeFill="accent4" w:themeFillTint="66"/>
      </w:tcPr>
    </w:tblStylePr>
    <w:tblStylePr w:type="band1Horz">
      <w:tblPr/>
      <w:tcPr>
        <w:shd w:val="clear" w:color="auto" w:fill="C6EA93" w:themeFill="accent4" w:themeFillTint="66"/>
      </w:tcPr>
    </w:tblStylePr>
  </w:style>
  <w:style w:type="table" w:styleId="Rastertabel5donker-Accent5">
    <w:name w:val="Grid Table 5 Dark Accent 5"/>
    <w:basedOn w:val="Standaardtabel"/>
    <w:uiPriority w:val="50"/>
    <w:rsid w:val="00643C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4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87D37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87D37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87D3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87D37" w:themeFill="accent5"/>
      </w:tcPr>
    </w:tblStylePr>
    <w:tblStylePr w:type="band1Vert">
      <w:tblPr/>
      <w:tcPr>
        <w:shd w:val="clear" w:color="auto" w:fill="F5CAAE" w:themeFill="accent5" w:themeFillTint="66"/>
      </w:tcPr>
    </w:tblStylePr>
    <w:tblStylePr w:type="band1Horz">
      <w:tblPr/>
      <w:tcPr>
        <w:shd w:val="clear" w:color="auto" w:fill="F5CAAE" w:themeFill="accent5" w:themeFillTint="66"/>
      </w:tcPr>
    </w:tblStylePr>
  </w:style>
  <w:style w:type="table" w:styleId="Rastertabel5donker-Accent6">
    <w:name w:val="Grid Table 5 Dark Accent 6"/>
    <w:basedOn w:val="Standaardtabel"/>
    <w:uiPriority w:val="50"/>
    <w:rsid w:val="00643C5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CFC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232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232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232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2324" w:themeFill="accent6"/>
      </w:tcPr>
    </w:tblStylePr>
    <w:tblStylePr w:type="band1Vert">
      <w:tblPr/>
      <w:tcPr>
        <w:shd w:val="clear" w:color="auto" w:fill="EEA0A0" w:themeFill="accent6" w:themeFillTint="66"/>
      </w:tcPr>
    </w:tblStylePr>
    <w:tblStylePr w:type="band1Horz">
      <w:tblPr/>
      <w:tcPr>
        <w:shd w:val="clear" w:color="auto" w:fill="EEA0A0" w:themeFill="accent6" w:themeFillTint="66"/>
      </w:tcPr>
    </w:tblStylePr>
  </w:style>
  <w:style w:type="table" w:styleId="Rastertabel6kleurrijk">
    <w:name w:val="Grid Table 6 Colorful"/>
    <w:basedOn w:val="Standaardtabel"/>
    <w:uiPriority w:val="51"/>
    <w:rsid w:val="00643C5A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51"/>
    <w:rsid w:val="00643C5A"/>
    <w:rPr>
      <w:color w:val="032348" w:themeColor="accent1" w:themeShade="BF"/>
    </w:rPr>
    <w:tblPr>
      <w:tblStyleRowBandSize w:val="1"/>
      <w:tblStyleColBandSize w:val="1"/>
      <w:tblBorders>
        <w:top w:val="single" w:sz="4" w:space="0" w:color="167AF3" w:themeColor="accent1" w:themeTint="99"/>
        <w:left w:val="single" w:sz="4" w:space="0" w:color="167AF3" w:themeColor="accent1" w:themeTint="99"/>
        <w:bottom w:val="single" w:sz="4" w:space="0" w:color="167AF3" w:themeColor="accent1" w:themeTint="99"/>
        <w:right w:val="single" w:sz="4" w:space="0" w:color="167AF3" w:themeColor="accent1" w:themeTint="99"/>
        <w:insideH w:val="single" w:sz="4" w:space="0" w:color="167AF3" w:themeColor="accent1" w:themeTint="99"/>
        <w:insideV w:val="single" w:sz="4" w:space="0" w:color="167AF3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167AF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167AF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1D2FB" w:themeFill="accent1" w:themeFillTint="33"/>
      </w:tcPr>
    </w:tblStylePr>
    <w:tblStylePr w:type="band1Horz">
      <w:tblPr/>
      <w:tcPr>
        <w:shd w:val="clear" w:color="auto" w:fill="B1D2FB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rsid w:val="00643C5A"/>
    <w:rPr>
      <w:color w:val="7B0A60" w:themeColor="accent2" w:themeShade="BF"/>
    </w:rPr>
    <w:tblPr>
      <w:tblStyleRowBandSize w:val="1"/>
      <w:tblStyleColBandSize w:val="1"/>
      <w:tblBorders>
        <w:top w:val="single" w:sz="4" w:space="0" w:color="EF47C8" w:themeColor="accent2" w:themeTint="99"/>
        <w:left w:val="single" w:sz="4" w:space="0" w:color="EF47C8" w:themeColor="accent2" w:themeTint="99"/>
        <w:bottom w:val="single" w:sz="4" w:space="0" w:color="EF47C8" w:themeColor="accent2" w:themeTint="99"/>
        <w:right w:val="single" w:sz="4" w:space="0" w:color="EF47C8" w:themeColor="accent2" w:themeTint="99"/>
        <w:insideH w:val="single" w:sz="4" w:space="0" w:color="EF47C8" w:themeColor="accent2" w:themeTint="99"/>
        <w:insideV w:val="single" w:sz="4" w:space="0" w:color="EF47C8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EF47C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F47C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1EC" w:themeFill="accent2" w:themeFillTint="33"/>
      </w:tcPr>
    </w:tblStylePr>
    <w:tblStylePr w:type="band1Horz">
      <w:tblPr/>
      <w:tcPr>
        <w:shd w:val="clear" w:color="auto" w:fill="F9C1EC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51"/>
    <w:rsid w:val="00643C5A"/>
    <w:rPr>
      <w:color w:val="0F705C" w:themeColor="accent3" w:themeShade="BF"/>
    </w:rPr>
    <w:tblPr>
      <w:tblStyleRowBandSize w:val="1"/>
      <w:tblStyleColBandSize w:val="1"/>
      <w:tblBorders>
        <w:top w:val="single" w:sz="4" w:space="0" w:color="4BE7C7" w:themeColor="accent3" w:themeTint="99"/>
        <w:left w:val="single" w:sz="4" w:space="0" w:color="4BE7C7" w:themeColor="accent3" w:themeTint="99"/>
        <w:bottom w:val="single" w:sz="4" w:space="0" w:color="4BE7C7" w:themeColor="accent3" w:themeTint="99"/>
        <w:right w:val="single" w:sz="4" w:space="0" w:color="4BE7C7" w:themeColor="accent3" w:themeTint="99"/>
        <w:insideH w:val="single" w:sz="4" w:space="0" w:color="4BE7C7" w:themeColor="accent3" w:themeTint="99"/>
        <w:insideV w:val="single" w:sz="4" w:space="0" w:color="4BE7C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BE7C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BE7C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F7EC" w:themeFill="accent3" w:themeFillTint="33"/>
      </w:tcPr>
    </w:tblStylePr>
    <w:tblStylePr w:type="band1Horz">
      <w:tblPr/>
      <w:tcPr>
        <w:shd w:val="clear" w:color="auto" w:fill="C3F7EC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51"/>
    <w:rsid w:val="00643C5A"/>
    <w:rPr>
      <w:color w:val="4F7617" w:themeColor="accent4" w:themeShade="BF"/>
    </w:rPr>
    <w:tblPr>
      <w:tblStyleRowBandSize w:val="1"/>
      <w:tblStyleColBandSize w:val="1"/>
      <w:tblBorders>
        <w:top w:val="single" w:sz="4" w:space="0" w:color="AADF5D" w:themeColor="accent4" w:themeTint="99"/>
        <w:left w:val="single" w:sz="4" w:space="0" w:color="AADF5D" w:themeColor="accent4" w:themeTint="99"/>
        <w:bottom w:val="single" w:sz="4" w:space="0" w:color="AADF5D" w:themeColor="accent4" w:themeTint="99"/>
        <w:right w:val="single" w:sz="4" w:space="0" w:color="AADF5D" w:themeColor="accent4" w:themeTint="99"/>
        <w:insideH w:val="single" w:sz="4" w:space="0" w:color="AADF5D" w:themeColor="accent4" w:themeTint="99"/>
        <w:insideV w:val="single" w:sz="4" w:space="0" w:color="AADF5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AADF5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ADF5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F4C9" w:themeFill="accent4" w:themeFillTint="33"/>
      </w:tcPr>
    </w:tblStylePr>
    <w:tblStylePr w:type="band1Horz">
      <w:tblPr/>
      <w:tcPr>
        <w:shd w:val="clear" w:color="auto" w:fill="E2F4C9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51"/>
    <w:rsid w:val="00643C5A"/>
    <w:rPr>
      <w:color w:val="C05916" w:themeColor="accent5" w:themeShade="BF"/>
    </w:rPr>
    <w:tblPr>
      <w:tblStyleRowBandSize w:val="1"/>
      <w:tblStyleColBandSize w:val="1"/>
      <w:tblBorders>
        <w:top w:val="single" w:sz="4" w:space="0" w:color="F1B086" w:themeColor="accent5" w:themeTint="99"/>
        <w:left w:val="single" w:sz="4" w:space="0" w:color="F1B086" w:themeColor="accent5" w:themeTint="99"/>
        <w:bottom w:val="single" w:sz="4" w:space="0" w:color="F1B086" w:themeColor="accent5" w:themeTint="99"/>
        <w:right w:val="single" w:sz="4" w:space="0" w:color="F1B086" w:themeColor="accent5" w:themeTint="99"/>
        <w:insideH w:val="single" w:sz="4" w:space="0" w:color="F1B086" w:themeColor="accent5" w:themeTint="99"/>
        <w:insideV w:val="single" w:sz="4" w:space="0" w:color="F1B086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1B08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B08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4D6" w:themeFill="accent5" w:themeFillTint="33"/>
      </w:tcPr>
    </w:tblStylePr>
    <w:tblStylePr w:type="band1Horz">
      <w:tblPr/>
      <w:tcPr>
        <w:shd w:val="clear" w:color="auto" w:fill="FAE4D6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51"/>
    <w:rsid w:val="00643C5A"/>
    <w:rPr>
      <w:color w:val="941A1A" w:themeColor="accent6" w:themeShade="BF"/>
    </w:rPr>
    <w:tblPr>
      <w:tblStyleRowBandSize w:val="1"/>
      <w:tblStyleColBandSize w:val="1"/>
      <w:tblBorders>
        <w:top w:val="single" w:sz="4" w:space="0" w:color="E67172" w:themeColor="accent6" w:themeTint="99"/>
        <w:left w:val="single" w:sz="4" w:space="0" w:color="E67172" w:themeColor="accent6" w:themeTint="99"/>
        <w:bottom w:val="single" w:sz="4" w:space="0" w:color="E67172" w:themeColor="accent6" w:themeTint="99"/>
        <w:right w:val="single" w:sz="4" w:space="0" w:color="E67172" w:themeColor="accent6" w:themeTint="99"/>
        <w:insideH w:val="single" w:sz="4" w:space="0" w:color="E67172" w:themeColor="accent6" w:themeTint="99"/>
        <w:insideV w:val="single" w:sz="4" w:space="0" w:color="E67172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67172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6717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FCF" w:themeFill="accent6" w:themeFillTint="33"/>
      </w:tcPr>
    </w:tblStylePr>
    <w:tblStylePr w:type="band1Horz">
      <w:tblPr/>
      <w:tcPr>
        <w:shd w:val="clear" w:color="auto" w:fill="F6CFCF" w:themeFill="accent6" w:themeFillTint="33"/>
      </w:tcPr>
    </w:tblStylePr>
  </w:style>
  <w:style w:type="table" w:styleId="Rastertabel7kleurrijk">
    <w:name w:val="Grid Table 7 Colorful"/>
    <w:basedOn w:val="Standaardtabel"/>
    <w:uiPriority w:val="52"/>
    <w:rsid w:val="00643C5A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52"/>
    <w:rsid w:val="00643C5A"/>
    <w:rPr>
      <w:color w:val="032348" w:themeColor="accent1" w:themeShade="BF"/>
    </w:rPr>
    <w:tblPr>
      <w:tblStyleRowBandSize w:val="1"/>
      <w:tblStyleColBandSize w:val="1"/>
      <w:tblBorders>
        <w:top w:val="single" w:sz="4" w:space="0" w:color="167AF3" w:themeColor="accent1" w:themeTint="99"/>
        <w:left w:val="single" w:sz="4" w:space="0" w:color="167AF3" w:themeColor="accent1" w:themeTint="99"/>
        <w:bottom w:val="single" w:sz="4" w:space="0" w:color="167AF3" w:themeColor="accent1" w:themeTint="99"/>
        <w:right w:val="single" w:sz="4" w:space="0" w:color="167AF3" w:themeColor="accent1" w:themeTint="99"/>
        <w:insideH w:val="single" w:sz="4" w:space="0" w:color="167AF3" w:themeColor="accent1" w:themeTint="99"/>
        <w:insideV w:val="single" w:sz="4" w:space="0" w:color="167AF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1D2FB" w:themeFill="accent1" w:themeFillTint="33"/>
      </w:tcPr>
    </w:tblStylePr>
    <w:tblStylePr w:type="band1Horz">
      <w:tblPr/>
      <w:tcPr>
        <w:shd w:val="clear" w:color="auto" w:fill="B1D2FB" w:themeFill="accent1" w:themeFillTint="33"/>
      </w:tcPr>
    </w:tblStylePr>
    <w:tblStylePr w:type="neCell">
      <w:tblPr/>
      <w:tcPr>
        <w:tcBorders>
          <w:bottom w:val="single" w:sz="4" w:space="0" w:color="167AF3" w:themeColor="accent1" w:themeTint="99"/>
        </w:tcBorders>
      </w:tcPr>
    </w:tblStylePr>
    <w:tblStylePr w:type="nwCell">
      <w:tblPr/>
      <w:tcPr>
        <w:tcBorders>
          <w:bottom w:val="single" w:sz="4" w:space="0" w:color="167AF3" w:themeColor="accent1" w:themeTint="99"/>
        </w:tcBorders>
      </w:tcPr>
    </w:tblStylePr>
    <w:tblStylePr w:type="seCell">
      <w:tblPr/>
      <w:tcPr>
        <w:tcBorders>
          <w:top w:val="single" w:sz="4" w:space="0" w:color="167AF3" w:themeColor="accent1" w:themeTint="99"/>
        </w:tcBorders>
      </w:tcPr>
    </w:tblStylePr>
    <w:tblStylePr w:type="swCell">
      <w:tblPr/>
      <w:tcPr>
        <w:tcBorders>
          <w:top w:val="single" w:sz="4" w:space="0" w:color="167AF3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52"/>
    <w:rsid w:val="00643C5A"/>
    <w:rPr>
      <w:color w:val="7B0A60" w:themeColor="accent2" w:themeShade="BF"/>
    </w:rPr>
    <w:tblPr>
      <w:tblStyleRowBandSize w:val="1"/>
      <w:tblStyleColBandSize w:val="1"/>
      <w:tblBorders>
        <w:top w:val="single" w:sz="4" w:space="0" w:color="EF47C8" w:themeColor="accent2" w:themeTint="99"/>
        <w:left w:val="single" w:sz="4" w:space="0" w:color="EF47C8" w:themeColor="accent2" w:themeTint="99"/>
        <w:bottom w:val="single" w:sz="4" w:space="0" w:color="EF47C8" w:themeColor="accent2" w:themeTint="99"/>
        <w:right w:val="single" w:sz="4" w:space="0" w:color="EF47C8" w:themeColor="accent2" w:themeTint="99"/>
        <w:insideH w:val="single" w:sz="4" w:space="0" w:color="EF47C8" w:themeColor="accent2" w:themeTint="99"/>
        <w:insideV w:val="single" w:sz="4" w:space="0" w:color="EF47C8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C1EC" w:themeFill="accent2" w:themeFillTint="33"/>
      </w:tcPr>
    </w:tblStylePr>
    <w:tblStylePr w:type="band1Horz">
      <w:tblPr/>
      <w:tcPr>
        <w:shd w:val="clear" w:color="auto" w:fill="F9C1EC" w:themeFill="accent2" w:themeFillTint="33"/>
      </w:tcPr>
    </w:tblStylePr>
    <w:tblStylePr w:type="neCell">
      <w:tblPr/>
      <w:tcPr>
        <w:tcBorders>
          <w:bottom w:val="single" w:sz="4" w:space="0" w:color="EF47C8" w:themeColor="accent2" w:themeTint="99"/>
        </w:tcBorders>
      </w:tcPr>
    </w:tblStylePr>
    <w:tblStylePr w:type="nwCell">
      <w:tblPr/>
      <w:tcPr>
        <w:tcBorders>
          <w:bottom w:val="single" w:sz="4" w:space="0" w:color="EF47C8" w:themeColor="accent2" w:themeTint="99"/>
        </w:tcBorders>
      </w:tcPr>
    </w:tblStylePr>
    <w:tblStylePr w:type="seCell">
      <w:tblPr/>
      <w:tcPr>
        <w:tcBorders>
          <w:top w:val="single" w:sz="4" w:space="0" w:color="EF47C8" w:themeColor="accent2" w:themeTint="99"/>
        </w:tcBorders>
      </w:tcPr>
    </w:tblStylePr>
    <w:tblStylePr w:type="swCell">
      <w:tblPr/>
      <w:tcPr>
        <w:tcBorders>
          <w:top w:val="single" w:sz="4" w:space="0" w:color="EF47C8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52"/>
    <w:rsid w:val="00643C5A"/>
    <w:rPr>
      <w:color w:val="0F705C" w:themeColor="accent3" w:themeShade="BF"/>
    </w:rPr>
    <w:tblPr>
      <w:tblStyleRowBandSize w:val="1"/>
      <w:tblStyleColBandSize w:val="1"/>
      <w:tblBorders>
        <w:top w:val="single" w:sz="4" w:space="0" w:color="4BE7C7" w:themeColor="accent3" w:themeTint="99"/>
        <w:left w:val="single" w:sz="4" w:space="0" w:color="4BE7C7" w:themeColor="accent3" w:themeTint="99"/>
        <w:bottom w:val="single" w:sz="4" w:space="0" w:color="4BE7C7" w:themeColor="accent3" w:themeTint="99"/>
        <w:right w:val="single" w:sz="4" w:space="0" w:color="4BE7C7" w:themeColor="accent3" w:themeTint="99"/>
        <w:insideH w:val="single" w:sz="4" w:space="0" w:color="4BE7C7" w:themeColor="accent3" w:themeTint="99"/>
        <w:insideV w:val="single" w:sz="4" w:space="0" w:color="4BE7C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3F7EC" w:themeFill="accent3" w:themeFillTint="33"/>
      </w:tcPr>
    </w:tblStylePr>
    <w:tblStylePr w:type="band1Horz">
      <w:tblPr/>
      <w:tcPr>
        <w:shd w:val="clear" w:color="auto" w:fill="C3F7EC" w:themeFill="accent3" w:themeFillTint="33"/>
      </w:tcPr>
    </w:tblStylePr>
    <w:tblStylePr w:type="neCell">
      <w:tblPr/>
      <w:tcPr>
        <w:tcBorders>
          <w:bottom w:val="single" w:sz="4" w:space="0" w:color="4BE7C7" w:themeColor="accent3" w:themeTint="99"/>
        </w:tcBorders>
      </w:tcPr>
    </w:tblStylePr>
    <w:tblStylePr w:type="nwCell">
      <w:tblPr/>
      <w:tcPr>
        <w:tcBorders>
          <w:bottom w:val="single" w:sz="4" w:space="0" w:color="4BE7C7" w:themeColor="accent3" w:themeTint="99"/>
        </w:tcBorders>
      </w:tcPr>
    </w:tblStylePr>
    <w:tblStylePr w:type="seCell">
      <w:tblPr/>
      <w:tcPr>
        <w:tcBorders>
          <w:top w:val="single" w:sz="4" w:space="0" w:color="4BE7C7" w:themeColor="accent3" w:themeTint="99"/>
        </w:tcBorders>
      </w:tcPr>
    </w:tblStylePr>
    <w:tblStylePr w:type="swCell">
      <w:tblPr/>
      <w:tcPr>
        <w:tcBorders>
          <w:top w:val="single" w:sz="4" w:space="0" w:color="4BE7C7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52"/>
    <w:rsid w:val="00643C5A"/>
    <w:rPr>
      <w:color w:val="4F7617" w:themeColor="accent4" w:themeShade="BF"/>
    </w:rPr>
    <w:tblPr>
      <w:tblStyleRowBandSize w:val="1"/>
      <w:tblStyleColBandSize w:val="1"/>
      <w:tblBorders>
        <w:top w:val="single" w:sz="4" w:space="0" w:color="AADF5D" w:themeColor="accent4" w:themeTint="99"/>
        <w:left w:val="single" w:sz="4" w:space="0" w:color="AADF5D" w:themeColor="accent4" w:themeTint="99"/>
        <w:bottom w:val="single" w:sz="4" w:space="0" w:color="AADF5D" w:themeColor="accent4" w:themeTint="99"/>
        <w:right w:val="single" w:sz="4" w:space="0" w:color="AADF5D" w:themeColor="accent4" w:themeTint="99"/>
        <w:insideH w:val="single" w:sz="4" w:space="0" w:color="AADF5D" w:themeColor="accent4" w:themeTint="99"/>
        <w:insideV w:val="single" w:sz="4" w:space="0" w:color="AADF5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F4C9" w:themeFill="accent4" w:themeFillTint="33"/>
      </w:tcPr>
    </w:tblStylePr>
    <w:tblStylePr w:type="band1Horz">
      <w:tblPr/>
      <w:tcPr>
        <w:shd w:val="clear" w:color="auto" w:fill="E2F4C9" w:themeFill="accent4" w:themeFillTint="33"/>
      </w:tcPr>
    </w:tblStylePr>
    <w:tblStylePr w:type="neCell">
      <w:tblPr/>
      <w:tcPr>
        <w:tcBorders>
          <w:bottom w:val="single" w:sz="4" w:space="0" w:color="AADF5D" w:themeColor="accent4" w:themeTint="99"/>
        </w:tcBorders>
      </w:tcPr>
    </w:tblStylePr>
    <w:tblStylePr w:type="nwCell">
      <w:tblPr/>
      <w:tcPr>
        <w:tcBorders>
          <w:bottom w:val="single" w:sz="4" w:space="0" w:color="AADF5D" w:themeColor="accent4" w:themeTint="99"/>
        </w:tcBorders>
      </w:tcPr>
    </w:tblStylePr>
    <w:tblStylePr w:type="seCell">
      <w:tblPr/>
      <w:tcPr>
        <w:tcBorders>
          <w:top w:val="single" w:sz="4" w:space="0" w:color="AADF5D" w:themeColor="accent4" w:themeTint="99"/>
        </w:tcBorders>
      </w:tcPr>
    </w:tblStylePr>
    <w:tblStylePr w:type="swCell">
      <w:tblPr/>
      <w:tcPr>
        <w:tcBorders>
          <w:top w:val="single" w:sz="4" w:space="0" w:color="AADF5D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52"/>
    <w:rsid w:val="00643C5A"/>
    <w:rPr>
      <w:color w:val="C05916" w:themeColor="accent5" w:themeShade="BF"/>
    </w:rPr>
    <w:tblPr>
      <w:tblStyleRowBandSize w:val="1"/>
      <w:tblStyleColBandSize w:val="1"/>
      <w:tblBorders>
        <w:top w:val="single" w:sz="4" w:space="0" w:color="F1B086" w:themeColor="accent5" w:themeTint="99"/>
        <w:left w:val="single" w:sz="4" w:space="0" w:color="F1B086" w:themeColor="accent5" w:themeTint="99"/>
        <w:bottom w:val="single" w:sz="4" w:space="0" w:color="F1B086" w:themeColor="accent5" w:themeTint="99"/>
        <w:right w:val="single" w:sz="4" w:space="0" w:color="F1B086" w:themeColor="accent5" w:themeTint="99"/>
        <w:insideH w:val="single" w:sz="4" w:space="0" w:color="F1B086" w:themeColor="accent5" w:themeTint="99"/>
        <w:insideV w:val="single" w:sz="4" w:space="0" w:color="F1B08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E4D6" w:themeFill="accent5" w:themeFillTint="33"/>
      </w:tcPr>
    </w:tblStylePr>
    <w:tblStylePr w:type="band1Horz">
      <w:tblPr/>
      <w:tcPr>
        <w:shd w:val="clear" w:color="auto" w:fill="FAE4D6" w:themeFill="accent5" w:themeFillTint="33"/>
      </w:tcPr>
    </w:tblStylePr>
    <w:tblStylePr w:type="neCell">
      <w:tblPr/>
      <w:tcPr>
        <w:tcBorders>
          <w:bottom w:val="single" w:sz="4" w:space="0" w:color="F1B086" w:themeColor="accent5" w:themeTint="99"/>
        </w:tcBorders>
      </w:tcPr>
    </w:tblStylePr>
    <w:tblStylePr w:type="nwCell">
      <w:tblPr/>
      <w:tcPr>
        <w:tcBorders>
          <w:bottom w:val="single" w:sz="4" w:space="0" w:color="F1B086" w:themeColor="accent5" w:themeTint="99"/>
        </w:tcBorders>
      </w:tcPr>
    </w:tblStylePr>
    <w:tblStylePr w:type="seCell">
      <w:tblPr/>
      <w:tcPr>
        <w:tcBorders>
          <w:top w:val="single" w:sz="4" w:space="0" w:color="F1B086" w:themeColor="accent5" w:themeTint="99"/>
        </w:tcBorders>
      </w:tcPr>
    </w:tblStylePr>
    <w:tblStylePr w:type="swCell">
      <w:tblPr/>
      <w:tcPr>
        <w:tcBorders>
          <w:top w:val="single" w:sz="4" w:space="0" w:color="F1B086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52"/>
    <w:rsid w:val="00643C5A"/>
    <w:rPr>
      <w:color w:val="941A1A" w:themeColor="accent6" w:themeShade="BF"/>
    </w:rPr>
    <w:tblPr>
      <w:tblStyleRowBandSize w:val="1"/>
      <w:tblStyleColBandSize w:val="1"/>
      <w:tblBorders>
        <w:top w:val="single" w:sz="4" w:space="0" w:color="E67172" w:themeColor="accent6" w:themeTint="99"/>
        <w:left w:val="single" w:sz="4" w:space="0" w:color="E67172" w:themeColor="accent6" w:themeTint="99"/>
        <w:bottom w:val="single" w:sz="4" w:space="0" w:color="E67172" w:themeColor="accent6" w:themeTint="99"/>
        <w:right w:val="single" w:sz="4" w:space="0" w:color="E67172" w:themeColor="accent6" w:themeTint="99"/>
        <w:insideH w:val="single" w:sz="4" w:space="0" w:color="E67172" w:themeColor="accent6" w:themeTint="99"/>
        <w:insideV w:val="single" w:sz="4" w:space="0" w:color="E67172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FCF" w:themeFill="accent6" w:themeFillTint="33"/>
      </w:tcPr>
    </w:tblStylePr>
    <w:tblStylePr w:type="band1Horz">
      <w:tblPr/>
      <w:tcPr>
        <w:shd w:val="clear" w:color="auto" w:fill="F6CFCF" w:themeFill="accent6" w:themeFillTint="33"/>
      </w:tcPr>
    </w:tblStylePr>
    <w:tblStylePr w:type="neCell">
      <w:tblPr/>
      <w:tcPr>
        <w:tcBorders>
          <w:bottom w:val="single" w:sz="4" w:space="0" w:color="E67172" w:themeColor="accent6" w:themeTint="99"/>
        </w:tcBorders>
      </w:tcPr>
    </w:tblStylePr>
    <w:tblStylePr w:type="nwCell">
      <w:tblPr/>
      <w:tcPr>
        <w:tcBorders>
          <w:bottom w:val="single" w:sz="4" w:space="0" w:color="E67172" w:themeColor="accent6" w:themeTint="99"/>
        </w:tcBorders>
      </w:tcPr>
    </w:tblStylePr>
    <w:tblStylePr w:type="seCell">
      <w:tblPr/>
      <w:tcPr>
        <w:tcBorders>
          <w:top w:val="single" w:sz="4" w:space="0" w:color="E67172" w:themeColor="accent6" w:themeTint="99"/>
        </w:tcBorders>
      </w:tcPr>
    </w:tblStylePr>
    <w:tblStylePr w:type="swCell">
      <w:tblPr/>
      <w:tcPr>
        <w:tcBorders>
          <w:top w:val="single" w:sz="4" w:space="0" w:color="E67172" w:themeColor="accent6" w:themeTint="99"/>
        </w:tcBorders>
      </w:tcPr>
    </w:tblStylePr>
  </w:style>
  <w:style w:type="table" w:styleId="Webtabel1">
    <w:name w:val="Table Web 1"/>
    <w:basedOn w:val="Standaardtabel"/>
    <w:uiPriority w:val="99"/>
    <w:semiHidden/>
    <w:unhideWhenUsed/>
    <w:rsid w:val="00643C5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uiPriority w:val="99"/>
    <w:semiHidden/>
    <w:unhideWhenUsed/>
    <w:rsid w:val="00643C5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uiPriority w:val="99"/>
    <w:rsid w:val="00643C5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Voetnootmarkering">
    <w:name w:val="footnote reference"/>
    <w:basedOn w:val="Standaardalinea-lettertype"/>
    <w:uiPriority w:val="99"/>
    <w:semiHidden/>
    <w:unhideWhenUsed/>
    <w:rsid w:val="00643C5A"/>
    <w:rPr>
      <w:rFonts w:ascii="Calibri" w:hAnsi="Calibri" w:cs="Calibri"/>
      <w:vertAlign w:val="superscript"/>
    </w:rPr>
  </w:style>
  <w:style w:type="character" w:styleId="Regelnummer">
    <w:name w:val="line number"/>
    <w:basedOn w:val="Standaardalinea-lettertype"/>
    <w:uiPriority w:val="99"/>
    <w:semiHidden/>
    <w:unhideWhenUsed/>
    <w:rsid w:val="00643C5A"/>
    <w:rPr>
      <w:rFonts w:ascii="Calibri" w:hAnsi="Calibri" w:cs="Calibri"/>
    </w:rPr>
  </w:style>
  <w:style w:type="table" w:styleId="3D-effectenvoortabel1">
    <w:name w:val="Table 3D effects 1"/>
    <w:basedOn w:val="Standaardtabel"/>
    <w:uiPriority w:val="99"/>
    <w:semiHidden/>
    <w:unhideWhenUsed/>
    <w:rsid w:val="00643C5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uiPriority w:val="99"/>
    <w:semiHidden/>
    <w:unhideWhenUsed/>
    <w:rsid w:val="00643C5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uiPriority w:val="99"/>
    <w:semiHidden/>
    <w:unhideWhenUsed/>
    <w:rsid w:val="00643C5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uiPriority w:val="99"/>
    <w:semiHidden/>
    <w:unhideWhenUsed/>
    <w:rsid w:val="00643C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inanummer">
    <w:name w:val="page number"/>
    <w:basedOn w:val="Standaardalinea-lettertype"/>
    <w:uiPriority w:val="99"/>
    <w:semiHidden/>
    <w:unhideWhenUsed/>
    <w:rsid w:val="00643C5A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boer\AppData\Local\Microsoft\Office\16.0\DTS\nl-NL%7bA4CAD92A-20C9-4309-9E37-E40DF6D92A4F%7d\%7b38472566-A349-454D-B37E-A3EAACA05806%7dtf02786999_win32.dotx" TargetMode="External"/></Relationships>
</file>

<file path=word/theme/theme1.xml><?xml version="1.0" encoding="utf-8"?>
<a:theme xmlns:a="http://schemas.openxmlformats.org/drawingml/2006/main" name="Segment">
  <a:themeElements>
    <a:clrScheme name="Segment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egment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egment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D1201AAC-F507-48FC-8C85-90D0911F9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{38472566-A349-454D-B37E-A3EAACA05806}tf02786999_win32</Template>
  <TotalTime>0</TotalTime>
  <Pages>1</Pages>
  <Words>40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2021-04-22T11:48:00Z</dcterms:created>
  <dcterms:modified xsi:type="dcterms:W3CDTF">2021-04-22T12:08:00Z</dcterms:modified>
</cp:coreProperties>
</file>