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F79C1" w14:textId="4EDF7B2C" w:rsidR="005F2BFF" w:rsidRDefault="00FD4E91" w:rsidP="00AD1DE9">
      <w:pPr>
        <w:pStyle w:val="2OSKapitelgrn"/>
        <w:rPr>
          <w:lang w:val="de-DE"/>
        </w:rPr>
      </w:pPr>
      <w:r>
        <w:rPr>
          <w:lang w:val="de-DE"/>
        </w:rPr>
        <w:t>Vor dem Hören</w:t>
      </w:r>
    </w:p>
    <w:p w14:paraId="75FCD969" w14:textId="4CBF7C2F" w:rsidR="006B1AB3" w:rsidRDefault="006B1AB3" w:rsidP="005F2BFF">
      <w:pPr>
        <w:pStyle w:val="2OSKapitelgrn"/>
        <w:rPr>
          <w:lang w:val="de-DE"/>
        </w:rPr>
      </w:pPr>
    </w:p>
    <w:p w14:paraId="002D83DD" w14:textId="0E733EC5" w:rsidR="006B1AB3" w:rsidRDefault="00DF7BF2" w:rsidP="000F63F2">
      <w:pPr>
        <w:pStyle w:val="5UEMGrundschriftfettEinzug"/>
      </w:pPr>
      <w:r w:rsidRPr="00DF7BF2">
        <w:t>1.</w:t>
      </w:r>
      <w:r>
        <w:tab/>
      </w:r>
      <w:r w:rsidR="008D61F7">
        <w:t xml:space="preserve">Sehen Sie sich das Foto an. </w:t>
      </w:r>
      <w:r w:rsidR="006F6011">
        <w:t xml:space="preserve">Welche Wörter fallen Ihnen </w:t>
      </w:r>
      <w:r w:rsidR="008D61F7">
        <w:t>dazu</w:t>
      </w:r>
      <w:r w:rsidR="006F6011">
        <w:t xml:space="preserve"> ein? Notieren Sie.</w:t>
      </w:r>
    </w:p>
    <w:p w14:paraId="41F2367F" w14:textId="6E851D99" w:rsidR="00063014" w:rsidRDefault="00EA300E" w:rsidP="000F63F2">
      <w:pPr>
        <w:pStyle w:val="5UEMGrundschriftfettEinzug"/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5F15F06E" wp14:editId="73CFC119">
            <wp:simplePos x="0" y="0"/>
            <wp:positionH relativeFrom="column">
              <wp:posOffset>-98</wp:posOffset>
            </wp:positionH>
            <wp:positionV relativeFrom="paragraph">
              <wp:posOffset>101063</wp:posOffset>
            </wp:positionV>
            <wp:extent cx="3692770" cy="2172473"/>
            <wp:effectExtent l="0" t="0" r="317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2_06_PS_UEM_Blinder_Surfer_Fot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285" cy="2181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E711D" w14:textId="6F22CD81" w:rsidR="00063014" w:rsidRDefault="00063014" w:rsidP="000F63F2">
      <w:pPr>
        <w:pStyle w:val="5UEMGrundschriftfettEinzug"/>
      </w:pPr>
    </w:p>
    <w:p w14:paraId="2910DC5A" w14:textId="06E22CE2" w:rsidR="00063014" w:rsidRDefault="00063014" w:rsidP="000F63F2">
      <w:pPr>
        <w:pStyle w:val="5UEMGrundschriftfettEinzug"/>
      </w:pPr>
    </w:p>
    <w:p w14:paraId="2DE098D1" w14:textId="1C53650B" w:rsidR="00063014" w:rsidRDefault="00063014" w:rsidP="000F63F2">
      <w:pPr>
        <w:pStyle w:val="5UEMGrundschriftfettEinzug"/>
      </w:pPr>
    </w:p>
    <w:p w14:paraId="465805AD" w14:textId="39DE9DE8" w:rsidR="00063014" w:rsidRDefault="00063014" w:rsidP="000F63F2">
      <w:pPr>
        <w:pStyle w:val="5UEMGrundschriftfettEinzug"/>
      </w:pPr>
    </w:p>
    <w:p w14:paraId="2C5CA1E0" w14:textId="623BC916" w:rsidR="00063014" w:rsidRDefault="00063014" w:rsidP="000F63F2">
      <w:pPr>
        <w:pStyle w:val="5UEMGrundschriftfettEinzug"/>
      </w:pPr>
    </w:p>
    <w:p w14:paraId="2A9E340D" w14:textId="123F8F26" w:rsidR="00063014" w:rsidRDefault="00063014" w:rsidP="000F63F2">
      <w:pPr>
        <w:pStyle w:val="5UEMGrundschriftfettEinzug"/>
      </w:pPr>
    </w:p>
    <w:p w14:paraId="2B634FAA" w14:textId="1BF402B4" w:rsidR="00063014" w:rsidRDefault="00063014" w:rsidP="000F63F2">
      <w:pPr>
        <w:pStyle w:val="5UEMGrundschriftfettEinzug"/>
      </w:pPr>
    </w:p>
    <w:p w14:paraId="7B1873FA" w14:textId="37374402" w:rsidR="00063014" w:rsidRDefault="00063014" w:rsidP="000F63F2">
      <w:pPr>
        <w:pStyle w:val="5UEMGrundschriftfettEinzug"/>
      </w:pPr>
    </w:p>
    <w:p w14:paraId="5E38C399" w14:textId="42B4B606" w:rsidR="00EA300E" w:rsidRDefault="00EA300E" w:rsidP="000F63F2">
      <w:pPr>
        <w:pStyle w:val="5UEMGrundschriftfettEinzug"/>
      </w:pPr>
    </w:p>
    <w:p w14:paraId="29B7DE2C" w14:textId="0DD2F73C" w:rsidR="00EA300E" w:rsidRDefault="00EA300E" w:rsidP="000F63F2">
      <w:pPr>
        <w:pStyle w:val="5UEMGrundschriftfettEinzug"/>
      </w:pPr>
    </w:p>
    <w:p w14:paraId="71636394" w14:textId="0CF01A1B" w:rsidR="00EA300E" w:rsidRDefault="00EA300E" w:rsidP="000F63F2">
      <w:pPr>
        <w:pStyle w:val="5UEMGrundschriftfettEinzug"/>
      </w:pPr>
    </w:p>
    <w:p w14:paraId="722642AA" w14:textId="40D87130" w:rsidR="00EA300E" w:rsidRDefault="00EA300E" w:rsidP="000F63F2">
      <w:pPr>
        <w:pStyle w:val="5UEMGrundschriftfettEinzug"/>
      </w:pPr>
    </w:p>
    <w:p w14:paraId="77B39A1E" w14:textId="77777777" w:rsidR="00063014" w:rsidRDefault="00063014" w:rsidP="000F63F2">
      <w:pPr>
        <w:pStyle w:val="5UEMGrundschriftfettEinzug"/>
      </w:pPr>
    </w:p>
    <w:p w14:paraId="6F00C0A3" w14:textId="77777777" w:rsidR="00B97677" w:rsidRPr="00F534F5" w:rsidRDefault="00B97677" w:rsidP="00B97677">
      <w:pPr>
        <w:pStyle w:val="5OSGrundschriftfett"/>
        <w:ind w:left="0" w:firstLine="0"/>
        <w:rPr>
          <w:b w:val="0"/>
          <w:sz w:val="18"/>
          <w:szCs w:val="18"/>
        </w:rPr>
      </w:pPr>
      <w:r w:rsidRPr="00F534F5">
        <w:rPr>
          <w:b w:val="0"/>
          <w:sz w:val="18"/>
          <w:szCs w:val="18"/>
        </w:rPr>
        <w:t xml:space="preserve">| Foto: </w:t>
      </w:r>
      <w:proofErr w:type="spellStart"/>
      <w:r w:rsidRPr="00F534F5">
        <w:rPr>
          <w:b w:val="0"/>
          <w:sz w:val="18"/>
          <w:szCs w:val="18"/>
        </w:rPr>
        <w:t>Pixabay</w:t>
      </w:r>
      <w:proofErr w:type="spellEnd"/>
    </w:p>
    <w:p w14:paraId="6D286C5B" w14:textId="716A3CC4" w:rsidR="006B1AB3" w:rsidRPr="00594D20" w:rsidRDefault="006B1AB3" w:rsidP="006B1AB3">
      <w:pPr>
        <w:pStyle w:val="5OSGrundschriftfett"/>
        <w:ind w:left="0" w:firstLine="0"/>
      </w:pPr>
    </w:p>
    <w:p w14:paraId="42D1CC4E" w14:textId="3468EC1E" w:rsidR="006B1AB3" w:rsidRPr="00594D20" w:rsidRDefault="0002131A" w:rsidP="006B1AB3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>
        <w:rPr>
          <w:b w:val="0"/>
          <w:color w:val="BFBFBF"/>
        </w:rPr>
        <w:t>_</w:t>
      </w:r>
      <w:r w:rsidR="006B1AB3" w:rsidRPr="00594D20">
        <w:rPr>
          <w:b w:val="0"/>
          <w:color w:val="BFBFBF"/>
        </w:rPr>
        <w:t>______________________________________________</w:t>
      </w:r>
      <w:r w:rsidR="000F63F2">
        <w:rPr>
          <w:b w:val="0"/>
          <w:color w:val="BFBFBF"/>
        </w:rPr>
        <w:t>____________________________</w:t>
      </w:r>
    </w:p>
    <w:p w14:paraId="0597AE1F" w14:textId="7DCE138B" w:rsidR="006B1AB3" w:rsidRPr="00594D20" w:rsidRDefault="006B1AB3" w:rsidP="006B1AB3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 w:rsidRPr="00594D20">
        <w:rPr>
          <w:b w:val="0"/>
          <w:color w:val="BFBFBF"/>
        </w:rPr>
        <w:t>___________________________________________________________________________</w:t>
      </w:r>
    </w:p>
    <w:p w14:paraId="555AF4EB" w14:textId="77777777" w:rsidR="00EA300E" w:rsidRDefault="00EA300E" w:rsidP="000F63F2">
      <w:pPr>
        <w:pStyle w:val="5OSGrundschriftfett"/>
        <w:rPr>
          <w:b w:val="0"/>
          <w:color w:val="BFBFBF"/>
        </w:rPr>
      </w:pPr>
    </w:p>
    <w:p w14:paraId="46607E5F" w14:textId="30062FB7" w:rsidR="000F63F2" w:rsidRDefault="008B6719" w:rsidP="000F63F2">
      <w:pPr>
        <w:pStyle w:val="5OSGrundschriftfett"/>
      </w:pPr>
      <w:r>
        <w:t>2.</w:t>
      </w:r>
      <w:r w:rsidR="00E53A8C">
        <w:t xml:space="preserve"> </w:t>
      </w:r>
      <w:r w:rsidR="000F63F2">
        <w:tab/>
      </w:r>
      <w:r w:rsidR="00E53A8C">
        <w:t xml:space="preserve">Ergänzen Sie </w:t>
      </w:r>
      <w:r w:rsidR="00815488">
        <w:t xml:space="preserve">in jedem Satz ein </w:t>
      </w:r>
      <w:r w:rsidR="005434F6">
        <w:t xml:space="preserve">passendes </w:t>
      </w:r>
      <w:r w:rsidR="00815488">
        <w:t xml:space="preserve">Wort aus </w:t>
      </w:r>
      <w:r w:rsidR="005434F6">
        <w:t xml:space="preserve">dem </w:t>
      </w:r>
      <w:r w:rsidR="00815488">
        <w:t>Kasten.</w:t>
      </w:r>
    </w:p>
    <w:p w14:paraId="033E53CC" w14:textId="09216A6A" w:rsidR="000F63F2" w:rsidRDefault="000F63F2" w:rsidP="000F63F2">
      <w:pPr>
        <w:pStyle w:val="5OSGrundschriftfett"/>
      </w:pPr>
    </w:p>
    <w:p w14:paraId="61FC2BEA" w14:textId="2A82F981" w:rsidR="000F63F2" w:rsidRDefault="000F63F2" w:rsidP="000F63F2">
      <w:pPr>
        <w:pStyle w:val="5OSGrundschriftfet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EA60F62" wp14:editId="422020AD">
                <wp:simplePos x="0" y="0"/>
                <wp:positionH relativeFrom="column">
                  <wp:posOffset>1065876</wp:posOffset>
                </wp:positionH>
                <wp:positionV relativeFrom="paragraph">
                  <wp:posOffset>33020</wp:posOffset>
                </wp:positionV>
                <wp:extent cx="3693160" cy="582930"/>
                <wp:effectExtent l="0" t="0" r="15240" b="13970"/>
                <wp:wrapThrough wrapText="bothSides">
                  <wp:wrapPolygon edited="0">
                    <wp:start x="0" y="0"/>
                    <wp:lineTo x="0" y="21647"/>
                    <wp:lineTo x="21615" y="21647"/>
                    <wp:lineTo x="21615" y="0"/>
                    <wp:lineTo x="0" y="0"/>
                  </wp:wrapPolygon>
                </wp:wrapThrough>
                <wp:docPr id="9" name="Re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3160" cy="58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18765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E0378B" w14:textId="5DDD43AF" w:rsidR="000F63F2" w:rsidRPr="00624034" w:rsidRDefault="00896BA5" w:rsidP="000F63F2">
                            <w:pPr>
                              <w:pStyle w:val="9UEMKastenWortspeich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Bronzemedaille</w:t>
                            </w:r>
                            <w:r w:rsidR="000F63F2" w:rsidRPr="00624034">
                              <w:rPr>
                                <w:lang w:val="de-DE"/>
                              </w:rPr>
                              <w:t xml:space="preserve">  •</w:t>
                            </w:r>
                            <w:r w:rsidR="000F63F2">
                              <w:rPr>
                                <w:lang w:val="de-DE"/>
                              </w:rPr>
                              <w:t xml:space="preserve">  </w:t>
                            </w:r>
                            <w:r w:rsidR="00063014">
                              <w:rPr>
                                <w:rStyle w:val="1UEMGrundschriftmgZeichen"/>
                                <w:lang w:val="de-DE"/>
                              </w:rPr>
                              <w:t>Ski</w:t>
                            </w:r>
                            <w:r w:rsidR="000F63F2" w:rsidRPr="00624034">
                              <w:rPr>
                                <w:lang w:val="de-DE"/>
                              </w:rPr>
                              <w:t xml:space="preserve">  •  </w:t>
                            </w:r>
                            <w:proofErr w:type="spellStart"/>
                            <w:r w:rsidR="000F63F2">
                              <w:rPr>
                                <w:lang w:val="de-DE"/>
                              </w:rPr>
                              <w:t>S</w:t>
                            </w:r>
                            <w:r w:rsidR="00063014">
                              <w:rPr>
                                <w:lang w:val="de-DE"/>
                              </w:rPr>
                              <w:t>urfkurs</w:t>
                            </w:r>
                            <w:proofErr w:type="spellEnd"/>
                            <w:r w:rsidR="000F63F2" w:rsidRPr="00624034">
                              <w:rPr>
                                <w:lang w:val="de-DE"/>
                              </w:rPr>
                              <w:t xml:space="preserve">  •  </w:t>
                            </w:r>
                            <w:r w:rsidR="000F63F2">
                              <w:rPr>
                                <w:lang w:val="de-DE"/>
                              </w:rPr>
                              <w:t>Talent</w:t>
                            </w:r>
                          </w:p>
                          <w:p w14:paraId="17BFB70D" w14:textId="3B6647CC" w:rsidR="000F63F2" w:rsidRDefault="00063014" w:rsidP="000F63F2">
                            <w:pPr>
                              <w:pStyle w:val="9UEMKastenWortspeicher"/>
                            </w:pPr>
                            <w:r>
                              <w:rPr>
                                <w:rStyle w:val="1UEMGrundschriftmgZeichen"/>
                                <w:lang w:val="de-DE"/>
                              </w:rPr>
                              <w:t>teilnehmen</w:t>
                            </w:r>
                            <w:r w:rsidR="000F63F2" w:rsidRPr="00624034">
                              <w:rPr>
                                <w:lang w:val="de-DE"/>
                              </w:rPr>
                              <w:t xml:space="preserve">  •  </w:t>
                            </w:r>
                            <w:r>
                              <w:rPr>
                                <w:lang w:val="de-DE"/>
                              </w:rPr>
                              <w:t>Wellenreiten</w:t>
                            </w:r>
                            <w:r w:rsidR="000F63F2" w:rsidRPr="00624034">
                              <w:rPr>
                                <w:lang w:val="de-DE"/>
                              </w:rPr>
                              <w:t xml:space="preserve">  •  </w:t>
                            </w:r>
                            <w:r>
                              <w:rPr>
                                <w:lang w:val="de-DE"/>
                              </w:rPr>
                              <w:t>Weltmeisterschaft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60F62" id="Rechteck 9" o:spid="_x0000_s1026" style="position:absolute;left:0;text-align:left;margin-left:83.95pt;margin-top:2.6pt;width:290.8pt;height:45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" strokecolor="#187650" strokeweight="1pt">
                <v:shadow opacity="22936f" origin=",.5" offset="0,.63889mm"/>
                <v:textbox>
                  <w:txbxContent>
                    <w:p w14:paraId="3FE0378B" w14:textId="5DDD43AF" w:rsidR="000F63F2" w:rsidRPr="00624034" w:rsidRDefault="00896BA5" w:rsidP="000F63F2">
                      <w:pPr>
                        <w:pStyle w:val="9UEMKastenWortspeich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Bronzemedaille</w:t>
                      </w:r>
                      <w:r w:rsidR="000F63F2" w:rsidRPr="00624034">
                        <w:rPr>
                          <w:lang w:val="de-DE"/>
                        </w:rPr>
                        <w:t xml:space="preserve">  •</w:t>
                      </w:r>
                      <w:r w:rsidR="000F63F2">
                        <w:rPr>
                          <w:lang w:val="de-DE"/>
                        </w:rPr>
                        <w:t xml:space="preserve">  </w:t>
                      </w:r>
                      <w:r w:rsidR="00063014">
                        <w:rPr>
                          <w:rStyle w:val="1UEMGrundschriftmgZeichen"/>
                          <w:lang w:val="de-DE"/>
                        </w:rPr>
                        <w:t>Ski</w:t>
                      </w:r>
                      <w:r w:rsidR="000F63F2" w:rsidRPr="00624034">
                        <w:rPr>
                          <w:lang w:val="de-DE"/>
                        </w:rPr>
                        <w:t xml:space="preserve">  •  </w:t>
                      </w:r>
                      <w:proofErr w:type="spellStart"/>
                      <w:r w:rsidR="000F63F2">
                        <w:rPr>
                          <w:lang w:val="de-DE"/>
                        </w:rPr>
                        <w:t>S</w:t>
                      </w:r>
                      <w:r w:rsidR="00063014">
                        <w:rPr>
                          <w:lang w:val="de-DE"/>
                        </w:rPr>
                        <w:t>urfkurs</w:t>
                      </w:r>
                      <w:proofErr w:type="spellEnd"/>
                      <w:r w:rsidR="000F63F2" w:rsidRPr="00624034">
                        <w:rPr>
                          <w:lang w:val="de-DE"/>
                        </w:rPr>
                        <w:t xml:space="preserve">  •  </w:t>
                      </w:r>
                      <w:r w:rsidR="000F63F2">
                        <w:rPr>
                          <w:lang w:val="de-DE"/>
                        </w:rPr>
                        <w:t>Talent</w:t>
                      </w:r>
                    </w:p>
                    <w:p w14:paraId="17BFB70D" w14:textId="3B6647CC" w:rsidR="000F63F2" w:rsidRDefault="00063014" w:rsidP="000F63F2">
                      <w:pPr>
                        <w:pStyle w:val="9UEMKastenWortspeicher"/>
                      </w:pPr>
                      <w:r>
                        <w:rPr>
                          <w:rStyle w:val="1UEMGrundschriftmgZeichen"/>
                          <w:lang w:val="de-DE"/>
                        </w:rPr>
                        <w:t>teilnehmen</w:t>
                      </w:r>
                      <w:r w:rsidR="000F63F2" w:rsidRPr="00624034">
                        <w:rPr>
                          <w:lang w:val="de-DE"/>
                        </w:rPr>
                        <w:t xml:space="preserve">  •  </w:t>
                      </w:r>
                      <w:r>
                        <w:rPr>
                          <w:lang w:val="de-DE"/>
                        </w:rPr>
                        <w:t>Wellenreiten</w:t>
                      </w:r>
                      <w:r w:rsidR="000F63F2" w:rsidRPr="00624034">
                        <w:rPr>
                          <w:lang w:val="de-DE"/>
                        </w:rPr>
                        <w:t xml:space="preserve">  •  </w:t>
                      </w:r>
                      <w:r>
                        <w:rPr>
                          <w:lang w:val="de-DE"/>
                        </w:rPr>
                        <w:t>Weltmeisterschaft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C1890EF" w14:textId="055BB6DD" w:rsidR="000F63F2" w:rsidRDefault="000F63F2" w:rsidP="000F63F2">
      <w:pPr>
        <w:pStyle w:val="5OSGrundschriftfett"/>
      </w:pPr>
    </w:p>
    <w:p w14:paraId="082A4C1B" w14:textId="59B64BB3" w:rsidR="000F63F2" w:rsidRDefault="000F63F2" w:rsidP="000F63F2">
      <w:pPr>
        <w:pStyle w:val="5OSGrundschriftfett"/>
      </w:pPr>
    </w:p>
    <w:p w14:paraId="4182EC17" w14:textId="56A814EE" w:rsidR="000F63F2" w:rsidRDefault="000F63F2" w:rsidP="000F63F2">
      <w:pPr>
        <w:pStyle w:val="5OSGrundschriftfett"/>
      </w:pPr>
    </w:p>
    <w:p w14:paraId="0937E1DB" w14:textId="77777777" w:rsidR="000F63F2" w:rsidRDefault="000F63F2" w:rsidP="000F63F2">
      <w:pPr>
        <w:pStyle w:val="5OSGrundschriftfett"/>
      </w:pPr>
    </w:p>
    <w:p w14:paraId="7B8808A5" w14:textId="77777777" w:rsidR="000F63F2" w:rsidRDefault="000F63F2" w:rsidP="000F63F2">
      <w:pPr>
        <w:pStyle w:val="5OSGrundschriftfett"/>
      </w:pPr>
    </w:p>
    <w:p w14:paraId="6384B168" w14:textId="2D8FC693" w:rsidR="000F63F2" w:rsidRDefault="000F63F2" w:rsidP="000F63F2">
      <w:pPr>
        <w:pStyle w:val="1OSGrundschriftmg"/>
      </w:pPr>
      <w:r>
        <w:t>a)</w:t>
      </w:r>
      <w:r>
        <w:tab/>
      </w:r>
      <w:r w:rsidR="00E53A8C">
        <w:t xml:space="preserve">In den </w:t>
      </w:r>
      <w:r w:rsidR="00F20268">
        <w:t>Bergen</w:t>
      </w:r>
      <w:r w:rsidR="00E53A8C">
        <w:t xml:space="preserve"> kann man i</w:t>
      </w:r>
      <w:r w:rsidR="00006768">
        <w:t>m</w:t>
      </w:r>
      <w:r w:rsidR="00E53A8C">
        <w:t xml:space="preserve"> Winter </w:t>
      </w:r>
      <w:r w:rsidRPr="00594D20">
        <w:rPr>
          <w:color w:val="BFBFBF"/>
        </w:rPr>
        <w:t>___________________</w:t>
      </w:r>
      <w:r w:rsidR="00E53A8C">
        <w:t xml:space="preserve"> fahren, wenn es genug </w:t>
      </w:r>
      <w:r>
        <w:tab/>
      </w:r>
      <w:r w:rsidR="00E53A8C">
        <w:t>geschneit hat.</w:t>
      </w:r>
    </w:p>
    <w:p w14:paraId="560B4EB7" w14:textId="77777777" w:rsidR="000F63F2" w:rsidRDefault="000F63F2" w:rsidP="000F63F2">
      <w:pPr>
        <w:pStyle w:val="1OSGrundschriftmg"/>
      </w:pPr>
    </w:p>
    <w:p w14:paraId="6010AB78" w14:textId="0AEB215B" w:rsidR="000F63F2" w:rsidRDefault="000F63F2" w:rsidP="00B97677">
      <w:pPr>
        <w:pStyle w:val="1OSGrundschriftmg"/>
        <w:spacing w:line="480" w:lineRule="auto"/>
      </w:pPr>
      <w:r>
        <w:t>b)</w:t>
      </w:r>
      <w:r>
        <w:tab/>
      </w:r>
      <w:r w:rsidR="00E53A8C">
        <w:t xml:space="preserve">Als ich letztes Jahr im Urlaub in Kalifornien war, habe ich natürlich auch einen </w:t>
      </w:r>
      <w:r>
        <w:tab/>
      </w:r>
      <w:r>
        <w:tab/>
      </w:r>
      <w:r w:rsidRPr="00594D20">
        <w:rPr>
          <w:color w:val="BFBFBF"/>
        </w:rPr>
        <w:t>___________________</w:t>
      </w:r>
      <w:r w:rsidR="00E53A8C">
        <w:t xml:space="preserve"> gemacht.</w:t>
      </w:r>
    </w:p>
    <w:p w14:paraId="08D2EC58" w14:textId="3BBD7BEF" w:rsidR="000F63F2" w:rsidRDefault="000F63F2" w:rsidP="000F63F2">
      <w:pPr>
        <w:pStyle w:val="1OSGrundschriftmg"/>
      </w:pPr>
      <w:r>
        <w:t>c)</w:t>
      </w:r>
      <w:r>
        <w:tab/>
      </w:r>
      <w:r w:rsidR="00006768">
        <w:t xml:space="preserve">Die letzte </w:t>
      </w:r>
      <w:r w:rsidRPr="00594D20">
        <w:rPr>
          <w:color w:val="BFBFBF"/>
        </w:rPr>
        <w:t>___________________</w:t>
      </w:r>
      <w:r w:rsidR="00006768">
        <w:t xml:space="preserve"> im Para-Surfen hat in Kalifornien stattgefunden.</w:t>
      </w:r>
    </w:p>
    <w:p w14:paraId="0525A90E" w14:textId="77777777" w:rsidR="000F63F2" w:rsidRDefault="000F63F2" w:rsidP="000F63F2">
      <w:pPr>
        <w:pStyle w:val="1OSGrundschriftmg"/>
      </w:pPr>
    </w:p>
    <w:p w14:paraId="27B48E84" w14:textId="21BA7BF3" w:rsidR="000F63F2" w:rsidRDefault="000F63F2" w:rsidP="00B97677">
      <w:pPr>
        <w:pStyle w:val="1OSGrundschriftmg"/>
        <w:spacing w:line="480" w:lineRule="auto"/>
      </w:pPr>
      <w:r>
        <w:t>d)</w:t>
      </w:r>
      <w:r>
        <w:tab/>
      </w:r>
      <w:r w:rsidR="00006768">
        <w:t xml:space="preserve">Wenn man bei einem sportlichen Wettkampf den dritten Platz </w:t>
      </w:r>
      <w:r w:rsidR="00815488">
        <w:t>macht</w:t>
      </w:r>
      <w:r w:rsidR="00006768">
        <w:t xml:space="preserve">, bekommt man </w:t>
      </w:r>
      <w:r w:rsidR="00815488">
        <w:t>eine</w:t>
      </w:r>
      <w:r>
        <w:tab/>
      </w:r>
      <w:r w:rsidRPr="00594D20">
        <w:rPr>
          <w:color w:val="BFBFBF"/>
        </w:rPr>
        <w:t>___________________</w:t>
      </w:r>
      <w:r w:rsidR="00006768">
        <w:t>.</w:t>
      </w:r>
    </w:p>
    <w:p w14:paraId="5A875B0D" w14:textId="4E9FBA1D" w:rsidR="000F63F2" w:rsidRDefault="000F63F2" w:rsidP="000F63F2">
      <w:pPr>
        <w:pStyle w:val="1OSGrundschriftmg"/>
      </w:pPr>
      <w:r>
        <w:t>e)</w:t>
      </w:r>
      <w:r>
        <w:tab/>
      </w:r>
      <w:r w:rsidR="00F20268">
        <w:t xml:space="preserve">Statt Surfen kann man auf Deutsch auch </w:t>
      </w:r>
      <w:r w:rsidRPr="00594D20">
        <w:rPr>
          <w:color w:val="BFBFBF"/>
        </w:rPr>
        <w:t>___________________</w:t>
      </w:r>
      <w:r w:rsidR="00F20268">
        <w:t xml:space="preserve"> sagen</w:t>
      </w:r>
      <w:r>
        <w:t>.</w:t>
      </w:r>
    </w:p>
    <w:p w14:paraId="09A49076" w14:textId="77777777" w:rsidR="000F63F2" w:rsidRDefault="000F63F2" w:rsidP="000F63F2">
      <w:pPr>
        <w:pStyle w:val="1OSGrundschriftmg"/>
      </w:pPr>
    </w:p>
    <w:p w14:paraId="107DFD92" w14:textId="6CB7DA94" w:rsidR="000F63F2" w:rsidRDefault="000F63F2" w:rsidP="000F63F2">
      <w:pPr>
        <w:pStyle w:val="1OSGrundschriftmg"/>
      </w:pPr>
      <w:r>
        <w:t>f)</w:t>
      </w:r>
      <w:r>
        <w:tab/>
      </w:r>
      <w:r w:rsidR="00F20268">
        <w:t xml:space="preserve">Skifahren ist nichts für mich, ich habe gar kein </w:t>
      </w:r>
      <w:r w:rsidRPr="00594D20">
        <w:rPr>
          <w:color w:val="BFBFBF"/>
        </w:rPr>
        <w:t>___________________</w:t>
      </w:r>
      <w:r w:rsidR="00F20268">
        <w:t xml:space="preserve"> dafür</w:t>
      </w:r>
      <w:r>
        <w:t>.</w:t>
      </w:r>
    </w:p>
    <w:p w14:paraId="5553F77C" w14:textId="77777777" w:rsidR="000F63F2" w:rsidRDefault="000F63F2" w:rsidP="000F63F2">
      <w:pPr>
        <w:pStyle w:val="1OSGrundschriftmg"/>
      </w:pPr>
    </w:p>
    <w:p w14:paraId="28955C3B" w14:textId="646AF376" w:rsidR="00B97677" w:rsidRPr="00EA300E" w:rsidRDefault="000F63F2" w:rsidP="00EA300E">
      <w:pPr>
        <w:pStyle w:val="1OSGrundschriftmg"/>
      </w:pPr>
      <w:r>
        <w:t>g)</w:t>
      </w:r>
      <w:r>
        <w:tab/>
      </w:r>
      <w:r w:rsidR="00F20268">
        <w:t xml:space="preserve">Nächstes Jahr will er unbedingt an den Paralympischen Spielen </w:t>
      </w:r>
      <w:r w:rsidRPr="00594D20">
        <w:rPr>
          <w:color w:val="BFBFBF"/>
        </w:rPr>
        <w:t>___________________</w:t>
      </w:r>
      <w:r w:rsidR="00F20268">
        <w:t>.</w:t>
      </w:r>
    </w:p>
    <w:p w14:paraId="334DCF84" w14:textId="38BED851" w:rsidR="00FD4E91" w:rsidRPr="005434F6" w:rsidRDefault="00FD4E91" w:rsidP="00CB1F9B">
      <w:pPr>
        <w:pStyle w:val="2OSKapitelgrn"/>
        <w:tabs>
          <w:tab w:val="center" w:pos="4677"/>
        </w:tabs>
        <w:rPr>
          <w:lang w:val="de-DE"/>
        </w:rPr>
      </w:pPr>
      <w:r w:rsidRPr="005434F6">
        <w:rPr>
          <w:lang w:val="de-DE"/>
        </w:rPr>
        <w:lastRenderedPageBreak/>
        <w:t>Höre</w:t>
      </w:r>
      <w:r w:rsidR="00815488" w:rsidRPr="005434F6">
        <w:rPr>
          <w:lang w:val="de-DE"/>
        </w:rPr>
        <w:t>n</w:t>
      </w:r>
    </w:p>
    <w:p w14:paraId="285A866A" w14:textId="03BFD889" w:rsidR="00B76D76" w:rsidRPr="005434F6" w:rsidRDefault="00B76D76" w:rsidP="00FD4E91">
      <w:pPr>
        <w:pStyle w:val="2OSKapitelgrn"/>
        <w:rPr>
          <w:lang w:val="de-DE"/>
        </w:rPr>
      </w:pPr>
    </w:p>
    <w:p w14:paraId="41222886" w14:textId="03B4800C" w:rsidR="009A5FA3" w:rsidRPr="00785C2A" w:rsidRDefault="009A5FA3" w:rsidP="009A5FA3">
      <w:pPr>
        <w:pStyle w:val="5OSGrundschriftfett"/>
        <w:rPr>
          <w:rFonts w:eastAsia="MS Gothic"/>
        </w:rPr>
      </w:pPr>
      <w:r w:rsidRPr="005434F6">
        <w:rPr>
          <w:rFonts w:eastAsia="MS Gothic"/>
        </w:rPr>
        <w:t>3.</w:t>
      </w:r>
      <w:r w:rsidRPr="005434F6">
        <w:rPr>
          <w:rFonts w:eastAsia="MS Gothic"/>
        </w:rPr>
        <w:tab/>
        <w:t xml:space="preserve">Sie hören den Text </w:t>
      </w:r>
      <w:r w:rsidRPr="005434F6">
        <w:rPr>
          <w:rFonts w:eastAsia="MS Gothic"/>
          <w:color w:val="18764F"/>
        </w:rPr>
        <w:t>Blinder Surfer surft die Eisbachwelle</w:t>
      </w:r>
      <w:r w:rsidRPr="005434F6">
        <w:rPr>
          <w:rFonts w:eastAsia="MS Gothic"/>
        </w:rPr>
        <w:t xml:space="preserve">. Sie hören den Text </w:t>
      </w:r>
      <w:r w:rsidRPr="005434F6">
        <w:rPr>
          <w:rFonts w:eastAsia="MS Gothic"/>
          <w:u w:val="single"/>
        </w:rPr>
        <w:t>einmal.</w:t>
      </w:r>
      <w:r w:rsidRPr="005434F6">
        <w:rPr>
          <w:rFonts w:eastAsia="MS Gothic"/>
        </w:rPr>
        <w:t xml:space="preserve"> Dazu lösen Sie fünf Aufgaben. Wählen Sie bei jeder Aufgabe die richtige Lösung A, B oder C. Lesen Sie jetzt die Aufgaben a) bis e). Dazu haben Sie 60 Sekunden Zeit.</w:t>
      </w:r>
    </w:p>
    <w:p w14:paraId="56796D9A" w14:textId="77777777" w:rsidR="009A5FA3" w:rsidRDefault="009A5FA3" w:rsidP="009A5FA3">
      <w:pPr>
        <w:pStyle w:val="OSFett11ptAnweisungengrn"/>
        <w:ind w:firstLine="357"/>
        <w:rPr>
          <w:rFonts w:eastAsia="Lucida Sans Unicode"/>
        </w:rPr>
      </w:pPr>
    </w:p>
    <w:p w14:paraId="0B6E8D62" w14:textId="77777777" w:rsidR="009A5FA3" w:rsidRPr="00850B84" w:rsidRDefault="009A5FA3" w:rsidP="009A5FA3">
      <w:pPr>
        <w:pStyle w:val="1OSGrundschriftmg"/>
        <w:rPr>
          <w:rFonts w:eastAsia="Lucida Sans Unicode"/>
          <w:color w:val="18764F"/>
        </w:rPr>
      </w:pPr>
      <w:r w:rsidRPr="00850B84">
        <w:rPr>
          <w:rFonts w:eastAsia="Lucida Sans Unicode"/>
          <w:color w:val="18764F"/>
        </w:rPr>
        <w:t xml:space="preserve">Ähnlicher Typ: Goethe-Zertifikat </w:t>
      </w:r>
      <w:r>
        <w:rPr>
          <w:rFonts w:eastAsia="Lucida Sans Unicode"/>
          <w:color w:val="18764F"/>
        </w:rPr>
        <w:t>B1</w:t>
      </w:r>
      <w:r w:rsidRPr="00850B84">
        <w:rPr>
          <w:rFonts w:eastAsia="Lucida Sans Unicode"/>
          <w:color w:val="18764F"/>
        </w:rPr>
        <w:t xml:space="preserve">, </w:t>
      </w:r>
      <w:r>
        <w:rPr>
          <w:rFonts w:eastAsia="Lucida Sans Unicode"/>
          <w:color w:val="18764F"/>
        </w:rPr>
        <w:t>Hören, Teil 2</w:t>
      </w:r>
    </w:p>
    <w:p w14:paraId="2B329350" w14:textId="77777777" w:rsidR="009A5FA3" w:rsidRDefault="009A5FA3" w:rsidP="009A5FA3">
      <w:pPr>
        <w:pStyle w:val="23LauftextNummerPresse"/>
        <w:tabs>
          <w:tab w:val="left" w:pos="1089"/>
        </w:tabs>
        <w:rPr>
          <w:rStyle w:val="203LTkursivPresse"/>
          <w:rFonts w:eastAsia="Calibri"/>
          <w:i w:val="0"/>
        </w:rPr>
      </w:pPr>
    </w:p>
    <w:p w14:paraId="4E4A2C11" w14:textId="36A0F3AC" w:rsidR="009A5FA3" w:rsidRDefault="009A5FA3" w:rsidP="009A5FA3">
      <w:pPr>
        <w:pStyle w:val="Default"/>
        <w:spacing w:line="260" w:lineRule="exact"/>
        <w:rPr>
          <w:rFonts w:eastAsia="MS Gothic"/>
          <w:sz w:val="22"/>
          <w:szCs w:val="22"/>
        </w:rPr>
      </w:pPr>
      <w:r w:rsidRPr="00785C2A">
        <w:rPr>
          <w:rStyle w:val="1OSGrundschriftmgCarattere"/>
        </w:rPr>
        <w:t>a)</w:t>
      </w:r>
      <w:r w:rsidRPr="00785C2A">
        <w:rPr>
          <w:rStyle w:val="1OSGrundschriftmgCarattere"/>
        </w:rPr>
        <w:tab/>
      </w:r>
      <w:r>
        <w:rPr>
          <w:rStyle w:val="1OSGrundschriftmgCarattere"/>
        </w:rPr>
        <w:t>Ben Neumann ist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>A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 w:rsidR="005434F6">
        <w:rPr>
          <w:rFonts w:eastAsia="MS Gothic"/>
          <w:sz w:val="22"/>
          <w:szCs w:val="22"/>
        </w:rPr>
        <w:t>seit seiner Geburt</w:t>
      </w:r>
      <w:r>
        <w:rPr>
          <w:rFonts w:eastAsia="MS Gothic"/>
          <w:sz w:val="22"/>
          <w:szCs w:val="22"/>
        </w:rPr>
        <w:t xml:space="preserve"> blind.</w:t>
      </w:r>
    </w:p>
    <w:p w14:paraId="0E89775F" w14:textId="77777777" w:rsidR="009A5FA3" w:rsidRDefault="009A5FA3" w:rsidP="009A5FA3">
      <w:pPr>
        <w:pStyle w:val="Default"/>
        <w:spacing w:line="120" w:lineRule="exact"/>
        <w:rPr>
          <w:rFonts w:eastAsia="MS Gothic"/>
          <w:b/>
          <w:bCs/>
          <w:sz w:val="22"/>
          <w:szCs w:val="22"/>
        </w:rPr>
      </w:pPr>
    </w:p>
    <w:p w14:paraId="4AB54044" w14:textId="3861C17B" w:rsidR="009A5FA3" w:rsidRDefault="009A5FA3" w:rsidP="009A5FA3">
      <w:pPr>
        <w:pStyle w:val="Default"/>
        <w:spacing w:line="260" w:lineRule="exact"/>
        <w:rPr>
          <w:rFonts w:eastAsia="MS Gothic"/>
          <w:sz w:val="22"/>
          <w:szCs w:val="22"/>
        </w:rPr>
      </w:pP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  <w:t>B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 w:rsidR="005434F6">
        <w:rPr>
          <w:rFonts w:eastAsia="MS Gothic"/>
          <w:sz w:val="22"/>
          <w:szCs w:val="22"/>
        </w:rPr>
        <w:t>seit er sieben Jahre alt ist blind.</w:t>
      </w:r>
    </w:p>
    <w:p w14:paraId="266F58DB" w14:textId="77777777" w:rsidR="009A5FA3" w:rsidRDefault="009A5FA3" w:rsidP="009A5FA3">
      <w:pPr>
        <w:pStyle w:val="Default"/>
        <w:spacing w:line="120" w:lineRule="exact"/>
        <w:rPr>
          <w:rFonts w:eastAsia="MS Gothic"/>
          <w:b/>
          <w:bCs/>
          <w:sz w:val="22"/>
          <w:szCs w:val="22"/>
        </w:rPr>
      </w:pPr>
    </w:p>
    <w:p w14:paraId="18B08F78" w14:textId="7BD3635A" w:rsidR="009A5FA3" w:rsidRDefault="009A5FA3" w:rsidP="009A5FA3">
      <w:pPr>
        <w:pStyle w:val="Default"/>
        <w:spacing w:line="260" w:lineRule="exact"/>
      </w:pP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  <w:t>C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>
        <w:rPr>
          <w:rFonts w:eastAsia="MS Gothic"/>
          <w:sz w:val="22"/>
          <w:szCs w:val="22"/>
        </w:rPr>
        <w:t>seit sechs Jahren blind.</w:t>
      </w:r>
    </w:p>
    <w:p w14:paraId="487CB421" w14:textId="77777777" w:rsidR="009A5FA3" w:rsidRDefault="009A5FA3" w:rsidP="009A5FA3">
      <w:pPr>
        <w:pStyle w:val="1OSGrundschriftmg"/>
      </w:pPr>
    </w:p>
    <w:p w14:paraId="590EC6A8" w14:textId="55470D9D" w:rsidR="009A5FA3" w:rsidRDefault="009A5FA3" w:rsidP="009A5FA3">
      <w:pPr>
        <w:pStyle w:val="1OSGrundschriftmg"/>
        <w:rPr>
          <w:rFonts w:eastAsia="MS Gothic"/>
        </w:rPr>
      </w:pPr>
      <w:r>
        <w:t>b)</w:t>
      </w:r>
      <w:r>
        <w:tab/>
        <w:t>Ben hat</w:t>
      </w:r>
      <w:r>
        <w:tab/>
      </w:r>
      <w:r>
        <w:tab/>
      </w:r>
      <w:r>
        <w:tab/>
      </w:r>
      <w:r>
        <w:tab/>
      </w:r>
      <w:r>
        <w:tab/>
      </w:r>
      <w:r w:rsidRPr="00E70E06">
        <w:rPr>
          <w:rFonts w:eastAsia="MS Gothic"/>
          <w:b/>
        </w:rPr>
        <w:t>A</w:t>
      </w:r>
      <w:r>
        <w:rPr>
          <w:rFonts w:eastAsia="MS Gothic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>
        <w:rPr>
          <w:rFonts w:eastAsia="MS Gothic"/>
        </w:rPr>
        <w:t>großes Talent zum Surfen.</w:t>
      </w:r>
    </w:p>
    <w:p w14:paraId="26E7F6F8" w14:textId="77777777" w:rsidR="009A5FA3" w:rsidRDefault="009A5FA3" w:rsidP="009A5FA3">
      <w:pPr>
        <w:pStyle w:val="Default"/>
        <w:spacing w:line="120" w:lineRule="exact"/>
        <w:rPr>
          <w:rFonts w:eastAsia="MS Gothic"/>
          <w:b/>
          <w:bCs/>
          <w:sz w:val="22"/>
          <w:szCs w:val="22"/>
        </w:rPr>
      </w:pPr>
    </w:p>
    <w:p w14:paraId="2BFA5D10" w14:textId="4C7E25D1" w:rsidR="009A5FA3" w:rsidRDefault="009A5FA3" w:rsidP="009A5FA3">
      <w:pPr>
        <w:pStyle w:val="Default"/>
        <w:spacing w:line="260" w:lineRule="exact"/>
        <w:rPr>
          <w:rFonts w:eastAsia="MS Gothic"/>
          <w:sz w:val="22"/>
          <w:szCs w:val="22"/>
        </w:rPr>
      </w:pP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  <w:t>B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>
        <w:rPr>
          <w:rFonts w:eastAsia="MS Gothic"/>
          <w:sz w:val="22"/>
          <w:szCs w:val="22"/>
        </w:rPr>
        <w:t>mit 16 Jahren mit dem Surfen angefangen.</w:t>
      </w:r>
    </w:p>
    <w:p w14:paraId="3ED107E7" w14:textId="77777777" w:rsidR="009A5FA3" w:rsidRDefault="009A5FA3" w:rsidP="009A5FA3">
      <w:pPr>
        <w:pStyle w:val="Default"/>
        <w:spacing w:line="120" w:lineRule="exact"/>
        <w:rPr>
          <w:rFonts w:eastAsia="MS Gothic"/>
          <w:b/>
          <w:bCs/>
          <w:sz w:val="22"/>
          <w:szCs w:val="22"/>
        </w:rPr>
      </w:pPr>
    </w:p>
    <w:p w14:paraId="742901A1" w14:textId="50CB50FF" w:rsidR="009A5FA3" w:rsidRDefault="009A5FA3" w:rsidP="009A5FA3">
      <w:pPr>
        <w:pStyle w:val="Default"/>
        <w:spacing w:line="260" w:lineRule="exact"/>
      </w:pP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  <w:t>C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>
        <w:rPr>
          <w:rFonts w:eastAsia="MS Gothic"/>
          <w:sz w:val="22"/>
          <w:szCs w:val="22"/>
        </w:rPr>
        <w:t>als kleines Kind mit dem Skifahren</w:t>
      </w:r>
      <w:r w:rsidR="00E42F76">
        <w:rPr>
          <w:rFonts w:eastAsia="MS Gothic"/>
          <w:sz w:val="22"/>
          <w:szCs w:val="22"/>
        </w:rPr>
        <w:t xml:space="preserve"> </w:t>
      </w:r>
      <w:r>
        <w:rPr>
          <w:rFonts w:eastAsia="MS Gothic"/>
          <w:sz w:val="22"/>
          <w:szCs w:val="22"/>
        </w:rPr>
        <w:t>aufgehört.</w:t>
      </w:r>
    </w:p>
    <w:p w14:paraId="64308016" w14:textId="77777777" w:rsidR="009A5FA3" w:rsidRDefault="009A5FA3" w:rsidP="009A5FA3">
      <w:pPr>
        <w:pStyle w:val="1OSGrundschriftmg"/>
        <w:rPr>
          <w:b/>
          <w:highlight w:val="yellow"/>
        </w:rPr>
      </w:pPr>
    </w:p>
    <w:p w14:paraId="33AEBCE9" w14:textId="4086214A" w:rsidR="009A5FA3" w:rsidRDefault="009A5FA3" w:rsidP="009A5FA3">
      <w:pPr>
        <w:pStyle w:val="1OSGrundschriftmg"/>
        <w:rPr>
          <w:rFonts w:eastAsia="MS Gothic"/>
        </w:rPr>
      </w:pPr>
      <w:r w:rsidRPr="00785C2A">
        <w:t>c)</w:t>
      </w:r>
      <w:r w:rsidRPr="00785C2A">
        <w:tab/>
      </w:r>
      <w:r>
        <w:t>Ben kann</w:t>
      </w:r>
      <w:r>
        <w:tab/>
      </w:r>
      <w:r w:rsidRPr="00785C2A"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eastAsia="MS Gothic"/>
          <w:b/>
          <w:bCs/>
        </w:rPr>
        <w:t>A</w:t>
      </w:r>
      <w:r>
        <w:rPr>
          <w:rFonts w:eastAsia="MS Gothic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>
        <w:rPr>
          <w:rFonts w:eastAsia="MS Gothic"/>
        </w:rPr>
        <w:t>gar nichts mehr sehen.</w:t>
      </w:r>
    </w:p>
    <w:p w14:paraId="51920638" w14:textId="77777777" w:rsidR="009A5FA3" w:rsidRDefault="009A5FA3" w:rsidP="009A5FA3">
      <w:pPr>
        <w:pStyle w:val="Default"/>
        <w:spacing w:line="120" w:lineRule="exact"/>
        <w:rPr>
          <w:rFonts w:eastAsia="MS Gothic"/>
          <w:b/>
          <w:bCs/>
          <w:sz w:val="22"/>
          <w:szCs w:val="22"/>
        </w:rPr>
      </w:pPr>
    </w:p>
    <w:p w14:paraId="6A05686F" w14:textId="4892321F" w:rsidR="009A5FA3" w:rsidRDefault="009A5FA3" w:rsidP="009A5FA3">
      <w:pPr>
        <w:pStyle w:val="Default"/>
        <w:spacing w:line="260" w:lineRule="exact"/>
        <w:rPr>
          <w:rFonts w:eastAsia="MS Gothic"/>
          <w:sz w:val="22"/>
          <w:szCs w:val="22"/>
        </w:rPr>
      </w:pP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  <w:t>B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>
        <w:rPr>
          <w:rFonts w:eastAsia="MS Gothic"/>
          <w:sz w:val="22"/>
          <w:szCs w:val="22"/>
        </w:rPr>
        <w:t>spüren und hören, wann die Welle kommt.</w:t>
      </w:r>
    </w:p>
    <w:p w14:paraId="6C845F36" w14:textId="77777777" w:rsidR="009A5FA3" w:rsidRDefault="009A5FA3" w:rsidP="009A5FA3">
      <w:pPr>
        <w:pStyle w:val="Default"/>
        <w:spacing w:line="120" w:lineRule="exact"/>
        <w:rPr>
          <w:rFonts w:eastAsia="MS Gothic"/>
          <w:b/>
          <w:bCs/>
          <w:sz w:val="22"/>
          <w:szCs w:val="22"/>
        </w:rPr>
      </w:pPr>
    </w:p>
    <w:p w14:paraId="2D45823F" w14:textId="2DB42D6E" w:rsidR="009A5FA3" w:rsidRDefault="009A5FA3" w:rsidP="009A5FA3">
      <w:pPr>
        <w:pStyle w:val="Default"/>
        <w:spacing w:line="260" w:lineRule="exact"/>
      </w:pP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  <w:t>C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>
        <w:rPr>
          <w:rFonts w:eastAsia="MS Gothic"/>
          <w:sz w:val="22"/>
          <w:szCs w:val="22"/>
        </w:rPr>
        <w:t xml:space="preserve">sich mit geschlossenen Augen nicht </w:t>
      </w:r>
      <w:r>
        <w:rPr>
          <w:rFonts w:eastAsia="MS Gothic"/>
          <w:sz w:val="22"/>
          <w:szCs w:val="22"/>
        </w:rPr>
        <w:tab/>
        <w:t>konzentrieren.</w:t>
      </w:r>
    </w:p>
    <w:p w14:paraId="5EA26674" w14:textId="77777777" w:rsidR="009A5FA3" w:rsidRDefault="009A5FA3" w:rsidP="009A5FA3">
      <w:pPr>
        <w:pStyle w:val="1OSGrundschriftmg"/>
      </w:pPr>
    </w:p>
    <w:p w14:paraId="1741597E" w14:textId="1DC232F1" w:rsidR="009A5FA3" w:rsidRDefault="009A5FA3" w:rsidP="009A5FA3">
      <w:pPr>
        <w:pStyle w:val="Default"/>
        <w:spacing w:line="260" w:lineRule="exact"/>
        <w:rPr>
          <w:rFonts w:eastAsia="MS Gothic"/>
          <w:sz w:val="22"/>
          <w:szCs w:val="22"/>
        </w:rPr>
      </w:pPr>
      <w:r w:rsidRPr="00785C2A">
        <w:rPr>
          <w:rStyle w:val="1OSGrundschriftmgCarattere"/>
        </w:rPr>
        <w:t>d)</w:t>
      </w:r>
      <w:r w:rsidRPr="00785C2A">
        <w:rPr>
          <w:rStyle w:val="1OSGrundschriftmgCarattere"/>
        </w:rPr>
        <w:tab/>
      </w:r>
      <w:r>
        <w:rPr>
          <w:rStyle w:val="1OSGrundschriftmgCarattere"/>
        </w:rPr>
        <w:t>Bens Vater</w:t>
      </w:r>
      <w:r w:rsidRPr="00785C2A">
        <w:rPr>
          <w:rStyle w:val="1OSGrundschriftmgCarattere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>A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>
        <w:rPr>
          <w:rFonts w:eastAsia="MS Gothic"/>
          <w:sz w:val="22"/>
          <w:szCs w:val="22"/>
        </w:rPr>
        <w:t>warnt Ben vor Gefahren und hilft ihm, sich</w:t>
      </w:r>
      <w:r w:rsidR="00E42F76">
        <w:rPr>
          <w:rFonts w:eastAsia="MS Gothic"/>
          <w:sz w:val="22"/>
          <w:szCs w:val="22"/>
        </w:rPr>
        <w:t xml:space="preserve"> zu orientieren.</w:t>
      </w:r>
    </w:p>
    <w:p w14:paraId="4112F916" w14:textId="77777777" w:rsidR="009A5FA3" w:rsidRDefault="009A5FA3" w:rsidP="009A5FA3">
      <w:pPr>
        <w:pStyle w:val="Default"/>
        <w:spacing w:line="120" w:lineRule="exact"/>
        <w:rPr>
          <w:rFonts w:eastAsia="MS Gothic"/>
          <w:b/>
          <w:bCs/>
          <w:sz w:val="22"/>
          <w:szCs w:val="22"/>
        </w:rPr>
      </w:pPr>
    </w:p>
    <w:p w14:paraId="0FEA9152" w14:textId="48F601E4" w:rsidR="009A5FA3" w:rsidRDefault="009A5FA3" w:rsidP="009A5FA3">
      <w:pPr>
        <w:pStyle w:val="Default"/>
        <w:spacing w:line="260" w:lineRule="exact"/>
        <w:rPr>
          <w:rFonts w:eastAsia="MS Gothic"/>
          <w:sz w:val="22"/>
          <w:szCs w:val="22"/>
        </w:rPr>
      </w:pP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  <w:t>B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 w:rsidR="009D0C34">
        <w:rPr>
          <w:rFonts w:eastAsia="MS Gothic"/>
          <w:sz w:val="22"/>
          <w:szCs w:val="22"/>
        </w:rPr>
        <w:t>ist ein erfolgreicher Surfer.</w:t>
      </w:r>
    </w:p>
    <w:p w14:paraId="34D59F7A" w14:textId="77777777" w:rsidR="009A5FA3" w:rsidRDefault="009A5FA3" w:rsidP="009A5FA3">
      <w:pPr>
        <w:pStyle w:val="Default"/>
        <w:spacing w:line="120" w:lineRule="exact"/>
        <w:rPr>
          <w:rFonts w:eastAsia="MS Gothic"/>
          <w:b/>
          <w:bCs/>
          <w:sz w:val="22"/>
          <w:szCs w:val="22"/>
        </w:rPr>
      </w:pPr>
    </w:p>
    <w:p w14:paraId="0253D701" w14:textId="43F18469" w:rsidR="009A5FA3" w:rsidRPr="00815488" w:rsidRDefault="009A5FA3" w:rsidP="009A5FA3">
      <w:pPr>
        <w:pStyle w:val="Default"/>
        <w:spacing w:line="260" w:lineRule="exact"/>
        <w:rPr>
          <w:b/>
        </w:rPr>
      </w:pP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  <w:t>C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 w:rsidR="009D0C34">
        <w:rPr>
          <w:rFonts w:eastAsia="MS Gothic"/>
          <w:sz w:val="22"/>
          <w:szCs w:val="22"/>
        </w:rPr>
        <w:t>fährt gern Ski</w:t>
      </w:r>
      <w:r w:rsidR="00815488">
        <w:rPr>
          <w:rFonts w:eastAsia="MS Gothic"/>
          <w:sz w:val="22"/>
          <w:szCs w:val="22"/>
        </w:rPr>
        <w:t>.</w:t>
      </w:r>
    </w:p>
    <w:p w14:paraId="656BE002" w14:textId="77777777" w:rsidR="009A5FA3" w:rsidRDefault="009A5FA3" w:rsidP="009A5FA3">
      <w:pPr>
        <w:pStyle w:val="1OSGrundschriftmg"/>
      </w:pPr>
    </w:p>
    <w:p w14:paraId="767D91BB" w14:textId="25390C25" w:rsidR="009A5FA3" w:rsidRPr="00E42F76" w:rsidRDefault="009A5FA3" w:rsidP="009A5FA3">
      <w:pPr>
        <w:pStyle w:val="Default"/>
        <w:spacing w:line="260" w:lineRule="exact"/>
        <w:rPr>
          <w:sz w:val="22"/>
          <w:szCs w:val="22"/>
        </w:rPr>
      </w:pPr>
      <w:r w:rsidRPr="00785C2A">
        <w:rPr>
          <w:rStyle w:val="1OSGrundschriftmgCarattere"/>
        </w:rPr>
        <w:t>e)</w:t>
      </w:r>
      <w:r w:rsidRPr="00785C2A">
        <w:rPr>
          <w:rStyle w:val="1OSGrundschriftmgCarattere"/>
        </w:rPr>
        <w:tab/>
      </w:r>
      <w:r w:rsidR="009D0C34">
        <w:rPr>
          <w:rStyle w:val="1OSGrundschriftmgCarattere"/>
        </w:rPr>
        <w:t>Im Dezember 2021</w:t>
      </w:r>
      <w:r>
        <w:rPr>
          <w:sz w:val="22"/>
          <w:szCs w:val="22"/>
        </w:rPr>
        <w:tab/>
      </w:r>
      <w:r w:rsidR="009D0C34">
        <w:rPr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>A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 w:rsidR="009D0C34">
        <w:rPr>
          <w:rFonts w:eastAsia="MS Gothic"/>
          <w:sz w:val="22"/>
          <w:szCs w:val="22"/>
        </w:rPr>
        <w:t>hatte Ben einen schweren Unfall.</w:t>
      </w:r>
    </w:p>
    <w:p w14:paraId="4A4C9E15" w14:textId="77777777" w:rsidR="009A5FA3" w:rsidRDefault="009A5FA3" w:rsidP="009A5FA3">
      <w:pPr>
        <w:pStyle w:val="Default"/>
        <w:spacing w:line="120" w:lineRule="exact"/>
        <w:rPr>
          <w:rFonts w:eastAsia="MS Gothic"/>
          <w:b/>
          <w:bCs/>
          <w:sz w:val="22"/>
          <w:szCs w:val="22"/>
        </w:rPr>
      </w:pPr>
    </w:p>
    <w:p w14:paraId="78595BE0" w14:textId="74C73737" w:rsidR="009A5FA3" w:rsidRPr="00815488" w:rsidRDefault="009A5FA3" w:rsidP="009A5FA3">
      <w:pPr>
        <w:pStyle w:val="Default"/>
        <w:spacing w:line="260" w:lineRule="exact"/>
        <w:rPr>
          <w:rFonts w:eastAsia="MS Gothic"/>
          <w:bCs/>
          <w:sz w:val="22"/>
          <w:szCs w:val="22"/>
        </w:rPr>
      </w:pP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  <w:t>B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 w:rsidR="009D0C34">
        <w:rPr>
          <w:rFonts w:eastAsia="MS Gothic"/>
          <w:sz w:val="22"/>
          <w:szCs w:val="22"/>
        </w:rPr>
        <w:t xml:space="preserve">hatte Ben bei der Weltmeisterschaft im </w:t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  <w:t>Para-Surfen keinen Erfolg.</w:t>
      </w:r>
    </w:p>
    <w:p w14:paraId="17268ED2" w14:textId="77777777" w:rsidR="009A5FA3" w:rsidRDefault="009A5FA3" w:rsidP="009A5FA3">
      <w:pPr>
        <w:pStyle w:val="Default"/>
        <w:spacing w:line="120" w:lineRule="exact"/>
        <w:rPr>
          <w:rFonts w:eastAsia="MS Gothic"/>
          <w:b/>
          <w:bCs/>
          <w:sz w:val="22"/>
          <w:szCs w:val="22"/>
        </w:rPr>
      </w:pPr>
    </w:p>
    <w:p w14:paraId="3D41DE3D" w14:textId="3768861E" w:rsidR="009A5FA3" w:rsidRDefault="009A5FA3" w:rsidP="009A5FA3">
      <w:pPr>
        <w:pStyle w:val="Default"/>
        <w:spacing w:line="260" w:lineRule="exact"/>
      </w:pP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</w:r>
      <w:r>
        <w:rPr>
          <w:rFonts w:eastAsia="MS Gothic"/>
          <w:b/>
          <w:bCs/>
          <w:sz w:val="22"/>
          <w:szCs w:val="22"/>
        </w:rPr>
        <w:tab/>
        <w:t>C</w:t>
      </w:r>
      <w:r>
        <w:rPr>
          <w:rFonts w:eastAsia="MS Gothic"/>
          <w:sz w:val="22"/>
          <w:szCs w:val="22"/>
        </w:rPr>
        <w:tab/>
      </w:r>
      <w:r>
        <w:rPr>
          <w:rFonts w:ascii="MS Gothic" w:eastAsia="MS Gothic" w:cs="MS Gothic" w:hint="eastAsia"/>
          <w:sz w:val="23"/>
          <w:szCs w:val="23"/>
        </w:rPr>
        <w:t>☐</w:t>
      </w:r>
      <w:r>
        <w:rPr>
          <w:rFonts w:ascii="MS Gothic" w:eastAsia="MS Gothic" w:cs="MS Gothic"/>
          <w:sz w:val="23"/>
          <w:szCs w:val="23"/>
        </w:rPr>
        <w:tab/>
      </w:r>
      <w:r w:rsidR="009D0C34">
        <w:rPr>
          <w:rFonts w:eastAsia="MS Gothic"/>
          <w:sz w:val="22"/>
          <w:szCs w:val="22"/>
        </w:rPr>
        <w:t>hat Ben bei der Weltmeisterschaft im Para-</w:t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</w:r>
      <w:r w:rsidR="009D0C34">
        <w:rPr>
          <w:rFonts w:eastAsia="MS Gothic"/>
          <w:sz w:val="22"/>
          <w:szCs w:val="22"/>
        </w:rPr>
        <w:tab/>
        <w:t>Surfen die Bronze</w:t>
      </w:r>
      <w:r w:rsidR="005434F6">
        <w:rPr>
          <w:rFonts w:eastAsia="MS Gothic"/>
          <w:sz w:val="22"/>
          <w:szCs w:val="22"/>
        </w:rPr>
        <w:t>m</w:t>
      </w:r>
      <w:r w:rsidR="009D0C34">
        <w:rPr>
          <w:rFonts w:eastAsia="MS Gothic"/>
          <w:sz w:val="22"/>
          <w:szCs w:val="22"/>
        </w:rPr>
        <w:t>edaille gewonnen.</w:t>
      </w:r>
    </w:p>
    <w:p w14:paraId="22F79CBC" w14:textId="77777777" w:rsidR="009A5FA3" w:rsidRDefault="009A5FA3" w:rsidP="009A5FA3">
      <w:pPr>
        <w:rPr>
          <w:rFonts w:ascii="Arial" w:hAnsi="Arial" w:cs="Arial"/>
          <w:b/>
          <w:bCs/>
          <w:color w:val="18764F"/>
          <w:spacing w:val="-2"/>
          <w:sz w:val="26"/>
          <w:szCs w:val="26"/>
          <w:lang w:eastAsia="de-DE"/>
        </w:rPr>
      </w:pPr>
      <w:r>
        <w:br w:type="page"/>
      </w:r>
    </w:p>
    <w:p w14:paraId="7566A8FD" w14:textId="4FC37BE8" w:rsidR="00FD4E91" w:rsidRPr="00AD1DE9" w:rsidRDefault="00FD4E91" w:rsidP="00FD4E91">
      <w:pPr>
        <w:pStyle w:val="2OSKapitelgrn"/>
        <w:rPr>
          <w:lang w:val="de-DE"/>
        </w:rPr>
      </w:pPr>
      <w:r w:rsidRPr="00AD1DE9">
        <w:rPr>
          <w:lang w:val="de-DE"/>
        </w:rPr>
        <w:lastRenderedPageBreak/>
        <w:t>Nach dem Hören</w:t>
      </w:r>
    </w:p>
    <w:p w14:paraId="7F69ABB7" w14:textId="77777777" w:rsidR="00A91A0B" w:rsidRDefault="00A91A0B" w:rsidP="006B1AB3">
      <w:pPr>
        <w:pStyle w:val="1OSGrundschriftmg"/>
        <w:rPr>
          <w:b/>
          <w:bCs/>
        </w:rPr>
      </w:pPr>
    </w:p>
    <w:p w14:paraId="135AE38C" w14:textId="584A1ED9" w:rsidR="00815488" w:rsidRDefault="00623AB9" w:rsidP="00815488">
      <w:pPr>
        <w:pStyle w:val="5OSGrundschriftfett"/>
        <w:ind w:left="0" w:firstLine="0"/>
      </w:pPr>
      <w:r>
        <w:t>4</w:t>
      </w:r>
      <w:r w:rsidRPr="00594D20">
        <w:t>.</w:t>
      </w:r>
      <w:r w:rsidRPr="00594D20">
        <w:tab/>
      </w:r>
      <w:r w:rsidR="00681C92">
        <w:t xml:space="preserve">Bilden Sie </w:t>
      </w:r>
      <w:r w:rsidR="000A2E57">
        <w:t>vollständige Sätze</w:t>
      </w:r>
      <w:r w:rsidR="00E127F7">
        <w:t xml:space="preserve"> wie im Beispiel.</w:t>
      </w:r>
    </w:p>
    <w:p w14:paraId="2CA02A51" w14:textId="17843F7E" w:rsidR="00815488" w:rsidRDefault="00815488" w:rsidP="00815488">
      <w:pPr>
        <w:pStyle w:val="5OSGrundschriftfett"/>
        <w:ind w:left="0" w:firstLine="0"/>
      </w:pPr>
    </w:p>
    <w:p w14:paraId="2E783898" w14:textId="308DCF6A" w:rsidR="00815488" w:rsidRDefault="00815488" w:rsidP="00815488">
      <w:pPr>
        <w:pStyle w:val="1OSGrundschriftmg"/>
        <w:spacing w:line="360" w:lineRule="auto"/>
      </w:pPr>
      <w:r>
        <w:t>a)</w:t>
      </w:r>
      <w:r>
        <w:tab/>
      </w:r>
      <w:r w:rsidRPr="000A2E57">
        <w:rPr>
          <w:b/>
          <w:color w:val="18764F"/>
          <w:u w:val="single"/>
        </w:rPr>
        <w:t>Ben ist begeistert</w:t>
      </w:r>
      <w:r w:rsidRPr="000A2E57">
        <w:rPr>
          <w:b/>
          <w:color w:val="18764F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bei</w:t>
      </w:r>
      <w:r>
        <w:tab/>
      </w:r>
      <w:r>
        <w:tab/>
      </w:r>
      <w:r>
        <w:tab/>
      </w:r>
      <w:r w:rsidRPr="000A2E57">
        <w:rPr>
          <w:b/>
          <w:color w:val="18764F"/>
          <w:u w:val="single"/>
        </w:rPr>
        <w:t>Surfen</w:t>
      </w:r>
      <w:r w:rsidRPr="000A2E57">
        <w:rPr>
          <w:b/>
          <w:color w:val="18764F"/>
        </w:rPr>
        <w:t>.</w:t>
      </w:r>
    </w:p>
    <w:p w14:paraId="1AAC6BF0" w14:textId="41BE72FF" w:rsidR="00815488" w:rsidRDefault="00815488" w:rsidP="00815488">
      <w:pPr>
        <w:pStyle w:val="1OSGrundschriftmg"/>
        <w:spacing w:line="360" w:lineRule="auto"/>
      </w:pPr>
      <w:r>
        <w:t>b)</w:t>
      </w:r>
      <w:r>
        <w:tab/>
        <w:t xml:space="preserve">Durch seine Blindheit unterscheidet er sich </w:t>
      </w:r>
      <w:r>
        <w:tab/>
      </w:r>
      <w:r>
        <w:tab/>
      </w:r>
      <w:r>
        <w:tab/>
      </w:r>
      <w:r w:rsidRPr="000A2E57">
        <w:rPr>
          <w:b/>
          <w:color w:val="18764F"/>
          <w:u w:val="single"/>
        </w:rPr>
        <w:t>vom</w:t>
      </w:r>
      <w:r>
        <w:tab/>
      </w:r>
      <w:r>
        <w:tab/>
        <w:t>sportlichen Wettkämpfen teil.</w:t>
      </w:r>
      <w:r>
        <w:tab/>
      </w:r>
    </w:p>
    <w:p w14:paraId="1CA9B387" w14:textId="0188A1F6" w:rsidR="00815488" w:rsidRDefault="00815488" w:rsidP="00815488">
      <w:pPr>
        <w:pStyle w:val="1OSGrundschriftmg"/>
        <w:spacing w:line="360" w:lineRule="auto"/>
      </w:pPr>
      <w:r>
        <w:t>c)</w:t>
      </w:r>
      <w:r>
        <w:tab/>
        <w:t>Sein Vater unterstützt ihn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auf</w:t>
      </w:r>
      <w:r>
        <w:tab/>
      </w:r>
      <w:r>
        <w:tab/>
      </w:r>
      <w:r>
        <w:tab/>
        <w:t>die Hilfe seines Vaters.</w:t>
      </w:r>
    </w:p>
    <w:p w14:paraId="4F13E399" w14:textId="1F090DF3" w:rsidR="00815488" w:rsidRDefault="00815488" w:rsidP="00815488">
      <w:pPr>
        <w:pStyle w:val="1OSGrundschriftmg"/>
        <w:spacing w:line="360" w:lineRule="auto"/>
      </w:pPr>
      <w:r>
        <w:t>d)</w:t>
      </w:r>
      <w:r>
        <w:tab/>
        <w:t>Er hilft Ben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von</w:t>
      </w:r>
      <w:r>
        <w:tab/>
      </w:r>
      <w:r>
        <w:tab/>
      </w:r>
      <w:r>
        <w:tab/>
        <w:t>die Welle.</w:t>
      </w:r>
    </w:p>
    <w:p w14:paraId="63C3C190" w14:textId="2B83818D" w:rsidR="00815488" w:rsidRDefault="00815488" w:rsidP="00815488">
      <w:pPr>
        <w:pStyle w:val="1OSGrundschriftmg"/>
        <w:spacing w:line="360" w:lineRule="auto"/>
      </w:pPr>
      <w:r>
        <w:t>e)</w:t>
      </w:r>
      <w:r>
        <w:tab/>
        <w:t>Ben vertraut ganz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</w:t>
      </w:r>
      <w:r>
        <w:tab/>
      </w:r>
      <w:r>
        <w:tab/>
      </w:r>
      <w:r>
        <w:tab/>
        <w:t>den anderen Surfern.</w:t>
      </w:r>
      <w:r>
        <w:tab/>
      </w:r>
    </w:p>
    <w:p w14:paraId="5561D1AC" w14:textId="5F9F3CFD" w:rsidR="00815488" w:rsidRDefault="00815488" w:rsidP="00815488">
      <w:pPr>
        <w:pStyle w:val="1OSGrundschriftmg"/>
        <w:spacing w:line="360" w:lineRule="auto"/>
      </w:pPr>
      <w:r>
        <w:t>f)</w:t>
      </w:r>
      <w:r>
        <w:tab/>
        <w:t>Mit geschlossenen Augen konzentriert er sich</w:t>
      </w:r>
      <w:r>
        <w:tab/>
      </w:r>
      <w:r>
        <w:tab/>
        <w:t>beim</w:t>
      </w:r>
      <w:r>
        <w:tab/>
      </w:r>
      <w:r>
        <w:tab/>
        <w:t>allem, was er tut.</w:t>
      </w:r>
    </w:p>
    <w:p w14:paraId="5806825D" w14:textId="77777777" w:rsidR="005434F6" w:rsidRDefault="00815488" w:rsidP="00815488">
      <w:pPr>
        <w:pStyle w:val="1OSGrundschriftmg"/>
        <w:spacing w:line="360" w:lineRule="auto"/>
      </w:pPr>
      <w:r>
        <w:t>g)</w:t>
      </w:r>
      <w:r>
        <w:tab/>
        <w:t>Er nimmt häufig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auf</w:t>
      </w:r>
      <w:r>
        <w:tab/>
      </w:r>
      <w:r>
        <w:tab/>
      </w:r>
      <w:r>
        <w:tab/>
        <w:t>Sport.</w:t>
      </w:r>
    </w:p>
    <w:p w14:paraId="22D1DA6B" w14:textId="67B50978" w:rsidR="00681C92" w:rsidRDefault="00681C92" w:rsidP="00815488">
      <w:pPr>
        <w:pStyle w:val="1OSGrundschriftmg"/>
        <w:spacing w:line="360" w:lineRule="auto"/>
        <w:rPr>
          <w:b/>
          <w:bCs/>
        </w:rPr>
      </w:pPr>
    </w:p>
    <w:p w14:paraId="27392F31" w14:textId="2F2CEB6A" w:rsidR="00681C92" w:rsidRPr="00681C92" w:rsidRDefault="00681C92" w:rsidP="00681C92">
      <w:pPr>
        <w:pStyle w:val="1OSGrundschriftmg"/>
        <w:rPr>
          <w:color w:val="18764F"/>
        </w:rPr>
      </w:pPr>
      <w:r w:rsidRPr="00681C92">
        <w:rPr>
          <w:color w:val="18764F"/>
        </w:rPr>
        <w:t>Beispiel:</w:t>
      </w:r>
    </w:p>
    <w:p w14:paraId="3C874CEF" w14:textId="77777777" w:rsidR="00681C92" w:rsidRDefault="00681C92" w:rsidP="00681C92">
      <w:pPr>
        <w:pStyle w:val="1OSGrundschriftmg"/>
      </w:pPr>
    </w:p>
    <w:p w14:paraId="2799697C" w14:textId="694FFC19" w:rsidR="00681C92" w:rsidRDefault="00681C92" w:rsidP="00681C92">
      <w:pPr>
        <w:pStyle w:val="1OSGrundschriftmg"/>
        <w:rPr>
          <w:i/>
        </w:rPr>
      </w:pPr>
      <w:r>
        <w:t>a)</w:t>
      </w:r>
      <w:r>
        <w:tab/>
      </w:r>
      <w:r>
        <w:rPr>
          <w:i/>
        </w:rPr>
        <w:t>Ben ist begeistert vom Surfen.</w:t>
      </w:r>
    </w:p>
    <w:p w14:paraId="33DB1EA5" w14:textId="77777777" w:rsidR="00681C92" w:rsidRPr="00681C92" w:rsidRDefault="00681C92" w:rsidP="00681C92">
      <w:pPr>
        <w:pStyle w:val="1OSGrundschriftmg"/>
        <w:rPr>
          <w:i/>
        </w:rPr>
      </w:pPr>
    </w:p>
    <w:p w14:paraId="58604317" w14:textId="2BCE622F" w:rsidR="005434F6" w:rsidRDefault="005434F6" w:rsidP="005434F6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>
        <w:rPr>
          <w:b w:val="0"/>
          <w:color w:val="BFBFBF"/>
        </w:rPr>
        <w:t>___________________________________________________________________________</w:t>
      </w:r>
    </w:p>
    <w:p w14:paraId="7FFAA13E" w14:textId="77777777" w:rsidR="005434F6" w:rsidRDefault="005434F6" w:rsidP="005434F6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>
        <w:rPr>
          <w:b w:val="0"/>
          <w:color w:val="BFBFBF"/>
        </w:rPr>
        <w:t>___________________________________________________________________________</w:t>
      </w:r>
    </w:p>
    <w:p w14:paraId="4D08CA33" w14:textId="77777777" w:rsidR="005434F6" w:rsidRDefault="005434F6" w:rsidP="005434F6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>
        <w:rPr>
          <w:b w:val="0"/>
          <w:color w:val="BFBFBF"/>
        </w:rPr>
        <w:t>___________________________________________________________________________</w:t>
      </w:r>
    </w:p>
    <w:p w14:paraId="6541D7F9" w14:textId="77777777" w:rsidR="005434F6" w:rsidRDefault="005434F6" w:rsidP="005434F6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>
        <w:rPr>
          <w:b w:val="0"/>
          <w:color w:val="BFBFBF"/>
        </w:rPr>
        <w:t>___________________________________________________________________________</w:t>
      </w:r>
    </w:p>
    <w:p w14:paraId="2A07564E" w14:textId="77777777" w:rsidR="005434F6" w:rsidRDefault="005434F6" w:rsidP="005434F6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>
        <w:rPr>
          <w:b w:val="0"/>
          <w:color w:val="BFBFBF"/>
        </w:rPr>
        <w:t>___________________________________________________________________________</w:t>
      </w:r>
    </w:p>
    <w:p w14:paraId="7686C8EC" w14:textId="77777777" w:rsidR="005434F6" w:rsidRDefault="005434F6" w:rsidP="005434F6">
      <w:pPr>
        <w:pStyle w:val="5OSGrundschriftfett"/>
        <w:spacing w:line="480" w:lineRule="auto"/>
        <w:ind w:left="0" w:firstLine="0"/>
        <w:rPr>
          <w:b w:val="0"/>
          <w:color w:val="BFBFBF"/>
        </w:rPr>
      </w:pPr>
      <w:r>
        <w:rPr>
          <w:b w:val="0"/>
          <w:color w:val="BFBFBF"/>
        </w:rPr>
        <w:t>___________________________________________________________________________</w:t>
      </w:r>
    </w:p>
    <w:p w14:paraId="0204F066" w14:textId="06671399" w:rsidR="005332B9" w:rsidRPr="005332B9" w:rsidRDefault="005434F6" w:rsidP="000E3C93">
      <w:pPr>
        <w:pStyle w:val="5OSGrundschriftfett"/>
        <w:spacing w:line="480" w:lineRule="auto"/>
        <w:ind w:left="0" w:firstLine="0"/>
      </w:pPr>
      <w:r>
        <w:rPr>
          <w:b w:val="0"/>
          <w:color w:val="BFBFBF"/>
        </w:rPr>
        <w:t>___________________________________________________________________________</w:t>
      </w:r>
    </w:p>
    <w:p w14:paraId="27E98EF3" w14:textId="033223F1" w:rsidR="005F2BFF" w:rsidRPr="00366EE5" w:rsidRDefault="005F2BFF" w:rsidP="00366EE5">
      <w:pPr>
        <w:pStyle w:val="5OSGrundschriftfett"/>
        <w:spacing w:line="240" w:lineRule="auto"/>
        <w:ind w:left="0" w:firstLine="0"/>
        <w:rPr>
          <w:b w:val="0"/>
          <w:color w:val="BFBFBF"/>
        </w:rPr>
      </w:pPr>
    </w:p>
    <w:sectPr w:rsidR="005F2BFF" w:rsidRPr="00366EE5" w:rsidSect="005F2BFF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6B54B" w14:textId="77777777" w:rsidR="0013705B" w:rsidRDefault="0013705B">
      <w:r>
        <w:separator/>
      </w:r>
    </w:p>
    <w:p w14:paraId="41F5D9E2" w14:textId="77777777" w:rsidR="0013705B" w:rsidRDefault="0013705B"/>
    <w:p w14:paraId="0FB49290" w14:textId="77777777" w:rsidR="0013705B" w:rsidRDefault="0013705B"/>
    <w:p w14:paraId="1D676187" w14:textId="77777777" w:rsidR="0013705B" w:rsidRDefault="0013705B"/>
    <w:p w14:paraId="221528E6" w14:textId="77777777" w:rsidR="0013705B" w:rsidRDefault="0013705B"/>
    <w:p w14:paraId="20CEC384" w14:textId="77777777" w:rsidR="0013705B" w:rsidRDefault="0013705B"/>
    <w:p w14:paraId="372F6F21" w14:textId="77777777" w:rsidR="0013705B" w:rsidRDefault="0013705B"/>
  </w:endnote>
  <w:endnote w:type="continuationSeparator" w:id="0">
    <w:p w14:paraId="3B41E75E" w14:textId="77777777" w:rsidR="0013705B" w:rsidRDefault="0013705B">
      <w:r>
        <w:continuationSeparator/>
      </w:r>
    </w:p>
    <w:p w14:paraId="6A55C568" w14:textId="77777777" w:rsidR="0013705B" w:rsidRDefault="0013705B"/>
    <w:p w14:paraId="778312D3" w14:textId="77777777" w:rsidR="0013705B" w:rsidRDefault="0013705B"/>
    <w:p w14:paraId="7A762601" w14:textId="77777777" w:rsidR="0013705B" w:rsidRDefault="0013705B"/>
    <w:p w14:paraId="219CF039" w14:textId="77777777" w:rsidR="0013705B" w:rsidRDefault="0013705B"/>
    <w:p w14:paraId="1CB877ED" w14:textId="77777777" w:rsidR="0013705B" w:rsidRDefault="0013705B"/>
    <w:p w14:paraId="6BDD81EE" w14:textId="77777777" w:rsidR="0013705B" w:rsidRDefault="001370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aco">
    <w:altName w:val="Courier New"/>
    <w:charset w:val="00"/>
    <w:family w:val="auto"/>
    <w:pitch w:val="variable"/>
    <w:sig w:usb0="A00002FF" w:usb1="500039FB" w:usb2="00000000" w:usb3="00000000" w:csb0="00000197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006A" w14:textId="77777777" w:rsidR="005F2BFF" w:rsidRPr="001E4910" w:rsidRDefault="005F2BFF" w:rsidP="001E4910">
    <w:pPr>
      <w:pStyle w:val="1OSGrundschriftmg"/>
      <w:rPr>
        <w:color w:val="808080"/>
        <w:sz w:val="18"/>
        <w:szCs w:val="18"/>
      </w:rPr>
    </w:pPr>
    <w:r w:rsidRPr="003D70A5">
      <w:rPr>
        <w:color w:val="808080"/>
        <w:sz w:val="18"/>
        <w:szCs w:val="18"/>
      </w:rPr>
      <w:t xml:space="preserve">© </w:t>
    </w:r>
    <w:r w:rsidR="00451E0D">
      <w:rPr>
        <w:color w:val="808080"/>
        <w:sz w:val="18"/>
        <w:szCs w:val="18"/>
      </w:rPr>
      <w:t>202</w:t>
    </w:r>
    <w:r w:rsidR="00AD1DE9">
      <w:rPr>
        <w:color w:val="808080"/>
        <w:sz w:val="18"/>
        <w:szCs w:val="18"/>
      </w:rPr>
      <w:t>2</w:t>
    </w:r>
    <w:r w:rsidR="009E3870">
      <w:rPr>
        <w:color w:val="808080"/>
        <w:sz w:val="18"/>
        <w:szCs w:val="18"/>
      </w:rPr>
      <w:t xml:space="preserve"> Carl Ed. Schünemann KG</w:t>
    </w:r>
    <w:r w:rsidRPr="003D70A5">
      <w:rPr>
        <w:color w:val="808080"/>
        <w:sz w:val="18"/>
        <w:szCs w:val="18"/>
      </w:rPr>
      <w:t xml:space="preserve">. </w:t>
    </w:r>
    <w:r w:rsidRPr="004F1E39">
      <w:rPr>
        <w:color w:val="808080"/>
        <w:sz w:val="18"/>
        <w:szCs w:val="18"/>
      </w:rPr>
      <w:t>Alle Rechte vorbehalten.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C9903" w14:textId="77777777" w:rsidR="005F2BFF" w:rsidRPr="002718BF" w:rsidRDefault="005F2BFF" w:rsidP="005F2BFF">
    <w:pPr>
      <w:pStyle w:val="1OSGrundschriftmg"/>
      <w:rPr>
        <w:color w:val="808080"/>
        <w:sz w:val="18"/>
        <w:szCs w:val="18"/>
      </w:rPr>
    </w:pPr>
    <w:r w:rsidRPr="003D70A5">
      <w:rPr>
        <w:color w:val="808080"/>
        <w:sz w:val="18"/>
        <w:szCs w:val="18"/>
      </w:rPr>
      <w:t xml:space="preserve">© </w:t>
    </w:r>
    <w:r w:rsidR="00451E0D">
      <w:rPr>
        <w:color w:val="808080"/>
        <w:sz w:val="18"/>
        <w:szCs w:val="18"/>
      </w:rPr>
      <w:t>202</w:t>
    </w:r>
    <w:r w:rsidR="00AD1DE9">
      <w:rPr>
        <w:color w:val="808080"/>
        <w:sz w:val="18"/>
        <w:szCs w:val="18"/>
      </w:rPr>
      <w:t>2</w:t>
    </w:r>
    <w:r w:rsidR="009E3870">
      <w:rPr>
        <w:color w:val="808080"/>
        <w:sz w:val="18"/>
        <w:szCs w:val="18"/>
      </w:rPr>
      <w:t xml:space="preserve"> Carl Ed. Schünemann KG.</w:t>
    </w:r>
    <w:r w:rsidRPr="003D70A5">
      <w:rPr>
        <w:color w:val="808080"/>
        <w:sz w:val="18"/>
        <w:szCs w:val="18"/>
      </w:rPr>
      <w:t xml:space="preserve"> </w:t>
    </w:r>
    <w:r w:rsidRPr="004F1E39">
      <w:rPr>
        <w:color w:val="808080"/>
        <w:sz w:val="18"/>
        <w:szCs w:val="18"/>
      </w:rPr>
      <w:t>Alle Rechte vorbehalten.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13E52" w14:textId="77777777" w:rsidR="0013705B" w:rsidRDefault="0013705B">
      <w:r>
        <w:separator/>
      </w:r>
    </w:p>
    <w:p w14:paraId="11E09D31" w14:textId="77777777" w:rsidR="0013705B" w:rsidRDefault="0013705B"/>
    <w:p w14:paraId="70FB2CA0" w14:textId="77777777" w:rsidR="0013705B" w:rsidRDefault="0013705B"/>
    <w:p w14:paraId="6EEBEF6E" w14:textId="77777777" w:rsidR="0013705B" w:rsidRDefault="0013705B"/>
    <w:p w14:paraId="6C4D5228" w14:textId="77777777" w:rsidR="0013705B" w:rsidRDefault="0013705B"/>
    <w:p w14:paraId="6D55CAD4" w14:textId="77777777" w:rsidR="0013705B" w:rsidRDefault="0013705B"/>
    <w:p w14:paraId="0F53226D" w14:textId="77777777" w:rsidR="0013705B" w:rsidRDefault="0013705B"/>
  </w:footnote>
  <w:footnote w:type="continuationSeparator" w:id="0">
    <w:p w14:paraId="0B4316B7" w14:textId="77777777" w:rsidR="0013705B" w:rsidRDefault="0013705B">
      <w:r>
        <w:continuationSeparator/>
      </w:r>
    </w:p>
    <w:p w14:paraId="27CB1C9C" w14:textId="77777777" w:rsidR="0013705B" w:rsidRDefault="0013705B"/>
    <w:p w14:paraId="36155401" w14:textId="77777777" w:rsidR="0013705B" w:rsidRDefault="0013705B"/>
    <w:p w14:paraId="6B448134" w14:textId="77777777" w:rsidR="0013705B" w:rsidRDefault="0013705B"/>
    <w:p w14:paraId="3E1D95BC" w14:textId="77777777" w:rsidR="0013705B" w:rsidRDefault="0013705B"/>
    <w:p w14:paraId="1006323B" w14:textId="77777777" w:rsidR="0013705B" w:rsidRDefault="0013705B"/>
    <w:p w14:paraId="58C1A83F" w14:textId="77777777" w:rsidR="0013705B" w:rsidRDefault="001370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2707" w14:textId="0EB8E68B" w:rsidR="005F2BFF" w:rsidRPr="00634297" w:rsidRDefault="000D38DD" w:rsidP="00634297">
    <w:pPr>
      <w:pStyle w:val="1OSGrundschriftmg"/>
      <w:tabs>
        <w:tab w:val="right" w:pos="6663"/>
      </w:tabs>
      <w:spacing w:line="400" w:lineRule="exact"/>
      <w:rPr>
        <w:noProof/>
      </w:rPr>
    </w:pPr>
    <w:r w:rsidRPr="00AC66E1">
      <w:rPr>
        <w:noProof/>
        <w:sz w:val="24"/>
        <w:szCs w:val="24"/>
      </w:rPr>
      <w:drawing>
        <wp:anchor distT="0" distB="0" distL="114300" distR="114300" simplePos="0" relativeHeight="251663360" behindDoc="0" locked="0" layoutInCell="1" allowOverlap="1" wp14:anchorId="5B0060F8" wp14:editId="3894EA27">
          <wp:simplePos x="0" y="0"/>
          <wp:positionH relativeFrom="column">
            <wp:posOffset>5686425</wp:posOffset>
          </wp:positionH>
          <wp:positionV relativeFrom="paragraph">
            <wp:posOffset>9525</wp:posOffset>
          </wp:positionV>
          <wp:extent cx="635000" cy="592455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_logo_UEM_rgb_P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592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5FA3">
      <w:rPr>
        <w:b/>
        <w:bCs/>
        <w:noProof/>
        <w:color w:val="18764F"/>
      </w:rPr>
      <w:t>Blinder Surfer surft die Eisbachwelle</w:t>
    </w:r>
  </w:p>
  <w:p w14:paraId="3729DE95" w14:textId="0F217219" w:rsidR="005F2BFF" w:rsidRDefault="005F2BFF" w:rsidP="005F2BFF">
    <w:pPr>
      <w:pStyle w:val="1OSGrundschriftmg"/>
      <w:tabs>
        <w:tab w:val="left" w:pos="7230"/>
      </w:tabs>
      <w:spacing w:line="400" w:lineRule="exact"/>
    </w:pPr>
    <w:r w:rsidRPr="004F1E39">
      <w:t xml:space="preserve">Presse und Sprache • </w:t>
    </w:r>
    <w:r w:rsidR="009A5FA3">
      <w:t>Juni</w:t>
    </w:r>
    <w:r w:rsidR="001E4910">
      <w:t xml:space="preserve"> 202</w:t>
    </w:r>
    <w:r w:rsidR="00AD1DE9">
      <w:t>2</w:t>
    </w:r>
    <w:r w:rsidRPr="004F1E39">
      <w:t xml:space="preserve"> • Seite</w:t>
    </w:r>
    <w:r w:rsidR="00B97677">
      <w:t xml:space="preserve"> 4</w:t>
    </w:r>
    <w:r w:rsidRPr="004F1E39">
      <w:tab/>
    </w:r>
    <w:r>
      <w:t>Seite</w:t>
    </w:r>
    <w:r w:rsidRPr="000E240E">
      <w:t xml:space="preserve"> </w:t>
    </w:r>
    <w:r w:rsidRPr="000E240E">
      <w:fldChar w:fldCharType="begin"/>
    </w:r>
    <w:r w:rsidRPr="000E240E">
      <w:instrText xml:space="preserve"> </w:instrText>
    </w:r>
    <w:r w:rsidR="00B23843">
      <w:instrText>PAGE</w:instrText>
    </w:r>
    <w:r w:rsidRPr="000E240E">
      <w:instrText xml:space="preserve"> </w:instrText>
    </w:r>
    <w:r w:rsidRPr="000E240E">
      <w:fldChar w:fldCharType="separate"/>
    </w:r>
    <w:r w:rsidR="00624034">
      <w:rPr>
        <w:noProof/>
      </w:rPr>
      <w:t>2</w:t>
    </w:r>
    <w:r w:rsidRPr="000E240E">
      <w:fldChar w:fldCharType="end"/>
    </w:r>
    <w:r w:rsidRPr="000E240E">
      <w:t xml:space="preserve"> </w:t>
    </w:r>
    <w:r>
      <w:t>von</w:t>
    </w:r>
    <w:r w:rsidRPr="000E240E">
      <w:t xml:space="preserve"> </w:t>
    </w:r>
    <w:r w:rsidRPr="000E240E">
      <w:fldChar w:fldCharType="begin"/>
    </w:r>
    <w:r w:rsidRPr="000E240E">
      <w:instrText xml:space="preserve"> </w:instrText>
    </w:r>
    <w:r w:rsidR="00B23843">
      <w:instrText>NUMPAGES</w:instrText>
    </w:r>
    <w:r w:rsidRPr="000E240E">
      <w:instrText xml:space="preserve"> </w:instrText>
    </w:r>
    <w:r w:rsidRPr="000E240E">
      <w:fldChar w:fldCharType="separate"/>
    </w:r>
    <w:r w:rsidR="00624034">
      <w:rPr>
        <w:noProof/>
      </w:rPr>
      <w:t>2</w:t>
    </w:r>
    <w:r w:rsidRPr="000E240E">
      <w:fldChar w:fldCharType="end"/>
    </w:r>
    <w:r w:rsidRPr="000E240E">
      <w:t xml:space="preserve"> </w:t>
    </w:r>
  </w:p>
  <w:p w14:paraId="5C4CC5F5" w14:textId="77777777" w:rsidR="005F2BFF" w:rsidRPr="00BA0B57" w:rsidRDefault="005F2BFF" w:rsidP="005F2BFF">
    <w:pPr>
      <w:pStyle w:val="1OSGrundschriftmg"/>
      <w:rPr>
        <w:b/>
        <w:bCs/>
        <w:noProof/>
        <w:color w:val="18764F"/>
      </w:rPr>
    </w:pPr>
  </w:p>
  <w:p w14:paraId="085331F5" w14:textId="77777777" w:rsidR="005F2BFF" w:rsidRPr="004F1E39" w:rsidRDefault="0059266A" w:rsidP="009238BD">
    <w:pPr>
      <w:tabs>
        <w:tab w:val="left" w:pos="640"/>
      </w:tabs>
      <w:rPr>
        <w:color w:val="80808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3120" behindDoc="0" locked="1" layoutInCell="0" allowOverlap="1" wp14:anchorId="43E7AEC3" wp14:editId="2A284B74">
              <wp:simplePos x="0" y="0"/>
              <wp:positionH relativeFrom="column">
                <wp:posOffset>-13970</wp:posOffset>
              </wp:positionH>
              <wp:positionV relativeFrom="page">
                <wp:posOffset>950595</wp:posOffset>
              </wp:positionV>
              <wp:extent cx="5596890" cy="0"/>
              <wp:effectExtent l="10160" t="7620" r="12700" b="11430"/>
              <wp:wrapTight wrapText="bothSides">
                <wp:wrapPolygon edited="0">
                  <wp:start x="0" y="-2147483648"/>
                  <wp:lineTo x="0" y="-2147483648"/>
                  <wp:lineTo x="0" y="-2147483648"/>
                  <wp:lineTo x="0" y="-2147483648"/>
                  <wp:lineTo x="0" y="-2147483648"/>
                  <wp:lineTo x="0" y="-2147483648"/>
                  <wp:lineTo x="0" y="-2147483648"/>
                </wp:wrapPolygon>
              </wp:wrapTight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9689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876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091249" id="Line 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.1pt,74.85pt" to="439.6pt,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" o:allowincell="f" strokecolor="#187650" strokeweight="1pt">
              <w10:wrap type="tight" anchory="page"/>
              <w10:anchorlock/>
            </v:line>
          </w:pict>
        </mc:Fallback>
      </mc:AlternateContent>
    </w:r>
  </w:p>
  <w:p w14:paraId="7AB03155" w14:textId="77777777" w:rsidR="005F2BFF" w:rsidRDefault="005F2B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F1ADC" w14:textId="5BFA075C" w:rsidR="005F2BFF" w:rsidRPr="00EC22F4" w:rsidRDefault="000D38DD" w:rsidP="005F2BFF">
    <w:pPr>
      <w:pStyle w:val="1OSGrundschriftmg"/>
    </w:pPr>
    <w:r w:rsidRPr="0068184A"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6E36818" wp14:editId="3D1D6172">
          <wp:simplePos x="0" y="0"/>
          <wp:positionH relativeFrom="column">
            <wp:posOffset>5353050</wp:posOffset>
          </wp:positionH>
          <wp:positionV relativeFrom="paragraph">
            <wp:posOffset>66675</wp:posOffset>
          </wp:positionV>
          <wp:extent cx="1071880" cy="1000760"/>
          <wp:effectExtent l="0" t="0" r="0" b="889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_logo_UEM_rgb_P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880" cy="10007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BFF">
      <w:rPr>
        <w:noProof/>
      </w:rPr>
      <w:t xml:space="preserve">Übungs- und Unterrichtsmaterial erstellt von </w:t>
    </w:r>
    <w:r w:rsidR="00926046">
      <w:rPr>
        <w:noProof/>
      </w:rPr>
      <w:t>Edmée Brell</w:t>
    </w:r>
  </w:p>
  <w:p w14:paraId="1B16378D" w14:textId="77777777" w:rsidR="005F2BFF" w:rsidRDefault="005F2BFF" w:rsidP="005F2BFF">
    <w:pPr>
      <w:spacing w:line="280" w:lineRule="exact"/>
      <w:outlineLvl w:val="0"/>
      <w:rPr>
        <w:rFonts w:ascii="Arial" w:hAnsi="Arial" w:cs="Arial"/>
        <w:b/>
        <w:bCs/>
        <w:noProof/>
        <w:sz w:val="30"/>
        <w:szCs w:val="30"/>
      </w:rPr>
    </w:pPr>
  </w:p>
  <w:p w14:paraId="3E5DD698" w14:textId="73DDAD2B" w:rsidR="005F2BFF" w:rsidRPr="003D70A5" w:rsidRDefault="00926046" w:rsidP="005F2BFF">
    <w:pPr>
      <w:spacing w:line="280" w:lineRule="exact"/>
      <w:outlineLvl w:val="0"/>
      <w:rPr>
        <w:rFonts w:ascii="Arial" w:hAnsi="Arial" w:cs="Arial"/>
        <w:b/>
        <w:bCs/>
        <w:noProof/>
        <w:sz w:val="30"/>
        <w:szCs w:val="30"/>
      </w:rPr>
    </w:pPr>
    <w:r>
      <w:rPr>
        <w:rFonts w:ascii="Arial" w:hAnsi="Arial" w:cs="Arial"/>
        <w:b/>
        <w:bCs/>
        <w:noProof/>
        <w:sz w:val="30"/>
        <w:szCs w:val="30"/>
      </w:rPr>
      <w:t>Blinder Sportler surft die Eisbachwelle</w:t>
    </w:r>
    <w:r w:rsidR="00594D20">
      <w:rPr>
        <w:rFonts w:ascii="Arial" w:hAnsi="Arial" w:cs="Arial"/>
        <w:b/>
        <w:bCs/>
        <w:noProof/>
        <w:sz w:val="30"/>
        <w:szCs w:val="30"/>
      </w:rPr>
      <w:t xml:space="preserve"> </w:t>
    </w:r>
    <w:r w:rsidR="00594D20" w:rsidRPr="00BD068D">
      <w:rPr>
        <w:rFonts w:ascii="Arial" w:hAnsi="Arial" w:cs="Arial"/>
        <w:b/>
        <w:bCs/>
        <w:noProof/>
      </w:rPr>
      <w:t>(B1)</w:t>
    </w:r>
  </w:p>
  <w:p w14:paraId="30FE4BCD" w14:textId="77777777" w:rsidR="005F2BFF" w:rsidRPr="00120556" w:rsidRDefault="005F2BFF" w:rsidP="005F2BFF">
    <w:pPr>
      <w:spacing w:line="280" w:lineRule="exact"/>
      <w:outlineLvl w:val="0"/>
      <w:rPr>
        <w:rFonts w:ascii="Arial" w:hAnsi="Arial" w:cs="Arial"/>
        <w:b/>
        <w:bCs/>
        <w:color w:val="17365D"/>
        <w:sz w:val="32"/>
        <w:szCs w:val="32"/>
      </w:rPr>
    </w:pPr>
  </w:p>
  <w:p w14:paraId="26AED55C" w14:textId="44ED2CC5" w:rsidR="005F2BFF" w:rsidRPr="00EC22F4" w:rsidRDefault="0059266A" w:rsidP="005F2BFF">
    <w:pPr>
      <w:pStyle w:val="1OSGrundschriftmg"/>
      <w:tabs>
        <w:tab w:val="right" w:pos="8176"/>
      </w:tabs>
      <w:spacing w:line="24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0" allowOverlap="1" wp14:anchorId="2B302E81" wp14:editId="7274C767">
              <wp:simplePos x="0" y="0"/>
              <wp:positionH relativeFrom="column">
                <wp:posOffset>0</wp:posOffset>
              </wp:positionH>
              <wp:positionV relativeFrom="page">
                <wp:posOffset>1405890</wp:posOffset>
              </wp:positionV>
              <wp:extent cx="5205730" cy="0"/>
              <wp:effectExtent l="14605" t="15240" r="8890" b="1333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057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8764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F1A5FC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10.7pt" to="409.9pt,1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" o:allowincell="f" strokecolor="#18764f" strokeweight="1pt">
              <w10:wrap anchory="page"/>
              <w10:anchorlock/>
            </v:line>
          </w:pict>
        </mc:Fallback>
      </mc:AlternateContent>
    </w:r>
    <w:r w:rsidR="005F2BFF">
      <w:t xml:space="preserve">Presse und Sprache • </w:t>
    </w:r>
    <w:r w:rsidR="00F91A93">
      <w:t>Juni</w:t>
    </w:r>
    <w:r w:rsidR="00B612B1">
      <w:t xml:space="preserve"> </w:t>
    </w:r>
    <w:r w:rsidR="001E4910">
      <w:t>202</w:t>
    </w:r>
    <w:r w:rsidR="00AD1DE9">
      <w:t>2</w:t>
    </w:r>
    <w:r w:rsidR="005F2BFF" w:rsidRPr="004F1E39">
      <w:t xml:space="preserve"> • </w:t>
    </w:r>
    <w:r w:rsidR="005F2BFF" w:rsidRPr="00B97677">
      <w:t xml:space="preserve">Seite </w:t>
    </w:r>
    <w:r w:rsidR="00B97677" w:rsidRPr="00B97677">
      <w:t>4</w:t>
    </w:r>
    <w:r w:rsidR="005F2BFF" w:rsidRPr="004F1E39">
      <w:tab/>
    </w:r>
    <w:r w:rsidR="005F2BFF">
      <w:t>Seite</w:t>
    </w:r>
    <w:r w:rsidR="005F2BFF" w:rsidRPr="00EC22F4">
      <w:t xml:space="preserve"> </w:t>
    </w:r>
    <w:r w:rsidR="005F2BFF" w:rsidRPr="00EC22F4">
      <w:fldChar w:fldCharType="begin"/>
    </w:r>
    <w:r w:rsidR="005F2BFF" w:rsidRPr="00EC22F4">
      <w:instrText xml:space="preserve"> </w:instrText>
    </w:r>
    <w:r w:rsidR="00B23843">
      <w:instrText>PAGE</w:instrText>
    </w:r>
    <w:r w:rsidR="005F2BFF" w:rsidRPr="00EC22F4">
      <w:instrText xml:space="preserve"> </w:instrText>
    </w:r>
    <w:r w:rsidR="005F2BFF" w:rsidRPr="00EC22F4">
      <w:fldChar w:fldCharType="separate"/>
    </w:r>
    <w:r w:rsidR="00624034">
      <w:rPr>
        <w:noProof/>
      </w:rPr>
      <w:t>1</w:t>
    </w:r>
    <w:r w:rsidR="005F2BFF" w:rsidRPr="00EC22F4">
      <w:fldChar w:fldCharType="end"/>
    </w:r>
    <w:r w:rsidR="005F2BFF" w:rsidRPr="00EC22F4">
      <w:t xml:space="preserve"> </w:t>
    </w:r>
    <w:r w:rsidR="005F2BFF">
      <w:t>von</w:t>
    </w:r>
    <w:r w:rsidR="005F2BFF" w:rsidRPr="00EC22F4">
      <w:t xml:space="preserve"> </w:t>
    </w:r>
    <w:r w:rsidR="005F2BFF" w:rsidRPr="00EC22F4">
      <w:fldChar w:fldCharType="begin"/>
    </w:r>
    <w:r w:rsidR="005F2BFF" w:rsidRPr="00EC22F4">
      <w:instrText xml:space="preserve"> </w:instrText>
    </w:r>
    <w:r w:rsidR="00B23843">
      <w:instrText>NUMPAGES</w:instrText>
    </w:r>
    <w:r w:rsidR="005F2BFF" w:rsidRPr="00EC22F4">
      <w:instrText xml:space="preserve"> </w:instrText>
    </w:r>
    <w:r w:rsidR="005F2BFF" w:rsidRPr="00EC22F4">
      <w:fldChar w:fldCharType="separate"/>
    </w:r>
    <w:r w:rsidR="00624034">
      <w:rPr>
        <w:noProof/>
      </w:rPr>
      <w:t>2</w:t>
    </w:r>
    <w:r w:rsidR="005F2BFF" w:rsidRPr="00EC22F4">
      <w:fldChar w:fldCharType="end"/>
    </w:r>
    <w:r w:rsidR="005F2BFF" w:rsidRPr="00EC22F4">
      <w:t xml:space="preserve"> </w:t>
    </w:r>
  </w:p>
  <w:p w14:paraId="1C3BF4C1" w14:textId="77777777" w:rsidR="005F2BFF" w:rsidRPr="004F1E39" w:rsidRDefault="005F2BFF" w:rsidP="005F2BFF">
    <w:pPr>
      <w:pStyle w:val="1OSGrundschriftmg"/>
      <w:spacing w:line="240" w:lineRule="exact"/>
    </w:pPr>
  </w:p>
  <w:p w14:paraId="43294AC8" w14:textId="77777777" w:rsidR="005F2BFF" w:rsidRPr="004F1E39" w:rsidRDefault="005F2BFF" w:rsidP="005F2BFF">
    <w:pPr>
      <w:pStyle w:val="1OSGrundschriftmg"/>
    </w:pPr>
  </w:p>
  <w:p w14:paraId="2226BD1D" w14:textId="77777777" w:rsidR="005F2BFF" w:rsidRDefault="005F2B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"/>
      <w:lvlJc w:val="left"/>
      <w:pPr>
        <w:tabs>
          <w:tab w:val="num" w:pos="709"/>
        </w:tabs>
        <w:ind w:left="709" w:hanging="360"/>
      </w:pPr>
      <w:rPr>
        <w:rFonts w:ascii="Wingdings" w:hAnsi="Wingdings" w:cs="Monaco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Monaco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Times New Roman" w:cs="Monaco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Monaco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Monaco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Times New Roman" w:cs="Monaco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Monaco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Monaco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Times New Roman" w:cs="Monaco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Courier New"/>
      </w:rPr>
    </w:lvl>
    <w:lvl w:ilvl="1">
      <w:start w:val="1"/>
      <w:numFmt w:val="bullet"/>
      <w:lvlText w:val=""/>
      <w:lvlJc w:val="left"/>
      <w:pPr>
        <w:tabs>
          <w:tab w:val="num" w:pos="1826"/>
        </w:tabs>
        <w:ind w:left="1826" w:hanging="360"/>
      </w:pPr>
      <w:rPr>
        <w:rFonts w:ascii="Symbol" w:eastAsia="Times New Roman" w:hAnsi="Symbol" w:cs="Courier New"/>
      </w:rPr>
    </w:lvl>
    <w:lvl w:ilvl="2">
      <w:start w:val="1"/>
      <w:numFmt w:val="bullet"/>
      <w:lvlText w:val=""/>
      <w:lvlJc w:val="left"/>
      <w:pPr>
        <w:tabs>
          <w:tab w:val="num" w:pos="2572"/>
        </w:tabs>
        <w:ind w:left="2572" w:hanging="360"/>
      </w:pPr>
      <w:rPr>
        <w:rFonts w:ascii="Symbol" w:eastAsia="Times New Roman" w:hAnsi="Symbol" w:cs="Courier New"/>
      </w:rPr>
    </w:lvl>
    <w:lvl w:ilvl="3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eastAsia="Times New Roman" w:hAnsi="Symbol" w:cs="Courier New"/>
      </w:rPr>
    </w:lvl>
    <w:lvl w:ilvl="4">
      <w:start w:val="1"/>
      <w:numFmt w:val="bullet"/>
      <w:lvlText w:val=""/>
      <w:lvlJc w:val="left"/>
      <w:pPr>
        <w:tabs>
          <w:tab w:val="num" w:pos="4064"/>
        </w:tabs>
        <w:ind w:left="4064" w:hanging="360"/>
      </w:pPr>
      <w:rPr>
        <w:rFonts w:ascii="Symbol" w:eastAsia="Times New Roman" w:hAnsi="Symbol" w:cs="Courier New"/>
      </w:rPr>
    </w:lvl>
    <w:lvl w:ilvl="5">
      <w:start w:val="1"/>
      <w:numFmt w:val="bullet"/>
      <w:lvlText w:val=""/>
      <w:lvlJc w:val="left"/>
      <w:pPr>
        <w:tabs>
          <w:tab w:val="num" w:pos="4810"/>
        </w:tabs>
        <w:ind w:left="4810" w:hanging="360"/>
      </w:pPr>
      <w:rPr>
        <w:rFonts w:ascii="Symbol" w:eastAsia="Times New Roman" w:hAnsi="Symbol" w:cs="Courier New"/>
      </w:rPr>
    </w:lvl>
    <w:lvl w:ilvl="6">
      <w:start w:val="1"/>
      <w:numFmt w:val="bullet"/>
      <w:lvlText w:val=""/>
      <w:lvlJc w:val="left"/>
      <w:pPr>
        <w:tabs>
          <w:tab w:val="num" w:pos="5556"/>
        </w:tabs>
        <w:ind w:left="5556" w:hanging="360"/>
      </w:pPr>
      <w:rPr>
        <w:rFonts w:ascii="Symbol" w:eastAsia="Times New Roman" w:hAnsi="Symbol" w:cs="Courier New"/>
      </w:rPr>
    </w:lvl>
    <w:lvl w:ilvl="7">
      <w:start w:val="1"/>
      <w:numFmt w:val="bullet"/>
      <w:lvlText w:val=""/>
      <w:lvlJc w:val="left"/>
      <w:pPr>
        <w:tabs>
          <w:tab w:val="num" w:pos="6302"/>
        </w:tabs>
        <w:ind w:left="6302" w:hanging="360"/>
      </w:pPr>
      <w:rPr>
        <w:rFonts w:ascii="Symbol" w:eastAsia="Times New Roman" w:hAnsi="Symbol" w:cs="Courier New"/>
      </w:rPr>
    </w:lvl>
    <w:lvl w:ilvl="8">
      <w:start w:val="1"/>
      <w:numFmt w:val="bullet"/>
      <w:lvlText w:val=""/>
      <w:lvlJc w:val="left"/>
      <w:pPr>
        <w:tabs>
          <w:tab w:val="num" w:pos="7048"/>
        </w:tabs>
        <w:ind w:left="7048" w:hanging="360"/>
      </w:pPr>
      <w:rPr>
        <w:rFonts w:ascii="Symbol" w:eastAsia="Times New Roman" w:hAnsi="Symbol" w:cs="Courier New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474"/>
        </w:tabs>
        <w:ind w:left="1474" w:hanging="360"/>
      </w:pPr>
      <w:rPr>
        <w:rFonts w:ascii="Symbol" w:eastAsia="Times New Roman" w:hAnsi="Symbol" w:cs="Courier New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228"/>
        </w:tabs>
        <w:ind w:left="2228" w:hanging="360"/>
      </w:pPr>
      <w:rPr>
        <w:rFonts w:ascii="Symbol" w:eastAsia="Times New Roman" w:hAnsi="Symbol" w:cs="Courier New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982"/>
        </w:tabs>
        <w:ind w:left="2982" w:hanging="360"/>
      </w:pPr>
      <w:rPr>
        <w:rFonts w:ascii="Symbol" w:eastAsia="Times New Roman" w:hAnsi="Symbol" w:cs="Courier New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736"/>
        </w:tabs>
        <w:ind w:left="3736" w:hanging="360"/>
      </w:pPr>
      <w:rPr>
        <w:rFonts w:ascii="Symbol" w:eastAsia="Times New Roman" w:hAnsi="Symbol" w:cs="Courier New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490"/>
        </w:tabs>
        <w:ind w:left="4490" w:hanging="360"/>
      </w:pPr>
      <w:rPr>
        <w:rFonts w:ascii="Symbol" w:eastAsia="Times New Roman" w:hAnsi="Symbol" w:cs="Courier New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5244"/>
        </w:tabs>
        <w:ind w:left="5244" w:hanging="360"/>
      </w:pPr>
      <w:rPr>
        <w:rFonts w:ascii="Symbol" w:eastAsia="Times New Roman" w:hAnsi="Symbol" w:cs="Courier New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998"/>
        </w:tabs>
        <w:ind w:left="5998" w:hanging="360"/>
      </w:pPr>
      <w:rPr>
        <w:rFonts w:ascii="Symbol" w:eastAsia="Times New Roman" w:hAnsi="Symbol" w:cs="Courier New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752"/>
        </w:tabs>
        <w:ind w:left="6752" w:hanging="360"/>
      </w:pPr>
      <w:rPr>
        <w:rFonts w:ascii="Symbol" w:eastAsia="Times New Roman" w:hAnsi="Symbol" w:cs="Courier New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Courier New"/>
      </w:rPr>
    </w:lvl>
    <w:lvl w:ilvl="1">
      <w:start w:val="1"/>
      <w:numFmt w:val="bullet"/>
      <w:lvlText w:val=""/>
      <w:lvlJc w:val="left"/>
      <w:pPr>
        <w:tabs>
          <w:tab w:val="num" w:pos="754"/>
        </w:tabs>
        <w:ind w:left="754" w:hanging="360"/>
      </w:pPr>
      <w:rPr>
        <w:rFonts w:ascii="Symbol" w:eastAsia="Times New Roman" w:hAnsi="Symbol" w:cs="Courier New"/>
      </w:rPr>
    </w:lvl>
    <w:lvl w:ilvl="2">
      <w:start w:val="1"/>
      <w:numFmt w:val="bullet"/>
      <w:lvlText w:val=""/>
      <w:lvlJc w:val="left"/>
      <w:pPr>
        <w:tabs>
          <w:tab w:val="num" w:pos="1148"/>
        </w:tabs>
        <w:ind w:left="1148" w:hanging="360"/>
      </w:pPr>
      <w:rPr>
        <w:rFonts w:ascii="Symbol" w:eastAsia="Times New Roman" w:hAnsi="Symbol" w:cs="Courier New"/>
      </w:rPr>
    </w:lvl>
    <w:lvl w:ilvl="3">
      <w:start w:val="1"/>
      <w:numFmt w:val="bullet"/>
      <w:lvlText w:val=""/>
      <w:lvlJc w:val="left"/>
      <w:pPr>
        <w:tabs>
          <w:tab w:val="num" w:pos="1542"/>
        </w:tabs>
        <w:ind w:left="1542" w:hanging="360"/>
      </w:pPr>
      <w:rPr>
        <w:rFonts w:ascii="Symbol" w:eastAsia="Times New Roman" w:hAnsi="Symbol" w:cs="Courier New"/>
      </w:rPr>
    </w:lvl>
    <w:lvl w:ilvl="4">
      <w:start w:val="1"/>
      <w:numFmt w:val="bullet"/>
      <w:lvlText w:val=""/>
      <w:lvlJc w:val="left"/>
      <w:pPr>
        <w:tabs>
          <w:tab w:val="num" w:pos="1936"/>
        </w:tabs>
        <w:ind w:left="1936" w:hanging="360"/>
      </w:pPr>
      <w:rPr>
        <w:rFonts w:ascii="Symbol" w:eastAsia="Times New Roman" w:hAnsi="Symbol" w:cs="Courier New"/>
      </w:rPr>
    </w:lvl>
    <w:lvl w:ilvl="5">
      <w:start w:val="1"/>
      <w:numFmt w:val="bullet"/>
      <w:lvlText w:val=""/>
      <w:lvlJc w:val="left"/>
      <w:pPr>
        <w:tabs>
          <w:tab w:val="num" w:pos="2330"/>
        </w:tabs>
        <w:ind w:left="2330" w:hanging="360"/>
      </w:pPr>
      <w:rPr>
        <w:rFonts w:ascii="Symbol" w:eastAsia="Times New Roman" w:hAnsi="Symbol" w:cs="Courier New"/>
      </w:rPr>
    </w:lvl>
    <w:lvl w:ilvl="6">
      <w:start w:val="1"/>
      <w:numFmt w:val="bullet"/>
      <w:lvlText w:val=""/>
      <w:lvlJc w:val="left"/>
      <w:pPr>
        <w:tabs>
          <w:tab w:val="num" w:pos="2724"/>
        </w:tabs>
        <w:ind w:left="2724" w:hanging="360"/>
      </w:pPr>
      <w:rPr>
        <w:rFonts w:ascii="Symbol" w:eastAsia="Times New Roman" w:hAnsi="Symbol" w:cs="Courier New"/>
      </w:rPr>
    </w:lvl>
    <w:lvl w:ilvl="7">
      <w:start w:val="1"/>
      <w:numFmt w:val="bullet"/>
      <w:lvlText w:val=""/>
      <w:lvlJc w:val="left"/>
      <w:pPr>
        <w:tabs>
          <w:tab w:val="num" w:pos="3118"/>
        </w:tabs>
        <w:ind w:left="3118" w:hanging="360"/>
      </w:pPr>
      <w:rPr>
        <w:rFonts w:ascii="Symbol" w:eastAsia="Times New Roman" w:hAnsi="Symbol" w:cs="Courier New"/>
      </w:rPr>
    </w:lvl>
    <w:lvl w:ilvl="8">
      <w:start w:val="1"/>
      <w:numFmt w:val="bullet"/>
      <w:lvlText w:val=""/>
      <w:lvlJc w:val="left"/>
      <w:pPr>
        <w:tabs>
          <w:tab w:val="num" w:pos="3512"/>
        </w:tabs>
        <w:ind w:left="3512" w:hanging="360"/>
      </w:pPr>
      <w:rPr>
        <w:rFonts w:ascii="Symbol" w:eastAsia="Times New Roman" w:hAnsi="Symbol" w:cs="Courier New"/>
      </w:rPr>
    </w:lvl>
  </w:abstractNum>
  <w:abstractNum w:abstractNumId="4" w15:restartNumberingAfterBreak="0">
    <w:nsid w:val="04573CD5"/>
    <w:multiLevelType w:val="hybridMultilevel"/>
    <w:tmpl w:val="A218F7D2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C3C73"/>
    <w:multiLevelType w:val="hybridMultilevel"/>
    <w:tmpl w:val="2C844F6C"/>
    <w:lvl w:ilvl="0" w:tplc="5EE280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C48C9"/>
    <w:multiLevelType w:val="hybridMultilevel"/>
    <w:tmpl w:val="B936ECB8"/>
    <w:lvl w:ilvl="0" w:tplc="E330600E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04C2C"/>
    <w:multiLevelType w:val="multilevel"/>
    <w:tmpl w:val="0AD6327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F15"/>
    <w:multiLevelType w:val="hybridMultilevel"/>
    <w:tmpl w:val="51604558"/>
    <w:lvl w:ilvl="0" w:tplc="51C091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15AA9"/>
    <w:multiLevelType w:val="hybridMultilevel"/>
    <w:tmpl w:val="083A0D7C"/>
    <w:lvl w:ilvl="0" w:tplc="86F87E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B0C95"/>
    <w:multiLevelType w:val="multilevel"/>
    <w:tmpl w:val="F6221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54F14"/>
    <w:multiLevelType w:val="hybridMultilevel"/>
    <w:tmpl w:val="74741BD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D711A"/>
    <w:multiLevelType w:val="multilevel"/>
    <w:tmpl w:val="186C603A"/>
    <w:lvl w:ilvl="0">
      <w:start w:val="1"/>
      <w:numFmt w:val="lowerLetter"/>
      <w:lvlText w:val="%1)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55617"/>
    <w:multiLevelType w:val="hybridMultilevel"/>
    <w:tmpl w:val="B12A19D8"/>
    <w:lvl w:ilvl="0" w:tplc="0A98EC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569E3"/>
    <w:multiLevelType w:val="hybridMultilevel"/>
    <w:tmpl w:val="36E2D3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82825"/>
    <w:multiLevelType w:val="multilevel"/>
    <w:tmpl w:val="186C603A"/>
    <w:lvl w:ilvl="0">
      <w:start w:val="1"/>
      <w:numFmt w:val="lowerLetter"/>
      <w:lvlText w:val="%1)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B1AEF"/>
    <w:multiLevelType w:val="multilevel"/>
    <w:tmpl w:val="0AD6327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CD6F2F"/>
    <w:multiLevelType w:val="hybridMultilevel"/>
    <w:tmpl w:val="9586D8F6"/>
    <w:lvl w:ilvl="0" w:tplc="2C681BFA">
      <w:start w:val="1"/>
      <w:numFmt w:val="lowerLetter"/>
      <w:lvlText w:val="%1."/>
      <w:lvlJc w:val="left"/>
      <w:pPr>
        <w:ind w:left="285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579" w:hanging="360"/>
      </w:pPr>
    </w:lvl>
    <w:lvl w:ilvl="2" w:tplc="0407001B" w:tentative="1">
      <w:start w:val="1"/>
      <w:numFmt w:val="lowerRoman"/>
      <w:lvlText w:val="%3."/>
      <w:lvlJc w:val="right"/>
      <w:pPr>
        <w:ind w:left="4299" w:hanging="180"/>
      </w:pPr>
    </w:lvl>
    <w:lvl w:ilvl="3" w:tplc="0407000F" w:tentative="1">
      <w:start w:val="1"/>
      <w:numFmt w:val="decimal"/>
      <w:lvlText w:val="%4."/>
      <w:lvlJc w:val="left"/>
      <w:pPr>
        <w:ind w:left="5019" w:hanging="360"/>
      </w:pPr>
    </w:lvl>
    <w:lvl w:ilvl="4" w:tplc="04070019" w:tentative="1">
      <w:start w:val="1"/>
      <w:numFmt w:val="lowerLetter"/>
      <w:lvlText w:val="%5."/>
      <w:lvlJc w:val="left"/>
      <w:pPr>
        <w:ind w:left="5739" w:hanging="360"/>
      </w:pPr>
    </w:lvl>
    <w:lvl w:ilvl="5" w:tplc="0407001B" w:tentative="1">
      <w:start w:val="1"/>
      <w:numFmt w:val="lowerRoman"/>
      <w:lvlText w:val="%6."/>
      <w:lvlJc w:val="right"/>
      <w:pPr>
        <w:ind w:left="6459" w:hanging="180"/>
      </w:pPr>
    </w:lvl>
    <w:lvl w:ilvl="6" w:tplc="0407000F" w:tentative="1">
      <w:start w:val="1"/>
      <w:numFmt w:val="decimal"/>
      <w:lvlText w:val="%7."/>
      <w:lvlJc w:val="left"/>
      <w:pPr>
        <w:ind w:left="7179" w:hanging="360"/>
      </w:pPr>
    </w:lvl>
    <w:lvl w:ilvl="7" w:tplc="04070019" w:tentative="1">
      <w:start w:val="1"/>
      <w:numFmt w:val="lowerLetter"/>
      <w:lvlText w:val="%8."/>
      <w:lvlJc w:val="left"/>
      <w:pPr>
        <w:ind w:left="7899" w:hanging="360"/>
      </w:pPr>
    </w:lvl>
    <w:lvl w:ilvl="8" w:tplc="0407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18" w15:restartNumberingAfterBreak="0">
    <w:nsid w:val="6EDA740B"/>
    <w:multiLevelType w:val="hybridMultilevel"/>
    <w:tmpl w:val="2BA6E94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70D9"/>
    <w:multiLevelType w:val="hybridMultilevel"/>
    <w:tmpl w:val="F62217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4412F"/>
    <w:multiLevelType w:val="hybridMultilevel"/>
    <w:tmpl w:val="AA4EF474"/>
    <w:lvl w:ilvl="0" w:tplc="B588A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D454E"/>
    <w:multiLevelType w:val="hybridMultilevel"/>
    <w:tmpl w:val="F9C6A33E"/>
    <w:lvl w:ilvl="0" w:tplc="3F9491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C0B93"/>
    <w:multiLevelType w:val="multilevel"/>
    <w:tmpl w:val="02E6A24A"/>
    <w:lvl w:ilvl="0">
      <w:start w:val="1"/>
      <w:numFmt w:val="lowerLetter"/>
      <w:lvlText w:val="%1)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425145">
    <w:abstractNumId w:val="18"/>
  </w:num>
  <w:num w:numId="2" w16cid:durableId="545146225">
    <w:abstractNumId w:val="19"/>
  </w:num>
  <w:num w:numId="3" w16cid:durableId="1220244461">
    <w:abstractNumId w:val="6"/>
  </w:num>
  <w:num w:numId="4" w16cid:durableId="702246208">
    <w:abstractNumId w:val="14"/>
  </w:num>
  <w:num w:numId="5" w16cid:durableId="1489440795">
    <w:abstractNumId w:val="17"/>
  </w:num>
  <w:num w:numId="6" w16cid:durableId="1527449471">
    <w:abstractNumId w:val="4"/>
  </w:num>
  <w:num w:numId="7" w16cid:durableId="1590504849">
    <w:abstractNumId w:val="7"/>
  </w:num>
  <w:num w:numId="8" w16cid:durableId="1062631763">
    <w:abstractNumId w:val="16"/>
  </w:num>
  <w:num w:numId="9" w16cid:durableId="896816698">
    <w:abstractNumId w:val="22"/>
  </w:num>
  <w:num w:numId="10" w16cid:durableId="770704799">
    <w:abstractNumId w:val="12"/>
  </w:num>
  <w:num w:numId="11" w16cid:durableId="1849170280">
    <w:abstractNumId w:val="15"/>
  </w:num>
  <w:num w:numId="12" w16cid:durableId="1120417133">
    <w:abstractNumId w:val="10"/>
  </w:num>
  <w:num w:numId="13" w16cid:durableId="803157143">
    <w:abstractNumId w:val="13"/>
  </w:num>
  <w:num w:numId="14" w16cid:durableId="1703704596">
    <w:abstractNumId w:val="20"/>
  </w:num>
  <w:num w:numId="15" w16cid:durableId="1252079255">
    <w:abstractNumId w:val="9"/>
  </w:num>
  <w:num w:numId="16" w16cid:durableId="990134643">
    <w:abstractNumId w:val="21"/>
  </w:num>
  <w:num w:numId="17" w16cid:durableId="283196254">
    <w:abstractNumId w:val="8"/>
  </w:num>
  <w:num w:numId="18" w16cid:durableId="1569416336">
    <w:abstractNumId w:val="5"/>
  </w:num>
  <w:num w:numId="19" w16cid:durableId="1891521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consecutiveHyphenLimit w:val="3"/>
  <w:hyphenationZone w:val="425"/>
  <w:drawingGridHorizontalSpacing w:val="11"/>
  <w:drawingGridVerticalSpacing w:val="1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F5"/>
    <w:rsid w:val="00006768"/>
    <w:rsid w:val="0002131A"/>
    <w:rsid w:val="000543B9"/>
    <w:rsid w:val="00063014"/>
    <w:rsid w:val="000A2E57"/>
    <w:rsid w:val="000D38DD"/>
    <w:rsid w:val="000E3C93"/>
    <w:rsid w:val="000E6432"/>
    <w:rsid w:val="000F63F2"/>
    <w:rsid w:val="0013705B"/>
    <w:rsid w:val="00175BB2"/>
    <w:rsid w:val="00182F5E"/>
    <w:rsid w:val="001A77B3"/>
    <w:rsid w:val="001E4910"/>
    <w:rsid w:val="0021484E"/>
    <w:rsid w:val="00223658"/>
    <w:rsid w:val="002314DC"/>
    <w:rsid w:val="00247ED5"/>
    <w:rsid w:val="00252AC3"/>
    <w:rsid w:val="00281671"/>
    <w:rsid w:val="002C6FB8"/>
    <w:rsid w:val="002D33E3"/>
    <w:rsid w:val="002E43A3"/>
    <w:rsid w:val="002F06DD"/>
    <w:rsid w:val="00307BF5"/>
    <w:rsid w:val="00330217"/>
    <w:rsid w:val="00363AED"/>
    <w:rsid w:val="00366EE5"/>
    <w:rsid w:val="003B138B"/>
    <w:rsid w:val="003D615C"/>
    <w:rsid w:val="00401EB7"/>
    <w:rsid w:val="00404C85"/>
    <w:rsid w:val="00406EE7"/>
    <w:rsid w:val="00443027"/>
    <w:rsid w:val="004436F5"/>
    <w:rsid w:val="00451E0D"/>
    <w:rsid w:val="004B70F8"/>
    <w:rsid w:val="004C626E"/>
    <w:rsid w:val="004E6BCF"/>
    <w:rsid w:val="005049C1"/>
    <w:rsid w:val="005332B9"/>
    <w:rsid w:val="005434F6"/>
    <w:rsid w:val="005806EB"/>
    <w:rsid w:val="00583202"/>
    <w:rsid w:val="0059266A"/>
    <w:rsid w:val="00594D20"/>
    <w:rsid w:val="005B29E4"/>
    <w:rsid w:val="005F2BFF"/>
    <w:rsid w:val="00617602"/>
    <w:rsid w:val="00623AB9"/>
    <w:rsid w:val="00624034"/>
    <w:rsid w:val="00631C0B"/>
    <w:rsid w:val="00634297"/>
    <w:rsid w:val="00680F30"/>
    <w:rsid w:val="00681C92"/>
    <w:rsid w:val="006B1AB3"/>
    <w:rsid w:val="006F0D8E"/>
    <w:rsid w:val="006F6011"/>
    <w:rsid w:val="0071191A"/>
    <w:rsid w:val="0075100B"/>
    <w:rsid w:val="00760C5D"/>
    <w:rsid w:val="00774C62"/>
    <w:rsid w:val="007935BE"/>
    <w:rsid w:val="007C2D3A"/>
    <w:rsid w:val="00815488"/>
    <w:rsid w:val="0084519E"/>
    <w:rsid w:val="00852776"/>
    <w:rsid w:val="00870520"/>
    <w:rsid w:val="00877640"/>
    <w:rsid w:val="00896BA5"/>
    <w:rsid w:val="008A0806"/>
    <w:rsid w:val="008B6719"/>
    <w:rsid w:val="008D61F7"/>
    <w:rsid w:val="00902342"/>
    <w:rsid w:val="0090696F"/>
    <w:rsid w:val="009238BD"/>
    <w:rsid w:val="00926046"/>
    <w:rsid w:val="00931267"/>
    <w:rsid w:val="0093467A"/>
    <w:rsid w:val="00943E69"/>
    <w:rsid w:val="00961CF1"/>
    <w:rsid w:val="00996A59"/>
    <w:rsid w:val="009A5FA3"/>
    <w:rsid w:val="009C2E25"/>
    <w:rsid w:val="009D0C34"/>
    <w:rsid w:val="009E3870"/>
    <w:rsid w:val="00A16225"/>
    <w:rsid w:val="00A71B31"/>
    <w:rsid w:val="00A82105"/>
    <w:rsid w:val="00A91A0B"/>
    <w:rsid w:val="00A92B17"/>
    <w:rsid w:val="00A94F8B"/>
    <w:rsid w:val="00AC3F09"/>
    <w:rsid w:val="00AC4BCA"/>
    <w:rsid w:val="00AD1DE9"/>
    <w:rsid w:val="00B060BF"/>
    <w:rsid w:val="00B12898"/>
    <w:rsid w:val="00B23843"/>
    <w:rsid w:val="00B43A57"/>
    <w:rsid w:val="00B612B1"/>
    <w:rsid w:val="00B62889"/>
    <w:rsid w:val="00B76D76"/>
    <w:rsid w:val="00B85FEB"/>
    <w:rsid w:val="00B97677"/>
    <w:rsid w:val="00BF2F4D"/>
    <w:rsid w:val="00C24738"/>
    <w:rsid w:val="00C25B33"/>
    <w:rsid w:val="00C2695E"/>
    <w:rsid w:val="00C7760F"/>
    <w:rsid w:val="00C85CCD"/>
    <w:rsid w:val="00CB1F9B"/>
    <w:rsid w:val="00CB4222"/>
    <w:rsid w:val="00CC6F5D"/>
    <w:rsid w:val="00CF4CE4"/>
    <w:rsid w:val="00D147B4"/>
    <w:rsid w:val="00D41A9D"/>
    <w:rsid w:val="00DA255E"/>
    <w:rsid w:val="00DB2421"/>
    <w:rsid w:val="00DC3610"/>
    <w:rsid w:val="00DF7BF2"/>
    <w:rsid w:val="00E01284"/>
    <w:rsid w:val="00E058CF"/>
    <w:rsid w:val="00E105D6"/>
    <w:rsid w:val="00E127F7"/>
    <w:rsid w:val="00E42F76"/>
    <w:rsid w:val="00E53A8C"/>
    <w:rsid w:val="00E54DA7"/>
    <w:rsid w:val="00E551E5"/>
    <w:rsid w:val="00E826C2"/>
    <w:rsid w:val="00E96BE8"/>
    <w:rsid w:val="00EA300E"/>
    <w:rsid w:val="00EC382F"/>
    <w:rsid w:val="00ED0738"/>
    <w:rsid w:val="00EF38B4"/>
    <w:rsid w:val="00F16496"/>
    <w:rsid w:val="00F20268"/>
    <w:rsid w:val="00F40ED2"/>
    <w:rsid w:val="00F4154F"/>
    <w:rsid w:val="00F91A93"/>
    <w:rsid w:val="00FC3F78"/>
    <w:rsid w:val="00FD4E91"/>
    <w:rsid w:val="00FE1D96"/>
    <w:rsid w:val="00FE48B8"/>
    <w:rsid w:val="00FF1034"/>
    <w:rsid w:val="00FF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47C436"/>
  <w14:defaultImageDpi w14:val="300"/>
  <w15:docId w15:val="{90D48F53-E7CC-40F1-A5D2-C69783C5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B2656"/>
    <w:rPr>
      <w:sz w:val="24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jc w:val="both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outlineLvl w:val="2"/>
    </w:pPr>
    <w:rPr>
      <w:rFonts w:ascii="Calibri" w:eastAsia="MS Gothic" w:hAnsi="Calibri"/>
      <w:b/>
      <w:bCs/>
      <w:sz w:val="26"/>
      <w:szCs w:val="26"/>
      <w:lang w:val="x-none" w:eastAsia="x-non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0F7A2E"/>
    <w:pPr>
      <w:keepNext/>
      <w:spacing w:before="240" w:after="60"/>
      <w:outlineLvl w:val="3"/>
    </w:pPr>
    <w:rPr>
      <w:rFonts w:ascii="Cambria" w:eastAsia="MS Mincho" w:hAnsi="Cambria"/>
      <w:b/>
      <w:bCs/>
      <w:sz w:val="28"/>
      <w:szCs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Pr>
      <w:rFonts w:ascii="Calibri" w:eastAsia="MS Gothic" w:hAnsi="Calibri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0F7A2E"/>
    <w:rPr>
      <w:rFonts w:ascii="Cambria" w:eastAsia="MS Mincho" w:hAnsi="Cambria" w:cs="Times New Roman"/>
      <w:b/>
      <w:bCs/>
      <w:sz w:val="28"/>
      <w:szCs w:val="28"/>
    </w:rPr>
  </w:style>
  <w:style w:type="character" w:customStyle="1" w:styleId="4OSGrundmgkurs">
    <w:name w:val="4_OS_Grund_mg_kurs"/>
    <w:uiPriority w:val="99"/>
    <w:rPr>
      <w:rFonts w:ascii="Arial" w:hAnsi="Arial" w:cs="Arial"/>
      <w:i/>
      <w:iCs/>
      <w:color w:val="000000"/>
      <w:spacing w:val="10"/>
      <w:sz w:val="22"/>
      <w:szCs w:val="22"/>
      <w:u w:val="none"/>
    </w:rPr>
  </w:style>
  <w:style w:type="paragraph" w:styleId="Kopfzeile">
    <w:name w:val="header"/>
    <w:basedOn w:val="Standard"/>
    <w:link w:val="KopfzeileZchn"/>
    <w:rsid w:val="002C6FB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C6FB8"/>
    <w:rPr>
      <w:sz w:val="24"/>
      <w:szCs w:val="24"/>
      <w:lang w:eastAsia="en-US"/>
    </w:rPr>
  </w:style>
  <w:style w:type="paragraph" w:customStyle="1" w:styleId="4OSGrund112Zeilen">
    <w:name w:val="4_OS_Grund_1_1/2_Zeilen"/>
    <w:link w:val="4OSGrund112ZeilenCarattere"/>
    <w:uiPriority w:val="99"/>
    <w:pPr>
      <w:spacing w:line="390" w:lineRule="exact"/>
    </w:pPr>
    <w:rPr>
      <w:rFonts w:ascii="Arial" w:hAnsi="Arial" w:cs="Arial"/>
      <w:sz w:val="22"/>
      <w:szCs w:val="22"/>
    </w:rPr>
  </w:style>
  <w:style w:type="character" w:customStyle="1" w:styleId="4OSGrund112ZeilenCarattere">
    <w:name w:val="4_OS_Grund_1_1/2_Zeilen Carattere"/>
    <w:link w:val="4OSGrund112Zeilen"/>
    <w:uiPriority w:val="99"/>
    <w:rsid w:val="00203D23"/>
    <w:rPr>
      <w:rFonts w:ascii="Arial" w:hAnsi="Arial" w:cs="Arial"/>
      <w:sz w:val="22"/>
      <w:szCs w:val="22"/>
      <w:lang w:val="de-DE" w:eastAsia="de-DE" w:bidi="ar-SA"/>
    </w:rPr>
  </w:style>
  <w:style w:type="paragraph" w:customStyle="1" w:styleId="7OSBildunterzeile">
    <w:name w:val="7_OS_Bildunterzeile"/>
    <w:uiPriority w:val="99"/>
    <w:pPr>
      <w:spacing w:after="120" w:line="260" w:lineRule="exact"/>
    </w:pPr>
    <w:rPr>
      <w:rFonts w:ascii="Arial" w:hAnsi="Arial" w:cs="Arial"/>
      <w:sz w:val="18"/>
      <w:szCs w:val="18"/>
    </w:rPr>
  </w:style>
  <w:style w:type="paragraph" w:customStyle="1" w:styleId="5OSGrundschriftfett">
    <w:name w:val="5_OS_Grundschrift fett"/>
    <w:link w:val="5OSGrundschriftfettCarattere"/>
    <w:uiPriority w:val="99"/>
    <w:qFormat/>
    <w:pPr>
      <w:spacing w:line="260" w:lineRule="exact"/>
      <w:ind w:left="357" w:hanging="357"/>
    </w:pPr>
    <w:rPr>
      <w:rFonts w:ascii="Arial" w:hAnsi="Arial" w:cs="Arial"/>
      <w:b/>
      <w:bCs/>
      <w:sz w:val="22"/>
      <w:szCs w:val="22"/>
    </w:rPr>
  </w:style>
  <w:style w:type="character" w:customStyle="1" w:styleId="5OSGrundschriftfettCarattere">
    <w:name w:val="5_OS_Grundschrift fett Carattere"/>
    <w:link w:val="5OSGrundschriftfett"/>
    <w:uiPriority w:val="99"/>
    <w:qFormat/>
    <w:rsid w:val="00E322F1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1OSGrundschriftmg">
    <w:name w:val="1_OS_Grundschrift_mg"/>
    <w:link w:val="1OSGrundschriftmgCarattere"/>
    <w:qFormat/>
    <w:pPr>
      <w:spacing w:line="260" w:lineRule="exact"/>
    </w:pPr>
    <w:rPr>
      <w:rFonts w:ascii="Arial" w:hAnsi="Arial" w:cs="Arial"/>
      <w:sz w:val="22"/>
      <w:szCs w:val="22"/>
    </w:rPr>
  </w:style>
  <w:style w:type="character" w:customStyle="1" w:styleId="1OSGrundschriftmgCarattere">
    <w:name w:val="1_OS_Grundschrift_mg Carattere"/>
    <w:link w:val="1OSGrundschriftmg"/>
    <w:qFormat/>
    <w:rsid w:val="001A48F9"/>
    <w:rPr>
      <w:rFonts w:ascii="Arial" w:hAnsi="Arial" w:cs="Arial"/>
      <w:sz w:val="22"/>
      <w:szCs w:val="22"/>
      <w:lang w:val="de-DE" w:eastAsia="de-DE" w:bidi="ar-SA"/>
    </w:rPr>
  </w:style>
  <w:style w:type="paragraph" w:customStyle="1" w:styleId="3OSGrundmgEinzug">
    <w:name w:val="3_OS_Grund_mg Einzug"/>
    <w:basedOn w:val="5OSGrundschriftfett"/>
    <w:link w:val="3OSGrundmgEinzugCarattere"/>
    <w:uiPriority w:val="99"/>
    <w:rPr>
      <w:b w:val="0"/>
      <w:bCs w:val="0"/>
    </w:rPr>
  </w:style>
  <w:style w:type="character" w:customStyle="1" w:styleId="3OSGrundmgEinzugCarattere">
    <w:name w:val="3_OS_Grund_mg Einzug Carattere"/>
    <w:basedOn w:val="5OSGrundschriftfettCarattere"/>
    <w:link w:val="3OSGrundmgEinzug"/>
    <w:rsid w:val="00E322F1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styleId="Fuzeile">
    <w:name w:val="footer"/>
    <w:basedOn w:val="Standard"/>
    <w:link w:val="FuzeileZchn"/>
    <w:uiPriority w:val="99"/>
    <w:semiHidden/>
    <w:rsid w:val="00B245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semiHidden/>
    <w:rsid w:val="00B24550"/>
    <w:rPr>
      <w:sz w:val="24"/>
      <w:szCs w:val="24"/>
    </w:rPr>
  </w:style>
  <w:style w:type="paragraph" w:customStyle="1" w:styleId="8OSHinweisrot">
    <w:name w:val="8_OS_Hinweis_rot"/>
    <w:basedOn w:val="Standard"/>
    <w:uiPriority w:val="99"/>
    <w:rPr>
      <w:rFonts w:ascii="Arial" w:hAnsi="Arial" w:cs="Arial"/>
      <w:color w:val="FF0000"/>
      <w:sz w:val="22"/>
      <w:szCs w:val="22"/>
    </w:rPr>
  </w:style>
  <w:style w:type="paragraph" w:customStyle="1" w:styleId="2OSKapitelgrn">
    <w:name w:val="2_OS_Kapitel_grün"/>
    <w:rsid w:val="003A19FF"/>
    <w:pPr>
      <w:spacing w:line="260" w:lineRule="exact"/>
    </w:pPr>
    <w:rPr>
      <w:rFonts w:ascii="Arial" w:hAnsi="Arial" w:cs="Arial"/>
      <w:b/>
      <w:bCs/>
      <w:color w:val="18764F"/>
      <w:spacing w:val="-2"/>
      <w:sz w:val="26"/>
      <w:szCs w:val="26"/>
      <w:lang w:val="en-GB"/>
    </w:rPr>
  </w:style>
  <w:style w:type="table" w:styleId="Tabellenraster">
    <w:name w:val="Table Grid"/>
    <w:basedOn w:val="NormaleTabelle"/>
    <w:rsid w:val="00CB5E0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0809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FF0809"/>
    <w:rPr>
      <w:rFonts w:ascii="Tahoma" w:hAnsi="Tahoma" w:cs="Tahoma"/>
      <w:sz w:val="16"/>
      <w:szCs w:val="16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919BF"/>
    <w:rPr>
      <w:rFonts w:ascii="Lucida Grande" w:hAnsi="Lucida Grande"/>
    </w:rPr>
  </w:style>
  <w:style w:type="character" w:customStyle="1" w:styleId="DokumentstrukturZchn">
    <w:name w:val="Dokumentstruktur Zchn"/>
    <w:link w:val="Dokumentstruktur"/>
    <w:uiPriority w:val="99"/>
    <w:semiHidden/>
    <w:rsid w:val="00E919BF"/>
    <w:rPr>
      <w:rFonts w:ascii="Lucida Grande" w:hAnsi="Lucida Grande"/>
      <w:sz w:val="24"/>
      <w:szCs w:val="24"/>
      <w:lang w:eastAsia="en-US"/>
    </w:rPr>
  </w:style>
  <w:style w:type="character" w:styleId="Hyperlink">
    <w:name w:val="Hyperlink"/>
    <w:uiPriority w:val="99"/>
    <w:rsid w:val="005049C1"/>
    <w:rPr>
      <w:color w:val="0000FF"/>
      <w:u w:val="single"/>
    </w:rPr>
  </w:style>
  <w:style w:type="paragraph" w:customStyle="1" w:styleId="1UEMGrundschriftmg">
    <w:name w:val="1_UEM_Grundschrift_mg"/>
    <w:link w:val="1UEMGrundschriftmgZeichen"/>
    <w:qFormat/>
    <w:rsid w:val="00CF4CE4"/>
    <w:pPr>
      <w:spacing w:line="260" w:lineRule="exact"/>
    </w:pPr>
    <w:rPr>
      <w:rFonts w:ascii="Arial" w:eastAsia="MS Mincho" w:hAnsi="Arial" w:cs="Arial"/>
      <w:sz w:val="22"/>
      <w:szCs w:val="22"/>
      <w:lang w:val="fr-FR"/>
    </w:rPr>
  </w:style>
  <w:style w:type="character" w:customStyle="1" w:styleId="1UEMGrundschriftmgZeichen">
    <w:name w:val="1_UEM_Grundschrift_mg Zeichen"/>
    <w:link w:val="1UEMGrundschriftmg"/>
    <w:rsid w:val="00CF4CE4"/>
    <w:rPr>
      <w:rFonts w:ascii="Arial" w:eastAsia="MS Mincho" w:hAnsi="Arial" w:cs="Arial"/>
      <w:sz w:val="22"/>
      <w:szCs w:val="22"/>
      <w:lang w:val="fr-FR"/>
    </w:rPr>
  </w:style>
  <w:style w:type="paragraph" w:customStyle="1" w:styleId="3UEMGrundmgEinzug">
    <w:name w:val="3_UEM_Grund_mg Einzug"/>
    <w:basedOn w:val="Standard"/>
    <w:link w:val="3UEMGrundmgEinzugZeichen"/>
    <w:qFormat/>
    <w:rsid w:val="00CF4CE4"/>
    <w:pPr>
      <w:spacing w:line="260" w:lineRule="exact"/>
      <w:ind w:left="357" w:hanging="357"/>
    </w:pPr>
    <w:rPr>
      <w:rFonts w:ascii="Arial" w:eastAsia="MS Mincho" w:hAnsi="Arial" w:cs="Arial"/>
      <w:bCs/>
      <w:sz w:val="22"/>
      <w:szCs w:val="22"/>
      <w:lang w:eastAsia="de-DE"/>
    </w:rPr>
  </w:style>
  <w:style w:type="character" w:customStyle="1" w:styleId="3UEMGrundmgEinzugZeichen">
    <w:name w:val="3_UEM_Grund_mg Einzug Zeichen"/>
    <w:link w:val="3UEMGrundmgEinzug"/>
    <w:rsid w:val="00CF4CE4"/>
    <w:rPr>
      <w:rFonts w:ascii="Arial" w:eastAsia="MS Mincho" w:hAnsi="Arial" w:cs="Arial"/>
      <w:bCs/>
      <w:sz w:val="22"/>
      <w:szCs w:val="22"/>
    </w:rPr>
  </w:style>
  <w:style w:type="paragraph" w:customStyle="1" w:styleId="9UEMKastenWortspeicher">
    <w:name w:val="9_UEM_Kasten_Wortspeicher"/>
    <w:basedOn w:val="1UEMGrundschriftmg"/>
    <w:qFormat/>
    <w:rsid w:val="00CF4CE4"/>
    <w:pPr>
      <w:spacing w:line="340" w:lineRule="exact"/>
      <w:jc w:val="center"/>
    </w:pPr>
  </w:style>
  <w:style w:type="paragraph" w:customStyle="1" w:styleId="2UEMKapitelgrn">
    <w:name w:val="2_UEM_Kapitel_grün"/>
    <w:qFormat/>
    <w:rsid w:val="00CF4CE4"/>
    <w:pPr>
      <w:spacing w:line="260" w:lineRule="exact"/>
    </w:pPr>
    <w:rPr>
      <w:rFonts w:ascii="Arial" w:hAnsi="Arial" w:cs="Arial"/>
      <w:b/>
      <w:bCs/>
      <w:color w:val="18764F"/>
      <w:spacing w:val="-2"/>
      <w:sz w:val="26"/>
      <w:szCs w:val="26"/>
      <w:lang w:val="en-GB"/>
    </w:rPr>
  </w:style>
  <w:style w:type="paragraph" w:customStyle="1" w:styleId="5UEMGrundschriftfettEinzug">
    <w:name w:val="5_UEM_Grundschrift fett Einzug"/>
    <w:qFormat/>
    <w:rsid w:val="00CF4CE4"/>
    <w:pPr>
      <w:spacing w:line="260" w:lineRule="exact"/>
      <w:ind w:left="357" w:hanging="357"/>
    </w:pPr>
    <w:rPr>
      <w:rFonts w:ascii="Arial" w:hAnsi="Arial"/>
      <w:b/>
      <w:bCs/>
      <w:sz w:val="22"/>
    </w:rPr>
  </w:style>
  <w:style w:type="paragraph" w:customStyle="1" w:styleId="8UEMHinweisrot">
    <w:name w:val="8_UEM_Hinweis_rot"/>
    <w:basedOn w:val="Standard"/>
    <w:qFormat/>
    <w:rsid w:val="00CF4CE4"/>
    <w:pPr>
      <w:spacing w:line="280" w:lineRule="exact"/>
    </w:pPr>
    <w:rPr>
      <w:rFonts w:ascii="Arial" w:hAnsi="Arial" w:cs="Arial"/>
      <w:color w:val="FF0000"/>
      <w:sz w:val="22"/>
      <w:szCs w:val="22"/>
      <w:lang w:eastAsia="de-DE"/>
    </w:rPr>
  </w:style>
  <w:style w:type="paragraph" w:styleId="Listenabsatz">
    <w:name w:val="List Paragraph"/>
    <w:basedOn w:val="Standard"/>
    <w:qFormat/>
    <w:rsid w:val="00C25B33"/>
    <w:pPr>
      <w:ind w:left="720"/>
      <w:contextualSpacing/>
    </w:pPr>
  </w:style>
  <w:style w:type="paragraph" w:customStyle="1" w:styleId="23LauftextNummerPresse">
    <w:name w:val="2.3_Lauftext/Nummer_Presse."/>
    <w:basedOn w:val="Standard"/>
    <w:link w:val="23LauftextNummerPresseZchn"/>
    <w:autoRedefine/>
    <w:qFormat/>
    <w:rsid w:val="009A5FA3"/>
    <w:pPr>
      <w:spacing w:line="480" w:lineRule="auto"/>
    </w:pPr>
    <w:rPr>
      <w:rFonts w:ascii="Arial" w:hAnsi="Arial" w:cs="Arial"/>
      <w:iCs/>
      <w:sz w:val="20"/>
      <w:szCs w:val="20"/>
      <w:lang w:eastAsia="de-DE"/>
    </w:rPr>
  </w:style>
  <w:style w:type="character" w:customStyle="1" w:styleId="23LauftextNummerPresseZchn">
    <w:name w:val="2.3_Lauftext/Nummer_Presse. Zchn"/>
    <w:link w:val="23LauftextNummerPresse"/>
    <w:rsid w:val="009A5FA3"/>
    <w:rPr>
      <w:rFonts w:ascii="Arial" w:hAnsi="Arial" w:cs="Arial"/>
      <w:iCs/>
    </w:rPr>
  </w:style>
  <w:style w:type="paragraph" w:customStyle="1" w:styleId="OSFett11ptAnweisungengrn">
    <w:name w:val="OS_Fett_11pt_Anweisungen_grün"/>
    <w:basedOn w:val="2OSKapitelgrn"/>
    <w:qFormat/>
    <w:rsid w:val="009A5FA3"/>
    <w:pPr>
      <w:spacing w:line="280" w:lineRule="exact"/>
    </w:pPr>
    <w:rPr>
      <w:b w:val="0"/>
      <w:sz w:val="22"/>
      <w:szCs w:val="22"/>
      <w:lang w:val="de-DE"/>
    </w:rPr>
  </w:style>
  <w:style w:type="paragraph" w:customStyle="1" w:styleId="Default">
    <w:name w:val="Default"/>
    <w:rsid w:val="009A5F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03LTkursivPresse">
    <w:name w:val="2.0.3_LT_kursiv_Presse."/>
    <w:qFormat/>
    <w:rsid w:val="009A5FA3"/>
    <w:rPr>
      <w:i/>
    </w:rPr>
  </w:style>
  <w:style w:type="paragraph" w:customStyle="1" w:styleId="212OSLTfett1">
    <w:name w:val="2.1.2_OS_LT_fett_1"/>
    <w:qFormat/>
    <w:rsid w:val="009D0C34"/>
    <w:rPr>
      <w:rFonts w:ascii="Arial" w:hAnsi="Arial" w:cs="Arial"/>
      <w:b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0C64EE1470E48B98D0416A03858BC" ma:contentTypeVersion="16" ma:contentTypeDescription="Een nieuw document maken." ma:contentTypeScope="" ma:versionID="45a81e730bdb743c0ff9020c2542c96a">
  <xsd:schema xmlns:xsd="http://www.w3.org/2001/XMLSchema" xmlns:xs="http://www.w3.org/2001/XMLSchema" xmlns:p="http://schemas.microsoft.com/office/2006/metadata/properties" xmlns:ns2="816fcaf9-f180-47fd-9c21-db0260fa70ac" xmlns:ns3="30cae3ed-349d-470f-9c31-4bfef4fe7dac" targetNamespace="http://schemas.microsoft.com/office/2006/metadata/properties" ma:root="true" ma:fieldsID="a964ba210e4a5d5e12def91b1c84c5be" ns2:_="" ns3:_="">
    <xsd:import namespace="816fcaf9-f180-47fd-9c21-db0260fa70ac"/>
    <xsd:import namespace="30cae3ed-349d-470f-9c31-4bfef4fe7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caf9-f180-47fd-9c21-db0260fa7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ae3ed-349d-470f-9c31-4bfef4fe7da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3b9f62-091a-4a69-978e-2f1152b10028}" ma:internalName="TaxCatchAll" ma:showField="CatchAllData" ma:web="30cae3ed-349d-470f-9c31-4bfef4fe7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1713F5-97EA-4732-840D-B90BD6041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7E4CD7-069F-4A05-8AF6-F05CB050A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fcaf9-f180-47fd-9c21-db0260fa70ac"/>
    <ds:schemaRef ds:uri="30cae3ed-349d-470f-9c31-4bfef4fe7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Niveau</vt:lpstr>
    </vt:vector>
  </TitlesOfParts>
  <Company>Hewlett-Packard Company</Company>
  <LinksUpToDate>false</LinksUpToDate>
  <CharactersWithSpaces>3233</CharactersWithSpaces>
  <SharedDoc>false</SharedDoc>
  <HLinks>
    <vt:vector size="6" baseType="variant">
      <vt:variant>
        <vt:i4>7340056</vt:i4>
      </vt:variant>
      <vt:variant>
        <vt:i4>0</vt:i4>
      </vt:variant>
      <vt:variant>
        <vt:i4>0</vt:i4>
      </vt:variant>
      <vt:variant>
        <vt:i4>5</vt:i4>
      </vt:variant>
      <vt:variant>
        <vt:lpwstr>mailto:presseundsprache@schuenemann-verlag.de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Niveau</dc:title>
  <dc:creator>Schrott &amp; Co</dc:creator>
  <cp:lastModifiedBy>Thomas Langbroek</cp:lastModifiedBy>
  <cp:revision>3</cp:revision>
  <cp:lastPrinted>2022-05-10T13:02:00Z</cp:lastPrinted>
  <dcterms:created xsi:type="dcterms:W3CDTF">2022-07-04T08:02:00Z</dcterms:created>
  <dcterms:modified xsi:type="dcterms:W3CDTF">2022-07-04T08:02:00Z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-811750433</vt:i4>
  </property>
  <property fmtid="{D5CDD505-2E9C-101B-9397-08002B2CF9AE}" pid="3" name="_EmailSubject">
    <vt:lpwstr/>
  </property>
  <property fmtid="{D5CDD505-2E9C-101B-9397-08002B2CF9AE}" pid="4" name="_AuthorEmail">
    <vt:lpwstr>stefanie.wuelfing@web.de</vt:lpwstr>
  </property>
  <property fmtid="{D5CDD505-2E9C-101B-9397-08002B2CF9AE}" pid="5" name="_AuthorEmailDisplayName">
    <vt:lpwstr>Stefanie Wülfing</vt:lpwstr>
  </property>
  <property fmtid="{D5CDD505-2E9C-101B-9397-08002B2CF9AE}" pid="6" name="_ReviewingToolsShownOnce">
    <vt:lpwstr/>
  </property>
</Properties>
</file>