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920CC" w14:textId="12FD3074" w:rsidR="005F2BFF" w:rsidRDefault="00FD4E91" w:rsidP="005F2BFF">
      <w:pPr>
        <w:pStyle w:val="2OSKapitelgrn"/>
        <w:outlineLvl w:val="0"/>
        <w:rPr>
          <w:lang w:val="de-DE"/>
        </w:rPr>
      </w:pPr>
      <w:r>
        <w:rPr>
          <w:lang w:val="de-DE"/>
        </w:rPr>
        <w:t xml:space="preserve">Vor dem </w:t>
      </w:r>
      <w:r w:rsidR="007C6C60">
        <w:rPr>
          <w:lang w:val="de-DE"/>
        </w:rPr>
        <w:t>Lesen</w:t>
      </w:r>
    </w:p>
    <w:p w14:paraId="740ACB2C" w14:textId="77777777" w:rsidR="006B1AB3" w:rsidRDefault="006B1AB3" w:rsidP="005F2BFF">
      <w:pPr>
        <w:pStyle w:val="2OSKapitelgrn"/>
        <w:rPr>
          <w:lang w:val="de-DE"/>
        </w:rPr>
      </w:pPr>
    </w:p>
    <w:p w14:paraId="5D214115" w14:textId="4980B9FD" w:rsidR="006B1AB3" w:rsidRPr="00594D20" w:rsidRDefault="006B1AB3" w:rsidP="006B1AB3">
      <w:pPr>
        <w:pStyle w:val="5OSGrundschriftfett"/>
        <w:ind w:left="0" w:firstLine="0"/>
      </w:pPr>
      <w:r w:rsidRPr="00594D20">
        <w:t>1.</w:t>
      </w:r>
      <w:r w:rsidRPr="00594D20">
        <w:tab/>
      </w:r>
      <w:r w:rsidR="00A03D57">
        <w:t xml:space="preserve">Fahren Sie gern Fahrrad? Wenn ja – für welche Wege nutzen Sie das Rad </w:t>
      </w:r>
      <w:r w:rsidR="00AC528A">
        <w:t xml:space="preserve">besonders </w:t>
      </w:r>
      <w:r w:rsidR="00AC528A">
        <w:tab/>
        <w:t>häufig</w:t>
      </w:r>
      <w:r w:rsidR="00A03D57">
        <w:t>?</w:t>
      </w:r>
    </w:p>
    <w:p w14:paraId="5FCAA442" w14:textId="77777777" w:rsidR="006B1AB3" w:rsidRPr="00594D20" w:rsidRDefault="006B1AB3" w:rsidP="006B1AB3">
      <w:pPr>
        <w:pStyle w:val="5OSGrundschriftfett"/>
        <w:ind w:left="0" w:firstLine="0"/>
      </w:pPr>
    </w:p>
    <w:p w14:paraId="7E015ADB" w14:textId="18835C2E" w:rsidR="005B4F79" w:rsidRDefault="005B4F79" w:rsidP="005B4F79">
      <w:pPr>
        <w:pStyle w:val="Default"/>
        <w:spacing w:line="260" w:lineRule="exact"/>
        <w:rPr>
          <w:rFonts w:eastAsia="MS Gothic"/>
          <w:sz w:val="22"/>
          <w:szCs w:val="22"/>
        </w:rPr>
      </w:pPr>
      <w:r>
        <w:rPr>
          <w:rFonts w:ascii="MS Gothic" w:eastAsia="MS Gothic" w:cs="MS Gothic" w:hint="eastAsia"/>
          <w:sz w:val="23"/>
          <w:szCs w:val="23"/>
        </w:rPr>
        <w:t>☐</w:t>
      </w:r>
      <w:r>
        <w:rPr>
          <w:rFonts w:ascii="MS Gothic" w:eastAsia="MS Gothic" w:cs="MS Gothic"/>
          <w:sz w:val="23"/>
          <w:szCs w:val="23"/>
        </w:rPr>
        <w:tab/>
      </w:r>
      <w:r>
        <w:rPr>
          <w:rFonts w:eastAsia="MS Gothic"/>
          <w:sz w:val="22"/>
          <w:szCs w:val="22"/>
        </w:rPr>
        <w:t>zur Schule / Uni</w:t>
      </w:r>
      <w:r>
        <w:rPr>
          <w:rFonts w:eastAsia="MS Gothic"/>
          <w:sz w:val="22"/>
          <w:szCs w:val="22"/>
        </w:rPr>
        <w:tab/>
      </w:r>
      <w:r>
        <w:rPr>
          <w:rFonts w:eastAsia="MS Gothic"/>
          <w:sz w:val="22"/>
          <w:szCs w:val="22"/>
        </w:rPr>
        <w:tab/>
      </w:r>
      <w:r>
        <w:rPr>
          <w:rFonts w:eastAsia="MS Gothic"/>
          <w:sz w:val="22"/>
          <w:szCs w:val="22"/>
        </w:rPr>
        <w:tab/>
      </w:r>
      <w:r>
        <w:rPr>
          <w:rFonts w:eastAsia="MS Gothic"/>
          <w:sz w:val="22"/>
          <w:szCs w:val="22"/>
        </w:rPr>
        <w:tab/>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7B3E67">
        <w:rPr>
          <w:rFonts w:eastAsia="MS Gothic"/>
          <w:sz w:val="22"/>
          <w:szCs w:val="22"/>
        </w:rPr>
        <w:t>für Freizeit und Sport</w:t>
      </w:r>
    </w:p>
    <w:p w14:paraId="15077C92" w14:textId="77777777" w:rsidR="005B4F79" w:rsidRDefault="005B4F79" w:rsidP="005B4F79">
      <w:pPr>
        <w:pStyle w:val="Default"/>
        <w:spacing w:line="120" w:lineRule="exact"/>
        <w:rPr>
          <w:rFonts w:eastAsia="MS Gothic"/>
          <w:b/>
          <w:bCs/>
          <w:sz w:val="22"/>
          <w:szCs w:val="22"/>
        </w:rPr>
      </w:pPr>
    </w:p>
    <w:p w14:paraId="5B42AE00" w14:textId="3AA4334D" w:rsidR="005B4F79" w:rsidRDefault="005B4F79" w:rsidP="005B4F79">
      <w:pPr>
        <w:pStyle w:val="Default"/>
        <w:spacing w:line="260" w:lineRule="exact"/>
        <w:rPr>
          <w:rFonts w:eastAsia="MS Gothic"/>
          <w:sz w:val="22"/>
          <w:szCs w:val="22"/>
        </w:rPr>
      </w:pPr>
      <w:r>
        <w:rPr>
          <w:rFonts w:ascii="MS Gothic" w:eastAsia="MS Gothic" w:cs="MS Gothic" w:hint="eastAsia"/>
          <w:sz w:val="23"/>
          <w:szCs w:val="23"/>
        </w:rPr>
        <w:t>☐</w:t>
      </w:r>
      <w:r>
        <w:rPr>
          <w:rFonts w:ascii="MS Gothic" w:eastAsia="MS Gothic" w:cs="MS Gothic"/>
          <w:sz w:val="23"/>
          <w:szCs w:val="23"/>
        </w:rPr>
        <w:tab/>
      </w:r>
      <w:r>
        <w:rPr>
          <w:rFonts w:eastAsia="MS Gothic"/>
          <w:sz w:val="22"/>
          <w:szCs w:val="22"/>
        </w:rPr>
        <w:t>zur Arbeit</w:t>
      </w:r>
      <w:r>
        <w:rPr>
          <w:rFonts w:eastAsia="MS Gothic"/>
          <w:sz w:val="22"/>
          <w:szCs w:val="22"/>
        </w:rPr>
        <w:tab/>
      </w:r>
      <w:r>
        <w:rPr>
          <w:rFonts w:eastAsia="MS Gothic"/>
          <w:sz w:val="22"/>
          <w:szCs w:val="22"/>
        </w:rPr>
        <w:tab/>
      </w:r>
      <w:r>
        <w:rPr>
          <w:rFonts w:eastAsia="MS Gothic"/>
          <w:sz w:val="22"/>
          <w:szCs w:val="22"/>
        </w:rPr>
        <w:tab/>
      </w:r>
      <w:r>
        <w:rPr>
          <w:rFonts w:eastAsia="MS Gothic"/>
          <w:sz w:val="22"/>
          <w:szCs w:val="22"/>
        </w:rPr>
        <w:tab/>
      </w:r>
      <w:r>
        <w:rPr>
          <w:rFonts w:eastAsia="MS Gothic"/>
          <w:sz w:val="22"/>
          <w:szCs w:val="22"/>
        </w:rPr>
        <w:tab/>
      </w:r>
      <w:r>
        <w:rPr>
          <w:rFonts w:eastAsia="MS Gothic"/>
          <w:sz w:val="22"/>
          <w:szCs w:val="22"/>
        </w:rPr>
        <w:tab/>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7B3E67">
        <w:rPr>
          <w:rFonts w:eastAsia="MS Gothic"/>
          <w:sz w:val="22"/>
          <w:szCs w:val="22"/>
        </w:rPr>
        <w:t>für kurze Wege</w:t>
      </w:r>
    </w:p>
    <w:p w14:paraId="281A2259" w14:textId="77777777" w:rsidR="005B4F79" w:rsidRDefault="005B4F79" w:rsidP="005B4F79">
      <w:pPr>
        <w:pStyle w:val="Default"/>
        <w:spacing w:line="120" w:lineRule="exact"/>
        <w:rPr>
          <w:rFonts w:eastAsia="MS Gothic"/>
          <w:b/>
          <w:bCs/>
          <w:sz w:val="22"/>
          <w:szCs w:val="22"/>
        </w:rPr>
      </w:pPr>
    </w:p>
    <w:p w14:paraId="0DA47CD6" w14:textId="49C6330C" w:rsidR="005B4F79" w:rsidRDefault="005B4F79" w:rsidP="005B4F79">
      <w:pPr>
        <w:pStyle w:val="Default"/>
        <w:spacing w:line="260" w:lineRule="exact"/>
        <w:rPr>
          <w:rFonts w:eastAsia="MS Gothic"/>
          <w:b/>
          <w:bCs/>
          <w:sz w:val="22"/>
          <w:szCs w:val="22"/>
        </w:rPr>
      </w:pPr>
      <w:r>
        <w:rPr>
          <w:rFonts w:ascii="MS Gothic" w:eastAsia="MS Gothic" w:cs="MS Gothic" w:hint="eastAsia"/>
          <w:sz w:val="23"/>
          <w:szCs w:val="23"/>
        </w:rPr>
        <w:t>☐</w:t>
      </w:r>
      <w:r>
        <w:rPr>
          <w:rFonts w:ascii="MS Gothic" w:eastAsia="MS Gothic" w:cs="MS Gothic"/>
          <w:sz w:val="23"/>
          <w:szCs w:val="23"/>
        </w:rPr>
        <w:tab/>
      </w:r>
      <w:r w:rsidR="007B3E67">
        <w:rPr>
          <w:rFonts w:eastAsia="MS Gothic"/>
          <w:sz w:val="22"/>
          <w:szCs w:val="22"/>
        </w:rPr>
        <w:t>zum Einkaufen</w:t>
      </w:r>
      <w:r>
        <w:rPr>
          <w:rFonts w:eastAsia="MS Gothic"/>
          <w:sz w:val="22"/>
          <w:szCs w:val="22"/>
        </w:rPr>
        <w:tab/>
      </w:r>
      <w:r>
        <w:rPr>
          <w:rFonts w:eastAsia="MS Gothic"/>
          <w:sz w:val="22"/>
          <w:szCs w:val="22"/>
        </w:rPr>
        <w:tab/>
      </w:r>
      <w:r>
        <w:rPr>
          <w:rFonts w:eastAsia="MS Gothic"/>
          <w:sz w:val="22"/>
          <w:szCs w:val="22"/>
        </w:rPr>
        <w:tab/>
      </w:r>
      <w:r w:rsidR="007B3E67">
        <w:rPr>
          <w:rFonts w:eastAsia="MS Gothic"/>
          <w:sz w:val="22"/>
          <w:szCs w:val="22"/>
        </w:rPr>
        <w:tab/>
      </w:r>
      <w:r w:rsidR="007B3E67">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7B3E67">
        <w:rPr>
          <w:rFonts w:eastAsia="MS Gothic"/>
          <w:sz w:val="22"/>
          <w:szCs w:val="22"/>
        </w:rPr>
        <w:t>für längere Touren</w:t>
      </w:r>
    </w:p>
    <w:p w14:paraId="7A55E2AC" w14:textId="77777777" w:rsidR="005B4F79" w:rsidRDefault="005B4F79" w:rsidP="005B4F79">
      <w:pPr>
        <w:pStyle w:val="Default"/>
        <w:spacing w:line="260" w:lineRule="exact"/>
        <w:rPr>
          <w:rFonts w:ascii="MS Gothic" w:eastAsia="MS Gothic" w:cs="MS Gothic"/>
          <w:sz w:val="23"/>
          <w:szCs w:val="23"/>
        </w:rPr>
      </w:pPr>
    </w:p>
    <w:p w14:paraId="4BE5E4E2" w14:textId="77777777" w:rsidR="005B4F79" w:rsidRDefault="005B4F79" w:rsidP="005B4F79">
      <w:pPr>
        <w:pStyle w:val="Default"/>
        <w:spacing w:line="260" w:lineRule="exact"/>
        <w:rPr>
          <w:rFonts w:eastAsia="MS Gothic"/>
          <w:sz w:val="22"/>
          <w:szCs w:val="22"/>
        </w:rPr>
      </w:pPr>
      <w:r>
        <w:rPr>
          <w:rFonts w:ascii="MS Gothic" w:eastAsia="MS Gothic" w:cs="MS Gothic" w:hint="eastAsia"/>
          <w:sz w:val="23"/>
          <w:szCs w:val="23"/>
        </w:rPr>
        <w:t>☐</w:t>
      </w:r>
      <w:r>
        <w:rPr>
          <w:rFonts w:ascii="MS Gothic" w:eastAsia="MS Gothic" w:cs="MS Gothic"/>
          <w:sz w:val="23"/>
          <w:szCs w:val="23"/>
        </w:rPr>
        <w:tab/>
      </w:r>
      <w:r>
        <w:rPr>
          <w:rFonts w:eastAsia="MS Gothic"/>
          <w:sz w:val="22"/>
          <w:szCs w:val="22"/>
        </w:rPr>
        <w:t xml:space="preserve">Sonstiges: </w:t>
      </w:r>
      <w:r w:rsidRPr="00594D20">
        <w:rPr>
          <w:color w:val="BFBFBF"/>
        </w:rPr>
        <w:t>_______________________________________________</w:t>
      </w:r>
      <w:r>
        <w:rPr>
          <w:color w:val="BFBFBF"/>
        </w:rPr>
        <w:t>____________</w:t>
      </w:r>
    </w:p>
    <w:p w14:paraId="160CB2EA" w14:textId="77777777" w:rsidR="00F84614" w:rsidRDefault="00F84614" w:rsidP="006B1AB3">
      <w:pPr>
        <w:pStyle w:val="5OSGrundschriftfett"/>
        <w:spacing w:line="480" w:lineRule="auto"/>
        <w:ind w:left="0" w:firstLine="0"/>
        <w:rPr>
          <w:b w:val="0"/>
          <w:color w:val="BFBFBF"/>
        </w:rPr>
      </w:pPr>
    </w:p>
    <w:p w14:paraId="00388843" w14:textId="2B1E9527" w:rsidR="00F84614" w:rsidRDefault="00F84614" w:rsidP="00F84614">
      <w:pPr>
        <w:pStyle w:val="5OSGrundschriftfett"/>
        <w:ind w:left="0" w:firstLine="0"/>
      </w:pPr>
      <w:r>
        <w:t>2.</w:t>
      </w:r>
      <w:r w:rsidRPr="00594D20">
        <w:tab/>
      </w:r>
      <w:r w:rsidR="00A03D57">
        <w:t xml:space="preserve">Haben Sie </w:t>
      </w:r>
      <w:r w:rsidR="007B3E67">
        <w:t>schon</w:t>
      </w:r>
      <w:r w:rsidR="00A03D57">
        <w:t xml:space="preserve"> Erfahrungen </w:t>
      </w:r>
      <w:r w:rsidR="003C7185">
        <w:t xml:space="preserve">mit </w:t>
      </w:r>
      <w:r w:rsidR="00AF651A">
        <w:t>E-Bikes</w:t>
      </w:r>
      <w:r w:rsidR="007B3E67">
        <w:t xml:space="preserve"> gemacht</w:t>
      </w:r>
      <w:r w:rsidR="00AF651A">
        <w:t xml:space="preserve">, also Fahrrädern mit einem </w:t>
      </w:r>
      <w:r w:rsidR="007B3E67">
        <w:tab/>
      </w:r>
      <w:r w:rsidR="00AF651A">
        <w:t>Elektromotor</w:t>
      </w:r>
      <w:r w:rsidR="00C218BA">
        <w:t>?</w:t>
      </w:r>
      <w:r w:rsidR="007B3E67">
        <w:t xml:space="preserve"> Wenn ja, welche? Notieren Sie.</w:t>
      </w:r>
    </w:p>
    <w:p w14:paraId="13D0303C" w14:textId="77777777" w:rsidR="008C723B" w:rsidRPr="00594D20" w:rsidRDefault="008C723B" w:rsidP="008C723B">
      <w:pPr>
        <w:pStyle w:val="5OSGrundschriftfett"/>
        <w:ind w:left="0" w:firstLine="0"/>
      </w:pPr>
    </w:p>
    <w:p w14:paraId="34D722A0" w14:textId="77777777" w:rsidR="008C723B" w:rsidRPr="00594D20" w:rsidRDefault="008C723B" w:rsidP="008C723B">
      <w:pPr>
        <w:pStyle w:val="5OSGrundschriftfett"/>
        <w:spacing w:line="480" w:lineRule="auto"/>
        <w:ind w:left="0" w:firstLine="0"/>
        <w:rPr>
          <w:b w:val="0"/>
          <w:color w:val="BFBFBF"/>
        </w:rPr>
      </w:pPr>
      <w:r w:rsidRPr="00594D20">
        <w:rPr>
          <w:b w:val="0"/>
          <w:color w:val="BFBFBF"/>
        </w:rPr>
        <w:t>___________________________________________________________________________</w:t>
      </w:r>
    </w:p>
    <w:p w14:paraId="3C581824" w14:textId="77777777" w:rsidR="006B1AB3" w:rsidRPr="00594D20" w:rsidRDefault="006B1AB3" w:rsidP="006B1AB3">
      <w:pPr>
        <w:pStyle w:val="5OSGrundschriftfett"/>
        <w:spacing w:line="480" w:lineRule="auto"/>
        <w:ind w:left="0" w:firstLine="0"/>
        <w:rPr>
          <w:b w:val="0"/>
          <w:color w:val="BFBFBF"/>
        </w:rPr>
      </w:pPr>
      <w:r w:rsidRPr="00594D20">
        <w:rPr>
          <w:b w:val="0"/>
          <w:color w:val="BFBFBF"/>
        </w:rPr>
        <w:t>___________________________________________________________________________</w:t>
      </w:r>
    </w:p>
    <w:p w14:paraId="1AA2FC17" w14:textId="77777777" w:rsidR="006B1AB3" w:rsidRPr="00594D20" w:rsidRDefault="006B1AB3" w:rsidP="006B1AB3">
      <w:pPr>
        <w:pStyle w:val="5OSGrundschriftfett"/>
        <w:spacing w:line="480" w:lineRule="auto"/>
        <w:ind w:left="0" w:firstLine="0"/>
        <w:rPr>
          <w:b w:val="0"/>
          <w:color w:val="BFBFBF"/>
        </w:rPr>
      </w:pPr>
      <w:r w:rsidRPr="00594D20">
        <w:rPr>
          <w:b w:val="0"/>
          <w:color w:val="BFBFBF"/>
        </w:rPr>
        <w:t>___________________________________________________________________________</w:t>
      </w:r>
    </w:p>
    <w:p w14:paraId="79ADBE1E" w14:textId="77777777" w:rsidR="008C723B" w:rsidRDefault="008C723B" w:rsidP="006B1AB3">
      <w:pPr>
        <w:pStyle w:val="5OSGrundschriftfett"/>
        <w:spacing w:line="480" w:lineRule="auto"/>
        <w:ind w:left="0" w:firstLine="0"/>
        <w:rPr>
          <w:b w:val="0"/>
          <w:color w:val="BFBFBF"/>
        </w:rPr>
      </w:pPr>
    </w:p>
    <w:p w14:paraId="196374D8" w14:textId="643A118D" w:rsidR="008C723B" w:rsidRDefault="008C723B" w:rsidP="008C723B">
      <w:pPr>
        <w:pStyle w:val="5OSGrundschriftfett"/>
        <w:ind w:left="0" w:firstLine="0"/>
      </w:pPr>
      <w:r>
        <w:t>3.</w:t>
      </w:r>
      <w:r w:rsidRPr="00594D20">
        <w:tab/>
      </w:r>
      <w:r w:rsidR="00AF651A">
        <w:t>Welche Vor- und Nachteile sehen Sie bei der Nutzung von E-Bikes</w:t>
      </w:r>
      <w:r w:rsidR="00C218BA">
        <w:t>?</w:t>
      </w:r>
      <w:r w:rsidR="007B3E67">
        <w:t xml:space="preserve"> Machen Sie </w:t>
      </w:r>
      <w:r w:rsidR="007B3E67">
        <w:tab/>
        <w:t>Notizen und diskutieren Sie anschließend in Ihrer Lerngruppe.</w:t>
      </w:r>
    </w:p>
    <w:p w14:paraId="22C02870" w14:textId="77777777" w:rsidR="00AC528A" w:rsidRDefault="00AC528A" w:rsidP="008C723B">
      <w:pPr>
        <w:pStyle w:val="5OSGrundschriftfett"/>
        <w:ind w:left="0" w:firstLine="0"/>
      </w:pPr>
    </w:p>
    <w:p w14:paraId="17864455" w14:textId="77777777" w:rsidR="008C723B" w:rsidRPr="00594D20" w:rsidRDefault="008C723B" w:rsidP="008C723B">
      <w:pPr>
        <w:pStyle w:val="5OSGrundschriftfett"/>
        <w:ind w:left="0" w:firstLine="0"/>
      </w:pPr>
    </w:p>
    <w:tbl>
      <w:tblPr>
        <w:tblStyle w:val="Tabellenraster"/>
        <w:tblW w:w="0" w:type="auto"/>
        <w:tblLook w:val="04A0" w:firstRow="1" w:lastRow="0" w:firstColumn="1" w:lastColumn="0" w:noHBand="0" w:noVBand="1"/>
      </w:tblPr>
      <w:tblGrid>
        <w:gridCol w:w="4672"/>
        <w:gridCol w:w="4672"/>
      </w:tblGrid>
      <w:tr w:rsidR="00AC528A" w14:paraId="20965E67" w14:textId="77777777" w:rsidTr="00AC528A">
        <w:tc>
          <w:tcPr>
            <w:tcW w:w="4672" w:type="dxa"/>
            <w:shd w:val="clear" w:color="auto" w:fill="E2EFD9" w:themeFill="accent6" w:themeFillTint="33"/>
          </w:tcPr>
          <w:p w14:paraId="64B3EABF" w14:textId="00FA30D4" w:rsidR="00AC528A" w:rsidRDefault="00AC528A" w:rsidP="00AC528A">
            <w:pPr>
              <w:pStyle w:val="1OSGrundschriftmg"/>
              <w:jc w:val="center"/>
            </w:pPr>
            <w:r>
              <w:t>Vorteile</w:t>
            </w:r>
          </w:p>
        </w:tc>
        <w:tc>
          <w:tcPr>
            <w:tcW w:w="4672" w:type="dxa"/>
            <w:shd w:val="clear" w:color="auto" w:fill="E2EFD9" w:themeFill="accent6" w:themeFillTint="33"/>
          </w:tcPr>
          <w:p w14:paraId="654198F8" w14:textId="3301B99A" w:rsidR="00AC528A" w:rsidRDefault="00AC528A" w:rsidP="00AC528A">
            <w:pPr>
              <w:pStyle w:val="1OSGrundschriftmg"/>
              <w:jc w:val="center"/>
            </w:pPr>
            <w:r>
              <w:t>Nachteile</w:t>
            </w:r>
          </w:p>
        </w:tc>
      </w:tr>
      <w:tr w:rsidR="00AC528A" w14:paraId="5F0C3C8A" w14:textId="77777777" w:rsidTr="00AC528A">
        <w:tc>
          <w:tcPr>
            <w:tcW w:w="4672" w:type="dxa"/>
          </w:tcPr>
          <w:p w14:paraId="5FA72E3A" w14:textId="77777777" w:rsidR="00AC528A" w:rsidRDefault="00AC528A"/>
          <w:p w14:paraId="01725162" w14:textId="77777777" w:rsidR="00AC528A" w:rsidRDefault="00AC528A"/>
          <w:p w14:paraId="7E208B78" w14:textId="77777777" w:rsidR="00AC528A" w:rsidRDefault="00AC528A"/>
          <w:p w14:paraId="4EBA29E9" w14:textId="77777777" w:rsidR="00AC528A" w:rsidRDefault="00AC528A"/>
          <w:p w14:paraId="6B065FF3" w14:textId="77777777" w:rsidR="00AC528A" w:rsidRDefault="00AC528A"/>
          <w:p w14:paraId="6A6BED79" w14:textId="77777777" w:rsidR="00AC528A" w:rsidRDefault="00AC528A"/>
          <w:p w14:paraId="20029529" w14:textId="77777777" w:rsidR="00AC528A" w:rsidRDefault="00AC528A"/>
          <w:p w14:paraId="750820C8" w14:textId="77777777" w:rsidR="00AC528A" w:rsidRDefault="00AC528A"/>
          <w:p w14:paraId="1A3CA878" w14:textId="77777777" w:rsidR="00AC528A" w:rsidRDefault="00AC528A"/>
          <w:p w14:paraId="3F1E84F5" w14:textId="77777777" w:rsidR="00AC528A" w:rsidRDefault="00AC528A"/>
          <w:p w14:paraId="6B03781C" w14:textId="77777777" w:rsidR="00AC528A" w:rsidRDefault="00AC528A"/>
          <w:p w14:paraId="1B14B6D4" w14:textId="77777777" w:rsidR="00AC528A" w:rsidRDefault="00AC528A"/>
          <w:p w14:paraId="6E5E92EC" w14:textId="77777777" w:rsidR="00AC528A" w:rsidRDefault="00AC528A"/>
          <w:p w14:paraId="0F848BFE" w14:textId="77777777" w:rsidR="00AC528A" w:rsidRDefault="00AC528A"/>
          <w:p w14:paraId="4519E777" w14:textId="77777777" w:rsidR="00AC528A" w:rsidRDefault="00AC528A"/>
          <w:p w14:paraId="3B7288D6" w14:textId="77777777" w:rsidR="00AC528A" w:rsidRDefault="00AC528A"/>
          <w:p w14:paraId="43B05602" w14:textId="0DD18F49" w:rsidR="00AC528A" w:rsidRDefault="00AC528A"/>
        </w:tc>
        <w:tc>
          <w:tcPr>
            <w:tcW w:w="4672" w:type="dxa"/>
          </w:tcPr>
          <w:p w14:paraId="5EE0543B" w14:textId="77777777" w:rsidR="00AC528A" w:rsidRDefault="00AC528A"/>
        </w:tc>
      </w:tr>
    </w:tbl>
    <w:p w14:paraId="729A62DA" w14:textId="77777777" w:rsidR="00683E84" w:rsidRDefault="00683E84">
      <w:pPr>
        <w:rPr>
          <w:rFonts w:ascii="Arial" w:hAnsi="Arial" w:cs="Arial"/>
          <w:b/>
          <w:bCs/>
          <w:color w:val="18764F"/>
          <w:spacing w:val="-2"/>
          <w:sz w:val="26"/>
          <w:szCs w:val="26"/>
          <w:lang w:eastAsia="de-DE"/>
        </w:rPr>
      </w:pPr>
      <w:r>
        <w:br w:type="page"/>
      </w:r>
    </w:p>
    <w:p w14:paraId="57E7477B" w14:textId="30B6DF1F" w:rsidR="00631598" w:rsidRDefault="009F3D24" w:rsidP="00631598">
      <w:pPr>
        <w:pStyle w:val="2OSKapitelgrn"/>
        <w:outlineLvl w:val="0"/>
        <w:rPr>
          <w:lang w:val="de-DE"/>
        </w:rPr>
      </w:pPr>
      <w:r>
        <w:rPr>
          <w:lang w:val="de-DE"/>
        </w:rPr>
        <w:lastRenderedPageBreak/>
        <w:t>Lese</w:t>
      </w:r>
      <w:r w:rsidR="00631598">
        <w:rPr>
          <w:lang w:val="de-DE"/>
        </w:rPr>
        <w:t>n</w:t>
      </w:r>
    </w:p>
    <w:p w14:paraId="5B62DCFB" w14:textId="77777777" w:rsidR="00631598" w:rsidRDefault="00631598" w:rsidP="00631598">
      <w:pPr>
        <w:pStyle w:val="2OSKapitelgrn"/>
        <w:rPr>
          <w:lang w:val="de-DE"/>
        </w:rPr>
      </w:pPr>
    </w:p>
    <w:p w14:paraId="1DD39D3E" w14:textId="3703DBB9" w:rsidR="005546B1" w:rsidRDefault="00F91F44" w:rsidP="005546B1">
      <w:pPr>
        <w:pStyle w:val="5OSGrundschriftfett"/>
        <w:ind w:left="0" w:firstLine="0"/>
      </w:pPr>
      <w:r w:rsidRPr="00AB34DC">
        <w:t>4</w:t>
      </w:r>
      <w:r w:rsidR="002D7060" w:rsidRPr="00AB34DC">
        <w:t>.</w:t>
      </w:r>
      <w:r w:rsidR="002D7060" w:rsidRPr="00AB34DC">
        <w:tab/>
      </w:r>
      <w:r w:rsidR="005546B1" w:rsidRPr="00AB3E54">
        <w:t xml:space="preserve">Lesen Sie den Text </w:t>
      </w:r>
      <w:r w:rsidR="005546B1">
        <w:rPr>
          <w:color w:val="18764F"/>
        </w:rPr>
        <w:t xml:space="preserve">Flott </w:t>
      </w:r>
      <w:proofErr w:type="spellStart"/>
      <w:r w:rsidR="005546B1">
        <w:rPr>
          <w:color w:val="18764F"/>
        </w:rPr>
        <w:t>unterwegs</w:t>
      </w:r>
      <w:proofErr w:type="spellEnd"/>
      <w:r w:rsidR="005546B1" w:rsidRPr="00AB3E54">
        <w:rPr>
          <w:color w:val="18764F"/>
        </w:rPr>
        <w:t xml:space="preserve"> </w:t>
      </w:r>
      <w:r w:rsidR="005546B1" w:rsidRPr="00AB3E54">
        <w:t xml:space="preserve">und die Aufgaben </w:t>
      </w:r>
      <w:r w:rsidR="005546B1">
        <w:t>a)</w:t>
      </w:r>
      <w:r w:rsidR="005546B1">
        <w:t xml:space="preserve"> </w:t>
      </w:r>
      <w:r w:rsidR="005546B1" w:rsidRPr="00AB3E54">
        <w:t>–</w:t>
      </w:r>
      <w:r w:rsidR="005546B1">
        <w:t xml:space="preserve"> </w:t>
      </w:r>
      <w:r w:rsidR="005546B1">
        <w:t>e)</w:t>
      </w:r>
      <w:r w:rsidR="005546B1" w:rsidRPr="00AB3E54">
        <w:t>. Welche Lösung (</w:t>
      </w:r>
      <w:r w:rsidR="005546B1">
        <w:t>A</w:t>
      </w:r>
      <w:r w:rsidR="005546B1" w:rsidRPr="00AB3E54">
        <w:t xml:space="preserve">, </w:t>
      </w:r>
      <w:r w:rsidR="005546B1">
        <w:t>B</w:t>
      </w:r>
      <w:r w:rsidR="005546B1" w:rsidRPr="00AB3E54">
        <w:t xml:space="preserve"> </w:t>
      </w:r>
      <w:r w:rsidR="005546B1">
        <w:tab/>
      </w:r>
      <w:r w:rsidR="005546B1" w:rsidRPr="00AB3E54">
        <w:t xml:space="preserve">oder </w:t>
      </w:r>
      <w:r w:rsidR="005546B1">
        <w:t>C</w:t>
      </w:r>
      <w:r w:rsidR="005546B1" w:rsidRPr="00AB3E54">
        <w:t>) ist jeweils richtig? Markieren Sie die richtige Antwort.</w:t>
      </w:r>
    </w:p>
    <w:p w14:paraId="572474E6" w14:textId="77777777" w:rsidR="002D7060" w:rsidRPr="0021068F" w:rsidRDefault="002D7060" w:rsidP="002D7060">
      <w:pPr>
        <w:pStyle w:val="5OSGrundschriftfett"/>
        <w:ind w:left="0" w:firstLine="0"/>
        <w:rPr>
          <w:b w:val="0"/>
          <w:bCs w:val="0"/>
        </w:rPr>
      </w:pPr>
    </w:p>
    <w:p w14:paraId="2CA57C4A" w14:textId="7F17429E" w:rsidR="002D7060" w:rsidRPr="00683E84" w:rsidRDefault="002D7060" w:rsidP="00683E84">
      <w:pPr>
        <w:pStyle w:val="1OSGrundschriftmg"/>
        <w:rPr>
          <w:b/>
          <w:bCs/>
          <w:color w:val="18764F"/>
        </w:rPr>
      </w:pPr>
      <w:r w:rsidRPr="00683E84">
        <w:rPr>
          <w:color w:val="18764F"/>
          <w:shd w:val="clear" w:color="auto" w:fill="FFFFFF"/>
        </w:rPr>
        <w:t xml:space="preserve">Ähnlicher Typ: </w:t>
      </w:r>
      <w:proofErr w:type="spellStart"/>
      <w:r w:rsidR="005546B1">
        <w:rPr>
          <w:color w:val="18764F"/>
          <w:shd w:val="clear" w:color="auto" w:fill="FFFFFF"/>
        </w:rPr>
        <w:t>telc</w:t>
      </w:r>
      <w:proofErr w:type="spellEnd"/>
      <w:r w:rsidR="005546B1">
        <w:rPr>
          <w:color w:val="18764F"/>
          <w:shd w:val="clear" w:color="auto" w:fill="FFFFFF"/>
        </w:rPr>
        <w:t xml:space="preserve"> Deutsch</w:t>
      </w:r>
      <w:r w:rsidRPr="00683E84">
        <w:rPr>
          <w:color w:val="18764F"/>
          <w:shd w:val="clear" w:color="auto" w:fill="FFFFFF"/>
        </w:rPr>
        <w:t xml:space="preserve"> B1, Lese</w:t>
      </w:r>
      <w:r w:rsidR="005546B1">
        <w:rPr>
          <w:color w:val="18764F"/>
          <w:shd w:val="clear" w:color="auto" w:fill="FFFFFF"/>
        </w:rPr>
        <w:t>verstehen</w:t>
      </w:r>
      <w:r w:rsidRPr="00683E84">
        <w:rPr>
          <w:color w:val="18764F"/>
          <w:shd w:val="clear" w:color="auto" w:fill="FFFFFF"/>
        </w:rPr>
        <w:t>, Teil 2</w:t>
      </w:r>
    </w:p>
    <w:p w14:paraId="19E77DB4" w14:textId="352FD2D5" w:rsidR="00631598" w:rsidRDefault="00631598" w:rsidP="00631598">
      <w:pPr>
        <w:pStyle w:val="5OSGrundschriftfett"/>
        <w:ind w:left="0" w:firstLine="0"/>
      </w:pPr>
    </w:p>
    <w:p w14:paraId="06B7F286" w14:textId="77777777" w:rsidR="00683E84" w:rsidRDefault="00683E84" w:rsidP="00631598">
      <w:pPr>
        <w:pStyle w:val="5OSGrundschriftfett"/>
        <w:ind w:left="0" w:firstLine="0"/>
      </w:pPr>
    </w:p>
    <w:p w14:paraId="35900E22" w14:textId="50B77376" w:rsidR="00B55D40" w:rsidRPr="00FE700B" w:rsidRDefault="00B55D40" w:rsidP="00B55D40">
      <w:pPr>
        <w:pStyle w:val="Default"/>
        <w:spacing w:line="260" w:lineRule="exact"/>
        <w:rPr>
          <w:sz w:val="22"/>
          <w:szCs w:val="22"/>
        </w:rPr>
      </w:pPr>
      <w:r w:rsidRPr="00FE700B">
        <w:rPr>
          <w:b/>
          <w:bCs/>
          <w:sz w:val="22"/>
          <w:szCs w:val="22"/>
        </w:rPr>
        <w:t>a)</w:t>
      </w:r>
      <w:r w:rsidRPr="00FE700B">
        <w:rPr>
          <w:b/>
          <w:bCs/>
          <w:sz w:val="22"/>
          <w:szCs w:val="22"/>
        </w:rPr>
        <w:tab/>
        <w:t>In diesem Text geht es um</w:t>
      </w:r>
    </w:p>
    <w:p w14:paraId="727B014B" w14:textId="77777777" w:rsidR="00B55D40" w:rsidRPr="00FE700B" w:rsidRDefault="00B55D40" w:rsidP="00B55D40">
      <w:pPr>
        <w:pStyle w:val="Default"/>
        <w:spacing w:line="120" w:lineRule="exact"/>
        <w:rPr>
          <w:rFonts w:eastAsia="MS Gothic"/>
          <w:b/>
          <w:bCs/>
          <w:sz w:val="22"/>
          <w:szCs w:val="22"/>
        </w:rPr>
      </w:pPr>
    </w:p>
    <w:p w14:paraId="73ED9D5E" w14:textId="15563E6C" w:rsidR="00B55D40" w:rsidRPr="00FE700B" w:rsidRDefault="00B55D40" w:rsidP="00B55D40">
      <w:pPr>
        <w:pStyle w:val="Default"/>
        <w:spacing w:line="260" w:lineRule="exact"/>
        <w:rPr>
          <w:rFonts w:eastAsia="MS Gothic"/>
          <w:sz w:val="22"/>
          <w:szCs w:val="22"/>
        </w:rPr>
      </w:pPr>
      <w:r w:rsidRPr="00FE700B">
        <w:rPr>
          <w:rFonts w:eastAsia="MS Gothic"/>
          <w:b/>
          <w:bCs/>
          <w:sz w:val="22"/>
          <w:szCs w:val="22"/>
        </w:rPr>
        <w:t>A</w:t>
      </w:r>
      <w:r w:rsidRPr="00FE700B">
        <w:rPr>
          <w:rFonts w:eastAsia="MS Gothic"/>
          <w:sz w:val="22"/>
          <w:szCs w:val="22"/>
        </w:rPr>
        <w:tab/>
      </w:r>
      <w:r w:rsidRPr="00FE700B">
        <w:rPr>
          <w:rFonts w:ascii="MS Gothic" w:eastAsia="MS Gothic" w:cs="MS Gothic" w:hint="eastAsia"/>
          <w:sz w:val="23"/>
          <w:szCs w:val="23"/>
        </w:rPr>
        <w:t>☐</w:t>
      </w:r>
      <w:r w:rsidRPr="00FE700B">
        <w:rPr>
          <w:rFonts w:ascii="MS Gothic" w:eastAsia="MS Gothic" w:cs="MS Gothic"/>
          <w:sz w:val="23"/>
          <w:szCs w:val="23"/>
        </w:rPr>
        <w:tab/>
      </w:r>
      <w:r w:rsidR="00FE700B" w:rsidRPr="00FE700B">
        <w:rPr>
          <w:rFonts w:eastAsia="MS Gothic"/>
          <w:sz w:val="22"/>
          <w:szCs w:val="22"/>
        </w:rPr>
        <w:t>eine Fahrradtour, die die Autorin plant</w:t>
      </w:r>
      <w:r w:rsidRPr="00FE700B">
        <w:rPr>
          <w:rFonts w:eastAsia="MS Gothic"/>
          <w:sz w:val="22"/>
          <w:szCs w:val="22"/>
        </w:rPr>
        <w:t>.</w:t>
      </w:r>
    </w:p>
    <w:p w14:paraId="7DBB1A8D" w14:textId="77777777" w:rsidR="00B55D40" w:rsidRPr="00FE700B" w:rsidRDefault="00B55D40" w:rsidP="00B55D40">
      <w:pPr>
        <w:pStyle w:val="Default"/>
        <w:spacing w:line="120" w:lineRule="exact"/>
        <w:rPr>
          <w:rFonts w:eastAsia="MS Gothic"/>
          <w:b/>
          <w:bCs/>
          <w:sz w:val="22"/>
          <w:szCs w:val="22"/>
        </w:rPr>
      </w:pPr>
    </w:p>
    <w:p w14:paraId="0DF699B9" w14:textId="77777777" w:rsidR="00B55D40" w:rsidRDefault="00B55D40" w:rsidP="00B55D40">
      <w:pPr>
        <w:pStyle w:val="Default"/>
        <w:spacing w:line="260" w:lineRule="exact"/>
        <w:rPr>
          <w:rFonts w:eastAsia="MS Gothic"/>
          <w:sz w:val="22"/>
          <w:szCs w:val="22"/>
        </w:rPr>
      </w:pPr>
      <w:r w:rsidRPr="00FE700B">
        <w:rPr>
          <w:rFonts w:eastAsia="MS Gothic"/>
          <w:b/>
          <w:bCs/>
          <w:sz w:val="22"/>
          <w:szCs w:val="22"/>
        </w:rPr>
        <w:t>B</w:t>
      </w:r>
      <w:r w:rsidRPr="00FE700B">
        <w:rPr>
          <w:rFonts w:eastAsia="MS Gothic"/>
          <w:sz w:val="22"/>
          <w:szCs w:val="22"/>
        </w:rPr>
        <w:tab/>
      </w:r>
      <w:r w:rsidRPr="00FE700B">
        <w:rPr>
          <w:rFonts w:ascii="MS Gothic" w:eastAsia="MS Gothic" w:cs="MS Gothic" w:hint="eastAsia"/>
          <w:sz w:val="23"/>
          <w:szCs w:val="23"/>
        </w:rPr>
        <w:t>☐</w:t>
      </w:r>
      <w:r w:rsidRPr="00FE700B">
        <w:rPr>
          <w:rFonts w:ascii="MS Gothic" w:eastAsia="MS Gothic" w:cs="MS Gothic"/>
          <w:sz w:val="23"/>
          <w:szCs w:val="23"/>
        </w:rPr>
        <w:tab/>
      </w:r>
      <w:r w:rsidRPr="00FE700B">
        <w:rPr>
          <w:rFonts w:eastAsia="MS Gothic"/>
          <w:sz w:val="22"/>
          <w:szCs w:val="22"/>
        </w:rPr>
        <w:t>die besten Möglichkeiten, viel Gepäck zu transportieren.</w:t>
      </w:r>
    </w:p>
    <w:p w14:paraId="4874037B" w14:textId="77777777" w:rsidR="00B55D40" w:rsidRDefault="00B55D40" w:rsidP="00B55D40">
      <w:pPr>
        <w:pStyle w:val="Default"/>
        <w:spacing w:line="120" w:lineRule="exact"/>
        <w:rPr>
          <w:rFonts w:eastAsia="MS Gothic"/>
          <w:b/>
          <w:bCs/>
          <w:sz w:val="22"/>
          <w:szCs w:val="22"/>
        </w:rPr>
      </w:pPr>
    </w:p>
    <w:p w14:paraId="25B66525" w14:textId="263866FD" w:rsidR="00B55D40" w:rsidRDefault="00B55D40" w:rsidP="00B55D40">
      <w:pPr>
        <w:pStyle w:val="Default"/>
        <w:spacing w:line="260" w:lineRule="exact"/>
      </w:pPr>
      <w:r>
        <w:rPr>
          <w:rFonts w:eastAsia="MS Gothic"/>
          <w:b/>
          <w:bCs/>
          <w:sz w:val="22"/>
          <w:szCs w:val="22"/>
        </w:rPr>
        <w:t>C</w:t>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Pr>
          <w:rFonts w:eastAsia="MS Gothic"/>
          <w:sz w:val="22"/>
          <w:szCs w:val="22"/>
        </w:rPr>
        <w:t>die Vor- und Nachteile von E-Bikes.</w:t>
      </w:r>
    </w:p>
    <w:p w14:paraId="6152FFA6" w14:textId="77777777" w:rsidR="00B55D40" w:rsidRDefault="00B55D40" w:rsidP="00B55D40">
      <w:pPr>
        <w:pStyle w:val="1OSGrundschriftmg"/>
      </w:pPr>
    </w:p>
    <w:p w14:paraId="0080825E" w14:textId="7F864DC4" w:rsidR="002D7060" w:rsidRDefault="00B55D40" w:rsidP="002D7060">
      <w:pPr>
        <w:pStyle w:val="Default"/>
        <w:spacing w:line="260" w:lineRule="exact"/>
        <w:rPr>
          <w:sz w:val="22"/>
          <w:szCs w:val="22"/>
        </w:rPr>
      </w:pPr>
      <w:r>
        <w:rPr>
          <w:b/>
          <w:bCs/>
          <w:sz w:val="22"/>
          <w:szCs w:val="22"/>
        </w:rPr>
        <w:t>b</w:t>
      </w:r>
      <w:r w:rsidR="002D7060">
        <w:rPr>
          <w:b/>
          <w:bCs/>
          <w:sz w:val="22"/>
          <w:szCs w:val="22"/>
        </w:rPr>
        <w:t>)</w:t>
      </w:r>
      <w:r w:rsidR="002D7060">
        <w:rPr>
          <w:b/>
          <w:bCs/>
          <w:sz w:val="22"/>
          <w:szCs w:val="22"/>
        </w:rPr>
        <w:tab/>
      </w:r>
      <w:r w:rsidR="001C2392">
        <w:rPr>
          <w:b/>
          <w:bCs/>
          <w:sz w:val="22"/>
          <w:szCs w:val="22"/>
        </w:rPr>
        <w:t>Die Autorin fährt mit dem Fahrrad</w:t>
      </w:r>
      <w:r w:rsidR="006610CA">
        <w:rPr>
          <w:b/>
          <w:bCs/>
          <w:sz w:val="22"/>
          <w:szCs w:val="22"/>
        </w:rPr>
        <w:t xml:space="preserve"> zum Einkaufen,</w:t>
      </w:r>
    </w:p>
    <w:p w14:paraId="5D15F7A2" w14:textId="77777777" w:rsidR="002D7060" w:rsidRDefault="002D7060" w:rsidP="002D7060">
      <w:pPr>
        <w:pStyle w:val="Default"/>
        <w:spacing w:line="120" w:lineRule="exact"/>
        <w:rPr>
          <w:rFonts w:eastAsia="MS Gothic"/>
          <w:b/>
          <w:bCs/>
          <w:sz w:val="22"/>
          <w:szCs w:val="22"/>
        </w:rPr>
      </w:pPr>
    </w:p>
    <w:p w14:paraId="2EC9F77E" w14:textId="214430E6" w:rsidR="002D7060" w:rsidRDefault="002D7060" w:rsidP="002D7060">
      <w:pPr>
        <w:pStyle w:val="Default"/>
        <w:spacing w:line="260" w:lineRule="exact"/>
        <w:rPr>
          <w:rFonts w:eastAsia="MS Gothic"/>
          <w:sz w:val="22"/>
          <w:szCs w:val="22"/>
        </w:rPr>
      </w:pPr>
      <w:r>
        <w:rPr>
          <w:rFonts w:eastAsia="MS Gothic"/>
          <w:b/>
          <w:bCs/>
          <w:sz w:val="22"/>
          <w:szCs w:val="22"/>
        </w:rPr>
        <w:t>A</w:t>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6610CA">
        <w:rPr>
          <w:rFonts w:eastAsia="MS Gothic"/>
          <w:sz w:val="22"/>
          <w:szCs w:val="22"/>
        </w:rPr>
        <w:t>da das Wetter gut ist</w:t>
      </w:r>
      <w:r>
        <w:rPr>
          <w:rFonts w:eastAsia="MS Gothic"/>
          <w:sz w:val="22"/>
          <w:szCs w:val="22"/>
        </w:rPr>
        <w:t>.</w:t>
      </w:r>
    </w:p>
    <w:p w14:paraId="15286276" w14:textId="77777777" w:rsidR="002D7060" w:rsidRDefault="002D7060" w:rsidP="002D7060">
      <w:pPr>
        <w:pStyle w:val="Default"/>
        <w:spacing w:line="120" w:lineRule="exact"/>
        <w:rPr>
          <w:rFonts w:eastAsia="MS Gothic"/>
          <w:b/>
          <w:bCs/>
          <w:sz w:val="22"/>
          <w:szCs w:val="22"/>
        </w:rPr>
      </w:pPr>
    </w:p>
    <w:p w14:paraId="4955F97F" w14:textId="760E64F6" w:rsidR="002D7060" w:rsidRDefault="002D7060" w:rsidP="002D7060">
      <w:pPr>
        <w:pStyle w:val="Default"/>
        <w:spacing w:line="260" w:lineRule="exact"/>
        <w:rPr>
          <w:rFonts w:eastAsia="MS Gothic"/>
          <w:sz w:val="22"/>
          <w:szCs w:val="22"/>
        </w:rPr>
      </w:pPr>
      <w:r>
        <w:rPr>
          <w:rFonts w:eastAsia="MS Gothic"/>
          <w:b/>
          <w:bCs/>
          <w:sz w:val="22"/>
          <w:szCs w:val="22"/>
        </w:rPr>
        <w:t>B</w:t>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6610CA">
        <w:rPr>
          <w:rFonts w:eastAsia="MS Gothic"/>
          <w:sz w:val="22"/>
          <w:szCs w:val="22"/>
        </w:rPr>
        <w:t>weil ihr Rad sehr stabil ist.</w:t>
      </w:r>
    </w:p>
    <w:p w14:paraId="0251528F" w14:textId="77777777" w:rsidR="002D7060" w:rsidRDefault="002D7060" w:rsidP="002D7060">
      <w:pPr>
        <w:pStyle w:val="Default"/>
        <w:spacing w:line="120" w:lineRule="exact"/>
        <w:rPr>
          <w:rFonts w:eastAsia="MS Gothic"/>
          <w:b/>
          <w:bCs/>
          <w:sz w:val="22"/>
          <w:szCs w:val="22"/>
        </w:rPr>
      </w:pPr>
    </w:p>
    <w:p w14:paraId="04D8EE20" w14:textId="09E10F84" w:rsidR="002D7060" w:rsidRDefault="002D7060" w:rsidP="002D7060">
      <w:pPr>
        <w:pStyle w:val="Default"/>
        <w:spacing w:line="260" w:lineRule="exact"/>
      </w:pPr>
      <w:r>
        <w:rPr>
          <w:rFonts w:eastAsia="MS Gothic"/>
          <w:b/>
          <w:bCs/>
          <w:sz w:val="22"/>
          <w:szCs w:val="22"/>
        </w:rPr>
        <w:t>C</w:t>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6610CA">
        <w:rPr>
          <w:rFonts w:eastAsia="MS Gothic"/>
          <w:sz w:val="22"/>
          <w:szCs w:val="22"/>
        </w:rPr>
        <w:t>denn sie hat ein E-Bike</w:t>
      </w:r>
      <w:r>
        <w:rPr>
          <w:rFonts w:eastAsia="MS Gothic"/>
          <w:sz w:val="22"/>
          <w:szCs w:val="22"/>
        </w:rPr>
        <w:t>.</w:t>
      </w:r>
    </w:p>
    <w:p w14:paraId="1134019F" w14:textId="77777777" w:rsidR="002D7060" w:rsidRDefault="002D7060" w:rsidP="002D7060">
      <w:pPr>
        <w:pStyle w:val="1OSGrundschriftmg"/>
      </w:pPr>
    </w:p>
    <w:p w14:paraId="132ED984" w14:textId="7FF187FD" w:rsidR="002D7060" w:rsidRDefault="00B55D40" w:rsidP="002D7060">
      <w:pPr>
        <w:pStyle w:val="Default"/>
        <w:spacing w:line="260" w:lineRule="exact"/>
        <w:rPr>
          <w:sz w:val="22"/>
          <w:szCs w:val="22"/>
        </w:rPr>
      </w:pPr>
      <w:r>
        <w:rPr>
          <w:b/>
          <w:bCs/>
          <w:sz w:val="22"/>
          <w:szCs w:val="22"/>
        </w:rPr>
        <w:t>c</w:t>
      </w:r>
      <w:r w:rsidR="002D7060">
        <w:rPr>
          <w:b/>
          <w:bCs/>
          <w:sz w:val="22"/>
          <w:szCs w:val="22"/>
        </w:rPr>
        <w:t>)</w:t>
      </w:r>
      <w:r w:rsidR="002D7060">
        <w:rPr>
          <w:b/>
          <w:bCs/>
          <w:sz w:val="22"/>
          <w:szCs w:val="22"/>
        </w:rPr>
        <w:tab/>
        <w:t>Die Frau mit dem Lastenrad fährt sehr schnell, weil s</w:t>
      </w:r>
      <w:r w:rsidR="006610CA">
        <w:rPr>
          <w:b/>
          <w:bCs/>
          <w:sz w:val="22"/>
          <w:szCs w:val="22"/>
        </w:rPr>
        <w:t>ie</w:t>
      </w:r>
    </w:p>
    <w:p w14:paraId="075B605B" w14:textId="77777777" w:rsidR="002D7060" w:rsidRDefault="002D7060" w:rsidP="002D7060">
      <w:pPr>
        <w:pStyle w:val="Default"/>
        <w:spacing w:line="120" w:lineRule="exact"/>
        <w:rPr>
          <w:rFonts w:eastAsia="MS Gothic"/>
          <w:b/>
          <w:bCs/>
          <w:sz w:val="22"/>
          <w:szCs w:val="22"/>
        </w:rPr>
      </w:pPr>
    </w:p>
    <w:p w14:paraId="791166AA" w14:textId="77777777" w:rsidR="00926D83" w:rsidRDefault="002D7060" w:rsidP="00926D83">
      <w:pPr>
        <w:pStyle w:val="Default"/>
        <w:spacing w:line="260" w:lineRule="exact"/>
      </w:pPr>
      <w:r>
        <w:rPr>
          <w:rFonts w:eastAsia="MS Gothic"/>
          <w:b/>
          <w:bCs/>
          <w:sz w:val="22"/>
          <w:szCs w:val="22"/>
        </w:rPr>
        <w:t>A</w:t>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926D83">
        <w:rPr>
          <w:rFonts w:eastAsia="MS Gothic"/>
          <w:sz w:val="22"/>
          <w:szCs w:val="22"/>
        </w:rPr>
        <w:t>mehrere große Taschen transportiert.</w:t>
      </w:r>
    </w:p>
    <w:p w14:paraId="386CCF02" w14:textId="77777777" w:rsidR="002D7060" w:rsidRDefault="002D7060" w:rsidP="002D7060">
      <w:pPr>
        <w:pStyle w:val="Default"/>
        <w:spacing w:line="120" w:lineRule="exact"/>
        <w:rPr>
          <w:rFonts w:eastAsia="MS Gothic"/>
          <w:b/>
          <w:bCs/>
          <w:sz w:val="22"/>
          <w:szCs w:val="22"/>
        </w:rPr>
      </w:pPr>
    </w:p>
    <w:p w14:paraId="06D68990" w14:textId="705C4668" w:rsidR="006610CA" w:rsidRDefault="002D7060" w:rsidP="006610CA">
      <w:pPr>
        <w:pStyle w:val="Default"/>
        <w:spacing w:line="260" w:lineRule="exact"/>
        <w:rPr>
          <w:rFonts w:eastAsia="MS Gothic"/>
          <w:sz w:val="22"/>
          <w:szCs w:val="22"/>
        </w:rPr>
      </w:pPr>
      <w:r>
        <w:rPr>
          <w:rFonts w:eastAsia="MS Gothic"/>
          <w:b/>
          <w:bCs/>
          <w:sz w:val="22"/>
          <w:szCs w:val="22"/>
        </w:rPr>
        <w:t>B</w:t>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6610CA">
        <w:rPr>
          <w:rFonts w:eastAsia="MS Gothic"/>
          <w:sz w:val="22"/>
          <w:szCs w:val="22"/>
        </w:rPr>
        <w:t>mit einem Rad fährt, das einen Elektromotor hat.</w:t>
      </w:r>
    </w:p>
    <w:p w14:paraId="747E907A" w14:textId="77777777" w:rsidR="002D7060" w:rsidRDefault="002D7060" w:rsidP="002D7060">
      <w:pPr>
        <w:pStyle w:val="Default"/>
        <w:spacing w:line="120" w:lineRule="exact"/>
        <w:rPr>
          <w:rFonts w:eastAsia="MS Gothic"/>
          <w:b/>
          <w:bCs/>
          <w:sz w:val="22"/>
          <w:szCs w:val="22"/>
        </w:rPr>
      </w:pPr>
    </w:p>
    <w:p w14:paraId="670D057E" w14:textId="77777777" w:rsidR="00926D83" w:rsidRDefault="002D7060" w:rsidP="00926D83">
      <w:pPr>
        <w:pStyle w:val="Default"/>
        <w:spacing w:line="260" w:lineRule="exact"/>
        <w:rPr>
          <w:rFonts w:eastAsia="MS Gothic"/>
          <w:sz w:val="22"/>
          <w:szCs w:val="22"/>
        </w:rPr>
      </w:pPr>
      <w:r>
        <w:rPr>
          <w:rFonts w:eastAsia="MS Gothic"/>
          <w:b/>
          <w:bCs/>
          <w:sz w:val="22"/>
          <w:szCs w:val="22"/>
        </w:rPr>
        <w:t>C</w:t>
      </w:r>
      <w:r>
        <w:rPr>
          <w:rFonts w:eastAsia="MS Gothic"/>
          <w:sz w:val="22"/>
          <w:szCs w:val="22"/>
        </w:rPr>
        <w:tab/>
      </w:r>
      <w:r>
        <w:rPr>
          <w:rFonts w:ascii="MS Gothic" w:eastAsia="MS Gothic" w:cs="MS Gothic" w:hint="eastAsia"/>
          <w:sz w:val="23"/>
          <w:szCs w:val="23"/>
        </w:rPr>
        <w:t>☐</w:t>
      </w:r>
      <w:r>
        <w:rPr>
          <w:rFonts w:ascii="MS Gothic" w:eastAsia="MS Gothic" w:cs="MS Gothic"/>
          <w:sz w:val="23"/>
          <w:szCs w:val="23"/>
        </w:rPr>
        <w:tab/>
      </w:r>
      <w:r w:rsidR="00926D83">
        <w:rPr>
          <w:rFonts w:eastAsia="MS Gothic"/>
          <w:sz w:val="22"/>
          <w:szCs w:val="22"/>
        </w:rPr>
        <w:t>ihr Gepäck schnell ans Ziel bringen will.</w:t>
      </w:r>
    </w:p>
    <w:p w14:paraId="6615AC25" w14:textId="77777777" w:rsidR="002D7060" w:rsidRPr="00134C1B" w:rsidRDefault="002D7060" w:rsidP="002D7060">
      <w:pPr>
        <w:pStyle w:val="1OSGrundschriftmg"/>
      </w:pPr>
    </w:p>
    <w:p w14:paraId="556ED112" w14:textId="75FEBAFF" w:rsidR="009E7918" w:rsidRPr="00F91F44" w:rsidRDefault="005546B1" w:rsidP="009E7918">
      <w:pPr>
        <w:pStyle w:val="5UEMGrundschriftfettEinzug"/>
        <w:rPr>
          <w:rFonts w:cs="Arial"/>
          <w:color w:val="000000"/>
        </w:rPr>
      </w:pPr>
      <w:r>
        <w:rPr>
          <w:szCs w:val="22"/>
        </w:rPr>
        <w:t>d</w:t>
      </w:r>
      <w:r w:rsidR="002D7060" w:rsidRPr="00134C1B">
        <w:rPr>
          <w:szCs w:val="22"/>
        </w:rPr>
        <w:t>)</w:t>
      </w:r>
      <w:r w:rsidR="002D7060" w:rsidRPr="00134C1B">
        <w:rPr>
          <w:szCs w:val="22"/>
        </w:rPr>
        <w:tab/>
      </w:r>
      <w:r w:rsidR="009E7918">
        <w:t xml:space="preserve">E-Bikes </w:t>
      </w:r>
      <w:r w:rsidR="00FE700B">
        <w:t>haben den Nachteil, dass</w:t>
      </w:r>
    </w:p>
    <w:p w14:paraId="17577543" w14:textId="77777777" w:rsidR="009E7918" w:rsidRPr="00134C1B" w:rsidRDefault="009E7918" w:rsidP="009E7918">
      <w:pPr>
        <w:pStyle w:val="Default"/>
        <w:spacing w:line="120" w:lineRule="exact"/>
        <w:rPr>
          <w:rFonts w:eastAsia="MS Gothic"/>
          <w:b/>
          <w:bCs/>
          <w:sz w:val="22"/>
          <w:szCs w:val="22"/>
        </w:rPr>
      </w:pPr>
    </w:p>
    <w:p w14:paraId="113A3707" w14:textId="2F8A8C7C" w:rsidR="009E7918" w:rsidRPr="00134C1B" w:rsidRDefault="009E7918" w:rsidP="009E7918">
      <w:pPr>
        <w:pStyle w:val="Default"/>
        <w:spacing w:line="260" w:lineRule="exact"/>
        <w:rPr>
          <w:rFonts w:eastAsia="MS Gothic"/>
          <w:sz w:val="22"/>
          <w:szCs w:val="22"/>
        </w:rPr>
      </w:pPr>
      <w:r w:rsidRPr="00134C1B">
        <w:rPr>
          <w:rFonts w:eastAsia="MS Gothic"/>
          <w:b/>
          <w:bCs/>
          <w:sz w:val="22"/>
          <w:szCs w:val="22"/>
        </w:rPr>
        <w:t>A</w:t>
      </w:r>
      <w:r w:rsidRPr="00134C1B">
        <w:rPr>
          <w:rFonts w:eastAsia="MS Gothic"/>
          <w:sz w:val="22"/>
          <w:szCs w:val="22"/>
        </w:rPr>
        <w:tab/>
      </w:r>
      <w:r w:rsidRPr="00134C1B">
        <w:rPr>
          <w:rFonts w:ascii="MS Gothic" w:eastAsia="MS Gothic" w:cs="MS Gothic" w:hint="eastAsia"/>
          <w:sz w:val="23"/>
          <w:szCs w:val="23"/>
        </w:rPr>
        <w:t>☐</w:t>
      </w:r>
      <w:r w:rsidRPr="00134C1B">
        <w:rPr>
          <w:rFonts w:ascii="MS Gothic" w:eastAsia="MS Gothic" w:cs="MS Gothic"/>
          <w:sz w:val="23"/>
          <w:szCs w:val="23"/>
        </w:rPr>
        <w:tab/>
      </w:r>
      <w:r w:rsidR="00956A3B">
        <w:rPr>
          <w:rFonts w:eastAsia="MS Gothic"/>
          <w:sz w:val="22"/>
          <w:szCs w:val="22"/>
        </w:rPr>
        <w:t>man leichter stürzen kann.</w:t>
      </w:r>
    </w:p>
    <w:p w14:paraId="015DB70D" w14:textId="77777777" w:rsidR="009E7918" w:rsidRPr="00134C1B" w:rsidRDefault="009E7918" w:rsidP="009E7918">
      <w:pPr>
        <w:pStyle w:val="Default"/>
        <w:spacing w:line="120" w:lineRule="exact"/>
        <w:rPr>
          <w:rFonts w:eastAsia="MS Gothic"/>
          <w:b/>
          <w:bCs/>
          <w:sz w:val="22"/>
          <w:szCs w:val="22"/>
        </w:rPr>
      </w:pPr>
    </w:p>
    <w:p w14:paraId="03442759" w14:textId="015170DE" w:rsidR="009E7918" w:rsidRPr="00134C1B" w:rsidRDefault="009E7918" w:rsidP="009E7918">
      <w:pPr>
        <w:pStyle w:val="Default"/>
        <w:spacing w:line="260" w:lineRule="exact"/>
        <w:rPr>
          <w:rFonts w:eastAsia="MS Gothic"/>
          <w:b/>
          <w:bCs/>
          <w:sz w:val="22"/>
          <w:szCs w:val="22"/>
        </w:rPr>
      </w:pPr>
      <w:r w:rsidRPr="00134C1B">
        <w:rPr>
          <w:rFonts w:eastAsia="MS Gothic"/>
          <w:b/>
          <w:bCs/>
          <w:sz w:val="22"/>
          <w:szCs w:val="22"/>
        </w:rPr>
        <w:t>B</w:t>
      </w:r>
      <w:r w:rsidRPr="00134C1B">
        <w:rPr>
          <w:rFonts w:eastAsia="MS Gothic"/>
          <w:sz w:val="22"/>
          <w:szCs w:val="22"/>
        </w:rPr>
        <w:tab/>
      </w:r>
      <w:r w:rsidRPr="00134C1B">
        <w:rPr>
          <w:rFonts w:ascii="MS Gothic" w:eastAsia="MS Gothic" w:cs="MS Gothic" w:hint="eastAsia"/>
          <w:sz w:val="23"/>
          <w:szCs w:val="23"/>
        </w:rPr>
        <w:t>☐</w:t>
      </w:r>
      <w:r w:rsidRPr="00134C1B">
        <w:rPr>
          <w:rFonts w:ascii="MS Gothic" w:eastAsia="MS Gothic" w:cs="MS Gothic"/>
          <w:sz w:val="23"/>
          <w:szCs w:val="23"/>
        </w:rPr>
        <w:tab/>
      </w:r>
      <w:r w:rsidR="00956A3B">
        <w:rPr>
          <w:rFonts w:eastAsia="MS Gothic"/>
          <w:sz w:val="22"/>
          <w:szCs w:val="22"/>
        </w:rPr>
        <w:t>Fahrradtouren nicht mehr möglich sind.</w:t>
      </w:r>
    </w:p>
    <w:p w14:paraId="68A62898" w14:textId="77777777" w:rsidR="009E7918" w:rsidRPr="00134C1B" w:rsidRDefault="009E7918" w:rsidP="009E7918">
      <w:pPr>
        <w:pStyle w:val="Default"/>
        <w:spacing w:line="120" w:lineRule="exact"/>
        <w:rPr>
          <w:rFonts w:eastAsia="MS Gothic"/>
          <w:b/>
          <w:bCs/>
          <w:sz w:val="22"/>
          <w:szCs w:val="22"/>
        </w:rPr>
      </w:pPr>
    </w:p>
    <w:p w14:paraId="49703B73" w14:textId="7636FB0B" w:rsidR="009E7918" w:rsidRPr="00134C1B" w:rsidRDefault="009E7918" w:rsidP="009E7918">
      <w:pPr>
        <w:pStyle w:val="Default"/>
        <w:spacing w:line="260" w:lineRule="exact"/>
      </w:pPr>
      <w:r w:rsidRPr="00134C1B">
        <w:rPr>
          <w:rFonts w:eastAsia="MS Gothic"/>
          <w:b/>
          <w:bCs/>
          <w:sz w:val="22"/>
          <w:szCs w:val="22"/>
        </w:rPr>
        <w:t>C</w:t>
      </w:r>
      <w:r w:rsidRPr="00134C1B">
        <w:rPr>
          <w:rFonts w:eastAsia="MS Gothic"/>
          <w:sz w:val="22"/>
          <w:szCs w:val="22"/>
        </w:rPr>
        <w:tab/>
      </w:r>
      <w:r w:rsidRPr="00134C1B">
        <w:rPr>
          <w:rFonts w:ascii="MS Gothic" w:eastAsia="MS Gothic" w:cs="MS Gothic" w:hint="eastAsia"/>
          <w:sz w:val="23"/>
          <w:szCs w:val="23"/>
        </w:rPr>
        <w:t>☐</w:t>
      </w:r>
      <w:r w:rsidRPr="00134C1B">
        <w:rPr>
          <w:rFonts w:ascii="MS Gothic" w:eastAsia="MS Gothic" w:cs="MS Gothic"/>
          <w:sz w:val="23"/>
          <w:szCs w:val="23"/>
        </w:rPr>
        <w:tab/>
      </w:r>
      <w:r w:rsidR="00956A3B">
        <w:rPr>
          <w:rFonts w:eastAsia="MS Gothic"/>
          <w:sz w:val="22"/>
          <w:szCs w:val="22"/>
        </w:rPr>
        <w:t>es immer wieder zu schweren Unfällen kommt</w:t>
      </w:r>
      <w:r w:rsidRPr="00134C1B">
        <w:rPr>
          <w:rFonts w:eastAsia="MS Gothic"/>
          <w:sz w:val="22"/>
          <w:szCs w:val="22"/>
        </w:rPr>
        <w:t>.</w:t>
      </w:r>
    </w:p>
    <w:p w14:paraId="56AD39BA" w14:textId="48E35CE0" w:rsidR="00926D83" w:rsidRPr="00134C1B" w:rsidRDefault="00926D83" w:rsidP="009E7918">
      <w:pPr>
        <w:pStyle w:val="Default"/>
        <w:spacing w:line="260" w:lineRule="exact"/>
      </w:pPr>
    </w:p>
    <w:p w14:paraId="4E8C7D9F" w14:textId="6A42CDBE" w:rsidR="00926D83" w:rsidRPr="00134C1B" w:rsidRDefault="005546B1" w:rsidP="00926D83">
      <w:pPr>
        <w:pStyle w:val="Default"/>
        <w:spacing w:line="260" w:lineRule="exact"/>
        <w:rPr>
          <w:sz w:val="22"/>
          <w:szCs w:val="22"/>
        </w:rPr>
      </w:pPr>
      <w:r>
        <w:rPr>
          <w:b/>
          <w:bCs/>
          <w:sz w:val="22"/>
          <w:szCs w:val="22"/>
        </w:rPr>
        <w:t>e</w:t>
      </w:r>
      <w:r w:rsidR="00926D83" w:rsidRPr="00134C1B">
        <w:rPr>
          <w:b/>
          <w:bCs/>
          <w:sz w:val="22"/>
          <w:szCs w:val="22"/>
        </w:rPr>
        <w:t>)</w:t>
      </w:r>
      <w:r w:rsidR="00926D83" w:rsidRPr="00134C1B">
        <w:rPr>
          <w:b/>
          <w:bCs/>
          <w:sz w:val="22"/>
          <w:szCs w:val="22"/>
        </w:rPr>
        <w:tab/>
      </w:r>
      <w:r w:rsidR="00926D83">
        <w:rPr>
          <w:b/>
          <w:bCs/>
          <w:sz w:val="22"/>
          <w:szCs w:val="22"/>
        </w:rPr>
        <w:t xml:space="preserve">Die Autorin fragt sich, ob sie </w:t>
      </w:r>
      <w:r w:rsidR="009E7918">
        <w:rPr>
          <w:b/>
          <w:bCs/>
          <w:sz w:val="22"/>
          <w:szCs w:val="22"/>
        </w:rPr>
        <w:t>nach dem</w:t>
      </w:r>
      <w:r w:rsidR="00926D83">
        <w:rPr>
          <w:b/>
          <w:bCs/>
          <w:sz w:val="22"/>
          <w:szCs w:val="22"/>
        </w:rPr>
        <w:t xml:space="preserve"> Kauf eines E-Bike</w:t>
      </w:r>
      <w:r w:rsidR="009E7918">
        <w:rPr>
          <w:b/>
          <w:bCs/>
          <w:sz w:val="22"/>
          <w:szCs w:val="22"/>
        </w:rPr>
        <w:t>s</w:t>
      </w:r>
    </w:p>
    <w:p w14:paraId="7EBC098F" w14:textId="77777777" w:rsidR="00926D83" w:rsidRPr="00134C1B" w:rsidRDefault="00926D83" w:rsidP="00926D83">
      <w:pPr>
        <w:pStyle w:val="Default"/>
        <w:spacing w:line="120" w:lineRule="exact"/>
        <w:rPr>
          <w:rFonts w:eastAsia="MS Gothic"/>
          <w:b/>
          <w:bCs/>
          <w:sz w:val="22"/>
          <w:szCs w:val="22"/>
        </w:rPr>
      </w:pPr>
    </w:p>
    <w:p w14:paraId="0EC7BA20" w14:textId="5D018F87" w:rsidR="00926D83" w:rsidRPr="00134C1B" w:rsidRDefault="00926D83" w:rsidP="00926D83">
      <w:pPr>
        <w:pStyle w:val="Default"/>
        <w:spacing w:line="260" w:lineRule="exact"/>
        <w:rPr>
          <w:rFonts w:eastAsia="MS Gothic"/>
          <w:sz w:val="22"/>
          <w:szCs w:val="22"/>
        </w:rPr>
      </w:pPr>
      <w:r w:rsidRPr="00134C1B">
        <w:rPr>
          <w:rFonts w:eastAsia="MS Gothic"/>
          <w:b/>
          <w:bCs/>
          <w:sz w:val="22"/>
          <w:szCs w:val="22"/>
        </w:rPr>
        <w:t>A</w:t>
      </w:r>
      <w:r w:rsidRPr="00134C1B">
        <w:rPr>
          <w:rFonts w:eastAsia="MS Gothic"/>
          <w:sz w:val="22"/>
          <w:szCs w:val="22"/>
        </w:rPr>
        <w:tab/>
      </w:r>
      <w:r w:rsidRPr="00134C1B">
        <w:rPr>
          <w:rFonts w:ascii="MS Gothic" w:eastAsia="MS Gothic" w:cs="MS Gothic" w:hint="eastAsia"/>
          <w:sz w:val="23"/>
          <w:szCs w:val="23"/>
        </w:rPr>
        <w:t>☐</w:t>
      </w:r>
      <w:r w:rsidRPr="00134C1B">
        <w:rPr>
          <w:rFonts w:ascii="MS Gothic" w:eastAsia="MS Gothic" w:cs="MS Gothic"/>
          <w:sz w:val="23"/>
          <w:szCs w:val="23"/>
        </w:rPr>
        <w:tab/>
      </w:r>
      <w:r>
        <w:rPr>
          <w:rFonts w:eastAsia="MS Gothic"/>
          <w:sz w:val="22"/>
          <w:szCs w:val="22"/>
        </w:rPr>
        <w:t xml:space="preserve">weiterhin ihre </w:t>
      </w:r>
      <w:r w:rsidR="009E7918">
        <w:rPr>
          <w:rFonts w:eastAsia="MS Gothic"/>
          <w:sz w:val="22"/>
          <w:szCs w:val="22"/>
        </w:rPr>
        <w:t xml:space="preserve">eigene </w:t>
      </w:r>
      <w:r>
        <w:rPr>
          <w:rFonts w:eastAsia="MS Gothic"/>
          <w:sz w:val="22"/>
          <w:szCs w:val="22"/>
        </w:rPr>
        <w:t xml:space="preserve">Muskelkraft nutzen </w:t>
      </w:r>
      <w:r w:rsidR="009E7918">
        <w:rPr>
          <w:rFonts w:eastAsia="MS Gothic"/>
          <w:sz w:val="22"/>
          <w:szCs w:val="22"/>
        </w:rPr>
        <w:t>würde.</w:t>
      </w:r>
    </w:p>
    <w:p w14:paraId="1F3C04D1" w14:textId="77777777" w:rsidR="00926D83" w:rsidRPr="00134C1B" w:rsidRDefault="00926D83" w:rsidP="00926D83">
      <w:pPr>
        <w:pStyle w:val="Default"/>
        <w:spacing w:line="120" w:lineRule="exact"/>
        <w:rPr>
          <w:rFonts w:eastAsia="MS Gothic"/>
          <w:b/>
          <w:bCs/>
          <w:sz w:val="22"/>
          <w:szCs w:val="22"/>
        </w:rPr>
      </w:pPr>
    </w:p>
    <w:p w14:paraId="5C917953" w14:textId="77777777" w:rsidR="00926D83" w:rsidRPr="00134C1B" w:rsidRDefault="00926D83" w:rsidP="00926D83">
      <w:pPr>
        <w:pStyle w:val="Default"/>
        <w:spacing w:line="260" w:lineRule="exact"/>
        <w:rPr>
          <w:rFonts w:eastAsia="MS Gothic"/>
          <w:sz w:val="22"/>
          <w:szCs w:val="22"/>
        </w:rPr>
      </w:pPr>
      <w:r w:rsidRPr="00134C1B">
        <w:rPr>
          <w:rFonts w:eastAsia="MS Gothic"/>
          <w:b/>
          <w:bCs/>
          <w:sz w:val="22"/>
          <w:szCs w:val="22"/>
        </w:rPr>
        <w:t>B</w:t>
      </w:r>
      <w:r w:rsidRPr="00134C1B">
        <w:rPr>
          <w:rFonts w:eastAsia="MS Gothic"/>
          <w:sz w:val="22"/>
          <w:szCs w:val="22"/>
        </w:rPr>
        <w:tab/>
      </w:r>
      <w:r w:rsidRPr="00134C1B">
        <w:rPr>
          <w:rFonts w:ascii="MS Gothic" w:eastAsia="MS Gothic" w:cs="MS Gothic" w:hint="eastAsia"/>
          <w:sz w:val="23"/>
          <w:szCs w:val="23"/>
        </w:rPr>
        <w:t>☐</w:t>
      </w:r>
      <w:r w:rsidRPr="00134C1B">
        <w:rPr>
          <w:rFonts w:ascii="MS Gothic" w:eastAsia="MS Gothic" w:cs="MS Gothic"/>
          <w:sz w:val="23"/>
          <w:szCs w:val="23"/>
        </w:rPr>
        <w:tab/>
      </w:r>
      <w:r>
        <w:rPr>
          <w:rFonts w:eastAsia="MS Gothic"/>
          <w:sz w:val="22"/>
          <w:szCs w:val="22"/>
        </w:rPr>
        <w:t>ihr Auto verkaufen sollte</w:t>
      </w:r>
      <w:r w:rsidRPr="00134C1B">
        <w:rPr>
          <w:rFonts w:eastAsia="MS Gothic"/>
          <w:sz w:val="22"/>
          <w:szCs w:val="22"/>
        </w:rPr>
        <w:t>.</w:t>
      </w:r>
    </w:p>
    <w:p w14:paraId="53E85638" w14:textId="77777777" w:rsidR="00926D83" w:rsidRPr="00134C1B" w:rsidRDefault="00926D83" w:rsidP="00926D83">
      <w:pPr>
        <w:pStyle w:val="Default"/>
        <w:spacing w:line="120" w:lineRule="exact"/>
        <w:rPr>
          <w:rFonts w:eastAsia="MS Gothic"/>
          <w:b/>
          <w:bCs/>
          <w:sz w:val="22"/>
          <w:szCs w:val="22"/>
        </w:rPr>
      </w:pPr>
    </w:p>
    <w:p w14:paraId="13407FDB" w14:textId="39944363" w:rsidR="00926D83" w:rsidRDefault="00926D83" w:rsidP="00926D83">
      <w:pPr>
        <w:pStyle w:val="Default"/>
        <w:spacing w:line="260" w:lineRule="exact"/>
      </w:pPr>
      <w:r w:rsidRPr="00134C1B">
        <w:rPr>
          <w:rFonts w:eastAsia="MS Gothic"/>
          <w:b/>
          <w:bCs/>
          <w:sz w:val="22"/>
          <w:szCs w:val="22"/>
        </w:rPr>
        <w:t>C</w:t>
      </w:r>
      <w:r w:rsidRPr="00134C1B">
        <w:rPr>
          <w:rFonts w:eastAsia="MS Gothic"/>
          <w:sz w:val="22"/>
          <w:szCs w:val="22"/>
        </w:rPr>
        <w:tab/>
      </w:r>
      <w:r w:rsidRPr="00134C1B">
        <w:rPr>
          <w:rFonts w:ascii="MS Gothic" w:eastAsia="MS Gothic" w:cs="MS Gothic" w:hint="eastAsia"/>
          <w:sz w:val="23"/>
          <w:szCs w:val="23"/>
        </w:rPr>
        <w:t>☐</w:t>
      </w:r>
      <w:r w:rsidRPr="00134C1B">
        <w:rPr>
          <w:rFonts w:ascii="MS Gothic" w:eastAsia="MS Gothic" w:cs="MS Gothic"/>
          <w:sz w:val="23"/>
          <w:szCs w:val="23"/>
        </w:rPr>
        <w:tab/>
      </w:r>
      <w:r w:rsidR="009E7918">
        <w:rPr>
          <w:rFonts w:eastAsia="MS Gothic"/>
          <w:sz w:val="22"/>
          <w:szCs w:val="22"/>
        </w:rPr>
        <w:t>noch verreisen würde.</w:t>
      </w:r>
    </w:p>
    <w:p w14:paraId="2C75C269" w14:textId="77777777" w:rsidR="00926D83" w:rsidRDefault="00926D83" w:rsidP="00926D83">
      <w:pPr>
        <w:pStyle w:val="5OSGrundschriftfett"/>
        <w:ind w:left="0" w:firstLine="0"/>
      </w:pPr>
    </w:p>
    <w:p w14:paraId="639DE977" w14:textId="77777777" w:rsidR="002D7060" w:rsidRDefault="002D7060" w:rsidP="00631598">
      <w:pPr>
        <w:pStyle w:val="5OSGrundschriftfett"/>
        <w:ind w:left="0" w:firstLine="0"/>
      </w:pPr>
    </w:p>
    <w:p w14:paraId="3F18DA8A" w14:textId="77777777" w:rsidR="00631598" w:rsidRDefault="00631598" w:rsidP="00631598">
      <w:pPr>
        <w:pStyle w:val="2OSKapitelgrn"/>
        <w:rPr>
          <w:lang w:val="de-DE"/>
        </w:rPr>
      </w:pPr>
    </w:p>
    <w:p w14:paraId="4221CB55" w14:textId="77777777" w:rsidR="00926D83" w:rsidRDefault="00926D83">
      <w:pPr>
        <w:rPr>
          <w:rFonts w:ascii="Arial" w:hAnsi="Arial" w:cs="Arial"/>
          <w:b/>
          <w:bCs/>
          <w:sz w:val="22"/>
          <w:szCs w:val="22"/>
          <w:lang w:eastAsia="de-DE"/>
        </w:rPr>
      </w:pPr>
      <w:r>
        <w:br w:type="page"/>
      </w:r>
    </w:p>
    <w:p w14:paraId="5C8CFA80" w14:textId="77777777" w:rsidR="00F628A6" w:rsidRPr="00F628A6" w:rsidRDefault="00F628A6" w:rsidP="00F628A6">
      <w:pPr>
        <w:pStyle w:val="2OSKapitelgrn"/>
        <w:rPr>
          <w:lang w:val="de-DE"/>
        </w:rPr>
      </w:pPr>
      <w:r w:rsidRPr="00F628A6">
        <w:rPr>
          <w:lang w:val="de-DE"/>
        </w:rPr>
        <w:lastRenderedPageBreak/>
        <w:t>Nach dem Lesen</w:t>
      </w:r>
    </w:p>
    <w:p w14:paraId="7CA7C7D8" w14:textId="77777777" w:rsidR="00F628A6" w:rsidRPr="00F628A6" w:rsidRDefault="00F628A6" w:rsidP="00F628A6">
      <w:pPr>
        <w:pStyle w:val="2OSKapitelgrn"/>
        <w:rPr>
          <w:lang w:val="de-DE"/>
        </w:rPr>
      </w:pPr>
    </w:p>
    <w:p w14:paraId="1A9213D3" w14:textId="2772DD7D" w:rsidR="00631598" w:rsidRDefault="00F628A6" w:rsidP="00F628A6">
      <w:pPr>
        <w:pStyle w:val="5UEMGrundschriftfettEinzug"/>
      </w:pPr>
      <w:r>
        <w:t>5</w:t>
      </w:r>
      <w:r w:rsidR="00631598" w:rsidRPr="00594D20">
        <w:t>.</w:t>
      </w:r>
      <w:r w:rsidR="00631598" w:rsidRPr="00594D20">
        <w:tab/>
      </w:r>
      <w:r w:rsidR="00631598">
        <w:t>Wie heißen die Wörter</w:t>
      </w:r>
      <w:r w:rsidR="00F91F44">
        <w:t xml:space="preserve"> aus dem Text</w:t>
      </w:r>
      <w:r w:rsidR="00631598">
        <w:t>? Verbinden Sie.</w:t>
      </w:r>
    </w:p>
    <w:p w14:paraId="710F4351" w14:textId="77777777" w:rsidR="00631598" w:rsidRDefault="00631598" w:rsidP="00631598">
      <w:pPr>
        <w:pStyle w:val="1OSGrundschriftmg"/>
      </w:pPr>
    </w:p>
    <w:p w14:paraId="71966712" w14:textId="16257F41" w:rsidR="00631598" w:rsidRPr="005B4F79" w:rsidRDefault="00631598" w:rsidP="00631598">
      <w:pPr>
        <w:pStyle w:val="1OSGrundschriftmg"/>
      </w:pPr>
      <w:r w:rsidRPr="005B4F79">
        <w:t xml:space="preserve">a) </w:t>
      </w:r>
      <w:r w:rsidR="00D541B6" w:rsidRPr="005B4F79">
        <w:tab/>
      </w:r>
      <w:r w:rsidR="007E328E" w:rsidRPr="005B4F79">
        <w:t>Pack</w:t>
      </w:r>
      <w:r w:rsidR="008540AE">
        <w:t xml:space="preserve"> </w:t>
      </w:r>
      <w:r w:rsidR="00D541B6" w:rsidRPr="005B4F79">
        <w:t>...</w:t>
      </w:r>
      <w:r w:rsidRPr="005B4F79">
        <w:tab/>
      </w:r>
      <w:r w:rsidRPr="005B4F79">
        <w:tab/>
      </w:r>
      <w:r w:rsidRPr="005B4F79">
        <w:tab/>
      </w:r>
      <w:r w:rsidRPr="005B4F79">
        <w:tab/>
        <w:t xml:space="preserve">A </w:t>
      </w:r>
      <w:r w:rsidR="00D541B6" w:rsidRPr="005B4F79">
        <w:tab/>
        <w:t>...</w:t>
      </w:r>
      <w:r w:rsidR="00F91F44">
        <w:t xml:space="preserve"> </w:t>
      </w:r>
      <w:r w:rsidR="007E328E" w:rsidRPr="005B4F79">
        <w:t>kraft</w:t>
      </w:r>
      <w:r w:rsidRPr="005B4F79">
        <w:tab/>
      </w:r>
      <w:r w:rsidRPr="005B4F79">
        <w:tab/>
      </w:r>
      <w:r w:rsidRPr="005B4F79">
        <w:tab/>
      </w:r>
      <w:r w:rsidR="00D541B6" w:rsidRPr="005B4F79">
        <w:tab/>
      </w:r>
      <w:r w:rsidRPr="005B4F79">
        <w:rPr>
          <w:color w:val="BFBFBF"/>
        </w:rPr>
        <w:t>________________________________</w:t>
      </w:r>
    </w:p>
    <w:p w14:paraId="31FD0611" w14:textId="77777777" w:rsidR="00631598" w:rsidRPr="005B4F79" w:rsidRDefault="00631598" w:rsidP="00631598">
      <w:pPr>
        <w:pStyle w:val="1OSGrundschriftmg"/>
      </w:pPr>
    </w:p>
    <w:p w14:paraId="52DE7CA3" w14:textId="785B7A56" w:rsidR="00631598" w:rsidRPr="007E328E" w:rsidRDefault="00631598" w:rsidP="00631598">
      <w:pPr>
        <w:pStyle w:val="1OSGrundschriftmg"/>
      </w:pPr>
      <w:r w:rsidRPr="005B4F79">
        <w:t xml:space="preserve">b) </w:t>
      </w:r>
      <w:r w:rsidR="00D541B6" w:rsidRPr="005B4F79">
        <w:tab/>
      </w:r>
      <w:r w:rsidR="007E328E" w:rsidRPr="005B4F79">
        <w:t>Muskel</w:t>
      </w:r>
      <w:r w:rsidRPr="005B4F79">
        <w:tab/>
      </w:r>
      <w:r w:rsidR="00D541B6" w:rsidRPr="005B4F79">
        <w:t>...</w:t>
      </w:r>
      <w:r w:rsidRPr="005B4F79">
        <w:tab/>
      </w:r>
      <w:r w:rsidRPr="005B4F79">
        <w:tab/>
      </w:r>
      <w:r w:rsidRPr="005B4F79">
        <w:tab/>
      </w:r>
      <w:r w:rsidRPr="005B4F79">
        <w:tab/>
      </w:r>
      <w:r w:rsidRPr="007E328E">
        <w:t xml:space="preserve">B </w:t>
      </w:r>
      <w:r w:rsidR="00D541B6">
        <w:tab/>
        <w:t>...</w:t>
      </w:r>
      <w:r w:rsidR="00F91F44">
        <w:t xml:space="preserve"> </w:t>
      </w:r>
      <w:r w:rsidR="007E328E">
        <w:t>halt</w:t>
      </w:r>
      <w:r w:rsidRPr="007E328E">
        <w:tab/>
      </w:r>
      <w:r w:rsidRPr="007E328E">
        <w:tab/>
      </w:r>
      <w:r w:rsidRPr="007E328E">
        <w:tab/>
      </w:r>
      <w:r w:rsidR="007D1937" w:rsidRPr="007E328E">
        <w:tab/>
      </w:r>
      <w:r w:rsidRPr="007E328E">
        <w:rPr>
          <w:color w:val="BFBFBF"/>
        </w:rPr>
        <w:t>________________________________</w:t>
      </w:r>
    </w:p>
    <w:p w14:paraId="3C60577A" w14:textId="77777777" w:rsidR="00631598" w:rsidRPr="007E328E" w:rsidRDefault="00631598" w:rsidP="00631598">
      <w:pPr>
        <w:pStyle w:val="1OSGrundschriftmg"/>
      </w:pPr>
    </w:p>
    <w:p w14:paraId="5708AA20" w14:textId="7380844B" w:rsidR="00631598" w:rsidRPr="00631598" w:rsidRDefault="00631598" w:rsidP="00631598">
      <w:pPr>
        <w:pStyle w:val="1OSGrundschriftmg"/>
      </w:pPr>
      <w:r w:rsidRPr="00631598">
        <w:t xml:space="preserve">c) </w:t>
      </w:r>
      <w:r w:rsidR="00D541B6">
        <w:tab/>
      </w:r>
      <w:r w:rsidR="007E328E">
        <w:t>Lasten</w:t>
      </w:r>
      <w:r w:rsidR="008540AE">
        <w:t xml:space="preserve"> </w:t>
      </w:r>
      <w:r w:rsidR="00D541B6">
        <w:t>...</w:t>
      </w:r>
      <w:r w:rsidRPr="00631598">
        <w:tab/>
      </w:r>
      <w:r w:rsidRPr="00631598">
        <w:tab/>
      </w:r>
      <w:r w:rsidRPr="00631598">
        <w:tab/>
      </w:r>
      <w:r w:rsidRPr="00631598">
        <w:tab/>
        <w:t xml:space="preserve">C </w:t>
      </w:r>
      <w:r w:rsidR="00D541B6">
        <w:tab/>
        <w:t>...</w:t>
      </w:r>
      <w:r w:rsidR="00F91F44">
        <w:t xml:space="preserve"> </w:t>
      </w:r>
      <w:proofErr w:type="spellStart"/>
      <w:r w:rsidR="007E328E">
        <w:t>korb</w:t>
      </w:r>
      <w:proofErr w:type="spellEnd"/>
      <w:r w:rsidRPr="00631598">
        <w:tab/>
      </w:r>
      <w:r w:rsidRPr="00631598">
        <w:tab/>
      </w:r>
      <w:r w:rsidRPr="00631598">
        <w:tab/>
      </w:r>
      <w:r w:rsidR="00C4183C">
        <w:tab/>
      </w:r>
      <w:r w:rsidRPr="00631598">
        <w:rPr>
          <w:color w:val="BFBFBF"/>
        </w:rPr>
        <w:t>________________________________</w:t>
      </w:r>
    </w:p>
    <w:p w14:paraId="0273806B" w14:textId="77777777" w:rsidR="00631598" w:rsidRPr="00631598" w:rsidRDefault="00631598" w:rsidP="00631598">
      <w:pPr>
        <w:pStyle w:val="1OSGrundschriftmg"/>
      </w:pPr>
    </w:p>
    <w:p w14:paraId="241246D7" w14:textId="378FAE17" w:rsidR="00631598" w:rsidRPr="00631598" w:rsidRDefault="00631598" w:rsidP="00631598">
      <w:pPr>
        <w:pStyle w:val="1OSGrundschriftmg"/>
      </w:pPr>
      <w:r w:rsidRPr="00631598">
        <w:t xml:space="preserve">d) </w:t>
      </w:r>
      <w:r w:rsidR="00D541B6">
        <w:tab/>
      </w:r>
      <w:r w:rsidR="007E328E">
        <w:t>Haus</w:t>
      </w:r>
      <w:r w:rsidR="008540AE">
        <w:t xml:space="preserve"> </w:t>
      </w:r>
      <w:r w:rsidR="00D541B6">
        <w:t>...</w:t>
      </w:r>
      <w:r w:rsidR="00AA4CCA">
        <w:tab/>
      </w:r>
      <w:r w:rsidR="00AA4CCA">
        <w:tab/>
      </w:r>
      <w:r w:rsidRPr="00631598">
        <w:tab/>
      </w:r>
      <w:r w:rsidRPr="00631598">
        <w:tab/>
        <w:t xml:space="preserve">D </w:t>
      </w:r>
      <w:r w:rsidR="00D541B6">
        <w:tab/>
        <w:t>...</w:t>
      </w:r>
      <w:r w:rsidR="00F91F44">
        <w:t xml:space="preserve"> </w:t>
      </w:r>
      <w:proofErr w:type="spellStart"/>
      <w:r w:rsidR="007E328E">
        <w:t>esel</w:t>
      </w:r>
      <w:proofErr w:type="spellEnd"/>
      <w:r w:rsidRPr="00631598">
        <w:tab/>
      </w:r>
      <w:r w:rsidRPr="00631598">
        <w:tab/>
      </w:r>
      <w:r w:rsidRPr="00631598">
        <w:tab/>
      </w:r>
      <w:r w:rsidR="007D1937">
        <w:tab/>
      </w:r>
      <w:r w:rsidRPr="00631598">
        <w:rPr>
          <w:color w:val="BFBFBF"/>
        </w:rPr>
        <w:t>________________________________</w:t>
      </w:r>
    </w:p>
    <w:p w14:paraId="6C3461E6" w14:textId="77777777" w:rsidR="00631598" w:rsidRPr="00631598" w:rsidRDefault="00631598" w:rsidP="00631598">
      <w:pPr>
        <w:pStyle w:val="1OSGrundschriftmg"/>
      </w:pPr>
    </w:p>
    <w:p w14:paraId="309CA373" w14:textId="24601C2C" w:rsidR="00631598" w:rsidRDefault="00631598" w:rsidP="00631598">
      <w:pPr>
        <w:pStyle w:val="1OSGrundschriftmg"/>
      </w:pPr>
      <w:r>
        <w:t xml:space="preserve">e) </w:t>
      </w:r>
      <w:r w:rsidR="00D541B6">
        <w:tab/>
      </w:r>
      <w:r w:rsidR="007E328E">
        <w:t>Fahrrad</w:t>
      </w:r>
      <w:r w:rsidR="008540AE">
        <w:t xml:space="preserve"> </w:t>
      </w:r>
      <w:r w:rsidR="00D541B6">
        <w:t>...</w:t>
      </w:r>
      <w:r>
        <w:tab/>
      </w:r>
      <w:r>
        <w:tab/>
      </w:r>
      <w:r>
        <w:tab/>
      </w:r>
      <w:r>
        <w:tab/>
        <w:t xml:space="preserve">E </w:t>
      </w:r>
      <w:r w:rsidR="00D541B6">
        <w:tab/>
        <w:t>...</w:t>
      </w:r>
      <w:r w:rsidR="00F91F44">
        <w:t xml:space="preserve"> </w:t>
      </w:r>
      <w:proofErr w:type="spellStart"/>
      <w:r w:rsidR="007E328E">
        <w:t>fahrrad</w:t>
      </w:r>
      <w:proofErr w:type="spellEnd"/>
      <w:r>
        <w:tab/>
      </w:r>
      <w:r>
        <w:tab/>
      </w:r>
      <w:r>
        <w:tab/>
      </w:r>
      <w:r w:rsidRPr="00594D20">
        <w:rPr>
          <w:color w:val="BFBFBF"/>
        </w:rPr>
        <w:t>________________________________</w:t>
      </w:r>
    </w:p>
    <w:p w14:paraId="12F64CDA" w14:textId="77777777" w:rsidR="00AB34DC" w:rsidRDefault="00AB34DC" w:rsidP="00367CCE">
      <w:pPr>
        <w:pStyle w:val="5OSGrundschriftfett"/>
        <w:ind w:left="0" w:firstLine="0"/>
      </w:pPr>
    </w:p>
    <w:p w14:paraId="24D1219F" w14:textId="77777777" w:rsidR="00AB34DC" w:rsidRDefault="00AB34DC" w:rsidP="00367CCE">
      <w:pPr>
        <w:pStyle w:val="5OSGrundschriftfett"/>
        <w:ind w:left="0" w:firstLine="0"/>
      </w:pPr>
    </w:p>
    <w:p w14:paraId="38E2035B" w14:textId="727FE55C" w:rsidR="00367CCE" w:rsidRDefault="00F628A6" w:rsidP="00367CCE">
      <w:pPr>
        <w:pStyle w:val="5OSGrundschriftfett"/>
        <w:ind w:left="0" w:firstLine="0"/>
      </w:pPr>
      <w:r>
        <w:t>6</w:t>
      </w:r>
      <w:r w:rsidR="00367CCE" w:rsidRPr="00594D20">
        <w:t>.</w:t>
      </w:r>
      <w:r w:rsidR="00367CCE" w:rsidRPr="00594D20">
        <w:tab/>
      </w:r>
      <w:r w:rsidR="00367CCE">
        <w:t xml:space="preserve">Ergänzen Sie die passende </w:t>
      </w:r>
      <w:r w:rsidR="00DC477A">
        <w:t>Konjunktion</w:t>
      </w:r>
      <w:r w:rsidR="00367CCE">
        <w:t xml:space="preserve"> aus dem </w:t>
      </w:r>
      <w:r w:rsidR="008540AE">
        <w:t>Wortkasten.</w:t>
      </w:r>
    </w:p>
    <w:p w14:paraId="21B714B3" w14:textId="77777777" w:rsidR="00367CCE" w:rsidRDefault="00367CCE" w:rsidP="00367CCE">
      <w:pPr>
        <w:pStyle w:val="1OSGrundschriftmg"/>
      </w:pPr>
    </w:p>
    <w:p w14:paraId="07A1D54C" w14:textId="77777777" w:rsidR="00367CCE" w:rsidRDefault="00367CCE" w:rsidP="00367CCE">
      <w:r>
        <w:rPr>
          <w:noProof/>
          <w:lang w:eastAsia="de-DE"/>
        </w:rPr>
        <mc:AlternateContent>
          <mc:Choice Requires="wps">
            <w:drawing>
              <wp:anchor distT="0" distB="0" distL="114300" distR="114300" simplePos="0" relativeHeight="251661312" behindDoc="0" locked="0" layoutInCell="1" allowOverlap="1" wp14:anchorId="635D34C9" wp14:editId="09BEE747">
                <wp:simplePos x="0" y="0"/>
                <wp:positionH relativeFrom="column">
                  <wp:posOffset>33020</wp:posOffset>
                </wp:positionH>
                <wp:positionV relativeFrom="paragraph">
                  <wp:posOffset>73660</wp:posOffset>
                </wp:positionV>
                <wp:extent cx="5046345" cy="381000"/>
                <wp:effectExtent l="0" t="0" r="20955" b="19050"/>
                <wp:wrapThrough wrapText="bothSides">
                  <wp:wrapPolygon edited="0">
                    <wp:start x="0" y="0"/>
                    <wp:lineTo x="0" y="21600"/>
                    <wp:lineTo x="21608" y="21600"/>
                    <wp:lineTo x="21608" y="0"/>
                    <wp:lineTo x="0" y="0"/>
                  </wp:wrapPolygon>
                </wp:wrapThrough>
                <wp:docPr id="7"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6345" cy="381000"/>
                        </a:xfrm>
                        <a:prstGeom prst="rect">
                          <a:avLst/>
                        </a:prstGeom>
                        <a:solidFill>
                          <a:srgbClr val="FFFFFF"/>
                        </a:solidFill>
                        <a:ln w="12700">
                          <a:solidFill>
                            <a:srgbClr val="187650"/>
                          </a:solidFill>
                          <a:miter lim="800000"/>
                          <a:headEnd/>
                          <a:tailEnd/>
                        </a:ln>
                        <a:effectLst/>
                        <a:extLs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txbx>
                        <w:txbxContent>
                          <w:p w14:paraId="1783DDD5" w14:textId="46DF4FD2" w:rsidR="007C22BD" w:rsidRDefault="00F91F44" w:rsidP="00F91F44">
                            <w:pPr>
                              <w:pStyle w:val="9UEMKastenWortspeicher"/>
                            </w:pPr>
                            <w:r>
                              <w:t xml:space="preserve">aber </w:t>
                            </w:r>
                            <w:r w:rsidR="007C22BD">
                              <w:t xml:space="preserve"> •  </w:t>
                            </w:r>
                            <w:proofErr w:type="spellStart"/>
                            <w:r>
                              <w:t>denn</w:t>
                            </w:r>
                            <w:proofErr w:type="spellEnd"/>
                            <w:r>
                              <w:t xml:space="preserve"> </w:t>
                            </w:r>
                            <w:r w:rsidR="007C22BD">
                              <w:t xml:space="preserve"> •  </w:t>
                            </w:r>
                            <w:proofErr w:type="spellStart"/>
                            <w:r>
                              <w:rPr>
                                <w:rStyle w:val="1UEMGrundschriftmgZeichen"/>
                              </w:rPr>
                              <w:t>doch</w:t>
                            </w:r>
                            <w:proofErr w:type="spellEnd"/>
                            <w:r w:rsidR="007C22BD">
                              <w:t xml:space="preserve"> </w:t>
                            </w:r>
                            <w:r>
                              <w:t xml:space="preserve"> </w:t>
                            </w:r>
                            <w:r w:rsidR="007C22BD">
                              <w:t xml:space="preserve">•  </w:t>
                            </w:r>
                            <w:proofErr w:type="spellStart"/>
                            <w:r>
                              <w:t>ob</w:t>
                            </w:r>
                            <w:proofErr w:type="spellEnd"/>
                            <w:r w:rsidR="007C22BD">
                              <w:t xml:space="preserve">  •  </w:t>
                            </w:r>
                            <w:proofErr w:type="spellStart"/>
                            <w:r>
                              <w:t>weil</w:t>
                            </w:r>
                            <w:proofErr w:type="spellEnd"/>
                            <w:r w:rsidR="007C22BD">
                              <w:t xml:space="preserve">  •  </w:t>
                            </w:r>
                            <w:proofErr w:type="spellStart"/>
                            <w:r>
                              <w:t>wenn</w:t>
                            </w:r>
                            <w:proofErr w:type="spellEnd"/>
                            <w:r>
                              <w:t xml:space="preserve"> (2x)</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5D34C9" id="Rechteck 4" o:spid="_x0000_s1026" style="position:absolute;margin-left:2.6pt;margin-top:5.8pt;width:397.3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" strokecolor="#187650" strokeweight="1pt">
                <v:shadow opacity="22936f" origin=",.5" offset="0,.63889mm"/>
                <v:textbox>
                  <w:txbxContent>
                    <w:p w14:paraId="1783DDD5" w14:textId="46DF4FD2" w:rsidR="007C22BD" w:rsidRDefault="00F91F44" w:rsidP="00F91F44">
                      <w:pPr>
                        <w:pStyle w:val="9UEMKastenWortspeicher"/>
                      </w:pPr>
                      <w:r>
                        <w:t xml:space="preserve">aber </w:t>
                      </w:r>
                      <w:r w:rsidR="007C22BD">
                        <w:t xml:space="preserve"> •  </w:t>
                      </w:r>
                      <w:proofErr w:type="spellStart"/>
                      <w:r>
                        <w:t>denn</w:t>
                      </w:r>
                      <w:proofErr w:type="spellEnd"/>
                      <w:r>
                        <w:t xml:space="preserve"> </w:t>
                      </w:r>
                      <w:r w:rsidR="007C22BD">
                        <w:t xml:space="preserve"> •  </w:t>
                      </w:r>
                      <w:proofErr w:type="spellStart"/>
                      <w:r>
                        <w:rPr>
                          <w:rStyle w:val="1UEMGrundschriftmgZeichen"/>
                        </w:rPr>
                        <w:t>doch</w:t>
                      </w:r>
                      <w:proofErr w:type="spellEnd"/>
                      <w:r w:rsidR="007C22BD">
                        <w:t xml:space="preserve"> </w:t>
                      </w:r>
                      <w:r>
                        <w:t xml:space="preserve"> </w:t>
                      </w:r>
                      <w:r w:rsidR="007C22BD">
                        <w:t xml:space="preserve">•  </w:t>
                      </w:r>
                      <w:proofErr w:type="spellStart"/>
                      <w:r>
                        <w:t>ob</w:t>
                      </w:r>
                      <w:proofErr w:type="spellEnd"/>
                      <w:r w:rsidR="007C22BD">
                        <w:t xml:space="preserve">  •  </w:t>
                      </w:r>
                      <w:proofErr w:type="spellStart"/>
                      <w:r>
                        <w:t>weil</w:t>
                      </w:r>
                      <w:proofErr w:type="spellEnd"/>
                      <w:r w:rsidR="007C22BD">
                        <w:t xml:space="preserve">  •  </w:t>
                      </w:r>
                      <w:proofErr w:type="spellStart"/>
                      <w:r>
                        <w:t>wenn</w:t>
                      </w:r>
                      <w:proofErr w:type="spellEnd"/>
                      <w:r>
                        <w:t xml:space="preserve"> (2x)</w:t>
                      </w:r>
                    </w:p>
                  </w:txbxContent>
                </v:textbox>
                <w10:wrap type="through"/>
              </v:rect>
            </w:pict>
          </mc:Fallback>
        </mc:AlternateContent>
      </w:r>
    </w:p>
    <w:p w14:paraId="668075E9" w14:textId="77777777" w:rsidR="00367CCE" w:rsidRDefault="00367CCE" w:rsidP="00367CCE">
      <w:pPr>
        <w:pStyle w:val="1OSGrundschriftmg"/>
      </w:pPr>
    </w:p>
    <w:p w14:paraId="6938596A" w14:textId="77777777" w:rsidR="00367CCE" w:rsidRDefault="00367CCE" w:rsidP="00367CCE">
      <w:pPr>
        <w:pStyle w:val="1OSGrundschriftmg"/>
      </w:pPr>
    </w:p>
    <w:p w14:paraId="71378BC2" w14:textId="77777777" w:rsidR="005B3F86" w:rsidRDefault="005B3F86" w:rsidP="00367CCE">
      <w:pPr>
        <w:pStyle w:val="1OSGrundschriftmg"/>
      </w:pPr>
    </w:p>
    <w:p w14:paraId="5D0ECCF5" w14:textId="26AF25B3" w:rsidR="00367CCE" w:rsidRPr="00DC477A" w:rsidRDefault="00367CCE" w:rsidP="00DC477A">
      <w:pPr>
        <w:pStyle w:val="23LauftextNummerPresse"/>
        <w:rPr>
          <w:sz w:val="22"/>
          <w:szCs w:val="22"/>
        </w:rPr>
      </w:pPr>
      <w:r w:rsidRPr="00DC477A">
        <w:rPr>
          <w:sz w:val="22"/>
          <w:szCs w:val="22"/>
        </w:rPr>
        <w:t xml:space="preserve">a) </w:t>
      </w:r>
      <w:r w:rsidR="00D541B6">
        <w:rPr>
          <w:sz w:val="22"/>
          <w:szCs w:val="22"/>
        </w:rPr>
        <w:tab/>
      </w:r>
      <w:r w:rsidR="00DC477A" w:rsidRPr="00DC477A">
        <w:rPr>
          <w:sz w:val="22"/>
          <w:szCs w:val="22"/>
        </w:rPr>
        <w:t xml:space="preserve">Sie haben viele Vorteile, </w:t>
      </w:r>
      <w:r w:rsidR="00DC477A" w:rsidRPr="00DC477A">
        <w:rPr>
          <w:color w:val="BFBFBF"/>
          <w:sz w:val="22"/>
          <w:szCs w:val="22"/>
        </w:rPr>
        <w:t xml:space="preserve">______ </w:t>
      </w:r>
      <w:r w:rsidR="00DC477A" w:rsidRPr="00DC477A">
        <w:rPr>
          <w:sz w:val="22"/>
          <w:szCs w:val="22"/>
        </w:rPr>
        <w:t>es gibt auch kritische Fragen.</w:t>
      </w:r>
    </w:p>
    <w:p w14:paraId="1BD9B516" w14:textId="77777777" w:rsidR="00367CCE" w:rsidRPr="00DC477A" w:rsidRDefault="00367CCE" w:rsidP="00367CCE">
      <w:pPr>
        <w:pStyle w:val="1OSGrundschriftmg"/>
      </w:pPr>
    </w:p>
    <w:p w14:paraId="0A04DDEB" w14:textId="2CDC2F9E" w:rsidR="00367CCE" w:rsidRPr="00DC477A" w:rsidRDefault="00367CCE" w:rsidP="00367CCE">
      <w:pPr>
        <w:pStyle w:val="1OSGrundschriftmg"/>
      </w:pPr>
      <w:r w:rsidRPr="00DC477A">
        <w:t xml:space="preserve">b) </w:t>
      </w:r>
      <w:r w:rsidR="00D541B6">
        <w:tab/>
      </w:r>
      <w:r w:rsidR="00DC477A" w:rsidRPr="00DC477A">
        <w:t xml:space="preserve">Mein Rad ist zwar schon ziemlich alt, </w:t>
      </w:r>
      <w:r w:rsidR="00E06DFD" w:rsidRPr="00DC477A">
        <w:rPr>
          <w:color w:val="BFBFBF"/>
        </w:rPr>
        <w:t xml:space="preserve">______ </w:t>
      </w:r>
      <w:r w:rsidR="00E06DFD" w:rsidRPr="00DC477A">
        <w:rPr>
          <w:i/>
        </w:rPr>
        <w:t xml:space="preserve"> </w:t>
      </w:r>
      <w:r w:rsidR="00DC477A" w:rsidRPr="00DC477A">
        <w:t xml:space="preserve">sehr </w:t>
      </w:r>
      <w:r w:rsidR="00DC477A" w:rsidRPr="00E06DFD">
        <w:rPr>
          <w:rStyle w:val="203LTkursivPresse"/>
          <w:i w:val="0"/>
        </w:rPr>
        <w:t>stabil</w:t>
      </w:r>
      <w:r w:rsidR="00DC477A" w:rsidRPr="00DC477A">
        <w:t>.</w:t>
      </w:r>
    </w:p>
    <w:p w14:paraId="77C23A70" w14:textId="77777777" w:rsidR="00367CCE" w:rsidRPr="00DC477A" w:rsidRDefault="00367CCE" w:rsidP="00367CCE">
      <w:pPr>
        <w:pStyle w:val="1OSGrundschriftmg"/>
      </w:pPr>
    </w:p>
    <w:p w14:paraId="11B1DDC9" w14:textId="161B8230" w:rsidR="00367CCE" w:rsidRPr="00DC477A" w:rsidRDefault="00367CCE" w:rsidP="00367CCE">
      <w:pPr>
        <w:pStyle w:val="1OSGrundschriftmg"/>
      </w:pPr>
      <w:r w:rsidRPr="00DC477A">
        <w:t xml:space="preserve">c) </w:t>
      </w:r>
      <w:r w:rsidR="00D541B6">
        <w:tab/>
      </w:r>
      <w:r w:rsidR="00DC477A" w:rsidRPr="00E06DFD">
        <w:rPr>
          <w:rStyle w:val="203LTkursivPresse"/>
          <w:i w:val="0"/>
        </w:rPr>
        <w:t>Kein Wunder</w:t>
      </w:r>
      <w:r w:rsidR="00DC477A" w:rsidRPr="00DC477A">
        <w:t xml:space="preserve">, </w:t>
      </w:r>
      <w:r w:rsidR="00E06DFD" w:rsidRPr="00DC477A">
        <w:rPr>
          <w:color w:val="BFBFBF"/>
        </w:rPr>
        <w:t xml:space="preserve">______ </w:t>
      </w:r>
      <w:r w:rsidR="00E06DFD" w:rsidRPr="00DC477A">
        <w:rPr>
          <w:i/>
        </w:rPr>
        <w:t xml:space="preserve"> </w:t>
      </w:r>
      <w:r w:rsidR="00DC477A" w:rsidRPr="00DC477A">
        <w:t>ihr Rad wird von einem Elektromotor unterstützt.</w:t>
      </w:r>
    </w:p>
    <w:p w14:paraId="78DE9356" w14:textId="77777777" w:rsidR="00835383" w:rsidRPr="00DC477A" w:rsidRDefault="00835383" w:rsidP="00367CCE">
      <w:pPr>
        <w:pStyle w:val="1OSGrundschriftmg"/>
      </w:pPr>
    </w:p>
    <w:p w14:paraId="6C36ADFB" w14:textId="2D91152D" w:rsidR="00367CCE" w:rsidRPr="005B3F86" w:rsidRDefault="00367CCE" w:rsidP="00367CCE">
      <w:pPr>
        <w:pStyle w:val="1OSGrundschriftmg"/>
        <w:rPr>
          <w:color w:val="BFBFBF"/>
        </w:rPr>
      </w:pPr>
      <w:r w:rsidRPr="00DC477A">
        <w:t xml:space="preserve">d) </w:t>
      </w:r>
      <w:r w:rsidR="00D541B6">
        <w:tab/>
      </w:r>
      <w:r w:rsidR="00DC477A" w:rsidRPr="00DC477A">
        <w:t xml:space="preserve">Das </w:t>
      </w:r>
      <w:r w:rsidR="00DC477A" w:rsidRPr="00E06DFD">
        <w:rPr>
          <w:rStyle w:val="203LTkursivPresse"/>
          <w:i w:val="0"/>
        </w:rPr>
        <w:t>Radeln</w:t>
      </w:r>
      <w:r w:rsidR="00DC477A" w:rsidRPr="00DC477A">
        <w:t xml:space="preserve"> in Gruppen wird schwierig, </w:t>
      </w:r>
      <w:r w:rsidR="00E06DFD" w:rsidRPr="00DC477A">
        <w:rPr>
          <w:color w:val="BFBFBF"/>
        </w:rPr>
        <w:t>______</w:t>
      </w:r>
      <w:r w:rsidR="00E06DFD" w:rsidRPr="00DC477A">
        <w:rPr>
          <w:i/>
        </w:rPr>
        <w:t xml:space="preserve"> </w:t>
      </w:r>
      <w:r w:rsidR="00DC477A" w:rsidRPr="00DC477A">
        <w:t xml:space="preserve">einige ein normales Fahrrad und andere ein </w:t>
      </w:r>
      <w:r w:rsidR="00D541B6">
        <w:tab/>
      </w:r>
      <w:r w:rsidR="00DC477A" w:rsidRPr="00DC477A">
        <w:t>E-Bike haben.</w:t>
      </w:r>
    </w:p>
    <w:p w14:paraId="06232A97" w14:textId="77777777" w:rsidR="00DC477A" w:rsidRPr="00DC477A" w:rsidRDefault="00DC477A" w:rsidP="00367CCE">
      <w:pPr>
        <w:pStyle w:val="1OSGrundschriftmg"/>
      </w:pPr>
    </w:p>
    <w:p w14:paraId="08BD5B1E" w14:textId="31E6378A" w:rsidR="00367CCE" w:rsidRPr="00DC477A" w:rsidRDefault="00367CCE" w:rsidP="00367CCE">
      <w:pPr>
        <w:pStyle w:val="1OSGrundschriftmg"/>
      </w:pPr>
      <w:r w:rsidRPr="00DC477A">
        <w:t xml:space="preserve">e) </w:t>
      </w:r>
      <w:r w:rsidR="00D541B6">
        <w:tab/>
      </w:r>
      <w:r w:rsidR="00DC477A" w:rsidRPr="00DC477A">
        <w:t xml:space="preserve">Es gibt inzwischen auch mehr schwere Unfälle, </w:t>
      </w:r>
      <w:r w:rsidR="00E06DFD" w:rsidRPr="00DC477A">
        <w:rPr>
          <w:color w:val="BFBFBF"/>
        </w:rPr>
        <w:t>______</w:t>
      </w:r>
      <w:r w:rsidR="00E06DFD" w:rsidRPr="00DC477A">
        <w:rPr>
          <w:i/>
        </w:rPr>
        <w:t xml:space="preserve"> </w:t>
      </w:r>
      <w:r w:rsidR="00DC477A" w:rsidRPr="00DC477A">
        <w:t xml:space="preserve">Menschen ihr E-Fahrrad nicht unter </w:t>
      </w:r>
      <w:r w:rsidR="00D541B6">
        <w:tab/>
      </w:r>
      <w:r w:rsidR="00DC477A" w:rsidRPr="00DC477A">
        <w:t>Kontrolle haben</w:t>
      </w:r>
      <w:r w:rsidR="00835383" w:rsidRPr="00DC477A">
        <w:t>.</w:t>
      </w:r>
    </w:p>
    <w:p w14:paraId="27B1303A" w14:textId="77777777" w:rsidR="00665F8D" w:rsidRPr="00DC477A" w:rsidRDefault="00665F8D" w:rsidP="00367CCE">
      <w:pPr>
        <w:pStyle w:val="1OSGrundschriftmg"/>
      </w:pPr>
    </w:p>
    <w:p w14:paraId="5393F776" w14:textId="67ED7AF4" w:rsidR="00665F8D" w:rsidRPr="00DC477A" w:rsidRDefault="00665F8D" w:rsidP="00367CCE">
      <w:pPr>
        <w:pStyle w:val="1OSGrundschriftmg"/>
      </w:pPr>
      <w:r w:rsidRPr="00DC477A">
        <w:t xml:space="preserve">f) </w:t>
      </w:r>
      <w:r w:rsidR="00D541B6">
        <w:tab/>
      </w:r>
      <w:r w:rsidR="00DC477A" w:rsidRPr="00DC477A">
        <w:t xml:space="preserve">Ich frage mich, </w:t>
      </w:r>
      <w:r w:rsidR="00E06DFD" w:rsidRPr="00DC477A">
        <w:rPr>
          <w:color w:val="BFBFBF"/>
        </w:rPr>
        <w:t>______</w:t>
      </w:r>
      <w:r w:rsidR="00E06DFD" w:rsidRPr="00DC477A">
        <w:rPr>
          <w:i/>
        </w:rPr>
        <w:t xml:space="preserve"> </w:t>
      </w:r>
      <w:r w:rsidR="00DC477A" w:rsidRPr="00DC477A">
        <w:t>das wirklich nötig ist.</w:t>
      </w:r>
    </w:p>
    <w:p w14:paraId="449C8B2F" w14:textId="77777777" w:rsidR="00665F8D" w:rsidRPr="00DC477A" w:rsidRDefault="00665F8D" w:rsidP="00367CCE">
      <w:pPr>
        <w:pStyle w:val="1OSGrundschriftmg"/>
      </w:pPr>
    </w:p>
    <w:p w14:paraId="63F74572" w14:textId="1C92C9F8" w:rsidR="007B7F3F" w:rsidRDefault="00665F8D" w:rsidP="00631598">
      <w:pPr>
        <w:pStyle w:val="1OSGrundschriftmg"/>
      </w:pPr>
      <w:r w:rsidRPr="00DC477A">
        <w:t xml:space="preserve">g) </w:t>
      </w:r>
      <w:r w:rsidR="00D541B6">
        <w:tab/>
      </w:r>
      <w:r w:rsidR="00DC477A" w:rsidRPr="00DC477A">
        <w:t xml:space="preserve">Es ist gut, </w:t>
      </w:r>
      <w:r w:rsidR="00E06DFD" w:rsidRPr="00DC477A">
        <w:rPr>
          <w:color w:val="BFBFBF"/>
        </w:rPr>
        <w:t>______</w:t>
      </w:r>
      <w:r w:rsidR="00E06DFD" w:rsidRPr="00DC477A">
        <w:rPr>
          <w:i/>
        </w:rPr>
        <w:t xml:space="preserve"> </w:t>
      </w:r>
      <w:r w:rsidR="00DC477A" w:rsidRPr="00DC477A">
        <w:t xml:space="preserve">die Leute </w:t>
      </w:r>
      <w:r w:rsidR="00DC477A" w:rsidRPr="00E06DFD">
        <w:rPr>
          <w:rStyle w:val="203LTkursivPresse"/>
          <w:i w:val="0"/>
        </w:rPr>
        <w:t>mobil</w:t>
      </w:r>
      <w:r w:rsidR="00DC477A" w:rsidRPr="00DC477A">
        <w:t xml:space="preserve"> sind.</w:t>
      </w:r>
    </w:p>
    <w:p w14:paraId="68154489" w14:textId="77777777" w:rsidR="00F562C3" w:rsidRDefault="00F562C3" w:rsidP="00F562C3"/>
    <w:p w14:paraId="13292C7E" w14:textId="77777777" w:rsidR="00F562C3" w:rsidRDefault="00F562C3" w:rsidP="00F562C3"/>
    <w:p w14:paraId="5334FF05" w14:textId="171B4CF3" w:rsidR="00EB77C8" w:rsidRPr="00F562C3" w:rsidRDefault="00F628A6" w:rsidP="00F562C3">
      <w:pPr>
        <w:pStyle w:val="5UEMGrundschriftfettEinzug"/>
        <w:rPr>
          <w:rFonts w:cs="Arial"/>
          <w:szCs w:val="22"/>
        </w:rPr>
      </w:pPr>
      <w:r>
        <w:t>7</w:t>
      </w:r>
      <w:r w:rsidR="00EB77C8" w:rsidRPr="00594D20">
        <w:t>.</w:t>
      </w:r>
      <w:r w:rsidR="00EB77C8" w:rsidRPr="00594D20">
        <w:tab/>
      </w:r>
      <w:r w:rsidR="00EB77C8">
        <w:t xml:space="preserve">Wortfamilien: Finden Sie das fehlende </w:t>
      </w:r>
      <w:r w:rsidR="00F2588F">
        <w:t>Adjektiv</w:t>
      </w:r>
      <w:r w:rsidR="008540AE">
        <w:t xml:space="preserve"> </w:t>
      </w:r>
      <w:r w:rsidR="00E06DFD">
        <w:t>/</w:t>
      </w:r>
      <w:r w:rsidR="008540AE">
        <w:t xml:space="preserve"> </w:t>
      </w:r>
      <w:r w:rsidR="00E06DFD">
        <w:t>Nomen</w:t>
      </w:r>
      <w:r w:rsidR="006C1FA7">
        <w:t>.</w:t>
      </w:r>
    </w:p>
    <w:p w14:paraId="28ECA867" w14:textId="2D5D2FAA" w:rsidR="00EB77C8" w:rsidRDefault="00EB77C8" w:rsidP="00631598">
      <w:pPr>
        <w:pStyle w:val="1OSGrundschriftmg"/>
      </w:pPr>
    </w:p>
    <w:p w14:paraId="4CB4C0F5" w14:textId="4BAA9597" w:rsidR="00EB77C8" w:rsidRPr="00F628A6" w:rsidRDefault="00EB77C8" w:rsidP="00631598">
      <w:pPr>
        <w:pStyle w:val="1OSGrundschriftmg"/>
        <w:rPr>
          <w:color w:val="18764F"/>
        </w:rPr>
      </w:pPr>
      <w:r w:rsidRPr="008540AE">
        <w:rPr>
          <w:color w:val="18764F"/>
        </w:rPr>
        <w:t xml:space="preserve">Beispiel: </w:t>
      </w:r>
      <w:r w:rsidR="006C1FA7" w:rsidRPr="008540AE">
        <w:rPr>
          <w:color w:val="18764F"/>
        </w:rPr>
        <w:t>die Sicherheit – sicher</w:t>
      </w:r>
    </w:p>
    <w:p w14:paraId="40AA91BC" w14:textId="77777777" w:rsidR="008540AE" w:rsidRDefault="008540AE" w:rsidP="00631598">
      <w:pPr>
        <w:pStyle w:val="1OSGrundschriftmg"/>
      </w:pPr>
    </w:p>
    <w:p w14:paraId="54E3927F" w14:textId="48F3810C" w:rsidR="00EB77C8" w:rsidRDefault="00EB77C8" w:rsidP="00631598">
      <w:pPr>
        <w:pStyle w:val="1OSGrundschriftmg"/>
      </w:pPr>
      <w:r>
        <w:t xml:space="preserve">a) </w:t>
      </w:r>
      <w:r w:rsidR="00D541B6">
        <w:tab/>
      </w:r>
      <w:r w:rsidR="00E06DFD">
        <w:t>die Kritik</w:t>
      </w:r>
      <w:r>
        <w:t xml:space="preserve"> </w:t>
      </w:r>
      <w:r w:rsidR="00F562C3">
        <w:tab/>
      </w:r>
      <w:r w:rsidR="00F562C3">
        <w:tab/>
      </w:r>
      <w:r>
        <w:t xml:space="preserve">– </w:t>
      </w:r>
      <w:r w:rsidRPr="00367CCE">
        <w:rPr>
          <w:color w:val="BFBFBF"/>
        </w:rPr>
        <w:t>_______________</w:t>
      </w:r>
      <w:r w:rsidR="00F562C3">
        <w:rPr>
          <w:color w:val="BFBFBF"/>
        </w:rPr>
        <w:t>______</w:t>
      </w:r>
    </w:p>
    <w:p w14:paraId="045556B2" w14:textId="5F6E1CA2" w:rsidR="00EB77C8" w:rsidRDefault="00EB77C8" w:rsidP="00631598">
      <w:pPr>
        <w:pStyle w:val="1OSGrundschriftmg"/>
      </w:pPr>
    </w:p>
    <w:p w14:paraId="75963846" w14:textId="77777777" w:rsidR="00F562C3" w:rsidRDefault="00EB77C8" w:rsidP="00F562C3">
      <w:pPr>
        <w:pStyle w:val="1OSGrundschriftmg"/>
      </w:pPr>
      <w:r>
        <w:t xml:space="preserve">b) </w:t>
      </w:r>
      <w:r w:rsidR="00D541B6">
        <w:tab/>
      </w:r>
      <w:r w:rsidR="00E06DFD">
        <w:t>alltäglich</w:t>
      </w:r>
      <w:r w:rsidR="00665F8D">
        <w:t xml:space="preserve"> </w:t>
      </w:r>
      <w:r w:rsidR="00F562C3">
        <w:tab/>
      </w:r>
      <w:r w:rsidR="00F562C3">
        <w:tab/>
      </w:r>
      <w:r w:rsidR="00665F8D">
        <w:t>–</w:t>
      </w:r>
      <w:r w:rsidR="006C1FA7">
        <w:t xml:space="preserve"> </w:t>
      </w:r>
      <w:r w:rsidR="00F562C3" w:rsidRPr="00367CCE">
        <w:rPr>
          <w:color w:val="BFBFBF"/>
        </w:rPr>
        <w:t>_______________</w:t>
      </w:r>
      <w:r w:rsidR="00F562C3">
        <w:rPr>
          <w:color w:val="BFBFBF"/>
        </w:rPr>
        <w:t>______</w:t>
      </w:r>
    </w:p>
    <w:p w14:paraId="73AB63CE" w14:textId="5195A98C" w:rsidR="00EB77C8" w:rsidRDefault="00EB77C8" w:rsidP="00631598">
      <w:pPr>
        <w:pStyle w:val="1OSGrundschriftmg"/>
      </w:pPr>
    </w:p>
    <w:p w14:paraId="3312201E" w14:textId="77777777" w:rsidR="00F562C3" w:rsidRDefault="00EB77C8" w:rsidP="00F562C3">
      <w:pPr>
        <w:pStyle w:val="1OSGrundschriftmg"/>
      </w:pPr>
      <w:r>
        <w:t xml:space="preserve">c) </w:t>
      </w:r>
      <w:r w:rsidR="00D541B6">
        <w:tab/>
      </w:r>
      <w:r w:rsidR="00E06DFD">
        <w:t>mühsam</w:t>
      </w:r>
      <w:r>
        <w:t xml:space="preserve"> </w:t>
      </w:r>
      <w:r w:rsidR="00F562C3">
        <w:tab/>
      </w:r>
      <w:r w:rsidR="00F562C3">
        <w:tab/>
      </w:r>
      <w:r>
        <w:t xml:space="preserve">– </w:t>
      </w:r>
      <w:r w:rsidR="00F562C3" w:rsidRPr="00367CCE">
        <w:rPr>
          <w:color w:val="BFBFBF"/>
        </w:rPr>
        <w:t>_______________</w:t>
      </w:r>
      <w:r w:rsidR="00F562C3">
        <w:rPr>
          <w:color w:val="BFBFBF"/>
        </w:rPr>
        <w:t>______</w:t>
      </w:r>
    </w:p>
    <w:p w14:paraId="356B6BFD" w14:textId="6DB42591" w:rsidR="00EB77C8" w:rsidRDefault="00EB77C8" w:rsidP="00631598">
      <w:pPr>
        <w:pStyle w:val="1OSGrundschriftmg"/>
      </w:pPr>
    </w:p>
    <w:p w14:paraId="755C3E80" w14:textId="77777777" w:rsidR="00F562C3" w:rsidRDefault="00EB77C8" w:rsidP="00F562C3">
      <w:pPr>
        <w:pStyle w:val="1OSGrundschriftmg"/>
      </w:pPr>
      <w:r>
        <w:t xml:space="preserve">d) </w:t>
      </w:r>
      <w:r w:rsidR="00D541B6">
        <w:tab/>
      </w:r>
      <w:r w:rsidR="00E06DFD">
        <w:t>der Neid</w:t>
      </w:r>
      <w:r w:rsidR="00665F8D">
        <w:t xml:space="preserve"> </w:t>
      </w:r>
      <w:r w:rsidR="00F562C3">
        <w:tab/>
      </w:r>
      <w:r w:rsidR="00F562C3">
        <w:tab/>
      </w:r>
      <w:r>
        <w:t xml:space="preserve">– </w:t>
      </w:r>
      <w:r w:rsidR="00F562C3" w:rsidRPr="00367CCE">
        <w:rPr>
          <w:color w:val="BFBFBF"/>
        </w:rPr>
        <w:t>_______________</w:t>
      </w:r>
      <w:r w:rsidR="00F562C3">
        <w:rPr>
          <w:color w:val="BFBFBF"/>
        </w:rPr>
        <w:t>______</w:t>
      </w:r>
    </w:p>
    <w:p w14:paraId="15F308CF" w14:textId="16CDEF26" w:rsidR="00EB77C8" w:rsidRDefault="00EB77C8" w:rsidP="00631598">
      <w:pPr>
        <w:pStyle w:val="1OSGrundschriftmg"/>
        <w:rPr>
          <w:color w:val="BFBFBF"/>
        </w:rPr>
      </w:pPr>
    </w:p>
    <w:p w14:paraId="2F923ACA" w14:textId="72B9635F" w:rsidR="00326181" w:rsidRDefault="00EB77C8" w:rsidP="00326181">
      <w:pPr>
        <w:pStyle w:val="1OSGrundschriftmg"/>
        <w:rPr>
          <w:color w:val="BFBFBF"/>
        </w:rPr>
      </w:pPr>
      <w:r>
        <w:t>e</w:t>
      </w:r>
      <w:r w:rsidRPr="00EB77C8">
        <w:t xml:space="preserve">) </w:t>
      </w:r>
      <w:r w:rsidR="00D541B6">
        <w:tab/>
      </w:r>
      <w:r w:rsidR="006C1FA7">
        <w:t xml:space="preserve">die </w:t>
      </w:r>
      <w:r w:rsidR="00E06DFD">
        <w:t>Mobilität</w:t>
      </w:r>
      <w:r w:rsidR="006C1FA7">
        <w:t xml:space="preserve"> </w:t>
      </w:r>
      <w:r w:rsidR="00F562C3">
        <w:tab/>
      </w:r>
      <w:r w:rsidR="006C1FA7">
        <w:t xml:space="preserve">– </w:t>
      </w:r>
      <w:r w:rsidR="00F562C3" w:rsidRPr="00367CCE">
        <w:rPr>
          <w:color w:val="BFBFBF"/>
        </w:rPr>
        <w:t>_______________</w:t>
      </w:r>
      <w:r w:rsidR="00F562C3">
        <w:rPr>
          <w:color w:val="BFBFBF"/>
        </w:rPr>
        <w:t>______</w:t>
      </w:r>
    </w:p>
    <w:p w14:paraId="593B7782" w14:textId="23D7F9AE" w:rsidR="00E950F9" w:rsidRPr="00326181" w:rsidRDefault="00F628A6" w:rsidP="00326181">
      <w:pPr>
        <w:pStyle w:val="1OSGrundschriftmg"/>
      </w:pPr>
      <w:r>
        <w:rPr>
          <w:b/>
        </w:rPr>
        <w:lastRenderedPageBreak/>
        <w:t>8</w:t>
      </w:r>
      <w:r w:rsidR="00E950F9">
        <w:rPr>
          <w:b/>
        </w:rPr>
        <w:t>.</w:t>
      </w:r>
      <w:r w:rsidR="00E950F9">
        <w:rPr>
          <w:b/>
        </w:rPr>
        <w:tab/>
        <w:t xml:space="preserve">Einen </w:t>
      </w:r>
      <w:r w:rsidR="00E950F9" w:rsidRPr="00C93058">
        <w:rPr>
          <w:b/>
        </w:rPr>
        <w:t>Diskussionsbeitrag schreiben</w:t>
      </w:r>
    </w:p>
    <w:p w14:paraId="5964989B" w14:textId="77777777" w:rsidR="00E950F9" w:rsidRDefault="00E950F9" w:rsidP="00E950F9">
      <w:pPr>
        <w:pStyle w:val="2UEMKapitelgrn"/>
        <w:outlineLvl w:val="0"/>
        <w:rPr>
          <w:b w:val="0"/>
          <w:sz w:val="22"/>
          <w:szCs w:val="22"/>
          <w:lang w:val="de-DE"/>
        </w:rPr>
      </w:pPr>
    </w:p>
    <w:p w14:paraId="033F5F1C" w14:textId="77777777" w:rsidR="00E950F9" w:rsidRPr="00B23A67" w:rsidRDefault="00E950F9" w:rsidP="00E950F9">
      <w:pPr>
        <w:pStyle w:val="2UEMKapitelgrn"/>
        <w:rPr>
          <w:b w:val="0"/>
          <w:sz w:val="22"/>
          <w:szCs w:val="22"/>
          <w:lang w:val="de-DE"/>
        </w:rPr>
      </w:pPr>
      <w:bookmarkStart w:id="0" w:name="_Toc83641163"/>
      <w:bookmarkStart w:id="1" w:name="_Toc83641224"/>
      <w:r>
        <w:rPr>
          <w:b w:val="0"/>
          <w:sz w:val="22"/>
          <w:szCs w:val="22"/>
          <w:lang w:val="de-DE"/>
        </w:rPr>
        <w:t xml:space="preserve">Ähnlicher </w:t>
      </w:r>
      <w:r w:rsidRPr="00B23A67">
        <w:rPr>
          <w:b w:val="0"/>
          <w:sz w:val="22"/>
          <w:szCs w:val="22"/>
          <w:lang w:val="de-DE"/>
        </w:rPr>
        <w:t xml:space="preserve">Typ: Goethe-Zertifikat B1, Schreiben, </w:t>
      </w:r>
      <w:r>
        <w:rPr>
          <w:b w:val="0"/>
          <w:sz w:val="22"/>
          <w:szCs w:val="22"/>
          <w:lang w:val="de-DE"/>
        </w:rPr>
        <w:t xml:space="preserve">Aufgabe </w:t>
      </w:r>
      <w:r w:rsidRPr="00B23A67">
        <w:rPr>
          <w:b w:val="0"/>
          <w:sz w:val="22"/>
          <w:szCs w:val="22"/>
          <w:lang w:val="de-DE"/>
        </w:rPr>
        <w:t>2</w:t>
      </w:r>
      <w:bookmarkEnd w:id="0"/>
      <w:bookmarkEnd w:id="1"/>
    </w:p>
    <w:p w14:paraId="31305EC2" w14:textId="77777777" w:rsidR="00E950F9" w:rsidRDefault="00E950F9" w:rsidP="00E950F9">
      <w:pPr>
        <w:pStyle w:val="1UEMGrundschriftmg"/>
      </w:pPr>
    </w:p>
    <w:p w14:paraId="27B00B0D" w14:textId="4D66EB3E" w:rsidR="00E950F9" w:rsidRDefault="00E950F9" w:rsidP="00E950F9">
      <w:pPr>
        <w:pStyle w:val="212OSLTfett1"/>
      </w:pPr>
      <w:r>
        <w:t>Sie haben im Fernsehen eine Diskussionssendung zum Thema „Umweltschutz im Straßenverkehr“ gesehen. In den Online-Kommentaren zur Sendung finden Sie folgende Meinung:</w:t>
      </w:r>
    </w:p>
    <w:p w14:paraId="27A4C2A6" w14:textId="77777777" w:rsidR="00E950F9" w:rsidRDefault="00E950F9" w:rsidP="00E950F9">
      <w:pPr>
        <w:pStyle w:val="1UEMGrundschriftmg"/>
      </w:pPr>
    </w:p>
    <w:tbl>
      <w:tblPr>
        <w:tblW w:w="934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073"/>
        <w:gridCol w:w="7271"/>
      </w:tblGrid>
      <w:tr w:rsidR="00E950F9" w14:paraId="0E3677F3" w14:textId="77777777" w:rsidTr="00E4286B">
        <w:tc>
          <w:tcPr>
            <w:tcW w:w="9343" w:type="dxa"/>
            <w:gridSpan w:val="2"/>
            <w:tcBorders>
              <w:top w:val="single" w:sz="4" w:space="0" w:color="00000A"/>
              <w:left w:val="single" w:sz="4" w:space="0" w:color="00000A"/>
              <w:bottom w:val="single" w:sz="4" w:space="0" w:color="00000A"/>
              <w:right w:val="single" w:sz="4" w:space="0" w:color="00000A"/>
            </w:tcBorders>
            <w:shd w:val="clear" w:color="auto" w:fill="B4C6E7"/>
            <w:tcMar>
              <w:left w:w="103" w:type="dxa"/>
            </w:tcMar>
          </w:tcPr>
          <w:p w14:paraId="76CC145F" w14:textId="77777777" w:rsidR="00E950F9" w:rsidRDefault="00E950F9" w:rsidP="00E4286B">
            <w:pPr>
              <w:pStyle w:val="5OSGrundschriftfett"/>
              <w:ind w:left="0" w:firstLine="0"/>
              <w:jc w:val="center"/>
              <w:rPr>
                <w:rFonts w:eastAsia="SimSun"/>
                <w:i/>
              </w:rPr>
            </w:pPr>
            <w:r>
              <w:rPr>
                <w:rFonts w:eastAsia="SimSun"/>
                <w:i/>
              </w:rPr>
              <w:t>Gästebuch</w:t>
            </w:r>
          </w:p>
        </w:tc>
      </w:tr>
      <w:tr w:rsidR="00E950F9" w14:paraId="374DE33C" w14:textId="77777777" w:rsidTr="00E4286B">
        <w:tc>
          <w:tcPr>
            <w:tcW w:w="207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A46D6F" w14:textId="49806107" w:rsidR="00E950F9" w:rsidRDefault="00202C3F" w:rsidP="00E4286B">
            <w:pPr>
              <w:pStyle w:val="5OSGrundschriftfett"/>
              <w:ind w:left="0" w:firstLine="0"/>
              <w:rPr>
                <w:rFonts w:eastAsia="SimSun"/>
                <w:i/>
              </w:rPr>
            </w:pPr>
            <w:r>
              <w:rPr>
                <w:rFonts w:eastAsia="SimSun"/>
                <w:i/>
              </w:rPr>
              <w:t>27</w:t>
            </w:r>
            <w:r w:rsidR="00E950F9">
              <w:rPr>
                <w:rFonts w:eastAsia="SimSun"/>
                <w:i/>
              </w:rPr>
              <w:t>.</w:t>
            </w:r>
            <w:r>
              <w:rPr>
                <w:rFonts w:eastAsia="SimSun"/>
                <w:i/>
              </w:rPr>
              <w:t>01</w:t>
            </w:r>
            <w:r w:rsidR="00E950F9">
              <w:rPr>
                <w:rFonts w:eastAsia="SimSun"/>
                <w:i/>
              </w:rPr>
              <w:t>.20</w:t>
            </w:r>
            <w:r>
              <w:rPr>
                <w:rFonts w:eastAsia="SimSun"/>
                <w:i/>
              </w:rPr>
              <w:t>22</w:t>
            </w:r>
          </w:p>
        </w:tc>
        <w:tc>
          <w:tcPr>
            <w:tcW w:w="727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071217" w14:textId="77777777" w:rsidR="00E950F9" w:rsidRDefault="00E950F9" w:rsidP="00E4286B">
            <w:pPr>
              <w:pStyle w:val="5OSGrundschriftfett"/>
              <w:ind w:left="0" w:firstLine="0"/>
              <w:rPr>
                <w:rFonts w:eastAsia="SimSun"/>
                <w:i/>
              </w:rPr>
            </w:pPr>
            <w:r>
              <w:rPr>
                <w:rFonts w:eastAsia="SimSun"/>
                <w:i/>
              </w:rPr>
              <w:t>20:43 Uhr</w:t>
            </w:r>
          </w:p>
        </w:tc>
      </w:tr>
      <w:tr w:rsidR="00E950F9" w14:paraId="4F36DACD" w14:textId="77777777" w:rsidTr="00E4286B">
        <w:tc>
          <w:tcPr>
            <w:tcW w:w="207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133769" w14:textId="77777777" w:rsidR="00E950F9" w:rsidRDefault="00E950F9" w:rsidP="00E4286B">
            <w:pPr>
              <w:pStyle w:val="5OSGrundschriftfett"/>
              <w:ind w:left="0" w:firstLine="0"/>
              <w:rPr>
                <w:rFonts w:eastAsia="SimSun"/>
                <w:i/>
              </w:rPr>
            </w:pPr>
          </w:p>
          <w:p w14:paraId="76417CFA" w14:textId="45A23B17" w:rsidR="00E950F9" w:rsidRDefault="00202C3F" w:rsidP="00E4286B">
            <w:pPr>
              <w:pStyle w:val="5OSGrundschriftfett"/>
              <w:ind w:left="0" w:firstLine="0"/>
              <w:rPr>
                <w:rFonts w:eastAsia="SimSun"/>
                <w:i/>
              </w:rPr>
            </w:pPr>
            <w:r>
              <w:rPr>
                <w:rFonts w:eastAsia="SimSun"/>
                <w:i/>
              </w:rPr>
              <w:t>Meike</w:t>
            </w:r>
          </w:p>
        </w:tc>
        <w:tc>
          <w:tcPr>
            <w:tcW w:w="727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6467C0" w14:textId="77777777" w:rsidR="00E950F9" w:rsidRDefault="00E950F9" w:rsidP="00E4286B">
            <w:pPr>
              <w:pStyle w:val="1UEMGrundschriftmg"/>
            </w:pPr>
          </w:p>
          <w:p w14:paraId="20BF3068" w14:textId="2D66DF02" w:rsidR="00202C3F" w:rsidRPr="00F628A6" w:rsidRDefault="00202C3F" w:rsidP="00E4286B">
            <w:pPr>
              <w:pStyle w:val="1UEMGrundschriftmg"/>
              <w:rPr>
                <w:rStyle w:val="203LTkursivPresse"/>
                <w:lang w:val="de-DE"/>
              </w:rPr>
            </w:pPr>
            <w:r w:rsidRPr="00F628A6">
              <w:rPr>
                <w:rStyle w:val="203LTkursivPresse"/>
                <w:lang w:val="de-DE"/>
              </w:rPr>
              <w:t>Ich habe seit einem Jahr ein E-Bike und bin sehr zufrieden damit. Ich finde es sehr praktisch, da ich damit nun viel weitere Wege fahren kann als mit meinem alten Fahrrad. Ich kann wirklich nicht verstehen, warum manche Menschen immer noch ein Auto besitzen.</w:t>
            </w:r>
          </w:p>
          <w:p w14:paraId="3DD92A41" w14:textId="77777777" w:rsidR="00E950F9" w:rsidRPr="00E07629" w:rsidRDefault="00E950F9" w:rsidP="00202C3F">
            <w:pPr>
              <w:pStyle w:val="1UEMGrundschriftmg"/>
            </w:pPr>
          </w:p>
        </w:tc>
      </w:tr>
    </w:tbl>
    <w:p w14:paraId="0674C67D" w14:textId="77777777" w:rsidR="00E950F9" w:rsidRDefault="00E950F9" w:rsidP="00E950F9">
      <w:pPr>
        <w:pStyle w:val="5OSGrundschriftfett"/>
        <w:ind w:left="0" w:firstLine="0"/>
        <w:rPr>
          <w:i/>
          <w:highlight w:val="yellow"/>
        </w:rPr>
      </w:pPr>
    </w:p>
    <w:p w14:paraId="48EF5EFC" w14:textId="77777777" w:rsidR="00E950F9" w:rsidRPr="00E07629" w:rsidRDefault="00E950F9" w:rsidP="00E950F9">
      <w:pPr>
        <w:pStyle w:val="1UEMGrundschriftmg"/>
        <w:rPr>
          <w:lang w:val="de-DE"/>
        </w:rPr>
      </w:pPr>
    </w:p>
    <w:p w14:paraId="221BBE85" w14:textId="77777777" w:rsidR="00E950F9" w:rsidRDefault="00E950F9" w:rsidP="00E950F9">
      <w:pPr>
        <w:pStyle w:val="5OSGrundschriftfett"/>
      </w:pPr>
      <w:r>
        <w:t>Schreiben Sie nun Ihre Meinung zum Thema (ca. 80 Wörter).</w:t>
      </w:r>
    </w:p>
    <w:p w14:paraId="1D68A70C" w14:textId="77777777" w:rsidR="00E950F9" w:rsidRDefault="00E950F9" w:rsidP="00E950F9">
      <w:pPr>
        <w:pStyle w:val="1UEMGrundschriftmg"/>
      </w:pPr>
    </w:p>
    <w:p w14:paraId="52DD29B6" w14:textId="77777777" w:rsidR="00E950F9" w:rsidRPr="00C93058" w:rsidRDefault="00E950F9" w:rsidP="00E950F9">
      <w:pPr>
        <w:pStyle w:val="1UEMGrundschriftmg"/>
        <w:rPr>
          <w:lang w:val="de-DE"/>
        </w:rPr>
      </w:pPr>
      <w:r>
        <w:rPr>
          <w:lang w:val="de-DE"/>
        </w:rPr>
        <w:t>Sie haben 25 Minuten Zeit.</w:t>
      </w:r>
    </w:p>
    <w:p w14:paraId="0996075C" w14:textId="77777777" w:rsidR="00E950F9" w:rsidRDefault="00E950F9" w:rsidP="00E950F9">
      <w:pPr>
        <w:pStyle w:val="1UEMGrundschriftmg"/>
        <w:rPr>
          <w:lang w:val="de-DE"/>
        </w:rPr>
      </w:pPr>
    </w:p>
    <w:p w14:paraId="5BA4F889" w14:textId="77777777" w:rsidR="00E950F9" w:rsidRDefault="00E950F9" w:rsidP="00E950F9">
      <w:pPr>
        <w:pStyle w:val="1UEMGrundschriftmg"/>
        <w:rPr>
          <w:lang w:val="de-DE"/>
        </w:rPr>
      </w:pPr>
    </w:p>
    <w:p w14:paraId="62DF8EBD"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3573C2E0"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3507D987"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0930D4D5"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3161991D"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083BCE0C"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795C5409"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6610C784"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2CC302AC" w14:textId="77777777" w:rsidR="00E950F9" w:rsidRDefault="00E950F9" w:rsidP="00E950F9">
      <w:pPr>
        <w:pStyle w:val="5OSGrundschriftfett"/>
        <w:spacing w:line="480" w:lineRule="auto"/>
        <w:ind w:left="0" w:firstLine="0"/>
        <w:rPr>
          <w:b w:val="0"/>
          <w:color w:val="BFBFBF"/>
        </w:rPr>
      </w:pPr>
      <w:r>
        <w:rPr>
          <w:b w:val="0"/>
          <w:color w:val="BFBFBF"/>
        </w:rPr>
        <w:t>___________________________________________________________________________</w:t>
      </w:r>
    </w:p>
    <w:p w14:paraId="08243A60" w14:textId="512E57A1" w:rsidR="00F562C3" w:rsidRPr="00C9332F" w:rsidRDefault="00E950F9" w:rsidP="00C9332F">
      <w:pPr>
        <w:pStyle w:val="1OSGrundschriftmg"/>
      </w:pPr>
      <w:r>
        <w:rPr>
          <w:color w:val="BFBFBF"/>
        </w:rPr>
        <w:t>___________________________________________________________________________</w:t>
      </w:r>
    </w:p>
    <w:p w14:paraId="4F57E16E" w14:textId="77777777" w:rsidR="00F628A6" w:rsidRDefault="00F628A6">
      <w:pPr>
        <w:rPr>
          <w:rFonts w:ascii="Arial" w:hAnsi="Arial" w:cs="Arial"/>
          <w:b/>
          <w:bCs/>
          <w:color w:val="18764F"/>
          <w:spacing w:val="-2"/>
          <w:sz w:val="26"/>
          <w:szCs w:val="26"/>
          <w:lang w:eastAsia="de-DE"/>
        </w:rPr>
      </w:pPr>
      <w:r>
        <w:br w:type="page"/>
      </w:r>
    </w:p>
    <w:p w14:paraId="67F20293" w14:textId="77777777" w:rsidR="00F628A6" w:rsidRDefault="00F628A6" w:rsidP="00F628A6">
      <w:pPr>
        <w:pStyle w:val="2OSKapitelgrn"/>
        <w:rPr>
          <w:lang w:val="de-DE"/>
        </w:rPr>
      </w:pPr>
      <w:r>
        <w:rPr>
          <w:lang w:val="de-DE"/>
        </w:rPr>
        <w:lastRenderedPageBreak/>
        <w:t>Lösungen</w:t>
      </w:r>
    </w:p>
    <w:p w14:paraId="6C715680" w14:textId="77777777" w:rsidR="00F628A6" w:rsidRDefault="00F628A6" w:rsidP="00F628A6">
      <w:pPr>
        <w:pStyle w:val="2OSKapitelgrn"/>
        <w:rPr>
          <w:lang w:val="de-DE"/>
        </w:rPr>
      </w:pPr>
    </w:p>
    <w:p w14:paraId="645BC0A3" w14:textId="4A59A73B" w:rsidR="00F562C3" w:rsidRDefault="00F562C3" w:rsidP="00F628A6">
      <w:pPr>
        <w:pStyle w:val="2OSKapitelgrn"/>
        <w:rPr>
          <w:lang w:val="de-DE"/>
        </w:rPr>
      </w:pPr>
      <w:r>
        <w:rPr>
          <w:lang w:val="de-DE"/>
        </w:rPr>
        <w:t>Lesen</w:t>
      </w:r>
    </w:p>
    <w:p w14:paraId="7A1CEB3C" w14:textId="77777777" w:rsidR="00631598" w:rsidRDefault="00631598" w:rsidP="00631598">
      <w:pPr>
        <w:pStyle w:val="2OSKapitelgrn"/>
        <w:rPr>
          <w:lang w:val="de-DE"/>
        </w:rPr>
      </w:pPr>
    </w:p>
    <w:p w14:paraId="42795AE7" w14:textId="140CAC9D" w:rsidR="00631598" w:rsidRDefault="00367CCE" w:rsidP="00631598">
      <w:pPr>
        <w:pStyle w:val="5UEMGrundschriftfettEinzug"/>
        <w:rPr>
          <w:b w:val="0"/>
          <w:bCs w:val="0"/>
        </w:rPr>
      </w:pPr>
      <w:r>
        <w:t>4</w:t>
      </w:r>
      <w:r w:rsidR="00631598">
        <w:t>.</w:t>
      </w:r>
      <w:r w:rsidR="00631598">
        <w:tab/>
      </w:r>
      <w:r w:rsidR="00631598" w:rsidRPr="000B6E81">
        <w:rPr>
          <w:b w:val="0"/>
          <w:bCs w:val="0"/>
        </w:rPr>
        <w:t xml:space="preserve">a) F  •  b) </w:t>
      </w:r>
      <w:r w:rsidR="00295130">
        <w:rPr>
          <w:b w:val="0"/>
          <w:bCs w:val="0"/>
        </w:rPr>
        <w:t>F</w:t>
      </w:r>
      <w:r w:rsidR="00631598" w:rsidRPr="000B6E81">
        <w:rPr>
          <w:b w:val="0"/>
          <w:bCs w:val="0"/>
        </w:rPr>
        <w:t xml:space="preserve">  •  c) </w:t>
      </w:r>
      <w:r w:rsidRPr="000B6E81">
        <w:rPr>
          <w:b w:val="0"/>
          <w:bCs w:val="0"/>
        </w:rPr>
        <w:t>R</w:t>
      </w:r>
      <w:r w:rsidR="00631598" w:rsidRPr="000B6E81">
        <w:rPr>
          <w:b w:val="0"/>
          <w:bCs w:val="0"/>
        </w:rPr>
        <w:t xml:space="preserve">  •  d) </w:t>
      </w:r>
      <w:r w:rsidR="002D7060">
        <w:rPr>
          <w:b w:val="0"/>
          <w:bCs w:val="0"/>
        </w:rPr>
        <w:t>F</w:t>
      </w:r>
      <w:r w:rsidR="00631598" w:rsidRPr="000B6E81">
        <w:rPr>
          <w:b w:val="0"/>
          <w:bCs w:val="0"/>
        </w:rPr>
        <w:t xml:space="preserve">  •  e) </w:t>
      </w:r>
      <w:r w:rsidR="002D7060">
        <w:rPr>
          <w:b w:val="0"/>
          <w:bCs w:val="0"/>
        </w:rPr>
        <w:t>R</w:t>
      </w:r>
      <w:r w:rsidR="00631598" w:rsidRPr="00801438">
        <w:rPr>
          <w:b w:val="0"/>
        </w:rPr>
        <w:t xml:space="preserve">  </w:t>
      </w:r>
      <w:r w:rsidR="0021068F" w:rsidRPr="000B6E81">
        <w:rPr>
          <w:b w:val="0"/>
          <w:bCs w:val="0"/>
        </w:rPr>
        <w:t xml:space="preserve">•  </w:t>
      </w:r>
      <w:r w:rsidR="0021068F">
        <w:rPr>
          <w:b w:val="0"/>
          <w:bCs w:val="0"/>
        </w:rPr>
        <w:t>f</w:t>
      </w:r>
      <w:r w:rsidR="0021068F" w:rsidRPr="000B6E81">
        <w:rPr>
          <w:b w:val="0"/>
          <w:bCs w:val="0"/>
        </w:rPr>
        <w:t xml:space="preserve">) </w:t>
      </w:r>
      <w:r w:rsidR="00A8468E">
        <w:rPr>
          <w:b w:val="0"/>
          <w:bCs w:val="0"/>
        </w:rPr>
        <w:t>R</w:t>
      </w:r>
    </w:p>
    <w:p w14:paraId="4546C08D" w14:textId="4655BFEF" w:rsidR="00F562C3" w:rsidRDefault="00F562C3" w:rsidP="00631598">
      <w:pPr>
        <w:pStyle w:val="5UEMGrundschriftfettEinzug"/>
        <w:rPr>
          <w:b w:val="0"/>
        </w:rPr>
      </w:pPr>
    </w:p>
    <w:p w14:paraId="62B0FE14" w14:textId="25A55CDC" w:rsidR="00F562C3" w:rsidRPr="005B3F86" w:rsidRDefault="00F562C3" w:rsidP="00F562C3">
      <w:pPr>
        <w:pStyle w:val="2OSKapitelgrn"/>
        <w:rPr>
          <w:lang w:val="de-DE"/>
        </w:rPr>
      </w:pPr>
      <w:r w:rsidRPr="005B3F86">
        <w:rPr>
          <w:lang w:val="de-DE"/>
        </w:rPr>
        <w:t>Nach dem Lesen</w:t>
      </w:r>
    </w:p>
    <w:p w14:paraId="009E3CA0" w14:textId="51887CBF" w:rsidR="00310C9F" w:rsidRDefault="00310C9F" w:rsidP="00631598">
      <w:pPr>
        <w:pStyle w:val="5UEMGrundschriftfettEinzug"/>
      </w:pPr>
    </w:p>
    <w:p w14:paraId="31D32C7A" w14:textId="2ABB029B" w:rsidR="00310C9F" w:rsidRPr="005B3F86" w:rsidRDefault="00310C9F" w:rsidP="006C1FA7">
      <w:pPr>
        <w:pStyle w:val="5UEMGrundschriftfettEinzug"/>
        <w:rPr>
          <w:lang w:val="en-US"/>
        </w:rPr>
      </w:pPr>
      <w:r w:rsidRPr="005B3F86">
        <w:rPr>
          <w:lang w:val="en-US"/>
        </w:rPr>
        <w:t>5.</w:t>
      </w:r>
      <w:r w:rsidRPr="005B3F86">
        <w:rPr>
          <w:lang w:val="en-US"/>
        </w:rPr>
        <w:tab/>
      </w:r>
      <w:r w:rsidR="006C1FA7" w:rsidRPr="005B3F86">
        <w:rPr>
          <w:b w:val="0"/>
          <w:bCs w:val="0"/>
          <w:lang w:val="en-US"/>
        </w:rPr>
        <w:t xml:space="preserve">a) </w:t>
      </w:r>
      <w:r w:rsidR="007E328E" w:rsidRPr="005B3F86">
        <w:rPr>
          <w:b w:val="0"/>
          <w:bCs w:val="0"/>
          <w:lang w:val="en-US"/>
        </w:rPr>
        <w:t>C</w:t>
      </w:r>
      <w:r w:rsidR="006C1FA7" w:rsidRPr="005B3F86">
        <w:rPr>
          <w:b w:val="0"/>
          <w:bCs w:val="0"/>
          <w:lang w:val="en-US"/>
        </w:rPr>
        <w:t xml:space="preserve">  •  b) </w:t>
      </w:r>
      <w:r w:rsidR="007E328E" w:rsidRPr="005B3F86">
        <w:rPr>
          <w:b w:val="0"/>
          <w:bCs w:val="0"/>
          <w:lang w:val="en-US"/>
        </w:rPr>
        <w:t>A</w:t>
      </w:r>
      <w:r w:rsidR="006C1FA7" w:rsidRPr="005B3F86">
        <w:rPr>
          <w:b w:val="0"/>
          <w:bCs w:val="0"/>
          <w:lang w:val="en-US"/>
        </w:rPr>
        <w:t xml:space="preserve">  •  c) </w:t>
      </w:r>
      <w:r w:rsidR="007E328E" w:rsidRPr="005B3F86">
        <w:rPr>
          <w:b w:val="0"/>
          <w:bCs w:val="0"/>
          <w:lang w:val="en-US"/>
        </w:rPr>
        <w:t>B</w:t>
      </w:r>
      <w:r w:rsidR="006C1FA7" w:rsidRPr="005B3F86">
        <w:rPr>
          <w:b w:val="0"/>
          <w:bCs w:val="0"/>
          <w:lang w:val="en-US"/>
        </w:rPr>
        <w:t xml:space="preserve">  •  d) </w:t>
      </w:r>
      <w:r w:rsidR="007E328E" w:rsidRPr="005B3F86">
        <w:rPr>
          <w:b w:val="0"/>
          <w:bCs w:val="0"/>
          <w:lang w:val="en-US"/>
        </w:rPr>
        <w:t>C</w:t>
      </w:r>
      <w:r w:rsidR="006C1FA7" w:rsidRPr="005B3F86">
        <w:rPr>
          <w:b w:val="0"/>
          <w:bCs w:val="0"/>
          <w:lang w:val="en-US"/>
        </w:rPr>
        <w:t xml:space="preserve">  •  e) </w:t>
      </w:r>
      <w:r w:rsidR="005546B1">
        <w:rPr>
          <w:b w:val="0"/>
          <w:bCs w:val="0"/>
          <w:lang w:val="en-US"/>
        </w:rPr>
        <w:t>B</w:t>
      </w:r>
      <w:bookmarkStart w:id="2" w:name="_GoBack"/>
      <w:bookmarkEnd w:id="2"/>
    </w:p>
    <w:p w14:paraId="0D5E13BF" w14:textId="77777777" w:rsidR="00310C9F" w:rsidRPr="005B3F86" w:rsidRDefault="00310C9F" w:rsidP="00310C9F">
      <w:pPr>
        <w:pStyle w:val="1OSGrundschriftmg"/>
        <w:rPr>
          <w:lang w:val="en-US"/>
        </w:rPr>
      </w:pPr>
    </w:p>
    <w:p w14:paraId="3AAD966A" w14:textId="4BE5D376" w:rsidR="00310C9F" w:rsidRPr="006C1FA7" w:rsidRDefault="00310C9F" w:rsidP="00310C9F">
      <w:pPr>
        <w:pStyle w:val="5UEMGrundschriftfettEinzug"/>
      </w:pPr>
      <w:r w:rsidRPr="006C1FA7">
        <w:t>6.</w:t>
      </w:r>
      <w:r w:rsidRPr="006C1FA7">
        <w:tab/>
      </w:r>
      <w:r w:rsidR="006C1FA7" w:rsidRPr="006C1FA7">
        <w:rPr>
          <w:b w:val="0"/>
          <w:bCs w:val="0"/>
        </w:rPr>
        <w:t xml:space="preserve">a) </w:t>
      </w:r>
      <w:r w:rsidR="007E328E">
        <w:rPr>
          <w:b w:val="0"/>
          <w:bCs w:val="0"/>
        </w:rPr>
        <w:t>Packesel</w:t>
      </w:r>
      <w:r w:rsidR="006C1FA7" w:rsidRPr="006C1FA7">
        <w:rPr>
          <w:b w:val="0"/>
          <w:bCs w:val="0"/>
        </w:rPr>
        <w:t xml:space="preserve">  •  b) </w:t>
      </w:r>
      <w:r w:rsidR="007E328E">
        <w:rPr>
          <w:b w:val="0"/>
          <w:bCs w:val="0"/>
        </w:rPr>
        <w:t>Muskelkraft</w:t>
      </w:r>
      <w:r w:rsidR="006C1FA7" w:rsidRPr="006C1FA7">
        <w:rPr>
          <w:b w:val="0"/>
          <w:bCs w:val="0"/>
        </w:rPr>
        <w:t xml:space="preserve">  •  c) </w:t>
      </w:r>
      <w:r w:rsidR="007E328E">
        <w:rPr>
          <w:b w:val="0"/>
          <w:bCs w:val="0"/>
        </w:rPr>
        <w:t>Lastenfahrrad</w:t>
      </w:r>
      <w:r w:rsidR="006C1FA7" w:rsidRPr="006C1FA7">
        <w:rPr>
          <w:b w:val="0"/>
          <w:bCs w:val="0"/>
        </w:rPr>
        <w:t xml:space="preserve">  •  d) </w:t>
      </w:r>
      <w:r w:rsidR="007E328E">
        <w:rPr>
          <w:b w:val="0"/>
          <w:bCs w:val="0"/>
        </w:rPr>
        <w:t>Haushalt</w:t>
      </w:r>
      <w:r w:rsidR="006C1FA7" w:rsidRPr="006C1FA7">
        <w:rPr>
          <w:b w:val="0"/>
          <w:bCs w:val="0"/>
        </w:rPr>
        <w:t xml:space="preserve">  •  e) </w:t>
      </w:r>
      <w:r w:rsidR="007E328E">
        <w:rPr>
          <w:b w:val="0"/>
          <w:bCs w:val="0"/>
        </w:rPr>
        <w:t>Fahrradkorb</w:t>
      </w:r>
    </w:p>
    <w:p w14:paraId="5688B9EB" w14:textId="01351403" w:rsidR="00310C9F" w:rsidRPr="00631598" w:rsidRDefault="00310C9F" w:rsidP="00310C9F">
      <w:pPr>
        <w:pStyle w:val="1OSGrundschriftmg"/>
      </w:pPr>
    </w:p>
    <w:p w14:paraId="7B236565" w14:textId="77B0B24B" w:rsidR="00631598" w:rsidRDefault="00310C9F" w:rsidP="00631598">
      <w:pPr>
        <w:pStyle w:val="5UEMGrundschriftfettEinzug"/>
        <w:rPr>
          <w:b w:val="0"/>
        </w:rPr>
      </w:pPr>
      <w:r>
        <w:t>7</w:t>
      </w:r>
      <w:r w:rsidR="00631598">
        <w:t>.</w:t>
      </w:r>
      <w:r w:rsidR="00631598">
        <w:tab/>
      </w:r>
      <w:r w:rsidR="00631598" w:rsidRPr="000B6E81">
        <w:rPr>
          <w:b w:val="0"/>
          <w:bCs w:val="0"/>
        </w:rPr>
        <w:t xml:space="preserve">a) </w:t>
      </w:r>
      <w:r w:rsidR="00E06DFD">
        <w:rPr>
          <w:b w:val="0"/>
          <w:bCs w:val="0"/>
        </w:rPr>
        <w:t>aber</w:t>
      </w:r>
      <w:r w:rsidR="005B3F86">
        <w:rPr>
          <w:b w:val="0"/>
          <w:bCs w:val="0"/>
        </w:rPr>
        <w:t xml:space="preserve"> </w:t>
      </w:r>
      <w:r w:rsidR="00E06DFD">
        <w:rPr>
          <w:b w:val="0"/>
          <w:bCs w:val="0"/>
        </w:rPr>
        <w:t>/</w:t>
      </w:r>
      <w:r w:rsidR="005B3F86">
        <w:rPr>
          <w:b w:val="0"/>
          <w:bCs w:val="0"/>
        </w:rPr>
        <w:t xml:space="preserve"> </w:t>
      </w:r>
      <w:r w:rsidR="00E06DFD">
        <w:rPr>
          <w:b w:val="0"/>
          <w:bCs w:val="0"/>
        </w:rPr>
        <w:t>doch</w:t>
      </w:r>
      <w:r w:rsidR="00631598" w:rsidRPr="000B6E81">
        <w:rPr>
          <w:b w:val="0"/>
          <w:bCs w:val="0"/>
        </w:rPr>
        <w:t xml:space="preserve"> •  b) </w:t>
      </w:r>
      <w:r w:rsidR="00E06DFD">
        <w:rPr>
          <w:b w:val="0"/>
          <w:bCs w:val="0"/>
        </w:rPr>
        <w:t>aber</w:t>
      </w:r>
      <w:r w:rsidR="005B3F86">
        <w:rPr>
          <w:b w:val="0"/>
          <w:bCs w:val="0"/>
        </w:rPr>
        <w:t xml:space="preserve"> </w:t>
      </w:r>
      <w:r w:rsidR="00E06DFD">
        <w:rPr>
          <w:b w:val="0"/>
          <w:bCs w:val="0"/>
        </w:rPr>
        <w:t>/</w:t>
      </w:r>
      <w:r w:rsidR="005B3F86">
        <w:rPr>
          <w:b w:val="0"/>
          <w:bCs w:val="0"/>
        </w:rPr>
        <w:t xml:space="preserve"> </w:t>
      </w:r>
      <w:r w:rsidR="00E06DFD">
        <w:rPr>
          <w:b w:val="0"/>
          <w:bCs w:val="0"/>
        </w:rPr>
        <w:t>doch</w:t>
      </w:r>
      <w:r w:rsidR="00631598" w:rsidRPr="000B6E81">
        <w:rPr>
          <w:b w:val="0"/>
          <w:bCs w:val="0"/>
        </w:rPr>
        <w:t xml:space="preserve"> •  c) </w:t>
      </w:r>
      <w:r w:rsidR="00E06DFD">
        <w:rPr>
          <w:b w:val="0"/>
          <w:bCs w:val="0"/>
        </w:rPr>
        <w:t>denn</w:t>
      </w:r>
      <w:r w:rsidR="00631598" w:rsidRPr="000B6E81">
        <w:rPr>
          <w:b w:val="0"/>
          <w:bCs w:val="0"/>
        </w:rPr>
        <w:t xml:space="preserve"> •  d) </w:t>
      </w:r>
      <w:r w:rsidR="00E06DFD">
        <w:rPr>
          <w:b w:val="0"/>
          <w:bCs w:val="0"/>
        </w:rPr>
        <w:t>wenn</w:t>
      </w:r>
      <w:r w:rsidR="00631598" w:rsidRPr="000B6E81">
        <w:rPr>
          <w:b w:val="0"/>
          <w:bCs w:val="0"/>
        </w:rPr>
        <w:t xml:space="preserve"> •  e) </w:t>
      </w:r>
      <w:r w:rsidR="00E06DFD">
        <w:rPr>
          <w:b w:val="0"/>
          <w:bCs w:val="0"/>
        </w:rPr>
        <w:t>weil</w:t>
      </w:r>
      <w:r w:rsidR="00631598" w:rsidRPr="00801438">
        <w:rPr>
          <w:b w:val="0"/>
        </w:rPr>
        <w:t xml:space="preserve"> </w:t>
      </w:r>
      <w:r w:rsidR="00295130">
        <w:rPr>
          <w:b w:val="0"/>
          <w:bCs w:val="0"/>
        </w:rPr>
        <w:t>•  f</w:t>
      </w:r>
      <w:r w:rsidR="00295130" w:rsidRPr="000B6E81">
        <w:rPr>
          <w:b w:val="0"/>
          <w:bCs w:val="0"/>
        </w:rPr>
        <w:t xml:space="preserve">) </w:t>
      </w:r>
      <w:r w:rsidR="00E06DFD">
        <w:rPr>
          <w:b w:val="0"/>
          <w:bCs w:val="0"/>
        </w:rPr>
        <w:t>ob</w:t>
      </w:r>
      <w:r w:rsidR="00295130">
        <w:rPr>
          <w:b w:val="0"/>
          <w:bCs w:val="0"/>
        </w:rPr>
        <w:t xml:space="preserve"> •  g</w:t>
      </w:r>
      <w:r w:rsidR="00295130" w:rsidRPr="000B6E81">
        <w:rPr>
          <w:b w:val="0"/>
          <w:bCs w:val="0"/>
        </w:rPr>
        <w:t xml:space="preserve">) </w:t>
      </w:r>
      <w:r w:rsidR="00E06DFD">
        <w:rPr>
          <w:b w:val="0"/>
          <w:bCs w:val="0"/>
        </w:rPr>
        <w:t>wenn</w:t>
      </w:r>
    </w:p>
    <w:p w14:paraId="75ADF89B" w14:textId="2E274F71" w:rsidR="000B6E81" w:rsidRDefault="000B6E81" w:rsidP="00631598">
      <w:pPr>
        <w:pStyle w:val="5UEMGrundschriftfettEinzug"/>
      </w:pPr>
    </w:p>
    <w:p w14:paraId="41749ADD" w14:textId="2B829D75" w:rsidR="00631598" w:rsidRDefault="000B6E81" w:rsidP="005B3F86">
      <w:pPr>
        <w:pStyle w:val="5UEMGrundschriftfettEinzug"/>
        <w:rPr>
          <w:b w:val="0"/>
          <w:bCs w:val="0"/>
        </w:rPr>
      </w:pPr>
      <w:r>
        <w:t>8.</w:t>
      </w:r>
      <w:r w:rsidR="006C1FA7">
        <w:rPr>
          <w:b w:val="0"/>
          <w:bCs w:val="0"/>
        </w:rPr>
        <w:tab/>
      </w:r>
      <w:r w:rsidR="006C1FA7" w:rsidRPr="000B6E81">
        <w:rPr>
          <w:b w:val="0"/>
          <w:bCs w:val="0"/>
        </w:rPr>
        <w:t xml:space="preserve">a) </w:t>
      </w:r>
      <w:r w:rsidR="00E06DFD">
        <w:rPr>
          <w:b w:val="0"/>
          <w:bCs w:val="0"/>
        </w:rPr>
        <w:t>kritisch</w:t>
      </w:r>
      <w:r w:rsidR="006C1FA7" w:rsidRPr="000B6E81">
        <w:rPr>
          <w:b w:val="0"/>
          <w:bCs w:val="0"/>
        </w:rPr>
        <w:t xml:space="preserve">  •  b) </w:t>
      </w:r>
      <w:r w:rsidR="00E06DFD">
        <w:rPr>
          <w:b w:val="0"/>
          <w:bCs w:val="0"/>
        </w:rPr>
        <w:t>der Alltag</w:t>
      </w:r>
      <w:r w:rsidR="006C1FA7" w:rsidRPr="000B6E81">
        <w:rPr>
          <w:b w:val="0"/>
          <w:bCs w:val="0"/>
        </w:rPr>
        <w:t xml:space="preserve">  •  c) </w:t>
      </w:r>
      <w:r w:rsidR="00E06DFD">
        <w:rPr>
          <w:b w:val="0"/>
          <w:bCs w:val="0"/>
        </w:rPr>
        <w:t>die Mühe</w:t>
      </w:r>
      <w:r w:rsidR="006C1FA7" w:rsidRPr="000B6E81">
        <w:rPr>
          <w:b w:val="0"/>
          <w:bCs w:val="0"/>
        </w:rPr>
        <w:t xml:space="preserve">  •  d) </w:t>
      </w:r>
      <w:r w:rsidR="00E06DFD">
        <w:rPr>
          <w:b w:val="0"/>
          <w:bCs w:val="0"/>
        </w:rPr>
        <w:t>neidisch</w:t>
      </w:r>
      <w:r w:rsidR="006C1FA7" w:rsidRPr="000B6E81">
        <w:rPr>
          <w:b w:val="0"/>
          <w:bCs w:val="0"/>
        </w:rPr>
        <w:t xml:space="preserve">  •  e) </w:t>
      </w:r>
      <w:r w:rsidR="00E06DFD">
        <w:rPr>
          <w:b w:val="0"/>
          <w:bCs w:val="0"/>
        </w:rPr>
        <w:t>mobil</w:t>
      </w:r>
    </w:p>
    <w:p w14:paraId="4CDF4F78" w14:textId="2DF890C0" w:rsidR="005B3F86" w:rsidRDefault="005B3F86" w:rsidP="005B3F86">
      <w:pPr>
        <w:pStyle w:val="5UEMGrundschriftfettEinzug"/>
        <w:rPr>
          <w:b w:val="0"/>
          <w:bCs w:val="0"/>
        </w:rPr>
      </w:pPr>
    </w:p>
    <w:p w14:paraId="33D5EDA4" w14:textId="310A88E4" w:rsidR="005B3F86" w:rsidRDefault="005B3F86" w:rsidP="005B3F86">
      <w:pPr>
        <w:pStyle w:val="5UEMGrundschriftfettEinzug"/>
        <w:rPr>
          <w:b w:val="0"/>
          <w:bCs w:val="0"/>
        </w:rPr>
      </w:pPr>
    </w:p>
    <w:p w14:paraId="7C326446" w14:textId="343DBC47" w:rsidR="005B3F86" w:rsidRDefault="005B3F86" w:rsidP="005B3F86">
      <w:pPr>
        <w:pStyle w:val="5UEMGrundschriftfettEinzug"/>
        <w:rPr>
          <w:b w:val="0"/>
          <w:bCs w:val="0"/>
        </w:rPr>
      </w:pPr>
    </w:p>
    <w:p w14:paraId="3F6CCA88" w14:textId="77777777" w:rsidR="005B3F86" w:rsidRPr="005B3F86" w:rsidRDefault="005B3F86" w:rsidP="005B3F86">
      <w:pPr>
        <w:pStyle w:val="5UEMGrundschriftfettEinzug"/>
        <w:rPr>
          <w:b w:val="0"/>
          <w:bCs w:val="0"/>
        </w:rPr>
      </w:pPr>
    </w:p>
    <w:p w14:paraId="3165F823" w14:textId="77777777" w:rsidR="00631598" w:rsidRDefault="00631598" w:rsidP="00631598">
      <w:pPr>
        <w:pStyle w:val="1OSGrundschriftmg"/>
        <w:rPr>
          <w:rFonts w:eastAsia="Lucida Sans Unicode"/>
        </w:rPr>
      </w:pPr>
    </w:p>
    <w:p w14:paraId="2FED271D" w14:textId="77777777" w:rsidR="00631598" w:rsidRDefault="00631598" w:rsidP="00631598">
      <w:pPr>
        <w:pStyle w:val="1OSGrundschriftmg"/>
        <w:rPr>
          <w:rFonts w:eastAsia="Lucida Sans Unicode"/>
        </w:rPr>
      </w:pPr>
    </w:p>
    <w:p w14:paraId="3802598E" w14:textId="77777777" w:rsidR="00631598" w:rsidRDefault="00631598" w:rsidP="00631598">
      <w:pPr>
        <w:pStyle w:val="1OSGrundschriftmg"/>
        <w:rPr>
          <w:rFonts w:eastAsia="Lucida Sans Unicode"/>
        </w:rPr>
      </w:pPr>
    </w:p>
    <w:p w14:paraId="4D326424" w14:textId="77777777" w:rsidR="00631598" w:rsidRDefault="00631598" w:rsidP="00631598">
      <w:pPr>
        <w:pStyle w:val="1OSGrundschriftmg"/>
        <w:rPr>
          <w:rFonts w:eastAsia="Lucida Sans Unicode"/>
        </w:rPr>
      </w:pPr>
    </w:p>
    <w:p w14:paraId="2138A4D4" w14:textId="77777777" w:rsidR="00631598" w:rsidRDefault="00631598" w:rsidP="00631598">
      <w:pPr>
        <w:pStyle w:val="1OSGrundschriftmg"/>
        <w:rPr>
          <w:rFonts w:eastAsia="Lucida Sans Unicode"/>
        </w:rPr>
      </w:pPr>
    </w:p>
    <w:p w14:paraId="15181423" w14:textId="0F435EFF" w:rsidR="00631598" w:rsidRDefault="00631598" w:rsidP="00631598">
      <w:pPr>
        <w:pStyle w:val="1OSGrundschriftmg"/>
        <w:rPr>
          <w:rFonts w:eastAsia="Lucida Sans Unicode"/>
        </w:rPr>
      </w:pPr>
    </w:p>
    <w:p w14:paraId="26A00BB2" w14:textId="6BF8C5B2" w:rsidR="00D541B6" w:rsidRDefault="00D541B6" w:rsidP="00631598">
      <w:pPr>
        <w:pStyle w:val="1OSGrundschriftmg"/>
        <w:rPr>
          <w:rFonts w:eastAsia="Lucida Sans Unicode"/>
        </w:rPr>
      </w:pPr>
    </w:p>
    <w:p w14:paraId="01CF3519" w14:textId="0534B835" w:rsidR="00D541B6" w:rsidRDefault="00D541B6" w:rsidP="00631598">
      <w:pPr>
        <w:pStyle w:val="1OSGrundschriftmg"/>
        <w:rPr>
          <w:rFonts w:eastAsia="Lucida Sans Unicode"/>
        </w:rPr>
      </w:pPr>
    </w:p>
    <w:p w14:paraId="528B7E9B" w14:textId="1EA55A2E" w:rsidR="00D541B6" w:rsidRDefault="00D541B6" w:rsidP="00631598">
      <w:pPr>
        <w:pStyle w:val="1OSGrundschriftmg"/>
        <w:rPr>
          <w:rFonts w:eastAsia="Lucida Sans Unicode"/>
        </w:rPr>
      </w:pPr>
    </w:p>
    <w:p w14:paraId="1F46FE41" w14:textId="41C5371F" w:rsidR="00D541B6" w:rsidRDefault="005B3F86" w:rsidP="00631598">
      <w:pPr>
        <w:pStyle w:val="1OSGrundschriftmg"/>
        <w:rPr>
          <w:rFonts w:eastAsia="Lucida Sans Unicode"/>
        </w:rPr>
      </w:pPr>
      <w:r>
        <w:rPr>
          <w:rFonts w:eastAsia="Lucida Sans Unicode"/>
          <w:noProof/>
        </w:rPr>
        <w:drawing>
          <wp:anchor distT="0" distB="0" distL="114300" distR="114300" simplePos="0" relativeHeight="251665408" behindDoc="0" locked="0" layoutInCell="1" allowOverlap="1" wp14:anchorId="52A15C81" wp14:editId="1BA6B5DF">
            <wp:simplePos x="0" y="0"/>
            <wp:positionH relativeFrom="column">
              <wp:posOffset>21772</wp:posOffset>
            </wp:positionH>
            <wp:positionV relativeFrom="paragraph">
              <wp:posOffset>146322</wp:posOffset>
            </wp:positionV>
            <wp:extent cx="5001967" cy="1552353"/>
            <wp:effectExtent l="0" t="0" r="190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1_11_anz_PS_digital_in_UEM_780px.jpg"/>
                    <pic:cNvPicPr/>
                  </pic:nvPicPr>
                  <pic:blipFill>
                    <a:blip r:embed="rId7">
                      <a:extLst>
                        <a:ext uri="{28A0092B-C50C-407E-A947-70E740481C1C}">
                          <a14:useLocalDpi xmlns:a14="http://schemas.microsoft.com/office/drawing/2010/main" val="0"/>
                        </a:ext>
                      </a:extLst>
                    </a:blip>
                    <a:stretch>
                      <a:fillRect/>
                    </a:stretch>
                  </pic:blipFill>
                  <pic:spPr>
                    <a:xfrm>
                      <a:off x="0" y="0"/>
                      <a:ext cx="5001967" cy="1552353"/>
                    </a:xfrm>
                    <a:prstGeom prst="rect">
                      <a:avLst/>
                    </a:prstGeom>
                  </pic:spPr>
                </pic:pic>
              </a:graphicData>
            </a:graphic>
            <wp14:sizeRelH relativeFrom="page">
              <wp14:pctWidth>0</wp14:pctWidth>
            </wp14:sizeRelH>
            <wp14:sizeRelV relativeFrom="page">
              <wp14:pctHeight>0</wp14:pctHeight>
            </wp14:sizeRelV>
          </wp:anchor>
        </w:drawing>
      </w:r>
    </w:p>
    <w:p w14:paraId="40B9A51B" w14:textId="52A02CB8" w:rsidR="00D541B6" w:rsidRDefault="00D541B6" w:rsidP="00631598">
      <w:pPr>
        <w:pStyle w:val="1OSGrundschriftmg"/>
        <w:rPr>
          <w:rFonts w:eastAsia="Lucida Sans Unicode"/>
        </w:rPr>
      </w:pPr>
    </w:p>
    <w:p w14:paraId="6E1118FB" w14:textId="20F84B59" w:rsidR="00D541B6" w:rsidRDefault="00D541B6" w:rsidP="00631598">
      <w:pPr>
        <w:pStyle w:val="1OSGrundschriftmg"/>
        <w:rPr>
          <w:rFonts w:eastAsia="Lucida Sans Unicode"/>
        </w:rPr>
      </w:pPr>
    </w:p>
    <w:p w14:paraId="706F5A0A" w14:textId="7ADE211F" w:rsidR="00D541B6" w:rsidRDefault="00D541B6" w:rsidP="00631598">
      <w:pPr>
        <w:pStyle w:val="1OSGrundschriftmg"/>
        <w:rPr>
          <w:rFonts w:eastAsia="Lucida Sans Unicode"/>
        </w:rPr>
      </w:pPr>
    </w:p>
    <w:p w14:paraId="36A9AD41" w14:textId="26686E5B" w:rsidR="00D541B6" w:rsidRDefault="00D541B6" w:rsidP="00631598">
      <w:pPr>
        <w:pStyle w:val="1OSGrundschriftmg"/>
        <w:rPr>
          <w:rFonts w:eastAsia="Lucida Sans Unicode"/>
        </w:rPr>
      </w:pPr>
    </w:p>
    <w:p w14:paraId="0F5E6770" w14:textId="33B2E704" w:rsidR="00D541B6" w:rsidRDefault="00D541B6" w:rsidP="00631598">
      <w:pPr>
        <w:pStyle w:val="1OSGrundschriftmg"/>
        <w:rPr>
          <w:rFonts w:eastAsia="Lucida Sans Unicode"/>
        </w:rPr>
      </w:pPr>
    </w:p>
    <w:p w14:paraId="71554830" w14:textId="6FBF3B11" w:rsidR="00D541B6" w:rsidRDefault="00D541B6" w:rsidP="00631598">
      <w:pPr>
        <w:pStyle w:val="1OSGrundschriftmg"/>
        <w:rPr>
          <w:rFonts w:eastAsia="Lucida Sans Unicode"/>
        </w:rPr>
      </w:pPr>
    </w:p>
    <w:p w14:paraId="1649EF18" w14:textId="2D661F32" w:rsidR="00D541B6" w:rsidRDefault="00D541B6" w:rsidP="00631598">
      <w:pPr>
        <w:pStyle w:val="1OSGrundschriftmg"/>
        <w:rPr>
          <w:rFonts w:eastAsia="Lucida Sans Unicode"/>
        </w:rPr>
      </w:pPr>
    </w:p>
    <w:p w14:paraId="6F2B7163" w14:textId="70A9DE38" w:rsidR="00D541B6" w:rsidRDefault="00D541B6" w:rsidP="00631598">
      <w:pPr>
        <w:pStyle w:val="1OSGrundschriftmg"/>
        <w:rPr>
          <w:rFonts w:eastAsia="Lucida Sans Unicode"/>
        </w:rPr>
      </w:pPr>
    </w:p>
    <w:p w14:paraId="6F4F5CB8" w14:textId="60F0BAC2" w:rsidR="00D541B6" w:rsidRDefault="00D541B6" w:rsidP="00D541B6">
      <w:pPr>
        <w:pStyle w:val="1OSGrundschriftmg"/>
        <w:rPr>
          <w:rFonts w:eastAsia="Lucida Sans Unicode"/>
        </w:rPr>
      </w:pPr>
    </w:p>
    <w:p w14:paraId="0E398403" w14:textId="4F8A3145" w:rsidR="005B3F86" w:rsidRDefault="005B3F86" w:rsidP="00D541B6">
      <w:pPr>
        <w:pStyle w:val="1OSGrundschriftmg"/>
        <w:rPr>
          <w:rFonts w:eastAsia="Lucida Sans Unicode"/>
        </w:rPr>
      </w:pPr>
    </w:p>
    <w:p w14:paraId="0390F72A" w14:textId="77777777" w:rsidR="005B3F86" w:rsidRDefault="005B3F86" w:rsidP="00D541B6">
      <w:pPr>
        <w:pStyle w:val="1OSGrundschriftmg"/>
        <w:rPr>
          <w:rFonts w:eastAsia="Lucida Sans Unicode"/>
        </w:rPr>
      </w:pPr>
    </w:p>
    <w:p w14:paraId="4C4E4933" w14:textId="77777777" w:rsidR="005B3F86" w:rsidRDefault="005B3F86" w:rsidP="00D541B6">
      <w:pPr>
        <w:pStyle w:val="1OSGrundschriftmg"/>
        <w:rPr>
          <w:rFonts w:eastAsia="Lucida Sans Unicode"/>
        </w:rPr>
      </w:pPr>
    </w:p>
    <w:p w14:paraId="52A500D8" w14:textId="77777777" w:rsidR="00D541B6" w:rsidRPr="00DD087C" w:rsidRDefault="00D541B6" w:rsidP="00D541B6">
      <w:pPr>
        <w:pStyle w:val="1OSGrundschriftmg"/>
        <w:rPr>
          <w:rFonts w:eastAsia="Lucida Sans Unicode"/>
        </w:rPr>
      </w:pPr>
    </w:p>
    <w:p w14:paraId="1F1E3E01" w14:textId="77777777" w:rsidR="00D541B6" w:rsidRPr="00DD087C" w:rsidRDefault="00D541B6" w:rsidP="00D541B6">
      <w:pPr>
        <w:pStyle w:val="1OSGrundschriftmg"/>
        <w:rPr>
          <w:rFonts w:eastAsia="Lucida Sans Unicode"/>
        </w:rPr>
      </w:pPr>
      <w:r w:rsidRPr="00DD087C">
        <w:rPr>
          <w:rFonts w:eastAsia="Lucida Sans Unicode"/>
          <w:noProof/>
        </w:rPr>
        <mc:AlternateContent>
          <mc:Choice Requires="wps">
            <w:drawing>
              <wp:anchor distT="0" distB="0" distL="114300" distR="114300" simplePos="0" relativeHeight="251663360" behindDoc="0" locked="0" layoutInCell="1" allowOverlap="1" wp14:anchorId="02BAC3B4" wp14:editId="51F2830B">
                <wp:simplePos x="0" y="0"/>
                <wp:positionH relativeFrom="column">
                  <wp:posOffset>21590</wp:posOffset>
                </wp:positionH>
                <wp:positionV relativeFrom="paragraph">
                  <wp:posOffset>27940</wp:posOffset>
                </wp:positionV>
                <wp:extent cx="5474335" cy="721360"/>
                <wp:effectExtent l="17145" t="17780" r="23495" b="2286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4335" cy="721360"/>
                        </a:xfrm>
                        <a:prstGeom prst="rect">
                          <a:avLst/>
                        </a:prstGeom>
                        <a:noFill/>
                        <a:ln w="28575">
                          <a:solidFill>
                            <a:srgbClr val="187650"/>
                          </a:solidFill>
                          <a:miter lim="800000"/>
                          <a:headEnd/>
                          <a:tailEnd/>
                        </a:ln>
                        <a:extLst>
                          <a:ext uri="{909E8E84-426E-40DD-AFC4-6F175D3DCCD1}">
                            <a14:hiddenFill xmlns:a14="http://schemas.microsoft.com/office/drawing/2010/main">
                              <a:solidFill>
                                <a:srgbClr val="32673F"/>
                              </a:solidFill>
                            </a14:hiddenFill>
                          </a:ext>
                        </a:extLst>
                      </wps:spPr>
                      <wps:txbx>
                        <w:txbxContent>
                          <w:p w14:paraId="2B1E0796" w14:textId="77777777" w:rsidR="00D541B6" w:rsidRPr="00C2695E" w:rsidRDefault="00D541B6" w:rsidP="00D541B6">
                            <w:pPr>
                              <w:spacing w:line="360" w:lineRule="auto"/>
                              <w:rPr>
                                <w:rFonts w:ascii="Arial" w:hAnsi="Arial" w:cs="Arial"/>
                                <w:b/>
                                <w:color w:val="187650"/>
                                <w:sz w:val="20"/>
                                <w:szCs w:val="20"/>
                              </w:rPr>
                            </w:pPr>
                            <w:r w:rsidRPr="00C2695E">
                              <w:rPr>
                                <w:rFonts w:ascii="Arial" w:hAnsi="Arial" w:cs="Arial"/>
                                <w:b/>
                                <w:color w:val="187650"/>
                                <w:sz w:val="20"/>
                                <w:szCs w:val="20"/>
                              </w:rPr>
                              <w:t>Wie haben Ihnen diese Übungen gefallen? Schreiben Sie uns Ihre Meinung.</w:t>
                            </w:r>
                          </w:p>
                          <w:p w14:paraId="3A15E254" w14:textId="77777777" w:rsidR="00D541B6" w:rsidRPr="00C2695E" w:rsidRDefault="00D541B6" w:rsidP="00D541B6">
                            <w:pPr>
                              <w:spacing w:line="360" w:lineRule="auto"/>
                              <w:rPr>
                                <w:rFonts w:ascii="Arial" w:hAnsi="Arial" w:cs="Arial"/>
                                <w:b/>
                                <w:color w:val="187650"/>
                                <w:sz w:val="20"/>
                                <w:szCs w:val="20"/>
                              </w:rPr>
                            </w:pPr>
                            <w:r w:rsidRPr="00C2695E">
                              <w:rPr>
                                <w:rFonts w:ascii="Arial" w:hAnsi="Arial" w:cs="Arial"/>
                                <w:b/>
                                <w:color w:val="187650"/>
                                <w:sz w:val="20"/>
                                <w:szCs w:val="20"/>
                              </w:rPr>
                              <w:t xml:space="preserve">E-Mail: </w:t>
                            </w:r>
                            <w:hyperlink r:id="rId8" w:history="1">
                              <w:r w:rsidRPr="00C2695E">
                                <w:rPr>
                                  <w:rStyle w:val="Hyperlink"/>
                                  <w:rFonts w:ascii="Arial" w:hAnsi="Arial" w:cs="Arial"/>
                                  <w:b/>
                                  <w:color w:val="183BA6"/>
                                  <w:sz w:val="20"/>
                                  <w:szCs w:val="20"/>
                                </w:rPr>
                                <w:t>presseundsprache@</w:t>
                              </w:r>
                              <w:r w:rsidRPr="00C2695E">
                                <w:rPr>
                                  <w:rStyle w:val="Hyperlink"/>
                                  <w:rFonts w:ascii="Arial" w:hAnsi="Arial" w:cs="Arial"/>
                                  <w:b/>
                                  <w:color w:val="1843AA"/>
                                  <w:sz w:val="20"/>
                                  <w:szCs w:val="20"/>
                                </w:rPr>
                                <w:t>schuenemann</w:t>
                              </w:r>
                              <w:r w:rsidRPr="00C2695E">
                                <w:rPr>
                                  <w:rStyle w:val="Hyperlink"/>
                                  <w:rFonts w:ascii="Arial" w:hAnsi="Arial" w:cs="Arial"/>
                                  <w:b/>
                                  <w:color w:val="183BA6"/>
                                  <w:sz w:val="20"/>
                                  <w:szCs w:val="20"/>
                                </w:rPr>
                                <w:t>-verlag.de</w:t>
                              </w:r>
                            </w:hyperlink>
                          </w:p>
                          <w:p w14:paraId="74988C60" w14:textId="77777777" w:rsidR="00D541B6" w:rsidRPr="00C2695E" w:rsidRDefault="00D541B6" w:rsidP="00D541B6">
                            <w:pPr>
                              <w:spacing w:line="360" w:lineRule="auto"/>
                              <w:rPr>
                                <w:rFonts w:ascii="Arial" w:hAnsi="Arial" w:cs="Arial"/>
                                <w:b/>
                                <w:color w:val="187650"/>
                                <w:sz w:val="20"/>
                                <w:szCs w:val="20"/>
                              </w:rPr>
                            </w:pPr>
                            <w:r>
                              <w:rPr>
                                <w:rFonts w:ascii="Arial" w:hAnsi="Arial" w:cs="Arial"/>
                                <w:b/>
                                <w:color w:val="187650"/>
                                <w:sz w:val="20"/>
                                <w:szCs w:val="20"/>
                              </w:rPr>
                              <w:t>Wir freuen uns auf</w:t>
                            </w:r>
                            <w:r w:rsidRPr="00C2695E">
                              <w:rPr>
                                <w:rFonts w:ascii="Arial" w:hAnsi="Arial" w:cs="Arial"/>
                                <w:b/>
                                <w:color w:val="187650"/>
                                <w:sz w:val="20"/>
                                <w:szCs w:val="20"/>
                              </w:rPr>
                              <w:t xml:space="preserve"> Ihr Feedback und Ihre Anregungen zu unserem Übungsmaterial.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AC3B4" id="Rectangle 5" o:spid="_x0000_s1027" style="position:absolute;margin-left:1.7pt;margin-top:2.2pt;width:431.05pt;height:5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" filled="f" fillcolor="#32673f" strokecolor="#187650" strokeweight="2.25pt">
                <v:textbox>
                  <w:txbxContent>
                    <w:p w14:paraId="2B1E0796" w14:textId="77777777" w:rsidR="00D541B6" w:rsidRPr="00C2695E" w:rsidRDefault="00D541B6" w:rsidP="00D541B6">
                      <w:pPr>
                        <w:spacing w:line="360" w:lineRule="auto"/>
                        <w:rPr>
                          <w:rFonts w:ascii="Arial" w:hAnsi="Arial" w:cs="Arial"/>
                          <w:b/>
                          <w:color w:val="187650"/>
                          <w:sz w:val="20"/>
                          <w:szCs w:val="20"/>
                        </w:rPr>
                      </w:pPr>
                      <w:r w:rsidRPr="00C2695E">
                        <w:rPr>
                          <w:rFonts w:ascii="Arial" w:hAnsi="Arial" w:cs="Arial"/>
                          <w:b/>
                          <w:color w:val="187650"/>
                          <w:sz w:val="20"/>
                          <w:szCs w:val="20"/>
                        </w:rPr>
                        <w:t>Wie haben Ihnen diese Übungen gefallen? Schreiben Sie uns Ihre Meinung.</w:t>
                      </w:r>
                    </w:p>
                    <w:p w14:paraId="3A15E254" w14:textId="77777777" w:rsidR="00D541B6" w:rsidRPr="00C2695E" w:rsidRDefault="00D541B6" w:rsidP="00D541B6">
                      <w:pPr>
                        <w:spacing w:line="360" w:lineRule="auto"/>
                        <w:rPr>
                          <w:rFonts w:ascii="Arial" w:hAnsi="Arial" w:cs="Arial"/>
                          <w:b/>
                          <w:color w:val="187650"/>
                          <w:sz w:val="20"/>
                          <w:szCs w:val="20"/>
                        </w:rPr>
                      </w:pPr>
                      <w:r w:rsidRPr="00C2695E">
                        <w:rPr>
                          <w:rFonts w:ascii="Arial" w:hAnsi="Arial" w:cs="Arial"/>
                          <w:b/>
                          <w:color w:val="187650"/>
                          <w:sz w:val="20"/>
                          <w:szCs w:val="20"/>
                        </w:rPr>
                        <w:t xml:space="preserve">E-Mail: </w:t>
                      </w:r>
                      <w:hyperlink r:id="rId9" w:history="1">
                        <w:r w:rsidRPr="00C2695E">
                          <w:rPr>
                            <w:rStyle w:val="Hyperlink"/>
                            <w:rFonts w:ascii="Arial" w:hAnsi="Arial" w:cs="Arial"/>
                            <w:b/>
                            <w:color w:val="183BA6"/>
                            <w:sz w:val="20"/>
                            <w:szCs w:val="20"/>
                          </w:rPr>
                          <w:t>presseundsprache@</w:t>
                        </w:r>
                        <w:r w:rsidRPr="00C2695E">
                          <w:rPr>
                            <w:rStyle w:val="Hyperlink"/>
                            <w:rFonts w:ascii="Arial" w:hAnsi="Arial" w:cs="Arial"/>
                            <w:b/>
                            <w:color w:val="1843AA"/>
                            <w:sz w:val="20"/>
                            <w:szCs w:val="20"/>
                          </w:rPr>
                          <w:t>schuenemann</w:t>
                        </w:r>
                        <w:r w:rsidRPr="00C2695E">
                          <w:rPr>
                            <w:rStyle w:val="Hyperlink"/>
                            <w:rFonts w:ascii="Arial" w:hAnsi="Arial" w:cs="Arial"/>
                            <w:b/>
                            <w:color w:val="183BA6"/>
                            <w:sz w:val="20"/>
                            <w:szCs w:val="20"/>
                          </w:rPr>
                          <w:t>-verlag.de</w:t>
                        </w:r>
                      </w:hyperlink>
                    </w:p>
                    <w:p w14:paraId="74988C60" w14:textId="77777777" w:rsidR="00D541B6" w:rsidRPr="00C2695E" w:rsidRDefault="00D541B6" w:rsidP="00D541B6">
                      <w:pPr>
                        <w:spacing w:line="360" w:lineRule="auto"/>
                        <w:rPr>
                          <w:rFonts w:ascii="Arial" w:hAnsi="Arial" w:cs="Arial"/>
                          <w:b/>
                          <w:color w:val="187650"/>
                          <w:sz w:val="20"/>
                          <w:szCs w:val="20"/>
                        </w:rPr>
                      </w:pPr>
                      <w:r>
                        <w:rPr>
                          <w:rFonts w:ascii="Arial" w:hAnsi="Arial" w:cs="Arial"/>
                          <w:b/>
                          <w:color w:val="187650"/>
                          <w:sz w:val="20"/>
                          <w:szCs w:val="20"/>
                        </w:rPr>
                        <w:t>Wir freuen uns auf</w:t>
                      </w:r>
                      <w:r w:rsidRPr="00C2695E">
                        <w:rPr>
                          <w:rFonts w:ascii="Arial" w:hAnsi="Arial" w:cs="Arial"/>
                          <w:b/>
                          <w:color w:val="187650"/>
                          <w:sz w:val="20"/>
                          <w:szCs w:val="20"/>
                        </w:rPr>
                        <w:t xml:space="preserve"> Ihr Feedback und Ihre Anregungen zu unserem Übungsmaterial.</w:t>
                      </w:r>
                    </w:p>
                  </w:txbxContent>
                </v:textbox>
              </v:rect>
            </w:pict>
          </mc:Fallback>
        </mc:AlternateContent>
      </w:r>
    </w:p>
    <w:p w14:paraId="663D768A" w14:textId="77777777" w:rsidR="00D541B6" w:rsidRPr="00DD087C" w:rsidRDefault="00D541B6" w:rsidP="00D541B6">
      <w:pPr>
        <w:pStyle w:val="1OSGrundschriftmg"/>
        <w:rPr>
          <w:rFonts w:eastAsia="Lucida Sans Unicode"/>
        </w:rPr>
      </w:pPr>
    </w:p>
    <w:p w14:paraId="5EF98597" w14:textId="77777777" w:rsidR="00D541B6" w:rsidRPr="00DD087C" w:rsidRDefault="00D541B6" w:rsidP="00D541B6">
      <w:pPr>
        <w:pStyle w:val="1OSGrundschriftmg"/>
        <w:spacing w:line="480" w:lineRule="auto"/>
        <w:rPr>
          <w:color w:val="BFBFBF"/>
        </w:rPr>
      </w:pPr>
    </w:p>
    <w:p w14:paraId="2586DC8E" w14:textId="77777777" w:rsidR="00D541B6" w:rsidRPr="00DD087C" w:rsidRDefault="00D541B6" w:rsidP="00D541B6">
      <w:pPr>
        <w:pStyle w:val="8UEMHinweisrot"/>
        <w:spacing w:line="240" w:lineRule="exact"/>
        <w:rPr>
          <w:b/>
        </w:rPr>
      </w:pPr>
    </w:p>
    <w:p w14:paraId="38466DC2" w14:textId="77777777" w:rsidR="005B3F86" w:rsidRDefault="005B3F86" w:rsidP="00D541B6">
      <w:pPr>
        <w:pStyle w:val="8UEMHinweisrot"/>
        <w:spacing w:line="240" w:lineRule="exact"/>
        <w:rPr>
          <w:b/>
          <w:bCs/>
        </w:rPr>
      </w:pPr>
    </w:p>
    <w:p w14:paraId="30BDF708" w14:textId="4BA29BF9" w:rsidR="00D541B6" w:rsidRPr="009E070C" w:rsidRDefault="00D541B6" w:rsidP="00D541B6">
      <w:pPr>
        <w:pStyle w:val="8UEMHinweisrot"/>
        <w:spacing w:line="240" w:lineRule="exact"/>
      </w:pPr>
      <w:r w:rsidRPr="00DD087C">
        <w:rPr>
          <w:b/>
          <w:bCs/>
        </w:rPr>
        <w:t>Hinweis:</w:t>
      </w:r>
      <w:r w:rsidRPr="00DD087C">
        <w:t xml:space="preserve"> Die Zugangsdaten zu Ihrem persönlichen Abo dürfen Sie nicht an Dritte weitergeben.</w:t>
      </w:r>
    </w:p>
    <w:p w14:paraId="7266AA14" w14:textId="3E671CD2" w:rsidR="005F2BFF" w:rsidRPr="00631598" w:rsidRDefault="005F2BFF" w:rsidP="00D541B6">
      <w:pPr>
        <w:pStyle w:val="1OSGrundschriftmg"/>
      </w:pPr>
    </w:p>
    <w:sectPr w:rsidR="005F2BFF" w:rsidRPr="00631598" w:rsidSect="005F2BFF">
      <w:headerReference w:type="default" r:id="rId10"/>
      <w:footerReference w:type="default" r:id="rId11"/>
      <w:headerReference w:type="first" r:id="rId12"/>
      <w:footerReference w:type="first" r:id="rId13"/>
      <w:type w:val="continuous"/>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65839" w14:textId="77777777" w:rsidR="00D712E6" w:rsidRDefault="00D712E6">
      <w:r>
        <w:separator/>
      </w:r>
    </w:p>
    <w:p w14:paraId="09A3682A" w14:textId="77777777" w:rsidR="00D712E6" w:rsidRDefault="00D712E6"/>
    <w:p w14:paraId="5CDFC47C" w14:textId="77777777" w:rsidR="00D712E6" w:rsidRDefault="00D712E6"/>
    <w:p w14:paraId="0F81AFDA" w14:textId="77777777" w:rsidR="00D712E6" w:rsidRDefault="00D712E6"/>
    <w:p w14:paraId="7D43F9C3" w14:textId="77777777" w:rsidR="00D712E6" w:rsidRDefault="00D712E6"/>
    <w:p w14:paraId="33D19731" w14:textId="77777777" w:rsidR="00D712E6" w:rsidRDefault="00D712E6"/>
    <w:p w14:paraId="0AA1F544" w14:textId="77777777" w:rsidR="00D712E6" w:rsidRDefault="00D712E6"/>
  </w:endnote>
  <w:endnote w:type="continuationSeparator" w:id="0">
    <w:p w14:paraId="0EF07FC2" w14:textId="77777777" w:rsidR="00D712E6" w:rsidRDefault="00D712E6">
      <w:r>
        <w:continuationSeparator/>
      </w:r>
    </w:p>
    <w:p w14:paraId="3B61DB8B" w14:textId="77777777" w:rsidR="00D712E6" w:rsidRDefault="00D712E6"/>
    <w:p w14:paraId="34303877" w14:textId="77777777" w:rsidR="00D712E6" w:rsidRDefault="00D712E6"/>
    <w:p w14:paraId="38F30652" w14:textId="77777777" w:rsidR="00D712E6" w:rsidRDefault="00D712E6"/>
    <w:p w14:paraId="5E465081" w14:textId="77777777" w:rsidR="00D712E6" w:rsidRDefault="00D712E6"/>
    <w:p w14:paraId="4A8B411A" w14:textId="77777777" w:rsidR="00D712E6" w:rsidRDefault="00D712E6"/>
    <w:p w14:paraId="5B4D4CEC" w14:textId="77777777" w:rsidR="00D712E6" w:rsidRDefault="00D71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aco">
    <w:panose1 w:val="00000000000000000000"/>
    <w:charset w:val="00"/>
    <w:family w:val="auto"/>
    <w:pitch w:val="variable"/>
    <w:sig w:usb0="A00002FF" w:usb1="500039FB" w:usb2="00000000" w:usb3="00000000" w:csb0="00000197" w:csb1="00000000"/>
  </w:font>
  <w:font w:name="Wingdings 2">
    <w:panose1 w:val="05020102010507070707"/>
    <w:charset w:val="02"/>
    <w:family w:val="decorative"/>
    <w:pitch w:val="variable"/>
    <w:sig w:usb0="00000000" w:usb1="10000000" w:usb2="00000000" w:usb3="00000000" w:csb0="80000000" w:csb1="00000000"/>
  </w:font>
  <w:font w:name="StarSymbol">
    <w:altName w:val="Arial Unicode MS"/>
    <w:panose1 w:val="020B0604020202020204"/>
    <w:charset w:val="80"/>
    <w:family w:val="auto"/>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FB088" w14:textId="35D77DF5" w:rsidR="007C22BD" w:rsidRPr="00683E84" w:rsidRDefault="00683E84" w:rsidP="00683E84">
    <w:pPr>
      <w:pStyle w:val="1OSGrundschriftmg"/>
      <w:rPr>
        <w:color w:val="808080"/>
        <w:sz w:val="18"/>
        <w:szCs w:val="18"/>
      </w:rPr>
    </w:pPr>
    <w:r w:rsidRPr="003D70A5">
      <w:rPr>
        <w:color w:val="808080"/>
        <w:sz w:val="18"/>
        <w:szCs w:val="18"/>
      </w:rPr>
      <w:t xml:space="preserve">© </w:t>
    </w:r>
    <w:r>
      <w:rPr>
        <w:color w:val="808080"/>
        <w:sz w:val="18"/>
        <w:szCs w:val="18"/>
      </w:rPr>
      <w:t>2022 Carl Ed. Schünemann KG</w:t>
    </w:r>
    <w:r w:rsidRPr="003D70A5">
      <w:rPr>
        <w:color w:val="808080"/>
        <w:sz w:val="18"/>
        <w:szCs w:val="18"/>
      </w:rPr>
      <w:t xml:space="preserve">. </w:t>
    </w:r>
    <w:r w:rsidRPr="004F1E39">
      <w:rPr>
        <w:color w:val="808080"/>
        <w:sz w:val="18"/>
        <w:szCs w:val="18"/>
      </w:rPr>
      <w:t>Alle Rechte vorbehalten.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3E036" w14:textId="67EF89D1" w:rsidR="007C22BD" w:rsidRPr="00683E84" w:rsidRDefault="00683E84" w:rsidP="00683E84">
    <w:pPr>
      <w:pStyle w:val="1OSGrundschriftmg"/>
      <w:rPr>
        <w:color w:val="808080"/>
        <w:sz w:val="18"/>
        <w:szCs w:val="18"/>
      </w:rPr>
    </w:pPr>
    <w:r w:rsidRPr="003D70A5">
      <w:rPr>
        <w:color w:val="808080"/>
        <w:sz w:val="18"/>
        <w:szCs w:val="18"/>
      </w:rPr>
      <w:t xml:space="preserve">© </w:t>
    </w:r>
    <w:r>
      <w:rPr>
        <w:color w:val="808080"/>
        <w:sz w:val="18"/>
        <w:szCs w:val="18"/>
      </w:rPr>
      <w:t>2022 Carl Ed. Schünemann KG</w:t>
    </w:r>
    <w:r w:rsidRPr="003D70A5">
      <w:rPr>
        <w:color w:val="808080"/>
        <w:sz w:val="18"/>
        <w:szCs w:val="18"/>
      </w:rPr>
      <w:t xml:space="preserve">. </w:t>
    </w:r>
    <w:r w:rsidRPr="004F1E39">
      <w:rPr>
        <w:color w:val="808080"/>
        <w:sz w:val="18"/>
        <w:szCs w:val="18"/>
      </w:rPr>
      <w:t>Alle Rechte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CC878" w14:textId="77777777" w:rsidR="00D712E6" w:rsidRDefault="00D712E6">
      <w:r>
        <w:separator/>
      </w:r>
    </w:p>
    <w:p w14:paraId="68736920" w14:textId="77777777" w:rsidR="00D712E6" w:rsidRDefault="00D712E6"/>
    <w:p w14:paraId="2E94E00B" w14:textId="77777777" w:rsidR="00D712E6" w:rsidRDefault="00D712E6"/>
    <w:p w14:paraId="2063E3A9" w14:textId="77777777" w:rsidR="00D712E6" w:rsidRDefault="00D712E6"/>
    <w:p w14:paraId="33217FD2" w14:textId="77777777" w:rsidR="00D712E6" w:rsidRDefault="00D712E6"/>
    <w:p w14:paraId="27316253" w14:textId="77777777" w:rsidR="00D712E6" w:rsidRDefault="00D712E6"/>
    <w:p w14:paraId="2C95C51F" w14:textId="77777777" w:rsidR="00D712E6" w:rsidRDefault="00D712E6"/>
  </w:footnote>
  <w:footnote w:type="continuationSeparator" w:id="0">
    <w:p w14:paraId="1806AA5A" w14:textId="77777777" w:rsidR="00D712E6" w:rsidRDefault="00D712E6">
      <w:r>
        <w:continuationSeparator/>
      </w:r>
    </w:p>
    <w:p w14:paraId="52C20C05" w14:textId="77777777" w:rsidR="00D712E6" w:rsidRDefault="00D712E6"/>
    <w:p w14:paraId="79540709" w14:textId="77777777" w:rsidR="00D712E6" w:rsidRDefault="00D712E6"/>
    <w:p w14:paraId="279EE1B4" w14:textId="77777777" w:rsidR="00D712E6" w:rsidRDefault="00D712E6"/>
    <w:p w14:paraId="15456C91" w14:textId="77777777" w:rsidR="00D712E6" w:rsidRDefault="00D712E6"/>
    <w:p w14:paraId="2362B6AB" w14:textId="77777777" w:rsidR="00D712E6" w:rsidRDefault="00D712E6"/>
    <w:p w14:paraId="1D06763F" w14:textId="77777777" w:rsidR="00D712E6" w:rsidRDefault="00D712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1D490" w14:textId="56E7DEA9" w:rsidR="007C22BD" w:rsidRPr="00634297" w:rsidRDefault="007C22BD" w:rsidP="00634297">
    <w:pPr>
      <w:pStyle w:val="1OSGrundschriftmg"/>
      <w:tabs>
        <w:tab w:val="right" w:pos="6663"/>
      </w:tabs>
      <w:spacing w:line="400" w:lineRule="exact"/>
      <w:rPr>
        <w:noProof/>
      </w:rPr>
    </w:pPr>
    <w:r w:rsidRPr="00AC66E1">
      <w:rPr>
        <w:noProof/>
        <w:sz w:val="24"/>
        <w:szCs w:val="24"/>
      </w:rPr>
      <w:drawing>
        <wp:anchor distT="0" distB="0" distL="114300" distR="114300" simplePos="0" relativeHeight="251663360" behindDoc="0" locked="0" layoutInCell="1" allowOverlap="1" wp14:anchorId="05A0CA51" wp14:editId="047E408C">
          <wp:simplePos x="0" y="0"/>
          <wp:positionH relativeFrom="column">
            <wp:posOffset>5686425</wp:posOffset>
          </wp:positionH>
          <wp:positionV relativeFrom="paragraph">
            <wp:posOffset>9525</wp:posOffset>
          </wp:positionV>
          <wp:extent cx="635000" cy="592455"/>
          <wp:effectExtent l="0" t="0" r="0" b="0"/>
          <wp:wrapNone/>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logo_UEM_rgb_PS.jpg"/>
                  <pic:cNvPicPr/>
                </pic:nvPicPr>
                <pic:blipFill>
                  <a:blip r:embed="rId1">
                    <a:extLst>
                      <a:ext uri="{28A0092B-C50C-407E-A947-70E740481C1C}">
                        <a14:useLocalDpi xmlns:a14="http://schemas.microsoft.com/office/drawing/2010/main" val="0"/>
                      </a:ext>
                    </a:extLst>
                  </a:blip>
                  <a:stretch>
                    <a:fillRect/>
                  </a:stretch>
                </pic:blipFill>
                <pic:spPr>
                  <a:xfrm>
                    <a:off x="0" y="0"/>
                    <a:ext cx="635000" cy="592455"/>
                  </a:xfrm>
                  <a:prstGeom prst="rect">
                    <a:avLst/>
                  </a:prstGeom>
                  <a:extLst>
                    <a:ext uri="{FAA26D3D-D897-4be2-8F04-BA451C77F1D7}">
                      <ma14:placeholderFlag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541B6">
      <w:rPr>
        <w:b/>
        <w:bCs/>
        <w:noProof/>
        <w:color w:val="187650"/>
      </w:rPr>
      <w:t>Flott unterwegs</w:t>
    </w:r>
  </w:p>
  <w:p w14:paraId="20447048" w14:textId="54867C95" w:rsidR="007C22BD" w:rsidRDefault="007C22BD" w:rsidP="005F2BFF">
    <w:pPr>
      <w:pStyle w:val="1OSGrundschriftmg"/>
      <w:tabs>
        <w:tab w:val="left" w:pos="7230"/>
      </w:tabs>
      <w:spacing w:line="400" w:lineRule="exact"/>
    </w:pPr>
    <w:r w:rsidRPr="004F1E39">
      <w:t xml:space="preserve">Presse und Sprache • </w:t>
    </w:r>
    <w:r>
      <w:t>April 2022</w:t>
    </w:r>
    <w:r w:rsidRPr="004F1E39">
      <w:t xml:space="preserve"> • Seite </w:t>
    </w:r>
    <w:r w:rsidR="00D541B6">
      <w:t>12</w:t>
    </w:r>
    <w:r w:rsidRPr="004F1E39">
      <w:tab/>
    </w:r>
    <w:r>
      <w:t>Seite</w:t>
    </w:r>
    <w:r w:rsidRPr="000E240E">
      <w:t xml:space="preserve"> </w:t>
    </w:r>
    <w:r w:rsidRPr="000E240E">
      <w:fldChar w:fldCharType="begin"/>
    </w:r>
    <w:r w:rsidRPr="000E240E">
      <w:instrText xml:space="preserve"> </w:instrText>
    </w:r>
    <w:r>
      <w:instrText>PAGE</w:instrText>
    </w:r>
    <w:r w:rsidRPr="000E240E">
      <w:instrText xml:space="preserve"> </w:instrText>
    </w:r>
    <w:r w:rsidRPr="000E240E">
      <w:fldChar w:fldCharType="separate"/>
    </w:r>
    <w:r w:rsidR="0050685A">
      <w:rPr>
        <w:noProof/>
      </w:rPr>
      <w:t>5</w:t>
    </w:r>
    <w:r w:rsidRPr="000E240E">
      <w:fldChar w:fldCharType="end"/>
    </w:r>
    <w:r w:rsidRPr="000E240E">
      <w:t xml:space="preserve"> </w:t>
    </w:r>
    <w:r>
      <w:t>von</w:t>
    </w:r>
    <w:r w:rsidRPr="000E240E">
      <w:t xml:space="preserve"> </w:t>
    </w:r>
    <w:r w:rsidRPr="000E240E">
      <w:fldChar w:fldCharType="begin"/>
    </w:r>
    <w:r w:rsidRPr="000E240E">
      <w:instrText xml:space="preserve"> </w:instrText>
    </w:r>
    <w:r>
      <w:instrText>NUMPAGES</w:instrText>
    </w:r>
    <w:r w:rsidRPr="000E240E">
      <w:instrText xml:space="preserve"> </w:instrText>
    </w:r>
    <w:r w:rsidRPr="000E240E">
      <w:fldChar w:fldCharType="separate"/>
    </w:r>
    <w:r w:rsidR="0050685A">
      <w:rPr>
        <w:noProof/>
      </w:rPr>
      <w:t>6</w:t>
    </w:r>
    <w:r w:rsidRPr="000E240E">
      <w:fldChar w:fldCharType="end"/>
    </w:r>
    <w:r w:rsidRPr="000E240E">
      <w:t xml:space="preserve"> </w:t>
    </w:r>
  </w:p>
  <w:p w14:paraId="7C943712" w14:textId="77777777" w:rsidR="007C22BD" w:rsidRPr="00BA0B57" w:rsidRDefault="007C22BD" w:rsidP="005F2BFF">
    <w:pPr>
      <w:pStyle w:val="1OSGrundschriftmg"/>
      <w:rPr>
        <w:b/>
        <w:bCs/>
        <w:noProof/>
        <w:color w:val="18764F"/>
      </w:rPr>
    </w:pPr>
  </w:p>
  <w:p w14:paraId="5D11A13A" w14:textId="77777777" w:rsidR="007C22BD" w:rsidRPr="004F1E39" w:rsidRDefault="007C22BD" w:rsidP="009238BD">
    <w:pPr>
      <w:tabs>
        <w:tab w:val="left" w:pos="640"/>
      </w:tabs>
      <w:rPr>
        <w:color w:val="808080"/>
      </w:rPr>
    </w:pPr>
    <w:r>
      <w:rPr>
        <w:noProof/>
        <w:lang w:eastAsia="de-DE"/>
      </w:rPr>
      <mc:AlternateContent>
        <mc:Choice Requires="wps">
          <w:drawing>
            <wp:anchor distT="0" distB="0" distL="114300" distR="114300" simplePos="0" relativeHeight="251653120" behindDoc="0" locked="1" layoutInCell="0" allowOverlap="1" wp14:anchorId="7A7EFA65" wp14:editId="7458F617">
              <wp:simplePos x="0" y="0"/>
              <wp:positionH relativeFrom="column">
                <wp:posOffset>-13970</wp:posOffset>
              </wp:positionH>
              <wp:positionV relativeFrom="page">
                <wp:posOffset>950595</wp:posOffset>
              </wp:positionV>
              <wp:extent cx="5596890" cy="0"/>
              <wp:effectExtent l="10160" t="7620" r="12700" b="11430"/>
              <wp:wrapTight wrapText="bothSides">
                <wp:wrapPolygon edited="0">
                  <wp:start x="0" y="-2147483648"/>
                  <wp:lineTo x="0" y="-2147483648"/>
                  <wp:lineTo x="0" y="-2147483648"/>
                  <wp:lineTo x="0" y="-2147483648"/>
                  <wp:lineTo x="0" y="-2147483648"/>
                  <wp:lineTo x="0" y="-2147483648"/>
                  <wp:lineTo x="0" y="-2147483648"/>
                </wp:wrapPolygon>
              </wp:wrapTight>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6890" cy="0"/>
                      </a:xfrm>
                      <a:prstGeom prst="line">
                        <a:avLst/>
                      </a:prstGeom>
                      <a:noFill/>
                      <a:ln w="12700">
                        <a:solidFill>
                          <a:srgbClr val="1876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5C091249" id="Line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pt,74.85pt" to="439.6pt,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" o:allowincell="f" strokecolor="#187650" strokeweight="1pt">
              <w10:wrap type="tight" anchory="page"/>
              <w10:anchorlock/>
            </v:line>
          </w:pict>
        </mc:Fallback>
      </mc:AlternateContent>
    </w:r>
  </w:p>
  <w:p w14:paraId="0863194C" w14:textId="77777777" w:rsidR="007C22BD" w:rsidRDefault="007C22B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741D5" w14:textId="6CF1180B" w:rsidR="007C22BD" w:rsidRPr="00EC22F4" w:rsidRDefault="007C22BD" w:rsidP="005F2BFF">
    <w:pPr>
      <w:pStyle w:val="1OSGrundschriftmg"/>
    </w:pPr>
    <w:r w:rsidRPr="0068184A">
      <w:rPr>
        <w:noProof/>
        <w:sz w:val="20"/>
        <w:szCs w:val="20"/>
      </w:rPr>
      <w:drawing>
        <wp:anchor distT="0" distB="0" distL="114300" distR="114300" simplePos="0" relativeHeight="251661312" behindDoc="0" locked="0" layoutInCell="1" allowOverlap="1" wp14:anchorId="13E5C4DF" wp14:editId="70BE63DE">
          <wp:simplePos x="0" y="0"/>
          <wp:positionH relativeFrom="column">
            <wp:posOffset>5353050</wp:posOffset>
          </wp:positionH>
          <wp:positionV relativeFrom="paragraph">
            <wp:posOffset>66675</wp:posOffset>
          </wp:positionV>
          <wp:extent cx="1071880" cy="1000760"/>
          <wp:effectExtent l="0" t="0" r="0" b="889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logo_UEM_rgb_PS.jpg"/>
                  <pic:cNvPicPr/>
                </pic:nvPicPr>
                <pic:blipFill>
                  <a:blip r:embed="rId1">
                    <a:extLst>
                      <a:ext uri="{28A0092B-C50C-407E-A947-70E740481C1C}">
                        <a14:useLocalDpi xmlns:a14="http://schemas.microsoft.com/office/drawing/2010/main" val="0"/>
                      </a:ext>
                    </a:extLst>
                  </a:blip>
                  <a:stretch>
                    <a:fillRect/>
                  </a:stretch>
                </pic:blipFill>
                <pic:spPr>
                  <a:xfrm>
                    <a:off x="0" y="0"/>
                    <a:ext cx="1071880" cy="1000760"/>
                  </a:xfrm>
                  <a:prstGeom prst="rect">
                    <a:avLst/>
                  </a:prstGeom>
                  <a:extLst>
                    <a:ext uri="{FAA26D3D-D897-4be2-8F04-BA451C77F1D7}">
                      <ma14:placeholderFlag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t>Übungs- und Unterrichtsmaterial erstellt von Mar</w:t>
    </w:r>
    <w:r w:rsidR="00683E84">
      <w:rPr>
        <w:noProof/>
      </w:rPr>
      <w:t>eike</w:t>
    </w:r>
    <w:r>
      <w:rPr>
        <w:noProof/>
      </w:rPr>
      <w:t xml:space="preserve"> Meffert</w:t>
    </w:r>
  </w:p>
  <w:p w14:paraId="653570AE" w14:textId="77777777" w:rsidR="007C22BD" w:rsidRDefault="007C22BD" w:rsidP="005F2BFF">
    <w:pPr>
      <w:spacing w:line="280" w:lineRule="exact"/>
      <w:outlineLvl w:val="0"/>
      <w:rPr>
        <w:rFonts w:ascii="Arial" w:hAnsi="Arial" w:cs="Arial"/>
        <w:b/>
        <w:bCs/>
        <w:noProof/>
        <w:sz w:val="30"/>
        <w:szCs w:val="30"/>
      </w:rPr>
    </w:pPr>
  </w:p>
  <w:p w14:paraId="4E30A285" w14:textId="47FCA262" w:rsidR="007C22BD" w:rsidRPr="003D70A5" w:rsidRDefault="007C22BD" w:rsidP="005F2BFF">
    <w:pPr>
      <w:spacing w:line="280" w:lineRule="exact"/>
      <w:outlineLvl w:val="0"/>
      <w:rPr>
        <w:rFonts w:ascii="Arial" w:hAnsi="Arial" w:cs="Arial"/>
        <w:b/>
        <w:bCs/>
        <w:noProof/>
        <w:sz w:val="30"/>
        <w:szCs w:val="30"/>
      </w:rPr>
    </w:pPr>
    <w:r>
      <w:rPr>
        <w:rFonts w:ascii="Arial" w:hAnsi="Arial" w:cs="Arial"/>
        <w:b/>
        <w:bCs/>
        <w:noProof/>
        <w:sz w:val="30"/>
        <w:szCs w:val="30"/>
      </w:rPr>
      <w:t>Flott unterwegs (B1)</w:t>
    </w:r>
  </w:p>
  <w:p w14:paraId="3AD7A3F4" w14:textId="77777777" w:rsidR="007C22BD" w:rsidRPr="00120556" w:rsidRDefault="007C22BD" w:rsidP="005F2BFF">
    <w:pPr>
      <w:spacing w:line="280" w:lineRule="exact"/>
      <w:outlineLvl w:val="0"/>
      <w:rPr>
        <w:rFonts w:ascii="Arial" w:hAnsi="Arial" w:cs="Arial"/>
        <w:b/>
        <w:bCs/>
        <w:color w:val="17365D"/>
        <w:sz w:val="32"/>
        <w:szCs w:val="32"/>
      </w:rPr>
    </w:pPr>
  </w:p>
  <w:p w14:paraId="7DB9A719" w14:textId="3B68B905" w:rsidR="007C22BD" w:rsidRPr="00EC22F4" w:rsidRDefault="007C22BD" w:rsidP="005F2BFF">
    <w:pPr>
      <w:pStyle w:val="1OSGrundschriftmg"/>
      <w:tabs>
        <w:tab w:val="right" w:pos="8176"/>
      </w:tabs>
      <w:spacing w:line="240" w:lineRule="exact"/>
    </w:pPr>
    <w:r>
      <w:rPr>
        <w:noProof/>
      </w:rPr>
      <mc:AlternateContent>
        <mc:Choice Requires="wps">
          <w:drawing>
            <wp:anchor distT="0" distB="0" distL="114300" distR="114300" simplePos="0" relativeHeight="251657216" behindDoc="0" locked="1" layoutInCell="0" allowOverlap="1" wp14:anchorId="530A3914" wp14:editId="4A3C90CD">
              <wp:simplePos x="0" y="0"/>
              <wp:positionH relativeFrom="column">
                <wp:posOffset>0</wp:posOffset>
              </wp:positionH>
              <wp:positionV relativeFrom="page">
                <wp:posOffset>1405890</wp:posOffset>
              </wp:positionV>
              <wp:extent cx="5205730" cy="0"/>
              <wp:effectExtent l="14605" t="15240" r="8890" b="133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5730" cy="0"/>
                      </a:xfrm>
                      <a:prstGeom prst="line">
                        <a:avLst/>
                      </a:prstGeom>
                      <a:noFill/>
                      <a:ln w="12700">
                        <a:solidFill>
                          <a:srgbClr val="18764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79F1A5FC"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10.7pt" to="409.9pt,1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" o:allowincell="f" strokecolor="#18764f" strokeweight="1pt">
              <w10:wrap anchory="page"/>
              <w10:anchorlock/>
            </v:line>
          </w:pict>
        </mc:Fallback>
      </mc:AlternateContent>
    </w:r>
    <w:r>
      <w:t>Presse und Sprache • April 2022</w:t>
    </w:r>
    <w:r w:rsidRPr="004F1E39">
      <w:t xml:space="preserve"> • </w:t>
    </w:r>
    <w:r w:rsidRPr="00D541B6">
      <w:t xml:space="preserve">Seite </w:t>
    </w:r>
    <w:r w:rsidR="00D541B6" w:rsidRPr="00D541B6">
      <w:t>12</w:t>
    </w:r>
    <w:r w:rsidRPr="004F1E39">
      <w:tab/>
    </w:r>
    <w:r>
      <w:t>Seite</w:t>
    </w:r>
    <w:r w:rsidRPr="00EC22F4">
      <w:t xml:space="preserve"> </w:t>
    </w:r>
    <w:r w:rsidRPr="00EC22F4">
      <w:fldChar w:fldCharType="begin"/>
    </w:r>
    <w:r w:rsidRPr="00EC22F4">
      <w:instrText xml:space="preserve"> </w:instrText>
    </w:r>
    <w:r>
      <w:instrText>PAGE</w:instrText>
    </w:r>
    <w:r w:rsidRPr="00EC22F4">
      <w:instrText xml:space="preserve"> </w:instrText>
    </w:r>
    <w:r w:rsidRPr="00EC22F4">
      <w:fldChar w:fldCharType="separate"/>
    </w:r>
    <w:r w:rsidR="0050685A">
      <w:rPr>
        <w:noProof/>
      </w:rPr>
      <w:t>1</w:t>
    </w:r>
    <w:r w:rsidRPr="00EC22F4">
      <w:fldChar w:fldCharType="end"/>
    </w:r>
    <w:r w:rsidRPr="00EC22F4">
      <w:t xml:space="preserve"> </w:t>
    </w:r>
    <w:r>
      <w:t>von</w:t>
    </w:r>
    <w:r w:rsidRPr="00EC22F4">
      <w:t xml:space="preserve"> </w:t>
    </w:r>
    <w:r w:rsidRPr="00EC22F4">
      <w:fldChar w:fldCharType="begin"/>
    </w:r>
    <w:r w:rsidRPr="00EC22F4">
      <w:instrText xml:space="preserve"> </w:instrText>
    </w:r>
    <w:r>
      <w:instrText>NUMPAGES</w:instrText>
    </w:r>
    <w:r w:rsidRPr="00EC22F4">
      <w:instrText xml:space="preserve"> </w:instrText>
    </w:r>
    <w:r w:rsidRPr="00EC22F4">
      <w:fldChar w:fldCharType="separate"/>
    </w:r>
    <w:r w:rsidR="0050685A">
      <w:rPr>
        <w:noProof/>
      </w:rPr>
      <w:t>6</w:t>
    </w:r>
    <w:r w:rsidRPr="00EC22F4">
      <w:fldChar w:fldCharType="end"/>
    </w:r>
  </w:p>
  <w:p w14:paraId="564C53A8" w14:textId="77777777" w:rsidR="007C22BD" w:rsidRPr="004F1E39" w:rsidRDefault="007C22BD" w:rsidP="005F2BFF">
    <w:pPr>
      <w:pStyle w:val="1OSGrundschriftmg"/>
      <w:spacing w:line="240" w:lineRule="exact"/>
    </w:pPr>
  </w:p>
  <w:p w14:paraId="49322B53" w14:textId="77777777" w:rsidR="007C22BD" w:rsidRPr="004F1E39" w:rsidRDefault="007C22BD" w:rsidP="005F2BFF">
    <w:pPr>
      <w:pStyle w:val="1OSGrundschriftmg"/>
    </w:pPr>
  </w:p>
  <w:p w14:paraId="24B4DA15" w14:textId="77777777" w:rsidR="007C22BD" w:rsidRDefault="007C22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2"/>
    <w:lvl w:ilvl="0">
      <w:start w:val="1"/>
      <w:numFmt w:val="bullet"/>
      <w:lvlText w:val=""/>
      <w:lvlJc w:val="left"/>
      <w:pPr>
        <w:tabs>
          <w:tab w:val="num" w:pos="709"/>
        </w:tabs>
        <w:ind w:left="709" w:hanging="360"/>
      </w:pPr>
      <w:rPr>
        <w:rFonts w:ascii="Wingdings" w:hAnsi="Wingdings" w:cs="Monaco"/>
      </w:rPr>
    </w:lvl>
    <w:lvl w:ilvl="1">
      <w:start w:val="1"/>
      <w:numFmt w:val="bullet"/>
      <w:lvlText w:val=""/>
      <w:lvlJc w:val="left"/>
      <w:pPr>
        <w:tabs>
          <w:tab w:val="num" w:pos="1429"/>
        </w:tabs>
        <w:ind w:left="1429" w:hanging="360"/>
      </w:pPr>
      <w:rPr>
        <w:rFonts w:ascii="Wingdings 2" w:hAnsi="Wingdings 2" w:cs="Monaco"/>
      </w:rPr>
    </w:lvl>
    <w:lvl w:ilvl="2">
      <w:start w:val="1"/>
      <w:numFmt w:val="bullet"/>
      <w:lvlText w:val="■"/>
      <w:lvlJc w:val="left"/>
      <w:pPr>
        <w:tabs>
          <w:tab w:val="num" w:pos="2149"/>
        </w:tabs>
        <w:ind w:left="2149" w:hanging="360"/>
      </w:pPr>
      <w:rPr>
        <w:rFonts w:ascii="StarSymbol" w:hAnsi="Times New Roman" w:cs="Monaco"/>
      </w:rPr>
    </w:lvl>
    <w:lvl w:ilvl="3">
      <w:start w:val="1"/>
      <w:numFmt w:val="bullet"/>
      <w:lvlText w:val=""/>
      <w:lvlJc w:val="left"/>
      <w:pPr>
        <w:tabs>
          <w:tab w:val="num" w:pos="2869"/>
        </w:tabs>
        <w:ind w:left="2869" w:hanging="360"/>
      </w:pPr>
      <w:rPr>
        <w:rFonts w:ascii="Wingdings" w:hAnsi="Wingdings" w:cs="Monaco"/>
      </w:rPr>
    </w:lvl>
    <w:lvl w:ilvl="4">
      <w:start w:val="1"/>
      <w:numFmt w:val="bullet"/>
      <w:lvlText w:val=""/>
      <w:lvlJc w:val="left"/>
      <w:pPr>
        <w:tabs>
          <w:tab w:val="num" w:pos="3589"/>
        </w:tabs>
        <w:ind w:left="3589" w:hanging="360"/>
      </w:pPr>
      <w:rPr>
        <w:rFonts w:ascii="Wingdings 2" w:hAnsi="Wingdings 2" w:cs="Monaco"/>
      </w:rPr>
    </w:lvl>
    <w:lvl w:ilvl="5">
      <w:start w:val="1"/>
      <w:numFmt w:val="bullet"/>
      <w:lvlText w:val="■"/>
      <w:lvlJc w:val="left"/>
      <w:pPr>
        <w:tabs>
          <w:tab w:val="num" w:pos="4309"/>
        </w:tabs>
        <w:ind w:left="4309" w:hanging="360"/>
      </w:pPr>
      <w:rPr>
        <w:rFonts w:ascii="StarSymbol" w:hAnsi="Times New Roman" w:cs="Monaco"/>
      </w:rPr>
    </w:lvl>
    <w:lvl w:ilvl="6">
      <w:start w:val="1"/>
      <w:numFmt w:val="bullet"/>
      <w:lvlText w:val=""/>
      <w:lvlJc w:val="left"/>
      <w:pPr>
        <w:tabs>
          <w:tab w:val="num" w:pos="5029"/>
        </w:tabs>
        <w:ind w:left="5029" w:hanging="360"/>
      </w:pPr>
      <w:rPr>
        <w:rFonts w:ascii="Wingdings" w:hAnsi="Wingdings" w:cs="Monaco"/>
      </w:rPr>
    </w:lvl>
    <w:lvl w:ilvl="7">
      <w:start w:val="1"/>
      <w:numFmt w:val="bullet"/>
      <w:lvlText w:val=""/>
      <w:lvlJc w:val="left"/>
      <w:pPr>
        <w:tabs>
          <w:tab w:val="num" w:pos="5749"/>
        </w:tabs>
        <w:ind w:left="5749" w:hanging="360"/>
      </w:pPr>
      <w:rPr>
        <w:rFonts w:ascii="Wingdings 2" w:hAnsi="Wingdings 2" w:cs="Monaco"/>
      </w:rPr>
    </w:lvl>
    <w:lvl w:ilvl="8">
      <w:start w:val="1"/>
      <w:numFmt w:val="bullet"/>
      <w:lvlText w:val="■"/>
      <w:lvlJc w:val="left"/>
      <w:pPr>
        <w:tabs>
          <w:tab w:val="num" w:pos="6469"/>
        </w:tabs>
        <w:ind w:left="6469" w:hanging="360"/>
      </w:pPr>
      <w:rPr>
        <w:rFonts w:ascii="StarSymbol" w:hAnsi="Times New Roman" w:cs="Monaco"/>
      </w:rPr>
    </w:lvl>
  </w:abstractNum>
  <w:abstractNum w:abstractNumId="1" w15:restartNumberingAfterBreak="0">
    <w:nsid w:val="00000002"/>
    <w:multiLevelType w:val="multilevel"/>
    <w:tmpl w:val="00000002"/>
    <w:name w:val="WW8Num1"/>
    <w:lvl w:ilvl="0">
      <w:start w:val="1"/>
      <w:numFmt w:val="bullet"/>
      <w:lvlText w:val=""/>
      <w:lvlJc w:val="left"/>
      <w:pPr>
        <w:tabs>
          <w:tab w:val="num" w:pos="1080"/>
        </w:tabs>
        <w:ind w:left="1080" w:hanging="360"/>
      </w:pPr>
      <w:rPr>
        <w:rFonts w:ascii="Symbol" w:eastAsia="Times New Roman" w:hAnsi="Symbol" w:cs="Courier New"/>
      </w:rPr>
    </w:lvl>
    <w:lvl w:ilvl="1">
      <w:start w:val="1"/>
      <w:numFmt w:val="bullet"/>
      <w:lvlText w:val=""/>
      <w:lvlJc w:val="left"/>
      <w:pPr>
        <w:tabs>
          <w:tab w:val="num" w:pos="1826"/>
        </w:tabs>
        <w:ind w:left="1826" w:hanging="360"/>
      </w:pPr>
      <w:rPr>
        <w:rFonts w:ascii="Symbol" w:eastAsia="Times New Roman" w:hAnsi="Symbol" w:cs="Courier New"/>
      </w:rPr>
    </w:lvl>
    <w:lvl w:ilvl="2">
      <w:start w:val="1"/>
      <w:numFmt w:val="bullet"/>
      <w:lvlText w:val=""/>
      <w:lvlJc w:val="left"/>
      <w:pPr>
        <w:tabs>
          <w:tab w:val="num" w:pos="2572"/>
        </w:tabs>
        <w:ind w:left="2572" w:hanging="360"/>
      </w:pPr>
      <w:rPr>
        <w:rFonts w:ascii="Symbol" w:eastAsia="Times New Roman" w:hAnsi="Symbol" w:cs="Courier New"/>
      </w:rPr>
    </w:lvl>
    <w:lvl w:ilvl="3">
      <w:start w:val="1"/>
      <w:numFmt w:val="bullet"/>
      <w:lvlText w:val=""/>
      <w:lvlJc w:val="left"/>
      <w:pPr>
        <w:tabs>
          <w:tab w:val="num" w:pos="3318"/>
        </w:tabs>
        <w:ind w:left="3318" w:hanging="360"/>
      </w:pPr>
      <w:rPr>
        <w:rFonts w:ascii="Symbol" w:eastAsia="Times New Roman" w:hAnsi="Symbol" w:cs="Courier New"/>
      </w:rPr>
    </w:lvl>
    <w:lvl w:ilvl="4">
      <w:start w:val="1"/>
      <w:numFmt w:val="bullet"/>
      <w:lvlText w:val=""/>
      <w:lvlJc w:val="left"/>
      <w:pPr>
        <w:tabs>
          <w:tab w:val="num" w:pos="4064"/>
        </w:tabs>
        <w:ind w:left="4064" w:hanging="360"/>
      </w:pPr>
      <w:rPr>
        <w:rFonts w:ascii="Symbol" w:eastAsia="Times New Roman" w:hAnsi="Symbol" w:cs="Courier New"/>
      </w:rPr>
    </w:lvl>
    <w:lvl w:ilvl="5">
      <w:start w:val="1"/>
      <w:numFmt w:val="bullet"/>
      <w:lvlText w:val=""/>
      <w:lvlJc w:val="left"/>
      <w:pPr>
        <w:tabs>
          <w:tab w:val="num" w:pos="4810"/>
        </w:tabs>
        <w:ind w:left="4810" w:hanging="360"/>
      </w:pPr>
      <w:rPr>
        <w:rFonts w:ascii="Symbol" w:eastAsia="Times New Roman" w:hAnsi="Symbol" w:cs="Courier New"/>
      </w:rPr>
    </w:lvl>
    <w:lvl w:ilvl="6">
      <w:start w:val="1"/>
      <w:numFmt w:val="bullet"/>
      <w:lvlText w:val=""/>
      <w:lvlJc w:val="left"/>
      <w:pPr>
        <w:tabs>
          <w:tab w:val="num" w:pos="5556"/>
        </w:tabs>
        <w:ind w:left="5556" w:hanging="360"/>
      </w:pPr>
      <w:rPr>
        <w:rFonts w:ascii="Symbol" w:eastAsia="Times New Roman" w:hAnsi="Symbol" w:cs="Courier New"/>
      </w:rPr>
    </w:lvl>
    <w:lvl w:ilvl="7">
      <w:start w:val="1"/>
      <w:numFmt w:val="bullet"/>
      <w:lvlText w:val=""/>
      <w:lvlJc w:val="left"/>
      <w:pPr>
        <w:tabs>
          <w:tab w:val="num" w:pos="6302"/>
        </w:tabs>
        <w:ind w:left="6302" w:hanging="360"/>
      </w:pPr>
      <w:rPr>
        <w:rFonts w:ascii="Symbol" w:eastAsia="Times New Roman" w:hAnsi="Symbol" w:cs="Courier New"/>
      </w:rPr>
    </w:lvl>
    <w:lvl w:ilvl="8">
      <w:start w:val="1"/>
      <w:numFmt w:val="bullet"/>
      <w:lvlText w:val=""/>
      <w:lvlJc w:val="left"/>
      <w:pPr>
        <w:tabs>
          <w:tab w:val="num" w:pos="7048"/>
        </w:tabs>
        <w:ind w:left="7048" w:hanging="360"/>
      </w:pPr>
      <w:rPr>
        <w:rFonts w:ascii="Symbol" w:eastAsia="Times New Roman" w:hAnsi="Symbol" w:cs="Courier New"/>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eastAsia="Times New Roman" w:hAnsi="Symbol" w:cs="Courier New"/>
        <w:sz w:val="18"/>
        <w:szCs w:val="18"/>
      </w:rPr>
    </w:lvl>
    <w:lvl w:ilvl="1">
      <w:start w:val="1"/>
      <w:numFmt w:val="bullet"/>
      <w:lvlText w:val=""/>
      <w:lvlJc w:val="left"/>
      <w:pPr>
        <w:tabs>
          <w:tab w:val="num" w:pos="1474"/>
        </w:tabs>
        <w:ind w:left="1474" w:hanging="360"/>
      </w:pPr>
      <w:rPr>
        <w:rFonts w:ascii="Symbol" w:eastAsia="Times New Roman" w:hAnsi="Symbol" w:cs="Courier New"/>
        <w:sz w:val="18"/>
        <w:szCs w:val="18"/>
      </w:rPr>
    </w:lvl>
    <w:lvl w:ilvl="2">
      <w:start w:val="1"/>
      <w:numFmt w:val="bullet"/>
      <w:lvlText w:val=""/>
      <w:lvlJc w:val="left"/>
      <w:pPr>
        <w:tabs>
          <w:tab w:val="num" w:pos="2228"/>
        </w:tabs>
        <w:ind w:left="2228" w:hanging="360"/>
      </w:pPr>
      <w:rPr>
        <w:rFonts w:ascii="Symbol" w:eastAsia="Times New Roman" w:hAnsi="Symbol" w:cs="Courier New"/>
        <w:sz w:val="18"/>
        <w:szCs w:val="18"/>
      </w:rPr>
    </w:lvl>
    <w:lvl w:ilvl="3">
      <w:start w:val="1"/>
      <w:numFmt w:val="bullet"/>
      <w:lvlText w:val=""/>
      <w:lvlJc w:val="left"/>
      <w:pPr>
        <w:tabs>
          <w:tab w:val="num" w:pos="2982"/>
        </w:tabs>
        <w:ind w:left="2982" w:hanging="360"/>
      </w:pPr>
      <w:rPr>
        <w:rFonts w:ascii="Symbol" w:eastAsia="Times New Roman" w:hAnsi="Symbol" w:cs="Courier New"/>
        <w:sz w:val="18"/>
        <w:szCs w:val="18"/>
      </w:rPr>
    </w:lvl>
    <w:lvl w:ilvl="4">
      <w:start w:val="1"/>
      <w:numFmt w:val="bullet"/>
      <w:lvlText w:val=""/>
      <w:lvlJc w:val="left"/>
      <w:pPr>
        <w:tabs>
          <w:tab w:val="num" w:pos="3736"/>
        </w:tabs>
        <w:ind w:left="3736" w:hanging="360"/>
      </w:pPr>
      <w:rPr>
        <w:rFonts w:ascii="Symbol" w:eastAsia="Times New Roman" w:hAnsi="Symbol" w:cs="Courier New"/>
        <w:sz w:val="18"/>
        <w:szCs w:val="18"/>
      </w:rPr>
    </w:lvl>
    <w:lvl w:ilvl="5">
      <w:start w:val="1"/>
      <w:numFmt w:val="bullet"/>
      <w:lvlText w:val=""/>
      <w:lvlJc w:val="left"/>
      <w:pPr>
        <w:tabs>
          <w:tab w:val="num" w:pos="4490"/>
        </w:tabs>
        <w:ind w:left="4490" w:hanging="360"/>
      </w:pPr>
      <w:rPr>
        <w:rFonts w:ascii="Symbol" w:eastAsia="Times New Roman" w:hAnsi="Symbol" w:cs="Courier New"/>
        <w:sz w:val="18"/>
        <w:szCs w:val="18"/>
      </w:rPr>
    </w:lvl>
    <w:lvl w:ilvl="6">
      <w:start w:val="1"/>
      <w:numFmt w:val="bullet"/>
      <w:lvlText w:val=""/>
      <w:lvlJc w:val="left"/>
      <w:pPr>
        <w:tabs>
          <w:tab w:val="num" w:pos="5244"/>
        </w:tabs>
        <w:ind w:left="5244" w:hanging="360"/>
      </w:pPr>
      <w:rPr>
        <w:rFonts w:ascii="Symbol" w:eastAsia="Times New Roman" w:hAnsi="Symbol" w:cs="Courier New"/>
        <w:sz w:val="18"/>
        <w:szCs w:val="18"/>
      </w:rPr>
    </w:lvl>
    <w:lvl w:ilvl="7">
      <w:start w:val="1"/>
      <w:numFmt w:val="bullet"/>
      <w:lvlText w:val=""/>
      <w:lvlJc w:val="left"/>
      <w:pPr>
        <w:tabs>
          <w:tab w:val="num" w:pos="5998"/>
        </w:tabs>
        <w:ind w:left="5998" w:hanging="360"/>
      </w:pPr>
      <w:rPr>
        <w:rFonts w:ascii="Symbol" w:eastAsia="Times New Roman" w:hAnsi="Symbol" w:cs="Courier New"/>
        <w:sz w:val="18"/>
        <w:szCs w:val="18"/>
      </w:rPr>
    </w:lvl>
    <w:lvl w:ilvl="8">
      <w:start w:val="1"/>
      <w:numFmt w:val="bullet"/>
      <w:lvlText w:val=""/>
      <w:lvlJc w:val="left"/>
      <w:pPr>
        <w:tabs>
          <w:tab w:val="num" w:pos="6752"/>
        </w:tabs>
        <w:ind w:left="6752" w:hanging="360"/>
      </w:pPr>
      <w:rPr>
        <w:rFonts w:ascii="Symbol" w:eastAsia="Times New Roman" w:hAnsi="Symbol" w:cs="Courier New"/>
        <w:sz w:val="18"/>
        <w:szCs w:val="18"/>
      </w:r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eastAsia="Times New Roman" w:hAnsi="Symbol" w:cs="Courier New"/>
      </w:rPr>
    </w:lvl>
    <w:lvl w:ilvl="1">
      <w:start w:val="1"/>
      <w:numFmt w:val="bullet"/>
      <w:lvlText w:val=""/>
      <w:lvlJc w:val="left"/>
      <w:pPr>
        <w:tabs>
          <w:tab w:val="num" w:pos="754"/>
        </w:tabs>
        <w:ind w:left="754" w:hanging="360"/>
      </w:pPr>
      <w:rPr>
        <w:rFonts w:ascii="Symbol" w:eastAsia="Times New Roman" w:hAnsi="Symbol" w:cs="Courier New"/>
      </w:rPr>
    </w:lvl>
    <w:lvl w:ilvl="2">
      <w:start w:val="1"/>
      <w:numFmt w:val="bullet"/>
      <w:lvlText w:val=""/>
      <w:lvlJc w:val="left"/>
      <w:pPr>
        <w:tabs>
          <w:tab w:val="num" w:pos="1148"/>
        </w:tabs>
        <w:ind w:left="1148" w:hanging="360"/>
      </w:pPr>
      <w:rPr>
        <w:rFonts w:ascii="Symbol" w:eastAsia="Times New Roman" w:hAnsi="Symbol" w:cs="Courier New"/>
      </w:rPr>
    </w:lvl>
    <w:lvl w:ilvl="3">
      <w:start w:val="1"/>
      <w:numFmt w:val="bullet"/>
      <w:lvlText w:val=""/>
      <w:lvlJc w:val="left"/>
      <w:pPr>
        <w:tabs>
          <w:tab w:val="num" w:pos="1542"/>
        </w:tabs>
        <w:ind w:left="1542" w:hanging="360"/>
      </w:pPr>
      <w:rPr>
        <w:rFonts w:ascii="Symbol" w:eastAsia="Times New Roman" w:hAnsi="Symbol" w:cs="Courier New"/>
      </w:rPr>
    </w:lvl>
    <w:lvl w:ilvl="4">
      <w:start w:val="1"/>
      <w:numFmt w:val="bullet"/>
      <w:lvlText w:val=""/>
      <w:lvlJc w:val="left"/>
      <w:pPr>
        <w:tabs>
          <w:tab w:val="num" w:pos="1936"/>
        </w:tabs>
        <w:ind w:left="1936" w:hanging="360"/>
      </w:pPr>
      <w:rPr>
        <w:rFonts w:ascii="Symbol" w:eastAsia="Times New Roman" w:hAnsi="Symbol" w:cs="Courier New"/>
      </w:rPr>
    </w:lvl>
    <w:lvl w:ilvl="5">
      <w:start w:val="1"/>
      <w:numFmt w:val="bullet"/>
      <w:lvlText w:val=""/>
      <w:lvlJc w:val="left"/>
      <w:pPr>
        <w:tabs>
          <w:tab w:val="num" w:pos="2330"/>
        </w:tabs>
        <w:ind w:left="2330" w:hanging="360"/>
      </w:pPr>
      <w:rPr>
        <w:rFonts w:ascii="Symbol" w:eastAsia="Times New Roman" w:hAnsi="Symbol" w:cs="Courier New"/>
      </w:rPr>
    </w:lvl>
    <w:lvl w:ilvl="6">
      <w:start w:val="1"/>
      <w:numFmt w:val="bullet"/>
      <w:lvlText w:val=""/>
      <w:lvlJc w:val="left"/>
      <w:pPr>
        <w:tabs>
          <w:tab w:val="num" w:pos="2724"/>
        </w:tabs>
        <w:ind w:left="2724" w:hanging="360"/>
      </w:pPr>
      <w:rPr>
        <w:rFonts w:ascii="Symbol" w:eastAsia="Times New Roman" w:hAnsi="Symbol" w:cs="Courier New"/>
      </w:rPr>
    </w:lvl>
    <w:lvl w:ilvl="7">
      <w:start w:val="1"/>
      <w:numFmt w:val="bullet"/>
      <w:lvlText w:val=""/>
      <w:lvlJc w:val="left"/>
      <w:pPr>
        <w:tabs>
          <w:tab w:val="num" w:pos="3118"/>
        </w:tabs>
        <w:ind w:left="3118" w:hanging="360"/>
      </w:pPr>
      <w:rPr>
        <w:rFonts w:ascii="Symbol" w:eastAsia="Times New Roman" w:hAnsi="Symbol" w:cs="Courier New"/>
      </w:rPr>
    </w:lvl>
    <w:lvl w:ilvl="8">
      <w:start w:val="1"/>
      <w:numFmt w:val="bullet"/>
      <w:lvlText w:val=""/>
      <w:lvlJc w:val="left"/>
      <w:pPr>
        <w:tabs>
          <w:tab w:val="num" w:pos="3512"/>
        </w:tabs>
        <w:ind w:left="3512" w:hanging="360"/>
      </w:pPr>
      <w:rPr>
        <w:rFonts w:ascii="Symbol" w:eastAsia="Times New Roman" w:hAnsi="Symbol" w:cs="Courier New"/>
      </w:rPr>
    </w:lvl>
  </w:abstractNum>
  <w:abstractNum w:abstractNumId="4" w15:restartNumberingAfterBreak="0">
    <w:nsid w:val="04573CD5"/>
    <w:multiLevelType w:val="hybridMultilevel"/>
    <w:tmpl w:val="A218F7D2"/>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8C48C9"/>
    <w:multiLevelType w:val="hybridMultilevel"/>
    <w:tmpl w:val="B936ECB8"/>
    <w:lvl w:ilvl="0" w:tplc="E330600E">
      <w:start w:val="1"/>
      <w:numFmt w:val="lowerLetter"/>
      <w:lvlText w:val="%1)"/>
      <w:lvlJc w:val="left"/>
      <w:pPr>
        <w:ind w:left="720" w:hanging="72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704C2C"/>
    <w:multiLevelType w:val="multilevel"/>
    <w:tmpl w:val="0AD63278"/>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1B0C95"/>
    <w:multiLevelType w:val="multilevel"/>
    <w:tmpl w:val="F622176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6D711A"/>
    <w:multiLevelType w:val="multilevel"/>
    <w:tmpl w:val="186C603A"/>
    <w:lvl w:ilvl="0">
      <w:start w:val="1"/>
      <w:numFmt w:val="lowerLetter"/>
      <w:lvlText w:val="%1)"/>
      <w:lvlJc w:val="left"/>
      <w:pPr>
        <w:ind w:left="72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E4569E3"/>
    <w:multiLevelType w:val="hybridMultilevel"/>
    <w:tmpl w:val="36E2D3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5C82825"/>
    <w:multiLevelType w:val="multilevel"/>
    <w:tmpl w:val="186C603A"/>
    <w:lvl w:ilvl="0">
      <w:start w:val="1"/>
      <w:numFmt w:val="lowerLetter"/>
      <w:lvlText w:val="%1)"/>
      <w:lvlJc w:val="left"/>
      <w:pPr>
        <w:ind w:left="72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79B1AEF"/>
    <w:multiLevelType w:val="multilevel"/>
    <w:tmpl w:val="0AD63278"/>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ECD6F2F"/>
    <w:multiLevelType w:val="hybridMultilevel"/>
    <w:tmpl w:val="9586D8F6"/>
    <w:lvl w:ilvl="0" w:tplc="2C681BFA">
      <w:start w:val="1"/>
      <w:numFmt w:val="lowerLetter"/>
      <w:lvlText w:val="%1."/>
      <w:lvlJc w:val="left"/>
      <w:pPr>
        <w:ind w:left="2859" w:hanging="360"/>
      </w:pPr>
      <w:rPr>
        <w:rFonts w:hint="default"/>
      </w:rPr>
    </w:lvl>
    <w:lvl w:ilvl="1" w:tplc="04070019" w:tentative="1">
      <w:start w:val="1"/>
      <w:numFmt w:val="lowerLetter"/>
      <w:lvlText w:val="%2."/>
      <w:lvlJc w:val="left"/>
      <w:pPr>
        <w:ind w:left="3579" w:hanging="360"/>
      </w:pPr>
    </w:lvl>
    <w:lvl w:ilvl="2" w:tplc="0407001B" w:tentative="1">
      <w:start w:val="1"/>
      <w:numFmt w:val="lowerRoman"/>
      <w:lvlText w:val="%3."/>
      <w:lvlJc w:val="right"/>
      <w:pPr>
        <w:ind w:left="4299" w:hanging="180"/>
      </w:pPr>
    </w:lvl>
    <w:lvl w:ilvl="3" w:tplc="0407000F" w:tentative="1">
      <w:start w:val="1"/>
      <w:numFmt w:val="decimal"/>
      <w:lvlText w:val="%4."/>
      <w:lvlJc w:val="left"/>
      <w:pPr>
        <w:ind w:left="5019" w:hanging="360"/>
      </w:pPr>
    </w:lvl>
    <w:lvl w:ilvl="4" w:tplc="04070019" w:tentative="1">
      <w:start w:val="1"/>
      <w:numFmt w:val="lowerLetter"/>
      <w:lvlText w:val="%5."/>
      <w:lvlJc w:val="left"/>
      <w:pPr>
        <w:ind w:left="5739" w:hanging="360"/>
      </w:pPr>
    </w:lvl>
    <w:lvl w:ilvl="5" w:tplc="0407001B" w:tentative="1">
      <w:start w:val="1"/>
      <w:numFmt w:val="lowerRoman"/>
      <w:lvlText w:val="%6."/>
      <w:lvlJc w:val="right"/>
      <w:pPr>
        <w:ind w:left="6459" w:hanging="180"/>
      </w:pPr>
    </w:lvl>
    <w:lvl w:ilvl="6" w:tplc="0407000F" w:tentative="1">
      <w:start w:val="1"/>
      <w:numFmt w:val="decimal"/>
      <w:lvlText w:val="%7."/>
      <w:lvlJc w:val="left"/>
      <w:pPr>
        <w:ind w:left="7179" w:hanging="360"/>
      </w:pPr>
    </w:lvl>
    <w:lvl w:ilvl="7" w:tplc="04070019" w:tentative="1">
      <w:start w:val="1"/>
      <w:numFmt w:val="lowerLetter"/>
      <w:lvlText w:val="%8."/>
      <w:lvlJc w:val="left"/>
      <w:pPr>
        <w:ind w:left="7899" w:hanging="360"/>
      </w:pPr>
    </w:lvl>
    <w:lvl w:ilvl="8" w:tplc="0407001B" w:tentative="1">
      <w:start w:val="1"/>
      <w:numFmt w:val="lowerRoman"/>
      <w:lvlText w:val="%9."/>
      <w:lvlJc w:val="right"/>
      <w:pPr>
        <w:ind w:left="8619" w:hanging="180"/>
      </w:pPr>
    </w:lvl>
  </w:abstractNum>
  <w:abstractNum w:abstractNumId="13" w15:restartNumberingAfterBreak="0">
    <w:nsid w:val="6EDA740B"/>
    <w:multiLevelType w:val="hybridMultilevel"/>
    <w:tmpl w:val="2BA6E94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BF70D9"/>
    <w:multiLevelType w:val="hybridMultilevel"/>
    <w:tmpl w:val="F62217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CC0B93"/>
    <w:multiLevelType w:val="multilevel"/>
    <w:tmpl w:val="02E6A24A"/>
    <w:lvl w:ilvl="0">
      <w:start w:val="1"/>
      <w:numFmt w:val="lowerLetter"/>
      <w:lvlText w:val="%1)"/>
      <w:lvlJc w:val="left"/>
      <w:pPr>
        <w:ind w:left="72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4"/>
  </w:num>
  <w:num w:numId="3">
    <w:abstractNumId w:val="5"/>
  </w:num>
  <w:num w:numId="4">
    <w:abstractNumId w:val="9"/>
  </w:num>
  <w:num w:numId="5">
    <w:abstractNumId w:val="12"/>
  </w:num>
  <w:num w:numId="6">
    <w:abstractNumId w:val="4"/>
  </w:num>
  <w:num w:numId="7">
    <w:abstractNumId w:val="6"/>
  </w:num>
  <w:num w:numId="8">
    <w:abstractNumId w:val="11"/>
  </w:num>
  <w:num w:numId="9">
    <w:abstractNumId w:val="15"/>
  </w:num>
  <w:num w:numId="10">
    <w:abstractNumId w:val="8"/>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357"/>
  <w:consecutiveHyphenLimit w:val="3"/>
  <w:hyphenationZone w:val="425"/>
  <w:drawingGridHorizontalSpacing w:val="11"/>
  <w:drawingGridVerticalSpacing w:val="1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BF5"/>
    <w:rsid w:val="00052B08"/>
    <w:rsid w:val="000B6E81"/>
    <w:rsid w:val="000D38DD"/>
    <w:rsid w:val="000E6432"/>
    <w:rsid w:val="00192E7C"/>
    <w:rsid w:val="001B514D"/>
    <w:rsid w:val="001C2392"/>
    <w:rsid w:val="001E25E4"/>
    <w:rsid w:val="00202C3F"/>
    <w:rsid w:val="0021068F"/>
    <w:rsid w:val="002314DC"/>
    <w:rsid w:val="00247ED5"/>
    <w:rsid w:val="00252AC3"/>
    <w:rsid w:val="00281671"/>
    <w:rsid w:val="002856FD"/>
    <w:rsid w:val="00295130"/>
    <w:rsid w:val="002C6FB8"/>
    <w:rsid w:val="002D33E3"/>
    <w:rsid w:val="002D7060"/>
    <w:rsid w:val="002E43A3"/>
    <w:rsid w:val="00307BF5"/>
    <w:rsid w:val="00310C9F"/>
    <w:rsid w:val="00326181"/>
    <w:rsid w:val="00347E43"/>
    <w:rsid w:val="00367CCE"/>
    <w:rsid w:val="00374892"/>
    <w:rsid w:val="00377A00"/>
    <w:rsid w:val="003A2D05"/>
    <w:rsid w:val="003B138B"/>
    <w:rsid w:val="003C0E7F"/>
    <w:rsid w:val="003C7185"/>
    <w:rsid w:val="003D053B"/>
    <w:rsid w:val="003D615C"/>
    <w:rsid w:val="00402B2F"/>
    <w:rsid w:val="00404C85"/>
    <w:rsid w:val="004166A7"/>
    <w:rsid w:val="00475606"/>
    <w:rsid w:val="004C626E"/>
    <w:rsid w:val="004E6BCF"/>
    <w:rsid w:val="005049C1"/>
    <w:rsid w:val="0050685A"/>
    <w:rsid w:val="00506CAF"/>
    <w:rsid w:val="00522C42"/>
    <w:rsid w:val="005546B1"/>
    <w:rsid w:val="005806EB"/>
    <w:rsid w:val="00583202"/>
    <w:rsid w:val="0059266A"/>
    <w:rsid w:val="00594D20"/>
    <w:rsid w:val="005B3F86"/>
    <w:rsid w:val="005B4F79"/>
    <w:rsid w:val="005F2BFF"/>
    <w:rsid w:val="005F2D98"/>
    <w:rsid w:val="00617602"/>
    <w:rsid w:val="006303B5"/>
    <w:rsid w:val="00631598"/>
    <w:rsid w:val="00634297"/>
    <w:rsid w:val="00637AB9"/>
    <w:rsid w:val="006610CA"/>
    <w:rsid w:val="00665F8D"/>
    <w:rsid w:val="00683E84"/>
    <w:rsid w:val="006B1AB3"/>
    <w:rsid w:val="006C1FA7"/>
    <w:rsid w:val="006C593F"/>
    <w:rsid w:val="006E1675"/>
    <w:rsid w:val="006F0D8E"/>
    <w:rsid w:val="0071191A"/>
    <w:rsid w:val="00724429"/>
    <w:rsid w:val="00744670"/>
    <w:rsid w:val="0075100B"/>
    <w:rsid w:val="00773FD0"/>
    <w:rsid w:val="00774C62"/>
    <w:rsid w:val="007935BE"/>
    <w:rsid w:val="007B3E67"/>
    <w:rsid w:val="007B7F3F"/>
    <w:rsid w:val="007C22BD"/>
    <w:rsid w:val="007C2D3A"/>
    <w:rsid w:val="007C6C60"/>
    <w:rsid w:val="007D1937"/>
    <w:rsid w:val="007E328E"/>
    <w:rsid w:val="00835383"/>
    <w:rsid w:val="00844430"/>
    <w:rsid w:val="00852776"/>
    <w:rsid w:val="008540AE"/>
    <w:rsid w:val="00860DCC"/>
    <w:rsid w:val="00877640"/>
    <w:rsid w:val="008A0806"/>
    <w:rsid w:val="008A1E35"/>
    <w:rsid w:val="008B6719"/>
    <w:rsid w:val="008C723B"/>
    <w:rsid w:val="0090696F"/>
    <w:rsid w:val="009238BD"/>
    <w:rsid w:val="00926D83"/>
    <w:rsid w:val="00931267"/>
    <w:rsid w:val="00943E69"/>
    <w:rsid w:val="00951F5C"/>
    <w:rsid w:val="00956A3B"/>
    <w:rsid w:val="00961CF1"/>
    <w:rsid w:val="009637A0"/>
    <w:rsid w:val="00996A59"/>
    <w:rsid w:val="009A472D"/>
    <w:rsid w:val="009C2E25"/>
    <w:rsid w:val="009E3870"/>
    <w:rsid w:val="009E7918"/>
    <w:rsid w:val="009F3D24"/>
    <w:rsid w:val="00A03D57"/>
    <w:rsid w:val="00A16225"/>
    <w:rsid w:val="00A6065E"/>
    <w:rsid w:val="00A62FFF"/>
    <w:rsid w:val="00A8468E"/>
    <w:rsid w:val="00A85FD7"/>
    <w:rsid w:val="00A94F8B"/>
    <w:rsid w:val="00AA4CCA"/>
    <w:rsid w:val="00AB34DC"/>
    <w:rsid w:val="00AC3F09"/>
    <w:rsid w:val="00AC528A"/>
    <w:rsid w:val="00AF651A"/>
    <w:rsid w:val="00B060BF"/>
    <w:rsid w:val="00B23843"/>
    <w:rsid w:val="00B35F24"/>
    <w:rsid w:val="00B40AE3"/>
    <w:rsid w:val="00B55D40"/>
    <w:rsid w:val="00B612B1"/>
    <w:rsid w:val="00B76620"/>
    <w:rsid w:val="00BA6CA3"/>
    <w:rsid w:val="00BD75BD"/>
    <w:rsid w:val="00BF2F4D"/>
    <w:rsid w:val="00C218BA"/>
    <w:rsid w:val="00C24738"/>
    <w:rsid w:val="00C2695E"/>
    <w:rsid w:val="00C4183C"/>
    <w:rsid w:val="00C71803"/>
    <w:rsid w:val="00C7760F"/>
    <w:rsid w:val="00C85CCD"/>
    <w:rsid w:val="00C9332F"/>
    <w:rsid w:val="00CB4222"/>
    <w:rsid w:val="00CC6F5D"/>
    <w:rsid w:val="00CF4CE4"/>
    <w:rsid w:val="00D147B4"/>
    <w:rsid w:val="00D3372C"/>
    <w:rsid w:val="00D4779D"/>
    <w:rsid w:val="00D541B6"/>
    <w:rsid w:val="00D712E6"/>
    <w:rsid w:val="00DA13A3"/>
    <w:rsid w:val="00DA1899"/>
    <w:rsid w:val="00DA255E"/>
    <w:rsid w:val="00DC3610"/>
    <w:rsid w:val="00DC477A"/>
    <w:rsid w:val="00E06DFD"/>
    <w:rsid w:val="00E2418D"/>
    <w:rsid w:val="00E54DA7"/>
    <w:rsid w:val="00E551E5"/>
    <w:rsid w:val="00E826C2"/>
    <w:rsid w:val="00E950F9"/>
    <w:rsid w:val="00E96BE8"/>
    <w:rsid w:val="00EB77C8"/>
    <w:rsid w:val="00EC382F"/>
    <w:rsid w:val="00F16496"/>
    <w:rsid w:val="00F2588F"/>
    <w:rsid w:val="00F349B8"/>
    <w:rsid w:val="00F40ED2"/>
    <w:rsid w:val="00F4154F"/>
    <w:rsid w:val="00F562C3"/>
    <w:rsid w:val="00F628A6"/>
    <w:rsid w:val="00F84614"/>
    <w:rsid w:val="00F91F44"/>
    <w:rsid w:val="00F97B8A"/>
    <w:rsid w:val="00FD4E91"/>
    <w:rsid w:val="00FE021D"/>
    <w:rsid w:val="00FE48B8"/>
    <w:rsid w:val="00FE700B"/>
    <w:rsid w:val="00FF1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92F1D2"/>
  <w14:defaultImageDpi w14:val="300"/>
  <w15:docId w15:val="{90D48F53-E7CC-40F1-A5D2-C69783C5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2656"/>
    <w:rPr>
      <w:sz w:val="24"/>
      <w:szCs w:val="24"/>
      <w:lang w:eastAsia="en-US"/>
    </w:rPr>
  </w:style>
  <w:style w:type="paragraph" w:styleId="berschrift1">
    <w:name w:val="heading 1"/>
    <w:basedOn w:val="Standard"/>
    <w:next w:val="Standard"/>
    <w:link w:val="berschrift1Zchn"/>
    <w:uiPriority w:val="9"/>
    <w:qFormat/>
    <w:pPr>
      <w:keepNext/>
      <w:spacing w:before="240" w:after="60"/>
      <w:outlineLvl w:val="0"/>
    </w:pPr>
    <w:rPr>
      <w:rFonts w:ascii="Calibri" w:eastAsia="MS Gothic" w:hAnsi="Calibri"/>
      <w:b/>
      <w:bCs/>
      <w:kern w:val="32"/>
      <w:sz w:val="32"/>
      <w:szCs w:val="32"/>
      <w:lang w:val="x-none" w:eastAsia="x-none"/>
    </w:rPr>
  </w:style>
  <w:style w:type="paragraph" w:styleId="berschrift2">
    <w:name w:val="heading 2"/>
    <w:basedOn w:val="Standard"/>
    <w:next w:val="Standard"/>
    <w:link w:val="berschrift2Zchn"/>
    <w:uiPriority w:val="9"/>
    <w:qFormat/>
    <w:pPr>
      <w:keepNext/>
      <w:jc w:val="both"/>
      <w:outlineLvl w:val="1"/>
    </w:pPr>
    <w:rPr>
      <w:rFonts w:ascii="Calibri" w:eastAsia="MS Gothic" w:hAnsi="Calibri"/>
      <w:b/>
      <w:bCs/>
      <w:i/>
      <w:iCs/>
      <w:sz w:val="28"/>
      <w:szCs w:val="28"/>
      <w:lang w:val="x-none" w:eastAsia="x-none"/>
    </w:rPr>
  </w:style>
  <w:style w:type="paragraph" w:styleId="berschrift3">
    <w:name w:val="heading 3"/>
    <w:basedOn w:val="Standard"/>
    <w:next w:val="Standard"/>
    <w:link w:val="berschrift3Zchn"/>
    <w:uiPriority w:val="9"/>
    <w:qFormat/>
    <w:pPr>
      <w:keepNext/>
      <w:outlineLvl w:val="2"/>
    </w:pPr>
    <w:rPr>
      <w:rFonts w:ascii="Calibri" w:eastAsia="MS Gothic" w:hAnsi="Calibri"/>
      <w:b/>
      <w:bCs/>
      <w:sz w:val="26"/>
      <w:szCs w:val="26"/>
      <w:lang w:val="x-none" w:eastAsia="x-none"/>
    </w:rPr>
  </w:style>
  <w:style w:type="paragraph" w:styleId="berschrift4">
    <w:name w:val="heading 4"/>
    <w:basedOn w:val="Standard"/>
    <w:next w:val="Standard"/>
    <w:link w:val="berschrift4Zchn"/>
    <w:uiPriority w:val="9"/>
    <w:qFormat/>
    <w:rsid w:val="000F7A2E"/>
    <w:pPr>
      <w:keepNext/>
      <w:spacing w:before="240" w:after="60"/>
      <w:outlineLvl w:val="3"/>
    </w:pPr>
    <w:rPr>
      <w:rFonts w:ascii="Cambria" w:eastAsia="MS Mincho" w:hAnsi="Cambria"/>
      <w:b/>
      <w:b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Calibri" w:eastAsia="MS Gothic" w:hAnsi="Calibri" w:cs="Times New Roman"/>
      <w:b/>
      <w:bCs/>
      <w:kern w:val="32"/>
      <w:sz w:val="32"/>
      <w:szCs w:val="32"/>
    </w:rPr>
  </w:style>
  <w:style w:type="character" w:customStyle="1" w:styleId="berschrift2Zchn">
    <w:name w:val="Überschrift 2 Zchn"/>
    <w:link w:val="berschrift2"/>
    <w:uiPriority w:val="9"/>
    <w:semiHidden/>
    <w:rPr>
      <w:rFonts w:ascii="Calibri" w:eastAsia="MS Gothic" w:hAnsi="Calibri" w:cs="Times New Roman"/>
      <w:b/>
      <w:bCs/>
      <w:i/>
      <w:iCs/>
      <w:sz w:val="28"/>
      <w:szCs w:val="28"/>
    </w:rPr>
  </w:style>
  <w:style w:type="character" w:customStyle="1" w:styleId="berschrift3Zchn">
    <w:name w:val="Überschrift 3 Zchn"/>
    <w:link w:val="berschrift3"/>
    <w:uiPriority w:val="9"/>
    <w:semiHidden/>
    <w:rPr>
      <w:rFonts w:ascii="Calibri" w:eastAsia="MS Gothic" w:hAnsi="Calibri" w:cs="Times New Roman"/>
      <w:b/>
      <w:bCs/>
      <w:sz w:val="26"/>
      <w:szCs w:val="26"/>
    </w:rPr>
  </w:style>
  <w:style w:type="character" w:customStyle="1" w:styleId="berschrift4Zchn">
    <w:name w:val="Überschrift 4 Zchn"/>
    <w:link w:val="berschrift4"/>
    <w:uiPriority w:val="9"/>
    <w:rsid w:val="000F7A2E"/>
    <w:rPr>
      <w:rFonts w:ascii="Cambria" w:eastAsia="MS Mincho" w:hAnsi="Cambria" w:cs="Times New Roman"/>
      <w:b/>
      <w:bCs/>
      <w:sz w:val="28"/>
      <w:szCs w:val="28"/>
    </w:rPr>
  </w:style>
  <w:style w:type="character" w:customStyle="1" w:styleId="4OSGrundmgkurs">
    <w:name w:val="4_OS_Grund_mg_kurs"/>
    <w:uiPriority w:val="99"/>
    <w:rPr>
      <w:rFonts w:ascii="Arial" w:hAnsi="Arial" w:cs="Arial"/>
      <w:i/>
      <w:iCs/>
      <w:color w:val="000000"/>
      <w:spacing w:val="10"/>
      <w:sz w:val="22"/>
      <w:szCs w:val="22"/>
      <w:u w:val="none"/>
    </w:rPr>
  </w:style>
  <w:style w:type="paragraph" w:styleId="Kopfzeile">
    <w:name w:val="header"/>
    <w:basedOn w:val="Standard"/>
    <w:link w:val="KopfzeileZchn"/>
    <w:rsid w:val="002C6FB8"/>
    <w:pPr>
      <w:tabs>
        <w:tab w:val="center" w:pos="4536"/>
        <w:tab w:val="right" w:pos="9072"/>
      </w:tabs>
    </w:pPr>
  </w:style>
  <w:style w:type="character" w:customStyle="1" w:styleId="KopfzeileZchn">
    <w:name w:val="Kopfzeile Zchn"/>
    <w:link w:val="Kopfzeile"/>
    <w:rsid w:val="002C6FB8"/>
    <w:rPr>
      <w:sz w:val="24"/>
      <w:szCs w:val="24"/>
      <w:lang w:eastAsia="en-US"/>
    </w:rPr>
  </w:style>
  <w:style w:type="paragraph" w:customStyle="1" w:styleId="4OSGrund112Zeilen">
    <w:name w:val="4_OS_Grund_1_1/2_Zeilen"/>
    <w:link w:val="4OSGrund112ZeilenCarattere"/>
    <w:uiPriority w:val="99"/>
    <w:pPr>
      <w:spacing w:line="390" w:lineRule="exact"/>
    </w:pPr>
    <w:rPr>
      <w:rFonts w:ascii="Arial" w:hAnsi="Arial" w:cs="Arial"/>
      <w:sz w:val="22"/>
      <w:szCs w:val="22"/>
    </w:rPr>
  </w:style>
  <w:style w:type="character" w:customStyle="1" w:styleId="4OSGrund112ZeilenCarattere">
    <w:name w:val="4_OS_Grund_1_1/2_Zeilen Carattere"/>
    <w:link w:val="4OSGrund112Zeilen"/>
    <w:uiPriority w:val="99"/>
    <w:rsid w:val="00203D23"/>
    <w:rPr>
      <w:rFonts w:ascii="Arial" w:hAnsi="Arial" w:cs="Arial"/>
      <w:sz w:val="22"/>
      <w:szCs w:val="22"/>
      <w:lang w:val="de-DE" w:eastAsia="de-DE" w:bidi="ar-SA"/>
    </w:rPr>
  </w:style>
  <w:style w:type="paragraph" w:customStyle="1" w:styleId="7OSBildunterzeile">
    <w:name w:val="7_OS_Bildunterzeile"/>
    <w:uiPriority w:val="99"/>
    <w:pPr>
      <w:spacing w:after="120" w:line="260" w:lineRule="exact"/>
    </w:pPr>
    <w:rPr>
      <w:rFonts w:ascii="Arial" w:hAnsi="Arial" w:cs="Arial"/>
      <w:sz w:val="18"/>
      <w:szCs w:val="18"/>
    </w:rPr>
  </w:style>
  <w:style w:type="paragraph" w:customStyle="1" w:styleId="5OSGrundschriftfett">
    <w:name w:val="5_OS_Grundschrift fett"/>
    <w:link w:val="5OSGrundschriftfettCarattere"/>
    <w:uiPriority w:val="99"/>
    <w:qFormat/>
    <w:pPr>
      <w:spacing w:line="260" w:lineRule="exact"/>
      <w:ind w:left="357" w:hanging="357"/>
    </w:pPr>
    <w:rPr>
      <w:rFonts w:ascii="Arial" w:hAnsi="Arial" w:cs="Arial"/>
      <w:b/>
      <w:bCs/>
      <w:sz w:val="22"/>
      <w:szCs w:val="22"/>
    </w:rPr>
  </w:style>
  <w:style w:type="character" w:customStyle="1" w:styleId="5OSGrundschriftfettCarattere">
    <w:name w:val="5_OS_Grundschrift fett Carattere"/>
    <w:link w:val="5OSGrundschriftfett"/>
    <w:uiPriority w:val="99"/>
    <w:qFormat/>
    <w:rsid w:val="00E322F1"/>
    <w:rPr>
      <w:rFonts w:ascii="Arial" w:hAnsi="Arial" w:cs="Arial"/>
      <w:b/>
      <w:bCs/>
      <w:sz w:val="22"/>
      <w:szCs w:val="22"/>
      <w:lang w:val="de-DE" w:eastAsia="de-DE" w:bidi="ar-SA"/>
    </w:rPr>
  </w:style>
  <w:style w:type="paragraph" w:customStyle="1" w:styleId="1OSGrundschriftmg">
    <w:name w:val="1_OS_Grundschrift_mg"/>
    <w:link w:val="1OSGrundschriftmgCarattere"/>
    <w:qFormat/>
    <w:pPr>
      <w:spacing w:line="260" w:lineRule="exact"/>
    </w:pPr>
    <w:rPr>
      <w:rFonts w:ascii="Arial" w:hAnsi="Arial" w:cs="Arial"/>
      <w:sz w:val="22"/>
      <w:szCs w:val="22"/>
    </w:rPr>
  </w:style>
  <w:style w:type="character" w:customStyle="1" w:styleId="1OSGrundschriftmgCarattere">
    <w:name w:val="1_OS_Grundschrift_mg Carattere"/>
    <w:link w:val="1OSGrundschriftmg"/>
    <w:qFormat/>
    <w:rsid w:val="001A48F9"/>
    <w:rPr>
      <w:rFonts w:ascii="Arial" w:hAnsi="Arial" w:cs="Arial"/>
      <w:sz w:val="22"/>
      <w:szCs w:val="22"/>
      <w:lang w:val="de-DE" w:eastAsia="de-DE" w:bidi="ar-SA"/>
    </w:rPr>
  </w:style>
  <w:style w:type="paragraph" w:customStyle="1" w:styleId="3OSGrundmgEinzug">
    <w:name w:val="3_OS_Grund_mg Einzug"/>
    <w:basedOn w:val="5OSGrundschriftfett"/>
    <w:link w:val="3OSGrundmgEinzugCarattere"/>
    <w:uiPriority w:val="99"/>
    <w:rPr>
      <w:b w:val="0"/>
      <w:bCs w:val="0"/>
    </w:rPr>
  </w:style>
  <w:style w:type="character" w:customStyle="1" w:styleId="3OSGrundmgEinzugCarattere">
    <w:name w:val="3_OS_Grund_mg Einzug Carattere"/>
    <w:basedOn w:val="5OSGrundschriftfettCarattere"/>
    <w:link w:val="3OSGrundmgEinzug"/>
    <w:rsid w:val="00E322F1"/>
    <w:rPr>
      <w:rFonts w:ascii="Arial" w:hAnsi="Arial" w:cs="Arial"/>
      <w:b/>
      <w:bCs/>
      <w:sz w:val="22"/>
      <w:szCs w:val="22"/>
      <w:lang w:val="de-DE" w:eastAsia="de-DE" w:bidi="ar-SA"/>
    </w:rPr>
  </w:style>
  <w:style w:type="paragraph" w:styleId="Fuzeile">
    <w:name w:val="footer"/>
    <w:basedOn w:val="Standard"/>
    <w:link w:val="FuzeileZchn"/>
    <w:uiPriority w:val="99"/>
    <w:semiHidden/>
    <w:rsid w:val="00B24550"/>
    <w:pPr>
      <w:tabs>
        <w:tab w:val="center" w:pos="4536"/>
        <w:tab w:val="right" w:pos="9072"/>
      </w:tabs>
    </w:pPr>
    <w:rPr>
      <w:lang w:val="x-none" w:eastAsia="x-none"/>
    </w:rPr>
  </w:style>
  <w:style w:type="character" w:customStyle="1" w:styleId="FuzeileZchn">
    <w:name w:val="Fußzeile Zchn"/>
    <w:link w:val="Fuzeile"/>
    <w:uiPriority w:val="99"/>
    <w:semiHidden/>
    <w:rsid w:val="00B24550"/>
    <w:rPr>
      <w:sz w:val="24"/>
      <w:szCs w:val="24"/>
    </w:rPr>
  </w:style>
  <w:style w:type="paragraph" w:customStyle="1" w:styleId="8OSHinweisrot">
    <w:name w:val="8_OS_Hinweis_rot"/>
    <w:basedOn w:val="Standard"/>
    <w:uiPriority w:val="99"/>
    <w:rPr>
      <w:rFonts w:ascii="Arial" w:hAnsi="Arial" w:cs="Arial"/>
      <w:color w:val="FF0000"/>
      <w:sz w:val="22"/>
      <w:szCs w:val="22"/>
    </w:rPr>
  </w:style>
  <w:style w:type="paragraph" w:customStyle="1" w:styleId="2OSKapitelgrn">
    <w:name w:val="2_OS_Kapitel_grün"/>
    <w:rsid w:val="003A19FF"/>
    <w:pPr>
      <w:spacing w:line="260" w:lineRule="exact"/>
    </w:pPr>
    <w:rPr>
      <w:rFonts w:ascii="Arial" w:hAnsi="Arial" w:cs="Arial"/>
      <w:b/>
      <w:bCs/>
      <w:color w:val="18764F"/>
      <w:spacing w:val="-2"/>
      <w:sz w:val="26"/>
      <w:szCs w:val="26"/>
      <w:lang w:val="en-GB"/>
    </w:rPr>
  </w:style>
  <w:style w:type="table" w:styleId="Tabellenraster">
    <w:name w:val="Table Grid"/>
    <w:basedOn w:val="NormaleTabelle"/>
    <w:rsid w:val="00CB5E01"/>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F0809"/>
    <w:rPr>
      <w:rFonts w:ascii="Tahoma" w:hAnsi="Tahoma"/>
      <w:sz w:val="16"/>
      <w:szCs w:val="16"/>
      <w:lang w:val="x-none"/>
    </w:rPr>
  </w:style>
  <w:style w:type="character" w:customStyle="1" w:styleId="SprechblasentextZchn">
    <w:name w:val="Sprechblasentext Zchn"/>
    <w:link w:val="Sprechblasentext"/>
    <w:uiPriority w:val="99"/>
    <w:semiHidden/>
    <w:rsid w:val="00FF0809"/>
    <w:rPr>
      <w:rFonts w:ascii="Tahoma" w:hAnsi="Tahoma" w:cs="Tahoma"/>
      <w:sz w:val="16"/>
      <w:szCs w:val="16"/>
      <w:lang w:eastAsia="en-US"/>
    </w:rPr>
  </w:style>
  <w:style w:type="paragraph" w:styleId="Dokumentstruktur">
    <w:name w:val="Document Map"/>
    <w:basedOn w:val="Standard"/>
    <w:link w:val="DokumentstrukturZchn"/>
    <w:uiPriority w:val="99"/>
    <w:semiHidden/>
    <w:unhideWhenUsed/>
    <w:rsid w:val="00E919BF"/>
    <w:rPr>
      <w:rFonts w:ascii="Lucida Grande" w:hAnsi="Lucida Grande"/>
    </w:rPr>
  </w:style>
  <w:style w:type="character" w:customStyle="1" w:styleId="DokumentstrukturZchn">
    <w:name w:val="Dokumentstruktur Zchn"/>
    <w:link w:val="Dokumentstruktur"/>
    <w:uiPriority w:val="99"/>
    <w:semiHidden/>
    <w:rsid w:val="00E919BF"/>
    <w:rPr>
      <w:rFonts w:ascii="Lucida Grande" w:hAnsi="Lucida Grande"/>
      <w:sz w:val="24"/>
      <w:szCs w:val="24"/>
      <w:lang w:eastAsia="en-US"/>
    </w:rPr>
  </w:style>
  <w:style w:type="character" w:styleId="Hyperlink">
    <w:name w:val="Hyperlink"/>
    <w:uiPriority w:val="99"/>
    <w:rsid w:val="005049C1"/>
    <w:rPr>
      <w:color w:val="0000FF"/>
      <w:u w:val="single"/>
    </w:rPr>
  </w:style>
  <w:style w:type="paragraph" w:customStyle="1" w:styleId="1UEMGrundschriftmg">
    <w:name w:val="1_UEM_Grundschrift_mg"/>
    <w:link w:val="1UEMGrundschriftmgZeichen"/>
    <w:qFormat/>
    <w:rsid w:val="00CF4CE4"/>
    <w:pPr>
      <w:spacing w:line="260" w:lineRule="exact"/>
    </w:pPr>
    <w:rPr>
      <w:rFonts w:ascii="Arial" w:eastAsia="MS Mincho" w:hAnsi="Arial" w:cs="Arial"/>
      <w:sz w:val="22"/>
      <w:szCs w:val="22"/>
      <w:lang w:val="fr-FR"/>
    </w:rPr>
  </w:style>
  <w:style w:type="character" w:customStyle="1" w:styleId="1UEMGrundschriftmgZeichen">
    <w:name w:val="1_UEM_Grundschrift_mg Zeichen"/>
    <w:link w:val="1UEMGrundschriftmg"/>
    <w:rsid w:val="00CF4CE4"/>
    <w:rPr>
      <w:rFonts w:ascii="Arial" w:eastAsia="MS Mincho" w:hAnsi="Arial" w:cs="Arial"/>
      <w:sz w:val="22"/>
      <w:szCs w:val="22"/>
      <w:lang w:val="fr-FR"/>
    </w:rPr>
  </w:style>
  <w:style w:type="paragraph" w:customStyle="1" w:styleId="3UEMGrundmgEinzug">
    <w:name w:val="3_UEM_Grund_mg Einzug"/>
    <w:basedOn w:val="Standard"/>
    <w:link w:val="3UEMGrundmgEinzugZeichen"/>
    <w:qFormat/>
    <w:rsid w:val="00CF4CE4"/>
    <w:pPr>
      <w:spacing w:line="260" w:lineRule="exact"/>
      <w:ind w:left="357" w:hanging="357"/>
    </w:pPr>
    <w:rPr>
      <w:rFonts w:ascii="Arial" w:eastAsia="MS Mincho" w:hAnsi="Arial" w:cs="Arial"/>
      <w:bCs/>
      <w:sz w:val="22"/>
      <w:szCs w:val="22"/>
      <w:lang w:eastAsia="de-DE"/>
    </w:rPr>
  </w:style>
  <w:style w:type="character" w:customStyle="1" w:styleId="3UEMGrundmgEinzugZeichen">
    <w:name w:val="3_UEM_Grund_mg Einzug Zeichen"/>
    <w:link w:val="3UEMGrundmgEinzug"/>
    <w:rsid w:val="00CF4CE4"/>
    <w:rPr>
      <w:rFonts w:ascii="Arial" w:eastAsia="MS Mincho" w:hAnsi="Arial" w:cs="Arial"/>
      <w:bCs/>
      <w:sz w:val="22"/>
      <w:szCs w:val="22"/>
    </w:rPr>
  </w:style>
  <w:style w:type="paragraph" w:customStyle="1" w:styleId="9UEMKastenWortspeicher">
    <w:name w:val="9_UEM_Kasten_Wortspeicher"/>
    <w:basedOn w:val="1UEMGrundschriftmg"/>
    <w:qFormat/>
    <w:rsid w:val="00CF4CE4"/>
    <w:pPr>
      <w:spacing w:line="340" w:lineRule="exact"/>
      <w:jc w:val="center"/>
    </w:pPr>
  </w:style>
  <w:style w:type="paragraph" w:customStyle="1" w:styleId="2UEMKapitelgrn">
    <w:name w:val="2_UEM_Kapitel_grün"/>
    <w:qFormat/>
    <w:rsid w:val="00CF4CE4"/>
    <w:pPr>
      <w:spacing w:line="260" w:lineRule="exact"/>
    </w:pPr>
    <w:rPr>
      <w:rFonts w:ascii="Arial" w:hAnsi="Arial" w:cs="Arial"/>
      <w:b/>
      <w:bCs/>
      <w:color w:val="18764F"/>
      <w:spacing w:val="-2"/>
      <w:sz w:val="26"/>
      <w:szCs w:val="26"/>
      <w:lang w:val="en-GB"/>
    </w:rPr>
  </w:style>
  <w:style w:type="paragraph" w:customStyle="1" w:styleId="5UEMGrundschriftfettEinzug">
    <w:name w:val="5_UEM_Grundschrift fett Einzug"/>
    <w:qFormat/>
    <w:rsid w:val="00CF4CE4"/>
    <w:pPr>
      <w:spacing w:line="260" w:lineRule="exact"/>
      <w:ind w:left="357" w:hanging="357"/>
    </w:pPr>
    <w:rPr>
      <w:rFonts w:ascii="Arial" w:hAnsi="Arial"/>
      <w:b/>
      <w:bCs/>
      <w:sz w:val="22"/>
    </w:rPr>
  </w:style>
  <w:style w:type="paragraph" w:customStyle="1" w:styleId="8UEMHinweisrot">
    <w:name w:val="8_UEM_Hinweis_rot"/>
    <w:basedOn w:val="Standard"/>
    <w:qFormat/>
    <w:rsid w:val="00CF4CE4"/>
    <w:pPr>
      <w:spacing w:line="280" w:lineRule="exact"/>
    </w:pPr>
    <w:rPr>
      <w:rFonts w:ascii="Arial" w:hAnsi="Arial" w:cs="Arial"/>
      <w:color w:val="FF0000"/>
      <w:sz w:val="22"/>
      <w:szCs w:val="22"/>
      <w:lang w:eastAsia="de-DE"/>
    </w:rPr>
  </w:style>
  <w:style w:type="character" w:customStyle="1" w:styleId="203LTkursivPresse">
    <w:name w:val="2.0.3_LT_kursiv_Presse."/>
    <w:qFormat/>
    <w:rsid w:val="00631598"/>
    <w:rPr>
      <w:i/>
    </w:rPr>
  </w:style>
  <w:style w:type="character" w:customStyle="1" w:styleId="202LTSpitzmarkeVersalPresse">
    <w:name w:val="2.0.2_LT_Spitzmarke_Versal_Presse."/>
    <w:qFormat/>
    <w:rsid w:val="00835383"/>
    <w:rPr>
      <w:rFonts w:ascii="Arial" w:eastAsia="Arial" w:hAnsi="Arial" w:cs="Arial"/>
      <w:caps/>
      <w:sz w:val="24"/>
    </w:rPr>
  </w:style>
  <w:style w:type="paragraph" w:customStyle="1" w:styleId="Default">
    <w:name w:val="Default"/>
    <w:rsid w:val="002D7060"/>
    <w:pPr>
      <w:autoSpaceDE w:val="0"/>
      <w:autoSpaceDN w:val="0"/>
      <w:adjustRightInd w:val="0"/>
    </w:pPr>
    <w:rPr>
      <w:rFonts w:ascii="Arial" w:hAnsi="Arial" w:cs="Arial"/>
      <w:color w:val="000000"/>
      <w:sz w:val="24"/>
      <w:szCs w:val="24"/>
    </w:rPr>
  </w:style>
  <w:style w:type="paragraph" w:customStyle="1" w:styleId="23LauftextNummerPresse">
    <w:name w:val="2.3_Lauftext/Nummer_Presse."/>
    <w:rsid w:val="00DC477A"/>
    <w:pPr>
      <w:suppressAutoHyphens/>
      <w:autoSpaceDN w:val="0"/>
      <w:textAlignment w:val="baseline"/>
    </w:pPr>
    <w:rPr>
      <w:rFonts w:ascii="Arial" w:eastAsia="Arial" w:hAnsi="Arial" w:cs="Arial Unicode MS"/>
      <w:color w:val="000000"/>
      <w:kern w:val="3"/>
      <w:sz w:val="24"/>
      <w:szCs w:val="24"/>
    </w:rPr>
  </w:style>
  <w:style w:type="paragraph" w:customStyle="1" w:styleId="212OSLTfett1">
    <w:name w:val="2.1.2_OS_LT_fett_1"/>
    <w:qFormat/>
    <w:rsid w:val="00E950F9"/>
    <w:rPr>
      <w:rFonts w:ascii="Arial" w:hAnsi="Arial" w:cs="Arial"/>
      <w:b/>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presseundsprache@schuenemann-verlag.de"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esseundsprache@schuenemann-verlag.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0C64EE1470E48B98D0416A03858BC" ma:contentTypeVersion="13" ma:contentTypeDescription="Een nieuw document maken." ma:contentTypeScope="" ma:versionID="4f4b14935c59e9e3d039f0898a720979">
  <xsd:schema xmlns:xsd="http://www.w3.org/2001/XMLSchema" xmlns:xs="http://www.w3.org/2001/XMLSchema" xmlns:p="http://schemas.microsoft.com/office/2006/metadata/properties" xmlns:ns2="816fcaf9-f180-47fd-9c21-db0260fa70ac" xmlns:ns3="30cae3ed-349d-470f-9c31-4bfef4fe7dac" targetNamespace="http://schemas.microsoft.com/office/2006/metadata/properties" ma:root="true" ma:fieldsID="933985da79f7a894f1c11ac64fd86fd7" ns2:_="" ns3:_="">
    <xsd:import namespace="816fcaf9-f180-47fd-9c21-db0260fa70ac"/>
    <xsd:import namespace="30cae3ed-349d-470f-9c31-4bfef4fe7d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fcaf9-f180-47fd-9c21-db0260fa7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ae3ed-349d-470f-9c31-4bfef4fe7da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6E2752-4C56-49F4-98D4-657553065FD6}"/>
</file>

<file path=customXml/itemProps2.xml><?xml version="1.0" encoding="utf-8"?>
<ds:datastoreItem xmlns:ds="http://schemas.openxmlformats.org/officeDocument/2006/customXml" ds:itemID="{5317EEE4-06BD-4FCD-A2A3-1BA611181D8F}"/>
</file>

<file path=customXml/itemProps3.xml><?xml version="1.0" encoding="utf-8"?>
<ds:datastoreItem xmlns:ds="http://schemas.openxmlformats.org/officeDocument/2006/customXml" ds:itemID="{B5D8A93F-661B-49C2-B7B4-36B86F9F7F37}"/>
</file>

<file path=docProps/app.xml><?xml version="1.0" encoding="utf-8"?>
<Properties xmlns="http://schemas.openxmlformats.org/officeDocument/2006/extended-properties" xmlns:vt="http://schemas.openxmlformats.org/officeDocument/2006/docPropsVTypes">
  <Template>Normal.dotm</Template>
  <TotalTime>0</TotalTime>
  <Pages>5</Pages>
  <Words>708</Words>
  <Characters>4461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Niveau</vt:lpstr>
      <vt:lpstr>Niveau</vt:lpstr>
    </vt:vector>
  </TitlesOfParts>
  <Company>Hewlett-Packard Company</Company>
  <LinksUpToDate>false</LinksUpToDate>
  <CharactersWithSpaces>5159</CharactersWithSpaces>
  <SharedDoc>false</SharedDoc>
  <HLinks>
    <vt:vector size="6" baseType="variant">
      <vt:variant>
        <vt:i4>7340056</vt:i4>
      </vt:variant>
      <vt:variant>
        <vt:i4>0</vt:i4>
      </vt:variant>
      <vt:variant>
        <vt:i4>0</vt:i4>
      </vt:variant>
      <vt:variant>
        <vt:i4>5</vt:i4>
      </vt:variant>
      <vt:variant>
        <vt:lpwstr>mailto:presseundsprache@schuenemann-verlag.de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Niveau</dc:title>
  <dc:creator>Schrott &amp; Co</dc:creator>
  <cp:lastModifiedBy>Microsoft Office User</cp:lastModifiedBy>
  <cp:revision>3</cp:revision>
  <cp:lastPrinted>2022-03-23T09:54:00Z</cp:lastPrinted>
  <dcterms:created xsi:type="dcterms:W3CDTF">2022-03-23T11:25:00Z</dcterms:created>
  <dcterms:modified xsi:type="dcterms:W3CDTF">2022-03-23T11:28:00Z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-811750433</vt:i4>
  </property>
  <property fmtid="{D5CDD505-2E9C-101B-9397-08002B2CF9AE}" pid="3" name="_EmailSubject">
    <vt:lpwstr/>
  </property>
  <property fmtid="{D5CDD505-2E9C-101B-9397-08002B2CF9AE}" pid="4" name="_AuthorEmail">
    <vt:lpwstr>stefanie.wuelfing@web.de</vt:lpwstr>
  </property>
  <property fmtid="{D5CDD505-2E9C-101B-9397-08002B2CF9AE}" pid="5" name="_AuthorEmailDisplayName">
    <vt:lpwstr>Stefanie Wülfing</vt:lpwstr>
  </property>
  <property fmtid="{D5CDD505-2E9C-101B-9397-08002B2CF9AE}" pid="6" name="_ReviewingToolsShownOnce">
    <vt:lpwstr/>
  </property>
  <property fmtid="{D5CDD505-2E9C-101B-9397-08002B2CF9AE}" pid="7" name="ContentTypeId">
    <vt:lpwstr>0x0101005CD0C64EE1470E48B98D0416A03858BC</vt:lpwstr>
  </property>
</Properties>
</file>