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10BA3AB8" w14:textId="77777777" w:rsidR="006E00E5" w:rsidRPr="006E00E5" w:rsidRDefault="006E00E5" w:rsidP="006E00E5">
      <w:pPr>
        <w:suppressAutoHyphens w:val="0"/>
        <w:rPr>
          <w:rFonts w:cs="Times New Roman"/>
          <w:lang w:eastAsia="nl-NL"/>
        </w:rPr>
      </w:pPr>
      <w:bookmarkStart w:id="0" w:name="_GoBack"/>
      <w:bookmarkEnd w:id="0"/>
    </w:p>
    <w:p w14:paraId="536B6967" w14:textId="77777777" w:rsidR="006E00E5" w:rsidRPr="006E00E5" w:rsidRDefault="006E00E5" w:rsidP="006E00E5">
      <w:pPr>
        <w:suppressAutoHyphens w:val="0"/>
        <w:rPr>
          <w:rFonts w:cs="Times New Roman"/>
          <w:lang w:eastAsia="nl-NL"/>
        </w:rPr>
      </w:pPr>
    </w:p>
    <w:p w14:paraId="5AB775F9" w14:textId="77777777" w:rsidR="006E00E5" w:rsidRPr="006E00E5" w:rsidRDefault="006E00E5" w:rsidP="006E00E5">
      <w:pPr>
        <w:suppressAutoHyphens w:val="0"/>
        <w:rPr>
          <w:rFonts w:cs="Times New Roman"/>
          <w:lang w:eastAsia="nl-NL"/>
        </w:rPr>
      </w:pPr>
    </w:p>
    <w:p w14:paraId="4B35BE54" w14:textId="77777777" w:rsidR="006E00E5" w:rsidRPr="006E00E5" w:rsidRDefault="006E00E5" w:rsidP="006E00E5">
      <w:pPr>
        <w:suppressAutoHyphens w:val="0"/>
        <w:rPr>
          <w:rFonts w:cs="Times New Roman"/>
          <w:lang w:eastAsia="nl-NL"/>
        </w:rPr>
      </w:pPr>
    </w:p>
    <w:p w14:paraId="67D3736E" w14:textId="77777777" w:rsidR="006E00E5" w:rsidRPr="006E00E5" w:rsidRDefault="006E00E5" w:rsidP="006E00E5">
      <w:pPr>
        <w:suppressAutoHyphens w:val="0"/>
        <w:rPr>
          <w:rFonts w:cs="Times New Roman"/>
          <w:lang w:eastAsia="nl-NL"/>
        </w:rPr>
      </w:pPr>
    </w:p>
    <w:p w14:paraId="360037C6" w14:textId="77777777" w:rsidR="006E00E5" w:rsidRPr="006E00E5" w:rsidRDefault="006E00E5" w:rsidP="006E00E5">
      <w:pPr>
        <w:suppressAutoHyphens w:val="0"/>
        <w:jc w:val="right"/>
        <w:outlineLvl w:val="0"/>
        <w:rPr>
          <w:rFonts w:cs="Times New Roman"/>
          <w:b/>
          <w:iCs/>
          <w:kern w:val="28"/>
          <w:sz w:val="44"/>
          <w:szCs w:val="64"/>
          <w:lang w:eastAsia="nl-NL"/>
        </w:rPr>
      </w:pPr>
      <w:bookmarkStart w:id="1" w:name="_Toc446327912"/>
      <w:r w:rsidRPr="006E00E5">
        <w:rPr>
          <w:rFonts w:cs="Times New Roman"/>
          <w:b/>
          <w:iCs/>
          <w:kern w:val="28"/>
          <w:sz w:val="44"/>
          <w:szCs w:val="64"/>
          <w:lang w:eastAsia="nl-NL"/>
        </w:rPr>
        <w:t xml:space="preserve">Thema’s Maatschappijleer voor </w:t>
      </w:r>
      <w:bookmarkEnd w:id="1"/>
      <w:r w:rsidRPr="006E00E5">
        <w:rPr>
          <w:rFonts w:cs="Times New Roman"/>
          <w:b/>
          <w:iCs/>
          <w:kern w:val="28"/>
          <w:sz w:val="44"/>
          <w:szCs w:val="64"/>
          <w:lang w:eastAsia="nl-NL"/>
        </w:rPr>
        <w:t>Havo</w:t>
      </w:r>
    </w:p>
    <w:p w14:paraId="41688796" w14:textId="77777777" w:rsidR="006E00E5" w:rsidRPr="006E00E5" w:rsidRDefault="006E00E5" w:rsidP="006E00E5">
      <w:pPr>
        <w:suppressAutoHyphens w:val="0"/>
        <w:jc w:val="right"/>
        <w:rPr>
          <w:rFonts w:cs="Times New Roman"/>
          <w:b/>
          <w:sz w:val="28"/>
          <w:szCs w:val="34"/>
          <w:lang w:eastAsia="nl-NL"/>
        </w:rPr>
      </w:pPr>
    </w:p>
    <w:p w14:paraId="62266B78" w14:textId="77777777" w:rsidR="006E00E5" w:rsidRPr="006E00E5" w:rsidRDefault="006E00E5" w:rsidP="006E00E5">
      <w:pPr>
        <w:suppressAutoHyphens w:val="0"/>
        <w:jc w:val="right"/>
        <w:rPr>
          <w:rFonts w:cs="Times New Roman"/>
          <w:b/>
          <w:sz w:val="28"/>
          <w:szCs w:val="34"/>
          <w:lang w:eastAsia="nl-NL"/>
        </w:rPr>
      </w:pPr>
    </w:p>
    <w:p w14:paraId="76F5BC99" w14:textId="77777777" w:rsidR="006E00E5" w:rsidRPr="006E00E5" w:rsidRDefault="006E00E5" w:rsidP="006E00E5">
      <w:pPr>
        <w:suppressAutoHyphens w:val="0"/>
        <w:jc w:val="right"/>
        <w:rPr>
          <w:rFonts w:cs="Times New Roman"/>
          <w:b/>
          <w:sz w:val="28"/>
          <w:szCs w:val="34"/>
          <w:lang w:eastAsia="nl-NL"/>
        </w:rPr>
      </w:pPr>
    </w:p>
    <w:p w14:paraId="4C5129E6" w14:textId="1A1CA9B4" w:rsidR="006E00E5" w:rsidRPr="006E00E5" w:rsidRDefault="006E00E5" w:rsidP="006E00E5">
      <w:pPr>
        <w:suppressAutoHyphens w:val="0"/>
        <w:jc w:val="right"/>
        <w:outlineLvl w:val="0"/>
        <w:rPr>
          <w:rFonts w:cs="Times New Roman"/>
          <w:b/>
          <w:bCs w:val="0"/>
          <w:caps/>
          <w:snapToGrid w:val="0"/>
          <w:sz w:val="28"/>
          <w:szCs w:val="30"/>
          <w:lang w:eastAsia="nl-NL"/>
        </w:rPr>
      </w:pPr>
      <w:r w:rsidRPr="006E00E5">
        <w:rPr>
          <w:rFonts w:cs="Times New Roman"/>
          <w:b/>
          <w:bCs w:val="0"/>
          <w:caps/>
          <w:snapToGrid w:val="0"/>
          <w:sz w:val="28"/>
          <w:szCs w:val="30"/>
          <w:lang w:eastAsia="nl-NL"/>
        </w:rPr>
        <w:t xml:space="preserve">THEMA </w:t>
      </w:r>
      <w:r>
        <w:rPr>
          <w:rFonts w:cs="Times New Roman"/>
          <w:b/>
          <w:bCs w:val="0"/>
          <w:caps/>
          <w:snapToGrid w:val="0"/>
          <w:sz w:val="28"/>
          <w:szCs w:val="30"/>
          <w:lang w:eastAsia="nl-NL"/>
        </w:rPr>
        <w:t>PARLEMENTAIRE DEMOCRATIE</w:t>
      </w:r>
    </w:p>
    <w:p w14:paraId="60C1412F" w14:textId="77777777" w:rsidR="006E00E5" w:rsidRPr="006E00E5" w:rsidRDefault="006E00E5" w:rsidP="006E00E5">
      <w:pPr>
        <w:suppressAutoHyphens w:val="0"/>
        <w:jc w:val="right"/>
        <w:rPr>
          <w:rFonts w:cs="Times New Roman"/>
          <w:b/>
          <w:sz w:val="28"/>
          <w:szCs w:val="34"/>
          <w:lang w:eastAsia="nl-NL"/>
        </w:rPr>
      </w:pPr>
    </w:p>
    <w:p w14:paraId="70EE7FBD" w14:textId="77777777" w:rsidR="006E00E5" w:rsidRPr="006E00E5" w:rsidRDefault="006E00E5" w:rsidP="006E00E5">
      <w:pPr>
        <w:suppressAutoHyphens w:val="0"/>
        <w:jc w:val="right"/>
        <w:rPr>
          <w:rFonts w:cs="Times New Roman"/>
          <w:b/>
          <w:sz w:val="28"/>
          <w:szCs w:val="34"/>
          <w:lang w:eastAsia="nl-NL"/>
        </w:rPr>
      </w:pPr>
    </w:p>
    <w:p w14:paraId="08A7636F" w14:textId="77777777" w:rsidR="006E00E5" w:rsidRPr="006E00E5" w:rsidRDefault="006E00E5" w:rsidP="006E00E5">
      <w:pPr>
        <w:suppressAutoHyphens w:val="0"/>
        <w:jc w:val="right"/>
        <w:rPr>
          <w:rFonts w:cs="Times New Roman"/>
          <w:b/>
          <w:sz w:val="28"/>
          <w:szCs w:val="34"/>
          <w:lang w:eastAsia="nl-NL"/>
        </w:rPr>
      </w:pPr>
    </w:p>
    <w:p w14:paraId="189E50D9" w14:textId="77777777" w:rsidR="006E00E5" w:rsidRPr="006E00E5" w:rsidRDefault="006E00E5" w:rsidP="006E00E5">
      <w:pPr>
        <w:suppressAutoHyphens w:val="0"/>
        <w:jc w:val="right"/>
        <w:rPr>
          <w:rFonts w:cs="Times New Roman"/>
          <w:strike/>
          <w:sz w:val="28"/>
          <w:szCs w:val="34"/>
          <w:lang w:eastAsia="nl-NL"/>
        </w:rPr>
      </w:pPr>
      <w:r w:rsidRPr="006E00E5">
        <w:rPr>
          <w:b/>
          <w:sz w:val="22"/>
          <w:szCs w:val="22"/>
          <w:lang w:eastAsia="nl-NL"/>
        </w:rPr>
        <w:t>schooljaar 2021 - 2022</w:t>
      </w:r>
    </w:p>
    <w:p w14:paraId="0C905F2A" w14:textId="77777777" w:rsidR="006E00E5" w:rsidRPr="006E00E5" w:rsidRDefault="006E00E5" w:rsidP="006E00E5">
      <w:pPr>
        <w:suppressAutoHyphens w:val="0"/>
        <w:rPr>
          <w:rFonts w:cs="Times New Roman"/>
          <w:lang w:eastAsia="nl-NL"/>
        </w:rPr>
      </w:pPr>
    </w:p>
    <w:p w14:paraId="199F88EE" w14:textId="77777777" w:rsidR="006E00E5" w:rsidRPr="006E00E5" w:rsidRDefault="006E00E5" w:rsidP="006E00E5">
      <w:pPr>
        <w:suppressAutoHyphens w:val="0"/>
        <w:rPr>
          <w:rFonts w:cs="Times New Roman"/>
          <w:lang w:eastAsia="nl-NL"/>
        </w:rPr>
      </w:pPr>
    </w:p>
    <w:p w14:paraId="1854CE8E" w14:textId="77777777" w:rsidR="006E00E5" w:rsidRPr="006E00E5" w:rsidRDefault="006E00E5" w:rsidP="006E00E5">
      <w:pPr>
        <w:suppressAutoHyphens w:val="0"/>
        <w:rPr>
          <w:rFonts w:cs="Times New Roman"/>
          <w:sz w:val="24"/>
          <w:szCs w:val="24"/>
          <w:lang w:eastAsia="nl-NL"/>
        </w:rPr>
      </w:pPr>
    </w:p>
    <w:p w14:paraId="0884EAFE" w14:textId="77777777" w:rsidR="006E00E5" w:rsidRPr="006E00E5" w:rsidRDefault="006E00E5" w:rsidP="006E00E5">
      <w:pPr>
        <w:suppressAutoHyphens w:val="0"/>
        <w:rPr>
          <w:rFonts w:cs="Times New Roman"/>
          <w:lang w:eastAsia="nl-NL"/>
        </w:rPr>
      </w:pPr>
    </w:p>
    <w:p w14:paraId="6E37B7BC" w14:textId="77777777" w:rsidR="006E00E5" w:rsidRPr="006E00E5" w:rsidRDefault="006E00E5" w:rsidP="006E00E5">
      <w:pPr>
        <w:suppressAutoHyphens w:val="0"/>
        <w:rPr>
          <w:rFonts w:cs="Times New Roman"/>
          <w:lang w:eastAsia="nl-NL"/>
        </w:rPr>
      </w:pPr>
    </w:p>
    <w:p w14:paraId="6A90A09A" w14:textId="77777777" w:rsidR="006E00E5" w:rsidRPr="006E00E5" w:rsidRDefault="006E00E5" w:rsidP="006E00E5">
      <w:pPr>
        <w:suppressAutoHyphens w:val="0"/>
        <w:rPr>
          <w:rFonts w:cs="Times New Roman"/>
          <w:lang w:eastAsia="nl-NL"/>
        </w:rPr>
      </w:pPr>
    </w:p>
    <w:p w14:paraId="496E3725" w14:textId="77777777" w:rsidR="006E00E5" w:rsidRPr="006E00E5" w:rsidRDefault="006E00E5" w:rsidP="006E00E5">
      <w:pPr>
        <w:suppressAutoHyphens w:val="0"/>
        <w:rPr>
          <w:rFonts w:cs="Times New Roman"/>
          <w:lang w:eastAsia="nl-NL"/>
        </w:rPr>
      </w:pPr>
    </w:p>
    <w:p w14:paraId="2446624E" w14:textId="77777777" w:rsidR="006E00E5" w:rsidRPr="006E00E5" w:rsidRDefault="006E00E5" w:rsidP="006E00E5">
      <w:pPr>
        <w:suppressAutoHyphens w:val="0"/>
        <w:rPr>
          <w:rFonts w:cs="Times New Roman"/>
          <w:lang w:eastAsia="nl-NL"/>
        </w:rPr>
      </w:pPr>
    </w:p>
    <w:p w14:paraId="3B361856" w14:textId="77777777" w:rsidR="006E00E5" w:rsidRPr="006E00E5" w:rsidRDefault="006E00E5" w:rsidP="006E00E5">
      <w:pPr>
        <w:suppressAutoHyphens w:val="0"/>
        <w:rPr>
          <w:rFonts w:cs="Times New Roman"/>
          <w:lang w:eastAsia="nl-NL"/>
        </w:rPr>
      </w:pPr>
    </w:p>
    <w:p w14:paraId="25507874" w14:textId="77777777" w:rsidR="006E00E5" w:rsidRPr="006E00E5" w:rsidRDefault="006E00E5" w:rsidP="006E00E5">
      <w:pPr>
        <w:suppressAutoHyphens w:val="0"/>
        <w:rPr>
          <w:rFonts w:cs="Times New Roman"/>
          <w:lang w:eastAsia="nl-NL"/>
        </w:rPr>
      </w:pPr>
    </w:p>
    <w:p w14:paraId="1B29D27C" w14:textId="77777777" w:rsidR="006E00E5" w:rsidRPr="006E00E5" w:rsidRDefault="006E00E5" w:rsidP="006E00E5">
      <w:pPr>
        <w:suppressAutoHyphens w:val="0"/>
        <w:rPr>
          <w:rFonts w:cs="Times New Roman"/>
          <w:lang w:eastAsia="nl-NL"/>
        </w:rPr>
      </w:pPr>
    </w:p>
    <w:p w14:paraId="2E7C9871" w14:textId="77777777" w:rsidR="006E00E5" w:rsidRPr="006E00E5" w:rsidRDefault="006E00E5" w:rsidP="006E00E5">
      <w:pPr>
        <w:suppressAutoHyphens w:val="0"/>
        <w:rPr>
          <w:rFonts w:cs="Times New Roman"/>
          <w:lang w:eastAsia="nl-NL"/>
        </w:rPr>
      </w:pPr>
    </w:p>
    <w:p w14:paraId="7CF10622" w14:textId="77777777" w:rsidR="006E00E5" w:rsidRPr="006E00E5" w:rsidRDefault="006E00E5" w:rsidP="006E00E5">
      <w:pPr>
        <w:suppressAutoHyphens w:val="0"/>
        <w:rPr>
          <w:rFonts w:cs="Times New Roman"/>
          <w:lang w:eastAsia="nl-NL"/>
        </w:rPr>
      </w:pPr>
    </w:p>
    <w:p w14:paraId="45853372" w14:textId="77777777" w:rsidR="006E00E5" w:rsidRPr="006E00E5" w:rsidRDefault="006E00E5" w:rsidP="006E00E5">
      <w:pPr>
        <w:suppressAutoHyphens w:val="0"/>
        <w:rPr>
          <w:rFonts w:cs="Times New Roman"/>
          <w:lang w:eastAsia="nl-NL"/>
        </w:rPr>
      </w:pPr>
    </w:p>
    <w:p w14:paraId="2213883D" w14:textId="77777777" w:rsidR="006E00E5" w:rsidRPr="006E00E5" w:rsidRDefault="006E00E5" w:rsidP="006E00E5">
      <w:pPr>
        <w:suppressAutoHyphens w:val="0"/>
        <w:rPr>
          <w:rFonts w:cs="Times New Roman"/>
          <w:lang w:eastAsia="nl-NL"/>
        </w:rPr>
      </w:pPr>
    </w:p>
    <w:p w14:paraId="625E4E3F" w14:textId="77777777" w:rsidR="006E00E5" w:rsidRPr="006E00E5" w:rsidRDefault="006E00E5" w:rsidP="006E00E5">
      <w:pPr>
        <w:suppressAutoHyphens w:val="0"/>
        <w:rPr>
          <w:rFonts w:cs="Times New Roman"/>
          <w:lang w:eastAsia="nl-NL"/>
        </w:rPr>
      </w:pPr>
    </w:p>
    <w:p w14:paraId="56ECA8AB" w14:textId="77777777" w:rsidR="006E00E5" w:rsidRPr="006E00E5" w:rsidRDefault="006E00E5" w:rsidP="006E00E5">
      <w:pPr>
        <w:suppressAutoHyphens w:val="0"/>
        <w:rPr>
          <w:rFonts w:cs="Times New Roman"/>
          <w:lang w:eastAsia="nl-NL"/>
        </w:rPr>
      </w:pPr>
    </w:p>
    <w:p w14:paraId="500F8388" w14:textId="77777777" w:rsidR="006E00E5" w:rsidRPr="006E00E5" w:rsidRDefault="006E00E5" w:rsidP="006E00E5">
      <w:pPr>
        <w:suppressAutoHyphens w:val="0"/>
        <w:rPr>
          <w:rFonts w:cs="Times New Roman"/>
          <w:lang w:eastAsia="nl-NL"/>
        </w:rPr>
      </w:pPr>
    </w:p>
    <w:p w14:paraId="7E35E952" w14:textId="77777777" w:rsidR="006E00E5" w:rsidRPr="006E00E5" w:rsidRDefault="006E00E5" w:rsidP="006E00E5">
      <w:pPr>
        <w:suppressAutoHyphens w:val="0"/>
        <w:rPr>
          <w:rFonts w:cs="Times New Roman"/>
          <w:lang w:eastAsia="nl-NL"/>
        </w:rPr>
      </w:pPr>
    </w:p>
    <w:p w14:paraId="7544E4B9" w14:textId="77777777" w:rsidR="006E00E5" w:rsidRPr="006E00E5" w:rsidRDefault="006E00E5" w:rsidP="006E00E5">
      <w:pPr>
        <w:suppressAutoHyphens w:val="0"/>
        <w:rPr>
          <w:rFonts w:cs="Times New Roman"/>
          <w:lang w:eastAsia="nl-NL"/>
        </w:rPr>
      </w:pPr>
    </w:p>
    <w:p w14:paraId="6F0789CF" w14:textId="77777777" w:rsidR="006E00E5" w:rsidRPr="006E00E5" w:rsidRDefault="006E00E5" w:rsidP="006E00E5">
      <w:pPr>
        <w:suppressAutoHyphens w:val="0"/>
        <w:rPr>
          <w:rFonts w:cs="Times New Roman"/>
          <w:lang w:eastAsia="nl-NL"/>
        </w:rPr>
      </w:pPr>
    </w:p>
    <w:p w14:paraId="0F3ECD1A" w14:textId="77777777" w:rsidR="006E00E5" w:rsidRPr="006E00E5" w:rsidRDefault="006E00E5" w:rsidP="006E00E5">
      <w:pPr>
        <w:suppressAutoHyphens w:val="0"/>
        <w:rPr>
          <w:rFonts w:cs="Times New Roman"/>
          <w:lang w:eastAsia="nl-NL"/>
        </w:rPr>
      </w:pPr>
    </w:p>
    <w:p w14:paraId="774F1E82" w14:textId="77777777" w:rsidR="006E00E5" w:rsidRPr="006E00E5" w:rsidRDefault="006E00E5" w:rsidP="006E00E5">
      <w:pPr>
        <w:suppressAutoHyphens w:val="0"/>
        <w:rPr>
          <w:rFonts w:cs="Times New Roman"/>
          <w:lang w:eastAsia="nl-NL"/>
        </w:rPr>
      </w:pPr>
    </w:p>
    <w:p w14:paraId="315246AE" w14:textId="77777777" w:rsidR="006E00E5" w:rsidRPr="006E00E5" w:rsidRDefault="006E00E5" w:rsidP="006E00E5">
      <w:pPr>
        <w:suppressAutoHyphens w:val="0"/>
        <w:rPr>
          <w:rFonts w:cs="Times New Roman"/>
          <w:lang w:eastAsia="nl-NL"/>
        </w:rPr>
      </w:pPr>
    </w:p>
    <w:p w14:paraId="3C6E58F4" w14:textId="77777777" w:rsidR="006E00E5" w:rsidRPr="006E00E5" w:rsidRDefault="006E00E5" w:rsidP="006E00E5">
      <w:pPr>
        <w:suppressAutoHyphens w:val="0"/>
        <w:rPr>
          <w:rFonts w:cs="Times New Roman"/>
          <w:lang w:eastAsia="nl-NL"/>
        </w:rPr>
      </w:pPr>
    </w:p>
    <w:p w14:paraId="70575703" w14:textId="77777777" w:rsidR="006E00E5" w:rsidRPr="006E00E5" w:rsidRDefault="006E00E5" w:rsidP="006E00E5">
      <w:pPr>
        <w:suppressAutoHyphens w:val="0"/>
        <w:rPr>
          <w:rFonts w:cs="Times New Roman"/>
          <w:lang w:eastAsia="nl-NL"/>
        </w:rPr>
      </w:pPr>
    </w:p>
    <w:p w14:paraId="0EB79299" w14:textId="337FA909" w:rsidR="006E00E5" w:rsidRDefault="006E00E5" w:rsidP="006E00E5">
      <w:pPr>
        <w:suppressAutoHyphens w:val="0"/>
        <w:rPr>
          <w:rFonts w:cs="Times New Roman"/>
          <w:lang w:eastAsia="nl-NL"/>
        </w:rPr>
      </w:pPr>
    </w:p>
    <w:p w14:paraId="4384939D" w14:textId="501FC39A" w:rsidR="006E00E5" w:rsidRDefault="006E00E5" w:rsidP="006E00E5">
      <w:pPr>
        <w:suppressAutoHyphens w:val="0"/>
        <w:rPr>
          <w:rFonts w:cs="Times New Roman"/>
          <w:lang w:eastAsia="nl-NL"/>
        </w:rPr>
      </w:pPr>
    </w:p>
    <w:p w14:paraId="6D9FD56A" w14:textId="27CB47FC" w:rsidR="006E00E5" w:rsidRDefault="006E00E5" w:rsidP="006E00E5">
      <w:pPr>
        <w:suppressAutoHyphens w:val="0"/>
        <w:rPr>
          <w:rFonts w:cs="Times New Roman"/>
          <w:lang w:eastAsia="nl-NL"/>
        </w:rPr>
      </w:pPr>
    </w:p>
    <w:p w14:paraId="7D0B99B6" w14:textId="77777777" w:rsidR="006E00E5" w:rsidRPr="006E00E5" w:rsidRDefault="006E00E5" w:rsidP="006E00E5">
      <w:pPr>
        <w:suppressAutoHyphens w:val="0"/>
        <w:rPr>
          <w:rFonts w:cs="Times New Roman"/>
          <w:lang w:eastAsia="nl-NL"/>
        </w:rPr>
      </w:pPr>
    </w:p>
    <w:p w14:paraId="06D56541" w14:textId="77777777" w:rsidR="006E00E5" w:rsidRPr="006E00E5" w:rsidRDefault="006E00E5" w:rsidP="006E00E5">
      <w:pPr>
        <w:suppressAutoHyphens w:val="0"/>
        <w:rPr>
          <w:rFonts w:cs="Times New Roman"/>
          <w:lang w:eastAsia="nl-NL"/>
        </w:rPr>
      </w:pPr>
    </w:p>
    <w:p w14:paraId="439A30DA" w14:textId="77777777" w:rsidR="006E00E5" w:rsidRPr="006E00E5" w:rsidRDefault="006E00E5" w:rsidP="006E00E5">
      <w:pPr>
        <w:suppressAutoHyphens w:val="0"/>
        <w:jc w:val="center"/>
        <w:rPr>
          <w:rFonts w:cs="Times New Roman"/>
          <w:b/>
          <w:sz w:val="36"/>
          <w:szCs w:val="48"/>
          <w:lang w:eastAsia="nl-NL"/>
        </w:rPr>
      </w:pPr>
      <w:r w:rsidRPr="006E00E5">
        <w:rPr>
          <w:rFonts w:cs="Times New Roman"/>
          <w:b/>
          <w:sz w:val="36"/>
          <w:szCs w:val="48"/>
          <w:lang w:eastAsia="nl-NL"/>
        </w:rPr>
        <w:t>DOCENTENHANDLEIDING I</w:t>
      </w:r>
    </w:p>
    <w:p w14:paraId="1DAB5854" w14:textId="77777777" w:rsidR="006E00E5" w:rsidRPr="006E00E5" w:rsidRDefault="006E00E5" w:rsidP="006E00E5">
      <w:pPr>
        <w:suppressAutoHyphens w:val="0"/>
        <w:rPr>
          <w:rFonts w:cs="Times New Roman"/>
          <w:bCs w:val="0"/>
          <w:szCs w:val="16"/>
          <w:lang w:eastAsia="nl-NL"/>
        </w:rPr>
      </w:pPr>
    </w:p>
    <w:p w14:paraId="735CC864" w14:textId="5849AE2A" w:rsidR="006E00E5" w:rsidRDefault="006E00E5" w:rsidP="006E00E5">
      <w:pPr>
        <w:suppressAutoHyphens w:val="0"/>
        <w:jc w:val="center"/>
        <w:rPr>
          <w:rFonts w:cs="Times New Roman"/>
          <w:b/>
          <w:sz w:val="24"/>
          <w:lang w:eastAsia="nl-NL"/>
        </w:rPr>
      </w:pPr>
      <w:r w:rsidRPr="006E00E5">
        <w:rPr>
          <w:rFonts w:cs="Times New Roman"/>
          <w:b/>
          <w:sz w:val="24"/>
          <w:lang w:eastAsia="nl-NL"/>
        </w:rPr>
        <w:t>Antwoorden op vragen en opdrachten</w:t>
      </w:r>
    </w:p>
    <w:p w14:paraId="38EF31B8" w14:textId="2AE8E262" w:rsidR="009A76B3" w:rsidRDefault="009A76B3" w:rsidP="00AC5AF2">
      <w:pPr>
        <w:rPr>
          <w:b/>
          <w:color w:val="000000"/>
          <w:sz w:val="28"/>
        </w:rPr>
      </w:pPr>
      <w:r w:rsidRPr="006E00E5">
        <w:rPr>
          <w:sz w:val="28"/>
        </w:rPr>
        <w:br w:type="page"/>
      </w:r>
      <w:r>
        <w:rPr>
          <w:b/>
          <w:bCs w:val="0"/>
          <w:color w:val="000000"/>
          <w:sz w:val="28"/>
        </w:rPr>
        <w:lastRenderedPageBreak/>
        <w:t>Inhoudsopgave</w:t>
      </w:r>
    </w:p>
    <w:p w14:paraId="4B532CF2" w14:textId="77777777" w:rsidR="009A76B3" w:rsidRDefault="009A76B3" w:rsidP="00AC5AF2">
      <w:pPr>
        <w:rPr>
          <w:bCs w:val="0"/>
          <w:color w:val="000000"/>
          <w:szCs w:val="28"/>
        </w:rPr>
      </w:pPr>
    </w:p>
    <w:p w14:paraId="7CFD9EE8" w14:textId="770DDAD4" w:rsidR="00D50606" w:rsidRPr="001E7BB3" w:rsidRDefault="009A76B3" w:rsidP="00D50606">
      <w:pPr>
        <w:pStyle w:val="Inhopg1"/>
        <w:tabs>
          <w:tab w:val="left" w:pos="426"/>
          <w:tab w:val="right" w:leader="dot" w:pos="9628"/>
        </w:tabs>
        <w:rPr>
          <w:rFonts w:ascii="Calibri" w:hAnsi="Calibri" w:cs="Times New Roman"/>
          <w:bCs w:val="0"/>
          <w:noProof/>
          <w:sz w:val="22"/>
          <w:szCs w:val="22"/>
          <w:lang w:eastAsia="nl-NL"/>
        </w:rPr>
      </w:pPr>
      <w:r>
        <w:fldChar w:fldCharType="begin"/>
      </w:r>
      <w:r>
        <w:instrText xml:space="preserve"> TOC \t "Kop 2;1" </w:instrText>
      </w:r>
      <w:r>
        <w:fldChar w:fldCharType="separate"/>
      </w:r>
      <w:r w:rsidR="00D50606">
        <w:rPr>
          <w:noProof/>
          <w:lang w:bidi="hi-IN"/>
        </w:rPr>
        <w:t>1</w:t>
      </w:r>
      <w:r w:rsidR="00D50606" w:rsidRPr="001E7BB3">
        <w:rPr>
          <w:rFonts w:ascii="Calibri" w:hAnsi="Calibri" w:cs="Times New Roman"/>
          <w:bCs w:val="0"/>
          <w:noProof/>
          <w:sz w:val="22"/>
          <w:szCs w:val="22"/>
          <w:lang w:eastAsia="nl-NL"/>
        </w:rPr>
        <w:tab/>
      </w:r>
      <w:r w:rsidR="00D50606">
        <w:rPr>
          <w:noProof/>
          <w:lang w:bidi="hi-IN"/>
        </w:rPr>
        <w:t>Wat is democratie?</w:t>
      </w:r>
      <w:r w:rsidR="00D50606">
        <w:rPr>
          <w:noProof/>
        </w:rPr>
        <w:tab/>
      </w:r>
      <w:r w:rsidR="00D50606">
        <w:rPr>
          <w:noProof/>
        </w:rPr>
        <w:fldChar w:fldCharType="begin"/>
      </w:r>
      <w:r w:rsidR="00D50606">
        <w:rPr>
          <w:noProof/>
        </w:rPr>
        <w:instrText xml:space="preserve"> PAGEREF _Toc77062669 \h </w:instrText>
      </w:r>
      <w:r w:rsidR="00D50606">
        <w:rPr>
          <w:noProof/>
        </w:rPr>
      </w:r>
      <w:r w:rsidR="00D50606">
        <w:rPr>
          <w:noProof/>
        </w:rPr>
        <w:fldChar w:fldCharType="separate"/>
      </w:r>
      <w:r w:rsidR="00D50606">
        <w:rPr>
          <w:noProof/>
        </w:rPr>
        <w:t>3</w:t>
      </w:r>
      <w:r w:rsidR="00D50606">
        <w:rPr>
          <w:noProof/>
        </w:rPr>
        <w:fldChar w:fldCharType="end"/>
      </w:r>
    </w:p>
    <w:p w14:paraId="28C613DB" w14:textId="44D19A91" w:rsidR="00D50606" w:rsidRPr="001E7BB3" w:rsidRDefault="00D50606" w:rsidP="00D50606">
      <w:pPr>
        <w:pStyle w:val="Inhopg1"/>
        <w:tabs>
          <w:tab w:val="left" w:pos="426"/>
          <w:tab w:val="right" w:leader="dot" w:pos="9628"/>
        </w:tabs>
        <w:rPr>
          <w:rFonts w:ascii="Calibri" w:hAnsi="Calibri" w:cs="Times New Roman"/>
          <w:bCs w:val="0"/>
          <w:noProof/>
          <w:sz w:val="22"/>
          <w:szCs w:val="22"/>
          <w:lang w:eastAsia="nl-NL"/>
        </w:rPr>
      </w:pPr>
      <w:r>
        <w:rPr>
          <w:noProof/>
          <w:lang w:bidi="hi-IN"/>
        </w:rPr>
        <w:t>2</w:t>
      </w:r>
      <w:r w:rsidRPr="001E7BB3">
        <w:rPr>
          <w:rFonts w:ascii="Calibri" w:hAnsi="Calibri" w:cs="Times New Roman"/>
          <w:bCs w:val="0"/>
          <w:noProof/>
          <w:sz w:val="22"/>
          <w:szCs w:val="22"/>
          <w:lang w:eastAsia="nl-NL"/>
        </w:rPr>
        <w:tab/>
      </w:r>
      <w:r>
        <w:rPr>
          <w:noProof/>
          <w:lang w:bidi="hi-IN"/>
        </w:rPr>
        <w:t>Politieke stromingen</w:t>
      </w:r>
      <w:r>
        <w:rPr>
          <w:noProof/>
        </w:rPr>
        <w:tab/>
      </w:r>
      <w:r>
        <w:rPr>
          <w:noProof/>
        </w:rPr>
        <w:fldChar w:fldCharType="begin"/>
      </w:r>
      <w:r>
        <w:rPr>
          <w:noProof/>
        </w:rPr>
        <w:instrText xml:space="preserve"> PAGEREF _Toc77062670 \h </w:instrText>
      </w:r>
      <w:r>
        <w:rPr>
          <w:noProof/>
        </w:rPr>
      </w:r>
      <w:r>
        <w:rPr>
          <w:noProof/>
        </w:rPr>
        <w:fldChar w:fldCharType="separate"/>
      </w:r>
      <w:r>
        <w:rPr>
          <w:noProof/>
        </w:rPr>
        <w:t>8</w:t>
      </w:r>
      <w:r>
        <w:rPr>
          <w:noProof/>
        </w:rPr>
        <w:fldChar w:fldCharType="end"/>
      </w:r>
    </w:p>
    <w:p w14:paraId="51F48FD9" w14:textId="5AF1E2C7" w:rsidR="00D50606" w:rsidRPr="001E7BB3" w:rsidRDefault="00D50606" w:rsidP="00D50606">
      <w:pPr>
        <w:pStyle w:val="Inhopg1"/>
        <w:tabs>
          <w:tab w:val="left" w:pos="426"/>
          <w:tab w:val="right" w:leader="dot" w:pos="9628"/>
        </w:tabs>
        <w:rPr>
          <w:rFonts w:ascii="Calibri" w:hAnsi="Calibri" w:cs="Times New Roman"/>
          <w:bCs w:val="0"/>
          <w:noProof/>
          <w:sz w:val="22"/>
          <w:szCs w:val="22"/>
          <w:lang w:eastAsia="nl-NL"/>
        </w:rPr>
      </w:pPr>
      <w:r>
        <w:rPr>
          <w:noProof/>
          <w:lang w:bidi="hi-IN"/>
        </w:rPr>
        <w:t>3</w:t>
      </w:r>
      <w:r w:rsidRPr="001E7BB3">
        <w:rPr>
          <w:rFonts w:ascii="Calibri" w:hAnsi="Calibri" w:cs="Times New Roman"/>
          <w:bCs w:val="0"/>
          <w:noProof/>
          <w:sz w:val="22"/>
          <w:szCs w:val="22"/>
          <w:lang w:eastAsia="nl-NL"/>
        </w:rPr>
        <w:tab/>
      </w:r>
      <w:r>
        <w:rPr>
          <w:noProof/>
          <w:lang w:bidi="hi-IN"/>
        </w:rPr>
        <w:t>Politieke partijen</w:t>
      </w:r>
      <w:r>
        <w:rPr>
          <w:noProof/>
        </w:rPr>
        <w:tab/>
      </w:r>
      <w:r>
        <w:rPr>
          <w:noProof/>
        </w:rPr>
        <w:fldChar w:fldCharType="begin"/>
      </w:r>
      <w:r>
        <w:rPr>
          <w:noProof/>
        </w:rPr>
        <w:instrText xml:space="preserve"> PAGEREF _Toc77062671 \h </w:instrText>
      </w:r>
      <w:r>
        <w:rPr>
          <w:noProof/>
        </w:rPr>
      </w:r>
      <w:r>
        <w:rPr>
          <w:noProof/>
        </w:rPr>
        <w:fldChar w:fldCharType="separate"/>
      </w:r>
      <w:r>
        <w:rPr>
          <w:noProof/>
        </w:rPr>
        <w:t>13</w:t>
      </w:r>
      <w:r>
        <w:rPr>
          <w:noProof/>
        </w:rPr>
        <w:fldChar w:fldCharType="end"/>
      </w:r>
    </w:p>
    <w:p w14:paraId="2E3F6920" w14:textId="21DE5B8A" w:rsidR="00D50606" w:rsidRPr="001E7BB3" w:rsidRDefault="00D50606" w:rsidP="00D50606">
      <w:pPr>
        <w:pStyle w:val="Inhopg1"/>
        <w:tabs>
          <w:tab w:val="left" w:pos="426"/>
          <w:tab w:val="right" w:leader="dot" w:pos="9628"/>
        </w:tabs>
        <w:rPr>
          <w:rFonts w:ascii="Calibri" w:hAnsi="Calibri" w:cs="Times New Roman"/>
          <w:bCs w:val="0"/>
          <w:noProof/>
          <w:sz w:val="22"/>
          <w:szCs w:val="22"/>
          <w:lang w:eastAsia="nl-NL"/>
        </w:rPr>
      </w:pPr>
      <w:r>
        <w:rPr>
          <w:noProof/>
          <w:lang w:bidi="hi-IN"/>
        </w:rPr>
        <w:t>4</w:t>
      </w:r>
      <w:r w:rsidRPr="001E7BB3">
        <w:rPr>
          <w:rFonts w:ascii="Calibri" w:hAnsi="Calibri" w:cs="Times New Roman"/>
          <w:bCs w:val="0"/>
          <w:noProof/>
          <w:sz w:val="22"/>
          <w:szCs w:val="22"/>
          <w:lang w:eastAsia="nl-NL"/>
        </w:rPr>
        <w:tab/>
      </w:r>
      <w:r>
        <w:rPr>
          <w:noProof/>
          <w:lang w:bidi="hi-IN"/>
        </w:rPr>
        <w:t>Verkiezingen</w:t>
      </w:r>
      <w:r>
        <w:rPr>
          <w:noProof/>
        </w:rPr>
        <w:tab/>
      </w:r>
      <w:r>
        <w:rPr>
          <w:noProof/>
        </w:rPr>
        <w:fldChar w:fldCharType="begin"/>
      </w:r>
      <w:r>
        <w:rPr>
          <w:noProof/>
        </w:rPr>
        <w:instrText xml:space="preserve"> PAGEREF _Toc77062672 \h </w:instrText>
      </w:r>
      <w:r>
        <w:rPr>
          <w:noProof/>
        </w:rPr>
      </w:r>
      <w:r>
        <w:rPr>
          <w:noProof/>
        </w:rPr>
        <w:fldChar w:fldCharType="separate"/>
      </w:r>
      <w:r>
        <w:rPr>
          <w:noProof/>
        </w:rPr>
        <w:t>18</w:t>
      </w:r>
      <w:r>
        <w:rPr>
          <w:noProof/>
        </w:rPr>
        <w:fldChar w:fldCharType="end"/>
      </w:r>
    </w:p>
    <w:p w14:paraId="51B0BCAD" w14:textId="3B5A35E0" w:rsidR="00D50606" w:rsidRPr="001E7BB3" w:rsidRDefault="00D50606" w:rsidP="00D50606">
      <w:pPr>
        <w:pStyle w:val="Inhopg1"/>
        <w:tabs>
          <w:tab w:val="left" w:pos="426"/>
          <w:tab w:val="right" w:leader="dot" w:pos="9628"/>
        </w:tabs>
        <w:ind w:left="426"/>
        <w:rPr>
          <w:rFonts w:ascii="Calibri" w:hAnsi="Calibri" w:cs="Times New Roman"/>
          <w:bCs w:val="0"/>
          <w:noProof/>
          <w:sz w:val="22"/>
          <w:szCs w:val="22"/>
          <w:lang w:eastAsia="nl-NL"/>
        </w:rPr>
      </w:pPr>
      <w:r>
        <w:rPr>
          <w:noProof/>
          <w:lang w:bidi="hi-IN"/>
        </w:rPr>
        <w:t>Verkiezingsdebat</w:t>
      </w:r>
      <w:r>
        <w:rPr>
          <w:noProof/>
        </w:rPr>
        <w:tab/>
      </w:r>
      <w:r>
        <w:rPr>
          <w:noProof/>
        </w:rPr>
        <w:fldChar w:fldCharType="begin"/>
      </w:r>
      <w:r>
        <w:rPr>
          <w:noProof/>
        </w:rPr>
        <w:instrText xml:space="preserve"> PAGEREF _Toc77062673 \h </w:instrText>
      </w:r>
      <w:r>
        <w:rPr>
          <w:noProof/>
        </w:rPr>
      </w:r>
      <w:r>
        <w:rPr>
          <w:noProof/>
        </w:rPr>
        <w:fldChar w:fldCharType="separate"/>
      </w:r>
      <w:r>
        <w:rPr>
          <w:noProof/>
        </w:rPr>
        <w:t>22</w:t>
      </w:r>
      <w:r>
        <w:rPr>
          <w:noProof/>
        </w:rPr>
        <w:fldChar w:fldCharType="end"/>
      </w:r>
    </w:p>
    <w:p w14:paraId="044320B4" w14:textId="58CD7E81" w:rsidR="00D50606" w:rsidRPr="001E7BB3" w:rsidRDefault="00D50606" w:rsidP="00D50606">
      <w:pPr>
        <w:pStyle w:val="Inhopg1"/>
        <w:tabs>
          <w:tab w:val="left" w:pos="426"/>
          <w:tab w:val="right" w:leader="dot" w:pos="9628"/>
        </w:tabs>
        <w:rPr>
          <w:rFonts w:ascii="Calibri" w:hAnsi="Calibri" w:cs="Times New Roman"/>
          <w:bCs w:val="0"/>
          <w:noProof/>
          <w:sz w:val="22"/>
          <w:szCs w:val="22"/>
          <w:lang w:eastAsia="nl-NL"/>
        </w:rPr>
      </w:pPr>
      <w:r>
        <w:rPr>
          <w:noProof/>
          <w:lang w:bidi="hi-IN"/>
        </w:rPr>
        <w:t>5</w:t>
      </w:r>
      <w:r w:rsidRPr="001E7BB3">
        <w:rPr>
          <w:rFonts w:ascii="Calibri" w:hAnsi="Calibri" w:cs="Times New Roman"/>
          <w:bCs w:val="0"/>
          <w:noProof/>
          <w:sz w:val="22"/>
          <w:szCs w:val="22"/>
          <w:lang w:eastAsia="nl-NL"/>
        </w:rPr>
        <w:tab/>
      </w:r>
      <w:r>
        <w:rPr>
          <w:noProof/>
          <w:lang w:bidi="hi-IN"/>
        </w:rPr>
        <w:t>De regering regeert</w:t>
      </w:r>
      <w:r>
        <w:rPr>
          <w:noProof/>
        </w:rPr>
        <w:tab/>
      </w:r>
      <w:r>
        <w:rPr>
          <w:noProof/>
        </w:rPr>
        <w:fldChar w:fldCharType="begin"/>
      </w:r>
      <w:r>
        <w:rPr>
          <w:noProof/>
        </w:rPr>
        <w:instrText xml:space="preserve"> PAGEREF _Toc77062674 \h </w:instrText>
      </w:r>
      <w:r>
        <w:rPr>
          <w:noProof/>
        </w:rPr>
      </w:r>
      <w:r>
        <w:rPr>
          <w:noProof/>
        </w:rPr>
        <w:fldChar w:fldCharType="separate"/>
      </w:r>
      <w:r>
        <w:rPr>
          <w:noProof/>
        </w:rPr>
        <w:t>23</w:t>
      </w:r>
      <w:r>
        <w:rPr>
          <w:noProof/>
        </w:rPr>
        <w:fldChar w:fldCharType="end"/>
      </w:r>
    </w:p>
    <w:p w14:paraId="1E4A436E" w14:textId="4B30A26E" w:rsidR="00D50606" w:rsidRPr="001E7BB3" w:rsidRDefault="00D50606" w:rsidP="00D50606">
      <w:pPr>
        <w:pStyle w:val="Inhopg1"/>
        <w:tabs>
          <w:tab w:val="left" w:pos="426"/>
          <w:tab w:val="right" w:leader="dot" w:pos="9628"/>
        </w:tabs>
        <w:rPr>
          <w:rFonts w:ascii="Calibri" w:hAnsi="Calibri" w:cs="Times New Roman"/>
          <w:bCs w:val="0"/>
          <w:noProof/>
          <w:sz w:val="22"/>
          <w:szCs w:val="22"/>
          <w:lang w:eastAsia="nl-NL"/>
        </w:rPr>
      </w:pPr>
      <w:r>
        <w:rPr>
          <w:noProof/>
          <w:lang w:bidi="hi-IN"/>
        </w:rPr>
        <w:t>6</w:t>
      </w:r>
      <w:r w:rsidRPr="001E7BB3">
        <w:rPr>
          <w:rFonts w:ascii="Calibri" w:hAnsi="Calibri" w:cs="Times New Roman"/>
          <w:bCs w:val="0"/>
          <w:noProof/>
          <w:sz w:val="22"/>
          <w:szCs w:val="22"/>
          <w:lang w:eastAsia="nl-NL"/>
        </w:rPr>
        <w:tab/>
      </w:r>
      <w:r>
        <w:rPr>
          <w:noProof/>
          <w:lang w:bidi="hi-IN"/>
        </w:rPr>
        <w:t>Het parlement controleert</w:t>
      </w:r>
      <w:r>
        <w:rPr>
          <w:noProof/>
        </w:rPr>
        <w:tab/>
      </w:r>
      <w:r>
        <w:rPr>
          <w:noProof/>
        </w:rPr>
        <w:fldChar w:fldCharType="begin"/>
      </w:r>
      <w:r>
        <w:rPr>
          <w:noProof/>
        </w:rPr>
        <w:instrText xml:space="preserve"> PAGEREF _Toc77062675 \h </w:instrText>
      </w:r>
      <w:r>
        <w:rPr>
          <w:noProof/>
        </w:rPr>
      </w:r>
      <w:r>
        <w:rPr>
          <w:noProof/>
        </w:rPr>
        <w:fldChar w:fldCharType="separate"/>
      </w:r>
      <w:r>
        <w:rPr>
          <w:noProof/>
        </w:rPr>
        <w:t>26</w:t>
      </w:r>
      <w:r>
        <w:rPr>
          <w:noProof/>
        </w:rPr>
        <w:fldChar w:fldCharType="end"/>
      </w:r>
    </w:p>
    <w:p w14:paraId="2209829E" w14:textId="7CB311E1" w:rsidR="00D50606" w:rsidRPr="001E7BB3" w:rsidRDefault="00D50606" w:rsidP="00D50606">
      <w:pPr>
        <w:pStyle w:val="Inhopg1"/>
        <w:tabs>
          <w:tab w:val="left" w:pos="426"/>
          <w:tab w:val="right" w:leader="dot" w:pos="9628"/>
        </w:tabs>
        <w:rPr>
          <w:rFonts w:ascii="Calibri" w:hAnsi="Calibri" w:cs="Times New Roman"/>
          <w:bCs w:val="0"/>
          <w:noProof/>
          <w:sz w:val="22"/>
          <w:szCs w:val="22"/>
          <w:lang w:eastAsia="nl-NL"/>
        </w:rPr>
      </w:pPr>
      <w:r>
        <w:rPr>
          <w:noProof/>
          <w:lang w:bidi="hi-IN"/>
        </w:rPr>
        <w:t>7</w:t>
      </w:r>
      <w:r w:rsidRPr="001E7BB3">
        <w:rPr>
          <w:rFonts w:ascii="Calibri" w:hAnsi="Calibri" w:cs="Times New Roman"/>
          <w:bCs w:val="0"/>
          <w:noProof/>
          <w:sz w:val="22"/>
          <w:szCs w:val="22"/>
          <w:lang w:eastAsia="nl-NL"/>
        </w:rPr>
        <w:tab/>
      </w:r>
      <w:r>
        <w:rPr>
          <w:noProof/>
          <w:lang w:bidi="hi-IN"/>
        </w:rPr>
        <w:t>Politiek dicht bij huis</w:t>
      </w:r>
      <w:r>
        <w:rPr>
          <w:noProof/>
        </w:rPr>
        <w:tab/>
      </w:r>
      <w:r>
        <w:rPr>
          <w:noProof/>
        </w:rPr>
        <w:fldChar w:fldCharType="begin"/>
      </w:r>
      <w:r>
        <w:rPr>
          <w:noProof/>
        </w:rPr>
        <w:instrText xml:space="preserve"> PAGEREF _Toc77062676 \h </w:instrText>
      </w:r>
      <w:r>
        <w:rPr>
          <w:noProof/>
        </w:rPr>
      </w:r>
      <w:r>
        <w:rPr>
          <w:noProof/>
        </w:rPr>
        <w:fldChar w:fldCharType="separate"/>
      </w:r>
      <w:r>
        <w:rPr>
          <w:noProof/>
        </w:rPr>
        <w:t>30</w:t>
      </w:r>
      <w:r>
        <w:rPr>
          <w:noProof/>
        </w:rPr>
        <w:fldChar w:fldCharType="end"/>
      </w:r>
    </w:p>
    <w:p w14:paraId="61E4AEF4" w14:textId="22996A39" w:rsidR="00D50606" w:rsidRPr="001E7BB3" w:rsidRDefault="00D50606" w:rsidP="00D50606">
      <w:pPr>
        <w:pStyle w:val="Inhopg1"/>
        <w:tabs>
          <w:tab w:val="left" w:pos="426"/>
          <w:tab w:val="right" w:leader="dot" w:pos="9628"/>
        </w:tabs>
        <w:rPr>
          <w:rFonts w:ascii="Calibri" w:hAnsi="Calibri" w:cs="Times New Roman"/>
          <w:bCs w:val="0"/>
          <w:noProof/>
          <w:sz w:val="22"/>
          <w:szCs w:val="22"/>
          <w:lang w:eastAsia="nl-NL"/>
        </w:rPr>
      </w:pPr>
      <w:r>
        <w:rPr>
          <w:noProof/>
          <w:lang w:bidi="hi-IN"/>
        </w:rPr>
        <w:t>8</w:t>
      </w:r>
      <w:r w:rsidRPr="001E7BB3">
        <w:rPr>
          <w:rFonts w:ascii="Calibri" w:hAnsi="Calibri" w:cs="Times New Roman"/>
          <w:bCs w:val="0"/>
          <w:noProof/>
          <w:sz w:val="22"/>
          <w:szCs w:val="22"/>
          <w:lang w:eastAsia="nl-NL"/>
        </w:rPr>
        <w:tab/>
      </w:r>
      <w:r>
        <w:rPr>
          <w:noProof/>
          <w:lang w:bidi="hi-IN"/>
        </w:rPr>
        <w:t>Invloed op de politiek</w:t>
      </w:r>
      <w:r>
        <w:rPr>
          <w:noProof/>
        </w:rPr>
        <w:tab/>
      </w:r>
      <w:r>
        <w:rPr>
          <w:noProof/>
        </w:rPr>
        <w:fldChar w:fldCharType="begin"/>
      </w:r>
      <w:r>
        <w:rPr>
          <w:noProof/>
        </w:rPr>
        <w:instrText xml:space="preserve"> PAGEREF _Toc77062677 \h </w:instrText>
      </w:r>
      <w:r>
        <w:rPr>
          <w:noProof/>
        </w:rPr>
      </w:r>
      <w:r>
        <w:rPr>
          <w:noProof/>
        </w:rPr>
        <w:fldChar w:fldCharType="separate"/>
      </w:r>
      <w:r>
        <w:rPr>
          <w:noProof/>
        </w:rPr>
        <w:t>34</w:t>
      </w:r>
      <w:r>
        <w:rPr>
          <w:noProof/>
        </w:rPr>
        <w:fldChar w:fldCharType="end"/>
      </w:r>
    </w:p>
    <w:p w14:paraId="1D18B264" w14:textId="2309A39A" w:rsidR="00D50606" w:rsidRPr="001E7BB3" w:rsidRDefault="00D50606" w:rsidP="00D50606">
      <w:pPr>
        <w:pStyle w:val="Inhopg1"/>
        <w:tabs>
          <w:tab w:val="left" w:pos="426"/>
          <w:tab w:val="right" w:leader="dot" w:pos="9628"/>
        </w:tabs>
        <w:ind w:left="426"/>
        <w:rPr>
          <w:rFonts w:ascii="Calibri" w:hAnsi="Calibri" w:cs="Times New Roman"/>
          <w:bCs w:val="0"/>
          <w:noProof/>
          <w:sz w:val="22"/>
          <w:szCs w:val="22"/>
          <w:lang w:eastAsia="nl-NL"/>
        </w:rPr>
      </w:pPr>
      <w:r>
        <w:rPr>
          <w:noProof/>
          <w:lang w:bidi="hi-IN"/>
        </w:rPr>
        <w:t>Politiek en media</w:t>
      </w:r>
      <w:r>
        <w:rPr>
          <w:noProof/>
        </w:rPr>
        <w:tab/>
      </w:r>
      <w:r>
        <w:rPr>
          <w:noProof/>
        </w:rPr>
        <w:fldChar w:fldCharType="begin"/>
      </w:r>
      <w:r>
        <w:rPr>
          <w:noProof/>
        </w:rPr>
        <w:instrText xml:space="preserve"> PAGEREF _Toc77062678 \h </w:instrText>
      </w:r>
      <w:r>
        <w:rPr>
          <w:noProof/>
        </w:rPr>
      </w:r>
      <w:r>
        <w:rPr>
          <w:noProof/>
        </w:rPr>
        <w:fldChar w:fldCharType="separate"/>
      </w:r>
      <w:r>
        <w:rPr>
          <w:noProof/>
        </w:rPr>
        <w:t>37</w:t>
      </w:r>
      <w:r>
        <w:rPr>
          <w:noProof/>
        </w:rPr>
        <w:fldChar w:fldCharType="end"/>
      </w:r>
    </w:p>
    <w:p w14:paraId="57806172" w14:textId="60728821" w:rsidR="00D50606" w:rsidRPr="001E7BB3" w:rsidRDefault="00D50606" w:rsidP="00D50606">
      <w:pPr>
        <w:pStyle w:val="Inhopg1"/>
        <w:tabs>
          <w:tab w:val="left" w:pos="426"/>
          <w:tab w:val="right" w:leader="dot" w:pos="9628"/>
        </w:tabs>
        <w:rPr>
          <w:rFonts w:ascii="Calibri" w:hAnsi="Calibri" w:cs="Times New Roman"/>
          <w:bCs w:val="0"/>
          <w:noProof/>
          <w:sz w:val="22"/>
          <w:szCs w:val="22"/>
          <w:lang w:eastAsia="nl-NL"/>
        </w:rPr>
      </w:pPr>
      <w:r>
        <w:rPr>
          <w:noProof/>
          <w:lang w:bidi="hi-IN"/>
        </w:rPr>
        <w:t>9</w:t>
      </w:r>
      <w:r w:rsidRPr="001E7BB3">
        <w:rPr>
          <w:rFonts w:ascii="Calibri" w:hAnsi="Calibri" w:cs="Times New Roman"/>
          <w:bCs w:val="0"/>
          <w:noProof/>
          <w:sz w:val="22"/>
          <w:szCs w:val="22"/>
          <w:lang w:eastAsia="nl-NL"/>
        </w:rPr>
        <w:tab/>
      </w:r>
      <w:r>
        <w:rPr>
          <w:noProof/>
          <w:lang w:bidi="hi-IN"/>
        </w:rPr>
        <w:t>Internationale samenwerking</w:t>
      </w:r>
      <w:r>
        <w:rPr>
          <w:noProof/>
        </w:rPr>
        <w:tab/>
      </w:r>
      <w:r>
        <w:rPr>
          <w:noProof/>
        </w:rPr>
        <w:fldChar w:fldCharType="begin"/>
      </w:r>
      <w:r>
        <w:rPr>
          <w:noProof/>
        </w:rPr>
        <w:instrText xml:space="preserve"> PAGEREF _Toc77062679 \h </w:instrText>
      </w:r>
      <w:r>
        <w:rPr>
          <w:noProof/>
        </w:rPr>
      </w:r>
      <w:r>
        <w:rPr>
          <w:noProof/>
        </w:rPr>
        <w:fldChar w:fldCharType="separate"/>
      </w:r>
      <w:r>
        <w:rPr>
          <w:noProof/>
        </w:rPr>
        <w:t>39</w:t>
      </w:r>
      <w:r>
        <w:rPr>
          <w:noProof/>
        </w:rPr>
        <w:fldChar w:fldCharType="end"/>
      </w:r>
    </w:p>
    <w:p w14:paraId="73273850" w14:textId="61694B8E" w:rsidR="00D50606" w:rsidRPr="001E7BB3" w:rsidRDefault="00D50606" w:rsidP="00D50606">
      <w:pPr>
        <w:pStyle w:val="Inhopg1"/>
        <w:tabs>
          <w:tab w:val="left" w:pos="426"/>
          <w:tab w:val="right" w:leader="dot" w:pos="9628"/>
        </w:tabs>
        <w:ind w:left="426"/>
        <w:rPr>
          <w:rFonts w:ascii="Calibri" w:hAnsi="Calibri" w:cs="Times New Roman"/>
          <w:bCs w:val="0"/>
          <w:noProof/>
          <w:sz w:val="22"/>
          <w:szCs w:val="22"/>
          <w:lang w:eastAsia="nl-NL"/>
        </w:rPr>
      </w:pPr>
      <w:r>
        <w:rPr>
          <w:noProof/>
          <w:lang w:bidi="hi-IN"/>
        </w:rPr>
        <w:t>Wat doen we aan wereldwijde problemen?</w:t>
      </w:r>
      <w:r>
        <w:rPr>
          <w:noProof/>
        </w:rPr>
        <w:tab/>
      </w:r>
      <w:r>
        <w:rPr>
          <w:noProof/>
        </w:rPr>
        <w:fldChar w:fldCharType="begin"/>
      </w:r>
      <w:r>
        <w:rPr>
          <w:noProof/>
        </w:rPr>
        <w:instrText xml:space="preserve"> PAGEREF _Toc77062680 \h </w:instrText>
      </w:r>
      <w:r>
        <w:rPr>
          <w:noProof/>
        </w:rPr>
      </w:r>
      <w:r>
        <w:rPr>
          <w:noProof/>
        </w:rPr>
        <w:fldChar w:fldCharType="separate"/>
      </w:r>
      <w:r>
        <w:rPr>
          <w:noProof/>
        </w:rPr>
        <w:t>43</w:t>
      </w:r>
      <w:r>
        <w:rPr>
          <w:noProof/>
        </w:rPr>
        <w:fldChar w:fldCharType="end"/>
      </w:r>
    </w:p>
    <w:p w14:paraId="42A85677" w14:textId="6D53BC84" w:rsidR="00D50606" w:rsidRPr="001E7BB3" w:rsidRDefault="00D50606" w:rsidP="00D50606">
      <w:pPr>
        <w:pStyle w:val="Inhopg1"/>
        <w:tabs>
          <w:tab w:val="left" w:pos="426"/>
          <w:tab w:val="right" w:leader="dot" w:pos="9628"/>
        </w:tabs>
        <w:ind w:left="426"/>
        <w:rPr>
          <w:rFonts w:ascii="Calibri" w:hAnsi="Calibri" w:cs="Times New Roman"/>
          <w:bCs w:val="0"/>
          <w:noProof/>
          <w:sz w:val="22"/>
          <w:szCs w:val="22"/>
          <w:lang w:eastAsia="nl-NL"/>
        </w:rPr>
      </w:pPr>
      <w:r>
        <w:rPr>
          <w:noProof/>
          <w:lang w:bidi="hi-IN"/>
        </w:rPr>
        <w:t>Test je kennis</w:t>
      </w:r>
      <w:r>
        <w:rPr>
          <w:noProof/>
        </w:rPr>
        <w:tab/>
      </w:r>
      <w:r>
        <w:rPr>
          <w:noProof/>
        </w:rPr>
        <w:fldChar w:fldCharType="begin"/>
      </w:r>
      <w:r>
        <w:rPr>
          <w:noProof/>
        </w:rPr>
        <w:instrText xml:space="preserve"> PAGEREF _Toc77062681 \h </w:instrText>
      </w:r>
      <w:r>
        <w:rPr>
          <w:noProof/>
        </w:rPr>
      </w:r>
      <w:r>
        <w:rPr>
          <w:noProof/>
        </w:rPr>
        <w:fldChar w:fldCharType="separate"/>
      </w:r>
      <w:r>
        <w:rPr>
          <w:noProof/>
        </w:rPr>
        <w:t>45</w:t>
      </w:r>
      <w:r>
        <w:rPr>
          <w:noProof/>
        </w:rPr>
        <w:fldChar w:fldCharType="end"/>
      </w:r>
    </w:p>
    <w:p w14:paraId="4F09E161" w14:textId="34FF9055" w:rsidR="00D50606" w:rsidRPr="001E7BB3" w:rsidRDefault="00D50606" w:rsidP="00D50606">
      <w:pPr>
        <w:pStyle w:val="Inhopg1"/>
        <w:tabs>
          <w:tab w:val="left" w:pos="426"/>
          <w:tab w:val="right" w:leader="dot" w:pos="9628"/>
        </w:tabs>
        <w:ind w:left="426"/>
        <w:rPr>
          <w:rFonts w:ascii="Calibri" w:hAnsi="Calibri" w:cs="Times New Roman"/>
          <w:bCs w:val="0"/>
          <w:noProof/>
          <w:sz w:val="22"/>
          <w:szCs w:val="22"/>
          <w:lang w:eastAsia="nl-NL"/>
        </w:rPr>
      </w:pPr>
      <w:r>
        <w:rPr>
          <w:noProof/>
          <w:lang w:bidi="hi-IN"/>
        </w:rPr>
        <w:t>Keuzeopdrachten</w:t>
      </w:r>
      <w:r>
        <w:rPr>
          <w:noProof/>
        </w:rPr>
        <w:tab/>
      </w:r>
      <w:r>
        <w:rPr>
          <w:noProof/>
        </w:rPr>
        <w:fldChar w:fldCharType="begin"/>
      </w:r>
      <w:r>
        <w:rPr>
          <w:noProof/>
        </w:rPr>
        <w:instrText xml:space="preserve"> PAGEREF _Toc77062682 \h </w:instrText>
      </w:r>
      <w:r>
        <w:rPr>
          <w:noProof/>
        </w:rPr>
      </w:r>
      <w:r>
        <w:rPr>
          <w:noProof/>
        </w:rPr>
        <w:fldChar w:fldCharType="separate"/>
      </w:r>
      <w:r>
        <w:rPr>
          <w:noProof/>
        </w:rPr>
        <w:t>46</w:t>
      </w:r>
      <w:r>
        <w:rPr>
          <w:noProof/>
        </w:rPr>
        <w:fldChar w:fldCharType="end"/>
      </w:r>
    </w:p>
    <w:p w14:paraId="480366A3" w14:textId="49183163" w:rsidR="009A76B3" w:rsidRDefault="009A76B3" w:rsidP="00AC5AF2">
      <w:pPr>
        <w:pStyle w:val="A4-Standaardtekst"/>
      </w:pPr>
      <w:r>
        <w:fldChar w:fldCharType="end"/>
      </w:r>
    </w:p>
    <w:p w14:paraId="45854A0A" w14:textId="77777777" w:rsidR="009A76B3" w:rsidRPr="00486716" w:rsidRDefault="009A76B3" w:rsidP="00AC5AF2">
      <w:pPr>
        <w:pStyle w:val="Kop2"/>
      </w:pPr>
      <w:r>
        <w:br w:type="page"/>
      </w:r>
      <w:bookmarkStart w:id="2" w:name="_Toc77062669"/>
      <w:r w:rsidRPr="00486716">
        <w:t>1</w:t>
      </w:r>
      <w:r w:rsidRPr="00486716">
        <w:tab/>
        <w:t>Wat is democratie?</w:t>
      </w:r>
      <w:bookmarkEnd w:id="2"/>
    </w:p>
    <w:p w14:paraId="25763EC5" w14:textId="77777777" w:rsidR="009A76B3" w:rsidRDefault="009A76B3" w:rsidP="00AC5AF2"/>
    <w:p w14:paraId="4452DCF0" w14:textId="77777777" w:rsidR="009A76B3" w:rsidRDefault="009A76B3" w:rsidP="00AC5AF2"/>
    <w:p w14:paraId="39F2C711" w14:textId="77777777" w:rsidR="009A76B3" w:rsidRDefault="009A76B3" w:rsidP="00AC5AF2">
      <w:pPr>
        <w:pStyle w:val="antw-nieuw"/>
        <w:tabs>
          <w:tab w:val="clear" w:pos="284"/>
        </w:tabs>
        <w:spacing w:line="260" w:lineRule="atLeast"/>
        <w:ind w:left="0" w:firstLine="0"/>
        <w:rPr>
          <w:color w:val="000000"/>
        </w:rPr>
      </w:pPr>
      <w:r>
        <w:rPr>
          <w:b/>
          <w:i/>
          <w:color w:val="000000"/>
        </w:rPr>
        <w:t>VRAGEN</w:t>
      </w:r>
      <w:r>
        <w:rPr>
          <w:i/>
          <w:color w:val="000000"/>
        </w:rPr>
        <w:t xml:space="preserve">  </w:t>
      </w:r>
      <w:r>
        <w:rPr>
          <w:color w:val="000000"/>
        </w:rPr>
        <w:t>blz. 6</w:t>
      </w:r>
      <w:r w:rsidR="007F4CB5">
        <w:rPr>
          <w:color w:val="000000"/>
        </w:rPr>
        <w:t>8</w:t>
      </w:r>
    </w:p>
    <w:p w14:paraId="31CBB5E3" w14:textId="77777777" w:rsidR="00E06B20" w:rsidRDefault="00E06B20" w:rsidP="00AC5AF2">
      <w:pPr>
        <w:pStyle w:val="antw-nieuw"/>
        <w:tabs>
          <w:tab w:val="clear" w:pos="284"/>
        </w:tabs>
        <w:spacing w:line="260" w:lineRule="atLeast"/>
        <w:ind w:left="0" w:firstLine="0"/>
      </w:pPr>
    </w:p>
    <w:p w14:paraId="6F0D8FB7" w14:textId="77777777" w:rsidR="009A76B3" w:rsidRDefault="009A76B3" w:rsidP="00AC5AF2">
      <w:pPr>
        <w:pStyle w:val="antw-nieuw"/>
        <w:tabs>
          <w:tab w:val="clear" w:pos="284"/>
        </w:tabs>
        <w:spacing w:line="260" w:lineRule="atLeast"/>
        <w:ind w:left="426" w:hanging="426"/>
        <w:rPr>
          <w:color w:val="000000"/>
        </w:rPr>
      </w:pPr>
      <w:r w:rsidRPr="00DD1EB2">
        <w:rPr>
          <w:color w:val="000000"/>
        </w:rPr>
        <w:t>1.</w:t>
      </w:r>
      <w:r w:rsidRPr="00DD1EB2">
        <w:rPr>
          <w:color w:val="000000"/>
        </w:rPr>
        <w:tab/>
      </w:r>
      <w:r>
        <w:rPr>
          <w:color w:val="000000"/>
        </w:rPr>
        <w:t>Een parlementaire democratie is een bestuursvorm waarbij de bevolking indirect invloed uitoefent op de politieke besluitvorming.</w:t>
      </w:r>
      <w:r w:rsidRPr="00DD1EB2">
        <w:rPr>
          <w:color w:val="000000"/>
        </w:rPr>
        <w:t xml:space="preserve"> Burgers kiezen volksvertegenwoordigers </w:t>
      </w:r>
      <w:r>
        <w:rPr>
          <w:color w:val="000000"/>
        </w:rPr>
        <w:t>in het parlement waar de</w:t>
      </w:r>
      <w:r w:rsidRPr="00DD1EB2">
        <w:rPr>
          <w:color w:val="000000"/>
        </w:rPr>
        <w:t xml:space="preserve"> politieke besluitvorming</w:t>
      </w:r>
      <w:r>
        <w:rPr>
          <w:color w:val="000000"/>
        </w:rPr>
        <w:t xml:space="preserve"> plaatsvindt</w:t>
      </w:r>
      <w:r w:rsidRPr="00DD1EB2">
        <w:rPr>
          <w:color w:val="000000"/>
        </w:rPr>
        <w:t xml:space="preserve">. </w:t>
      </w:r>
    </w:p>
    <w:p w14:paraId="764F5FE8" w14:textId="1F2CF2FF" w:rsidR="009A76B3" w:rsidRPr="006E00E5" w:rsidRDefault="009A76B3" w:rsidP="006E00E5">
      <w:pPr>
        <w:ind w:left="426"/>
        <w:rPr>
          <w:i/>
          <w:iCs/>
        </w:rPr>
      </w:pPr>
      <w:r w:rsidRPr="006E00E5">
        <w:rPr>
          <w:i/>
          <w:iCs/>
        </w:rPr>
        <w:t>Je noemt een parlementaire democratie ook een indirecte democratie.</w:t>
      </w:r>
    </w:p>
    <w:p w14:paraId="5E1F2E02" w14:textId="77777777" w:rsidR="009A76B3" w:rsidRPr="006F58B0" w:rsidRDefault="009A76B3" w:rsidP="00AC5AF2">
      <w:pPr>
        <w:pStyle w:val="antw-nieuw"/>
        <w:tabs>
          <w:tab w:val="clear" w:pos="284"/>
        </w:tabs>
        <w:spacing w:line="260" w:lineRule="atLeast"/>
        <w:ind w:left="426" w:hanging="426"/>
        <w:rPr>
          <w:iCs/>
        </w:rPr>
      </w:pPr>
      <w:r w:rsidRPr="00DD1EB2">
        <w:rPr>
          <w:iCs/>
          <w:color w:val="000000"/>
        </w:rPr>
        <w:t xml:space="preserve">2. </w:t>
      </w:r>
      <w:r w:rsidRPr="00DD1EB2">
        <w:rPr>
          <w:iCs/>
          <w:color w:val="000000"/>
        </w:rPr>
        <w:tab/>
      </w:r>
      <w:r w:rsidRPr="00E47BF2">
        <w:rPr>
          <w:iCs/>
          <w:color w:val="000000"/>
        </w:rPr>
        <w:t>De vraag bij de intro is:</w:t>
      </w:r>
      <w:r w:rsidRPr="006F58B0">
        <w:rPr>
          <w:iCs/>
          <w:color w:val="000000"/>
        </w:rPr>
        <w:t xml:space="preserve"> </w:t>
      </w:r>
      <w:r w:rsidRPr="00E47BF2">
        <w:rPr>
          <w:iCs/>
          <w:color w:val="000000"/>
        </w:rPr>
        <w:t>Stel, jij krijgt het helemaal voor het zeggen in Nederland. Wat zou je als eerste doen en waarom?</w:t>
      </w:r>
    </w:p>
    <w:p w14:paraId="6D34DDC3" w14:textId="77777777" w:rsidR="009A76B3" w:rsidRPr="00DD1EB2" w:rsidRDefault="009A76B3" w:rsidP="00AC5AF2">
      <w:pPr>
        <w:pStyle w:val="antw-nieuw"/>
        <w:tabs>
          <w:tab w:val="clear" w:pos="284"/>
        </w:tabs>
        <w:spacing w:line="260" w:lineRule="atLeast"/>
        <w:ind w:left="426" w:firstLine="0"/>
      </w:pPr>
      <w:r w:rsidRPr="00DD1EB2">
        <w:rPr>
          <w:i/>
          <w:color w:val="000000"/>
        </w:rPr>
        <w:t>Voorbeelduitwerking:</w:t>
      </w:r>
    </w:p>
    <w:p w14:paraId="202C7648" w14:textId="77777777" w:rsidR="009A76B3" w:rsidRPr="00DD1EB2" w:rsidRDefault="009A76B3" w:rsidP="00AC5AF2">
      <w:pPr>
        <w:pStyle w:val="antw-nieuw"/>
        <w:tabs>
          <w:tab w:val="clear" w:pos="284"/>
          <w:tab w:val="clear" w:pos="425"/>
          <w:tab w:val="clear" w:pos="567"/>
          <w:tab w:val="clear" w:pos="709"/>
          <w:tab w:val="clear" w:pos="851"/>
        </w:tabs>
        <w:spacing w:line="260" w:lineRule="atLeast"/>
        <w:ind w:left="851"/>
      </w:pPr>
      <w:r w:rsidRPr="00DD1EB2">
        <w:rPr>
          <w:color w:val="000000"/>
          <w:szCs w:val="22"/>
          <w:lang w:val="x-none" w:eastAsia="en-US"/>
        </w:rPr>
        <w:t>-</w:t>
      </w:r>
      <w:r w:rsidRPr="00DD1EB2">
        <w:rPr>
          <w:color w:val="000000"/>
          <w:szCs w:val="22"/>
          <w:lang w:val="x-none" w:eastAsia="en-US"/>
        </w:rPr>
        <w:tab/>
        <w:t>Iedere burger 1.000 euro geven</w:t>
      </w:r>
      <w:r>
        <w:rPr>
          <w:color w:val="000000"/>
          <w:szCs w:val="22"/>
          <w:lang w:eastAsia="en-US"/>
        </w:rPr>
        <w:t xml:space="preserve"> ter compensatie van de moeilijke situatie tijdens de pandemie.</w:t>
      </w:r>
    </w:p>
    <w:p w14:paraId="64C2661F" w14:textId="77777777" w:rsidR="009A76B3" w:rsidRPr="00DD1EB2" w:rsidRDefault="009A76B3" w:rsidP="00AC5AF2">
      <w:pPr>
        <w:pStyle w:val="antw-nieuw"/>
        <w:tabs>
          <w:tab w:val="clear" w:pos="284"/>
          <w:tab w:val="clear" w:pos="425"/>
          <w:tab w:val="clear" w:pos="567"/>
          <w:tab w:val="clear" w:pos="709"/>
          <w:tab w:val="clear" w:pos="851"/>
        </w:tabs>
        <w:spacing w:line="260" w:lineRule="atLeast"/>
        <w:ind w:left="851"/>
      </w:pPr>
      <w:r w:rsidRPr="00DD1EB2">
        <w:rPr>
          <w:color w:val="000000"/>
          <w:szCs w:val="22"/>
          <w:lang w:val="x-none" w:eastAsia="en-US"/>
        </w:rPr>
        <w:t>-</w:t>
      </w:r>
      <w:r w:rsidRPr="00DD1EB2">
        <w:rPr>
          <w:color w:val="000000"/>
          <w:szCs w:val="22"/>
          <w:lang w:val="x-none" w:eastAsia="en-US"/>
        </w:rPr>
        <w:tab/>
        <w:t>De straffen voor cyberpesten verhogen</w:t>
      </w:r>
      <w:r>
        <w:rPr>
          <w:color w:val="000000"/>
          <w:szCs w:val="22"/>
          <w:lang w:eastAsia="en-US"/>
        </w:rPr>
        <w:t>; de schade is vaak groot omdat zoveel mensen het zien.</w:t>
      </w:r>
    </w:p>
    <w:p w14:paraId="10D4956C" w14:textId="77777777" w:rsidR="009A76B3" w:rsidRPr="00A96868" w:rsidRDefault="009A76B3" w:rsidP="00AC5AF2">
      <w:pPr>
        <w:pStyle w:val="antw-nieuw"/>
        <w:tabs>
          <w:tab w:val="clear" w:pos="284"/>
          <w:tab w:val="clear" w:pos="425"/>
          <w:tab w:val="clear" w:pos="567"/>
          <w:tab w:val="clear" w:pos="709"/>
          <w:tab w:val="clear" w:pos="851"/>
        </w:tabs>
        <w:spacing w:line="260" w:lineRule="atLeast"/>
        <w:ind w:left="851"/>
      </w:pPr>
      <w:r w:rsidRPr="00DD1EB2">
        <w:rPr>
          <w:color w:val="000000"/>
          <w:szCs w:val="22"/>
          <w:lang w:val="x-none" w:eastAsia="en-US"/>
        </w:rPr>
        <w:t>-</w:t>
      </w:r>
      <w:r w:rsidRPr="00DD1EB2">
        <w:rPr>
          <w:color w:val="000000"/>
          <w:szCs w:val="22"/>
          <w:lang w:val="x-none" w:eastAsia="en-US"/>
        </w:rPr>
        <w:tab/>
        <w:t>Gratis openbaar vervoer</w:t>
      </w:r>
      <w:r>
        <w:rPr>
          <w:color w:val="000000"/>
          <w:szCs w:val="22"/>
          <w:lang w:eastAsia="en-US"/>
        </w:rPr>
        <w:t xml:space="preserve"> voor iedereen, omdat dat de enige manier is om mensen minder te laten autorijden want dat is erg slecht voor het milieu.</w:t>
      </w:r>
    </w:p>
    <w:p w14:paraId="467501C3" w14:textId="77777777" w:rsidR="009A76B3" w:rsidRPr="00DD1EB2" w:rsidRDefault="009A76B3" w:rsidP="00AC5AF2">
      <w:pPr>
        <w:pStyle w:val="antw-nieuw"/>
        <w:tabs>
          <w:tab w:val="clear" w:pos="284"/>
          <w:tab w:val="clear" w:pos="425"/>
          <w:tab w:val="clear" w:pos="567"/>
          <w:tab w:val="clear" w:pos="709"/>
          <w:tab w:val="clear" w:pos="851"/>
        </w:tabs>
        <w:spacing w:line="260" w:lineRule="atLeast"/>
        <w:ind w:left="851"/>
      </w:pPr>
      <w:r w:rsidRPr="00DD1EB2">
        <w:rPr>
          <w:color w:val="000000"/>
          <w:szCs w:val="22"/>
          <w:lang w:val="x-none" w:eastAsia="en-US"/>
        </w:rPr>
        <w:t>-</w:t>
      </w:r>
      <w:r w:rsidRPr="00DD1EB2">
        <w:rPr>
          <w:color w:val="000000"/>
          <w:szCs w:val="22"/>
          <w:lang w:val="x-none" w:eastAsia="en-US"/>
        </w:rPr>
        <w:tab/>
      </w:r>
      <w:r w:rsidRPr="00DD1EB2">
        <w:rPr>
          <w:color w:val="000000"/>
          <w:szCs w:val="22"/>
          <w:lang w:eastAsia="en-US"/>
        </w:rPr>
        <w:t>Bio-industrie verbieden en alle boerenbedrijven duurzaam maken</w:t>
      </w:r>
      <w:r>
        <w:rPr>
          <w:color w:val="000000"/>
          <w:szCs w:val="22"/>
          <w:lang w:eastAsia="en-US"/>
        </w:rPr>
        <w:t>, omdat Nederland anders echt de klimaatdoelen niet gaat halen.</w:t>
      </w:r>
    </w:p>
    <w:p w14:paraId="11D17228" w14:textId="77777777" w:rsidR="009A76B3" w:rsidRPr="00DD1EB2" w:rsidRDefault="009A76B3" w:rsidP="00AC5AF2">
      <w:pPr>
        <w:pStyle w:val="antw-nieuw"/>
        <w:tabs>
          <w:tab w:val="clear" w:pos="284"/>
          <w:tab w:val="clear" w:pos="425"/>
          <w:tab w:val="clear" w:pos="567"/>
          <w:tab w:val="clear" w:pos="709"/>
          <w:tab w:val="clear" w:pos="851"/>
        </w:tabs>
        <w:spacing w:line="260" w:lineRule="atLeast"/>
        <w:ind w:left="851"/>
        <w:rPr>
          <w:color w:val="000000"/>
          <w:szCs w:val="22"/>
          <w:lang w:eastAsia="en-US"/>
        </w:rPr>
      </w:pPr>
      <w:r w:rsidRPr="00DD1EB2">
        <w:rPr>
          <w:color w:val="000000"/>
          <w:szCs w:val="22"/>
          <w:lang w:val="x-none" w:eastAsia="en-US"/>
        </w:rPr>
        <w:t>-</w:t>
      </w:r>
      <w:r w:rsidRPr="00DD1EB2">
        <w:rPr>
          <w:color w:val="000000"/>
          <w:szCs w:val="22"/>
          <w:lang w:val="x-none" w:eastAsia="en-US"/>
        </w:rPr>
        <w:tab/>
      </w:r>
      <w:r>
        <w:rPr>
          <w:color w:val="000000"/>
          <w:szCs w:val="22"/>
          <w:lang w:eastAsia="en-US"/>
        </w:rPr>
        <w:t>De salarissen van verpleegkundigen verhogen, omdat tijdens de pandemie wel gebleken is dat dit een essentieel beroep is, waarin mensen meer zouden moeten verdienen.</w:t>
      </w:r>
    </w:p>
    <w:p w14:paraId="2B15139E" w14:textId="77777777" w:rsidR="009A76B3" w:rsidRDefault="009A76B3" w:rsidP="00AC5AF2">
      <w:pPr>
        <w:pStyle w:val="antw-nieuw"/>
        <w:tabs>
          <w:tab w:val="clear" w:pos="284"/>
        </w:tabs>
        <w:spacing w:line="260" w:lineRule="atLeast"/>
        <w:ind w:left="426" w:hanging="426"/>
        <w:rPr>
          <w:bCs/>
          <w:color w:val="000000"/>
          <w:szCs w:val="22"/>
          <w:lang w:val="x-none" w:eastAsia="en-US"/>
        </w:rPr>
      </w:pPr>
    </w:p>
    <w:p w14:paraId="629E58E2" w14:textId="77777777" w:rsidR="009A76B3" w:rsidRDefault="009A76B3" w:rsidP="00AC5AF2">
      <w:pPr>
        <w:pStyle w:val="antw-nieuw"/>
        <w:tabs>
          <w:tab w:val="clear" w:pos="284"/>
        </w:tabs>
        <w:spacing w:line="260" w:lineRule="atLeast"/>
        <w:ind w:left="426" w:hanging="426"/>
      </w:pPr>
      <w:r>
        <w:rPr>
          <w:color w:val="000000"/>
        </w:rPr>
        <w:t>3.</w:t>
      </w:r>
      <w:r>
        <w:rPr>
          <w:color w:val="000000"/>
        </w:rPr>
        <w:tab/>
      </w:r>
      <w:r>
        <w:rPr>
          <w:i/>
          <w:color w:val="000000"/>
        </w:rPr>
        <w:t>Voorbeelduitwerking:</w:t>
      </w:r>
    </w:p>
    <w:p w14:paraId="6FC4B0B0" w14:textId="77777777" w:rsidR="009A76B3" w:rsidRDefault="009A76B3" w:rsidP="00AC5AF2">
      <w:pPr>
        <w:pStyle w:val="antw-nieuw"/>
        <w:tabs>
          <w:tab w:val="clear" w:pos="284"/>
        </w:tabs>
        <w:spacing w:line="260" w:lineRule="atLeast"/>
        <w:ind w:left="426" w:firstLine="0"/>
      </w:pPr>
      <w:r>
        <w:rPr>
          <w:b/>
          <w:color w:val="000000"/>
        </w:rPr>
        <w:t>Nederland</w:t>
      </w:r>
      <w:r>
        <w:rPr>
          <w:color w:val="000000"/>
        </w:rPr>
        <w:t xml:space="preserve"> is een </w:t>
      </w:r>
      <w:r>
        <w:rPr>
          <w:b/>
          <w:color w:val="000000"/>
        </w:rPr>
        <w:t>democratisch</w:t>
      </w:r>
      <w:r>
        <w:rPr>
          <w:color w:val="000000"/>
        </w:rPr>
        <w:t xml:space="preserve"> land, want de bevolking heeft invloed op de </w:t>
      </w:r>
      <w:r>
        <w:rPr>
          <w:b/>
          <w:color w:val="000000"/>
        </w:rPr>
        <w:t>politieke</w:t>
      </w:r>
      <w:r>
        <w:rPr>
          <w:color w:val="000000"/>
        </w:rPr>
        <w:t xml:space="preserve"> besluiten van het </w:t>
      </w:r>
      <w:r>
        <w:rPr>
          <w:b/>
          <w:color w:val="000000"/>
        </w:rPr>
        <w:t>bestuur</w:t>
      </w:r>
      <w:r>
        <w:rPr>
          <w:color w:val="000000"/>
        </w:rPr>
        <w:t>.</w:t>
      </w:r>
    </w:p>
    <w:p w14:paraId="67BB40ED" w14:textId="77777777" w:rsidR="009A76B3" w:rsidRDefault="009A76B3" w:rsidP="00AC5AF2">
      <w:pPr>
        <w:pStyle w:val="antw-nieuw"/>
        <w:tabs>
          <w:tab w:val="clear" w:pos="284"/>
        </w:tabs>
        <w:spacing w:line="260" w:lineRule="atLeast"/>
        <w:ind w:left="0" w:firstLine="0"/>
        <w:rPr>
          <w:color w:val="000000"/>
        </w:rPr>
      </w:pPr>
    </w:p>
    <w:p w14:paraId="15B6C102" w14:textId="77777777" w:rsidR="009A76B3" w:rsidRDefault="009A76B3" w:rsidP="00AC5AF2">
      <w:pPr>
        <w:pStyle w:val="antw-nieuw"/>
        <w:tabs>
          <w:tab w:val="clear" w:pos="284"/>
        </w:tabs>
        <w:spacing w:line="260" w:lineRule="atLeast"/>
        <w:ind w:left="426" w:hanging="426"/>
      </w:pPr>
      <w:r>
        <w:rPr>
          <w:color w:val="000000"/>
        </w:rPr>
        <w:t>4.</w:t>
      </w:r>
      <w:r>
        <w:rPr>
          <w:color w:val="000000"/>
        </w:rPr>
        <w:tab/>
      </w:r>
      <w:r>
        <w:rPr>
          <w:i/>
          <w:color w:val="000000"/>
        </w:rPr>
        <w:t>Voorbeelduitwerking:</w:t>
      </w:r>
    </w:p>
    <w:p w14:paraId="1F171556" w14:textId="77777777" w:rsidR="009A76B3" w:rsidRDefault="009A76B3" w:rsidP="00AC5AF2">
      <w:pPr>
        <w:pStyle w:val="antw-nieuw"/>
        <w:tabs>
          <w:tab w:val="clear" w:pos="284"/>
          <w:tab w:val="clear" w:pos="425"/>
          <w:tab w:val="clear" w:pos="567"/>
          <w:tab w:val="clear" w:pos="709"/>
          <w:tab w:val="clear" w:pos="851"/>
        </w:tabs>
        <w:spacing w:line="260" w:lineRule="atLeast"/>
        <w:ind w:left="850"/>
      </w:pPr>
      <w:r>
        <w:rPr>
          <w:color w:val="000000"/>
        </w:rPr>
        <w:t>-</w:t>
      </w:r>
      <w:r>
        <w:rPr>
          <w:color w:val="000000"/>
        </w:rPr>
        <w:tab/>
        <w:t>ministers</w:t>
      </w:r>
    </w:p>
    <w:p w14:paraId="539A5324" w14:textId="77777777" w:rsidR="009A76B3" w:rsidRDefault="009A76B3" w:rsidP="00AC5AF2">
      <w:pPr>
        <w:pStyle w:val="antw-nieuw"/>
        <w:tabs>
          <w:tab w:val="clear" w:pos="284"/>
          <w:tab w:val="clear" w:pos="425"/>
          <w:tab w:val="clear" w:pos="567"/>
          <w:tab w:val="clear" w:pos="709"/>
          <w:tab w:val="clear" w:pos="851"/>
        </w:tabs>
        <w:spacing w:line="260" w:lineRule="atLeast"/>
        <w:ind w:left="850"/>
      </w:pPr>
      <w:r>
        <w:rPr>
          <w:color w:val="000000"/>
          <w:szCs w:val="22"/>
          <w:lang w:val="x-none" w:eastAsia="en-US"/>
        </w:rPr>
        <w:t>-</w:t>
      </w:r>
      <w:r>
        <w:rPr>
          <w:color w:val="000000"/>
          <w:szCs w:val="22"/>
          <w:lang w:val="x-none" w:eastAsia="en-US"/>
        </w:rPr>
        <w:tab/>
        <w:t>wethouders</w:t>
      </w:r>
    </w:p>
    <w:p w14:paraId="6274702E" w14:textId="77777777" w:rsidR="009A76B3" w:rsidRDefault="009A76B3" w:rsidP="00AC5AF2">
      <w:pPr>
        <w:pStyle w:val="antw-nieuw"/>
        <w:tabs>
          <w:tab w:val="clear" w:pos="284"/>
          <w:tab w:val="clear" w:pos="425"/>
          <w:tab w:val="clear" w:pos="567"/>
          <w:tab w:val="clear" w:pos="709"/>
          <w:tab w:val="clear" w:pos="851"/>
        </w:tabs>
        <w:spacing w:line="260" w:lineRule="atLeast"/>
        <w:ind w:left="850"/>
      </w:pPr>
      <w:r>
        <w:rPr>
          <w:color w:val="000000"/>
          <w:szCs w:val="22"/>
          <w:lang w:val="x-none" w:eastAsia="en-US"/>
        </w:rPr>
        <w:t>-</w:t>
      </w:r>
      <w:r>
        <w:rPr>
          <w:color w:val="000000"/>
          <w:szCs w:val="22"/>
          <w:lang w:val="x-none" w:eastAsia="en-US"/>
        </w:rPr>
        <w:tab/>
        <w:t>burgemeesters</w:t>
      </w:r>
    </w:p>
    <w:p w14:paraId="28008854" w14:textId="77777777" w:rsidR="009A76B3" w:rsidRDefault="009A76B3" w:rsidP="00AC5AF2">
      <w:pPr>
        <w:pStyle w:val="antw-nieuw"/>
        <w:tabs>
          <w:tab w:val="clear" w:pos="284"/>
          <w:tab w:val="clear" w:pos="425"/>
          <w:tab w:val="clear" w:pos="567"/>
          <w:tab w:val="clear" w:pos="709"/>
          <w:tab w:val="clear" w:pos="851"/>
        </w:tabs>
        <w:spacing w:line="260" w:lineRule="atLeast"/>
        <w:ind w:left="850"/>
      </w:pPr>
      <w:r>
        <w:rPr>
          <w:color w:val="000000"/>
          <w:szCs w:val="22"/>
          <w:lang w:val="x-none" w:eastAsia="en-US"/>
        </w:rPr>
        <w:t>-</w:t>
      </w:r>
      <w:r>
        <w:rPr>
          <w:color w:val="000000"/>
          <w:szCs w:val="22"/>
          <w:lang w:val="x-none" w:eastAsia="en-US"/>
        </w:rPr>
        <w:tab/>
        <w:t>gemeenteraadsleden</w:t>
      </w:r>
    </w:p>
    <w:p w14:paraId="377ABC68" w14:textId="77777777" w:rsidR="009A76B3" w:rsidRDefault="009A76B3" w:rsidP="00AC5AF2">
      <w:pPr>
        <w:pStyle w:val="antw-nieuw"/>
        <w:tabs>
          <w:tab w:val="clear" w:pos="284"/>
          <w:tab w:val="clear" w:pos="425"/>
          <w:tab w:val="clear" w:pos="567"/>
          <w:tab w:val="clear" w:pos="709"/>
          <w:tab w:val="clear" w:pos="851"/>
        </w:tabs>
        <w:spacing w:line="260" w:lineRule="atLeast"/>
        <w:ind w:left="850"/>
      </w:pPr>
      <w:r>
        <w:rPr>
          <w:color w:val="000000"/>
          <w:szCs w:val="22"/>
          <w:lang w:val="x-none" w:eastAsia="en-US"/>
        </w:rPr>
        <w:t>-</w:t>
      </w:r>
      <w:r>
        <w:rPr>
          <w:color w:val="000000"/>
          <w:szCs w:val="22"/>
          <w:lang w:val="x-none" w:eastAsia="en-US"/>
        </w:rPr>
        <w:tab/>
        <w:t>Provinciale Statenleden</w:t>
      </w:r>
    </w:p>
    <w:p w14:paraId="7A9ABCF7" w14:textId="77777777" w:rsidR="009A76B3" w:rsidRDefault="009A76B3" w:rsidP="00AC5AF2">
      <w:pPr>
        <w:pStyle w:val="antw-nieuw"/>
        <w:tabs>
          <w:tab w:val="clear" w:pos="284"/>
          <w:tab w:val="clear" w:pos="425"/>
          <w:tab w:val="clear" w:pos="567"/>
          <w:tab w:val="clear" w:pos="709"/>
          <w:tab w:val="clear" w:pos="851"/>
        </w:tabs>
        <w:spacing w:line="260" w:lineRule="atLeast"/>
        <w:ind w:left="850"/>
      </w:pPr>
      <w:r>
        <w:rPr>
          <w:color w:val="000000"/>
          <w:szCs w:val="22"/>
          <w:lang w:val="x-none" w:eastAsia="en-US"/>
        </w:rPr>
        <w:t>-</w:t>
      </w:r>
      <w:r>
        <w:rPr>
          <w:color w:val="000000"/>
          <w:szCs w:val="22"/>
          <w:lang w:val="x-none" w:eastAsia="en-US"/>
        </w:rPr>
        <w:tab/>
        <w:t>gedeputeerden</w:t>
      </w:r>
    </w:p>
    <w:p w14:paraId="1D50521C" w14:textId="77777777" w:rsidR="009A76B3" w:rsidRDefault="009A76B3" w:rsidP="00AC5AF2">
      <w:pPr>
        <w:pStyle w:val="antw-nieuw"/>
        <w:tabs>
          <w:tab w:val="clear" w:pos="284"/>
          <w:tab w:val="clear" w:pos="425"/>
          <w:tab w:val="clear" w:pos="567"/>
          <w:tab w:val="clear" w:pos="709"/>
          <w:tab w:val="clear" w:pos="851"/>
        </w:tabs>
        <w:spacing w:line="260" w:lineRule="atLeast"/>
        <w:ind w:left="850"/>
      </w:pPr>
      <w:r>
        <w:rPr>
          <w:color w:val="000000"/>
          <w:szCs w:val="22"/>
          <w:lang w:val="x-none" w:eastAsia="en-US"/>
        </w:rPr>
        <w:t>-</w:t>
      </w:r>
      <w:r>
        <w:rPr>
          <w:color w:val="000000"/>
          <w:szCs w:val="22"/>
          <w:lang w:val="x-none" w:eastAsia="en-US"/>
        </w:rPr>
        <w:tab/>
        <w:t>commissarissen van de Koning.</w:t>
      </w:r>
    </w:p>
    <w:p w14:paraId="2D6AB1BF" w14:textId="77777777" w:rsidR="009A76B3" w:rsidRDefault="009A76B3" w:rsidP="00AC5AF2">
      <w:pPr>
        <w:pStyle w:val="antw-nieuw"/>
        <w:tabs>
          <w:tab w:val="clear" w:pos="284"/>
        </w:tabs>
        <w:spacing w:line="260" w:lineRule="atLeast"/>
        <w:ind w:left="426" w:firstLine="0"/>
      </w:pPr>
      <w:r>
        <w:rPr>
          <w:i/>
          <w:color w:val="000000"/>
        </w:rPr>
        <w:t>Mensen op ministeries en gemeentehuizen, zoals ambtenaren, werken indirect ook in de politiek.</w:t>
      </w:r>
    </w:p>
    <w:p w14:paraId="7131C15A" w14:textId="77777777" w:rsidR="009A76B3" w:rsidRDefault="009A76B3" w:rsidP="00AC5AF2">
      <w:pPr>
        <w:pStyle w:val="antw-nieuw"/>
        <w:tabs>
          <w:tab w:val="clear" w:pos="284"/>
        </w:tabs>
        <w:spacing w:line="260" w:lineRule="atLeast"/>
        <w:ind w:left="426" w:firstLine="0"/>
      </w:pPr>
      <w:r>
        <w:rPr>
          <w:i/>
          <w:color w:val="000000"/>
        </w:rPr>
        <w:t>Hun politieke voorkeur hoort bij hun werk geen rol te spelen.</w:t>
      </w:r>
    </w:p>
    <w:p w14:paraId="1CD39927" w14:textId="77777777" w:rsidR="009A76B3" w:rsidRDefault="009A76B3" w:rsidP="006E00E5"/>
    <w:p w14:paraId="7CA71F97" w14:textId="77777777" w:rsidR="009A76B3" w:rsidRDefault="009A76B3" w:rsidP="00AC5AF2">
      <w:pPr>
        <w:pStyle w:val="antw-nieuw"/>
        <w:tabs>
          <w:tab w:val="clear" w:pos="284"/>
        </w:tabs>
        <w:spacing w:line="260" w:lineRule="atLeast"/>
        <w:ind w:left="426" w:hanging="426"/>
      </w:pPr>
      <w:r>
        <w:rPr>
          <w:color w:val="000000"/>
        </w:rPr>
        <w:t>5.</w:t>
      </w:r>
      <w:r>
        <w:rPr>
          <w:color w:val="000000"/>
        </w:rPr>
        <w:tab/>
      </w:r>
      <w:r>
        <w:rPr>
          <w:b/>
          <w:color w:val="000000"/>
        </w:rPr>
        <w:t>Directe</w:t>
      </w:r>
      <w:r>
        <w:rPr>
          <w:color w:val="000000"/>
        </w:rPr>
        <w:t xml:space="preserve"> democratie: de bevolking beslist direct (rechtstreeks) mee in politieke besluiten en niet via een parlement.</w:t>
      </w:r>
    </w:p>
    <w:p w14:paraId="3273ED6D" w14:textId="77777777" w:rsidR="009A76B3" w:rsidRDefault="009A76B3" w:rsidP="00AC5AF2">
      <w:pPr>
        <w:pStyle w:val="antw-nieuw"/>
        <w:tabs>
          <w:tab w:val="clear" w:pos="284"/>
        </w:tabs>
        <w:spacing w:line="260" w:lineRule="atLeast"/>
        <w:ind w:left="426" w:firstLine="0"/>
      </w:pPr>
      <w:r>
        <w:rPr>
          <w:b/>
          <w:color w:val="000000"/>
        </w:rPr>
        <w:t>Indirecte</w:t>
      </w:r>
      <w:r>
        <w:rPr>
          <w:color w:val="000000"/>
        </w:rPr>
        <w:t xml:space="preserve"> democratie: de bevolking beslist indirect (niet rechtstreeks) mee in de politieke besluiten via het parlement met gekozen volksvertegenwoordigers </w:t>
      </w:r>
      <w:r w:rsidRPr="00DD1EB2">
        <w:rPr>
          <w:color w:val="000000"/>
        </w:rPr>
        <w:t>en er is een parlement.</w:t>
      </w:r>
      <w:r>
        <w:rPr>
          <w:color w:val="000000"/>
        </w:rPr>
        <w:t xml:space="preserve"> </w:t>
      </w:r>
    </w:p>
    <w:p w14:paraId="246834F5" w14:textId="77777777" w:rsidR="009A76B3" w:rsidRDefault="009A76B3" w:rsidP="00AC5AF2">
      <w:pPr>
        <w:pStyle w:val="antw-nieuw"/>
        <w:tabs>
          <w:tab w:val="clear" w:pos="284"/>
        </w:tabs>
        <w:spacing w:line="260" w:lineRule="atLeast"/>
        <w:ind w:left="426" w:firstLine="0"/>
        <w:rPr>
          <w:iCs/>
          <w:color w:val="000000"/>
        </w:rPr>
      </w:pPr>
      <w:r>
        <w:rPr>
          <w:i/>
          <w:color w:val="000000"/>
        </w:rPr>
        <w:t>Een indirecte democratie wordt ook wel een vertegenwoordigende democratie genoemd.</w:t>
      </w:r>
      <w:r>
        <w:rPr>
          <w:iCs/>
          <w:color w:val="000000"/>
        </w:rPr>
        <w:t xml:space="preserve"> </w:t>
      </w:r>
    </w:p>
    <w:p w14:paraId="4CC463FC" w14:textId="77777777" w:rsidR="009A76B3" w:rsidRDefault="009A76B3" w:rsidP="00AC5AF2">
      <w:pPr>
        <w:pStyle w:val="antw-nieuw"/>
        <w:tabs>
          <w:tab w:val="clear" w:pos="284"/>
          <w:tab w:val="clear" w:pos="425"/>
          <w:tab w:val="clear" w:pos="567"/>
          <w:tab w:val="clear" w:pos="709"/>
          <w:tab w:val="clear" w:pos="851"/>
        </w:tabs>
        <w:spacing w:line="260" w:lineRule="atLeast"/>
        <w:ind w:left="426" w:hanging="318"/>
        <w:rPr>
          <w:color w:val="000000"/>
        </w:rPr>
      </w:pPr>
    </w:p>
    <w:p w14:paraId="253C913E" w14:textId="77777777" w:rsidR="009A76B3" w:rsidRPr="00DD1EB2" w:rsidRDefault="009A76B3" w:rsidP="00AC5AF2">
      <w:pPr>
        <w:pStyle w:val="antw-nieuw"/>
        <w:tabs>
          <w:tab w:val="clear" w:pos="284"/>
          <w:tab w:val="clear" w:pos="425"/>
          <w:tab w:val="clear" w:pos="567"/>
          <w:tab w:val="clear" w:pos="709"/>
          <w:tab w:val="clear" w:pos="851"/>
        </w:tabs>
        <w:spacing w:line="260" w:lineRule="atLeast"/>
        <w:ind w:left="426" w:hanging="318"/>
        <w:rPr>
          <w:color w:val="000000"/>
        </w:rPr>
      </w:pPr>
      <w:r w:rsidRPr="00DD1EB2">
        <w:rPr>
          <w:color w:val="000000"/>
        </w:rPr>
        <w:t>6.</w:t>
      </w:r>
      <w:r w:rsidRPr="00DD1EB2">
        <w:rPr>
          <w:color w:val="000000"/>
        </w:rPr>
        <w:tab/>
      </w:r>
      <w:r w:rsidRPr="00DD1EB2">
        <w:rPr>
          <w:i/>
          <w:iCs/>
          <w:color w:val="000000"/>
        </w:rPr>
        <w:t>Voorbeelduitwerking:</w:t>
      </w:r>
      <w:r w:rsidRPr="00DD1EB2">
        <w:rPr>
          <w:color w:val="000000"/>
        </w:rPr>
        <w:t xml:space="preserve"> </w:t>
      </w:r>
    </w:p>
    <w:p w14:paraId="1F9CB112" w14:textId="77777777" w:rsidR="009A76B3" w:rsidRPr="00DD1EB2" w:rsidRDefault="009A76B3" w:rsidP="00AC5AF2">
      <w:pPr>
        <w:pStyle w:val="antw-nieuw"/>
        <w:tabs>
          <w:tab w:val="clear" w:pos="284"/>
          <w:tab w:val="clear" w:pos="425"/>
          <w:tab w:val="clear" w:pos="567"/>
          <w:tab w:val="clear" w:pos="709"/>
          <w:tab w:val="clear" w:pos="851"/>
        </w:tabs>
        <w:spacing w:line="260" w:lineRule="atLeast"/>
        <w:ind w:left="426" w:hanging="1"/>
        <w:rPr>
          <w:color w:val="000000"/>
        </w:rPr>
      </w:pPr>
      <w:r>
        <w:rPr>
          <w:color w:val="000000"/>
        </w:rPr>
        <w:t>Verloop verkiezingen</w:t>
      </w:r>
      <w:r w:rsidRPr="00DD1EB2">
        <w:rPr>
          <w:color w:val="000000"/>
        </w:rPr>
        <w:t xml:space="preserve"> </w:t>
      </w:r>
      <w:r>
        <w:rPr>
          <w:color w:val="000000"/>
        </w:rPr>
        <w:t xml:space="preserve">in een </w:t>
      </w:r>
      <w:r w:rsidRPr="00DD1EB2">
        <w:rPr>
          <w:color w:val="000000"/>
        </w:rPr>
        <w:t>autoritair regime (i</w:t>
      </w:r>
      <w:r w:rsidR="0011181D">
        <w:rPr>
          <w:color w:val="000000"/>
        </w:rPr>
        <w:t>n tegenstelling tot</w:t>
      </w:r>
      <w:r w:rsidRPr="00DD1EB2">
        <w:rPr>
          <w:color w:val="000000"/>
        </w:rPr>
        <w:t xml:space="preserve"> een democratie):</w:t>
      </w:r>
    </w:p>
    <w:p w14:paraId="5941C632" w14:textId="77777777" w:rsidR="009A76B3" w:rsidRPr="00DD1EB2" w:rsidRDefault="009A76B3" w:rsidP="00AC5AF2">
      <w:pPr>
        <w:pStyle w:val="antw-nieuw"/>
        <w:tabs>
          <w:tab w:val="clear" w:pos="284"/>
          <w:tab w:val="clear" w:pos="425"/>
          <w:tab w:val="clear" w:pos="567"/>
          <w:tab w:val="clear" w:pos="709"/>
          <w:tab w:val="clear" w:pos="851"/>
        </w:tabs>
        <w:spacing w:line="260" w:lineRule="atLeast"/>
        <w:ind w:left="850"/>
        <w:rPr>
          <w:color w:val="000000"/>
        </w:rPr>
      </w:pPr>
      <w:r w:rsidRPr="00DD1EB2">
        <w:rPr>
          <w:color w:val="000000"/>
        </w:rPr>
        <w:t>-</w:t>
      </w:r>
      <w:r w:rsidRPr="00DD1EB2">
        <w:rPr>
          <w:color w:val="000000"/>
        </w:rPr>
        <w:tab/>
      </w:r>
      <w:r>
        <w:rPr>
          <w:color w:val="000000"/>
        </w:rPr>
        <w:t>B</w:t>
      </w:r>
      <w:r w:rsidRPr="00DD1EB2">
        <w:rPr>
          <w:color w:val="000000"/>
        </w:rPr>
        <w:t xml:space="preserve">urgers kunnen vaak maar op één partij (regeringspartij) stemmen omdat oppositiepartijen ontbreken. </w:t>
      </w:r>
    </w:p>
    <w:p w14:paraId="4B5D5104" w14:textId="77777777" w:rsidR="009A76B3" w:rsidRPr="00DD1EB2" w:rsidRDefault="009A76B3" w:rsidP="00AC5AF2">
      <w:pPr>
        <w:pStyle w:val="antw-nieuw"/>
        <w:tabs>
          <w:tab w:val="clear" w:pos="284"/>
          <w:tab w:val="clear" w:pos="425"/>
          <w:tab w:val="clear" w:pos="567"/>
          <w:tab w:val="clear" w:pos="709"/>
          <w:tab w:val="clear" w:pos="851"/>
        </w:tabs>
        <w:spacing w:line="260" w:lineRule="atLeast"/>
        <w:ind w:left="426" w:hanging="1"/>
        <w:rPr>
          <w:color w:val="000000"/>
        </w:rPr>
      </w:pPr>
      <w:r w:rsidRPr="00DD1EB2">
        <w:rPr>
          <w:color w:val="000000"/>
        </w:rPr>
        <w:t>-</w:t>
      </w:r>
      <w:r w:rsidRPr="00DD1EB2">
        <w:rPr>
          <w:color w:val="000000"/>
        </w:rPr>
        <w:tab/>
      </w:r>
      <w:r>
        <w:rPr>
          <w:color w:val="000000"/>
        </w:rPr>
        <w:t>M</w:t>
      </w:r>
      <w:r w:rsidRPr="00DD1EB2">
        <w:rPr>
          <w:color w:val="000000"/>
        </w:rPr>
        <w:t xml:space="preserve">achthebbers frauderen </w:t>
      </w:r>
      <w:r>
        <w:rPr>
          <w:color w:val="000000"/>
        </w:rPr>
        <w:t xml:space="preserve">geregeld </w:t>
      </w:r>
      <w:r w:rsidRPr="00DD1EB2">
        <w:rPr>
          <w:color w:val="000000"/>
        </w:rPr>
        <w:t>met de uitslag.</w:t>
      </w:r>
    </w:p>
    <w:p w14:paraId="55F9F306" w14:textId="77777777" w:rsidR="009A76B3" w:rsidRPr="00DD1EB2" w:rsidRDefault="009A76B3" w:rsidP="00AC5AF2">
      <w:pPr>
        <w:pStyle w:val="antw-nieuw"/>
        <w:tabs>
          <w:tab w:val="clear" w:pos="284"/>
          <w:tab w:val="clear" w:pos="425"/>
          <w:tab w:val="clear" w:pos="567"/>
          <w:tab w:val="clear" w:pos="709"/>
          <w:tab w:val="clear" w:pos="851"/>
        </w:tabs>
        <w:spacing w:line="260" w:lineRule="atLeast"/>
        <w:ind w:left="426" w:hanging="1"/>
        <w:rPr>
          <w:color w:val="000000"/>
        </w:rPr>
      </w:pPr>
      <w:r w:rsidRPr="00DD1EB2">
        <w:rPr>
          <w:color w:val="000000"/>
        </w:rPr>
        <w:t>-</w:t>
      </w:r>
      <w:r w:rsidRPr="00DD1EB2">
        <w:rPr>
          <w:color w:val="000000"/>
        </w:rPr>
        <w:tab/>
      </w:r>
      <w:r>
        <w:rPr>
          <w:color w:val="000000"/>
        </w:rPr>
        <w:t>T</w:t>
      </w:r>
      <w:r w:rsidRPr="00DD1EB2">
        <w:rPr>
          <w:color w:val="000000"/>
        </w:rPr>
        <w:t xml:space="preserve">egenstanders van het regime worden </w:t>
      </w:r>
      <w:r>
        <w:rPr>
          <w:color w:val="000000"/>
        </w:rPr>
        <w:t xml:space="preserve">geregeld </w:t>
      </w:r>
      <w:r w:rsidRPr="00DD1EB2">
        <w:rPr>
          <w:color w:val="000000"/>
        </w:rPr>
        <w:t>geïntimideerd of gevangengezet.</w:t>
      </w:r>
    </w:p>
    <w:p w14:paraId="70ED0E95" w14:textId="77777777" w:rsidR="009A76B3" w:rsidRPr="00DD1EB2" w:rsidRDefault="009A76B3" w:rsidP="00AC5AF2">
      <w:pPr>
        <w:pStyle w:val="antw-nieuw"/>
        <w:tabs>
          <w:tab w:val="clear" w:pos="284"/>
          <w:tab w:val="clear" w:pos="425"/>
          <w:tab w:val="clear" w:pos="567"/>
          <w:tab w:val="clear" w:pos="709"/>
          <w:tab w:val="clear" w:pos="851"/>
        </w:tabs>
        <w:spacing w:line="260" w:lineRule="atLeast"/>
        <w:ind w:left="426" w:hanging="1"/>
        <w:rPr>
          <w:color w:val="000000"/>
        </w:rPr>
      </w:pPr>
      <w:r w:rsidRPr="00DD1EB2">
        <w:rPr>
          <w:color w:val="000000"/>
        </w:rPr>
        <w:t>-</w:t>
      </w:r>
      <w:r w:rsidRPr="00DD1EB2">
        <w:rPr>
          <w:color w:val="000000"/>
        </w:rPr>
        <w:tab/>
      </w:r>
      <w:r>
        <w:rPr>
          <w:color w:val="000000"/>
        </w:rPr>
        <w:t>V</w:t>
      </w:r>
      <w:r w:rsidRPr="00DD1EB2">
        <w:rPr>
          <w:color w:val="000000"/>
        </w:rPr>
        <w:t xml:space="preserve">erkiezingen zijn niet vrij en </w:t>
      </w:r>
      <w:r>
        <w:rPr>
          <w:color w:val="000000"/>
        </w:rPr>
        <w:t xml:space="preserve">niet </w:t>
      </w:r>
      <w:r w:rsidRPr="00DD1EB2">
        <w:rPr>
          <w:color w:val="000000"/>
        </w:rPr>
        <w:t>geheim.</w:t>
      </w:r>
    </w:p>
    <w:p w14:paraId="51556F6D" w14:textId="1A4AE5F2" w:rsidR="009A76B3" w:rsidRPr="00DD1EB2" w:rsidRDefault="009A76B3" w:rsidP="00AC5AF2">
      <w:pPr>
        <w:pStyle w:val="antw-nieuw"/>
        <w:tabs>
          <w:tab w:val="clear" w:pos="284"/>
          <w:tab w:val="clear" w:pos="425"/>
          <w:tab w:val="clear" w:pos="567"/>
          <w:tab w:val="clear" w:pos="709"/>
          <w:tab w:val="clear" w:pos="851"/>
        </w:tabs>
        <w:spacing w:line="260" w:lineRule="atLeast"/>
        <w:ind w:left="850"/>
        <w:rPr>
          <w:color w:val="000000"/>
        </w:rPr>
      </w:pPr>
      <w:r w:rsidRPr="00DD1EB2">
        <w:rPr>
          <w:color w:val="000000"/>
        </w:rPr>
        <w:t>-</w:t>
      </w:r>
      <w:r w:rsidRPr="00DD1EB2">
        <w:rPr>
          <w:color w:val="000000"/>
        </w:rPr>
        <w:tab/>
      </w:r>
      <w:r>
        <w:rPr>
          <w:color w:val="000000"/>
        </w:rPr>
        <w:t xml:space="preserve">Er </w:t>
      </w:r>
      <w:r w:rsidRPr="00DD1EB2">
        <w:rPr>
          <w:color w:val="000000"/>
        </w:rPr>
        <w:t>is sprake van schijnverkiezingen omdat de machthebbers op die manier hun macht willen legitimeren.</w:t>
      </w:r>
    </w:p>
    <w:p w14:paraId="0A87CB0D" w14:textId="466446E3" w:rsidR="009A76B3" w:rsidRPr="00DD1EB2" w:rsidRDefault="009A76B3" w:rsidP="006E00E5">
      <w:pPr>
        <w:pStyle w:val="antw-nieuw"/>
        <w:tabs>
          <w:tab w:val="clear" w:pos="284"/>
          <w:tab w:val="clear" w:pos="425"/>
          <w:tab w:val="clear" w:pos="567"/>
          <w:tab w:val="clear" w:pos="709"/>
          <w:tab w:val="clear" w:pos="851"/>
        </w:tabs>
        <w:spacing w:line="260" w:lineRule="atLeast"/>
        <w:ind w:left="426" w:hanging="324"/>
      </w:pPr>
      <w:r>
        <w:rPr>
          <w:color w:val="000000"/>
        </w:rPr>
        <w:br w:type="page"/>
      </w:r>
      <w:r w:rsidRPr="00DD1EB2">
        <w:rPr>
          <w:color w:val="000000"/>
        </w:rPr>
        <w:t>7.</w:t>
      </w:r>
      <w:r w:rsidRPr="00DD1EB2">
        <w:rPr>
          <w:color w:val="000000"/>
        </w:rPr>
        <w:tab/>
      </w:r>
      <w:r w:rsidRPr="00DD1EB2">
        <w:rPr>
          <w:i/>
          <w:color w:val="000000"/>
        </w:rPr>
        <w:t>Voorbeelduitwerking:</w:t>
      </w:r>
    </w:p>
    <w:p w14:paraId="16856EF1" w14:textId="77777777" w:rsidR="009A76B3" w:rsidRPr="00DD1EB2" w:rsidRDefault="009A76B3" w:rsidP="00AC5AF2">
      <w:pPr>
        <w:pStyle w:val="antw-nieuw"/>
        <w:tabs>
          <w:tab w:val="clear" w:pos="284"/>
          <w:tab w:val="clear" w:pos="425"/>
          <w:tab w:val="clear" w:pos="567"/>
          <w:tab w:val="clear" w:pos="709"/>
          <w:tab w:val="clear" w:pos="851"/>
        </w:tabs>
        <w:spacing w:line="260" w:lineRule="atLeast"/>
        <w:ind w:left="426" w:firstLine="0"/>
        <w:rPr>
          <w:color w:val="000000"/>
        </w:rPr>
      </w:pPr>
      <w:r>
        <w:rPr>
          <w:color w:val="000000"/>
        </w:rPr>
        <w:t xml:space="preserve">Persvrijheid ontbreekt in autoritaire landen omdat de overheid </w:t>
      </w:r>
      <w:r w:rsidRPr="00DD1EB2">
        <w:rPr>
          <w:color w:val="000000"/>
        </w:rPr>
        <w:t>de media</w:t>
      </w:r>
      <w:r>
        <w:rPr>
          <w:color w:val="000000"/>
        </w:rPr>
        <w:t xml:space="preserve"> controleert en censuur toepast.</w:t>
      </w:r>
    </w:p>
    <w:p w14:paraId="17FDD664" w14:textId="77777777" w:rsidR="009A76B3" w:rsidRPr="00DD1EB2" w:rsidRDefault="009A76B3" w:rsidP="00AC5AF2">
      <w:pPr>
        <w:pStyle w:val="antw-nieuw"/>
        <w:tabs>
          <w:tab w:val="clear" w:pos="284"/>
          <w:tab w:val="clear" w:pos="425"/>
          <w:tab w:val="clear" w:pos="567"/>
          <w:tab w:val="clear" w:pos="709"/>
          <w:tab w:val="clear" w:pos="851"/>
        </w:tabs>
        <w:spacing w:line="260" w:lineRule="atLeast"/>
        <w:ind w:left="426" w:firstLine="0"/>
        <w:rPr>
          <w:color w:val="000000"/>
        </w:rPr>
      </w:pPr>
      <w:r w:rsidRPr="00DD1EB2">
        <w:rPr>
          <w:color w:val="000000"/>
        </w:rPr>
        <w:t xml:space="preserve">Journalisten komen in de problemen als ze kritisch berichten over de machthebbers. </w:t>
      </w:r>
    </w:p>
    <w:p w14:paraId="00166EB5" w14:textId="77777777" w:rsidR="009A76B3" w:rsidRDefault="009A76B3" w:rsidP="00AC5AF2">
      <w:pPr>
        <w:pStyle w:val="antw-nieuw"/>
        <w:tabs>
          <w:tab w:val="clear" w:pos="284"/>
          <w:tab w:val="clear" w:pos="425"/>
          <w:tab w:val="clear" w:pos="567"/>
          <w:tab w:val="clear" w:pos="709"/>
          <w:tab w:val="clear" w:pos="851"/>
        </w:tabs>
        <w:spacing w:line="260" w:lineRule="atLeast"/>
        <w:ind w:left="426" w:firstLine="0"/>
        <w:rPr>
          <w:color w:val="000000"/>
        </w:rPr>
      </w:pPr>
      <w:r w:rsidRPr="00DD1EB2">
        <w:rPr>
          <w:i/>
          <w:iCs/>
          <w:color w:val="000000"/>
        </w:rPr>
        <w:t>Burgers worden door het ontbreken van persvrijheid niet goed ingelicht over de politiek. De machthebbers willen dat ook, want op deze manier kunnen ze beter aan de macht blijven omdat eventuele misstanden niet openbaar worden</w:t>
      </w:r>
      <w:r w:rsidRPr="00DD1EB2">
        <w:rPr>
          <w:color w:val="000000"/>
        </w:rPr>
        <w:t>.</w:t>
      </w:r>
      <w:r w:rsidR="00964772">
        <w:rPr>
          <w:color w:val="000000"/>
        </w:rPr>
        <w:t xml:space="preserve"> </w:t>
      </w:r>
      <w:r w:rsidR="00964772" w:rsidRPr="00964772">
        <w:rPr>
          <w:i/>
          <w:iCs/>
          <w:color w:val="000000"/>
        </w:rPr>
        <w:t xml:space="preserve">Ook </w:t>
      </w:r>
      <w:r w:rsidR="00964772">
        <w:rPr>
          <w:i/>
          <w:iCs/>
          <w:color w:val="000000"/>
        </w:rPr>
        <w:t>regeringen in andere landen k</w:t>
      </w:r>
      <w:r w:rsidR="00964772" w:rsidRPr="00964772">
        <w:rPr>
          <w:i/>
          <w:iCs/>
          <w:color w:val="000000"/>
        </w:rPr>
        <w:t xml:space="preserve">rijgen </w:t>
      </w:r>
      <w:r w:rsidR="00964772">
        <w:rPr>
          <w:i/>
          <w:iCs/>
          <w:color w:val="000000"/>
        </w:rPr>
        <w:t xml:space="preserve">op deze manier </w:t>
      </w:r>
      <w:r w:rsidR="00964772" w:rsidRPr="00964772">
        <w:rPr>
          <w:i/>
          <w:iCs/>
          <w:color w:val="000000"/>
        </w:rPr>
        <w:t>geen betrouwbare informatie van journalisten over de situatie in dat land</w:t>
      </w:r>
      <w:r w:rsidR="00964772">
        <w:rPr>
          <w:color w:val="000000"/>
        </w:rPr>
        <w:t>.</w:t>
      </w:r>
    </w:p>
    <w:p w14:paraId="77A1C7F4" w14:textId="77777777" w:rsidR="009A76B3" w:rsidRDefault="009A76B3" w:rsidP="00AC5AF2">
      <w:pPr>
        <w:pStyle w:val="antw-nieuw"/>
        <w:tabs>
          <w:tab w:val="clear" w:pos="284"/>
          <w:tab w:val="clear" w:pos="425"/>
          <w:tab w:val="clear" w:pos="567"/>
          <w:tab w:val="clear" w:pos="709"/>
          <w:tab w:val="clear" w:pos="851"/>
        </w:tabs>
        <w:spacing w:line="260" w:lineRule="atLeast"/>
        <w:ind w:left="426" w:hanging="318"/>
        <w:rPr>
          <w:color w:val="000000"/>
        </w:rPr>
      </w:pPr>
    </w:p>
    <w:p w14:paraId="1480D04F" w14:textId="77777777" w:rsidR="009A76B3" w:rsidRPr="00DD1EB2" w:rsidRDefault="009A76B3" w:rsidP="00AC5AF2">
      <w:pPr>
        <w:pStyle w:val="antw-nieuw"/>
        <w:tabs>
          <w:tab w:val="clear" w:pos="284"/>
          <w:tab w:val="clear" w:pos="425"/>
          <w:tab w:val="clear" w:pos="567"/>
          <w:tab w:val="clear" w:pos="709"/>
          <w:tab w:val="clear" w:pos="851"/>
        </w:tabs>
        <w:spacing w:line="260" w:lineRule="atLeast"/>
        <w:ind w:left="426" w:hanging="318"/>
      </w:pPr>
      <w:r w:rsidRPr="00DD1EB2">
        <w:rPr>
          <w:color w:val="000000"/>
        </w:rPr>
        <w:t>8.</w:t>
      </w:r>
      <w:r w:rsidRPr="00DD1EB2">
        <w:rPr>
          <w:color w:val="000000"/>
        </w:rPr>
        <w:tab/>
        <w:t>Omdat het erkennen van een nederlaag van de zittende macht na vrije en eerlijke verkiezingen een voorwaarde is van een democratie. Doordat president Trump zijn verlies niet erkende én zijn aanhangers opriep in opstand te komen tegen de verkiezingsuitslag</w:t>
      </w:r>
      <w:r>
        <w:rPr>
          <w:color w:val="000000"/>
        </w:rPr>
        <w:t>,</w:t>
      </w:r>
      <w:r w:rsidRPr="00DD1EB2">
        <w:rPr>
          <w:color w:val="000000"/>
        </w:rPr>
        <w:t xml:space="preserve"> bracht hij de Amerikaanse democratie in </w:t>
      </w:r>
      <w:r>
        <w:rPr>
          <w:color w:val="000000"/>
        </w:rPr>
        <w:t xml:space="preserve">gevaar. Aanhangers van Trump zijn van mening dat Joe Biden onterecht heeft gewonnen, terwijl dat niet het geval is. </w:t>
      </w:r>
    </w:p>
    <w:p w14:paraId="2CC420C5" w14:textId="77777777" w:rsidR="009A76B3" w:rsidRPr="00DD1EB2" w:rsidRDefault="009A76B3" w:rsidP="00AC5AF2">
      <w:pPr>
        <w:pStyle w:val="antw-nieuw"/>
        <w:tabs>
          <w:tab w:val="clear" w:pos="284"/>
          <w:tab w:val="clear" w:pos="425"/>
          <w:tab w:val="clear" w:pos="567"/>
          <w:tab w:val="clear" w:pos="709"/>
          <w:tab w:val="clear" w:pos="851"/>
        </w:tabs>
        <w:spacing w:line="260" w:lineRule="atLeast"/>
        <w:ind w:left="426" w:hanging="426"/>
        <w:rPr>
          <w:i/>
          <w:color w:val="000000"/>
        </w:rPr>
      </w:pPr>
    </w:p>
    <w:p w14:paraId="7B29F6A3" w14:textId="77777777" w:rsidR="009A76B3" w:rsidRPr="00DD1EB2" w:rsidRDefault="009A76B3" w:rsidP="00AC5AF2">
      <w:pPr>
        <w:pStyle w:val="antw-nieuw"/>
        <w:tabs>
          <w:tab w:val="clear" w:pos="284"/>
          <w:tab w:val="clear" w:pos="425"/>
          <w:tab w:val="clear" w:pos="567"/>
          <w:tab w:val="clear" w:pos="709"/>
          <w:tab w:val="clear" w:pos="851"/>
        </w:tabs>
        <w:spacing w:line="260" w:lineRule="atLeast"/>
        <w:ind w:left="426" w:hanging="318"/>
      </w:pPr>
      <w:r w:rsidRPr="00DD1EB2">
        <w:rPr>
          <w:color w:val="000000"/>
        </w:rPr>
        <w:t>9.</w:t>
      </w:r>
      <w:r w:rsidRPr="00DD1EB2">
        <w:rPr>
          <w:color w:val="000000"/>
        </w:rPr>
        <w:tab/>
      </w:r>
      <w:r w:rsidRPr="00DD1EB2">
        <w:rPr>
          <w:i/>
          <w:color w:val="000000"/>
        </w:rPr>
        <w:t>Voorbeeldantwoord:</w:t>
      </w:r>
    </w:p>
    <w:p w14:paraId="13E7B996" w14:textId="77777777" w:rsidR="009A76B3" w:rsidRPr="00DD1EB2" w:rsidRDefault="009A76B3" w:rsidP="00AC5AF2">
      <w:pPr>
        <w:pStyle w:val="antw-nieuw"/>
        <w:tabs>
          <w:tab w:val="clear" w:pos="284"/>
          <w:tab w:val="clear" w:pos="425"/>
          <w:tab w:val="clear" w:pos="567"/>
          <w:tab w:val="clear" w:pos="709"/>
          <w:tab w:val="clear" w:pos="851"/>
        </w:tabs>
        <w:spacing w:line="260" w:lineRule="atLeast"/>
        <w:ind w:left="850"/>
      </w:pPr>
      <w:r w:rsidRPr="00DD1EB2">
        <w:rPr>
          <w:color w:val="000000"/>
        </w:rPr>
        <w:t>-</w:t>
      </w:r>
      <w:r w:rsidRPr="00DD1EB2">
        <w:rPr>
          <w:color w:val="000000"/>
        </w:rPr>
        <w:tab/>
        <w:t>Deels een autoritair regime: de leiders (directie en docenten) bepalen grotendeels de regels,</w:t>
      </w:r>
      <w:r w:rsidRPr="00DD1EB2">
        <w:rPr>
          <w:color w:val="000000"/>
          <w:szCs w:val="22"/>
          <w:lang w:val="x-none" w:eastAsia="en-US"/>
        </w:rPr>
        <w:t xml:space="preserve"> zonder inspraak van leerlingen.</w:t>
      </w:r>
    </w:p>
    <w:p w14:paraId="3BC77866" w14:textId="77777777" w:rsidR="009A76B3" w:rsidRDefault="009A76B3" w:rsidP="00AC5AF2">
      <w:pPr>
        <w:pStyle w:val="antw-nieuw"/>
        <w:tabs>
          <w:tab w:val="clear" w:pos="284"/>
          <w:tab w:val="clear" w:pos="425"/>
          <w:tab w:val="clear" w:pos="567"/>
          <w:tab w:val="clear" w:pos="709"/>
          <w:tab w:val="clear" w:pos="851"/>
        </w:tabs>
        <w:spacing w:line="260" w:lineRule="atLeast"/>
        <w:ind w:left="850"/>
        <w:rPr>
          <w:color w:val="000000"/>
        </w:rPr>
      </w:pPr>
      <w:r w:rsidRPr="00DD1EB2">
        <w:rPr>
          <w:color w:val="000000"/>
        </w:rPr>
        <w:t>-</w:t>
      </w:r>
      <w:r w:rsidRPr="00DD1EB2">
        <w:rPr>
          <w:color w:val="000000"/>
        </w:rPr>
        <w:tab/>
        <w:t xml:space="preserve">Deels een indirecte democratie: er is inspraak mogelijk </w:t>
      </w:r>
      <w:r>
        <w:rPr>
          <w:color w:val="000000"/>
        </w:rPr>
        <w:t xml:space="preserve">via vertegenwoordigers in de </w:t>
      </w:r>
      <w:r w:rsidRPr="00DD1EB2">
        <w:rPr>
          <w:color w:val="000000"/>
        </w:rPr>
        <w:t>leerlingenraad</w:t>
      </w:r>
      <w:r>
        <w:rPr>
          <w:color w:val="000000"/>
        </w:rPr>
        <w:t xml:space="preserve"> en</w:t>
      </w:r>
      <w:r w:rsidRPr="00DD1EB2">
        <w:rPr>
          <w:color w:val="000000"/>
        </w:rPr>
        <w:t xml:space="preserve"> ouderraad</w:t>
      </w:r>
      <w:r>
        <w:rPr>
          <w:color w:val="000000"/>
        </w:rPr>
        <w:t>.</w:t>
      </w:r>
      <w:r w:rsidRPr="00DD1EB2">
        <w:rPr>
          <w:color w:val="000000"/>
        </w:rPr>
        <w:tab/>
      </w:r>
    </w:p>
    <w:p w14:paraId="6E62B0C7" w14:textId="77777777" w:rsidR="009A76B3" w:rsidRPr="00DD1EB2" w:rsidRDefault="009A76B3" w:rsidP="00AC5AF2">
      <w:pPr>
        <w:pStyle w:val="antw-nieuw"/>
        <w:numPr>
          <w:ilvl w:val="0"/>
          <w:numId w:val="13"/>
        </w:numPr>
        <w:tabs>
          <w:tab w:val="clear" w:pos="284"/>
          <w:tab w:val="clear" w:pos="425"/>
          <w:tab w:val="clear" w:pos="567"/>
          <w:tab w:val="clear" w:pos="709"/>
          <w:tab w:val="clear" w:pos="851"/>
        </w:tabs>
        <w:spacing w:line="260" w:lineRule="atLeast"/>
        <w:ind w:left="850" w:hanging="425"/>
      </w:pPr>
      <w:r w:rsidRPr="00DD1EB2">
        <w:rPr>
          <w:color w:val="000000"/>
        </w:rPr>
        <w:t xml:space="preserve">Deels een directe democratie: in de klas kunnen leerlingen soms invloed uitoefenen </w:t>
      </w:r>
      <w:r>
        <w:rPr>
          <w:color w:val="000000"/>
        </w:rPr>
        <w:t xml:space="preserve">op </w:t>
      </w:r>
      <w:r w:rsidRPr="00DD1EB2">
        <w:rPr>
          <w:color w:val="000000"/>
        </w:rPr>
        <w:t>wat ze willen doen. Dit kan bij meerderheid van stemmen worden besloten.</w:t>
      </w:r>
    </w:p>
    <w:p w14:paraId="5B24A652" w14:textId="77777777" w:rsidR="009A76B3" w:rsidRPr="00DD1EB2" w:rsidRDefault="009A76B3" w:rsidP="00AC5AF2">
      <w:pPr>
        <w:pStyle w:val="antw-nieuw"/>
        <w:tabs>
          <w:tab w:val="clear" w:pos="284"/>
          <w:tab w:val="clear" w:pos="425"/>
          <w:tab w:val="clear" w:pos="567"/>
          <w:tab w:val="clear" w:pos="709"/>
          <w:tab w:val="clear" w:pos="851"/>
        </w:tabs>
        <w:spacing w:line="260" w:lineRule="atLeast"/>
        <w:ind w:firstLine="0"/>
      </w:pPr>
      <w:r w:rsidRPr="00DD1EB2">
        <w:rPr>
          <w:i/>
          <w:color w:val="000000"/>
          <w:szCs w:val="22"/>
          <w:lang w:val="x-none" w:eastAsia="en-US"/>
        </w:rPr>
        <w:t xml:space="preserve">Vraag aan leerlingen: zijn er op school </w:t>
      </w:r>
      <w:r>
        <w:rPr>
          <w:i/>
          <w:color w:val="000000"/>
          <w:szCs w:val="22"/>
          <w:lang w:eastAsia="en-US"/>
        </w:rPr>
        <w:t xml:space="preserve">andere </w:t>
      </w:r>
      <w:r w:rsidRPr="00DD1EB2">
        <w:rPr>
          <w:i/>
          <w:color w:val="000000"/>
          <w:szCs w:val="22"/>
          <w:lang w:val="x-none" w:eastAsia="en-US"/>
        </w:rPr>
        <w:t xml:space="preserve">voorbeelden geweest van directe democratie? Bijvoorbeeld een stemming over </w:t>
      </w:r>
      <w:r>
        <w:rPr>
          <w:i/>
          <w:color w:val="000000"/>
          <w:szCs w:val="22"/>
          <w:lang w:eastAsia="en-US"/>
        </w:rPr>
        <w:t xml:space="preserve">de inrichting van een nieuw </w:t>
      </w:r>
      <w:r w:rsidRPr="00DD1EB2">
        <w:rPr>
          <w:i/>
          <w:color w:val="000000"/>
          <w:szCs w:val="22"/>
          <w:lang w:val="x-none" w:eastAsia="en-US"/>
        </w:rPr>
        <w:t>school</w:t>
      </w:r>
      <w:r>
        <w:rPr>
          <w:i/>
          <w:color w:val="000000"/>
          <w:szCs w:val="22"/>
          <w:lang w:eastAsia="en-US"/>
        </w:rPr>
        <w:t>plein</w:t>
      </w:r>
      <w:r w:rsidRPr="00DD1EB2">
        <w:rPr>
          <w:i/>
          <w:color w:val="000000"/>
          <w:szCs w:val="22"/>
          <w:lang w:val="x-none" w:eastAsia="en-US"/>
        </w:rPr>
        <w:t xml:space="preserve"> waar iedereen aan mee mocht doen?</w:t>
      </w:r>
      <w:r>
        <w:rPr>
          <w:i/>
          <w:color w:val="000000"/>
          <w:szCs w:val="22"/>
          <w:lang w:eastAsia="en-US"/>
        </w:rPr>
        <w:t xml:space="preserve"> Of waar een schoolexcursie naar toe ging?</w:t>
      </w:r>
    </w:p>
    <w:p w14:paraId="280D8483" w14:textId="77777777" w:rsidR="009A76B3" w:rsidRPr="00877D13" w:rsidRDefault="009A76B3" w:rsidP="00AC5AF2">
      <w:pPr>
        <w:pStyle w:val="A4-Standaardtekst"/>
        <w:rPr>
          <w:bCs/>
          <w:iCs/>
          <w:color w:val="000000"/>
          <w:szCs w:val="22"/>
          <w:lang w:val="x-none" w:eastAsia="en-US"/>
        </w:rPr>
      </w:pPr>
    </w:p>
    <w:p w14:paraId="29A15E92" w14:textId="77777777" w:rsidR="009A76B3" w:rsidRDefault="009A76B3" w:rsidP="00AC5AF2">
      <w:pPr>
        <w:pStyle w:val="A4-Standaardtekst"/>
        <w:rPr>
          <w:color w:val="000000"/>
        </w:rPr>
      </w:pPr>
    </w:p>
    <w:p w14:paraId="2EB5DDBC" w14:textId="77777777" w:rsidR="009A76B3" w:rsidRDefault="009A76B3" w:rsidP="006E00E5">
      <w:pPr>
        <w:pStyle w:val="antw-nieuw"/>
        <w:tabs>
          <w:tab w:val="clear" w:pos="284"/>
          <w:tab w:val="clear" w:pos="425"/>
          <w:tab w:val="clear" w:pos="567"/>
          <w:tab w:val="clear" w:pos="709"/>
          <w:tab w:val="clear" w:pos="851"/>
        </w:tabs>
        <w:spacing w:line="260" w:lineRule="atLeast"/>
        <w:ind w:left="426" w:hanging="426"/>
      </w:pPr>
      <w:r>
        <w:rPr>
          <w:color w:val="000000"/>
        </w:rPr>
        <w:t>10</w:t>
      </w:r>
      <w:r>
        <w:rPr>
          <w:color w:val="000000"/>
        </w:rPr>
        <w:tab/>
      </w:r>
      <w:r>
        <w:rPr>
          <w:b/>
          <w:i/>
          <w:iCs/>
          <w:caps/>
          <w:color w:val="000000"/>
        </w:rPr>
        <w:t>DEMOCRATIE OF Autoritair regime?</w:t>
      </w:r>
      <w:r>
        <w:rPr>
          <w:iCs/>
          <w:caps/>
          <w:color w:val="000000"/>
        </w:rPr>
        <w:t xml:space="preserve">  </w:t>
      </w:r>
      <w:r>
        <w:rPr>
          <w:iCs/>
          <w:color w:val="000000"/>
        </w:rPr>
        <w:t>blz</w:t>
      </w:r>
      <w:r>
        <w:rPr>
          <w:iCs/>
          <w:caps/>
          <w:color w:val="000000"/>
        </w:rPr>
        <w:t>. 6</w:t>
      </w:r>
      <w:r w:rsidR="007F4CB5">
        <w:rPr>
          <w:iCs/>
          <w:caps/>
          <w:color w:val="000000"/>
        </w:rPr>
        <w:t>9</w:t>
      </w:r>
    </w:p>
    <w:p w14:paraId="12082ED8" w14:textId="77777777" w:rsidR="009A76B3" w:rsidRDefault="009A76B3" w:rsidP="00AC5AF2">
      <w:pPr>
        <w:pStyle w:val="antw-nieuw"/>
        <w:tabs>
          <w:tab w:val="clear" w:pos="284"/>
          <w:tab w:val="clear" w:pos="425"/>
          <w:tab w:val="clear" w:pos="567"/>
          <w:tab w:val="clear" w:pos="709"/>
          <w:tab w:val="clear" w:pos="851"/>
        </w:tabs>
        <w:spacing w:line="260" w:lineRule="atLeast"/>
        <w:ind w:left="426" w:hanging="426"/>
        <w:rPr>
          <w:iCs/>
          <w:caps/>
          <w:color w:val="000000"/>
        </w:rPr>
      </w:pPr>
    </w:p>
    <w:p w14:paraId="5EF9DB20" w14:textId="77777777" w:rsidR="009A76B3" w:rsidRDefault="009A76B3" w:rsidP="00AC5AF2">
      <w:pPr>
        <w:pStyle w:val="antw-nieuw"/>
        <w:tabs>
          <w:tab w:val="clear" w:pos="284"/>
          <w:tab w:val="left" w:pos="4536"/>
        </w:tabs>
        <w:spacing w:line="260" w:lineRule="atLeast"/>
        <w:ind w:left="1560" w:firstLine="0"/>
      </w:pPr>
      <w:r>
        <w:rPr>
          <w:b/>
          <w:color w:val="000000"/>
        </w:rPr>
        <w:t>Democratie</w:t>
      </w:r>
      <w:r>
        <w:rPr>
          <w:color w:val="000000"/>
        </w:rPr>
        <w:tab/>
      </w:r>
      <w:r w:rsidRPr="0093687D">
        <w:rPr>
          <w:b/>
          <w:bCs/>
          <w:color w:val="000000"/>
        </w:rPr>
        <w:t>Autoritair regime</w:t>
      </w:r>
    </w:p>
    <w:p w14:paraId="32583F7B" w14:textId="77777777" w:rsidR="009A76B3" w:rsidRDefault="009A76B3" w:rsidP="00AC5AF2">
      <w:pPr>
        <w:pStyle w:val="antw-nieuw"/>
        <w:tabs>
          <w:tab w:val="clear" w:pos="284"/>
        </w:tabs>
        <w:spacing w:line="260" w:lineRule="atLeast"/>
        <w:ind w:left="0" w:firstLine="0"/>
        <w:rPr>
          <w:b/>
          <w:color w:val="000000"/>
        </w:rPr>
      </w:pPr>
    </w:p>
    <w:p w14:paraId="7E8817E3" w14:textId="0FFF0BC2" w:rsidR="009A76B3" w:rsidRDefault="008A3401" w:rsidP="00AC5AF2">
      <w:pPr>
        <w:ind w:left="426"/>
        <w:rPr>
          <w:color w:val="000000"/>
        </w:rPr>
      </w:pPr>
      <w:r>
        <w:rPr>
          <w:noProof/>
          <w:lang w:eastAsia="nl-NL"/>
        </w:rPr>
        <mc:AlternateContent>
          <mc:Choice Requires="wpg">
            <w:drawing>
              <wp:inline distT="0" distB="0" distL="0" distR="0" wp14:anchorId="4DC4B229" wp14:editId="2834E341">
                <wp:extent cx="4137660" cy="1364615"/>
                <wp:effectExtent l="19050" t="12065" r="15240" b="13970"/>
                <wp:docPr id="1" name="Groe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37660" cy="1364615"/>
                          <a:chOff x="0" y="0"/>
                          <a:chExt cx="6516" cy="2149"/>
                        </a:xfrm>
                      </wpg:grpSpPr>
                      <wps:wsp>
                        <wps:cNvPr id="5" name="Ovaal 2"/>
                        <wps:cNvSpPr>
                          <a:spLocks/>
                        </wps:cNvSpPr>
                        <wps:spPr bwMode="auto">
                          <a:xfrm>
                            <a:off x="0" y="0"/>
                            <a:ext cx="4055" cy="2148"/>
                          </a:xfrm>
                          <a:prstGeom prst="ellipse">
                            <a:avLst/>
                          </a:prstGeom>
                          <a:noFill/>
                          <a:ln w="22320" cap="sq">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9CCED12" w14:textId="77777777" w:rsidR="00991D4F" w:rsidRDefault="00991D4F">
                              <w:pPr>
                                <w:overflowPunct w:val="0"/>
                                <w:ind w:left="964"/>
                                <w:rPr>
                                  <w:color w:val="000000"/>
                                  <w:kern w:val="2"/>
                                  <w:szCs w:val="22"/>
                                </w:rPr>
                              </w:pPr>
                              <w:r>
                                <w:rPr>
                                  <w:color w:val="000000"/>
                                  <w:kern w:val="2"/>
                                  <w:szCs w:val="22"/>
                                </w:rPr>
                                <w:t>5</w:t>
                              </w:r>
                            </w:p>
                            <w:p w14:paraId="65AF950B" w14:textId="77777777" w:rsidR="00991D4F" w:rsidRDefault="00991D4F">
                              <w:pPr>
                                <w:overflowPunct w:val="0"/>
                                <w:ind w:left="964"/>
                                <w:rPr>
                                  <w:color w:val="000000"/>
                                  <w:kern w:val="2"/>
                                  <w:szCs w:val="22"/>
                                </w:rPr>
                              </w:pPr>
                              <w:r>
                                <w:rPr>
                                  <w:color w:val="000000"/>
                                  <w:kern w:val="2"/>
                                  <w:szCs w:val="22"/>
                                </w:rPr>
                                <w:t>8</w:t>
                              </w:r>
                            </w:p>
                          </w:txbxContent>
                        </wps:txbx>
                        <wps:bodyPr rot="0" vert="horz" wrap="square" lIns="91440" tIns="45720" rIns="91440" bIns="45720" anchor="t" anchorCtr="0" upright="1">
                          <a:noAutofit/>
                        </wps:bodyPr>
                      </wps:wsp>
                      <wps:wsp>
                        <wps:cNvPr id="6" name="Ovaal 3"/>
                        <wps:cNvSpPr>
                          <a:spLocks/>
                        </wps:cNvSpPr>
                        <wps:spPr bwMode="auto">
                          <a:xfrm>
                            <a:off x="2459" y="0"/>
                            <a:ext cx="4056" cy="2148"/>
                          </a:xfrm>
                          <a:prstGeom prst="ellipse">
                            <a:avLst/>
                          </a:prstGeom>
                          <a:noFill/>
                          <a:ln w="22320" cap="sq">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A3ED6DF" w14:textId="77777777" w:rsidR="00991D4F" w:rsidRDefault="00991D4F">
                              <w:pPr>
                                <w:tabs>
                                  <w:tab w:val="right" w:pos="1560"/>
                                </w:tabs>
                                <w:overflowPunct w:val="0"/>
                                <w:rPr>
                                  <w:kern w:val="2"/>
                                </w:rPr>
                              </w:pPr>
                              <w:r>
                                <w:rPr>
                                  <w:color w:val="000000"/>
                                  <w:kern w:val="2"/>
                                </w:rPr>
                                <w:t>1</w:t>
                              </w:r>
                              <w:r>
                                <w:rPr>
                                  <w:color w:val="000000"/>
                                  <w:kern w:val="2"/>
                                </w:rPr>
                                <w:tab/>
                              </w:r>
                              <w:r>
                                <w:rPr>
                                  <w:kern w:val="2"/>
                                </w:rPr>
                                <w:t>2</w:t>
                              </w:r>
                            </w:p>
                            <w:p w14:paraId="17C5F24B" w14:textId="77777777" w:rsidR="00991D4F" w:rsidRDefault="00991D4F">
                              <w:pPr>
                                <w:tabs>
                                  <w:tab w:val="right" w:pos="1560"/>
                                </w:tabs>
                                <w:overflowPunct w:val="0"/>
                                <w:rPr>
                                  <w:color w:val="000000"/>
                                  <w:kern w:val="2"/>
                                </w:rPr>
                              </w:pPr>
                              <w:r>
                                <w:rPr>
                                  <w:color w:val="000000"/>
                                  <w:kern w:val="2"/>
                                </w:rPr>
                                <w:t>3</w:t>
                              </w:r>
                              <w:r>
                                <w:rPr>
                                  <w:color w:val="000000"/>
                                  <w:kern w:val="2"/>
                                </w:rPr>
                                <w:tab/>
                                <w:t>4</w:t>
                              </w:r>
                            </w:p>
                            <w:p w14:paraId="1FECF373" w14:textId="77777777" w:rsidR="00991D4F" w:rsidRDefault="00991D4F">
                              <w:pPr>
                                <w:tabs>
                                  <w:tab w:val="right" w:pos="1560"/>
                                </w:tabs>
                                <w:overflowPunct w:val="0"/>
                                <w:rPr>
                                  <w:color w:val="000000"/>
                                  <w:kern w:val="2"/>
                                </w:rPr>
                              </w:pPr>
                              <w:r>
                                <w:rPr>
                                  <w:color w:val="000000"/>
                                  <w:kern w:val="2"/>
                                </w:rPr>
                                <w:t>6</w:t>
                              </w:r>
                              <w:r>
                                <w:rPr>
                                  <w:color w:val="000000"/>
                                  <w:kern w:val="2"/>
                                </w:rPr>
                                <w:tab/>
                                <w:t>7</w:t>
                              </w:r>
                            </w:p>
                            <w:p w14:paraId="60445233" w14:textId="77777777" w:rsidR="00991D4F" w:rsidRDefault="00991D4F">
                              <w:pPr>
                                <w:tabs>
                                  <w:tab w:val="right" w:pos="1560"/>
                                </w:tabs>
                                <w:overflowPunct w:val="0"/>
                                <w:rPr>
                                  <w:color w:val="000000"/>
                                  <w:kern w:val="2"/>
                                </w:rPr>
                              </w:pPr>
                              <w:r>
                                <w:rPr>
                                  <w:color w:val="000000"/>
                                  <w:kern w:val="2"/>
                                </w:rPr>
                                <w:t>9</w:t>
                              </w:r>
                              <w:r>
                                <w:rPr>
                                  <w:color w:val="000000"/>
                                  <w:kern w:val="2"/>
                                </w:rPr>
                                <w:tab/>
                                <w:t>10</w:t>
                              </w:r>
                            </w:p>
                          </w:txbxContent>
                        </wps:txbx>
                        <wps:bodyPr rot="0" vert="horz" wrap="square" lIns="91440" tIns="45720" rIns="91440" bIns="45720" anchor="t" anchorCtr="0" upright="1">
                          <a:noAutofit/>
                        </wps:bodyPr>
                      </wps:wsp>
                    </wpg:wgp>
                  </a:graphicData>
                </a:graphic>
              </wp:inline>
            </w:drawing>
          </mc:Choice>
          <mc:Fallback>
            <w:pict>
              <v:group w14:anchorId="4DC4B229" id="Groep 80" o:spid="_x0000_s1026" style="width:325.8pt;height:107.45pt;mso-position-horizontal-relative:char;mso-position-vertical-relative:line" coordsize="6516,21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">
                <v:oval id="Ovaal 2" o:spid="_x0000_s1027" style="position:absolute;width:4055;height:21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" filled="f" strokeweight=".62mm">
                  <v:stroke joinstyle="miter" endcap="square"/>
                  <v:path arrowok="t"/>
                  <v:textbox>
                    <w:txbxContent>
                      <w:p w14:paraId="19CCED12" w14:textId="77777777" w:rsidR="00991D4F" w:rsidRDefault="00991D4F">
                        <w:pPr>
                          <w:overflowPunct w:val="0"/>
                          <w:ind w:left="964"/>
                          <w:rPr>
                            <w:color w:val="000000"/>
                            <w:kern w:val="2"/>
                            <w:szCs w:val="22"/>
                          </w:rPr>
                        </w:pPr>
                        <w:r>
                          <w:rPr>
                            <w:color w:val="000000"/>
                            <w:kern w:val="2"/>
                            <w:szCs w:val="22"/>
                          </w:rPr>
                          <w:t>5</w:t>
                        </w:r>
                      </w:p>
                      <w:p w14:paraId="65AF950B" w14:textId="77777777" w:rsidR="00991D4F" w:rsidRDefault="00991D4F">
                        <w:pPr>
                          <w:overflowPunct w:val="0"/>
                          <w:ind w:left="964"/>
                          <w:rPr>
                            <w:color w:val="000000"/>
                            <w:kern w:val="2"/>
                            <w:szCs w:val="22"/>
                          </w:rPr>
                        </w:pPr>
                        <w:r>
                          <w:rPr>
                            <w:color w:val="000000"/>
                            <w:kern w:val="2"/>
                            <w:szCs w:val="22"/>
                          </w:rPr>
                          <w:t>8</w:t>
                        </w:r>
                      </w:p>
                    </w:txbxContent>
                  </v:textbox>
                </v:oval>
                <v:oval id="Ovaal 3" o:spid="_x0000_s1028" style="position:absolute;left:2459;width:4056;height:21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" filled="f" strokeweight=".62mm">
                  <v:stroke joinstyle="miter" endcap="square"/>
                  <v:path arrowok="t"/>
                  <v:textbox>
                    <w:txbxContent>
                      <w:p w14:paraId="3A3ED6DF" w14:textId="77777777" w:rsidR="00991D4F" w:rsidRDefault="00991D4F">
                        <w:pPr>
                          <w:tabs>
                            <w:tab w:val="right" w:pos="1560"/>
                          </w:tabs>
                          <w:overflowPunct w:val="0"/>
                          <w:rPr>
                            <w:kern w:val="2"/>
                          </w:rPr>
                        </w:pPr>
                        <w:r>
                          <w:rPr>
                            <w:color w:val="000000"/>
                            <w:kern w:val="2"/>
                          </w:rPr>
                          <w:t>1</w:t>
                        </w:r>
                        <w:r>
                          <w:rPr>
                            <w:color w:val="000000"/>
                            <w:kern w:val="2"/>
                          </w:rPr>
                          <w:tab/>
                        </w:r>
                        <w:r>
                          <w:rPr>
                            <w:kern w:val="2"/>
                          </w:rPr>
                          <w:t>2</w:t>
                        </w:r>
                      </w:p>
                      <w:p w14:paraId="17C5F24B" w14:textId="77777777" w:rsidR="00991D4F" w:rsidRDefault="00991D4F">
                        <w:pPr>
                          <w:tabs>
                            <w:tab w:val="right" w:pos="1560"/>
                          </w:tabs>
                          <w:overflowPunct w:val="0"/>
                          <w:rPr>
                            <w:color w:val="000000"/>
                            <w:kern w:val="2"/>
                          </w:rPr>
                        </w:pPr>
                        <w:r>
                          <w:rPr>
                            <w:color w:val="000000"/>
                            <w:kern w:val="2"/>
                          </w:rPr>
                          <w:t>3</w:t>
                        </w:r>
                        <w:r>
                          <w:rPr>
                            <w:color w:val="000000"/>
                            <w:kern w:val="2"/>
                          </w:rPr>
                          <w:tab/>
                          <w:t>4</w:t>
                        </w:r>
                      </w:p>
                      <w:p w14:paraId="1FECF373" w14:textId="77777777" w:rsidR="00991D4F" w:rsidRDefault="00991D4F">
                        <w:pPr>
                          <w:tabs>
                            <w:tab w:val="right" w:pos="1560"/>
                          </w:tabs>
                          <w:overflowPunct w:val="0"/>
                          <w:rPr>
                            <w:color w:val="000000"/>
                            <w:kern w:val="2"/>
                          </w:rPr>
                        </w:pPr>
                        <w:r>
                          <w:rPr>
                            <w:color w:val="000000"/>
                            <w:kern w:val="2"/>
                          </w:rPr>
                          <w:t>6</w:t>
                        </w:r>
                        <w:r>
                          <w:rPr>
                            <w:color w:val="000000"/>
                            <w:kern w:val="2"/>
                          </w:rPr>
                          <w:tab/>
                          <w:t>7</w:t>
                        </w:r>
                      </w:p>
                      <w:p w14:paraId="60445233" w14:textId="77777777" w:rsidR="00991D4F" w:rsidRDefault="00991D4F">
                        <w:pPr>
                          <w:tabs>
                            <w:tab w:val="right" w:pos="1560"/>
                          </w:tabs>
                          <w:overflowPunct w:val="0"/>
                          <w:rPr>
                            <w:color w:val="000000"/>
                            <w:kern w:val="2"/>
                          </w:rPr>
                        </w:pPr>
                        <w:r>
                          <w:rPr>
                            <w:color w:val="000000"/>
                            <w:kern w:val="2"/>
                          </w:rPr>
                          <w:t>9</w:t>
                        </w:r>
                        <w:r>
                          <w:rPr>
                            <w:color w:val="000000"/>
                            <w:kern w:val="2"/>
                          </w:rPr>
                          <w:tab/>
                          <w:t>10</w:t>
                        </w:r>
                      </w:p>
                    </w:txbxContent>
                  </v:textbox>
                </v:oval>
                <w10:anchorlock/>
              </v:group>
            </w:pict>
          </mc:Fallback>
        </mc:AlternateContent>
      </w:r>
    </w:p>
    <w:p w14:paraId="4609673C" w14:textId="77777777" w:rsidR="009A76B3" w:rsidRDefault="009A76B3" w:rsidP="00AC5AF2">
      <w:pPr>
        <w:rPr>
          <w:color w:val="000000"/>
        </w:rPr>
      </w:pPr>
    </w:p>
    <w:p w14:paraId="71CA47BA"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rPr>
          <w:color w:val="000000"/>
        </w:rPr>
      </w:pPr>
    </w:p>
    <w:p w14:paraId="782EB017" w14:textId="77777777" w:rsidR="009A76B3" w:rsidRDefault="009A76B3" w:rsidP="00AC5AF2">
      <w:pPr>
        <w:pStyle w:val="antw-nieuw"/>
        <w:tabs>
          <w:tab w:val="clear" w:pos="284"/>
          <w:tab w:val="clear" w:pos="425"/>
          <w:tab w:val="clear" w:pos="567"/>
          <w:tab w:val="clear" w:pos="709"/>
          <w:tab w:val="clear" w:pos="851"/>
        </w:tabs>
        <w:spacing w:line="260" w:lineRule="atLeast"/>
        <w:ind w:left="426" w:hanging="426"/>
        <w:rPr>
          <w:iCs/>
          <w:caps/>
        </w:rPr>
      </w:pPr>
      <w:r w:rsidRPr="00340E06">
        <w:t>1</w:t>
      </w:r>
      <w:r>
        <w:t>1</w:t>
      </w:r>
      <w:r w:rsidRPr="00340E06">
        <w:tab/>
      </w:r>
      <w:r>
        <w:rPr>
          <w:b/>
          <w:i/>
          <w:iCs/>
          <w:caps/>
        </w:rPr>
        <w:t>ACTUEEL</w:t>
      </w:r>
      <w:r w:rsidRPr="00340E06">
        <w:rPr>
          <w:iCs/>
          <w:caps/>
        </w:rPr>
        <w:t xml:space="preserve">  </w:t>
      </w:r>
      <w:r w:rsidRPr="00340E06">
        <w:rPr>
          <w:iCs/>
        </w:rPr>
        <w:t>blz</w:t>
      </w:r>
      <w:r w:rsidRPr="00340E06">
        <w:rPr>
          <w:iCs/>
          <w:caps/>
        </w:rPr>
        <w:t>. 6</w:t>
      </w:r>
      <w:r w:rsidR="007F4CB5">
        <w:rPr>
          <w:iCs/>
          <w:caps/>
        </w:rPr>
        <w:t>9</w:t>
      </w:r>
      <w:r>
        <w:rPr>
          <w:iCs/>
          <w:caps/>
        </w:rPr>
        <w:t xml:space="preserve"> </w:t>
      </w:r>
    </w:p>
    <w:p w14:paraId="32265692" w14:textId="77777777" w:rsidR="00E06B20" w:rsidRDefault="00E06B20" w:rsidP="00AC5AF2">
      <w:pPr>
        <w:pStyle w:val="antw-nieuw"/>
        <w:tabs>
          <w:tab w:val="clear" w:pos="284"/>
          <w:tab w:val="clear" w:pos="425"/>
          <w:tab w:val="clear" w:pos="567"/>
          <w:tab w:val="clear" w:pos="709"/>
          <w:tab w:val="clear" w:pos="851"/>
        </w:tabs>
        <w:spacing w:line="260" w:lineRule="atLeast"/>
        <w:ind w:left="426" w:hanging="426"/>
        <w:rPr>
          <w:iCs/>
          <w:caps/>
        </w:rPr>
      </w:pPr>
    </w:p>
    <w:p w14:paraId="03D3EE64" w14:textId="339E65C6" w:rsidR="00D14829" w:rsidRDefault="00D14829" w:rsidP="006E00E5">
      <w:pPr>
        <w:ind w:left="851" w:hanging="425"/>
      </w:pPr>
      <w:r>
        <w:t>a.</w:t>
      </w:r>
      <w:r w:rsidR="00337309">
        <w:tab/>
      </w:r>
      <w:r>
        <w:t>Het recht om te demonstreren en het recht op vrijheid van meningsuiting.</w:t>
      </w:r>
    </w:p>
    <w:p w14:paraId="746D3383" w14:textId="74992E9E" w:rsidR="00D14829" w:rsidRDefault="00D14829" w:rsidP="006E00E5">
      <w:pPr>
        <w:ind w:left="851" w:hanging="425"/>
      </w:pPr>
      <w:r>
        <w:t>b.</w:t>
      </w:r>
      <w:r w:rsidR="00337309">
        <w:tab/>
      </w:r>
      <w:r>
        <w:t xml:space="preserve">Machtsmiddelen van de demonstranten: </w:t>
      </w:r>
    </w:p>
    <w:p w14:paraId="1C5E29D8" w14:textId="6F2EFB1F" w:rsidR="00D14829" w:rsidRDefault="00D14829" w:rsidP="006E00E5">
      <w:pPr>
        <w:ind w:left="1276" w:hanging="425"/>
      </w:pPr>
      <w:r>
        <w:t>-</w:t>
      </w:r>
      <w:r w:rsidR="006E00E5">
        <w:tab/>
      </w:r>
      <w:r>
        <w:t>Aantal: ze waren met 2.000 personen bijeengekomen om te demonstreren tegen de beperkende coronamaatregelen.</w:t>
      </w:r>
    </w:p>
    <w:p w14:paraId="637803AE" w14:textId="5FCD35D0" w:rsidR="00D14829" w:rsidRDefault="00D14829" w:rsidP="006E00E5">
      <w:pPr>
        <w:ind w:left="1276" w:hanging="425"/>
      </w:pPr>
      <w:r>
        <w:t>-</w:t>
      </w:r>
      <w:r w:rsidR="006E00E5">
        <w:tab/>
      </w:r>
      <w:r>
        <w:t>Geweld: sommige demonstranten gooiden stenen naar de politie.</w:t>
      </w:r>
    </w:p>
    <w:p w14:paraId="0E321D9B" w14:textId="15594F7F" w:rsidR="00D14829" w:rsidRDefault="00D14829" w:rsidP="006E00E5">
      <w:pPr>
        <w:ind w:left="851"/>
      </w:pPr>
      <w:r>
        <w:t xml:space="preserve">Machtsmiddelen politie: functie en geweld. De politie mag gepast geweld gebruiken om personen van een plek weg te krijgen na een formele waarschuwing. Dat hoort bij hun functie. </w:t>
      </w:r>
    </w:p>
    <w:p w14:paraId="33A66C4C" w14:textId="0E1362E1" w:rsidR="00D14829" w:rsidRDefault="00D14829" w:rsidP="006E00E5">
      <w:pPr>
        <w:ind w:left="851"/>
      </w:pPr>
      <w:r>
        <w:t>Machtsmiddelen gemeente: functie en gezag: de gemeente heeft de bevoegdheid om demonstraties te verbieden.</w:t>
      </w:r>
    </w:p>
    <w:p w14:paraId="129560CD" w14:textId="5B31CBF5" w:rsidR="00B14A84" w:rsidRDefault="006E00E5" w:rsidP="006E00E5">
      <w:pPr>
        <w:ind w:left="851" w:hanging="425"/>
      </w:pPr>
      <w:r>
        <w:br w:type="page"/>
      </w:r>
      <w:r w:rsidR="00D14829">
        <w:t>c.</w:t>
      </w:r>
      <w:r w:rsidR="00337309">
        <w:tab/>
      </w:r>
      <w:r w:rsidR="00D14829">
        <w:t xml:space="preserve">De macht is niet gelijk verdeeld: de politie en de ME hebben de demonstranten met behulp van waterkanonnen en honden van het plein gejaagd en ook enkele personen aangehouden vanwege geweldpleging. Dit mocht de politie doen omdat de demonstratie was verboden door de gemeente. </w:t>
      </w:r>
    </w:p>
    <w:p w14:paraId="07AF4D00" w14:textId="2E206E1E" w:rsidR="00D14829" w:rsidRPr="006E00E5" w:rsidRDefault="00D14829" w:rsidP="006E00E5">
      <w:pPr>
        <w:ind w:left="851"/>
        <w:rPr>
          <w:i/>
          <w:iCs/>
        </w:rPr>
      </w:pPr>
      <w:r w:rsidRPr="006E00E5">
        <w:rPr>
          <w:i/>
          <w:iCs/>
        </w:rPr>
        <w:t>De burgemeester mag onder bepaalde voorwaarden een demonstratie verbieden, in dit geval met het oog op de gezondheid en uit vrees voor wanordelijkheden.</w:t>
      </w:r>
    </w:p>
    <w:p w14:paraId="6B29B923" w14:textId="675DF3C4" w:rsidR="00D14829" w:rsidRDefault="00D14829" w:rsidP="006E00E5">
      <w:pPr>
        <w:ind w:left="851" w:hanging="425"/>
      </w:pPr>
      <w:r>
        <w:t>d.</w:t>
      </w:r>
      <w:r w:rsidR="00337309">
        <w:tab/>
      </w:r>
      <w:r w:rsidRPr="00B14A84">
        <w:rPr>
          <w:b/>
        </w:rPr>
        <w:t>Onjuist</w:t>
      </w:r>
      <w:r>
        <w:t xml:space="preserve">: De gemeente/burgemeester mag – onder strenge voorwaarden – een demonstratie verbieden. In dit geval vanwege bescherming van de gezondheid van deelnemers en omstanders tegen het coronavirus (1,5 meter is lastig te handhaven bij een grote demonstratie). Een andere reden kan zijn dat de gemeente wanordelijkheden verwacht. </w:t>
      </w:r>
      <w:r w:rsidR="00964772">
        <w:t>Ook moet de demonstratie officieel zijn aangemeld bij de gemeente: als dat niet is gebeurd, kan deze verboden worden.</w:t>
      </w:r>
    </w:p>
    <w:p w14:paraId="3AB06023" w14:textId="77777777" w:rsidR="00E06B20" w:rsidRPr="006E00E5" w:rsidRDefault="00D14829" w:rsidP="006E00E5">
      <w:pPr>
        <w:ind w:left="851"/>
        <w:rPr>
          <w:i/>
          <w:iCs/>
        </w:rPr>
      </w:pPr>
      <w:r w:rsidRPr="006E00E5">
        <w:rPr>
          <w:i/>
          <w:iCs/>
        </w:rPr>
        <w:t>Tekst G</w:t>
      </w:r>
      <w:r w:rsidR="006E1721" w:rsidRPr="006E00E5">
        <w:rPr>
          <w:i/>
          <w:iCs/>
        </w:rPr>
        <w:t>rondwet</w:t>
      </w:r>
      <w:r w:rsidRPr="006E00E5">
        <w:rPr>
          <w:i/>
          <w:iCs/>
        </w:rPr>
        <w:t xml:space="preserve"> artikel 9:1: Het recht tot vergadering en betoging wordt erkend, behoudens ieders verantwoordelijkheid voor de wet. Artikel 9:2: De wet kan regels stellen ter bescherming van de gezondheid, in het belang van het verkeer en ter bescherming of voorkoming van wanordelijkheden.</w:t>
      </w:r>
    </w:p>
    <w:p w14:paraId="1B64F243" w14:textId="64AB8EC0" w:rsidR="00E06B20" w:rsidRDefault="00E06B20" w:rsidP="006E00E5"/>
    <w:p w14:paraId="24903C2F" w14:textId="77777777" w:rsidR="006E00E5" w:rsidRDefault="006E00E5" w:rsidP="006E00E5"/>
    <w:p w14:paraId="0AAEBC20" w14:textId="77777777" w:rsidR="009A76B3" w:rsidRDefault="009A76B3" w:rsidP="00AC5AF2">
      <w:pPr>
        <w:pStyle w:val="antw-nieuw"/>
        <w:tabs>
          <w:tab w:val="clear" w:pos="284"/>
          <w:tab w:val="clear" w:pos="425"/>
          <w:tab w:val="clear" w:pos="567"/>
          <w:tab w:val="clear" w:pos="709"/>
          <w:tab w:val="clear" w:pos="851"/>
        </w:tabs>
        <w:spacing w:line="260" w:lineRule="atLeast"/>
      </w:pPr>
      <w:r>
        <w:rPr>
          <w:color w:val="000000"/>
        </w:rPr>
        <w:t>12</w:t>
      </w:r>
      <w:r>
        <w:rPr>
          <w:color w:val="000000"/>
        </w:rPr>
        <w:tab/>
      </w:r>
      <w:r>
        <w:rPr>
          <w:b/>
          <w:i/>
          <w:iCs/>
          <w:caps/>
          <w:color w:val="000000"/>
        </w:rPr>
        <w:t>politiek op niveau</w:t>
      </w:r>
      <w:r>
        <w:rPr>
          <w:color w:val="000000"/>
        </w:rPr>
        <w:t xml:space="preserve">  blz. </w:t>
      </w:r>
      <w:r w:rsidR="007F4CB5">
        <w:rPr>
          <w:color w:val="000000"/>
        </w:rPr>
        <w:t>70</w:t>
      </w:r>
    </w:p>
    <w:p w14:paraId="6C73CB8C" w14:textId="77777777" w:rsidR="009A76B3" w:rsidRDefault="009A76B3" w:rsidP="00AC5AF2">
      <w:pPr>
        <w:pStyle w:val="antw-nieuw"/>
        <w:tabs>
          <w:tab w:val="clear" w:pos="284"/>
          <w:tab w:val="clear" w:pos="425"/>
          <w:tab w:val="clear" w:pos="567"/>
          <w:tab w:val="clear" w:pos="709"/>
          <w:tab w:val="clear" w:pos="851"/>
        </w:tabs>
        <w:spacing w:line="260" w:lineRule="atLeast"/>
        <w:rPr>
          <w:color w:val="000000"/>
        </w:rPr>
      </w:pPr>
    </w:p>
    <w:tbl>
      <w:tblPr>
        <w:tblW w:w="0" w:type="auto"/>
        <w:tblInd w:w="425" w:type="dxa"/>
        <w:tblLayout w:type="fixed"/>
        <w:tblCellMar>
          <w:left w:w="70" w:type="dxa"/>
          <w:right w:w="70" w:type="dxa"/>
        </w:tblCellMar>
        <w:tblLook w:val="0000" w:firstRow="0" w:lastRow="0" w:firstColumn="0" w:lastColumn="0" w:noHBand="0" w:noVBand="0"/>
      </w:tblPr>
      <w:tblGrid>
        <w:gridCol w:w="6038"/>
        <w:gridCol w:w="2538"/>
      </w:tblGrid>
      <w:tr w:rsidR="009A76B3" w14:paraId="1D546454" w14:textId="77777777" w:rsidTr="006E00E5">
        <w:trPr>
          <w:trHeight w:val="340"/>
        </w:trPr>
        <w:tc>
          <w:tcPr>
            <w:tcW w:w="6038" w:type="dxa"/>
            <w:tcBorders>
              <w:bottom w:val="single" w:sz="4" w:space="0" w:color="000000"/>
            </w:tcBorders>
          </w:tcPr>
          <w:p w14:paraId="3154B558"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rFonts w:ascii="Arial Narrow" w:hAnsi="Arial Narrow"/>
                <w:b/>
                <w:color w:val="000000"/>
              </w:rPr>
              <w:t>Besluit</w:t>
            </w:r>
          </w:p>
        </w:tc>
        <w:tc>
          <w:tcPr>
            <w:tcW w:w="2538" w:type="dxa"/>
            <w:tcBorders>
              <w:left w:val="single" w:sz="4" w:space="0" w:color="000000"/>
              <w:bottom w:val="single" w:sz="4" w:space="0" w:color="000000"/>
            </w:tcBorders>
          </w:tcPr>
          <w:p w14:paraId="19BDB1A2"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rFonts w:ascii="Arial Narrow" w:hAnsi="Arial Narrow"/>
                <w:b/>
                <w:color w:val="000000"/>
              </w:rPr>
              <w:t>Bestuurlijk niveau</w:t>
            </w:r>
          </w:p>
        </w:tc>
      </w:tr>
      <w:tr w:rsidR="009A76B3" w14:paraId="77257EB5" w14:textId="77777777" w:rsidTr="006E00E5">
        <w:trPr>
          <w:trHeight w:val="340"/>
        </w:trPr>
        <w:tc>
          <w:tcPr>
            <w:tcW w:w="6038" w:type="dxa"/>
            <w:tcBorders>
              <w:top w:val="single" w:sz="4" w:space="0" w:color="000000"/>
              <w:bottom w:val="single" w:sz="4" w:space="0" w:color="000000"/>
            </w:tcBorders>
          </w:tcPr>
          <w:p w14:paraId="4999A123" w14:textId="77777777" w:rsidR="009A76B3" w:rsidRDefault="009A76B3" w:rsidP="00AC5AF2">
            <w:pPr>
              <w:pStyle w:val="antw-nieuw"/>
              <w:tabs>
                <w:tab w:val="clear" w:pos="284"/>
                <w:tab w:val="clear" w:pos="425"/>
                <w:tab w:val="clear" w:pos="567"/>
                <w:tab w:val="clear" w:pos="709"/>
                <w:tab w:val="clear" w:pos="851"/>
              </w:tabs>
              <w:spacing w:line="260" w:lineRule="atLeast"/>
              <w:ind w:left="426" w:hanging="426"/>
            </w:pPr>
            <w:r>
              <w:rPr>
                <w:rFonts w:ascii="Arial Narrow" w:hAnsi="Arial Narrow"/>
                <w:color w:val="000000"/>
              </w:rPr>
              <w:t>1.</w:t>
            </w:r>
            <w:r>
              <w:rPr>
                <w:rFonts w:ascii="Arial Narrow" w:hAnsi="Arial Narrow"/>
                <w:color w:val="000000"/>
              </w:rPr>
              <w:tab/>
              <w:t>Het besluit om een parkeergarage te bouwen onder een plein.</w:t>
            </w:r>
          </w:p>
        </w:tc>
        <w:tc>
          <w:tcPr>
            <w:tcW w:w="2538" w:type="dxa"/>
            <w:tcBorders>
              <w:top w:val="single" w:sz="4" w:space="0" w:color="000000"/>
              <w:left w:val="single" w:sz="4" w:space="0" w:color="000000"/>
              <w:bottom w:val="single" w:sz="4" w:space="0" w:color="000000"/>
            </w:tcBorders>
          </w:tcPr>
          <w:p w14:paraId="25C7A584"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rFonts w:ascii="Arial Narrow" w:hAnsi="Arial Narrow"/>
                <w:color w:val="000000"/>
              </w:rPr>
              <w:t>gemeentelijk niveau</w:t>
            </w:r>
          </w:p>
        </w:tc>
      </w:tr>
      <w:tr w:rsidR="009A76B3" w14:paraId="120A7B0B" w14:textId="77777777" w:rsidTr="006E00E5">
        <w:trPr>
          <w:trHeight w:val="340"/>
        </w:trPr>
        <w:tc>
          <w:tcPr>
            <w:tcW w:w="6038" w:type="dxa"/>
            <w:tcBorders>
              <w:top w:val="single" w:sz="4" w:space="0" w:color="000000"/>
              <w:bottom w:val="single" w:sz="4" w:space="0" w:color="000000"/>
            </w:tcBorders>
          </w:tcPr>
          <w:p w14:paraId="747AEA13" w14:textId="77777777" w:rsidR="009A76B3" w:rsidRDefault="009A76B3" w:rsidP="00AC5AF2">
            <w:pPr>
              <w:pStyle w:val="antw-nieuw"/>
              <w:tabs>
                <w:tab w:val="clear" w:pos="284"/>
                <w:tab w:val="clear" w:pos="425"/>
                <w:tab w:val="clear" w:pos="567"/>
                <w:tab w:val="clear" w:pos="709"/>
                <w:tab w:val="clear" w:pos="851"/>
              </w:tabs>
              <w:spacing w:line="260" w:lineRule="atLeast"/>
              <w:ind w:left="426" w:hanging="426"/>
            </w:pPr>
            <w:r>
              <w:rPr>
                <w:rFonts w:ascii="Arial Narrow" w:hAnsi="Arial Narrow"/>
                <w:color w:val="000000"/>
              </w:rPr>
              <w:t>2.</w:t>
            </w:r>
            <w:r>
              <w:rPr>
                <w:rFonts w:ascii="Arial Narrow" w:hAnsi="Arial Narrow"/>
                <w:color w:val="000000"/>
              </w:rPr>
              <w:tab/>
              <w:t>Het instellen van de avondklok.</w:t>
            </w:r>
          </w:p>
        </w:tc>
        <w:tc>
          <w:tcPr>
            <w:tcW w:w="2538" w:type="dxa"/>
            <w:tcBorders>
              <w:top w:val="single" w:sz="4" w:space="0" w:color="000000"/>
              <w:left w:val="single" w:sz="4" w:space="0" w:color="000000"/>
              <w:bottom w:val="single" w:sz="4" w:space="0" w:color="000000"/>
            </w:tcBorders>
          </w:tcPr>
          <w:p w14:paraId="2A72D2B7"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rFonts w:ascii="Arial Narrow" w:hAnsi="Arial Narrow"/>
                <w:color w:val="000000"/>
              </w:rPr>
              <w:t>landelijk niveau</w:t>
            </w:r>
          </w:p>
        </w:tc>
      </w:tr>
      <w:tr w:rsidR="009A76B3" w14:paraId="140F239E" w14:textId="77777777" w:rsidTr="006E00E5">
        <w:trPr>
          <w:trHeight w:val="340"/>
        </w:trPr>
        <w:tc>
          <w:tcPr>
            <w:tcW w:w="6038" w:type="dxa"/>
            <w:tcBorders>
              <w:top w:val="single" w:sz="4" w:space="0" w:color="000000"/>
              <w:bottom w:val="single" w:sz="4" w:space="0" w:color="000000"/>
            </w:tcBorders>
          </w:tcPr>
          <w:p w14:paraId="371F1031" w14:textId="77777777" w:rsidR="009A76B3" w:rsidRDefault="009A76B3" w:rsidP="00AC5AF2">
            <w:pPr>
              <w:pStyle w:val="antw-nieuw"/>
              <w:tabs>
                <w:tab w:val="clear" w:pos="284"/>
                <w:tab w:val="clear" w:pos="425"/>
                <w:tab w:val="clear" w:pos="567"/>
                <w:tab w:val="clear" w:pos="709"/>
                <w:tab w:val="clear" w:pos="851"/>
              </w:tabs>
              <w:spacing w:line="260" w:lineRule="atLeast"/>
              <w:ind w:left="426" w:hanging="426"/>
            </w:pPr>
            <w:r>
              <w:rPr>
                <w:rFonts w:ascii="Arial Narrow" w:hAnsi="Arial Narrow"/>
                <w:color w:val="000000"/>
              </w:rPr>
              <w:t>3.</w:t>
            </w:r>
            <w:r>
              <w:rPr>
                <w:rFonts w:ascii="Arial Narrow" w:hAnsi="Arial Narrow"/>
                <w:color w:val="000000"/>
              </w:rPr>
              <w:tab/>
            </w:r>
            <w:r w:rsidRPr="00340E06">
              <w:rPr>
                <w:rFonts w:ascii="Arial Narrow" w:hAnsi="Arial Narrow"/>
              </w:rPr>
              <w:t>Verlaging van de maximumsnelheid op snelwegen naar 100 km/uur (tussen 6.00 en 19.00 uur).</w:t>
            </w:r>
          </w:p>
        </w:tc>
        <w:tc>
          <w:tcPr>
            <w:tcW w:w="2538" w:type="dxa"/>
            <w:tcBorders>
              <w:top w:val="single" w:sz="4" w:space="0" w:color="000000"/>
              <w:left w:val="single" w:sz="4" w:space="0" w:color="000000"/>
              <w:bottom w:val="single" w:sz="4" w:space="0" w:color="000000"/>
            </w:tcBorders>
          </w:tcPr>
          <w:p w14:paraId="3DBCEE4F"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rFonts w:ascii="Arial Narrow" w:hAnsi="Arial Narrow"/>
                <w:color w:val="000000"/>
              </w:rPr>
              <w:t>landelijk niveau</w:t>
            </w:r>
          </w:p>
        </w:tc>
      </w:tr>
      <w:tr w:rsidR="009A76B3" w14:paraId="4BB29463" w14:textId="77777777" w:rsidTr="006E00E5">
        <w:trPr>
          <w:trHeight w:val="340"/>
        </w:trPr>
        <w:tc>
          <w:tcPr>
            <w:tcW w:w="6038" w:type="dxa"/>
            <w:tcBorders>
              <w:top w:val="single" w:sz="4" w:space="0" w:color="000000"/>
              <w:bottom w:val="single" w:sz="4" w:space="0" w:color="000000"/>
            </w:tcBorders>
          </w:tcPr>
          <w:p w14:paraId="23D632DA" w14:textId="77777777" w:rsidR="009A76B3" w:rsidRDefault="009A76B3" w:rsidP="00AC5AF2">
            <w:pPr>
              <w:autoSpaceDE w:val="0"/>
              <w:ind w:left="425" w:hanging="425"/>
            </w:pPr>
            <w:r>
              <w:rPr>
                <w:rFonts w:ascii="Arial Narrow" w:hAnsi="Arial Narrow" w:cs="Arial Narrow"/>
                <w:bCs w:val="0"/>
                <w:color w:val="000000"/>
                <w:lang w:eastAsia="en-US"/>
              </w:rPr>
              <w:t>4.</w:t>
            </w:r>
            <w:r>
              <w:rPr>
                <w:rFonts w:ascii="Arial Narrow" w:hAnsi="Arial Narrow" w:cs="Arial Narrow"/>
                <w:bCs w:val="0"/>
                <w:color w:val="000000"/>
                <w:lang w:eastAsia="en-US"/>
              </w:rPr>
              <w:tab/>
            </w:r>
            <w:r>
              <w:rPr>
                <w:rFonts w:ascii="Arial Narrow" w:hAnsi="Arial Narrow" w:cs="Arial Narrow"/>
                <w:color w:val="000000"/>
                <w:szCs w:val="24"/>
                <w:lang w:eastAsia="en-US"/>
              </w:rPr>
              <w:t>Recreatiemogelijkheden creëren in natuurpark de Kennemerduinen.</w:t>
            </w:r>
          </w:p>
        </w:tc>
        <w:tc>
          <w:tcPr>
            <w:tcW w:w="2538" w:type="dxa"/>
            <w:tcBorders>
              <w:top w:val="single" w:sz="4" w:space="0" w:color="000000"/>
              <w:left w:val="single" w:sz="4" w:space="0" w:color="000000"/>
              <w:bottom w:val="single" w:sz="4" w:space="0" w:color="000000"/>
            </w:tcBorders>
          </w:tcPr>
          <w:p w14:paraId="6B698F7D"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rFonts w:ascii="Arial Narrow" w:hAnsi="Arial Narrow"/>
                <w:color w:val="000000"/>
              </w:rPr>
              <w:t>provinciaal / gemeentelijk niveau</w:t>
            </w:r>
          </w:p>
        </w:tc>
      </w:tr>
      <w:tr w:rsidR="009A76B3" w14:paraId="1C6D0F97" w14:textId="77777777" w:rsidTr="006E00E5">
        <w:trPr>
          <w:trHeight w:val="340"/>
        </w:trPr>
        <w:tc>
          <w:tcPr>
            <w:tcW w:w="6038" w:type="dxa"/>
            <w:tcBorders>
              <w:top w:val="single" w:sz="4" w:space="0" w:color="000000"/>
              <w:bottom w:val="single" w:sz="4" w:space="0" w:color="000000"/>
            </w:tcBorders>
          </w:tcPr>
          <w:p w14:paraId="1CF37C0C" w14:textId="77777777" w:rsidR="009A76B3" w:rsidRDefault="009A76B3" w:rsidP="00AC5AF2">
            <w:pPr>
              <w:pStyle w:val="antw-nieuw"/>
              <w:tabs>
                <w:tab w:val="clear" w:pos="284"/>
                <w:tab w:val="clear" w:pos="425"/>
                <w:tab w:val="clear" w:pos="567"/>
                <w:tab w:val="clear" w:pos="709"/>
                <w:tab w:val="clear" w:pos="851"/>
              </w:tabs>
              <w:spacing w:line="260" w:lineRule="atLeast"/>
              <w:ind w:left="426" w:hanging="426"/>
            </w:pPr>
            <w:r>
              <w:rPr>
                <w:rFonts w:ascii="Arial Narrow" w:hAnsi="Arial Narrow"/>
                <w:color w:val="000000"/>
              </w:rPr>
              <w:t>5.</w:t>
            </w:r>
            <w:r>
              <w:rPr>
                <w:rFonts w:ascii="Arial Narrow" w:hAnsi="Arial Narrow"/>
                <w:color w:val="000000"/>
              </w:rPr>
              <w:tab/>
              <w:t xml:space="preserve">Griekenland vraagt hulp bij de opvang van vluchtelingen. </w:t>
            </w:r>
          </w:p>
        </w:tc>
        <w:tc>
          <w:tcPr>
            <w:tcW w:w="2538" w:type="dxa"/>
            <w:tcBorders>
              <w:top w:val="single" w:sz="4" w:space="0" w:color="000000"/>
              <w:left w:val="single" w:sz="4" w:space="0" w:color="000000"/>
              <w:bottom w:val="single" w:sz="4" w:space="0" w:color="000000"/>
            </w:tcBorders>
          </w:tcPr>
          <w:p w14:paraId="43EAA948"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rFonts w:ascii="Arial Narrow" w:hAnsi="Arial Narrow"/>
                <w:color w:val="000000"/>
              </w:rPr>
              <w:t>Europees niveau</w:t>
            </w:r>
          </w:p>
        </w:tc>
      </w:tr>
      <w:tr w:rsidR="009A76B3" w14:paraId="13BE326D" w14:textId="77777777" w:rsidTr="006E00E5">
        <w:trPr>
          <w:trHeight w:val="340"/>
        </w:trPr>
        <w:tc>
          <w:tcPr>
            <w:tcW w:w="6038" w:type="dxa"/>
            <w:tcBorders>
              <w:top w:val="single" w:sz="4" w:space="0" w:color="000000"/>
              <w:bottom w:val="single" w:sz="4" w:space="0" w:color="000000"/>
            </w:tcBorders>
          </w:tcPr>
          <w:p w14:paraId="1EFBE4EE" w14:textId="77777777" w:rsidR="009A76B3" w:rsidRDefault="009A76B3" w:rsidP="00AC5AF2">
            <w:pPr>
              <w:pStyle w:val="antw-nieuw"/>
              <w:tabs>
                <w:tab w:val="clear" w:pos="284"/>
                <w:tab w:val="clear" w:pos="425"/>
                <w:tab w:val="clear" w:pos="567"/>
                <w:tab w:val="clear" w:pos="709"/>
                <w:tab w:val="clear" w:pos="851"/>
              </w:tabs>
              <w:spacing w:line="260" w:lineRule="atLeast"/>
              <w:ind w:left="426" w:hanging="426"/>
            </w:pPr>
            <w:r>
              <w:rPr>
                <w:rFonts w:ascii="Arial Narrow" w:hAnsi="Arial Narrow"/>
                <w:color w:val="000000"/>
              </w:rPr>
              <w:t>6.</w:t>
            </w:r>
            <w:r>
              <w:rPr>
                <w:rFonts w:ascii="Arial Narrow" w:hAnsi="Arial Narrow"/>
                <w:color w:val="000000"/>
              </w:rPr>
              <w:tab/>
              <w:t>Het besluit om bomen te kappen in het park.</w:t>
            </w:r>
          </w:p>
        </w:tc>
        <w:tc>
          <w:tcPr>
            <w:tcW w:w="2538" w:type="dxa"/>
            <w:tcBorders>
              <w:top w:val="single" w:sz="4" w:space="0" w:color="000000"/>
              <w:left w:val="single" w:sz="4" w:space="0" w:color="000000"/>
              <w:bottom w:val="single" w:sz="4" w:space="0" w:color="000000"/>
            </w:tcBorders>
          </w:tcPr>
          <w:p w14:paraId="408A4678"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rFonts w:ascii="Arial Narrow" w:hAnsi="Arial Narrow"/>
                <w:color w:val="000000"/>
              </w:rPr>
              <w:t>gemeentelijk niveau</w:t>
            </w:r>
          </w:p>
        </w:tc>
      </w:tr>
      <w:tr w:rsidR="009A76B3" w14:paraId="396526BE" w14:textId="77777777" w:rsidTr="006E00E5">
        <w:trPr>
          <w:trHeight w:val="340"/>
        </w:trPr>
        <w:tc>
          <w:tcPr>
            <w:tcW w:w="6038" w:type="dxa"/>
            <w:tcBorders>
              <w:top w:val="single" w:sz="4" w:space="0" w:color="000000"/>
            </w:tcBorders>
          </w:tcPr>
          <w:p w14:paraId="02A1485B" w14:textId="77777777" w:rsidR="009A76B3" w:rsidRDefault="009A76B3" w:rsidP="00AC5AF2">
            <w:pPr>
              <w:pStyle w:val="antw-nieuw"/>
              <w:tabs>
                <w:tab w:val="clear" w:pos="284"/>
                <w:tab w:val="clear" w:pos="425"/>
                <w:tab w:val="clear" w:pos="567"/>
                <w:tab w:val="clear" w:pos="709"/>
                <w:tab w:val="clear" w:pos="851"/>
              </w:tabs>
              <w:spacing w:line="260" w:lineRule="atLeast"/>
              <w:ind w:left="426" w:hanging="426"/>
            </w:pPr>
            <w:r>
              <w:rPr>
                <w:rFonts w:ascii="Arial Narrow" w:hAnsi="Arial Narrow"/>
                <w:color w:val="000000"/>
              </w:rPr>
              <w:t>7.</w:t>
            </w:r>
            <w:r>
              <w:rPr>
                <w:rFonts w:ascii="Arial Narrow" w:hAnsi="Arial Narrow"/>
                <w:color w:val="000000"/>
              </w:rPr>
              <w:tab/>
              <w:t>Het sturen van een VN-missie naar het West-Afrikaanse land Mali.</w:t>
            </w:r>
          </w:p>
        </w:tc>
        <w:tc>
          <w:tcPr>
            <w:tcW w:w="2538" w:type="dxa"/>
            <w:tcBorders>
              <w:top w:val="single" w:sz="4" w:space="0" w:color="000000"/>
              <w:left w:val="single" w:sz="4" w:space="0" w:color="000000"/>
            </w:tcBorders>
          </w:tcPr>
          <w:p w14:paraId="00618CDA"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rFonts w:ascii="Arial Narrow" w:hAnsi="Arial Narrow"/>
                <w:color w:val="000000"/>
              </w:rPr>
              <w:t>wereldniveau</w:t>
            </w:r>
          </w:p>
        </w:tc>
      </w:tr>
    </w:tbl>
    <w:p w14:paraId="788C238D" w14:textId="77777777" w:rsidR="009A76B3" w:rsidRDefault="009A76B3" w:rsidP="00AC5AF2">
      <w:pPr>
        <w:pStyle w:val="A4-Standaardtekst"/>
        <w:rPr>
          <w:color w:val="000000"/>
        </w:rPr>
      </w:pPr>
    </w:p>
    <w:p w14:paraId="333CD4AE" w14:textId="77777777" w:rsidR="009A76B3" w:rsidRDefault="009A76B3" w:rsidP="00AC5AF2">
      <w:pPr>
        <w:pStyle w:val="antw-nieuw"/>
        <w:tabs>
          <w:tab w:val="clear" w:pos="284"/>
        </w:tabs>
        <w:spacing w:line="260" w:lineRule="atLeast"/>
        <w:ind w:left="426" w:hanging="426"/>
        <w:rPr>
          <w:color w:val="000000"/>
        </w:rPr>
      </w:pPr>
    </w:p>
    <w:p w14:paraId="3FB7E5D0" w14:textId="77777777" w:rsidR="009A76B3" w:rsidRDefault="009A76B3" w:rsidP="00AC5AF2">
      <w:pPr>
        <w:pStyle w:val="antw-nieuw"/>
        <w:tabs>
          <w:tab w:val="clear" w:pos="284"/>
          <w:tab w:val="clear" w:pos="425"/>
          <w:tab w:val="clear" w:pos="567"/>
          <w:tab w:val="clear" w:pos="709"/>
          <w:tab w:val="clear" w:pos="851"/>
        </w:tabs>
        <w:spacing w:line="260" w:lineRule="atLeast"/>
        <w:rPr>
          <w:color w:val="000000"/>
        </w:rPr>
      </w:pPr>
      <w:r w:rsidRPr="00294695">
        <w:rPr>
          <w:color w:val="000000"/>
        </w:rPr>
        <w:t>1</w:t>
      </w:r>
      <w:r>
        <w:rPr>
          <w:color w:val="000000"/>
        </w:rPr>
        <w:t>3</w:t>
      </w:r>
      <w:r w:rsidRPr="00294695">
        <w:rPr>
          <w:color w:val="000000"/>
        </w:rPr>
        <w:tab/>
      </w:r>
      <w:r w:rsidRPr="00294695">
        <w:rPr>
          <w:b/>
          <w:i/>
          <w:iCs/>
          <w:caps/>
          <w:color w:val="000000"/>
        </w:rPr>
        <w:t>Hoe DEMOCRATISCH is de wereld?</w:t>
      </w:r>
      <w:r w:rsidRPr="00294695">
        <w:rPr>
          <w:color w:val="000000"/>
        </w:rPr>
        <w:t xml:space="preserve">  blz. </w:t>
      </w:r>
      <w:r w:rsidR="007F4CB5">
        <w:rPr>
          <w:color w:val="000000"/>
        </w:rPr>
        <w:t>70</w:t>
      </w:r>
    </w:p>
    <w:p w14:paraId="0CF824CC" w14:textId="77777777" w:rsidR="00E06B20" w:rsidRDefault="00E06B20" w:rsidP="00AC5AF2">
      <w:pPr>
        <w:pStyle w:val="antw-nieuw"/>
        <w:tabs>
          <w:tab w:val="clear" w:pos="284"/>
          <w:tab w:val="clear" w:pos="425"/>
          <w:tab w:val="clear" w:pos="567"/>
          <w:tab w:val="clear" w:pos="709"/>
          <w:tab w:val="clear" w:pos="851"/>
        </w:tabs>
        <w:spacing w:line="260" w:lineRule="atLeast"/>
        <w:rPr>
          <w:i/>
          <w:iCs/>
          <w:color w:val="000000"/>
        </w:rPr>
      </w:pPr>
    </w:p>
    <w:p w14:paraId="26A85D7C" w14:textId="77777777" w:rsidR="00D9031A" w:rsidRPr="006E1721" w:rsidRDefault="00D9031A" w:rsidP="006E00E5">
      <w:pPr>
        <w:pStyle w:val="Geenafstand3"/>
        <w:spacing w:line="260" w:lineRule="atLeast"/>
        <w:ind w:left="426"/>
        <w:rPr>
          <w:rFonts w:ascii="Arial" w:hAnsi="Arial" w:cs="Arial"/>
          <w:sz w:val="20"/>
          <w:szCs w:val="20"/>
        </w:rPr>
      </w:pPr>
      <w:r w:rsidRPr="006E1721">
        <w:rPr>
          <w:rFonts w:ascii="Arial" w:hAnsi="Arial" w:cs="Arial"/>
          <w:i/>
          <w:iCs/>
          <w:color w:val="000000"/>
          <w:sz w:val="20"/>
          <w:szCs w:val="20"/>
        </w:rPr>
        <w:t xml:space="preserve">Leerlingen kunnen via de link </w:t>
      </w:r>
      <w:hyperlink r:id="rId11" w:history="1">
        <w:r w:rsidR="006E1721" w:rsidRPr="006E1721">
          <w:rPr>
            <w:rStyle w:val="Hyperlink"/>
            <w:rFonts w:ascii="Arial" w:hAnsi="Arial" w:cs="Arial"/>
            <w:i/>
            <w:iCs/>
            <w:sz w:val="20"/>
            <w:szCs w:val="20"/>
          </w:rPr>
          <w:t>https://en.wikipedia.org/wiki/Democracy_Index</w:t>
        </w:r>
      </w:hyperlink>
      <w:r w:rsidRPr="006E1721">
        <w:rPr>
          <w:i/>
          <w:iCs/>
          <w:color w:val="000000"/>
          <w:sz w:val="20"/>
          <w:szCs w:val="20"/>
        </w:rPr>
        <w:t xml:space="preserve"> </w:t>
      </w:r>
      <w:r w:rsidR="00964772" w:rsidRPr="006E1721">
        <w:rPr>
          <w:rFonts w:ascii="Arial" w:hAnsi="Arial" w:cs="Arial"/>
          <w:i/>
          <w:iCs/>
          <w:color w:val="000000"/>
          <w:sz w:val="20"/>
          <w:szCs w:val="20"/>
        </w:rPr>
        <w:t xml:space="preserve">precies </w:t>
      </w:r>
      <w:r w:rsidRPr="006E1721">
        <w:rPr>
          <w:rFonts w:ascii="Arial" w:hAnsi="Arial" w:cs="Arial"/>
          <w:i/>
          <w:iCs/>
          <w:color w:val="000000"/>
          <w:sz w:val="20"/>
          <w:szCs w:val="20"/>
        </w:rPr>
        <w:t>zien hoe de landen scoren op deze lijst. Zo scoort Noor</w:t>
      </w:r>
      <w:r w:rsidR="0011181D" w:rsidRPr="006E1721">
        <w:rPr>
          <w:rFonts w:ascii="Arial" w:hAnsi="Arial" w:cs="Arial"/>
          <w:i/>
          <w:iCs/>
          <w:color w:val="000000"/>
          <w:sz w:val="20"/>
          <w:szCs w:val="20"/>
        </w:rPr>
        <w:t>d-K</w:t>
      </w:r>
      <w:r w:rsidRPr="006E1721">
        <w:rPr>
          <w:rFonts w:ascii="Arial" w:hAnsi="Arial" w:cs="Arial"/>
          <w:i/>
          <w:iCs/>
          <w:color w:val="000000"/>
          <w:sz w:val="20"/>
          <w:szCs w:val="20"/>
        </w:rPr>
        <w:t>orea lager dan Libië</w:t>
      </w:r>
      <w:r w:rsidRPr="006E1721">
        <w:rPr>
          <w:rFonts w:ascii="Arial" w:hAnsi="Arial" w:cs="Arial"/>
          <w:color w:val="000000"/>
          <w:sz w:val="20"/>
          <w:szCs w:val="20"/>
        </w:rPr>
        <w:t xml:space="preserve">. </w:t>
      </w:r>
      <w:r w:rsidRPr="006E1721">
        <w:rPr>
          <w:rFonts w:ascii="Arial" w:hAnsi="Arial" w:cs="Arial"/>
          <w:i/>
          <w:iCs/>
          <w:color w:val="000000"/>
          <w:sz w:val="20"/>
          <w:szCs w:val="20"/>
        </w:rPr>
        <w:t>Op die manier kunnen ze de landen in de juiste volgorde zetten</w:t>
      </w:r>
      <w:r w:rsidRPr="006E1721">
        <w:rPr>
          <w:rFonts w:ascii="Arial" w:hAnsi="Arial" w:cs="Arial"/>
          <w:color w:val="000000"/>
          <w:sz w:val="20"/>
          <w:szCs w:val="20"/>
        </w:rPr>
        <w:t>.</w:t>
      </w:r>
    </w:p>
    <w:p w14:paraId="24171A71" w14:textId="77777777" w:rsidR="009A76B3" w:rsidRPr="006E1721" w:rsidRDefault="009A76B3" w:rsidP="00AC5AF2">
      <w:pPr>
        <w:pStyle w:val="antw-nieuw"/>
        <w:tabs>
          <w:tab w:val="clear" w:pos="284"/>
        </w:tabs>
        <w:spacing w:line="260" w:lineRule="atLeast"/>
        <w:ind w:left="709" w:hanging="709"/>
        <w:rPr>
          <w:color w:val="000000"/>
          <w:lang w:val="x-none" w:eastAsia="en-US"/>
        </w:rPr>
      </w:pPr>
    </w:p>
    <w:tbl>
      <w:tblPr>
        <w:tblW w:w="9039" w:type="dxa"/>
        <w:tblInd w:w="425" w:type="dxa"/>
        <w:tblLayout w:type="fixed"/>
        <w:tblLook w:val="0000" w:firstRow="0" w:lastRow="0" w:firstColumn="0" w:lastColumn="0" w:noHBand="0" w:noVBand="0"/>
      </w:tblPr>
      <w:tblGrid>
        <w:gridCol w:w="425"/>
        <w:gridCol w:w="328"/>
        <w:gridCol w:w="3892"/>
        <w:gridCol w:w="425"/>
        <w:gridCol w:w="3969"/>
      </w:tblGrid>
      <w:tr w:rsidR="006E00E5" w14:paraId="2A611588" w14:textId="77777777" w:rsidTr="006E00E5">
        <w:tc>
          <w:tcPr>
            <w:tcW w:w="425" w:type="dxa"/>
          </w:tcPr>
          <w:p w14:paraId="255E23F7" w14:textId="77777777" w:rsidR="006E00E5" w:rsidRDefault="006E00E5" w:rsidP="00AC5AF2">
            <w:pPr>
              <w:pStyle w:val="antw-nieuw"/>
              <w:tabs>
                <w:tab w:val="clear" w:pos="284"/>
                <w:tab w:val="clear" w:pos="425"/>
                <w:tab w:val="clear" w:pos="567"/>
                <w:tab w:val="clear" w:pos="709"/>
                <w:tab w:val="clear" w:pos="851"/>
              </w:tabs>
              <w:spacing w:line="260" w:lineRule="atLeast"/>
              <w:ind w:left="0" w:firstLine="0"/>
            </w:pPr>
            <w:r>
              <w:rPr>
                <w:rFonts w:cs="Calibri"/>
                <w:color w:val="000000"/>
                <w:szCs w:val="22"/>
              </w:rPr>
              <w:t>a.</w:t>
            </w:r>
          </w:p>
        </w:tc>
        <w:tc>
          <w:tcPr>
            <w:tcW w:w="328" w:type="dxa"/>
          </w:tcPr>
          <w:p w14:paraId="27967613" w14:textId="77777777" w:rsidR="006E00E5" w:rsidRDefault="006E00E5" w:rsidP="00AC5AF2">
            <w:pPr>
              <w:pStyle w:val="antw-nieuw"/>
              <w:tabs>
                <w:tab w:val="clear" w:pos="284"/>
                <w:tab w:val="clear" w:pos="425"/>
                <w:tab w:val="clear" w:pos="567"/>
                <w:tab w:val="clear" w:pos="709"/>
                <w:tab w:val="clear" w:pos="851"/>
              </w:tabs>
              <w:spacing w:line="260" w:lineRule="atLeast"/>
              <w:ind w:left="0" w:firstLine="0"/>
            </w:pPr>
            <w:r>
              <w:rPr>
                <w:rFonts w:cs="Calibri"/>
                <w:b/>
                <w:color w:val="000000"/>
                <w:szCs w:val="22"/>
              </w:rPr>
              <w:t>1</w:t>
            </w:r>
          </w:p>
        </w:tc>
        <w:tc>
          <w:tcPr>
            <w:tcW w:w="3892" w:type="dxa"/>
          </w:tcPr>
          <w:p w14:paraId="523C8B59" w14:textId="77777777" w:rsidR="006E00E5" w:rsidRDefault="006E00E5" w:rsidP="00AC5AF2">
            <w:pPr>
              <w:pStyle w:val="antw-nieuw"/>
              <w:tabs>
                <w:tab w:val="clear" w:pos="284"/>
                <w:tab w:val="clear" w:pos="425"/>
                <w:tab w:val="clear" w:pos="567"/>
                <w:tab w:val="clear" w:pos="709"/>
                <w:tab w:val="clear" w:pos="851"/>
              </w:tabs>
              <w:spacing w:line="260" w:lineRule="atLeast"/>
              <w:ind w:left="0" w:firstLine="0"/>
            </w:pPr>
            <w:r>
              <w:rPr>
                <w:rFonts w:cs="Calibri"/>
                <w:color w:val="000000"/>
                <w:szCs w:val="22"/>
              </w:rPr>
              <w:t>Canada (volwaardige democratie)</w:t>
            </w:r>
          </w:p>
        </w:tc>
        <w:tc>
          <w:tcPr>
            <w:tcW w:w="425" w:type="dxa"/>
          </w:tcPr>
          <w:p w14:paraId="77BAA401" w14:textId="77777777" w:rsidR="006E00E5" w:rsidRPr="004A2465" w:rsidRDefault="006E00E5" w:rsidP="00AC5AF2">
            <w:pPr>
              <w:pStyle w:val="antw-nieuw"/>
              <w:tabs>
                <w:tab w:val="clear" w:pos="284"/>
                <w:tab w:val="clear" w:pos="425"/>
                <w:tab w:val="clear" w:pos="567"/>
                <w:tab w:val="clear" w:pos="709"/>
                <w:tab w:val="clear" w:pos="851"/>
              </w:tabs>
              <w:spacing w:line="260" w:lineRule="atLeast"/>
              <w:ind w:left="0" w:firstLine="0"/>
              <w:rPr>
                <w:b/>
                <w:bCs/>
              </w:rPr>
            </w:pPr>
            <w:r w:rsidRPr="004A2465">
              <w:rPr>
                <w:b/>
                <w:bCs/>
              </w:rPr>
              <w:t>5</w:t>
            </w:r>
          </w:p>
        </w:tc>
        <w:tc>
          <w:tcPr>
            <w:tcW w:w="3969" w:type="dxa"/>
          </w:tcPr>
          <w:p w14:paraId="4E32AFED" w14:textId="77777777" w:rsidR="006E00E5" w:rsidRDefault="006E00E5" w:rsidP="00AC5AF2">
            <w:pPr>
              <w:pStyle w:val="antw-nieuw"/>
              <w:tabs>
                <w:tab w:val="clear" w:pos="284"/>
                <w:tab w:val="clear" w:pos="425"/>
                <w:tab w:val="clear" w:pos="567"/>
                <w:tab w:val="clear" w:pos="709"/>
                <w:tab w:val="clear" w:pos="851"/>
              </w:tabs>
              <w:spacing w:line="260" w:lineRule="atLeast"/>
              <w:ind w:left="0" w:firstLine="0"/>
            </w:pPr>
            <w:r>
              <w:t>Rusland (autoritair regime)</w:t>
            </w:r>
          </w:p>
          <w:p w14:paraId="0993F0CA" w14:textId="77777777" w:rsidR="006E00E5" w:rsidRDefault="006E00E5" w:rsidP="00AC5AF2">
            <w:pPr>
              <w:pStyle w:val="antw-nieuw"/>
              <w:tabs>
                <w:tab w:val="clear" w:pos="284"/>
                <w:tab w:val="clear" w:pos="425"/>
                <w:tab w:val="clear" w:pos="567"/>
                <w:tab w:val="clear" w:pos="709"/>
                <w:tab w:val="clear" w:pos="851"/>
              </w:tabs>
              <w:spacing w:line="260" w:lineRule="atLeast"/>
              <w:ind w:left="0" w:firstLine="0"/>
            </w:pPr>
          </w:p>
        </w:tc>
      </w:tr>
      <w:tr w:rsidR="006E00E5" w14:paraId="04C956C6" w14:textId="77777777" w:rsidTr="006E00E5">
        <w:tc>
          <w:tcPr>
            <w:tcW w:w="425" w:type="dxa"/>
          </w:tcPr>
          <w:p w14:paraId="6983CFE1" w14:textId="77777777" w:rsidR="006E00E5" w:rsidRDefault="006E00E5" w:rsidP="00AC5AF2">
            <w:pPr>
              <w:pStyle w:val="antw-nieuw"/>
              <w:tabs>
                <w:tab w:val="clear" w:pos="284"/>
                <w:tab w:val="clear" w:pos="425"/>
                <w:tab w:val="clear" w:pos="567"/>
                <w:tab w:val="clear" w:pos="709"/>
                <w:tab w:val="clear" w:pos="851"/>
              </w:tabs>
              <w:snapToGrid w:val="0"/>
              <w:spacing w:line="260" w:lineRule="atLeast"/>
              <w:ind w:left="0" w:firstLine="0"/>
              <w:rPr>
                <w:rFonts w:cs="Calibri"/>
                <w:color w:val="000000"/>
                <w:szCs w:val="22"/>
              </w:rPr>
            </w:pPr>
          </w:p>
        </w:tc>
        <w:tc>
          <w:tcPr>
            <w:tcW w:w="328" w:type="dxa"/>
          </w:tcPr>
          <w:p w14:paraId="00CAE3E7" w14:textId="77777777" w:rsidR="006E00E5" w:rsidRPr="00DD748F" w:rsidRDefault="006E00E5" w:rsidP="00AC5AF2">
            <w:pPr>
              <w:pStyle w:val="antw-nieuw"/>
              <w:tabs>
                <w:tab w:val="clear" w:pos="284"/>
                <w:tab w:val="clear" w:pos="425"/>
                <w:tab w:val="clear" w:pos="567"/>
                <w:tab w:val="clear" w:pos="709"/>
                <w:tab w:val="clear" w:pos="851"/>
              </w:tabs>
              <w:spacing w:line="260" w:lineRule="atLeast"/>
              <w:ind w:left="0" w:firstLine="0"/>
              <w:rPr>
                <w:b/>
                <w:bCs/>
              </w:rPr>
            </w:pPr>
            <w:r>
              <w:rPr>
                <w:b/>
                <w:bCs/>
              </w:rPr>
              <w:t>2</w:t>
            </w:r>
          </w:p>
        </w:tc>
        <w:tc>
          <w:tcPr>
            <w:tcW w:w="3892" w:type="dxa"/>
          </w:tcPr>
          <w:p w14:paraId="0295BD62" w14:textId="77777777" w:rsidR="006E00E5" w:rsidRDefault="006E00E5" w:rsidP="00AC5AF2">
            <w:pPr>
              <w:pStyle w:val="antw-nieuw"/>
              <w:tabs>
                <w:tab w:val="clear" w:pos="284"/>
                <w:tab w:val="clear" w:pos="425"/>
                <w:tab w:val="clear" w:pos="567"/>
                <w:tab w:val="clear" w:pos="709"/>
                <w:tab w:val="clear" w:pos="851"/>
              </w:tabs>
              <w:spacing w:line="260" w:lineRule="atLeast"/>
              <w:ind w:left="0" w:firstLine="0"/>
            </w:pPr>
            <w:r>
              <w:rPr>
                <w:rFonts w:cs="Calibri"/>
                <w:color w:val="000000"/>
                <w:szCs w:val="22"/>
              </w:rPr>
              <w:t>VS (onvolledige democratie)</w:t>
            </w:r>
          </w:p>
        </w:tc>
        <w:tc>
          <w:tcPr>
            <w:tcW w:w="425" w:type="dxa"/>
          </w:tcPr>
          <w:p w14:paraId="458F0F60" w14:textId="77777777" w:rsidR="006E00E5" w:rsidRPr="00DD748F" w:rsidRDefault="006E00E5" w:rsidP="00AC5AF2">
            <w:pPr>
              <w:pStyle w:val="antw-nieuw"/>
              <w:tabs>
                <w:tab w:val="clear" w:pos="284"/>
                <w:tab w:val="clear" w:pos="425"/>
                <w:tab w:val="clear" w:pos="567"/>
                <w:tab w:val="clear" w:pos="709"/>
                <w:tab w:val="clear" w:pos="851"/>
              </w:tabs>
              <w:spacing w:line="260" w:lineRule="atLeast"/>
              <w:ind w:left="0" w:firstLine="0"/>
              <w:rPr>
                <w:b/>
                <w:bCs/>
              </w:rPr>
            </w:pPr>
            <w:r>
              <w:rPr>
                <w:b/>
                <w:bCs/>
              </w:rPr>
              <w:t>6</w:t>
            </w:r>
          </w:p>
        </w:tc>
        <w:tc>
          <w:tcPr>
            <w:tcW w:w="3969" w:type="dxa"/>
          </w:tcPr>
          <w:p w14:paraId="1C4DB2C0" w14:textId="77777777" w:rsidR="006E00E5" w:rsidRDefault="006E00E5" w:rsidP="00AC5AF2">
            <w:pPr>
              <w:pStyle w:val="antw-nieuw"/>
              <w:tabs>
                <w:tab w:val="clear" w:pos="284"/>
                <w:tab w:val="clear" w:pos="425"/>
                <w:tab w:val="clear" w:pos="567"/>
                <w:tab w:val="clear" w:pos="709"/>
                <w:tab w:val="clear" w:pos="851"/>
              </w:tabs>
              <w:spacing w:line="260" w:lineRule="atLeast"/>
              <w:ind w:left="0" w:firstLine="0"/>
            </w:pPr>
            <w:r>
              <w:t>Afghanistan (volledig autoritair regime)</w:t>
            </w:r>
          </w:p>
        </w:tc>
      </w:tr>
      <w:tr w:rsidR="006E00E5" w14:paraId="4E2FF50F" w14:textId="77777777" w:rsidTr="006E00E5">
        <w:tc>
          <w:tcPr>
            <w:tcW w:w="425" w:type="dxa"/>
          </w:tcPr>
          <w:p w14:paraId="3B128AF9" w14:textId="77777777" w:rsidR="006E00E5" w:rsidRDefault="006E00E5" w:rsidP="00AC5AF2">
            <w:pPr>
              <w:pStyle w:val="antw-nieuw"/>
              <w:tabs>
                <w:tab w:val="clear" w:pos="284"/>
                <w:tab w:val="clear" w:pos="425"/>
                <w:tab w:val="clear" w:pos="567"/>
                <w:tab w:val="clear" w:pos="709"/>
                <w:tab w:val="clear" w:pos="851"/>
              </w:tabs>
              <w:snapToGrid w:val="0"/>
              <w:spacing w:line="260" w:lineRule="atLeast"/>
              <w:ind w:left="0" w:firstLine="0"/>
              <w:rPr>
                <w:rFonts w:cs="Calibri"/>
                <w:color w:val="000000"/>
                <w:szCs w:val="22"/>
              </w:rPr>
            </w:pPr>
          </w:p>
        </w:tc>
        <w:tc>
          <w:tcPr>
            <w:tcW w:w="328" w:type="dxa"/>
          </w:tcPr>
          <w:p w14:paraId="516A5044" w14:textId="77777777" w:rsidR="006E00E5" w:rsidRPr="00DD748F" w:rsidRDefault="006E00E5" w:rsidP="00AC5AF2">
            <w:pPr>
              <w:pStyle w:val="antw-nieuw"/>
              <w:tabs>
                <w:tab w:val="clear" w:pos="284"/>
                <w:tab w:val="clear" w:pos="425"/>
                <w:tab w:val="clear" w:pos="567"/>
                <w:tab w:val="clear" w:pos="709"/>
                <w:tab w:val="clear" w:pos="851"/>
              </w:tabs>
              <w:spacing w:line="260" w:lineRule="atLeast"/>
              <w:ind w:left="0" w:firstLine="0"/>
              <w:rPr>
                <w:b/>
                <w:bCs/>
              </w:rPr>
            </w:pPr>
            <w:r w:rsidRPr="00DD748F">
              <w:rPr>
                <w:b/>
                <w:bCs/>
              </w:rPr>
              <w:t>3</w:t>
            </w:r>
          </w:p>
        </w:tc>
        <w:tc>
          <w:tcPr>
            <w:tcW w:w="3892" w:type="dxa"/>
          </w:tcPr>
          <w:p w14:paraId="76962A6D" w14:textId="77777777" w:rsidR="006E00E5" w:rsidRDefault="006E00E5" w:rsidP="00AC5AF2">
            <w:pPr>
              <w:pStyle w:val="antw-nieuw"/>
              <w:tabs>
                <w:tab w:val="clear" w:pos="284"/>
                <w:tab w:val="clear" w:pos="425"/>
                <w:tab w:val="clear" w:pos="567"/>
                <w:tab w:val="clear" w:pos="709"/>
                <w:tab w:val="clear" w:pos="851"/>
              </w:tabs>
              <w:spacing w:line="260" w:lineRule="atLeast"/>
              <w:ind w:left="0" w:firstLine="0"/>
            </w:pPr>
            <w:r>
              <w:rPr>
                <w:rFonts w:cs="Calibri"/>
                <w:color w:val="000000"/>
                <w:szCs w:val="22"/>
              </w:rPr>
              <w:t>Zuid-Afrika (onvolledige democratie)</w:t>
            </w:r>
          </w:p>
        </w:tc>
        <w:tc>
          <w:tcPr>
            <w:tcW w:w="425" w:type="dxa"/>
          </w:tcPr>
          <w:p w14:paraId="79E67CBF" w14:textId="02239E50" w:rsidR="006E00E5" w:rsidRPr="004A2465" w:rsidRDefault="006E00E5" w:rsidP="00AC5AF2">
            <w:pPr>
              <w:pStyle w:val="antw-nieuw"/>
              <w:tabs>
                <w:tab w:val="clear" w:pos="284"/>
                <w:tab w:val="clear" w:pos="425"/>
                <w:tab w:val="clear" w:pos="567"/>
                <w:tab w:val="clear" w:pos="709"/>
                <w:tab w:val="clear" w:pos="851"/>
              </w:tabs>
              <w:spacing w:line="260" w:lineRule="atLeast"/>
              <w:ind w:left="0" w:firstLine="0"/>
              <w:rPr>
                <w:b/>
                <w:bCs/>
              </w:rPr>
            </w:pPr>
            <w:r>
              <w:rPr>
                <w:b/>
                <w:bCs/>
              </w:rPr>
              <w:t>7</w:t>
            </w:r>
          </w:p>
        </w:tc>
        <w:tc>
          <w:tcPr>
            <w:tcW w:w="3969" w:type="dxa"/>
          </w:tcPr>
          <w:p w14:paraId="1A4CB3FC" w14:textId="77777777" w:rsidR="006E00E5" w:rsidRDefault="006E00E5" w:rsidP="00FE3EF4">
            <w:pPr>
              <w:pStyle w:val="antw-nieuw"/>
              <w:tabs>
                <w:tab w:val="clear" w:pos="284"/>
                <w:tab w:val="clear" w:pos="425"/>
                <w:tab w:val="clear" w:pos="567"/>
                <w:tab w:val="clear" w:pos="709"/>
                <w:tab w:val="clear" w:pos="851"/>
              </w:tabs>
              <w:spacing w:line="260" w:lineRule="atLeast"/>
              <w:ind w:left="0" w:firstLine="0"/>
            </w:pPr>
            <w:r>
              <w:t>Libië (volledig autoritair regime)</w:t>
            </w:r>
          </w:p>
        </w:tc>
      </w:tr>
      <w:tr w:rsidR="006E00E5" w14:paraId="4152B5CB" w14:textId="77777777" w:rsidTr="006E00E5">
        <w:tc>
          <w:tcPr>
            <w:tcW w:w="425" w:type="dxa"/>
          </w:tcPr>
          <w:p w14:paraId="20D90E27" w14:textId="77777777" w:rsidR="006E00E5" w:rsidRDefault="006E00E5" w:rsidP="00AC5AF2">
            <w:pPr>
              <w:pStyle w:val="antw-nieuw"/>
              <w:tabs>
                <w:tab w:val="clear" w:pos="284"/>
                <w:tab w:val="clear" w:pos="425"/>
                <w:tab w:val="clear" w:pos="567"/>
                <w:tab w:val="clear" w:pos="709"/>
                <w:tab w:val="clear" w:pos="851"/>
              </w:tabs>
              <w:snapToGrid w:val="0"/>
              <w:spacing w:line="260" w:lineRule="atLeast"/>
              <w:ind w:left="0" w:firstLine="0"/>
              <w:rPr>
                <w:rFonts w:cs="Calibri"/>
                <w:color w:val="000000"/>
                <w:szCs w:val="22"/>
              </w:rPr>
            </w:pPr>
          </w:p>
        </w:tc>
        <w:tc>
          <w:tcPr>
            <w:tcW w:w="328" w:type="dxa"/>
          </w:tcPr>
          <w:p w14:paraId="4200AF81" w14:textId="77777777" w:rsidR="006E00E5" w:rsidRPr="00DD748F" w:rsidRDefault="006E00E5" w:rsidP="00AC5AF2">
            <w:pPr>
              <w:pStyle w:val="antw-nieuw"/>
              <w:tabs>
                <w:tab w:val="clear" w:pos="284"/>
                <w:tab w:val="clear" w:pos="425"/>
                <w:tab w:val="clear" w:pos="567"/>
                <w:tab w:val="clear" w:pos="709"/>
                <w:tab w:val="clear" w:pos="851"/>
              </w:tabs>
              <w:spacing w:line="260" w:lineRule="atLeast"/>
              <w:ind w:left="0" w:firstLine="0"/>
              <w:rPr>
                <w:b/>
                <w:bCs/>
              </w:rPr>
            </w:pPr>
            <w:r w:rsidRPr="00DD748F">
              <w:rPr>
                <w:b/>
                <w:bCs/>
              </w:rPr>
              <w:t>4</w:t>
            </w:r>
          </w:p>
        </w:tc>
        <w:tc>
          <w:tcPr>
            <w:tcW w:w="3892" w:type="dxa"/>
          </w:tcPr>
          <w:p w14:paraId="23A7CE33" w14:textId="51BEEF8D" w:rsidR="006E00E5" w:rsidRDefault="006E00E5" w:rsidP="006E00E5">
            <w:pPr>
              <w:pStyle w:val="antw-nieuw"/>
              <w:tabs>
                <w:tab w:val="clear" w:pos="284"/>
                <w:tab w:val="clear" w:pos="425"/>
                <w:tab w:val="clear" w:pos="567"/>
                <w:tab w:val="clear" w:pos="709"/>
                <w:tab w:val="clear" w:pos="851"/>
              </w:tabs>
              <w:spacing w:line="260" w:lineRule="atLeast"/>
              <w:ind w:left="0" w:firstLine="0"/>
            </w:pPr>
            <w:r>
              <w:rPr>
                <w:rFonts w:cs="Calibri"/>
                <w:color w:val="000000"/>
                <w:szCs w:val="22"/>
              </w:rPr>
              <w:t>Marokko (hybride)</w:t>
            </w:r>
          </w:p>
        </w:tc>
        <w:tc>
          <w:tcPr>
            <w:tcW w:w="425" w:type="dxa"/>
          </w:tcPr>
          <w:p w14:paraId="779E4155" w14:textId="77777777" w:rsidR="006E00E5" w:rsidRPr="00D9031A" w:rsidRDefault="006E00E5" w:rsidP="00AC5AF2">
            <w:pPr>
              <w:pStyle w:val="antw-nieuw"/>
              <w:tabs>
                <w:tab w:val="clear" w:pos="284"/>
                <w:tab w:val="clear" w:pos="425"/>
                <w:tab w:val="clear" w:pos="567"/>
                <w:tab w:val="clear" w:pos="709"/>
                <w:tab w:val="clear" w:pos="851"/>
              </w:tabs>
              <w:spacing w:line="260" w:lineRule="atLeast"/>
              <w:ind w:left="0" w:firstLine="0"/>
              <w:rPr>
                <w:b/>
                <w:bCs/>
              </w:rPr>
            </w:pPr>
            <w:r w:rsidRPr="00D9031A">
              <w:rPr>
                <w:b/>
                <w:bCs/>
              </w:rPr>
              <w:t>8</w:t>
            </w:r>
          </w:p>
        </w:tc>
        <w:tc>
          <w:tcPr>
            <w:tcW w:w="3969" w:type="dxa"/>
          </w:tcPr>
          <w:p w14:paraId="09F0BDF0" w14:textId="580F10D9" w:rsidR="006E00E5" w:rsidRDefault="006E00E5" w:rsidP="006E00E5">
            <w:pPr>
              <w:pStyle w:val="antw-nieuw"/>
              <w:tabs>
                <w:tab w:val="clear" w:pos="284"/>
                <w:tab w:val="clear" w:pos="425"/>
                <w:tab w:val="clear" w:pos="567"/>
                <w:tab w:val="clear" w:pos="709"/>
                <w:tab w:val="clear" w:pos="851"/>
              </w:tabs>
              <w:spacing w:line="260" w:lineRule="atLeast"/>
              <w:ind w:left="0" w:firstLine="0"/>
            </w:pPr>
            <w:r>
              <w:t>Noord-Korea (volledig autoritair regime)</w:t>
            </w:r>
          </w:p>
        </w:tc>
      </w:tr>
    </w:tbl>
    <w:p w14:paraId="6D46FF78" w14:textId="77777777" w:rsidR="006E00E5" w:rsidRDefault="006E00E5" w:rsidP="006E00E5"/>
    <w:p w14:paraId="1D14FE32" w14:textId="550649B8" w:rsidR="009A76B3" w:rsidRPr="00DD748F" w:rsidRDefault="009A76B3" w:rsidP="00AC5AF2">
      <w:pPr>
        <w:pStyle w:val="antw-nieuw"/>
        <w:tabs>
          <w:tab w:val="clear" w:pos="284"/>
          <w:tab w:val="clear" w:pos="425"/>
          <w:tab w:val="clear" w:pos="567"/>
          <w:tab w:val="clear" w:pos="709"/>
          <w:tab w:val="clear" w:pos="851"/>
        </w:tabs>
        <w:spacing w:line="260" w:lineRule="atLeast"/>
        <w:ind w:left="850"/>
      </w:pPr>
      <w:r>
        <w:rPr>
          <w:iCs/>
          <w:color w:val="000000"/>
        </w:rPr>
        <w:t>b.</w:t>
      </w:r>
      <w:r>
        <w:rPr>
          <w:iCs/>
          <w:color w:val="000000"/>
        </w:rPr>
        <w:tab/>
        <w:t xml:space="preserve">Een goed functionerende democratie kan niet bestaan zonder rechtsstaat. </w:t>
      </w:r>
      <w:r w:rsidRPr="00DD748F">
        <w:rPr>
          <w:color w:val="000000"/>
        </w:rPr>
        <w:t>In een democratie is de burger – dankzij gegarandeerde grondrechten – in staat om de overheid te controleren en corrigeren. De kans op machtsmisbruik door de overheid is hierdoor kleiner.</w:t>
      </w:r>
    </w:p>
    <w:p w14:paraId="496888A6" w14:textId="77777777" w:rsidR="009A76B3" w:rsidRDefault="009A76B3" w:rsidP="00AC5AF2">
      <w:pPr>
        <w:pStyle w:val="antw-nieuw"/>
        <w:tabs>
          <w:tab w:val="clear" w:pos="284"/>
          <w:tab w:val="clear" w:pos="425"/>
          <w:tab w:val="clear" w:pos="567"/>
          <w:tab w:val="clear" w:pos="709"/>
          <w:tab w:val="clear" w:pos="851"/>
        </w:tabs>
        <w:spacing w:line="260" w:lineRule="atLeast"/>
        <w:ind w:left="851"/>
      </w:pPr>
      <w:r>
        <w:rPr>
          <w:iCs/>
          <w:color w:val="000000"/>
        </w:rPr>
        <w:t>c.</w:t>
      </w:r>
      <w:r>
        <w:rPr>
          <w:iCs/>
          <w:color w:val="000000"/>
        </w:rPr>
        <w:tab/>
      </w:r>
      <w:r w:rsidRPr="00DD748F">
        <w:rPr>
          <w:b/>
          <w:bCs/>
          <w:iCs/>
          <w:color w:val="000000"/>
        </w:rPr>
        <w:t>Nee</w:t>
      </w:r>
      <w:r>
        <w:rPr>
          <w:iCs/>
          <w:color w:val="000000"/>
        </w:rPr>
        <w:t>, de stelling klopt niet. In 23 landen bestaat een volwaardige democratie en in 11 landen is er sprake van een volledig autoritair regime.</w:t>
      </w:r>
    </w:p>
    <w:p w14:paraId="4A4F22E5" w14:textId="77777777" w:rsidR="009A76B3" w:rsidRDefault="009A76B3" w:rsidP="00AC5AF2">
      <w:pPr>
        <w:pStyle w:val="antw-nieuw"/>
        <w:tabs>
          <w:tab w:val="clear" w:pos="284"/>
          <w:tab w:val="clear" w:pos="425"/>
          <w:tab w:val="clear" w:pos="567"/>
          <w:tab w:val="clear" w:pos="709"/>
        </w:tabs>
        <w:spacing w:line="260" w:lineRule="atLeast"/>
        <w:ind w:left="1276" w:hanging="850"/>
      </w:pPr>
      <w:r>
        <w:rPr>
          <w:iCs/>
          <w:color w:val="000000"/>
        </w:rPr>
        <w:t>d.</w:t>
      </w:r>
      <w:r>
        <w:rPr>
          <w:iCs/>
          <w:color w:val="000000"/>
        </w:rPr>
        <w:tab/>
        <w:t>-</w:t>
      </w:r>
      <w:r>
        <w:rPr>
          <w:iCs/>
          <w:color w:val="000000"/>
        </w:rPr>
        <w:tab/>
        <w:t>Canada</w:t>
      </w:r>
    </w:p>
    <w:p w14:paraId="58FA75D2" w14:textId="77777777" w:rsidR="009A76B3" w:rsidRDefault="009A76B3" w:rsidP="00AC5AF2">
      <w:pPr>
        <w:pStyle w:val="antw-nieuw"/>
        <w:tabs>
          <w:tab w:val="clear" w:pos="284"/>
          <w:tab w:val="clear" w:pos="425"/>
          <w:tab w:val="clear" w:pos="567"/>
          <w:tab w:val="clear" w:pos="709"/>
          <w:tab w:val="clear" w:pos="851"/>
        </w:tabs>
        <w:spacing w:line="260" w:lineRule="atLeast"/>
        <w:ind w:left="1276"/>
      </w:pPr>
      <w:r>
        <w:rPr>
          <w:iCs/>
          <w:color w:val="000000"/>
        </w:rPr>
        <w:t>-</w:t>
      </w:r>
      <w:r>
        <w:rPr>
          <w:iCs/>
          <w:color w:val="000000"/>
        </w:rPr>
        <w:tab/>
        <w:t>Uruguay</w:t>
      </w:r>
    </w:p>
    <w:p w14:paraId="1B86CFD5" w14:textId="77777777" w:rsidR="009A76B3" w:rsidRDefault="009A76B3" w:rsidP="00AC5AF2">
      <w:pPr>
        <w:pStyle w:val="Geenafstand3"/>
        <w:spacing w:line="260" w:lineRule="atLeast"/>
        <w:ind w:left="850" w:hanging="424"/>
        <w:rPr>
          <w:rFonts w:ascii="Arial" w:hAnsi="Arial" w:cs="Arial"/>
          <w:iCs/>
          <w:sz w:val="20"/>
          <w:szCs w:val="20"/>
        </w:rPr>
      </w:pPr>
      <w:r>
        <w:rPr>
          <w:rFonts w:ascii="Arial" w:hAnsi="Arial" w:cs="Arial"/>
          <w:iCs/>
          <w:sz w:val="20"/>
          <w:szCs w:val="20"/>
        </w:rPr>
        <w:t>e.</w:t>
      </w:r>
      <w:r>
        <w:rPr>
          <w:rFonts w:ascii="Arial" w:hAnsi="Arial" w:cs="Arial"/>
          <w:iCs/>
          <w:sz w:val="20"/>
          <w:szCs w:val="20"/>
        </w:rPr>
        <w:tab/>
        <w:t xml:space="preserve">Noord Korea is een volledig autoritair regime (dictatuur), Zuid-Korea is een volwaardige democratie. De verkiezingen in Noord-Korea zijn niet vrij, geheim en eerlijk, in Zuid-Korea wel. </w:t>
      </w:r>
    </w:p>
    <w:p w14:paraId="33147B99" w14:textId="5904516F" w:rsidR="009A76B3" w:rsidRPr="0011181D" w:rsidRDefault="006E00E5" w:rsidP="00AC5AF2">
      <w:pPr>
        <w:pStyle w:val="Geenafstand3"/>
        <w:spacing w:line="260" w:lineRule="atLeast"/>
        <w:ind w:left="426"/>
        <w:rPr>
          <w:rFonts w:ascii="Arial" w:hAnsi="Arial" w:cs="Arial"/>
          <w:i/>
          <w:iCs/>
          <w:sz w:val="20"/>
          <w:szCs w:val="20"/>
        </w:rPr>
      </w:pPr>
      <w:r>
        <w:rPr>
          <w:rFonts w:ascii="Arial" w:hAnsi="Arial" w:cs="Arial"/>
          <w:i/>
          <w:iCs/>
          <w:sz w:val="20"/>
          <w:szCs w:val="20"/>
        </w:rPr>
        <w:br w:type="page"/>
      </w:r>
      <w:r w:rsidR="009A76B3" w:rsidRPr="0065326E">
        <w:rPr>
          <w:rFonts w:ascii="Arial" w:hAnsi="Arial" w:cs="Arial"/>
          <w:i/>
          <w:iCs/>
          <w:sz w:val="20"/>
          <w:szCs w:val="20"/>
        </w:rPr>
        <w:t>Ter verdieping kunnen leerlingen voor elke categorie een land opzoeken</w:t>
      </w:r>
      <w:r w:rsidR="009A76B3">
        <w:rPr>
          <w:rFonts w:ascii="Arial" w:hAnsi="Arial" w:cs="Arial"/>
          <w:i/>
          <w:iCs/>
          <w:sz w:val="20"/>
          <w:szCs w:val="20"/>
        </w:rPr>
        <w:t>, waarna ze</w:t>
      </w:r>
      <w:r w:rsidR="009A76B3" w:rsidRPr="0065326E">
        <w:rPr>
          <w:rFonts w:ascii="Arial" w:hAnsi="Arial" w:cs="Arial"/>
          <w:i/>
          <w:iCs/>
          <w:sz w:val="20"/>
          <w:szCs w:val="20"/>
        </w:rPr>
        <w:t xml:space="preserve"> onderzoeken wat de antwoorden zijn op de vragen die staan bij de totstandkoming van de democratie-index. Bijvoorbeeld bij vraag e: Geef voor beide landen antwoord op de vraag die staat bij ‘Verkiezingen en pluralisme’: </w:t>
      </w:r>
      <w:r w:rsidR="009A76B3">
        <w:rPr>
          <w:rFonts w:ascii="Arial" w:hAnsi="Arial" w:cs="Arial"/>
          <w:i/>
          <w:iCs/>
          <w:sz w:val="20"/>
          <w:szCs w:val="20"/>
        </w:rPr>
        <w:t>K</w:t>
      </w:r>
      <w:r w:rsidR="009A76B3" w:rsidRPr="0065326E">
        <w:rPr>
          <w:rFonts w:ascii="Arial" w:hAnsi="Arial" w:cs="Arial"/>
          <w:i/>
          <w:iCs/>
          <w:sz w:val="20"/>
          <w:szCs w:val="20"/>
        </w:rPr>
        <w:t xml:space="preserve">unnen burgers veilig en vrij stemmen op een politieke partij naar keuze? Ook kunnen leerlingen onderzoeken hoe het is gesteld met de democratie in de wereld </w:t>
      </w:r>
      <w:r w:rsidR="009A76B3">
        <w:rPr>
          <w:rFonts w:ascii="Arial" w:hAnsi="Arial" w:cs="Arial"/>
          <w:i/>
          <w:iCs/>
          <w:sz w:val="20"/>
          <w:szCs w:val="20"/>
        </w:rPr>
        <w:t>door</w:t>
      </w:r>
      <w:r w:rsidR="009A76B3" w:rsidRPr="0065326E">
        <w:rPr>
          <w:rFonts w:ascii="Arial" w:hAnsi="Arial" w:cs="Arial"/>
          <w:i/>
          <w:iCs/>
          <w:sz w:val="20"/>
          <w:szCs w:val="20"/>
        </w:rPr>
        <w:t xml:space="preserve"> de jaren heen. Op de interactieve wereldkaart kan op ieder land worden geklikt: dan zie je tot welke categorie het land behoort, op welke </w:t>
      </w:r>
      <w:r w:rsidR="009A76B3" w:rsidRPr="0011181D">
        <w:rPr>
          <w:rFonts w:ascii="Arial" w:hAnsi="Arial" w:cs="Arial"/>
          <w:i/>
          <w:iCs/>
          <w:sz w:val="20"/>
          <w:szCs w:val="20"/>
        </w:rPr>
        <w:t>plek in de ranglijst het land staat en wat de eindscore is.</w:t>
      </w:r>
    </w:p>
    <w:p w14:paraId="33D65A53" w14:textId="77777777" w:rsidR="0090594B" w:rsidRPr="0011181D" w:rsidRDefault="009A76B3" w:rsidP="00AC5AF2">
      <w:pPr>
        <w:pStyle w:val="Geenafstand3"/>
        <w:spacing w:line="260" w:lineRule="atLeast"/>
        <w:ind w:left="426"/>
        <w:rPr>
          <w:rFonts w:ascii="Arial" w:hAnsi="Arial" w:cs="Arial"/>
          <w:i/>
          <w:iCs/>
          <w:sz w:val="20"/>
          <w:szCs w:val="20"/>
        </w:rPr>
      </w:pPr>
      <w:r w:rsidRPr="0011181D">
        <w:rPr>
          <w:rFonts w:ascii="Arial" w:hAnsi="Arial" w:cs="Arial"/>
          <w:i/>
          <w:iCs/>
          <w:sz w:val="20"/>
          <w:szCs w:val="20"/>
        </w:rPr>
        <w:t>Zie</w:t>
      </w:r>
      <w:r w:rsidR="0090594B" w:rsidRPr="0011181D">
        <w:rPr>
          <w:rFonts w:ascii="Arial" w:hAnsi="Arial" w:cs="Arial"/>
          <w:i/>
          <w:iCs/>
          <w:sz w:val="20"/>
          <w:szCs w:val="20"/>
        </w:rPr>
        <w:t xml:space="preserve"> </w:t>
      </w:r>
      <w:hyperlink r:id="rId12" w:history="1">
        <w:r w:rsidR="0090594B" w:rsidRPr="0011181D">
          <w:rPr>
            <w:rStyle w:val="Hyperlink"/>
            <w:rFonts w:ascii="Arial" w:hAnsi="Arial" w:cs="Arial"/>
            <w:i/>
            <w:iCs/>
            <w:sz w:val="20"/>
            <w:szCs w:val="20"/>
          </w:rPr>
          <w:t>https://en.wikipedia.org/wiki/Democracy_Index</w:t>
        </w:r>
      </w:hyperlink>
    </w:p>
    <w:p w14:paraId="4153EF67" w14:textId="77777777" w:rsidR="009A76B3" w:rsidRPr="0011181D" w:rsidRDefault="009A76B3" w:rsidP="00AC5AF2">
      <w:pPr>
        <w:pStyle w:val="Geenafstand3"/>
        <w:spacing w:line="260" w:lineRule="atLeast"/>
        <w:ind w:left="426"/>
        <w:rPr>
          <w:rFonts w:ascii="Arial" w:hAnsi="Arial" w:cs="Arial"/>
          <w:i/>
          <w:iCs/>
          <w:sz w:val="20"/>
          <w:szCs w:val="20"/>
        </w:rPr>
      </w:pPr>
      <w:r w:rsidRPr="0011181D">
        <w:rPr>
          <w:rFonts w:ascii="Arial" w:hAnsi="Arial" w:cs="Arial"/>
          <w:i/>
          <w:iCs/>
          <w:sz w:val="20"/>
          <w:szCs w:val="20"/>
        </w:rPr>
        <w:t>Dit is een handige link omdat er ook veel uitleg bij staat.</w:t>
      </w:r>
      <w:r w:rsidR="0090594B" w:rsidRPr="0011181D">
        <w:rPr>
          <w:rFonts w:ascii="Arial" w:hAnsi="Arial" w:cs="Arial"/>
          <w:i/>
          <w:iCs/>
          <w:sz w:val="20"/>
          <w:szCs w:val="20"/>
        </w:rPr>
        <w:t xml:space="preserve"> Als je naar bene</w:t>
      </w:r>
      <w:r w:rsidR="002F0994">
        <w:rPr>
          <w:rFonts w:ascii="Arial" w:hAnsi="Arial" w:cs="Arial"/>
          <w:i/>
          <w:iCs/>
          <w:sz w:val="20"/>
          <w:szCs w:val="20"/>
        </w:rPr>
        <w:t>den</w:t>
      </w:r>
      <w:r w:rsidR="0090594B" w:rsidRPr="0011181D">
        <w:rPr>
          <w:rFonts w:ascii="Arial" w:hAnsi="Arial" w:cs="Arial"/>
          <w:i/>
          <w:iCs/>
          <w:sz w:val="20"/>
          <w:szCs w:val="20"/>
        </w:rPr>
        <w:t xml:space="preserve"> scrollt is in een tabel per land aangegeven hoe het zich ontwikkelt vanaf 2006 tot 2020. De leerlingen kunnen zien dat in veel landen de democratie onder druk komt te staan. In de uitleg eronder staat voor sommige landen toegelicht hoe het is gesteld met de democratie in de wereld. Gunstige uitzondering is bijvoorbeeld Taiwan: die is van een onvolledige democratie nu een volwaardige democratie geworden. </w:t>
      </w:r>
    </w:p>
    <w:p w14:paraId="4C1426AC" w14:textId="77777777" w:rsidR="0090594B" w:rsidRPr="0011181D" w:rsidRDefault="0090594B" w:rsidP="00AC5AF2">
      <w:pPr>
        <w:pStyle w:val="Geenafstand3"/>
        <w:spacing w:line="260" w:lineRule="atLeast"/>
        <w:ind w:left="426"/>
        <w:rPr>
          <w:rFonts w:ascii="Arial" w:hAnsi="Arial" w:cs="Arial"/>
          <w:i/>
          <w:iCs/>
          <w:sz w:val="20"/>
          <w:szCs w:val="20"/>
        </w:rPr>
      </w:pPr>
    </w:p>
    <w:p w14:paraId="3C1C6FAC" w14:textId="77777777" w:rsidR="0090594B" w:rsidRPr="0011181D" w:rsidRDefault="0090594B" w:rsidP="00AC5AF2">
      <w:pPr>
        <w:pStyle w:val="Geenafstand3"/>
        <w:spacing w:line="260" w:lineRule="atLeast"/>
        <w:ind w:left="426"/>
        <w:rPr>
          <w:rFonts w:ascii="Arial" w:hAnsi="Arial" w:cs="Arial"/>
          <w:i/>
          <w:iCs/>
          <w:sz w:val="20"/>
          <w:szCs w:val="20"/>
        </w:rPr>
      </w:pPr>
      <w:r w:rsidRPr="0011181D">
        <w:rPr>
          <w:rFonts w:ascii="Arial" w:hAnsi="Arial" w:cs="Arial"/>
          <w:i/>
          <w:iCs/>
          <w:sz w:val="20"/>
          <w:szCs w:val="20"/>
        </w:rPr>
        <w:t xml:space="preserve">Wanneer u zich via deze link aanmeldt krijgt u </w:t>
      </w:r>
      <w:r w:rsidR="00AC7CA6" w:rsidRPr="0011181D">
        <w:rPr>
          <w:rFonts w:ascii="Arial" w:hAnsi="Arial" w:cs="Arial"/>
          <w:i/>
          <w:iCs/>
          <w:sz w:val="20"/>
          <w:szCs w:val="20"/>
        </w:rPr>
        <w:t xml:space="preserve">het volledige rapport met </w:t>
      </w:r>
      <w:r w:rsidRPr="0011181D">
        <w:rPr>
          <w:rFonts w:ascii="Arial" w:hAnsi="Arial" w:cs="Arial"/>
          <w:i/>
          <w:iCs/>
          <w:sz w:val="20"/>
          <w:szCs w:val="20"/>
        </w:rPr>
        <w:t>de Democr</w:t>
      </w:r>
      <w:r w:rsidR="00AC7CA6" w:rsidRPr="0011181D">
        <w:rPr>
          <w:rFonts w:ascii="Arial" w:hAnsi="Arial" w:cs="Arial"/>
          <w:i/>
          <w:iCs/>
          <w:sz w:val="20"/>
          <w:szCs w:val="20"/>
        </w:rPr>
        <w:t>a</w:t>
      </w:r>
      <w:r w:rsidRPr="0011181D">
        <w:rPr>
          <w:rFonts w:ascii="Arial" w:hAnsi="Arial" w:cs="Arial"/>
          <w:i/>
          <w:iCs/>
          <w:sz w:val="20"/>
          <w:szCs w:val="20"/>
        </w:rPr>
        <w:t>cy index 2020 van The Economist per mail</w:t>
      </w:r>
      <w:r w:rsidR="00AC7CA6" w:rsidRPr="0011181D">
        <w:rPr>
          <w:rFonts w:ascii="Arial" w:hAnsi="Arial" w:cs="Arial"/>
          <w:i/>
          <w:iCs/>
          <w:sz w:val="20"/>
          <w:szCs w:val="20"/>
        </w:rPr>
        <w:t>:</w:t>
      </w:r>
      <w:r w:rsidRPr="0011181D">
        <w:rPr>
          <w:rFonts w:ascii="Arial" w:hAnsi="Arial" w:cs="Arial"/>
          <w:i/>
          <w:iCs/>
          <w:sz w:val="20"/>
          <w:szCs w:val="20"/>
        </w:rPr>
        <w:t xml:space="preserve"> </w:t>
      </w:r>
      <w:hyperlink r:id="rId13" w:history="1">
        <w:r w:rsidRPr="0011181D">
          <w:rPr>
            <w:rStyle w:val="Hyperlink"/>
            <w:rFonts w:ascii="Arial" w:hAnsi="Arial" w:cs="Arial"/>
            <w:i/>
            <w:iCs/>
            <w:sz w:val="20"/>
            <w:szCs w:val="20"/>
          </w:rPr>
          <w:t>https://www.eiu.com/n/campaigns/democracy-index-2020/</w:t>
        </w:r>
      </w:hyperlink>
    </w:p>
    <w:p w14:paraId="29F4F57F" w14:textId="77777777" w:rsidR="0090594B" w:rsidRDefault="0090594B" w:rsidP="006E00E5"/>
    <w:p w14:paraId="357AE513" w14:textId="15B4E891" w:rsidR="009A76B3" w:rsidRDefault="009A76B3" w:rsidP="006E00E5"/>
    <w:p w14:paraId="46B2DEDF" w14:textId="51BA6DA3" w:rsidR="009A76B3" w:rsidRDefault="009A76B3" w:rsidP="0052775C">
      <w:pPr>
        <w:pStyle w:val="antw-nieuw"/>
        <w:tabs>
          <w:tab w:val="clear" w:pos="284"/>
          <w:tab w:val="clear" w:pos="425"/>
          <w:tab w:val="clear" w:pos="567"/>
          <w:tab w:val="clear" w:pos="709"/>
          <w:tab w:val="clear" w:pos="851"/>
        </w:tabs>
        <w:spacing w:line="260" w:lineRule="atLeast"/>
        <w:ind w:left="426" w:hanging="426"/>
      </w:pPr>
      <w:r w:rsidRPr="00340E06">
        <w:t>1</w:t>
      </w:r>
      <w:r>
        <w:t>4</w:t>
      </w:r>
      <w:r w:rsidRPr="00340E06">
        <w:tab/>
      </w:r>
      <w:r w:rsidRPr="00DD1EB2">
        <w:rPr>
          <w:b/>
          <w:i/>
          <w:iCs/>
          <w:caps/>
        </w:rPr>
        <w:t>dictators</w:t>
      </w:r>
      <w:r w:rsidRPr="00DD1EB2">
        <w:t xml:space="preserve">  blz.</w:t>
      </w:r>
      <w:r w:rsidRPr="00340E06">
        <w:t xml:space="preserve"> </w:t>
      </w:r>
      <w:r w:rsidR="007F4CB5">
        <w:t>71</w:t>
      </w:r>
    </w:p>
    <w:p w14:paraId="571CEA1A" w14:textId="77777777" w:rsidR="00E06B20" w:rsidRPr="00340E06" w:rsidRDefault="00E06B20" w:rsidP="00AC5AF2">
      <w:pPr>
        <w:pStyle w:val="antw-nieuw"/>
        <w:tabs>
          <w:tab w:val="clear" w:pos="284"/>
        </w:tabs>
        <w:spacing w:line="260" w:lineRule="atLeast"/>
        <w:ind w:left="426" w:hanging="426"/>
      </w:pPr>
    </w:p>
    <w:p w14:paraId="0B4DC02A" w14:textId="77777777" w:rsidR="009A76B3" w:rsidRPr="00991D4F" w:rsidRDefault="009A76B3" w:rsidP="006E00E5">
      <w:pPr>
        <w:suppressAutoHyphens w:val="0"/>
        <w:autoSpaceDE w:val="0"/>
        <w:autoSpaceDN w:val="0"/>
        <w:adjustRightInd w:val="0"/>
        <w:ind w:left="426"/>
        <w:rPr>
          <w:lang w:eastAsia="en-US"/>
        </w:rPr>
      </w:pPr>
      <w:r>
        <w:rPr>
          <w:lang w:eastAsia="en-US"/>
        </w:rPr>
        <w:t xml:space="preserve">Opmerking: </w:t>
      </w:r>
      <w:r w:rsidRPr="00991D4F">
        <w:rPr>
          <w:lang w:eastAsia="en-US"/>
        </w:rPr>
        <w:t>zowel de communistische als fascistische regimes vallen onder ideologische regimes</w:t>
      </w:r>
      <w:r>
        <w:rPr>
          <w:lang w:eastAsia="en-US"/>
        </w:rPr>
        <w:t>.</w:t>
      </w:r>
    </w:p>
    <w:p w14:paraId="40D1C122" w14:textId="77777777" w:rsidR="009A76B3" w:rsidRPr="00877D13" w:rsidRDefault="009A76B3" w:rsidP="00AC5AF2">
      <w:pPr>
        <w:pStyle w:val="A4-Standaardtekst"/>
        <w:rPr>
          <w:iCs/>
          <w:color w:val="000000"/>
        </w:rPr>
      </w:pPr>
    </w:p>
    <w:tbl>
      <w:tblPr>
        <w:tblW w:w="8614" w:type="dxa"/>
        <w:tblInd w:w="425" w:type="dxa"/>
        <w:tblLayout w:type="fixed"/>
        <w:tblLook w:val="0000" w:firstRow="0" w:lastRow="0" w:firstColumn="0" w:lastColumn="0" w:noHBand="0" w:noVBand="0"/>
      </w:tblPr>
      <w:tblGrid>
        <w:gridCol w:w="500"/>
        <w:gridCol w:w="4141"/>
        <w:gridCol w:w="428"/>
        <w:gridCol w:w="3545"/>
      </w:tblGrid>
      <w:tr w:rsidR="009A76B3" w14:paraId="542BF60F" w14:textId="77777777" w:rsidTr="006E00E5">
        <w:trPr>
          <w:cantSplit/>
        </w:trPr>
        <w:tc>
          <w:tcPr>
            <w:tcW w:w="500" w:type="dxa"/>
          </w:tcPr>
          <w:p w14:paraId="49EAFFD4" w14:textId="77777777" w:rsidR="009A76B3" w:rsidRDefault="009A76B3" w:rsidP="00AC5AF2">
            <w:pPr>
              <w:pStyle w:val="antw-nieuw"/>
              <w:tabs>
                <w:tab w:val="clear" w:pos="284"/>
                <w:tab w:val="clear" w:pos="425"/>
                <w:tab w:val="clear" w:pos="567"/>
                <w:tab w:val="clear" w:pos="709"/>
                <w:tab w:val="clear" w:pos="851"/>
              </w:tabs>
              <w:spacing w:line="260" w:lineRule="atLeast"/>
              <w:ind w:left="85" w:firstLine="0"/>
            </w:pPr>
            <w:r>
              <w:rPr>
                <w:color w:val="000000"/>
              </w:rPr>
              <w:t>1.</w:t>
            </w:r>
          </w:p>
        </w:tc>
        <w:tc>
          <w:tcPr>
            <w:tcW w:w="4141" w:type="dxa"/>
          </w:tcPr>
          <w:p w14:paraId="576556FC"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color w:val="000000"/>
              </w:rPr>
              <w:t>Kim Jong-un</w:t>
            </w:r>
            <w:r>
              <w:rPr>
                <w:color w:val="000000"/>
              </w:rPr>
              <w:br/>
            </w:r>
            <w:r>
              <w:rPr>
                <w:i/>
                <w:color w:val="000000"/>
              </w:rPr>
              <w:t>Kim Jong-un volgde zijn vader op in 2011. De familie is al sinds 1948 aan de macht. Het land wordt ook wel een communistische staat onder eenmansdictatuur genoemd.</w:t>
            </w:r>
          </w:p>
        </w:tc>
        <w:tc>
          <w:tcPr>
            <w:tcW w:w="428" w:type="dxa"/>
          </w:tcPr>
          <w:p w14:paraId="65C6DBC2"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color w:val="000000"/>
              </w:rPr>
              <w:t>c.</w:t>
            </w:r>
          </w:p>
        </w:tc>
        <w:tc>
          <w:tcPr>
            <w:tcW w:w="3545" w:type="dxa"/>
          </w:tcPr>
          <w:p w14:paraId="18E995FE"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color w:val="000000"/>
              </w:rPr>
              <w:t xml:space="preserve">Noord-Korea, ideologisch regime. </w:t>
            </w:r>
          </w:p>
        </w:tc>
      </w:tr>
      <w:tr w:rsidR="009A76B3" w14:paraId="14C21A25" w14:textId="77777777" w:rsidTr="006E00E5">
        <w:trPr>
          <w:cantSplit/>
        </w:trPr>
        <w:tc>
          <w:tcPr>
            <w:tcW w:w="500" w:type="dxa"/>
          </w:tcPr>
          <w:p w14:paraId="358B6D8C" w14:textId="77777777" w:rsidR="009A76B3" w:rsidRDefault="009A76B3" w:rsidP="00AC5AF2">
            <w:pPr>
              <w:pStyle w:val="antw-nieuw"/>
              <w:tabs>
                <w:tab w:val="clear" w:pos="284"/>
                <w:tab w:val="clear" w:pos="425"/>
                <w:tab w:val="clear" w:pos="567"/>
                <w:tab w:val="clear" w:pos="709"/>
                <w:tab w:val="clear" w:pos="851"/>
              </w:tabs>
              <w:spacing w:line="260" w:lineRule="atLeast"/>
              <w:ind w:left="85" w:firstLine="0"/>
            </w:pPr>
            <w:r>
              <w:rPr>
                <w:color w:val="000000"/>
              </w:rPr>
              <w:t>2.</w:t>
            </w:r>
          </w:p>
        </w:tc>
        <w:tc>
          <w:tcPr>
            <w:tcW w:w="4141" w:type="dxa"/>
          </w:tcPr>
          <w:p w14:paraId="40F6745E"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color w:val="000000"/>
              </w:rPr>
              <w:t>Raúl Castro</w:t>
            </w:r>
            <w:r>
              <w:rPr>
                <w:color w:val="000000"/>
              </w:rPr>
              <w:br/>
            </w:r>
            <w:r>
              <w:rPr>
                <w:i/>
                <w:color w:val="000000"/>
              </w:rPr>
              <w:t>Raúl Castro</w:t>
            </w:r>
            <w:r>
              <w:rPr>
                <w:color w:val="000000"/>
              </w:rPr>
              <w:t xml:space="preserve"> v</w:t>
            </w:r>
            <w:r>
              <w:rPr>
                <w:i/>
                <w:color w:val="000000"/>
              </w:rPr>
              <w:t xml:space="preserve">olgde </w:t>
            </w:r>
            <w:r>
              <w:rPr>
                <w:i/>
                <w:color w:val="000000"/>
                <w:szCs w:val="22"/>
                <w:lang w:eastAsia="en-US"/>
              </w:rPr>
              <w:t xml:space="preserve">in 2008 </w:t>
            </w:r>
            <w:r>
              <w:rPr>
                <w:i/>
                <w:color w:val="000000"/>
              </w:rPr>
              <w:t xml:space="preserve">zijn broer Fidel op toen die ernstig ziek werd. Fidel Castro overleed in 2016. Raúl trad in 2018 af en werd opgevolgd door Miguel Díaz-Canel. </w:t>
            </w:r>
          </w:p>
        </w:tc>
        <w:tc>
          <w:tcPr>
            <w:tcW w:w="428" w:type="dxa"/>
          </w:tcPr>
          <w:p w14:paraId="49DB1230"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color w:val="000000"/>
              </w:rPr>
              <w:t>d.</w:t>
            </w:r>
          </w:p>
        </w:tc>
        <w:tc>
          <w:tcPr>
            <w:tcW w:w="3545" w:type="dxa"/>
          </w:tcPr>
          <w:p w14:paraId="7455A5AF"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color w:val="000000"/>
              </w:rPr>
              <w:t>Cuba, ideologisch regime.</w:t>
            </w:r>
          </w:p>
        </w:tc>
      </w:tr>
      <w:tr w:rsidR="009A76B3" w14:paraId="04BC8561" w14:textId="77777777" w:rsidTr="006E00E5">
        <w:trPr>
          <w:cantSplit/>
        </w:trPr>
        <w:tc>
          <w:tcPr>
            <w:tcW w:w="500" w:type="dxa"/>
          </w:tcPr>
          <w:p w14:paraId="7571C2BF" w14:textId="77777777" w:rsidR="009A76B3" w:rsidRDefault="009A76B3" w:rsidP="00AC5AF2">
            <w:pPr>
              <w:pStyle w:val="antw-nieuw"/>
              <w:tabs>
                <w:tab w:val="clear" w:pos="284"/>
                <w:tab w:val="clear" w:pos="425"/>
                <w:tab w:val="clear" w:pos="567"/>
                <w:tab w:val="clear" w:pos="709"/>
                <w:tab w:val="clear" w:pos="851"/>
              </w:tabs>
              <w:spacing w:line="260" w:lineRule="atLeast"/>
              <w:ind w:left="85" w:firstLine="0"/>
            </w:pPr>
            <w:r>
              <w:rPr>
                <w:color w:val="000000"/>
              </w:rPr>
              <w:t>3.</w:t>
            </w:r>
          </w:p>
        </w:tc>
        <w:tc>
          <w:tcPr>
            <w:tcW w:w="4141" w:type="dxa"/>
          </w:tcPr>
          <w:p w14:paraId="28491A44"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color w:val="000000"/>
              </w:rPr>
              <w:t>Xi Jinping</w:t>
            </w:r>
            <w:r>
              <w:rPr>
                <w:color w:val="000000"/>
              </w:rPr>
              <w:br/>
            </w:r>
            <w:r>
              <w:rPr>
                <w:i/>
                <w:color w:val="000000"/>
              </w:rPr>
              <w:t>Xi Jinping werd als enige kandidaat in 2013 tot president gekozen door het communistische partijcongres, nadat de partij hem naar voren had geschoven.</w:t>
            </w:r>
          </w:p>
        </w:tc>
        <w:tc>
          <w:tcPr>
            <w:tcW w:w="428" w:type="dxa"/>
          </w:tcPr>
          <w:p w14:paraId="1781665E"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color w:val="000000"/>
              </w:rPr>
              <w:t>i.</w:t>
            </w:r>
          </w:p>
        </w:tc>
        <w:tc>
          <w:tcPr>
            <w:tcW w:w="3545" w:type="dxa"/>
          </w:tcPr>
          <w:p w14:paraId="5A40D872"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color w:val="000000"/>
              </w:rPr>
              <w:t xml:space="preserve">China, ideologisch regime. </w:t>
            </w:r>
          </w:p>
        </w:tc>
      </w:tr>
      <w:tr w:rsidR="009A76B3" w:rsidRPr="00E75612" w14:paraId="7B5E58A4" w14:textId="77777777" w:rsidTr="006E00E5">
        <w:trPr>
          <w:cantSplit/>
        </w:trPr>
        <w:tc>
          <w:tcPr>
            <w:tcW w:w="500" w:type="dxa"/>
          </w:tcPr>
          <w:p w14:paraId="4F55864C" w14:textId="77777777" w:rsidR="009A76B3" w:rsidRDefault="009A76B3" w:rsidP="00AC5AF2">
            <w:pPr>
              <w:pStyle w:val="antw-nieuw"/>
              <w:tabs>
                <w:tab w:val="clear" w:pos="284"/>
                <w:tab w:val="clear" w:pos="425"/>
                <w:tab w:val="clear" w:pos="567"/>
                <w:tab w:val="clear" w:pos="709"/>
                <w:tab w:val="clear" w:pos="851"/>
              </w:tabs>
              <w:spacing w:line="260" w:lineRule="atLeast"/>
              <w:ind w:left="85" w:firstLine="0"/>
            </w:pPr>
            <w:r>
              <w:rPr>
                <w:color w:val="000000"/>
              </w:rPr>
              <w:t>4.</w:t>
            </w:r>
          </w:p>
        </w:tc>
        <w:tc>
          <w:tcPr>
            <w:tcW w:w="4141" w:type="dxa"/>
          </w:tcPr>
          <w:p w14:paraId="1F0DE3F5" w14:textId="77777777" w:rsidR="009A76B3" w:rsidRPr="00340E06" w:rsidRDefault="009A76B3" w:rsidP="00AC5AF2">
            <w:pPr>
              <w:pStyle w:val="antw-nieuw"/>
              <w:tabs>
                <w:tab w:val="clear" w:pos="284"/>
                <w:tab w:val="clear" w:pos="425"/>
                <w:tab w:val="clear" w:pos="567"/>
                <w:tab w:val="clear" w:pos="709"/>
                <w:tab w:val="clear" w:pos="851"/>
              </w:tabs>
              <w:spacing w:line="260" w:lineRule="atLeast"/>
              <w:ind w:left="0" w:firstLine="0"/>
            </w:pPr>
            <w:r w:rsidRPr="00340E06">
              <w:t>Abdul Aziz al-Saud</w:t>
            </w:r>
            <w:r w:rsidRPr="00340E06">
              <w:br/>
            </w:r>
            <w:r w:rsidRPr="00340E06">
              <w:rPr>
                <w:i/>
              </w:rPr>
              <w:t>Al-Saud volgde in 2005 zijn vader op als absoluut monarch. Het land is vernoemd naar de heersende familie. In 2015 volgde zijn zoon Salman bin Abdul hem op.</w:t>
            </w:r>
          </w:p>
        </w:tc>
        <w:tc>
          <w:tcPr>
            <w:tcW w:w="428" w:type="dxa"/>
          </w:tcPr>
          <w:p w14:paraId="72EEF961"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color w:val="000000"/>
              </w:rPr>
              <w:t>a.</w:t>
            </w:r>
          </w:p>
        </w:tc>
        <w:tc>
          <w:tcPr>
            <w:tcW w:w="3545" w:type="dxa"/>
          </w:tcPr>
          <w:p w14:paraId="54E1F419" w14:textId="77777777" w:rsidR="009A76B3" w:rsidRPr="007B5097" w:rsidRDefault="009A76B3" w:rsidP="00AC5AF2">
            <w:pPr>
              <w:pStyle w:val="antw-nieuw"/>
              <w:tabs>
                <w:tab w:val="clear" w:pos="284"/>
                <w:tab w:val="clear" w:pos="425"/>
                <w:tab w:val="clear" w:pos="567"/>
                <w:tab w:val="clear" w:pos="709"/>
                <w:tab w:val="clear" w:pos="851"/>
              </w:tabs>
              <w:spacing w:line="260" w:lineRule="atLeast"/>
              <w:ind w:left="0" w:firstLine="0"/>
              <w:rPr>
                <w:lang w:val="fr-FR"/>
              </w:rPr>
            </w:pPr>
            <w:r w:rsidRPr="007B5097">
              <w:rPr>
                <w:color w:val="000000"/>
                <w:lang w:val="fr-FR"/>
              </w:rPr>
              <w:t xml:space="preserve">Saudi-Arabië, religieus </w:t>
            </w:r>
            <w:r>
              <w:rPr>
                <w:color w:val="000000"/>
                <w:lang w:val="fr-FR"/>
              </w:rPr>
              <w:t>r</w:t>
            </w:r>
            <w:r w:rsidRPr="007B5097">
              <w:rPr>
                <w:color w:val="000000"/>
                <w:lang w:val="fr-FR"/>
              </w:rPr>
              <w:t>egime.</w:t>
            </w:r>
          </w:p>
        </w:tc>
      </w:tr>
      <w:tr w:rsidR="009A76B3" w:rsidRPr="00E75612" w14:paraId="2ED2C8C4" w14:textId="77777777" w:rsidTr="006E00E5">
        <w:trPr>
          <w:cantSplit/>
        </w:trPr>
        <w:tc>
          <w:tcPr>
            <w:tcW w:w="500" w:type="dxa"/>
          </w:tcPr>
          <w:p w14:paraId="6D7B8B8E" w14:textId="77777777" w:rsidR="009A76B3" w:rsidRDefault="009A76B3" w:rsidP="00AC5AF2">
            <w:pPr>
              <w:pStyle w:val="antw-nieuw"/>
              <w:tabs>
                <w:tab w:val="clear" w:pos="284"/>
                <w:tab w:val="clear" w:pos="425"/>
                <w:tab w:val="clear" w:pos="567"/>
                <w:tab w:val="clear" w:pos="709"/>
                <w:tab w:val="clear" w:pos="851"/>
              </w:tabs>
              <w:spacing w:line="260" w:lineRule="atLeast"/>
              <w:ind w:left="85" w:firstLine="0"/>
            </w:pPr>
            <w:r>
              <w:rPr>
                <w:color w:val="000000"/>
              </w:rPr>
              <w:t>5.</w:t>
            </w:r>
          </w:p>
        </w:tc>
        <w:tc>
          <w:tcPr>
            <w:tcW w:w="4141" w:type="dxa"/>
          </w:tcPr>
          <w:p w14:paraId="37A5A9B8" w14:textId="77777777" w:rsidR="009A76B3" w:rsidRPr="00340E06" w:rsidRDefault="009A76B3" w:rsidP="00AC5AF2">
            <w:pPr>
              <w:pStyle w:val="antw-nieuw"/>
              <w:tabs>
                <w:tab w:val="clear" w:pos="284"/>
                <w:tab w:val="clear" w:pos="425"/>
                <w:tab w:val="clear" w:pos="567"/>
                <w:tab w:val="clear" w:pos="709"/>
                <w:tab w:val="clear" w:pos="851"/>
              </w:tabs>
              <w:spacing w:line="260" w:lineRule="atLeast"/>
              <w:ind w:left="0" w:firstLine="0"/>
            </w:pPr>
            <w:r w:rsidRPr="00340E06">
              <w:t>Omar al-Bashir</w:t>
            </w:r>
            <w:r w:rsidRPr="00340E06">
              <w:br/>
            </w:r>
            <w:r w:rsidRPr="00340E06">
              <w:rPr>
                <w:i/>
              </w:rPr>
              <w:t>Al-Bashir werd na een leiderschap van 30 jaar in april 2019 afgezet door de Sudanese Volkskrijgsmacht. Abdel Fattah al-Burhan, een Sudanese luitenant-generaal en politicus, is sindsdien aan de macht</w:t>
            </w:r>
            <w:r w:rsidRPr="00340E06">
              <w:t xml:space="preserve">. </w:t>
            </w:r>
          </w:p>
        </w:tc>
        <w:tc>
          <w:tcPr>
            <w:tcW w:w="428" w:type="dxa"/>
          </w:tcPr>
          <w:p w14:paraId="696CB74E"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color w:val="000000"/>
              </w:rPr>
              <w:t>j.</w:t>
            </w:r>
          </w:p>
        </w:tc>
        <w:tc>
          <w:tcPr>
            <w:tcW w:w="3545" w:type="dxa"/>
          </w:tcPr>
          <w:p w14:paraId="0AC125C6" w14:textId="77777777" w:rsidR="009A76B3" w:rsidRPr="007B5097" w:rsidRDefault="009A76B3" w:rsidP="00AC5AF2">
            <w:pPr>
              <w:pStyle w:val="antw-nieuw"/>
              <w:tabs>
                <w:tab w:val="clear" w:pos="284"/>
                <w:tab w:val="clear" w:pos="425"/>
                <w:tab w:val="clear" w:pos="567"/>
                <w:tab w:val="clear" w:pos="709"/>
                <w:tab w:val="clear" w:pos="851"/>
              </w:tabs>
              <w:spacing w:line="260" w:lineRule="atLeast"/>
              <w:ind w:left="0" w:firstLine="0"/>
              <w:rPr>
                <w:lang w:val="fr-FR"/>
              </w:rPr>
            </w:pPr>
            <w:r w:rsidRPr="007B5097">
              <w:rPr>
                <w:color w:val="000000"/>
                <w:lang w:val="fr-FR"/>
              </w:rPr>
              <w:t>Noord-Sudan, militair regime.</w:t>
            </w:r>
          </w:p>
        </w:tc>
      </w:tr>
      <w:tr w:rsidR="009A76B3" w14:paraId="3D849CD4" w14:textId="77777777" w:rsidTr="006E00E5">
        <w:trPr>
          <w:cantSplit/>
        </w:trPr>
        <w:tc>
          <w:tcPr>
            <w:tcW w:w="500" w:type="dxa"/>
          </w:tcPr>
          <w:p w14:paraId="676CC4A4" w14:textId="77777777" w:rsidR="009A76B3" w:rsidRDefault="009A76B3" w:rsidP="00AC5AF2">
            <w:pPr>
              <w:pStyle w:val="antw-nieuw"/>
              <w:tabs>
                <w:tab w:val="clear" w:pos="284"/>
                <w:tab w:val="clear" w:pos="425"/>
                <w:tab w:val="clear" w:pos="567"/>
                <w:tab w:val="clear" w:pos="709"/>
                <w:tab w:val="clear" w:pos="851"/>
              </w:tabs>
              <w:spacing w:line="260" w:lineRule="atLeast"/>
              <w:ind w:left="85" w:firstLine="0"/>
            </w:pPr>
            <w:r>
              <w:rPr>
                <w:color w:val="000000"/>
              </w:rPr>
              <w:t>6.</w:t>
            </w:r>
          </w:p>
        </w:tc>
        <w:tc>
          <w:tcPr>
            <w:tcW w:w="4141" w:type="dxa"/>
          </w:tcPr>
          <w:p w14:paraId="52C0C5AE"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color w:val="000000"/>
              </w:rPr>
              <w:t>Bashar al-Assad</w:t>
            </w:r>
            <w:r>
              <w:rPr>
                <w:color w:val="000000"/>
              </w:rPr>
              <w:br/>
            </w:r>
            <w:r>
              <w:rPr>
                <w:i/>
                <w:color w:val="000000"/>
              </w:rPr>
              <w:t>Bashar al-Assad volgde in 2000 zijn vader op. In 2011 kwamen er openlijke demonstraties tegen Assad. Sindsdien woedt er een (burger)oorlog tussen het regeringsleger en diverse verzetsgroepen.</w:t>
            </w:r>
          </w:p>
        </w:tc>
        <w:tc>
          <w:tcPr>
            <w:tcW w:w="428" w:type="dxa"/>
          </w:tcPr>
          <w:p w14:paraId="486C98F3"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color w:val="000000"/>
              </w:rPr>
              <w:t>f.</w:t>
            </w:r>
          </w:p>
        </w:tc>
        <w:tc>
          <w:tcPr>
            <w:tcW w:w="3545" w:type="dxa"/>
          </w:tcPr>
          <w:p w14:paraId="09347BF8"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color w:val="000000"/>
              </w:rPr>
              <w:t xml:space="preserve">Syrië, militair regime. </w:t>
            </w:r>
          </w:p>
        </w:tc>
      </w:tr>
      <w:tr w:rsidR="009A76B3" w14:paraId="243806DE" w14:textId="77777777" w:rsidTr="006E00E5">
        <w:trPr>
          <w:cantSplit/>
        </w:trPr>
        <w:tc>
          <w:tcPr>
            <w:tcW w:w="500" w:type="dxa"/>
          </w:tcPr>
          <w:p w14:paraId="238152A6" w14:textId="77777777" w:rsidR="009A76B3" w:rsidRDefault="009A76B3" w:rsidP="00AC5AF2">
            <w:pPr>
              <w:pStyle w:val="antw-nieuw"/>
              <w:tabs>
                <w:tab w:val="clear" w:pos="284"/>
                <w:tab w:val="clear" w:pos="425"/>
                <w:tab w:val="clear" w:pos="567"/>
                <w:tab w:val="clear" w:pos="709"/>
                <w:tab w:val="clear" w:pos="851"/>
              </w:tabs>
              <w:spacing w:line="260" w:lineRule="atLeast"/>
              <w:ind w:left="85" w:firstLine="0"/>
            </w:pPr>
            <w:r>
              <w:rPr>
                <w:color w:val="000000"/>
              </w:rPr>
              <w:t>7.</w:t>
            </w:r>
          </w:p>
        </w:tc>
        <w:tc>
          <w:tcPr>
            <w:tcW w:w="4141" w:type="dxa"/>
          </w:tcPr>
          <w:p w14:paraId="334C77C8"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color w:val="000000"/>
              </w:rPr>
              <w:t>Ruhollah Khomeini</w:t>
            </w:r>
            <w:r>
              <w:rPr>
                <w:color w:val="000000"/>
              </w:rPr>
              <w:br/>
            </w:r>
            <w:r>
              <w:rPr>
                <w:i/>
                <w:color w:val="000000"/>
              </w:rPr>
              <w:t>Khomeini verdreef in 1979 met zijn islamitische revolutie de westers georiënteerde sjah. Ondanks verkiezingen heeft de Raad van Geestelijken sinds die tijd de macht in handen.</w:t>
            </w:r>
          </w:p>
        </w:tc>
        <w:tc>
          <w:tcPr>
            <w:tcW w:w="428" w:type="dxa"/>
          </w:tcPr>
          <w:p w14:paraId="179C0674"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color w:val="000000"/>
              </w:rPr>
              <w:t>g.</w:t>
            </w:r>
          </w:p>
        </w:tc>
        <w:tc>
          <w:tcPr>
            <w:tcW w:w="3545" w:type="dxa"/>
          </w:tcPr>
          <w:p w14:paraId="57B05EF7"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color w:val="000000"/>
              </w:rPr>
              <w:t xml:space="preserve">Iran, religieus regime. </w:t>
            </w:r>
          </w:p>
        </w:tc>
      </w:tr>
      <w:tr w:rsidR="009A76B3" w14:paraId="78A5FB0D" w14:textId="77777777" w:rsidTr="006E00E5">
        <w:trPr>
          <w:cantSplit/>
        </w:trPr>
        <w:tc>
          <w:tcPr>
            <w:tcW w:w="500" w:type="dxa"/>
          </w:tcPr>
          <w:p w14:paraId="146C4406" w14:textId="77777777" w:rsidR="009A76B3" w:rsidRDefault="009A76B3" w:rsidP="00AC5AF2">
            <w:pPr>
              <w:pStyle w:val="antw-nieuw"/>
              <w:tabs>
                <w:tab w:val="clear" w:pos="284"/>
                <w:tab w:val="clear" w:pos="425"/>
                <w:tab w:val="clear" w:pos="567"/>
                <w:tab w:val="clear" w:pos="709"/>
                <w:tab w:val="clear" w:pos="851"/>
              </w:tabs>
              <w:spacing w:line="260" w:lineRule="atLeast"/>
              <w:ind w:left="85" w:firstLine="0"/>
            </w:pPr>
            <w:r>
              <w:rPr>
                <w:color w:val="000000"/>
              </w:rPr>
              <w:t>8.</w:t>
            </w:r>
          </w:p>
        </w:tc>
        <w:tc>
          <w:tcPr>
            <w:tcW w:w="4141" w:type="dxa"/>
          </w:tcPr>
          <w:p w14:paraId="187A57B3"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color w:val="000000"/>
              </w:rPr>
              <w:t>Jorge Videla</w:t>
            </w:r>
            <w:r>
              <w:rPr>
                <w:color w:val="000000"/>
              </w:rPr>
              <w:br/>
            </w:r>
            <w:r>
              <w:rPr>
                <w:i/>
                <w:color w:val="000000"/>
              </w:rPr>
              <w:t>Videla kwam via een staatsgreep in 1976 (tot 1981) aan de macht. Tijdens zijn bewind was Jorge Zorreguieta, de vader van Máxima, staatssecretaris van Landbouw.</w:t>
            </w:r>
          </w:p>
        </w:tc>
        <w:tc>
          <w:tcPr>
            <w:tcW w:w="428" w:type="dxa"/>
          </w:tcPr>
          <w:p w14:paraId="28832660"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color w:val="000000"/>
              </w:rPr>
              <w:t>b.</w:t>
            </w:r>
          </w:p>
        </w:tc>
        <w:tc>
          <w:tcPr>
            <w:tcW w:w="3545" w:type="dxa"/>
          </w:tcPr>
          <w:p w14:paraId="4A63FB21" w14:textId="77777777" w:rsidR="009A76B3" w:rsidRPr="00DD1EB2" w:rsidRDefault="009A76B3" w:rsidP="00AC5AF2">
            <w:pPr>
              <w:pStyle w:val="antw-nieuw"/>
              <w:tabs>
                <w:tab w:val="clear" w:pos="284"/>
                <w:tab w:val="clear" w:pos="425"/>
                <w:tab w:val="clear" w:pos="567"/>
                <w:tab w:val="clear" w:pos="709"/>
                <w:tab w:val="clear" w:pos="851"/>
              </w:tabs>
              <w:spacing w:line="260" w:lineRule="atLeast"/>
              <w:ind w:left="0" w:firstLine="0"/>
            </w:pPr>
            <w:r w:rsidRPr="00DD1EB2">
              <w:rPr>
                <w:color w:val="000000"/>
              </w:rPr>
              <w:t>Argentinië, ideologisch</w:t>
            </w:r>
            <w:r>
              <w:rPr>
                <w:color w:val="000000"/>
              </w:rPr>
              <w:t xml:space="preserve"> en militair regime</w:t>
            </w:r>
            <w:r w:rsidRPr="00DD1EB2">
              <w:rPr>
                <w:color w:val="000000"/>
              </w:rPr>
              <w:t xml:space="preserve">. </w:t>
            </w:r>
          </w:p>
        </w:tc>
      </w:tr>
      <w:tr w:rsidR="009A76B3" w14:paraId="1FCFF432" w14:textId="77777777" w:rsidTr="006E00E5">
        <w:trPr>
          <w:cantSplit/>
        </w:trPr>
        <w:tc>
          <w:tcPr>
            <w:tcW w:w="500" w:type="dxa"/>
          </w:tcPr>
          <w:p w14:paraId="129D084D" w14:textId="77777777" w:rsidR="009A76B3" w:rsidRDefault="009A76B3" w:rsidP="00AC5AF2">
            <w:pPr>
              <w:pStyle w:val="antw-nieuw"/>
              <w:tabs>
                <w:tab w:val="clear" w:pos="284"/>
                <w:tab w:val="clear" w:pos="425"/>
                <w:tab w:val="clear" w:pos="567"/>
                <w:tab w:val="clear" w:pos="709"/>
                <w:tab w:val="clear" w:pos="851"/>
              </w:tabs>
              <w:spacing w:line="260" w:lineRule="atLeast"/>
              <w:ind w:left="85" w:firstLine="0"/>
            </w:pPr>
            <w:r>
              <w:rPr>
                <w:color w:val="000000"/>
              </w:rPr>
              <w:t>9.</w:t>
            </w:r>
          </w:p>
        </w:tc>
        <w:tc>
          <w:tcPr>
            <w:tcW w:w="4141" w:type="dxa"/>
          </w:tcPr>
          <w:p w14:paraId="2D543F13"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color w:val="000000"/>
              </w:rPr>
              <w:t>Islom Karimov</w:t>
            </w:r>
            <w:r>
              <w:rPr>
                <w:color w:val="000000"/>
              </w:rPr>
              <w:br/>
            </w:r>
            <w:r>
              <w:rPr>
                <w:i/>
                <w:color w:val="000000"/>
              </w:rPr>
              <w:t>Alleenheerser sinds 1989. Islom Karimov overleed in 2016.</w:t>
            </w:r>
          </w:p>
        </w:tc>
        <w:tc>
          <w:tcPr>
            <w:tcW w:w="428" w:type="dxa"/>
          </w:tcPr>
          <w:p w14:paraId="14049239"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color w:val="000000"/>
              </w:rPr>
              <w:t>e.</w:t>
            </w:r>
          </w:p>
        </w:tc>
        <w:tc>
          <w:tcPr>
            <w:tcW w:w="3545" w:type="dxa"/>
          </w:tcPr>
          <w:p w14:paraId="0E6A51C7" w14:textId="77777777" w:rsidR="009A76B3" w:rsidRPr="00DD1EB2" w:rsidRDefault="009A76B3" w:rsidP="00AC5AF2">
            <w:pPr>
              <w:pStyle w:val="antw-nieuw"/>
              <w:tabs>
                <w:tab w:val="clear" w:pos="284"/>
                <w:tab w:val="clear" w:pos="425"/>
                <w:tab w:val="clear" w:pos="567"/>
                <w:tab w:val="clear" w:pos="709"/>
                <w:tab w:val="clear" w:pos="851"/>
              </w:tabs>
              <w:spacing w:line="260" w:lineRule="atLeast"/>
              <w:ind w:left="0" w:firstLine="0"/>
            </w:pPr>
            <w:r w:rsidRPr="00DD1EB2">
              <w:rPr>
                <w:color w:val="000000"/>
              </w:rPr>
              <w:t xml:space="preserve">Oezbekistan, </w:t>
            </w:r>
            <w:r>
              <w:rPr>
                <w:color w:val="000000"/>
              </w:rPr>
              <w:t>ideologisch regime.</w:t>
            </w:r>
          </w:p>
        </w:tc>
      </w:tr>
      <w:tr w:rsidR="009A76B3" w14:paraId="6DA8388D" w14:textId="77777777" w:rsidTr="006E00E5">
        <w:trPr>
          <w:cantSplit/>
        </w:trPr>
        <w:tc>
          <w:tcPr>
            <w:tcW w:w="500" w:type="dxa"/>
          </w:tcPr>
          <w:p w14:paraId="07D7DEC9" w14:textId="77777777" w:rsidR="009A76B3" w:rsidRDefault="009A76B3" w:rsidP="00AC5AF2">
            <w:pPr>
              <w:pStyle w:val="antw-nieuw"/>
              <w:tabs>
                <w:tab w:val="clear" w:pos="284"/>
                <w:tab w:val="clear" w:pos="425"/>
                <w:tab w:val="clear" w:pos="567"/>
                <w:tab w:val="clear" w:pos="709"/>
                <w:tab w:val="clear" w:pos="851"/>
              </w:tabs>
              <w:spacing w:line="260" w:lineRule="atLeast"/>
              <w:ind w:left="5" w:firstLine="0"/>
            </w:pPr>
            <w:r>
              <w:rPr>
                <w:color w:val="000000"/>
              </w:rPr>
              <w:t>10.</w:t>
            </w:r>
          </w:p>
        </w:tc>
        <w:tc>
          <w:tcPr>
            <w:tcW w:w="4141" w:type="dxa"/>
          </w:tcPr>
          <w:p w14:paraId="7F8A7678"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color w:val="000000"/>
              </w:rPr>
              <w:t>Francisco Franco.</w:t>
            </w:r>
            <w:r>
              <w:rPr>
                <w:color w:val="000000"/>
              </w:rPr>
              <w:br/>
            </w:r>
            <w:r>
              <w:rPr>
                <w:i/>
                <w:color w:val="000000"/>
              </w:rPr>
              <w:t>Pas na de dood van Franco in 1975 werd Spanje een democratie.</w:t>
            </w:r>
          </w:p>
        </w:tc>
        <w:tc>
          <w:tcPr>
            <w:tcW w:w="428" w:type="dxa"/>
          </w:tcPr>
          <w:p w14:paraId="7DEFD54C"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color w:val="000000"/>
              </w:rPr>
              <w:t>h.</w:t>
            </w:r>
          </w:p>
        </w:tc>
        <w:tc>
          <w:tcPr>
            <w:tcW w:w="3545" w:type="dxa"/>
          </w:tcPr>
          <w:p w14:paraId="74D6C09D" w14:textId="77777777" w:rsidR="009A76B3" w:rsidRPr="00DD1EB2" w:rsidRDefault="009A76B3" w:rsidP="00AC5AF2">
            <w:pPr>
              <w:pStyle w:val="antw-nieuw"/>
              <w:tabs>
                <w:tab w:val="clear" w:pos="284"/>
                <w:tab w:val="clear" w:pos="425"/>
                <w:tab w:val="clear" w:pos="567"/>
                <w:tab w:val="clear" w:pos="709"/>
                <w:tab w:val="clear" w:pos="851"/>
              </w:tabs>
              <w:spacing w:line="260" w:lineRule="atLeast"/>
              <w:ind w:left="0" w:firstLine="0"/>
            </w:pPr>
            <w:r w:rsidRPr="00DD1EB2">
              <w:rPr>
                <w:color w:val="000000"/>
              </w:rPr>
              <w:t>Spanje, ideologisch</w:t>
            </w:r>
            <w:r>
              <w:rPr>
                <w:color w:val="000000"/>
              </w:rPr>
              <w:t xml:space="preserve"> regime</w:t>
            </w:r>
            <w:r w:rsidRPr="00DD1EB2">
              <w:rPr>
                <w:color w:val="000000"/>
              </w:rPr>
              <w:t>.</w:t>
            </w:r>
          </w:p>
        </w:tc>
      </w:tr>
    </w:tbl>
    <w:p w14:paraId="698E5A41" w14:textId="77777777" w:rsidR="009A76B3" w:rsidRDefault="009A76B3" w:rsidP="00AC5AF2">
      <w:pPr>
        <w:rPr>
          <w:color w:val="000000"/>
        </w:rPr>
      </w:pPr>
    </w:p>
    <w:p w14:paraId="15295226" w14:textId="77777777" w:rsidR="00E06B20" w:rsidRDefault="00E06B20" w:rsidP="00AC5AF2">
      <w:pPr>
        <w:pStyle w:val="antw-nieuw"/>
        <w:tabs>
          <w:tab w:val="clear" w:pos="284"/>
        </w:tabs>
        <w:spacing w:line="260" w:lineRule="atLeast"/>
        <w:ind w:left="426" w:hanging="426"/>
      </w:pPr>
    </w:p>
    <w:p w14:paraId="6D4129CF" w14:textId="77777777" w:rsidR="009A76B3" w:rsidRDefault="009A76B3" w:rsidP="00AC5AF2">
      <w:pPr>
        <w:pStyle w:val="antw-nieuw"/>
        <w:tabs>
          <w:tab w:val="clear" w:pos="284"/>
        </w:tabs>
        <w:spacing w:line="260" w:lineRule="atLeast"/>
        <w:ind w:left="426" w:hanging="426"/>
      </w:pPr>
      <w:r w:rsidRPr="00340E06">
        <w:t>1</w:t>
      </w:r>
      <w:r>
        <w:t>5</w:t>
      </w:r>
      <w:r w:rsidRPr="00340E06">
        <w:tab/>
      </w:r>
      <w:r>
        <w:rPr>
          <w:b/>
          <w:i/>
          <w:iCs/>
          <w:caps/>
        </w:rPr>
        <w:t>ACTUEEL</w:t>
      </w:r>
      <w:r w:rsidRPr="00340E06">
        <w:t xml:space="preserve"> blz. </w:t>
      </w:r>
      <w:r w:rsidR="007F4CB5">
        <w:t>71</w:t>
      </w:r>
      <w:r>
        <w:t xml:space="preserve"> </w:t>
      </w:r>
    </w:p>
    <w:p w14:paraId="77EDD844" w14:textId="77777777" w:rsidR="00E06B20" w:rsidRPr="00340E06" w:rsidRDefault="00E06B20" w:rsidP="00AC5AF2">
      <w:pPr>
        <w:pStyle w:val="antw-nieuw"/>
        <w:tabs>
          <w:tab w:val="clear" w:pos="284"/>
        </w:tabs>
        <w:spacing w:line="260" w:lineRule="atLeast"/>
        <w:ind w:left="426" w:hanging="426"/>
      </w:pPr>
    </w:p>
    <w:p w14:paraId="7A8EA275" w14:textId="4DDAD5FA" w:rsidR="00B14A84" w:rsidRDefault="00B14A84" w:rsidP="0052775C">
      <w:pPr>
        <w:pStyle w:val="A4-Standaardtekst"/>
        <w:tabs>
          <w:tab w:val="left" w:pos="851"/>
        </w:tabs>
        <w:ind w:left="1276" w:hanging="850"/>
      </w:pPr>
      <w:r>
        <w:t>a.</w:t>
      </w:r>
      <w:r w:rsidR="00337309">
        <w:tab/>
      </w:r>
      <w:r>
        <w:t>-</w:t>
      </w:r>
      <w:r w:rsidR="0011181D">
        <w:tab/>
      </w:r>
      <w:r>
        <w:t xml:space="preserve">Burgers hebben geen politieke grondrechten, zoals het recht om te demonstreren. </w:t>
      </w:r>
    </w:p>
    <w:p w14:paraId="4CFB6926" w14:textId="5F4FA54B" w:rsidR="00B14A84" w:rsidRDefault="00B14A84" w:rsidP="0052775C">
      <w:pPr>
        <w:pStyle w:val="A4-Standaardtekst"/>
        <w:ind w:left="1276" w:hanging="420"/>
      </w:pPr>
      <w:r>
        <w:t>-</w:t>
      </w:r>
      <w:r w:rsidR="0011181D">
        <w:tab/>
      </w:r>
      <w:r>
        <w:t xml:space="preserve">Gebruik van geweld door politie/leger tegen de eigen bevolking: demonstranten worden door de politie met geweld tegengehouden en zelfs doodgeschoten. </w:t>
      </w:r>
    </w:p>
    <w:p w14:paraId="63FDC060" w14:textId="0D852769" w:rsidR="00B14A84" w:rsidRDefault="00B14A84" w:rsidP="0052775C">
      <w:pPr>
        <w:pStyle w:val="A4-Standaardtekst"/>
        <w:ind w:left="1276" w:hanging="420"/>
      </w:pPr>
      <w:r>
        <w:t>-</w:t>
      </w:r>
      <w:r w:rsidR="0011181D">
        <w:tab/>
      </w:r>
      <w:r>
        <w:t xml:space="preserve">Militairen hebben een staatsgreep gepleegd en de macht gegrepen, ten koste van de democratisch gekozen regering onder leiding van Aung San Suu Kyi. </w:t>
      </w:r>
    </w:p>
    <w:p w14:paraId="18CA2075" w14:textId="48458F9B" w:rsidR="00B14A84" w:rsidRDefault="00B14A84" w:rsidP="0052775C">
      <w:pPr>
        <w:pStyle w:val="A4-Standaardtekst"/>
        <w:ind w:left="1276" w:hanging="425"/>
      </w:pPr>
      <w:r>
        <w:t>-</w:t>
      </w:r>
      <w:r w:rsidR="0011181D">
        <w:tab/>
      </w:r>
      <w:r>
        <w:t>De machthebbers controleren internet: geen vrije nieuwsgaring/geen persvrijheid/censuur.</w:t>
      </w:r>
    </w:p>
    <w:p w14:paraId="1D4BEC77" w14:textId="77777777" w:rsidR="006E1721" w:rsidRDefault="00B14A84" w:rsidP="0052775C">
      <w:pPr>
        <w:pStyle w:val="A4-Standaardtekst"/>
        <w:ind w:left="851" w:hanging="425"/>
      </w:pPr>
      <w:r>
        <w:t>b.</w:t>
      </w:r>
      <w:r w:rsidR="00337309">
        <w:tab/>
      </w:r>
      <w:r w:rsidRPr="00B14A84">
        <w:rPr>
          <w:b/>
          <w:bCs/>
        </w:rPr>
        <w:t>Oneens</w:t>
      </w:r>
      <w:r>
        <w:t>, want militairen hebben geen politieke rol in ons land. Nederland heeft als bestuursvorm een democratie met vrije verkiezingen. Militairen maken ook geen deel uit van de regering en zijn niet verbonden met een bepaalde politieke partij zoals in Myanmar. Een staatsgreep door militairen is daarom niet goed voor te stellen.</w:t>
      </w:r>
    </w:p>
    <w:p w14:paraId="04BB6168" w14:textId="4A9DE54D" w:rsidR="00B14A84" w:rsidRPr="006E1721" w:rsidRDefault="006E1721" w:rsidP="0052775C">
      <w:pPr>
        <w:pStyle w:val="A4-Standaardtekst"/>
        <w:ind w:left="851" w:firstLine="1"/>
        <w:rPr>
          <w:b/>
          <w:bCs/>
        </w:rPr>
      </w:pPr>
      <w:r w:rsidRPr="006E1721">
        <w:rPr>
          <w:b/>
          <w:bCs/>
        </w:rPr>
        <w:t>Eens</w:t>
      </w:r>
      <w:r w:rsidRPr="0052775C">
        <w:t xml:space="preserve">. </w:t>
      </w:r>
      <w:r>
        <w:t>De politieke, sociale en economische omstandigheden veranderen altijd – ook in Nederland. Het is dus mogelijk dat de huidige situatie ooit zo verandert dat een staatsgreep kan plaatsvinden.</w:t>
      </w:r>
    </w:p>
    <w:p w14:paraId="239493E5" w14:textId="77777777" w:rsidR="00B14A84" w:rsidRDefault="00B14A84" w:rsidP="0052775C">
      <w:pPr>
        <w:pStyle w:val="A4-Standaardtekst"/>
        <w:ind w:left="851"/>
      </w:pPr>
      <w:r w:rsidRPr="00B14A84">
        <w:rPr>
          <w:i/>
          <w:iCs/>
        </w:rPr>
        <w:t xml:space="preserve">Myanmar (vroeger Birma) is lange tijd een militaire dictatuur geweest waar de inwoners werden onderdrukt. Na de verkiezing van Aung San Suu Kyi in 2015 ontwikkelde het land zich richting een democratie. In 2020 behaalde haar partij – </w:t>
      </w:r>
      <w:r w:rsidR="00AC7CA6">
        <w:rPr>
          <w:i/>
          <w:iCs/>
        </w:rPr>
        <w:t>D</w:t>
      </w:r>
      <w:r w:rsidRPr="00B14A84">
        <w:rPr>
          <w:i/>
          <w:iCs/>
        </w:rPr>
        <w:t>e beweging van mensenrechten en democratie – een grote verkiezingsoverwinning. De uitslag was teleurstellend voor de door het leger gesteunde partij</w:t>
      </w:r>
      <w:r>
        <w:t>.</w:t>
      </w:r>
    </w:p>
    <w:p w14:paraId="15FA8C1D" w14:textId="6E40E4FE" w:rsidR="00B14A84" w:rsidRDefault="00337309" w:rsidP="0052775C">
      <w:pPr>
        <w:pStyle w:val="A4-Standaardtekst"/>
        <w:ind w:left="851" w:hanging="425"/>
      </w:pPr>
      <w:r>
        <w:t>c</w:t>
      </w:r>
      <w:r w:rsidR="00B14A84">
        <w:t>.</w:t>
      </w:r>
      <w:r>
        <w:tab/>
        <w:t>T</w:t>
      </w:r>
      <w:r w:rsidR="00B14A84">
        <w:t xml:space="preserve">ot een </w:t>
      </w:r>
      <w:r w:rsidR="00B14A84" w:rsidRPr="00B14A84">
        <w:rPr>
          <w:b/>
          <w:bCs/>
        </w:rPr>
        <w:t>autoritair</w:t>
      </w:r>
      <w:r w:rsidR="00B14A84">
        <w:t xml:space="preserve"> regime. Ja, deze categorie past bij dit bericht omdat burgers worden onderdrukt en er geen democratie meer is (zie antwoord bij a). </w:t>
      </w:r>
    </w:p>
    <w:p w14:paraId="47DDF8CB" w14:textId="77777777" w:rsidR="009A76B3" w:rsidRPr="00340E06" w:rsidRDefault="00B14A84" w:rsidP="0052775C">
      <w:pPr>
        <w:pStyle w:val="A4-Standaardtekst"/>
        <w:ind w:left="851"/>
      </w:pPr>
      <w:r w:rsidRPr="00B14A84">
        <w:rPr>
          <w:i/>
          <w:iCs/>
        </w:rPr>
        <w:t>Het land kan zich tot een volledig autoritair regime (dictatuur) ontwikkelen als het leger alle macht naar zich toe trekt en de bevolking nog meer onderdrukt</w:t>
      </w:r>
      <w:r>
        <w:t>.</w:t>
      </w:r>
    </w:p>
    <w:p w14:paraId="3E3395BD" w14:textId="77777777" w:rsidR="009A76B3" w:rsidRDefault="009A76B3" w:rsidP="00AC5AF2">
      <w:pPr>
        <w:ind w:left="850" w:hanging="425"/>
      </w:pPr>
    </w:p>
    <w:p w14:paraId="5C044914" w14:textId="77777777" w:rsidR="009A76B3" w:rsidRPr="00AB2163" w:rsidRDefault="0011181D" w:rsidP="00AC5AF2">
      <w:pPr>
        <w:pStyle w:val="Kop2"/>
        <w:rPr>
          <w:bCs/>
        </w:rPr>
      </w:pPr>
      <w:r>
        <w:br w:type="page"/>
      </w:r>
      <w:bookmarkStart w:id="3" w:name="_Toc77062670"/>
      <w:r w:rsidR="009A76B3" w:rsidRPr="00AB2163">
        <w:t>2</w:t>
      </w:r>
      <w:r w:rsidR="009A76B3" w:rsidRPr="00AB2163">
        <w:tab/>
        <w:t>Politieke stromingen</w:t>
      </w:r>
      <w:bookmarkEnd w:id="3"/>
    </w:p>
    <w:p w14:paraId="2B7460CE" w14:textId="77777777" w:rsidR="009A76B3" w:rsidRDefault="009A76B3" w:rsidP="00AC5AF2">
      <w:pPr>
        <w:pStyle w:val="antw-nieuw"/>
        <w:tabs>
          <w:tab w:val="clear" w:pos="284"/>
        </w:tabs>
        <w:spacing w:line="260" w:lineRule="atLeast"/>
        <w:ind w:left="0" w:firstLine="0"/>
        <w:rPr>
          <w:color w:val="000000"/>
        </w:rPr>
      </w:pPr>
    </w:p>
    <w:p w14:paraId="2AB27ED4" w14:textId="77777777" w:rsidR="009A76B3" w:rsidRDefault="009A76B3" w:rsidP="00AC5AF2">
      <w:pPr>
        <w:pStyle w:val="antw-nieuw"/>
        <w:tabs>
          <w:tab w:val="clear" w:pos="284"/>
        </w:tabs>
        <w:spacing w:line="260" w:lineRule="atLeast"/>
        <w:ind w:left="0" w:firstLine="0"/>
        <w:rPr>
          <w:color w:val="000000"/>
        </w:rPr>
      </w:pPr>
    </w:p>
    <w:p w14:paraId="1CB84324" w14:textId="77777777" w:rsidR="009A76B3" w:rsidRDefault="009A76B3" w:rsidP="00AC5AF2">
      <w:pPr>
        <w:pStyle w:val="antw-nieuw"/>
        <w:tabs>
          <w:tab w:val="clear" w:pos="284"/>
        </w:tabs>
        <w:spacing w:line="260" w:lineRule="atLeast"/>
        <w:ind w:left="0" w:firstLine="0"/>
      </w:pPr>
      <w:r>
        <w:rPr>
          <w:b/>
          <w:i/>
          <w:color w:val="000000"/>
        </w:rPr>
        <w:t>VRAGEN</w:t>
      </w:r>
      <w:r>
        <w:rPr>
          <w:color w:val="000000"/>
        </w:rPr>
        <w:t xml:space="preserve">  blz. </w:t>
      </w:r>
      <w:r w:rsidR="007F4CB5">
        <w:rPr>
          <w:color w:val="000000"/>
        </w:rPr>
        <w:t>72</w:t>
      </w:r>
    </w:p>
    <w:p w14:paraId="63F4716D" w14:textId="77777777" w:rsidR="009A76B3" w:rsidRPr="00DD1EB2" w:rsidRDefault="009A76B3" w:rsidP="00AC5AF2">
      <w:pPr>
        <w:pStyle w:val="antw-nieuw"/>
        <w:tabs>
          <w:tab w:val="clear" w:pos="284"/>
        </w:tabs>
        <w:spacing w:line="260" w:lineRule="atLeast"/>
        <w:ind w:left="426" w:hanging="426"/>
      </w:pPr>
      <w:r w:rsidRPr="00DD1EB2">
        <w:rPr>
          <w:color w:val="000000"/>
        </w:rPr>
        <w:t>1.</w:t>
      </w:r>
      <w:r w:rsidRPr="00DD1EB2">
        <w:rPr>
          <w:color w:val="000000"/>
        </w:rPr>
        <w:tab/>
        <w:t>Welke waarden en normen centraal staan bij de ideeën over de gewenste inrichting van de samenleving en wat de gewenste rol van de overheid is op sociaaleconomisch gebied.</w:t>
      </w:r>
    </w:p>
    <w:p w14:paraId="33B04907" w14:textId="77777777" w:rsidR="009A76B3" w:rsidRPr="00DD1EB2" w:rsidRDefault="009A76B3" w:rsidP="00AC5AF2">
      <w:pPr>
        <w:pStyle w:val="antw-nieuw"/>
        <w:tabs>
          <w:tab w:val="clear" w:pos="284"/>
        </w:tabs>
        <w:spacing w:line="260" w:lineRule="atLeast"/>
        <w:ind w:left="0" w:firstLine="0"/>
        <w:rPr>
          <w:color w:val="000000"/>
        </w:rPr>
      </w:pPr>
    </w:p>
    <w:p w14:paraId="0CEE50A3" w14:textId="77777777" w:rsidR="009A76B3" w:rsidRPr="006F58B0" w:rsidRDefault="009A76B3" w:rsidP="00AC5AF2">
      <w:pPr>
        <w:pStyle w:val="antw-nieuw"/>
        <w:tabs>
          <w:tab w:val="clear" w:pos="284"/>
        </w:tabs>
        <w:spacing w:line="260" w:lineRule="atLeast"/>
        <w:ind w:left="426" w:hanging="426"/>
        <w:rPr>
          <w:iCs/>
        </w:rPr>
      </w:pPr>
      <w:r w:rsidRPr="00DD1EB2">
        <w:rPr>
          <w:color w:val="000000"/>
        </w:rPr>
        <w:t>2.</w:t>
      </w:r>
      <w:r w:rsidRPr="00DD1EB2">
        <w:rPr>
          <w:color w:val="000000"/>
        </w:rPr>
        <w:tab/>
        <w:t xml:space="preserve">Of die ideeën erop gericht zijn de samenleving wel of niet te veranderen. </w:t>
      </w:r>
      <w:r w:rsidRPr="00E47BF2">
        <w:rPr>
          <w:iCs/>
          <w:color w:val="000000"/>
        </w:rPr>
        <w:t>Progressief betekent in de politiek vooruitstrevend. Conservatief betekent behoudend.</w:t>
      </w:r>
    </w:p>
    <w:p w14:paraId="2D982E72" w14:textId="77777777" w:rsidR="009A76B3" w:rsidRPr="00DD1EB2" w:rsidRDefault="009A76B3" w:rsidP="00AC5AF2">
      <w:pPr>
        <w:pStyle w:val="antw-nieuw"/>
        <w:tabs>
          <w:tab w:val="clear" w:pos="284"/>
        </w:tabs>
        <w:spacing w:line="260" w:lineRule="atLeast"/>
        <w:ind w:left="0" w:firstLine="0"/>
        <w:rPr>
          <w:i/>
          <w:color w:val="000000"/>
        </w:rPr>
      </w:pPr>
    </w:p>
    <w:p w14:paraId="423A8BDA" w14:textId="77777777" w:rsidR="009A76B3" w:rsidRPr="00DD1EB2" w:rsidRDefault="009A76B3" w:rsidP="00AC5AF2">
      <w:pPr>
        <w:tabs>
          <w:tab w:val="left" w:pos="426"/>
        </w:tabs>
        <w:ind w:left="851" w:hanging="851"/>
      </w:pPr>
      <w:r w:rsidRPr="00DD1EB2">
        <w:rPr>
          <w:color w:val="000000"/>
          <w:szCs w:val="24"/>
        </w:rPr>
        <w:t>3.</w:t>
      </w:r>
      <w:r w:rsidRPr="00DD1EB2">
        <w:rPr>
          <w:color w:val="000000"/>
          <w:szCs w:val="24"/>
        </w:rPr>
        <w:tab/>
        <w:t>a.</w:t>
      </w:r>
      <w:r w:rsidRPr="00DD1EB2">
        <w:rPr>
          <w:color w:val="000000"/>
          <w:szCs w:val="24"/>
        </w:rPr>
        <w:tab/>
        <w:t xml:space="preserve">Het </w:t>
      </w:r>
      <w:r w:rsidRPr="00E47BF2">
        <w:rPr>
          <w:b/>
          <w:bCs w:val="0"/>
          <w:color w:val="000000"/>
          <w:szCs w:val="24"/>
        </w:rPr>
        <w:t>confessionalisme</w:t>
      </w:r>
      <w:r w:rsidRPr="00DD1EB2">
        <w:rPr>
          <w:color w:val="000000"/>
          <w:szCs w:val="24"/>
        </w:rPr>
        <w:t>.</w:t>
      </w:r>
    </w:p>
    <w:p w14:paraId="5B140C20" w14:textId="77777777" w:rsidR="009A76B3" w:rsidRPr="00DD1EB2" w:rsidRDefault="009A76B3" w:rsidP="00AC5AF2">
      <w:pPr>
        <w:ind w:left="851" w:hanging="425"/>
        <w:rPr>
          <w:color w:val="000000"/>
          <w:szCs w:val="24"/>
        </w:rPr>
      </w:pPr>
      <w:r w:rsidRPr="00DD1EB2">
        <w:rPr>
          <w:color w:val="000000"/>
          <w:szCs w:val="24"/>
        </w:rPr>
        <w:t>b.</w:t>
      </w:r>
      <w:r w:rsidRPr="00DD1EB2">
        <w:rPr>
          <w:color w:val="000000"/>
          <w:szCs w:val="24"/>
        </w:rPr>
        <w:tab/>
        <w:t>Naastenliefde, zorgzaamheid, respect voor leven.</w:t>
      </w:r>
    </w:p>
    <w:p w14:paraId="2B2210FA" w14:textId="77777777" w:rsidR="009A76B3" w:rsidRPr="00DD1EB2" w:rsidRDefault="009A76B3" w:rsidP="00AC5AF2">
      <w:pPr>
        <w:ind w:left="851" w:hanging="425"/>
        <w:rPr>
          <w:color w:val="000000"/>
          <w:szCs w:val="24"/>
        </w:rPr>
      </w:pPr>
      <w:r w:rsidRPr="00DD1EB2">
        <w:rPr>
          <w:color w:val="000000"/>
          <w:szCs w:val="24"/>
        </w:rPr>
        <w:t>c.</w:t>
      </w:r>
      <w:r w:rsidRPr="00DD1EB2">
        <w:rPr>
          <w:color w:val="000000"/>
          <w:szCs w:val="24"/>
        </w:rPr>
        <w:tab/>
        <w:t xml:space="preserve">Het </w:t>
      </w:r>
      <w:r w:rsidRPr="00E47BF2">
        <w:rPr>
          <w:b/>
          <w:bCs w:val="0"/>
          <w:color w:val="000000"/>
          <w:szCs w:val="24"/>
        </w:rPr>
        <w:t>liberalisme</w:t>
      </w:r>
      <w:r w:rsidRPr="00DD1EB2">
        <w:rPr>
          <w:color w:val="000000"/>
          <w:szCs w:val="24"/>
        </w:rPr>
        <w:t>.</w:t>
      </w:r>
    </w:p>
    <w:p w14:paraId="54F20922" w14:textId="77777777" w:rsidR="009A76B3" w:rsidRPr="00DD1EB2" w:rsidRDefault="009A76B3" w:rsidP="00AC5AF2">
      <w:pPr>
        <w:ind w:left="851" w:hanging="425"/>
        <w:rPr>
          <w:color w:val="000000"/>
          <w:szCs w:val="24"/>
        </w:rPr>
      </w:pPr>
      <w:r w:rsidRPr="00DD1EB2">
        <w:rPr>
          <w:color w:val="000000"/>
          <w:szCs w:val="24"/>
        </w:rPr>
        <w:t>d.</w:t>
      </w:r>
      <w:r w:rsidRPr="00DD1EB2">
        <w:rPr>
          <w:color w:val="000000"/>
          <w:szCs w:val="24"/>
        </w:rPr>
        <w:tab/>
        <w:t>Vrijheid, zelfbeschikking, eigen verantwoordelijkheid.</w:t>
      </w:r>
    </w:p>
    <w:p w14:paraId="64552DAC" w14:textId="77777777" w:rsidR="009A76B3" w:rsidRPr="00DD1EB2" w:rsidRDefault="009A76B3" w:rsidP="00AC5AF2">
      <w:pPr>
        <w:pStyle w:val="antw-nieuw"/>
        <w:tabs>
          <w:tab w:val="clear" w:pos="284"/>
        </w:tabs>
        <w:spacing w:line="260" w:lineRule="atLeast"/>
        <w:ind w:left="0" w:firstLine="0"/>
        <w:rPr>
          <w:color w:val="000000"/>
          <w:szCs w:val="24"/>
        </w:rPr>
      </w:pPr>
    </w:p>
    <w:p w14:paraId="32C614E6" w14:textId="77777777" w:rsidR="009A76B3" w:rsidRPr="00DD1EB2" w:rsidRDefault="009A76B3" w:rsidP="00AC5AF2">
      <w:pPr>
        <w:ind w:left="426" w:hanging="426"/>
      </w:pPr>
      <w:r w:rsidRPr="00DD1EB2">
        <w:rPr>
          <w:color w:val="000000"/>
          <w:szCs w:val="24"/>
        </w:rPr>
        <w:t>4.</w:t>
      </w:r>
      <w:r w:rsidRPr="00DD1EB2">
        <w:rPr>
          <w:color w:val="000000"/>
          <w:szCs w:val="24"/>
        </w:rPr>
        <w:tab/>
      </w:r>
      <w:r w:rsidRPr="00DD1EB2">
        <w:rPr>
          <w:b/>
          <w:color w:val="000000"/>
          <w:szCs w:val="24"/>
        </w:rPr>
        <w:t>Verschil</w:t>
      </w:r>
      <w:r w:rsidRPr="00DD1EB2">
        <w:rPr>
          <w:color w:val="000000"/>
          <w:szCs w:val="24"/>
        </w:rPr>
        <w:t>:</w:t>
      </w:r>
      <w:r w:rsidRPr="00DD1EB2">
        <w:rPr>
          <w:b/>
          <w:color w:val="000000"/>
          <w:szCs w:val="24"/>
        </w:rPr>
        <w:t xml:space="preserve"> </w:t>
      </w:r>
      <w:r w:rsidRPr="00DD1EB2">
        <w:rPr>
          <w:color w:val="000000"/>
          <w:szCs w:val="24"/>
        </w:rPr>
        <w:t>de sociaaldemocraten van nu zijn niet meer tegen de vrijemarkteconomie en marktwerking</w:t>
      </w:r>
      <w:r>
        <w:rPr>
          <w:color w:val="000000"/>
          <w:szCs w:val="24"/>
        </w:rPr>
        <w:t>, die van vroeger wel</w:t>
      </w:r>
      <w:r w:rsidRPr="00DD1EB2">
        <w:rPr>
          <w:color w:val="000000"/>
          <w:szCs w:val="24"/>
        </w:rPr>
        <w:t>.</w:t>
      </w:r>
    </w:p>
    <w:p w14:paraId="741C873B" w14:textId="77777777" w:rsidR="009A76B3" w:rsidRPr="00DD1EB2" w:rsidRDefault="009A76B3" w:rsidP="00AC5AF2">
      <w:pPr>
        <w:ind w:left="426"/>
      </w:pPr>
      <w:r w:rsidRPr="00DD1EB2">
        <w:rPr>
          <w:b/>
          <w:color w:val="000000"/>
          <w:szCs w:val="24"/>
        </w:rPr>
        <w:t>Overeenkomst</w:t>
      </w:r>
      <w:r w:rsidRPr="00DD1EB2">
        <w:rPr>
          <w:color w:val="000000"/>
          <w:szCs w:val="24"/>
        </w:rPr>
        <w:t xml:space="preserve">: sociaaldemocraten willen nog steeds ongelijkheid tegengaan en een actieve rol van de </w:t>
      </w:r>
      <w:r w:rsidRPr="00DD1EB2">
        <w:rPr>
          <w:bCs w:val="0"/>
          <w:color w:val="000000"/>
          <w:szCs w:val="22"/>
          <w:lang w:eastAsia="en-US"/>
        </w:rPr>
        <w:t xml:space="preserve">overheid om </w:t>
      </w:r>
      <w:r>
        <w:rPr>
          <w:bCs w:val="0"/>
          <w:color w:val="000000"/>
          <w:szCs w:val="22"/>
          <w:lang w:eastAsia="en-US"/>
        </w:rPr>
        <w:t xml:space="preserve">burgers met een zwakke sociaaleconomische positie </w:t>
      </w:r>
      <w:r w:rsidRPr="00DD1EB2">
        <w:rPr>
          <w:bCs w:val="0"/>
          <w:color w:val="000000"/>
          <w:szCs w:val="22"/>
          <w:lang w:eastAsia="en-US"/>
        </w:rPr>
        <w:t>te beschermen.</w:t>
      </w:r>
    </w:p>
    <w:p w14:paraId="057CCDCF" w14:textId="77777777" w:rsidR="009A76B3" w:rsidRPr="00DD1EB2" w:rsidRDefault="009A76B3" w:rsidP="00AC5AF2">
      <w:pPr>
        <w:ind w:left="567" w:hanging="567"/>
        <w:rPr>
          <w:bCs w:val="0"/>
          <w:color w:val="000000"/>
          <w:szCs w:val="24"/>
          <w:lang w:eastAsia="en-US"/>
        </w:rPr>
      </w:pPr>
    </w:p>
    <w:p w14:paraId="1FF03CEB" w14:textId="5F4C9F6E" w:rsidR="009A76B3" w:rsidRDefault="009A76B3" w:rsidP="00AC5AF2">
      <w:pPr>
        <w:ind w:left="426" w:hanging="426"/>
        <w:rPr>
          <w:color w:val="000000"/>
          <w:szCs w:val="24"/>
        </w:rPr>
      </w:pPr>
      <w:r w:rsidRPr="00DD1EB2">
        <w:rPr>
          <w:color w:val="000000"/>
          <w:szCs w:val="24"/>
        </w:rPr>
        <w:t>5.</w:t>
      </w:r>
      <w:r>
        <w:rPr>
          <w:color w:val="000000"/>
          <w:szCs w:val="24"/>
        </w:rPr>
        <w:tab/>
      </w:r>
      <w:r w:rsidRPr="00DA1C20">
        <w:rPr>
          <w:i/>
          <w:iCs/>
          <w:color w:val="000000"/>
          <w:szCs w:val="24"/>
        </w:rPr>
        <w:t>Voorbeelduitwerking</w:t>
      </w:r>
      <w:r>
        <w:rPr>
          <w:color w:val="000000"/>
          <w:szCs w:val="24"/>
        </w:rPr>
        <w:t>:</w:t>
      </w:r>
    </w:p>
    <w:p w14:paraId="5E5DB81E" w14:textId="77777777" w:rsidR="009A76B3" w:rsidRDefault="009A76B3" w:rsidP="00AC5AF2">
      <w:pPr>
        <w:ind w:left="850" w:hanging="425"/>
        <w:rPr>
          <w:color w:val="000000"/>
          <w:szCs w:val="24"/>
        </w:rPr>
      </w:pPr>
      <w:r>
        <w:rPr>
          <w:color w:val="000000"/>
          <w:szCs w:val="24"/>
        </w:rPr>
        <w:t>-</w:t>
      </w:r>
      <w:r>
        <w:rPr>
          <w:color w:val="000000"/>
          <w:szCs w:val="24"/>
        </w:rPr>
        <w:tab/>
        <w:t xml:space="preserve">De </w:t>
      </w:r>
      <w:r w:rsidRPr="0065326E">
        <w:rPr>
          <w:b/>
          <w:bCs w:val="0"/>
          <w:color w:val="000000"/>
          <w:szCs w:val="24"/>
        </w:rPr>
        <w:t>vluchtelingencrisis</w:t>
      </w:r>
      <w:r>
        <w:rPr>
          <w:b/>
          <w:bCs w:val="0"/>
          <w:color w:val="000000"/>
          <w:szCs w:val="24"/>
        </w:rPr>
        <w:t xml:space="preserve"> </w:t>
      </w:r>
      <w:r>
        <w:rPr>
          <w:color w:val="000000"/>
          <w:szCs w:val="24"/>
        </w:rPr>
        <w:t xml:space="preserve">of </w:t>
      </w:r>
      <w:r w:rsidRPr="0065326E">
        <w:rPr>
          <w:b/>
          <w:bCs w:val="0"/>
          <w:color w:val="000000"/>
          <w:szCs w:val="24"/>
        </w:rPr>
        <w:t>immigratie</w:t>
      </w:r>
      <w:r>
        <w:rPr>
          <w:color w:val="000000"/>
          <w:szCs w:val="24"/>
        </w:rPr>
        <w:t xml:space="preserve">: </w:t>
      </w:r>
      <w:r>
        <w:t xml:space="preserve">sommigen zien in de komst van groepen immigranten een bedreiging voor de Nederlandse cultuur en economische welvaart. Populisten benadrukken deze zorgen. </w:t>
      </w:r>
    </w:p>
    <w:p w14:paraId="4C6D524E" w14:textId="77777777" w:rsidR="009A76B3" w:rsidRDefault="009A76B3" w:rsidP="00AC5AF2">
      <w:pPr>
        <w:ind w:left="850" w:hanging="420"/>
        <w:rPr>
          <w:color w:val="000000"/>
          <w:szCs w:val="24"/>
        </w:rPr>
      </w:pPr>
      <w:r>
        <w:rPr>
          <w:color w:val="000000"/>
          <w:szCs w:val="24"/>
        </w:rPr>
        <w:t>-</w:t>
      </w:r>
      <w:r>
        <w:rPr>
          <w:color w:val="000000"/>
          <w:szCs w:val="24"/>
        </w:rPr>
        <w:tab/>
      </w:r>
      <w:r w:rsidRPr="0065326E">
        <w:rPr>
          <w:b/>
          <w:bCs w:val="0"/>
          <w:color w:val="000000"/>
          <w:szCs w:val="24"/>
        </w:rPr>
        <w:t>Globalisering</w:t>
      </w:r>
      <w:r>
        <w:rPr>
          <w:color w:val="000000"/>
          <w:szCs w:val="24"/>
        </w:rPr>
        <w:t xml:space="preserve">: </w:t>
      </w:r>
      <w:r>
        <w:t>sommigen vrezen dat de nationale cultuur en identiteit verdwijnen en zijn bang voor verdringing op de arbeidsmarkt door de komst van werknemers uit het buitenland. Populisten pleiten vaak voor een ‘</w:t>
      </w:r>
      <w:r w:rsidR="00F31252">
        <w:t>N</w:t>
      </w:r>
      <w:r>
        <w:t xml:space="preserve">exit’, een einde aan het vrije verkeer van goederen, diensten en personen en herinvoering van grensbewaking. </w:t>
      </w:r>
    </w:p>
    <w:p w14:paraId="18FB5A66" w14:textId="77777777" w:rsidR="009A76B3" w:rsidRPr="0065326E" w:rsidRDefault="009A76B3" w:rsidP="00AC5AF2">
      <w:pPr>
        <w:ind w:left="850" w:hanging="420"/>
        <w:rPr>
          <w:color w:val="000000"/>
          <w:szCs w:val="24"/>
        </w:rPr>
      </w:pPr>
      <w:r w:rsidRPr="0065326E">
        <w:rPr>
          <w:color w:val="000000"/>
          <w:szCs w:val="24"/>
        </w:rPr>
        <w:t>-</w:t>
      </w:r>
      <w:r w:rsidRPr="0065326E">
        <w:rPr>
          <w:color w:val="000000"/>
          <w:szCs w:val="24"/>
        </w:rPr>
        <w:tab/>
      </w:r>
      <w:r w:rsidRPr="0065326E">
        <w:rPr>
          <w:b/>
          <w:bCs w:val="0"/>
          <w:color w:val="000000"/>
          <w:szCs w:val="24"/>
        </w:rPr>
        <w:t>Europese integratie</w:t>
      </w:r>
      <w:r>
        <w:rPr>
          <w:color w:val="000000"/>
          <w:szCs w:val="24"/>
        </w:rPr>
        <w:t>: de lidstaten gaan steeds meer samenwerken in de EU. Populisten willen zo veel mogelijk autonomie (dat een land zo veel mogelijk zelf kan beslissen) en minder Europese integratie. Veel burgers zijn het daarmee eens en stemmen om die reden op een populistische partij.</w:t>
      </w:r>
    </w:p>
    <w:p w14:paraId="7DC7A948" w14:textId="77777777" w:rsidR="009A76B3" w:rsidRPr="0065326E" w:rsidRDefault="009A76B3" w:rsidP="0052775C"/>
    <w:p w14:paraId="6FB63221" w14:textId="77777777" w:rsidR="009A76B3" w:rsidRDefault="009A76B3" w:rsidP="00AC5AF2">
      <w:pPr>
        <w:pStyle w:val="A4-Standaardtekst"/>
        <w:ind w:left="425" w:hanging="425"/>
        <w:rPr>
          <w:bCs/>
          <w:iCs/>
          <w:color w:val="000000"/>
          <w:szCs w:val="22"/>
          <w:lang w:eastAsia="en-US"/>
        </w:rPr>
      </w:pPr>
      <w:r>
        <w:rPr>
          <w:bCs/>
          <w:iCs/>
          <w:color w:val="000000"/>
          <w:szCs w:val="22"/>
          <w:lang w:eastAsia="en-US"/>
        </w:rPr>
        <w:t>6.</w:t>
      </w:r>
      <w:r>
        <w:rPr>
          <w:bCs/>
          <w:iCs/>
          <w:color w:val="000000"/>
          <w:szCs w:val="22"/>
          <w:lang w:eastAsia="en-US"/>
        </w:rPr>
        <w:tab/>
      </w:r>
      <w:r w:rsidRPr="000C4E86">
        <w:rPr>
          <w:b/>
          <w:iCs/>
          <w:color w:val="000000"/>
          <w:szCs w:val="22"/>
          <w:lang w:eastAsia="en-US"/>
        </w:rPr>
        <w:t>Progressief</w:t>
      </w:r>
      <w:r>
        <w:rPr>
          <w:bCs/>
          <w:iCs/>
          <w:color w:val="000000"/>
          <w:szCs w:val="22"/>
          <w:lang w:eastAsia="en-US"/>
        </w:rPr>
        <w:t xml:space="preserve"> omdat de ecologische stroming staat voor een </w:t>
      </w:r>
      <w:r w:rsidRPr="000C4E86">
        <w:rPr>
          <w:b/>
          <w:iCs/>
          <w:color w:val="000000"/>
          <w:szCs w:val="22"/>
          <w:lang w:eastAsia="en-US"/>
        </w:rPr>
        <w:t>omvorming</w:t>
      </w:r>
      <w:r>
        <w:rPr>
          <w:b/>
          <w:iCs/>
          <w:color w:val="000000"/>
          <w:szCs w:val="22"/>
          <w:lang w:eastAsia="en-US"/>
        </w:rPr>
        <w:t xml:space="preserve"> </w:t>
      </w:r>
      <w:r w:rsidRPr="000C4E86">
        <w:rPr>
          <w:b/>
          <w:iCs/>
          <w:color w:val="000000"/>
          <w:szCs w:val="22"/>
          <w:lang w:eastAsia="en-US"/>
        </w:rPr>
        <w:t>(verandering</w:t>
      </w:r>
      <w:r>
        <w:rPr>
          <w:bCs/>
          <w:iCs/>
          <w:color w:val="000000"/>
          <w:szCs w:val="22"/>
          <w:lang w:eastAsia="en-US"/>
        </w:rPr>
        <w:t>) van het huidige economische systeem met veel meer aandacht voor de leefbaarheid van onze aarde.</w:t>
      </w:r>
    </w:p>
    <w:p w14:paraId="3BAE094F" w14:textId="77777777" w:rsidR="009A76B3" w:rsidRDefault="009A76B3" w:rsidP="00AC5AF2">
      <w:pPr>
        <w:pStyle w:val="A4-Standaardtekst"/>
        <w:rPr>
          <w:bCs/>
          <w:iCs/>
          <w:color w:val="000000"/>
          <w:szCs w:val="22"/>
          <w:lang w:eastAsia="en-US"/>
        </w:rPr>
      </w:pPr>
    </w:p>
    <w:p w14:paraId="1EA7F624" w14:textId="77777777" w:rsidR="009A76B3" w:rsidRDefault="009A76B3" w:rsidP="00AC5AF2">
      <w:pPr>
        <w:pStyle w:val="A4-Standaardtekst"/>
        <w:rPr>
          <w:bCs/>
          <w:iCs/>
          <w:color w:val="000000"/>
          <w:szCs w:val="22"/>
          <w:lang w:eastAsia="en-US"/>
        </w:rPr>
      </w:pPr>
      <w:r>
        <w:rPr>
          <w:bCs/>
          <w:iCs/>
          <w:color w:val="000000"/>
          <w:szCs w:val="22"/>
          <w:lang w:eastAsia="en-US"/>
        </w:rPr>
        <w:t>7.</w:t>
      </w:r>
      <w:r>
        <w:rPr>
          <w:bCs/>
          <w:iCs/>
          <w:color w:val="000000"/>
          <w:szCs w:val="22"/>
          <w:lang w:eastAsia="en-US"/>
        </w:rPr>
        <w:tab/>
      </w:r>
      <w:r w:rsidRPr="000C4E86">
        <w:rPr>
          <w:bCs/>
          <w:i/>
          <w:color w:val="000000"/>
          <w:szCs w:val="22"/>
          <w:lang w:eastAsia="en-US"/>
        </w:rPr>
        <w:t>Voorbeelduitwerking</w:t>
      </w:r>
      <w:r>
        <w:rPr>
          <w:bCs/>
          <w:iCs/>
          <w:color w:val="000000"/>
          <w:szCs w:val="22"/>
          <w:lang w:eastAsia="en-US"/>
        </w:rPr>
        <w:t>:</w:t>
      </w:r>
    </w:p>
    <w:p w14:paraId="2C9A7FC6" w14:textId="77777777" w:rsidR="009A76B3" w:rsidRPr="00340E06" w:rsidRDefault="009A76B3" w:rsidP="00AC5AF2">
      <w:pPr>
        <w:pStyle w:val="A4-Standaardtekst"/>
        <w:ind w:left="845" w:hanging="420"/>
      </w:pPr>
      <w:r>
        <w:rPr>
          <w:bCs/>
          <w:iCs/>
          <w:color w:val="000000"/>
          <w:szCs w:val="22"/>
          <w:lang w:eastAsia="en-US"/>
        </w:rPr>
        <w:t>-</w:t>
      </w:r>
      <w:r>
        <w:rPr>
          <w:bCs/>
          <w:iCs/>
          <w:color w:val="000000"/>
          <w:szCs w:val="22"/>
          <w:lang w:eastAsia="en-US"/>
        </w:rPr>
        <w:tab/>
        <w:t xml:space="preserve">Een nieuwe politieke stroming die om een aanpak vraagt voor de gevaren van nieuwe technologieën. Bijvoorbeeld ideeën en keuzes over de toepassing van robots, klonen, genetische manipulatie, kunstmatige intelligentie. </w:t>
      </w:r>
    </w:p>
    <w:p w14:paraId="3E24875A" w14:textId="77777777" w:rsidR="009A76B3" w:rsidRDefault="009A76B3" w:rsidP="00AC5AF2">
      <w:pPr>
        <w:pStyle w:val="antw-nieuw"/>
        <w:tabs>
          <w:tab w:val="clear" w:pos="284"/>
          <w:tab w:val="clear" w:pos="425"/>
          <w:tab w:val="clear" w:pos="567"/>
          <w:tab w:val="clear" w:pos="709"/>
          <w:tab w:val="clear" w:pos="851"/>
        </w:tabs>
        <w:spacing w:line="260" w:lineRule="atLeast"/>
        <w:ind w:left="850"/>
      </w:pPr>
      <w:r>
        <w:t>-</w:t>
      </w:r>
      <w:r>
        <w:tab/>
        <w:t xml:space="preserve">Een nieuwe, zakelijke politieke stroming waarin de rol en invloed van het bedrijfsleven en de markt een grotere plek krijgen (bijvoorbeeld door een zakenkabinet). Dit doet recht aan hun grote invloed op de samenleving en de politiek. </w:t>
      </w:r>
    </w:p>
    <w:p w14:paraId="1A6958EC" w14:textId="77777777" w:rsidR="009A76B3" w:rsidRDefault="009A76B3" w:rsidP="00AC5AF2">
      <w:pPr>
        <w:pStyle w:val="antw-nieuw"/>
        <w:tabs>
          <w:tab w:val="clear" w:pos="284"/>
          <w:tab w:val="clear" w:pos="425"/>
          <w:tab w:val="clear" w:pos="567"/>
          <w:tab w:val="clear" w:pos="709"/>
          <w:tab w:val="clear" w:pos="851"/>
        </w:tabs>
        <w:spacing w:line="260" w:lineRule="atLeast"/>
        <w:ind w:left="850"/>
      </w:pPr>
      <w:r>
        <w:t>-</w:t>
      </w:r>
      <w:r>
        <w:tab/>
      </w:r>
      <w:r w:rsidR="00AC7CA6">
        <w:t xml:space="preserve">Het probleem dat de huidige politiek teveel met de korte termijn bezig is en te weinig rekening houdt met toekomstige generaties. </w:t>
      </w:r>
      <w:r>
        <w:t xml:space="preserve">Een nieuwe politieke stroming </w:t>
      </w:r>
      <w:r w:rsidR="00AC7CA6">
        <w:t>geeft d</w:t>
      </w:r>
      <w:r>
        <w:t xml:space="preserve">e jonge generatie veel meer </w:t>
      </w:r>
      <w:r w:rsidR="00AC7CA6">
        <w:t xml:space="preserve">invloed en zorgt ervoor dat de </w:t>
      </w:r>
      <w:r>
        <w:t xml:space="preserve">politiek bezig </w:t>
      </w:r>
      <w:r w:rsidR="00AC7CA6">
        <w:t>is met grote vraagstukken en oplossingen die werken voor d</w:t>
      </w:r>
      <w:r>
        <w:t>e lange termijn</w:t>
      </w:r>
      <w:r w:rsidR="00AC7CA6">
        <w:t xml:space="preserve">. </w:t>
      </w:r>
    </w:p>
    <w:p w14:paraId="4829B504" w14:textId="198D2876" w:rsidR="00B14A84" w:rsidRDefault="009A76B3" w:rsidP="0052775C">
      <w:pPr>
        <w:pStyle w:val="antw-nieuw"/>
        <w:tabs>
          <w:tab w:val="clear" w:pos="284"/>
          <w:tab w:val="clear" w:pos="425"/>
          <w:tab w:val="clear" w:pos="567"/>
          <w:tab w:val="clear" w:pos="709"/>
          <w:tab w:val="clear" w:pos="851"/>
        </w:tabs>
        <w:spacing w:line="260" w:lineRule="atLeast"/>
        <w:ind w:left="426" w:hanging="324"/>
      </w:pPr>
      <w:r>
        <w:br w:type="page"/>
      </w:r>
      <w:r w:rsidRPr="00340E06">
        <w:t>8</w:t>
      </w:r>
      <w:r w:rsidRPr="00340E06">
        <w:tab/>
      </w:r>
      <w:r>
        <w:rPr>
          <w:b/>
          <w:i/>
          <w:iCs/>
          <w:caps/>
        </w:rPr>
        <w:t>ACTUEEL</w:t>
      </w:r>
      <w:r w:rsidRPr="00340E06">
        <w:t xml:space="preserve">  blz. </w:t>
      </w:r>
      <w:r w:rsidR="007F4CB5">
        <w:t>73</w:t>
      </w:r>
      <w:r>
        <w:t xml:space="preserve"> </w:t>
      </w:r>
    </w:p>
    <w:p w14:paraId="031223F6" w14:textId="77777777" w:rsidR="00E06B20" w:rsidRDefault="00E06B20" w:rsidP="00AC5AF2">
      <w:pPr>
        <w:pStyle w:val="antw-nieuw"/>
        <w:spacing w:line="260" w:lineRule="atLeast"/>
      </w:pPr>
    </w:p>
    <w:p w14:paraId="69FA4F1C" w14:textId="790A40A1" w:rsidR="00B14A84" w:rsidRDefault="00B14A84" w:rsidP="0052775C">
      <w:pPr>
        <w:tabs>
          <w:tab w:val="left" w:pos="851"/>
        </w:tabs>
        <w:ind w:left="1276" w:hanging="851"/>
      </w:pPr>
      <w:r>
        <w:t>a.</w:t>
      </w:r>
      <w:r>
        <w:tab/>
        <w:t>-</w:t>
      </w:r>
      <w:r w:rsidR="0052775C">
        <w:tab/>
      </w:r>
      <w:r w:rsidRPr="00B14A84">
        <w:t>Welke waarden en normen staan centraal</w:t>
      </w:r>
      <w:r>
        <w:t xml:space="preserve">? </w:t>
      </w:r>
    </w:p>
    <w:p w14:paraId="42B9CE99" w14:textId="03BF8BB9" w:rsidR="00B14A84" w:rsidRDefault="00B14A84" w:rsidP="0052775C">
      <w:pPr>
        <w:ind w:left="1276"/>
      </w:pPr>
      <w:r>
        <w:t xml:space="preserve">Ploumen heeft het over sociaaldemocratische thema’s als een forse verhoging van de AOW en het minimumloon, gelijke kansen en over de strijd tegen sociale ongelijkheid. Deze standpunten passen bij de twee kernwaarden van de sociaaldemocratie, namelijk gelijkwaardigheid en solidariteit. </w:t>
      </w:r>
    </w:p>
    <w:p w14:paraId="6D37A3DD" w14:textId="6FBA9204" w:rsidR="00B14A84" w:rsidRDefault="00B14A84" w:rsidP="0052775C">
      <w:pPr>
        <w:ind w:left="1276" w:hanging="425"/>
      </w:pPr>
      <w:r>
        <w:t>-</w:t>
      </w:r>
      <w:r w:rsidR="0052775C">
        <w:tab/>
      </w:r>
      <w:r w:rsidRPr="00B14A84">
        <w:rPr>
          <w:i/>
          <w:iCs/>
        </w:rPr>
        <w:t>Wat is gewenste rol van overheid op sociaaleconomisch gebied</w:t>
      </w:r>
      <w:r>
        <w:t xml:space="preserve">? </w:t>
      </w:r>
    </w:p>
    <w:p w14:paraId="0A963ECA" w14:textId="3B66C762" w:rsidR="00B14A84" w:rsidRDefault="00B14A84" w:rsidP="0052775C">
      <w:pPr>
        <w:ind w:left="1276"/>
      </w:pPr>
      <w:r>
        <w:t>Het gaat om linkse standpunten op sociaaleconomisch gebied waarbij de overheid een actieve rol speelt om ongelijkheid tegen te gaan (forse verhoging van de AOW bijvoorbeeld).</w:t>
      </w:r>
    </w:p>
    <w:p w14:paraId="40F37545" w14:textId="70FBCBD2" w:rsidR="00B14A84" w:rsidRDefault="00B14A84" w:rsidP="0052775C">
      <w:pPr>
        <w:ind w:left="851" w:hanging="425"/>
      </w:pPr>
      <w:r>
        <w:t>b.</w:t>
      </w:r>
      <w:r>
        <w:tab/>
        <w:t xml:space="preserve">Omdat D66 ook een sociaal-cultureel progressieve partij is, net als GroenLinks. Dat zie je terug in het politieke spectrum. </w:t>
      </w:r>
    </w:p>
    <w:p w14:paraId="56E6A025" w14:textId="7F67874E" w:rsidR="009A76B3" w:rsidRPr="0052775C" w:rsidRDefault="00B14A84" w:rsidP="0052775C">
      <w:pPr>
        <w:ind w:left="851"/>
        <w:rPr>
          <w:i/>
          <w:iCs/>
        </w:rPr>
      </w:pPr>
      <w:r w:rsidRPr="0052775C">
        <w:rPr>
          <w:i/>
          <w:iCs/>
        </w:rPr>
        <w:t xml:space="preserve">Er zijn overeenkomsten tussen de partijprogramma’s. Bijvoorbeeld veel aandacht voor de aanpak van de klimaatcrisis. Beide partijen willen daar veel geld aan </w:t>
      </w:r>
      <w:r w:rsidR="00AC7CA6" w:rsidRPr="0052775C">
        <w:rPr>
          <w:i/>
          <w:iCs/>
        </w:rPr>
        <w:t>uitgeven</w:t>
      </w:r>
      <w:r w:rsidRPr="0052775C">
        <w:rPr>
          <w:i/>
          <w:iCs/>
        </w:rPr>
        <w:t>.</w:t>
      </w:r>
    </w:p>
    <w:p w14:paraId="689AA19A" w14:textId="77777777" w:rsidR="009A76B3" w:rsidRDefault="009A76B3" w:rsidP="00AC5AF2">
      <w:pPr>
        <w:rPr>
          <w:iCs/>
          <w:color w:val="000000"/>
        </w:rPr>
      </w:pPr>
    </w:p>
    <w:p w14:paraId="0F367BF2" w14:textId="77777777" w:rsidR="009A76B3" w:rsidRDefault="009A76B3" w:rsidP="00AC5AF2">
      <w:pPr>
        <w:pStyle w:val="A4-Standaardtekst"/>
        <w:rPr>
          <w:iCs/>
          <w:color w:val="000000"/>
        </w:rPr>
      </w:pPr>
    </w:p>
    <w:p w14:paraId="383DB514" w14:textId="77777777" w:rsidR="009A76B3" w:rsidRDefault="009A76B3" w:rsidP="0052775C">
      <w:pPr>
        <w:pStyle w:val="antw-nieuw"/>
        <w:tabs>
          <w:tab w:val="clear" w:pos="284"/>
          <w:tab w:val="clear" w:pos="425"/>
          <w:tab w:val="clear" w:pos="567"/>
          <w:tab w:val="clear" w:pos="709"/>
          <w:tab w:val="clear" w:pos="851"/>
        </w:tabs>
        <w:spacing w:line="260" w:lineRule="atLeast"/>
        <w:ind w:left="426" w:hanging="324"/>
      </w:pPr>
      <w:r>
        <w:rPr>
          <w:color w:val="000000"/>
        </w:rPr>
        <w:t>9</w:t>
      </w:r>
      <w:r>
        <w:rPr>
          <w:color w:val="000000"/>
        </w:rPr>
        <w:tab/>
      </w:r>
      <w:r>
        <w:rPr>
          <w:b/>
          <w:i/>
          <w:iCs/>
          <w:caps/>
          <w:color w:val="000000"/>
        </w:rPr>
        <w:t>Samenvatting ideologieën</w:t>
      </w:r>
      <w:r>
        <w:rPr>
          <w:color w:val="000000"/>
        </w:rPr>
        <w:t xml:space="preserve">  blz. </w:t>
      </w:r>
      <w:r w:rsidR="007F4CB5">
        <w:rPr>
          <w:color w:val="000000"/>
        </w:rPr>
        <w:t>73</w:t>
      </w:r>
    </w:p>
    <w:p w14:paraId="325882A7" w14:textId="77777777" w:rsidR="009A76B3" w:rsidRDefault="009A76B3" w:rsidP="00AC5AF2">
      <w:pPr>
        <w:pStyle w:val="antw-nieuw"/>
        <w:tabs>
          <w:tab w:val="clear" w:pos="284"/>
        </w:tabs>
        <w:spacing w:line="260" w:lineRule="atLeast"/>
        <w:rPr>
          <w:color w:val="000000"/>
        </w:rPr>
      </w:pPr>
    </w:p>
    <w:tbl>
      <w:tblPr>
        <w:tblW w:w="0" w:type="auto"/>
        <w:tblInd w:w="425" w:type="dxa"/>
        <w:tblLayout w:type="fixed"/>
        <w:tblLook w:val="0000" w:firstRow="0" w:lastRow="0" w:firstColumn="0" w:lastColumn="0" w:noHBand="0" w:noVBand="0"/>
      </w:tblPr>
      <w:tblGrid>
        <w:gridCol w:w="1810"/>
        <w:gridCol w:w="2551"/>
        <w:gridCol w:w="2552"/>
        <w:gridCol w:w="2409"/>
      </w:tblGrid>
      <w:tr w:rsidR="009A76B3" w14:paraId="1EE38628" w14:textId="77777777" w:rsidTr="0052775C">
        <w:tc>
          <w:tcPr>
            <w:tcW w:w="1810" w:type="dxa"/>
            <w:tcBorders>
              <w:bottom w:val="single" w:sz="4" w:space="0" w:color="000000"/>
            </w:tcBorders>
          </w:tcPr>
          <w:p w14:paraId="089917F7" w14:textId="77777777" w:rsidR="009A76B3" w:rsidRDefault="009A76B3" w:rsidP="00AC5AF2">
            <w:pPr>
              <w:autoSpaceDE w:val="0"/>
              <w:snapToGrid w:val="0"/>
              <w:rPr>
                <w:rFonts w:ascii="Arial Narrow" w:hAnsi="Arial Narrow" w:cs="Arial Narrow"/>
                <w:color w:val="000000"/>
                <w:szCs w:val="22"/>
                <w:lang w:eastAsia="en-US"/>
              </w:rPr>
            </w:pPr>
          </w:p>
        </w:tc>
        <w:tc>
          <w:tcPr>
            <w:tcW w:w="2551" w:type="dxa"/>
            <w:tcBorders>
              <w:left w:val="single" w:sz="4" w:space="0" w:color="000000"/>
              <w:bottom w:val="single" w:sz="4" w:space="0" w:color="000000"/>
            </w:tcBorders>
          </w:tcPr>
          <w:p w14:paraId="7439034B" w14:textId="77777777" w:rsidR="009A76B3" w:rsidRDefault="009A76B3" w:rsidP="00AC5AF2">
            <w:pPr>
              <w:autoSpaceDE w:val="0"/>
            </w:pPr>
            <w:r>
              <w:rPr>
                <w:rFonts w:ascii="Arial Narrow" w:hAnsi="Arial Narrow" w:cs="Arial Narrow"/>
                <w:b/>
                <w:bCs w:val="0"/>
                <w:color w:val="000000"/>
                <w:szCs w:val="22"/>
                <w:lang w:eastAsia="en-US"/>
              </w:rPr>
              <w:t>Sociaaldemocratie</w:t>
            </w:r>
          </w:p>
        </w:tc>
        <w:tc>
          <w:tcPr>
            <w:tcW w:w="2552" w:type="dxa"/>
            <w:tcBorders>
              <w:left w:val="single" w:sz="4" w:space="0" w:color="000000"/>
              <w:bottom w:val="single" w:sz="4" w:space="0" w:color="000000"/>
            </w:tcBorders>
          </w:tcPr>
          <w:p w14:paraId="4A4046A9" w14:textId="77777777" w:rsidR="009A76B3" w:rsidRDefault="009A76B3" w:rsidP="00AC5AF2">
            <w:pPr>
              <w:autoSpaceDE w:val="0"/>
            </w:pPr>
            <w:r>
              <w:rPr>
                <w:rFonts w:ascii="Arial Narrow" w:hAnsi="Arial Narrow" w:cs="Arial Narrow"/>
                <w:b/>
                <w:bCs w:val="0"/>
                <w:color w:val="000000"/>
                <w:szCs w:val="22"/>
                <w:lang w:eastAsia="en-US"/>
              </w:rPr>
              <w:t>Christendemocratie</w:t>
            </w:r>
          </w:p>
        </w:tc>
        <w:tc>
          <w:tcPr>
            <w:tcW w:w="2409" w:type="dxa"/>
            <w:tcBorders>
              <w:left w:val="single" w:sz="4" w:space="0" w:color="000000"/>
              <w:bottom w:val="single" w:sz="4" w:space="0" w:color="000000"/>
            </w:tcBorders>
          </w:tcPr>
          <w:p w14:paraId="1EE3A953" w14:textId="77777777" w:rsidR="009A76B3" w:rsidRDefault="009A76B3" w:rsidP="00AC5AF2">
            <w:pPr>
              <w:autoSpaceDE w:val="0"/>
            </w:pPr>
            <w:r>
              <w:rPr>
                <w:rFonts w:ascii="Arial Narrow" w:hAnsi="Arial Narrow" w:cs="Arial Narrow"/>
                <w:b/>
                <w:bCs w:val="0"/>
                <w:color w:val="000000"/>
                <w:szCs w:val="22"/>
                <w:lang w:eastAsia="en-US"/>
              </w:rPr>
              <w:t>Liberalisme</w:t>
            </w:r>
          </w:p>
        </w:tc>
      </w:tr>
      <w:tr w:rsidR="009A76B3" w14:paraId="75BA11E0" w14:textId="77777777" w:rsidTr="0052775C">
        <w:tc>
          <w:tcPr>
            <w:tcW w:w="1810" w:type="dxa"/>
            <w:tcBorders>
              <w:top w:val="single" w:sz="4" w:space="0" w:color="000000"/>
              <w:bottom w:val="single" w:sz="4" w:space="0" w:color="000000"/>
            </w:tcBorders>
          </w:tcPr>
          <w:p w14:paraId="199E7E6E" w14:textId="77777777" w:rsidR="009A76B3" w:rsidRDefault="009A76B3" w:rsidP="00AC5AF2">
            <w:pPr>
              <w:autoSpaceDE w:val="0"/>
            </w:pPr>
            <w:r>
              <w:rPr>
                <w:rFonts w:ascii="Arial Narrow" w:hAnsi="Arial Narrow"/>
                <w:bCs w:val="0"/>
                <w:color w:val="000000"/>
                <w:szCs w:val="22"/>
                <w:lang w:eastAsia="en-US"/>
              </w:rPr>
              <w:t>Belangrijke waarden</w:t>
            </w:r>
          </w:p>
        </w:tc>
        <w:tc>
          <w:tcPr>
            <w:tcW w:w="2551" w:type="dxa"/>
            <w:tcBorders>
              <w:top w:val="single" w:sz="4" w:space="0" w:color="000000"/>
              <w:left w:val="single" w:sz="4" w:space="0" w:color="000000"/>
              <w:bottom w:val="single" w:sz="4" w:space="0" w:color="000000"/>
            </w:tcBorders>
          </w:tcPr>
          <w:p w14:paraId="706509E4" w14:textId="77777777" w:rsidR="009A76B3" w:rsidRDefault="009A76B3" w:rsidP="00AC5AF2">
            <w:pPr>
              <w:autoSpaceDE w:val="0"/>
              <w:ind w:left="284" w:hanging="284"/>
            </w:pPr>
            <w:r>
              <w:rPr>
                <w:rFonts w:ascii="Arial Narrow" w:hAnsi="Arial Narrow"/>
                <w:bCs w:val="0"/>
                <w:color w:val="000000"/>
                <w:szCs w:val="22"/>
                <w:lang w:eastAsia="en-US"/>
              </w:rPr>
              <w:t>-</w:t>
            </w:r>
            <w:r>
              <w:rPr>
                <w:rFonts w:ascii="Arial Narrow" w:hAnsi="Arial Narrow"/>
                <w:bCs w:val="0"/>
                <w:color w:val="000000"/>
                <w:szCs w:val="22"/>
                <w:lang w:eastAsia="en-US"/>
              </w:rPr>
              <w:tab/>
              <w:t>Gelijkwaardigheid.</w:t>
            </w:r>
          </w:p>
          <w:p w14:paraId="6F39580D" w14:textId="77777777" w:rsidR="009A76B3" w:rsidRDefault="009A76B3" w:rsidP="00AC5AF2">
            <w:pPr>
              <w:autoSpaceDE w:val="0"/>
              <w:ind w:left="284" w:hanging="284"/>
            </w:pPr>
            <w:r>
              <w:rPr>
                <w:rFonts w:ascii="Arial Narrow" w:hAnsi="Arial Narrow"/>
                <w:bCs w:val="0"/>
                <w:color w:val="000000"/>
                <w:szCs w:val="22"/>
                <w:lang w:eastAsia="en-US"/>
              </w:rPr>
              <w:t>-</w:t>
            </w:r>
            <w:r>
              <w:rPr>
                <w:rFonts w:ascii="Arial Narrow" w:hAnsi="Arial Narrow"/>
                <w:bCs w:val="0"/>
                <w:color w:val="000000"/>
                <w:szCs w:val="22"/>
                <w:lang w:eastAsia="en-US"/>
              </w:rPr>
              <w:tab/>
              <w:t>Solidariteit.</w:t>
            </w:r>
          </w:p>
        </w:tc>
        <w:tc>
          <w:tcPr>
            <w:tcW w:w="2552" w:type="dxa"/>
            <w:tcBorders>
              <w:top w:val="single" w:sz="4" w:space="0" w:color="000000"/>
              <w:left w:val="single" w:sz="4" w:space="0" w:color="000000"/>
              <w:bottom w:val="single" w:sz="4" w:space="0" w:color="000000"/>
            </w:tcBorders>
          </w:tcPr>
          <w:p w14:paraId="05F3DE0B" w14:textId="77777777" w:rsidR="009A76B3" w:rsidRDefault="009A76B3" w:rsidP="00AC5AF2">
            <w:pPr>
              <w:autoSpaceDE w:val="0"/>
              <w:ind w:left="284" w:hanging="284"/>
            </w:pPr>
            <w:r>
              <w:rPr>
                <w:rFonts w:ascii="Arial Narrow" w:hAnsi="Arial Narrow"/>
                <w:bCs w:val="0"/>
                <w:color w:val="000000"/>
                <w:szCs w:val="22"/>
                <w:lang w:eastAsia="en-US"/>
              </w:rPr>
              <w:t>-</w:t>
            </w:r>
            <w:r>
              <w:rPr>
                <w:rFonts w:ascii="Arial Narrow" w:hAnsi="Arial Narrow"/>
                <w:bCs w:val="0"/>
                <w:color w:val="000000"/>
                <w:szCs w:val="22"/>
                <w:lang w:eastAsia="en-US"/>
              </w:rPr>
              <w:tab/>
              <w:t>Harmonie.</w:t>
            </w:r>
          </w:p>
          <w:p w14:paraId="7799EE16" w14:textId="77777777" w:rsidR="009A76B3" w:rsidRDefault="009A76B3" w:rsidP="00AC5AF2">
            <w:pPr>
              <w:autoSpaceDE w:val="0"/>
              <w:ind w:left="284" w:hanging="284"/>
            </w:pPr>
            <w:r>
              <w:rPr>
                <w:rFonts w:ascii="Arial Narrow" w:hAnsi="Arial Narrow"/>
                <w:bCs w:val="0"/>
                <w:color w:val="000000"/>
                <w:szCs w:val="22"/>
                <w:lang w:eastAsia="en-US"/>
              </w:rPr>
              <w:t>-</w:t>
            </w:r>
            <w:r>
              <w:rPr>
                <w:rFonts w:ascii="Arial Narrow" w:hAnsi="Arial Narrow"/>
                <w:bCs w:val="0"/>
                <w:color w:val="000000"/>
                <w:szCs w:val="22"/>
                <w:lang w:eastAsia="en-US"/>
              </w:rPr>
              <w:tab/>
              <w:t>Naastenliefde.</w:t>
            </w:r>
          </w:p>
          <w:p w14:paraId="674FB4A1" w14:textId="77777777" w:rsidR="009A76B3" w:rsidRDefault="009A76B3" w:rsidP="00AC5AF2">
            <w:pPr>
              <w:autoSpaceDE w:val="0"/>
              <w:ind w:left="284" w:hanging="284"/>
            </w:pPr>
            <w:r>
              <w:rPr>
                <w:rFonts w:ascii="Arial Narrow" w:hAnsi="Arial Narrow"/>
                <w:bCs w:val="0"/>
                <w:color w:val="000000"/>
                <w:szCs w:val="22"/>
                <w:lang w:eastAsia="en-US"/>
              </w:rPr>
              <w:t>-</w:t>
            </w:r>
            <w:r>
              <w:rPr>
                <w:rFonts w:ascii="Arial Narrow" w:hAnsi="Arial Narrow"/>
                <w:bCs w:val="0"/>
                <w:color w:val="000000"/>
                <w:szCs w:val="22"/>
                <w:lang w:eastAsia="en-US"/>
              </w:rPr>
              <w:tab/>
              <w:t>Gezamenlijke verantwoordelijkheid.</w:t>
            </w:r>
          </w:p>
          <w:p w14:paraId="77D18164" w14:textId="77777777" w:rsidR="009A76B3" w:rsidRDefault="009A76B3" w:rsidP="00AC5AF2">
            <w:pPr>
              <w:autoSpaceDE w:val="0"/>
              <w:ind w:left="284" w:hanging="284"/>
            </w:pPr>
            <w:r>
              <w:rPr>
                <w:rFonts w:ascii="Arial Narrow" w:hAnsi="Arial Narrow"/>
                <w:bCs w:val="0"/>
                <w:color w:val="000000"/>
                <w:szCs w:val="22"/>
                <w:lang w:eastAsia="en-US"/>
              </w:rPr>
              <w:t>-</w:t>
            </w:r>
            <w:r>
              <w:rPr>
                <w:rFonts w:ascii="Arial Narrow" w:hAnsi="Arial Narrow"/>
                <w:bCs w:val="0"/>
                <w:color w:val="000000"/>
                <w:szCs w:val="22"/>
                <w:lang w:eastAsia="en-US"/>
              </w:rPr>
              <w:tab/>
              <w:t>Rentmeesterschap.</w:t>
            </w:r>
          </w:p>
        </w:tc>
        <w:tc>
          <w:tcPr>
            <w:tcW w:w="2409" w:type="dxa"/>
            <w:tcBorders>
              <w:top w:val="single" w:sz="4" w:space="0" w:color="000000"/>
              <w:left w:val="single" w:sz="4" w:space="0" w:color="000000"/>
              <w:bottom w:val="single" w:sz="4" w:space="0" w:color="000000"/>
            </w:tcBorders>
          </w:tcPr>
          <w:p w14:paraId="3B5DD1AA" w14:textId="77777777" w:rsidR="009A76B3" w:rsidRDefault="009A76B3" w:rsidP="00AC5AF2">
            <w:pPr>
              <w:autoSpaceDE w:val="0"/>
              <w:ind w:left="284" w:hanging="284"/>
            </w:pPr>
            <w:r>
              <w:rPr>
                <w:rFonts w:ascii="Arial Narrow" w:hAnsi="Arial Narrow"/>
                <w:bCs w:val="0"/>
                <w:color w:val="000000"/>
                <w:szCs w:val="22"/>
                <w:lang w:eastAsia="en-US"/>
              </w:rPr>
              <w:t>-</w:t>
            </w:r>
            <w:r>
              <w:rPr>
                <w:rFonts w:ascii="Arial Narrow" w:hAnsi="Arial Narrow"/>
                <w:bCs w:val="0"/>
                <w:color w:val="000000"/>
                <w:szCs w:val="22"/>
                <w:lang w:eastAsia="en-US"/>
              </w:rPr>
              <w:tab/>
              <w:t>Vrijheid (economisch en persoonlijk).</w:t>
            </w:r>
          </w:p>
          <w:p w14:paraId="194135CF" w14:textId="77777777" w:rsidR="009A76B3" w:rsidRDefault="009A76B3" w:rsidP="00AC5AF2">
            <w:pPr>
              <w:autoSpaceDE w:val="0"/>
              <w:ind w:left="284" w:hanging="284"/>
            </w:pPr>
            <w:r>
              <w:rPr>
                <w:rFonts w:ascii="Arial Narrow" w:hAnsi="Arial Narrow"/>
                <w:bCs w:val="0"/>
                <w:color w:val="000000"/>
                <w:szCs w:val="22"/>
                <w:lang w:eastAsia="en-US"/>
              </w:rPr>
              <w:t>-</w:t>
            </w:r>
            <w:r>
              <w:rPr>
                <w:rFonts w:ascii="Arial Narrow" w:hAnsi="Arial Narrow"/>
                <w:bCs w:val="0"/>
                <w:color w:val="000000"/>
                <w:szCs w:val="22"/>
                <w:lang w:eastAsia="en-US"/>
              </w:rPr>
              <w:tab/>
              <w:t>Individuele verantwoordelijkheid.</w:t>
            </w:r>
          </w:p>
        </w:tc>
      </w:tr>
      <w:tr w:rsidR="009A76B3" w14:paraId="2159FC1C" w14:textId="77777777" w:rsidTr="0052775C">
        <w:tc>
          <w:tcPr>
            <w:tcW w:w="1810" w:type="dxa"/>
            <w:tcBorders>
              <w:top w:val="single" w:sz="4" w:space="0" w:color="000000"/>
              <w:bottom w:val="single" w:sz="4" w:space="0" w:color="000000"/>
            </w:tcBorders>
          </w:tcPr>
          <w:p w14:paraId="7E4CA9BE" w14:textId="77777777" w:rsidR="009A76B3" w:rsidRDefault="009A76B3" w:rsidP="00AC5AF2">
            <w:pPr>
              <w:autoSpaceDE w:val="0"/>
            </w:pPr>
            <w:r>
              <w:rPr>
                <w:rFonts w:ascii="Arial Narrow" w:hAnsi="Arial Narrow"/>
                <w:bCs w:val="0"/>
                <w:color w:val="000000"/>
                <w:szCs w:val="22"/>
                <w:lang w:eastAsia="en-US"/>
              </w:rPr>
              <w:t>Belangrijke normen</w:t>
            </w:r>
          </w:p>
        </w:tc>
        <w:tc>
          <w:tcPr>
            <w:tcW w:w="2551" w:type="dxa"/>
            <w:tcBorders>
              <w:top w:val="single" w:sz="4" w:space="0" w:color="000000"/>
              <w:left w:val="single" w:sz="4" w:space="0" w:color="000000"/>
              <w:bottom w:val="single" w:sz="4" w:space="0" w:color="000000"/>
            </w:tcBorders>
          </w:tcPr>
          <w:p w14:paraId="5E18E977" w14:textId="77777777" w:rsidR="009A76B3" w:rsidRDefault="009A76B3" w:rsidP="00AC5AF2">
            <w:pPr>
              <w:autoSpaceDE w:val="0"/>
              <w:ind w:left="284" w:hanging="284"/>
            </w:pPr>
            <w:r>
              <w:rPr>
                <w:rFonts w:ascii="Arial Narrow" w:hAnsi="Arial Narrow"/>
                <w:bCs w:val="0"/>
                <w:color w:val="000000"/>
                <w:szCs w:val="22"/>
                <w:lang w:eastAsia="en-US"/>
              </w:rPr>
              <w:t>-</w:t>
            </w:r>
            <w:r>
              <w:rPr>
                <w:rFonts w:ascii="Arial Narrow" w:hAnsi="Arial Narrow"/>
                <w:bCs w:val="0"/>
                <w:color w:val="000000"/>
                <w:szCs w:val="22"/>
                <w:lang w:eastAsia="en-US"/>
              </w:rPr>
              <w:tab/>
              <w:t>Zwakkeren beschermen.</w:t>
            </w:r>
          </w:p>
          <w:p w14:paraId="7CC1556A" w14:textId="77777777" w:rsidR="009A76B3" w:rsidRDefault="009A76B3" w:rsidP="00AC5AF2">
            <w:pPr>
              <w:autoSpaceDE w:val="0"/>
              <w:ind w:left="284" w:hanging="284"/>
            </w:pPr>
            <w:r>
              <w:rPr>
                <w:rFonts w:ascii="Arial Narrow" w:hAnsi="Arial Narrow"/>
                <w:bCs w:val="0"/>
                <w:color w:val="000000"/>
                <w:szCs w:val="22"/>
                <w:lang w:eastAsia="en-US"/>
              </w:rPr>
              <w:t>-</w:t>
            </w:r>
            <w:r>
              <w:rPr>
                <w:rFonts w:ascii="Arial Narrow" w:hAnsi="Arial Narrow"/>
                <w:bCs w:val="0"/>
                <w:color w:val="000000"/>
                <w:szCs w:val="22"/>
                <w:lang w:eastAsia="en-US"/>
              </w:rPr>
              <w:tab/>
              <w:t>Gelijke kansen creëren.</w:t>
            </w:r>
          </w:p>
          <w:p w14:paraId="1FF6C5E3" w14:textId="77777777" w:rsidR="009A76B3" w:rsidRDefault="009A76B3" w:rsidP="00AC5AF2">
            <w:pPr>
              <w:autoSpaceDE w:val="0"/>
              <w:ind w:left="284" w:hanging="284"/>
            </w:pPr>
            <w:r>
              <w:rPr>
                <w:rFonts w:ascii="Arial Narrow" w:hAnsi="Arial Narrow"/>
                <w:bCs w:val="0"/>
                <w:color w:val="000000"/>
                <w:szCs w:val="22"/>
                <w:lang w:eastAsia="en-US"/>
              </w:rPr>
              <w:t>-</w:t>
            </w:r>
            <w:r>
              <w:rPr>
                <w:rFonts w:ascii="Arial Narrow" w:hAnsi="Arial Narrow"/>
                <w:bCs w:val="0"/>
                <w:color w:val="000000"/>
                <w:szCs w:val="22"/>
                <w:lang w:eastAsia="en-US"/>
              </w:rPr>
              <w:tab/>
              <w:t>Eerlijke verdeling kennis, inkomen, macht.</w:t>
            </w:r>
          </w:p>
          <w:p w14:paraId="59124B0A" w14:textId="77777777" w:rsidR="009A76B3" w:rsidRDefault="009A76B3" w:rsidP="00AC5AF2">
            <w:pPr>
              <w:autoSpaceDE w:val="0"/>
              <w:ind w:left="284" w:hanging="284"/>
            </w:pPr>
            <w:r>
              <w:rPr>
                <w:rFonts w:ascii="Arial Narrow" w:hAnsi="Arial Narrow"/>
                <w:bCs w:val="0"/>
                <w:color w:val="000000"/>
                <w:szCs w:val="22"/>
                <w:lang w:eastAsia="en-US"/>
              </w:rPr>
              <w:t>-</w:t>
            </w:r>
            <w:r>
              <w:rPr>
                <w:rFonts w:ascii="Arial Narrow" w:hAnsi="Arial Narrow"/>
                <w:bCs w:val="0"/>
                <w:color w:val="000000"/>
                <w:szCs w:val="22"/>
                <w:lang w:eastAsia="en-US"/>
              </w:rPr>
              <w:tab/>
              <w:t>De sterkste schouders dragen de zwaarste lasten.</w:t>
            </w:r>
          </w:p>
        </w:tc>
        <w:tc>
          <w:tcPr>
            <w:tcW w:w="2552" w:type="dxa"/>
            <w:tcBorders>
              <w:top w:val="single" w:sz="4" w:space="0" w:color="000000"/>
              <w:left w:val="single" w:sz="4" w:space="0" w:color="000000"/>
              <w:bottom w:val="single" w:sz="4" w:space="0" w:color="000000"/>
            </w:tcBorders>
          </w:tcPr>
          <w:p w14:paraId="2DD5939A" w14:textId="77777777" w:rsidR="009A76B3" w:rsidRDefault="009A76B3" w:rsidP="00AC5AF2">
            <w:pPr>
              <w:autoSpaceDE w:val="0"/>
              <w:ind w:left="284" w:hanging="284"/>
            </w:pPr>
            <w:r>
              <w:rPr>
                <w:rFonts w:ascii="Arial Narrow" w:hAnsi="Arial Narrow"/>
                <w:bCs w:val="0"/>
                <w:color w:val="000000"/>
                <w:szCs w:val="22"/>
                <w:lang w:eastAsia="en-US"/>
              </w:rPr>
              <w:t>-</w:t>
            </w:r>
            <w:r>
              <w:rPr>
                <w:rFonts w:ascii="Arial Narrow" w:hAnsi="Arial Narrow"/>
                <w:bCs w:val="0"/>
                <w:color w:val="000000"/>
                <w:szCs w:val="22"/>
                <w:lang w:eastAsia="en-US"/>
              </w:rPr>
              <w:tab/>
              <w:t>Burgers moeten voor elkaar zorgen.</w:t>
            </w:r>
          </w:p>
          <w:p w14:paraId="758C5408" w14:textId="77777777" w:rsidR="009A76B3" w:rsidRDefault="009A76B3" w:rsidP="00AC5AF2">
            <w:pPr>
              <w:autoSpaceDE w:val="0"/>
              <w:ind w:left="284" w:hanging="284"/>
            </w:pPr>
            <w:r>
              <w:rPr>
                <w:rFonts w:ascii="Arial Narrow" w:hAnsi="Arial Narrow"/>
                <w:bCs w:val="0"/>
                <w:color w:val="000000"/>
                <w:szCs w:val="22"/>
                <w:lang w:eastAsia="en-US"/>
              </w:rPr>
              <w:t>-</w:t>
            </w:r>
            <w:r>
              <w:rPr>
                <w:rFonts w:ascii="Arial Narrow" w:hAnsi="Arial Narrow"/>
                <w:bCs w:val="0"/>
                <w:color w:val="000000"/>
                <w:szCs w:val="22"/>
                <w:lang w:eastAsia="en-US"/>
              </w:rPr>
              <w:tab/>
              <w:t>Een sterk maatschappelijk middenveld opbouwen.</w:t>
            </w:r>
          </w:p>
          <w:p w14:paraId="2380B5FD" w14:textId="77777777" w:rsidR="009A76B3" w:rsidRDefault="009A76B3" w:rsidP="00AC5AF2">
            <w:pPr>
              <w:autoSpaceDE w:val="0"/>
              <w:ind w:left="284" w:hanging="284"/>
            </w:pPr>
            <w:r>
              <w:rPr>
                <w:rFonts w:ascii="Arial Narrow" w:hAnsi="Arial Narrow"/>
                <w:bCs w:val="0"/>
                <w:color w:val="000000"/>
                <w:szCs w:val="22"/>
                <w:lang w:eastAsia="en-US"/>
              </w:rPr>
              <w:t>-</w:t>
            </w:r>
            <w:r>
              <w:rPr>
                <w:rFonts w:ascii="Arial Narrow" w:hAnsi="Arial Narrow"/>
                <w:bCs w:val="0"/>
                <w:color w:val="000000"/>
                <w:szCs w:val="22"/>
                <w:lang w:eastAsia="en-US"/>
              </w:rPr>
              <w:tab/>
              <w:t>Goed zorgen voor de door God aan ons toevertrouwde aarde.</w:t>
            </w:r>
          </w:p>
        </w:tc>
        <w:tc>
          <w:tcPr>
            <w:tcW w:w="2409" w:type="dxa"/>
            <w:tcBorders>
              <w:top w:val="single" w:sz="4" w:space="0" w:color="000000"/>
              <w:left w:val="single" w:sz="4" w:space="0" w:color="000000"/>
              <w:bottom w:val="single" w:sz="4" w:space="0" w:color="000000"/>
            </w:tcBorders>
          </w:tcPr>
          <w:p w14:paraId="1BD260C9" w14:textId="77777777" w:rsidR="009A76B3" w:rsidRDefault="009A76B3" w:rsidP="00AC5AF2">
            <w:pPr>
              <w:autoSpaceDE w:val="0"/>
              <w:ind w:left="284" w:hanging="284"/>
            </w:pPr>
            <w:r>
              <w:rPr>
                <w:rFonts w:ascii="Arial Narrow" w:hAnsi="Arial Narrow"/>
                <w:bCs w:val="0"/>
                <w:color w:val="000000"/>
                <w:szCs w:val="22"/>
                <w:lang w:eastAsia="en-US"/>
              </w:rPr>
              <w:t>-</w:t>
            </w:r>
            <w:r>
              <w:rPr>
                <w:rFonts w:ascii="Arial Narrow" w:hAnsi="Arial Narrow"/>
                <w:bCs w:val="0"/>
                <w:color w:val="000000"/>
                <w:szCs w:val="22"/>
                <w:lang w:eastAsia="en-US"/>
              </w:rPr>
              <w:tab/>
              <w:t>Burgers nemen verantwoordelijkheid voor hun leven.</w:t>
            </w:r>
          </w:p>
          <w:p w14:paraId="70D7C97F" w14:textId="77777777" w:rsidR="009A76B3" w:rsidRDefault="009A76B3" w:rsidP="00AC5AF2">
            <w:pPr>
              <w:autoSpaceDE w:val="0"/>
              <w:ind w:left="284" w:hanging="284"/>
            </w:pPr>
            <w:r>
              <w:rPr>
                <w:rFonts w:ascii="Arial Narrow" w:hAnsi="Arial Narrow"/>
                <w:bCs w:val="0"/>
                <w:color w:val="000000"/>
                <w:szCs w:val="22"/>
                <w:lang w:eastAsia="en-US"/>
              </w:rPr>
              <w:t>-</w:t>
            </w:r>
            <w:r>
              <w:rPr>
                <w:rFonts w:ascii="Arial Narrow" w:hAnsi="Arial Narrow"/>
                <w:bCs w:val="0"/>
                <w:color w:val="000000"/>
                <w:szCs w:val="22"/>
                <w:lang w:eastAsia="en-US"/>
              </w:rPr>
              <w:tab/>
              <w:t xml:space="preserve">Vrijheden moeten zo min mogelijk beperkt worden. </w:t>
            </w:r>
          </w:p>
        </w:tc>
      </w:tr>
      <w:tr w:rsidR="009A76B3" w14:paraId="05F08264" w14:textId="77777777" w:rsidTr="0052775C">
        <w:tc>
          <w:tcPr>
            <w:tcW w:w="1810" w:type="dxa"/>
            <w:tcBorders>
              <w:top w:val="single" w:sz="4" w:space="0" w:color="000000"/>
            </w:tcBorders>
          </w:tcPr>
          <w:p w14:paraId="1429721A" w14:textId="77777777" w:rsidR="009A76B3" w:rsidRDefault="009A76B3" w:rsidP="00AC5AF2">
            <w:pPr>
              <w:autoSpaceDE w:val="0"/>
            </w:pPr>
            <w:r>
              <w:rPr>
                <w:rFonts w:ascii="Arial Narrow" w:hAnsi="Arial Narrow"/>
                <w:bCs w:val="0"/>
                <w:color w:val="000000"/>
                <w:szCs w:val="22"/>
                <w:lang w:eastAsia="en-US"/>
              </w:rPr>
              <w:t>Gewenste rol van de overheid op sociaaleconomisch gebied</w:t>
            </w:r>
          </w:p>
        </w:tc>
        <w:tc>
          <w:tcPr>
            <w:tcW w:w="2551" w:type="dxa"/>
            <w:tcBorders>
              <w:top w:val="single" w:sz="4" w:space="0" w:color="000000"/>
              <w:left w:val="single" w:sz="4" w:space="0" w:color="000000"/>
            </w:tcBorders>
          </w:tcPr>
          <w:p w14:paraId="150AFE34" w14:textId="77777777" w:rsidR="009A76B3" w:rsidRDefault="009A76B3" w:rsidP="00AC5AF2">
            <w:pPr>
              <w:autoSpaceDE w:val="0"/>
              <w:rPr>
                <w:rFonts w:ascii="Arial Narrow" w:hAnsi="Arial Narrow"/>
                <w:bCs w:val="0"/>
                <w:color w:val="000000"/>
                <w:szCs w:val="22"/>
                <w:lang w:eastAsia="en-US"/>
              </w:rPr>
            </w:pPr>
            <w:r>
              <w:rPr>
                <w:rFonts w:ascii="Arial Narrow" w:hAnsi="Arial Narrow"/>
                <w:bCs w:val="0"/>
                <w:color w:val="000000"/>
                <w:szCs w:val="22"/>
                <w:lang w:eastAsia="en-US"/>
              </w:rPr>
              <w:t>Actieve rol</w:t>
            </w:r>
          </w:p>
          <w:p w14:paraId="61C6D18D" w14:textId="77777777" w:rsidR="009A76B3" w:rsidRDefault="009A76B3" w:rsidP="00AC5AF2">
            <w:pPr>
              <w:autoSpaceDE w:val="0"/>
            </w:pPr>
            <w:r>
              <w:rPr>
                <w:rFonts w:ascii="Arial Narrow" w:hAnsi="Arial Narrow"/>
                <w:bCs w:val="0"/>
                <w:color w:val="000000"/>
                <w:szCs w:val="22"/>
                <w:lang w:eastAsia="en-US"/>
              </w:rPr>
              <w:t>De overheid heeft een grote rol omdat kennis, inkomen en macht eerlijker verdeeld moeten worden.</w:t>
            </w:r>
          </w:p>
        </w:tc>
        <w:tc>
          <w:tcPr>
            <w:tcW w:w="2552" w:type="dxa"/>
            <w:tcBorders>
              <w:top w:val="single" w:sz="4" w:space="0" w:color="000000"/>
              <w:left w:val="single" w:sz="4" w:space="0" w:color="000000"/>
            </w:tcBorders>
          </w:tcPr>
          <w:p w14:paraId="23620510" w14:textId="77777777" w:rsidR="009A76B3" w:rsidRDefault="009A76B3" w:rsidP="00AC5AF2">
            <w:pPr>
              <w:autoSpaceDE w:val="0"/>
              <w:rPr>
                <w:rFonts w:ascii="Arial Narrow" w:hAnsi="Arial Narrow"/>
                <w:bCs w:val="0"/>
                <w:color w:val="000000"/>
                <w:szCs w:val="22"/>
                <w:lang w:eastAsia="en-US"/>
              </w:rPr>
            </w:pPr>
            <w:r>
              <w:rPr>
                <w:rFonts w:ascii="Arial Narrow" w:hAnsi="Arial Narrow"/>
                <w:bCs w:val="0"/>
                <w:color w:val="000000"/>
                <w:szCs w:val="22"/>
                <w:lang w:eastAsia="en-US"/>
              </w:rPr>
              <w:t>Aanvullende rol</w:t>
            </w:r>
          </w:p>
          <w:p w14:paraId="0268ED70" w14:textId="77777777" w:rsidR="009A76B3" w:rsidRDefault="009A76B3" w:rsidP="00AC5AF2">
            <w:pPr>
              <w:autoSpaceDE w:val="0"/>
            </w:pPr>
            <w:r>
              <w:rPr>
                <w:rFonts w:ascii="Arial Narrow" w:hAnsi="Arial Narrow"/>
                <w:bCs w:val="0"/>
                <w:color w:val="000000"/>
                <w:szCs w:val="22"/>
                <w:lang w:eastAsia="en-US"/>
              </w:rPr>
              <w:t>De overheid voert taken uit die burgers en maatschappelijke organisaties niet kunnen verrichten.</w:t>
            </w:r>
          </w:p>
        </w:tc>
        <w:tc>
          <w:tcPr>
            <w:tcW w:w="2409" w:type="dxa"/>
            <w:tcBorders>
              <w:top w:val="single" w:sz="4" w:space="0" w:color="000000"/>
              <w:left w:val="single" w:sz="4" w:space="0" w:color="000000"/>
            </w:tcBorders>
          </w:tcPr>
          <w:p w14:paraId="0E69A520" w14:textId="77777777" w:rsidR="009A76B3" w:rsidRDefault="009A76B3" w:rsidP="00AC5AF2">
            <w:pPr>
              <w:autoSpaceDE w:val="0"/>
            </w:pPr>
            <w:r>
              <w:rPr>
                <w:rFonts w:ascii="Arial Narrow" w:hAnsi="Arial Narrow"/>
                <w:bCs w:val="0"/>
                <w:color w:val="000000"/>
                <w:szCs w:val="22"/>
                <w:lang w:eastAsia="en-US"/>
              </w:rPr>
              <w:t>Beperkte rol</w:t>
            </w:r>
            <w:r>
              <w:rPr>
                <w:rFonts w:ascii="Arial Narrow" w:hAnsi="Arial Narrow"/>
                <w:bCs w:val="0"/>
                <w:color w:val="000000"/>
                <w:szCs w:val="22"/>
                <w:lang w:eastAsia="en-US"/>
              </w:rPr>
              <w:br/>
              <w:t>De overheid beperkt haar rol tot kerntaken als veiligheid, orde en gezondheidszorg.</w:t>
            </w:r>
          </w:p>
        </w:tc>
      </w:tr>
    </w:tbl>
    <w:p w14:paraId="76C6DE90" w14:textId="77777777" w:rsidR="009A76B3" w:rsidRDefault="009A76B3" w:rsidP="00AC5AF2"/>
    <w:p w14:paraId="465528E8" w14:textId="77777777" w:rsidR="00E06B20" w:rsidRDefault="00E06B20" w:rsidP="00AC5AF2"/>
    <w:p w14:paraId="4C0F2A04" w14:textId="77777777" w:rsidR="009A76B3" w:rsidRDefault="009A76B3" w:rsidP="00AC5AF2">
      <w:pPr>
        <w:ind w:left="425" w:hanging="425"/>
      </w:pPr>
      <w:r>
        <w:rPr>
          <w:color w:val="000000"/>
        </w:rPr>
        <w:t>10</w:t>
      </w:r>
      <w:r>
        <w:rPr>
          <w:color w:val="000000"/>
        </w:rPr>
        <w:tab/>
      </w:r>
      <w:r>
        <w:rPr>
          <w:b/>
          <w:i/>
          <w:color w:val="000000"/>
        </w:rPr>
        <w:t>WAT VOOR STANDPUNT?</w:t>
      </w:r>
      <w:r>
        <w:rPr>
          <w:color w:val="000000"/>
        </w:rPr>
        <w:t xml:space="preserve">  blz. </w:t>
      </w:r>
      <w:r w:rsidR="007F4CB5">
        <w:rPr>
          <w:color w:val="000000"/>
        </w:rPr>
        <w:t>74</w:t>
      </w:r>
    </w:p>
    <w:p w14:paraId="7CCBBE35" w14:textId="77777777" w:rsidR="009A76B3" w:rsidRDefault="009A76B3" w:rsidP="00AC5AF2">
      <w:pPr>
        <w:pStyle w:val="A4-Standaardtekst"/>
        <w:rPr>
          <w:color w:val="000000"/>
        </w:rPr>
      </w:pPr>
    </w:p>
    <w:tbl>
      <w:tblPr>
        <w:tblW w:w="0" w:type="auto"/>
        <w:tblInd w:w="425" w:type="dxa"/>
        <w:tblLayout w:type="fixed"/>
        <w:tblLook w:val="0000" w:firstRow="0" w:lastRow="0" w:firstColumn="0" w:lastColumn="0" w:noHBand="0" w:noVBand="0"/>
      </w:tblPr>
      <w:tblGrid>
        <w:gridCol w:w="8047"/>
        <w:gridCol w:w="567"/>
        <w:gridCol w:w="426"/>
      </w:tblGrid>
      <w:tr w:rsidR="009A76B3" w14:paraId="527F04BB" w14:textId="77777777" w:rsidTr="0052775C">
        <w:trPr>
          <w:trHeight w:val="227"/>
        </w:trPr>
        <w:tc>
          <w:tcPr>
            <w:tcW w:w="8047" w:type="dxa"/>
            <w:tcBorders>
              <w:bottom w:val="single" w:sz="4" w:space="0" w:color="000000"/>
            </w:tcBorders>
          </w:tcPr>
          <w:p w14:paraId="2F4CE088"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rFonts w:ascii="Arial Narrow" w:hAnsi="Arial Narrow"/>
                <w:b/>
                <w:color w:val="000000"/>
              </w:rPr>
              <w:t>Standpunt</w:t>
            </w:r>
          </w:p>
        </w:tc>
        <w:tc>
          <w:tcPr>
            <w:tcW w:w="567" w:type="dxa"/>
            <w:tcBorders>
              <w:left w:val="single" w:sz="4" w:space="0" w:color="000000"/>
              <w:bottom w:val="single" w:sz="4" w:space="0" w:color="000000"/>
            </w:tcBorders>
          </w:tcPr>
          <w:p w14:paraId="334E7CD3"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jc w:val="center"/>
            </w:pPr>
            <w:r>
              <w:rPr>
                <w:rFonts w:ascii="Arial Narrow" w:hAnsi="Arial Narrow"/>
                <w:b/>
                <w:color w:val="000000"/>
              </w:rPr>
              <w:t>P</w:t>
            </w:r>
          </w:p>
        </w:tc>
        <w:tc>
          <w:tcPr>
            <w:tcW w:w="426" w:type="dxa"/>
            <w:tcBorders>
              <w:left w:val="single" w:sz="4" w:space="0" w:color="000000"/>
              <w:bottom w:val="single" w:sz="4" w:space="0" w:color="000000"/>
            </w:tcBorders>
          </w:tcPr>
          <w:p w14:paraId="65178610"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jc w:val="center"/>
            </w:pPr>
            <w:r>
              <w:rPr>
                <w:rFonts w:ascii="Arial Narrow" w:hAnsi="Arial Narrow"/>
                <w:b/>
                <w:color w:val="000000"/>
              </w:rPr>
              <w:t>C</w:t>
            </w:r>
          </w:p>
        </w:tc>
      </w:tr>
      <w:tr w:rsidR="009A76B3" w14:paraId="3578828F" w14:textId="77777777" w:rsidTr="0052775C">
        <w:trPr>
          <w:trHeight w:val="227"/>
        </w:trPr>
        <w:tc>
          <w:tcPr>
            <w:tcW w:w="8047" w:type="dxa"/>
            <w:tcBorders>
              <w:top w:val="single" w:sz="4" w:space="0" w:color="000000"/>
            </w:tcBorders>
          </w:tcPr>
          <w:p w14:paraId="6DE54981" w14:textId="77777777" w:rsidR="009A76B3" w:rsidRDefault="009A76B3" w:rsidP="00AC5AF2">
            <w:pPr>
              <w:pStyle w:val="antw-nieuw"/>
              <w:tabs>
                <w:tab w:val="clear" w:pos="284"/>
                <w:tab w:val="clear" w:pos="425"/>
                <w:tab w:val="clear" w:pos="567"/>
                <w:tab w:val="clear" w:pos="709"/>
                <w:tab w:val="clear" w:pos="851"/>
              </w:tabs>
              <w:spacing w:line="260" w:lineRule="atLeast"/>
              <w:ind w:left="430" w:hanging="328"/>
            </w:pPr>
            <w:r>
              <w:rPr>
                <w:rFonts w:ascii="Arial Narrow" w:hAnsi="Arial Narrow"/>
                <w:color w:val="000000"/>
              </w:rPr>
              <w:t>1.</w:t>
            </w:r>
            <w:r>
              <w:rPr>
                <w:rFonts w:ascii="Arial Narrow" w:hAnsi="Arial Narrow"/>
                <w:color w:val="000000"/>
              </w:rPr>
              <w:tab/>
              <w:t>De teelt van softdrugs voor coffeeshops moet op een legale manier geregeld worden.</w:t>
            </w:r>
          </w:p>
        </w:tc>
        <w:tc>
          <w:tcPr>
            <w:tcW w:w="567" w:type="dxa"/>
            <w:tcBorders>
              <w:top w:val="single" w:sz="4" w:space="0" w:color="000000"/>
              <w:left w:val="single" w:sz="4" w:space="0" w:color="000000"/>
            </w:tcBorders>
          </w:tcPr>
          <w:p w14:paraId="1041D653"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jc w:val="center"/>
            </w:pPr>
            <w:r>
              <w:rPr>
                <w:rFonts w:ascii="Arial Narrow" w:hAnsi="Arial Narrow"/>
                <w:color w:val="000000"/>
              </w:rPr>
              <w:t>X</w:t>
            </w:r>
          </w:p>
        </w:tc>
        <w:tc>
          <w:tcPr>
            <w:tcW w:w="426" w:type="dxa"/>
            <w:tcBorders>
              <w:top w:val="single" w:sz="4" w:space="0" w:color="000000"/>
              <w:left w:val="single" w:sz="4" w:space="0" w:color="000000"/>
            </w:tcBorders>
          </w:tcPr>
          <w:p w14:paraId="48C7D663"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jc w:val="center"/>
              <w:rPr>
                <w:rFonts w:ascii="Arial Narrow" w:hAnsi="Arial Narrow"/>
                <w:color w:val="000000"/>
              </w:rPr>
            </w:pPr>
          </w:p>
        </w:tc>
      </w:tr>
      <w:tr w:rsidR="009A76B3" w14:paraId="58A29EE8" w14:textId="77777777" w:rsidTr="0052775C">
        <w:trPr>
          <w:trHeight w:val="227"/>
        </w:trPr>
        <w:tc>
          <w:tcPr>
            <w:tcW w:w="8047" w:type="dxa"/>
            <w:tcBorders>
              <w:top w:val="single" w:sz="4" w:space="0" w:color="000000"/>
            </w:tcBorders>
          </w:tcPr>
          <w:p w14:paraId="6B3585AF" w14:textId="77777777" w:rsidR="009A76B3" w:rsidRDefault="009A76B3" w:rsidP="00AC5AF2">
            <w:pPr>
              <w:pStyle w:val="antw-nieuw"/>
              <w:tabs>
                <w:tab w:val="clear" w:pos="284"/>
                <w:tab w:val="clear" w:pos="425"/>
                <w:tab w:val="clear" w:pos="567"/>
                <w:tab w:val="clear" w:pos="709"/>
                <w:tab w:val="clear" w:pos="851"/>
              </w:tabs>
              <w:spacing w:line="260" w:lineRule="atLeast"/>
              <w:ind w:left="430" w:hanging="328"/>
            </w:pPr>
            <w:r>
              <w:rPr>
                <w:rFonts w:ascii="Arial Narrow" w:hAnsi="Arial Narrow" w:cs="Arial Narrow"/>
                <w:color w:val="000000"/>
                <w:lang w:eastAsia="en-US"/>
              </w:rPr>
              <w:t>2.</w:t>
            </w:r>
            <w:r>
              <w:rPr>
                <w:rFonts w:ascii="Arial Narrow" w:hAnsi="Arial Narrow" w:cs="Arial Narrow"/>
                <w:color w:val="000000"/>
                <w:lang w:eastAsia="en-US"/>
              </w:rPr>
              <w:tab/>
              <w:t>Het kraamverlof voor jonge vaders moet verlengd worden naar tien dagen.</w:t>
            </w:r>
          </w:p>
        </w:tc>
        <w:tc>
          <w:tcPr>
            <w:tcW w:w="567" w:type="dxa"/>
            <w:tcBorders>
              <w:top w:val="single" w:sz="4" w:space="0" w:color="000000"/>
              <w:left w:val="single" w:sz="4" w:space="0" w:color="000000"/>
            </w:tcBorders>
          </w:tcPr>
          <w:p w14:paraId="7F566D54"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jc w:val="center"/>
            </w:pPr>
            <w:r>
              <w:rPr>
                <w:rFonts w:ascii="Arial Narrow" w:hAnsi="Arial Narrow"/>
                <w:color w:val="000000"/>
              </w:rPr>
              <w:t>X</w:t>
            </w:r>
          </w:p>
        </w:tc>
        <w:tc>
          <w:tcPr>
            <w:tcW w:w="426" w:type="dxa"/>
            <w:tcBorders>
              <w:top w:val="single" w:sz="4" w:space="0" w:color="000000"/>
              <w:left w:val="single" w:sz="4" w:space="0" w:color="000000"/>
            </w:tcBorders>
          </w:tcPr>
          <w:p w14:paraId="31AD18F1"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jc w:val="center"/>
              <w:rPr>
                <w:rFonts w:ascii="Arial Narrow" w:hAnsi="Arial Narrow"/>
                <w:color w:val="000000"/>
              </w:rPr>
            </w:pPr>
          </w:p>
        </w:tc>
      </w:tr>
      <w:tr w:rsidR="009A76B3" w14:paraId="3E008608" w14:textId="77777777" w:rsidTr="0052775C">
        <w:trPr>
          <w:trHeight w:val="227"/>
        </w:trPr>
        <w:tc>
          <w:tcPr>
            <w:tcW w:w="8047" w:type="dxa"/>
            <w:tcBorders>
              <w:top w:val="single" w:sz="4" w:space="0" w:color="000000"/>
            </w:tcBorders>
          </w:tcPr>
          <w:p w14:paraId="71B6FD73" w14:textId="77777777" w:rsidR="009A76B3" w:rsidRDefault="009A76B3" w:rsidP="00AC5AF2">
            <w:pPr>
              <w:pStyle w:val="antw-nieuw"/>
              <w:tabs>
                <w:tab w:val="clear" w:pos="284"/>
                <w:tab w:val="clear" w:pos="425"/>
                <w:tab w:val="clear" w:pos="567"/>
                <w:tab w:val="clear" w:pos="709"/>
                <w:tab w:val="clear" w:pos="851"/>
              </w:tabs>
              <w:spacing w:line="260" w:lineRule="atLeast"/>
              <w:ind w:left="430" w:hanging="328"/>
            </w:pPr>
            <w:r>
              <w:rPr>
                <w:rFonts w:ascii="Arial Narrow" w:hAnsi="Arial Narrow" w:cs="Arial Narrow"/>
                <w:color w:val="000000"/>
                <w:lang w:eastAsia="en-US"/>
              </w:rPr>
              <w:t>3.</w:t>
            </w:r>
            <w:r>
              <w:rPr>
                <w:rFonts w:ascii="Arial Narrow" w:hAnsi="Arial Narrow" w:cs="Arial Narrow"/>
                <w:color w:val="000000"/>
                <w:lang w:eastAsia="en-US"/>
              </w:rPr>
              <w:tab/>
              <w:t>Levenslang moet ook echt levenslang blijven.</w:t>
            </w:r>
          </w:p>
        </w:tc>
        <w:tc>
          <w:tcPr>
            <w:tcW w:w="567" w:type="dxa"/>
            <w:tcBorders>
              <w:top w:val="single" w:sz="4" w:space="0" w:color="000000"/>
              <w:left w:val="single" w:sz="4" w:space="0" w:color="000000"/>
            </w:tcBorders>
          </w:tcPr>
          <w:p w14:paraId="14261672"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jc w:val="center"/>
              <w:rPr>
                <w:rFonts w:ascii="Arial Narrow" w:hAnsi="Arial Narrow"/>
                <w:color w:val="000000"/>
              </w:rPr>
            </w:pPr>
          </w:p>
        </w:tc>
        <w:tc>
          <w:tcPr>
            <w:tcW w:w="426" w:type="dxa"/>
            <w:tcBorders>
              <w:top w:val="single" w:sz="4" w:space="0" w:color="000000"/>
              <w:left w:val="single" w:sz="4" w:space="0" w:color="000000"/>
            </w:tcBorders>
          </w:tcPr>
          <w:p w14:paraId="1437DC06"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jc w:val="center"/>
            </w:pPr>
            <w:r>
              <w:rPr>
                <w:rFonts w:ascii="Arial Narrow" w:hAnsi="Arial Narrow"/>
                <w:color w:val="000000"/>
              </w:rPr>
              <w:t>X</w:t>
            </w:r>
          </w:p>
        </w:tc>
      </w:tr>
      <w:tr w:rsidR="009A76B3" w14:paraId="5EAC39B3" w14:textId="77777777" w:rsidTr="0052775C">
        <w:trPr>
          <w:trHeight w:val="227"/>
        </w:trPr>
        <w:tc>
          <w:tcPr>
            <w:tcW w:w="8047" w:type="dxa"/>
            <w:tcBorders>
              <w:top w:val="single" w:sz="4" w:space="0" w:color="000000"/>
            </w:tcBorders>
          </w:tcPr>
          <w:p w14:paraId="3522AF0F" w14:textId="77777777" w:rsidR="009A76B3" w:rsidRDefault="009A76B3" w:rsidP="00AC5AF2">
            <w:pPr>
              <w:pStyle w:val="antw-nieuw"/>
              <w:tabs>
                <w:tab w:val="clear" w:pos="284"/>
                <w:tab w:val="clear" w:pos="425"/>
                <w:tab w:val="clear" w:pos="567"/>
                <w:tab w:val="clear" w:pos="709"/>
                <w:tab w:val="clear" w:pos="851"/>
              </w:tabs>
              <w:spacing w:line="260" w:lineRule="atLeast"/>
              <w:ind w:left="430" w:hanging="328"/>
            </w:pPr>
            <w:r>
              <w:rPr>
                <w:rFonts w:ascii="Arial Narrow" w:hAnsi="Arial Narrow" w:cs="Arial Narrow"/>
                <w:color w:val="000000"/>
                <w:lang w:eastAsia="en-US"/>
              </w:rPr>
              <w:t>4.</w:t>
            </w:r>
            <w:r>
              <w:rPr>
                <w:rFonts w:ascii="Arial Narrow" w:hAnsi="Arial Narrow" w:cs="Arial Narrow"/>
                <w:color w:val="000000"/>
              </w:rPr>
              <w:tab/>
            </w:r>
            <w:r>
              <w:rPr>
                <w:rFonts w:ascii="Arial Narrow" w:hAnsi="Arial Narrow" w:cs="Arial Narrow"/>
                <w:color w:val="000000"/>
                <w:lang w:eastAsia="en-US"/>
              </w:rPr>
              <w:t>Gratis openbaar vervoer is de beste oplossing voor het fileprobleem.</w:t>
            </w:r>
          </w:p>
        </w:tc>
        <w:tc>
          <w:tcPr>
            <w:tcW w:w="567" w:type="dxa"/>
            <w:tcBorders>
              <w:top w:val="single" w:sz="4" w:space="0" w:color="000000"/>
              <w:left w:val="single" w:sz="4" w:space="0" w:color="000000"/>
            </w:tcBorders>
          </w:tcPr>
          <w:p w14:paraId="0EA2973D"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jc w:val="center"/>
            </w:pPr>
            <w:r>
              <w:rPr>
                <w:rFonts w:ascii="Arial Narrow" w:hAnsi="Arial Narrow"/>
                <w:color w:val="000000"/>
              </w:rPr>
              <w:t>X</w:t>
            </w:r>
          </w:p>
        </w:tc>
        <w:tc>
          <w:tcPr>
            <w:tcW w:w="426" w:type="dxa"/>
            <w:tcBorders>
              <w:top w:val="single" w:sz="4" w:space="0" w:color="000000"/>
              <w:left w:val="single" w:sz="4" w:space="0" w:color="000000"/>
            </w:tcBorders>
          </w:tcPr>
          <w:p w14:paraId="0E90A8E6"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jc w:val="center"/>
              <w:rPr>
                <w:rFonts w:ascii="Arial Narrow" w:hAnsi="Arial Narrow"/>
                <w:color w:val="000000"/>
              </w:rPr>
            </w:pPr>
          </w:p>
        </w:tc>
      </w:tr>
      <w:tr w:rsidR="009A76B3" w14:paraId="265D1012" w14:textId="77777777" w:rsidTr="0052775C">
        <w:trPr>
          <w:trHeight w:val="227"/>
        </w:trPr>
        <w:tc>
          <w:tcPr>
            <w:tcW w:w="8047" w:type="dxa"/>
            <w:tcBorders>
              <w:top w:val="single" w:sz="4" w:space="0" w:color="000000"/>
            </w:tcBorders>
          </w:tcPr>
          <w:p w14:paraId="102E6012" w14:textId="77777777" w:rsidR="009A76B3" w:rsidRDefault="009A76B3" w:rsidP="00AC5AF2">
            <w:pPr>
              <w:pStyle w:val="antw-nieuw"/>
              <w:tabs>
                <w:tab w:val="clear" w:pos="284"/>
                <w:tab w:val="clear" w:pos="425"/>
                <w:tab w:val="clear" w:pos="567"/>
                <w:tab w:val="clear" w:pos="709"/>
                <w:tab w:val="clear" w:pos="851"/>
              </w:tabs>
              <w:spacing w:line="260" w:lineRule="atLeast"/>
              <w:ind w:left="430" w:hanging="328"/>
            </w:pPr>
            <w:r>
              <w:rPr>
                <w:rFonts w:ascii="Arial Narrow" w:hAnsi="Arial Narrow" w:cs="Arial Narrow"/>
                <w:color w:val="000000"/>
                <w:lang w:eastAsia="en-US"/>
              </w:rPr>
              <w:t>5.</w:t>
            </w:r>
            <w:r>
              <w:rPr>
                <w:rFonts w:ascii="Arial Narrow" w:hAnsi="Arial Narrow" w:cs="Arial Narrow"/>
                <w:color w:val="000000"/>
                <w:lang w:eastAsia="en-US"/>
              </w:rPr>
              <w:tab/>
              <w:t>De Nederlandse vlag moet in de Tweede Kamer blijven hangen.</w:t>
            </w:r>
          </w:p>
        </w:tc>
        <w:tc>
          <w:tcPr>
            <w:tcW w:w="567" w:type="dxa"/>
            <w:tcBorders>
              <w:top w:val="single" w:sz="4" w:space="0" w:color="000000"/>
              <w:left w:val="single" w:sz="4" w:space="0" w:color="000000"/>
            </w:tcBorders>
          </w:tcPr>
          <w:p w14:paraId="5E28566C"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jc w:val="center"/>
              <w:rPr>
                <w:rFonts w:ascii="Arial Narrow" w:hAnsi="Arial Narrow"/>
                <w:color w:val="000000"/>
                <w:lang w:eastAsia="en-US"/>
              </w:rPr>
            </w:pPr>
          </w:p>
        </w:tc>
        <w:tc>
          <w:tcPr>
            <w:tcW w:w="426" w:type="dxa"/>
            <w:tcBorders>
              <w:top w:val="single" w:sz="4" w:space="0" w:color="000000"/>
              <w:left w:val="single" w:sz="4" w:space="0" w:color="000000"/>
            </w:tcBorders>
          </w:tcPr>
          <w:p w14:paraId="4C885CCD"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jc w:val="center"/>
            </w:pPr>
            <w:r>
              <w:rPr>
                <w:rFonts w:ascii="Arial Narrow" w:hAnsi="Arial Narrow"/>
                <w:color w:val="000000"/>
              </w:rPr>
              <w:t>X</w:t>
            </w:r>
          </w:p>
        </w:tc>
      </w:tr>
      <w:tr w:rsidR="009A76B3" w14:paraId="71798076" w14:textId="77777777" w:rsidTr="0052775C">
        <w:trPr>
          <w:trHeight w:val="227"/>
        </w:trPr>
        <w:tc>
          <w:tcPr>
            <w:tcW w:w="8047" w:type="dxa"/>
            <w:tcBorders>
              <w:top w:val="single" w:sz="4" w:space="0" w:color="000000"/>
            </w:tcBorders>
          </w:tcPr>
          <w:p w14:paraId="5B3E5615" w14:textId="77777777" w:rsidR="009A76B3" w:rsidRDefault="009A76B3" w:rsidP="00AC5AF2">
            <w:pPr>
              <w:pStyle w:val="antw-nieuw"/>
              <w:tabs>
                <w:tab w:val="clear" w:pos="284"/>
                <w:tab w:val="clear" w:pos="425"/>
                <w:tab w:val="clear" w:pos="567"/>
                <w:tab w:val="clear" w:pos="709"/>
                <w:tab w:val="clear" w:pos="851"/>
              </w:tabs>
              <w:spacing w:line="260" w:lineRule="atLeast"/>
              <w:ind w:left="430" w:hanging="328"/>
            </w:pPr>
            <w:r>
              <w:rPr>
                <w:rFonts w:ascii="Arial Narrow" w:hAnsi="Arial Narrow" w:cs="Arial Narrow"/>
                <w:color w:val="000000"/>
                <w:lang w:eastAsia="en-US"/>
              </w:rPr>
              <w:t>6.</w:t>
            </w:r>
            <w:r>
              <w:rPr>
                <w:rFonts w:ascii="Arial Narrow" w:hAnsi="Arial Narrow" w:cs="Arial Narrow"/>
                <w:color w:val="000000"/>
                <w:lang w:eastAsia="en-US"/>
              </w:rPr>
              <w:tab/>
              <w:t>Op alle daken in Nederland moeten zonnepanelen komen.</w:t>
            </w:r>
          </w:p>
        </w:tc>
        <w:tc>
          <w:tcPr>
            <w:tcW w:w="567" w:type="dxa"/>
            <w:tcBorders>
              <w:top w:val="single" w:sz="4" w:space="0" w:color="000000"/>
              <w:left w:val="single" w:sz="4" w:space="0" w:color="000000"/>
            </w:tcBorders>
          </w:tcPr>
          <w:p w14:paraId="017951C7"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jc w:val="center"/>
            </w:pPr>
            <w:r>
              <w:rPr>
                <w:rFonts w:ascii="Arial Narrow" w:hAnsi="Arial Narrow"/>
                <w:color w:val="000000"/>
              </w:rPr>
              <w:t>X</w:t>
            </w:r>
          </w:p>
        </w:tc>
        <w:tc>
          <w:tcPr>
            <w:tcW w:w="426" w:type="dxa"/>
            <w:tcBorders>
              <w:top w:val="single" w:sz="4" w:space="0" w:color="000000"/>
              <w:left w:val="single" w:sz="4" w:space="0" w:color="000000"/>
            </w:tcBorders>
          </w:tcPr>
          <w:p w14:paraId="2642F338"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jc w:val="center"/>
              <w:rPr>
                <w:rFonts w:ascii="Arial Narrow" w:hAnsi="Arial Narrow"/>
                <w:color w:val="000000"/>
              </w:rPr>
            </w:pPr>
          </w:p>
        </w:tc>
      </w:tr>
      <w:tr w:rsidR="009A76B3" w14:paraId="0C96A8C9" w14:textId="77777777" w:rsidTr="0052775C">
        <w:trPr>
          <w:trHeight w:val="227"/>
        </w:trPr>
        <w:tc>
          <w:tcPr>
            <w:tcW w:w="8047" w:type="dxa"/>
            <w:tcBorders>
              <w:top w:val="single" w:sz="4" w:space="0" w:color="000000"/>
            </w:tcBorders>
          </w:tcPr>
          <w:p w14:paraId="5D422165" w14:textId="77777777" w:rsidR="009A76B3" w:rsidRDefault="009A76B3" w:rsidP="00AC5AF2">
            <w:pPr>
              <w:pStyle w:val="antw-nieuw"/>
              <w:tabs>
                <w:tab w:val="clear" w:pos="284"/>
                <w:tab w:val="clear" w:pos="425"/>
                <w:tab w:val="clear" w:pos="567"/>
                <w:tab w:val="clear" w:pos="709"/>
                <w:tab w:val="clear" w:pos="851"/>
              </w:tabs>
              <w:spacing w:line="260" w:lineRule="atLeast"/>
              <w:ind w:left="430" w:hanging="328"/>
            </w:pPr>
            <w:r>
              <w:rPr>
                <w:rFonts w:ascii="Arial Narrow" w:hAnsi="Arial Narrow" w:cs="Arial Narrow"/>
                <w:color w:val="000000"/>
                <w:lang w:eastAsia="en-US"/>
              </w:rPr>
              <w:t>7.</w:t>
            </w:r>
            <w:r>
              <w:rPr>
                <w:rFonts w:ascii="Arial Narrow" w:hAnsi="Arial Narrow" w:cs="Arial Narrow"/>
                <w:color w:val="000000"/>
                <w:lang w:eastAsia="en-US"/>
              </w:rPr>
              <w:tab/>
              <w:t>De politie moet ook agenten met een hoofddoek aannemen.</w:t>
            </w:r>
          </w:p>
        </w:tc>
        <w:tc>
          <w:tcPr>
            <w:tcW w:w="567" w:type="dxa"/>
            <w:tcBorders>
              <w:top w:val="single" w:sz="4" w:space="0" w:color="000000"/>
              <w:left w:val="single" w:sz="4" w:space="0" w:color="000000"/>
            </w:tcBorders>
          </w:tcPr>
          <w:p w14:paraId="4D07FEED"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jc w:val="center"/>
            </w:pPr>
            <w:r>
              <w:rPr>
                <w:rFonts w:ascii="Arial Narrow" w:hAnsi="Arial Narrow"/>
                <w:color w:val="000000"/>
              </w:rPr>
              <w:t>X</w:t>
            </w:r>
          </w:p>
        </w:tc>
        <w:tc>
          <w:tcPr>
            <w:tcW w:w="426" w:type="dxa"/>
            <w:tcBorders>
              <w:top w:val="single" w:sz="4" w:space="0" w:color="000000"/>
              <w:left w:val="single" w:sz="4" w:space="0" w:color="000000"/>
            </w:tcBorders>
          </w:tcPr>
          <w:p w14:paraId="46CB9EC4"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jc w:val="center"/>
              <w:rPr>
                <w:rFonts w:ascii="Arial Narrow" w:hAnsi="Arial Narrow"/>
                <w:color w:val="000000"/>
              </w:rPr>
            </w:pPr>
          </w:p>
        </w:tc>
      </w:tr>
      <w:tr w:rsidR="009A76B3" w14:paraId="4DD6F1A6" w14:textId="77777777" w:rsidTr="0052775C">
        <w:trPr>
          <w:trHeight w:val="227"/>
        </w:trPr>
        <w:tc>
          <w:tcPr>
            <w:tcW w:w="8047" w:type="dxa"/>
            <w:tcBorders>
              <w:top w:val="single" w:sz="4" w:space="0" w:color="000000"/>
            </w:tcBorders>
          </w:tcPr>
          <w:p w14:paraId="0AD5E9DC" w14:textId="77777777" w:rsidR="009A76B3" w:rsidRDefault="009A76B3" w:rsidP="00AC5AF2">
            <w:pPr>
              <w:pStyle w:val="antw-nieuw"/>
              <w:tabs>
                <w:tab w:val="clear" w:pos="284"/>
                <w:tab w:val="clear" w:pos="425"/>
                <w:tab w:val="clear" w:pos="567"/>
                <w:tab w:val="clear" w:pos="709"/>
                <w:tab w:val="clear" w:pos="851"/>
              </w:tabs>
              <w:spacing w:line="260" w:lineRule="atLeast"/>
              <w:ind w:left="430" w:hanging="328"/>
            </w:pPr>
            <w:r>
              <w:rPr>
                <w:rFonts w:ascii="Arial Narrow" w:hAnsi="Arial Narrow" w:cs="Arial Narrow"/>
                <w:color w:val="000000"/>
                <w:lang w:eastAsia="en-US"/>
              </w:rPr>
              <w:t>8.</w:t>
            </w:r>
            <w:r>
              <w:rPr>
                <w:rFonts w:ascii="Arial Narrow" w:hAnsi="Arial Narrow" w:cs="Arial Narrow"/>
                <w:color w:val="000000"/>
                <w:lang w:eastAsia="en-US"/>
              </w:rPr>
              <w:tab/>
              <w:t>De euthanasieregeling mag niet verder versoepeld worden.</w:t>
            </w:r>
          </w:p>
        </w:tc>
        <w:tc>
          <w:tcPr>
            <w:tcW w:w="567" w:type="dxa"/>
            <w:tcBorders>
              <w:top w:val="single" w:sz="4" w:space="0" w:color="000000"/>
              <w:left w:val="single" w:sz="4" w:space="0" w:color="000000"/>
            </w:tcBorders>
          </w:tcPr>
          <w:p w14:paraId="4B79514C"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jc w:val="center"/>
              <w:rPr>
                <w:rFonts w:ascii="Arial Narrow" w:hAnsi="Arial Narrow"/>
                <w:color w:val="000000"/>
                <w:lang w:eastAsia="en-US"/>
              </w:rPr>
            </w:pPr>
          </w:p>
        </w:tc>
        <w:tc>
          <w:tcPr>
            <w:tcW w:w="426" w:type="dxa"/>
            <w:tcBorders>
              <w:top w:val="single" w:sz="4" w:space="0" w:color="000000"/>
              <w:left w:val="single" w:sz="4" w:space="0" w:color="000000"/>
            </w:tcBorders>
          </w:tcPr>
          <w:p w14:paraId="0830A92E"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jc w:val="center"/>
            </w:pPr>
            <w:r>
              <w:rPr>
                <w:rFonts w:ascii="Arial Narrow" w:hAnsi="Arial Narrow"/>
                <w:color w:val="000000"/>
              </w:rPr>
              <w:t>X</w:t>
            </w:r>
          </w:p>
        </w:tc>
      </w:tr>
      <w:tr w:rsidR="009A76B3" w14:paraId="6DF5C40F" w14:textId="77777777" w:rsidTr="0052775C">
        <w:trPr>
          <w:trHeight w:val="227"/>
        </w:trPr>
        <w:tc>
          <w:tcPr>
            <w:tcW w:w="8047" w:type="dxa"/>
            <w:tcBorders>
              <w:top w:val="single" w:sz="4" w:space="0" w:color="000000"/>
            </w:tcBorders>
          </w:tcPr>
          <w:p w14:paraId="4A014006" w14:textId="77777777" w:rsidR="009A76B3" w:rsidRDefault="009A76B3" w:rsidP="00AC5AF2">
            <w:pPr>
              <w:pStyle w:val="antw-nieuw"/>
              <w:tabs>
                <w:tab w:val="clear" w:pos="284"/>
                <w:tab w:val="clear" w:pos="425"/>
                <w:tab w:val="clear" w:pos="567"/>
                <w:tab w:val="clear" w:pos="709"/>
                <w:tab w:val="clear" w:pos="851"/>
              </w:tabs>
              <w:spacing w:line="260" w:lineRule="atLeast"/>
              <w:ind w:left="430" w:hanging="328"/>
            </w:pPr>
            <w:r>
              <w:rPr>
                <w:rFonts w:ascii="Arial Narrow" w:hAnsi="Arial Narrow" w:cs="Arial Narrow"/>
                <w:color w:val="000000"/>
                <w:lang w:eastAsia="en-US"/>
              </w:rPr>
              <w:t>9.</w:t>
            </w:r>
            <w:r>
              <w:rPr>
                <w:rFonts w:ascii="Arial Narrow" w:hAnsi="Arial Narrow" w:cs="Arial Narrow"/>
                <w:color w:val="000000"/>
                <w:lang w:eastAsia="en-US"/>
              </w:rPr>
              <w:tab/>
              <w:t>Het is onwenselijk om wetenschappers te laten experimenteren met stamceltherapie.</w:t>
            </w:r>
          </w:p>
        </w:tc>
        <w:tc>
          <w:tcPr>
            <w:tcW w:w="567" w:type="dxa"/>
            <w:tcBorders>
              <w:top w:val="single" w:sz="4" w:space="0" w:color="000000"/>
              <w:left w:val="single" w:sz="4" w:space="0" w:color="000000"/>
            </w:tcBorders>
          </w:tcPr>
          <w:p w14:paraId="2D021467"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jc w:val="center"/>
              <w:rPr>
                <w:rFonts w:ascii="Arial Narrow" w:hAnsi="Arial Narrow"/>
                <w:color w:val="000000"/>
                <w:lang w:eastAsia="en-US"/>
              </w:rPr>
            </w:pPr>
          </w:p>
        </w:tc>
        <w:tc>
          <w:tcPr>
            <w:tcW w:w="426" w:type="dxa"/>
            <w:tcBorders>
              <w:top w:val="single" w:sz="4" w:space="0" w:color="000000"/>
              <w:left w:val="single" w:sz="4" w:space="0" w:color="000000"/>
            </w:tcBorders>
          </w:tcPr>
          <w:p w14:paraId="43D56E50"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jc w:val="center"/>
            </w:pPr>
            <w:r>
              <w:rPr>
                <w:rFonts w:ascii="Arial Narrow" w:hAnsi="Arial Narrow"/>
                <w:color w:val="000000"/>
              </w:rPr>
              <w:t>X</w:t>
            </w:r>
          </w:p>
        </w:tc>
      </w:tr>
      <w:tr w:rsidR="009A76B3" w14:paraId="75AE42BE" w14:textId="77777777" w:rsidTr="0052775C">
        <w:trPr>
          <w:trHeight w:val="227"/>
        </w:trPr>
        <w:tc>
          <w:tcPr>
            <w:tcW w:w="8047" w:type="dxa"/>
            <w:tcBorders>
              <w:top w:val="single" w:sz="4" w:space="0" w:color="000000"/>
            </w:tcBorders>
          </w:tcPr>
          <w:p w14:paraId="086F5ADB" w14:textId="77777777" w:rsidR="009A76B3" w:rsidRDefault="009A76B3" w:rsidP="00AC5AF2">
            <w:pPr>
              <w:pStyle w:val="antw-nieuw"/>
              <w:tabs>
                <w:tab w:val="clear" w:pos="284"/>
                <w:tab w:val="clear" w:pos="425"/>
                <w:tab w:val="clear" w:pos="567"/>
                <w:tab w:val="clear" w:pos="709"/>
                <w:tab w:val="clear" w:pos="851"/>
              </w:tabs>
              <w:spacing w:line="260" w:lineRule="atLeast"/>
              <w:ind w:left="430"/>
            </w:pPr>
            <w:r>
              <w:rPr>
                <w:rFonts w:ascii="Arial Narrow" w:hAnsi="Arial Narrow" w:cs="Arial Narrow"/>
                <w:color w:val="000000"/>
                <w:lang w:eastAsia="en-US"/>
              </w:rPr>
              <w:t>10.</w:t>
            </w:r>
            <w:r>
              <w:rPr>
                <w:rFonts w:ascii="Arial Narrow" w:hAnsi="Arial Narrow" w:cs="Arial Narrow"/>
                <w:color w:val="000000"/>
                <w:lang w:eastAsia="en-US"/>
              </w:rPr>
              <w:tab/>
              <w:t>De regering moet geen subsidie geven aan onderzoek naar de voordelen van robots voor onderwijs en zorg.</w:t>
            </w:r>
          </w:p>
        </w:tc>
        <w:tc>
          <w:tcPr>
            <w:tcW w:w="567" w:type="dxa"/>
            <w:tcBorders>
              <w:top w:val="single" w:sz="4" w:space="0" w:color="000000"/>
              <w:left w:val="single" w:sz="4" w:space="0" w:color="000000"/>
            </w:tcBorders>
          </w:tcPr>
          <w:p w14:paraId="32FD2A26"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jc w:val="center"/>
              <w:rPr>
                <w:rFonts w:ascii="Arial Narrow" w:hAnsi="Arial Narrow"/>
                <w:color w:val="000000"/>
                <w:lang w:eastAsia="en-US"/>
              </w:rPr>
            </w:pPr>
          </w:p>
        </w:tc>
        <w:tc>
          <w:tcPr>
            <w:tcW w:w="426" w:type="dxa"/>
            <w:tcBorders>
              <w:top w:val="single" w:sz="4" w:space="0" w:color="000000"/>
              <w:left w:val="single" w:sz="4" w:space="0" w:color="000000"/>
            </w:tcBorders>
          </w:tcPr>
          <w:p w14:paraId="3546BC30"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jc w:val="center"/>
            </w:pPr>
            <w:r>
              <w:rPr>
                <w:rFonts w:ascii="Arial Narrow" w:hAnsi="Arial Narrow"/>
                <w:color w:val="000000"/>
              </w:rPr>
              <w:t>X</w:t>
            </w:r>
          </w:p>
        </w:tc>
      </w:tr>
    </w:tbl>
    <w:p w14:paraId="6BC22893" w14:textId="692194F9" w:rsidR="009A76B3" w:rsidRDefault="0052775C" w:rsidP="00AC5AF2">
      <w:pPr>
        <w:pStyle w:val="A4-Standaardtekst"/>
        <w:ind w:firstLine="425"/>
      </w:pPr>
      <w:r>
        <w:rPr>
          <w:i/>
          <w:color w:val="000000"/>
        </w:rPr>
        <w:br w:type="page"/>
      </w:r>
      <w:r w:rsidR="009A76B3">
        <w:rPr>
          <w:i/>
          <w:color w:val="000000"/>
        </w:rPr>
        <w:t xml:space="preserve">Een standpunt is </w:t>
      </w:r>
      <w:r w:rsidR="009A76B3">
        <w:rPr>
          <w:b/>
          <w:i/>
          <w:color w:val="000000"/>
        </w:rPr>
        <w:t>progressief</w:t>
      </w:r>
      <w:r w:rsidR="009A76B3">
        <w:rPr>
          <w:i/>
          <w:color w:val="000000"/>
        </w:rPr>
        <w:t xml:space="preserve"> als het neerkomt op </w:t>
      </w:r>
      <w:r w:rsidR="009A76B3">
        <w:rPr>
          <w:b/>
          <w:i/>
          <w:color w:val="000000"/>
        </w:rPr>
        <w:t>verandering</w:t>
      </w:r>
      <w:r w:rsidR="009A76B3">
        <w:rPr>
          <w:i/>
          <w:color w:val="000000"/>
        </w:rPr>
        <w:t xml:space="preserve"> van huidige situatie/huidig beleid.</w:t>
      </w:r>
    </w:p>
    <w:p w14:paraId="129B906F" w14:textId="77777777" w:rsidR="0011181D" w:rsidRDefault="009A76B3" w:rsidP="00AC5AF2">
      <w:pPr>
        <w:pStyle w:val="A4-Standaardtekst"/>
        <w:ind w:left="426"/>
        <w:rPr>
          <w:color w:val="000000"/>
        </w:rPr>
      </w:pPr>
      <w:r>
        <w:rPr>
          <w:i/>
          <w:color w:val="000000"/>
        </w:rPr>
        <w:t xml:space="preserve">Een standpunt is </w:t>
      </w:r>
      <w:r>
        <w:rPr>
          <w:b/>
          <w:i/>
          <w:color w:val="000000"/>
        </w:rPr>
        <w:t>conservatief</w:t>
      </w:r>
      <w:r>
        <w:rPr>
          <w:i/>
          <w:color w:val="000000"/>
        </w:rPr>
        <w:t xml:space="preserve"> als het neerkomt op </w:t>
      </w:r>
      <w:r>
        <w:rPr>
          <w:b/>
          <w:i/>
          <w:color w:val="000000"/>
        </w:rPr>
        <w:t xml:space="preserve">behoud </w:t>
      </w:r>
      <w:r>
        <w:rPr>
          <w:i/>
          <w:color w:val="000000"/>
        </w:rPr>
        <w:t>van huidige situatie/huidig beleid</w:t>
      </w:r>
      <w:r>
        <w:rPr>
          <w:color w:val="000000"/>
        </w:rPr>
        <w:t>.</w:t>
      </w:r>
    </w:p>
    <w:p w14:paraId="75009DB4" w14:textId="77777777" w:rsidR="0011181D" w:rsidRDefault="0011181D" w:rsidP="00AC5AF2">
      <w:pPr>
        <w:pStyle w:val="A4-Standaardtekst"/>
        <w:rPr>
          <w:i/>
          <w:color w:val="000000"/>
        </w:rPr>
      </w:pPr>
    </w:p>
    <w:p w14:paraId="33AF091D" w14:textId="77777777" w:rsidR="0011181D" w:rsidRDefault="0011181D" w:rsidP="00AC5AF2">
      <w:pPr>
        <w:pStyle w:val="A4-Standaardtekst"/>
        <w:rPr>
          <w:i/>
          <w:color w:val="000000"/>
        </w:rPr>
      </w:pPr>
    </w:p>
    <w:p w14:paraId="5CFD67CA" w14:textId="77777777" w:rsidR="009A76B3" w:rsidRDefault="009A76B3" w:rsidP="00AC5AF2">
      <w:pPr>
        <w:pStyle w:val="A4-Standaardtekst"/>
      </w:pPr>
      <w:r>
        <w:rPr>
          <w:color w:val="000000"/>
        </w:rPr>
        <w:t>11</w:t>
      </w:r>
      <w:r>
        <w:rPr>
          <w:color w:val="000000"/>
        </w:rPr>
        <w:tab/>
      </w:r>
      <w:r>
        <w:rPr>
          <w:b/>
          <w:i/>
          <w:iCs/>
          <w:caps/>
          <w:color w:val="000000"/>
        </w:rPr>
        <w:t>Politieke graadmeter</w:t>
      </w:r>
      <w:r>
        <w:rPr>
          <w:color w:val="000000"/>
        </w:rPr>
        <w:t xml:space="preserve">  blz. </w:t>
      </w:r>
      <w:r w:rsidR="0043419A">
        <w:rPr>
          <w:color w:val="000000"/>
        </w:rPr>
        <w:t>75</w:t>
      </w:r>
    </w:p>
    <w:p w14:paraId="00838A73" w14:textId="77777777" w:rsidR="009A76B3" w:rsidRDefault="009A76B3" w:rsidP="00AC5AF2">
      <w:pPr>
        <w:pStyle w:val="A4-Standaardtekst"/>
        <w:rPr>
          <w:color w:val="000000"/>
        </w:rPr>
      </w:pPr>
    </w:p>
    <w:p w14:paraId="51631DFD" w14:textId="77777777" w:rsidR="009A76B3" w:rsidRDefault="009A76B3" w:rsidP="00AC5AF2">
      <w:pPr>
        <w:pStyle w:val="antw-nieuw"/>
        <w:tabs>
          <w:tab w:val="clear" w:pos="284"/>
        </w:tabs>
        <w:spacing w:line="260" w:lineRule="atLeast"/>
        <w:ind w:left="426" w:firstLine="0"/>
        <w:rPr>
          <w:i/>
          <w:color w:val="000000"/>
        </w:rPr>
      </w:pPr>
      <w:r>
        <w:rPr>
          <w:i/>
          <w:color w:val="000000"/>
        </w:rPr>
        <w:t>Deze opdracht kunt u ook klassikaal behandelen.</w:t>
      </w:r>
      <w:r w:rsidR="00AC7CA6" w:rsidRPr="00AC7CA6">
        <w:rPr>
          <w:i/>
          <w:color w:val="000000"/>
        </w:rPr>
        <w:t xml:space="preserve"> </w:t>
      </w:r>
      <w:r w:rsidR="00AC7CA6">
        <w:rPr>
          <w:i/>
          <w:color w:val="000000"/>
        </w:rPr>
        <w:t xml:space="preserve">Deze graadmeter heeft nog niet de nieuwe politieke partijen </w:t>
      </w:r>
      <w:r w:rsidR="00803583">
        <w:rPr>
          <w:i/>
          <w:color w:val="000000"/>
        </w:rPr>
        <w:t xml:space="preserve">(JA21, BBB, Volt en BIJ1) </w:t>
      </w:r>
      <w:r w:rsidR="00AC7CA6">
        <w:rPr>
          <w:i/>
          <w:color w:val="000000"/>
        </w:rPr>
        <w:t>na de verkiezingen van maart 2021 verwerkt.</w:t>
      </w:r>
      <w:r w:rsidR="00803583">
        <w:rPr>
          <w:i/>
          <w:color w:val="000000"/>
        </w:rPr>
        <w:t xml:space="preserve"> In paragraaf 3.3. staan deze nieuwe partijen in het politiek spectrum en op de nieuwe spread over partijen in de Tweede Kamer (bladzijde 82 en 83 van het lesboek).</w:t>
      </w:r>
    </w:p>
    <w:p w14:paraId="6282664D" w14:textId="77777777" w:rsidR="006E1721" w:rsidRDefault="006E1721" w:rsidP="00AC5AF2">
      <w:pPr>
        <w:pStyle w:val="antw-nieuw"/>
        <w:tabs>
          <w:tab w:val="clear" w:pos="284"/>
        </w:tabs>
        <w:spacing w:line="260" w:lineRule="atLeast"/>
        <w:ind w:left="426" w:firstLine="0"/>
      </w:pPr>
      <w:r>
        <w:rPr>
          <w:i/>
          <w:color w:val="000000"/>
        </w:rPr>
        <w:t>U kunt in onze docentenportal ook een poster downloaden over dit onderwerp.</w:t>
      </w:r>
    </w:p>
    <w:p w14:paraId="3F9B72C9" w14:textId="77777777" w:rsidR="009A76B3" w:rsidRDefault="009A76B3" w:rsidP="00AC5AF2">
      <w:pPr>
        <w:pStyle w:val="antw-nieuw"/>
        <w:tabs>
          <w:tab w:val="clear" w:pos="284"/>
        </w:tabs>
        <w:spacing w:line="260" w:lineRule="atLeast"/>
        <w:ind w:left="426" w:firstLine="0"/>
      </w:pPr>
      <w:r>
        <w:rPr>
          <w:i/>
          <w:color w:val="000000"/>
        </w:rPr>
        <w:t>Bij tijdgebrek kunt u de onderstaande punten 1 t/m 4 overslaan.</w:t>
      </w:r>
      <w:r w:rsidR="00AC7CA6">
        <w:rPr>
          <w:i/>
          <w:color w:val="000000"/>
        </w:rPr>
        <w:t xml:space="preserve"> </w:t>
      </w:r>
    </w:p>
    <w:p w14:paraId="498F688E" w14:textId="77777777" w:rsidR="009A76B3" w:rsidRDefault="009A76B3" w:rsidP="0052775C"/>
    <w:p w14:paraId="1DAAD9C4" w14:textId="77777777" w:rsidR="009A76B3" w:rsidRDefault="009A76B3" w:rsidP="00AC5AF2">
      <w:pPr>
        <w:pStyle w:val="antw-nieuw"/>
        <w:tabs>
          <w:tab w:val="clear" w:pos="284"/>
          <w:tab w:val="clear" w:pos="425"/>
          <w:tab w:val="clear" w:pos="567"/>
          <w:tab w:val="clear" w:pos="709"/>
          <w:tab w:val="clear" w:pos="851"/>
        </w:tabs>
        <w:spacing w:line="260" w:lineRule="atLeast"/>
        <w:ind w:left="850"/>
      </w:pPr>
      <w:r>
        <w:rPr>
          <w:i/>
          <w:iCs/>
          <w:color w:val="000000"/>
        </w:rPr>
        <w:t>1.</w:t>
      </w:r>
      <w:r>
        <w:rPr>
          <w:i/>
          <w:iCs/>
          <w:color w:val="000000"/>
        </w:rPr>
        <w:tab/>
        <w:t>U geeft aan dat begonnen zal worden met (uiteraard anonieme) verkiezingen in de klas.</w:t>
      </w:r>
    </w:p>
    <w:p w14:paraId="3E71074D" w14:textId="77777777" w:rsidR="009A76B3" w:rsidRDefault="009A76B3" w:rsidP="00AC5AF2">
      <w:pPr>
        <w:pStyle w:val="antw-nieuw"/>
        <w:tabs>
          <w:tab w:val="clear" w:pos="284"/>
          <w:tab w:val="clear" w:pos="425"/>
          <w:tab w:val="clear" w:pos="567"/>
          <w:tab w:val="clear" w:pos="709"/>
          <w:tab w:val="clear" w:pos="851"/>
        </w:tabs>
        <w:spacing w:line="260" w:lineRule="atLeast"/>
        <w:ind w:left="850"/>
      </w:pPr>
      <w:r>
        <w:rPr>
          <w:i/>
          <w:iCs/>
          <w:color w:val="000000"/>
        </w:rPr>
        <w:t>2.</w:t>
      </w:r>
      <w:r>
        <w:rPr>
          <w:i/>
          <w:iCs/>
          <w:color w:val="000000"/>
        </w:rPr>
        <w:tab/>
        <w:t>De leerlingen moeten eerst weten op welke partijen zij kunnen stemmen. Daartoe zet u nog eens, in samenspraak met de klas, van links naar rechts de Tweede Kamerpartijen op het bord.</w:t>
      </w:r>
    </w:p>
    <w:p w14:paraId="1131D94F" w14:textId="77777777" w:rsidR="009A76B3" w:rsidRPr="00DD1EB2" w:rsidRDefault="009A76B3" w:rsidP="00AC5AF2">
      <w:pPr>
        <w:pStyle w:val="antw-nieuw"/>
        <w:tabs>
          <w:tab w:val="clear" w:pos="284"/>
          <w:tab w:val="clear" w:pos="425"/>
          <w:tab w:val="clear" w:pos="567"/>
          <w:tab w:val="clear" w:pos="709"/>
          <w:tab w:val="clear" w:pos="851"/>
        </w:tabs>
        <w:spacing w:line="260" w:lineRule="atLeast"/>
        <w:ind w:left="851" w:firstLine="0"/>
      </w:pPr>
      <w:r>
        <w:rPr>
          <w:i/>
          <w:iCs/>
          <w:color w:val="000000"/>
        </w:rPr>
        <w:t xml:space="preserve">U geeft eventueel per partij een korte toelichting: herkomst en ontstaan, belangrijkste ideeën, lijsttrekker. </w:t>
      </w:r>
      <w:r w:rsidRPr="00DD1EB2">
        <w:rPr>
          <w:i/>
          <w:iCs/>
          <w:color w:val="000000"/>
        </w:rPr>
        <w:t>U kunt alle partijen erbij betrekken of</w:t>
      </w:r>
      <w:r>
        <w:rPr>
          <w:i/>
          <w:iCs/>
          <w:color w:val="000000"/>
        </w:rPr>
        <w:t>,</w:t>
      </w:r>
      <w:r w:rsidRPr="00DD1EB2">
        <w:rPr>
          <w:i/>
          <w:iCs/>
          <w:color w:val="000000"/>
        </w:rPr>
        <w:t xml:space="preserve"> zoals hieronder</w:t>
      </w:r>
      <w:r>
        <w:rPr>
          <w:i/>
          <w:iCs/>
          <w:color w:val="000000"/>
        </w:rPr>
        <w:t>,</w:t>
      </w:r>
      <w:r w:rsidRPr="00DD1EB2">
        <w:rPr>
          <w:i/>
          <w:iCs/>
          <w:color w:val="000000"/>
        </w:rPr>
        <w:t xml:space="preserve"> de </w:t>
      </w:r>
      <w:r>
        <w:rPr>
          <w:i/>
          <w:iCs/>
          <w:color w:val="000000"/>
        </w:rPr>
        <w:t>dertien</w:t>
      </w:r>
      <w:r w:rsidRPr="00DD1EB2">
        <w:rPr>
          <w:i/>
          <w:iCs/>
          <w:color w:val="000000"/>
        </w:rPr>
        <w:t xml:space="preserve"> grootste.</w:t>
      </w:r>
    </w:p>
    <w:p w14:paraId="406A785A" w14:textId="77777777" w:rsidR="009A76B3" w:rsidRDefault="009A76B3" w:rsidP="00AC5AF2">
      <w:pPr>
        <w:pStyle w:val="antw-nieuw"/>
        <w:tabs>
          <w:tab w:val="clear" w:pos="284"/>
          <w:tab w:val="clear" w:pos="425"/>
          <w:tab w:val="clear" w:pos="567"/>
          <w:tab w:val="clear" w:pos="709"/>
          <w:tab w:val="clear" w:pos="851"/>
        </w:tabs>
        <w:spacing w:line="260" w:lineRule="atLeast"/>
        <w:ind w:left="851" w:firstLine="0"/>
      </w:pPr>
      <w:r w:rsidRPr="00DD1EB2">
        <w:rPr>
          <w:i/>
          <w:iCs/>
          <w:color w:val="000000"/>
        </w:rPr>
        <w:t>Politieke partijen van links naar rechts:</w:t>
      </w:r>
    </w:p>
    <w:p w14:paraId="4F97E791" w14:textId="77777777" w:rsidR="009A76B3" w:rsidRPr="00340E06" w:rsidRDefault="009A76B3" w:rsidP="00AC5AF2">
      <w:pPr>
        <w:pStyle w:val="antw-nieuw"/>
        <w:tabs>
          <w:tab w:val="clear" w:pos="284"/>
          <w:tab w:val="clear" w:pos="425"/>
          <w:tab w:val="clear" w:pos="567"/>
          <w:tab w:val="clear" w:pos="709"/>
          <w:tab w:val="clear" w:pos="851"/>
        </w:tabs>
        <w:spacing w:line="260" w:lineRule="atLeast"/>
        <w:ind w:left="851" w:firstLine="0"/>
      </w:pPr>
      <w:r w:rsidRPr="00340E06">
        <w:rPr>
          <w:i/>
          <w:iCs/>
        </w:rPr>
        <w:t>SP - GroenLinks - PvdD - 50PLUS - DENK - PvdA - ChristenUnie - D66 - CDA - VVD - SGP - PVV - FvD.</w:t>
      </w:r>
    </w:p>
    <w:p w14:paraId="119B7B79" w14:textId="77777777" w:rsidR="009A76B3" w:rsidRDefault="009A76B3" w:rsidP="00AC5AF2">
      <w:pPr>
        <w:pStyle w:val="antw-nieuw"/>
        <w:tabs>
          <w:tab w:val="clear" w:pos="284"/>
          <w:tab w:val="clear" w:pos="425"/>
          <w:tab w:val="clear" w:pos="567"/>
          <w:tab w:val="clear" w:pos="709"/>
          <w:tab w:val="clear" w:pos="851"/>
        </w:tabs>
        <w:spacing w:line="260" w:lineRule="atLeast"/>
        <w:ind w:left="851"/>
      </w:pPr>
      <w:r w:rsidRPr="00340E06">
        <w:rPr>
          <w:i/>
          <w:iCs/>
        </w:rPr>
        <w:t>3.</w:t>
      </w:r>
      <w:r w:rsidRPr="00340E06">
        <w:rPr>
          <w:i/>
          <w:iCs/>
        </w:rPr>
        <w:tab/>
        <w:t>U deelt briefjes uit die dienen als</w:t>
      </w:r>
      <w:r>
        <w:rPr>
          <w:i/>
          <w:iCs/>
          <w:color w:val="000000"/>
        </w:rPr>
        <w:t xml:space="preserve"> stembiljet. De leerlingen vullen een partij in (zo min mogelijk blanco!). Na het ophalen van de briefjes laat u de uitslag op het bord turven. De leerlingen noteren deze uitslag in hun schrift.</w:t>
      </w:r>
    </w:p>
    <w:p w14:paraId="14DC839D" w14:textId="77777777" w:rsidR="009A76B3" w:rsidRDefault="009A76B3" w:rsidP="00AC5AF2">
      <w:pPr>
        <w:pStyle w:val="antw-nieuw"/>
        <w:tabs>
          <w:tab w:val="clear" w:pos="284"/>
          <w:tab w:val="clear" w:pos="425"/>
          <w:tab w:val="clear" w:pos="567"/>
          <w:tab w:val="clear" w:pos="709"/>
          <w:tab w:val="clear" w:pos="851"/>
        </w:tabs>
        <w:spacing w:line="260" w:lineRule="atLeast"/>
        <w:ind w:left="851"/>
      </w:pPr>
      <w:r>
        <w:rPr>
          <w:i/>
          <w:iCs/>
          <w:color w:val="000000"/>
        </w:rPr>
        <w:t>4.</w:t>
      </w:r>
      <w:r>
        <w:rPr>
          <w:i/>
          <w:iCs/>
          <w:color w:val="000000"/>
        </w:rPr>
        <w:tab/>
        <w:t>Vraag een aantal leerlingen naar hun stemmotivatie. De verschillende argumenten worden met elkaar vergeleken. Vervolgens kunt u, ook weer in samenspraak met de klas, het volgende dictaat op het bord zetten:</w:t>
      </w:r>
    </w:p>
    <w:p w14:paraId="6AB1C96B"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rPr>
          <w:i/>
          <w:iCs/>
          <w:color w:val="000000"/>
        </w:rPr>
      </w:pPr>
    </w:p>
    <w:p w14:paraId="4188EE3B" w14:textId="77777777" w:rsidR="009A76B3" w:rsidRDefault="009A76B3" w:rsidP="00AC5AF2">
      <w:pPr>
        <w:pStyle w:val="antw-nieuw"/>
        <w:tabs>
          <w:tab w:val="clear" w:pos="284"/>
          <w:tab w:val="clear" w:pos="425"/>
          <w:tab w:val="clear" w:pos="567"/>
          <w:tab w:val="clear" w:pos="709"/>
          <w:tab w:val="clear" w:pos="851"/>
        </w:tabs>
        <w:spacing w:line="260" w:lineRule="atLeast"/>
        <w:ind w:left="851" w:firstLine="0"/>
      </w:pPr>
      <w:r>
        <w:rPr>
          <w:b/>
          <w:i/>
          <w:color w:val="000000"/>
        </w:rPr>
        <w:t>Waarom stemt iemand op een bepaalde partij?</w:t>
      </w:r>
    </w:p>
    <w:p w14:paraId="3D28178A" w14:textId="77777777" w:rsidR="009A76B3" w:rsidRDefault="009A76B3" w:rsidP="00AC5AF2">
      <w:pPr>
        <w:pStyle w:val="antw-nieuw"/>
        <w:tabs>
          <w:tab w:val="clear" w:pos="284"/>
          <w:tab w:val="clear" w:pos="425"/>
          <w:tab w:val="clear" w:pos="567"/>
          <w:tab w:val="clear" w:pos="709"/>
          <w:tab w:val="clear" w:pos="851"/>
        </w:tabs>
        <w:spacing w:line="260" w:lineRule="atLeast"/>
        <w:ind w:left="851" w:firstLine="0"/>
      </w:pPr>
      <w:r>
        <w:rPr>
          <w:i/>
          <w:color w:val="000000"/>
        </w:rPr>
        <w:t>Motieven kunnen onder meer zijn:</w:t>
      </w:r>
    </w:p>
    <w:p w14:paraId="461BD543" w14:textId="77777777" w:rsidR="009A76B3" w:rsidRDefault="009A76B3" w:rsidP="00AC5AF2">
      <w:pPr>
        <w:pStyle w:val="antw-nieuw"/>
        <w:tabs>
          <w:tab w:val="clear" w:pos="284"/>
          <w:tab w:val="clear" w:pos="425"/>
          <w:tab w:val="clear" w:pos="567"/>
          <w:tab w:val="clear" w:pos="709"/>
          <w:tab w:val="clear" w:pos="851"/>
        </w:tabs>
        <w:spacing w:line="260" w:lineRule="atLeast"/>
        <w:ind w:left="1276"/>
      </w:pPr>
      <w:r>
        <w:rPr>
          <w:i/>
          <w:iCs/>
          <w:color w:val="000000"/>
        </w:rPr>
        <w:t>a.</w:t>
      </w:r>
      <w:r>
        <w:rPr>
          <w:i/>
          <w:iCs/>
          <w:color w:val="000000"/>
        </w:rPr>
        <w:tab/>
        <w:t>de standpunten van de partij;</w:t>
      </w:r>
    </w:p>
    <w:p w14:paraId="34D133CC" w14:textId="77777777" w:rsidR="009A76B3" w:rsidRDefault="009A76B3" w:rsidP="00AC5AF2">
      <w:pPr>
        <w:pStyle w:val="antw-nieuw"/>
        <w:tabs>
          <w:tab w:val="clear" w:pos="284"/>
          <w:tab w:val="clear" w:pos="425"/>
          <w:tab w:val="clear" w:pos="567"/>
          <w:tab w:val="clear" w:pos="709"/>
          <w:tab w:val="clear" w:pos="851"/>
        </w:tabs>
        <w:spacing w:line="260" w:lineRule="atLeast"/>
        <w:ind w:left="1276"/>
      </w:pPr>
      <w:r>
        <w:rPr>
          <w:i/>
          <w:iCs/>
          <w:color w:val="000000"/>
        </w:rPr>
        <w:t>b.</w:t>
      </w:r>
      <w:r>
        <w:rPr>
          <w:i/>
          <w:iCs/>
          <w:color w:val="000000"/>
        </w:rPr>
        <w:tab/>
        <w:t>financiële en economische belangen;</w:t>
      </w:r>
    </w:p>
    <w:p w14:paraId="58BCE563" w14:textId="77777777" w:rsidR="009A76B3" w:rsidRDefault="009A76B3" w:rsidP="00AC5AF2">
      <w:pPr>
        <w:pStyle w:val="antw-nieuw"/>
        <w:tabs>
          <w:tab w:val="clear" w:pos="284"/>
          <w:tab w:val="clear" w:pos="425"/>
          <w:tab w:val="clear" w:pos="567"/>
          <w:tab w:val="clear" w:pos="709"/>
          <w:tab w:val="clear" w:pos="851"/>
        </w:tabs>
        <w:spacing w:line="260" w:lineRule="atLeast"/>
        <w:ind w:left="1276"/>
      </w:pPr>
      <w:r>
        <w:rPr>
          <w:i/>
          <w:iCs/>
          <w:color w:val="000000"/>
        </w:rPr>
        <w:t>c.</w:t>
      </w:r>
      <w:r>
        <w:rPr>
          <w:i/>
          <w:iCs/>
          <w:color w:val="000000"/>
        </w:rPr>
        <w:tab/>
        <w:t>de mate waarin de partij politieke macht kan uitoefenen (strategische overwegingen);</w:t>
      </w:r>
    </w:p>
    <w:p w14:paraId="61B8DD5B" w14:textId="77777777" w:rsidR="009A76B3" w:rsidRDefault="009A76B3" w:rsidP="00AC5AF2">
      <w:pPr>
        <w:pStyle w:val="antw-nieuw"/>
        <w:tabs>
          <w:tab w:val="clear" w:pos="284"/>
          <w:tab w:val="clear" w:pos="425"/>
          <w:tab w:val="clear" w:pos="567"/>
          <w:tab w:val="clear" w:pos="709"/>
          <w:tab w:val="clear" w:pos="851"/>
        </w:tabs>
        <w:spacing w:line="260" w:lineRule="atLeast"/>
        <w:ind w:left="1276"/>
      </w:pPr>
      <w:r>
        <w:rPr>
          <w:i/>
          <w:iCs/>
          <w:color w:val="000000"/>
        </w:rPr>
        <w:t>d.</w:t>
      </w:r>
      <w:r>
        <w:rPr>
          <w:i/>
          <w:iCs/>
          <w:color w:val="000000"/>
        </w:rPr>
        <w:tab/>
        <w:t>levensovertuiging;</w:t>
      </w:r>
    </w:p>
    <w:p w14:paraId="0C10D676" w14:textId="77777777" w:rsidR="009A76B3" w:rsidRDefault="009A76B3" w:rsidP="00AC5AF2">
      <w:pPr>
        <w:pStyle w:val="antw-nieuw"/>
        <w:tabs>
          <w:tab w:val="clear" w:pos="284"/>
          <w:tab w:val="clear" w:pos="425"/>
          <w:tab w:val="clear" w:pos="567"/>
          <w:tab w:val="clear" w:pos="709"/>
          <w:tab w:val="clear" w:pos="851"/>
        </w:tabs>
        <w:spacing w:line="260" w:lineRule="atLeast"/>
        <w:ind w:left="1276"/>
      </w:pPr>
      <w:r>
        <w:rPr>
          <w:i/>
          <w:iCs/>
          <w:color w:val="000000"/>
        </w:rPr>
        <w:t>e.</w:t>
      </w:r>
      <w:r>
        <w:rPr>
          <w:i/>
          <w:iCs/>
          <w:color w:val="000000"/>
        </w:rPr>
        <w:tab/>
        <w:t>beïnvloeding door anderen;</w:t>
      </w:r>
    </w:p>
    <w:p w14:paraId="7D001DA4" w14:textId="77777777" w:rsidR="009A76B3" w:rsidRDefault="009A76B3" w:rsidP="00AC5AF2">
      <w:pPr>
        <w:pStyle w:val="antw-nieuw"/>
        <w:tabs>
          <w:tab w:val="clear" w:pos="284"/>
          <w:tab w:val="clear" w:pos="425"/>
          <w:tab w:val="clear" w:pos="567"/>
          <w:tab w:val="clear" w:pos="709"/>
          <w:tab w:val="clear" w:pos="851"/>
        </w:tabs>
        <w:spacing w:line="260" w:lineRule="atLeast"/>
        <w:ind w:left="1276"/>
      </w:pPr>
      <w:r>
        <w:rPr>
          <w:i/>
          <w:iCs/>
          <w:color w:val="000000"/>
        </w:rPr>
        <w:t>f.</w:t>
      </w:r>
      <w:r>
        <w:rPr>
          <w:i/>
          <w:iCs/>
          <w:color w:val="000000"/>
        </w:rPr>
        <w:tab/>
        <w:t>de lijsttrekker</w:t>
      </w:r>
      <w:r w:rsidR="002F0994">
        <w:rPr>
          <w:i/>
          <w:iCs/>
          <w:color w:val="000000"/>
        </w:rPr>
        <w:t xml:space="preserve"> of andere kandidaten op de kieslijst</w:t>
      </w:r>
      <w:r>
        <w:rPr>
          <w:i/>
          <w:iCs/>
          <w:color w:val="000000"/>
        </w:rPr>
        <w:t>;</w:t>
      </w:r>
    </w:p>
    <w:p w14:paraId="087E264D" w14:textId="77777777" w:rsidR="009A76B3" w:rsidRDefault="009A76B3" w:rsidP="00AC5AF2">
      <w:pPr>
        <w:pStyle w:val="antw-nieuw"/>
        <w:tabs>
          <w:tab w:val="clear" w:pos="284"/>
          <w:tab w:val="clear" w:pos="425"/>
          <w:tab w:val="clear" w:pos="567"/>
          <w:tab w:val="clear" w:pos="709"/>
          <w:tab w:val="clear" w:pos="851"/>
        </w:tabs>
        <w:spacing w:line="260" w:lineRule="atLeast"/>
        <w:ind w:left="1276"/>
      </w:pPr>
      <w:r>
        <w:rPr>
          <w:i/>
          <w:iCs/>
          <w:color w:val="000000"/>
        </w:rPr>
        <w:t>g.</w:t>
      </w:r>
      <w:r>
        <w:rPr>
          <w:i/>
          <w:iCs/>
          <w:color w:val="000000"/>
        </w:rPr>
        <w:tab/>
        <w:t>het imago van de partij.</w:t>
      </w:r>
    </w:p>
    <w:p w14:paraId="6A90060D" w14:textId="77777777" w:rsidR="009A76B3" w:rsidRDefault="009A76B3" w:rsidP="00AC5AF2"/>
    <w:p w14:paraId="324515C3" w14:textId="77777777" w:rsidR="009A76B3" w:rsidRDefault="009A76B3" w:rsidP="00AC5AF2">
      <w:pPr>
        <w:pStyle w:val="antw-nieuw"/>
        <w:tabs>
          <w:tab w:val="clear" w:pos="284"/>
          <w:tab w:val="clear" w:pos="425"/>
          <w:tab w:val="clear" w:pos="567"/>
          <w:tab w:val="clear" w:pos="709"/>
          <w:tab w:val="clear" w:pos="851"/>
        </w:tabs>
        <w:spacing w:line="260" w:lineRule="atLeast"/>
        <w:ind w:left="851" w:firstLine="0"/>
      </w:pPr>
      <w:r>
        <w:rPr>
          <w:b/>
          <w:i/>
          <w:color w:val="000000"/>
        </w:rPr>
        <w:t>Discussievraag</w:t>
      </w:r>
      <w:r>
        <w:rPr>
          <w:i/>
          <w:color w:val="000000"/>
        </w:rPr>
        <w:t>: door welke factoren zou iemand zijn keuze eigenlijk het meest moeten laten bepalen?</w:t>
      </w:r>
    </w:p>
    <w:p w14:paraId="1F60A90B"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rPr>
          <w:i/>
          <w:iCs/>
          <w:color w:val="000000"/>
        </w:rPr>
      </w:pPr>
    </w:p>
    <w:p w14:paraId="5A41BE3F" w14:textId="77777777" w:rsidR="0011181D" w:rsidRDefault="009A76B3" w:rsidP="00AC5AF2">
      <w:pPr>
        <w:pStyle w:val="antw-nieuw"/>
        <w:tabs>
          <w:tab w:val="clear" w:pos="284"/>
          <w:tab w:val="clear" w:pos="425"/>
          <w:tab w:val="clear" w:pos="567"/>
          <w:tab w:val="clear" w:pos="709"/>
          <w:tab w:val="clear" w:pos="851"/>
        </w:tabs>
        <w:spacing w:line="260" w:lineRule="atLeast"/>
        <w:ind w:left="851"/>
        <w:rPr>
          <w:i/>
          <w:iCs/>
          <w:color w:val="000000"/>
        </w:rPr>
      </w:pPr>
      <w:r>
        <w:rPr>
          <w:i/>
          <w:iCs/>
          <w:color w:val="000000"/>
        </w:rPr>
        <w:t>5.</w:t>
      </w:r>
      <w:r>
        <w:rPr>
          <w:i/>
          <w:iCs/>
          <w:color w:val="000000"/>
        </w:rPr>
        <w:tab/>
        <w:t>U geeft aan dat de politieke graadmeter betrekking heeft op een aantal standpunten van de verschillende partijen. De test helpt de leerlingen bij het ontwikkelen van de eigen politieke voorkeur. Het doel is om de leerlingen een eerste indicatie te geven hoe links of hoe rechts zij zijn. Elke stelling moet beantwoord worden.</w:t>
      </w:r>
    </w:p>
    <w:p w14:paraId="272C5A05" w14:textId="77777777" w:rsidR="0011181D" w:rsidRDefault="0011181D" w:rsidP="00AC5AF2">
      <w:pPr>
        <w:pStyle w:val="antw-nieuw"/>
        <w:tabs>
          <w:tab w:val="clear" w:pos="284"/>
          <w:tab w:val="clear" w:pos="425"/>
          <w:tab w:val="clear" w:pos="567"/>
          <w:tab w:val="clear" w:pos="709"/>
          <w:tab w:val="clear" w:pos="851"/>
        </w:tabs>
        <w:spacing w:line="260" w:lineRule="atLeast"/>
        <w:ind w:left="851"/>
        <w:rPr>
          <w:i/>
          <w:iCs/>
          <w:color w:val="000000"/>
        </w:rPr>
      </w:pPr>
    </w:p>
    <w:p w14:paraId="6B863134" w14:textId="77777777" w:rsidR="009A76B3" w:rsidRDefault="0011181D" w:rsidP="00AC5AF2">
      <w:pPr>
        <w:pStyle w:val="antw-nieuw"/>
        <w:tabs>
          <w:tab w:val="clear" w:pos="284"/>
          <w:tab w:val="clear" w:pos="425"/>
          <w:tab w:val="clear" w:pos="567"/>
          <w:tab w:val="clear" w:pos="709"/>
          <w:tab w:val="clear" w:pos="851"/>
        </w:tabs>
        <w:spacing w:line="260" w:lineRule="atLeast"/>
        <w:ind w:left="851"/>
      </w:pPr>
      <w:r>
        <w:rPr>
          <w:i/>
          <w:iCs/>
          <w:color w:val="000000"/>
        </w:rPr>
        <w:br w:type="page"/>
      </w:r>
      <w:r w:rsidR="009A76B3">
        <w:rPr>
          <w:i/>
          <w:iCs/>
          <w:color w:val="000000"/>
        </w:rPr>
        <w:t>6.</w:t>
      </w:r>
      <w:r w:rsidR="009A76B3">
        <w:rPr>
          <w:i/>
          <w:iCs/>
          <w:color w:val="000000"/>
        </w:rPr>
        <w:tab/>
        <w:t xml:space="preserve">U leest de puntenverdeling voor of laat de leerlingen het scoreformulier bekijken op </w:t>
      </w:r>
      <w:hyperlink r:id="rId14" w:history="1">
        <w:r w:rsidR="009A76B3" w:rsidRPr="009E108E">
          <w:rPr>
            <w:rStyle w:val="Hyperlink"/>
            <w:i/>
            <w:iCs/>
            <w:color w:val="000000"/>
          </w:rPr>
          <w:t>themashavo.nl/politiekegraadmeter</w:t>
        </w:r>
      </w:hyperlink>
      <w:r w:rsidR="009A76B3">
        <w:rPr>
          <w:i/>
          <w:iCs/>
          <w:color w:val="000000"/>
        </w:rPr>
        <w:t>. De leerlingen noteren hun puntenaantal telkens in de puntenkolom.</w:t>
      </w:r>
    </w:p>
    <w:p w14:paraId="161A8B5C" w14:textId="77777777" w:rsidR="009A76B3" w:rsidRDefault="009A76B3" w:rsidP="00AC5AF2">
      <w:pPr>
        <w:rPr>
          <w:i/>
          <w:iCs/>
          <w:color w:val="000000"/>
        </w:rPr>
      </w:pPr>
    </w:p>
    <w:tbl>
      <w:tblPr>
        <w:tblW w:w="0" w:type="auto"/>
        <w:tblInd w:w="851" w:type="dxa"/>
        <w:tblLayout w:type="fixed"/>
        <w:tblLook w:val="0000" w:firstRow="0" w:lastRow="0" w:firstColumn="0" w:lastColumn="0" w:noHBand="0" w:noVBand="0"/>
      </w:tblPr>
      <w:tblGrid>
        <w:gridCol w:w="6203"/>
        <w:gridCol w:w="992"/>
        <w:gridCol w:w="992"/>
      </w:tblGrid>
      <w:tr w:rsidR="009A76B3" w14:paraId="4AB96DC4" w14:textId="77777777" w:rsidTr="0052775C">
        <w:trPr>
          <w:cantSplit/>
          <w:trHeight w:val="284"/>
        </w:trPr>
        <w:tc>
          <w:tcPr>
            <w:tcW w:w="6203" w:type="dxa"/>
            <w:tcBorders>
              <w:bottom w:val="single" w:sz="4" w:space="0" w:color="000000"/>
            </w:tcBorders>
          </w:tcPr>
          <w:p w14:paraId="1360F874" w14:textId="77777777" w:rsidR="009A76B3" w:rsidRDefault="009A76B3" w:rsidP="00AC5AF2">
            <w:pPr>
              <w:snapToGrid w:val="0"/>
              <w:rPr>
                <w:rFonts w:ascii="Arial Narrow" w:hAnsi="Arial Narrow"/>
                <w:iCs/>
                <w:color w:val="000000"/>
              </w:rPr>
            </w:pPr>
          </w:p>
        </w:tc>
        <w:tc>
          <w:tcPr>
            <w:tcW w:w="992" w:type="dxa"/>
            <w:tcBorders>
              <w:left w:val="single" w:sz="4" w:space="0" w:color="000000"/>
              <w:bottom w:val="single" w:sz="4" w:space="0" w:color="000000"/>
            </w:tcBorders>
          </w:tcPr>
          <w:p w14:paraId="0A283E2E" w14:textId="77777777" w:rsidR="009A76B3" w:rsidRDefault="009A76B3" w:rsidP="00AC5AF2">
            <w:r>
              <w:rPr>
                <w:rFonts w:ascii="Arial Narrow" w:hAnsi="Arial Narrow"/>
                <w:b/>
                <w:iCs/>
                <w:color w:val="000000"/>
              </w:rPr>
              <w:t>Eens</w:t>
            </w:r>
          </w:p>
        </w:tc>
        <w:tc>
          <w:tcPr>
            <w:tcW w:w="992" w:type="dxa"/>
            <w:tcBorders>
              <w:left w:val="single" w:sz="4" w:space="0" w:color="000000"/>
              <w:bottom w:val="single" w:sz="4" w:space="0" w:color="000000"/>
            </w:tcBorders>
          </w:tcPr>
          <w:p w14:paraId="44E61B7D" w14:textId="77777777" w:rsidR="009A76B3" w:rsidRDefault="009A76B3" w:rsidP="00AC5AF2">
            <w:r>
              <w:rPr>
                <w:rFonts w:ascii="Arial Narrow" w:hAnsi="Arial Narrow"/>
                <w:b/>
                <w:iCs/>
                <w:color w:val="000000"/>
              </w:rPr>
              <w:t>Oneens</w:t>
            </w:r>
          </w:p>
        </w:tc>
      </w:tr>
      <w:tr w:rsidR="009A76B3" w14:paraId="2ACFBED0" w14:textId="77777777" w:rsidTr="0052775C">
        <w:trPr>
          <w:cantSplit/>
          <w:trHeight w:val="284"/>
        </w:trPr>
        <w:tc>
          <w:tcPr>
            <w:tcW w:w="6203" w:type="dxa"/>
            <w:tcBorders>
              <w:top w:val="single" w:sz="4" w:space="0" w:color="000000"/>
              <w:bottom w:val="single" w:sz="4" w:space="0" w:color="000000"/>
            </w:tcBorders>
          </w:tcPr>
          <w:p w14:paraId="46B4CC7F" w14:textId="77777777" w:rsidR="009A76B3" w:rsidRDefault="009A76B3" w:rsidP="00AC5AF2">
            <w:pPr>
              <w:ind w:left="430" w:hanging="328"/>
            </w:pPr>
            <w:r>
              <w:rPr>
                <w:rFonts w:ascii="Arial Narrow" w:hAnsi="Arial Narrow"/>
                <w:iCs/>
                <w:color w:val="000000"/>
              </w:rPr>
              <w:t>1.</w:t>
            </w:r>
            <w:r>
              <w:rPr>
                <w:rFonts w:ascii="Arial Narrow" w:hAnsi="Arial Narrow"/>
                <w:iCs/>
                <w:color w:val="000000"/>
              </w:rPr>
              <w:tab/>
              <w:t>Uitkeringen, zoals de bijstand, zijn in ons land veel te hoog.</w:t>
            </w:r>
          </w:p>
        </w:tc>
        <w:tc>
          <w:tcPr>
            <w:tcW w:w="992" w:type="dxa"/>
            <w:tcBorders>
              <w:top w:val="single" w:sz="4" w:space="0" w:color="000000"/>
              <w:left w:val="single" w:sz="4" w:space="0" w:color="000000"/>
              <w:bottom w:val="single" w:sz="4" w:space="0" w:color="000000"/>
            </w:tcBorders>
          </w:tcPr>
          <w:p w14:paraId="21160B3E" w14:textId="77777777" w:rsidR="009A76B3" w:rsidRDefault="009A76B3" w:rsidP="00AC5AF2">
            <w:r>
              <w:rPr>
                <w:rFonts w:ascii="Arial Narrow" w:hAnsi="Arial Narrow"/>
                <w:iCs/>
                <w:color w:val="000000"/>
              </w:rPr>
              <w:t>3 (rechts)</w:t>
            </w:r>
          </w:p>
        </w:tc>
        <w:tc>
          <w:tcPr>
            <w:tcW w:w="992" w:type="dxa"/>
            <w:tcBorders>
              <w:top w:val="single" w:sz="4" w:space="0" w:color="000000"/>
              <w:left w:val="single" w:sz="4" w:space="0" w:color="000000"/>
              <w:bottom w:val="single" w:sz="4" w:space="0" w:color="000000"/>
            </w:tcBorders>
          </w:tcPr>
          <w:p w14:paraId="65B9FA99" w14:textId="77777777" w:rsidR="009A76B3" w:rsidRDefault="009A76B3" w:rsidP="00AC5AF2">
            <w:r>
              <w:rPr>
                <w:rFonts w:ascii="Arial Narrow" w:hAnsi="Arial Narrow"/>
                <w:iCs/>
                <w:color w:val="000000"/>
              </w:rPr>
              <w:t>1 (links)</w:t>
            </w:r>
          </w:p>
        </w:tc>
      </w:tr>
      <w:tr w:rsidR="009A76B3" w14:paraId="098ED101" w14:textId="77777777" w:rsidTr="0052775C">
        <w:trPr>
          <w:cantSplit/>
          <w:trHeight w:val="284"/>
        </w:trPr>
        <w:tc>
          <w:tcPr>
            <w:tcW w:w="6203" w:type="dxa"/>
            <w:tcBorders>
              <w:top w:val="single" w:sz="4" w:space="0" w:color="000000"/>
              <w:bottom w:val="single" w:sz="4" w:space="0" w:color="000000"/>
            </w:tcBorders>
          </w:tcPr>
          <w:p w14:paraId="7ED7F55E" w14:textId="77777777" w:rsidR="009A76B3" w:rsidRDefault="009A76B3" w:rsidP="00AC5AF2">
            <w:pPr>
              <w:ind w:left="430" w:hanging="328"/>
            </w:pPr>
            <w:r>
              <w:rPr>
                <w:rFonts w:ascii="Arial Narrow" w:hAnsi="Arial Narrow"/>
                <w:iCs/>
                <w:color w:val="000000"/>
              </w:rPr>
              <w:t>2.</w:t>
            </w:r>
            <w:r>
              <w:rPr>
                <w:rFonts w:ascii="Arial Narrow" w:hAnsi="Arial Narrow"/>
                <w:iCs/>
                <w:color w:val="000000"/>
              </w:rPr>
              <w:tab/>
              <w:t>Hulp aan ontwikkelingslanden moet worden vergroot.</w:t>
            </w:r>
          </w:p>
        </w:tc>
        <w:tc>
          <w:tcPr>
            <w:tcW w:w="992" w:type="dxa"/>
            <w:tcBorders>
              <w:top w:val="single" w:sz="4" w:space="0" w:color="000000"/>
              <w:left w:val="single" w:sz="4" w:space="0" w:color="000000"/>
              <w:bottom w:val="single" w:sz="4" w:space="0" w:color="000000"/>
            </w:tcBorders>
          </w:tcPr>
          <w:p w14:paraId="3DED261D" w14:textId="77777777" w:rsidR="009A76B3" w:rsidRDefault="009A76B3" w:rsidP="00AC5AF2">
            <w:r>
              <w:rPr>
                <w:rFonts w:ascii="Arial Narrow" w:hAnsi="Arial Narrow"/>
                <w:iCs/>
                <w:color w:val="000000"/>
              </w:rPr>
              <w:t>1 (links)</w:t>
            </w:r>
          </w:p>
        </w:tc>
        <w:tc>
          <w:tcPr>
            <w:tcW w:w="992" w:type="dxa"/>
            <w:tcBorders>
              <w:top w:val="single" w:sz="4" w:space="0" w:color="000000"/>
              <w:left w:val="single" w:sz="4" w:space="0" w:color="000000"/>
              <w:bottom w:val="single" w:sz="4" w:space="0" w:color="000000"/>
            </w:tcBorders>
          </w:tcPr>
          <w:p w14:paraId="4DDBEFE4" w14:textId="77777777" w:rsidR="009A76B3" w:rsidRDefault="009A76B3" w:rsidP="00AC5AF2">
            <w:r>
              <w:rPr>
                <w:rFonts w:ascii="Arial Narrow" w:hAnsi="Arial Narrow"/>
                <w:iCs/>
                <w:color w:val="000000"/>
              </w:rPr>
              <w:t>3 (rechts)</w:t>
            </w:r>
          </w:p>
        </w:tc>
      </w:tr>
      <w:tr w:rsidR="009A76B3" w14:paraId="6BAD4E76" w14:textId="77777777" w:rsidTr="0052775C">
        <w:trPr>
          <w:cantSplit/>
          <w:trHeight w:val="284"/>
        </w:trPr>
        <w:tc>
          <w:tcPr>
            <w:tcW w:w="6203" w:type="dxa"/>
            <w:tcBorders>
              <w:top w:val="single" w:sz="4" w:space="0" w:color="000000"/>
              <w:bottom w:val="single" w:sz="4" w:space="0" w:color="000000"/>
            </w:tcBorders>
          </w:tcPr>
          <w:p w14:paraId="46F4B84E" w14:textId="77777777" w:rsidR="009A76B3" w:rsidRDefault="009A76B3" w:rsidP="00AC5AF2">
            <w:pPr>
              <w:ind w:left="430" w:hanging="328"/>
            </w:pPr>
            <w:r>
              <w:rPr>
                <w:rFonts w:ascii="Arial Narrow" w:hAnsi="Arial Narrow"/>
                <w:iCs/>
                <w:color w:val="000000"/>
              </w:rPr>
              <w:t>3.</w:t>
            </w:r>
            <w:r>
              <w:rPr>
                <w:rFonts w:ascii="Arial Narrow" w:hAnsi="Arial Narrow"/>
                <w:iCs/>
                <w:color w:val="000000"/>
              </w:rPr>
              <w:tab/>
              <w:t>Grote verschillen tussen inkomens zijn goed, want ze prikkelen mensen om harder te werken.</w:t>
            </w:r>
          </w:p>
        </w:tc>
        <w:tc>
          <w:tcPr>
            <w:tcW w:w="992" w:type="dxa"/>
            <w:tcBorders>
              <w:top w:val="single" w:sz="4" w:space="0" w:color="000000"/>
              <w:left w:val="single" w:sz="4" w:space="0" w:color="000000"/>
              <w:bottom w:val="single" w:sz="4" w:space="0" w:color="000000"/>
            </w:tcBorders>
          </w:tcPr>
          <w:p w14:paraId="354F50DE" w14:textId="77777777" w:rsidR="009A76B3" w:rsidRDefault="009A76B3" w:rsidP="00AC5AF2">
            <w:r>
              <w:rPr>
                <w:rFonts w:ascii="Arial Narrow" w:hAnsi="Arial Narrow"/>
                <w:iCs/>
                <w:color w:val="000000"/>
              </w:rPr>
              <w:t>3 (rechts)</w:t>
            </w:r>
          </w:p>
        </w:tc>
        <w:tc>
          <w:tcPr>
            <w:tcW w:w="992" w:type="dxa"/>
            <w:tcBorders>
              <w:top w:val="single" w:sz="4" w:space="0" w:color="000000"/>
              <w:left w:val="single" w:sz="4" w:space="0" w:color="000000"/>
              <w:bottom w:val="single" w:sz="4" w:space="0" w:color="000000"/>
            </w:tcBorders>
          </w:tcPr>
          <w:p w14:paraId="3EDE27E5" w14:textId="77777777" w:rsidR="009A76B3" w:rsidRDefault="009A76B3" w:rsidP="00AC5AF2">
            <w:r>
              <w:rPr>
                <w:rFonts w:ascii="Arial Narrow" w:hAnsi="Arial Narrow"/>
                <w:iCs/>
                <w:color w:val="000000"/>
              </w:rPr>
              <w:t>1 (links)</w:t>
            </w:r>
          </w:p>
        </w:tc>
      </w:tr>
      <w:tr w:rsidR="009A76B3" w14:paraId="1C4914B9" w14:textId="77777777" w:rsidTr="0052775C">
        <w:trPr>
          <w:cantSplit/>
          <w:trHeight w:val="284"/>
        </w:trPr>
        <w:tc>
          <w:tcPr>
            <w:tcW w:w="6203" w:type="dxa"/>
            <w:tcBorders>
              <w:top w:val="single" w:sz="4" w:space="0" w:color="000000"/>
              <w:bottom w:val="single" w:sz="4" w:space="0" w:color="000000"/>
            </w:tcBorders>
          </w:tcPr>
          <w:p w14:paraId="72A7EFA3" w14:textId="77777777" w:rsidR="009A76B3" w:rsidRDefault="009A76B3" w:rsidP="00AC5AF2">
            <w:pPr>
              <w:ind w:left="430" w:hanging="328"/>
            </w:pPr>
            <w:r>
              <w:rPr>
                <w:rFonts w:ascii="Arial Narrow" w:hAnsi="Arial Narrow"/>
                <w:iCs/>
                <w:color w:val="000000"/>
              </w:rPr>
              <w:t>4.</w:t>
            </w:r>
            <w:r>
              <w:rPr>
                <w:rFonts w:ascii="Arial Narrow" w:hAnsi="Arial Narrow"/>
                <w:iCs/>
                <w:color w:val="000000"/>
              </w:rPr>
              <w:tab/>
              <w:t>Werklozen moeten, desnoods voor langere tijd, werk onder hun opleidingsniveau aanvaarden.</w:t>
            </w:r>
          </w:p>
        </w:tc>
        <w:tc>
          <w:tcPr>
            <w:tcW w:w="992" w:type="dxa"/>
            <w:tcBorders>
              <w:top w:val="single" w:sz="4" w:space="0" w:color="000000"/>
              <w:left w:val="single" w:sz="4" w:space="0" w:color="000000"/>
              <w:bottom w:val="single" w:sz="4" w:space="0" w:color="000000"/>
            </w:tcBorders>
          </w:tcPr>
          <w:p w14:paraId="2FA13A46" w14:textId="77777777" w:rsidR="009A76B3" w:rsidRDefault="009A76B3" w:rsidP="00AC5AF2">
            <w:r>
              <w:rPr>
                <w:rFonts w:ascii="Arial Narrow" w:hAnsi="Arial Narrow"/>
                <w:iCs/>
                <w:color w:val="000000"/>
              </w:rPr>
              <w:t>3 (rechts)</w:t>
            </w:r>
          </w:p>
        </w:tc>
        <w:tc>
          <w:tcPr>
            <w:tcW w:w="992" w:type="dxa"/>
            <w:tcBorders>
              <w:top w:val="single" w:sz="4" w:space="0" w:color="000000"/>
              <w:left w:val="single" w:sz="4" w:space="0" w:color="000000"/>
              <w:bottom w:val="single" w:sz="4" w:space="0" w:color="000000"/>
            </w:tcBorders>
          </w:tcPr>
          <w:p w14:paraId="57456539" w14:textId="77777777" w:rsidR="009A76B3" w:rsidRDefault="009A76B3" w:rsidP="00AC5AF2">
            <w:r>
              <w:rPr>
                <w:rFonts w:ascii="Arial Narrow" w:hAnsi="Arial Narrow"/>
                <w:iCs/>
                <w:color w:val="000000"/>
              </w:rPr>
              <w:t>1 (links)</w:t>
            </w:r>
          </w:p>
        </w:tc>
      </w:tr>
      <w:tr w:rsidR="009A76B3" w14:paraId="6E40F8EF" w14:textId="77777777" w:rsidTr="0052775C">
        <w:trPr>
          <w:cantSplit/>
          <w:trHeight w:val="284"/>
        </w:trPr>
        <w:tc>
          <w:tcPr>
            <w:tcW w:w="6203" w:type="dxa"/>
            <w:tcBorders>
              <w:top w:val="single" w:sz="4" w:space="0" w:color="000000"/>
              <w:bottom w:val="single" w:sz="4" w:space="0" w:color="000000"/>
            </w:tcBorders>
          </w:tcPr>
          <w:p w14:paraId="3AACCEF4" w14:textId="77777777" w:rsidR="009A76B3" w:rsidRDefault="009A76B3" w:rsidP="00AC5AF2">
            <w:pPr>
              <w:ind w:left="430" w:hanging="328"/>
            </w:pPr>
            <w:r>
              <w:rPr>
                <w:rFonts w:ascii="Arial Narrow" w:hAnsi="Arial Narrow"/>
                <w:iCs/>
                <w:color w:val="000000"/>
              </w:rPr>
              <w:t>5.</w:t>
            </w:r>
            <w:r>
              <w:rPr>
                <w:rFonts w:ascii="Arial Narrow" w:hAnsi="Arial Narrow"/>
                <w:iCs/>
                <w:color w:val="000000"/>
              </w:rPr>
              <w:tab/>
              <w:t>Ons land heeft te veel bestuurders en ambtenaren.</w:t>
            </w:r>
            <w:r>
              <w:rPr>
                <w:rFonts w:ascii="Arial Narrow" w:hAnsi="Arial Narrow"/>
                <w:iCs/>
                <w:color w:val="000000"/>
              </w:rPr>
              <w:br/>
              <w:t>Een kwart van hen kan verdwijnen.</w:t>
            </w:r>
          </w:p>
        </w:tc>
        <w:tc>
          <w:tcPr>
            <w:tcW w:w="992" w:type="dxa"/>
            <w:tcBorders>
              <w:top w:val="single" w:sz="4" w:space="0" w:color="000000"/>
              <w:left w:val="single" w:sz="4" w:space="0" w:color="000000"/>
              <w:bottom w:val="single" w:sz="4" w:space="0" w:color="000000"/>
            </w:tcBorders>
          </w:tcPr>
          <w:p w14:paraId="128C4700" w14:textId="77777777" w:rsidR="009A76B3" w:rsidRDefault="009A76B3" w:rsidP="00AC5AF2">
            <w:r>
              <w:rPr>
                <w:rFonts w:ascii="Arial Narrow" w:hAnsi="Arial Narrow"/>
                <w:iCs/>
                <w:color w:val="000000"/>
              </w:rPr>
              <w:t>3 (rechts)</w:t>
            </w:r>
          </w:p>
        </w:tc>
        <w:tc>
          <w:tcPr>
            <w:tcW w:w="992" w:type="dxa"/>
            <w:tcBorders>
              <w:top w:val="single" w:sz="4" w:space="0" w:color="000000"/>
              <w:left w:val="single" w:sz="4" w:space="0" w:color="000000"/>
              <w:bottom w:val="single" w:sz="4" w:space="0" w:color="000000"/>
            </w:tcBorders>
          </w:tcPr>
          <w:p w14:paraId="2A8C951B" w14:textId="77777777" w:rsidR="009A76B3" w:rsidRDefault="009A76B3" w:rsidP="00AC5AF2">
            <w:r>
              <w:rPr>
                <w:rFonts w:ascii="Arial Narrow" w:hAnsi="Arial Narrow"/>
                <w:iCs/>
                <w:color w:val="000000"/>
              </w:rPr>
              <w:t>1 (links)</w:t>
            </w:r>
          </w:p>
        </w:tc>
      </w:tr>
      <w:tr w:rsidR="009A76B3" w14:paraId="3623FB96" w14:textId="77777777" w:rsidTr="0052775C">
        <w:trPr>
          <w:cantSplit/>
          <w:trHeight w:val="284"/>
        </w:trPr>
        <w:tc>
          <w:tcPr>
            <w:tcW w:w="6203" w:type="dxa"/>
            <w:tcBorders>
              <w:top w:val="single" w:sz="4" w:space="0" w:color="000000"/>
              <w:bottom w:val="single" w:sz="4" w:space="0" w:color="000000"/>
            </w:tcBorders>
          </w:tcPr>
          <w:p w14:paraId="4D9AD7A5" w14:textId="77777777" w:rsidR="009A76B3" w:rsidRDefault="009A76B3" w:rsidP="00AC5AF2">
            <w:pPr>
              <w:ind w:left="430" w:hanging="328"/>
            </w:pPr>
            <w:r>
              <w:rPr>
                <w:rFonts w:ascii="Arial Narrow" w:hAnsi="Arial Narrow"/>
                <w:iCs/>
                <w:color w:val="000000"/>
              </w:rPr>
              <w:t>6.</w:t>
            </w:r>
            <w:r>
              <w:rPr>
                <w:rFonts w:ascii="Arial Narrow" w:hAnsi="Arial Narrow"/>
                <w:iCs/>
                <w:color w:val="000000"/>
              </w:rPr>
              <w:tab/>
              <w:t>Vanwege hun achterstand op de arbeidsmarkt moeten vrouwen bij sollicitaties zo veel mogelijk voorrang krijgen bij gelijke geschiktheid.</w:t>
            </w:r>
          </w:p>
        </w:tc>
        <w:tc>
          <w:tcPr>
            <w:tcW w:w="992" w:type="dxa"/>
            <w:tcBorders>
              <w:top w:val="single" w:sz="4" w:space="0" w:color="000000"/>
              <w:left w:val="single" w:sz="4" w:space="0" w:color="000000"/>
              <w:bottom w:val="single" w:sz="4" w:space="0" w:color="000000"/>
            </w:tcBorders>
          </w:tcPr>
          <w:p w14:paraId="484FA14B" w14:textId="77777777" w:rsidR="009A76B3" w:rsidRDefault="009A76B3" w:rsidP="00AC5AF2">
            <w:r>
              <w:rPr>
                <w:rFonts w:ascii="Arial Narrow" w:hAnsi="Arial Narrow"/>
                <w:iCs/>
                <w:color w:val="000000"/>
              </w:rPr>
              <w:t>1 (links)</w:t>
            </w:r>
          </w:p>
        </w:tc>
        <w:tc>
          <w:tcPr>
            <w:tcW w:w="992" w:type="dxa"/>
            <w:tcBorders>
              <w:top w:val="single" w:sz="4" w:space="0" w:color="000000"/>
              <w:left w:val="single" w:sz="4" w:space="0" w:color="000000"/>
              <w:bottom w:val="single" w:sz="4" w:space="0" w:color="000000"/>
            </w:tcBorders>
          </w:tcPr>
          <w:p w14:paraId="31EB979C" w14:textId="77777777" w:rsidR="009A76B3" w:rsidRDefault="009A76B3" w:rsidP="00AC5AF2">
            <w:r>
              <w:rPr>
                <w:rFonts w:ascii="Arial Narrow" w:hAnsi="Arial Narrow"/>
                <w:iCs/>
                <w:color w:val="000000"/>
              </w:rPr>
              <w:t>3 (rechts)</w:t>
            </w:r>
          </w:p>
        </w:tc>
      </w:tr>
      <w:tr w:rsidR="009A76B3" w14:paraId="1CEE7DFA" w14:textId="77777777" w:rsidTr="0052775C">
        <w:trPr>
          <w:cantSplit/>
          <w:trHeight w:val="284"/>
        </w:trPr>
        <w:tc>
          <w:tcPr>
            <w:tcW w:w="6203" w:type="dxa"/>
            <w:tcBorders>
              <w:top w:val="single" w:sz="4" w:space="0" w:color="000000"/>
              <w:bottom w:val="single" w:sz="4" w:space="0" w:color="000000"/>
            </w:tcBorders>
          </w:tcPr>
          <w:p w14:paraId="1D778103" w14:textId="77777777" w:rsidR="009A76B3" w:rsidRDefault="009A76B3" w:rsidP="00AC5AF2">
            <w:pPr>
              <w:ind w:left="430" w:hanging="328"/>
            </w:pPr>
            <w:r>
              <w:rPr>
                <w:rFonts w:ascii="Arial Narrow" w:hAnsi="Arial Narrow"/>
                <w:iCs/>
                <w:color w:val="000000"/>
              </w:rPr>
              <w:t>7.</w:t>
            </w:r>
            <w:r>
              <w:rPr>
                <w:rFonts w:ascii="Arial Narrow" w:hAnsi="Arial Narrow"/>
                <w:iCs/>
                <w:color w:val="000000"/>
              </w:rPr>
              <w:tab/>
              <w:t>De overheid moet huurders van woningen zo veel mogelijk beschermen, ook al is dat soms nadelig voor de eigenaar.</w:t>
            </w:r>
          </w:p>
        </w:tc>
        <w:tc>
          <w:tcPr>
            <w:tcW w:w="992" w:type="dxa"/>
            <w:tcBorders>
              <w:top w:val="single" w:sz="4" w:space="0" w:color="000000"/>
              <w:left w:val="single" w:sz="4" w:space="0" w:color="000000"/>
              <w:bottom w:val="single" w:sz="4" w:space="0" w:color="000000"/>
            </w:tcBorders>
          </w:tcPr>
          <w:p w14:paraId="0C9D0990" w14:textId="77777777" w:rsidR="009A76B3" w:rsidRDefault="009A76B3" w:rsidP="00AC5AF2">
            <w:r>
              <w:rPr>
                <w:rFonts w:ascii="Arial Narrow" w:hAnsi="Arial Narrow"/>
                <w:iCs/>
                <w:color w:val="000000"/>
              </w:rPr>
              <w:t>1 (links)</w:t>
            </w:r>
          </w:p>
        </w:tc>
        <w:tc>
          <w:tcPr>
            <w:tcW w:w="992" w:type="dxa"/>
            <w:tcBorders>
              <w:top w:val="single" w:sz="4" w:space="0" w:color="000000"/>
              <w:left w:val="single" w:sz="4" w:space="0" w:color="000000"/>
              <w:bottom w:val="single" w:sz="4" w:space="0" w:color="000000"/>
            </w:tcBorders>
          </w:tcPr>
          <w:p w14:paraId="7F8498FF" w14:textId="77777777" w:rsidR="009A76B3" w:rsidRDefault="009A76B3" w:rsidP="00AC5AF2">
            <w:r>
              <w:rPr>
                <w:rFonts w:ascii="Arial Narrow" w:hAnsi="Arial Narrow"/>
                <w:iCs/>
                <w:color w:val="000000"/>
              </w:rPr>
              <w:t>3 (rechts)</w:t>
            </w:r>
          </w:p>
        </w:tc>
      </w:tr>
      <w:tr w:rsidR="009A76B3" w14:paraId="5A2B8E0A" w14:textId="77777777" w:rsidTr="0052775C">
        <w:trPr>
          <w:cantSplit/>
          <w:trHeight w:val="284"/>
        </w:trPr>
        <w:tc>
          <w:tcPr>
            <w:tcW w:w="6203" w:type="dxa"/>
            <w:tcBorders>
              <w:top w:val="single" w:sz="4" w:space="0" w:color="000000"/>
              <w:bottom w:val="single" w:sz="4" w:space="0" w:color="000000"/>
            </w:tcBorders>
          </w:tcPr>
          <w:p w14:paraId="0463A5BB" w14:textId="77777777" w:rsidR="009A76B3" w:rsidRDefault="009A76B3" w:rsidP="00AC5AF2">
            <w:pPr>
              <w:ind w:left="430" w:hanging="328"/>
            </w:pPr>
            <w:r>
              <w:rPr>
                <w:rFonts w:ascii="Arial Narrow" w:hAnsi="Arial Narrow"/>
                <w:iCs/>
                <w:color w:val="000000"/>
              </w:rPr>
              <w:t>8.</w:t>
            </w:r>
            <w:r>
              <w:rPr>
                <w:rFonts w:ascii="Arial Narrow" w:hAnsi="Arial Narrow"/>
                <w:iCs/>
                <w:color w:val="000000"/>
              </w:rPr>
              <w:tab/>
              <w:t>De pensioengerechtigde leeftijd moet zo snel mogelijk naar 68 jaar.</w:t>
            </w:r>
          </w:p>
        </w:tc>
        <w:tc>
          <w:tcPr>
            <w:tcW w:w="992" w:type="dxa"/>
            <w:tcBorders>
              <w:top w:val="single" w:sz="4" w:space="0" w:color="000000"/>
              <w:left w:val="single" w:sz="4" w:space="0" w:color="000000"/>
              <w:bottom w:val="single" w:sz="4" w:space="0" w:color="000000"/>
            </w:tcBorders>
          </w:tcPr>
          <w:p w14:paraId="7DD9BC77" w14:textId="77777777" w:rsidR="009A76B3" w:rsidRDefault="009A76B3" w:rsidP="00AC5AF2">
            <w:r>
              <w:rPr>
                <w:rFonts w:ascii="Arial Narrow" w:hAnsi="Arial Narrow"/>
                <w:iCs/>
                <w:color w:val="000000"/>
              </w:rPr>
              <w:t>3 (rechts)</w:t>
            </w:r>
          </w:p>
        </w:tc>
        <w:tc>
          <w:tcPr>
            <w:tcW w:w="992" w:type="dxa"/>
            <w:tcBorders>
              <w:top w:val="single" w:sz="4" w:space="0" w:color="000000"/>
              <w:left w:val="single" w:sz="4" w:space="0" w:color="000000"/>
              <w:bottom w:val="single" w:sz="4" w:space="0" w:color="000000"/>
            </w:tcBorders>
          </w:tcPr>
          <w:p w14:paraId="252010A7" w14:textId="77777777" w:rsidR="009A76B3" w:rsidRDefault="009A76B3" w:rsidP="00AC5AF2">
            <w:r>
              <w:rPr>
                <w:rFonts w:ascii="Arial Narrow" w:hAnsi="Arial Narrow"/>
                <w:iCs/>
                <w:color w:val="000000"/>
              </w:rPr>
              <w:t>1 (links)</w:t>
            </w:r>
          </w:p>
        </w:tc>
      </w:tr>
      <w:tr w:rsidR="009A76B3" w14:paraId="6A40B917" w14:textId="77777777" w:rsidTr="0052775C">
        <w:trPr>
          <w:cantSplit/>
          <w:trHeight w:val="284"/>
        </w:trPr>
        <w:tc>
          <w:tcPr>
            <w:tcW w:w="6203" w:type="dxa"/>
            <w:tcBorders>
              <w:top w:val="single" w:sz="4" w:space="0" w:color="000000"/>
              <w:bottom w:val="single" w:sz="4" w:space="0" w:color="000000"/>
            </w:tcBorders>
          </w:tcPr>
          <w:p w14:paraId="53F4F863" w14:textId="77777777" w:rsidR="009A76B3" w:rsidRDefault="009A76B3" w:rsidP="00AC5AF2">
            <w:pPr>
              <w:ind w:left="430" w:hanging="328"/>
            </w:pPr>
            <w:r>
              <w:rPr>
                <w:rFonts w:ascii="Arial Narrow" w:hAnsi="Arial Narrow"/>
                <w:iCs/>
                <w:color w:val="000000"/>
              </w:rPr>
              <w:t>9.</w:t>
            </w:r>
            <w:r>
              <w:rPr>
                <w:rFonts w:ascii="Arial Narrow" w:hAnsi="Arial Narrow"/>
                <w:iCs/>
                <w:color w:val="000000"/>
              </w:rPr>
              <w:tab/>
              <w:t>Een vrij ondernemersklimaat zonder ontslagbeperkingen en minimumlonen is noodzakelijk voor een sterke economie.</w:t>
            </w:r>
          </w:p>
        </w:tc>
        <w:tc>
          <w:tcPr>
            <w:tcW w:w="992" w:type="dxa"/>
            <w:tcBorders>
              <w:top w:val="single" w:sz="4" w:space="0" w:color="000000"/>
              <w:left w:val="single" w:sz="4" w:space="0" w:color="000000"/>
              <w:bottom w:val="single" w:sz="4" w:space="0" w:color="000000"/>
            </w:tcBorders>
          </w:tcPr>
          <w:p w14:paraId="77E9D73C" w14:textId="77777777" w:rsidR="009A76B3" w:rsidRDefault="009A76B3" w:rsidP="00AC5AF2">
            <w:r>
              <w:rPr>
                <w:rFonts w:ascii="Arial Narrow" w:hAnsi="Arial Narrow"/>
                <w:iCs/>
                <w:color w:val="000000"/>
              </w:rPr>
              <w:t>3 (rechts)</w:t>
            </w:r>
          </w:p>
        </w:tc>
        <w:tc>
          <w:tcPr>
            <w:tcW w:w="992" w:type="dxa"/>
            <w:tcBorders>
              <w:top w:val="single" w:sz="4" w:space="0" w:color="000000"/>
              <w:left w:val="single" w:sz="4" w:space="0" w:color="000000"/>
              <w:bottom w:val="single" w:sz="4" w:space="0" w:color="000000"/>
            </w:tcBorders>
          </w:tcPr>
          <w:p w14:paraId="60F320DD" w14:textId="77777777" w:rsidR="009A76B3" w:rsidRDefault="009A76B3" w:rsidP="00AC5AF2">
            <w:r>
              <w:rPr>
                <w:rFonts w:ascii="Arial Narrow" w:hAnsi="Arial Narrow"/>
                <w:iCs/>
                <w:color w:val="000000"/>
              </w:rPr>
              <w:t>1 (links)</w:t>
            </w:r>
          </w:p>
        </w:tc>
      </w:tr>
      <w:tr w:rsidR="009A76B3" w14:paraId="54B78B2E" w14:textId="77777777" w:rsidTr="0052775C">
        <w:trPr>
          <w:cantSplit/>
          <w:trHeight w:val="284"/>
        </w:trPr>
        <w:tc>
          <w:tcPr>
            <w:tcW w:w="6203" w:type="dxa"/>
            <w:tcBorders>
              <w:top w:val="single" w:sz="4" w:space="0" w:color="000000"/>
              <w:bottom w:val="single" w:sz="4" w:space="0" w:color="000000"/>
            </w:tcBorders>
          </w:tcPr>
          <w:p w14:paraId="50099C65" w14:textId="77777777" w:rsidR="009A76B3" w:rsidRDefault="009A76B3" w:rsidP="00AC5AF2">
            <w:pPr>
              <w:ind w:left="420" w:hanging="420"/>
            </w:pPr>
            <w:r>
              <w:rPr>
                <w:rFonts w:ascii="Arial Narrow" w:hAnsi="Arial Narrow"/>
                <w:iCs/>
                <w:color w:val="000000"/>
              </w:rPr>
              <w:t>10.</w:t>
            </w:r>
            <w:r>
              <w:rPr>
                <w:rFonts w:ascii="Arial Narrow" w:hAnsi="Arial Narrow"/>
                <w:iCs/>
                <w:color w:val="000000"/>
              </w:rPr>
              <w:tab/>
              <w:t>Het is onacceptabel dat bankdirecteuren miljoenen aan bonussen ontvangen.</w:t>
            </w:r>
          </w:p>
        </w:tc>
        <w:tc>
          <w:tcPr>
            <w:tcW w:w="992" w:type="dxa"/>
            <w:tcBorders>
              <w:top w:val="single" w:sz="4" w:space="0" w:color="000000"/>
              <w:left w:val="single" w:sz="4" w:space="0" w:color="000000"/>
              <w:bottom w:val="single" w:sz="4" w:space="0" w:color="000000"/>
            </w:tcBorders>
          </w:tcPr>
          <w:p w14:paraId="1BC19DE5" w14:textId="77777777" w:rsidR="009A76B3" w:rsidRDefault="009A76B3" w:rsidP="00AC5AF2">
            <w:r>
              <w:rPr>
                <w:rFonts w:ascii="Arial Narrow" w:hAnsi="Arial Narrow"/>
                <w:iCs/>
                <w:color w:val="000000"/>
              </w:rPr>
              <w:t>1 (links)</w:t>
            </w:r>
          </w:p>
        </w:tc>
        <w:tc>
          <w:tcPr>
            <w:tcW w:w="992" w:type="dxa"/>
            <w:tcBorders>
              <w:top w:val="single" w:sz="4" w:space="0" w:color="000000"/>
              <w:left w:val="single" w:sz="4" w:space="0" w:color="000000"/>
              <w:bottom w:val="single" w:sz="4" w:space="0" w:color="000000"/>
            </w:tcBorders>
          </w:tcPr>
          <w:p w14:paraId="6DD30D71" w14:textId="77777777" w:rsidR="009A76B3" w:rsidRDefault="009A76B3" w:rsidP="00AC5AF2">
            <w:r>
              <w:rPr>
                <w:rFonts w:ascii="Arial Narrow" w:hAnsi="Arial Narrow"/>
                <w:iCs/>
                <w:color w:val="000000"/>
              </w:rPr>
              <w:t>3 (rechts)</w:t>
            </w:r>
          </w:p>
        </w:tc>
      </w:tr>
      <w:tr w:rsidR="009A76B3" w14:paraId="671CB7CB" w14:textId="77777777" w:rsidTr="0052775C">
        <w:trPr>
          <w:cantSplit/>
          <w:trHeight w:val="284"/>
        </w:trPr>
        <w:tc>
          <w:tcPr>
            <w:tcW w:w="6203" w:type="dxa"/>
            <w:tcBorders>
              <w:top w:val="single" w:sz="4" w:space="0" w:color="000000"/>
              <w:bottom w:val="single" w:sz="4" w:space="0" w:color="000000"/>
            </w:tcBorders>
          </w:tcPr>
          <w:p w14:paraId="2063498A" w14:textId="77777777" w:rsidR="009A76B3" w:rsidRDefault="009A76B3" w:rsidP="00AC5AF2">
            <w:pPr>
              <w:ind w:left="420" w:hanging="420"/>
            </w:pPr>
            <w:r>
              <w:rPr>
                <w:rFonts w:ascii="Arial Narrow" w:hAnsi="Arial Narrow"/>
                <w:iCs/>
                <w:color w:val="000000"/>
              </w:rPr>
              <w:t>11.</w:t>
            </w:r>
            <w:r>
              <w:rPr>
                <w:rFonts w:ascii="Arial Narrow" w:hAnsi="Arial Narrow"/>
                <w:iCs/>
                <w:color w:val="000000"/>
              </w:rPr>
              <w:tab/>
              <w:t>Als woningen of kantoren lange tijd leegstaan, moet de overheid het recht hebben hier woningzoekenden te huisvesten.</w:t>
            </w:r>
          </w:p>
        </w:tc>
        <w:tc>
          <w:tcPr>
            <w:tcW w:w="992" w:type="dxa"/>
            <w:tcBorders>
              <w:top w:val="single" w:sz="4" w:space="0" w:color="000000"/>
              <w:left w:val="single" w:sz="4" w:space="0" w:color="000000"/>
              <w:bottom w:val="single" w:sz="4" w:space="0" w:color="000000"/>
            </w:tcBorders>
          </w:tcPr>
          <w:p w14:paraId="1C090734" w14:textId="77777777" w:rsidR="009A76B3" w:rsidRDefault="009A76B3" w:rsidP="00AC5AF2">
            <w:r>
              <w:rPr>
                <w:rFonts w:ascii="Arial Narrow" w:hAnsi="Arial Narrow"/>
                <w:iCs/>
                <w:color w:val="000000"/>
              </w:rPr>
              <w:t>1 (links)</w:t>
            </w:r>
          </w:p>
        </w:tc>
        <w:tc>
          <w:tcPr>
            <w:tcW w:w="992" w:type="dxa"/>
            <w:tcBorders>
              <w:top w:val="single" w:sz="4" w:space="0" w:color="000000"/>
              <w:left w:val="single" w:sz="4" w:space="0" w:color="000000"/>
              <w:bottom w:val="single" w:sz="4" w:space="0" w:color="000000"/>
            </w:tcBorders>
          </w:tcPr>
          <w:p w14:paraId="21662817" w14:textId="77777777" w:rsidR="009A76B3" w:rsidRDefault="009A76B3" w:rsidP="00AC5AF2">
            <w:r>
              <w:rPr>
                <w:rFonts w:ascii="Arial Narrow" w:hAnsi="Arial Narrow"/>
                <w:iCs/>
                <w:color w:val="000000"/>
              </w:rPr>
              <w:t>3 (rechts)</w:t>
            </w:r>
          </w:p>
        </w:tc>
      </w:tr>
      <w:tr w:rsidR="009A76B3" w14:paraId="675ED0AB" w14:textId="77777777" w:rsidTr="0052775C">
        <w:trPr>
          <w:cantSplit/>
          <w:trHeight w:val="284"/>
        </w:trPr>
        <w:tc>
          <w:tcPr>
            <w:tcW w:w="6203" w:type="dxa"/>
            <w:tcBorders>
              <w:top w:val="single" w:sz="4" w:space="0" w:color="000000"/>
              <w:bottom w:val="single" w:sz="4" w:space="0" w:color="000000"/>
            </w:tcBorders>
          </w:tcPr>
          <w:p w14:paraId="53C3E4D9" w14:textId="77777777" w:rsidR="009A76B3" w:rsidRDefault="009A76B3" w:rsidP="00AC5AF2">
            <w:pPr>
              <w:ind w:left="420" w:hanging="420"/>
            </w:pPr>
            <w:r>
              <w:rPr>
                <w:rFonts w:ascii="Arial Narrow" w:hAnsi="Arial Narrow"/>
                <w:iCs/>
                <w:color w:val="000000"/>
              </w:rPr>
              <w:t>12.</w:t>
            </w:r>
            <w:r>
              <w:rPr>
                <w:rFonts w:ascii="Arial Narrow" w:hAnsi="Arial Narrow"/>
                <w:iCs/>
                <w:color w:val="000000"/>
              </w:rPr>
              <w:tab/>
              <w:t>Het openbaar vervoer moet goedkoper worden gemaakt dan autorijden door de aanleg van snelwegen te stoppen en dat geld aan de spoorwegen te besteden.</w:t>
            </w:r>
          </w:p>
        </w:tc>
        <w:tc>
          <w:tcPr>
            <w:tcW w:w="992" w:type="dxa"/>
            <w:tcBorders>
              <w:top w:val="single" w:sz="4" w:space="0" w:color="000000"/>
              <w:left w:val="single" w:sz="4" w:space="0" w:color="000000"/>
              <w:bottom w:val="single" w:sz="4" w:space="0" w:color="000000"/>
            </w:tcBorders>
          </w:tcPr>
          <w:p w14:paraId="1D2F4D93" w14:textId="77777777" w:rsidR="009A76B3" w:rsidRDefault="009A76B3" w:rsidP="00AC5AF2">
            <w:r>
              <w:rPr>
                <w:rFonts w:ascii="Arial Narrow" w:hAnsi="Arial Narrow"/>
                <w:iCs/>
                <w:color w:val="000000"/>
              </w:rPr>
              <w:t>1 (links)</w:t>
            </w:r>
          </w:p>
        </w:tc>
        <w:tc>
          <w:tcPr>
            <w:tcW w:w="992" w:type="dxa"/>
            <w:tcBorders>
              <w:top w:val="single" w:sz="4" w:space="0" w:color="000000"/>
              <w:left w:val="single" w:sz="4" w:space="0" w:color="000000"/>
              <w:bottom w:val="single" w:sz="4" w:space="0" w:color="000000"/>
            </w:tcBorders>
          </w:tcPr>
          <w:p w14:paraId="3ABFB3BB" w14:textId="77777777" w:rsidR="009A76B3" w:rsidRDefault="009A76B3" w:rsidP="00AC5AF2">
            <w:r>
              <w:rPr>
                <w:rFonts w:ascii="Arial Narrow" w:hAnsi="Arial Narrow"/>
                <w:iCs/>
                <w:color w:val="000000"/>
              </w:rPr>
              <w:t>3 (rechts)</w:t>
            </w:r>
          </w:p>
        </w:tc>
      </w:tr>
      <w:tr w:rsidR="009A76B3" w14:paraId="5C10327E" w14:textId="77777777" w:rsidTr="0052775C">
        <w:trPr>
          <w:cantSplit/>
          <w:trHeight w:val="284"/>
        </w:trPr>
        <w:tc>
          <w:tcPr>
            <w:tcW w:w="6203" w:type="dxa"/>
            <w:tcBorders>
              <w:top w:val="single" w:sz="4" w:space="0" w:color="000000"/>
            </w:tcBorders>
          </w:tcPr>
          <w:p w14:paraId="3B7811C1" w14:textId="77777777" w:rsidR="009A76B3" w:rsidRDefault="009A76B3" w:rsidP="00AC5AF2">
            <w:pPr>
              <w:ind w:left="420" w:hanging="420"/>
            </w:pPr>
            <w:r>
              <w:rPr>
                <w:rFonts w:ascii="Arial Narrow" w:hAnsi="Arial Narrow"/>
                <w:iCs/>
                <w:color w:val="000000"/>
              </w:rPr>
              <w:t>13.</w:t>
            </w:r>
            <w:r>
              <w:rPr>
                <w:rFonts w:ascii="Arial Narrow" w:hAnsi="Arial Narrow"/>
                <w:iCs/>
                <w:color w:val="000000"/>
              </w:rPr>
              <w:tab/>
              <w:t>De zorg- en huurtoeslag moeten worden verhoogd.</w:t>
            </w:r>
          </w:p>
        </w:tc>
        <w:tc>
          <w:tcPr>
            <w:tcW w:w="992" w:type="dxa"/>
            <w:tcBorders>
              <w:top w:val="single" w:sz="4" w:space="0" w:color="000000"/>
              <w:left w:val="single" w:sz="4" w:space="0" w:color="000000"/>
            </w:tcBorders>
          </w:tcPr>
          <w:p w14:paraId="084DE698" w14:textId="77777777" w:rsidR="009A76B3" w:rsidRDefault="009A76B3" w:rsidP="00AC5AF2">
            <w:r>
              <w:rPr>
                <w:rFonts w:ascii="Arial Narrow" w:hAnsi="Arial Narrow"/>
                <w:iCs/>
                <w:color w:val="000000"/>
              </w:rPr>
              <w:t>1 (links)</w:t>
            </w:r>
          </w:p>
        </w:tc>
        <w:tc>
          <w:tcPr>
            <w:tcW w:w="992" w:type="dxa"/>
            <w:tcBorders>
              <w:top w:val="single" w:sz="4" w:space="0" w:color="000000"/>
              <w:left w:val="single" w:sz="4" w:space="0" w:color="000000"/>
            </w:tcBorders>
          </w:tcPr>
          <w:p w14:paraId="2F9401A7" w14:textId="77777777" w:rsidR="009A76B3" w:rsidRDefault="009A76B3" w:rsidP="00AC5AF2">
            <w:r>
              <w:rPr>
                <w:rFonts w:ascii="Arial Narrow" w:hAnsi="Arial Narrow"/>
                <w:iCs/>
                <w:color w:val="000000"/>
              </w:rPr>
              <w:t>3 (rechts)</w:t>
            </w:r>
          </w:p>
        </w:tc>
      </w:tr>
    </w:tbl>
    <w:p w14:paraId="746DE8E8"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rPr>
          <w:iCs/>
          <w:color w:val="000000"/>
        </w:rPr>
      </w:pPr>
    </w:p>
    <w:p w14:paraId="378D0404" w14:textId="77777777" w:rsidR="009A76B3" w:rsidRDefault="009A76B3" w:rsidP="00AC5AF2">
      <w:pPr>
        <w:pStyle w:val="antw-nieuw"/>
        <w:tabs>
          <w:tab w:val="clear" w:pos="284"/>
          <w:tab w:val="clear" w:pos="425"/>
          <w:tab w:val="clear" w:pos="567"/>
          <w:tab w:val="clear" w:pos="709"/>
          <w:tab w:val="clear" w:pos="851"/>
        </w:tabs>
        <w:spacing w:line="260" w:lineRule="atLeast"/>
        <w:ind w:left="851"/>
      </w:pPr>
      <w:r>
        <w:rPr>
          <w:i/>
          <w:iCs/>
          <w:color w:val="000000"/>
        </w:rPr>
        <w:t>7.</w:t>
      </w:r>
      <w:r>
        <w:rPr>
          <w:i/>
          <w:iCs/>
          <w:color w:val="000000"/>
        </w:rPr>
        <w:tab/>
        <w:t>De leerlingen tellen al hun punten op. U schrijft de onderstaande indeling op het bord en noteert het aantal bijbehorende leerlingen.</w:t>
      </w:r>
    </w:p>
    <w:p w14:paraId="37DFF17C" w14:textId="77777777" w:rsidR="009A76B3" w:rsidRPr="00483DF1" w:rsidRDefault="009A76B3" w:rsidP="00AC5AF2">
      <w:pPr>
        <w:pStyle w:val="antw-nieuw"/>
        <w:tabs>
          <w:tab w:val="clear" w:pos="284"/>
          <w:tab w:val="clear" w:pos="425"/>
          <w:tab w:val="clear" w:pos="567"/>
          <w:tab w:val="clear" w:pos="709"/>
          <w:tab w:val="clear" w:pos="851"/>
        </w:tabs>
        <w:spacing w:line="260" w:lineRule="atLeast"/>
        <w:ind w:left="1276"/>
      </w:pPr>
      <w:r>
        <w:rPr>
          <w:i/>
          <w:iCs/>
          <w:color w:val="000000"/>
          <w:lang w:val="de-DE"/>
        </w:rPr>
        <w:t>-</w:t>
      </w:r>
      <w:r>
        <w:rPr>
          <w:i/>
          <w:iCs/>
          <w:color w:val="000000"/>
          <w:lang w:val="de-DE"/>
        </w:rPr>
        <w:tab/>
      </w:r>
      <w:r>
        <w:rPr>
          <w:b/>
          <w:i/>
          <w:iCs/>
          <w:color w:val="000000"/>
          <w:lang w:val="de-DE"/>
        </w:rPr>
        <w:t>13 t/m 23 (links)</w:t>
      </w:r>
    </w:p>
    <w:p w14:paraId="253FE855" w14:textId="77777777" w:rsidR="009A76B3" w:rsidRPr="00483DF1" w:rsidRDefault="009A76B3" w:rsidP="00AC5AF2">
      <w:pPr>
        <w:pStyle w:val="antw-nieuw"/>
        <w:tabs>
          <w:tab w:val="clear" w:pos="284"/>
          <w:tab w:val="clear" w:pos="425"/>
          <w:tab w:val="clear" w:pos="567"/>
          <w:tab w:val="clear" w:pos="709"/>
          <w:tab w:val="clear" w:pos="851"/>
        </w:tabs>
        <w:spacing w:line="260" w:lineRule="atLeast"/>
        <w:ind w:left="1276"/>
      </w:pPr>
      <w:r>
        <w:rPr>
          <w:i/>
          <w:iCs/>
          <w:color w:val="000000"/>
          <w:lang w:val="de-DE"/>
        </w:rPr>
        <w:t>-</w:t>
      </w:r>
      <w:r>
        <w:rPr>
          <w:i/>
          <w:iCs/>
          <w:color w:val="000000"/>
          <w:lang w:val="de-DE"/>
        </w:rPr>
        <w:tab/>
      </w:r>
      <w:r>
        <w:rPr>
          <w:b/>
          <w:i/>
          <w:iCs/>
          <w:color w:val="000000"/>
          <w:lang w:val="de-DE"/>
        </w:rPr>
        <w:t>24 t/m 28 (midden)</w:t>
      </w:r>
    </w:p>
    <w:p w14:paraId="1FC0C6E5" w14:textId="77777777" w:rsidR="009A76B3" w:rsidRDefault="009A76B3" w:rsidP="00AC5AF2">
      <w:pPr>
        <w:pStyle w:val="antw-nieuw"/>
        <w:tabs>
          <w:tab w:val="clear" w:pos="284"/>
          <w:tab w:val="clear" w:pos="425"/>
          <w:tab w:val="clear" w:pos="567"/>
          <w:tab w:val="clear" w:pos="709"/>
          <w:tab w:val="clear" w:pos="851"/>
        </w:tabs>
        <w:spacing w:line="260" w:lineRule="atLeast"/>
        <w:ind w:left="1276"/>
      </w:pPr>
      <w:r>
        <w:rPr>
          <w:i/>
          <w:iCs/>
          <w:color w:val="000000"/>
        </w:rPr>
        <w:t>-</w:t>
      </w:r>
      <w:r>
        <w:rPr>
          <w:i/>
          <w:iCs/>
          <w:color w:val="000000"/>
        </w:rPr>
        <w:tab/>
      </w:r>
      <w:r>
        <w:rPr>
          <w:b/>
          <w:i/>
          <w:iCs/>
          <w:color w:val="000000"/>
        </w:rPr>
        <w:t>29 t/m 39 (rechts)</w:t>
      </w:r>
    </w:p>
    <w:p w14:paraId="419AF3A4" w14:textId="77777777" w:rsidR="009A76B3" w:rsidRPr="00877D13" w:rsidRDefault="009A76B3" w:rsidP="00AC5AF2">
      <w:pPr>
        <w:pStyle w:val="antw-nieuw"/>
        <w:tabs>
          <w:tab w:val="clear" w:pos="284"/>
          <w:tab w:val="clear" w:pos="425"/>
          <w:tab w:val="clear" w:pos="567"/>
          <w:tab w:val="clear" w:pos="709"/>
          <w:tab w:val="clear" w:pos="851"/>
        </w:tabs>
        <w:spacing w:line="260" w:lineRule="atLeast"/>
        <w:ind w:left="426" w:hanging="426"/>
        <w:rPr>
          <w:bCs/>
          <w:color w:val="000000"/>
        </w:rPr>
      </w:pPr>
    </w:p>
    <w:p w14:paraId="7081BA1C" w14:textId="77777777" w:rsidR="009A76B3" w:rsidRDefault="009A76B3" w:rsidP="00AC5AF2">
      <w:pPr>
        <w:pStyle w:val="antw-nieuw"/>
        <w:tabs>
          <w:tab w:val="clear" w:pos="284"/>
          <w:tab w:val="clear" w:pos="425"/>
          <w:tab w:val="clear" w:pos="567"/>
          <w:tab w:val="clear" w:pos="709"/>
          <w:tab w:val="clear" w:pos="851"/>
        </w:tabs>
        <w:spacing w:line="260" w:lineRule="atLeast"/>
        <w:ind w:left="851" w:firstLine="0"/>
      </w:pPr>
      <w:r>
        <w:rPr>
          <w:i/>
          <w:iCs/>
          <w:color w:val="000000"/>
        </w:rPr>
        <w:t xml:space="preserve">Tip voor de docent: leg uit dat ‘links of rechts’ in het dagelijks spraakgebruik niet uitsluitend slaat op sociaaleconomische standpunten, maar ook op opvattingen over vrijheid en controle, mild en streng overheidsoptreden en over thema’s als duurzaamheid, pluriformiteit, nationalisme, defensie, migratie, enzovoort. </w:t>
      </w:r>
    </w:p>
    <w:p w14:paraId="3BCDB4B7" w14:textId="77777777" w:rsidR="009A76B3" w:rsidRDefault="009A76B3" w:rsidP="00AC5AF2">
      <w:pPr>
        <w:rPr>
          <w:i/>
          <w:iCs/>
          <w:color w:val="000000"/>
        </w:rPr>
      </w:pPr>
    </w:p>
    <w:p w14:paraId="5D9AA3B9" w14:textId="77777777" w:rsidR="009A76B3" w:rsidRPr="0043419A" w:rsidRDefault="009A76B3" w:rsidP="00AC5AF2">
      <w:pPr>
        <w:ind w:left="425" w:hanging="425"/>
        <w:rPr>
          <w:color w:val="000000"/>
        </w:rPr>
      </w:pPr>
      <w:r>
        <w:rPr>
          <w:color w:val="000000"/>
        </w:rPr>
        <w:br w:type="page"/>
        <w:t>12</w:t>
      </w:r>
      <w:r>
        <w:rPr>
          <w:color w:val="000000"/>
        </w:rPr>
        <w:tab/>
      </w:r>
      <w:r w:rsidRPr="0020542E">
        <w:rPr>
          <w:b/>
          <w:bCs w:val="0"/>
          <w:i/>
          <w:iCs/>
          <w:color w:val="000000"/>
        </w:rPr>
        <w:t>TERUG NAAR HET ONBEWOONDE EILAND</w:t>
      </w:r>
      <w:r w:rsidR="0043419A">
        <w:rPr>
          <w:color w:val="000000"/>
        </w:rPr>
        <w:t xml:space="preserve">  blz. 76</w:t>
      </w:r>
    </w:p>
    <w:p w14:paraId="1087E8D8" w14:textId="77777777" w:rsidR="009A76B3" w:rsidRDefault="009A76B3" w:rsidP="0052775C"/>
    <w:p w14:paraId="48FC6AE1" w14:textId="77777777" w:rsidR="009A76B3" w:rsidRDefault="001024A2" w:rsidP="00AC5AF2">
      <w:pPr>
        <w:pStyle w:val="antw-nieuw"/>
        <w:tabs>
          <w:tab w:val="clear" w:pos="284"/>
          <w:tab w:val="clear" w:pos="425"/>
          <w:tab w:val="clear" w:pos="567"/>
          <w:tab w:val="clear" w:pos="709"/>
          <w:tab w:val="clear" w:pos="851"/>
        </w:tabs>
        <w:spacing w:line="260" w:lineRule="atLeast"/>
        <w:ind w:left="426" w:hanging="1"/>
        <w:rPr>
          <w:color w:val="000000"/>
        </w:rPr>
      </w:pPr>
      <w:r>
        <w:rPr>
          <w:i/>
          <w:iCs/>
          <w:color w:val="000000"/>
        </w:rPr>
        <w:t>E</w:t>
      </w:r>
      <w:r w:rsidR="009A76B3" w:rsidRPr="00DA1C20">
        <w:rPr>
          <w:i/>
          <w:iCs/>
          <w:color w:val="000000"/>
        </w:rPr>
        <w:t>igen uitwerking</w:t>
      </w:r>
      <w:r w:rsidR="009A76B3">
        <w:rPr>
          <w:color w:val="000000"/>
        </w:rPr>
        <w:t xml:space="preserve">. </w:t>
      </w:r>
    </w:p>
    <w:p w14:paraId="169D0D5C" w14:textId="77777777" w:rsidR="009A76B3" w:rsidRDefault="009A76B3" w:rsidP="00AC5AF2">
      <w:pPr>
        <w:pStyle w:val="antw-nieuw"/>
        <w:tabs>
          <w:tab w:val="clear" w:pos="284"/>
          <w:tab w:val="clear" w:pos="425"/>
          <w:tab w:val="clear" w:pos="567"/>
          <w:tab w:val="clear" w:pos="709"/>
          <w:tab w:val="clear" w:pos="851"/>
        </w:tabs>
        <w:spacing w:line="260" w:lineRule="atLeast"/>
        <w:ind w:left="426" w:hanging="426"/>
        <w:rPr>
          <w:color w:val="000000"/>
        </w:rPr>
      </w:pPr>
    </w:p>
    <w:p w14:paraId="2216512C" w14:textId="77777777" w:rsidR="009A76B3" w:rsidRDefault="009A76B3" w:rsidP="00AC5AF2">
      <w:pPr>
        <w:pStyle w:val="antw-nieuw"/>
        <w:tabs>
          <w:tab w:val="clear" w:pos="284"/>
          <w:tab w:val="clear" w:pos="425"/>
          <w:tab w:val="clear" w:pos="567"/>
          <w:tab w:val="clear" w:pos="709"/>
          <w:tab w:val="clear" w:pos="851"/>
        </w:tabs>
        <w:spacing w:line="260" w:lineRule="atLeast"/>
        <w:ind w:left="426" w:hanging="426"/>
        <w:rPr>
          <w:color w:val="000000"/>
        </w:rPr>
      </w:pPr>
    </w:p>
    <w:p w14:paraId="4D34DB27" w14:textId="77777777" w:rsidR="009A76B3" w:rsidRDefault="009A76B3" w:rsidP="00AC5AF2">
      <w:pPr>
        <w:pStyle w:val="antw-nieuw"/>
        <w:tabs>
          <w:tab w:val="clear" w:pos="284"/>
          <w:tab w:val="clear" w:pos="425"/>
          <w:tab w:val="clear" w:pos="567"/>
          <w:tab w:val="clear" w:pos="709"/>
          <w:tab w:val="clear" w:pos="851"/>
        </w:tabs>
        <w:spacing w:line="260" w:lineRule="atLeast"/>
        <w:ind w:left="426" w:hanging="426"/>
      </w:pPr>
      <w:r>
        <w:rPr>
          <w:color w:val="000000"/>
        </w:rPr>
        <w:t>13</w:t>
      </w:r>
      <w:r>
        <w:rPr>
          <w:color w:val="000000"/>
        </w:rPr>
        <w:tab/>
      </w:r>
      <w:r>
        <w:rPr>
          <w:b/>
          <w:i/>
          <w:iCs/>
          <w:caps/>
          <w:color w:val="000000"/>
        </w:rPr>
        <w:t>VERBETER DE FOUTEN</w:t>
      </w:r>
      <w:r>
        <w:rPr>
          <w:color w:val="000000"/>
        </w:rPr>
        <w:t xml:space="preserve">  blz. 7</w:t>
      </w:r>
      <w:r w:rsidR="0043419A">
        <w:rPr>
          <w:color w:val="000000"/>
        </w:rPr>
        <w:t>6</w:t>
      </w:r>
    </w:p>
    <w:p w14:paraId="7FC83CA8"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rPr>
          <w:color w:val="000000"/>
        </w:rPr>
      </w:pPr>
    </w:p>
    <w:p w14:paraId="3FCC02E6" w14:textId="77777777" w:rsidR="009A76B3" w:rsidRDefault="009A76B3" w:rsidP="00AC5AF2">
      <w:pPr>
        <w:pStyle w:val="antw-nieuw"/>
        <w:tabs>
          <w:tab w:val="clear" w:pos="284"/>
          <w:tab w:val="clear" w:pos="425"/>
          <w:tab w:val="clear" w:pos="567"/>
          <w:tab w:val="clear" w:pos="709"/>
          <w:tab w:val="clear" w:pos="851"/>
        </w:tabs>
        <w:spacing w:line="260" w:lineRule="atLeast"/>
        <w:ind w:left="851"/>
      </w:pPr>
      <w:r>
        <w:rPr>
          <w:color w:val="000000"/>
        </w:rPr>
        <w:t>1.</w:t>
      </w:r>
      <w:r>
        <w:rPr>
          <w:color w:val="000000"/>
        </w:rPr>
        <w:tab/>
        <w:t xml:space="preserve">Liberale partijen streven naar persoonlijke en economische vrijheid, zijn voor </w:t>
      </w:r>
      <w:r>
        <w:rPr>
          <w:strike/>
          <w:color w:val="000000"/>
        </w:rPr>
        <w:t>veel</w:t>
      </w:r>
      <w:r>
        <w:rPr>
          <w:color w:val="000000"/>
        </w:rPr>
        <w:t xml:space="preserve"> </w:t>
      </w:r>
      <w:r>
        <w:rPr>
          <w:b/>
          <w:color w:val="000000"/>
        </w:rPr>
        <w:t xml:space="preserve">zo min mogelijk </w:t>
      </w:r>
      <w:r>
        <w:rPr>
          <w:color w:val="000000"/>
        </w:rPr>
        <w:t xml:space="preserve">overheidsbemoeienis en komen vooral op voor de belangen van </w:t>
      </w:r>
      <w:r>
        <w:rPr>
          <w:strike/>
          <w:color w:val="000000"/>
        </w:rPr>
        <w:t>het maatschappelijke middenveld</w:t>
      </w:r>
      <w:r>
        <w:rPr>
          <w:color w:val="000000"/>
        </w:rPr>
        <w:t xml:space="preserve"> </w:t>
      </w:r>
      <w:r>
        <w:rPr>
          <w:b/>
          <w:color w:val="000000"/>
        </w:rPr>
        <w:t>de werkgevers</w:t>
      </w:r>
      <w:r>
        <w:rPr>
          <w:color w:val="000000"/>
        </w:rPr>
        <w:t>.</w:t>
      </w:r>
    </w:p>
    <w:p w14:paraId="109813CA" w14:textId="77777777" w:rsidR="009A76B3" w:rsidRDefault="009A76B3" w:rsidP="00AC5AF2">
      <w:pPr>
        <w:pStyle w:val="antw-nieuw"/>
        <w:tabs>
          <w:tab w:val="clear" w:pos="284"/>
          <w:tab w:val="clear" w:pos="425"/>
          <w:tab w:val="clear" w:pos="567"/>
          <w:tab w:val="clear" w:pos="709"/>
          <w:tab w:val="clear" w:pos="851"/>
        </w:tabs>
        <w:spacing w:line="260" w:lineRule="atLeast"/>
        <w:ind w:left="851"/>
      </w:pPr>
      <w:r>
        <w:rPr>
          <w:color w:val="000000"/>
        </w:rPr>
        <w:t>2.</w:t>
      </w:r>
      <w:r>
        <w:rPr>
          <w:color w:val="000000"/>
        </w:rPr>
        <w:tab/>
      </w:r>
      <w:r>
        <w:rPr>
          <w:strike/>
          <w:color w:val="000000"/>
        </w:rPr>
        <w:t>Confessionele</w:t>
      </w:r>
      <w:r>
        <w:rPr>
          <w:color w:val="000000"/>
        </w:rPr>
        <w:t xml:space="preserve"> </w:t>
      </w:r>
      <w:r>
        <w:rPr>
          <w:b/>
          <w:color w:val="000000"/>
        </w:rPr>
        <w:t>Sociaaldemocratische</w:t>
      </w:r>
      <w:r>
        <w:rPr>
          <w:color w:val="000000"/>
        </w:rPr>
        <w:t xml:space="preserve"> partijen streven naar een eerlijke verdeling van inkomen, macht en kennis, zijn meestal </w:t>
      </w:r>
      <w:r>
        <w:rPr>
          <w:strike/>
          <w:color w:val="000000"/>
        </w:rPr>
        <w:t>conservatief</w:t>
      </w:r>
      <w:r>
        <w:rPr>
          <w:color w:val="000000"/>
        </w:rPr>
        <w:t xml:space="preserve"> </w:t>
      </w:r>
      <w:r>
        <w:rPr>
          <w:b/>
          <w:color w:val="000000"/>
        </w:rPr>
        <w:t>progressief</w:t>
      </w:r>
      <w:r>
        <w:rPr>
          <w:color w:val="000000"/>
        </w:rPr>
        <w:t xml:space="preserve"> en komen vooral op voor de belangen van werknemers.</w:t>
      </w:r>
    </w:p>
    <w:p w14:paraId="353BE4E1" w14:textId="77777777" w:rsidR="009A76B3" w:rsidRDefault="009A76B3" w:rsidP="00AC5AF2">
      <w:pPr>
        <w:pStyle w:val="antw-nieuw"/>
        <w:tabs>
          <w:tab w:val="clear" w:pos="284"/>
          <w:tab w:val="clear" w:pos="425"/>
          <w:tab w:val="clear" w:pos="567"/>
          <w:tab w:val="clear" w:pos="709"/>
          <w:tab w:val="clear" w:pos="851"/>
        </w:tabs>
        <w:spacing w:line="260" w:lineRule="atLeast"/>
        <w:ind w:left="426" w:hanging="426"/>
        <w:rPr>
          <w:color w:val="000000"/>
        </w:rPr>
      </w:pPr>
    </w:p>
    <w:p w14:paraId="55C863EE" w14:textId="77777777" w:rsidR="009A76B3" w:rsidRDefault="009A76B3" w:rsidP="00AC5AF2">
      <w:pPr>
        <w:pStyle w:val="A4-Standaardtekst"/>
        <w:rPr>
          <w:color w:val="000000"/>
        </w:rPr>
      </w:pPr>
    </w:p>
    <w:p w14:paraId="03AE7349" w14:textId="77777777" w:rsidR="009A76B3" w:rsidRPr="00340E06" w:rsidRDefault="009A76B3" w:rsidP="00AC5AF2">
      <w:pPr>
        <w:ind w:left="426" w:hanging="426"/>
      </w:pPr>
      <w:r>
        <w:rPr>
          <w:bCs w:val="0"/>
          <w:color w:val="000000"/>
          <w:szCs w:val="22"/>
          <w:lang w:eastAsia="en-US"/>
        </w:rPr>
        <w:t>14</w:t>
      </w:r>
      <w:r>
        <w:rPr>
          <w:b/>
          <w:bCs w:val="0"/>
          <w:color w:val="000000"/>
          <w:szCs w:val="22"/>
          <w:lang w:eastAsia="en-US"/>
        </w:rPr>
        <w:tab/>
      </w:r>
      <w:r>
        <w:rPr>
          <w:b/>
          <w:bCs w:val="0"/>
          <w:i/>
          <w:lang w:eastAsia="en-US"/>
        </w:rPr>
        <w:t>POLITIEKE STROMING</w:t>
      </w:r>
      <w:r w:rsidRPr="00340E06">
        <w:t xml:space="preserve">  blz. 7</w:t>
      </w:r>
      <w:r w:rsidR="0043419A">
        <w:t>6</w:t>
      </w:r>
    </w:p>
    <w:p w14:paraId="5689787B" w14:textId="77777777" w:rsidR="009A76B3" w:rsidRPr="00340E06" w:rsidRDefault="009A76B3" w:rsidP="00AC5AF2">
      <w:pPr>
        <w:pStyle w:val="A4-Standaardtekst"/>
      </w:pPr>
    </w:p>
    <w:p w14:paraId="72DFF307" w14:textId="77777777" w:rsidR="009A76B3" w:rsidRPr="00991D4F" w:rsidRDefault="009A76B3" w:rsidP="00AC5AF2">
      <w:pPr>
        <w:pStyle w:val="A4-Standaardtekst"/>
        <w:ind w:firstLine="425"/>
        <w:rPr>
          <w:bCs/>
          <w:color w:val="000000"/>
        </w:rPr>
      </w:pPr>
      <w:r>
        <w:rPr>
          <w:color w:val="000000"/>
        </w:rPr>
        <w:t xml:space="preserve">Cartoon </w:t>
      </w:r>
      <w:r w:rsidRPr="002E1378">
        <w:rPr>
          <w:b/>
          <w:bCs/>
          <w:color w:val="000000"/>
        </w:rPr>
        <w:t>links</w:t>
      </w:r>
      <w:r>
        <w:rPr>
          <w:bCs/>
          <w:color w:val="000000"/>
        </w:rPr>
        <w:t>:</w:t>
      </w:r>
    </w:p>
    <w:p w14:paraId="147B4669" w14:textId="77777777" w:rsidR="009A76B3" w:rsidRDefault="009A76B3" w:rsidP="00AC5AF2">
      <w:pPr>
        <w:pStyle w:val="A4-Standaardtekst"/>
        <w:ind w:left="425"/>
        <w:rPr>
          <w:color w:val="000000"/>
        </w:rPr>
      </w:pPr>
      <w:r>
        <w:rPr>
          <w:b/>
          <w:bCs/>
          <w:color w:val="000000"/>
        </w:rPr>
        <w:t>Populisme</w:t>
      </w:r>
      <w:r w:rsidRPr="00991D4F">
        <w:rPr>
          <w:bCs/>
          <w:color w:val="000000"/>
        </w:rPr>
        <w:t>.</w:t>
      </w:r>
      <w:r>
        <w:rPr>
          <w:b/>
          <w:bCs/>
          <w:color w:val="000000"/>
        </w:rPr>
        <w:t xml:space="preserve"> </w:t>
      </w:r>
      <w:r w:rsidRPr="007A39CA">
        <w:rPr>
          <w:bCs/>
          <w:color w:val="000000"/>
        </w:rPr>
        <w:t xml:space="preserve">Er was vanuit Europa veel kritiek </w:t>
      </w:r>
      <w:r>
        <w:rPr>
          <w:bCs/>
          <w:color w:val="000000"/>
        </w:rPr>
        <w:t>op het pop</w:t>
      </w:r>
      <w:r w:rsidRPr="007A39CA">
        <w:rPr>
          <w:bCs/>
          <w:color w:val="000000"/>
        </w:rPr>
        <w:t xml:space="preserve">ulisme van </w:t>
      </w:r>
      <w:r>
        <w:rPr>
          <w:bCs/>
          <w:color w:val="000000"/>
        </w:rPr>
        <w:t>T</w:t>
      </w:r>
      <w:r w:rsidRPr="007A39CA">
        <w:rPr>
          <w:bCs/>
          <w:color w:val="000000"/>
        </w:rPr>
        <w:t>rump, maar</w:t>
      </w:r>
      <w:r>
        <w:rPr>
          <w:bCs/>
          <w:color w:val="000000"/>
        </w:rPr>
        <w:t xml:space="preserve"> de cartoonist schrijft ‘</w:t>
      </w:r>
      <w:r w:rsidRPr="00991D4F">
        <w:rPr>
          <w:bCs/>
          <w:color w:val="000000"/>
        </w:rPr>
        <w:t>Meanwhile in Europe</w:t>
      </w:r>
      <w:r>
        <w:rPr>
          <w:bCs/>
          <w:color w:val="000000"/>
        </w:rPr>
        <w:t>’. In Europa zie je hetzelfde:</w:t>
      </w:r>
      <w:r>
        <w:rPr>
          <w:color w:val="000000"/>
        </w:rPr>
        <w:t xml:space="preserve"> drie populistische politici, onder wie Wilders (Nederland, lijstrekker van de PVV), Le Pen (Frankrijk</w:t>
      </w:r>
      <w:r w:rsidR="008E4836">
        <w:rPr>
          <w:color w:val="000000"/>
        </w:rPr>
        <w:t>, lijsttrekker Rassemblement National</w:t>
      </w:r>
      <w:r>
        <w:rPr>
          <w:color w:val="000000"/>
        </w:rPr>
        <w:t>) en Petry (Duitsland</w:t>
      </w:r>
      <w:r w:rsidR="008E4836">
        <w:rPr>
          <w:color w:val="000000"/>
        </w:rPr>
        <w:t>, voormalig lijsttrekker Alternative für Deutschland (AFD)</w:t>
      </w:r>
      <w:r>
        <w:rPr>
          <w:color w:val="000000"/>
        </w:rPr>
        <w:t xml:space="preserve">. Alle drie zijn ze geïnspireerd door Trump die met zijn slogan ‘Make America great again’ de vorige verkiezingen won. Trump wilde de VS sterker maken en was nationalistisch. Wilders van de PVV wil ook minder inmenging van buitenaf (dus tegen Europese integratie). Dat hoort bij het populisme. </w:t>
      </w:r>
    </w:p>
    <w:p w14:paraId="5848EF27" w14:textId="77777777" w:rsidR="009A76B3" w:rsidRPr="002E1378" w:rsidRDefault="009A76B3" w:rsidP="00AC5AF2">
      <w:pPr>
        <w:pStyle w:val="A4-Standaardtekst"/>
        <w:ind w:left="425"/>
        <w:rPr>
          <w:color w:val="000000"/>
        </w:rPr>
      </w:pPr>
      <w:r w:rsidRPr="0075122E">
        <w:rPr>
          <w:i/>
          <w:iCs/>
          <w:color w:val="000000"/>
        </w:rPr>
        <w:t>Trump beperkte ook de immigratie uit islamitische landen en bouwde een muur bij de grens van Mexico om de migrat</w:t>
      </w:r>
      <w:r>
        <w:rPr>
          <w:i/>
          <w:iCs/>
          <w:color w:val="000000"/>
        </w:rPr>
        <w:t>ie</w:t>
      </w:r>
      <w:r w:rsidRPr="0075122E">
        <w:rPr>
          <w:i/>
          <w:iCs/>
          <w:color w:val="000000"/>
        </w:rPr>
        <w:t>stroom in te dammen. Dat hoorde ook bij zijn slogan en past ook bij het populisme van deze drie Europese politici</w:t>
      </w:r>
      <w:r>
        <w:rPr>
          <w:color w:val="000000"/>
        </w:rPr>
        <w:t>.</w:t>
      </w:r>
    </w:p>
    <w:p w14:paraId="010B902D" w14:textId="77777777" w:rsidR="009A76B3" w:rsidRDefault="009A76B3" w:rsidP="00AC5AF2">
      <w:pPr>
        <w:pStyle w:val="A4-Standaardtekst"/>
        <w:rPr>
          <w:color w:val="000000"/>
        </w:rPr>
      </w:pPr>
    </w:p>
    <w:p w14:paraId="33A6BC21" w14:textId="77777777" w:rsidR="009A76B3" w:rsidRPr="00340E06" w:rsidRDefault="009A76B3" w:rsidP="00AC5AF2">
      <w:pPr>
        <w:pStyle w:val="antw-nieuw"/>
        <w:tabs>
          <w:tab w:val="clear" w:pos="284"/>
          <w:tab w:val="clear" w:pos="425"/>
          <w:tab w:val="clear" w:pos="567"/>
          <w:tab w:val="clear" w:pos="709"/>
          <w:tab w:val="clear" w:pos="851"/>
        </w:tabs>
        <w:spacing w:line="260" w:lineRule="atLeast"/>
        <w:ind w:left="426" w:firstLine="0"/>
      </w:pPr>
      <w:r w:rsidRPr="00340E06">
        <w:t xml:space="preserve">Cartoon </w:t>
      </w:r>
      <w:r w:rsidRPr="00340E06">
        <w:rPr>
          <w:b/>
        </w:rPr>
        <w:t>rechts</w:t>
      </w:r>
    </w:p>
    <w:p w14:paraId="1E8C1728" w14:textId="77777777" w:rsidR="009A76B3" w:rsidRPr="00340E06" w:rsidRDefault="009A76B3" w:rsidP="00AC5AF2">
      <w:pPr>
        <w:pStyle w:val="antw-nieuw"/>
        <w:tabs>
          <w:tab w:val="clear" w:pos="284"/>
          <w:tab w:val="clear" w:pos="425"/>
          <w:tab w:val="clear" w:pos="567"/>
          <w:tab w:val="clear" w:pos="709"/>
          <w:tab w:val="clear" w:pos="851"/>
        </w:tabs>
        <w:spacing w:line="260" w:lineRule="atLeast"/>
        <w:ind w:left="426" w:firstLine="0"/>
      </w:pPr>
      <w:r w:rsidRPr="00340E06">
        <w:rPr>
          <w:b/>
        </w:rPr>
        <w:t>Liberalisme</w:t>
      </w:r>
      <w:r w:rsidRPr="00340E06">
        <w:t xml:space="preserve">. </w:t>
      </w:r>
      <w:r>
        <w:t xml:space="preserve">De cartoonist schetst hoezeer de VVD door de pandemie haar eigen ideologie heeft moeten verlaten. </w:t>
      </w:r>
      <w:r w:rsidRPr="00340E06">
        <w:t>Je ziet premier Rutte (VVD) achter een loket zitten met het bord: ‘Staatssteun voor iedereen’. Dat laatste slaat op de coronacrisis waar de overheid een grootschalig noodpakket gaf aan burgers en gedupeerde bedrijven. Rutte baalt hiervan (‘daar zit je dan als liberaal’) omdat liberalen zo min mogelijk overheidsbemoeienis willen</w:t>
      </w:r>
      <w:r w:rsidR="00803583">
        <w:t xml:space="preserve"> (en niet de overheidsuitgaven sterk willen verhogen)</w:t>
      </w:r>
      <w:r w:rsidRPr="00340E06">
        <w:t>. Liberalen hechten juist aan de vrijheid van ondernemen.</w:t>
      </w:r>
    </w:p>
    <w:p w14:paraId="7F611E59" w14:textId="77777777" w:rsidR="009A76B3" w:rsidRDefault="009A76B3" w:rsidP="00AC5AF2">
      <w:pPr>
        <w:pStyle w:val="A4-Standaardtekst"/>
        <w:rPr>
          <w:color w:val="000000"/>
        </w:rPr>
      </w:pPr>
    </w:p>
    <w:p w14:paraId="76CCFF2B" w14:textId="77777777" w:rsidR="009A76B3" w:rsidRPr="00AB2163" w:rsidRDefault="009A76B3" w:rsidP="00AC5AF2">
      <w:pPr>
        <w:pStyle w:val="Kop2"/>
        <w:rPr>
          <w:bCs/>
        </w:rPr>
      </w:pPr>
      <w:r>
        <w:br w:type="page"/>
      </w:r>
      <w:bookmarkStart w:id="4" w:name="_Toc77062671"/>
      <w:r w:rsidRPr="00AB2163">
        <w:t>3</w:t>
      </w:r>
      <w:r w:rsidRPr="00AB2163">
        <w:tab/>
        <w:t>Politieke partijen</w:t>
      </w:r>
      <w:bookmarkEnd w:id="4"/>
    </w:p>
    <w:p w14:paraId="31660384"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rPr>
          <w:color w:val="000000"/>
        </w:rPr>
      </w:pPr>
    </w:p>
    <w:p w14:paraId="31A1B233"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rPr>
          <w:color w:val="000000"/>
        </w:rPr>
      </w:pPr>
    </w:p>
    <w:p w14:paraId="233E20CD"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rPr>
          <w:color w:val="000000"/>
        </w:rPr>
      </w:pPr>
      <w:r>
        <w:rPr>
          <w:b/>
          <w:i/>
          <w:color w:val="000000"/>
        </w:rPr>
        <w:t>VRAGEN</w:t>
      </w:r>
      <w:r>
        <w:rPr>
          <w:color w:val="000000"/>
        </w:rPr>
        <w:t xml:space="preserve">  blz. 7</w:t>
      </w:r>
      <w:r w:rsidR="0043419A">
        <w:rPr>
          <w:color w:val="000000"/>
        </w:rPr>
        <w:t>7</w:t>
      </w:r>
    </w:p>
    <w:p w14:paraId="217D1CE2" w14:textId="77777777" w:rsidR="00E06B20" w:rsidRDefault="00E06B20" w:rsidP="00AC5AF2">
      <w:pPr>
        <w:pStyle w:val="antw-nieuw"/>
        <w:tabs>
          <w:tab w:val="clear" w:pos="284"/>
          <w:tab w:val="clear" w:pos="425"/>
          <w:tab w:val="clear" w:pos="567"/>
          <w:tab w:val="clear" w:pos="709"/>
          <w:tab w:val="clear" w:pos="851"/>
        </w:tabs>
        <w:spacing w:line="260" w:lineRule="atLeast"/>
        <w:ind w:left="0" w:firstLine="0"/>
      </w:pPr>
    </w:p>
    <w:p w14:paraId="57C9DDB8" w14:textId="77777777" w:rsidR="009A76B3" w:rsidRDefault="009A76B3" w:rsidP="00AC5AF2">
      <w:pPr>
        <w:pStyle w:val="antw-nieuw"/>
        <w:tabs>
          <w:tab w:val="clear" w:pos="284"/>
          <w:tab w:val="clear" w:pos="425"/>
          <w:tab w:val="clear" w:pos="567"/>
          <w:tab w:val="clear" w:pos="709"/>
          <w:tab w:val="clear" w:pos="851"/>
        </w:tabs>
        <w:spacing w:line="260" w:lineRule="atLeast"/>
        <w:ind w:left="426" w:hanging="426"/>
      </w:pPr>
      <w:r>
        <w:rPr>
          <w:color w:val="000000"/>
        </w:rPr>
        <w:t>1.</w:t>
      </w:r>
      <w:r>
        <w:rPr>
          <w:color w:val="000000"/>
        </w:rPr>
        <w:tab/>
      </w:r>
      <w:r>
        <w:rPr>
          <w:i/>
          <w:color w:val="000000"/>
        </w:rPr>
        <w:t>Voorbeelduitwerking:</w:t>
      </w:r>
    </w:p>
    <w:p w14:paraId="764BD0F4" w14:textId="77777777" w:rsidR="009A76B3" w:rsidRDefault="009A76B3" w:rsidP="00AC5AF2">
      <w:pPr>
        <w:pStyle w:val="antw-nieuw"/>
        <w:tabs>
          <w:tab w:val="clear" w:pos="284"/>
          <w:tab w:val="left" w:pos="1985"/>
        </w:tabs>
        <w:spacing w:line="260" w:lineRule="atLeast"/>
        <w:ind w:left="2410" w:hanging="1984"/>
      </w:pPr>
      <w:r>
        <w:rPr>
          <w:b/>
          <w:color w:val="000000"/>
        </w:rPr>
        <w:t>Verschil</w:t>
      </w:r>
      <w:r>
        <w:rPr>
          <w:color w:val="000000"/>
        </w:rPr>
        <w:t>:</w:t>
      </w:r>
      <w:r>
        <w:rPr>
          <w:color w:val="000000"/>
        </w:rPr>
        <w:tab/>
        <w:t>-</w:t>
      </w:r>
      <w:r>
        <w:rPr>
          <w:color w:val="000000"/>
        </w:rPr>
        <w:tab/>
        <w:t xml:space="preserve">Een belangengroep heeft alleen ideeën over een </w:t>
      </w:r>
      <w:r>
        <w:rPr>
          <w:b/>
          <w:color w:val="000000"/>
        </w:rPr>
        <w:t>specifiek</w:t>
      </w:r>
      <w:r>
        <w:rPr>
          <w:color w:val="000000"/>
        </w:rPr>
        <w:t xml:space="preserve"> onderwerp, een politieke partij is breder georiënteerd.</w:t>
      </w:r>
    </w:p>
    <w:p w14:paraId="559C1D2C" w14:textId="77777777" w:rsidR="009A76B3" w:rsidRDefault="009A76B3" w:rsidP="00AC5AF2">
      <w:pPr>
        <w:pStyle w:val="antw-nieuw"/>
        <w:tabs>
          <w:tab w:val="clear" w:pos="284"/>
        </w:tabs>
        <w:spacing w:line="260" w:lineRule="atLeast"/>
        <w:ind w:left="2410" w:hanging="426"/>
      </w:pPr>
      <w:r>
        <w:rPr>
          <w:color w:val="000000"/>
        </w:rPr>
        <w:t>-</w:t>
      </w:r>
      <w:r>
        <w:rPr>
          <w:color w:val="000000"/>
        </w:rPr>
        <w:tab/>
        <w:t xml:space="preserve">Een belangengroep komt op voor de </w:t>
      </w:r>
      <w:r>
        <w:rPr>
          <w:b/>
          <w:color w:val="000000"/>
        </w:rPr>
        <w:t>belangen</w:t>
      </w:r>
      <w:r>
        <w:rPr>
          <w:color w:val="000000"/>
        </w:rPr>
        <w:t xml:space="preserve"> van een bepaalde groep mensen, een politieke partij weegt de belangen van verschillende groepen af.</w:t>
      </w:r>
    </w:p>
    <w:p w14:paraId="6117F6A0" w14:textId="77777777" w:rsidR="009A76B3" w:rsidRDefault="009A76B3" w:rsidP="00AC5AF2">
      <w:pPr>
        <w:pStyle w:val="antw-nieuw"/>
        <w:tabs>
          <w:tab w:val="clear" w:pos="284"/>
        </w:tabs>
        <w:spacing w:line="260" w:lineRule="atLeast"/>
        <w:ind w:left="2410" w:hanging="426"/>
      </w:pPr>
      <w:r>
        <w:rPr>
          <w:color w:val="000000"/>
        </w:rPr>
        <w:t>-</w:t>
      </w:r>
      <w:r>
        <w:rPr>
          <w:color w:val="000000"/>
        </w:rPr>
        <w:tab/>
        <w:t xml:space="preserve">Een politieke partij wil </w:t>
      </w:r>
      <w:r>
        <w:rPr>
          <w:b/>
          <w:color w:val="000000"/>
        </w:rPr>
        <w:t>bestuurlijke verantwoordelijkheid</w:t>
      </w:r>
      <w:r>
        <w:rPr>
          <w:color w:val="000000"/>
        </w:rPr>
        <w:t>, een belangengroep niet.</w:t>
      </w:r>
    </w:p>
    <w:p w14:paraId="6F5D4990" w14:textId="77777777" w:rsidR="009A76B3" w:rsidRDefault="009A76B3" w:rsidP="00AC5AF2">
      <w:pPr>
        <w:pStyle w:val="antw-nieuw"/>
        <w:tabs>
          <w:tab w:val="clear" w:pos="284"/>
        </w:tabs>
        <w:spacing w:line="260" w:lineRule="atLeast"/>
        <w:ind w:left="2410"/>
      </w:pPr>
      <w:r>
        <w:rPr>
          <w:color w:val="000000"/>
        </w:rPr>
        <w:t>-</w:t>
      </w:r>
      <w:r>
        <w:rPr>
          <w:color w:val="000000"/>
        </w:rPr>
        <w:tab/>
        <w:t xml:space="preserve">Een politieke partij doet mee aan </w:t>
      </w:r>
      <w:r>
        <w:rPr>
          <w:b/>
          <w:color w:val="000000"/>
        </w:rPr>
        <w:t>verkiezingen</w:t>
      </w:r>
      <w:r>
        <w:rPr>
          <w:color w:val="000000"/>
        </w:rPr>
        <w:t>, belangengroepen niet.</w:t>
      </w:r>
    </w:p>
    <w:p w14:paraId="68DC19AA" w14:textId="77777777" w:rsidR="009A76B3" w:rsidRDefault="009A76B3" w:rsidP="00AC5AF2">
      <w:pPr>
        <w:pStyle w:val="antw-nieuw"/>
        <w:tabs>
          <w:tab w:val="clear" w:pos="284"/>
          <w:tab w:val="left" w:pos="1985"/>
        </w:tabs>
        <w:spacing w:line="260" w:lineRule="atLeast"/>
        <w:ind w:left="2410" w:hanging="1984"/>
      </w:pPr>
      <w:r>
        <w:rPr>
          <w:b/>
          <w:color w:val="000000"/>
        </w:rPr>
        <w:t>Overeenkomst</w:t>
      </w:r>
      <w:r>
        <w:rPr>
          <w:color w:val="000000"/>
        </w:rPr>
        <w:t>:</w:t>
      </w:r>
      <w:r>
        <w:rPr>
          <w:color w:val="000000"/>
        </w:rPr>
        <w:tab/>
        <w:t>-</w:t>
      </w:r>
      <w:r>
        <w:rPr>
          <w:color w:val="000000"/>
        </w:rPr>
        <w:tab/>
        <w:t xml:space="preserve">Beide komen op voor de belangen van hun </w:t>
      </w:r>
      <w:r>
        <w:rPr>
          <w:b/>
          <w:color w:val="000000"/>
        </w:rPr>
        <w:t>achterban</w:t>
      </w:r>
      <w:r>
        <w:rPr>
          <w:color w:val="000000"/>
        </w:rPr>
        <w:t>.</w:t>
      </w:r>
    </w:p>
    <w:p w14:paraId="5ED16E71" w14:textId="77777777" w:rsidR="009A76B3" w:rsidRDefault="009A76B3" w:rsidP="00AC5AF2">
      <w:pPr>
        <w:pStyle w:val="antw-nieuw"/>
        <w:tabs>
          <w:tab w:val="clear" w:pos="284"/>
        </w:tabs>
        <w:spacing w:line="260" w:lineRule="atLeast"/>
        <w:ind w:left="2410"/>
      </w:pPr>
      <w:r>
        <w:rPr>
          <w:color w:val="000000"/>
        </w:rPr>
        <w:t>-</w:t>
      </w:r>
      <w:r>
        <w:rPr>
          <w:color w:val="000000"/>
        </w:rPr>
        <w:tab/>
        <w:t xml:space="preserve">Beide proberen </w:t>
      </w:r>
      <w:r>
        <w:rPr>
          <w:b/>
          <w:color w:val="000000"/>
        </w:rPr>
        <w:t>invloed</w:t>
      </w:r>
      <w:r>
        <w:rPr>
          <w:color w:val="000000"/>
        </w:rPr>
        <w:t xml:space="preserve"> uit te oefenen op politieke besluiten.</w:t>
      </w:r>
    </w:p>
    <w:p w14:paraId="2386BD2B" w14:textId="77777777" w:rsidR="009A76B3" w:rsidRDefault="009A76B3" w:rsidP="00AC5AF2">
      <w:pPr>
        <w:pStyle w:val="antw-nieuw"/>
        <w:tabs>
          <w:tab w:val="clear" w:pos="284"/>
        </w:tabs>
        <w:spacing w:line="260" w:lineRule="atLeast"/>
        <w:ind w:left="2410"/>
      </w:pPr>
      <w:r>
        <w:rPr>
          <w:color w:val="000000"/>
        </w:rPr>
        <w:t>-</w:t>
      </w:r>
      <w:r>
        <w:rPr>
          <w:color w:val="000000"/>
        </w:rPr>
        <w:tab/>
        <w:t xml:space="preserve">Beide proberen </w:t>
      </w:r>
      <w:r>
        <w:rPr>
          <w:b/>
          <w:color w:val="000000"/>
        </w:rPr>
        <w:t>wensen en idealen</w:t>
      </w:r>
      <w:r>
        <w:rPr>
          <w:color w:val="000000"/>
        </w:rPr>
        <w:t xml:space="preserve"> te realiseren.</w:t>
      </w:r>
    </w:p>
    <w:p w14:paraId="0313E57A" w14:textId="77777777" w:rsidR="009A76B3" w:rsidRDefault="009A76B3" w:rsidP="00AC5AF2">
      <w:pPr>
        <w:pStyle w:val="antw-nieuw"/>
        <w:tabs>
          <w:tab w:val="clear" w:pos="284"/>
        </w:tabs>
        <w:spacing w:line="260" w:lineRule="atLeast"/>
        <w:ind w:left="0" w:firstLine="0"/>
        <w:rPr>
          <w:color w:val="000000"/>
        </w:rPr>
      </w:pPr>
    </w:p>
    <w:p w14:paraId="2D573E68" w14:textId="77777777" w:rsidR="009A76B3" w:rsidRDefault="009A76B3" w:rsidP="00AC5AF2">
      <w:pPr>
        <w:pStyle w:val="antw-nieuw"/>
        <w:tabs>
          <w:tab w:val="clear" w:pos="284"/>
          <w:tab w:val="clear" w:pos="425"/>
          <w:tab w:val="clear" w:pos="567"/>
          <w:tab w:val="clear" w:pos="709"/>
          <w:tab w:val="clear" w:pos="851"/>
          <w:tab w:val="left" w:pos="1985"/>
          <w:tab w:val="left" w:pos="2410"/>
        </w:tabs>
        <w:spacing w:line="260" w:lineRule="atLeast"/>
        <w:ind w:left="432" w:hanging="432"/>
        <w:rPr>
          <w:color w:val="000000"/>
        </w:rPr>
      </w:pPr>
      <w:r>
        <w:rPr>
          <w:color w:val="000000"/>
        </w:rPr>
        <w:t>2.</w:t>
      </w:r>
      <w:r>
        <w:rPr>
          <w:color w:val="000000"/>
        </w:rPr>
        <w:tab/>
      </w:r>
      <w:r w:rsidRPr="002E1378">
        <w:rPr>
          <w:b/>
          <w:bCs/>
          <w:color w:val="000000"/>
        </w:rPr>
        <w:t>Overeenkomst</w:t>
      </w:r>
      <w:r>
        <w:rPr>
          <w:color w:val="000000"/>
        </w:rPr>
        <w:t>:</w:t>
      </w:r>
      <w:r>
        <w:rPr>
          <w:color w:val="000000"/>
        </w:rPr>
        <w:tab/>
        <w:t>-</w:t>
      </w:r>
      <w:r>
        <w:rPr>
          <w:color w:val="000000"/>
        </w:rPr>
        <w:tab/>
        <w:t xml:space="preserve">Beide komen op voor een specifiek belang of deelbelang. </w:t>
      </w:r>
    </w:p>
    <w:p w14:paraId="0701E165" w14:textId="77777777" w:rsidR="009A76B3" w:rsidRDefault="009A76B3" w:rsidP="00AC5AF2">
      <w:pPr>
        <w:pStyle w:val="antw-nieuw"/>
        <w:tabs>
          <w:tab w:val="clear" w:pos="284"/>
          <w:tab w:val="clear" w:pos="425"/>
          <w:tab w:val="clear" w:pos="567"/>
          <w:tab w:val="clear" w:pos="709"/>
          <w:tab w:val="clear" w:pos="851"/>
          <w:tab w:val="left" w:pos="1985"/>
          <w:tab w:val="left" w:pos="2410"/>
        </w:tabs>
        <w:spacing w:line="260" w:lineRule="atLeast"/>
        <w:ind w:left="2410" w:hanging="1985"/>
        <w:rPr>
          <w:color w:val="000000"/>
        </w:rPr>
      </w:pPr>
      <w:r w:rsidRPr="006E229C">
        <w:rPr>
          <w:b/>
          <w:bCs/>
          <w:color w:val="000000"/>
        </w:rPr>
        <w:t>Verschil</w:t>
      </w:r>
      <w:r>
        <w:rPr>
          <w:color w:val="000000"/>
        </w:rPr>
        <w:t xml:space="preserve">: </w:t>
      </w:r>
      <w:r>
        <w:rPr>
          <w:color w:val="000000"/>
        </w:rPr>
        <w:tab/>
        <w:t>-</w:t>
      </w:r>
      <w:r>
        <w:rPr>
          <w:color w:val="000000"/>
        </w:rPr>
        <w:tab/>
        <w:t>Een belangen</w:t>
      </w:r>
      <w:r w:rsidRPr="006E229C">
        <w:rPr>
          <w:b/>
          <w:bCs/>
          <w:color w:val="000000"/>
        </w:rPr>
        <w:t>groep</w:t>
      </w:r>
      <w:r>
        <w:rPr>
          <w:color w:val="000000"/>
        </w:rPr>
        <w:t xml:space="preserve"> wil géén bestuurlijke verantwoordelijkheid, een one-issuepartij wél.</w:t>
      </w:r>
    </w:p>
    <w:p w14:paraId="6E30A05A" w14:textId="77777777" w:rsidR="009A76B3" w:rsidRDefault="009A76B3" w:rsidP="00AC5AF2">
      <w:pPr>
        <w:pStyle w:val="antw-nieuw"/>
        <w:tabs>
          <w:tab w:val="clear" w:pos="284"/>
          <w:tab w:val="clear" w:pos="425"/>
          <w:tab w:val="clear" w:pos="567"/>
          <w:tab w:val="clear" w:pos="709"/>
          <w:tab w:val="clear" w:pos="851"/>
          <w:tab w:val="left" w:pos="1985"/>
          <w:tab w:val="left" w:pos="2410"/>
        </w:tabs>
        <w:spacing w:line="260" w:lineRule="atLeast"/>
        <w:ind w:left="2410" w:hanging="2132"/>
      </w:pPr>
      <w:r>
        <w:tab/>
        <w:t>-</w:t>
      </w:r>
      <w:r>
        <w:tab/>
        <w:t xml:space="preserve">Een </w:t>
      </w:r>
      <w:r w:rsidRPr="006E229C">
        <w:rPr>
          <w:b/>
          <w:bCs/>
        </w:rPr>
        <w:t>one-issuepa</w:t>
      </w:r>
      <w:r>
        <w:rPr>
          <w:b/>
          <w:bCs/>
        </w:rPr>
        <w:t>r</w:t>
      </w:r>
      <w:r w:rsidRPr="006E229C">
        <w:rPr>
          <w:b/>
          <w:bCs/>
        </w:rPr>
        <w:t>tij</w:t>
      </w:r>
      <w:r>
        <w:t xml:space="preserve"> doet mee aan verkiezingen (en maakt dus ook een verkiezingsprogramma en levert kandidaten), een belangengroep niet.</w:t>
      </w:r>
    </w:p>
    <w:p w14:paraId="5A849388" w14:textId="33068F9B" w:rsidR="009A76B3" w:rsidRPr="00A01ADA" w:rsidRDefault="009A76B3" w:rsidP="005B43AE">
      <w:pPr>
        <w:ind w:left="426"/>
        <w:rPr>
          <w:color w:val="000000"/>
        </w:rPr>
      </w:pPr>
      <w:r w:rsidRPr="00A01ADA">
        <w:rPr>
          <w:color w:val="000000"/>
        </w:rPr>
        <w:t>Voorbeeld</w:t>
      </w:r>
      <w:r>
        <w:rPr>
          <w:color w:val="000000"/>
        </w:rPr>
        <w:t>en</w:t>
      </w:r>
      <w:r w:rsidRPr="00A01ADA">
        <w:rPr>
          <w:color w:val="000000"/>
        </w:rPr>
        <w:t xml:space="preserve"> </w:t>
      </w:r>
      <w:r>
        <w:rPr>
          <w:color w:val="000000"/>
        </w:rPr>
        <w:t>belangen</w:t>
      </w:r>
      <w:r w:rsidRPr="00A01ADA">
        <w:rPr>
          <w:color w:val="000000"/>
        </w:rPr>
        <w:t xml:space="preserve">groep: </w:t>
      </w:r>
      <w:r>
        <w:rPr>
          <w:color w:val="000000"/>
        </w:rPr>
        <w:t>L</w:t>
      </w:r>
      <w:r w:rsidR="00F31252">
        <w:rPr>
          <w:color w:val="000000"/>
        </w:rPr>
        <w:t>AKS</w:t>
      </w:r>
      <w:r>
        <w:rPr>
          <w:color w:val="000000"/>
        </w:rPr>
        <w:t>, ANWB, Vereniging Eigen Huis</w:t>
      </w:r>
      <w:r w:rsidRPr="00A01ADA">
        <w:rPr>
          <w:color w:val="000000"/>
        </w:rPr>
        <w:t>.</w:t>
      </w:r>
    </w:p>
    <w:p w14:paraId="2B1CA58B" w14:textId="77777777" w:rsidR="00E06B20" w:rsidRDefault="009A76B3" w:rsidP="00AC5AF2">
      <w:pPr>
        <w:ind w:left="426" w:hanging="1"/>
        <w:rPr>
          <w:bCs w:val="0"/>
          <w:color w:val="000000"/>
          <w:lang w:eastAsia="en-US"/>
        </w:rPr>
      </w:pPr>
      <w:r w:rsidRPr="00F72112">
        <w:rPr>
          <w:bCs w:val="0"/>
          <w:color w:val="000000"/>
          <w:lang w:eastAsia="en-US"/>
        </w:rPr>
        <w:t>V</w:t>
      </w:r>
      <w:r>
        <w:rPr>
          <w:bCs w:val="0"/>
          <w:color w:val="000000"/>
          <w:lang w:eastAsia="en-US"/>
        </w:rPr>
        <w:t>oorbeelden one-issuepartij: BIJ1, B</w:t>
      </w:r>
      <w:r w:rsidR="00FF4C4B">
        <w:rPr>
          <w:bCs w:val="0"/>
          <w:color w:val="000000"/>
          <w:lang w:eastAsia="en-US"/>
        </w:rPr>
        <w:t>oerBurgerBeweging,</w:t>
      </w:r>
      <w:r>
        <w:rPr>
          <w:bCs w:val="0"/>
          <w:color w:val="000000"/>
          <w:lang w:eastAsia="en-US"/>
        </w:rPr>
        <w:t xml:space="preserve"> 50PLUS. </w:t>
      </w:r>
    </w:p>
    <w:p w14:paraId="050796DF" w14:textId="4E447342" w:rsidR="009A76B3" w:rsidRDefault="009A76B3" w:rsidP="005B43AE">
      <w:pPr>
        <w:rPr>
          <w:lang w:eastAsia="en-US"/>
        </w:rPr>
      </w:pPr>
    </w:p>
    <w:p w14:paraId="0F33A688" w14:textId="77777777" w:rsidR="009A76B3" w:rsidRDefault="009A76B3" w:rsidP="00AC5AF2">
      <w:pPr>
        <w:ind w:left="426" w:hanging="426"/>
        <w:rPr>
          <w:bCs w:val="0"/>
          <w:color w:val="000000"/>
          <w:lang w:eastAsia="en-US"/>
        </w:rPr>
      </w:pPr>
      <w:r>
        <w:rPr>
          <w:bCs w:val="0"/>
          <w:color w:val="000000"/>
          <w:lang w:eastAsia="en-US"/>
        </w:rPr>
        <w:t>3.</w:t>
      </w:r>
      <w:r>
        <w:rPr>
          <w:bCs w:val="0"/>
          <w:color w:val="000000"/>
          <w:lang w:eastAsia="en-US"/>
        </w:rPr>
        <w:tab/>
        <w:t>De vraag bij de intro is: Ben jij voor een algeheel verbod van vuurwerk? Waarom wel of niet?</w:t>
      </w:r>
    </w:p>
    <w:p w14:paraId="4B8867C0" w14:textId="77777777" w:rsidR="009A76B3" w:rsidRDefault="009A76B3" w:rsidP="00AC5AF2">
      <w:pPr>
        <w:ind w:left="426" w:hanging="1"/>
        <w:rPr>
          <w:i/>
          <w:color w:val="000000"/>
        </w:rPr>
      </w:pPr>
      <w:r w:rsidRPr="00F72112">
        <w:rPr>
          <w:bCs w:val="0"/>
          <w:i/>
          <w:iCs/>
          <w:color w:val="000000"/>
          <w:lang w:eastAsia="en-US"/>
        </w:rPr>
        <w:t>E</w:t>
      </w:r>
      <w:r>
        <w:rPr>
          <w:i/>
          <w:color w:val="000000"/>
        </w:rPr>
        <w:t>igen uitwerking.</w:t>
      </w:r>
    </w:p>
    <w:p w14:paraId="4B01215E" w14:textId="77777777" w:rsidR="00E06B20" w:rsidRDefault="00E06B20" w:rsidP="005B43AE"/>
    <w:p w14:paraId="0569ED37" w14:textId="77777777" w:rsidR="009A76B3" w:rsidRDefault="009A76B3" w:rsidP="00AC5AF2">
      <w:pPr>
        <w:pStyle w:val="antw-nieuw"/>
        <w:tabs>
          <w:tab w:val="clear" w:pos="284"/>
        </w:tabs>
        <w:spacing w:line="260" w:lineRule="atLeast"/>
        <w:ind w:left="426" w:hanging="426"/>
        <w:rPr>
          <w:color w:val="000000"/>
        </w:rPr>
      </w:pPr>
      <w:r>
        <w:rPr>
          <w:color w:val="000000"/>
        </w:rPr>
        <w:t>4.</w:t>
      </w:r>
      <w:r>
        <w:rPr>
          <w:color w:val="000000"/>
        </w:rPr>
        <w:tab/>
        <w:t xml:space="preserve">De </w:t>
      </w:r>
      <w:r>
        <w:rPr>
          <w:b/>
          <w:color w:val="000000"/>
        </w:rPr>
        <w:t>selectie van kandidaten</w:t>
      </w:r>
      <w:r>
        <w:rPr>
          <w:color w:val="000000"/>
        </w:rPr>
        <w:t xml:space="preserve"> voor politieke functies. In dit geval het kiezen van de partijleider van het CDA.</w:t>
      </w:r>
    </w:p>
    <w:p w14:paraId="4BBE1732" w14:textId="77777777" w:rsidR="00E06B20" w:rsidRDefault="00E06B20" w:rsidP="00AC5AF2">
      <w:pPr>
        <w:pStyle w:val="antw-nieuw"/>
        <w:tabs>
          <w:tab w:val="clear" w:pos="284"/>
        </w:tabs>
        <w:spacing w:line="260" w:lineRule="atLeast"/>
        <w:ind w:left="426" w:hanging="426"/>
      </w:pPr>
    </w:p>
    <w:p w14:paraId="568CA630" w14:textId="77777777" w:rsidR="009A76B3" w:rsidRPr="007B5097" w:rsidRDefault="009A76B3" w:rsidP="00AC5AF2">
      <w:pPr>
        <w:pStyle w:val="A4-Standaardtekst"/>
        <w:tabs>
          <w:tab w:val="left" w:pos="426"/>
        </w:tabs>
        <w:ind w:left="851" w:hanging="851"/>
      </w:pPr>
      <w:r w:rsidRPr="007B5097">
        <w:rPr>
          <w:color w:val="000000"/>
        </w:rPr>
        <w:t>5.</w:t>
      </w:r>
      <w:r w:rsidRPr="007B5097">
        <w:rPr>
          <w:color w:val="000000"/>
        </w:rPr>
        <w:tab/>
        <w:t>a</w:t>
      </w:r>
      <w:r w:rsidRPr="007B5097">
        <w:rPr>
          <w:color w:val="000000"/>
        </w:rPr>
        <w:tab/>
        <w:t>GroenLinks.</w:t>
      </w:r>
    </w:p>
    <w:p w14:paraId="6CD07526" w14:textId="77777777" w:rsidR="009A76B3" w:rsidRPr="007B5097" w:rsidRDefault="009A76B3" w:rsidP="00AC5AF2">
      <w:pPr>
        <w:pStyle w:val="A4-Standaardtekst"/>
        <w:ind w:left="851" w:hanging="425"/>
        <w:rPr>
          <w:color w:val="000000"/>
        </w:rPr>
      </w:pPr>
      <w:r w:rsidRPr="007B5097">
        <w:rPr>
          <w:color w:val="000000"/>
        </w:rPr>
        <w:t>b.</w:t>
      </w:r>
      <w:r w:rsidRPr="007B5097">
        <w:rPr>
          <w:color w:val="000000"/>
        </w:rPr>
        <w:tab/>
      </w:r>
      <w:r>
        <w:rPr>
          <w:color w:val="000000"/>
        </w:rPr>
        <w:t>PVV en FvD.</w:t>
      </w:r>
    </w:p>
    <w:p w14:paraId="142B1A5C" w14:textId="77777777" w:rsidR="009A76B3" w:rsidRDefault="009A76B3" w:rsidP="00AC5AF2">
      <w:pPr>
        <w:pStyle w:val="A4-Standaardtekst"/>
        <w:ind w:left="851" w:hanging="425"/>
        <w:rPr>
          <w:color w:val="000000"/>
        </w:rPr>
      </w:pPr>
      <w:r w:rsidRPr="00FB2E5C">
        <w:rPr>
          <w:color w:val="000000"/>
        </w:rPr>
        <w:t>c.</w:t>
      </w:r>
      <w:r w:rsidRPr="00FB2E5C">
        <w:rPr>
          <w:color w:val="000000"/>
        </w:rPr>
        <w:tab/>
      </w:r>
      <w:r>
        <w:rPr>
          <w:color w:val="000000"/>
        </w:rPr>
        <w:t xml:space="preserve">Alle zes linkse partijen zijn meer </w:t>
      </w:r>
      <w:r w:rsidRPr="00FB2E5C">
        <w:rPr>
          <w:b/>
          <w:bCs/>
          <w:color w:val="000000"/>
        </w:rPr>
        <w:t>progressief</w:t>
      </w:r>
      <w:r w:rsidRPr="00FB2E5C">
        <w:rPr>
          <w:color w:val="000000"/>
        </w:rPr>
        <w:t xml:space="preserve"> dan conservatief op</w:t>
      </w:r>
      <w:r>
        <w:rPr>
          <w:b/>
          <w:bCs/>
          <w:color w:val="000000"/>
        </w:rPr>
        <w:t xml:space="preserve"> </w:t>
      </w:r>
      <w:r w:rsidRPr="006E229C">
        <w:rPr>
          <w:color w:val="000000"/>
        </w:rPr>
        <w:t>s</w:t>
      </w:r>
      <w:r>
        <w:rPr>
          <w:color w:val="000000"/>
        </w:rPr>
        <w:t xml:space="preserve">ociaal-cultureel gebied. Dat past bij het linkse gedachtegoed waarbij de overheid een grote rol heeft om zaken te </w:t>
      </w:r>
      <w:r w:rsidRPr="00154A20">
        <w:rPr>
          <w:b/>
          <w:bCs/>
          <w:color w:val="000000"/>
        </w:rPr>
        <w:t>veranderen</w:t>
      </w:r>
      <w:r>
        <w:rPr>
          <w:color w:val="000000"/>
        </w:rPr>
        <w:t xml:space="preserve"> voor zo veel mogelijk burgers en te streven naar meer gelijkwaardigheid. </w:t>
      </w:r>
    </w:p>
    <w:p w14:paraId="549EF018" w14:textId="77777777" w:rsidR="00E06B20" w:rsidRPr="00154A20" w:rsidRDefault="00E06B20" w:rsidP="005B43AE"/>
    <w:p w14:paraId="706DBD28" w14:textId="77777777" w:rsidR="009A76B3" w:rsidRDefault="009A76B3" w:rsidP="00AC5AF2">
      <w:pPr>
        <w:ind w:left="426" w:hanging="426"/>
      </w:pPr>
      <w:r>
        <w:rPr>
          <w:color w:val="000000"/>
        </w:rPr>
        <w:t>6.</w:t>
      </w:r>
      <w:r>
        <w:rPr>
          <w:color w:val="000000"/>
        </w:rPr>
        <w:tab/>
        <w:t>Lidmaatschap van een partij die aansluit bij je levensovertuiging, ideologie of sociaaleconomische klasse is niet langer de norm.</w:t>
      </w:r>
    </w:p>
    <w:p w14:paraId="3CFE8BB6" w14:textId="77777777" w:rsidR="009A76B3" w:rsidRDefault="009A76B3" w:rsidP="00AC5AF2">
      <w:pPr>
        <w:ind w:left="426"/>
        <w:rPr>
          <w:i/>
          <w:color w:val="000000"/>
        </w:rPr>
      </w:pPr>
      <w:r>
        <w:rPr>
          <w:b/>
          <w:i/>
          <w:color w:val="000000"/>
        </w:rPr>
        <w:t>Ontzuiling</w:t>
      </w:r>
      <w:r>
        <w:rPr>
          <w:i/>
          <w:color w:val="000000"/>
        </w:rPr>
        <w:t xml:space="preserve"> betekent dat mensen zich niet meer vanzelfsprekend op grond van hun van religie, afkomst en/of sociaaleconomische klasse bij een bepaalde zuil (katholiek, protestants, liberaal, socialistisch, communistisch) en bijbehorende partij, vereniging, dagblad, enzovoort voelen horen.</w:t>
      </w:r>
    </w:p>
    <w:p w14:paraId="0C42996A" w14:textId="77777777" w:rsidR="00E06B20" w:rsidRDefault="00E06B20" w:rsidP="005B43AE"/>
    <w:p w14:paraId="7204383E" w14:textId="2483F542" w:rsidR="009A76B3" w:rsidRDefault="009A76B3" w:rsidP="005B43AE">
      <w:pPr>
        <w:pStyle w:val="antw-nieuw"/>
        <w:tabs>
          <w:tab w:val="clear" w:pos="284"/>
          <w:tab w:val="clear" w:pos="425"/>
          <w:tab w:val="clear" w:pos="567"/>
          <w:tab w:val="clear" w:pos="709"/>
          <w:tab w:val="clear" w:pos="851"/>
        </w:tabs>
        <w:spacing w:line="260" w:lineRule="atLeast"/>
        <w:ind w:left="426" w:hanging="426"/>
        <w:rPr>
          <w:color w:val="000000"/>
        </w:rPr>
      </w:pPr>
      <w:r>
        <w:rPr>
          <w:color w:val="000000"/>
        </w:rPr>
        <w:t>7.</w:t>
      </w:r>
      <w:r>
        <w:rPr>
          <w:color w:val="000000"/>
        </w:rPr>
        <w:tab/>
        <w:t xml:space="preserve">De CDA-minister zegt dat hij tegen het doorgeslagen individualisme is en dat we goed voor elkaar moeten zorgen. Dat past goed bij zijn </w:t>
      </w:r>
      <w:r w:rsidRPr="006E229C">
        <w:rPr>
          <w:b/>
          <w:bCs/>
          <w:color w:val="000000"/>
        </w:rPr>
        <w:t>c</w:t>
      </w:r>
      <w:r w:rsidRPr="00607B6C">
        <w:rPr>
          <w:b/>
          <w:bCs/>
          <w:color w:val="000000"/>
        </w:rPr>
        <w:t>hristendemocratische</w:t>
      </w:r>
      <w:r>
        <w:rPr>
          <w:color w:val="000000"/>
        </w:rPr>
        <w:t xml:space="preserve"> gedachtegoed waarbij </w:t>
      </w:r>
      <w:r w:rsidRPr="00607B6C">
        <w:rPr>
          <w:b/>
          <w:bCs/>
          <w:color w:val="000000"/>
        </w:rPr>
        <w:t>naastenliefde</w:t>
      </w:r>
      <w:r>
        <w:rPr>
          <w:color w:val="000000"/>
        </w:rPr>
        <w:t xml:space="preserve"> een belangrijke waarde is.</w:t>
      </w:r>
    </w:p>
    <w:p w14:paraId="26EEA054" w14:textId="77777777" w:rsidR="00E06B20" w:rsidRDefault="00E06B20" w:rsidP="005B43AE"/>
    <w:p w14:paraId="2B898F75" w14:textId="77777777" w:rsidR="009A76B3" w:rsidRDefault="009A76B3" w:rsidP="005B43AE">
      <w:pPr>
        <w:pStyle w:val="antw-nieuw"/>
        <w:tabs>
          <w:tab w:val="clear" w:pos="284"/>
          <w:tab w:val="clear" w:pos="425"/>
          <w:tab w:val="clear" w:pos="567"/>
          <w:tab w:val="clear" w:pos="709"/>
          <w:tab w:val="clear" w:pos="851"/>
        </w:tabs>
        <w:spacing w:line="260" w:lineRule="atLeast"/>
        <w:ind w:left="426" w:hanging="426"/>
        <w:rPr>
          <w:color w:val="000000"/>
        </w:rPr>
      </w:pPr>
      <w:r>
        <w:rPr>
          <w:color w:val="000000"/>
        </w:rPr>
        <w:t>8.</w:t>
      </w:r>
      <w:r>
        <w:rPr>
          <w:color w:val="000000"/>
        </w:rPr>
        <w:tab/>
        <w:t>Omdat verschillende groepen niet goed vertegenwoordigd zijn. Het gaat hierbij vooral om lageropgeleiden. Dat komt omdat de grote meerderheid van de Kamerleden hogeropgeleid is, terwijl dat niet geldt voor de kiesgerechtigde bevolking. Een gevolg kan zijn dat lageropgeleiden zich niet goed vertegenwoordigd voelen. Een ander gevolg kan zijn dat specifieke problemen die vooral lageropgeleiden treffen minder aandacht krijgen in de politiek.</w:t>
      </w:r>
    </w:p>
    <w:p w14:paraId="57514648" w14:textId="4B727A9F" w:rsidR="009A76B3" w:rsidRDefault="009A76B3" w:rsidP="005B43AE">
      <w:pPr>
        <w:pStyle w:val="antw-nieuw"/>
        <w:tabs>
          <w:tab w:val="clear" w:pos="284"/>
          <w:tab w:val="clear" w:pos="425"/>
          <w:tab w:val="clear" w:pos="567"/>
          <w:tab w:val="clear" w:pos="709"/>
          <w:tab w:val="clear" w:pos="851"/>
        </w:tabs>
        <w:spacing w:line="260" w:lineRule="atLeast"/>
        <w:ind w:left="426" w:firstLine="0"/>
        <w:rPr>
          <w:color w:val="000000"/>
        </w:rPr>
      </w:pPr>
      <w:r w:rsidRPr="006E229C">
        <w:rPr>
          <w:i/>
          <w:iCs/>
          <w:color w:val="000000"/>
        </w:rPr>
        <w:t>Ook vrouwen en mensen met een beperking zijn nog niet goed vertegenwoordigd</w:t>
      </w:r>
      <w:r>
        <w:rPr>
          <w:color w:val="000000"/>
        </w:rPr>
        <w:t>.</w:t>
      </w:r>
    </w:p>
    <w:p w14:paraId="401162F2" w14:textId="453853AB" w:rsidR="009A76B3" w:rsidRDefault="005B43AE" w:rsidP="005B43AE">
      <w:pPr>
        <w:ind w:left="420" w:hanging="318"/>
      </w:pPr>
      <w:r>
        <w:br w:type="page"/>
      </w:r>
      <w:r w:rsidR="009A76B3">
        <w:t>9.</w:t>
      </w:r>
      <w:r w:rsidR="009A76B3">
        <w:tab/>
      </w:r>
      <w:r w:rsidR="009A76B3" w:rsidRPr="00536DDB">
        <w:rPr>
          <w:b/>
          <w:bCs w:val="0"/>
        </w:rPr>
        <w:t>Nee</w:t>
      </w:r>
      <w:r w:rsidR="009A76B3">
        <w:t xml:space="preserve">, deze uitspraak klopt niet. Populistische partijen zijn </w:t>
      </w:r>
      <w:r w:rsidR="009A76B3" w:rsidRPr="001C2C13">
        <w:rPr>
          <w:b/>
          <w:bCs w:val="0"/>
        </w:rPr>
        <w:t>nationalistisch</w:t>
      </w:r>
      <w:r w:rsidR="009A76B3">
        <w:t xml:space="preserve"> en tegen meer inmenging van buitenaf, in dit geval de Europese Unie. Ze willen zo veel mogelijk </w:t>
      </w:r>
      <w:r w:rsidR="009A76B3" w:rsidRPr="001C2C13">
        <w:rPr>
          <w:b/>
          <w:bCs w:val="0"/>
        </w:rPr>
        <w:t>autonomie</w:t>
      </w:r>
      <w:r w:rsidR="009A76B3">
        <w:t xml:space="preserve"> om zelf als land te bepalen of we wat gaan doen tegen de klimaatcrisis en zo ja, wat. </w:t>
      </w:r>
    </w:p>
    <w:p w14:paraId="760DAD8F" w14:textId="1CEE9DD1" w:rsidR="009A76B3" w:rsidRDefault="009A76B3" w:rsidP="005B43AE"/>
    <w:p w14:paraId="09291479" w14:textId="77777777" w:rsidR="005B43AE" w:rsidRDefault="005B43AE" w:rsidP="005B43AE"/>
    <w:p w14:paraId="05C84A61" w14:textId="77777777" w:rsidR="009A76B3" w:rsidRDefault="009A76B3" w:rsidP="00AC5AF2">
      <w:pPr>
        <w:pStyle w:val="antw-nieuw"/>
        <w:tabs>
          <w:tab w:val="clear" w:pos="284"/>
          <w:tab w:val="clear" w:pos="425"/>
          <w:tab w:val="clear" w:pos="567"/>
          <w:tab w:val="clear" w:pos="709"/>
          <w:tab w:val="clear" w:pos="851"/>
        </w:tabs>
        <w:spacing w:line="260" w:lineRule="atLeast"/>
      </w:pPr>
      <w:r>
        <w:t>10</w:t>
      </w:r>
      <w:r w:rsidRPr="00340E06">
        <w:tab/>
      </w:r>
      <w:r>
        <w:rPr>
          <w:b/>
          <w:i/>
        </w:rPr>
        <w:t>ACTUEEL</w:t>
      </w:r>
      <w:r w:rsidRPr="00340E06">
        <w:t xml:space="preserve">  blz. 7</w:t>
      </w:r>
      <w:r w:rsidR="0043419A">
        <w:t>8</w:t>
      </w:r>
      <w:r>
        <w:t xml:space="preserve"> </w:t>
      </w:r>
    </w:p>
    <w:p w14:paraId="6FDA0F6D" w14:textId="77777777" w:rsidR="0011181D" w:rsidRDefault="0011181D" w:rsidP="005B43AE"/>
    <w:p w14:paraId="1B8EBE8A" w14:textId="27A1E1BD" w:rsidR="00B14A84" w:rsidRDefault="00B14A84" w:rsidP="005B43AE">
      <w:pPr>
        <w:ind w:left="851" w:hanging="425"/>
      </w:pPr>
      <w:r>
        <w:t>a.</w:t>
      </w:r>
      <w:r w:rsidR="00034E1A">
        <w:tab/>
      </w:r>
      <w:r>
        <w:t xml:space="preserve">De partij is als enige </w:t>
      </w:r>
      <w:r w:rsidR="00034E1A">
        <w:t xml:space="preserve">Nederlandse politieke partij </w:t>
      </w:r>
      <w:r>
        <w:t xml:space="preserve">onderdeel van een Europese beweging. </w:t>
      </w:r>
    </w:p>
    <w:p w14:paraId="4E306403" w14:textId="11BF002E" w:rsidR="00B14A84" w:rsidRDefault="00B14A84" w:rsidP="005B43AE">
      <w:pPr>
        <w:ind w:left="851"/>
      </w:pPr>
      <w:r w:rsidRPr="00B14A84">
        <w:rPr>
          <w:i/>
          <w:iCs/>
        </w:rPr>
        <w:t>De partij opereert op Europees niveau en is aangesloten bij de Europese fractie van de Groenen/Europese Vrije Alliantie</w:t>
      </w:r>
      <w:r>
        <w:t>.</w:t>
      </w:r>
    </w:p>
    <w:p w14:paraId="3179A38D" w14:textId="3A31C1D9" w:rsidR="00B14A84" w:rsidRDefault="00B14A84" w:rsidP="005B43AE">
      <w:pPr>
        <w:ind w:left="851" w:hanging="425"/>
      </w:pPr>
      <w:r>
        <w:t>b.</w:t>
      </w:r>
      <w:r w:rsidR="00034E1A">
        <w:tab/>
      </w:r>
      <w:r w:rsidRPr="00FF4C4B">
        <w:rPr>
          <w:b/>
        </w:rPr>
        <w:t>Samenbundeling van ideeën</w:t>
      </w:r>
      <w:r>
        <w:t xml:space="preserve"> en </w:t>
      </w:r>
      <w:r w:rsidRPr="00FF4C4B">
        <w:rPr>
          <w:b/>
        </w:rPr>
        <w:t>schrijven van een partijprogramma</w:t>
      </w:r>
      <w:r>
        <w:t xml:space="preserve"> zodat kiezers weten waar de partij voor staat: “We hebben een positief verhaal neergezet” en “De partij schrijft in haar programma […] opgelost.”</w:t>
      </w:r>
    </w:p>
    <w:p w14:paraId="2284379C" w14:textId="2956B421" w:rsidR="00B14A84" w:rsidRDefault="00B14A84" w:rsidP="005B43AE">
      <w:pPr>
        <w:ind w:left="851" w:hanging="425"/>
      </w:pPr>
      <w:r>
        <w:t>c.</w:t>
      </w:r>
      <w:r w:rsidR="00034E1A">
        <w:tab/>
      </w:r>
      <w:r>
        <w:t xml:space="preserve">Progressief betekent dat de partij zaken wil veranderen. </w:t>
      </w:r>
    </w:p>
    <w:p w14:paraId="455617EA" w14:textId="7EDB506C" w:rsidR="00B14A84" w:rsidRDefault="00B14A84" w:rsidP="005B43AE">
      <w:pPr>
        <w:ind w:left="851"/>
      </w:pPr>
      <w:r w:rsidRPr="00034E1A">
        <w:rPr>
          <w:i/>
          <w:iCs/>
        </w:rPr>
        <w:t>Voorbeelduitwerking</w:t>
      </w:r>
      <w:r>
        <w:t>: Voorbeelden uit het verkiezingsprogramma: het toewerken naar een Europese defensiemacht; die is er nog niet. Een waterstofeconomie in 2040 en een klimaatneutrale landbouw en bouw; dat betekent geen fossiele brandstoffen meer. De invoering van een basisinkomen met een duidelijk financieel bestaansminimum voor iedereen; dat komt in de plaats van bestaande systeem van toeslagen.</w:t>
      </w:r>
    </w:p>
    <w:p w14:paraId="12E04759" w14:textId="77777777" w:rsidR="00B14A84" w:rsidRPr="00340E06" w:rsidRDefault="00B14A84" w:rsidP="005B43AE">
      <w:pPr>
        <w:ind w:left="851" w:hanging="425"/>
      </w:pPr>
      <w:r>
        <w:t>d.</w:t>
      </w:r>
      <w:r w:rsidR="00034E1A">
        <w:tab/>
      </w:r>
      <w:r w:rsidRPr="00034E1A">
        <w:rPr>
          <w:b/>
        </w:rPr>
        <w:t>Medestanders</w:t>
      </w:r>
      <w:r>
        <w:t xml:space="preserve">: andere progressieve pro-Europese partijen zoals D66 en GroenLinks. </w:t>
      </w:r>
      <w:r w:rsidRPr="00034E1A">
        <w:rPr>
          <w:b/>
        </w:rPr>
        <w:t>Tegenstanders</w:t>
      </w:r>
      <w:r>
        <w:t>: meer conservatieve partijen zoals het CDA en CU en populistische partijen zoals de PVV</w:t>
      </w:r>
      <w:r w:rsidR="00034E1A">
        <w:t>, JA21</w:t>
      </w:r>
      <w:r>
        <w:t xml:space="preserve"> en FvD die tegen verdere Europese samenwerking zijn. Maar ook de VVD blijkt uit de bron: die zijn minder op de EU gericht dan Volt.</w:t>
      </w:r>
    </w:p>
    <w:p w14:paraId="411DE4EB" w14:textId="77777777" w:rsidR="009A76B3" w:rsidRPr="00340E06" w:rsidRDefault="009A76B3" w:rsidP="005B43AE"/>
    <w:p w14:paraId="32E3DF11" w14:textId="77777777" w:rsidR="009A76B3" w:rsidRDefault="009A76B3" w:rsidP="005B43AE"/>
    <w:p w14:paraId="6AF164E4" w14:textId="68108246" w:rsidR="009A76B3" w:rsidRDefault="009A76B3" w:rsidP="00AC5AF2">
      <w:pPr>
        <w:pStyle w:val="antw-nieuw"/>
        <w:tabs>
          <w:tab w:val="clear" w:pos="284"/>
        </w:tabs>
        <w:spacing w:line="260" w:lineRule="atLeast"/>
        <w:ind w:left="426" w:hanging="426"/>
      </w:pPr>
      <w:r>
        <w:rPr>
          <w:color w:val="000000"/>
        </w:rPr>
        <w:t>11</w:t>
      </w:r>
      <w:r>
        <w:rPr>
          <w:color w:val="000000"/>
        </w:rPr>
        <w:tab/>
      </w:r>
      <w:r>
        <w:rPr>
          <w:b/>
          <w:i/>
          <w:iCs/>
          <w:caps/>
          <w:color w:val="000000"/>
        </w:rPr>
        <w:t>Wat hoort bij wat?</w:t>
      </w:r>
      <w:r>
        <w:rPr>
          <w:i/>
          <w:iCs/>
          <w:caps/>
          <w:color w:val="000000"/>
        </w:rPr>
        <w:t xml:space="preserve">  </w:t>
      </w:r>
      <w:r>
        <w:rPr>
          <w:iCs/>
          <w:color w:val="000000"/>
        </w:rPr>
        <w:t xml:space="preserve">blz. </w:t>
      </w:r>
      <w:r>
        <w:rPr>
          <w:iCs/>
          <w:caps/>
          <w:color w:val="000000"/>
        </w:rPr>
        <w:t>7</w:t>
      </w:r>
      <w:r w:rsidR="0043419A">
        <w:rPr>
          <w:iCs/>
          <w:caps/>
          <w:color w:val="000000"/>
        </w:rPr>
        <w:t>8</w:t>
      </w:r>
    </w:p>
    <w:p w14:paraId="49B8773D" w14:textId="77777777" w:rsidR="009A76B3" w:rsidRDefault="009A76B3" w:rsidP="005B43AE"/>
    <w:tbl>
      <w:tblPr>
        <w:tblW w:w="0" w:type="auto"/>
        <w:tblInd w:w="425" w:type="dxa"/>
        <w:tblLayout w:type="fixed"/>
        <w:tblLook w:val="0000" w:firstRow="0" w:lastRow="0" w:firstColumn="0" w:lastColumn="0" w:noHBand="0" w:noVBand="0"/>
      </w:tblPr>
      <w:tblGrid>
        <w:gridCol w:w="2660"/>
        <w:gridCol w:w="425"/>
        <w:gridCol w:w="5670"/>
      </w:tblGrid>
      <w:tr w:rsidR="009A76B3" w14:paraId="02050E0F" w14:textId="77777777" w:rsidTr="005B43AE">
        <w:tc>
          <w:tcPr>
            <w:tcW w:w="2660" w:type="dxa"/>
          </w:tcPr>
          <w:p w14:paraId="44C3351A"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color w:val="000000"/>
              </w:rPr>
              <w:t>Progressief</w:t>
            </w:r>
          </w:p>
        </w:tc>
        <w:tc>
          <w:tcPr>
            <w:tcW w:w="425" w:type="dxa"/>
          </w:tcPr>
          <w:p w14:paraId="0FD90D66"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jc w:val="center"/>
            </w:pPr>
            <w:r>
              <w:rPr>
                <w:color w:val="000000"/>
              </w:rPr>
              <w:t>g.</w:t>
            </w:r>
          </w:p>
        </w:tc>
        <w:tc>
          <w:tcPr>
            <w:tcW w:w="5670" w:type="dxa"/>
          </w:tcPr>
          <w:p w14:paraId="14E3CB90"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color w:val="000000"/>
              </w:rPr>
              <w:t>Politiek vooruitstrevend en voor verandering van de samenleving.</w:t>
            </w:r>
          </w:p>
        </w:tc>
      </w:tr>
      <w:tr w:rsidR="009A76B3" w14:paraId="00CE32B5" w14:textId="77777777" w:rsidTr="005B43AE">
        <w:tc>
          <w:tcPr>
            <w:tcW w:w="2660" w:type="dxa"/>
          </w:tcPr>
          <w:p w14:paraId="16F91883"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color w:val="000000"/>
              </w:rPr>
              <w:t>Conservatief</w:t>
            </w:r>
          </w:p>
        </w:tc>
        <w:tc>
          <w:tcPr>
            <w:tcW w:w="425" w:type="dxa"/>
          </w:tcPr>
          <w:p w14:paraId="6D2E22DF"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jc w:val="center"/>
            </w:pPr>
            <w:r>
              <w:rPr>
                <w:color w:val="000000"/>
              </w:rPr>
              <w:t>d.</w:t>
            </w:r>
          </w:p>
        </w:tc>
        <w:tc>
          <w:tcPr>
            <w:tcW w:w="5670" w:type="dxa"/>
          </w:tcPr>
          <w:p w14:paraId="1DFCA838"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color w:val="000000"/>
              </w:rPr>
              <w:t>Benadrukt meer datgene wat bereikt is.</w:t>
            </w:r>
          </w:p>
        </w:tc>
      </w:tr>
      <w:tr w:rsidR="009A76B3" w14:paraId="52B6ED49" w14:textId="77777777" w:rsidTr="005B43AE">
        <w:tc>
          <w:tcPr>
            <w:tcW w:w="2660" w:type="dxa"/>
          </w:tcPr>
          <w:p w14:paraId="017BEC60"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color w:val="000000"/>
              </w:rPr>
              <w:t>Sociaaldemocratie</w:t>
            </w:r>
          </w:p>
        </w:tc>
        <w:tc>
          <w:tcPr>
            <w:tcW w:w="425" w:type="dxa"/>
          </w:tcPr>
          <w:p w14:paraId="0A27CF35"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jc w:val="center"/>
            </w:pPr>
            <w:r>
              <w:rPr>
                <w:color w:val="000000"/>
              </w:rPr>
              <w:t>c.</w:t>
            </w:r>
          </w:p>
        </w:tc>
        <w:tc>
          <w:tcPr>
            <w:tcW w:w="5670" w:type="dxa"/>
          </w:tcPr>
          <w:p w14:paraId="3444E94D"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color w:val="000000"/>
                <w:lang w:eastAsia="en-US"/>
              </w:rPr>
              <w:t>Het streven is om de ongelijkheid in de samenleving te verminderen.</w:t>
            </w:r>
          </w:p>
        </w:tc>
      </w:tr>
      <w:tr w:rsidR="009A76B3" w14:paraId="5AD3954D" w14:textId="77777777" w:rsidTr="005B43AE">
        <w:tc>
          <w:tcPr>
            <w:tcW w:w="2660" w:type="dxa"/>
          </w:tcPr>
          <w:p w14:paraId="4EB9E0BC"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color w:val="000000"/>
              </w:rPr>
              <w:t>Liberalisme</w:t>
            </w:r>
          </w:p>
        </w:tc>
        <w:tc>
          <w:tcPr>
            <w:tcW w:w="425" w:type="dxa"/>
          </w:tcPr>
          <w:p w14:paraId="4BEF769F"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jc w:val="center"/>
            </w:pPr>
            <w:r>
              <w:rPr>
                <w:color w:val="000000"/>
              </w:rPr>
              <w:t>e.</w:t>
            </w:r>
          </w:p>
        </w:tc>
        <w:tc>
          <w:tcPr>
            <w:tcW w:w="5670" w:type="dxa"/>
          </w:tcPr>
          <w:p w14:paraId="3CA681EF"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color w:val="000000"/>
              </w:rPr>
              <w:t>Vergroten van persoonlijke en economische vrijheid.</w:t>
            </w:r>
          </w:p>
        </w:tc>
      </w:tr>
      <w:tr w:rsidR="009A76B3" w14:paraId="5334AAA5" w14:textId="77777777" w:rsidTr="005B43AE">
        <w:tc>
          <w:tcPr>
            <w:tcW w:w="2660" w:type="dxa"/>
          </w:tcPr>
          <w:p w14:paraId="02137EE5"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color w:val="000000"/>
              </w:rPr>
              <w:t>Christendemocratie</w:t>
            </w:r>
          </w:p>
        </w:tc>
        <w:tc>
          <w:tcPr>
            <w:tcW w:w="425" w:type="dxa"/>
          </w:tcPr>
          <w:p w14:paraId="40F7DB74"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jc w:val="center"/>
            </w:pPr>
            <w:r>
              <w:rPr>
                <w:color w:val="000000"/>
              </w:rPr>
              <w:t>h.</w:t>
            </w:r>
          </w:p>
        </w:tc>
        <w:tc>
          <w:tcPr>
            <w:tcW w:w="5670" w:type="dxa"/>
          </w:tcPr>
          <w:p w14:paraId="7FAAB6D3"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color w:val="000000"/>
              </w:rPr>
              <w:t>Op sociaaleconomisch gebied zit deze stroming in het midden.</w:t>
            </w:r>
          </w:p>
        </w:tc>
      </w:tr>
      <w:tr w:rsidR="009A76B3" w14:paraId="0C922BD4" w14:textId="77777777" w:rsidTr="005B43AE">
        <w:tc>
          <w:tcPr>
            <w:tcW w:w="2660" w:type="dxa"/>
          </w:tcPr>
          <w:p w14:paraId="26836EA9"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color w:val="000000"/>
              </w:rPr>
              <w:t>Ideologie</w:t>
            </w:r>
          </w:p>
        </w:tc>
        <w:tc>
          <w:tcPr>
            <w:tcW w:w="425" w:type="dxa"/>
          </w:tcPr>
          <w:p w14:paraId="1B390065"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jc w:val="center"/>
            </w:pPr>
            <w:r>
              <w:rPr>
                <w:color w:val="000000"/>
              </w:rPr>
              <w:t>j.</w:t>
            </w:r>
          </w:p>
        </w:tc>
        <w:tc>
          <w:tcPr>
            <w:tcW w:w="5670" w:type="dxa"/>
          </w:tcPr>
          <w:p w14:paraId="74D0E29A"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color w:val="000000"/>
                <w:lang w:eastAsia="en-US"/>
              </w:rPr>
              <w:t>Een samenhangend geheel van ideeën over de mens en de gewenste inrichting van de samenleving.</w:t>
            </w:r>
          </w:p>
        </w:tc>
      </w:tr>
      <w:tr w:rsidR="009A76B3" w14:paraId="4E83315B" w14:textId="77777777" w:rsidTr="005B43AE">
        <w:tc>
          <w:tcPr>
            <w:tcW w:w="2660" w:type="dxa"/>
          </w:tcPr>
          <w:p w14:paraId="5EA81D7C"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color w:val="000000"/>
              </w:rPr>
              <w:t>Politieke partij</w:t>
            </w:r>
          </w:p>
        </w:tc>
        <w:tc>
          <w:tcPr>
            <w:tcW w:w="425" w:type="dxa"/>
          </w:tcPr>
          <w:p w14:paraId="72800419" w14:textId="77777777" w:rsidR="009A76B3" w:rsidRDefault="00805ED0" w:rsidP="00AC5AF2">
            <w:pPr>
              <w:pStyle w:val="antw-nieuw"/>
              <w:tabs>
                <w:tab w:val="clear" w:pos="284"/>
                <w:tab w:val="clear" w:pos="425"/>
                <w:tab w:val="clear" w:pos="567"/>
                <w:tab w:val="clear" w:pos="709"/>
                <w:tab w:val="clear" w:pos="851"/>
              </w:tabs>
              <w:spacing w:line="260" w:lineRule="atLeast"/>
              <w:ind w:left="0" w:firstLine="0"/>
              <w:jc w:val="center"/>
            </w:pPr>
            <w:r>
              <w:rPr>
                <w:color w:val="000000"/>
              </w:rPr>
              <w:t>b</w:t>
            </w:r>
            <w:r w:rsidR="009A76B3">
              <w:rPr>
                <w:color w:val="000000"/>
              </w:rPr>
              <w:t>.</w:t>
            </w:r>
          </w:p>
        </w:tc>
        <w:tc>
          <w:tcPr>
            <w:tcW w:w="5670" w:type="dxa"/>
          </w:tcPr>
          <w:p w14:paraId="342A1C0F" w14:textId="77777777" w:rsidR="009A76B3" w:rsidRDefault="00805ED0" w:rsidP="00AC5AF2">
            <w:pPr>
              <w:pStyle w:val="antw-nieuw"/>
              <w:tabs>
                <w:tab w:val="clear" w:pos="284"/>
                <w:tab w:val="clear" w:pos="425"/>
                <w:tab w:val="clear" w:pos="567"/>
                <w:tab w:val="clear" w:pos="709"/>
                <w:tab w:val="clear" w:pos="851"/>
              </w:tabs>
              <w:spacing w:line="260" w:lineRule="atLeast"/>
              <w:ind w:left="0" w:firstLine="0"/>
            </w:pPr>
            <w:r>
              <w:t>Het is de taak om keuzes te maken in het algemeen belang.</w:t>
            </w:r>
          </w:p>
        </w:tc>
      </w:tr>
      <w:tr w:rsidR="009A76B3" w14:paraId="6580DE1B" w14:textId="77777777" w:rsidTr="005B43AE">
        <w:tc>
          <w:tcPr>
            <w:tcW w:w="2660" w:type="dxa"/>
          </w:tcPr>
          <w:p w14:paraId="1A095BF5" w14:textId="77777777" w:rsidR="009A76B3" w:rsidRDefault="002F0994" w:rsidP="00AC5AF2">
            <w:pPr>
              <w:pStyle w:val="antw-nieuw"/>
              <w:tabs>
                <w:tab w:val="clear" w:pos="284"/>
                <w:tab w:val="clear" w:pos="425"/>
                <w:tab w:val="clear" w:pos="567"/>
                <w:tab w:val="clear" w:pos="709"/>
                <w:tab w:val="clear" w:pos="851"/>
              </w:tabs>
              <w:spacing w:line="260" w:lineRule="atLeast"/>
              <w:ind w:left="0" w:firstLine="0"/>
            </w:pPr>
            <w:r>
              <w:t>Ecologisme</w:t>
            </w:r>
          </w:p>
        </w:tc>
        <w:tc>
          <w:tcPr>
            <w:tcW w:w="425" w:type="dxa"/>
          </w:tcPr>
          <w:p w14:paraId="74198F0E" w14:textId="77777777" w:rsidR="009A76B3" w:rsidRDefault="00805ED0" w:rsidP="00AC5AF2">
            <w:pPr>
              <w:pStyle w:val="antw-nieuw"/>
              <w:tabs>
                <w:tab w:val="clear" w:pos="284"/>
                <w:tab w:val="clear" w:pos="425"/>
                <w:tab w:val="clear" w:pos="567"/>
                <w:tab w:val="clear" w:pos="709"/>
                <w:tab w:val="clear" w:pos="851"/>
              </w:tabs>
              <w:spacing w:line="260" w:lineRule="atLeast"/>
              <w:ind w:left="0" w:firstLine="0"/>
              <w:jc w:val="center"/>
            </w:pPr>
            <w:r>
              <w:rPr>
                <w:color w:val="000000"/>
              </w:rPr>
              <w:t>i</w:t>
            </w:r>
            <w:r w:rsidR="009A76B3">
              <w:rPr>
                <w:color w:val="000000"/>
              </w:rPr>
              <w:t>.</w:t>
            </w:r>
          </w:p>
        </w:tc>
        <w:tc>
          <w:tcPr>
            <w:tcW w:w="5670" w:type="dxa"/>
          </w:tcPr>
          <w:p w14:paraId="1392101D" w14:textId="77777777" w:rsidR="009A76B3" w:rsidRDefault="00805ED0" w:rsidP="00AC5AF2">
            <w:pPr>
              <w:pStyle w:val="antw-nieuw"/>
              <w:tabs>
                <w:tab w:val="clear" w:pos="284"/>
                <w:tab w:val="clear" w:pos="425"/>
                <w:tab w:val="clear" w:pos="567"/>
                <w:tab w:val="clear" w:pos="709"/>
                <w:tab w:val="clear" w:pos="851"/>
              </w:tabs>
              <w:spacing w:line="260" w:lineRule="atLeast"/>
              <w:ind w:left="0" w:firstLine="0"/>
            </w:pPr>
            <w:r>
              <w:t>Goed zorgen voor de aarde is de belangrijkste taak van de mens.</w:t>
            </w:r>
          </w:p>
        </w:tc>
      </w:tr>
      <w:tr w:rsidR="009A76B3" w14:paraId="5A84B07A" w14:textId="77777777" w:rsidTr="005B43AE">
        <w:tc>
          <w:tcPr>
            <w:tcW w:w="2660" w:type="dxa"/>
          </w:tcPr>
          <w:p w14:paraId="1BD5AD25"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color w:val="000000"/>
                <w:lang w:eastAsia="en-US"/>
              </w:rPr>
              <w:t>One-issuepartij</w:t>
            </w:r>
          </w:p>
        </w:tc>
        <w:tc>
          <w:tcPr>
            <w:tcW w:w="425" w:type="dxa"/>
          </w:tcPr>
          <w:p w14:paraId="6F60172A"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jc w:val="center"/>
            </w:pPr>
            <w:r>
              <w:rPr>
                <w:color w:val="000000"/>
              </w:rPr>
              <w:t>a.</w:t>
            </w:r>
          </w:p>
        </w:tc>
        <w:tc>
          <w:tcPr>
            <w:tcW w:w="5670" w:type="dxa"/>
          </w:tcPr>
          <w:p w14:paraId="5465A556" w14:textId="77777777" w:rsidR="009A76B3" w:rsidRDefault="009A76B3" w:rsidP="00AC5AF2">
            <w:pPr>
              <w:autoSpaceDE w:val="0"/>
            </w:pPr>
            <w:r>
              <w:rPr>
                <w:color w:val="000000"/>
                <w:lang w:eastAsia="en-US"/>
              </w:rPr>
              <w:t>Eén aspect van de samenleving staat centraal.</w:t>
            </w:r>
          </w:p>
        </w:tc>
      </w:tr>
      <w:tr w:rsidR="009A76B3" w14:paraId="01EBCCA8" w14:textId="77777777" w:rsidTr="005B43AE">
        <w:tc>
          <w:tcPr>
            <w:tcW w:w="2660" w:type="dxa"/>
          </w:tcPr>
          <w:p w14:paraId="2F73292A"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color w:val="000000"/>
                <w:lang w:eastAsia="en-US"/>
              </w:rPr>
              <w:t>Niet-democratische partijen</w:t>
            </w:r>
          </w:p>
        </w:tc>
        <w:tc>
          <w:tcPr>
            <w:tcW w:w="425" w:type="dxa"/>
          </w:tcPr>
          <w:p w14:paraId="6FFEF8DC"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jc w:val="center"/>
            </w:pPr>
            <w:r>
              <w:rPr>
                <w:color w:val="000000"/>
              </w:rPr>
              <w:t>f.</w:t>
            </w:r>
          </w:p>
        </w:tc>
        <w:tc>
          <w:tcPr>
            <w:tcW w:w="5670" w:type="dxa"/>
          </w:tcPr>
          <w:p w14:paraId="239E1080" w14:textId="77777777" w:rsidR="009A76B3" w:rsidRDefault="009A76B3" w:rsidP="00AC5AF2">
            <w:pPr>
              <w:autoSpaceDE w:val="0"/>
            </w:pPr>
            <w:r>
              <w:rPr>
                <w:color w:val="000000"/>
              </w:rPr>
              <w:t>De s</w:t>
            </w:r>
            <w:r>
              <w:rPr>
                <w:color w:val="000000"/>
                <w:lang w:eastAsia="en-US"/>
              </w:rPr>
              <w:t>tandpunten zijn strijdig met de rechtsstaat.</w:t>
            </w:r>
          </w:p>
        </w:tc>
      </w:tr>
    </w:tbl>
    <w:p w14:paraId="4E16E774"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rPr>
          <w:color w:val="000000"/>
        </w:rPr>
      </w:pPr>
    </w:p>
    <w:p w14:paraId="5FBA1D3D" w14:textId="77777777" w:rsidR="009A76B3" w:rsidRDefault="009A76B3" w:rsidP="00AC5AF2">
      <w:pPr>
        <w:pStyle w:val="antw-nieuw"/>
        <w:tabs>
          <w:tab w:val="clear" w:pos="284"/>
          <w:tab w:val="clear" w:pos="425"/>
          <w:tab w:val="clear" w:pos="567"/>
          <w:tab w:val="clear" w:pos="709"/>
          <w:tab w:val="clear" w:pos="851"/>
        </w:tabs>
        <w:spacing w:line="260" w:lineRule="atLeast"/>
        <w:rPr>
          <w:color w:val="000000"/>
        </w:rPr>
      </w:pPr>
    </w:p>
    <w:p w14:paraId="0200A4AD" w14:textId="5C629ED4" w:rsidR="009A76B3" w:rsidRDefault="009A76B3" w:rsidP="00AC5AF2">
      <w:pPr>
        <w:pStyle w:val="antw-nieuw"/>
        <w:tabs>
          <w:tab w:val="clear" w:pos="284"/>
          <w:tab w:val="clear" w:pos="425"/>
          <w:tab w:val="clear" w:pos="567"/>
          <w:tab w:val="clear" w:pos="709"/>
          <w:tab w:val="clear" w:pos="851"/>
        </w:tabs>
        <w:spacing w:line="260" w:lineRule="atLeast"/>
        <w:rPr>
          <w:color w:val="000000"/>
        </w:rPr>
      </w:pPr>
      <w:r>
        <w:rPr>
          <w:color w:val="000000"/>
        </w:rPr>
        <w:t>12</w:t>
      </w:r>
      <w:r>
        <w:rPr>
          <w:color w:val="000000"/>
        </w:rPr>
        <w:tab/>
      </w:r>
      <w:r w:rsidRPr="00E47BF2">
        <w:rPr>
          <w:b/>
          <w:bCs/>
          <w:i/>
          <w:iCs/>
          <w:color w:val="000000"/>
        </w:rPr>
        <w:t>POLITIEKE PARTIJEN IN DE TWEEDE KAMER</w:t>
      </w:r>
      <w:r w:rsidRPr="00856629">
        <w:rPr>
          <w:b/>
          <w:bCs/>
          <w:i/>
          <w:iCs/>
          <w:color w:val="000000"/>
        </w:rPr>
        <w:t xml:space="preserve"> </w:t>
      </w:r>
      <w:r w:rsidRPr="00856629">
        <w:rPr>
          <w:color w:val="000000"/>
        </w:rPr>
        <w:t>blz. 7</w:t>
      </w:r>
      <w:r w:rsidR="0043419A">
        <w:rPr>
          <w:color w:val="000000"/>
        </w:rPr>
        <w:t>9</w:t>
      </w:r>
    </w:p>
    <w:p w14:paraId="6DBA2975" w14:textId="77777777" w:rsidR="0011181D" w:rsidRPr="00856629" w:rsidRDefault="0011181D" w:rsidP="00AC5AF2">
      <w:pPr>
        <w:pStyle w:val="antw-nieuw"/>
        <w:tabs>
          <w:tab w:val="clear" w:pos="284"/>
          <w:tab w:val="clear" w:pos="425"/>
          <w:tab w:val="clear" w:pos="567"/>
          <w:tab w:val="clear" w:pos="709"/>
          <w:tab w:val="clear" w:pos="851"/>
        </w:tabs>
        <w:spacing w:line="260" w:lineRule="atLeast"/>
        <w:rPr>
          <w:color w:val="000000"/>
        </w:rPr>
      </w:pPr>
    </w:p>
    <w:p w14:paraId="19D55895" w14:textId="4E741E54" w:rsidR="009A76B3" w:rsidRDefault="00991D4F" w:rsidP="005B43AE">
      <w:pPr>
        <w:pStyle w:val="antw-nieuw"/>
        <w:tabs>
          <w:tab w:val="clear" w:pos="284"/>
          <w:tab w:val="clear" w:pos="425"/>
          <w:tab w:val="clear" w:pos="567"/>
          <w:tab w:val="clear" w:pos="709"/>
          <w:tab w:val="clear" w:pos="851"/>
        </w:tabs>
        <w:spacing w:line="260" w:lineRule="atLeast"/>
        <w:ind w:left="851"/>
        <w:rPr>
          <w:color w:val="000000"/>
        </w:rPr>
      </w:pPr>
      <w:r>
        <w:rPr>
          <w:color w:val="000000"/>
        </w:rPr>
        <w:t>a</w:t>
      </w:r>
      <w:r w:rsidR="009A76B3">
        <w:rPr>
          <w:color w:val="000000"/>
        </w:rPr>
        <w:t>.</w:t>
      </w:r>
      <w:r w:rsidR="009A76B3">
        <w:rPr>
          <w:color w:val="000000"/>
        </w:rPr>
        <w:tab/>
        <w:t xml:space="preserve">Omdat het kabinet een andere functie heeft dan onze volksvertegenwoordiging (parlement). Het parlement controleert het kabinet (macht) en kan de leden van het kabinet ter verantwoording roepen.  </w:t>
      </w:r>
    </w:p>
    <w:p w14:paraId="28B405E6" w14:textId="77777777" w:rsidR="009A76B3" w:rsidRDefault="00991D4F" w:rsidP="005B43AE">
      <w:pPr>
        <w:pStyle w:val="antw-nieuw"/>
        <w:tabs>
          <w:tab w:val="clear" w:pos="284"/>
          <w:tab w:val="clear" w:pos="425"/>
          <w:tab w:val="clear" w:pos="567"/>
          <w:tab w:val="clear" w:pos="709"/>
          <w:tab w:val="clear" w:pos="851"/>
        </w:tabs>
        <w:spacing w:line="260" w:lineRule="atLeast"/>
        <w:ind w:left="851"/>
        <w:rPr>
          <w:color w:val="000000"/>
        </w:rPr>
      </w:pPr>
      <w:r>
        <w:rPr>
          <w:color w:val="000000"/>
        </w:rPr>
        <w:t>b</w:t>
      </w:r>
      <w:r w:rsidR="009A76B3">
        <w:rPr>
          <w:color w:val="000000"/>
        </w:rPr>
        <w:t>.</w:t>
      </w:r>
      <w:r w:rsidR="009A76B3">
        <w:rPr>
          <w:color w:val="000000"/>
        </w:rPr>
        <w:tab/>
        <w:t xml:space="preserve">De </w:t>
      </w:r>
      <w:r w:rsidR="009A76B3" w:rsidRPr="001024A2">
        <w:rPr>
          <w:b/>
          <w:bCs/>
          <w:color w:val="000000"/>
        </w:rPr>
        <w:t>liberale.</w:t>
      </w:r>
      <w:r w:rsidR="009A76B3">
        <w:rPr>
          <w:color w:val="000000"/>
        </w:rPr>
        <w:t xml:space="preserve"> De confessionele partijen (CDA, SGP en CU) hebben 23 zetels, de sociaaldemocratische partijen (PvdA, GroenLinks en SP) hebben 26 zetels, de liberale partijen (VVD, D66 en Volt) hebben 61 zetels en de rechts-radicale partijen (PVV, FvD en JA21) hebben 26 zetels. </w:t>
      </w:r>
      <w:r w:rsidR="0043419A" w:rsidRPr="0043419A">
        <w:rPr>
          <w:i/>
          <w:iCs/>
          <w:color w:val="000000"/>
        </w:rPr>
        <w:t>Deze uitslag is gebaseerd op de TK-verkiezingen van maart 2021.</w:t>
      </w:r>
    </w:p>
    <w:p w14:paraId="1D53241F" w14:textId="0FA3D5D9" w:rsidR="009A76B3" w:rsidRDefault="005B43AE" w:rsidP="005B43AE">
      <w:pPr>
        <w:pStyle w:val="antw-nieuw"/>
        <w:tabs>
          <w:tab w:val="clear" w:pos="284"/>
          <w:tab w:val="clear" w:pos="425"/>
          <w:tab w:val="clear" w:pos="567"/>
          <w:tab w:val="clear" w:pos="709"/>
          <w:tab w:val="clear" w:pos="851"/>
        </w:tabs>
        <w:spacing w:line="260" w:lineRule="atLeast"/>
        <w:ind w:left="851"/>
        <w:rPr>
          <w:color w:val="000000"/>
        </w:rPr>
      </w:pPr>
      <w:r>
        <w:rPr>
          <w:color w:val="000000"/>
        </w:rPr>
        <w:br w:type="page"/>
      </w:r>
      <w:r w:rsidR="00991D4F">
        <w:rPr>
          <w:color w:val="000000"/>
        </w:rPr>
        <w:t>c</w:t>
      </w:r>
      <w:r w:rsidR="009A76B3">
        <w:rPr>
          <w:color w:val="000000"/>
        </w:rPr>
        <w:t>.</w:t>
      </w:r>
      <w:r w:rsidR="009A76B3">
        <w:rPr>
          <w:color w:val="000000"/>
        </w:rPr>
        <w:tab/>
        <w:t>Dat komt vooral omdat vaste aanhang van kiezers van de zogeheten ‘grote drie’, de PvdA, CDA en VVD veel kleiner is geworden. Veel kiezers voelen zich niet meer verbonden aan een van deze drie traditionele partijen</w:t>
      </w:r>
      <w:r w:rsidR="00FF4C4B">
        <w:rPr>
          <w:color w:val="000000"/>
        </w:rPr>
        <w:t xml:space="preserve"> (vooral de PvdA en het CDA)</w:t>
      </w:r>
      <w:r w:rsidR="009A76B3">
        <w:rPr>
          <w:color w:val="000000"/>
        </w:rPr>
        <w:t>.</w:t>
      </w:r>
      <w:r w:rsidR="00FF4C4B">
        <w:rPr>
          <w:color w:val="000000"/>
        </w:rPr>
        <w:t xml:space="preserve"> </w:t>
      </w:r>
      <w:r w:rsidR="009A76B3">
        <w:rPr>
          <w:color w:val="000000"/>
        </w:rPr>
        <w:t xml:space="preserve">De groep zwevende kiezers is hierdoor groter geworden. </w:t>
      </w:r>
      <w:r w:rsidR="009A76B3">
        <w:rPr>
          <w:color w:val="000000"/>
        </w:rPr>
        <w:tab/>
      </w:r>
    </w:p>
    <w:p w14:paraId="199D6B64" w14:textId="77777777" w:rsidR="009A76B3" w:rsidRDefault="009A76B3" w:rsidP="00AC5AF2">
      <w:pPr>
        <w:pStyle w:val="antw-nieuw"/>
        <w:tabs>
          <w:tab w:val="clear" w:pos="284"/>
          <w:tab w:val="clear" w:pos="425"/>
          <w:tab w:val="clear" w:pos="567"/>
          <w:tab w:val="clear" w:pos="709"/>
          <w:tab w:val="clear" w:pos="851"/>
        </w:tabs>
        <w:spacing w:line="260" w:lineRule="atLeast"/>
        <w:rPr>
          <w:color w:val="000000"/>
        </w:rPr>
      </w:pPr>
    </w:p>
    <w:p w14:paraId="472DA2A9" w14:textId="77777777" w:rsidR="009A76B3" w:rsidRDefault="009A76B3" w:rsidP="00AC5AF2">
      <w:pPr>
        <w:pStyle w:val="antw-nieuw"/>
        <w:tabs>
          <w:tab w:val="clear" w:pos="284"/>
          <w:tab w:val="clear" w:pos="425"/>
          <w:tab w:val="clear" w:pos="567"/>
          <w:tab w:val="clear" w:pos="709"/>
          <w:tab w:val="clear" w:pos="851"/>
        </w:tabs>
        <w:spacing w:line="260" w:lineRule="atLeast"/>
        <w:rPr>
          <w:color w:val="000000"/>
        </w:rPr>
      </w:pPr>
    </w:p>
    <w:p w14:paraId="3CC6043D" w14:textId="77777777" w:rsidR="00034E1A" w:rsidRDefault="009A76B3" w:rsidP="00AC5AF2">
      <w:pPr>
        <w:pStyle w:val="antw-nieuw"/>
        <w:tabs>
          <w:tab w:val="clear" w:pos="284"/>
          <w:tab w:val="clear" w:pos="425"/>
          <w:tab w:val="clear" w:pos="567"/>
          <w:tab w:val="clear" w:pos="709"/>
          <w:tab w:val="clear" w:pos="851"/>
        </w:tabs>
        <w:spacing w:line="260" w:lineRule="atLeast"/>
      </w:pPr>
      <w:r w:rsidRPr="00340E06">
        <w:t>1</w:t>
      </w:r>
      <w:r>
        <w:t>3</w:t>
      </w:r>
      <w:r w:rsidRPr="00340E06">
        <w:tab/>
      </w:r>
      <w:r>
        <w:rPr>
          <w:b/>
          <w:i/>
          <w:iCs/>
          <w:caps/>
        </w:rPr>
        <w:t>ACTUEEL</w:t>
      </w:r>
      <w:r w:rsidRPr="00340E06">
        <w:t xml:space="preserve">  blz. 7</w:t>
      </w:r>
      <w:r w:rsidR="0043419A">
        <w:t>9</w:t>
      </w:r>
      <w:r>
        <w:t xml:space="preserve"> </w:t>
      </w:r>
    </w:p>
    <w:p w14:paraId="139D5FA5" w14:textId="77777777" w:rsidR="00E06B20" w:rsidRDefault="00E06B20" w:rsidP="00AC5AF2">
      <w:pPr>
        <w:pStyle w:val="antw-nieuw"/>
        <w:tabs>
          <w:tab w:val="clear" w:pos="284"/>
          <w:tab w:val="clear" w:pos="425"/>
          <w:tab w:val="clear" w:pos="567"/>
          <w:tab w:val="clear" w:pos="709"/>
          <w:tab w:val="clear" w:pos="851"/>
        </w:tabs>
        <w:spacing w:line="260" w:lineRule="atLeast"/>
      </w:pPr>
    </w:p>
    <w:p w14:paraId="176AFB5C" w14:textId="15BDD2FF" w:rsidR="00034E1A" w:rsidRDefault="00034E1A" w:rsidP="005B43AE">
      <w:pPr>
        <w:ind w:left="851" w:hanging="425"/>
      </w:pPr>
      <w:r>
        <w:t>a.</w:t>
      </w:r>
      <w:r>
        <w:tab/>
      </w:r>
      <w:r w:rsidRPr="00034E1A">
        <w:rPr>
          <w:b/>
        </w:rPr>
        <w:t>Overeenkomst</w:t>
      </w:r>
      <w:r>
        <w:t>: ze komen beide op voor de belangen en idealen van boeren</w:t>
      </w:r>
      <w:r w:rsidR="0043419A">
        <w:t xml:space="preserve"> en bewoners op het platteland</w:t>
      </w:r>
      <w:r>
        <w:t>.</w:t>
      </w:r>
    </w:p>
    <w:p w14:paraId="7E39B7A8" w14:textId="633B4480" w:rsidR="00034E1A" w:rsidRDefault="00034E1A" w:rsidP="005B43AE">
      <w:pPr>
        <w:ind w:left="851"/>
      </w:pPr>
      <w:r w:rsidRPr="00034E1A">
        <w:rPr>
          <w:b/>
        </w:rPr>
        <w:t>Verschil</w:t>
      </w:r>
      <w:r>
        <w:t>: de B</w:t>
      </w:r>
      <w:r w:rsidR="0043419A">
        <w:t>oerBurgerBeweging (</w:t>
      </w:r>
      <w:r>
        <w:t>BB</w:t>
      </w:r>
      <w:r w:rsidR="0043419A">
        <w:t xml:space="preserve">B) </w:t>
      </w:r>
      <w:r>
        <w:t>is een politieke partij en heeft meegedaan aan de verkiezingen, Farmers Defence Force is een actiegroep die niet meedoet aan de verkiezingen.</w:t>
      </w:r>
    </w:p>
    <w:p w14:paraId="0747B3ED" w14:textId="73BFC58D" w:rsidR="00034E1A" w:rsidRDefault="00034E1A" w:rsidP="005B43AE">
      <w:pPr>
        <w:ind w:left="851" w:hanging="425"/>
      </w:pPr>
      <w:r>
        <w:t>b.</w:t>
      </w:r>
      <w:r>
        <w:tab/>
        <w:t xml:space="preserve">Bij het CDA en de SGP: beide christendemocratische partijen die traditiegetrouw opkomen voor de boerenbevolking en de regio, net als de BBB. </w:t>
      </w:r>
    </w:p>
    <w:p w14:paraId="64CE435E" w14:textId="0D5501F5" w:rsidR="009A76B3" w:rsidRPr="00340E06" w:rsidRDefault="00034E1A" w:rsidP="005B43AE">
      <w:pPr>
        <w:ind w:left="851" w:hanging="425"/>
      </w:pPr>
      <w:r>
        <w:t>c.</w:t>
      </w:r>
      <w:r>
        <w:tab/>
      </w:r>
      <w:r w:rsidRPr="00034E1A">
        <w:rPr>
          <w:b/>
        </w:rPr>
        <w:t>Ja</w:t>
      </w:r>
      <w:r>
        <w:t>, de partij richt zich duidelijk op één groep kiezers: de boeren en bewoners op het platteland. De partij richt zich dus niet op alle kiezers en richt zich op deelbelangen in plaats van het algemeen belang.</w:t>
      </w:r>
    </w:p>
    <w:p w14:paraId="57FB56CC" w14:textId="77777777" w:rsidR="009A76B3" w:rsidRPr="00340E06" w:rsidRDefault="009A76B3" w:rsidP="005B43AE"/>
    <w:p w14:paraId="39545973" w14:textId="1525B6DD" w:rsidR="009A76B3" w:rsidRPr="00340E06" w:rsidRDefault="009A76B3" w:rsidP="005B43AE">
      <w:pPr>
        <w:ind w:left="426" w:hanging="426"/>
      </w:pPr>
      <w:r>
        <w:rPr>
          <w:color w:val="000000"/>
        </w:rPr>
        <w:br w:type="page"/>
      </w:r>
      <w:r w:rsidRPr="00034E1A">
        <w:t>14</w:t>
      </w:r>
      <w:r w:rsidRPr="00034E1A">
        <w:rPr>
          <w:b/>
        </w:rPr>
        <w:tab/>
      </w:r>
      <w:r w:rsidRPr="00034E1A">
        <w:rPr>
          <w:b/>
          <w:i/>
          <w:iCs/>
          <w:caps/>
        </w:rPr>
        <w:t>Welke partij?</w:t>
      </w:r>
      <w:r w:rsidRPr="00034E1A">
        <w:rPr>
          <w:i/>
          <w:iCs/>
        </w:rPr>
        <w:t xml:space="preserve">  </w:t>
      </w:r>
      <w:r w:rsidRPr="00034E1A">
        <w:rPr>
          <w:iCs/>
        </w:rPr>
        <w:t xml:space="preserve">blz. </w:t>
      </w:r>
      <w:r w:rsidR="0043419A">
        <w:rPr>
          <w:iCs/>
        </w:rPr>
        <w:t>80</w:t>
      </w:r>
    </w:p>
    <w:p w14:paraId="73F86153" w14:textId="77777777" w:rsidR="009A76B3" w:rsidRPr="00340E06" w:rsidRDefault="009A76B3" w:rsidP="00AC5AF2">
      <w:pPr>
        <w:pStyle w:val="antw-nieuw"/>
        <w:tabs>
          <w:tab w:val="clear" w:pos="284"/>
          <w:tab w:val="clear" w:pos="425"/>
          <w:tab w:val="clear" w:pos="567"/>
          <w:tab w:val="clear" w:pos="709"/>
          <w:tab w:val="clear" w:pos="851"/>
        </w:tabs>
        <w:spacing w:line="260" w:lineRule="atLeast"/>
        <w:ind w:left="0" w:firstLine="0"/>
      </w:pPr>
    </w:p>
    <w:tbl>
      <w:tblPr>
        <w:tblW w:w="0" w:type="auto"/>
        <w:tblInd w:w="425" w:type="dxa"/>
        <w:tblLayout w:type="fixed"/>
        <w:tblCellMar>
          <w:left w:w="70" w:type="dxa"/>
          <w:right w:w="70" w:type="dxa"/>
        </w:tblCellMar>
        <w:tblLook w:val="0000" w:firstRow="0" w:lastRow="0" w:firstColumn="0" w:lastColumn="0" w:noHBand="0" w:noVBand="0"/>
      </w:tblPr>
      <w:tblGrid>
        <w:gridCol w:w="6024"/>
        <w:gridCol w:w="212"/>
        <w:gridCol w:w="2907"/>
      </w:tblGrid>
      <w:tr w:rsidR="009A76B3" w:rsidRPr="00340E06" w14:paraId="5A6D6DB8" w14:textId="77777777" w:rsidTr="00144EB1">
        <w:trPr>
          <w:cantSplit/>
          <w:tblHeader/>
        </w:trPr>
        <w:tc>
          <w:tcPr>
            <w:tcW w:w="6024" w:type="dxa"/>
          </w:tcPr>
          <w:p w14:paraId="1ABA911C" w14:textId="77777777" w:rsidR="009A76B3" w:rsidRPr="00340E06" w:rsidRDefault="009A76B3" w:rsidP="00AC5AF2">
            <w:pPr>
              <w:pStyle w:val="antw-nieuw"/>
              <w:tabs>
                <w:tab w:val="clear" w:pos="284"/>
              </w:tabs>
              <w:snapToGrid w:val="0"/>
              <w:spacing w:line="260" w:lineRule="atLeast"/>
              <w:ind w:left="426" w:hanging="426"/>
              <w:rPr>
                <w:rFonts w:ascii="Arial Narrow" w:hAnsi="Arial Narrow"/>
              </w:rPr>
            </w:pPr>
          </w:p>
        </w:tc>
        <w:tc>
          <w:tcPr>
            <w:tcW w:w="212" w:type="dxa"/>
          </w:tcPr>
          <w:p w14:paraId="025D9EA4" w14:textId="77777777" w:rsidR="009A76B3" w:rsidRPr="00340E06" w:rsidRDefault="009A76B3" w:rsidP="00AC5AF2">
            <w:pPr>
              <w:pStyle w:val="antw-nieuw"/>
              <w:tabs>
                <w:tab w:val="clear" w:pos="284"/>
              </w:tabs>
              <w:snapToGrid w:val="0"/>
              <w:spacing w:line="260" w:lineRule="atLeast"/>
              <w:ind w:left="0" w:firstLine="0"/>
              <w:rPr>
                <w:rFonts w:ascii="Arial Narrow" w:hAnsi="Arial Narrow"/>
              </w:rPr>
            </w:pPr>
          </w:p>
        </w:tc>
        <w:tc>
          <w:tcPr>
            <w:tcW w:w="2907" w:type="dxa"/>
          </w:tcPr>
          <w:p w14:paraId="5C9BA748" w14:textId="77777777" w:rsidR="009A76B3" w:rsidRPr="00340E06" w:rsidRDefault="009A76B3" w:rsidP="00AC5AF2">
            <w:pPr>
              <w:pStyle w:val="antw-nieuw"/>
              <w:tabs>
                <w:tab w:val="clear" w:pos="284"/>
                <w:tab w:val="clear" w:pos="425"/>
                <w:tab w:val="clear" w:pos="567"/>
                <w:tab w:val="clear" w:pos="709"/>
                <w:tab w:val="clear" w:pos="851"/>
              </w:tabs>
              <w:spacing w:line="260" w:lineRule="atLeast"/>
              <w:ind w:left="407" w:hanging="407"/>
            </w:pPr>
            <w:r w:rsidRPr="00340E06">
              <w:rPr>
                <w:rFonts w:ascii="Arial Narrow" w:hAnsi="Arial Narrow"/>
                <w:b/>
              </w:rPr>
              <w:t>partij(en)</w:t>
            </w:r>
          </w:p>
        </w:tc>
      </w:tr>
      <w:tr w:rsidR="009A76B3" w:rsidRPr="00340E06" w14:paraId="47D7816B" w14:textId="77777777" w:rsidTr="00144EB1">
        <w:trPr>
          <w:cantSplit/>
        </w:trPr>
        <w:tc>
          <w:tcPr>
            <w:tcW w:w="6024" w:type="dxa"/>
          </w:tcPr>
          <w:p w14:paraId="3317004A" w14:textId="77777777" w:rsidR="009A76B3" w:rsidRPr="00340E06" w:rsidRDefault="009A76B3" w:rsidP="00AC5AF2">
            <w:pPr>
              <w:autoSpaceDE w:val="0"/>
              <w:ind w:left="430" w:hanging="351"/>
            </w:pPr>
            <w:r w:rsidRPr="00340E06">
              <w:rPr>
                <w:rFonts w:ascii="Arial Narrow" w:hAnsi="Arial Narrow" w:cs="Arial Narrow"/>
                <w:lang w:eastAsia="en-US"/>
              </w:rPr>
              <w:t>1.</w:t>
            </w:r>
            <w:r w:rsidRPr="00340E06">
              <w:rPr>
                <w:rFonts w:ascii="Arial Narrow" w:hAnsi="Arial Narrow" w:cs="Arial Narrow"/>
                <w:lang w:eastAsia="en-US"/>
              </w:rPr>
              <w:tab/>
              <w:t>De partij met het grootste aantal zetels in de Tweede Kamer.</w:t>
            </w:r>
          </w:p>
        </w:tc>
        <w:tc>
          <w:tcPr>
            <w:tcW w:w="212" w:type="dxa"/>
          </w:tcPr>
          <w:p w14:paraId="1472E58F" w14:textId="77777777" w:rsidR="009A76B3" w:rsidRPr="00340E06" w:rsidRDefault="009A76B3" w:rsidP="00AC5AF2">
            <w:pPr>
              <w:pStyle w:val="antw-nieuw"/>
              <w:tabs>
                <w:tab w:val="clear" w:pos="284"/>
              </w:tabs>
              <w:snapToGrid w:val="0"/>
              <w:spacing w:line="260" w:lineRule="atLeast"/>
              <w:ind w:left="0" w:firstLine="0"/>
              <w:rPr>
                <w:rFonts w:ascii="Arial Narrow" w:hAnsi="Arial Narrow"/>
                <w:lang w:eastAsia="en-US"/>
              </w:rPr>
            </w:pPr>
          </w:p>
        </w:tc>
        <w:tc>
          <w:tcPr>
            <w:tcW w:w="2907" w:type="dxa"/>
            <w:tcBorders>
              <w:bottom w:val="single" w:sz="4" w:space="0" w:color="000000"/>
            </w:tcBorders>
          </w:tcPr>
          <w:p w14:paraId="16DD6E27" w14:textId="77777777" w:rsidR="009A76B3" w:rsidRPr="00340E06" w:rsidRDefault="009A76B3" w:rsidP="00AC5AF2">
            <w:pPr>
              <w:pStyle w:val="antw-nieuw"/>
              <w:tabs>
                <w:tab w:val="clear" w:pos="284"/>
                <w:tab w:val="clear" w:pos="425"/>
                <w:tab w:val="clear" w:pos="567"/>
                <w:tab w:val="clear" w:pos="709"/>
                <w:tab w:val="clear" w:pos="851"/>
              </w:tabs>
              <w:spacing w:line="260" w:lineRule="atLeast"/>
              <w:ind w:left="429" w:hanging="350"/>
            </w:pPr>
            <w:r w:rsidRPr="00340E06">
              <w:rPr>
                <w:rFonts w:ascii="Arial Narrow" w:hAnsi="Arial Narrow"/>
              </w:rPr>
              <w:t>1.</w:t>
            </w:r>
            <w:r w:rsidRPr="00340E06">
              <w:rPr>
                <w:rFonts w:ascii="Arial Narrow" w:hAnsi="Arial Narrow"/>
              </w:rPr>
              <w:tab/>
              <w:t xml:space="preserve">VVD </w:t>
            </w:r>
          </w:p>
        </w:tc>
      </w:tr>
      <w:tr w:rsidR="009A76B3" w:rsidRPr="00340E06" w14:paraId="67AC034C" w14:textId="77777777" w:rsidTr="00144EB1">
        <w:trPr>
          <w:cantSplit/>
        </w:trPr>
        <w:tc>
          <w:tcPr>
            <w:tcW w:w="6024" w:type="dxa"/>
          </w:tcPr>
          <w:p w14:paraId="318CC901" w14:textId="77777777" w:rsidR="009A76B3" w:rsidRPr="00340E06" w:rsidRDefault="009A76B3" w:rsidP="00AC5AF2">
            <w:pPr>
              <w:autoSpaceDE w:val="0"/>
              <w:ind w:left="430" w:hanging="351"/>
            </w:pPr>
            <w:r w:rsidRPr="00340E06">
              <w:rPr>
                <w:rFonts w:ascii="Arial Narrow" w:hAnsi="Arial Narrow" w:cs="Arial Narrow"/>
                <w:lang w:eastAsia="en-US"/>
              </w:rPr>
              <w:t>2.</w:t>
            </w:r>
            <w:r w:rsidRPr="00340E06">
              <w:rPr>
                <w:rFonts w:ascii="Arial Narrow" w:hAnsi="Arial Narrow" w:cs="Arial Narrow"/>
                <w:lang w:eastAsia="en-US"/>
              </w:rPr>
              <w:tab/>
              <w:t xml:space="preserve">Deze partij </w:t>
            </w:r>
            <w:r>
              <w:rPr>
                <w:rFonts w:ascii="Arial Narrow" w:hAnsi="Arial Narrow" w:cs="Arial Narrow"/>
                <w:lang w:eastAsia="en-US"/>
              </w:rPr>
              <w:t>heeft een planeetbrede visie</w:t>
            </w:r>
            <w:r w:rsidRPr="00340E06">
              <w:rPr>
                <w:rFonts w:ascii="Arial Narrow" w:hAnsi="Arial Narrow" w:cs="Arial Narrow"/>
                <w:lang w:eastAsia="en-US"/>
              </w:rPr>
              <w:t>.</w:t>
            </w:r>
          </w:p>
        </w:tc>
        <w:tc>
          <w:tcPr>
            <w:tcW w:w="212" w:type="dxa"/>
          </w:tcPr>
          <w:p w14:paraId="0107EAC2" w14:textId="77777777" w:rsidR="009A76B3" w:rsidRPr="00340E06" w:rsidRDefault="009A76B3" w:rsidP="00AC5AF2">
            <w:pPr>
              <w:pStyle w:val="antw-nieuw"/>
              <w:tabs>
                <w:tab w:val="clear" w:pos="284"/>
              </w:tabs>
              <w:snapToGrid w:val="0"/>
              <w:spacing w:line="260" w:lineRule="atLeast"/>
              <w:ind w:left="0" w:firstLine="0"/>
              <w:rPr>
                <w:rFonts w:ascii="Arial Narrow" w:hAnsi="Arial Narrow"/>
                <w:lang w:eastAsia="en-US"/>
              </w:rPr>
            </w:pPr>
          </w:p>
        </w:tc>
        <w:tc>
          <w:tcPr>
            <w:tcW w:w="2907" w:type="dxa"/>
            <w:tcBorders>
              <w:top w:val="single" w:sz="4" w:space="0" w:color="000000"/>
              <w:bottom w:val="single" w:sz="4" w:space="0" w:color="000000"/>
            </w:tcBorders>
          </w:tcPr>
          <w:p w14:paraId="27C5BB37" w14:textId="77777777" w:rsidR="009A76B3" w:rsidRPr="00340E06" w:rsidRDefault="009A76B3" w:rsidP="00AC5AF2">
            <w:pPr>
              <w:pStyle w:val="antw-nieuw"/>
              <w:tabs>
                <w:tab w:val="clear" w:pos="284"/>
                <w:tab w:val="clear" w:pos="425"/>
                <w:tab w:val="clear" w:pos="567"/>
                <w:tab w:val="clear" w:pos="709"/>
                <w:tab w:val="clear" w:pos="851"/>
              </w:tabs>
              <w:spacing w:line="260" w:lineRule="atLeast"/>
              <w:ind w:left="429" w:hanging="350"/>
            </w:pPr>
            <w:r w:rsidRPr="00340E06">
              <w:rPr>
                <w:rFonts w:ascii="Arial Narrow" w:hAnsi="Arial Narrow"/>
              </w:rPr>
              <w:t>2.</w:t>
            </w:r>
            <w:r w:rsidRPr="00340E06">
              <w:rPr>
                <w:rFonts w:ascii="Arial Narrow" w:hAnsi="Arial Narrow"/>
              </w:rPr>
              <w:tab/>
            </w:r>
            <w:r>
              <w:rPr>
                <w:rFonts w:ascii="Arial Narrow" w:hAnsi="Arial Narrow"/>
              </w:rPr>
              <w:t>Partij voor de Dieren</w:t>
            </w:r>
          </w:p>
        </w:tc>
      </w:tr>
      <w:tr w:rsidR="009A76B3" w:rsidRPr="00340E06" w14:paraId="27A21FDF" w14:textId="77777777" w:rsidTr="00144EB1">
        <w:trPr>
          <w:cantSplit/>
        </w:trPr>
        <w:tc>
          <w:tcPr>
            <w:tcW w:w="6024" w:type="dxa"/>
          </w:tcPr>
          <w:p w14:paraId="4D07698A" w14:textId="77777777" w:rsidR="009A76B3" w:rsidRPr="00340E06" w:rsidRDefault="009A76B3" w:rsidP="00AC5AF2">
            <w:pPr>
              <w:autoSpaceDE w:val="0"/>
              <w:ind w:left="430" w:hanging="351"/>
            </w:pPr>
            <w:r w:rsidRPr="00340E06">
              <w:rPr>
                <w:rFonts w:ascii="Arial Narrow" w:hAnsi="Arial Narrow" w:cs="Arial Narrow"/>
                <w:lang w:eastAsia="en-US"/>
              </w:rPr>
              <w:t>3.</w:t>
            </w:r>
            <w:r w:rsidRPr="00340E06">
              <w:rPr>
                <w:rFonts w:ascii="Arial Narrow" w:hAnsi="Arial Narrow" w:cs="Arial Narrow"/>
                <w:lang w:eastAsia="en-US"/>
              </w:rPr>
              <w:tab/>
              <w:t xml:space="preserve">Dit is de grootste </w:t>
            </w:r>
            <w:r>
              <w:rPr>
                <w:rFonts w:ascii="Arial Narrow" w:hAnsi="Arial Narrow" w:cs="Arial Narrow"/>
                <w:lang w:eastAsia="en-US"/>
              </w:rPr>
              <w:t>populistische partij.</w:t>
            </w:r>
          </w:p>
        </w:tc>
        <w:tc>
          <w:tcPr>
            <w:tcW w:w="212" w:type="dxa"/>
          </w:tcPr>
          <w:p w14:paraId="3068BD15" w14:textId="77777777" w:rsidR="009A76B3" w:rsidRPr="00340E06" w:rsidRDefault="009A76B3" w:rsidP="00AC5AF2">
            <w:pPr>
              <w:pStyle w:val="antw-nieuw"/>
              <w:tabs>
                <w:tab w:val="clear" w:pos="284"/>
              </w:tabs>
              <w:snapToGrid w:val="0"/>
              <w:spacing w:line="260" w:lineRule="atLeast"/>
              <w:ind w:left="0" w:firstLine="0"/>
              <w:rPr>
                <w:rFonts w:ascii="Arial Narrow" w:hAnsi="Arial Narrow"/>
                <w:lang w:eastAsia="en-US"/>
              </w:rPr>
            </w:pPr>
          </w:p>
        </w:tc>
        <w:tc>
          <w:tcPr>
            <w:tcW w:w="2907" w:type="dxa"/>
            <w:tcBorders>
              <w:top w:val="single" w:sz="4" w:space="0" w:color="000000"/>
              <w:bottom w:val="single" w:sz="4" w:space="0" w:color="000000"/>
            </w:tcBorders>
          </w:tcPr>
          <w:p w14:paraId="3D2AA253" w14:textId="77777777" w:rsidR="009A76B3" w:rsidRPr="00340E06" w:rsidRDefault="009A76B3" w:rsidP="00AC5AF2">
            <w:pPr>
              <w:pStyle w:val="antw-nieuw"/>
              <w:tabs>
                <w:tab w:val="clear" w:pos="284"/>
                <w:tab w:val="clear" w:pos="425"/>
                <w:tab w:val="clear" w:pos="567"/>
                <w:tab w:val="clear" w:pos="709"/>
                <w:tab w:val="clear" w:pos="851"/>
              </w:tabs>
              <w:spacing w:line="260" w:lineRule="atLeast"/>
              <w:ind w:left="429" w:hanging="350"/>
            </w:pPr>
            <w:r>
              <w:rPr>
                <w:rFonts w:ascii="Arial Narrow" w:hAnsi="Arial Narrow"/>
              </w:rPr>
              <w:t>3.</w:t>
            </w:r>
            <w:r>
              <w:rPr>
                <w:rFonts w:ascii="Arial Narrow" w:hAnsi="Arial Narrow"/>
              </w:rPr>
              <w:tab/>
              <w:t>PVV</w:t>
            </w:r>
            <w:r w:rsidRPr="00AF2BBD">
              <w:rPr>
                <w:rFonts w:ascii="Arial Narrow" w:hAnsi="Arial Narrow"/>
                <w:color w:val="000000"/>
              </w:rPr>
              <w:t xml:space="preserve"> </w:t>
            </w:r>
          </w:p>
        </w:tc>
      </w:tr>
      <w:tr w:rsidR="009A76B3" w:rsidRPr="00340E06" w14:paraId="1A609DC6" w14:textId="77777777" w:rsidTr="00144EB1">
        <w:trPr>
          <w:cantSplit/>
        </w:trPr>
        <w:tc>
          <w:tcPr>
            <w:tcW w:w="6024" w:type="dxa"/>
          </w:tcPr>
          <w:p w14:paraId="11AD8010" w14:textId="77777777" w:rsidR="009A76B3" w:rsidRPr="00340E06" w:rsidRDefault="009A76B3" w:rsidP="00AC5AF2">
            <w:pPr>
              <w:autoSpaceDE w:val="0"/>
              <w:ind w:left="430" w:hanging="351"/>
            </w:pPr>
            <w:r w:rsidRPr="00340E06">
              <w:rPr>
                <w:rFonts w:ascii="Arial Narrow" w:hAnsi="Arial Narrow" w:cs="Arial Narrow"/>
                <w:lang w:eastAsia="en-US"/>
              </w:rPr>
              <w:t>4.</w:t>
            </w:r>
            <w:r w:rsidRPr="00340E06">
              <w:rPr>
                <w:rFonts w:ascii="Arial Narrow" w:hAnsi="Arial Narrow" w:cs="Arial Narrow"/>
                <w:lang w:eastAsia="en-US"/>
              </w:rPr>
              <w:tab/>
              <w:t>Is typisch liberaal.</w:t>
            </w:r>
          </w:p>
        </w:tc>
        <w:tc>
          <w:tcPr>
            <w:tcW w:w="212" w:type="dxa"/>
          </w:tcPr>
          <w:p w14:paraId="48169551" w14:textId="77777777" w:rsidR="009A76B3" w:rsidRPr="00340E06" w:rsidRDefault="009A76B3" w:rsidP="00AC5AF2">
            <w:pPr>
              <w:pStyle w:val="antw-nieuw"/>
              <w:tabs>
                <w:tab w:val="clear" w:pos="284"/>
              </w:tabs>
              <w:snapToGrid w:val="0"/>
              <w:spacing w:line="260" w:lineRule="atLeast"/>
              <w:ind w:left="0" w:firstLine="0"/>
              <w:rPr>
                <w:rFonts w:ascii="Arial Narrow" w:hAnsi="Arial Narrow"/>
                <w:lang w:eastAsia="en-US"/>
              </w:rPr>
            </w:pPr>
          </w:p>
        </w:tc>
        <w:tc>
          <w:tcPr>
            <w:tcW w:w="2907" w:type="dxa"/>
            <w:tcBorders>
              <w:top w:val="single" w:sz="4" w:space="0" w:color="000000"/>
              <w:bottom w:val="single" w:sz="4" w:space="0" w:color="000000"/>
            </w:tcBorders>
          </w:tcPr>
          <w:p w14:paraId="256B2469" w14:textId="77777777" w:rsidR="009A76B3" w:rsidRPr="00340E06" w:rsidRDefault="009A76B3" w:rsidP="00AC5AF2">
            <w:pPr>
              <w:pStyle w:val="antw-nieuw"/>
              <w:tabs>
                <w:tab w:val="clear" w:pos="284"/>
                <w:tab w:val="clear" w:pos="425"/>
                <w:tab w:val="clear" w:pos="567"/>
                <w:tab w:val="clear" w:pos="709"/>
                <w:tab w:val="clear" w:pos="851"/>
              </w:tabs>
              <w:spacing w:line="260" w:lineRule="atLeast"/>
              <w:ind w:left="429" w:hanging="350"/>
            </w:pPr>
            <w:r w:rsidRPr="00340E06">
              <w:rPr>
                <w:rFonts w:ascii="Arial Narrow" w:hAnsi="Arial Narrow"/>
              </w:rPr>
              <w:t>4.</w:t>
            </w:r>
            <w:r w:rsidRPr="00340E06">
              <w:rPr>
                <w:rFonts w:ascii="Arial Narrow" w:hAnsi="Arial Narrow"/>
              </w:rPr>
              <w:tab/>
              <w:t>VVD</w:t>
            </w:r>
          </w:p>
        </w:tc>
      </w:tr>
      <w:tr w:rsidR="009A76B3" w:rsidRPr="00340E06" w14:paraId="32BA585D" w14:textId="77777777" w:rsidTr="00144EB1">
        <w:trPr>
          <w:cantSplit/>
        </w:trPr>
        <w:tc>
          <w:tcPr>
            <w:tcW w:w="6024" w:type="dxa"/>
          </w:tcPr>
          <w:p w14:paraId="07916F4D" w14:textId="77777777" w:rsidR="009A76B3" w:rsidRPr="00340E06" w:rsidRDefault="009A76B3" w:rsidP="00AC5AF2">
            <w:pPr>
              <w:autoSpaceDE w:val="0"/>
              <w:ind w:left="430" w:hanging="351"/>
            </w:pPr>
            <w:r w:rsidRPr="00340E06">
              <w:rPr>
                <w:rFonts w:ascii="Arial Narrow" w:hAnsi="Arial Narrow" w:cs="Arial Narrow"/>
                <w:lang w:eastAsia="en-US"/>
              </w:rPr>
              <w:t>5.</w:t>
            </w:r>
            <w:r w:rsidRPr="00340E06">
              <w:rPr>
                <w:rFonts w:ascii="Arial Narrow" w:hAnsi="Arial Narrow" w:cs="Arial Narrow"/>
                <w:lang w:eastAsia="en-US"/>
              </w:rPr>
              <w:tab/>
              <w:t xml:space="preserve">Is typisch socialistisch. </w:t>
            </w:r>
          </w:p>
        </w:tc>
        <w:tc>
          <w:tcPr>
            <w:tcW w:w="212" w:type="dxa"/>
          </w:tcPr>
          <w:p w14:paraId="7167A38D" w14:textId="77777777" w:rsidR="009A76B3" w:rsidRPr="00340E06" w:rsidRDefault="009A76B3" w:rsidP="00AC5AF2">
            <w:pPr>
              <w:pStyle w:val="antw-nieuw"/>
              <w:tabs>
                <w:tab w:val="clear" w:pos="284"/>
              </w:tabs>
              <w:snapToGrid w:val="0"/>
              <w:spacing w:line="260" w:lineRule="atLeast"/>
              <w:ind w:left="0" w:firstLine="0"/>
              <w:rPr>
                <w:rFonts w:ascii="Arial Narrow" w:hAnsi="Arial Narrow"/>
                <w:lang w:eastAsia="en-US"/>
              </w:rPr>
            </w:pPr>
          </w:p>
        </w:tc>
        <w:tc>
          <w:tcPr>
            <w:tcW w:w="2907" w:type="dxa"/>
            <w:tcBorders>
              <w:top w:val="single" w:sz="4" w:space="0" w:color="000000"/>
              <w:bottom w:val="single" w:sz="4" w:space="0" w:color="000000"/>
            </w:tcBorders>
          </w:tcPr>
          <w:p w14:paraId="2FFA5C79" w14:textId="77777777" w:rsidR="009A76B3" w:rsidRPr="00340E06" w:rsidRDefault="009A76B3" w:rsidP="00AC5AF2">
            <w:pPr>
              <w:pStyle w:val="antw-nieuw"/>
              <w:tabs>
                <w:tab w:val="clear" w:pos="284"/>
                <w:tab w:val="clear" w:pos="425"/>
                <w:tab w:val="clear" w:pos="567"/>
                <w:tab w:val="clear" w:pos="709"/>
                <w:tab w:val="clear" w:pos="851"/>
              </w:tabs>
              <w:spacing w:line="260" w:lineRule="atLeast"/>
              <w:ind w:left="429" w:hanging="350"/>
            </w:pPr>
            <w:r w:rsidRPr="00340E06">
              <w:rPr>
                <w:rFonts w:ascii="Arial Narrow" w:hAnsi="Arial Narrow"/>
              </w:rPr>
              <w:t>5.</w:t>
            </w:r>
            <w:r w:rsidRPr="00340E06">
              <w:rPr>
                <w:rFonts w:ascii="Arial Narrow" w:hAnsi="Arial Narrow"/>
              </w:rPr>
              <w:tab/>
              <w:t>SP</w:t>
            </w:r>
          </w:p>
        </w:tc>
      </w:tr>
      <w:tr w:rsidR="009A76B3" w:rsidRPr="00340E06" w14:paraId="3458D262" w14:textId="77777777" w:rsidTr="00144EB1">
        <w:trPr>
          <w:cantSplit/>
        </w:trPr>
        <w:tc>
          <w:tcPr>
            <w:tcW w:w="6024" w:type="dxa"/>
          </w:tcPr>
          <w:p w14:paraId="31DCA96C" w14:textId="77777777" w:rsidR="009A76B3" w:rsidRPr="00340E06" w:rsidRDefault="009A76B3" w:rsidP="00AC5AF2">
            <w:pPr>
              <w:autoSpaceDE w:val="0"/>
              <w:ind w:left="430" w:hanging="351"/>
            </w:pPr>
            <w:r w:rsidRPr="00340E06">
              <w:rPr>
                <w:rFonts w:ascii="Arial Narrow" w:hAnsi="Arial Narrow" w:cs="Arial Narrow"/>
                <w:lang w:eastAsia="en-US"/>
              </w:rPr>
              <w:t>6.</w:t>
            </w:r>
            <w:r w:rsidRPr="00340E06">
              <w:rPr>
                <w:rFonts w:ascii="Arial Narrow" w:hAnsi="Arial Narrow" w:cs="Arial Narrow"/>
                <w:lang w:eastAsia="en-US"/>
              </w:rPr>
              <w:tab/>
              <w:t xml:space="preserve">Is voor gratis </w:t>
            </w:r>
            <w:r>
              <w:rPr>
                <w:rFonts w:ascii="Arial Narrow" w:hAnsi="Arial Narrow" w:cs="Arial Narrow"/>
                <w:lang w:eastAsia="en-US"/>
              </w:rPr>
              <w:t>kinderopvang (vier dagen)</w:t>
            </w:r>
            <w:r w:rsidRPr="00340E06">
              <w:rPr>
                <w:rFonts w:ascii="Arial Narrow" w:hAnsi="Arial Narrow" w:cs="Arial Narrow"/>
                <w:lang w:eastAsia="en-US"/>
              </w:rPr>
              <w:t>.</w:t>
            </w:r>
          </w:p>
        </w:tc>
        <w:tc>
          <w:tcPr>
            <w:tcW w:w="212" w:type="dxa"/>
          </w:tcPr>
          <w:p w14:paraId="795C7291" w14:textId="77777777" w:rsidR="009A76B3" w:rsidRPr="00340E06" w:rsidRDefault="009A76B3" w:rsidP="00AC5AF2">
            <w:pPr>
              <w:pStyle w:val="antw-nieuw"/>
              <w:tabs>
                <w:tab w:val="clear" w:pos="284"/>
              </w:tabs>
              <w:snapToGrid w:val="0"/>
              <w:spacing w:line="260" w:lineRule="atLeast"/>
              <w:ind w:left="0" w:firstLine="0"/>
              <w:rPr>
                <w:rFonts w:ascii="Arial Narrow" w:hAnsi="Arial Narrow"/>
                <w:lang w:eastAsia="en-US"/>
              </w:rPr>
            </w:pPr>
          </w:p>
        </w:tc>
        <w:tc>
          <w:tcPr>
            <w:tcW w:w="2907" w:type="dxa"/>
            <w:tcBorders>
              <w:top w:val="single" w:sz="4" w:space="0" w:color="000000"/>
              <w:bottom w:val="single" w:sz="4" w:space="0" w:color="000000"/>
            </w:tcBorders>
          </w:tcPr>
          <w:p w14:paraId="6AA418D0" w14:textId="77777777" w:rsidR="009A76B3" w:rsidRPr="00340E06" w:rsidRDefault="009A76B3" w:rsidP="00AC5AF2">
            <w:pPr>
              <w:pStyle w:val="antw-nieuw"/>
              <w:tabs>
                <w:tab w:val="clear" w:pos="284"/>
                <w:tab w:val="clear" w:pos="425"/>
                <w:tab w:val="clear" w:pos="567"/>
                <w:tab w:val="clear" w:pos="709"/>
                <w:tab w:val="clear" w:pos="851"/>
              </w:tabs>
              <w:spacing w:line="260" w:lineRule="atLeast"/>
              <w:ind w:left="429" w:hanging="350"/>
            </w:pPr>
            <w:r w:rsidRPr="00340E06">
              <w:rPr>
                <w:rFonts w:ascii="Arial Narrow" w:hAnsi="Arial Narrow"/>
              </w:rPr>
              <w:t>6.</w:t>
            </w:r>
            <w:r w:rsidRPr="00340E06">
              <w:rPr>
                <w:rFonts w:ascii="Arial Narrow" w:hAnsi="Arial Narrow"/>
              </w:rPr>
              <w:tab/>
            </w:r>
            <w:r>
              <w:rPr>
                <w:rFonts w:ascii="Arial Narrow" w:hAnsi="Arial Narrow"/>
              </w:rPr>
              <w:t>D66, GroenLinks, SP</w:t>
            </w:r>
          </w:p>
        </w:tc>
      </w:tr>
      <w:tr w:rsidR="009A76B3" w:rsidRPr="00340E06" w14:paraId="5946F01B" w14:textId="77777777" w:rsidTr="00144EB1">
        <w:trPr>
          <w:cantSplit/>
          <w:trHeight w:val="285"/>
        </w:trPr>
        <w:tc>
          <w:tcPr>
            <w:tcW w:w="6024" w:type="dxa"/>
          </w:tcPr>
          <w:p w14:paraId="4E8BC5E1" w14:textId="77777777" w:rsidR="009A76B3" w:rsidRPr="00340E06" w:rsidRDefault="009A76B3" w:rsidP="00AC5AF2">
            <w:pPr>
              <w:autoSpaceDE w:val="0"/>
              <w:ind w:left="430" w:hanging="351"/>
            </w:pPr>
            <w:r w:rsidRPr="00340E06">
              <w:rPr>
                <w:rFonts w:ascii="Arial Narrow" w:hAnsi="Arial Narrow" w:cs="Arial Narrow"/>
                <w:lang w:eastAsia="en-US"/>
              </w:rPr>
              <w:t>7.</w:t>
            </w:r>
            <w:r w:rsidRPr="00340E06">
              <w:rPr>
                <w:rFonts w:ascii="Arial Narrow" w:hAnsi="Arial Narrow" w:cs="Arial Narrow"/>
                <w:lang w:eastAsia="en-US"/>
              </w:rPr>
              <w:tab/>
              <w:t>Wil de AOW-leeftijd weer verlagen naar 65 jaar.</w:t>
            </w:r>
          </w:p>
        </w:tc>
        <w:tc>
          <w:tcPr>
            <w:tcW w:w="212" w:type="dxa"/>
          </w:tcPr>
          <w:p w14:paraId="63331F21" w14:textId="77777777" w:rsidR="009A76B3" w:rsidRPr="00340E06" w:rsidRDefault="009A76B3" w:rsidP="00AC5AF2">
            <w:pPr>
              <w:pStyle w:val="antw-nieuw"/>
              <w:tabs>
                <w:tab w:val="clear" w:pos="284"/>
              </w:tabs>
              <w:snapToGrid w:val="0"/>
              <w:spacing w:line="260" w:lineRule="atLeast"/>
              <w:ind w:left="0" w:firstLine="0"/>
              <w:rPr>
                <w:rFonts w:ascii="Arial Narrow" w:hAnsi="Arial Narrow"/>
                <w:lang w:eastAsia="en-US"/>
              </w:rPr>
            </w:pPr>
          </w:p>
        </w:tc>
        <w:tc>
          <w:tcPr>
            <w:tcW w:w="2907" w:type="dxa"/>
            <w:tcBorders>
              <w:top w:val="single" w:sz="4" w:space="0" w:color="000000"/>
              <w:bottom w:val="single" w:sz="4" w:space="0" w:color="000000"/>
            </w:tcBorders>
          </w:tcPr>
          <w:p w14:paraId="3B3E1F63" w14:textId="77777777" w:rsidR="009A76B3" w:rsidRPr="00340E06" w:rsidRDefault="009A76B3" w:rsidP="00AC5AF2">
            <w:pPr>
              <w:pStyle w:val="antw-nieuw"/>
              <w:tabs>
                <w:tab w:val="clear" w:pos="284"/>
                <w:tab w:val="clear" w:pos="425"/>
                <w:tab w:val="clear" w:pos="567"/>
                <w:tab w:val="clear" w:pos="709"/>
                <w:tab w:val="clear" w:pos="851"/>
              </w:tabs>
              <w:spacing w:line="260" w:lineRule="atLeast"/>
              <w:ind w:left="429" w:hanging="350"/>
            </w:pPr>
            <w:r w:rsidRPr="00340E06">
              <w:rPr>
                <w:rFonts w:ascii="Arial Narrow" w:hAnsi="Arial Narrow"/>
              </w:rPr>
              <w:t>7.</w:t>
            </w:r>
            <w:r w:rsidRPr="00340E06">
              <w:rPr>
                <w:rFonts w:ascii="Arial Narrow" w:hAnsi="Arial Narrow"/>
              </w:rPr>
              <w:tab/>
              <w:t>50PLUS, SP, PVV</w:t>
            </w:r>
          </w:p>
        </w:tc>
      </w:tr>
      <w:tr w:rsidR="009A76B3" w:rsidRPr="00340E06" w14:paraId="31132198" w14:textId="77777777" w:rsidTr="00144EB1">
        <w:trPr>
          <w:cantSplit/>
        </w:trPr>
        <w:tc>
          <w:tcPr>
            <w:tcW w:w="6024" w:type="dxa"/>
          </w:tcPr>
          <w:p w14:paraId="11761F2B" w14:textId="77777777" w:rsidR="009A76B3" w:rsidRPr="00340E06" w:rsidRDefault="009A76B3" w:rsidP="00AC5AF2">
            <w:pPr>
              <w:autoSpaceDE w:val="0"/>
              <w:ind w:left="430" w:hanging="351"/>
            </w:pPr>
            <w:r w:rsidRPr="00340E06">
              <w:rPr>
                <w:rFonts w:ascii="Arial Narrow" w:hAnsi="Arial Narrow" w:cs="Arial Narrow"/>
                <w:lang w:eastAsia="en-US"/>
              </w:rPr>
              <w:t>8.</w:t>
            </w:r>
            <w:r w:rsidRPr="00340E06">
              <w:rPr>
                <w:rFonts w:ascii="Arial Narrow" w:hAnsi="Arial Narrow" w:cs="Arial Narrow"/>
                <w:lang w:eastAsia="en-US"/>
              </w:rPr>
              <w:tab/>
              <w:t>Is voor afschaffing van de bio-industrie.</w:t>
            </w:r>
          </w:p>
        </w:tc>
        <w:tc>
          <w:tcPr>
            <w:tcW w:w="212" w:type="dxa"/>
          </w:tcPr>
          <w:p w14:paraId="7B96628D" w14:textId="77777777" w:rsidR="009A76B3" w:rsidRPr="00340E06" w:rsidRDefault="009A76B3" w:rsidP="00AC5AF2">
            <w:pPr>
              <w:pStyle w:val="antw-nieuw"/>
              <w:tabs>
                <w:tab w:val="clear" w:pos="284"/>
              </w:tabs>
              <w:snapToGrid w:val="0"/>
              <w:spacing w:line="260" w:lineRule="atLeast"/>
              <w:ind w:left="0" w:firstLine="0"/>
              <w:rPr>
                <w:rFonts w:ascii="Arial Narrow" w:hAnsi="Arial Narrow"/>
                <w:lang w:eastAsia="en-US"/>
              </w:rPr>
            </w:pPr>
          </w:p>
        </w:tc>
        <w:tc>
          <w:tcPr>
            <w:tcW w:w="2907" w:type="dxa"/>
            <w:tcBorders>
              <w:top w:val="single" w:sz="4" w:space="0" w:color="000000"/>
              <w:bottom w:val="single" w:sz="4" w:space="0" w:color="000000"/>
            </w:tcBorders>
          </w:tcPr>
          <w:p w14:paraId="534FA253" w14:textId="77777777" w:rsidR="009A76B3" w:rsidRPr="00340E06" w:rsidRDefault="009A76B3" w:rsidP="00AC5AF2">
            <w:pPr>
              <w:pStyle w:val="antw-nieuw"/>
              <w:tabs>
                <w:tab w:val="clear" w:pos="284"/>
                <w:tab w:val="clear" w:pos="425"/>
                <w:tab w:val="clear" w:pos="567"/>
                <w:tab w:val="clear" w:pos="709"/>
                <w:tab w:val="clear" w:pos="851"/>
              </w:tabs>
              <w:spacing w:line="260" w:lineRule="atLeast"/>
              <w:ind w:left="429" w:hanging="350"/>
            </w:pPr>
            <w:r w:rsidRPr="00340E06">
              <w:rPr>
                <w:rFonts w:ascii="Arial Narrow" w:hAnsi="Arial Narrow"/>
              </w:rPr>
              <w:t>8.</w:t>
            </w:r>
            <w:r w:rsidRPr="00340E06">
              <w:rPr>
                <w:rFonts w:ascii="Arial Narrow" w:hAnsi="Arial Narrow"/>
              </w:rPr>
              <w:tab/>
              <w:t>PvdD, GroenLinks, SP</w:t>
            </w:r>
            <w:r w:rsidR="00CE0C08">
              <w:rPr>
                <w:rFonts w:ascii="Arial Narrow" w:hAnsi="Arial Narrow"/>
              </w:rPr>
              <w:t>, BIJ1</w:t>
            </w:r>
          </w:p>
        </w:tc>
      </w:tr>
      <w:tr w:rsidR="009A76B3" w:rsidRPr="00D14829" w14:paraId="5F14F741" w14:textId="77777777" w:rsidTr="00144EB1">
        <w:trPr>
          <w:cantSplit/>
        </w:trPr>
        <w:tc>
          <w:tcPr>
            <w:tcW w:w="6024" w:type="dxa"/>
          </w:tcPr>
          <w:p w14:paraId="45FC9D15" w14:textId="77777777" w:rsidR="009A76B3" w:rsidRPr="00340E06" w:rsidRDefault="009A76B3" w:rsidP="00AC5AF2">
            <w:pPr>
              <w:autoSpaceDE w:val="0"/>
              <w:ind w:left="430" w:hanging="351"/>
            </w:pPr>
            <w:r w:rsidRPr="00340E06">
              <w:rPr>
                <w:rFonts w:ascii="Arial Narrow" w:hAnsi="Arial Narrow" w:cs="Arial Narrow"/>
                <w:lang w:eastAsia="en-US"/>
              </w:rPr>
              <w:t>9.</w:t>
            </w:r>
            <w:r w:rsidRPr="00340E06">
              <w:rPr>
                <w:rFonts w:ascii="Arial Narrow" w:hAnsi="Arial Narrow" w:cs="Arial Narrow"/>
                <w:lang w:eastAsia="en-US"/>
              </w:rPr>
              <w:tab/>
              <w:t>Wil gezinshereniging van migranten sterk beperken.</w:t>
            </w:r>
          </w:p>
        </w:tc>
        <w:tc>
          <w:tcPr>
            <w:tcW w:w="212" w:type="dxa"/>
          </w:tcPr>
          <w:p w14:paraId="072318CE" w14:textId="77777777" w:rsidR="009A76B3" w:rsidRPr="00340E06" w:rsidRDefault="009A76B3" w:rsidP="00AC5AF2">
            <w:pPr>
              <w:pStyle w:val="antw-nieuw"/>
              <w:tabs>
                <w:tab w:val="clear" w:pos="284"/>
              </w:tabs>
              <w:snapToGrid w:val="0"/>
              <w:spacing w:line="260" w:lineRule="atLeast"/>
              <w:ind w:left="0" w:firstLine="0"/>
              <w:rPr>
                <w:rFonts w:ascii="Arial Narrow" w:hAnsi="Arial Narrow"/>
                <w:highlight w:val="green"/>
                <w:lang w:eastAsia="en-US"/>
              </w:rPr>
            </w:pPr>
          </w:p>
        </w:tc>
        <w:tc>
          <w:tcPr>
            <w:tcW w:w="2907" w:type="dxa"/>
            <w:tcBorders>
              <w:top w:val="single" w:sz="4" w:space="0" w:color="000000"/>
              <w:bottom w:val="single" w:sz="4" w:space="0" w:color="000000"/>
            </w:tcBorders>
          </w:tcPr>
          <w:p w14:paraId="687B5912" w14:textId="77777777" w:rsidR="009A76B3" w:rsidRPr="007B5097" w:rsidRDefault="009A76B3" w:rsidP="00AC5AF2">
            <w:pPr>
              <w:ind w:left="429" w:hanging="350"/>
              <w:rPr>
                <w:lang w:val="sv-SE"/>
              </w:rPr>
            </w:pPr>
            <w:r w:rsidRPr="007B5097">
              <w:rPr>
                <w:rFonts w:ascii="Arial Narrow" w:hAnsi="Arial Narrow"/>
                <w:lang w:val="sv-SE"/>
              </w:rPr>
              <w:t>9.</w:t>
            </w:r>
            <w:r w:rsidRPr="007B5097">
              <w:rPr>
                <w:rFonts w:ascii="Arial Narrow" w:hAnsi="Arial Narrow"/>
                <w:lang w:val="sv-SE"/>
              </w:rPr>
              <w:tab/>
              <w:t xml:space="preserve">PVV, VVD, SGP, FvD, JA21 </w:t>
            </w:r>
          </w:p>
        </w:tc>
      </w:tr>
      <w:tr w:rsidR="009A76B3" w:rsidRPr="00340E06" w14:paraId="2B23FDA3" w14:textId="77777777" w:rsidTr="00144EB1">
        <w:trPr>
          <w:cantSplit/>
        </w:trPr>
        <w:tc>
          <w:tcPr>
            <w:tcW w:w="6024" w:type="dxa"/>
          </w:tcPr>
          <w:p w14:paraId="425E7226" w14:textId="77777777" w:rsidR="009A76B3" w:rsidRPr="00340E06" w:rsidRDefault="009A76B3" w:rsidP="00AC5AF2">
            <w:pPr>
              <w:autoSpaceDE w:val="0"/>
              <w:ind w:left="430" w:hanging="430"/>
            </w:pPr>
            <w:r w:rsidRPr="00340E06">
              <w:rPr>
                <w:rFonts w:ascii="Arial Narrow" w:hAnsi="Arial Narrow" w:cs="Arial Narrow"/>
                <w:lang w:eastAsia="en-US"/>
              </w:rPr>
              <w:t>10.</w:t>
            </w:r>
            <w:r w:rsidRPr="00340E06">
              <w:rPr>
                <w:rFonts w:ascii="Arial Narrow" w:hAnsi="Arial Narrow" w:cs="Arial Narrow"/>
                <w:lang w:eastAsia="en-US"/>
              </w:rPr>
              <w:tab/>
            </w:r>
            <w:r>
              <w:rPr>
                <w:rFonts w:ascii="Arial Narrow" w:hAnsi="Arial Narrow" w:cs="Arial Narrow"/>
                <w:lang w:eastAsia="en-US"/>
              </w:rPr>
              <w:t>Wil een nieuwe kerncentrale in Nederland bouwen.</w:t>
            </w:r>
            <w:r w:rsidRPr="00340E06">
              <w:rPr>
                <w:rFonts w:ascii="Arial Narrow" w:hAnsi="Arial Narrow" w:cs="Arial Narrow"/>
                <w:lang w:eastAsia="en-US"/>
              </w:rPr>
              <w:t>.</w:t>
            </w:r>
          </w:p>
        </w:tc>
        <w:tc>
          <w:tcPr>
            <w:tcW w:w="212" w:type="dxa"/>
          </w:tcPr>
          <w:p w14:paraId="3C4DE71C" w14:textId="77777777" w:rsidR="009A76B3" w:rsidRPr="00340E06" w:rsidRDefault="009A76B3" w:rsidP="00AC5AF2">
            <w:pPr>
              <w:pStyle w:val="antw-nieuw"/>
              <w:tabs>
                <w:tab w:val="clear" w:pos="284"/>
              </w:tabs>
              <w:snapToGrid w:val="0"/>
              <w:spacing w:line="260" w:lineRule="atLeast"/>
              <w:ind w:left="0" w:firstLine="0"/>
              <w:rPr>
                <w:rFonts w:ascii="Arial Narrow" w:hAnsi="Arial Narrow"/>
                <w:lang w:eastAsia="en-US"/>
              </w:rPr>
            </w:pPr>
          </w:p>
        </w:tc>
        <w:tc>
          <w:tcPr>
            <w:tcW w:w="2907" w:type="dxa"/>
            <w:tcBorders>
              <w:top w:val="single" w:sz="4" w:space="0" w:color="000000"/>
              <w:bottom w:val="single" w:sz="4" w:space="0" w:color="000000"/>
            </w:tcBorders>
          </w:tcPr>
          <w:p w14:paraId="13A7E5B5" w14:textId="77777777" w:rsidR="009A76B3" w:rsidRPr="00340E06" w:rsidRDefault="009A76B3" w:rsidP="00AC5AF2">
            <w:pPr>
              <w:pStyle w:val="antw-nieuw"/>
              <w:tabs>
                <w:tab w:val="clear" w:pos="284"/>
                <w:tab w:val="clear" w:pos="425"/>
                <w:tab w:val="clear" w:pos="567"/>
                <w:tab w:val="clear" w:pos="709"/>
                <w:tab w:val="clear" w:pos="851"/>
              </w:tabs>
              <w:spacing w:line="260" w:lineRule="atLeast"/>
              <w:ind w:left="429" w:hanging="429"/>
            </w:pPr>
            <w:r w:rsidRPr="00340E06">
              <w:rPr>
                <w:rFonts w:ascii="Arial Narrow" w:hAnsi="Arial Narrow"/>
              </w:rPr>
              <w:t>10.</w:t>
            </w:r>
            <w:r w:rsidRPr="00340E06">
              <w:rPr>
                <w:rFonts w:ascii="Arial Narrow" w:hAnsi="Arial Narrow"/>
              </w:rPr>
              <w:tab/>
            </w:r>
            <w:r>
              <w:rPr>
                <w:rFonts w:ascii="Arial Narrow" w:hAnsi="Arial Narrow"/>
              </w:rPr>
              <w:t>Volt, CDA, VVD, FvD</w:t>
            </w:r>
          </w:p>
        </w:tc>
      </w:tr>
      <w:tr w:rsidR="009A76B3" w:rsidRPr="00340E06" w14:paraId="3C057765" w14:textId="77777777" w:rsidTr="00144EB1">
        <w:trPr>
          <w:cantSplit/>
        </w:trPr>
        <w:tc>
          <w:tcPr>
            <w:tcW w:w="6024" w:type="dxa"/>
          </w:tcPr>
          <w:p w14:paraId="1EC6287D" w14:textId="77777777" w:rsidR="009A76B3" w:rsidRPr="00340E06" w:rsidRDefault="009A76B3" w:rsidP="00AC5AF2">
            <w:pPr>
              <w:autoSpaceDE w:val="0"/>
              <w:ind w:left="430" w:hanging="430"/>
            </w:pPr>
            <w:r w:rsidRPr="00340E06">
              <w:rPr>
                <w:rFonts w:ascii="Arial Narrow" w:hAnsi="Arial Narrow" w:cs="Arial Narrow"/>
                <w:lang w:eastAsia="en-US"/>
              </w:rPr>
              <w:t>11.</w:t>
            </w:r>
            <w:r w:rsidRPr="00340E06">
              <w:rPr>
                <w:rFonts w:ascii="Arial Narrow" w:hAnsi="Arial Narrow" w:cs="Arial Narrow"/>
                <w:lang w:eastAsia="en-US"/>
              </w:rPr>
              <w:tab/>
              <w:t>Is bekend om voorstellen voor de wietwet, donorwet en de voltooid-levenwet.</w:t>
            </w:r>
          </w:p>
        </w:tc>
        <w:tc>
          <w:tcPr>
            <w:tcW w:w="212" w:type="dxa"/>
          </w:tcPr>
          <w:p w14:paraId="330C07D2" w14:textId="77777777" w:rsidR="009A76B3" w:rsidRPr="00340E06" w:rsidRDefault="009A76B3" w:rsidP="00AC5AF2">
            <w:pPr>
              <w:pStyle w:val="antw-nieuw"/>
              <w:tabs>
                <w:tab w:val="clear" w:pos="284"/>
              </w:tabs>
              <w:snapToGrid w:val="0"/>
              <w:spacing w:line="260" w:lineRule="atLeast"/>
              <w:ind w:left="0" w:firstLine="0"/>
              <w:rPr>
                <w:rFonts w:ascii="Arial Narrow" w:hAnsi="Arial Narrow"/>
                <w:lang w:eastAsia="en-US"/>
              </w:rPr>
            </w:pPr>
          </w:p>
        </w:tc>
        <w:tc>
          <w:tcPr>
            <w:tcW w:w="2907" w:type="dxa"/>
            <w:tcBorders>
              <w:top w:val="single" w:sz="4" w:space="0" w:color="000000"/>
              <w:bottom w:val="single" w:sz="4" w:space="0" w:color="000000"/>
            </w:tcBorders>
          </w:tcPr>
          <w:p w14:paraId="6F94D6E8" w14:textId="77777777" w:rsidR="009A76B3" w:rsidRPr="00340E06" w:rsidRDefault="009A76B3" w:rsidP="00AC5AF2">
            <w:pPr>
              <w:pStyle w:val="antw-nieuw"/>
              <w:tabs>
                <w:tab w:val="clear" w:pos="284"/>
                <w:tab w:val="clear" w:pos="425"/>
                <w:tab w:val="clear" w:pos="567"/>
                <w:tab w:val="clear" w:pos="709"/>
                <w:tab w:val="clear" w:pos="851"/>
              </w:tabs>
              <w:spacing w:line="260" w:lineRule="atLeast"/>
              <w:ind w:left="429" w:hanging="429"/>
            </w:pPr>
            <w:r w:rsidRPr="00340E06">
              <w:rPr>
                <w:rFonts w:ascii="Arial Narrow" w:hAnsi="Arial Narrow"/>
              </w:rPr>
              <w:t>11.</w:t>
            </w:r>
            <w:r w:rsidRPr="00340E06">
              <w:rPr>
                <w:rFonts w:ascii="Arial Narrow" w:hAnsi="Arial Narrow"/>
              </w:rPr>
              <w:tab/>
              <w:t>D66</w:t>
            </w:r>
          </w:p>
        </w:tc>
      </w:tr>
      <w:tr w:rsidR="009A76B3" w:rsidRPr="00340E06" w14:paraId="34238786" w14:textId="77777777" w:rsidTr="00144EB1">
        <w:trPr>
          <w:cantSplit/>
        </w:trPr>
        <w:tc>
          <w:tcPr>
            <w:tcW w:w="6024" w:type="dxa"/>
          </w:tcPr>
          <w:p w14:paraId="38C233EF" w14:textId="77777777" w:rsidR="009A76B3" w:rsidRPr="00340E06" w:rsidRDefault="009A76B3" w:rsidP="00AC5AF2">
            <w:pPr>
              <w:autoSpaceDE w:val="0"/>
              <w:ind w:left="430" w:hanging="430"/>
            </w:pPr>
            <w:r w:rsidRPr="00340E06">
              <w:rPr>
                <w:rFonts w:ascii="Arial Narrow" w:hAnsi="Arial Narrow" w:cs="Arial Narrow"/>
                <w:lang w:eastAsia="en-US"/>
              </w:rPr>
              <w:t>12.</w:t>
            </w:r>
            <w:r w:rsidRPr="00340E06">
              <w:rPr>
                <w:rFonts w:ascii="Arial Narrow" w:hAnsi="Arial Narrow" w:cs="Arial Narrow"/>
                <w:lang w:eastAsia="en-US"/>
              </w:rPr>
              <w:tab/>
            </w:r>
            <w:r w:rsidRPr="00340E06">
              <w:rPr>
                <w:rFonts w:ascii="Arial Narrow" w:hAnsi="Arial Narrow" w:cs="Arial Narrow"/>
                <w:bCs w:val="0"/>
              </w:rPr>
              <w:t>Wil de term ‘integratie’ vervangen door ‘wederzijdse acceptatie’</w:t>
            </w:r>
            <w:r w:rsidRPr="00340E06">
              <w:rPr>
                <w:rFonts w:ascii="Times New Roman" w:hAnsi="Times New Roman" w:cs="Times New Roman"/>
                <w:bCs w:val="0"/>
                <w:sz w:val="19"/>
                <w:szCs w:val="19"/>
              </w:rPr>
              <w:t>.</w:t>
            </w:r>
          </w:p>
        </w:tc>
        <w:tc>
          <w:tcPr>
            <w:tcW w:w="212" w:type="dxa"/>
          </w:tcPr>
          <w:p w14:paraId="0D4F344A" w14:textId="77777777" w:rsidR="009A76B3" w:rsidRPr="00340E06" w:rsidRDefault="009A76B3" w:rsidP="00AC5AF2">
            <w:pPr>
              <w:pStyle w:val="antw-nieuw"/>
              <w:tabs>
                <w:tab w:val="clear" w:pos="284"/>
              </w:tabs>
              <w:snapToGrid w:val="0"/>
              <w:spacing w:line="260" w:lineRule="atLeast"/>
              <w:ind w:left="0" w:firstLine="0"/>
              <w:rPr>
                <w:rFonts w:ascii="Arial Narrow" w:hAnsi="Arial Narrow"/>
                <w:lang w:eastAsia="en-US"/>
              </w:rPr>
            </w:pPr>
          </w:p>
        </w:tc>
        <w:tc>
          <w:tcPr>
            <w:tcW w:w="2907" w:type="dxa"/>
            <w:tcBorders>
              <w:top w:val="single" w:sz="4" w:space="0" w:color="000000"/>
              <w:bottom w:val="single" w:sz="4" w:space="0" w:color="000000"/>
            </w:tcBorders>
          </w:tcPr>
          <w:p w14:paraId="3295B3E8" w14:textId="77777777" w:rsidR="009A76B3" w:rsidRPr="00340E06" w:rsidRDefault="009A76B3" w:rsidP="00AC5AF2">
            <w:pPr>
              <w:pStyle w:val="antw-nieuw"/>
              <w:tabs>
                <w:tab w:val="clear" w:pos="284"/>
                <w:tab w:val="clear" w:pos="425"/>
                <w:tab w:val="clear" w:pos="567"/>
                <w:tab w:val="clear" w:pos="709"/>
                <w:tab w:val="clear" w:pos="851"/>
              </w:tabs>
              <w:spacing w:line="260" w:lineRule="atLeast"/>
              <w:ind w:left="429" w:hanging="429"/>
            </w:pPr>
            <w:r w:rsidRPr="00340E06">
              <w:rPr>
                <w:rFonts w:ascii="Arial Narrow" w:hAnsi="Arial Narrow"/>
              </w:rPr>
              <w:t>12.</w:t>
            </w:r>
            <w:r w:rsidRPr="00340E06">
              <w:rPr>
                <w:rFonts w:ascii="Arial Narrow" w:hAnsi="Arial Narrow"/>
              </w:rPr>
              <w:tab/>
              <w:t xml:space="preserve">DENK </w:t>
            </w:r>
          </w:p>
        </w:tc>
      </w:tr>
      <w:tr w:rsidR="009A76B3" w:rsidRPr="00340E06" w14:paraId="6A114740" w14:textId="77777777" w:rsidTr="00144EB1">
        <w:trPr>
          <w:cantSplit/>
        </w:trPr>
        <w:tc>
          <w:tcPr>
            <w:tcW w:w="6024" w:type="dxa"/>
          </w:tcPr>
          <w:p w14:paraId="5212FB04" w14:textId="77777777" w:rsidR="009A76B3" w:rsidRPr="00340E06" w:rsidRDefault="009A76B3" w:rsidP="00AC5AF2">
            <w:pPr>
              <w:autoSpaceDE w:val="0"/>
              <w:ind w:left="430" w:hanging="430"/>
            </w:pPr>
            <w:r w:rsidRPr="00340E06">
              <w:rPr>
                <w:rFonts w:ascii="Arial Narrow" w:hAnsi="Arial Narrow" w:cs="Arial Narrow"/>
                <w:lang w:eastAsia="en-US"/>
              </w:rPr>
              <w:t>13.</w:t>
            </w:r>
            <w:r w:rsidRPr="00340E06">
              <w:rPr>
                <w:rFonts w:ascii="Arial Narrow" w:hAnsi="Arial Narrow" w:cs="Arial Narrow"/>
                <w:lang w:eastAsia="en-US"/>
              </w:rPr>
              <w:tab/>
              <w:t>Combineert haar conservatieve geloofsachtergrond met linkse standpunten.</w:t>
            </w:r>
          </w:p>
        </w:tc>
        <w:tc>
          <w:tcPr>
            <w:tcW w:w="212" w:type="dxa"/>
          </w:tcPr>
          <w:p w14:paraId="3D34B267" w14:textId="77777777" w:rsidR="009A76B3" w:rsidRPr="00340E06" w:rsidRDefault="009A76B3" w:rsidP="00AC5AF2">
            <w:pPr>
              <w:pStyle w:val="antw-nieuw"/>
              <w:tabs>
                <w:tab w:val="clear" w:pos="284"/>
              </w:tabs>
              <w:snapToGrid w:val="0"/>
              <w:spacing w:line="260" w:lineRule="atLeast"/>
              <w:ind w:left="0" w:firstLine="0"/>
              <w:rPr>
                <w:rFonts w:ascii="Arial Narrow" w:hAnsi="Arial Narrow"/>
                <w:lang w:eastAsia="en-US"/>
              </w:rPr>
            </w:pPr>
          </w:p>
        </w:tc>
        <w:tc>
          <w:tcPr>
            <w:tcW w:w="2907" w:type="dxa"/>
            <w:tcBorders>
              <w:top w:val="single" w:sz="4" w:space="0" w:color="000000"/>
              <w:bottom w:val="single" w:sz="4" w:space="0" w:color="000000"/>
            </w:tcBorders>
          </w:tcPr>
          <w:p w14:paraId="29ACED1D" w14:textId="77777777" w:rsidR="009A76B3" w:rsidRPr="00340E06" w:rsidRDefault="009A76B3" w:rsidP="00AC5AF2">
            <w:pPr>
              <w:pStyle w:val="antw-nieuw"/>
              <w:tabs>
                <w:tab w:val="clear" w:pos="284"/>
                <w:tab w:val="clear" w:pos="425"/>
                <w:tab w:val="clear" w:pos="567"/>
                <w:tab w:val="clear" w:pos="709"/>
                <w:tab w:val="clear" w:pos="851"/>
              </w:tabs>
              <w:spacing w:line="260" w:lineRule="atLeast"/>
              <w:ind w:left="429" w:hanging="429"/>
            </w:pPr>
            <w:r w:rsidRPr="00340E06">
              <w:rPr>
                <w:rFonts w:ascii="Arial Narrow" w:hAnsi="Arial Narrow"/>
              </w:rPr>
              <w:t>13.</w:t>
            </w:r>
            <w:r w:rsidRPr="00340E06">
              <w:rPr>
                <w:rFonts w:ascii="Arial Narrow" w:hAnsi="Arial Narrow"/>
              </w:rPr>
              <w:tab/>
            </w:r>
            <w:r>
              <w:rPr>
                <w:rFonts w:ascii="Arial Narrow" w:hAnsi="Arial Narrow"/>
              </w:rPr>
              <w:t>ChristenUnie</w:t>
            </w:r>
          </w:p>
        </w:tc>
      </w:tr>
      <w:tr w:rsidR="009A76B3" w:rsidRPr="00340E06" w14:paraId="5D3832C7" w14:textId="77777777" w:rsidTr="00144EB1">
        <w:trPr>
          <w:cantSplit/>
        </w:trPr>
        <w:tc>
          <w:tcPr>
            <w:tcW w:w="6024" w:type="dxa"/>
          </w:tcPr>
          <w:p w14:paraId="33E75AA9" w14:textId="77777777" w:rsidR="009A76B3" w:rsidRPr="00340E06" w:rsidRDefault="009A76B3" w:rsidP="00AC5AF2">
            <w:pPr>
              <w:autoSpaceDE w:val="0"/>
              <w:ind w:left="430" w:hanging="430"/>
            </w:pPr>
            <w:r w:rsidRPr="00340E06">
              <w:rPr>
                <w:rFonts w:ascii="Arial Narrow" w:hAnsi="Arial Narrow" w:cs="Arial Narrow"/>
                <w:lang w:eastAsia="en-US"/>
              </w:rPr>
              <w:t>14.</w:t>
            </w:r>
            <w:r w:rsidRPr="00340E06">
              <w:rPr>
                <w:rFonts w:ascii="Arial Narrow" w:hAnsi="Arial Narrow" w:cs="Arial Narrow"/>
                <w:lang w:eastAsia="en-US"/>
              </w:rPr>
              <w:tab/>
            </w:r>
            <w:r>
              <w:rPr>
                <w:rFonts w:ascii="Arial Narrow" w:hAnsi="Arial Narrow" w:cs="Arial Narrow"/>
                <w:lang w:eastAsia="en-US"/>
              </w:rPr>
              <w:t>Heeft vooral aanhang in de zogenoemde ‘biblebelt.</w:t>
            </w:r>
          </w:p>
        </w:tc>
        <w:tc>
          <w:tcPr>
            <w:tcW w:w="212" w:type="dxa"/>
          </w:tcPr>
          <w:p w14:paraId="4D8DDB43" w14:textId="77777777" w:rsidR="009A76B3" w:rsidRPr="00340E06" w:rsidRDefault="009A76B3" w:rsidP="00AC5AF2">
            <w:pPr>
              <w:pStyle w:val="antw-nieuw"/>
              <w:tabs>
                <w:tab w:val="clear" w:pos="284"/>
              </w:tabs>
              <w:snapToGrid w:val="0"/>
              <w:spacing w:line="260" w:lineRule="atLeast"/>
              <w:ind w:left="0" w:firstLine="0"/>
              <w:rPr>
                <w:rFonts w:ascii="Arial Narrow" w:hAnsi="Arial Narrow"/>
                <w:lang w:eastAsia="en-US"/>
              </w:rPr>
            </w:pPr>
          </w:p>
        </w:tc>
        <w:tc>
          <w:tcPr>
            <w:tcW w:w="2907" w:type="dxa"/>
            <w:tcBorders>
              <w:top w:val="single" w:sz="4" w:space="0" w:color="000000"/>
              <w:bottom w:val="single" w:sz="4" w:space="0" w:color="000000"/>
            </w:tcBorders>
          </w:tcPr>
          <w:p w14:paraId="56217952" w14:textId="77777777" w:rsidR="009A76B3" w:rsidRPr="00340E06" w:rsidRDefault="009A76B3" w:rsidP="00AC5AF2">
            <w:pPr>
              <w:pStyle w:val="antw-nieuw"/>
              <w:tabs>
                <w:tab w:val="clear" w:pos="284"/>
                <w:tab w:val="clear" w:pos="425"/>
                <w:tab w:val="clear" w:pos="567"/>
                <w:tab w:val="clear" w:pos="709"/>
                <w:tab w:val="clear" w:pos="851"/>
              </w:tabs>
              <w:spacing w:line="260" w:lineRule="atLeast"/>
              <w:ind w:left="429" w:hanging="429"/>
            </w:pPr>
            <w:r w:rsidRPr="00340E06">
              <w:rPr>
                <w:rFonts w:ascii="Arial Narrow" w:hAnsi="Arial Narrow"/>
              </w:rPr>
              <w:t>14.</w:t>
            </w:r>
            <w:r w:rsidRPr="00340E06">
              <w:rPr>
                <w:rFonts w:ascii="Arial Narrow" w:hAnsi="Arial Narrow"/>
              </w:rPr>
              <w:tab/>
            </w:r>
            <w:r>
              <w:rPr>
                <w:rFonts w:ascii="Arial Narrow" w:hAnsi="Arial Narrow"/>
              </w:rPr>
              <w:t xml:space="preserve">SGP, </w:t>
            </w:r>
            <w:r w:rsidRPr="00340E06">
              <w:rPr>
                <w:rFonts w:ascii="Arial Narrow" w:hAnsi="Arial Narrow"/>
              </w:rPr>
              <w:t>ChristenUnie</w:t>
            </w:r>
          </w:p>
        </w:tc>
      </w:tr>
      <w:tr w:rsidR="009A76B3" w:rsidRPr="00340E06" w14:paraId="52EECCEB" w14:textId="77777777" w:rsidTr="00144EB1">
        <w:trPr>
          <w:cantSplit/>
        </w:trPr>
        <w:tc>
          <w:tcPr>
            <w:tcW w:w="6024" w:type="dxa"/>
          </w:tcPr>
          <w:p w14:paraId="5000DD06" w14:textId="77777777" w:rsidR="009A76B3" w:rsidRPr="00340E06" w:rsidRDefault="009A76B3" w:rsidP="00AC5AF2">
            <w:pPr>
              <w:autoSpaceDE w:val="0"/>
              <w:ind w:left="430" w:hanging="430"/>
            </w:pPr>
            <w:r w:rsidRPr="00340E06">
              <w:rPr>
                <w:rFonts w:ascii="Arial Narrow" w:hAnsi="Arial Narrow" w:cs="Arial Narrow"/>
                <w:lang w:eastAsia="en-US"/>
              </w:rPr>
              <w:t>15.</w:t>
            </w:r>
            <w:r w:rsidRPr="00340E06">
              <w:rPr>
                <w:rFonts w:ascii="Arial Narrow" w:hAnsi="Arial Narrow" w:cs="Arial Narrow"/>
                <w:lang w:eastAsia="en-US"/>
              </w:rPr>
              <w:tab/>
            </w:r>
            <w:r>
              <w:rPr>
                <w:rFonts w:ascii="Arial Narrow" w:hAnsi="Arial Narrow" w:cs="Arial Narrow"/>
                <w:lang w:eastAsia="en-US"/>
              </w:rPr>
              <w:t>Mensen die meer dan 150.000 euro verdienen moeten 60 procent belasting betalen.</w:t>
            </w:r>
          </w:p>
        </w:tc>
        <w:tc>
          <w:tcPr>
            <w:tcW w:w="212" w:type="dxa"/>
          </w:tcPr>
          <w:p w14:paraId="4C2C1C20" w14:textId="77777777" w:rsidR="009A76B3" w:rsidRPr="00340E06" w:rsidRDefault="009A76B3" w:rsidP="00AC5AF2">
            <w:pPr>
              <w:pStyle w:val="antw-nieuw"/>
              <w:tabs>
                <w:tab w:val="clear" w:pos="284"/>
              </w:tabs>
              <w:snapToGrid w:val="0"/>
              <w:spacing w:line="260" w:lineRule="atLeast"/>
              <w:ind w:left="0" w:firstLine="0"/>
              <w:rPr>
                <w:rFonts w:ascii="Arial Narrow" w:hAnsi="Arial Narrow"/>
                <w:lang w:eastAsia="en-US"/>
              </w:rPr>
            </w:pPr>
          </w:p>
        </w:tc>
        <w:tc>
          <w:tcPr>
            <w:tcW w:w="2907" w:type="dxa"/>
            <w:tcBorders>
              <w:top w:val="single" w:sz="4" w:space="0" w:color="000000"/>
              <w:bottom w:val="single" w:sz="4" w:space="0" w:color="000000"/>
            </w:tcBorders>
          </w:tcPr>
          <w:p w14:paraId="533FD582" w14:textId="77777777" w:rsidR="009A76B3" w:rsidRPr="00340E06" w:rsidRDefault="009A76B3" w:rsidP="00AC5AF2">
            <w:pPr>
              <w:pStyle w:val="antw-nieuw"/>
              <w:tabs>
                <w:tab w:val="clear" w:pos="284"/>
                <w:tab w:val="clear" w:pos="425"/>
                <w:tab w:val="clear" w:pos="567"/>
                <w:tab w:val="clear" w:pos="709"/>
                <w:tab w:val="clear" w:pos="851"/>
              </w:tabs>
              <w:spacing w:line="260" w:lineRule="atLeast"/>
              <w:ind w:left="429" w:hanging="429"/>
            </w:pPr>
            <w:r w:rsidRPr="00340E06">
              <w:rPr>
                <w:rFonts w:ascii="Arial Narrow" w:hAnsi="Arial Narrow"/>
              </w:rPr>
              <w:t>15.</w:t>
            </w:r>
            <w:r w:rsidRPr="00340E06">
              <w:rPr>
                <w:rFonts w:ascii="Arial Narrow" w:hAnsi="Arial Narrow"/>
              </w:rPr>
              <w:tab/>
            </w:r>
            <w:r>
              <w:rPr>
                <w:rFonts w:ascii="Arial Narrow" w:hAnsi="Arial Narrow"/>
              </w:rPr>
              <w:t>PvdA</w:t>
            </w:r>
          </w:p>
        </w:tc>
      </w:tr>
      <w:tr w:rsidR="009A76B3" w:rsidRPr="00340E06" w14:paraId="28B8611F" w14:textId="77777777" w:rsidTr="00144EB1">
        <w:trPr>
          <w:cantSplit/>
        </w:trPr>
        <w:tc>
          <w:tcPr>
            <w:tcW w:w="6024" w:type="dxa"/>
          </w:tcPr>
          <w:p w14:paraId="2E383468" w14:textId="77777777" w:rsidR="009A76B3" w:rsidRPr="00340E06" w:rsidRDefault="009A76B3" w:rsidP="00AC5AF2">
            <w:pPr>
              <w:autoSpaceDE w:val="0"/>
              <w:ind w:left="430" w:hanging="430"/>
            </w:pPr>
            <w:r w:rsidRPr="00340E06">
              <w:rPr>
                <w:rFonts w:ascii="Arial Narrow" w:hAnsi="Arial Narrow" w:cs="Arial Narrow"/>
                <w:lang w:eastAsia="en-US"/>
              </w:rPr>
              <w:t>16.</w:t>
            </w:r>
            <w:r w:rsidRPr="00340E06">
              <w:rPr>
                <w:rFonts w:ascii="Arial Narrow" w:hAnsi="Arial Narrow" w:cs="Arial Narrow"/>
                <w:lang w:eastAsia="en-US"/>
              </w:rPr>
              <w:tab/>
            </w:r>
            <w:r>
              <w:rPr>
                <w:rFonts w:ascii="Arial Narrow" w:hAnsi="Arial Narrow" w:cs="Arial Narrow"/>
                <w:lang w:eastAsia="en-US"/>
              </w:rPr>
              <w:t>Wil winkels gesloten houden op zondag</w:t>
            </w:r>
            <w:r w:rsidRPr="00340E06">
              <w:rPr>
                <w:rFonts w:ascii="Arial Narrow" w:hAnsi="Arial Narrow" w:cs="Arial Narrow"/>
                <w:lang w:eastAsia="en-US"/>
              </w:rPr>
              <w:t>.</w:t>
            </w:r>
          </w:p>
        </w:tc>
        <w:tc>
          <w:tcPr>
            <w:tcW w:w="212" w:type="dxa"/>
          </w:tcPr>
          <w:p w14:paraId="3D3F35E0" w14:textId="77777777" w:rsidR="009A76B3" w:rsidRPr="00340E06" w:rsidRDefault="009A76B3" w:rsidP="00AC5AF2">
            <w:pPr>
              <w:pStyle w:val="antw-nieuw"/>
              <w:tabs>
                <w:tab w:val="clear" w:pos="284"/>
              </w:tabs>
              <w:snapToGrid w:val="0"/>
              <w:spacing w:line="260" w:lineRule="atLeast"/>
              <w:ind w:left="0" w:firstLine="0"/>
              <w:rPr>
                <w:rFonts w:ascii="Arial Narrow" w:hAnsi="Arial Narrow"/>
                <w:lang w:eastAsia="en-US"/>
              </w:rPr>
            </w:pPr>
          </w:p>
        </w:tc>
        <w:tc>
          <w:tcPr>
            <w:tcW w:w="2907" w:type="dxa"/>
            <w:tcBorders>
              <w:top w:val="single" w:sz="4" w:space="0" w:color="000000"/>
              <w:bottom w:val="single" w:sz="4" w:space="0" w:color="000000"/>
            </w:tcBorders>
          </w:tcPr>
          <w:p w14:paraId="3D029FC7" w14:textId="77777777" w:rsidR="009A76B3" w:rsidRPr="00340E06" w:rsidRDefault="009A76B3" w:rsidP="00AC5AF2">
            <w:pPr>
              <w:pStyle w:val="antw-nieuw"/>
              <w:tabs>
                <w:tab w:val="clear" w:pos="284"/>
                <w:tab w:val="clear" w:pos="425"/>
                <w:tab w:val="clear" w:pos="567"/>
                <w:tab w:val="clear" w:pos="709"/>
                <w:tab w:val="clear" w:pos="851"/>
              </w:tabs>
              <w:spacing w:line="260" w:lineRule="atLeast"/>
              <w:ind w:left="429" w:hanging="429"/>
            </w:pPr>
            <w:r w:rsidRPr="00340E06">
              <w:rPr>
                <w:rFonts w:ascii="Arial Narrow" w:hAnsi="Arial Narrow"/>
              </w:rPr>
              <w:t>16.</w:t>
            </w:r>
            <w:r w:rsidRPr="00340E06">
              <w:rPr>
                <w:rFonts w:ascii="Arial Narrow" w:hAnsi="Arial Narrow"/>
              </w:rPr>
              <w:tab/>
            </w:r>
            <w:r>
              <w:rPr>
                <w:rFonts w:ascii="Arial Narrow" w:hAnsi="Arial Narrow"/>
              </w:rPr>
              <w:t>SGP</w:t>
            </w:r>
          </w:p>
        </w:tc>
      </w:tr>
      <w:tr w:rsidR="009A76B3" w:rsidRPr="00340E06" w14:paraId="61606587" w14:textId="77777777" w:rsidTr="00144EB1">
        <w:trPr>
          <w:cantSplit/>
        </w:trPr>
        <w:tc>
          <w:tcPr>
            <w:tcW w:w="6024" w:type="dxa"/>
          </w:tcPr>
          <w:p w14:paraId="4472B535" w14:textId="77777777" w:rsidR="009A76B3" w:rsidRPr="00340E06" w:rsidRDefault="009A76B3" w:rsidP="00AC5AF2">
            <w:pPr>
              <w:autoSpaceDE w:val="0"/>
              <w:ind w:left="430" w:hanging="430"/>
            </w:pPr>
            <w:r w:rsidRPr="00340E06">
              <w:rPr>
                <w:rFonts w:ascii="Arial Narrow" w:hAnsi="Arial Narrow" w:cs="Arial Narrow"/>
                <w:lang w:eastAsia="en-US"/>
              </w:rPr>
              <w:t>17.</w:t>
            </w:r>
            <w:r w:rsidRPr="00340E06">
              <w:rPr>
                <w:rFonts w:ascii="Arial Narrow" w:hAnsi="Arial Narrow" w:cs="Arial Narrow"/>
                <w:lang w:eastAsia="en-US"/>
              </w:rPr>
              <w:tab/>
            </w:r>
            <w:r>
              <w:rPr>
                <w:rFonts w:ascii="Arial Narrow" w:hAnsi="Arial Narrow" w:cs="Arial Narrow"/>
                <w:lang w:eastAsia="en-US"/>
              </w:rPr>
              <w:t xml:space="preserve">Deze partij wil dat de premier rechtstreeks wordt gekozen. </w:t>
            </w:r>
          </w:p>
        </w:tc>
        <w:tc>
          <w:tcPr>
            <w:tcW w:w="212" w:type="dxa"/>
          </w:tcPr>
          <w:p w14:paraId="7F9E8F03" w14:textId="77777777" w:rsidR="009A76B3" w:rsidRPr="00340E06" w:rsidRDefault="009A76B3" w:rsidP="00AC5AF2">
            <w:pPr>
              <w:pStyle w:val="antw-nieuw"/>
              <w:tabs>
                <w:tab w:val="clear" w:pos="284"/>
              </w:tabs>
              <w:snapToGrid w:val="0"/>
              <w:spacing w:line="260" w:lineRule="atLeast"/>
              <w:ind w:left="0" w:firstLine="0"/>
              <w:rPr>
                <w:rFonts w:ascii="Arial Narrow" w:hAnsi="Arial Narrow"/>
                <w:lang w:eastAsia="en-US"/>
              </w:rPr>
            </w:pPr>
          </w:p>
        </w:tc>
        <w:tc>
          <w:tcPr>
            <w:tcW w:w="2907" w:type="dxa"/>
            <w:tcBorders>
              <w:top w:val="single" w:sz="4" w:space="0" w:color="000000"/>
              <w:bottom w:val="single" w:sz="4" w:space="0" w:color="000000"/>
            </w:tcBorders>
          </w:tcPr>
          <w:p w14:paraId="00E1615A" w14:textId="77777777" w:rsidR="009A76B3" w:rsidRPr="00340E06" w:rsidRDefault="009A76B3" w:rsidP="00AC5AF2">
            <w:pPr>
              <w:pStyle w:val="antw-nieuw"/>
              <w:tabs>
                <w:tab w:val="clear" w:pos="284"/>
                <w:tab w:val="clear" w:pos="425"/>
                <w:tab w:val="clear" w:pos="567"/>
                <w:tab w:val="clear" w:pos="709"/>
                <w:tab w:val="clear" w:pos="851"/>
              </w:tabs>
              <w:spacing w:line="260" w:lineRule="atLeast"/>
              <w:ind w:left="429" w:hanging="429"/>
            </w:pPr>
            <w:r w:rsidRPr="00340E06">
              <w:rPr>
                <w:rFonts w:ascii="Arial Narrow" w:hAnsi="Arial Narrow"/>
              </w:rPr>
              <w:t>17.</w:t>
            </w:r>
            <w:r w:rsidRPr="00340E06">
              <w:rPr>
                <w:rFonts w:ascii="Arial Narrow" w:hAnsi="Arial Narrow"/>
              </w:rPr>
              <w:tab/>
            </w:r>
            <w:r>
              <w:rPr>
                <w:rFonts w:ascii="Arial Narrow" w:hAnsi="Arial Narrow"/>
              </w:rPr>
              <w:t>D66</w:t>
            </w:r>
            <w:r w:rsidR="006E1721">
              <w:rPr>
                <w:rFonts w:ascii="Arial Narrow" w:hAnsi="Arial Narrow"/>
              </w:rPr>
              <w:t>, FvD</w:t>
            </w:r>
          </w:p>
        </w:tc>
      </w:tr>
      <w:tr w:rsidR="009A76B3" w:rsidRPr="00340E06" w14:paraId="0B799D42" w14:textId="77777777" w:rsidTr="00144EB1">
        <w:trPr>
          <w:cantSplit/>
        </w:trPr>
        <w:tc>
          <w:tcPr>
            <w:tcW w:w="6024" w:type="dxa"/>
          </w:tcPr>
          <w:p w14:paraId="4A23CFD9" w14:textId="77777777" w:rsidR="009A76B3" w:rsidRPr="00340E06" w:rsidRDefault="009A76B3" w:rsidP="00AC5AF2">
            <w:pPr>
              <w:autoSpaceDE w:val="0"/>
              <w:ind w:left="430" w:hanging="430"/>
            </w:pPr>
            <w:r w:rsidRPr="00340E06">
              <w:rPr>
                <w:rFonts w:ascii="Arial Narrow" w:hAnsi="Arial Narrow" w:cs="Arial Narrow"/>
                <w:lang w:eastAsia="en-US"/>
              </w:rPr>
              <w:t>18.</w:t>
            </w:r>
            <w:r w:rsidRPr="00340E06">
              <w:rPr>
                <w:rFonts w:ascii="Arial Narrow" w:hAnsi="Arial Narrow" w:cs="Arial Narrow"/>
                <w:lang w:eastAsia="en-US"/>
              </w:rPr>
              <w:tab/>
              <w:t>De grootste christelijke partij in de Kamer.</w:t>
            </w:r>
          </w:p>
        </w:tc>
        <w:tc>
          <w:tcPr>
            <w:tcW w:w="212" w:type="dxa"/>
          </w:tcPr>
          <w:p w14:paraId="5AE99B09" w14:textId="77777777" w:rsidR="009A76B3" w:rsidRPr="00340E06" w:rsidRDefault="009A76B3" w:rsidP="00AC5AF2">
            <w:pPr>
              <w:pStyle w:val="antw-nieuw"/>
              <w:tabs>
                <w:tab w:val="clear" w:pos="284"/>
              </w:tabs>
              <w:snapToGrid w:val="0"/>
              <w:spacing w:line="260" w:lineRule="atLeast"/>
              <w:ind w:left="0" w:firstLine="0"/>
              <w:rPr>
                <w:rFonts w:ascii="Arial Narrow" w:hAnsi="Arial Narrow"/>
                <w:lang w:eastAsia="en-US"/>
              </w:rPr>
            </w:pPr>
          </w:p>
        </w:tc>
        <w:tc>
          <w:tcPr>
            <w:tcW w:w="2907" w:type="dxa"/>
            <w:tcBorders>
              <w:top w:val="single" w:sz="4" w:space="0" w:color="000000"/>
              <w:bottom w:val="single" w:sz="4" w:space="0" w:color="000000"/>
            </w:tcBorders>
          </w:tcPr>
          <w:p w14:paraId="4EED94FD" w14:textId="77777777" w:rsidR="009A76B3" w:rsidRPr="00340E06" w:rsidRDefault="009A76B3" w:rsidP="00AC5AF2">
            <w:pPr>
              <w:pStyle w:val="antw-nieuw"/>
              <w:tabs>
                <w:tab w:val="clear" w:pos="284"/>
                <w:tab w:val="clear" w:pos="425"/>
                <w:tab w:val="clear" w:pos="567"/>
                <w:tab w:val="clear" w:pos="709"/>
                <w:tab w:val="clear" w:pos="851"/>
              </w:tabs>
              <w:spacing w:line="260" w:lineRule="atLeast"/>
              <w:ind w:left="429" w:hanging="429"/>
            </w:pPr>
            <w:r w:rsidRPr="00340E06">
              <w:rPr>
                <w:rFonts w:ascii="Arial Narrow" w:hAnsi="Arial Narrow"/>
              </w:rPr>
              <w:t>18.</w:t>
            </w:r>
            <w:r w:rsidRPr="00340E06">
              <w:rPr>
                <w:rFonts w:ascii="Arial Narrow" w:hAnsi="Arial Narrow"/>
              </w:rPr>
              <w:tab/>
              <w:t xml:space="preserve">CDA </w:t>
            </w:r>
          </w:p>
        </w:tc>
      </w:tr>
      <w:tr w:rsidR="009A76B3" w:rsidRPr="00340E06" w14:paraId="2A7BD55A" w14:textId="77777777" w:rsidTr="00144EB1">
        <w:trPr>
          <w:cantSplit/>
        </w:trPr>
        <w:tc>
          <w:tcPr>
            <w:tcW w:w="6024" w:type="dxa"/>
          </w:tcPr>
          <w:p w14:paraId="53929D4E" w14:textId="77777777" w:rsidR="009A76B3" w:rsidRPr="00340E06" w:rsidRDefault="009A76B3" w:rsidP="00AC5AF2">
            <w:pPr>
              <w:autoSpaceDE w:val="0"/>
              <w:ind w:left="430" w:hanging="430"/>
            </w:pPr>
            <w:r w:rsidRPr="00340E06">
              <w:rPr>
                <w:rFonts w:ascii="Arial Narrow" w:hAnsi="Arial Narrow" w:cs="Arial Narrow"/>
                <w:lang w:eastAsia="en-US"/>
              </w:rPr>
              <w:t>19.</w:t>
            </w:r>
            <w:r w:rsidRPr="00340E06">
              <w:rPr>
                <w:rFonts w:ascii="Arial Narrow" w:hAnsi="Arial Narrow" w:cs="Arial Narrow"/>
                <w:lang w:eastAsia="en-US"/>
              </w:rPr>
              <w:tab/>
            </w:r>
            <w:r>
              <w:rPr>
                <w:rFonts w:ascii="Arial Narrow" w:hAnsi="Arial Narrow" w:cs="Arial Narrow"/>
                <w:lang w:eastAsia="en-US"/>
              </w:rPr>
              <w:t>Verloor de meeste zetels bij de verkiezingen van 2021</w:t>
            </w:r>
            <w:r w:rsidRPr="00340E06">
              <w:rPr>
                <w:rFonts w:ascii="Arial Narrow" w:hAnsi="Arial Narrow" w:cs="Arial Narrow"/>
                <w:lang w:eastAsia="en-US"/>
              </w:rPr>
              <w:t>.</w:t>
            </w:r>
          </w:p>
        </w:tc>
        <w:tc>
          <w:tcPr>
            <w:tcW w:w="212" w:type="dxa"/>
          </w:tcPr>
          <w:p w14:paraId="3AA9993F" w14:textId="77777777" w:rsidR="009A76B3" w:rsidRPr="00340E06" w:rsidRDefault="009A76B3" w:rsidP="00AC5AF2">
            <w:pPr>
              <w:pStyle w:val="antw-nieuw"/>
              <w:tabs>
                <w:tab w:val="clear" w:pos="284"/>
              </w:tabs>
              <w:snapToGrid w:val="0"/>
              <w:spacing w:line="260" w:lineRule="atLeast"/>
              <w:ind w:left="0" w:firstLine="0"/>
              <w:rPr>
                <w:rFonts w:ascii="Arial Narrow" w:hAnsi="Arial Narrow"/>
                <w:lang w:eastAsia="en-US"/>
              </w:rPr>
            </w:pPr>
          </w:p>
        </w:tc>
        <w:tc>
          <w:tcPr>
            <w:tcW w:w="2907" w:type="dxa"/>
            <w:tcBorders>
              <w:top w:val="single" w:sz="4" w:space="0" w:color="000000"/>
              <w:bottom w:val="single" w:sz="4" w:space="0" w:color="000000"/>
            </w:tcBorders>
          </w:tcPr>
          <w:p w14:paraId="1768CC8C" w14:textId="77777777" w:rsidR="009A76B3" w:rsidRPr="00340E06" w:rsidRDefault="009A76B3" w:rsidP="00AC5AF2">
            <w:pPr>
              <w:pStyle w:val="antw-nieuw"/>
              <w:tabs>
                <w:tab w:val="clear" w:pos="284"/>
                <w:tab w:val="clear" w:pos="425"/>
                <w:tab w:val="clear" w:pos="567"/>
                <w:tab w:val="clear" w:pos="709"/>
                <w:tab w:val="clear" w:pos="851"/>
              </w:tabs>
              <w:spacing w:line="260" w:lineRule="atLeast"/>
              <w:ind w:left="429" w:hanging="429"/>
            </w:pPr>
            <w:r w:rsidRPr="00340E06">
              <w:rPr>
                <w:rFonts w:ascii="Arial Narrow" w:hAnsi="Arial Narrow"/>
              </w:rPr>
              <w:t>19.</w:t>
            </w:r>
            <w:r w:rsidRPr="00340E06">
              <w:rPr>
                <w:rFonts w:ascii="Arial Narrow" w:hAnsi="Arial Narrow"/>
              </w:rPr>
              <w:tab/>
            </w:r>
            <w:r>
              <w:rPr>
                <w:rFonts w:ascii="Arial Narrow" w:hAnsi="Arial Narrow"/>
              </w:rPr>
              <w:t>GroenLinks</w:t>
            </w:r>
          </w:p>
        </w:tc>
      </w:tr>
      <w:tr w:rsidR="009A76B3" w:rsidRPr="00340E06" w14:paraId="71E8C426" w14:textId="77777777" w:rsidTr="00144EB1">
        <w:trPr>
          <w:cantSplit/>
        </w:trPr>
        <w:tc>
          <w:tcPr>
            <w:tcW w:w="6024" w:type="dxa"/>
          </w:tcPr>
          <w:p w14:paraId="6BB4A3E7" w14:textId="77777777" w:rsidR="009A76B3" w:rsidRPr="00340E06" w:rsidRDefault="009A76B3" w:rsidP="00AC5AF2">
            <w:pPr>
              <w:autoSpaceDE w:val="0"/>
              <w:ind w:left="430" w:hanging="430"/>
            </w:pPr>
            <w:r w:rsidRPr="00340E06">
              <w:rPr>
                <w:rFonts w:ascii="Arial Narrow" w:hAnsi="Arial Narrow" w:cs="Arial Narrow"/>
                <w:lang w:eastAsia="en-US"/>
              </w:rPr>
              <w:t>20.</w:t>
            </w:r>
            <w:r w:rsidRPr="00340E06">
              <w:rPr>
                <w:rFonts w:ascii="Arial Narrow" w:hAnsi="Arial Narrow" w:cs="Arial Narrow"/>
                <w:lang w:eastAsia="en-US"/>
              </w:rPr>
              <w:tab/>
              <w:t xml:space="preserve">Wil </w:t>
            </w:r>
            <w:r>
              <w:rPr>
                <w:rFonts w:ascii="Arial Narrow" w:hAnsi="Arial Narrow" w:cs="Arial Narrow"/>
                <w:lang w:eastAsia="en-US"/>
              </w:rPr>
              <w:t>dat Nederland uit de EU stapt.</w:t>
            </w:r>
          </w:p>
        </w:tc>
        <w:tc>
          <w:tcPr>
            <w:tcW w:w="212" w:type="dxa"/>
          </w:tcPr>
          <w:p w14:paraId="0C00B654" w14:textId="77777777" w:rsidR="009A76B3" w:rsidRPr="00340E06" w:rsidRDefault="009A76B3" w:rsidP="00AC5AF2">
            <w:pPr>
              <w:pStyle w:val="antw-nieuw"/>
              <w:tabs>
                <w:tab w:val="clear" w:pos="284"/>
              </w:tabs>
              <w:snapToGrid w:val="0"/>
              <w:spacing w:line="260" w:lineRule="atLeast"/>
              <w:ind w:left="0" w:firstLine="0"/>
              <w:rPr>
                <w:rFonts w:ascii="Arial Narrow" w:hAnsi="Arial Narrow"/>
                <w:lang w:eastAsia="en-US"/>
              </w:rPr>
            </w:pPr>
          </w:p>
        </w:tc>
        <w:tc>
          <w:tcPr>
            <w:tcW w:w="2907" w:type="dxa"/>
            <w:tcBorders>
              <w:top w:val="single" w:sz="4" w:space="0" w:color="000000"/>
              <w:bottom w:val="single" w:sz="4" w:space="0" w:color="000000"/>
            </w:tcBorders>
          </w:tcPr>
          <w:p w14:paraId="125F6D17" w14:textId="77777777" w:rsidR="009A76B3" w:rsidRPr="00340E06" w:rsidRDefault="009A76B3" w:rsidP="00AC5AF2">
            <w:pPr>
              <w:pStyle w:val="antw-nieuw"/>
              <w:tabs>
                <w:tab w:val="clear" w:pos="284"/>
                <w:tab w:val="clear" w:pos="425"/>
                <w:tab w:val="clear" w:pos="567"/>
                <w:tab w:val="clear" w:pos="709"/>
                <w:tab w:val="clear" w:pos="851"/>
              </w:tabs>
              <w:spacing w:line="260" w:lineRule="atLeast"/>
              <w:ind w:left="429" w:hanging="429"/>
            </w:pPr>
            <w:r w:rsidRPr="00340E06">
              <w:rPr>
                <w:rFonts w:ascii="Arial Narrow" w:hAnsi="Arial Narrow"/>
              </w:rPr>
              <w:t>20.</w:t>
            </w:r>
            <w:r w:rsidRPr="00340E06">
              <w:rPr>
                <w:rFonts w:ascii="Arial Narrow" w:hAnsi="Arial Narrow"/>
              </w:rPr>
              <w:tab/>
            </w:r>
            <w:r>
              <w:rPr>
                <w:rFonts w:ascii="Arial Narrow" w:hAnsi="Arial Narrow"/>
              </w:rPr>
              <w:t xml:space="preserve">PVV, FvD </w:t>
            </w:r>
          </w:p>
        </w:tc>
      </w:tr>
      <w:tr w:rsidR="009A76B3" w:rsidRPr="00340E06" w14:paraId="4621F2AF" w14:textId="77777777" w:rsidTr="00144EB1">
        <w:trPr>
          <w:cantSplit/>
        </w:trPr>
        <w:tc>
          <w:tcPr>
            <w:tcW w:w="6024" w:type="dxa"/>
          </w:tcPr>
          <w:p w14:paraId="09B9D9DF" w14:textId="77777777" w:rsidR="009A76B3" w:rsidRPr="00340E06" w:rsidRDefault="009A76B3" w:rsidP="00AC5AF2">
            <w:pPr>
              <w:autoSpaceDE w:val="0"/>
              <w:ind w:left="430" w:hanging="430"/>
            </w:pPr>
            <w:r w:rsidRPr="00340E06">
              <w:rPr>
                <w:rFonts w:ascii="Arial Narrow" w:hAnsi="Arial Narrow" w:cs="Arial Narrow"/>
                <w:lang w:eastAsia="en-US"/>
              </w:rPr>
              <w:t>21.</w:t>
            </w:r>
            <w:r w:rsidRPr="00340E06">
              <w:rPr>
                <w:rFonts w:ascii="Arial Narrow" w:hAnsi="Arial Narrow" w:cs="Arial Narrow"/>
                <w:lang w:eastAsia="en-US"/>
              </w:rPr>
              <w:tab/>
            </w:r>
            <w:r>
              <w:rPr>
                <w:rFonts w:ascii="Arial Narrow" w:hAnsi="Arial Narrow" w:cs="Arial Narrow"/>
                <w:lang w:eastAsia="en-US"/>
              </w:rPr>
              <w:t>Joost Eerdmans leidt deze nieuw gekozen partij</w:t>
            </w:r>
            <w:r w:rsidRPr="00340E06">
              <w:rPr>
                <w:rFonts w:ascii="Arial Narrow" w:hAnsi="Arial Narrow" w:cs="Arial Narrow"/>
                <w:lang w:eastAsia="en-US"/>
              </w:rPr>
              <w:t>.</w:t>
            </w:r>
          </w:p>
        </w:tc>
        <w:tc>
          <w:tcPr>
            <w:tcW w:w="212" w:type="dxa"/>
          </w:tcPr>
          <w:p w14:paraId="39E8016D" w14:textId="77777777" w:rsidR="009A76B3" w:rsidRPr="00340E06" w:rsidRDefault="009A76B3" w:rsidP="00AC5AF2">
            <w:pPr>
              <w:pStyle w:val="antw-nieuw"/>
              <w:tabs>
                <w:tab w:val="clear" w:pos="284"/>
              </w:tabs>
              <w:snapToGrid w:val="0"/>
              <w:spacing w:line="260" w:lineRule="atLeast"/>
              <w:ind w:left="0" w:firstLine="0"/>
              <w:rPr>
                <w:rFonts w:ascii="Arial Narrow" w:hAnsi="Arial Narrow"/>
                <w:lang w:eastAsia="en-US"/>
              </w:rPr>
            </w:pPr>
          </w:p>
        </w:tc>
        <w:tc>
          <w:tcPr>
            <w:tcW w:w="2907" w:type="dxa"/>
            <w:tcBorders>
              <w:top w:val="single" w:sz="4" w:space="0" w:color="000000"/>
              <w:bottom w:val="single" w:sz="4" w:space="0" w:color="000000"/>
            </w:tcBorders>
          </w:tcPr>
          <w:p w14:paraId="148B7C08" w14:textId="77777777" w:rsidR="009A76B3" w:rsidRPr="00340E06" w:rsidRDefault="009A76B3" w:rsidP="00AC5AF2">
            <w:pPr>
              <w:pStyle w:val="antw-nieuw"/>
              <w:tabs>
                <w:tab w:val="clear" w:pos="284"/>
                <w:tab w:val="clear" w:pos="425"/>
                <w:tab w:val="clear" w:pos="567"/>
                <w:tab w:val="clear" w:pos="709"/>
                <w:tab w:val="clear" w:pos="851"/>
              </w:tabs>
              <w:spacing w:line="260" w:lineRule="atLeast"/>
              <w:ind w:left="429" w:hanging="429"/>
            </w:pPr>
            <w:r w:rsidRPr="00340E06">
              <w:rPr>
                <w:rFonts w:ascii="Arial Narrow" w:hAnsi="Arial Narrow"/>
              </w:rPr>
              <w:t>21.</w:t>
            </w:r>
            <w:r w:rsidRPr="00340E06">
              <w:rPr>
                <w:rFonts w:ascii="Arial Narrow" w:hAnsi="Arial Narrow"/>
              </w:rPr>
              <w:tab/>
            </w:r>
            <w:r>
              <w:rPr>
                <w:rFonts w:ascii="Arial Narrow" w:hAnsi="Arial Narrow"/>
              </w:rPr>
              <w:t>JA21</w:t>
            </w:r>
          </w:p>
        </w:tc>
      </w:tr>
      <w:tr w:rsidR="009A76B3" w:rsidRPr="008B5BEB" w14:paraId="5253FC2E" w14:textId="77777777" w:rsidTr="00144EB1">
        <w:trPr>
          <w:cantSplit/>
        </w:trPr>
        <w:tc>
          <w:tcPr>
            <w:tcW w:w="6024" w:type="dxa"/>
          </w:tcPr>
          <w:p w14:paraId="1F67EAC2" w14:textId="77777777" w:rsidR="009A76B3" w:rsidRPr="00340E06" w:rsidRDefault="009A76B3" w:rsidP="00AC5AF2">
            <w:pPr>
              <w:autoSpaceDE w:val="0"/>
              <w:ind w:left="430" w:hanging="430"/>
            </w:pPr>
            <w:r w:rsidRPr="00340E06">
              <w:rPr>
                <w:rFonts w:ascii="Arial Narrow" w:hAnsi="Arial Narrow" w:cs="Arial Narrow"/>
                <w:lang w:eastAsia="en-US"/>
              </w:rPr>
              <w:t>2</w:t>
            </w:r>
            <w:r>
              <w:rPr>
                <w:rFonts w:ascii="Arial Narrow" w:hAnsi="Arial Narrow" w:cs="Arial Narrow"/>
                <w:lang w:eastAsia="en-US"/>
              </w:rPr>
              <w:t>2</w:t>
            </w:r>
            <w:r w:rsidRPr="00340E06">
              <w:rPr>
                <w:rFonts w:ascii="Arial Narrow" w:hAnsi="Arial Narrow" w:cs="Arial Narrow"/>
                <w:lang w:eastAsia="en-US"/>
              </w:rPr>
              <w:t>.</w:t>
            </w:r>
            <w:r w:rsidRPr="00340E06">
              <w:rPr>
                <w:rFonts w:ascii="Arial Narrow" w:hAnsi="Arial Narrow" w:cs="Arial Narrow"/>
                <w:lang w:eastAsia="en-US"/>
              </w:rPr>
              <w:tab/>
              <w:t>Vlees, vis, eieren en zuivel moeten een hoger btw-tarief krijgen.</w:t>
            </w:r>
          </w:p>
        </w:tc>
        <w:tc>
          <w:tcPr>
            <w:tcW w:w="212" w:type="dxa"/>
          </w:tcPr>
          <w:p w14:paraId="70A5DD61" w14:textId="77777777" w:rsidR="009A76B3" w:rsidRPr="00340E06" w:rsidRDefault="009A76B3" w:rsidP="00AC5AF2">
            <w:pPr>
              <w:pStyle w:val="antw-nieuw"/>
              <w:tabs>
                <w:tab w:val="clear" w:pos="284"/>
              </w:tabs>
              <w:snapToGrid w:val="0"/>
              <w:spacing w:line="260" w:lineRule="atLeast"/>
              <w:ind w:left="0" w:firstLine="0"/>
              <w:rPr>
                <w:rFonts w:ascii="Arial Narrow" w:hAnsi="Arial Narrow"/>
                <w:lang w:eastAsia="en-US"/>
              </w:rPr>
            </w:pPr>
          </w:p>
        </w:tc>
        <w:tc>
          <w:tcPr>
            <w:tcW w:w="2907" w:type="dxa"/>
            <w:tcBorders>
              <w:top w:val="single" w:sz="4" w:space="0" w:color="000000"/>
              <w:bottom w:val="single" w:sz="4" w:space="0" w:color="000000"/>
            </w:tcBorders>
          </w:tcPr>
          <w:p w14:paraId="262AC854" w14:textId="77777777" w:rsidR="009A76B3" w:rsidRPr="00AA6ECD" w:rsidRDefault="009A76B3" w:rsidP="00AC5AF2">
            <w:pPr>
              <w:pStyle w:val="antw-nieuw"/>
              <w:tabs>
                <w:tab w:val="clear" w:pos="284"/>
                <w:tab w:val="clear" w:pos="425"/>
                <w:tab w:val="clear" w:pos="567"/>
                <w:tab w:val="clear" w:pos="709"/>
                <w:tab w:val="clear" w:pos="851"/>
              </w:tabs>
              <w:spacing w:line="260" w:lineRule="atLeast"/>
              <w:ind w:left="429" w:hanging="429"/>
            </w:pPr>
            <w:r w:rsidRPr="00AA6ECD">
              <w:rPr>
                <w:rFonts w:ascii="Arial Narrow" w:hAnsi="Arial Narrow"/>
              </w:rPr>
              <w:t>22.</w:t>
            </w:r>
            <w:r w:rsidRPr="00AA6ECD">
              <w:rPr>
                <w:rFonts w:ascii="Arial Narrow" w:hAnsi="Arial Narrow"/>
              </w:rPr>
              <w:tab/>
            </w:r>
            <w:r w:rsidRPr="00340E06">
              <w:rPr>
                <w:rFonts w:ascii="Arial Narrow" w:hAnsi="Arial Narrow"/>
              </w:rPr>
              <w:t>PvdD, GroenLinks</w:t>
            </w:r>
          </w:p>
        </w:tc>
      </w:tr>
      <w:tr w:rsidR="009A76B3" w:rsidRPr="00340E06" w14:paraId="316F5B1F" w14:textId="77777777" w:rsidTr="00144EB1">
        <w:trPr>
          <w:cantSplit/>
        </w:trPr>
        <w:tc>
          <w:tcPr>
            <w:tcW w:w="6024" w:type="dxa"/>
          </w:tcPr>
          <w:p w14:paraId="7AFE5D5B" w14:textId="77777777" w:rsidR="009A76B3" w:rsidRPr="00340E06" w:rsidRDefault="009A76B3" w:rsidP="00AC5AF2">
            <w:pPr>
              <w:autoSpaceDE w:val="0"/>
              <w:ind w:left="430" w:hanging="430"/>
            </w:pPr>
            <w:r w:rsidRPr="00340E06">
              <w:rPr>
                <w:rFonts w:ascii="Arial Narrow" w:hAnsi="Arial Narrow" w:cs="Arial Narrow"/>
                <w:lang w:eastAsia="en-US"/>
              </w:rPr>
              <w:t>23.</w:t>
            </w:r>
            <w:r w:rsidRPr="00340E06">
              <w:rPr>
                <w:rFonts w:ascii="Arial Narrow" w:hAnsi="Arial Narrow" w:cs="Arial Narrow"/>
                <w:lang w:eastAsia="en-US"/>
              </w:rPr>
              <w:tab/>
            </w:r>
            <w:r>
              <w:rPr>
                <w:rFonts w:ascii="Arial Narrow" w:hAnsi="Arial Narrow" w:cs="Arial Narrow"/>
                <w:lang w:eastAsia="en-US"/>
              </w:rPr>
              <w:t>Is voor meer overdracht van bevoegdheden naar Europa.</w:t>
            </w:r>
          </w:p>
        </w:tc>
        <w:tc>
          <w:tcPr>
            <w:tcW w:w="212" w:type="dxa"/>
          </w:tcPr>
          <w:p w14:paraId="0B505470" w14:textId="77777777" w:rsidR="009A76B3" w:rsidRPr="00340E06" w:rsidRDefault="009A76B3" w:rsidP="00AC5AF2">
            <w:pPr>
              <w:pStyle w:val="antw-nieuw"/>
              <w:tabs>
                <w:tab w:val="clear" w:pos="284"/>
              </w:tabs>
              <w:snapToGrid w:val="0"/>
              <w:spacing w:line="260" w:lineRule="atLeast"/>
              <w:ind w:left="0" w:firstLine="0"/>
              <w:rPr>
                <w:rFonts w:ascii="Arial Narrow" w:hAnsi="Arial Narrow"/>
                <w:lang w:eastAsia="en-US"/>
              </w:rPr>
            </w:pPr>
          </w:p>
        </w:tc>
        <w:tc>
          <w:tcPr>
            <w:tcW w:w="2907" w:type="dxa"/>
            <w:tcBorders>
              <w:top w:val="single" w:sz="4" w:space="0" w:color="000000"/>
              <w:bottom w:val="single" w:sz="4" w:space="0" w:color="000000"/>
            </w:tcBorders>
          </w:tcPr>
          <w:p w14:paraId="23C40137" w14:textId="77777777" w:rsidR="009A76B3" w:rsidRPr="00340E06" w:rsidRDefault="009A76B3" w:rsidP="00AC5AF2">
            <w:pPr>
              <w:pStyle w:val="antw-nieuw"/>
              <w:tabs>
                <w:tab w:val="clear" w:pos="284"/>
                <w:tab w:val="clear" w:pos="425"/>
                <w:tab w:val="clear" w:pos="567"/>
                <w:tab w:val="clear" w:pos="709"/>
                <w:tab w:val="clear" w:pos="851"/>
              </w:tabs>
              <w:spacing w:line="260" w:lineRule="atLeast"/>
              <w:ind w:left="429" w:hanging="429"/>
            </w:pPr>
            <w:r w:rsidRPr="00340E06">
              <w:rPr>
                <w:rFonts w:ascii="Arial Narrow" w:hAnsi="Arial Narrow"/>
              </w:rPr>
              <w:t>23.</w:t>
            </w:r>
            <w:r w:rsidRPr="00340E06">
              <w:rPr>
                <w:rFonts w:ascii="Arial Narrow" w:hAnsi="Arial Narrow"/>
              </w:rPr>
              <w:tab/>
            </w:r>
            <w:r>
              <w:rPr>
                <w:rFonts w:ascii="Arial Narrow" w:hAnsi="Arial Narrow"/>
              </w:rPr>
              <w:t>Volt, D66</w:t>
            </w:r>
          </w:p>
        </w:tc>
      </w:tr>
      <w:tr w:rsidR="009A76B3" w:rsidRPr="00340E06" w14:paraId="26129CA8" w14:textId="77777777" w:rsidTr="00144EB1">
        <w:trPr>
          <w:cantSplit/>
        </w:trPr>
        <w:tc>
          <w:tcPr>
            <w:tcW w:w="6024" w:type="dxa"/>
          </w:tcPr>
          <w:p w14:paraId="18077A53" w14:textId="77777777" w:rsidR="009A76B3" w:rsidRPr="00340E06" w:rsidRDefault="009A76B3" w:rsidP="00AC5AF2">
            <w:pPr>
              <w:autoSpaceDE w:val="0"/>
              <w:ind w:left="430" w:hanging="430"/>
            </w:pPr>
            <w:r w:rsidRPr="00340E06">
              <w:rPr>
                <w:rFonts w:ascii="Arial Narrow" w:hAnsi="Arial Narrow" w:cs="Arial Narrow"/>
                <w:lang w:eastAsia="en-US"/>
              </w:rPr>
              <w:t>24.</w:t>
            </w:r>
            <w:r w:rsidRPr="00340E06">
              <w:rPr>
                <w:rFonts w:ascii="Arial Narrow" w:hAnsi="Arial Narrow" w:cs="Arial Narrow"/>
                <w:lang w:eastAsia="en-US"/>
              </w:rPr>
              <w:tab/>
            </w:r>
            <w:r>
              <w:rPr>
                <w:rFonts w:ascii="Arial Narrow" w:hAnsi="Arial Narrow" w:cs="Arial Narrow"/>
                <w:lang w:eastAsia="en-US"/>
              </w:rPr>
              <w:t>Deze drie partijen hoorden vroeger tot ‘de grote drie’.</w:t>
            </w:r>
          </w:p>
        </w:tc>
        <w:tc>
          <w:tcPr>
            <w:tcW w:w="212" w:type="dxa"/>
          </w:tcPr>
          <w:p w14:paraId="71EC6F42" w14:textId="77777777" w:rsidR="009A76B3" w:rsidRPr="00340E06" w:rsidRDefault="009A76B3" w:rsidP="00AC5AF2">
            <w:pPr>
              <w:pStyle w:val="antw-nieuw"/>
              <w:tabs>
                <w:tab w:val="clear" w:pos="284"/>
              </w:tabs>
              <w:snapToGrid w:val="0"/>
              <w:spacing w:line="260" w:lineRule="atLeast"/>
              <w:ind w:left="0" w:firstLine="0"/>
              <w:rPr>
                <w:rFonts w:ascii="Arial Narrow" w:hAnsi="Arial Narrow"/>
                <w:lang w:eastAsia="en-US"/>
              </w:rPr>
            </w:pPr>
          </w:p>
        </w:tc>
        <w:tc>
          <w:tcPr>
            <w:tcW w:w="2907" w:type="dxa"/>
            <w:tcBorders>
              <w:top w:val="single" w:sz="4" w:space="0" w:color="000000"/>
              <w:bottom w:val="single" w:sz="4" w:space="0" w:color="000000"/>
            </w:tcBorders>
          </w:tcPr>
          <w:p w14:paraId="16751E28" w14:textId="77777777" w:rsidR="009A76B3" w:rsidRPr="00340E06" w:rsidRDefault="009A76B3" w:rsidP="00AC5AF2">
            <w:pPr>
              <w:pStyle w:val="antw-nieuw"/>
              <w:tabs>
                <w:tab w:val="clear" w:pos="284"/>
                <w:tab w:val="clear" w:pos="425"/>
                <w:tab w:val="clear" w:pos="567"/>
                <w:tab w:val="clear" w:pos="709"/>
                <w:tab w:val="clear" w:pos="851"/>
              </w:tabs>
              <w:spacing w:line="260" w:lineRule="atLeast"/>
              <w:ind w:left="429" w:hanging="429"/>
            </w:pPr>
            <w:r w:rsidRPr="00340E06">
              <w:rPr>
                <w:rFonts w:ascii="Arial Narrow" w:hAnsi="Arial Narrow"/>
              </w:rPr>
              <w:t>24.</w:t>
            </w:r>
            <w:r w:rsidRPr="00340E06">
              <w:rPr>
                <w:rFonts w:ascii="Arial Narrow" w:hAnsi="Arial Narrow"/>
              </w:rPr>
              <w:tab/>
              <w:t>PvdA</w:t>
            </w:r>
            <w:r>
              <w:rPr>
                <w:rFonts w:ascii="Arial Narrow" w:hAnsi="Arial Narrow"/>
              </w:rPr>
              <w:t>, CDA, VVD</w:t>
            </w:r>
          </w:p>
        </w:tc>
      </w:tr>
      <w:tr w:rsidR="009A76B3" w:rsidRPr="00340E06" w14:paraId="7CDF5F34" w14:textId="77777777" w:rsidTr="00144EB1">
        <w:trPr>
          <w:cantSplit/>
        </w:trPr>
        <w:tc>
          <w:tcPr>
            <w:tcW w:w="6024" w:type="dxa"/>
          </w:tcPr>
          <w:p w14:paraId="33108E62" w14:textId="77777777" w:rsidR="009A76B3" w:rsidRPr="00340E06" w:rsidRDefault="009A76B3" w:rsidP="00AC5AF2">
            <w:pPr>
              <w:autoSpaceDE w:val="0"/>
              <w:ind w:left="430" w:hanging="430"/>
            </w:pPr>
            <w:r w:rsidRPr="00340E06">
              <w:rPr>
                <w:rFonts w:ascii="Arial Narrow" w:hAnsi="Arial Narrow" w:cs="Arial Narrow"/>
                <w:lang w:eastAsia="en-US"/>
              </w:rPr>
              <w:t>25.</w:t>
            </w:r>
            <w:r w:rsidRPr="00340E06">
              <w:rPr>
                <w:rFonts w:ascii="Arial Narrow" w:hAnsi="Arial Narrow" w:cs="Arial Narrow"/>
                <w:lang w:eastAsia="en-US"/>
              </w:rPr>
              <w:tab/>
            </w:r>
            <w:r>
              <w:rPr>
                <w:rFonts w:ascii="Arial Narrow" w:hAnsi="Arial Narrow" w:cs="Arial Narrow"/>
                <w:lang w:eastAsia="en-US"/>
              </w:rPr>
              <w:t xml:space="preserve">Thierry Baudet leidt deze oppositiepartij. </w:t>
            </w:r>
          </w:p>
        </w:tc>
        <w:tc>
          <w:tcPr>
            <w:tcW w:w="212" w:type="dxa"/>
          </w:tcPr>
          <w:p w14:paraId="1D3305AB" w14:textId="77777777" w:rsidR="009A76B3" w:rsidRPr="00340E06" w:rsidRDefault="009A76B3" w:rsidP="00AC5AF2">
            <w:pPr>
              <w:pStyle w:val="antw-nieuw"/>
              <w:tabs>
                <w:tab w:val="clear" w:pos="284"/>
              </w:tabs>
              <w:snapToGrid w:val="0"/>
              <w:spacing w:line="260" w:lineRule="atLeast"/>
              <w:ind w:left="0" w:firstLine="0"/>
              <w:rPr>
                <w:rFonts w:ascii="Arial Narrow" w:hAnsi="Arial Narrow"/>
                <w:lang w:eastAsia="en-US"/>
              </w:rPr>
            </w:pPr>
          </w:p>
        </w:tc>
        <w:tc>
          <w:tcPr>
            <w:tcW w:w="2907" w:type="dxa"/>
            <w:tcBorders>
              <w:top w:val="single" w:sz="4" w:space="0" w:color="000000"/>
              <w:bottom w:val="single" w:sz="4" w:space="0" w:color="000000"/>
            </w:tcBorders>
          </w:tcPr>
          <w:p w14:paraId="496D3036" w14:textId="77777777" w:rsidR="009A76B3" w:rsidRPr="00340E06" w:rsidRDefault="009A76B3" w:rsidP="00AC5AF2">
            <w:pPr>
              <w:pStyle w:val="antw-nieuw"/>
              <w:tabs>
                <w:tab w:val="clear" w:pos="284"/>
                <w:tab w:val="clear" w:pos="425"/>
                <w:tab w:val="clear" w:pos="567"/>
                <w:tab w:val="clear" w:pos="709"/>
                <w:tab w:val="clear" w:pos="851"/>
              </w:tabs>
              <w:spacing w:line="260" w:lineRule="atLeast"/>
              <w:ind w:left="429" w:hanging="429"/>
            </w:pPr>
            <w:r w:rsidRPr="00340E06">
              <w:rPr>
                <w:rFonts w:ascii="Arial Narrow" w:hAnsi="Arial Narrow"/>
              </w:rPr>
              <w:t>25.</w:t>
            </w:r>
            <w:r w:rsidRPr="00340E06">
              <w:rPr>
                <w:rFonts w:ascii="Arial Narrow" w:hAnsi="Arial Narrow"/>
              </w:rPr>
              <w:tab/>
            </w:r>
            <w:r>
              <w:rPr>
                <w:rFonts w:ascii="Arial Narrow" w:hAnsi="Arial Narrow"/>
              </w:rPr>
              <w:t>FvD</w:t>
            </w:r>
          </w:p>
        </w:tc>
      </w:tr>
      <w:tr w:rsidR="009A76B3" w:rsidRPr="00340E06" w14:paraId="0D2FB527" w14:textId="77777777" w:rsidTr="00144EB1">
        <w:trPr>
          <w:cantSplit/>
        </w:trPr>
        <w:tc>
          <w:tcPr>
            <w:tcW w:w="6024" w:type="dxa"/>
          </w:tcPr>
          <w:p w14:paraId="20545B0F" w14:textId="77777777" w:rsidR="009A76B3" w:rsidRPr="00340E06" w:rsidRDefault="009A76B3" w:rsidP="00AC5AF2">
            <w:pPr>
              <w:autoSpaceDE w:val="0"/>
              <w:ind w:left="430" w:hanging="430"/>
            </w:pPr>
            <w:r w:rsidRPr="00340E06">
              <w:rPr>
                <w:rFonts w:ascii="Arial Narrow" w:hAnsi="Arial Narrow" w:cs="Arial Narrow"/>
                <w:lang w:eastAsia="en-US"/>
              </w:rPr>
              <w:t>26.</w:t>
            </w:r>
            <w:r w:rsidRPr="00340E06">
              <w:rPr>
                <w:rFonts w:ascii="Arial Narrow" w:hAnsi="Arial Narrow" w:cs="Arial Narrow"/>
                <w:lang w:eastAsia="en-US"/>
              </w:rPr>
              <w:tab/>
            </w:r>
            <w:r>
              <w:rPr>
                <w:rFonts w:ascii="Arial Narrow" w:hAnsi="Arial Narrow" w:cs="Arial Narrow"/>
                <w:lang w:eastAsia="en-US"/>
              </w:rPr>
              <w:t>Nieuwe one-issuepartij die opkomt voor boeren en bewoners op het platteland</w:t>
            </w:r>
            <w:r w:rsidRPr="00340E06">
              <w:rPr>
                <w:rFonts w:ascii="Arial Narrow" w:hAnsi="Arial Narrow" w:cs="Arial Narrow"/>
                <w:lang w:eastAsia="en-US"/>
              </w:rPr>
              <w:t>.</w:t>
            </w:r>
          </w:p>
        </w:tc>
        <w:tc>
          <w:tcPr>
            <w:tcW w:w="212" w:type="dxa"/>
          </w:tcPr>
          <w:p w14:paraId="5F360A04" w14:textId="77777777" w:rsidR="009A76B3" w:rsidRPr="00340E06" w:rsidRDefault="009A76B3" w:rsidP="00AC5AF2">
            <w:pPr>
              <w:pStyle w:val="antw-nieuw"/>
              <w:tabs>
                <w:tab w:val="clear" w:pos="284"/>
              </w:tabs>
              <w:snapToGrid w:val="0"/>
              <w:spacing w:line="260" w:lineRule="atLeast"/>
              <w:ind w:left="0" w:firstLine="0"/>
              <w:rPr>
                <w:rFonts w:ascii="Arial Narrow" w:hAnsi="Arial Narrow"/>
                <w:lang w:eastAsia="en-US"/>
              </w:rPr>
            </w:pPr>
          </w:p>
        </w:tc>
        <w:tc>
          <w:tcPr>
            <w:tcW w:w="2907" w:type="dxa"/>
            <w:tcBorders>
              <w:top w:val="single" w:sz="4" w:space="0" w:color="000000"/>
              <w:bottom w:val="single" w:sz="4" w:space="0" w:color="000000"/>
            </w:tcBorders>
          </w:tcPr>
          <w:p w14:paraId="372B24CE" w14:textId="77777777" w:rsidR="009A76B3" w:rsidRPr="00340E06" w:rsidRDefault="009A76B3" w:rsidP="00AC5AF2">
            <w:pPr>
              <w:pStyle w:val="antw-nieuw"/>
              <w:tabs>
                <w:tab w:val="clear" w:pos="284"/>
                <w:tab w:val="clear" w:pos="425"/>
                <w:tab w:val="clear" w:pos="567"/>
                <w:tab w:val="clear" w:pos="709"/>
                <w:tab w:val="clear" w:pos="851"/>
              </w:tabs>
              <w:spacing w:line="260" w:lineRule="atLeast"/>
              <w:ind w:left="429" w:hanging="429"/>
            </w:pPr>
            <w:r w:rsidRPr="00340E06">
              <w:rPr>
                <w:rFonts w:ascii="Arial Narrow" w:hAnsi="Arial Narrow"/>
              </w:rPr>
              <w:t>26.</w:t>
            </w:r>
            <w:r w:rsidRPr="00340E06">
              <w:rPr>
                <w:rFonts w:ascii="Arial Narrow" w:hAnsi="Arial Narrow"/>
              </w:rPr>
              <w:tab/>
            </w:r>
            <w:r>
              <w:rPr>
                <w:rFonts w:ascii="Arial Narrow" w:hAnsi="Arial Narrow"/>
              </w:rPr>
              <w:t>BBB</w:t>
            </w:r>
          </w:p>
        </w:tc>
      </w:tr>
      <w:tr w:rsidR="009A76B3" w:rsidRPr="00340E06" w14:paraId="228EB8F2" w14:textId="77777777" w:rsidTr="00144EB1">
        <w:trPr>
          <w:cantSplit/>
        </w:trPr>
        <w:tc>
          <w:tcPr>
            <w:tcW w:w="6024" w:type="dxa"/>
          </w:tcPr>
          <w:p w14:paraId="7A454320" w14:textId="77777777" w:rsidR="009A76B3" w:rsidRPr="00340E06" w:rsidRDefault="009A76B3" w:rsidP="00AC5AF2">
            <w:pPr>
              <w:autoSpaceDE w:val="0"/>
              <w:ind w:left="430" w:hanging="430"/>
            </w:pPr>
            <w:r w:rsidRPr="00340E06">
              <w:rPr>
                <w:rFonts w:ascii="Arial Narrow" w:hAnsi="Arial Narrow" w:cs="Arial Narrow"/>
                <w:lang w:eastAsia="en-US"/>
              </w:rPr>
              <w:t>27.</w:t>
            </w:r>
            <w:r w:rsidRPr="00340E06">
              <w:rPr>
                <w:rFonts w:ascii="Arial Narrow" w:hAnsi="Arial Narrow" w:cs="Arial Narrow"/>
                <w:lang w:eastAsia="en-US"/>
              </w:rPr>
              <w:tab/>
            </w:r>
            <w:r>
              <w:rPr>
                <w:rFonts w:ascii="Arial Narrow" w:hAnsi="Arial Narrow" w:cs="Arial Narrow"/>
                <w:lang w:eastAsia="en-US"/>
              </w:rPr>
              <w:t>Deze twee partijen hebben de meeste zetels gewonnen bij de verkiezingen van 2021</w:t>
            </w:r>
            <w:r w:rsidRPr="00340E06">
              <w:rPr>
                <w:rFonts w:ascii="Arial Narrow" w:hAnsi="Arial Narrow" w:cs="Arial Narrow"/>
                <w:lang w:eastAsia="en-US"/>
              </w:rPr>
              <w:t>.</w:t>
            </w:r>
          </w:p>
        </w:tc>
        <w:tc>
          <w:tcPr>
            <w:tcW w:w="212" w:type="dxa"/>
          </w:tcPr>
          <w:p w14:paraId="4E2D1809" w14:textId="77777777" w:rsidR="009A76B3" w:rsidRPr="00340E06" w:rsidRDefault="009A76B3" w:rsidP="00AC5AF2">
            <w:pPr>
              <w:pStyle w:val="antw-nieuw"/>
              <w:tabs>
                <w:tab w:val="clear" w:pos="284"/>
              </w:tabs>
              <w:snapToGrid w:val="0"/>
              <w:spacing w:line="260" w:lineRule="atLeast"/>
              <w:ind w:left="0" w:firstLine="0"/>
              <w:rPr>
                <w:rFonts w:ascii="Arial Narrow" w:hAnsi="Arial Narrow"/>
                <w:lang w:eastAsia="en-US"/>
              </w:rPr>
            </w:pPr>
          </w:p>
        </w:tc>
        <w:tc>
          <w:tcPr>
            <w:tcW w:w="2907" w:type="dxa"/>
            <w:tcBorders>
              <w:top w:val="single" w:sz="4" w:space="0" w:color="000000"/>
              <w:bottom w:val="single" w:sz="4" w:space="0" w:color="000000"/>
            </w:tcBorders>
          </w:tcPr>
          <w:p w14:paraId="33000363" w14:textId="77777777" w:rsidR="009A76B3" w:rsidRPr="00340E06" w:rsidRDefault="009A76B3" w:rsidP="00AC5AF2">
            <w:pPr>
              <w:pStyle w:val="antw-nieuw"/>
              <w:tabs>
                <w:tab w:val="clear" w:pos="284"/>
                <w:tab w:val="clear" w:pos="425"/>
                <w:tab w:val="clear" w:pos="567"/>
                <w:tab w:val="clear" w:pos="709"/>
                <w:tab w:val="clear" w:pos="851"/>
              </w:tabs>
              <w:spacing w:line="260" w:lineRule="atLeast"/>
              <w:ind w:left="429" w:hanging="429"/>
            </w:pPr>
            <w:r w:rsidRPr="00340E06">
              <w:rPr>
                <w:rFonts w:ascii="Arial Narrow" w:hAnsi="Arial Narrow"/>
              </w:rPr>
              <w:t>27.</w:t>
            </w:r>
            <w:r w:rsidRPr="00340E06">
              <w:rPr>
                <w:rFonts w:ascii="Arial Narrow" w:hAnsi="Arial Narrow"/>
              </w:rPr>
              <w:tab/>
              <w:t xml:space="preserve">FvD </w:t>
            </w:r>
            <w:r>
              <w:rPr>
                <w:rFonts w:ascii="Arial Narrow" w:hAnsi="Arial Narrow"/>
              </w:rPr>
              <w:t>en D66</w:t>
            </w:r>
          </w:p>
        </w:tc>
      </w:tr>
      <w:tr w:rsidR="009A76B3" w:rsidRPr="00340E06" w14:paraId="0F65DB9E" w14:textId="77777777" w:rsidTr="00144EB1">
        <w:trPr>
          <w:cantSplit/>
        </w:trPr>
        <w:tc>
          <w:tcPr>
            <w:tcW w:w="6024" w:type="dxa"/>
          </w:tcPr>
          <w:p w14:paraId="5859D66F" w14:textId="77777777" w:rsidR="009A76B3" w:rsidRPr="00340E06" w:rsidRDefault="009A76B3" w:rsidP="00AC5AF2">
            <w:pPr>
              <w:autoSpaceDE w:val="0"/>
              <w:ind w:left="430" w:hanging="430"/>
            </w:pPr>
            <w:r w:rsidRPr="00340E06">
              <w:rPr>
                <w:rFonts w:ascii="Arial Narrow" w:hAnsi="Arial Narrow" w:cs="Arial Narrow"/>
                <w:lang w:eastAsia="en-US"/>
              </w:rPr>
              <w:t>28.</w:t>
            </w:r>
            <w:r w:rsidRPr="00340E06">
              <w:rPr>
                <w:rFonts w:ascii="Arial Narrow" w:hAnsi="Arial Narrow" w:cs="Arial Narrow"/>
                <w:lang w:eastAsia="en-US"/>
              </w:rPr>
              <w:tab/>
            </w:r>
            <w:r>
              <w:rPr>
                <w:rFonts w:ascii="Arial Narrow" w:hAnsi="Arial Narrow" w:cs="Arial Narrow"/>
                <w:lang w:eastAsia="en-US"/>
              </w:rPr>
              <w:t>Heeft van racismebestrijding haar speerpunt gemaakt.</w:t>
            </w:r>
          </w:p>
        </w:tc>
        <w:tc>
          <w:tcPr>
            <w:tcW w:w="212" w:type="dxa"/>
          </w:tcPr>
          <w:p w14:paraId="098434D9" w14:textId="77777777" w:rsidR="009A76B3" w:rsidRPr="00340E06" w:rsidRDefault="009A76B3" w:rsidP="00AC5AF2">
            <w:pPr>
              <w:pStyle w:val="antw-nieuw"/>
              <w:tabs>
                <w:tab w:val="clear" w:pos="284"/>
              </w:tabs>
              <w:snapToGrid w:val="0"/>
              <w:spacing w:line="260" w:lineRule="atLeast"/>
              <w:ind w:left="0" w:firstLine="0"/>
              <w:rPr>
                <w:rFonts w:ascii="Arial Narrow" w:hAnsi="Arial Narrow"/>
                <w:lang w:eastAsia="en-US"/>
              </w:rPr>
            </w:pPr>
          </w:p>
        </w:tc>
        <w:tc>
          <w:tcPr>
            <w:tcW w:w="2907" w:type="dxa"/>
            <w:tcBorders>
              <w:top w:val="single" w:sz="4" w:space="0" w:color="000000"/>
            </w:tcBorders>
          </w:tcPr>
          <w:p w14:paraId="2FEC181D" w14:textId="77777777" w:rsidR="009A76B3" w:rsidRPr="00340E06" w:rsidRDefault="009A76B3" w:rsidP="00AC5AF2">
            <w:pPr>
              <w:pStyle w:val="antw-nieuw"/>
              <w:tabs>
                <w:tab w:val="clear" w:pos="284"/>
                <w:tab w:val="clear" w:pos="425"/>
                <w:tab w:val="clear" w:pos="567"/>
                <w:tab w:val="clear" w:pos="709"/>
                <w:tab w:val="clear" w:pos="851"/>
              </w:tabs>
              <w:spacing w:line="260" w:lineRule="atLeast"/>
              <w:ind w:left="429" w:hanging="429"/>
            </w:pPr>
            <w:r w:rsidRPr="00340E06">
              <w:rPr>
                <w:rFonts w:ascii="Arial Narrow" w:hAnsi="Arial Narrow"/>
              </w:rPr>
              <w:t>28.</w:t>
            </w:r>
            <w:r w:rsidRPr="00340E06">
              <w:rPr>
                <w:rFonts w:ascii="Arial Narrow" w:hAnsi="Arial Narrow"/>
              </w:rPr>
              <w:tab/>
            </w:r>
            <w:r>
              <w:rPr>
                <w:rFonts w:ascii="Arial Narrow" w:hAnsi="Arial Narrow"/>
              </w:rPr>
              <w:t>BIJ1</w:t>
            </w:r>
            <w:r w:rsidR="006E1721">
              <w:rPr>
                <w:rFonts w:ascii="Arial Narrow" w:hAnsi="Arial Narrow"/>
              </w:rPr>
              <w:t>, DENK</w:t>
            </w:r>
          </w:p>
        </w:tc>
      </w:tr>
    </w:tbl>
    <w:p w14:paraId="51A6F006" w14:textId="77777777" w:rsidR="009A76B3" w:rsidRPr="00340E06" w:rsidRDefault="009A76B3" w:rsidP="00AC5AF2">
      <w:pPr>
        <w:pStyle w:val="antw-nieuw"/>
        <w:tabs>
          <w:tab w:val="clear" w:pos="284"/>
        </w:tabs>
        <w:spacing w:line="260" w:lineRule="atLeast"/>
        <w:ind w:left="0" w:firstLine="0"/>
      </w:pPr>
    </w:p>
    <w:p w14:paraId="0C52F5CB" w14:textId="77777777" w:rsidR="00034E1A" w:rsidRDefault="009A76B3" w:rsidP="00AC5AF2">
      <w:pPr>
        <w:pStyle w:val="antw-nieuw"/>
        <w:tabs>
          <w:tab w:val="clear" w:pos="284"/>
        </w:tabs>
        <w:spacing w:line="260" w:lineRule="atLeast"/>
        <w:ind w:left="426" w:firstLine="0"/>
        <w:rPr>
          <w:i/>
        </w:rPr>
      </w:pPr>
      <w:r w:rsidRPr="00340E06">
        <w:rPr>
          <w:i/>
        </w:rPr>
        <w:t xml:space="preserve">Bij het beantwoorden van deze opgave is uitgegaan van de situatie </w:t>
      </w:r>
      <w:r w:rsidRPr="00340E06">
        <w:rPr>
          <w:bCs/>
          <w:i/>
        </w:rPr>
        <w:t>in</w:t>
      </w:r>
      <w:r>
        <w:rPr>
          <w:bCs/>
          <w:i/>
        </w:rPr>
        <w:t xml:space="preserve"> april 2021</w:t>
      </w:r>
      <w:r w:rsidRPr="00340E06">
        <w:rPr>
          <w:i/>
        </w:rPr>
        <w:t>. De antwoorden zijn gebaseerd op de laatste landelijke partijprogramma’s en op uitlatingen van politici in de media.</w:t>
      </w:r>
      <w:r w:rsidR="00034E1A">
        <w:rPr>
          <w:i/>
        </w:rPr>
        <w:t xml:space="preserve"> </w:t>
      </w:r>
    </w:p>
    <w:p w14:paraId="65AC1787" w14:textId="77777777" w:rsidR="009A76B3" w:rsidRPr="00340E06" w:rsidRDefault="00034E1A" w:rsidP="00AC5AF2">
      <w:pPr>
        <w:pStyle w:val="antw-nieuw"/>
        <w:tabs>
          <w:tab w:val="clear" w:pos="284"/>
        </w:tabs>
        <w:spacing w:line="260" w:lineRule="atLeast"/>
        <w:ind w:left="426" w:firstLine="0"/>
      </w:pPr>
      <w:r>
        <w:rPr>
          <w:i/>
        </w:rPr>
        <w:t>Inmiddels is 50PLUS niet meer vertegenwoordigd in de Tweede Kamer omdat lijsttrekker Den Haan uit de partij is gestapt en haar zetel heeft meegenomen.</w:t>
      </w:r>
      <w:r w:rsidR="0043419A">
        <w:rPr>
          <w:i/>
        </w:rPr>
        <w:t xml:space="preserve"> De partij is nog wel vertegenwoordigd in de Eerste Kamer.</w:t>
      </w:r>
    </w:p>
    <w:p w14:paraId="160F8B62" w14:textId="77777777" w:rsidR="009A76B3" w:rsidRPr="00340E06" w:rsidRDefault="009A76B3" w:rsidP="00AC5AF2">
      <w:pPr>
        <w:rPr>
          <w:i/>
        </w:rPr>
      </w:pPr>
    </w:p>
    <w:p w14:paraId="081D0D32" w14:textId="059657F0" w:rsidR="009A76B3" w:rsidRPr="00340E06" w:rsidRDefault="009A76B3" w:rsidP="00AC5AF2">
      <w:pPr>
        <w:pStyle w:val="antw-nieuw"/>
        <w:tabs>
          <w:tab w:val="clear" w:pos="284"/>
          <w:tab w:val="clear" w:pos="425"/>
          <w:tab w:val="clear" w:pos="567"/>
          <w:tab w:val="clear" w:pos="709"/>
          <w:tab w:val="clear" w:pos="851"/>
        </w:tabs>
        <w:spacing w:line="260" w:lineRule="atLeast"/>
        <w:ind w:left="426" w:hanging="426"/>
      </w:pPr>
      <w:r>
        <w:br w:type="page"/>
      </w:r>
      <w:r w:rsidRPr="00340E06">
        <w:t>1</w:t>
      </w:r>
      <w:r>
        <w:t>5</w:t>
      </w:r>
      <w:r w:rsidRPr="00340E06">
        <w:tab/>
      </w:r>
      <w:r w:rsidRPr="00340E06">
        <w:rPr>
          <w:b/>
          <w:i/>
          <w:iCs/>
          <w:caps/>
        </w:rPr>
        <w:t>ZOEK DE BEGRIPPEN BIJ ELKAAR</w:t>
      </w:r>
      <w:r w:rsidRPr="00340E06">
        <w:t xml:space="preserve">  blz. </w:t>
      </w:r>
      <w:r w:rsidR="0043419A">
        <w:t>81</w:t>
      </w:r>
    </w:p>
    <w:p w14:paraId="5D8FF56E" w14:textId="77777777" w:rsidR="009A76B3" w:rsidRPr="00340E06" w:rsidRDefault="009A76B3" w:rsidP="00144EB1"/>
    <w:p w14:paraId="76C754A0" w14:textId="77777777" w:rsidR="009A76B3" w:rsidRPr="00340E06" w:rsidRDefault="009A76B3" w:rsidP="00AC5AF2">
      <w:pPr>
        <w:pStyle w:val="A4-Inspring1"/>
      </w:pPr>
      <w:r w:rsidRPr="00D9031A">
        <w:rPr>
          <w:i/>
        </w:rPr>
        <w:t>Zie voor een toelichting bij deze ‘thinking skill’ het document Inleiding en extra’s.</w:t>
      </w:r>
    </w:p>
    <w:p w14:paraId="58066BE5" w14:textId="77777777" w:rsidR="009A76B3" w:rsidRPr="00340E06" w:rsidRDefault="009A76B3" w:rsidP="00AC5AF2">
      <w:pPr>
        <w:pStyle w:val="A4-Standaardtekst"/>
        <w:rPr>
          <w:i/>
        </w:rPr>
      </w:pPr>
    </w:p>
    <w:p w14:paraId="09660E15" w14:textId="77777777" w:rsidR="009A76B3" w:rsidRPr="00340E06" w:rsidRDefault="009A76B3" w:rsidP="00AC5AF2">
      <w:pPr>
        <w:pStyle w:val="antw-nieuw"/>
        <w:tabs>
          <w:tab w:val="clear" w:pos="284"/>
          <w:tab w:val="clear" w:pos="425"/>
          <w:tab w:val="clear" w:pos="567"/>
          <w:tab w:val="clear" w:pos="709"/>
          <w:tab w:val="clear" w:pos="851"/>
        </w:tabs>
        <w:spacing w:line="260" w:lineRule="atLeast"/>
        <w:ind w:left="426" w:firstLine="0"/>
      </w:pPr>
      <w:r w:rsidRPr="00340E06">
        <w:rPr>
          <w:b/>
          <w:i/>
        </w:rPr>
        <w:t>Voorbeelduitwerking</w:t>
      </w:r>
      <w:r w:rsidRPr="00340E06">
        <w:rPr>
          <w:i/>
        </w:rPr>
        <w:t>:</w:t>
      </w:r>
    </w:p>
    <w:p w14:paraId="2B36DF99" w14:textId="77777777" w:rsidR="009A76B3" w:rsidRPr="00340E06" w:rsidRDefault="009A76B3" w:rsidP="00144EB1"/>
    <w:tbl>
      <w:tblPr>
        <w:tblW w:w="0" w:type="auto"/>
        <w:tblInd w:w="510" w:type="dxa"/>
        <w:tblLayout w:type="fixed"/>
        <w:tblLook w:val="0000" w:firstRow="0" w:lastRow="0" w:firstColumn="0" w:lastColumn="0" w:noHBand="0" w:noVBand="0"/>
      </w:tblPr>
      <w:tblGrid>
        <w:gridCol w:w="1842"/>
        <w:gridCol w:w="251"/>
        <w:gridCol w:w="1841"/>
        <w:gridCol w:w="285"/>
        <w:gridCol w:w="1839"/>
        <w:gridCol w:w="287"/>
        <w:gridCol w:w="1806"/>
      </w:tblGrid>
      <w:tr w:rsidR="009A76B3" w:rsidRPr="00340E06" w14:paraId="3867A211" w14:textId="77777777" w:rsidTr="00144EB1">
        <w:trPr>
          <w:trHeight w:val="23"/>
        </w:trPr>
        <w:tc>
          <w:tcPr>
            <w:tcW w:w="1842" w:type="dxa"/>
            <w:tcBorders>
              <w:top w:val="single" w:sz="4" w:space="0" w:color="000000"/>
              <w:left w:val="single" w:sz="4" w:space="0" w:color="000000"/>
            </w:tcBorders>
          </w:tcPr>
          <w:p w14:paraId="732CAB40" w14:textId="77777777" w:rsidR="009A76B3" w:rsidRPr="00340E06" w:rsidRDefault="009A76B3" w:rsidP="00AC5AF2">
            <w:pPr>
              <w:pStyle w:val="antw-nieuw"/>
              <w:tabs>
                <w:tab w:val="clear" w:pos="284"/>
                <w:tab w:val="clear" w:pos="425"/>
                <w:tab w:val="clear" w:pos="567"/>
                <w:tab w:val="clear" w:pos="709"/>
                <w:tab w:val="clear" w:pos="851"/>
              </w:tabs>
              <w:spacing w:line="260" w:lineRule="atLeast"/>
              <w:ind w:left="0" w:firstLine="0"/>
            </w:pPr>
            <w:r w:rsidRPr="00340E06">
              <w:rPr>
                <w:rFonts w:ascii="Arial Narrow" w:hAnsi="Arial Narrow"/>
              </w:rPr>
              <w:t>TITEL:</w:t>
            </w:r>
          </w:p>
        </w:tc>
        <w:tc>
          <w:tcPr>
            <w:tcW w:w="251" w:type="dxa"/>
            <w:tcBorders>
              <w:left w:val="single" w:sz="4" w:space="0" w:color="000000"/>
            </w:tcBorders>
          </w:tcPr>
          <w:p w14:paraId="13B298B5" w14:textId="77777777" w:rsidR="009A76B3" w:rsidRPr="00340E06"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rPr>
            </w:pPr>
          </w:p>
        </w:tc>
        <w:tc>
          <w:tcPr>
            <w:tcW w:w="1841" w:type="dxa"/>
            <w:tcBorders>
              <w:top w:val="single" w:sz="4" w:space="0" w:color="000000"/>
              <w:left w:val="single" w:sz="4" w:space="0" w:color="000000"/>
            </w:tcBorders>
          </w:tcPr>
          <w:p w14:paraId="4599254E" w14:textId="77777777" w:rsidR="009A76B3" w:rsidRPr="00340E06" w:rsidRDefault="009A76B3" w:rsidP="00AC5AF2">
            <w:pPr>
              <w:pStyle w:val="antw-nieuw"/>
              <w:tabs>
                <w:tab w:val="clear" w:pos="284"/>
                <w:tab w:val="clear" w:pos="425"/>
                <w:tab w:val="clear" w:pos="567"/>
                <w:tab w:val="clear" w:pos="709"/>
                <w:tab w:val="clear" w:pos="851"/>
              </w:tabs>
              <w:spacing w:line="260" w:lineRule="atLeast"/>
              <w:ind w:left="0" w:firstLine="0"/>
            </w:pPr>
            <w:r w:rsidRPr="00340E06">
              <w:rPr>
                <w:rFonts w:ascii="Arial Narrow" w:hAnsi="Arial Narrow"/>
              </w:rPr>
              <w:t>TITEL:</w:t>
            </w:r>
          </w:p>
        </w:tc>
        <w:tc>
          <w:tcPr>
            <w:tcW w:w="285" w:type="dxa"/>
            <w:tcBorders>
              <w:left w:val="single" w:sz="4" w:space="0" w:color="000000"/>
            </w:tcBorders>
          </w:tcPr>
          <w:p w14:paraId="1F38FB1A" w14:textId="77777777" w:rsidR="009A76B3" w:rsidRPr="00340E06"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rPr>
            </w:pPr>
          </w:p>
        </w:tc>
        <w:tc>
          <w:tcPr>
            <w:tcW w:w="1839" w:type="dxa"/>
            <w:tcBorders>
              <w:top w:val="single" w:sz="4" w:space="0" w:color="000000"/>
              <w:left w:val="single" w:sz="4" w:space="0" w:color="000000"/>
            </w:tcBorders>
          </w:tcPr>
          <w:p w14:paraId="6805DF26" w14:textId="77777777" w:rsidR="009A76B3" w:rsidRPr="00340E06" w:rsidRDefault="009A76B3" w:rsidP="00AC5AF2">
            <w:pPr>
              <w:pStyle w:val="antw-nieuw"/>
              <w:tabs>
                <w:tab w:val="clear" w:pos="284"/>
                <w:tab w:val="clear" w:pos="425"/>
                <w:tab w:val="clear" w:pos="567"/>
                <w:tab w:val="clear" w:pos="709"/>
                <w:tab w:val="clear" w:pos="851"/>
              </w:tabs>
              <w:spacing w:line="260" w:lineRule="atLeast"/>
              <w:ind w:left="0" w:firstLine="0"/>
            </w:pPr>
            <w:r w:rsidRPr="00340E06">
              <w:rPr>
                <w:rFonts w:ascii="Arial Narrow" w:hAnsi="Arial Narrow"/>
              </w:rPr>
              <w:t>TITEL:</w:t>
            </w:r>
          </w:p>
        </w:tc>
        <w:tc>
          <w:tcPr>
            <w:tcW w:w="287" w:type="dxa"/>
            <w:tcBorders>
              <w:left w:val="single" w:sz="4" w:space="0" w:color="000000"/>
            </w:tcBorders>
          </w:tcPr>
          <w:p w14:paraId="444E9251" w14:textId="77777777" w:rsidR="009A76B3" w:rsidRPr="00340E06"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rPr>
            </w:pPr>
          </w:p>
        </w:tc>
        <w:tc>
          <w:tcPr>
            <w:tcW w:w="1806" w:type="dxa"/>
            <w:tcBorders>
              <w:top w:val="single" w:sz="4" w:space="0" w:color="000000"/>
              <w:left w:val="single" w:sz="4" w:space="0" w:color="000000"/>
              <w:right w:val="single" w:sz="4" w:space="0" w:color="000000"/>
            </w:tcBorders>
          </w:tcPr>
          <w:p w14:paraId="154FFB47" w14:textId="77777777" w:rsidR="009A76B3" w:rsidRPr="00340E06" w:rsidRDefault="009A76B3" w:rsidP="00AC5AF2">
            <w:pPr>
              <w:pStyle w:val="antw-nieuw"/>
              <w:tabs>
                <w:tab w:val="clear" w:pos="284"/>
                <w:tab w:val="clear" w:pos="425"/>
                <w:tab w:val="clear" w:pos="567"/>
                <w:tab w:val="clear" w:pos="709"/>
                <w:tab w:val="clear" w:pos="851"/>
              </w:tabs>
              <w:spacing w:line="260" w:lineRule="atLeast"/>
              <w:ind w:left="0" w:firstLine="0"/>
            </w:pPr>
            <w:r w:rsidRPr="00340E06">
              <w:rPr>
                <w:rFonts w:ascii="Arial Narrow" w:hAnsi="Arial Narrow"/>
              </w:rPr>
              <w:t>TITEL:</w:t>
            </w:r>
          </w:p>
        </w:tc>
      </w:tr>
      <w:tr w:rsidR="009A76B3" w:rsidRPr="00340E06" w14:paraId="0AE5DF7C" w14:textId="77777777" w:rsidTr="00144EB1">
        <w:trPr>
          <w:trHeight w:val="23"/>
        </w:trPr>
        <w:tc>
          <w:tcPr>
            <w:tcW w:w="1842" w:type="dxa"/>
            <w:tcBorders>
              <w:left w:val="single" w:sz="4" w:space="0" w:color="000000"/>
              <w:bottom w:val="single" w:sz="4" w:space="0" w:color="000000"/>
            </w:tcBorders>
          </w:tcPr>
          <w:p w14:paraId="7AC146C1" w14:textId="77777777" w:rsidR="009A76B3" w:rsidRPr="00340E06" w:rsidRDefault="009A76B3" w:rsidP="00AC5AF2">
            <w:pPr>
              <w:pStyle w:val="antw-nieuw"/>
              <w:tabs>
                <w:tab w:val="clear" w:pos="284"/>
                <w:tab w:val="clear" w:pos="425"/>
                <w:tab w:val="clear" w:pos="567"/>
                <w:tab w:val="clear" w:pos="709"/>
                <w:tab w:val="clear" w:pos="851"/>
              </w:tabs>
              <w:spacing w:line="260" w:lineRule="atLeast"/>
              <w:ind w:left="0" w:firstLine="0"/>
            </w:pPr>
            <w:r w:rsidRPr="00340E06">
              <w:rPr>
                <w:rFonts w:ascii="Arial Narrow" w:hAnsi="Arial Narrow"/>
                <w:i/>
              </w:rPr>
              <w:t>Christendemocratie:</w:t>
            </w:r>
          </w:p>
          <w:p w14:paraId="63C45F7C" w14:textId="77777777" w:rsidR="009A76B3" w:rsidRPr="00340E06" w:rsidRDefault="009A76B3" w:rsidP="00AC5AF2">
            <w:pPr>
              <w:pStyle w:val="antw-nieuw"/>
              <w:tabs>
                <w:tab w:val="clear" w:pos="284"/>
                <w:tab w:val="clear" w:pos="425"/>
                <w:tab w:val="clear" w:pos="567"/>
                <w:tab w:val="clear" w:pos="709"/>
                <w:tab w:val="clear" w:pos="851"/>
              </w:tabs>
              <w:spacing w:line="260" w:lineRule="atLeast"/>
              <w:ind w:left="0" w:firstLine="0"/>
              <w:rPr>
                <w:rFonts w:ascii="Arial Narrow" w:hAnsi="Arial Narrow"/>
                <w:i/>
              </w:rPr>
            </w:pPr>
          </w:p>
        </w:tc>
        <w:tc>
          <w:tcPr>
            <w:tcW w:w="251" w:type="dxa"/>
            <w:tcBorders>
              <w:left w:val="single" w:sz="4" w:space="0" w:color="000000"/>
            </w:tcBorders>
          </w:tcPr>
          <w:p w14:paraId="7F8FFE2C" w14:textId="77777777" w:rsidR="009A76B3" w:rsidRPr="00340E06"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rPr>
            </w:pPr>
          </w:p>
        </w:tc>
        <w:tc>
          <w:tcPr>
            <w:tcW w:w="1841" w:type="dxa"/>
            <w:tcBorders>
              <w:left w:val="single" w:sz="4" w:space="0" w:color="000000"/>
              <w:bottom w:val="single" w:sz="4" w:space="0" w:color="000000"/>
            </w:tcBorders>
          </w:tcPr>
          <w:p w14:paraId="5216CDED" w14:textId="77777777" w:rsidR="009A76B3" w:rsidRPr="00340E06" w:rsidRDefault="009A76B3" w:rsidP="00AC5AF2">
            <w:pPr>
              <w:pStyle w:val="antw-nieuw"/>
              <w:tabs>
                <w:tab w:val="clear" w:pos="284"/>
                <w:tab w:val="clear" w:pos="425"/>
                <w:tab w:val="clear" w:pos="567"/>
                <w:tab w:val="clear" w:pos="709"/>
                <w:tab w:val="clear" w:pos="851"/>
              </w:tabs>
              <w:spacing w:line="260" w:lineRule="atLeast"/>
              <w:ind w:left="0" w:firstLine="0"/>
            </w:pPr>
            <w:r w:rsidRPr="00340E06">
              <w:rPr>
                <w:rFonts w:ascii="Arial Narrow" w:hAnsi="Arial Narrow"/>
                <w:i/>
              </w:rPr>
              <w:t>Liberalisme:</w:t>
            </w:r>
          </w:p>
        </w:tc>
        <w:tc>
          <w:tcPr>
            <w:tcW w:w="285" w:type="dxa"/>
            <w:tcBorders>
              <w:left w:val="single" w:sz="4" w:space="0" w:color="000000"/>
            </w:tcBorders>
          </w:tcPr>
          <w:p w14:paraId="4FE6E552" w14:textId="77777777" w:rsidR="009A76B3" w:rsidRPr="00340E06"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rPr>
            </w:pPr>
          </w:p>
        </w:tc>
        <w:tc>
          <w:tcPr>
            <w:tcW w:w="1839" w:type="dxa"/>
            <w:tcBorders>
              <w:left w:val="single" w:sz="4" w:space="0" w:color="000000"/>
              <w:bottom w:val="single" w:sz="4" w:space="0" w:color="000000"/>
            </w:tcBorders>
          </w:tcPr>
          <w:p w14:paraId="67F86E07" w14:textId="77777777" w:rsidR="009A76B3" w:rsidRPr="00340E06" w:rsidRDefault="009A76B3" w:rsidP="00AC5AF2">
            <w:pPr>
              <w:pStyle w:val="antw-nieuw"/>
              <w:tabs>
                <w:tab w:val="clear" w:pos="284"/>
                <w:tab w:val="clear" w:pos="425"/>
                <w:tab w:val="clear" w:pos="567"/>
                <w:tab w:val="clear" w:pos="709"/>
                <w:tab w:val="clear" w:pos="851"/>
              </w:tabs>
              <w:spacing w:line="260" w:lineRule="atLeast"/>
              <w:ind w:left="0" w:firstLine="0"/>
            </w:pPr>
            <w:r w:rsidRPr="00340E06">
              <w:rPr>
                <w:rFonts w:ascii="Arial Narrow" w:hAnsi="Arial Narrow"/>
                <w:i/>
              </w:rPr>
              <w:t>Sociaaldemocratie:</w:t>
            </w:r>
          </w:p>
        </w:tc>
        <w:tc>
          <w:tcPr>
            <w:tcW w:w="287" w:type="dxa"/>
            <w:tcBorders>
              <w:left w:val="single" w:sz="4" w:space="0" w:color="000000"/>
            </w:tcBorders>
          </w:tcPr>
          <w:p w14:paraId="40A1EA52" w14:textId="77777777" w:rsidR="009A76B3" w:rsidRPr="00340E06"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rPr>
            </w:pPr>
          </w:p>
        </w:tc>
        <w:tc>
          <w:tcPr>
            <w:tcW w:w="1806" w:type="dxa"/>
            <w:tcBorders>
              <w:left w:val="single" w:sz="4" w:space="0" w:color="000000"/>
              <w:bottom w:val="single" w:sz="4" w:space="0" w:color="000000"/>
              <w:right w:val="single" w:sz="4" w:space="0" w:color="000000"/>
            </w:tcBorders>
          </w:tcPr>
          <w:p w14:paraId="1EA71539" w14:textId="77777777" w:rsidR="009A76B3" w:rsidRPr="00340E06" w:rsidRDefault="009A76B3" w:rsidP="00AC5AF2">
            <w:pPr>
              <w:pStyle w:val="antw-nieuw"/>
              <w:tabs>
                <w:tab w:val="clear" w:pos="284"/>
                <w:tab w:val="clear" w:pos="425"/>
                <w:tab w:val="clear" w:pos="567"/>
                <w:tab w:val="clear" w:pos="709"/>
                <w:tab w:val="clear" w:pos="851"/>
              </w:tabs>
              <w:spacing w:line="260" w:lineRule="atLeast"/>
              <w:ind w:left="0" w:firstLine="0"/>
            </w:pPr>
            <w:r w:rsidRPr="00340E06">
              <w:rPr>
                <w:rFonts w:ascii="Arial Narrow" w:hAnsi="Arial Narrow"/>
                <w:i/>
              </w:rPr>
              <w:t>Populisme:</w:t>
            </w:r>
          </w:p>
        </w:tc>
      </w:tr>
      <w:tr w:rsidR="009A76B3" w14:paraId="6A287C75" w14:textId="77777777" w:rsidTr="00144EB1">
        <w:trPr>
          <w:trHeight w:val="23"/>
        </w:trPr>
        <w:tc>
          <w:tcPr>
            <w:tcW w:w="1842" w:type="dxa"/>
            <w:tcBorders>
              <w:top w:val="single" w:sz="4" w:space="0" w:color="000000"/>
              <w:left w:val="single" w:sz="4" w:space="0" w:color="000000"/>
            </w:tcBorders>
          </w:tcPr>
          <w:p w14:paraId="2FBB5F3B"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rFonts w:ascii="Arial Narrow" w:hAnsi="Arial Narrow"/>
                <w:i/>
                <w:color w:val="000000"/>
              </w:rPr>
              <w:t>geloof</w:t>
            </w:r>
          </w:p>
        </w:tc>
        <w:tc>
          <w:tcPr>
            <w:tcW w:w="251" w:type="dxa"/>
            <w:tcBorders>
              <w:left w:val="single" w:sz="4" w:space="0" w:color="000000"/>
            </w:tcBorders>
          </w:tcPr>
          <w:p w14:paraId="42412357"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1841" w:type="dxa"/>
            <w:tcBorders>
              <w:top w:val="single" w:sz="4" w:space="0" w:color="000000"/>
              <w:left w:val="single" w:sz="4" w:space="0" w:color="000000"/>
            </w:tcBorders>
          </w:tcPr>
          <w:p w14:paraId="57F59054"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rFonts w:ascii="Arial Narrow" w:hAnsi="Arial Narrow"/>
                <w:i/>
                <w:color w:val="000000"/>
              </w:rPr>
              <w:t>vrijheid</w:t>
            </w:r>
          </w:p>
        </w:tc>
        <w:tc>
          <w:tcPr>
            <w:tcW w:w="285" w:type="dxa"/>
            <w:tcBorders>
              <w:left w:val="single" w:sz="4" w:space="0" w:color="000000"/>
            </w:tcBorders>
          </w:tcPr>
          <w:p w14:paraId="02AECA8D"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1839" w:type="dxa"/>
            <w:tcBorders>
              <w:top w:val="single" w:sz="4" w:space="0" w:color="000000"/>
              <w:left w:val="single" w:sz="4" w:space="0" w:color="000000"/>
            </w:tcBorders>
          </w:tcPr>
          <w:p w14:paraId="069D2325"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rFonts w:ascii="Arial Narrow" w:hAnsi="Arial Narrow"/>
                <w:i/>
                <w:color w:val="000000"/>
              </w:rPr>
              <w:t>SP</w:t>
            </w:r>
          </w:p>
        </w:tc>
        <w:tc>
          <w:tcPr>
            <w:tcW w:w="287" w:type="dxa"/>
            <w:tcBorders>
              <w:left w:val="single" w:sz="4" w:space="0" w:color="000000"/>
            </w:tcBorders>
          </w:tcPr>
          <w:p w14:paraId="555A0474"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1806" w:type="dxa"/>
            <w:tcBorders>
              <w:top w:val="single" w:sz="4" w:space="0" w:color="000000"/>
              <w:left w:val="single" w:sz="4" w:space="0" w:color="000000"/>
              <w:right w:val="single" w:sz="4" w:space="0" w:color="000000"/>
            </w:tcBorders>
          </w:tcPr>
          <w:p w14:paraId="7969C7F2"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rFonts w:ascii="Arial Narrow" w:hAnsi="Arial Narrow"/>
                <w:i/>
                <w:color w:val="000000"/>
              </w:rPr>
              <w:t>kent geen ideologie</w:t>
            </w:r>
          </w:p>
        </w:tc>
      </w:tr>
      <w:tr w:rsidR="009A76B3" w14:paraId="03A2A623" w14:textId="77777777" w:rsidTr="00144EB1">
        <w:trPr>
          <w:trHeight w:val="23"/>
        </w:trPr>
        <w:tc>
          <w:tcPr>
            <w:tcW w:w="1842" w:type="dxa"/>
            <w:tcBorders>
              <w:left w:val="single" w:sz="4" w:space="0" w:color="000000"/>
            </w:tcBorders>
          </w:tcPr>
          <w:p w14:paraId="2E3B83EC"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rFonts w:ascii="Arial Narrow" w:hAnsi="Arial Narrow"/>
                <w:i/>
                <w:color w:val="000000"/>
              </w:rPr>
              <w:t>maatschappelijk middenveld</w:t>
            </w:r>
          </w:p>
        </w:tc>
        <w:tc>
          <w:tcPr>
            <w:tcW w:w="251" w:type="dxa"/>
            <w:tcBorders>
              <w:left w:val="single" w:sz="4" w:space="0" w:color="000000"/>
            </w:tcBorders>
          </w:tcPr>
          <w:p w14:paraId="3C40D265"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1841" w:type="dxa"/>
            <w:tcBorders>
              <w:left w:val="single" w:sz="4" w:space="0" w:color="000000"/>
            </w:tcBorders>
          </w:tcPr>
          <w:p w14:paraId="1DD4487B"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rFonts w:ascii="Arial Narrow" w:hAnsi="Arial Narrow"/>
                <w:i/>
                <w:color w:val="000000"/>
              </w:rPr>
              <w:t>VVD</w:t>
            </w:r>
          </w:p>
          <w:p w14:paraId="73ED5DB6"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p>
        </w:tc>
        <w:tc>
          <w:tcPr>
            <w:tcW w:w="285" w:type="dxa"/>
            <w:tcBorders>
              <w:left w:val="single" w:sz="4" w:space="0" w:color="000000"/>
            </w:tcBorders>
          </w:tcPr>
          <w:p w14:paraId="743116CF"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1839" w:type="dxa"/>
            <w:tcBorders>
              <w:left w:val="single" w:sz="4" w:space="0" w:color="000000"/>
            </w:tcBorders>
          </w:tcPr>
          <w:p w14:paraId="1A45019B"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rFonts w:ascii="Arial Narrow" w:hAnsi="Arial Narrow"/>
                <w:i/>
                <w:color w:val="000000"/>
              </w:rPr>
              <w:t>gelijkwaardigheid</w:t>
            </w:r>
          </w:p>
        </w:tc>
        <w:tc>
          <w:tcPr>
            <w:tcW w:w="287" w:type="dxa"/>
            <w:tcBorders>
              <w:left w:val="single" w:sz="4" w:space="0" w:color="000000"/>
            </w:tcBorders>
          </w:tcPr>
          <w:p w14:paraId="645B5B44"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1806" w:type="dxa"/>
            <w:tcBorders>
              <w:left w:val="single" w:sz="4" w:space="0" w:color="000000"/>
              <w:right w:val="single" w:sz="4" w:space="0" w:color="000000"/>
            </w:tcBorders>
          </w:tcPr>
          <w:p w14:paraId="1FC9363E"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rFonts w:ascii="Arial Narrow" w:hAnsi="Arial Narrow"/>
                <w:i/>
                <w:color w:val="000000"/>
              </w:rPr>
              <w:t>afkeer van elite</w:t>
            </w:r>
          </w:p>
          <w:p w14:paraId="0532A9A4"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p>
        </w:tc>
      </w:tr>
      <w:tr w:rsidR="009A76B3" w14:paraId="76B7DF33" w14:textId="77777777" w:rsidTr="00144EB1">
        <w:trPr>
          <w:trHeight w:val="23"/>
        </w:trPr>
        <w:tc>
          <w:tcPr>
            <w:tcW w:w="1842" w:type="dxa"/>
            <w:tcBorders>
              <w:left w:val="single" w:sz="4" w:space="0" w:color="000000"/>
            </w:tcBorders>
          </w:tcPr>
          <w:p w14:paraId="11CC50FA"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rFonts w:ascii="Arial Narrow" w:hAnsi="Arial Narrow"/>
                <w:i/>
                <w:color w:val="000000"/>
              </w:rPr>
              <w:t>politieke midden</w:t>
            </w:r>
          </w:p>
        </w:tc>
        <w:tc>
          <w:tcPr>
            <w:tcW w:w="251" w:type="dxa"/>
            <w:tcBorders>
              <w:left w:val="single" w:sz="4" w:space="0" w:color="000000"/>
            </w:tcBorders>
          </w:tcPr>
          <w:p w14:paraId="664B4C80"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1841" w:type="dxa"/>
            <w:tcBorders>
              <w:left w:val="single" w:sz="4" w:space="0" w:color="000000"/>
            </w:tcBorders>
          </w:tcPr>
          <w:p w14:paraId="71C2C7DA"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rFonts w:ascii="Arial Narrow" w:hAnsi="Arial Narrow"/>
                <w:i/>
                <w:color w:val="000000"/>
              </w:rPr>
              <w:t>rechts</w:t>
            </w:r>
          </w:p>
        </w:tc>
        <w:tc>
          <w:tcPr>
            <w:tcW w:w="285" w:type="dxa"/>
            <w:tcBorders>
              <w:left w:val="single" w:sz="4" w:space="0" w:color="000000"/>
            </w:tcBorders>
          </w:tcPr>
          <w:p w14:paraId="5879F1FA"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1839" w:type="dxa"/>
            <w:tcBorders>
              <w:left w:val="single" w:sz="4" w:space="0" w:color="000000"/>
            </w:tcBorders>
          </w:tcPr>
          <w:p w14:paraId="5944E05B"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rFonts w:ascii="Arial Narrow" w:hAnsi="Arial Narrow"/>
                <w:i/>
                <w:color w:val="000000"/>
              </w:rPr>
              <w:t>verzorgingsstaat</w:t>
            </w:r>
          </w:p>
        </w:tc>
        <w:tc>
          <w:tcPr>
            <w:tcW w:w="287" w:type="dxa"/>
            <w:tcBorders>
              <w:left w:val="single" w:sz="4" w:space="0" w:color="000000"/>
            </w:tcBorders>
          </w:tcPr>
          <w:p w14:paraId="425FE969"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1806" w:type="dxa"/>
            <w:tcBorders>
              <w:left w:val="single" w:sz="4" w:space="0" w:color="000000"/>
              <w:right w:val="single" w:sz="4" w:space="0" w:color="000000"/>
            </w:tcBorders>
          </w:tcPr>
          <w:p w14:paraId="748A3FA0"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rFonts w:ascii="Arial Narrow" w:hAnsi="Arial Narrow"/>
                <w:i/>
                <w:color w:val="000000"/>
              </w:rPr>
              <w:t>nationalisme</w:t>
            </w:r>
          </w:p>
        </w:tc>
      </w:tr>
      <w:tr w:rsidR="009A76B3" w14:paraId="5912C304" w14:textId="77777777" w:rsidTr="00144EB1">
        <w:trPr>
          <w:trHeight w:val="23"/>
        </w:trPr>
        <w:tc>
          <w:tcPr>
            <w:tcW w:w="1842" w:type="dxa"/>
            <w:tcBorders>
              <w:left w:val="single" w:sz="4" w:space="0" w:color="000000"/>
            </w:tcBorders>
          </w:tcPr>
          <w:p w14:paraId="06FA8DF5"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rFonts w:ascii="Arial Narrow" w:hAnsi="Arial Narrow"/>
                <w:i/>
                <w:color w:val="000000"/>
              </w:rPr>
              <w:t>SGP</w:t>
            </w:r>
          </w:p>
        </w:tc>
        <w:tc>
          <w:tcPr>
            <w:tcW w:w="251" w:type="dxa"/>
            <w:tcBorders>
              <w:left w:val="single" w:sz="4" w:space="0" w:color="000000"/>
            </w:tcBorders>
          </w:tcPr>
          <w:p w14:paraId="5524AF2B"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1841" w:type="dxa"/>
            <w:tcBorders>
              <w:left w:val="single" w:sz="4" w:space="0" w:color="000000"/>
            </w:tcBorders>
          </w:tcPr>
          <w:p w14:paraId="7B60E32D"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rFonts w:ascii="Arial Narrow" w:hAnsi="Arial Narrow"/>
                <w:i/>
                <w:color w:val="000000"/>
              </w:rPr>
              <w:t>eigen initiatief</w:t>
            </w:r>
          </w:p>
        </w:tc>
        <w:tc>
          <w:tcPr>
            <w:tcW w:w="285" w:type="dxa"/>
            <w:tcBorders>
              <w:left w:val="single" w:sz="4" w:space="0" w:color="000000"/>
            </w:tcBorders>
          </w:tcPr>
          <w:p w14:paraId="4EF83E64"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1839" w:type="dxa"/>
            <w:tcBorders>
              <w:left w:val="single" w:sz="4" w:space="0" w:color="000000"/>
            </w:tcBorders>
          </w:tcPr>
          <w:p w14:paraId="247E64B6"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rFonts w:ascii="Arial Narrow" w:hAnsi="Arial Narrow"/>
                <w:i/>
                <w:color w:val="000000"/>
              </w:rPr>
              <w:t>PvdA</w:t>
            </w:r>
          </w:p>
          <w:p w14:paraId="1FEA608D"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p>
        </w:tc>
        <w:tc>
          <w:tcPr>
            <w:tcW w:w="287" w:type="dxa"/>
            <w:tcBorders>
              <w:left w:val="single" w:sz="4" w:space="0" w:color="000000"/>
            </w:tcBorders>
          </w:tcPr>
          <w:p w14:paraId="7D86D12B"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1806" w:type="dxa"/>
            <w:tcBorders>
              <w:left w:val="single" w:sz="4" w:space="0" w:color="000000"/>
              <w:right w:val="single" w:sz="4" w:space="0" w:color="000000"/>
            </w:tcBorders>
          </w:tcPr>
          <w:p w14:paraId="3813578E"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rFonts w:ascii="Arial Narrow" w:hAnsi="Arial Narrow"/>
                <w:i/>
                <w:color w:val="000000"/>
              </w:rPr>
              <w:t>belangen ‘gewone’ burgers</w:t>
            </w:r>
          </w:p>
        </w:tc>
      </w:tr>
      <w:tr w:rsidR="009A76B3" w14:paraId="56A33B2F" w14:textId="77777777" w:rsidTr="00144EB1">
        <w:trPr>
          <w:trHeight w:val="23"/>
        </w:trPr>
        <w:tc>
          <w:tcPr>
            <w:tcW w:w="1842" w:type="dxa"/>
            <w:tcBorders>
              <w:left w:val="single" w:sz="4" w:space="0" w:color="000000"/>
            </w:tcBorders>
          </w:tcPr>
          <w:p w14:paraId="3FD067E4"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rFonts w:ascii="Arial Narrow" w:hAnsi="Arial Narrow"/>
                <w:i/>
                <w:color w:val="000000"/>
              </w:rPr>
              <w:t>CDA</w:t>
            </w:r>
          </w:p>
        </w:tc>
        <w:tc>
          <w:tcPr>
            <w:tcW w:w="251" w:type="dxa"/>
            <w:tcBorders>
              <w:left w:val="single" w:sz="4" w:space="0" w:color="000000"/>
            </w:tcBorders>
          </w:tcPr>
          <w:p w14:paraId="392E5DD6"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i/>
                <w:color w:val="000000"/>
              </w:rPr>
            </w:pPr>
          </w:p>
        </w:tc>
        <w:tc>
          <w:tcPr>
            <w:tcW w:w="1841" w:type="dxa"/>
            <w:tcBorders>
              <w:left w:val="single" w:sz="4" w:space="0" w:color="000000"/>
            </w:tcBorders>
          </w:tcPr>
          <w:p w14:paraId="42D2A393"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rFonts w:ascii="Arial Narrow" w:hAnsi="Arial Narrow"/>
                <w:i/>
                <w:color w:val="000000"/>
              </w:rPr>
              <w:t>beperkte rol overheid</w:t>
            </w:r>
          </w:p>
        </w:tc>
        <w:tc>
          <w:tcPr>
            <w:tcW w:w="285" w:type="dxa"/>
            <w:tcBorders>
              <w:left w:val="single" w:sz="4" w:space="0" w:color="000000"/>
            </w:tcBorders>
          </w:tcPr>
          <w:p w14:paraId="25DA0729"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1839" w:type="dxa"/>
            <w:tcBorders>
              <w:left w:val="single" w:sz="4" w:space="0" w:color="000000"/>
            </w:tcBorders>
          </w:tcPr>
          <w:p w14:paraId="385171AF"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r>
              <w:rPr>
                <w:rFonts w:ascii="Arial Narrow" w:hAnsi="Arial Narrow"/>
                <w:i/>
                <w:color w:val="000000"/>
              </w:rPr>
              <w:t>actieve rol overheid</w:t>
            </w:r>
          </w:p>
        </w:tc>
        <w:tc>
          <w:tcPr>
            <w:tcW w:w="287" w:type="dxa"/>
            <w:tcBorders>
              <w:left w:val="single" w:sz="4" w:space="0" w:color="000000"/>
            </w:tcBorders>
          </w:tcPr>
          <w:p w14:paraId="27830C7C"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1806" w:type="dxa"/>
            <w:tcBorders>
              <w:left w:val="single" w:sz="4" w:space="0" w:color="000000"/>
              <w:right w:val="single" w:sz="4" w:space="0" w:color="000000"/>
            </w:tcBorders>
          </w:tcPr>
          <w:p w14:paraId="6982B694"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rFonts w:ascii="Arial Narrow" w:hAnsi="Arial Narrow"/>
                <w:i/>
                <w:color w:val="000000"/>
              </w:rPr>
              <w:t>PVV</w:t>
            </w:r>
          </w:p>
        </w:tc>
      </w:tr>
      <w:tr w:rsidR="009A76B3" w14:paraId="445872C6" w14:textId="77777777" w:rsidTr="00144EB1">
        <w:trPr>
          <w:trHeight w:val="23"/>
        </w:trPr>
        <w:tc>
          <w:tcPr>
            <w:tcW w:w="1842" w:type="dxa"/>
            <w:tcBorders>
              <w:left w:val="single" w:sz="4" w:space="0" w:color="000000"/>
              <w:bottom w:val="single" w:sz="4" w:space="0" w:color="000000"/>
            </w:tcBorders>
          </w:tcPr>
          <w:p w14:paraId="4F2257BC"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rFonts w:ascii="Arial Narrow" w:hAnsi="Arial Narrow"/>
                <w:i/>
                <w:color w:val="000000"/>
              </w:rPr>
              <w:t>conservatief</w:t>
            </w:r>
          </w:p>
        </w:tc>
        <w:tc>
          <w:tcPr>
            <w:tcW w:w="251" w:type="dxa"/>
            <w:tcBorders>
              <w:left w:val="single" w:sz="4" w:space="0" w:color="000000"/>
            </w:tcBorders>
          </w:tcPr>
          <w:p w14:paraId="738CA315"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i/>
                <w:color w:val="000000"/>
              </w:rPr>
            </w:pPr>
          </w:p>
        </w:tc>
        <w:tc>
          <w:tcPr>
            <w:tcW w:w="1841" w:type="dxa"/>
            <w:tcBorders>
              <w:left w:val="single" w:sz="4" w:space="0" w:color="000000"/>
              <w:bottom w:val="single" w:sz="4" w:space="0" w:color="000000"/>
            </w:tcBorders>
          </w:tcPr>
          <w:p w14:paraId="75594A05"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r>
              <w:rPr>
                <w:rFonts w:ascii="Arial Narrow" w:hAnsi="Arial Narrow"/>
                <w:i/>
                <w:color w:val="000000"/>
              </w:rPr>
              <w:t>vrijemarkteconomie</w:t>
            </w:r>
          </w:p>
        </w:tc>
        <w:tc>
          <w:tcPr>
            <w:tcW w:w="285" w:type="dxa"/>
            <w:tcBorders>
              <w:left w:val="single" w:sz="4" w:space="0" w:color="000000"/>
            </w:tcBorders>
          </w:tcPr>
          <w:p w14:paraId="7D79A982"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1839" w:type="dxa"/>
            <w:tcBorders>
              <w:left w:val="single" w:sz="4" w:space="0" w:color="000000"/>
              <w:bottom w:val="single" w:sz="4" w:space="0" w:color="000000"/>
            </w:tcBorders>
          </w:tcPr>
          <w:p w14:paraId="3F68DEA2"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rFonts w:ascii="Arial Narrow" w:hAnsi="Arial Narrow"/>
                <w:i/>
                <w:color w:val="000000"/>
              </w:rPr>
              <w:t>links</w:t>
            </w:r>
          </w:p>
        </w:tc>
        <w:tc>
          <w:tcPr>
            <w:tcW w:w="287" w:type="dxa"/>
            <w:tcBorders>
              <w:left w:val="single" w:sz="4" w:space="0" w:color="000000"/>
            </w:tcBorders>
          </w:tcPr>
          <w:p w14:paraId="3531B0D0"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1806" w:type="dxa"/>
            <w:tcBorders>
              <w:left w:val="single" w:sz="4" w:space="0" w:color="000000"/>
              <w:bottom w:val="single" w:sz="4" w:space="0" w:color="000000"/>
              <w:right w:val="single" w:sz="4" w:space="0" w:color="000000"/>
            </w:tcBorders>
          </w:tcPr>
          <w:p w14:paraId="4E58EBBC"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r>
              <w:rPr>
                <w:rFonts w:ascii="Arial Narrow" w:hAnsi="Arial Narrow"/>
                <w:i/>
                <w:color w:val="000000"/>
              </w:rPr>
              <w:t>anti-immigratie</w:t>
            </w:r>
          </w:p>
        </w:tc>
      </w:tr>
    </w:tbl>
    <w:p w14:paraId="1037E9DA" w14:textId="77777777" w:rsidR="009A76B3" w:rsidRDefault="009A76B3" w:rsidP="00144EB1"/>
    <w:p w14:paraId="4C131474" w14:textId="77777777" w:rsidR="009A76B3" w:rsidRDefault="009A76B3" w:rsidP="00144EB1"/>
    <w:p w14:paraId="13049231" w14:textId="77777777" w:rsidR="009A76B3" w:rsidRPr="00E34F61" w:rsidRDefault="009A76B3" w:rsidP="00AC5AF2">
      <w:r w:rsidRPr="00E34F61">
        <w:t>1</w:t>
      </w:r>
      <w:r>
        <w:t>6</w:t>
      </w:r>
      <w:r w:rsidRPr="00E34F61">
        <w:tab/>
      </w:r>
      <w:r w:rsidRPr="00E34F61">
        <w:rPr>
          <w:b/>
          <w:i/>
        </w:rPr>
        <w:t>WELKE PARTIJ PAST BIJ MIJ?</w:t>
      </w:r>
      <w:r w:rsidRPr="00E34F61">
        <w:t xml:space="preserve">  blz. </w:t>
      </w:r>
      <w:r w:rsidR="0043419A">
        <w:t>81</w:t>
      </w:r>
    </w:p>
    <w:p w14:paraId="3169126E"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rPr>
          <w:color w:val="000000"/>
        </w:rPr>
      </w:pPr>
    </w:p>
    <w:p w14:paraId="26F4DB62" w14:textId="77777777" w:rsidR="009A76B3" w:rsidRDefault="009A76B3" w:rsidP="00AC5AF2">
      <w:pPr>
        <w:pStyle w:val="A4-Inspring1"/>
      </w:pPr>
      <w:r>
        <w:rPr>
          <w:i/>
          <w:color w:val="000000"/>
        </w:rPr>
        <w:t>Eigen uitwerking en mening leerling.</w:t>
      </w:r>
    </w:p>
    <w:p w14:paraId="1A90F4C7" w14:textId="77777777" w:rsidR="009A76B3" w:rsidRDefault="009A76B3" w:rsidP="00AC5AF2">
      <w:pPr>
        <w:pStyle w:val="antw-nieuw"/>
        <w:tabs>
          <w:tab w:val="clear" w:pos="284"/>
          <w:tab w:val="clear" w:pos="425"/>
          <w:tab w:val="clear" w:pos="567"/>
          <w:tab w:val="clear" w:pos="709"/>
          <w:tab w:val="clear" w:pos="851"/>
        </w:tabs>
        <w:spacing w:line="260" w:lineRule="atLeast"/>
        <w:ind w:left="426" w:firstLine="0"/>
      </w:pPr>
      <w:r>
        <w:rPr>
          <w:i/>
          <w:color w:val="000000"/>
        </w:rPr>
        <w:t xml:space="preserve">Gebruik enkele antwoorden van leerlingen op de tweede vraag als uitgangspunt voor een klassengesprek. Ga vooral in op enkele oordelen van leerlingen die vinden dat het advies </w:t>
      </w:r>
      <w:r>
        <w:rPr>
          <w:b/>
          <w:i/>
          <w:color w:val="000000"/>
        </w:rPr>
        <w:t>niet</w:t>
      </w:r>
      <w:r>
        <w:rPr>
          <w:i/>
          <w:color w:val="000000"/>
        </w:rPr>
        <w:t xml:space="preserve"> klopt. Vraag naar de motivatie en laat de klas daarop reageren.</w:t>
      </w:r>
    </w:p>
    <w:p w14:paraId="460B3648" w14:textId="77777777" w:rsidR="009A76B3" w:rsidRPr="00AB2163" w:rsidRDefault="009A76B3" w:rsidP="00AC5AF2">
      <w:pPr>
        <w:pStyle w:val="Kop2"/>
        <w:rPr>
          <w:bCs/>
        </w:rPr>
      </w:pPr>
      <w:r>
        <w:br w:type="page"/>
      </w:r>
      <w:bookmarkStart w:id="5" w:name="_Toc77062672"/>
      <w:r w:rsidRPr="00AB2163">
        <w:t>4</w:t>
      </w:r>
      <w:r w:rsidRPr="00AB2163">
        <w:tab/>
        <w:t>Verkiezingen</w:t>
      </w:r>
      <w:bookmarkEnd w:id="5"/>
    </w:p>
    <w:p w14:paraId="372E46A4" w14:textId="77777777" w:rsidR="009A76B3" w:rsidRDefault="009A76B3" w:rsidP="00AC5AF2">
      <w:pPr>
        <w:pStyle w:val="A4-Standaardtekst"/>
        <w:rPr>
          <w:color w:val="000000"/>
        </w:rPr>
      </w:pPr>
    </w:p>
    <w:p w14:paraId="0558DD4B" w14:textId="77777777" w:rsidR="009A76B3" w:rsidRDefault="009A76B3" w:rsidP="00AC5AF2">
      <w:pPr>
        <w:pStyle w:val="A4-Standaardtekst"/>
        <w:rPr>
          <w:color w:val="000000"/>
        </w:rPr>
      </w:pPr>
    </w:p>
    <w:p w14:paraId="3D2E464F"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b/>
          <w:i/>
          <w:color w:val="000000"/>
        </w:rPr>
        <w:t>VRAGEN</w:t>
      </w:r>
      <w:r>
        <w:rPr>
          <w:color w:val="000000"/>
        </w:rPr>
        <w:t xml:space="preserve">  blz. </w:t>
      </w:r>
      <w:r w:rsidR="0043419A">
        <w:rPr>
          <w:color w:val="000000"/>
        </w:rPr>
        <w:t>81</w:t>
      </w:r>
    </w:p>
    <w:p w14:paraId="334C2A27" w14:textId="77777777" w:rsidR="009A76B3" w:rsidRDefault="009A76B3" w:rsidP="00AC5AF2">
      <w:pPr>
        <w:pStyle w:val="antw-nieuw"/>
        <w:tabs>
          <w:tab w:val="clear" w:pos="284"/>
          <w:tab w:val="clear" w:pos="425"/>
          <w:tab w:val="clear" w:pos="567"/>
          <w:tab w:val="clear" w:pos="709"/>
          <w:tab w:val="clear" w:pos="851"/>
        </w:tabs>
        <w:spacing w:line="260" w:lineRule="atLeast"/>
        <w:ind w:left="426" w:hanging="426"/>
      </w:pPr>
      <w:r>
        <w:rPr>
          <w:color w:val="000000"/>
        </w:rPr>
        <w:t>1.</w:t>
      </w:r>
      <w:r>
        <w:rPr>
          <w:color w:val="000000"/>
        </w:rPr>
        <w:tab/>
      </w:r>
      <w:r>
        <w:rPr>
          <w:i/>
          <w:color w:val="000000"/>
        </w:rPr>
        <w:t>De vraag bij de intro is: Wat is volgens jou een goede leeftijd om te mogen stemmen?</w:t>
      </w:r>
    </w:p>
    <w:p w14:paraId="0BF9F1C3" w14:textId="77777777" w:rsidR="009A76B3" w:rsidRDefault="009A76B3" w:rsidP="00AC5AF2">
      <w:pPr>
        <w:pStyle w:val="antw-nieuw"/>
        <w:tabs>
          <w:tab w:val="clear" w:pos="284"/>
          <w:tab w:val="clear" w:pos="425"/>
          <w:tab w:val="clear" w:pos="567"/>
          <w:tab w:val="clear" w:pos="709"/>
          <w:tab w:val="clear" w:pos="851"/>
        </w:tabs>
        <w:spacing w:line="260" w:lineRule="atLeast"/>
        <w:ind w:left="426" w:firstLine="0"/>
      </w:pPr>
      <w:r>
        <w:rPr>
          <w:i/>
          <w:color w:val="000000"/>
        </w:rPr>
        <w:t>Voorbeelduitwerking:</w:t>
      </w:r>
    </w:p>
    <w:p w14:paraId="0EBC8648" w14:textId="77777777" w:rsidR="009A76B3" w:rsidRDefault="009A76B3" w:rsidP="00AC5AF2">
      <w:pPr>
        <w:pStyle w:val="antw-nieuw"/>
        <w:tabs>
          <w:tab w:val="clear" w:pos="284"/>
          <w:tab w:val="clear" w:pos="425"/>
          <w:tab w:val="clear" w:pos="567"/>
          <w:tab w:val="clear" w:pos="709"/>
          <w:tab w:val="clear" w:pos="851"/>
        </w:tabs>
        <w:spacing w:line="260" w:lineRule="atLeast"/>
        <w:ind w:left="851"/>
      </w:pPr>
      <w:r>
        <w:rPr>
          <w:color w:val="000000"/>
        </w:rPr>
        <w:t>-</w:t>
      </w:r>
      <w:r>
        <w:rPr>
          <w:color w:val="000000"/>
        </w:rPr>
        <w:tab/>
        <w:t>Vanaf dertien jaar, want dan mag je een bijbaan hebben en in dat geval betaal je inkomstenbelasting. Wie meebetaalt, moet immers kunnen meebepalen.</w:t>
      </w:r>
    </w:p>
    <w:p w14:paraId="717833B9" w14:textId="77777777" w:rsidR="009A76B3" w:rsidRDefault="009A76B3" w:rsidP="00AC5AF2">
      <w:pPr>
        <w:pStyle w:val="antw-nieuw"/>
        <w:tabs>
          <w:tab w:val="clear" w:pos="284"/>
          <w:tab w:val="clear" w:pos="425"/>
          <w:tab w:val="clear" w:pos="567"/>
          <w:tab w:val="clear" w:pos="709"/>
          <w:tab w:val="clear" w:pos="851"/>
        </w:tabs>
        <w:spacing w:line="260" w:lineRule="atLeast"/>
        <w:ind w:left="851" w:firstLine="0"/>
      </w:pPr>
      <w:r>
        <w:rPr>
          <w:i/>
          <w:color w:val="000000"/>
        </w:rPr>
        <w:t>“No taxation without representation” (geen belasting betalen zonder inspraak/vertegenwoordiging) was de slogan van Amerikaanse kolonisten in de achttiende eeuw. Zij kregen te maken met een belastingverhoging door moederland Engeland, maar hadden geen enkele inspraak in het Britse bestuur.</w:t>
      </w:r>
    </w:p>
    <w:p w14:paraId="2B65298F" w14:textId="77777777" w:rsidR="009A76B3" w:rsidRDefault="009A76B3" w:rsidP="00AC5AF2">
      <w:pPr>
        <w:pStyle w:val="antw-nieuw"/>
        <w:tabs>
          <w:tab w:val="clear" w:pos="284"/>
          <w:tab w:val="clear" w:pos="425"/>
          <w:tab w:val="clear" w:pos="567"/>
          <w:tab w:val="clear" w:pos="709"/>
          <w:tab w:val="clear" w:pos="851"/>
        </w:tabs>
        <w:spacing w:line="260" w:lineRule="atLeast"/>
        <w:ind w:left="851"/>
      </w:pPr>
      <w:r>
        <w:rPr>
          <w:color w:val="000000"/>
        </w:rPr>
        <w:t>-</w:t>
      </w:r>
      <w:r>
        <w:rPr>
          <w:color w:val="000000"/>
        </w:rPr>
        <w:tab/>
        <w:t>Vanaf twaalf jaar, want dat is ook de officiële leeftijd waarop er bij medische handelingen (mede) toestemming nodig is van de minderjarige.</w:t>
      </w:r>
    </w:p>
    <w:p w14:paraId="62F81569" w14:textId="77777777" w:rsidR="009A76B3" w:rsidRDefault="009A76B3" w:rsidP="00AC5AF2">
      <w:pPr>
        <w:pStyle w:val="antw-nieuw"/>
        <w:tabs>
          <w:tab w:val="clear" w:pos="284"/>
          <w:tab w:val="clear" w:pos="425"/>
          <w:tab w:val="clear" w:pos="567"/>
          <w:tab w:val="clear" w:pos="709"/>
          <w:tab w:val="clear" w:pos="851"/>
        </w:tabs>
        <w:spacing w:line="260" w:lineRule="atLeast"/>
        <w:ind w:left="851" w:firstLine="0"/>
      </w:pPr>
      <w:r>
        <w:rPr>
          <w:i/>
          <w:color w:val="000000"/>
        </w:rPr>
        <w:t>Het is te verdedigen dat de reden om bij medische handelingen voor deze leeftijdsgrens te kiezen ook opgaat voor het mogen uitbrengen van je stem.</w:t>
      </w:r>
    </w:p>
    <w:p w14:paraId="625A3B67" w14:textId="77777777" w:rsidR="009A76B3" w:rsidRDefault="009A76B3" w:rsidP="00AC5AF2">
      <w:pPr>
        <w:pStyle w:val="antw-nieuw"/>
        <w:tabs>
          <w:tab w:val="clear" w:pos="284"/>
          <w:tab w:val="clear" w:pos="425"/>
          <w:tab w:val="clear" w:pos="567"/>
          <w:tab w:val="clear" w:pos="709"/>
          <w:tab w:val="clear" w:pos="851"/>
        </w:tabs>
        <w:spacing w:line="260" w:lineRule="atLeast"/>
        <w:ind w:left="851"/>
      </w:pPr>
      <w:r>
        <w:rPr>
          <w:color w:val="000000"/>
        </w:rPr>
        <w:t>-</w:t>
      </w:r>
      <w:r>
        <w:rPr>
          <w:color w:val="000000"/>
        </w:rPr>
        <w:tab/>
      </w:r>
      <w:r w:rsidR="00FF4C4B">
        <w:rPr>
          <w:color w:val="000000"/>
        </w:rPr>
        <w:t>Pas o</w:t>
      </w:r>
      <w:r>
        <w:rPr>
          <w:color w:val="000000"/>
        </w:rPr>
        <w:t>p je 21e, want het kabinet wil de leerplicht verhogen tot die leeftijd. Je hebt dan voldoende onderwijs gevolgd om een weloverwogen stemkeuze te maken.</w:t>
      </w:r>
    </w:p>
    <w:p w14:paraId="3AA5CB97" w14:textId="77777777" w:rsidR="009A76B3" w:rsidRDefault="009A76B3" w:rsidP="00AC5AF2">
      <w:pPr>
        <w:pStyle w:val="antw-nieuw"/>
        <w:tabs>
          <w:tab w:val="clear" w:pos="284"/>
          <w:tab w:val="clear" w:pos="425"/>
          <w:tab w:val="clear" w:pos="567"/>
          <w:tab w:val="clear" w:pos="709"/>
          <w:tab w:val="clear" w:pos="851"/>
        </w:tabs>
        <w:spacing w:line="260" w:lineRule="atLeast"/>
        <w:ind w:left="426" w:hanging="426"/>
        <w:rPr>
          <w:color w:val="000000"/>
        </w:rPr>
      </w:pPr>
    </w:p>
    <w:p w14:paraId="05802C49" w14:textId="77777777" w:rsidR="009A76B3" w:rsidRDefault="009A76B3" w:rsidP="00AC5AF2">
      <w:pPr>
        <w:pStyle w:val="antw-nieuw"/>
        <w:tabs>
          <w:tab w:val="clear" w:pos="284"/>
          <w:tab w:val="clear" w:pos="425"/>
          <w:tab w:val="clear" w:pos="567"/>
          <w:tab w:val="clear" w:pos="709"/>
          <w:tab w:val="clear" w:pos="851"/>
        </w:tabs>
        <w:spacing w:line="260" w:lineRule="atLeast"/>
        <w:ind w:left="426" w:hanging="426"/>
      </w:pPr>
      <w:r>
        <w:rPr>
          <w:color w:val="000000"/>
        </w:rPr>
        <w:t>2.</w:t>
      </w:r>
      <w:r>
        <w:rPr>
          <w:color w:val="000000"/>
        </w:rPr>
        <w:tab/>
      </w:r>
      <w:r>
        <w:rPr>
          <w:b/>
          <w:color w:val="000000"/>
        </w:rPr>
        <w:t xml:space="preserve">Actief </w:t>
      </w:r>
      <w:r>
        <w:rPr>
          <w:color w:val="000000"/>
        </w:rPr>
        <w:t xml:space="preserve">kiesrecht: je stem mogen uitbrengen. </w:t>
      </w:r>
    </w:p>
    <w:p w14:paraId="212FAA7D" w14:textId="77777777" w:rsidR="009A76B3" w:rsidRDefault="009A76B3" w:rsidP="00AC5AF2">
      <w:pPr>
        <w:pStyle w:val="antw-nieuw"/>
        <w:tabs>
          <w:tab w:val="clear" w:pos="284"/>
          <w:tab w:val="clear" w:pos="425"/>
          <w:tab w:val="clear" w:pos="567"/>
          <w:tab w:val="clear" w:pos="709"/>
          <w:tab w:val="clear" w:pos="851"/>
        </w:tabs>
        <w:spacing w:line="260" w:lineRule="atLeast"/>
        <w:ind w:left="426" w:firstLine="0"/>
      </w:pPr>
      <w:r>
        <w:rPr>
          <w:b/>
          <w:color w:val="000000"/>
        </w:rPr>
        <w:t xml:space="preserve">Passief </w:t>
      </w:r>
      <w:r>
        <w:rPr>
          <w:color w:val="000000"/>
        </w:rPr>
        <w:t>kiesrecht: je verkiesbaar mogen stellen.</w:t>
      </w:r>
    </w:p>
    <w:p w14:paraId="3CAC3934" w14:textId="77777777" w:rsidR="009A76B3" w:rsidRDefault="009A76B3" w:rsidP="00AC5AF2">
      <w:pPr>
        <w:pStyle w:val="A4-Standaardtekst"/>
        <w:rPr>
          <w:color w:val="000000"/>
        </w:rPr>
      </w:pPr>
    </w:p>
    <w:p w14:paraId="361B57C8" w14:textId="77777777" w:rsidR="009A76B3" w:rsidRDefault="009A76B3" w:rsidP="00AC5AF2">
      <w:pPr>
        <w:pStyle w:val="antw-nieuw"/>
        <w:tabs>
          <w:tab w:val="clear" w:pos="284"/>
          <w:tab w:val="clear" w:pos="425"/>
          <w:tab w:val="clear" w:pos="567"/>
          <w:tab w:val="clear" w:pos="709"/>
          <w:tab w:val="clear" w:pos="851"/>
        </w:tabs>
        <w:spacing w:line="260" w:lineRule="atLeast"/>
        <w:ind w:left="426" w:hanging="426"/>
      </w:pPr>
      <w:r>
        <w:rPr>
          <w:color w:val="000000"/>
        </w:rPr>
        <w:t>3.</w:t>
      </w:r>
      <w:r>
        <w:rPr>
          <w:color w:val="000000"/>
        </w:rPr>
        <w:tab/>
      </w:r>
      <w:r>
        <w:rPr>
          <w:b/>
          <w:color w:val="000000"/>
        </w:rPr>
        <w:t>Vrij</w:t>
      </w:r>
      <w:r>
        <w:rPr>
          <w:color w:val="000000"/>
        </w:rPr>
        <w:t>, omdat iedereen vrij is te stemmen op de partij van eigen voorkeur. Dus ook om niet of blanco te stemmen.</w:t>
      </w:r>
    </w:p>
    <w:p w14:paraId="52036FF8" w14:textId="77777777" w:rsidR="009A76B3" w:rsidRDefault="009A76B3" w:rsidP="00AC5AF2">
      <w:pPr>
        <w:pStyle w:val="antw-nieuw"/>
        <w:tabs>
          <w:tab w:val="clear" w:pos="284"/>
          <w:tab w:val="clear" w:pos="425"/>
          <w:tab w:val="clear" w:pos="567"/>
          <w:tab w:val="clear" w:pos="709"/>
          <w:tab w:val="clear" w:pos="851"/>
        </w:tabs>
        <w:spacing w:line="260" w:lineRule="atLeast"/>
        <w:ind w:left="426" w:firstLine="0"/>
      </w:pPr>
      <w:r>
        <w:rPr>
          <w:b/>
          <w:color w:val="000000"/>
        </w:rPr>
        <w:t>Geheim</w:t>
      </w:r>
      <w:r>
        <w:rPr>
          <w:color w:val="000000"/>
        </w:rPr>
        <w:t xml:space="preserve"> wil zeggen dat in principe niemand weet op welke partij iemand gestemd heeft.</w:t>
      </w:r>
    </w:p>
    <w:p w14:paraId="68EB4E8A" w14:textId="77777777" w:rsidR="009A76B3" w:rsidRDefault="009A76B3" w:rsidP="00AC5AF2">
      <w:pPr>
        <w:pStyle w:val="antw-nieuw"/>
        <w:tabs>
          <w:tab w:val="clear" w:pos="284"/>
          <w:tab w:val="clear" w:pos="425"/>
          <w:tab w:val="clear" w:pos="567"/>
          <w:tab w:val="clear" w:pos="709"/>
          <w:tab w:val="clear" w:pos="851"/>
        </w:tabs>
        <w:spacing w:line="260" w:lineRule="atLeast"/>
        <w:ind w:left="426" w:firstLine="0"/>
      </w:pPr>
      <w:r>
        <w:rPr>
          <w:i/>
          <w:color w:val="000000"/>
        </w:rPr>
        <w:t>Er wordt niet geregistreerd welke persoon op welke partij heeft gestemd. Bij geheime verkiezingen kan niemand gedwongen worden een bepaalde keuze te maken of te vertellen op wie hij heeft gestemd.</w:t>
      </w:r>
    </w:p>
    <w:p w14:paraId="2630EEFC"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rPr>
          <w:i/>
          <w:color w:val="000000"/>
        </w:rPr>
      </w:pPr>
    </w:p>
    <w:p w14:paraId="3E4CEDC6" w14:textId="77777777" w:rsidR="009A76B3" w:rsidRDefault="009A76B3" w:rsidP="00AC5AF2">
      <w:pPr>
        <w:pStyle w:val="antw-nieuw"/>
        <w:tabs>
          <w:tab w:val="clear" w:pos="284"/>
          <w:tab w:val="clear" w:pos="425"/>
          <w:tab w:val="clear" w:pos="567"/>
          <w:tab w:val="clear" w:pos="709"/>
          <w:tab w:val="clear" w:pos="851"/>
        </w:tabs>
        <w:spacing w:line="260" w:lineRule="atLeast"/>
        <w:ind w:left="426" w:hanging="426"/>
        <w:rPr>
          <w:color w:val="000000"/>
        </w:rPr>
      </w:pPr>
      <w:r>
        <w:rPr>
          <w:color w:val="000000"/>
        </w:rPr>
        <w:t>4.</w:t>
      </w:r>
      <w:r>
        <w:rPr>
          <w:color w:val="000000"/>
        </w:rPr>
        <w:tab/>
        <w:t xml:space="preserve">Door </w:t>
      </w:r>
      <w:r>
        <w:rPr>
          <w:b/>
          <w:color w:val="000000"/>
        </w:rPr>
        <w:t xml:space="preserve">ontzuiling </w:t>
      </w:r>
      <w:r>
        <w:rPr>
          <w:color w:val="000000"/>
        </w:rPr>
        <w:t>stemmen burgers niet meer automatisch op de partij die hoort bij ‘hun zuil’ (de katholieke, protestante of liberale zuil), en worden dan vaak zwevende kiezers.</w:t>
      </w:r>
    </w:p>
    <w:p w14:paraId="284A8F8F" w14:textId="77777777" w:rsidR="009A76B3" w:rsidRDefault="009A76B3" w:rsidP="00AC5AF2">
      <w:pPr>
        <w:pStyle w:val="antw-nieuw"/>
        <w:tabs>
          <w:tab w:val="clear" w:pos="284"/>
          <w:tab w:val="clear" w:pos="425"/>
          <w:tab w:val="clear" w:pos="567"/>
          <w:tab w:val="clear" w:pos="709"/>
          <w:tab w:val="clear" w:pos="851"/>
        </w:tabs>
        <w:spacing w:line="260" w:lineRule="atLeast"/>
        <w:ind w:left="426" w:hanging="426"/>
        <w:rPr>
          <w:color w:val="000000"/>
        </w:rPr>
      </w:pPr>
    </w:p>
    <w:p w14:paraId="4F72377E" w14:textId="77777777" w:rsidR="009A76B3" w:rsidRDefault="009A76B3" w:rsidP="00AC5AF2">
      <w:pPr>
        <w:ind w:left="426" w:hanging="426"/>
      </w:pPr>
      <w:r>
        <w:rPr>
          <w:bCs w:val="0"/>
          <w:color w:val="000000"/>
          <w:szCs w:val="22"/>
          <w:lang w:eastAsia="en-US"/>
        </w:rPr>
        <w:t>5.</w:t>
      </w:r>
      <w:r>
        <w:rPr>
          <w:bCs w:val="0"/>
          <w:color w:val="000000"/>
          <w:szCs w:val="22"/>
          <w:lang w:eastAsia="en-US"/>
        </w:rPr>
        <w:tab/>
      </w:r>
      <w:r>
        <w:rPr>
          <w:bCs w:val="0"/>
          <w:i/>
          <w:color w:val="000000"/>
          <w:szCs w:val="22"/>
          <w:lang w:eastAsia="en-US"/>
        </w:rPr>
        <w:t>Eigen antwoord.</w:t>
      </w:r>
    </w:p>
    <w:p w14:paraId="6BC7AEBE"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rPr>
          <w:bCs/>
          <w:color w:val="000000"/>
          <w:szCs w:val="22"/>
          <w:lang w:eastAsia="en-US"/>
        </w:rPr>
      </w:pPr>
    </w:p>
    <w:p w14:paraId="6687A449" w14:textId="77777777" w:rsidR="009A76B3" w:rsidRPr="00991D4F" w:rsidRDefault="009A76B3" w:rsidP="00AC5AF2">
      <w:pPr>
        <w:pStyle w:val="antw-nieuw"/>
        <w:tabs>
          <w:tab w:val="clear" w:pos="284"/>
          <w:tab w:val="clear" w:pos="425"/>
          <w:tab w:val="clear" w:pos="567"/>
          <w:tab w:val="clear" w:pos="709"/>
          <w:tab w:val="clear" w:pos="851"/>
          <w:tab w:val="left" w:pos="426"/>
        </w:tabs>
        <w:spacing w:line="260" w:lineRule="atLeast"/>
        <w:ind w:left="851" w:hanging="851"/>
        <w:rPr>
          <w:i/>
          <w:color w:val="000000"/>
        </w:rPr>
      </w:pPr>
      <w:r>
        <w:rPr>
          <w:color w:val="000000"/>
        </w:rPr>
        <w:t>6.</w:t>
      </w:r>
      <w:r>
        <w:rPr>
          <w:color w:val="000000"/>
        </w:rPr>
        <w:tab/>
      </w:r>
      <w:r>
        <w:rPr>
          <w:i/>
          <w:color w:val="000000"/>
        </w:rPr>
        <w:t>Voorbeeldantwoorden:</w:t>
      </w:r>
    </w:p>
    <w:p w14:paraId="7CB668B2" w14:textId="73B85518" w:rsidR="009A76B3" w:rsidRDefault="009A76B3" w:rsidP="00144EB1">
      <w:pPr>
        <w:pStyle w:val="antw-nieuw"/>
        <w:tabs>
          <w:tab w:val="clear" w:pos="284"/>
          <w:tab w:val="clear" w:pos="425"/>
          <w:tab w:val="clear" w:pos="567"/>
          <w:tab w:val="clear" w:pos="709"/>
          <w:tab w:val="clear" w:pos="851"/>
        </w:tabs>
        <w:spacing w:line="260" w:lineRule="atLeast"/>
        <w:ind w:left="851"/>
      </w:pPr>
      <w:r>
        <w:rPr>
          <w:iCs/>
          <w:color w:val="000000"/>
          <w:szCs w:val="22"/>
        </w:rPr>
        <w:t>-</w:t>
      </w:r>
      <w:r>
        <w:rPr>
          <w:iCs/>
          <w:color w:val="000000"/>
          <w:szCs w:val="22"/>
        </w:rPr>
        <w:tab/>
        <w:t>Kiezers laten zich leiden door de peilingen in plaats van door partijprogramma’s.</w:t>
      </w:r>
    </w:p>
    <w:p w14:paraId="7CDB6F3E" w14:textId="77777777" w:rsidR="009A76B3" w:rsidRDefault="009A76B3" w:rsidP="00AC5AF2">
      <w:pPr>
        <w:pStyle w:val="antw-nieuw"/>
        <w:tabs>
          <w:tab w:val="clear" w:pos="284"/>
          <w:tab w:val="clear" w:pos="425"/>
          <w:tab w:val="clear" w:pos="567"/>
          <w:tab w:val="clear" w:pos="709"/>
          <w:tab w:val="clear" w:pos="851"/>
        </w:tabs>
        <w:spacing w:line="260" w:lineRule="atLeast"/>
        <w:ind w:left="851"/>
      </w:pPr>
      <w:r>
        <w:rPr>
          <w:iCs/>
          <w:color w:val="000000"/>
          <w:szCs w:val="22"/>
        </w:rPr>
        <w:t>-</w:t>
      </w:r>
      <w:r>
        <w:rPr>
          <w:iCs/>
          <w:color w:val="000000"/>
          <w:szCs w:val="22"/>
        </w:rPr>
        <w:tab/>
        <w:t>Kiezers willen bij de partij horen die op winnen staat.</w:t>
      </w:r>
    </w:p>
    <w:p w14:paraId="0947A406" w14:textId="77777777" w:rsidR="009A76B3" w:rsidRDefault="009A76B3" w:rsidP="00AC5AF2">
      <w:pPr>
        <w:pStyle w:val="antw-nieuw"/>
        <w:tabs>
          <w:tab w:val="clear" w:pos="284"/>
          <w:tab w:val="clear" w:pos="425"/>
          <w:tab w:val="clear" w:pos="567"/>
          <w:tab w:val="clear" w:pos="709"/>
          <w:tab w:val="clear" w:pos="851"/>
        </w:tabs>
        <w:spacing w:line="260" w:lineRule="atLeast"/>
        <w:ind w:left="851"/>
      </w:pPr>
      <w:r>
        <w:rPr>
          <w:iCs/>
          <w:color w:val="000000"/>
          <w:szCs w:val="22"/>
        </w:rPr>
        <w:t>-</w:t>
      </w:r>
      <w:r>
        <w:rPr>
          <w:iCs/>
          <w:color w:val="000000"/>
          <w:szCs w:val="22"/>
        </w:rPr>
        <w:tab/>
        <w:t>Kiezers willen niet bij de partij horen die op verliezen staat.</w:t>
      </w:r>
    </w:p>
    <w:p w14:paraId="1C6C2F75" w14:textId="77777777" w:rsidR="009A76B3" w:rsidRDefault="009A76B3" w:rsidP="00AC5AF2">
      <w:pPr>
        <w:pStyle w:val="antw-nieuw"/>
        <w:tabs>
          <w:tab w:val="clear" w:pos="284"/>
          <w:tab w:val="clear" w:pos="425"/>
          <w:tab w:val="clear" w:pos="567"/>
          <w:tab w:val="clear" w:pos="709"/>
          <w:tab w:val="clear" w:pos="851"/>
        </w:tabs>
        <w:spacing w:line="260" w:lineRule="atLeast"/>
        <w:ind w:left="851"/>
      </w:pPr>
      <w:r>
        <w:rPr>
          <w:iCs/>
          <w:color w:val="000000"/>
          <w:szCs w:val="22"/>
        </w:rPr>
        <w:t>-</w:t>
      </w:r>
      <w:r>
        <w:rPr>
          <w:iCs/>
          <w:color w:val="000000"/>
          <w:szCs w:val="22"/>
        </w:rPr>
        <w:tab/>
        <w:t>Kiezers besluiten om strategisch te stemmen.</w:t>
      </w:r>
    </w:p>
    <w:p w14:paraId="7D655499" w14:textId="77777777" w:rsidR="009A76B3" w:rsidRDefault="009A76B3" w:rsidP="00AC5AF2">
      <w:pPr>
        <w:pStyle w:val="antw-nieuw"/>
        <w:tabs>
          <w:tab w:val="clear" w:pos="284"/>
          <w:tab w:val="clear" w:pos="425"/>
          <w:tab w:val="clear" w:pos="567"/>
          <w:tab w:val="clear" w:pos="709"/>
          <w:tab w:val="clear" w:pos="851"/>
        </w:tabs>
        <w:spacing w:line="260" w:lineRule="atLeast"/>
        <w:ind w:left="851"/>
      </w:pPr>
      <w:r>
        <w:rPr>
          <w:iCs/>
          <w:color w:val="000000"/>
          <w:szCs w:val="22"/>
        </w:rPr>
        <w:t>-</w:t>
      </w:r>
      <w:r>
        <w:rPr>
          <w:iCs/>
          <w:color w:val="000000"/>
          <w:szCs w:val="22"/>
        </w:rPr>
        <w:tab/>
        <w:t>Kiezers denken dat ze geen verschil (meer) kunnen maken en gaan niet stemmen.</w:t>
      </w:r>
    </w:p>
    <w:p w14:paraId="336B5B28" w14:textId="77777777" w:rsidR="009A76B3" w:rsidRDefault="009A76B3" w:rsidP="00AC5AF2">
      <w:pPr>
        <w:pStyle w:val="antw-nieuw"/>
        <w:tabs>
          <w:tab w:val="clear" w:pos="284"/>
          <w:tab w:val="clear" w:pos="425"/>
          <w:tab w:val="clear" w:pos="567"/>
          <w:tab w:val="clear" w:pos="709"/>
          <w:tab w:val="clear" w:pos="851"/>
        </w:tabs>
        <w:spacing w:line="260" w:lineRule="atLeast"/>
        <w:ind w:left="567" w:hanging="567"/>
        <w:rPr>
          <w:iCs/>
          <w:color w:val="000000"/>
          <w:szCs w:val="22"/>
        </w:rPr>
      </w:pPr>
    </w:p>
    <w:p w14:paraId="3894E4D3" w14:textId="77777777" w:rsidR="009A76B3" w:rsidRDefault="009A76B3" w:rsidP="00AC5AF2">
      <w:pPr>
        <w:pStyle w:val="antw-nieuw"/>
        <w:tabs>
          <w:tab w:val="clear" w:pos="284"/>
          <w:tab w:val="clear" w:pos="425"/>
          <w:tab w:val="clear" w:pos="567"/>
          <w:tab w:val="clear" w:pos="709"/>
          <w:tab w:val="clear" w:pos="851"/>
        </w:tabs>
        <w:spacing w:line="260" w:lineRule="atLeast"/>
        <w:ind w:left="426" w:hanging="426"/>
      </w:pPr>
      <w:r>
        <w:rPr>
          <w:color w:val="000000"/>
        </w:rPr>
        <w:t>7.</w:t>
      </w:r>
      <w:r>
        <w:rPr>
          <w:color w:val="000000"/>
        </w:rPr>
        <w:tab/>
      </w:r>
      <w:r>
        <w:rPr>
          <w:i/>
          <w:color w:val="000000"/>
        </w:rPr>
        <w:t>Voorbeelduitwerking:</w:t>
      </w:r>
    </w:p>
    <w:p w14:paraId="431B3D95" w14:textId="77777777" w:rsidR="009A76B3" w:rsidRDefault="009A76B3" w:rsidP="00AC5AF2">
      <w:pPr>
        <w:pStyle w:val="antw-nieuw"/>
        <w:tabs>
          <w:tab w:val="clear" w:pos="284"/>
          <w:tab w:val="clear" w:pos="425"/>
          <w:tab w:val="clear" w:pos="567"/>
          <w:tab w:val="clear" w:pos="709"/>
          <w:tab w:val="clear" w:pos="851"/>
        </w:tabs>
        <w:spacing w:line="260" w:lineRule="atLeast"/>
        <w:ind w:left="426" w:firstLine="0"/>
      </w:pPr>
      <w:r>
        <w:rPr>
          <w:color w:val="000000"/>
        </w:rPr>
        <w:t xml:space="preserve">Argument </w:t>
      </w:r>
      <w:r>
        <w:rPr>
          <w:b/>
          <w:color w:val="000000"/>
        </w:rPr>
        <w:t>tegen</w:t>
      </w:r>
      <w:r>
        <w:rPr>
          <w:color w:val="000000"/>
        </w:rPr>
        <w:t xml:space="preserve">: </w:t>
      </w:r>
    </w:p>
    <w:p w14:paraId="0716492F" w14:textId="77777777" w:rsidR="009A76B3" w:rsidRDefault="009A76B3" w:rsidP="00AC5AF2">
      <w:pPr>
        <w:pStyle w:val="antw-nieuw"/>
        <w:tabs>
          <w:tab w:val="clear" w:pos="284"/>
          <w:tab w:val="clear" w:pos="425"/>
          <w:tab w:val="clear" w:pos="567"/>
          <w:tab w:val="clear" w:pos="709"/>
          <w:tab w:val="clear" w:pos="851"/>
        </w:tabs>
        <w:spacing w:line="260" w:lineRule="atLeast"/>
        <w:ind w:left="851"/>
      </w:pPr>
      <w:r>
        <w:rPr>
          <w:color w:val="000000"/>
        </w:rPr>
        <w:t>-</w:t>
      </w:r>
      <w:r>
        <w:rPr>
          <w:color w:val="000000"/>
        </w:rPr>
        <w:tab/>
        <w:t>De inhoud is nog even belangrijk, want met imago en uitstraling kun je geen politieke besluiten nemen.</w:t>
      </w:r>
    </w:p>
    <w:p w14:paraId="7D02518F" w14:textId="77777777" w:rsidR="009A76B3" w:rsidRDefault="009A76B3" w:rsidP="00AC5AF2">
      <w:pPr>
        <w:pStyle w:val="antw-nieuw"/>
        <w:tabs>
          <w:tab w:val="clear" w:pos="284"/>
          <w:tab w:val="clear" w:pos="425"/>
          <w:tab w:val="clear" w:pos="567"/>
          <w:tab w:val="clear" w:pos="709"/>
          <w:tab w:val="clear" w:pos="851"/>
        </w:tabs>
        <w:spacing w:line="260" w:lineRule="atLeast"/>
        <w:ind w:left="851"/>
      </w:pPr>
      <w:r>
        <w:rPr>
          <w:color w:val="000000"/>
        </w:rPr>
        <w:t>-</w:t>
      </w:r>
      <w:r>
        <w:rPr>
          <w:color w:val="000000"/>
        </w:rPr>
        <w:tab/>
        <w:t>Politici worden bij mediaoptredens bijna altijd bevraagd over hun standpunten.</w:t>
      </w:r>
    </w:p>
    <w:p w14:paraId="5CFFD1B6" w14:textId="77777777" w:rsidR="009A76B3" w:rsidRDefault="009A76B3" w:rsidP="00AC5AF2">
      <w:pPr>
        <w:pStyle w:val="A4-Standaardtekst"/>
        <w:rPr>
          <w:color w:val="000000"/>
        </w:rPr>
      </w:pPr>
    </w:p>
    <w:p w14:paraId="5D1D0935" w14:textId="77777777" w:rsidR="009A76B3" w:rsidRDefault="009A76B3" w:rsidP="00144EB1">
      <w:pPr>
        <w:ind w:left="426" w:hanging="426"/>
      </w:pPr>
      <w:r>
        <w:rPr>
          <w:bCs w:val="0"/>
          <w:color w:val="000000"/>
          <w:szCs w:val="22"/>
          <w:lang w:eastAsia="en-US"/>
        </w:rPr>
        <w:t>8.</w:t>
      </w:r>
      <w:r>
        <w:rPr>
          <w:bCs w:val="0"/>
          <w:color w:val="000000"/>
          <w:szCs w:val="22"/>
          <w:lang w:eastAsia="en-US"/>
        </w:rPr>
        <w:tab/>
      </w:r>
      <w:r>
        <w:rPr>
          <w:bCs w:val="0"/>
          <w:i/>
          <w:color w:val="000000"/>
          <w:szCs w:val="22"/>
          <w:lang w:eastAsia="en-US"/>
        </w:rPr>
        <w:t>Voorbeelduitwerking:</w:t>
      </w:r>
    </w:p>
    <w:p w14:paraId="3DF72B24" w14:textId="77777777" w:rsidR="009A76B3" w:rsidRDefault="009A76B3" w:rsidP="00AC5AF2">
      <w:pPr>
        <w:ind w:left="567"/>
      </w:pPr>
      <w:r>
        <w:rPr>
          <w:b/>
          <w:bCs w:val="0"/>
          <w:color w:val="000000"/>
          <w:szCs w:val="22"/>
          <w:lang w:eastAsia="en-US"/>
        </w:rPr>
        <w:t>Partij voor de Dieren</w:t>
      </w:r>
      <w:r>
        <w:rPr>
          <w:bCs w:val="0"/>
          <w:color w:val="000000"/>
          <w:szCs w:val="22"/>
          <w:lang w:eastAsia="en-US"/>
        </w:rPr>
        <w:t>: mensen met zorgen over het milieu en het welzijn van dieren.</w:t>
      </w:r>
    </w:p>
    <w:p w14:paraId="4E3EEBB4" w14:textId="77777777" w:rsidR="009A76B3" w:rsidRDefault="009A76B3" w:rsidP="00AC5AF2">
      <w:pPr>
        <w:ind w:left="567"/>
        <w:rPr>
          <w:bCs w:val="0"/>
          <w:color w:val="000000"/>
          <w:szCs w:val="22"/>
          <w:lang w:eastAsia="en-US"/>
        </w:rPr>
      </w:pPr>
      <w:r w:rsidRPr="004F0A73">
        <w:rPr>
          <w:b/>
          <w:color w:val="000000"/>
          <w:szCs w:val="22"/>
          <w:lang w:eastAsia="en-US"/>
        </w:rPr>
        <w:t>BIJ1</w:t>
      </w:r>
      <w:r>
        <w:rPr>
          <w:bCs w:val="0"/>
          <w:color w:val="000000"/>
          <w:szCs w:val="22"/>
          <w:lang w:eastAsia="en-US"/>
        </w:rPr>
        <w:t>: mensen die zich gediscrimineerd voelen of mensen die het bestrijden van racisme en discriminatie heel belangrijk vinden.</w:t>
      </w:r>
    </w:p>
    <w:p w14:paraId="5EE53A3F" w14:textId="77777777" w:rsidR="009A76B3" w:rsidRPr="004F0A73" w:rsidRDefault="009A76B3" w:rsidP="00AC5AF2">
      <w:pPr>
        <w:ind w:left="567"/>
        <w:rPr>
          <w:bCs w:val="0"/>
          <w:color w:val="000000"/>
          <w:szCs w:val="22"/>
          <w:lang w:eastAsia="en-US"/>
        </w:rPr>
      </w:pPr>
      <w:r w:rsidRPr="004F0A73">
        <w:rPr>
          <w:b/>
          <w:color w:val="000000"/>
          <w:szCs w:val="22"/>
          <w:lang w:eastAsia="en-US"/>
        </w:rPr>
        <w:t>SP</w:t>
      </w:r>
      <w:r w:rsidRPr="00991D4F">
        <w:rPr>
          <w:color w:val="000000"/>
          <w:szCs w:val="22"/>
          <w:lang w:eastAsia="en-US"/>
        </w:rPr>
        <w:t>:</w:t>
      </w:r>
      <w:r w:rsidRPr="004F0A73">
        <w:rPr>
          <w:b/>
          <w:color w:val="000000"/>
          <w:szCs w:val="22"/>
          <w:lang w:eastAsia="en-US"/>
        </w:rPr>
        <w:t xml:space="preserve"> </w:t>
      </w:r>
      <w:r>
        <w:rPr>
          <w:bCs w:val="0"/>
          <w:color w:val="000000"/>
          <w:szCs w:val="22"/>
          <w:lang w:eastAsia="en-US"/>
        </w:rPr>
        <w:t>mensen met een laag inkomen.</w:t>
      </w:r>
    </w:p>
    <w:p w14:paraId="1AF86545" w14:textId="77777777" w:rsidR="009A76B3" w:rsidRDefault="009A76B3" w:rsidP="00144EB1"/>
    <w:p w14:paraId="4651CE80" w14:textId="77777777" w:rsidR="009A76B3" w:rsidRDefault="009A76B3" w:rsidP="00144EB1">
      <w:pPr>
        <w:pStyle w:val="antw-nieuw"/>
        <w:tabs>
          <w:tab w:val="clear" w:pos="284"/>
          <w:tab w:val="clear" w:pos="425"/>
          <w:tab w:val="clear" w:pos="567"/>
          <w:tab w:val="clear" w:pos="709"/>
          <w:tab w:val="clear" w:pos="851"/>
        </w:tabs>
        <w:spacing w:line="260" w:lineRule="atLeast"/>
        <w:ind w:left="426" w:hanging="324"/>
      </w:pPr>
      <w:r>
        <w:rPr>
          <w:color w:val="000000"/>
        </w:rPr>
        <w:br w:type="page"/>
        <w:t>9.</w:t>
      </w:r>
      <w:r>
        <w:rPr>
          <w:color w:val="000000"/>
        </w:rPr>
        <w:tab/>
      </w:r>
      <w:r>
        <w:rPr>
          <w:i/>
          <w:color w:val="000000"/>
        </w:rPr>
        <w:t>Voorbeelduitwerking:</w:t>
      </w:r>
    </w:p>
    <w:p w14:paraId="4B6BD473" w14:textId="77777777" w:rsidR="009A76B3" w:rsidRDefault="009A76B3" w:rsidP="00AC5AF2">
      <w:pPr>
        <w:pStyle w:val="antw-nieuw"/>
        <w:tabs>
          <w:tab w:val="clear" w:pos="284"/>
          <w:tab w:val="clear" w:pos="425"/>
          <w:tab w:val="clear" w:pos="567"/>
          <w:tab w:val="clear" w:pos="709"/>
          <w:tab w:val="clear" w:pos="851"/>
        </w:tabs>
        <w:spacing w:line="260" w:lineRule="atLeast"/>
        <w:ind w:left="851"/>
      </w:pPr>
      <w:r>
        <w:rPr>
          <w:color w:val="000000"/>
        </w:rPr>
        <w:t>-</w:t>
      </w:r>
      <w:r>
        <w:rPr>
          <w:color w:val="000000"/>
        </w:rPr>
        <w:tab/>
        <w:t>Voordeel:</w:t>
      </w:r>
      <w:r>
        <w:rPr>
          <w:color w:val="000000"/>
        </w:rPr>
        <w:br/>
        <w:t>De kiezers kunnen ervoor zorgen dat iemand die op een niet-verkiesbare plaats op de lijst staat toch door voorkeurstemmen een zetel kan krijgen.</w:t>
      </w:r>
    </w:p>
    <w:p w14:paraId="02C2125A" w14:textId="77777777" w:rsidR="009A76B3" w:rsidRDefault="009A76B3" w:rsidP="00AC5AF2">
      <w:pPr>
        <w:pStyle w:val="antw-nieuw"/>
        <w:tabs>
          <w:tab w:val="clear" w:pos="284"/>
          <w:tab w:val="clear" w:pos="425"/>
          <w:tab w:val="clear" w:pos="567"/>
          <w:tab w:val="clear" w:pos="709"/>
          <w:tab w:val="clear" w:pos="851"/>
        </w:tabs>
        <w:spacing w:line="260" w:lineRule="atLeast"/>
        <w:ind w:left="851"/>
      </w:pPr>
      <w:r>
        <w:rPr>
          <w:color w:val="000000"/>
        </w:rPr>
        <w:t>-</w:t>
      </w:r>
      <w:r>
        <w:rPr>
          <w:color w:val="000000"/>
        </w:rPr>
        <w:tab/>
        <w:t>Nadeel:</w:t>
      </w:r>
      <w:r>
        <w:rPr>
          <w:color w:val="000000"/>
        </w:rPr>
        <w:br/>
        <w:t>Als een Kamerlid zijn/haarpartij wil verlaten, kan deze persoon de eigen zetel behouden. De politieke partij raakt daardoor één van de gewonnen zetels kwijt.</w:t>
      </w:r>
    </w:p>
    <w:p w14:paraId="6A46C09D" w14:textId="77777777" w:rsidR="009A76B3" w:rsidRPr="00340E06" w:rsidRDefault="009A76B3" w:rsidP="00AC5AF2">
      <w:pPr>
        <w:pStyle w:val="antw-nieuw"/>
        <w:tabs>
          <w:tab w:val="clear" w:pos="284"/>
          <w:tab w:val="clear" w:pos="425"/>
          <w:tab w:val="clear" w:pos="567"/>
          <w:tab w:val="clear" w:pos="709"/>
          <w:tab w:val="clear" w:pos="851"/>
        </w:tabs>
        <w:spacing w:line="260" w:lineRule="atLeast"/>
        <w:ind w:left="851" w:hanging="1"/>
      </w:pPr>
      <w:r>
        <w:rPr>
          <w:i/>
        </w:rPr>
        <w:t>Voorbeelden: Joost Eerdmans en Annabel Nanninga splitsten zich in november 2020 af van FvD na ruzie in de partij en de weigering van Thierry Baudet om op te stappen als partijleider. Er was uitgekomen dat hij racistische berichten had verstuurd.</w:t>
      </w:r>
      <w:r w:rsidRPr="00340E06">
        <w:rPr>
          <w:i/>
        </w:rPr>
        <w:t xml:space="preserve"> </w:t>
      </w:r>
      <w:hyperlink r:id="rId15" w:history="1">
        <w:r w:rsidRPr="00340E06">
          <w:rPr>
            <w:rStyle w:val="Hyperlink"/>
            <w:i/>
            <w:color w:val="auto"/>
          </w:rPr>
          <w:t>Tunahan Kuzu</w:t>
        </w:r>
      </w:hyperlink>
      <w:r w:rsidRPr="00340E06">
        <w:rPr>
          <w:i/>
        </w:rPr>
        <w:t xml:space="preserve"> en </w:t>
      </w:r>
      <w:hyperlink r:id="rId16" w:history="1">
        <w:r w:rsidRPr="00340E06">
          <w:rPr>
            <w:rStyle w:val="Hyperlink"/>
            <w:i/>
            <w:color w:val="auto"/>
          </w:rPr>
          <w:t>Selçuk Öztürk</w:t>
        </w:r>
      </w:hyperlink>
      <w:r w:rsidRPr="00340E06">
        <w:rPr>
          <w:i/>
        </w:rPr>
        <w:t xml:space="preserve"> van DENK </w:t>
      </w:r>
      <w:r>
        <w:rPr>
          <w:i/>
        </w:rPr>
        <w:t xml:space="preserve">splitsten </w:t>
      </w:r>
      <w:r w:rsidRPr="00340E06">
        <w:rPr>
          <w:i/>
        </w:rPr>
        <w:t xml:space="preserve">zich in 2014 </w:t>
      </w:r>
      <w:r>
        <w:rPr>
          <w:i/>
        </w:rPr>
        <w:t xml:space="preserve">af </w:t>
      </w:r>
      <w:r w:rsidRPr="00340E06">
        <w:rPr>
          <w:i/>
        </w:rPr>
        <w:t xml:space="preserve">van de PvdA. </w:t>
      </w:r>
    </w:p>
    <w:p w14:paraId="3758308A" w14:textId="77777777" w:rsidR="009A76B3" w:rsidRPr="00340E06" w:rsidRDefault="009A76B3" w:rsidP="00144EB1"/>
    <w:p w14:paraId="4D4ADF05" w14:textId="77777777" w:rsidR="009A76B3" w:rsidRDefault="009A76B3" w:rsidP="00AC5AF2">
      <w:pPr>
        <w:pStyle w:val="A4-Standaardtekst"/>
        <w:ind w:left="425" w:firstLine="5"/>
        <w:rPr>
          <w:i/>
        </w:rPr>
      </w:pPr>
      <w:r>
        <w:rPr>
          <w:i/>
        </w:rPr>
        <w:t xml:space="preserve">Bij de afgelopen Tweede Kamerverkiezingen (21 maart 2021) zijn drie vrouwen, die niet hoog genoeg op de lijst stonden om op basis van de uitslag gekozen te worden, tóch de Tweede Kamer binnengekomen. Het gaat om Kauthar Bouchallikht (GroenLinks, plaats 9), Lisa Westerveld (GroenLinks, plaats 10) en Marieke Koekkoek (Volt, plaats 4). Zij haalden genoeg voorkeursstemmen. Om met voorkeursstemmen gekozen te worden moet een kandidaat-lid een kwart van de kiesdeler halen. De kiesdeler is het totaalaantal geldige stemmen, gedeeld door 150 zetels en dat maakt 68.421. De voorkeursdrempel komt dus neer op 17.379 stemmen. Lisa Westerveld kreeg bijvoorbeeld veel stemmen van jongeren. Ze voerde de afgelopen vier jaar het woord over onderwijs en jeugdzorg in de Tweede Kamer. Westerveld kreeg 33.172 stemmen. Oud-minister Ollongren van Binnenlandse Zaken wil de voorkeursdrempel afschaffen om het nog makkelijker te maken om gekozen te worden. U kunt aan de leerlingen vragen of ze dat een goed idee vinden om de kloof tussen kiezers en gekozenen </w:t>
      </w:r>
      <w:r w:rsidR="00FF4C4B">
        <w:rPr>
          <w:i/>
        </w:rPr>
        <w:t xml:space="preserve">op die manier wat </w:t>
      </w:r>
      <w:r>
        <w:rPr>
          <w:i/>
        </w:rPr>
        <w:t>te dichten.</w:t>
      </w:r>
    </w:p>
    <w:p w14:paraId="4C5AA832" w14:textId="77777777" w:rsidR="009A76B3" w:rsidRPr="00340E06" w:rsidRDefault="009A76B3" w:rsidP="00AC5AF2">
      <w:pPr>
        <w:pStyle w:val="A4-Standaardtekst"/>
        <w:rPr>
          <w:i/>
        </w:rPr>
      </w:pPr>
    </w:p>
    <w:p w14:paraId="4CF356C9" w14:textId="77777777" w:rsidR="009A76B3" w:rsidRDefault="009A76B3" w:rsidP="00AC5AF2">
      <w:pPr>
        <w:tabs>
          <w:tab w:val="left" w:pos="426"/>
        </w:tabs>
        <w:ind w:left="851" w:hanging="851"/>
      </w:pPr>
      <w:r w:rsidRPr="00340E06">
        <w:rPr>
          <w:bCs w:val="0"/>
          <w:szCs w:val="22"/>
          <w:lang w:eastAsia="en-US"/>
        </w:rPr>
        <w:t>10.</w:t>
      </w:r>
      <w:r w:rsidRPr="00340E06">
        <w:rPr>
          <w:bCs w:val="0"/>
          <w:szCs w:val="22"/>
          <w:lang w:eastAsia="en-US"/>
        </w:rPr>
        <w:tab/>
        <w:t>a.</w:t>
      </w:r>
      <w:r w:rsidRPr="00340E06">
        <w:rPr>
          <w:bCs w:val="0"/>
          <w:szCs w:val="22"/>
          <w:lang w:eastAsia="en-US"/>
        </w:rPr>
        <w:tab/>
      </w:r>
      <w:r w:rsidRPr="00340E06">
        <w:rPr>
          <w:b/>
          <w:bCs w:val="0"/>
          <w:szCs w:val="22"/>
          <w:lang w:eastAsia="en-US"/>
        </w:rPr>
        <w:t>Nee</w:t>
      </w:r>
      <w:r w:rsidRPr="00340E06">
        <w:rPr>
          <w:bCs w:val="0"/>
          <w:szCs w:val="22"/>
          <w:lang w:eastAsia="en-US"/>
        </w:rPr>
        <w:t>, want er is dan verschil tussen het percentage zetels en het pe</w:t>
      </w:r>
      <w:r>
        <w:rPr>
          <w:bCs w:val="0"/>
          <w:color w:val="000000"/>
          <w:szCs w:val="22"/>
          <w:lang w:eastAsia="en-US"/>
        </w:rPr>
        <w:t>rcentage stemmen dat de partij krijgt.</w:t>
      </w:r>
    </w:p>
    <w:p w14:paraId="2E5547F2" w14:textId="77777777" w:rsidR="009A76B3" w:rsidRDefault="009A76B3" w:rsidP="00AC5AF2">
      <w:pPr>
        <w:ind w:left="851" w:hanging="426"/>
      </w:pPr>
      <w:r>
        <w:rPr>
          <w:bCs w:val="0"/>
          <w:color w:val="000000"/>
          <w:szCs w:val="22"/>
          <w:lang w:eastAsia="en-US"/>
        </w:rPr>
        <w:t>b.</w:t>
      </w:r>
      <w:r>
        <w:rPr>
          <w:bCs w:val="0"/>
          <w:color w:val="000000"/>
          <w:szCs w:val="22"/>
          <w:lang w:eastAsia="en-US"/>
        </w:rPr>
        <w:tab/>
      </w:r>
      <w:r>
        <w:rPr>
          <w:b/>
          <w:bCs w:val="0"/>
          <w:color w:val="000000"/>
          <w:szCs w:val="22"/>
          <w:lang w:eastAsia="en-US"/>
        </w:rPr>
        <w:t>Voordeel</w:t>
      </w:r>
      <w:r>
        <w:rPr>
          <w:bCs w:val="0"/>
          <w:color w:val="000000"/>
          <w:szCs w:val="22"/>
          <w:lang w:eastAsia="en-US"/>
        </w:rPr>
        <w:t xml:space="preserve">: </w:t>
      </w:r>
      <w:r>
        <w:rPr>
          <w:color w:val="000000"/>
        </w:rPr>
        <w:t>het wordt makkelijker om een meerderheidscoalitie te vormen.</w:t>
      </w:r>
    </w:p>
    <w:p w14:paraId="18B5CA1C" w14:textId="77777777" w:rsidR="009A76B3" w:rsidRDefault="009A76B3" w:rsidP="00AC5AF2">
      <w:pPr>
        <w:ind w:left="851"/>
      </w:pPr>
      <w:r>
        <w:rPr>
          <w:b/>
          <w:bCs w:val="0"/>
          <w:color w:val="000000"/>
          <w:szCs w:val="22"/>
          <w:lang w:eastAsia="en-US"/>
        </w:rPr>
        <w:t>Nadeel</w:t>
      </w:r>
      <w:r>
        <w:rPr>
          <w:bCs w:val="0"/>
          <w:color w:val="000000"/>
          <w:szCs w:val="22"/>
          <w:lang w:eastAsia="en-US"/>
        </w:rPr>
        <w:t>: het is minder democratisch omdat de extra zetels niet voortkomen uit de uitgebrachte stemmen van burgers.</w:t>
      </w:r>
    </w:p>
    <w:p w14:paraId="11175AAF"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rPr>
          <w:bCs/>
          <w:color w:val="000000"/>
          <w:szCs w:val="22"/>
          <w:lang w:eastAsia="en-US"/>
        </w:rPr>
      </w:pPr>
    </w:p>
    <w:p w14:paraId="47FE9C21"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rPr>
          <w:color w:val="000000"/>
        </w:rPr>
      </w:pPr>
    </w:p>
    <w:p w14:paraId="0DB86C71" w14:textId="77777777" w:rsidR="009A76B3" w:rsidRDefault="009A76B3" w:rsidP="00AC5AF2">
      <w:pPr>
        <w:pStyle w:val="antw-nieuw"/>
        <w:tabs>
          <w:tab w:val="clear" w:pos="284"/>
        </w:tabs>
        <w:spacing w:line="260" w:lineRule="atLeast"/>
        <w:ind w:left="426" w:hanging="426"/>
      </w:pPr>
      <w:r w:rsidRPr="00340E06">
        <w:t>11</w:t>
      </w:r>
      <w:r w:rsidRPr="00340E06">
        <w:tab/>
      </w:r>
      <w:r>
        <w:rPr>
          <w:b/>
          <w:i/>
        </w:rPr>
        <w:t>ACTUEEL</w:t>
      </w:r>
      <w:r w:rsidRPr="00340E06">
        <w:t xml:space="preserve">  blz. </w:t>
      </w:r>
      <w:r w:rsidR="0043419A">
        <w:t>83</w:t>
      </w:r>
      <w:r>
        <w:t xml:space="preserve"> </w:t>
      </w:r>
    </w:p>
    <w:p w14:paraId="7724E558" w14:textId="77777777" w:rsidR="00E06B20" w:rsidRDefault="00E06B20" w:rsidP="00AC5AF2">
      <w:pPr>
        <w:pStyle w:val="antw-nieuw"/>
        <w:tabs>
          <w:tab w:val="clear" w:pos="284"/>
        </w:tabs>
        <w:spacing w:line="260" w:lineRule="atLeast"/>
        <w:ind w:left="426" w:hanging="426"/>
      </w:pPr>
    </w:p>
    <w:p w14:paraId="5D7F46F2" w14:textId="463A4454" w:rsidR="006E1721" w:rsidRDefault="00034E1A" w:rsidP="00144EB1">
      <w:pPr>
        <w:ind w:left="851" w:hanging="425"/>
      </w:pPr>
      <w:r>
        <w:t>a.</w:t>
      </w:r>
      <w:r w:rsidR="00AC5AF2">
        <w:tab/>
      </w:r>
      <w:r w:rsidR="006E1721">
        <w:t>Motieven</w:t>
      </w:r>
      <w:r w:rsidR="00AC5AF2">
        <w:rPr>
          <w:color w:val="000000"/>
        </w:rPr>
        <w:t>:</w:t>
      </w:r>
    </w:p>
    <w:p w14:paraId="76D193FE" w14:textId="4C37E0E4" w:rsidR="00034E1A" w:rsidRDefault="006E1721" w:rsidP="00144EB1">
      <w:pPr>
        <w:ind w:left="1276" w:hanging="425"/>
      </w:pPr>
      <w:r>
        <w:t>-</w:t>
      </w:r>
      <w:r w:rsidR="00144EB1">
        <w:tab/>
      </w:r>
      <w:r w:rsidR="00034E1A">
        <w:t xml:space="preserve">De standpunten uit het verkiezingsprogramma komen overeen met de ideeën </w:t>
      </w:r>
      <w:r w:rsidR="0043419A">
        <w:t>en wensen</w:t>
      </w:r>
      <w:r w:rsidR="00AC5AF2">
        <w:t xml:space="preserve"> </w:t>
      </w:r>
      <w:r w:rsidR="00034E1A">
        <w:t>van de kiezers.</w:t>
      </w:r>
    </w:p>
    <w:p w14:paraId="61276E8F" w14:textId="2DFDA6B3" w:rsidR="00034E1A" w:rsidRDefault="00AC5AF2" w:rsidP="00144EB1">
      <w:pPr>
        <w:ind w:left="1276" w:hanging="425"/>
      </w:pPr>
      <w:r>
        <w:t>-</w:t>
      </w:r>
      <w:r>
        <w:tab/>
      </w:r>
      <w:r w:rsidR="00034E1A">
        <w:t>De partij komt op voor hun belangen.</w:t>
      </w:r>
    </w:p>
    <w:p w14:paraId="045134AE" w14:textId="6336C6D6" w:rsidR="00034E1A" w:rsidRDefault="00034E1A" w:rsidP="00144EB1">
      <w:pPr>
        <w:ind w:left="1276" w:hanging="425"/>
      </w:pPr>
      <w:r>
        <w:t>-</w:t>
      </w:r>
      <w:r w:rsidR="00AC5AF2">
        <w:tab/>
      </w:r>
      <w:r>
        <w:t xml:space="preserve">De stem was strategisch: in dit geval heeft de grootste regeringspartij VVD een grote kans weer in de regering te komen. </w:t>
      </w:r>
    </w:p>
    <w:p w14:paraId="3A5E98DB" w14:textId="4776F5C1" w:rsidR="00034E1A" w:rsidRDefault="00034E1A" w:rsidP="00144EB1">
      <w:pPr>
        <w:ind w:left="851" w:hanging="425"/>
      </w:pPr>
      <w:r>
        <w:t>b.</w:t>
      </w:r>
      <w:r>
        <w:tab/>
        <w:t>Als communicatiedeskundigen adviseren zij over een zo positief mogelijk imago van de kandidaten en bepalen zij mede de verkiezingsstrategie tijdens de campagne.</w:t>
      </w:r>
    </w:p>
    <w:p w14:paraId="5A1AD263" w14:textId="77777777" w:rsidR="00034E1A" w:rsidRDefault="00034E1A" w:rsidP="00144EB1">
      <w:pPr>
        <w:ind w:left="851" w:hanging="425"/>
      </w:pPr>
      <w:r>
        <w:t>c.</w:t>
      </w:r>
      <w:r>
        <w:tab/>
      </w:r>
      <w:r w:rsidRPr="00034E1A">
        <w:rPr>
          <w:b/>
        </w:rPr>
        <w:t>Klimaat</w:t>
      </w:r>
      <w:r>
        <w:t>: voor D66 is dit een van de speerpunten uit het verkiezingsprogramma (“Nederland moet groener worden”).</w:t>
      </w:r>
    </w:p>
    <w:p w14:paraId="4D7D80C7" w14:textId="77777777" w:rsidR="009A76B3" w:rsidRPr="00340E06" w:rsidRDefault="009A76B3" w:rsidP="00AC5AF2"/>
    <w:p w14:paraId="62C23E90" w14:textId="77777777" w:rsidR="009A76B3" w:rsidRPr="00340E06" w:rsidRDefault="009A76B3" w:rsidP="00AC5AF2">
      <w:pPr>
        <w:pStyle w:val="antw-nieuw"/>
        <w:tabs>
          <w:tab w:val="clear" w:pos="284"/>
          <w:tab w:val="clear" w:pos="425"/>
          <w:tab w:val="clear" w:pos="567"/>
          <w:tab w:val="clear" w:pos="709"/>
          <w:tab w:val="clear" w:pos="851"/>
        </w:tabs>
        <w:spacing w:line="260" w:lineRule="atLeast"/>
        <w:ind w:left="426" w:hanging="426"/>
      </w:pPr>
      <w:r>
        <w:br w:type="page"/>
      </w:r>
      <w:r w:rsidRPr="00E47BF2">
        <w:t>12</w:t>
      </w:r>
      <w:r w:rsidRPr="00340E06">
        <w:tab/>
      </w:r>
      <w:r w:rsidRPr="00340E06">
        <w:rPr>
          <w:b/>
          <w:i/>
          <w:iCs/>
          <w:caps/>
        </w:rPr>
        <w:t>Kiesdeler</w:t>
      </w:r>
      <w:r w:rsidRPr="00340E06">
        <w:t xml:space="preserve">  blz. </w:t>
      </w:r>
      <w:r w:rsidR="0043419A">
        <w:t>84</w:t>
      </w:r>
      <w:r w:rsidRPr="00340E06">
        <w:t xml:space="preserve"> </w:t>
      </w:r>
    </w:p>
    <w:p w14:paraId="50E70635"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rPr>
          <w:color w:val="000000"/>
        </w:rPr>
      </w:pPr>
    </w:p>
    <w:p w14:paraId="49E60EAC" w14:textId="77777777" w:rsidR="009A76B3" w:rsidRPr="00B90888" w:rsidRDefault="009A76B3" w:rsidP="00B90888">
      <w:pPr>
        <w:pStyle w:val="antw-nieuw"/>
        <w:tabs>
          <w:tab w:val="clear" w:pos="284"/>
          <w:tab w:val="clear" w:pos="425"/>
          <w:tab w:val="clear" w:pos="567"/>
          <w:tab w:val="clear" w:pos="709"/>
          <w:tab w:val="clear" w:pos="851"/>
        </w:tabs>
        <w:spacing w:line="260" w:lineRule="atLeast"/>
        <w:ind w:left="851"/>
        <w:rPr>
          <w:iCs/>
          <w:color w:val="000000"/>
        </w:rPr>
      </w:pPr>
      <w:r>
        <w:rPr>
          <w:color w:val="000000"/>
        </w:rPr>
        <w:t>a.</w:t>
      </w:r>
      <w:r>
        <w:rPr>
          <w:color w:val="000000"/>
        </w:rPr>
        <w:tab/>
      </w:r>
      <w:r w:rsidRPr="00C83367">
        <w:rPr>
          <w:color w:val="000000"/>
        </w:rPr>
        <w:t xml:space="preserve">Het afgeronde opkomstpercentage is </w:t>
      </w:r>
      <w:r>
        <w:rPr>
          <w:color w:val="000000"/>
        </w:rPr>
        <w:t xml:space="preserve">79 </w:t>
      </w:r>
      <w:r w:rsidRPr="00C83367">
        <w:rPr>
          <w:color w:val="000000"/>
        </w:rPr>
        <w:t>procent.</w:t>
      </w:r>
      <w:r w:rsidR="00B90888">
        <w:rPr>
          <w:color w:val="000000"/>
        </w:rPr>
        <w:t xml:space="preserve"> </w:t>
      </w:r>
      <w:r w:rsidRPr="00B90888">
        <w:rPr>
          <w:iCs/>
          <w:color w:val="000000"/>
        </w:rPr>
        <w:t>10,5 miljoen gedeeld door 13,3 miljoen.</w:t>
      </w:r>
    </w:p>
    <w:p w14:paraId="19CDBA26" w14:textId="77777777" w:rsidR="00B90888" w:rsidRDefault="009A76B3" w:rsidP="00B90888">
      <w:pPr>
        <w:pStyle w:val="antw-nieuw"/>
        <w:tabs>
          <w:tab w:val="clear" w:pos="284"/>
          <w:tab w:val="clear" w:pos="425"/>
          <w:tab w:val="clear" w:pos="567"/>
          <w:tab w:val="clear" w:pos="709"/>
          <w:tab w:val="clear" w:pos="851"/>
        </w:tabs>
        <w:spacing w:line="260" w:lineRule="atLeast"/>
        <w:ind w:left="851"/>
        <w:rPr>
          <w:iCs/>
          <w:color w:val="000000"/>
        </w:rPr>
      </w:pPr>
      <w:r>
        <w:rPr>
          <w:color w:val="000000"/>
        </w:rPr>
        <w:t>b.</w:t>
      </w:r>
      <w:r>
        <w:rPr>
          <w:color w:val="000000"/>
        </w:rPr>
        <w:tab/>
        <w:t>De kiesdeler is in dit geval 70.000.</w:t>
      </w:r>
      <w:r w:rsidR="00B90888">
        <w:rPr>
          <w:color w:val="000000"/>
        </w:rPr>
        <w:t xml:space="preserve"> </w:t>
      </w:r>
      <w:r w:rsidRPr="00B90888">
        <w:rPr>
          <w:iCs/>
          <w:color w:val="000000"/>
        </w:rPr>
        <w:t>10,5 miljoen uitgebrachte stemmen gedeeld door 150 zetels.</w:t>
      </w:r>
    </w:p>
    <w:p w14:paraId="046AF93C" w14:textId="77777777" w:rsidR="00B90888" w:rsidRPr="00B90888" w:rsidRDefault="009A76B3" w:rsidP="00B90888">
      <w:pPr>
        <w:pStyle w:val="antw-nieuw"/>
        <w:tabs>
          <w:tab w:val="clear" w:pos="284"/>
          <w:tab w:val="clear" w:pos="425"/>
          <w:tab w:val="clear" w:pos="567"/>
          <w:tab w:val="clear" w:pos="709"/>
          <w:tab w:val="clear" w:pos="851"/>
        </w:tabs>
        <w:spacing w:line="260" w:lineRule="atLeast"/>
        <w:ind w:left="851"/>
        <w:rPr>
          <w:iCs/>
        </w:rPr>
      </w:pPr>
      <w:r>
        <w:rPr>
          <w:color w:val="000000"/>
        </w:rPr>
        <w:t>c.</w:t>
      </w:r>
      <w:r>
        <w:rPr>
          <w:color w:val="000000"/>
        </w:rPr>
        <w:tab/>
        <w:t>Deze partij krijgt dan vier zetels.</w:t>
      </w:r>
      <w:r w:rsidR="00B90888" w:rsidRPr="00B90888">
        <w:rPr>
          <w:i/>
          <w:color w:val="000000"/>
        </w:rPr>
        <w:t xml:space="preserve"> </w:t>
      </w:r>
      <w:r w:rsidR="00B90888" w:rsidRPr="00B90888">
        <w:rPr>
          <w:iCs/>
          <w:color w:val="000000"/>
        </w:rPr>
        <w:t>300.000 gedeeld door 70.000 (is iets meer dan 4).</w:t>
      </w:r>
    </w:p>
    <w:p w14:paraId="16E81378" w14:textId="77777777" w:rsidR="009A76B3" w:rsidRPr="00B90888" w:rsidRDefault="009A76B3" w:rsidP="00144EB1"/>
    <w:p w14:paraId="603F9D90" w14:textId="77777777" w:rsidR="009A76B3" w:rsidRDefault="009A76B3" w:rsidP="00AC5AF2">
      <w:pPr>
        <w:rPr>
          <w:color w:val="000000"/>
        </w:rPr>
      </w:pPr>
    </w:p>
    <w:p w14:paraId="038C7548" w14:textId="77777777" w:rsidR="009A76B3" w:rsidRDefault="009A76B3" w:rsidP="00AC5AF2">
      <w:pPr>
        <w:pStyle w:val="antw-nieuw"/>
        <w:tabs>
          <w:tab w:val="clear" w:pos="284"/>
          <w:tab w:val="clear" w:pos="425"/>
          <w:tab w:val="clear" w:pos="567"/>
          <w:tab w:val="clear" w:pos="709"/>
          <w:tab w:val="clear" w:pos="851"/>
        </w:tabs>
        <w:spacing w:line="260" w:lineRule="atLeast"/>
        <w:ind w:left="426" w:hanging="426"/>
      </w:pPr>
      <w:r>
        <w:rPr>
          <w:color w:val="000000"/>
        </w:rPr>
        <w:t>13</w:t>
      </w:r>
      <w:r>
        <w:rPr>
          <w:color w:val="000000"/>
        </w:rPr>
        <w:tab/>
      </w:r>
      <w:r>
        <w:rPr>
          <w:b/>
          <w:i/>
          <w:iCs/>
          <w:caps/>
          <w:color w:val="000000"/>
        </w:rPr>
        <w:t>Wat hoort bij wat?</w:t>
      </w:r>
      <w:r>
        <w:rPr>
          <w:i/>
          <w:iCs/>
          <w:caps/>
          <w:color w:val="000000"/>
        </w:rPr>
        <w:t xml:space="preserve">  </w:t>
      </w:r>
      <w:r>
        <w:rPr>
          <w:color w:val="000000"/>
        </w:rPr>
        <w:t xml:space="preserve">blz. </w:t>
      </w:r>
      <w:r w:rsidR="0043419A">
        <w:rPr>
          <w:color w:val="000000"/>
        </w:rPr>
        <w:t>84</w:t>
      </w:r>
    </w:p>
    <w:p w14:paraId="3E7C0813" w14:textId="77777777" w:rsidR="009A76B3" w:rsidRDefault="009A76B3" w:rsidP="00AC5AF2">
      <w:pPr>
        <w:pStyle w:val="antw-nieuw"/>
        <w:tabs>
          <w:tab w:val="clear" w:pos="284"/>
          <w:tab w:val="clear" w:pos="425"/>
          <w:tab w:val="clear" w:pos="567"/>
          <w:tab w:val="clear" w:pos="709"/>
          <w:tab w:val="clear" w:pos="851"/>
        </w:tabs>
        <w:spacing w:line="260" w:lineRule="atLeast"/>
        <w:ind w:left="426" w:hanging="426"/>
        <w:rPr>
          <w:color w:val="000000"/>
        </w:rPr>
      </w:pPr>
    </w:p>
    <w:tbl>
      <w:tblPr>
        <w:tblW w:w="0" w:type="auto"/>
        <w:tblInd w:w="425" w:type="dxa"/>
        <w:tblLayout w:type="fixed"/>
        <w:tblLook w:val="0000" w:firstRow="0" w:lastRow="0" w:firstColumn="0" w:lastColumn="0" w:noHBand="0" w:noVBand="0"/>
      </w:tblPr>
      <w:tblGrid>
        <w:gridCol w:w="2410"/>
        <w:gridCol w:w="567"/>
        <w:gridCol w:w="6237"/>
      </w:tblGrid>
      <w:tr w:rsidR="009A76B3" w14:paraId="1F6C5F74" w14:textId="77777777" w:rsidTr="00144EB1">
        <w:tc>
          <w:tcPr>
            <w:tcW w:w="2410" w:type="dxa"/>
          </w:tcPr>
          <w:p w14:paraId="374E8E3B"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color w:val="000000"/>
              </w:rPr>
              <w:t>Spindoctors</w:t>
            </w:r>
          </w:p>
        </w:tc>
        <w:tc>
          <w:tcPr>
            <w:tcW w:w="567" w:type="dxa"/>
          </w:tcPr>
          <w:p w14:paraId="5BB3324B"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color w:val="000000"/>
              </w:rPr>
              <w:t>a.</w:t>
            </w:r>
          </w:p>
        </w:tc>
        <w:tc>
          <w:tcPr>
            <w:tcW w:w="6237" w:type="dxa"/>
          </w:tcPr>
          <w:p w14:paraId="049D3E51"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color w:val="000000"/>
              </w:rPr>
              <w:t>Imagoschade van kandidaten voorkomen is een van hun taken.</w:t>
            </w:r>
          </w:p>
        </w:tc>
      </w:tr>
      <w:tr w:rsidR="009A76B3" w14:paraId="7AE9B2FB" w14:textId="77777777" w:rsidTr="00144EB1">
        <w:tc>
          <w:tcPr>
            <w:tcW w:w="2410" w:type="dxa"/>
          </w:tcPr>
          <w:p w14:paraId="1B969732" w14:textId="77777777" w:rsidR="009A76B3" w:rsidRPr="00076D13" w:rsidRDefault="009A76B3" w:rsidP="00AC5AF2">
            <w:pPr>
              <w:pStyle w:val="antw-nieuw"/>
              <w:tabs>
                <w:tab w:val="clear" w:pos="284"/>
                <w:tab w:val="clear" w:pos="425"/>
                <w:tab w:val="clear" w:pos="567"/>
                <w:tab w:val="clear" w:pos="709"/>
                <w:tab w:val="clear" w:pos="851"/>
              </w:tabs>
              <w:spacing w:line="260" w:lineRule="atLeast"/>
              <w:ind w:left="0" w:firstLine="0"/>
            </w:pPr>
            <w:r w:rsidRPr="00991D4F">
              <w:rPr>
                <w:lang w:eastAsia="en-US"/>
              </w:rPr>
              <w:t>Evenredige vertegenwoordiging</w:t>
            </w:r>
          </w:p>
        </w:tc>
        <w:tc>
          <w:tcPr>
            <w:tcW w:w="567" w:type="dxa"/>
          </w:tcPr>
          <w:p w14:paraId="7B331986"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t>b.</w:t>
            </w:r>
          </w:p>
        </w:tc>
        <w:tc>
          <w:tcPr>
            <w:tcW w:w="6237" w:type="dxa"/>
          </w:tcPr>
          <w:p w14:paraId="72672B01" w14:textId="77777777" w:rsidR="009A76B3" w:rsidRPr="005060F1" w:rsidRDefault="009A76B3" w:rsidP="00AC5AF2">
            <w:pPr>
              <w:pStyle w:val="antw-nieuw"/>
              <w:tabs>
                <w:tab w:val="clear" w:pos="284"/>
                <w:tab w:val="clear" w:pos="425"/>
                <w:tab w:val="clear" w:pos="567"/>
                <w:tab w:val="clear" w:pos="709"/>
                <w:tab w:val="clear" w:pos="851"/>
              </w:tabs>
              <w:spacing w:line="260" w:lineRule="atLeast"/>
              <w:ind w:left="0" w:firstLine="0"/>
            </w:pPr>
            <w:r w:rsidRPr="005060F1">
              <w:rPr>
                <w:lang w:eastAsia="en-US"/>
              </w:rPr>
              <w:t>Alle uitgebrachte stemmen verdelen over het totale aantal zetels.</w:t>
            </w:r>
          </w:p>
        </w:tc>
      </w:tr>
      <w:tr w:rsidR="009A76B3" w14:paraId="2010E788" w14:textId="77777777" w:rsidTr="00144EB1">
        <w:tc>
          <w:tcPr>
            <w:tcW w:w="2410" w:type="dxa"/>
          </w:tcPr>
          <w:p w14:paraId="72843D7E"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rPr>
                <w:color w:val="000000"/>
              </w:rPr>
            </w:pPr>
            <w:r w:rsidRPr="005060F1">
              <w:rPr>
                <w:lang w:eastAsia="en-US"/>
              </w:rPr>
              <w:t>Zwevende kiezers</w:t>
            </w:r>
          </w:p>
        </w:tc>
        <w:tc>
          <w:tcPr>
            <w:tcW w:w="567" w:type="dxa"/>
          </w:tcPr>
          <w:p w14:paraId="563803C8"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rPr>
                <w:color w:val="000000"/>
              </w:rPr>
            </w:pPr>
            <w:r w:rsidRPr="005060F1">
              <w:rPr>
                <w:lang w:eastAsia="en-US"/>
              </w:rPr>
              <w:t>d.</w:t>
            </w:r>
          </w:p>
        </w:tc>
        <w:tc>
          <w:tcPr>
            <w:tcW w:w="6237" w:type="dxa"/>
          </w:tcPr>
          <w:p w14:paraId="3DF5F6FC"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rPr>
                <w:color w:val="000000"/>
              </w:rPr>
            </w:pPr>
            <w:r w:rsidRPr="005060F1">
              <w:rPr>
                <w:lang w:eastAsia="en-US"/>
              </w:rPr>
              <w:t>Deze groep stemt niet bij elke verkiezing op dezelfde partij.</w:t>
            </w:r>
          </w:p>
        </w:tc>
      </w:tr>
      <w:tr w:rsidR="009A76B3" w14:paraId="2CB76EBD" w14:textId="77777777" w:rsidTr="00144EB1">
        <w:tc>
          <w:tcPr>
            <w:tcW w:w="2410" w:type="dxa"/>
          </w:tcPr>
          <w:p w14:paraId="438F18E8"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color w:val="000000"/>
              </w:rPr>
              <w:t>Lijsttrekkers</w:t>
            </w:r>
          </w:p>
        </w:tc>
        <w:tc>
          <w:tcPr>
            <w:tcW w:w="567" w:type="dxa"/>
          </w:tcPr>
          <w:p w14:paraId="63BB6794"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color w:val="000000"/>
              </w:rPr>
              <w:t>e.</w:t>
            </w:r>
          </w:p>
        </w:tc>
        <w:tc>
          <w:tcPr>
            <w:tcW w:w="6237" w:type="dxa"/>
          </w:tcPr>
          <w:p w14:paraId="278176CD"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color w:val="000000"/>
              </w:rPr>
              <w:t>De standpunten van de partij naar voren brengen is een van hun taken.</w:t>
            </w:r>
          </w:p>
        </w:tc>
      </w:tr>
      <w:tr w:rsidR="009A76B3" w14:paraId="17158544" w14:textId="77777777" w:rsidTr="00144EB1">
        <w:tc>
          <w:tcPr>
            <w:tcW w:w="2410" w:type="dxa"/>
          </w:tcPr>
          <w:p w14:paraId="14202174"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color w:val="000000"/>
              </w:rPr>
              <w:t>Strategisch stemmen</w:t>
            </w:r>
          </w:p>
        </w:tc>
        <w:tc>
          <w:tcPr>
            <w:tcW w:w="567" w:type="dxa"/>
          </w:tcPr>
          <w:p w14:paraId="2FB01BFC"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color w:val="000000"/>
              </w:rPr>
              <w:t>c.</w:t>
            </w:r>
          </w:p>
        </w:tc>
        <w:tc>
          <w:tcPr>
            <w:tcW w:w="6237" w:type="dxa"/>
          </w:tcPr>
          <w:p w14:paraId="122E58E8"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color w:val="000000"/>
              </w:rPr>
              <w:t>Niet de partij van je voorkeur krijgt jouw stem, maar de partij die wel kans maakt om mee te regeren.</w:t>
            </w:r>
          </w:p>
        </w:tc>
      </w:tr>
      <w:tr w:rsidR="009A76B3" w14:paraId="105D0CFC" w14:textId="77777777" w:rsidTr="00144EB1">
        <w:tc>
          <w:tcPr>
            <w:tcW w:w="2410" w:type="dxa"/>
          </w:tcPr>
          <w:p w14:paraId="2FA63208"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rPr>
                <w:color w:val="000000"/>
              </w:rPr>
            </w:pPr>
            <w:r>
              <w:rPr>
                <w:color w:val="000000"/>
              </w:rPr>
              <w:t>Districtenstelsel</w:t>
            </w:r>
          </w:p>
        </w:tc>
        <w:tc>
          <w:tcPr>
            <w:tcW w:w="567" w:type="dxa"/>
          </w:tcPr>
          <w:p w14:paraId="15DA3CD1"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rPr>
                <w:color w:val="000000"/>
              </w:rPr>
            </w:pPr>
            <w:r>
              <w:rPr>
                <w:color w:val="000000"/>
              </w:rPr>
              <w:t>f.</w:t>
            </w:r>
          </w:p>
        </w:tc>
        <w:tc>
          <w:tcPr>
            <w:tcW w:w="6237" w:type="dxa"/>
          </w:tcPr>
          <w:p w14:paraId="705BE495" w14:textId="77777777" w:rsidR="009A76B3" w:rsidRPr="00882D89" w:rsidRDefault="009A76B3" w:rsidP="00AC5AF2">
            <w:pPr>
              <w:pStyle w:val="antw-nieuw"/>
              <w:tabs>
                <w:tab w:val="clear" w:pos="284"/>
                <w:tab w:val="clear" w:pos="425"/>
                <w:tab w:val="clear" w:pos="567"/>
                <w:tab w:val="clear" w:pos="709"/>
                <w:tab w:val="clear" w:pos="851"/>
              </w:tabs>
              <w:spacing w:line="260" w:lineRule="atLeast"/>
              <w:ind w:left="0" w:firstLine="0"/>
              <w:rPr>
                <w:color w:val="000000"/>
              </w:rPr>
            </w:pPr>
            <w:r w:rsidRPr="00882D89">
              <w:rPr>
                <w:lang w:eastAsia="en-US"/>
              </w:rPr>
              <w:t>Dit noem je ook wel een meerderheidsstelsel</w:t>
            </w:r>
            <w:r>
              <w:rPr>
                <w:lang w:eastAsia="en-US"/>
              </w:rPr>
              <w:t>.</w:t>
            </w:r>
          </w:p>
        </w:tc>
      </w:tr>
    </w:tbl>
    <w:p w14:paraId="5CC7E5E7" w14:textId="77777777" w:rsidR="009A76B3" w:rsidRDefault="009A76B3" w:rsidP="00AC5AF2"/>
    <w:p w14:paraId="7BCBBE42" w14:textId="77777777" w:rsidR="009A76B3" w:rsidRDefault="009A76B3" w:rsidP="00AC5AF2"/>
    <w:p w14:paraId="524EE708" w14:textId="77777777" w:rsidR="009A76B3" w:rsidRDefault="009A76B3" w:rsidP="00AC5AF2">
      <w:pPr>
        <w:ind w:left="425" w:hanging="425"/>
      </w:pPr>
      <w:r>
        <w:rPr>
          <w:color w:val="000000"/>
        </w:rPr>
        <w:t>14</w:t>
      </w:r>
      <w:r>
        <w:rPr>
          <w:color w:val="000000"/>
        </w:rPr>
        <w:tab/>
      </w:r>
      <w:r>
        <w:rPr>
          <w:b/>
          <w:i/>
          <w:iCs/>
          <w:caps/>
          <w:color w:val="000000"/>
        </w:rPr>
        <w:t>Wie zijn dit?</w:t>
      </w:r>
      <w:r>
        <w:rPr>
          <w:i/>
          <w:iCs/>
          <w:caps/>
          <w:color w:val="000000"/>
        </w:rPr>
        <w:t xml:space="preserve">  </w:t>
      </w:r>
      <w:r>
        <w:rPr>
          <w:color w:val="000000"/>
        </w:rPr>
        <w:t xml:space="preserve">blz. </w:t>
      </w:r>
      <w:r w:rsidR="0043419A">
        <w:rPr>
          <w:color w:val="000000"/>
        </w:rPr>
        <w:t>84</w:t>
      </w:r>
    </w:p>
    <w:p w14:paraId="3801FDE4" w14:textId="77777777" w:rsidR="009A76B3" w:rsidRDefault="009A76B3" w:rsidP="00AC5AF2">
      <w:pPr>
        <w:pStyle w:val="A4-Niveau1"/>
        <w:ind w:left="0" w:firstLine="0"/>
        <w:rPr>
          <w:color w:val="000000"/>
        </w:rPr>
      </w:pPr>
    </w:p>
    <w:p w14:paraId="3F75E174" w14:textId="77777777" w:rsidR="009A76B3" w:rsidRDefault="00AC5AF2" w:rsidP="00AC5AF2">
      <w:pPr>
        <w:pStyle w:val="A4-Niveau1"/>
        <w:ind w:left="851" w:hanging="425"/>
      </w:pPr>
      <w:r>
        <w:rPr>
          <w:color w:val="000000"/>
        </w:rPr>
        <w:t>a</w:t>
      </w:r>
      <w:r w:rsidR="009A76B3">
        <w:rPr>
          <w:color w:val="000000"/>
        </w:rPr>
        <w:t>.</w:t>
      </w:r>
      <w:r w:rsidR="009A76B3">
        <w:rPr>
          <w:color w:val="000000"/>
        </w:rPr>
        <w:tab/>
      </w:r>
      <w:r w:rsidR="009A76B3">
        <w:rPr>
          <w:b/>
          <w:color w:val="000000"/>
        </w:rPr>
        <w:t>Willem-Alexander</w:t>
      </w:r>
      <w:r w:rsidR="009A76B3">
        <w:rPr>
          <w:color w:val="000000"/>
        </w:rPr>
        <w:t xml:space="preserve"> – koning van Nederland, maakt deel uit van de regering.</w:t>
      </w:r>
    </w:p>
    <w:p w14:paraId="2856FFE0" w14:textId="77777777" w:rsidR="009A76B3" w:rsidRDefault="009A76B3" w:rsidP="00AC5AF2">
      <w:pPr>
        <w:pStyle w:val="A4-Niveau1"/>
        <w:ind w:left="851" w:firstLine="0"/>
      </w:pPr>
      <w:r>
        <w:rPr>
          <w:i/>
          <w:color w:val="000000"/>
        </w:rPr>
        <w:t>Koning Willem-Alexander maakt deel uit van Nederlandse regering, maar hij heeft geen politieke macht.</w:t>
      </w:r>
    </w:p>
    <w:p w14:paraId="2CA2FAF5" w14:textId="77777777" w:rsidR="009A76B3" w:rsidRDefault="00AC5AF2" w:rsidP="00AC5AF2">
      <w:pPr>
        <w:pStyle w:val="A4-Niveau1"/>
        <w:ind w:left="851" w:hanging="425"/>
      </w:pPr>
      <w:r>
        <w:rPr>
          <w:color w:val="000000"/>
        </w:rPr>
        <w:t>b</w:t>
      </w:r>
      <w:r w:rsidR="009A76B3">
        <w:rPr>
          <w:color w:val="000000"/>
        </w:rPr>
        <w:t>.</w:t>
      </w:r>
      <w:r w:rsidR="009A76B3">
        <w:rPr>
          <w:color w:val="000000"/>
        </w:rPr>
        <w:tab/>
      </w:r>
      <w:r w:rsidR="009A76B3">
        <w:rPr>
          <w:b/>
          <w:color w:val="000000"/>
        </w:rPr>
        <w:t>Annechien Steenhuizen</w:t>
      </w:r>
      <w:r w:rsidR="009A76B3">
        <w:rPr>
          <w:color w:val="000000"/>
        </w:rPr>
        <w:t xml:space="preserve"> – </w:t>
      </w:r>
      <w:r w:rsidR="007119BB">
        <w:rPr>
          <w:color w:val="000000"/>
        </w:rPr>
        <w:t>is nieuwslezer voor h</w:t>
      </w:r>
      <w:r w:rsidR="009A76B3">
        <w:rPr>
          <w:color w:val="000000"/>
        </w:rPr>
        <w:t>et NOS Journaal</w:t>
      </w:r>
      <w:r w:rsidR="007119BB">
        <w:rPr>
          <w:color w:val="000000"/>
        </w:rPr>
        <w:t xml:space="preserve"> en bericht over actuele (inter)nationale onderwerpen</w:t>
      </w:r>
      <w:r w:rsidR="009A76B3">
        <w:rPr>
          <w:color w:val="000000"/>
        </w:rPr>
        <w:t>.</w:t>
      </w:r>
    </w:p>
    <w:p w14:paraId="038266E5" w14:textId="77777777" w:rsidR="009A76B3" w:rsidRDefault="009A76B3" w:rsidP="00AC5AF2">
      <w:pPr>
        <w:pStyle w:val="A4-Niveau1"/>
        <w:ind w:left="851" w:firstLine="0"/>
      </w:pPr>
      <w:r>
        <w:rPr>
          <w:i/>
          <w:color w:val="000000"/>
        </w:rPr>
        <w:t xml:space="preserve">Het NOS Journaal van acht uur is doordeweeks het best bekeken programma in Nederland. Nieuwsbulletins op televisie dienen een belangrijke informatiefunctie voor de politiek. Zie ook </w:t>
      </w:r>
      <w:r w:rsidR="007119BB">
        <w:rPr>
          <w:i/>
          <w:color w:val="000000"/>
        </w:rPr>
        <w:t>paragraaf</w:t>
      </w:r>
      <w:r>
        <w:rPr>
          <w:i/>
          <w:color w:val="000000"/>
        </w:rPr>
        <w:t xml:space="preserve"> </w:t>
      </w:r>
      <w:r w:rsidR="007119BB">
        <w:rPr>
          <w:i/>
          <w:color w:val="000000"/>
        </w:rPr>
        <w:t>8</w:t>
      </w:r>
      <w:r>
        <w:rPr>
          <w:i/>
          <w:color w:val="000000"/>
        </w:rPr>
        <w:t>.</w:t>
      </w:r>
    </w:p>
    <w:p w14:paraId="3CB20328" w14:textId="77777777" w:rsidR="009A76B3" w:rsidRPr="00340E06" w:rsidRDefault="00AC5AF2" w:rsidP="00AC5AF2">
      <w:pPr>
        <w:pStyle w:val="A4-Niveau1"/>
        <w:ind w:left="851" w:hanging="425"/>
      </w:pPr>
      <w:r>
        <w:rPr>
          <w:color w:val="000000"/>
        </w:rPr>
        <w:t>c</w:t>
      </w:r>
      <w:r w:rsidR="009A76B3">
        <w:rPr>
          <w:color w:val="000000"/>
        </w:rPr>
        <w:t>.</w:t>
      </w:r>
      <w:r w:rsidR="009A76B3">
        <w:rPr>
          <w:color w:val="000000"/>
        </w:rPr>
        <w:tab/>
      </w:r>
      <w:r w:rsidR="009A76B3" w:rsidRPr="00340E06">
        <w:rPr>
          <w:b/>
        </w:rPr>
        <w:t>Arjen Lubach</w:t>
      </w:r>
      <w:r w:rsidR="009A76B3" w:rsidRPr="00340E06">
        <w:t xml:space="preserve"> – behandel</w:t>
      </w:r>
      <w:r w:rsidR="009A76B3">
        <w:t>de</w:t>
      </w:r>
      <w:r w:rsidR="009A76B3" w:rsidRPr="00340E06">
        <w:t xml:space="preserve"> in zijn satirische nieuwsshow Zondag met Lubach actuele politieke onderwerpen.</w:t>
      </w:r>
    </w:p>
    <w:p w14:paraId="142FF691" w14:textId="77777777" w:rsidR="009A76B3" w:rsidRPr="00340E06" w:rsidRDefault="009A76B3" w:rsidP="00AC5AF2">
      <w:pPr>
        <w:pStyle w:val="A4-Niveau1"/>
        <w:ind w:left="851" w:firstLine="0"/>
      </w:pPr>
      <w:r w:rsidRPr="00340E06">
        <w:rPr>
          <w:i/>
        </w:rPr>
        <w:t>Lubach h</w:t>
      </w:r>
      <w:r w:rsidR="0002095D">
        <w:rPr>
          <w:i/>
        </w:rPr>
        <w:t>ad</w:t>
      </w:r>
      <w:r w:rsidRPr="00340E06">
        <w:rPr>
          <w:i/>
        </w:rPr>
        <w:t xml:space="preserve"> daarmee een invloedrijke opiniërende functie.</w:t>
      </w:r>
    </w:p>
    <w:p w14:paraId="0F12D4C6" w14:textId="77777777" w:rsidR="009A76B3" w:rsidRPr="00340E06" w:rsidRDefault="00AC5AF2" w:rsidP="00AC5AF2">
      <w:pPr>
        <w:pStyle w:val="A4-Niveau1"/>
        <w:ind w:left="851" w:hanging="425"/>
      </w:pPr>
      <w:r>
        <w:t>d</w:t>
      </w:r>
      <w:r w:rsidR="009A76B3" w:rsidRPr="00340E06">
        <w:t>.</w:t>
      </w:r>
      <w:r w:rsidR="009A76B3" w:rsidRPr="00340E06">
        <w:tab/>
      </w:r>
      <w:r w:rsidR="009A76B3" w:rsidRPr="00B0123E">
        <w:rPr>
          <w:b/>
          <w:bCs/>
        </w:rPr>
        <w:t>Vera Bergkamp</w:t>
      </w:r>
      <w:r w:rsidR="009A76B3" w:rsidRPr="00340E06">
        <w:t xml:space="preserve"> – is voorzitter van de Tweede Kamer.</w:t>
      </w:r>
    </w:p>
    <w:p w14:paraId="607956F7" w14:textId="77777777" w:rsidR="009A76B3" w:rsidRPr="00340E06" w:rsidRDefault="009A76B3" w:rsidP="00AC5AF2">
      <w:pPr>
        <w:pStyle w:val="A4-Niveau1"/>
        <w:ind w:left="851" w:firstLine="0"/>
      </w:pPr>
      <w:r w:rsidRPr="00340E06">
        <w:rPr>
          <w:i/>
        </w:rPr>
        <w:t>De Kamervoorzitter opent en sluit vergaderingen en bepaalt wie het woord voert. De leden van de Tweede Kamer en het kabinet spreken elkaar nooit direct aan. Uitwisselingen gaan altijd via de voorzitter.</w:t>
      </w:r>
    </w:p>
    <w:p w14:paraId="2A0A33EC" w14:textId="77777777" w:rsidR="009A76B3" w:rsidRPr="00340E06" w:rsidRDefault="009A76B3" w:rsidP="00AC5AF2"/>
    <w:p w14:paraId="39716AF9" w14:textId="07BA430C" w:rsidR="009A76B3" w:rsidRDefault="009A76B3" w:rsidP="00144EB1">
      <w:pPr>
        <w:ind w:left="426" w:hanging="426"/>
        <w:rPr>
          <w:color w:val="000000"/>
        </w:rPr>
      </w:pPr>
      <w:r>
        <w:br w:type="page"/>
      </w:r>
      <w:r>
        <w:rPr>
          <w:color w:val="000000"/>
        </w:rPr>
        <w:t>15</w:t>
      </w:r>
      <w:r>
        <w:rPr>
          <w:color w:val="000000"/>
        </w:rPr>
        <w:tab/>
      </w:r>
      <w:r>
        <w:rPr>
          <w:b/>
          <w:i/>
          <w:iCs/>
          <w:caps/>
          <w:color w:val="000000"/>
        </w:rPr>
        <w:t>Tweede Kamerverkiezingen</w:t>
      </w:r>
      <w:r>
        <w:rPr>
          <w:color w:val="000000"/>
        </w:rPr>
        <w:t xml:space="preserve">  blz. </w:t>
      </w:r>
      <w:r w:rsidR="0043419A">
        <w:rPr>
          <w:color w:val="000000"/>
        </w:rPr>
        <w:t>85</w:t>
      </w:r>
    </w:p>
    <w:p w14:paraId="4F21A75A" w14:textId="3F17333B" w:rsidR="0047306B" w:rsidRDefault="0047306B" w:rsidP="00052245">
      <w:pPr>
        <w:pStyle w:val="antw-nieuw"/>
        <w:tabs>
          <w:tab w:val="clear" w:pos="284"/>
          <w:tab w:val="clear" w:pos="425"/>
          <w:tab w:val="clear" w:pos="567"/>
          <w:tab w:val="clear" w:pos="709"/>
          <w:tab w:val="clear" w:pos="851"/>
        </w:tabs>
        <w:spacing w:line="260" w:lineRule="atLeast"/>
        <w:ind w:left="567" w:hanging="141"/>
      </w:pPr>
      <w:r>
        <w:rPr>
          <w:color w:val="000000"/>
        </w:rPr>
        <w:t>*</w:t>
      </w:r>
      <w:r w:rsidR="00052245">
        <w:rPr>
          <w:color w:val="000000"/>
        </w:rPr>
        <w:tab/>
      </w:r>
      <w:r>
        <w:rPr>
          <w:color w:val="000000"/>
        </w:rPr>
        <w:t>In het werkboek staat een fout in de tabel: in 2017 had F</w:t>
      </w:r>
      <w:r w:rsidR="00725D74">
        <w:rPr>
          <w:color w:val="000000"/>
        </w:rPr>
        <w:t xml:space="preserve">orum </w:t>
      </w:r>
      <w:r>
        <w:rPr>
          <w:color w:val="000000"/>
        </w:rPr>
        <w:t>v</w:t>
      </w:r>
      <w:r w:rsidR="00725D74">
        <w:rPr>
          <w:color w:val="000000"/>
        </w:rPr>
        <w:t xml:space="preserve">oor </w:t>
      </w:r>
      <w:r>
        <w:rPr>
          <w:color w:val="000000"/>
        </w:rPr>
        <w:t>D</w:t>
      </w:r>
      <w:r w:rsidR="00725D74">
        <w:rPr>
          <w:color w:val="000000"/>
        </w:rPr>
        <w:t>emocratie (FvD)</w:t>
      </w:r>
      <w:r>
        <w:rPr>
          <w:color w:val="000000"/>
        </w:rPr>
        <w:t xml:space="preserve"> 2 zetels en geen 0 zetels.</w:t>
      </w:r>
    </w:p>
    <w:p w14:paraId="591DF9D1" w14:textId="77777777" w:rsidR="009A76B3" w:rsidRDefault="009A76B3" w:rsidP="00AC5AF2">
      <w:pPr>
        <w:pStyle w:val="antw-nieuw"/>
        <w:tabs>
          <w:tab w:val="clear" w:pos="284"/>
          <w:tab w:val="clear" w:pos="425"/>
          <w:tab w:val="clear" w:pos="567"/>
          <w:tab w:val="clear" w:pos="709"/>
          <w:tab w:val="clear" w:pos="851"/>
        </w:tabs>
        <w:spacing w:line="260" w:lineRule="atLeast"/>
        <w:ind w:left="426" w:hanging="426"/>
        <w:rPr>
          <w:color w:val="000000"/>
        </w:rPr>
      </w:pPr>
    </w:p>
    <w:p w14:paraId="6E05A3C2" w14:textId="77777777" w:rsidR="009A76B3" w:rsidRDefault="009A76B3" w:rsidP="00AC5AF2">
      <w:pPr>
        <w:pStyle w:val="antw-nieuw"/>
        <w:tabs>
          <w:tab w:val="clear" w:pos="284"/>
          <w:tab w:val="clear" w:pos="425"/>
          <w:tab w:val="clear" w:pos="567"/>
          <w:tab w:val="clear" w:pos="709"/>
          <w:tab w:val="clear" w:pos="851"/>
        </w:tabs>
        <w:spacing w:line="260" w:lineRule="atLeast"/>
        <w:ind w:left="851"/>
      </w:pPr>
      <w:r>
        <w:rPr>
          <w:color w:val="000000"/>
        </w:rPr>
        <w:t>a.</w:t>
      </w:r>
      <w:r>
        <w:rPr>
          <w:color w:val="000000"/>
        </w:rPr>
        <w:tab/>
        <w:t>Kabinetten zitten vaak niet de volledige regeerperiode van vier jaar uit.</w:t>
      </w:r>
    </w:p>
    <w:p w14:paraId="69684BB3" w14:textId="77777777" w:rsidR="009A76B3" w:rsidRDefault="009A76B3" w:rsidP="00AC5AF2">
      <w:pPr>
        <w:pStyle w:val="antw-nieuw"/>
        <w:tabs>
          <w:tab w:val="clear" w:pos="284"/>
          <w:tab w:val="clear" w:pos="425"/>
          <w:tab w:val="clear" w:pos="567"/>
          <w:tab w:val="clear" w:pos="709"/>
          <w:tab w:val="clear" w:pos="851"/>
        </w:tabs>
        <w:spacing w:line="260" w:lineRule="atLeast"/>
        <w:ind w:left="851" w:firstLine="0"/>
      </w:pPr>
      <w:r>
        <w:rPr>
          <w:i/>
          <w:color w:val="000000"/>
        </w:rPr>
        <w:t xml:space="preserve">In 2006 waren er verkiezingen door de val van het kabinet-Balkenende II, in 2010 door de val van het kabinet-Balkenende IV, in 2012 door de val van het kabinet-Rutte I. Het kabinet-Rutte III viel in januari 2021, vlak voor de verkiezingen die op 21 maart 2021 plaatsvonden. </w:t>
      </w:r>
    </w:p>
    <w:p w14:paraId="612D068A" w14:textId="77777777" w:rsidR="009A76B3" w:rsidRDefault="009A76B3" w:rsidP="00AC5AF2">
      <w:pPr>
        <w:pStyle w:val="A4-Niveau1"/>
        <w:ind w:left="851" w:hanging="425"/>
      </w:pPr>
      <w:r>
        <w:rPr>
          <w:color w:val="000000"/>
        </w:rPr>
        <w:t>b.</w:t>
      </w:r>
      <w:r>
        <w:rPr>
          <w:color w:val="000000"/>
        </w:rPr>
        <w:tab/>
        <w:t>VVD (34) en D66 (24) behaalden met hun 58 zetels ruim 4 miljoen stemmen.</w:t>
      </w:r>
    </w:p>
    <w:p w14:paraId="1760C748" w14:textId="77777777" w:rsidR="009A76B3" w:rsidRDefault="009A76B3" w:rsidP="00AC5AF2">
      <w:pPr>
        <w:pStyle w:val="A4-Niveau1"/>
        <w:ind w:left="851" w:firstLine="0"/>
      </w:pPr>
      <w:r>
        <w:rPr>
          <w:i/>
          <w:color w:val="000000"/>
        </w:rPr>
        <w:t xml:space="preserve">10,5 miljoen stemmen gedeeld door 150 zetels = 70.000 stemmen per zetel (kiesdeler). </w:t>
      </w:r>
    </w:p>
    <w:p w14:paraId="76C9E540" w14:textId="77777777" w:rsidR="009A76B3" w:rsidRDefault="009A76B3" w:rsidP="00AC5AF2">
      <w:pPr>
        <w:pStyle w:val="A4-Niveau1"/>
        <w:ind w:left="851" w:firstLine="0"/>
      </w:pPr>
      <w:r>
        <w:rPr>
          <w:i/>
          <w:color w:val="000000"/>
        </w:rPr>
        <w:t>4 miljoen stemmen gedeeld door 70.000 = 58 zetels.</w:t>
      </w:r>
    </w:p>
    <w:p w14:paraId="3A6CCF1F" w14:textId="63455BEB" w:rsidR="009A76B3" w:rsidRPr="00721555" w:rsidRDefault="009A76B3" w:rsidP="00AC5AF2">
      <w:pPr>
        <w:ind w:left="851" w:hanging="425"/>
        <w:rPr>
          <w:color w:val="000000"/>
        </w:rPr>
      </w:pPr>
      <w:r w:rsidRPr="006E229C">
        <w:rPr>
          <w:bCs w:val="0"/>
          <w:color w:val="000000"/>
          <w:szCs w:val="22"/>
          <w:lang w:eastAsia="en-US"/>
        </w:rPr>
        <w:t>c.</w:t>
      </w:r>
      <w:r w:rsidRPr="006E229C">
        <w:rPr>
          <w:color w:val="000000"/>
        </w:rPr>
        <w:tab/>
      </w:r>
      <w:r w:rsidRPr="00721555">
        <w:rPr>
          <w:color w:val="000000"/>
        </w:rPr>
        <w:t>2017 - heden (kabinet-Rutte III): VVD – CDA – D66 – CU</w:t>
      </w:r>
    </w:p>
    <w:p w14:paraId="7B52B04D" w14:textId="77777777" w:rsidR="009A76B3" w:rsidRPr="00721555" w:rsidRDefault="009A76B3" w:rsidP="00AC5AF2">
      <w:pPr>
        <w:ind w:left="851" w:hanging="1"/>
        <w:rPr>
          <w:color w:val="000000"/>
        </w:rPr>
      </w:pPr>
      <w:r w:rsidRPr="00721555">
        <w:rPr>
          <w:color w:val="000000"/>
        </w:rPr>
        <w:t>2021 heden: n</w:t>
      </w:r>
      <w:r w:rsidR="007119BB">
        <w:rPr>
          <w:color w:val="000000"/>
        </w:rPr>
        <w:t>og niet bekend</w:t>
      </w:r>
      <w:r w:rsidR="009E2744">
        <w:rPr>
          <w:color w:val="000000"/>
        </w:rPr>
        <w:t xml:space="preserve"> (juni 2021)</w:t>
      </w:r>
      <w:r w:rsidR="007119BB">
        <w:rPr>
          <w:color w:val="000000"/>
        </w:rPr>
        <w:t>.</w:t>
      </w:r>
      <w:r w:rsidR="00B459B5">
        <w:rPr>
          <w:color w:val="000000"/>
        </w:rPr>
        <w:t xml:space="preserve"> Op </w:t>
      </w:r>
      <w:r w:rsidR="00B459B5" w:rsidRPr="00B459B5">
        <w:rPr>
          <w:color w:val="000000"/>
        </w:rPr>
        <w:t>https://www.kabinetsformatie2021.nl/ wordt de stand van zaken van de kabinetsformatie bijgehouden.</w:t>
      </w:r>
    </w:p>
    <w:p w14:paraId="2E426439" w14:textId="77777777" w:rsidR="009A76B3" w:rsidRDefault="009A76B3" w:rsidP="00AC5AF2">
      <w:pPr>
        <w:ind w:left="851" w:hanging="425"/>
        <w:rPr>
          <w:bCs w:val="0"/>
          <w:color w:val="000000"/>
          <w:szCs w:val="22"/>
          <w:lang w:eastAsia="en-US"/>
        </w:rPr>
      </w:pPr>
      <w:r w:rsidRPr="00721555">
        <w:rPr>
          <w:bCs w:val="0"/>
          <w:color w:val="000000"/>
          <w:szCs w:val="22"/>
          <w:lang w:eastAsia="en-US"/>
        </w:rPr>
        <w:t>d.</w:t>
      </w:r>
      <w:r w:rsidRPr="00721555">
        <w:rPr>
          <w:bCs w:val="0"/>
          <w:color w:val="000000"/>
          <w:szCs w:val="22"/>
          <w:lang w:eastAsia="en-US"/>
        </w:rPr>
        <w:tab/>
        <w:t>Omdat</w:t>
      </w:r>
      <w:r>
        <w:rPr>
          <w:bCs w:val="0"/>
          <w:color w:val="000000"/>
          <w:szCs w:val="22"/>
          <w:lang w:eastAsia="en-US"/>
        </w:rPr>
        <w:t xml:space="preserve"> het anders lastig is om de wetten aangenomen te krijgen in het parlement. Die worden met meerderheid van stemmen aangenomen. </w:t>
      </w:r>
    </w:p>
    <w:p w14:paraId="440BA810" w14:textId="76E42F7E" w:rsidR="009A76B3" w:rsidRDefault="009A76B3" w:rsidP="00144EB1"/>
    <w:p w14:paraId="2AFEEEE8" w14:textId="77777777" w:rsidR="00144EB1" w:rsidRPr="00721555" w:rsidRDefault="00144EB1" w:rsidP="00144EB1"/>
    <w:p w14:paraId="0E3B40FC" w14:textId="77777777" w:rsidR="009A76B3" w:rsidRPr="00340E06" w:rsidRDefault="009A76B3" w:rsidP="00AC5AF2">
      <w:pPr>
        <w:pStyle w:val="antw-nieuw"/>
        <w:tabs>
          <w:tab w:val="clear" w:pos="284"/>
          <w:tab w:val="clear" w:pos="425"/>
          <w:tab w:val="clear" w:pos="567"/>
          <w:tab w:val="clear" w:pos="709"/>
          <w:tab w:val="clear" w:pos="851"/>
        </w:tabs>
        <w:spacing w:line="260" w:lineRule="atLeast"/>
        <w:ind w:left="426" w:hanging="426"/>
      </w:pPr>
      <w:r>
        <w:rPr>
          <w:color w:val="000000"/>
        </w:rPr>
        <w:t>16</w:t>
      </w:r>
      <w:r>
        <w:rPr>
          <w:color w:val="000000"/>
        </w:rPr>
        <w:tab/>
      </w:r>
      <w:r w:rsidRPr="00340E06">
        <w:rPr>
          <w:b/>
          <w:i/>
          <w:iCs/>
          <w:caps/>
        </w:rPr>
        <w:t>JONGERENPARTIJ, JA OF NEE?</w:t>
      </w:r>
      <w:r w:rsidRPr="00340E06">
        <w:t xml:space="preserve">  blz. </w:t>
      </w:r>
      <w:r w:rsidR="0043419A">
        <w:t>85</w:t>
      </w:r>
    </w:p>
    <w:p w14:paraId="1238CEDA" w14:textId="77777777" w:rsidR="009A76B3" w:rsidRPr="00340E06" w:rsidRDefault="009A76B3" w:rsidP="00144EB1"/>
    <w:p w14:paraId="286449BA" w14:textId="77777777" w:rsidR="009A76B3" w:rsidRPr="00340E06" w:rsidRDefault="009A76B3" w:rsidP="00AC5AF2">
      <w:pPr>
        <w:pStyle w:val="antw-nieuw"/>
        <w:tabs>
          <w:tab w:val="clear" w:pos="284"/>
          <w:tab w:val="clear" w:pos="425"/>
          <w:tab w:val="clear" w:pos="567"/>
          <w:tab w:val="clear" w:pos="709"/>
          <w:tab w:val="clear" w:pos="851"/>
        </w:tabs>
        <w:spacing w:line="260" w:lineRule="atLeast"/>
        <w:ind w:left="851"/>
      </w:pPr>
      <w:r w:rsidRPr="00340E06">
        <w:t>a.</w:t>
      </w:r>
      <w:r w:rsidRPr="00340E06">
        <w:tab/>
      </w:r>
      <w:r w:rsidRPr="00340E06">
        <w:rPr>
          <w:i/>
        </w:rPr>
        <w:t>Eigen mening.</w:t>
      </w:r>
    </w:p>
    <w:p w14:paraId="2A6D37D1" w14:textId="77777777" w:rsidR="009A76B3" w:rsidRPr="00340E06" w:rsidRDefault="009A76B3" w:rsidP="00AC5AF2">
      <w:pPr>
        <w:pStyle w:val="antw-nieuw"/>
        <w:tabs>
          <w:tab w:val="clear" w:pos="284"/>
          <w:tab w:val="clear" w:pos="425"/>
          <w:tab w:val="clear" w:pos="567"/>
          <w:tab w:val="clear" w:pos="709"/>
          <w:tab w:val="clear" w:pos="851"/>
        </w:tabs>
        <w:spacing w:line="260" w:lineRule="atLeast"/>
        <w:ind w:left="851" w:firstLine="0"/>
      </w:pPr>
      <w:r w:rsidRPr="00340E06">
        <w:t>Onderliggende waarde(n) bij standpunt van:</w:t>
      </w:r>
    </w:p>
    <w:p w14:paraId="3B031F33" w14:textId="77777777" w:rsidR="009A76B3" w:rsidRPr="00340E06" w:rsidRDefault="009A76B3" w:rsidP="00AC5AF2">
      <w:pPr>
        <w:pStyle w:val="antw-nieuw"/>
        <w:tabs>
          <w:tab w:val="clear" w:pos="284"/>
          <w:tab w:val="clear" w:pos="425"/>
          <w:tab w:val="clear" w:pos="567"/>
          <w:tab w:val="clear" w:pos="709"/>
          <w:tab w:val="clear" w:pos="851"/>
        </w:tabs>
        <w:spacing w:line="260" w:lineRule="atLeast"/>
        <w:ind w:left="1276"/>
      </w:pPr>
      <w:r w:rsidRPr="00340E06">
        <w:t>-</w:t>
      </w:r>
      <w:r w:rsidRPr="00340E06">
        <w:tab/>
        <w:t>Soukaina: representativiteit, democratie.</w:t>
      </w:r>
    </w:p>
    <w:p w14:paraId="01D0ABF1" w14:textId="77777777" w:rsidR="009A76B3" w:rsidRPr="00340E06" w:rsidRDefault="009A76B3" w:rsidP="00AC5AF2">
      <w:pPr>
        <w:pStyle w:val="antw-nieuw"/>
        <w:tabs>
          <w:tab w:val="clear" w:pos="284"/>
          <w:tab w:val="clear" w:pos="425"/>
          <w:tab w:val="clear" w:pos="567"/>
          <w:tab w:val="clear" w:pos="709"/>
          <w:tab w:val="clear" w:pos="851"/>
        </w:tabs>
        <w:spacing w:line="260" w:lineRule="atLeast"/>
        <w:ind w:left="1276"/>
      </w:pPr>
      <w:r w:rsidRPr="00340E06">
        <w:t>-</w:t>
      </w:r>
      <w:r w:rsidRPr="00340E06">
        <w:tab/>
        <w:t>Judy: diversiteit, efficiëntie.</w:t>
      </w:r>
    </w:p>
    <w:p w14:paraId="3D60E9CF" w14:textId="77777777" w:rsidR="009A76B3" w:rsidRPr="00340E06" w:rsidRDefault="009A76B3" w:rsidP="00AC5AF2">
      <w:pPr>
        <w:pStyle w:val="antw-nieuw"/>
        <w:tabs>
          <w:tab w:val="clear" w:pos="284"/>
          <w:tab w:val="clear" w:pos="425"/>
          <w:tab w:val="clear" w:pos="567"/>
          <w:tab w:val="clear" w:pos="709"/>
          <w:tab w:val="clear" w:pos="851"/>
        </w:tabs>
        <w:spacing w:line="260" w:lineRule="atLeast"/>
        <w:ind w:left="1276"/>
      </w:pPr>
      <w:r w:rsidRPr="00340E06">
        <w:t>-</w:t>
      </w:r>
      <w:r w:rsidRPr="00340E06">
        <w:tab/>
        <w:t>Rens: haalbaarheid, efficiëntie.</w:t>
      </w:r>
    </w:p>
    <w:p w14:paraId="49F678F3" w14:textId="77777777" w:rsidR="009A76B3" w:rsidRPr="00340E06" w:rsidRDefault="009A76B3" w:rsidP="00AC5AF2">
      <w:pPr>
        <w:pStyle w:val="antw-nieuw"/>
        <w:tabs>
          <w:tab w:val="clear" w:pos="284"/>
          <w:tab w:val="clear" w:pos="425"/>
          <w:tab w:val="clear" w:pos="567"/>
          <w:tab w:val="clear" w:pos="709"/>
          <w:tab w:val="clear" w:pos="851"/>
        </w:tabs>
        <w:spacing w:line="260" w:lineRule="atLeast"/>
        <w:ind w:left="851"/>
      </w:pPr>
      <w:r w:rsidRPr="00340E06">
        <w:t>b.</w:t>
      </w:r>
      <w:r w:rsidRPr="00340E06">
        <w:tab/>
      </w:r>
      <w:r w:rsidRPr="00340E06">
        <w:rPr>
          <w:i/>
        </w:rPr>
        <w:t>Voorbeelduitwerking:</w:t>
      </w:r>
    </w:p>
    <w:p w14:paraId="0F8AEF73" w14:textId="77777777" w:rsidR="009A76B3" w:rsidRPr="00340E06" w:rsidRDefault="009A76B3" w:rsidP="00AC5AF2">
      <w:pPr>
        <w:pStyle w:val="antw-nieuw"/>
        <w:tabs>
          <w:tab w:val="clear" w:pos="284"/>
          <w:tab w:val="clear" w:pos="425"/>
          <w:tab w:val="clear" w:pos="567"/>
          <w:tab w:val="clear" w:pos="709"/>
          <w:tab w:val="clear" w:pos="851"/>
        </w:tabs>
        <w:spacing w:line="260" w:lineRule="atLeast"/>
        <w:ind w:left="1275"/>
      </w:pPr>
      <w:r w:rsidRPr="00340E06">
        <w:t>-</w:t>
      </w:r>
      <w:r w:rsidRPr="00340E06">
        <w:tab/>
        <w:t xml:space="preserve">Een </w:t>
      </w:r>
      <w:r w:rsidRPr="00340E06">
        <w:rPr>
          <w:b/>
        </w:rPr>
        <w:t>pandemie</w:t>
      </w:r>
      <w:r w:rsidRPr="00340E06">
        <w:t xml:space="preserve"> zoals de coronacrisis, want met name jongeren </w:t>
      </w:r>
      <w:r>
        <w:t xml:space="preserve">hebben er in hun persoonlijke leven veel meer mee </w:t>
      </w:r>
      <w:r w:rsidRPr="00340E06">
        <w:t>te maken</w:t>
      </w:r>
      <w:r>
        <w:t xml:space="preserve"> en krijgen op de langere termijn ook meer te maken</w:t>
      </w:r>
      <w:r w:rsidRPr="00340E06">
        <w:t xml:space="preserve"> met de economische en sociaal-maatschappelijke gevolgen van deze wereldwijde crisis.</w:t>
      </w:r>
    </w:p>
    <w:p w14:paraId="6010DB34" w14:textId="77777777" w:rsidR="009A76B3" w:rsidRPr="00340E06" w:rsidRDefault="009A76B3" w:rsidP="00AC5AF2">
      <w:pPr>
        <w:pStyle w:val="antw-nieuw"/>
        <w:tabs>
          <w:tab w:val="clear" w:pos="284"/>
          <w:tab w:val="clear" w:pos="425"/>
          <w:tab w:val="clear" w:pos="567"/>
          <w:tab w:val="clear" w:pos="709"/>
          <w:tab w:val="clear" w:pos="851"/>
        </w:tabs>
        <w:spacing w:line="260" w:lineRule="atLeast"/>
        <w:ind w:left="1275"/>
      </w:pPr>
      <w:r w:rsidRPr="00340E06">
        <w:t>-</w:t>
      </w:r>
      <w:r w:rsidRPr="00340E06">
        <w:tab/>
      </w:r>
      <w:r w:rsidRPr="00340E06">
        <w:rPr>
          <w:b/>
        </w:rPr>
        <w:t>Jeugdcriminaliteit</w:t>
      </w:r>
      <w:r w:rsidRPr="00340E06">
        <w:t>, want jonge mensen kunnen zich beter inleven in jongens en meisjes die naar de criminaliteit afglijden.</w:t>
      </w:r>
    </w:p>
    <w:p w14:paraId="01B63E39" w14:textId="77777777" w:rsidR="009A76B3" w:rsidRPr="00340E06" w:rsidRDefault="009A76B3" w:rsidP="00AC5AF2">
      <w:pPr>
        <w:pStyle w:val="antw-nieuw"/>
        <w:tabs>
          <w:tab w:val="clear" w:pos="284"/>
          <w:tab w:val="clear" w:pos="425"/>
          <w:tab w:val="clear" w:pos="567"/>
          <w:tab w:val="clear" w:pos="709"/>
          <w:tab w:val="clear" w:pos="851"/>
        </w:tabs>
        <w:spacing w:line="260" w:lineRule="atLeast"/>
        <w:ind w:left="1275"/>
      </w:pPr>
      <w:r w:rsidRPr="00340E06">
        <w:t>-</w:t>
      </w:r>
      <w:r w:rsidRPr="00340E06">
        <w:tab/>
        <w:t>Het vaststellen van</w:t>
      </w:r>
      <w:r w:rsidRPr="00340E06">
        <w:rPr>
          <w:b/>
        </w:rPr>
        <w:t xml:space="preserve"> </w:t>
      </w:r>
      <w:r w:rsidRPr="00340E06">
        <w:t>de</w:t>
      </w:r>
      <w:r w:rsidRPr="00340E06">
        <w:rPr>
          <w:b/>
        </w:rPr>
        <w:t xml:space="preserve"> pensioenleeftijd</w:t>
      </w:r>
      <w:r w:rsidRPr="00340E06">
        <w:t>, want de kosten voor de AOW komen uiteindelijk bij de jongere generatie terecht.</w:t>
      </w:r>
    </w:p>
    <w:p w14:paraId="477DCC80" w14:textId="77777777" w:rsidR="009A76B3" w:rsidRPr="00340E06" w:rsidRDefault="009A76B3" w:rsidP="00144EB1"/>
    <w:p w14:paraId="401B2265" w14:textId="77777777" w:rsidR="009A76B3" w:rsidRPr="00340E06" w:rsidRDefault="009A76B3" w:rsidP="00AC5AF2">
      <w:pPr>
        <w:pStyle w:val="antw-nieuw"/>
        <w:tabs>
          <w:tab w:val="clear" w:pos="284"/>
          <w:tab w:val="clear" w:pos="425"/>
          <w:tab w:val="clear" w:pos="567"/>
          <w:tab w:val="clear" w:pos="709"/>
          <w:tab w:val="clear" w:pos="851"/>
        </w:tabs>
        <w:spacing w:line="260" w:lineRule="atLeast"/>
        <w:ind w:left="851" w:firstLine="0"/>
      </w:pPr>
      <w:r w:rsidRPr="00340E06">
        <w:rPr>
          <w:i/>
        </w:rPr>
        <w:t>Gebruik enkele keuzes van leerlingen als uitgangspunt voor een klassengesprek.</w:t>
      </w:r>
    </w:p>
    <w:p w14:paraId="6C0349A4" w14:textId="77777777" w:rsidR="009A76B3" w:rsidRPr="00340E06" w:rsidRDefault="009A76B3" w:rsidP="00AC5AF2">
      <w:pPr>
        <w:pStyle w:val="antw-nieuw"/>
        <w:tabs>
          <w:tab w:val="clear" w:pos="284"/>
          <w:tab w:val="clear" w:pos="425"/>
          <w:tab w:val="clear" w:pos="567"/>
          <w:tab w:val="clear" w:pos="709"/>
          <w:tab w:val="clear" w:pos="851"/>
        </w:tabs>
        <w:spacing w:line="260" w:lineRule="atLeast"/>
        <w:ind w:left="851" w:firstLine="0"/>
      </w:pPr>
      <w:r w:rsidRPr="00340E06">
        <w:rPr>
          <w:i/>
        </w:rPr>
        <w:t>Vraag aan de leerlingen: Zijn speciale partijen voor ouderen en jongeren wenselijk? Waarom wel of niet?</w:t>
      </w:r>
    </w:p>
    <w:p w14:paraId="552D0752" w14:textId="1120171F" w:rsidR="009A76B3" w:rsidRPr="00721555" w:rsidRDefault="009A76B3" w:rsidP="00144EB1"/>
    <w:p w14:paraId="3B7EC09D" w14:textId="77777777" w:rsidR="009A76B3" w:rsidRPr="00AB2163" w:rsidRDefault="009A76B3" w:rsidP="00AC5AF2">
      <w:pPr>
        <w:pStyle w:val="Kop2"/>
        <w:rPr>
          <w:bCs/>
        </w:rPr>
      </w:pPr>
      <w:r>
        <w:br w:type="page"/>
      </w:r>
      <w:bookmarkStart w:id="6" w:name="_Toc77062673"/>
      <w:r w:rsidRPr="00AB2163">
        <w:t>Verkiezingsdebat</w:t>
      </w:r>
      <w:bookmarkEnd w:id="6"/>
    </w:p>
    <w:p w14:paraId="08B00920" w14:textId="77777777" w:rsidR="009A76B3" w:rsidRDefault="009A76B3" w:rsidP="00AC5AF2">
      <w:pPr>
        <w:pStyle w:val="A4-Standaardtekst"/>
      </w:pPr>
      <w:r>
        <w:rPr>
          <w:color w:val="000000"/>
        </w:rPr>
        <w:t>blz. 8</w:t>
      </w:r>
      <w:r w:rsidR="0043419A">
        <w:rPr>
          <w:color w:val="000000"/>
        </w:rPr>
        <w:t>6</w:t>
      </w:r>
    </w:p>
    <w:p w14:paraId="645ACC0B" w14:textId="77777777" w:rsidR="00E06B20" w:rsidRDefault="00E06B20" w:rsidP="00144EB1"/>
    <w:p w14:paraId="0A529D6A"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i/>
          <w:color w:val="000000"/>
        </w:rPr>
        <w:t xml:space="preserve">Zie paragraaf 1.4 van </w:t>
      </w:r>
      <w:r w:rsidR="006E1721">
        <w:rPr>
          <w:i/>
          <w:color w:val="000000"/>
        </w:rPr>
        <w:t>uw</w:t>
      </w:r>
      <w:r>
        <w:rPr>
          <w:i/>
          <w:color w:val="000000"/>
        </w:rPr>
        <w:t xml:space="preserve"> lesboek over kritisch denken en ‘</w:t>
      </w:r>
      <w:r w:rsidR="00BA1A52">
        <w:rPr>
          <w:i/>
          <w:color w:val="000000"/>
        </w:rPr>
        <w:t>D</w:t>
      </w:r>
      <w:r>
        <w:rPr>
          <w:i/>
          <w:color w:val="000000"/>
        </w:rPr>
        <w:t xml:space="preserve">iscussie en debat’ </w:t>
      </w:r>
      <w:r w:rsidRPr="00BA1A52">
        <w:rPr>
          <w:i/>
          <w:color w:val="000000"/>
        </w:rPr>
        <w:t xml:space="preserve">(werkboek bladzijde </w:t>
      </w:r>
      <w:r w:rsidR="00BA1A52">
        <w:rPr>
          <w:i/>
          <w:color w:val="000000"/>
        </w:rPr>
        <w:t>2</w:t>
      </w:r>
      <w:r w:rsidR="0011181D">
        <w:rPr>
          <w:i/>
          <w:color w:val="000000"/>
        </w:rPr>
        <w:t>2</w:t>
      </w:r>
      <w:r w:rsidRPr="00BA1A52">
        <w:rPr>
          <w:i/>
          <w:color w:val="000000"/>
        </w:rPr>
        <w:t>) e</w:t>
      </w:r>
      <w:r>
        <w:rPr>
          <w:i/>
          <w:color w:val="000000"/>
        </w:rPr>
        <w:t xml:space="preserve">n ook het document Inleiding en extra’s. </w:t>
      </w:r>
    </w:p>
    <w:p w14:paraId="1E6D8FB3"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rPr>
          <w:i/>
          <w:iCs/>
          <w:color w:val="000000"/>
        </w:rPr>
      </w:pPr>
    </w:p>
    <w:p w14:paraId="6C2E9599"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i/>
          <w:color w:val="000000"/>
        </w:rPr>
        <w:t>Toelichting bij de punten 1 t/m 6:</w:t>
      </w:r>
    </w:p>
    <w:p w14:paraId="522E0B0A"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rPr>
          <w:i/>
          <w:color w:val="000000"/>
        </w:rPr>
      </w:pPr>
    </w:p>
    <w:p w14:paraId="4B6A4D3B" w14:textId="77777777" w:rsidR="009A76B3" w:rsidRDefault="009A76B3" w:rsidP="00AC5AF2">
      <w:pPr>
        <w:pStyle w:val="antw-nieuw"/>
        <w:tabs>
          <w:tab w:val="clear" w:pos="284"/>
          <w:tab w:val="clear" w:pos="425"/>
          <w:tab w:val="clear" w:pos="567"/>
          <w:tab w:val="clear" w:pos="709"/>
          <w:tab w:val="clear" w:pos="851"/>
        </w:tabs>
        <w:spacing w:line="260" w:lineRule="atLeast"/>
        <w:ind w:left="426" w:hanging="426"/>
      </w:pPr>
      <w:r>
        <w:rPr>
          <w:i/>
          <w:color w:val="000000"/>
        </w:rPr>
        <w:t>1.</w:t>
      </w:r>
      <w:r>
        <w:rPr>
          <w:i/>
          <w:color w:val="000000"/>
        </w:rPr>
        <w:tab/>
        <w:t>Laat bij de toewijzing van leerlingen aan partijen hun politieke voorkeur meespreken. Het debatteert makkelijker als je daadwerkelijk achter de standpunten van een partij staat, al is het ook uitdagend om juist een standpunt te verdedigen waar je niet achter staat.</w:t>
      </w:r>
    </w:p>
    <w:p w14:paraId="4821BF07" w14:textId="77777777" w:rsidR="009A76B3" w:rsidRDefault="009A76B3" w:rsidP="00AC5AF2">
      <w:pPr>
        <w:pStyle w:val="antw-nieuw"/>
        <w:tabs>
          <w:tab w:val="clear" w:pos="284"/>
          <w:tab w:val="clear" w:pos="425"/>
          <w:tab w:val="clear" w:pos="567"/>
          <w:tab w:val="clear" w:pos="709"/>
          <w:tab w:val="clear" w:pos="851"/>
        </w:tabs>
        <w:spacing w:line="260" w:lineRule="atLeast"/>
        <w:ind w:left="426" w:hanging="426"/>
      </w:pPr>
      <w:r>
        <w:rPr>
          <w:i/>
          <w:color w:val="000000"/>
        </w:rPr>
        <w:t>2.</w:t>
      </w:r>
      <w:r>
        <w:rPr>
          <w:i/>
          <w:color w:val="000000"/>
        </w:rPr>
        <w:tab/>
        <w:t xml:space="preserve">Vanzelfsprekend moeten de standpunten bij de uitgangspunten van de partij passen. Het is raadzaam dat de leerlingen kernachtig de standpunten over de zes thema’s voor zichzelf noteren. </w:t>
      </w:r>
    </w:p>
    <w:p w14:paraId="51AA4D47" w14:textId="77777777" w:rsidR="009A76B3" w:rsidRDefault="009A76B3" w:rsidP="00AC5AF2">
      <w:pPr>
        <w:pStyle w:val="antw-nieuw"/>
        <w:tabs>
          <w:tab w:val="clear" w:pos="284"/>
          <w:tab w:val="clear" w:pos="425"/>
          <w:tab w:val="clear" w:pos="567"/>
          <w:tab w:val="clear" w:pos="709"/>
          <w:tab w:val="clear" w:pos="851"/>
        </w:tabs>
        <w:spacing w:line="260" w:lineRule="atLeast"/>
        <w:ind w:left="426" w:hanging="426"/>
      </w:pPr>
      <w:r>
        <w:rPr>
          <w:i/>
          <w:color w:val="000000"/>
        </w:rPr>
        <w:t>3.</w:t>
      </w:r>
      <w:r>
        <w:rPr>
          <w:i/>
          <w:color w:val="000000"/>
        </w:rPr>
        <w:tab/>
        <w:t>Het woordvoerderschap past bij de praktijk van de Tweede Kamer. Ook daar heb je specialisten per thema.</w:t>
      </w:r>
    </w:p>
    <w:p w14:paraId="0D637F8D" w14:textId="77777777" w:rsidR="009A76B3" w:rsidRDefault="009A76B3" w:rsidP="00AC5AF2">
      <w:pPr>
        <w:pStyle w:val="antw-nieuw"/>
        <w:tabs>
          <w:tab w:val="clear" w:pos="284"/>
          <w:tab w:val="clear" w:pos="425"/>
          <w:tab w:val="clear" w:pos="567"/>
          <w:tab w:val="clear" w:pos="709"/>
          <w:tab w:val="clear" w:pos="851"/>
        </w:tabs>
        <w:spacing w:line="260" w:lineRule="atLeast"/>
        <w:ind w:left="426" w:firstLine="0"/>
      </w:pPr>
      <w:r>
        <w:rPr>
          <w:i/>
          <w:color w:val="000000"/>
        </w:rPr>
        <w:t>Laat woordvoerders zo veel mogelijk een thema kiezen waar zij affiniteit mee hebben. Zij hebben dan meer kennis over die zaak en kunnen er met meer bevlogenheid over praten.</w:t>
      </w:r>
    </w:p>
    <w:p w14:paraId="3D210722" w14:textId="77777777" w:rsidR="009A76B3" w:rsidRDefault="009A76B3" w:rsidP="00AC5AF2">
      <w:pPr>
        <w:pStyle w:val="antw-nieuw"/>
        <w:tabs>
          <w:tab w:val="clear" w:pos="284"/>
          <w:tab w:val="clear" w:pos="425"/>
          <w:tab w:val="clear" w:pos="567"/>
          <w:tab w:val="clear" w:pos="709"/>
          <w:tab w:val="clear" w:pos="851"/>
        </w:tabs>
        <w:spacing w:line="260" w:lineRule="atLeast"/>
        <w:ind w:left="426" w:hanging="426"/>
      </w:pPr>
      <w:r>
        <w:rPr>
          <w:i/>
          <w:color w:val="000000"/>
        </w:rPr>
        <w:t>4.</w:t>
      </w:r>
      <w:r>
        <w:rPr>
          <w:i/>
          <w:color w:val="000000"/>
        </w:rPr>
        <w:tab/>
        <w:t>De debatleider houdt de tijd goed in de gaten: met het horloge in de hand.</w:t>
      </w:r>
    </w:p>
    <w:p w14:paraId="371B850F" w14:textId="77777777" w:rsidR="009A76B3" w:rsidRDefault="009A76B3" w:rsidP="00AC5AF2">
      <w:pPr>
        <w:pStyle w:val="antw-nieuw"/>
        <w:tabs>
          <w:tab w:val="clear" w:pos="284"/>
          <w:tab w:val="clear" w:pos="425"/>
          <w:tab w:val="clear" w:pos="567"/>
          <w:tab w:val="clear" w:pos="709"/>
          <w:tab w:val="clear" w:pos="851"/>
        </w:tabs>
        <w:spacing w:line="260" w:lineRule="atLeast"/>
        <w:ind w:left="426" w:hanging="426"/>
      </w:pPr>
      <w:r>
        <w:rPr>
          <w:i/>
          <w:color w:val="000000"/>
        </w:rPr>
        <w:t>5.</w:t>
      </w:r>
      <w:r>
        <w:rPr>
          <w:i/>
          <w:color w:val="000000"/>
        </w:rPr>
        <w:tab/>
        <w:t>U kunt eventueel de punten vijf en zes overslaan als u niet gecharmeerd bent van dit competitie-element.</w:t>
      </w:r>
    </w:p>
    <w:p w14:paraId="35CC64E5" w14:textId="77777777" w:rsidR="009A76B3" w:rsidRDefault="009A76B3" w:rsidP="00AC5AF2">
      <w:pPr>
        <w:pStyle w:val="antw-nieuw"/>
        <w:tabs>
          <w:tab w:val="clear" w:pos="284"/>
          <w:tab w:val="clear" w:pos="425"/>
          <w:tab w:val="clear" w:pos="567"/>
          <w:tab w:val="clear" w:pos="709"/>
          <w:tab w:val="clear" w:pos="851"/>
        </w:tabs>
        <w:spacing w:line="260" w:lineRule="atLeast"/>
        <w:ind w:left="426" w:firstLine="0"/>
      </w:pPr>
      <w:r>
        <w:rPr>
          <w:i/>
          <w:color w:val="000000"/>
        </w:rPr>
        <w:t>Benadruk dat het niet alleen gaat om de inhoud van de standpunten, maar ook om de vaardigheid om te debatteren en of de standpunten bij de identiteit van de partij passen.</w:t>
      </w:r>
    </w:p>
    <w:p w14:paraId="7D4773DD" w14:textId="77777777" w:rsidR="009A76B3" w:rsidRDefault="009A76B3" w:rsidP="00AC5AF2">
      <w:pPr>
        <w:pStyle w:val="antw-nieuw"/>
        <w:tabs>
          <w:tab w:val="clear" w:pos="284"/>
          <w:tab w:val="clear" w:pos="425"/>
          <w:tab w:val="clear" w:pos="567"/>
          <w:tab w:val="clear" w:pos="709"/>
          <w:tab w:val="clear" w:pos="851"/>
        </w:tabs>
        <w:spacing w:line="260" w:lineRule="atLeast"/>
        <w:ind w:left="426" w:hanging="426"/>
      </w:pPr>
      <w:r>
        <w:rPr>
          <w:i/>
          <w:color w:val="000000"/>
        </w:rPr>
        <w:t>6.</w:t>
      </w:r>
      <w:r>
        <w:rPr>
          <w:i/>
          <w:color w:val="000000"/>
        </w:rPr>
        <w:tab/>
        <w:t>De beste partij en woordvoerder verdienen uiteraard een applaus!</w:t>
      </w:r>
    </w:p>
    <w:p w14:paraId="3934DAD9" w14:textId="77777777" w:rsidR="009A76B3" w:rsidRDefault="009A76B3" w:rsidP="00AC5AF2">
      <w:pPr>
        <w:pStyle w:val="antw-nieuw"/>
        <w:tabs>
          <w:tab w:val="clear" w:pos="284"/>
          <w:tab w:val="clear" w:pos="425"/>
          <w:tab w:val="clear" w:pos="567"/>
          <w:tab w:val="clear" w:pos="709"/>
          <w:tab w:val="clear" w:pos="851"/>
        </w:tabs>
        <w:spacing w:line="260" w:lineRule="atLeast"/>
        <w:ind w:left="426" w:hanging="426"/>
        <w:rPr>
          <w:i/>
          <w:color w:val="000000"/>
        </w:rPr>
      </w:pPr>
    </w:p>
    <w:p w14:paraId="3BBC9086" w14:textId="77777777" w:rsidR="009A76B3" w:rsidRPr="00F26350" w:rsidRDefault="009A76B3" w:rsidP="00AC5AF2">
      <w:pPr>
        <w:pStyle w:val="Kop2"/>
        <w:rPr>
          <w:bCs/>
        </w:rPr>
      </w:pPr>
      <w:r>
        <w:br w:type="page"/>
      </w:r>
      <w:bookmarkStart w:id="7" w:name="_Toc77062674"/>
      <w:r w:rsidRPr="00AB2163">
        <w:t>5</w:t>
      </w:r>
      <w:r w:rsidRPr="00AB2163">
        <w:tab/>
        <w:t>De regering</w:t>
      </w:r>
      <w:r>
        <w:t xml:space="preserve"> regeert</w:t>
      </w:r>
      <w:bookmarkEnd w:id="7"/>
    </w:p>
    <w:p w14:paraId="4C01286A" w14:textId="77777777" w:rsidR="009A76B3" w:rsidRDefault="009A76B3" w:rsidP="00AC5AF2">
      <w:pPr>
        <w:pStyle w:val="A4-Standaardtekst"/>
        <w:rPr>
          <w:color w:val="000000"/>
        </w:rPr>
      </w:pPr>
    </w:p>
    <w:p w14:paraId="63784C23" w14:textId="77777777" w:rsidR="009A76B3" w:rsidRDefault="009A76B3" w:rsidP="00AC5AF2">
      <w:pPr>
        <w:pStyle w:val="A4-Standaardtekst"/>
        <w:rPr>
          <w:color w:val="000000"/>
        </w:rPr>
      </w:pPr>
    </w:p>
    <w:p w14:paraId="190DCE8F"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rPr>
          <w:color w:val="000000"/>
        </w:rPr>
      </w:pPr>
      <w:r>
        <w:rPr>
          <w:b/>
          <w:i/>
          <w:color w:val="000000"/>
        </w:rPr>
        <w:t>VRAGEN</w:t>
      </w:r>
      <w:r>
        <w:rPr>
          <w:color w:val="000000"/>
        </w:rPr>
        <w:t xml:space="preserve">  blz. 8</w:t>
      </w:r>
      <w:r w:rsidR="0043419A">
        <w:rPr>
          <w:color w:val="000000"/>
        </w:rPr>
        <w:t>7</w:t>
      </w:r>
    </w:p>
    <w:p w14:paraId="41B9F062" w14:textId="77777777" w:rsidR="00E06B20" w:rsidRDefault="00E06B20" w:rsidP="00AC5AF2">
      <w:pPr>
        <w:pStyle w:val="antw-nieuw"/>
        <w:tabs>
          <w:tab w:val="clear" w:pos="284"/>
          <w:tab w:val="clear" w:pos="425"/>
          <w:tab w:val="clear" w:pos="567"/>
          <w:tab w:val="clear" w:pos="709"/>
          <w:tab w:val="clear" w:pos="851"/>
        </w:tabs>
        <w:spacing w:line="260" w:lineRule="atLeast"/>
        <w:ind w:left="0" w:firstLine="0"/>
      </w:pPr>
    </w:p>
    <w:p w14:paraId="1547AE6E" w14:textId="77777777" w:rsidR="009A76B3" w:rsidRDefault="009A76B3" w:rsidP="00AC5AF2">
      <w:pPr>
        <w:pStyle w:val="antw-nieuw"/>
        <w:tabs>
          <w:tab w:val="clear" w:pos="284"/>
          <w:tab w:val="clear" w:pos="567"/>
          <w:tab w:val="clear" w:pos="709"/>
          <w:tab w:val="clear" w:pos="851"/>
        </w:tabs>
        <w:spacing w:line="260" w:lineRule="atLeast"/>
        <w:ind w:left="851" w:hanging="851"/>
        <w:rPr>
          <w:color w:val="000000"/>
          <w:lang w:eastAsia="en-US"/>
        </w:rPr>
      </w:pPr>
      <w:r>
        <w:rPr>
          <w:color w:val="000000"/>
          <w:lang w:val="x-none" w:eastAsia="en-US"/>
        </w:rPr>
        <w:t>1.</w:t>
      </w:r>
      <w:r>
        <w:rPr>
          <w:color w:val="000000"/>
          <w:lang w:val="x-none" w:eastAsia="en-US"/>
        </w:rPr>
        <w:tab/>
      </w:r>
      <w:r w:rsidRPr="0003484E">
        <w:rPr>
          <w:i/>
          <w:iCs/>
          <w:color w:val="000000"/>
          <w:lang w:eastAsia="en-US"/>
        </w:rPr>
        <w:t>Voorbeelduitwerking</w:t>
      </w:r>
      <w:r>
        <w:rPr>
          <w:color w:val="000000"/>
          <w:lang w:eastAsia="en-US"/>
        </w:rPr>
        <w:t xml:space="preserve">: </w:t>
      </w:r>
    </w:p>
    <w:p w14:paraId="79FB68BB" w14:textId="5000C7D7" w:rsidR="009A76B3" w:rsidRDefault="009A76B3" w:rsidP="00144EB1">
      <w:pPr>
        <w:pStyle w:val="antw-nieuw"/>
        <w:tabs>
          <w:tab w:val="clear" w:pos="284"/>
          <w:tab w:val="clear" w:pos="425"/>
          <w:tab w:val="clear" w:pos="567"/>
          <w:tab w:val="clear" w:pos="709"/>
          <w:tab w:val="clear" w:pos="851"/>
        </w:tabs>
        <w:spacing w:line="260" w:lineRule="atLeast"/>
        <w:ind w:left="851"/>
        <w:rPr>
          <w:color w:val="000000"/>
          <w:lang w:eastAsia="en-US"/>
        </w:rPr>
      </w:pPr>
      <w:r>
        <w:rPr>
          <w:color w:val="000000"/>
          <w:lang w:eastAsia="en-US"/>
        </w:rPr>
        <w:t>a.</w:t>
      </w:r>
      <w:r>
        <w:rPr>
          <w:color w:val="000000"/>
          <w:lang w:eastAsia="en-US"/>
        </w:rPr>
        <w:tab/>
        <w:t xml:space="preserve">Argumenten </w:t>
      </w:r>
      <w:r w:rsidRPr="009E2744">
        <w:rPr>
          <w:b/>
          <w:bCs/>
          <w:color w:val="000000"/>
          <w:lang w:eastAsia="en-US"/>
        </w:rPr>
        <w:t>voor</w:t>
      </w:r>
      <w:r>
        <w:rPr>
          <w:color w:val="000000"/>
          <w:lang w:eastAsia="en-US"/>
        </w:rPr>
        <w:t>:</w:t>
      </w:r>
    </w:p>
    <w:p w14:paraId="3CEDC5AB" w14:textId="6BA52638" w:rsidR="009A76B3" w:rsidRDefault="009A76B3" w:rsidP="00144EB1">
      <w:pPr>
        <w:pStyle w:val="antw-nieuw"/>
        <w:tabs>
          <w:tab w:val="clear" w:pos="284"/>
          <w:tab w:val="clear" w:pos="425"/>
          <w:tab w:val="clear" w:pos="567"/>
          <w:tab w:val="clear" w:pos="709"/>
          <w:tab w:val="clear" w:pos="851"/>
        </w:tabs>
        <w:spacing w:line="260" w:lineRule="atLeast"/>
        <w:ind w:left="1276"/>
        <w:rPr>
          <w:color w:val="000000"/>
          <w:lang w:eastAsia="en-US"/>
        </w:rPr>
      </w:pPr>
      <w:r>
        <w:rPr>
          <w:color w:val="000000"/>
          <w:lang w:eastAsia="en-US"/>
        </w:rPr>
        <w:t>-</w:t>
      </w:r>
      <w:r>
        <w:rPr>
          <w:color w:val="000000"/>
          <w:lang w:eastAsia="en-US"/>
        </w:rPr>
        <w:tab/>
        <w:t xml:space="preserve">Bij een grote crisis zoals de coronapandemie gaat het algemeen belang vóór het eigenbelang omdat de volksgezondheid op het spel staat als de regering niet ingrijpt. Het gaat om een dodelijk virus en ernstig zieke patiënten hebben zorg nodig. Dan moeten individuele vrijheden wijken, zoals de vrijheid om met veel mensen af te spreken, uit te gaan, te reizen vanwege besmettingsgevaar. </w:t>
      </w:r>
      <w:r w:rsidRPr="00D07126">
        <w:rPr>
          <w:i/>
          <w:iCs/>
          <w:color w:val="000000"/>
          <w:lang w:eastAsia="en-US"/>
        </w:rPr>
        <w:t>Het algemene belang van genoeg capaciteit op de IC voor de ernstig zieke mensen gaat dan vóór het eigenbelang</w:t>
      </w:r>
      <w:r>
        <w:rPr>
          <w:i/>
          <w:iCs/>
          <w:color w:val="000000"/>
          <w:lang w:eastAsia="en-US"/>
        </w:rPr>
        <w:t xml:space="preserve"> van burgers</w:t>
      </w:r>
      <w:r>
        <w:rPr>
          <w:color w:val="000000"/>
          <w:lang w:eastAsia="en-US"/>
        </w:rPr>
        <w:t xml:space="preserve">. </w:t>
      </w:r>
    </w:p>
    <w:p w14:paraId="08C51527" w14:textId="39B814BA" w:rsidR="009A76B3" w:rsidRDefault="009A76B3" w:rsidP="00144EB1">
      <w:pPr>
        <w:pStyle w:val="antw-nieuw"/>
        <w:tabs>
          <w:tab w:val="clear" w:pos="284"/>
          <w:tab w:val="clear" w:pos="425"/>
          <w:tab w:val="clear" w:pos="567"/>
          <w:tab w:val="clear" w:pos="709"/>
          <w:tab w:val="clear" w:pos="851"/>
        </w:tabs>
        <w:spacing w:line="260" w:lineRule="atLeast"/>
        <w:ind w:left="1276"/>
        <w:rPr>
          <w:color w:val="000000"/>
          <w:lang w:eastAsia="en-US"/>
        </w:rPr>
      </w:pPr>
      <w:r>
        <w:rPr>
          <w:color w:val="000000"/>
          <w:lang w:eastAsia="en-US"/>
        </w:rPr>
        <w:t>-</w:t>
      </w:r>
      <w:r>
        <w:rPr>
          <w:color w:val="000000"/>
          <w:lang w:eastAsia="en-US"/>
        </w:rPr>
        <w:tab/>
        <w:t xml:space="preserve">Alleen door algemene maatregelen treedt zo min mogelijk verwarring op (iedereen moet zich aan dezelfde regels houden). Op deze manier kan ook goed worden gecontroleerd of burgers zich aan de maatregelen houden. </w:t>
      </w:r>
    </w:p>
    <w:p w14:paraId="0BC93F74" w14:textId="10E90290" w:rsidR="009A76B3" w:rsidRDefault="009A76B3" w:rsidP="00144EB1">
      <w:pPr>
        <w:pStyle w:val="antw-nieuw"/>
        <w:tabs>
          <w:tab w:val="clear" w:pos="284"/>
          <w:tab w:val="clear" w:pos="425"/>
          <w:tab w:val="clear" w:pos="567"/>
          <w:tab w:val="clear" w:pos="709"/>
          <w:tab w:val="clear" w:pos="851"/>
        </w:tabs>
        <w:spacing w:line="260" w:lineRule="atLeast"/>
        <w:ind w:left="851" w:firstLine="0"/>
        <w:rPr>
          <w:color w:val="000000"/>
          <w:lang w:eastAsia="en-US"/>
        </w:rPr>
      </w:pPr>
      <w:r>
        <w:rPr>
          <w:color w:val="000000"/>
          <w:lang w:eastAsia="en-US"/>
        </w:rPr>
        <w:t xml:space="preserve">Argumenten </w:t>
      </w:r>
      <w:r w:rsidRPr="009E2744">
        <w:rPr>
          <w:b/>
          <w:bCs/>
          <w:color w:val="000000"/>
          <w:lang w:eastAsia="en-US"/>
        </w:rPr>
        <w:t>tegen</w:t>
      </w:r>
      <w:r>
        <w:rPr>
          <w:color w:val="000000"/>
          <w:lang w:eastAsia="en-US"/>
        </w:rPr>
        <w:t xml:space="preserve">: </w:t>
      </w:r>
    </w:p>
    <w:p w14:paraId="42940727" w14:textId="77777777" w:rsidR="009A76B3" w:rsidRPr="00E47BF2" w:rsidRDefault="009A76B3" w:rsidP="00144EB1">
      <w:pPr>
        <w:pStyle w:val="antw-nieuw"/>
        <w:tabs>
          <w:tab w:val="clear" w:pos="284"/>
          <w:tab w:val="clear" w:pos="425"/>
          <w:tab w:val="clear" w:pos="567"/>
          <w:tab w:val="clear" w:pos="709"/>
          <w:tab w:val="clear" w:pos="851"/>
        </w:tabs>
        <w:spacing w:line="260" w:lineRule="atLeast"/>
        <w:ind w:left="1276"/>
      </w:pPr>
      <w:r>
        <w:rPr>
          <w:color w:val="000000"/>
          <w:lang w:eastAsia="en-US"/>
        </w:rPr>
        <w:t>-</w:t>
      </w:r>
      <w:r>
        <w:rPr>
          <w:color w:val="000000"/>
          <w:lang w:eastAsia="en-US"/>
        </w:rPr>
        <w:tab/>
        <w:t>Z</w:t>
      </w:r>
      <w:r w:rsidRPr="00EA730B">
        <w:rPr>
          <w:color w:val="000000"/>
          <w:lang w:eastAsia="en-US"/>
        </w:rPr>
        <w:t>elfs in tijden van crisis zoals de coronapandemie zijn sommige individuele belangen nóg belangrijker dan het algemene belang. Zo kan de overheid iemand niet dwingen om zich te laten vaccineren. De stelling geldt dus niet in alle omstandigheden.</w:t>
      </w:r>
    </w:p>
    <w:p w14:paraId="43E33DFB" w14:textId="77777777" w:rsidR="009A76B3" w:rsidRPr="004B4FA6" w:rsidRDefault="009A76B3" w:rsidP="00144EB1">
      <w:pPr>
        <w:pStyle w:val="antw-nieuw"/>
        <w:tabs>
          <w:tab w:val="clear" w:pos="284"/>
          <w:tab w:val="clear" w:pos="425"/>
          <w:tab w:val="clear" w:pos="567"/>
          <w:tab w:val="clear" w:pos="709"/>
          <w:tab w:val="clear" w:pos="851"/>
        </w:tabs>
        <w:spacing w:line="260" w:lineRule="atLeast"/>
        <w:ind w:left="1276"/>
      </w:pPr>
      <w:r>
        <w:rPr>
          <w:color w:val="000000"/>
          <w:lang w:eastAsia="en-US"/>
        </w:rPr>
        <w:t>-</w:t>
      </w:r>
      <w:r>
        <w:rPr>
          <w:color w:val="000000"/>
          <w:lang w:eastAsia="en-US"/>
        </w:rPr>
        <w:tab/>
        <w:t>O</w:t>
      </w:r>
      <w:r w:rsidRPr="00EA730B">
        <w:rPr>
          <w:color w:val="000000"/>
          <w:lang w:eastAsia="en-US"/>
        </w:rPr>
        <w:t xml:space="preserve">ok belangen van groepen komen in de knel door de beperkende maatregelen. Die belangen kunnen zwaarder wegen dan het algemeen belang. Denk aan scholieren die door het thuisonderwijs onderwijsachterstanden oplopen. </w:t>
      </w:r>
    </w:p>
    <w:p w14:paraId="7FCDA5B7" w14:textId="0229B3ED" w:rsidR="009A76B3" w:rsidRPr="0003484E" w:rsidRDefault="009A76B3" w:rsidP="00144EB1"/>
    <w:p w14:paraId="0F5B4E07" w14:textId="77777777" w:rsidR="009A76B3" w:rsidRDefault="009A76B3" w:rsidP="00AC5AF2">
      <w:pPr>
        <w:pStyle w:val="antw-nieuw"/>
        <w:tabs>
          <w:tab w:val="clear" w:pos="284"/>
          <w:tab w:val="clear" w:pos="425"/>
          <w:tab w:val="clear" w:pos="567"/>
          <w:tab w:val="clear" w:pos="709"/>
          <w:tab w:val="clear" w:pos="851"/>
        </w:tabs>
        <w:spacing w:line="260" w:lineRule="atLeast"/>
        <w:rPr>
          <w:color w:val="000000"/>
          <w:lang w:eastAsia="en-US"/>
        </w:rPr>
      </w:pPr>
      <w:r>
        <w:rPr>
          <w:color w:val="000000"/>
          <w:lang w:eastAsia="en-US"/>
        </w:rPr>
        <w:t>2.</w:t>
      </w:r>
      <w:r>
        <w:rPr>
          <w:color w:val="000000"/>
          <w:lang w:eastAsia="en-US"/>
        </w:rPr>
        <w:tab/>
        <w:t>In deze acute crisis moest de regering snel besluiten nemen zonder veel ruimte voor inspraak. Hierdoor kwam de controlerende taak van het parlement onder druk omdat de noodmaatregelen werden genomen zonder dat het parlement invloed kon uitoefenen (debatteren en stemmen).</w:t>
      </w:r>
    </w:p>
    <w:p w14:paraId="3CCD0F6D" w14:textId="77777777" w:rsidR="009A76B3" w:rsidRPr="00E47BF2" w:rsidRDefault="00725D74" w:rsidP="00AC5AF2">
      <w:pPr>
        <w:pStyle w:val="antw-nieuw"/>
        <w:tabs>
          <w:tab w:val="clear" w:pos="284"/>
          <w:tab w:val="clear" w:pos="425"/>
          <w:tab w:val="clear" w:pos="567"/>
          <w:tab w:val="clear" w:pos="709"/>
          <w:tab w:val="clear" w:pos="851"/>
        </w:tabs>
        <w:spacing w:line="260" w:lineRule="atLeast"/>
        <w:ind w:firstLine="0"/>
        <w:rPr>
          <w:color w:val="000000"/>
          <w:lang w:eastAsia="en-US"/>
        </w:rPr>
      </w:pPr>
      <w:r>
        <w:rPr>
          <w:i/>
          <w:iCs/>
          <w:color w:val="000000"/>
          <w:lang w:eastAsia="en-US"/>
        </w:rPr>
        <w:t xml:space="preserve">Later is er </w:t>
      </w:r>
      <w:r w:rsidR="009A76B3" w:rsidRPr="00D07126">
        <w:rPr>
          <w:i/>
          <w:iCs/>
          <w:color w:val="000000"/>
          <w:lang w:eastAsia="en-US"/>
        </w:rPr>
        <w:t xml:space="preserve">een speciale </w:t>
      </w:r>
      <w:r>
        <w:rPr>
          <w:i/>
          <w:iCs/>
          <w:color w:val="000000"/>
          <w:lang w:eastAsia="en-US"/>
        </w:rPr>
        <w:t>c</w:t>
      </w:r>
      <w:r w:rsidR="009A76B3" w:rsidRPr="00D07126">
        <w:rPr>
          <w:i/>
          <w:iCs/>
          <w:color w:val="000000"/>
          <w:lang w:eastAsia="en-US"/>
        </w:rPr>
        <w:t xml:space="preserve">oronawet </w:t>
      </w:r>
      <w:r>
        <w:rPr>
          <w:i/>
          <w:iCs/>
          <w:color w:val="000000"/>
          <w:lang w:eastAsia="en-US"/>
        </w:rPr>
        <w:t xml:space="preserve">gekomen </w:t>
      </w:r>
      <w:r w:rsidR="009A76B3" w:rsidRPr="00D07126">
        <w:rPr>
          <w:i/>
          <w:iCs/>
          <w:color w:val="000000"/>
          <w:lang w:eastAsia="en-US"/>
        </w:rPr>
        <w:t>en k</w:t>
      </w:r>
      <w:r>
        <w:rPr>
          <w:i/>
          <w:iCs/>
          <w:color w:val="000000"/>
          <w:lang w:eastAsia="en-US"/>
        </w:rPr>
        <w:t>o</w:t>
      </w:r>
      <w:r w:rsidR="009A76B3" w:rsidRPr="00D07126">
        <w:rPr>
          <w:i/>
          <w:iCs/>
          <w:color w:val="000000"/>
          <w:lang w:eastAsia="en-US"/>
        </w:rPr>
        <w:t xml:space="preserve">n het parlement wél vragen stellen aan de regering en </w:t>
      </w:r>
      <w:r>
        <w:rPr>
          <w:i/>
          <w:iCs/>
          <w:color w:val="000000"/>
          <w:lang w:eastAsia="en-US"/>
        </w:rPr>
        <w:t xml:space="preserve">was </w:t>
      </w:r>
      <w:r w:rsidR="009A76B3" w:rsidRPr="00D07126">
        <w:rPr>
          <w:i/>
          <w:iCs/>
          <w:color w:val="000000"/>
          <w:lang w:eastAsia="en-US"/>
        </w:rPr>
        <w:t>goedkeuring nodig</w:t>
      </w:r>
      <w:r w:rsidR="009A76B3">
        <w:rPr>
          <w:color w:val="000000"/>
          <w:lang w:eastAsia="en-US"/>
        </w:rPr>
        <w:t>.</w:t>
      </w:r>
    </w:p>
    <w:p w14:paraId="21D59ADF" w14:textId="77777777" w:rsidR="009A76B3" w:rsidRDefault="009A76B3" w:rsidP="00AC5AF2">
      <w:pPr>
        <w:pStyle w:val="antw-nieuw"/>
        <w:tabs>
          <w:tab w:val="clear" w:pos="284"/>
          <w:tab w:val="clear" w:pos="425"/>
          <w:tab w:val="clear" w:pos="567"/>
          <w:tab w:val="clear" w:pos="709"/>
          <w:tab w:val="clear" w:pos="851"/>
        </w:tabs>
        <w:spacing w:line="260" w:lineRule="atLeast"/>
        <w:ind w:left="426" w:hanging="426"/>
        <w:rPr>
          <w:color w:val="000000"/>
        </w:rPr>
      </w:pPr>
    </w:p>
    <w:p w14:paraId="1AA3216D" w14:textId="14E82D7E" w:rsidR="009A76B3" w:rsidRDefault="009A76B3" w:rsidP="00AC5AF2">
      <w:pPr>
        <w:pStyle w:val="antw-nieuw"/>
        <w:tabs>
          <w:tab w:val="clear" w:pos="284"/>
          <w:tab w:val="clear" w:pos="425"/>
          <w:tab w:val="clear" w:pos="567"/>
          <w:tab w:val="clear" w:pos="709"/>
          <w:tab w:val="clear" w:pos="851"/>
        </w:tabs>
        <w:spacing w:line="260" w:lineRule="atLeast"/>
        <w:ind w:left="426" w:hanging="426"/>
      </w:pPr>
      <w:r>
        <w:rPr>
          <w:color w:val="000000"/>
        </w:rPr>
        <w:t>3.</w:t>
      </w:r>
      <w:r>
        <w:rPr>
          <w:color w:val="000000"/>
        </w:rPr>
        <w:tab/>
      </w:r>
      <w:r>
        <w:rPr>
          <w:i/>
          <w:color w:val="000000"/>
        </w:rPr>
        <w:t xml:space="preserve">Voorbeelduitwerking: </w:t>
      </w:r>
      <w:r>
        <w:rPr>
          <w:iCs/>
          <w:color w:val="000000"/>
        </w:rPr>
        <w:t>m</w:t>
      </w:r>
      <w:r>
        <w:rPr>
          <w:color w:val="000000"/>
        </w:rPr>
        <w:t>inisters zijn verantwoordelijk voor de uitvoering van het beleid en het besturen van het land, maar ook voor uitspraken van de koning en de andere leden van het Koninklijk Huis. Daarnaast zijn ze verantwoordelijk voor de fouten van ambtenaren en voor het beleid van hun voorgangers.</w:t>
      </w:r>
    </w:p>
    <w:p w14:paraId="7F45FFDA" w14:textId="77777777" w:rsidR="009A76B3" w:rsidRDefault="009A76B3" w:rsidP="00AC5AF2">
      <w:pPr>
        <w:ind w:left="567" w:hanging="567"/>
        <w:rPr>
          <w:color w:val="000000"/>
        </w:rPr>
      </w:pPr>
    </w:p>
    <w:p w14:paraId="3B75434F" w14:textId="77777777" w:rsidR="009A76B3" w:rsidRDefault="009A76B3" w:rsidP="00AC5AF2">
      <w:pPr>
        <w:tabs>
          <w:tab w:val="left" w:pos="426"/>
        </w:tabs>
        <w:ind w:left="851" w:hanging="851"/>
      </w:pPr>
      <w:r>
        <w:rPr>
          <w:color w:val="000000"/>
        </w:rPr>
        <w:t>4.</w:t>
      </w:r>
      <w:r>
        <w:rPr>
          <w:color w:val="000000"/>
        </w:rPr>
        <w:tab/>
        <w:t>a.</w:t>
      </w:r>
      <w:r>
        <w:rPr>
          <w:color w:val="000000"/>
        </w:rPr>
        <w:tab/>
        <w:t>Wanneer 76 of meer zetels in de Tweede Kamer bezet zijn door partijen die in het kabinet zitten.</w:t>
      </w:r>
    </w:p>
    <w:p w14:paraId="1CA403F2" w14:textId="77777777" w:rsidR="009A76B3" w:rsidRDefault="009A76B3" w:rsidP="00AC5AF2">
      <w:pPr>
        <w:pStyle w:val="antw-nieuw"/>
        <w:tabs>
          <w:tab w:val="clear" w:pos="284"/>
          <w:tab w:val="clear" w:pos="425"/>
          <w:tab w:val="clear" w:pos="567"/>
          <w:tab w:val="clear" w:pos="709"/>
          <w:tab w:val="clear" w:pos="851"/>
        </w:tabs>
        <w:spacing w:line="260" w:lineRule="atLeast"/>
        <w:ind w:left="851"/>
      </w:pPr>
      <w:r>
        <w:rPr>
          <w:color w:val="000000"/>
        </w:rPr>
        <w:t>b.</w:t>
      </w:r>
      <w:r>
        <w:rPr>
          <w:color w:val="000000"/>
        </w:rPr>
        <w:tab/>
        <w:t>Het kabinet krijgt dan makkelijker en vaker steun van de Tweede Kamer en kan daardoor plannen omzetten in beleid.</w:t>
      </w:r>
    </w:p>
    <w:p w14:paraId="5B381103"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rPr>
          <w:color w:val="000000"/>
        </w:rPr>
      </w:pPr>
    </w:p>
    <w:p w14:paraId="10F17F7A" w14:textId="77777777" w:rsidR="009A76B3" w:rsidRDefault="009A76B3" w:rsidP="00AC5AF2">
      <w:pPr>
        <w:pStyle w:val="antw-nieuw"/>
        <w:tabs>
          <w:tab w:val="clear" w:pos="284"/>
          <w:tab w:val="clear" w:pos="425"/>
          <w:tab w:val="clear" w:pos="567"/>
          <w:tab w:val="clear" w:pos="709"/>
          <w:tab w:val="clear" w:pos="851"/>
        </w:tabs>
        <w:spacing w:line="260" w:lineRule="atLeast"/>
        <w:ind w:left="426" w:hanging="426"/>
      </w:pPr>
      <w:r>
        <w:rPr>
          <w:color w:val="000000"/>
        </w:rPr>
        <w:t>5.</w:t>
      </w:r>
      <w:r>
        <w:rPr>
          <w:color w:val="000000"/>
        </w:rPr>
        <w:tab/>
        <w:t>De verkiezingen bepalen het aantal zetels per partij in de Tweede Kamer. Bij de formatie wordt bekeken welke partijen samen een meerderheid hebben en ook samen een regeerakkoord kunnen opstellen.</w:t>
      </w:r>
    </w:p>
    <w:p w14:paraId="1BB42791"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rPr>
          <w:color w:val="000000"/>
        </w:rPr>
      </w:pPr>
    </w:p>
    <w:p w14:paraId="695E9AA6" w14:textId="77777777" w:rsidR="009A76B3" w:rsidRDefault="009A76B3" w:rsidP="00AC5AF2">
      <w:pPr>
        <w:pStyle w:val="antw-nieuw"/>
        <w:tabs>
          <w:tab w:val="clear" w:pos="284"/>
          <w:tab w:val="clear" w:pos="425"/>
          <w:tab w:val="clear" w:pos="567"/>
          <w:tab w:val="clear" w:pos="709"/>
          <w:tab w:val="clear" w:pos="851"/>
        </w:tabs>
        <w:spacing w:line="260" w:lineRule="atLeast"/>
        <w:ind w:left="426" w:hanging="426"/>
        <w:rPr>
          <w:color w:val="000000"/>
        </w:rPr>
      </w:pPr>
      <w:r>
        <w:rPr>
          <w:color w:val="000000"/>
        </w:rPr>
        <w:t>6.</w:t>
      </w:r>
      <w:r>
        <w:rPr>
          <w:color w:val="000000"/>
        </w:rPr>
        <w:tab/>
        <w:t xml:space="preserve">Omdat het kabinet dan niet opstapt maar </w:t>
      </w:r>
      <w:r w:rsidRPr="00D62797">
        <w:rPr>
          <w:b/>
          <w:bCs/>
          <w:color w:val="000000"/>
        </w:rPr>
        <w:t>demissionair</w:t>
      </w:r>
      <w:r>
        <w:rPr>
          <w:color w:val="000000"/>
        </w:rPr>
        <w:t xml:space="preserve"> wordt: het heeft geen ‘missie’ meer maar handelt nog wel alle lopende en spoedeisende zaken af tot er nieuwe verkiezingen zijn gehouden. </w:t>
      </w:r>
    </w:p>
    <w:p w14:paraId="6D5FBC40" w14:textId="77777777" w:rsidR="009A76B3" w:rsidRDefault="009A76B3" w:rsidP="00AC5AF2">
      <w:pPr>
        <w:pStyle w:val="antw-nieuw"/>
        <w:tabs>
          <w:tab w:val="clear" w:pos="284"/>
          <w:tab w:val="clear" w:pos="425"/>
          <w:tab w:val="clear" w:pos="567"/>
          <w:tab w:val="clear" w:pos="709"/>
          <w:tab w:val="clear" w:pos="851"/>
        </w:tabs>
        <w:spacing w:line="260" w:lineRule="atLeast"/>
        <w:ind w:left="426" w:hanging="1"/>
        <w:rPr>
          <w:i/>
          <w:color w:val="000000"/>
        </w:rPr>
      </w:pPr>
      <w:r w:rsidRPr="00F51869">
        <w:rPr>
          <w:i/>
          <w:iCs/>
          <w:color w:val="000000"/>
        </w:rPr>
        <w:t>Vaak zijn dat vervroegde verkiezingen omdat het niet wenselijk is dat een demissionair kabinet lang blijft zitten én omdat de kiezers zich opnieuw kunnen uitspreken</w:t>
      </w:r>
      <w:r>
        <w:rPr>
          <w:color w:val="000000"/>
        </w:rPr>
        <w:t>.</w:t>
      </w:r>
    </w:p>
    <w:p w14:paraId="0CC5DD50" w14:textId="77777777" w:rsidR="009A76B3" w:rsidRDefault="009A76B3" w:rsidP="00AC5AF2">
      <w:pPr>
        <w:pStyle w:val="antw-nieuw"/>
        <w:tabs>
          <w:tab w:val="clear" w:pos="284"/>
          <w:tab w:val="clear" w:pos="425"/>
          <w:tab w:val="clear" w:pos="567"/>
          <w:tab w:val="clear" w:pos="709"/>
          <w:tab w:val="clear" w:pos="851"/>
        </w:tabs>
        <w:spacing w:line="260" w:lineRule="atLeast"/>
        <w:ind w:left="426" w:hanging="426"/>
        <w:rPr>
          <w:color w:val="000000"/>
        </w:rPr>
      </w:pPr>
    </w:p>
    <w:p w14:paraId="1DC7F57F" w14:textId="2A25FC91" w:rsidR="009A76B3" w:rsidRDefault="009A76B3" w:rsidP="00AC5AF2">
      <w:pPr>
        <w:pStyle w:val="antw-nieuw"/>
        <w:tabs>
          <w:tab w:val="clear" w:pos="284"/>
          <w:tab w:val="clear" w:pos="425"/>
          <w:tab w:val="clear" w:pos="567"/>
          <w:tab w:val="clear" w:pos="709"/>
          <w:tab w:val="clear" w:pos="851"/>
        </w:tabs>
        <w:spacing w:line="260" w:lineRule="atLeast"/>
        <w:ind w:left="426" w:hanging="426"/>
        <w:rPr>
          <w:color w:val="000000"/>
        </w:rPr>
      </w:pPr>
      <w:r>
        <w:rPr>
          <w:color w:val="000000"/>
        </w:rPr>
        <w:t>7.</w:t>
      </w:r>
      <w:r>
        <w:rPr>
          <w:color w:val="000000"/>
        </w:rPr>
        <w:tab/>
      </w:r>
      <w:r w:rsidRPr="00D07126">
        <w:rPr>
          <w:b/>
          <w:bCs/>
          <w:color w:val="000000"/>
        </w:rPr>
        <w:t>Wetgevende macht</w:t>
      </w:r>
      <w:r>
        <w:rPr>
          <w:color w:val="000000"/>
        </w:rPr>
        <w:t xml:space="preserve">: volksvertegenwoordiging (parlement) en regering. </w:t>
      </w:r>
    </w:p>
    <w:p w14:paraId="1B21BBCA" w14:textId="77777777" w:rsidR="009A76B3" w:rsidRDefault="009A76B3" w:rsidP="00AC5AF2">
      <w:pPr>
        <w:pStyle w:val="antw-nieuw"/>
        <w:tabs>
          <w:tab w:val="clear" w:pos="284"/>
          <w:tab w:val="clear" w:pos="425"/>
          <w:tab w:val="clear" w:pos="567"/>
          <w:tab w:val="clear" w:pos="709"/>
          <w:tab w:val="clear" w:pos="851"/>
        </w:tabs>
        <w:spacing w:line="260" w:lineRule="atLeast"/>
        <w:ind w:left="426" w:hanging="1"/>
        <w:rPr>
          <w:color w:val="000000"/>
        </w:rPr>
      </w:pPr>
      <w:r w:rsidRPr="00D07126">
        <w:rPr>
          <w:b/>
          <w:bCs/>
          <w:color w:val="000000"/>
        </w:rPr>
        <w:t>Uitvoerende macht</w:t>
      </w:r>
      <w:r>
        <w:rPr>
          <w:color w:val="000000"/>
        </w:rPr>
        <w:t xml:space="preserve">: regering. </w:t>
      </w:r>
    </w:p>
    <w:p w14:paraId="782E0620" w14:textId="77777777" w:rsidR="009A76B3" w:rsidRDefault="009A76B3" w:rsidP="00AC5AF2">
      <w:pPr>
        <w:pStyle w:val="antw-nieuw"/>
        <w:tabs>
          <w:tab w:val="clear" w:pos="284"/>
          <w:tab w:val="clear" w:pos="425"/>
          <w:tab w:val="clear" w:pos="567"/>
          <w:tab w:val="clear" w:pos="709"/>
          <w:tab w:val="clear" w:pos="851"/>
        </w:tabs>
        <w:spacing w:line="260" w:lineRule="atLeast"/>
        <w:ind w:left="426" w:firstLine="0"/>
        <w:rPr>
          <w:color w:val="000000"/>
        </w:rPr>
      </w:pPr>
      <w:r w:rsidRPr="00FC061B">
        <w:rPr>
          <w:i/>
          <w:iCs/>
          <w:color w:val="000000"/>
        </w:rPr>
        <w:t>Tot de uitvoer</w:t>
      </w:r>
      <w:r>
        <w:rPr>
          <w:i/>
          <w:iCs/>
          <w:color w:val="000000"/>
        </w:rPr>
        <w:t>e</w:t>
      </w:r>
      <w:r w:rsidRPr="00FC061B">
        <w:rPr>
          <w:i/>
          <w:iCs/>
          <w:color w:val="000000"/>
        </w:rPr>
        <w:t>nde macht wordt ook het lokaal en provinciaal bestuur gerekend, evenals de politie en het OM</w:t>
      </w:r>
      <w:r>
        <w:rPr>
          <w:color w:val="000000"/>
        </w:rPr>
        <w:t xml:space="preserve">. </w:t>
      </w:r>
    </w:p>
    <w:p w14:paraId="66502095" w14:textId="3A3D568A" w:rsidR="009A76B3" w:rsidRDefault="00144EB1" w:rsidP="00052245">
      <w:pPr>
        <w:pStyle w:val="antw-nieuw"/>
        <w:tabs>
          <w:tab w:val="clear" w:pos="284"/>
          <w:tab w:val="clear" w:pos="425"/>
          <w:tab w:val="clear" w:pos="567"/>
          <w:tab w:val="clear" w:pos="709"/>
          <w:tab w:val="clear" w:pos="851"/>
        </w:tabs>
        <w:spacing w:line="260" w:lineRule="atLeast"/>
        <w:ind w:left="426" w:hanging="324"/>
        <w:rPr>
          <w:color w:val="000000"/>
        </w:rPr>
      </w:pPr>
      <w:r>
        <w:rPr>
          <w:color w:val="000000"/>
        </w:rPr>
        <w:br w:type="page"/>
      </w:r>
      <w:r w:rsidR="009A76B3">
        <w:rPr>
          <w:color w:val="000000"/>
        </w:rPr>
        <w:t>8.</w:t>
      </w:r>
      <w:r w:rsidR="009A76B3">
        <w:rPr>
          <w:color w:val="000000"/>
        </w:rPr>
        <w:tab/>
        <w:t xml:space="preserve">Het onderzoeken van samenwerkingsmogelijkheden en bemiddelen bij meningsverschillen tussen partijen om te komen tot een regeerakkoord (werk informateur) is moeilijker dan het selecteren van de ministers en staatssecretarissen (werk formateur). </w:t>
      </w:r>
    </w:p>
    <w:p w14:paraId="2AFEF48F" w14:textId="5E2DB603" w:rsidR="009A76B3" w:rsidRDefault="009A76B3" w:rsidP="00AC5AF2">
      <w:pPr>
        <w:pStyle w:val="antw-nieuw"/>
        <w:tabs>
          <w:tab w:val="clear" w:pos="284"/>
          <w:tab w:val="clear" w:pos="425"/>
          <w:tab w:val="clear" w:pos="567"/>
          <w:tab w:val="clear" w:pos="709"/>
          <w:tab w:val="clear" w:pos="851"/>
        </w:tabs>
        <w:spacing w:line="260" w:lineRule="atLeast"/>
        <w:ind w:left="426" w:hanging="1"/>
        <w:rPr>
          <w:color w:val="000000"/>
        </w:rPr>
      </w:pPr>
      <w:r w:rsidRPr="00E47BF2">
        <w:rPr>
          <w:i/>
          <w:iCs/>
          <w:color w:val="000000"/>
        </w:rPr>
        <w:t xml:space="preserve">De informateur praat dus over de inhoud van het beleid voor de komende </w:t>
      </w:r>
      <w:r>
        <w:rPr>
          <w:i/>
          <w:iCs/>
          <w:color w:val="000000"/>
        </w:rPr>
        <w:t>vier</w:t>
      </w:r>
      <w:r w:rsidRPr="00E47BF2">
        <w:rPr>
          <w:i/>
          <w:iCs/>
          <w:color w:val="000000"/>
        </w:rPr>
        <w:t xml:space="preserve"> jaar en de formateur over de ‘poppetjes</w:t>
      </w:r>
      <w:r>
        <w:rPr>
          <w:color w:val="000000"/>
        </w:rPr>
        <w:t>‘.</w:t>
      </w:r>
    </w:p>
    <w:p w14:paraId="1AAC6EAE" w14:textId="77777777" w:rsidR="00144EB1" w:rsidRDefault="00144EB1" w:rsidP="00144EB1"/>
    <w:p w14:paraId="11F8D22A" w14:textId="77777777" w:rsidR="009A76B3" w:rsidRDefault="009A76B3" w:rsidP="00052245">
      <w:pPr>
        <w:pStyle w:val="antw-nieuw"/>
        <w:tabs>
          <w:tab w:val="clear" w:pos="284"/>
          <w:tab w:val="clear" w:pos="425"/>
          <w:tab w:val="clear" w:pos="567"/>
          <w:tab w:val="clear" w:pos="709"/>
          <w:tab w:val="clear" w:pos="851"/>
        </w:tabs>
        <w:spacing w:line="260" w:lineRule="atLeast"/>
        <w:ind w:left="426" w:hanging="324"/>
      </w:pPr>
      <w:r>
        <w:rPr>
          <w:color w:val="000000"/>
        </w:rPr>
        <w:t>9.</w:t>
      </w:r>
      <w:r>
        <w:rPr>
          <w:color w:val="000000"/>
        </w:rPr>
        <w:tab/>
      </w:r>
      <w:r>
        <w:rPr>
          <w:i/>
          <w:color w:val="000000"/>
        </w:rPr>
        <w:t>Voorbeelduitwerking:</w:t>
      </w:r>
    </w:p>
    <w:p w14:paraId="11A3624A" w14:textId="77777777" w:rsidR="009A76B3" w:rsidRDefault="009A76B3" w:rsidP="00AC5AF2">
      <w:pPr>
        <w:pStyle w:val="antw-nieuw"/>
        <w:tabs>
          <w:tab w:val="clear" w:pos="284"/>
          <w:tab w:val="clear" w:pos="425"/>
          <w:tab w:val="clear" w:pos="567"/>
          <w:tab w:val="clear" w:pos="709"/>
          <w:tab w:val="clear" w:pos="851"/>
        </w:tabs>
        <w:spacing w:line="260" w:lineRule="atLeast"/>
        <w:ind w:firstLine="0"/>
      </w:pPr>
      <w:r>
        <w:rPr>
          <w:color w:val="000000"/>
        </w:rPr>
        <w:t xml:space="preserve">Nederland is een koninkrijk waarin het volk de volksvertegenwoordiging kiest en de bevoegdheden van de koning grondwettelijk zijn beperkt. </w:t>
      </w:r>
    </w:p>
    <w:p w14:paraId="43FE59DE" w14:textId="77777777" w:rsidR="009A76B3" w:rsidRDefault="009A76B3" w:rsidP="00AC5AF2">
      <w:pPr>
        <w:pStyle w:val="antw-nieuw"/>
        <w:tabs>
          <w:tab w:val="clear" w:pos="284"/>
          <w:tab w:val="clear" w:pos="425"/>
          <w:tab w:val="clear" w:pos="567"/>
          <w:tab w:val="clear" w:pos="709"/>
          <w:tab w:val="clear" w:pos="851"/>
        </w:tabs>
        <w:spacing w:line="260" w:lineRule="atLeast"/>
        <w:ind w:firstLine="0"/>
      </w:pPr>
      <w:r>
        <w:rPr>
          <w:i/>
          <w:color w:val="000000"/>
        </w:rPr>
        <w:t>Ook de bevoegdheden van de ministers en Kamerleden zijn grondwettelijk vastgelegd.</w:t>
      </w:r>
    </w:p>
    <w:p w14:paraId="0FCA8134"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rPr>
          <w:color w:val="000000"/>
        </w:rPr>
      </w:pPr>
    </w:p>
    <w:p w14:paraId="66CB5C6A" w14:textId="77777777" w:rsidR="009A76B3" w:rsidRDefault="009A76B3" w:rsidP="00144EB1">
      <w:pPr>
        <w:pStyle w:val="antw-nieuw"/>
        <w:tabs>
          <w:tab w:val="clear" w:pos="284"/>
          <w:tab w:val="clear" w:pos="425"/>
          <w:tab w:val="clear" w:pos="567"/>
          <w:tab w:val="clear" w:pos="709"/>
          <w:tab w:val="clear" w:pos="851"/>
          <w:tab w:val="left" w:pos="426"/>
        </w:tabs>
        <w:spacing w:line="260" w:lineRule="atLeast"/>
        <w:ind w:left="851" w:hanging="851"/>
        <w:rPr>
          <w:color w:val="000000"/>
        </w:rPr>
      </w:pPr>
      <w:r>
        <w:rPr>
          <w:color w:val="000000"/>
        </w:rPr>
        <w:t>10.</w:t>
      </w:r>
      <w:r>
        <w:rPr>
          <w:color w:val="000000"/>
        </w:rPr>
        <w:tab/>
        <w:t>-</w:t>
      </w:r>
      <w:r>
        <w:rPr>
          <w:color w:val="000000"/>
        </w:rPr>
        <w:tab/>
      </w:r>
      <w:r w:rsidRPr="007B5097">
        <w:rPr>
          <w:b/>
          <w:bCs/>
          <w:color w:val="000000"/>
        </w:rPr>
        <w:t>Efficiëntie</w:t>
      </w:r>
      <w:r>
        <w:rPr>
          <w:color w:val="000000"/>
        </w:rPr>
        <w:t xml:space="preserve">: een kabinet van 15-30 personen neemt gemakkelijker en sneller besluiten dan 150 </w:t>
      </w:r>
    </w:p>
    <w:p w14:paraId="22A53503" w14:textId="77777777" w:rsidR="009A76B3" w:rsidRDefault="009A76B3" w:rsidP="00AC5AF2">
      <w:pPr>
        <w:pStyle w:val="antw-nieuw"/>
        <w:tabs>
          <w:tab w:val="clear" w:pos="284"/>
          <w:tab w:val="clear" w:pos="425"/>
          <w:tab w:val="clear" w:pos="567"/>
          <w:tab w:val="clear" w:pos="709"/>
          <w:tab w:val="clear" w:pos="851"/>
        </w:tabs>
        <w:spacing w:line="260" w:lineRule="atLeast"/>
        <w:ind w:firstLine="425"/>
      </w:pPr>
      <w:r>
        <w:rPr>
          <w:color w:val="000000"/>
        </w:rPr>
        <w:t>mensen uit verschillende partijen.</w:t>
      </w:r>
    </w:p>
    <w:p w14:paraId="36EF7A26" w14:textId="2F28BF76" w:rsidR="009A76B3" w:rsidRDefault="009A76B3" w:rsidP="00144EB1">
      <w:pPr>
        <w:pStyle w:val="antw-nieuw"/>
        <w:tabs>
          <w:tab w:val="clear" w:pos="284"/>
          <w:tab w:val="clear" w:pos="425"/>
          <w:tab w:val="clear" w:pos="567"/>
          <w:tab w:val="clear" w:pos="709"/>
          <w:tab w:val="clear" w:pos="851"/>
        </w:tabs>
        <w:spacing w:line="260" w:lineRule="atLeast"/>
        <w:ind w:left="851"/>
        <w:rPr>
          <w:color w:val="000000"/>
        </w:rPr>
      </w:pPr>
      <w:r>
        <w:rPr>
          <w:color w:val="000000"/>
        </w:rPr>
        <w:t>-</w:t>
      </w:r>
      <w:r>
        <w:rPr>
          <w:color w:val="000000"/>
        </w:rPr>
        <w:tab/>
      </w:r>
      <w:r>
        <w:rPr>
          <w:b/>
          <w:color w:val="000000"/>
        </w:rPr>
        <w:t xml:space="preserve">Machtenscheiding </w:t>
      </w:r>
      <w:r>
        <w:rPr>
          <w:bCs/>
          <w:color w:val="000000"/>
        </w:rPr>
        <w:t xml:space="preserve">of </w:t>
      </w:r>
      <w:r w:rsidRPr="00FC061B">
        <w:rPr>
          <w:b/>
          <w:color w:val="000000"/>
        </w:rPr>
        <w:t>trias politica</w:t>
      </w:r>
      <w:r>
        <w:rPr>
          <w:color w:val="000000"/>
        </w:rPr>
        <w:t>: de controlerende macht (het parlement) kan niet tegelijk de uitvoerende macht (kabinet) zijn.</w:t>
      </w:r>
    </w:p>
    <w:p w14:paraId="1C2DD747" w14:textId="77777777" w:rsidR="009A76B3" w:rsidRDefault="009A76B3" w:rsidP="00144EB1"/>
    <w:p w14:paraId="25A87F9C" w14:textId="77777777" w:rsidR="009A76B3" w:rsidRDefault="009A76B3" w:rsidP="00144EB1"/>
    <w:p w14:paraId="4C343BB8" w14:textId="74B5DF49" w:rsidR="009A76B3" w:rsidRDefault="009A76B3" w:rsidP="00AC5AF2">
      <w:pPr>
        <w:rPr>
          <w:color w:val="000000"/>
        </w:rPr>
      </w:pPr>
      <w:r>
        <w:rPr>
          <w:color w:val="000000"/>
        </w:rPr>
        <w:t>11</w:t>
      </w:r>
      <w:r>
        <w:rPr>
          <w:color w:val="000000"/>
        </w:rPr>
        <w:tab/>
      </w:r>
      <w:r>
        <w:rPr>
          <w:b/>
          <w:i/>
          <w:iCs/>
          <w:caps/>
          <w:color w:val="000000"/>
        </w:rPr>
        <w:t>Volgorde aanloop en traject van de kabinetsformatie</w:t>
      </w:r>
      <w:r>
        <w:rPr>
          <w:color w:val="000000"/>
        </w:rPr>
        <w:t xml:space="preserve">  blz. 82</w:t>
      </w:r>
    </w:p>
    <w:p w14:paraId="61AC230A" w14:textId="77777777" w:rsidR="009A76B3" w:rsidRDefault="009A76B3" w:rsidP="00144EB1"/>
    <w:tbl>
      <w:tblPr>
        <w:tblW w:w="0" w:type="auto"/>
        <w:tblInd w:w="510" w:type="dxa"/>
        <w:tblLayout w:type="fixed"/>
        <w:tblCellMar>
          <w:left w:w="70" w:type="dxa"/>
          <w:right w:w="70" w:type="dxa"/>
        </w:tblCellMar>
        <w:tblLook w:val="0000" w:firstRow="0" w:lastRow="0" w:firstColumn="0" w:lastColumn="0" w:noHBand="0" w:noVBand="0"/>
      </w:tblPr>
      <w:tblGrid>
        <w:gridCol w:w="397"/>
        <w:gridCol w:w="160"/>
        <w:gridCol w:w="397"/>
        <w:gridCol w:w="160"/>
        <w:gridCol w:w="397"/>
        <w:gridCol w:w="160"/>
        <w:gridCol w:w="397"/>
        <w:gridCol w:w="160"/>
        <w:gridCol w:w="397"/>
        <w:gridCol w:w="160"/>
        <w:gridCol w:w="397"/>
        <w:gridCol w:w="160"/>
        <w:gridCol w:w="397"/>
        <w:gridCol w:w="160"/>
        <w:gridCol w:w="397"/>
        <w:gridCol w:w="160"/>
        <w:gridCol w:w="397"/>
        <w:gridCol w:w="160"/>
        <w:gridCol w:w="397"/>
        <w:gridCol w:w="160"/>
        <w:gridCol w:w="397"/>
        <w:gridCol w:w="160"/>
        <w:gridCol w:w="397"/>
        <w:gridCol w:w="160"/>
        <w:gridCol w:w="397"/>
        <w:gridCol w:w="160"/>
        <w:gridCol w:w="397"/>
        <w:gridCol w:w="160"/>
        <w:gridCol w:w="407"/>
        <w:gridCol w:w="160"/>
        <w:gridCol w:w="407"/>
        <w:gridCol w:w="397"/>
      </w:tblGrid>
      <w:tr w:rsidR="009A76B3" w14:paraId="5CE917E7" w14:textId="77777777" w:rsidTr="00144EB1">
        <w:trPr>
          <w:trHeight w:hRule="exact" w:val="397"/>
        </w:trPr>
        <w:tc>
          <w:tcPr>
            <w:tcW w:w="397" w:type="dxa"/>
            <w:tcBorders>
              <w:top w:val="single" w:sz="4" w:space="0" w:color="000000"/>
              <w:left w:val="single" w:sz="4" w:space="0" w:color="000000"/>
              <w:bottom w:val="single" w:sz="4" w:space="0" w:color="000000"/>
            </w:tcBorders>
            <w:vAlign w:val="center"/>
          </w:tcPr>
          <w:p w14:paraId="23C91BB7"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jc w:val="center"/>
            </w:pPr>
            <w:r>
              <w:rPr>
                <w:color w:val="000000"/>
              </w:rPr>
              <w:t>7</w:t>
            </w:r>
          </w:p>
        </w:tc>
        <w:tc>
          <w:tcPr>
            <w:tcW w:w="160" w:type="dxa"/>
            <w:tcBorders>
              <w:left w:val="single" w:sz="4" w:space="0" w:color="000000"/>
            </w:tcBorders>
            <w:vAlign w:val="center"/>
          </w:tcPr>
          <w:p w14:paraId="7538F03A"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jc w:val="center"/>
              <w:rPr>
                <w:color w:val="000000"/>
              </w:rPr>
            </w:pPr>
          </w:p>
        </w:tc>
        <w:tc>
          <w:tcPr>
            <w:tcW w:w="397" w:type="dxa"/>
          </w:tcPr>
          <w:p w14:paraId="2464DC7B"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jc w:val="center"/>
            </w:pPr>
            <w:r>
              <w:rPr>
                <w:b/>
                <w:color w:val="000000"/>
                <w:sz w:val="28"/>
              </w:rPr>
              <w:t>→</w:t>
            </w:r>
          </w:p>
        </w:tc>
        <w:tc>
          <w:tcPr>
            <w:tcW w:w="160" w:type="dxa"/>
            <w:vAlign w:val="center"/>
          </w:tcPr>
          <w:p w14:paraId="4C6B1474"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jc w:val="center"/>
              <w:rPr>
                <w:b/>
                <w:color w:val="000000"/>
              </w:rPr>
            </w:pPr>
          </w:p>
        </w:tc>
        <w:tc>
          <w:tcPr>
            <w:tcW w:w="397" w:type="dxa"/>
            <w:tcBorders>
              <w:top w:val="single" w:sz="4" w:space="0" w:color="000000"/>
              <w:left w:val="single" w:sz="4" w:space="0" w:color="000000"/>
              <w:bottom w:val="single" w:sz="4" w:space="0" w:color="000000"/>
            </w:tcBorders>
            <w:vAlign w:val="center"/>
          </w:tcPr>
          <w:p w14:paraId="42FC81B4"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jc w:val="center"/>
            </w:pPr>
            <w:r>
              <w:rPr>
                <w:color w:val="000000"/>
              </w:rPr>
              <w:t>5</w:t>
            </w:r>
          </w:p>
        </w:tc>
        <w:tc>
          <w:tcPr>
            <w:tcW w:w="160" w:type="dxa"/>
            <w:tcBorders>
              <w:left w:val="single" w:sz="4" w:space="0" w:color="000000"/>
            </w:tcBorders>
            <w:vAlign w:val="center"/>
          </w:tcPr>
          <w:p w14:paraId="6C08AEE1"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jc w:val="center"/>
              <w:rPr>
                <w:color w:val="000000"/>
              </w:rPr>
            </w:pPr>
          </w:p>
        </w:tc>
        <w:tc>
          <w:tcPr>
            <w:tcW w:w="397" w:type="dxa"/>
          </w:tcPr>
          <w:p w14:paraId="2429DB6F"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jc w:val="center"/>
            </w:pPr>
            <w:r>
              <w:rPr>
                <w:b/>
                <w:color w:val="000000"/>
                <w:sz w:val="28"/>
              </w:rPr>
              <w:t>→</w:t>
            </w:r>
          </w:p>
        </w:tc>
        <w:tc>
          <w:tcPr>
            <w:tcW w:w="160" w:type="dxa"/>
            <w:vAlign w:val="center"/>
          </w:tcPr>
          <w:p w14:paraId="74D4082A"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jc w:val="center"/>
              <w:rPr>
                <w:color w:val="000000"/>
              </w:rPr>
            </w:pPr>
          </w:p>
        </w:tc>
        <w:tc>
          <w:tcPr>
            <w:tcW w:w="397" w:type="dxa"/>
            <w:tcBorders>
              <w:top w:val="single" w:sz="4" w:space="0" w:color="000000"/>
              <w:left w:val="single" w:sz="4" w:space="0" w:color="000000"/>
              <w:bottom w:val="single" w:sz="4" w:space="0" w:color="000000"/>
            </w:tcBorders>
            <w:vAlign w:val="center"/>
          </w:tcPr>
          <w:p w14:paraId="054A211B"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jc w:val="center"/>
            </w:pPr>
            <w:r>
              <w:rPr>
                <w:color w:val="000000"/>
              </w:rPr>
              <w:t>6</w:t>
            </w:r>
          </w:p>
        </w:tc>
        <w:tc>
          <w:tcPr>
            <w:tcW w:w="160" w:type="dxa"/>
            <w:tcBorders>
              <w:left w:val="single" w:sz="4" w:space="0" w:color="000000"/>
            </w:tcBorders>
            <w:vAlign w:val="center"/>
          </w:tcPr>
          <w:p w14:paraId="07E4C761"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jc w:val="center"/>
              <w:rPr>
                <w:color w:val="000000"/>
              </w:rPr>
            </w:pPr>
          </w:p>
        </w:tc>
        <w:tc>
          <w:tcPr>
            <w:tcW w:w="397" w:type="dxa"/>
          </w:tcPr>
          <w:p w14:paraId="6EC17B0C"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jc w:val="center"/>
            </w:pPr>
            <w:r>
              <w:rPr>
                <w:b/>
                <w:color w:val="000000"/>
                <w:sz w:val="28"/>
              </w:rPr>
              <w:t>→</w:t>
            </w:r>
          </w:p>
        </w:tc>
        <w:tc>
          <w:tcPr>
            <w:tcW w:w="160" w:type="dxa"/>
            <w:vAlign w:val="center"/>
          </w:tcPr>
          <w:p w14:paraId="0F9A7F03"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jc w:val="center"/>
              <w:rPr>
                <w:color w:val="000000"/>
              </w:rPr>
            </w:pPr>
          </w:p>
        </w:tc>
        <w:tc>
          <w:tcPr>
            <w:tcW w:w="397" w:type="dxa"/>
            <w:tcBorders>
              <w:top w:val="single" w:sz="4" w:space="0" w:color="000000"/>
              <w:left w:val="single" w:sz="4" w:space="0" w:color="000000"/>
              <w:bottom w:val="single" w:sz="4" w:space="0" w:color="000000"/>
            </w:tcBorders>
            <w:vAlign w:val="center"/>
          </w:tcPr>
          <w:p w14:paraId="35074F1C"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jc w:val="center"/>
            </w:pPr>
            <w:r>
              <w:rPr>
                <w:color w:val="000000"/>
              </w:rPr>
              <w:t>3</w:t>
            </w:r>
          </w:p>
        </w:tc>
        <w:tc>
          <w:tcPr>
            <w:tcW w:w="160" w:type="dxa"/>
            <w:tcBorders>
              <w:left w:val="single" w:sz="4" w:space="0" w:color="000000"/>
            </w:tcBorders>
            <w:vAlign w:val="center"/>
          </w:tcPr>
          <w:p w14:paraId="7472C7C6"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jc w:val="center"/>
              <w:rPr>
                <w:color w:val="000000"/>
              </w:rPr>
            </w:pPr>
          </w:p>
        </w:tc>
        <w:tc>
          <w:tcPr>
            <w:tcW w:w="397" w:type="dxa"/>
          </w:tcPr>
          <w:p w14:paraId="7266F8A1"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jc w:val="center"/>
            </w:pPr>
            <w:r>
              <w:rPr>
                <w:b/>
                <w:color w:val="000000"/>
                <w:sz w:val="28"/>
              </w:rPr>
              <w:t>→</w:t>
            </w:r>
          </w:p>
        </w:tc>
        <w:tc>
          <w:tcPr>
            <w:tcW w:w="160" w:type="dxa"/>
            <w:vAlign w:val="center"/>
          </w:tcPr>
          <w:p w14:paraId="735D2282"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jc w:val="center"/>
              <w:rPr>
                <w:color w:val="000000"/>
              </w:rPr>
            </w:pPr>
          </w:p>
        </w:tc>
        <w:tc>
          <w:tcPr>
            <w:tcW w:w="397" w:type="dxa"/>
            <w:tcBorders>
              <w:top w:val="single" w:sz="4" w:space="0" w:color="000000"/>
              <w:left w:val="single" w:sz="4" w:space="0" w:color="000000"/>
              <w:bottom w:val="single" w:sz="4" w:space="0" w:color="000000"/>
            </w:tcBorders>
            <w:vAlign w:val="center"/>
          </w:tcPr>
          <w:p w14:paraId="5701D654"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jc w:val="center"/>
            </w:pPr>
            <w:r>
              <w:t>9</w:t>
            </w:r>
          </w:p>
        </w:tc>
        <w:tc>
          <w:tcPr>
            <w:tcW w:w="160" w:type="dxa"/>
            <w:tcBorders>
              <w:left w:val="single" w:sz="4" w:space="0" w:color="000000"/>
            </w:tcBorders>
            <w:vAlign w:val="center"/>
          </w:tcPr>
          <w:p w14:paraId="7C882D27"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jc w:val="center"/>
              <w:rPr>
                <w:color w:val="000000"/>
              </w:rPr>
            </w:pPr>
          </w:p>
        </w:tc>
        <w:tc>
          <w:tcPr>
            <w:tcW w:w="397" w:type="dxa"/>
          </w:tcPr>
          <w:p w14:paraId="0F392CCE"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jc w:val="center"/>
            </w:pPr>
            <w:r>
              <w:rPr>
                <w:b/>
                <w:color w:val="000000"/>
                <w:sz w:val="28"/>
              </w:rPr>
              <w:t>→</w:t>
            </w:r>
          </w:p>
        </w:tc>
        <w:tc>
          <w:tcPr>
            <w:tcW w:w="160" w:type="dxa"/>
            <w:vAlign w:val="center"/>
          </w:tcPr>
          <w:p w14:paraId="1F788339"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jc w:val="center"/>
              <w:rPr>
                <w:color w:val="000000"/>
              </w:rPr>
            </w:pPr>
          </w:p>
        </w:tc>
        <w:tc>
          <w:tcPr>
            <w:tcW w:w="397" w:type="dxa"/>
            <w:tcBorders>
              <w:top w:val="single" w:sz="4" w:space="0" w:color="000000"/>
              <w:left w:val="single" w:sz="4" w:space="0" w:color="000000"/>
              <w:bottom w:val="single" w:sz="4" w:space="0" w:color="000000"/>
            </w:tcBorders>
            <w:vAlign w:val="center"/>
          </w:tcPr>
          <w:p w14:paraId="6D4EF7DF"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jc w:val="center"/>
            </w:pPr>
            <w:r>
              <w:rPr>
                <w:color w:val="000000"/>
              </w:rPr>
              <w:t>2</w:t>
            </w:r>
          </w:p>
        </w:tc>
        <w:tc>
          <w:tcPr>
            <w:tcW w:w="160" w:type="dxa"/>
            <w:tcBorders>
              <w:left w:val="single" w:sz="4" w:space="0" w:color="000000"/>
            </w:tcBorders>
            <w:vAlign w:val="center"/>
          </w:tcPr>
          <w:p w14:paraId="098821DF"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jc w:val="center"/>
              <w:rPr>
                <w:color w:val="000000"/>
              </w:rPr>
            </w:pPr>
          </w:p>
        </w:tc>
        <w:tc>
          <w:tcPr>
            <w:tcW w:w="397" w:type="dxa"/>
          </w:tcPr>
          <w:p w14:paraId="4688253A"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jc w:val="center"/>
            </w:pPr>
            <w:r>
              <w:rPr>
                <w:b/>
                <w:color w:val="000000"/>
                <w:sz w:val="28"/>
              </w:rPr>
              <w:t>→</w:t>
            </w:r>
          </w:p>
        </w:tc>
        <w:tc>
          <w:tcPr>
            <w:tcW w:w="160" w:type="dxa"/>
            <w:vAlign w:val="center"/>
          </w:tcPr>
          <w:p w14:paraId="70090B44"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jc w:val="center"/>
              <w:rPr>
                <w:color w:val="000000"/>
              </w:rPr>
            </w:pPr>
          </w:p>
        </w:tc>
        <w:tc>
          <w:tcPr>
            <w:tcW w:w="397" w:type="dxa"/>
            <w:tcBorders>
              <w:top w:val="single" w:sz="4" w:space="0" w:color="000000"/>
              <w:left w:val="single" w:sz="4" w:space="0" w:color="000000"/>
              <w:bottom w:val="single" w:sz="4" w:space="0" w:color="000000"/>
            </w:tcBorders>
            <w:vAlign w:val="center"/>
          </w:tcPr>
          <w:p w14:paraId="260230CE"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jc w:val="center"/>
            </w:pPr>
            <w:r>
              <w:rPr>
                <w:color w:val="000000"/>
              </w:rPr>
              <w:t>1</w:t>
            </w:r>
          </w:p>
        </w:tc>
        <w:tc>
          <w:tcPr>
            <w:tcW w:w="160" w:type="dxa"/>
            <w:tcBorders>
              <w:left w:val="single" w:sz="4" w:space="0" w:color="000000"/>
            </w:tcBorders>
            <w:vAlign w:val="center"/>
          </w:tcPr>
          <w:p w14:paraId="3D17277A"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jc w:val="center"/>
              <w:rPr>
                <w:color w:val="000000"/>
              </w:rPr>
            </w:pPr>
          </w:p>
        </w:tc>
        <w:tc>
          <w:tcPr>
            <w:tcW w:w="397" w:type="dxa"/>
          </w:tcPr>
          <w:p w14:paraId="3C524897"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jc w:val="center"/>
            </w:pPr>
            <w:r>
              <w:rPr>
                <w:b/>
                <w:color w:val="000000"/>
                <w:sz w:val="28"/>
              </w:rPr>
              <w:t>→</w:t>
            </w:r>
          </w:p>
        </w:tc>
        <w:tc>
          <w:tcPr>
            <w:tcW w:w="160" w:type="dxa"/>
            <w:vAlign w:val="center"/>
          </w:tcPr>
          <w:p w14:paraId="3BB79775"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jc w:val="center"/>
              <w:rPr>
                <w:color w:val="000000"/>
              </w:rPr>
            </w:pPr>
          </w:p>
        </w:tc>
        <w:tc>
          <w:tcPr>
            <w:tcW w:w="407" w:type="dxa"/>
            <w:tcBorders>
              <w:top w:val="single" w:sz="4" w:space="0" w:color="000000"/>
              <w:left w:val="single" w:sz="4" w:space="0" w:color="000000"/>
              <w:bottom w:val="single" w:sz="4" w:space="0" w:color="000000"/>
              <w:right w:val="single" w:sz="4" w:space="0" w:color="000000"/>
            </w:tcBorders>
            <w:vAlign w:val="center"/>
          </w:tcPr>
          <w:p w14:paraId="0D3A2BBD"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jc w:val="center"/>
            </w:pPr>
            <w:r>
              <w:rPr>
                <w:color w:val="000000"/>
              </w:rPr>
              <w:t>4</w:t>
            </w:r>
          </w:p>
        </w:tc>
        <w:tc>
          <w:tcPr>
            <w:tcW w:w="160" w:type="dxa"/>
            <w:tcBorders>
              <w:left w:val="single" w:sz="4" w:space="0" w:color="000000"/>
            </w:tcBorders>
          </w:tcPr>
          <w:p w14:paraId="0BACA909"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jc w:val="center"/>
              <w:rPr>
                <w:color w:val="000000"/>
              </w:rPr>
            </w:pPr>
          </w:p>
        </w:tc>
        <w:tc>
          <w:tcPr>
            <w:tcW w:w="407" w:type="dxa"/>
            <w:tcBorders>
              <w:left w:val="nil"/>
              <w:right w:val="single" w:sz="4" w:space="0" w:color="000000"/>
            </w:tcBorders>
            <w:vAlign w:val="center"/>
          </w:tcPr>
          <w:p w14:paraId="79DD7AA9" w14:textId="77777777" w:rsidR="009A76B3" w:rsidRDefault="00AC5AF2" w:rsidP="00AC5AF2">
            <w:pPr>
              <w:pStyle w:val="antw-nieuw"/>
              <w:tabs>
                <w:tab w:val="clear" w:pos="284"/>
                <w:tab w:val="clear" w:pos="425"/>
                <w:tab w:val="clear" w:pos="567"/>
                <w:tab w:val="clear" w:pos="709"/>
                <w:tab w:val="clear" w:pos="851"/>
              </w:tabs>
              <w:spacing w:line="260" w:lineRule="atLeast"/>
              <w:ind w:left="0" w:firstLine="0"/>
              <w:jc w:val="center"/>
              <w:rPr>
                <w:color w:val="000000"/>
              </w:rPr>
            </w:pPr>
            <w:r>
              <w:rPr>
                <w:b/>
                <w:color w:val="000000"/>
                <w:sz w:val="28"/>
              </w:rPr>
              <w:t>→</w:t>
            </w:r>
          </w:p>
        </w:tc>
        <w:tc>
          <w:tcPr>
            <w:tcW w:w="397" w:type="dxa"/>
            <w:tcBorders>
              <w:top w:val="single" w:sz="4" w:space="0" w:color="000000"/>
              <w:left w:val="single" w:sz="4" w:space="0" w:color="000000"/>
              <w:bottom w:val="single" w:sz="4" w:space="0" w:color="000000"/>
              <w:right w:val="single" w:sz="4" w:space="0" w:color="000000"/>
            </w:tcBorders>
            <w:vAlign w:val="center"/>
          </w:tcPr>
          <w:p w14:paraId="40B78EAB"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jc w:val="center"/>
              <w:rPr>
                <w:color w:val="000000"/>
              </w:rPr>
            </w:pPr>
            <w:r>
              <w:rPr>
                <w:color w:val="000000"/>
              </w:rPr>
              <w:t>8</w:t>
            </w:r>
          </w:p>
        </w:tc>
      </w:tr>
    </w:tbl>
    <w:p w14:paraId="7546D454" w14:textId="1613E8BE" w:rsidR="009A76B3" w:rsidRDefault="009A76B3" w:rsidP="00144EB1"/>
    <w:p w14:paraId="394C8B6F" w14:textId="77777777" w:rsidR="009A76B3" w:rsidRDefault="009A76B3" w:rsidP="00AC5AF2">
      <w:pPr>
        <w:rPr>
          <w:color w:val="000000"/>
        </w:rPr>
      </w:pPr>
    </w:p>
    <w:p w14:paraId="488DF0F9" w14:textId="77777777" w:rsidR="009A76B3" w:rsidRDefault="009A76B3" w:rsidP="00AC5AF2">
      <w:pPr>
        <w:pStyle w:val="A4-Standaardtekst"/>
      </w:pPr>
      <w:r w:rsidRPr="00340E06">
        <w:t>1</w:t>
      </w:r>
      <w:r>
        <w:t>2</w:t>
      </w:r>
      <w:r w:rsidRPr="00340E06">
        <w:tab/>
      </w:r>
      <w:r w:rsidRPr="00991D4F">
        <w:rPr>
          <w:b/>
          <w:bCs/>
          <w:i/>
        </w:rPr>
        <w:t>ACTUEEL</w:t>
      </w:r>
      <w:r>
        <w:t xml:space="preserve"> </w:t>
      </w:r>
      <w:r w:rsidR="008E4836">
        <w:t>blz. 8</w:t>
      </w:r>
      <w:r w:rsidR="0043419A">
        <w:t>8</w:t>
      </w:r>
    </w:p>
    <w:p w14:paraId="08625D86" w14:textId="77777777" w:rsidR="00E06B20" w:rsidRDefault="00E06B20" w:rsidP="00AC5AF2">
      <w:pPr>
        <w:pStyle w:val="A4-Standaardtekst"/>
      </w:pPr>
    </w:p>
    <w:p w14:paraId="40AA81B8" w14:textId="77777777" w:rsidR="00337309" w:rsidRPr="00337309" w:rsidRDefault="00337309" w:rsidP="00144EB1">
      <w:pPr>
        <w:pStyle w:val="A4-Standaardtekst"/>
        <w:ind w:left="851" w:hanging="425"/>
        <w:rPr>
          <w:color w:val="000000"/>
        </w:rPr>
      </w:pPr>
      <w:r w:rsidRPr="00337309">
        <w:rPr>
          <w:color w:val="000000"/>
        </w:rPr>
        <w:t>a.</w:t>
      </w:r>
      <w:r w:rsidRPr="00337309">
        <w:rPr>
          <w:color w:val="000000"/>
        </w:rPr>
        <w:tab/>
        <w:t xml:space="preserve">Dat valt onder de </w:t>
      </w:r>
      <w:r w:rsidRPr="00337309">
        <w:rPr>
          <w:b/>
          <w:bCs/>
          <w:color w:val="000000"/>
        </w:rPr>
        <w:t>ministeriële verantwoordelijkheid</w:t>
      </w:r>
      <w:r w:rsidRPr="00337309">
        <w:rPr>
          <w:color w:val="000000"/>
        </w:rPr>
        <w:t xml:space="preserve">. Dat betekent onder meer dat de minister (of premier in dit geval) verantwoordelijk is voor alles wat de koning zegt of doet. Dit is zo omdat de koning onschendbaar is. De premier moest daarom verantwoording afleggen aan de Tweede Kamer, niet de koning zelf. </w:t>
      </w:r>
    </w:p>
    <w:p w14:paraId="683F57D8" w14:textId="77777777" w:rsidR="00337309" w:rsidRPr="00337309" w:rsidRDefault="00337309" w:rsidP="00144EB1">
      <w:pPr>
        <w:pStyle w:val="A4-Standaardtekst"/>
        <w:ind w:left="851" w:hanging="425"/>
        <w:rPr>
          <w:color w:val="000000"/>
        </w:rPr>
      </w:pPr>
      <w:r w:rsidRPr="00337309">
        <w:rPr>
          <w:color w:val="000000"/>
        </w:rPr>
        <w:t>b.</w:t>
      </w:r>
      <w:r w:rsidRPr="00337309">
        <w:rPr>
          <w:color w:val="000000"/>
        </w:rPr>
        <w:tab/>
        <w:t>Het ondertekenen van de wetten.</w:t>
      </w:r>
    </w:p>
    <w:p w14:paraId="6119D7CD" w14:textId="77777777" w:rsidR="00337309" w:rsidRPr="00337309" w:rsidRDefault="00337309" w:rsidP="00144EB1">
      <w:pPr>
        <w:pStyle w:val="A4-Standaardtekst"/>
        <w:ind w:left="851" w:hanging="425"/>
        <w:rPr>
          <w:color w:val="000000"/>
        </w:rPr>
      </w:pPr>
      <w:r w:rsidRPr="00337309">
        <w:rPr>
          <w:color w:val="000000"/>
        </w:rPr>
        <w:t>c.</w:t>
      </w:r>
      <w:r w:rsidRPr="00337309">
        <w:rPr>
          <w:color w:val="000000"/>
        </w:rPr>
        <w:tab/>
        <w:t xml:space="preserve">Op artikel 22: “De regering treft maatregelen ter bevordering van de volksgezondheid.” </w:t>
      </w:r>
    </w:p>
    <w:p w14:paraId="3778C79D" w14:textId="77777777" w:rsidR="009A76B3" w:rsidRDefault="00337309" w:rsidP="00144EB1">
      <w:pPr>
        <w:pStyle w:val="A4-Standaardtekst"/>
        <w:ind w:left="851" w:hanging="1"/>
        <w:rPr>
          <w:color w:val="000000"/>
        </w:rPr>
      </w:pPr>
      <w:r w:rsidRPr="00337309">
        <w:rPr>
          <w:i/>
          <w:iCs/>
          <w:color w:val="000000"/>
        </w:rPr>
        <w:t>Eigen mening en argumentatie</w:t>
      </w:r>
      <w:r w:rsidRPr="00337309">
        <w:rPr>
          <w:color w:val="000000"/>
        </w:rPr>
        <w:t>.</w:t>
      </w:r>
    </w:p>
    <w:p w14:paraId="2F8E9A58" w14:textId="77777777" w:rsidR="009A76B3" w:rsidRDefault="009A76B3" w:rsidP="00AC5AF2">
      <w:pPr>
        <w:pStyle w:val="A4-Standaardtekst"/>
        <w:rPr>
          <w:color w:val="000000"/>
        </w:rPr>
      </w:pPr>
    </w:p>
    <w:p w14:paraId="0CC3E050" w14:textId="77777777" w:rsidR="009A76B3" w:rsidRDefault="009A76B3" w:rsidP="00AC5AF2">
      <w:pPr>
        <w:pStyle w:val="A4-Standaardtekst"/>
        <w:rPr>
          <w:color w:val="000000"/>
        </w:rPr>
      </w:pPr>
    </w:p>
    <w:p w14:paraId="51811555" w14:textId="12962CD7" w:rsidR="0043419A" w:rsidRDefault="009A76B3" w:rsidP="00144EB1">
      <w:pPr>
        <w:pStyle w:val="antw-nieuw"/>
        <w:tabs>
          <w:tab w:val="clear" w:pos="284"/>
          <w:tab w:val="clear" w:pos="425"/>
          <w:tab w:val="clear" w:pos="567"/>
          <w:tab w:val="clear" w:pos="709"/>
          <w:tab w:val="clear" w:pos="851"/>
        </w:tabs>
        <w:spacing w:line="260" w:lineRule="atLeast"/>
        <w:rPr>
          <w:color w:val="000000"/>
        </w:rPr>
      </w:pPr>
      <w:r>
        <w:rPr>
          <w:color w:val="000000"/>
        </w:rPr>
        <w:t>13</w:t>
      </w:r>
      <w:r w:rsidR="00144EB1">
        <w:rPr>
          <w:color w:val="000000"/>
        </w:rPr>
        <w:tab/>
      </w:r>
      <w:r>
        <w:rPr>
          <w:b/>
          <w:i/>
          <w:color w:val="000000"/>
        </w:rPr>
        <w:t>ALTERNATIEVE COALITIES</w:t>
      </w:r>
      <w:r>
        <w:rPr>
          <w:color w:val="000000"/>
        </w:rPr>
        <w:t xml:space="preserve">  blz. 8</w:t>
      </w:r>
      <w:r w:rsidR="0043419A">
        <w:rPr>
          <w:color w:val="000000"/>
        </w:rPr>
        <w:t>9</w:t>
      </w:r>
      <w:r>
        <w:rPr>
          <w:color w:val="000000"/>
        </w:rPr>
        <w:t xml:space="preserve"> </w:t>
      </w:r>
    </w:p>
    <w:p w14:paraId="601C4787" w14:textId="77777777" w:rsidR="00E06B20" w:rsidRDefault="00E06B20" w:rsidP="00AC5AF2">
      <w:pPr>
        <w:pStyle w:val="antw-nieuw"/>
        <w:spacing w:line="260" w:lineRule="atLeast"/>
        <w:rPr>
          <w:color w:val="000000"/>
        </w:rPr>
      </w:pPr>
    </w:p>
    <w:p w14:paraId="37F0E43B" w14:textId="4B3FE2A3" w:rsidR="0043419A" w:rsidRDefault="009A76B3" w:rsidP="00144EB1">
      <w:pPr>
        <w:ind w:left="851" w:hanging="425"/>
      </w:pPr>
      <w:r>
        <w:t>a.</w:t>
      </w:r>
      <w:r w:rsidR="0043419A">
        <w:tab/>
      </w:r>
      <w:r w:rsidRPr="00144EB1">
        <w:rPr>
          <w:i/>
          <w:iCs/>
        </w:rPr>
        <w:t>Nog niet bekend</w:t>
      </w:r>
      <w:r w:rsidR="003A6CE9" w:rsidRPr="00144EB1">
        <w:rPr>
          <w:i/>
          <w:iCs/>
        </w:rPr>
        <w:t xml:space="preserve"> (ju</w:t>
      </w:r>
      <w:r w:rsidR="00725D74" w:rsidRPr="00144EB1">
        <w:rPr>
          <w:i/>
          <w:iCs/>
        </w:rPr>
        <w:t>li</w:t>
      </w:r>
      <w:r w:rsidR="003A6CE9" w:rsidRPr="00144EB1">
        <w:rPr>
          <w:i/>
          <w:iCs/>
        </w:rPr>
        <w:t xml:space="preserve"> 2021)</w:t>
      </w:r>
      <w:r w:rsidRPr="00144EB1">
        <w:rPr>
          <w:i/>
          <w:iCs/>
        </w:rPr>
        <w:t>.</w:t>
      </w:r>
    </w:p>
    <w:p w14:paraId="2F706B46" w14:textId="67D611A8" w:rsidR="009A76B3" w:rsidRDefault="009A76B3" w:rsidP="00144EB1">
      <w:pPr>
        <w:ind w:left="426"/>
      </w:pPr>
      <w:r>
        <w:t>b. en c.</w:t>
      </w:r>
    </w:p>
    <w:p w14:paraId="06D02CFB" w14:textId="77777777" w:rsidR="009A76B3" w:rsidRDefault="009A76B3" w:rsidP="00662D28"/>
    <w:tbl>
      <w:tblPr>
        <w:tblW w:w="8693" w:type="dxa"/>
        <w:tblInd w:w="851" w:type="dxa"/>
        <w:tblLayout w:type="fixed"/>
        <w:tblLook w:val="0000" w:firstRow="0" w:lastRow="0" w:firstColumn="0" w:lastColumn="0" w:noHBand="0" w:noVBand="0"/>
      </w:tblPr>
      <w:tblGrid>
        <w:gridCol w:w="308"/>
        <w:gridCol w:w="429"/>
        <w:gridCol w:w="545"/>
        <w:gridCol w:w="563"/>
        <w:gridCol w:w="517"/>
        <w:gridCol w:w="631"/>
        <w:gridCol w:w="488"/>
        <w:gridCol w:w="505"/>
        <w:gridCol w:w="657"/>
        <w:gridCol w:w="538"/>
        <w:gridCol w:w="534"/>
        <w:gridCol w:w="426"/>
        <w:gridCol w:w="425"/>
        <w:gridCol w:w="425"/>
        <w:gridCol w:w="425"/>
        <w:gridCol w:w="426"/>
        <w:gridCol w:w="426"/>
        <w:gridCol w:w="425"/>
      </w:tblGrid>
      <w:tr w:rsidR="00587919" w:rsidRPr="00662D28" w14:paraId="706220BC" w14:textId="77777777" w:rsidTr="00951F4E">
        <w:tc>
          <w:tcPr>
            <w:tcW w:w="308" w:type="dxa"/>
            <w:tcBorders>
              <w:bottom w:val="single" w:sz="4" w:space="0" w:color="000000"/>
            </w:tcBorders>
            <w:tcMar>
              <w:left w:w="28" w:type="dxa"/>
              <w:right w:w="28" w:type="dxa"/>
            </w:tcMar>
          </w:tcPr>
          <w:p w14:paraId="7B5A56C5" w14:textId="77777777" w:rsidR="00587919" w:rsidRPr="00662D28" w:rsidRDefault="00587919" w:rsidP="002B741B">
            <w:pPr>
              <w:pStyle w:val="antw-nieuw"/>
              <w:tabs>
                <w:tab w:val="clear" w:pos="284"/>
                <w:tab w:val="clear" w:pos="425"/>
                <w:tab w:val="clear" w:pos="567"/>
                <w:tab w:val="clear" w:pos="709"/>
                <w:tab w:val="clear" w:pos="851"/>
              </w:tabs>
              <w:spacing w:line="260" w:lineRule="atLeast"/>
              <w:ind w:left="0" w:firstLine="0"/>
              <w:jc w:val="center"/>
              <w:rPr>
                <w:rFonts w:ascii="Arial Narrow" w:hAnsi="Arial Narrow"/>
              </w:rPr>
            </w:pPr>
            <w:r w:rsidRPr="00662D28">
              <w:rPr>
                <w:rFonts w:ascii="Arial Narrow" w:hAnsi="Arial Narrow"/>
                <w:color w:val="000000"/>
              </w:rPr>
              <w:t>I</w:t>
            </w:r>
          </w:p>
        </w:tc>
        <w:tc>
          <w:tcPr>
            <w:tcW w:w="429" w:type="dxa"/>
            <w:tcBorders>
              <w:left w:val="single" w:sz="4" w:space="0" w:color="000000"/>
              <w:bottom w:val="single" w:sz="4" w:space="0" w:color="000000"/>
            </w:tcBorders>
            <w:tcMar>
              <w:left w:w="28" w:type="dxa"/>
              <w:right w:w="28" w:type="dxa"/>
            </w:tcMar>
          </w:tcPr>
          <w:p w14:paraId="53BFCF9B" w14:textId="77777777" w:rsidR="00587919" w:rsidRPr="00662D28" w:rsidRDefault="00587919" w:rsidP="002B741B">
            <w:pPr>
              <w:pStyle w:val="antw-nieuw"/>
              <w:tabs>
                <w:tab w:val="clear" w:pos="284"/>
                <w:tab w:val="clear" w:pos="425"/>
                <w:tab w:val="clear" w:pos="567"/>
                <w:tab w:val="clear" w:pos="709"/>
                <w:tab w:val="clear" w:pos="851"/>
              </w:tabs>
              <w:spacing w:line="260" w:lineRule="atLeast"/>
              <w:ind w:left="0" w:firstLine="0"/>
              <w:jc w:val="center"/>
              <w:rPr>
                <w:rFonts w:ascii="Arial Narrow" w:hAnsi="Arial Narrow"/>
                <w:sz w:val="18"/>
                <w:szCs w:val="18"/>
              </w:rPr>
            </w:pPr>
            <w:r w:rsidRPr="00662D28">
              <w:rPr>
                <w:rFonts w:ascii="Arial Narrow" w:hAnsi="Arial Narrow"/>
                <w:sz w:val="18"/>
                <w:szCs w:val="18"/>
              </w:rPr>
              <w:t>SP</w:t>
            </w:r>
          </w:p>
        </w:tc>
        <w:tc>
          <w:tcPr>
            <w:tcW w:w="545" w:type="dxa"/>
            <w:tcBorders>
              <w:left w:val="single" w:sz="4" w:space="0" w:color="000000"/>
              <w:bottom w:val="single" w:sz="4" w:space="0" w:color="000000"/>
            </w:tcBorders>
            <w:tcMar>
              <w:left w:w="28" w:type="dxa"/>
              <w:right w:w="28" w:type="dxa"/>
            </w:tcMar>
          </w:tcPr>
          <w:p w14:paraId="008C59E2" w14:textId="77777777" w:rsidR="00587919" w:rsidRPr="00662D28" w:rsidRDefault="00587919" w:rsidP="002B741B">
            <w:pPr>
              <w:pStyle w:val="antw-nieuw"/>
              <w:tabs>
                <w:tab w:val="clear" w:pos="284"/>
                <w:tab w:val="clear" w:pos="425"/>
                <w:tab w:val="clear" w:pos="567"/>
                <w:tab w:val="clear" w:pos="709"/>
                <w:tab w:val="clear" w:pos="851"/>
              </w:tabs>
              <w:spacing w:line="260" w:lineRule="atLeast"/>
              <w:ind w:left="0" w:firstLine="0"/>
              <w:jc w:val="center"/>
              <w:rPr>
                <w:rFonts w:ascii="Arial Narrow" w:hAnsi="Arial Narrow"/>
                <w:sz w:val="18"/>
                <w:szCs w:val="18"/>
              </w:rPr>
            </w:pPr>
            <w:r w:rsidRPr="00662D28">
              <w:rPr>
                <w:rFonts w:ascii="Arial Narrow" w:hAnsi="Arial Narrow"/>
                <w:color w:val="000000"/>
                <w:sz w:val="18"/>
                <w:szCs w:val="18"/>
              </w:rPr>
              <w:t>PvdD</w:t>
            </w:r>
          </w:p>
        </w:tc>
        <w:tc>
          <w:tcPr>
            <w:tcW w:w="563" w:type="dxa"/>
            <w:tcBorders>
              <w:left w:val="single" w:sz="4" w:space="0" w:color="000000"/>
              <w:bottom w:val="single" w:sz="4" w:space="0" w:color="000000"/>
            </w:tcBorders>
            <w:tcMar>
              <w:left w:w="28" w:type="dxa"/>
              <w:right w:w="28" w:type="dxa"/>
            </w:tcMar>
          </w:tcPr>
          <w:p w14:paraId="2360EE26" w14:textId="77777777" w:rsidR="00587919" w:rsidRPr="00662D28" w:rsidRDefault="00587919" w:rsidP="002B741B">
            <w:pPr>
              <w:pStyle w:val="antw-nieuw"/>
              <w:tabs>
                <w:tab w:val="clear" w:pos="284"/>
                <w:tab w:val="clear" w:pos="425"/>
                <w:tab w:val="clear" w:pos="567"/>
                <w:tab w:val="clear" w:pos="709"/>
                <w:tab w:val="clear" w:pos="851"/>
              </w:tabs>
              <w:spacing w:line="260" w:lineRule="atLeast"/>
              <w:ind w:left="0" w:firstLine="0"/>
              <w:jc w:val="center"/>
              <w:rPr>
                <w:rFonts w:ascii="Arial Narrow" w:hAnsi="Arial Narrow"/>
                <w:sz w:val="18"/>
                <w:szCs w:val="18"/>
              </w:rPr>
            </w:pPr>
            <w:r w:rsidRPr="00662D28">
              <w:rPr>
                <w:rFonts w:ascii="Arial Narrow" w:hAnsi="Arial Narrow"/>
                <w:color w:val="000000"/>
                <w:sz w:val="18"/>
                <w:szCs w:val="18"/>
              </w:rPr>
              <w:t>BIJ1</w:t>
            </w:r>
          </w:p>
        </w:tc>
        <w:tc>
          <w:tcPr>
            <w:tcW w:w="517" w:type="dxa"/>
            <w:tcBorders>
              <w:left w:val="single" w:sz="4" w:space="0" w:color="000000"/>
              <w:bottom w:val="single" w:sz="4" w:space="0" w:color="000000"/>
            </w:tcBorders>
            <w:tcMar>
              <w:left w:w="28" w:type="dxa"/>
              <w:right w:w="28" w:type="dxa"/>
            </w:tcMar>
          </w:tcPr>
          <w:p w14:paraId="589CE060" w14:textId="77777777" w:rsidR="00587919" w:rsidRPr="00662D28" w:rsidRDefault="00587919" w:rsidP="002B741B">
            <w:pPr>
              <w:pStyle w:val="antw-nieuw"/>
              <w:tabs>
                <w:tab w:val="clear" w:pos="284"/>
                <w:tab w:val="clear" w:pos="425"/>
                <w:tab w:val="clear" w:pos="567"/>
                <w:tab w:val="clear" w:pos="709"/>
                <w:tab w:val="clear" w:pos="851"/>
              </w:tabs>
              <w:spacing w:line="260" w:lineRule="atLeast"/>
              <w:ind w:left="0" w:firstLine="0"/>
              <w:jc w:val="center"/>
              <w:rPr>
                <w:rFonts w:ascii="Arial Narrow" w:hAnsi="Arial Narrow"/>
                <w:sz w:val="18"/>
                <w:szCs w:val="18"/>
              </w:rPr>
            </w:pPr>
            <w:r w:rsidRPr="00662D28">
              <w:rPr>
                <w:rFonts w:ascii="Arial Narrow" w:hAnsi="Arial Narrow"/>
                <w:color w:val="000000"/>
                <w:sz w:val="18"/>
                <w:szCs w:val="18"/>
              </w:rPr>
              <w:t>DENK</w:t>
            </w:r>
          </w:p>
        </w:tc>
        <w:tc>
          <w:tcPr>
            <w:tcW w:w="631" w:type="dxa"/>
            <w:tcBorders>
              <w:left w:val="single" w:sz="4" w:space="0" w:color="000000"/>
              <w:bottom w:val="single" w:sz="4" w:space="0" w:color="000000"/>
            </w:tcBorders>
            <w:tcMar>
              <w:left w:w="28" w:type="dxa"/>
              <w:right w:w="28" w:type="dxa"/>
            </w:tcMar>
          </w:tcPr>
          <w:p w14:paraId="1558AD8A" w14:textId="77777777" w:rsidR="00587919" w:rsidRPr="00662D28" w:rsidRDefault="00587919" w:rsidP="002B741B">
            <w:pPr>
              <w:pStyle w:val="antw-nieuw"/>
              <w:tabs>
                <w:tab w:val="clear" w:pos="284"/>
                <w:tab w:val="clear" w:pos="425"/>
                <w:tab w:val="clear" w:pos="567"/>
                <w:tab w:val="clear" w:pos="709"/>
                <w:tab w:val="clear" w:pos="851"/>
              </w:tabs>
              <w:spacing w:line="260" w:lineRule="atLeast"/>
              <w:ind w:left="0" w:firstLine="0"/>
              <w:jc w:val="center"/>
              <w:rPr>
                <w:rFonts w:ascii="Arial Narrow" w:hAnsi="Arial Narrow"/>
                <w:sz w:val="18"/>
                <w:szCs w:val="18"/>
              </w:rPr>
            </w:pPr>
            <w:r w:rsidRPr="00662D28">
              <w:rPr>
                <w:rFonts w:ascii="Arial Narrow" w:hAnsi="Arial Narrow"/>
                <w:color w:val="000000"/>
                <w:sz w:val="18"/>
                <w:szCs w:val="18"/>
              </w:rPr>
              <w:t>Groen-Links</w:t>
            </w:r>
          </w:p>
        </w:tc>
        <w:tc>
          <w:tcPr>
            <w:tcW w:w="488" w:type="dxa"/>
            <w:tcBorders>
              <w:left w:val="single" w:sz="4" w:space="0" w:color="000000"/>
              <w:bottom w:val="single" w:sz="4" w:space="0" w:color="000000"/>
            </w:tcBorders>
            <w:tcMar>
              <w:left w:w="28" w:type="dxa"/>
              <w:right w:w="28" w:type="dxa"/>
            </w:tcMar>
          </w:tcPr>
          <w:p w14:paraId="06063D16" w14:textId="77777777" w:rsidR="00587919" w:rsidRPr="00662D28" w:rsidRDefault="00587919" w:rsidP="002B741B">
            <w:pPr>
              <w:pStyle w:val="antw-nieuw"/>
              <w:tabs>
                <w:tab w:val="clear" w:pos="284"/>
                <w:tab w:val="clear" w:pos="425"/>
                <w:tab w:val="clear" w:pos="567"/>
                <w:tab w:val="clear" w:pos="709"/>
                <w:tab w:val="clear" w:pos="851"/>
              </w:tabs>
              <w:spacing w:line="260" w:lineRule="atLeast"/>
              <w:ind w:left="0" w:firstLine="0"/>
              <w:jc w:val="center"/>
              <w:rPr>
                <w:rFonts w:ascii="Arial Narrow" w:hAnsi="Arial Narrow"/>
                <w:sz w:val="18"/>
                <w:szCs w:val="18"/>
              </w:rPr>
            </w:pPr>
            <w:r w:rsidRPr="00662D28">
              <w:rPr>
                <w:rFonts w:ascii="Arial Narrow" w:hAnsi="Arial Narrow"/>
                <w:sz w:val="18"/>
                <w:szCs w:val="18"/>
              </w:rPr>
              <w:t>PvdA</w:t>
            </w:r>
          </w:p>
        </w:tc>
        <w:tc>
          <w:tcPr>
            <w:tcW w:w="505" w:type="dxa"/>
            <w:tcBorders>
              <w:left w:val="single" w:sz="4" w:space="0" w:color="000000"/>
              <w:bottom w:val="single" w:sz="4" w:space="0" w:color="000000"/>
            </w:tcBorders>
            <w:tcMar>
              <w:left w:w="28" w:type="dxa"/>
              <w:right w:w="28" w:type="dxa"/>
            </w:tcMar>
          </w:tcPr>
          <w:p w14:paraId="38622014" w14:textId="77777777" w:rsidR="00587919" w:rsidRPr="00662D28" w:rsidRDefault="00587919" w:rsidP="002B741B">
            <w:pPr>
              <w:pStyle w:val="antw-nieuw"/>
              <w:tabs>
                <w:tab w:val="clear" w:pos="284"/>
                <w:tab w:val="clear" w:pos="425"/>
                <w:tab w:val="clear" w:pos="567"/>
                <w:tab w:val="clear" w:pos="709"/>
                <w:tab w:val="clear" w:pos="851"/>
              </w:tabs>
              <w:spacing w:line="260" w:lineRule="atLeast"/>
              <w:ind w:left="0" w:firstLine="0"/>
              <w:jc w:val="center"/>
              <w:rPr>
                <w:rFonts w:ascii="Arial Narrow" w:hAnsi="Arial Narrow"/>
                <w:sz w:val="18"/>
                <w:szCs w:val="18"/>
              </w:rPr>
            </w:pPr>
            <w:r w:rsidRPr="00662D28">
              <w:rPr>
                <w:rFonts w:ascii="Arial Narrow" w:hAnsi="Arial Narrow"/>
                <w:color w:val="000000"/>
                <w:sz w:val="18"/>
                <w:szCs w:val="18"/>
              </w:rPr>
              <w:t>50-PLUS</w:t>
            </w:r>
          </w:p>
        </w:tc>
        <w:tc>
          <w:tcPr>
            <w:tcW w:w="657" w:type="dxa"/>
            <w:tcBorders>
              <w:left w:val="single" w:sz="4" w:space="0" w:color="000000"/>
              <w:bottom w:val="single" w:sz="4" w:space="0" w:color="000000"/>
            </w:tcBorders>
            <w:tcMar>
              <w:left w:w="28" w:type="dxa"/>
              <w:right w:w="28" w:type="dxa"/>
            </w:tcMar>
          </w:tcPr>
          <w:p w14:paraId="277563C0" w14:textId="77777777" w:rsidR="00587919" w:rsidRPr="00662D28" w:rsidRDefault="00587919" w:rsidP="002B741B">
            <w:pPr>
              <w:pStyle w:val="antw-nieuw"/>
              <w:tabs>
                <w:tab w:val="clear" w:pos="284"/>
                <w:tab w:val="clear" w:pos="425"/>
                <w:tab w:val="clear" w:pos="567"/>
                <w:tab w:val="clear" w:pos="709"/>
                <w:tab w:val="clear" w:pos="851"/>
              </w:tabs>
              <w:spacing w:line="260" w:lineRule="atLeast"/>
              <w:ind w:left="0" w:firstLine="0"/>
              <w:jc w:val="center"/>
              <w:rPr>
                <w:rFonts w:ascii="Arial Narrow" w:hAnsi="Arial Narrow"/>
                <w:sz w:val="18"/>
                <w:szCs w:val="18"/>
              </w:rPr>
            </w:pPr>
            <w:r w:rsidRPr="00662D28">
              <w:rPr>
                <w:rFonts w:ascii="Arial Narrow" w:hAnsi="Arial Narrow"/>
                <w:color w:val="000000"/>
                <w:sz w:val="18"/>
                <w:szCs w:val="18"/>
              </w:rPr>
              <w:t>Christen-Unie</w:t>
            </w:r>
          </w:p>
        </w:tc>
        <w:tc>
          <w:tcPr>
            <w:tcW w:w="538" w:type="dxa"/>
            <w:tcBorders>
              <w:left w:val="single" w:sz="4" w:space="0" w:color="000000"/>
              <w:bottom w:val="single" w:sz="4" w:space="0" w:color="000000"/>
            </w:tcBorders>
            <w:tcMar>
              <w:left w:w="28" w:type="dxa"/>
              <w:right w:w="28" w:type="dxa"/>
            </w:tcMar>
          </w:tcPr>
          <w:p w14:paraId="5D809756" w14:textId="77777777" w:rsidR="00587919" w:rsidRPr="00662D28" w:rsidRDefault="00587919" w:rsidP="002B741B">
            <w:pPr>
              <w:pStyle w:val="antw-nieuw"/>
              <w:tabs>
                <w:tab w:val="clear" w:pos="284"/>
                <w:tab w:val="clear" w:pos="425"/>
                <w:tab w:val="clear" w:pos="567"/>
                <w:tab w:val="clear" w:pos="709"/>
                <w:tab w:val="clear" w:pos="851"/>
              </w:tabs>
              <w:spacing w:line="260" w:lineRule="atLeast"/>
              <w:ind w:left="0" w:firstLine="0"/>
              <w:jc w:val="center"/>
              <w:rPr>
                <w:rFonts w:ascii="Arial Narrow" w:hAnsi="Arial Narrow"/>
                <w:sz w:val="18"/>
                <w:szCs w:val="18"/>
              </w:rPr>
            </w:pPr>
            <w:r w:rsidRPr="00662D28">
              <w:rPr>
                <w:rFonts w:ascii="Arial Narrow" w:hAnsi="Arial Narrow"/>
                <w:color w:val="000000"/>
                <w:sz w:val="18"/>
                <w:szCs w:val="18"/>
              </w:rPr>
              <w:t>PVV</w:t>
            </w:r>
          </w:p>
        </w:tc>
        <w:tc>
          <w:tcPr>
            <w:tcW w:w="534" w:type="dxa"/>
            <w:tcBorders>
              <w:left w:val="single" w:sz="4" w:space="0" w:color="000000"/>
              <w:bottom w:val="single" w:sz="4" w:space="0" w:color="000000"/>
            </w:tcBorders>
            <w:tcMar>
              <w:left w:w="28" w:type="dxa"/>
              <w:right w:w="28" w:type="dxa"/>
            </w:tcMar>
          </w:tcPr>
          <w:p w14:paraId="293AAF3C" w14:textId="77777777" w:rsidR="00587919" w:rsidRPr="00662D28" w:rsidRDefault="00587919" w:rsidP="002B741B">
            <w:pPr>
              <w:pStyle w:val="antw-nieuw"/>
              <w:tabs>
                <w:tab w:val="clear" w:pos="284"/>
                <w:tab w:val="clear" w:pos="425"/>
                <w:tab w:val="clear" w:pos="567"/>
                <w:tab w:val="clear" w:pos="709"/>
                <w:tab w:val="clear" w:pos="851"/>
              </w:tabs>
              <w:spacing w:line="260" w:lineRule="atLeast"/>
              <w:ind w:left="0" w:firstLine="0"/>
              <w:jc w:val="center"/>
              <w:rPr>
                <w:rFonts w:ascii="Arial Narrow" w:hAnsi="Arial Narrow"/>
                <w:sz w:val="18"/>
                <w:szCs w:val="18"/>
              </w:rPr>
            </w:pPr>
            <w:r w:rsidRPr="00662D28">
              <w:rPr>
                <w:rFonts w:ascii="Arial Narrow" w:hAnsi="Arial Narrow"/>
                <w:color w:val="000000"/>
                <w:sz w:val="18"/>
                <w:szCs w:val="18"/>
              </w:rPr>
              <w:t>D66</w:t>
            </w:r>
          </w:p>
        </w:tc>
        <w:tc>
          <w:tcPr>
            <w:tcW w:w="426" w:type="dxa"/>
            <w:tcBorders>
              <w:left w:val="single" w:sz="4" w:space="0" w:color="000000"/>
              <w:bottom w:val="single" w:sz="4" w:space="0" w:color="000000"/>
            </w:tcBorders>
            <w:tcMar>
              <w:left w:w="28" w:type="dxa"/>
              <w:right w:w="28" w:type="dxa"/>
            </w:tcMar>
          </w:tcPr>
          <w:p w14:paraId="4B616757" w14:textId="77777777" w:rsidR="00587919" w:rsidRPr="00662D28" w:rsidRDefault="00587919" w:rsidP="002B741B">
            <w:pPr>
              <w:pStyle w:val="antw-nieuw"/>
              <w:tabs>
                <w:tab w:val="clear" w:pos="284"/>
                <w:tab w:val="clear" w:pos="425"/>
                <w:tab w:val="clear" w:pos="567"/>
                <w:tab w:val="clear" w:pos="709"/>
                <w:tab w:val="clear" w:pos="851"/>
              </w:tabs>
              <w:spacing w:line="260" w:lineRule="atLeast"/>
              <w:ind w:left="0" w:firstLine="0"/>
              <w:jc w:val="center"/>
              <w:rPr>
                <w:rFonts w:ascii="Arial Narrow" w:hAnsi="Arial Narrow"/>
                <w:sz w:val="18"/>
                <w:szCs w:val="18"/>
              </w:rPr>
            </w:pPr>
            <w:r w:rsidRPr="00662D28">
              <w:rPr>
                <w:rFonts w:ascii="Arial Narrow" w:hAnsi="Arial Narrow"/>
                <w:color w:val="000000"/>
                <w:sz w:val="18"/>
                <w:szCs w:val="18"/>
              </w:rPr>
              <w:t>Volt</w:t>
            </w:r>
          </w:p>
        </w:tc>
        <w:tc>
          <w:tcPr>
            <w:tcW w:w="425" w:type="dxa"/>
            <w:tcBorders>
              <w:left w:val="single" w:sz="4" w:space="0" w:color="000000"/>
              <w:bottom w:val="single" w:sz="4" w:space="0" w:color="000000"/>
            </w:tcBorders>
            <w:tcMar>
              <w:left w:w="28" w:type="dxa"/>
              <w:right w:w="28" w:type="dxa"/>
            </w:tcMar>
          </w:tcPr>
          <w:p w14:paraId="72C64693" w14:textId="77777777" w:rsidR="00587919" w:rsidRPr="00662D28" w:rsidRDefault="00587919" w:rsidP="002B741B">
            <w:pPr>
              <w:pStyle w:val="antw-nieuw"/>
              <w:tabs>
                <w:tab w:val="clear" w:pos="284"/>
                <w:tab w:val="clear" w:pos="425"/>
                <w:tab w:val="clear" w:pos="567"/>
                <w:tab w:val="clear" w:pos="709"/>
                <w:tab w:val="clear" w:pos="851"/>
              </w:tabs>
              <w:spacing w:line="260" w:lineRule="atLeast"/>
              <w:ind w:left="0" w:firstLine="0"/>
              <w:jc w:val="center"/>
              <w:rPr>
                <w:rFonts w:ascii="Arial Narrow" w:hAnsi="Arial Narrow"/>
                <w:sz w:val="18"/>
                <w:szCs w:val="18"/>
              </w:rPr>
            </w:pPr>
            <w:r w:rsidRPr="00662D28">
              <w:rPr>
                <w:rFonts w:ascii="Arial Narrow" w:hAnsi="Arial Narrow"/>
                <w:color w:val="000000"/>
                <w:sz w:val="18"/>
                <w:szCs w:val="18"/>
              </w:rPr>
              <w:t>CDA</w:t>
            </w:r>
          </w:p>
        </w:tc>
        <w:tc>
          <w:tcPr>
            <w:tcW w:w="425" w:type="dxa"/>
            <w:tcBorders>
              <w:left w:val="single" w:sz="4" w:space="0" w:color="000000"/>
              <w:bottom w:val="single" w:sz="4" w:space="0" w:color="000000"/>
            </w:tcBorders>
            <w:tcMar>
              <w:left w:w="28" w:type="dxa"/>
              <w:right w:w="28" w:type="dxa"/>
            </w:tcMar>
          </w:tcPr>
          <w:p w14:paraId="3B8E6AAA" w14:textId="77777777" w:rsidR="00587919" w:rsidRPr="00662D28" w:rsidRDefault="00587919" w:rsidP="002B741B">
            <w:pPr>
              <w:pStyle w:val="antw-nieuw"/>
              <w:tabs>
                <w:tab w:val="clear" w:pos="284"/>
                <w:tab w:val="clear" w:pos="425"/>
                <w:tab w:val="clear" w:pos="567"/>
                <w:tab w:val="clear" w:pos="709"/>
                <w:tab w:val="clear" w:pos="851"/>
              </w:tabs>
              <w:spacing w:line="260" w:lineRule="atLeast"/>
              <w:ind w:left="0" w:firstLine="0"/>
              <w:jc w:val="center"/>
              <w:rPr>
                <w:rFonts w:ascii="Arial Narrow" w:hAnsi="Arial Narrow"/>
                <w:sz w:val="18"/>
                <w:szCs w:val="18"/>
              </w:rPr>
            </w:pPr>
            <w:r w:rsidRPr="00662D28">
              <w:rPr>
                <w:rFonts w:ascii="Arial Narrow" w:hAnsi="Arial Narrow"/>
                <w:color w:val="000000"/>
                <w:sz w:val="18"/>
                <w:szCs w:val="18"/>
              </w:rPr>
              <w:t>BBB</w:t>
            </w:r>
          </w:p>
        </w:tc>
        <w:tc>
          <w:tcPr>
            <w:tcW w:w="425" w:type="dxa"/>
            <w:tcBorders>
              <w:left w:val="single" w:sz="4" w:space="0" w:color="000000"/>
              <w:bottom w:val="single" w:sz="4" w:space="0" w:color="000000"/>
            </w:tcBorders>
            <w:tcMar>
              <w:left w:w="28" w:type="dxa"/>
              <w:right w:w="28" w:type="dxa"/>
            </w:tcMar>
          </w:tcPr>
          <w:p w14:paraId="619EDFEF" w14:textId="77777777" w:rsidR="00587919" w:rsidRPr="00662D28" w:rsidRDefault="00587919" w:rsidP="002B741B">
            <w:pPr>
              <w:pStyle w:val="antw-nieuw"/>
              <w:tabs>
                <w:tab w:val="clear" w:pos="284"/>
                <w:tab w:val="clear" w:pos="425"/>
                <w:tab w:val="clear" w:pos="567"/>
                <w:tab w:val="clear" w:pos="709"/>
                <w:tab w:val="clear" w:pos="851"/>
              </w:tabs>
              <w:spacing w:line="260" w:lineRule="atLeast"/>
              <w:ind w:left="0" w:firstLine="0"/>
              <w:jc w:val="center"/>
              <w:rPr>
                <w:rFonts w:ascii="Arial Narrow" w:hAnsi="Arial Narrow"/>
                <w:sz w:val="18"/>
                <w:szCs w:val="18"/>
              </w:rPr>
            </w:pPr>
            <w:r w:rsidRPr="00662D28">
              <w:rPr>
                <w:rFonts w:ascii="Arial Narrow" w:hAnsi="Arial Narrow"/>
                <w:sz w:val="18"/>
                <w:szCs w:val="18"/>
              </w:rPr>
              <w:t>SGP</w:t>
            </w:r>
          </w:p>
        </w:tc>
        <w:tc>
          <w:tcPr>
            <w:tcW w:w="426" w:type="dxa"/>
            <w:tcBorders>
              <w:left w:val="single" w:sz="4" w:space="0" w:color="000000"/>
              <w:bottom w:val="single" w:sz="4" w:space="0" w:color="000000"/>
            </w:tcBorders>
            <w:tcMar>
              <w:left w:w="28" w:type="dxa"/>
              <w:right w:w="28" w:type="dxa"/>
            </w:tcMar>
          </w:tcPr>
          <w:p w14:paraId="2701CE69" w14:textId="77777777" w:rsidR="00587919" w:rsidRPr="00662D28" w:rsidRDefault="00587919" w:rsidP="002B741B">
            <w:pPr>
              <w:pStyle w:val="antw-nieuw"/>
              <w:tabs>
                <w:tab w:val="clear" w:pos="284"/>
                <w:tab w:val="clear" w:pos="425"/>
                <w:tab w:val="clear" w:pos="567"/>
                <w:tab w:val="clear" w:pos="709"/>
                <w:tab w:val="clear" w:pos="851"/>
              </w:tabs>
              <w:spacing w:line="260" w:lineRule="atLeast"/>
              <w:ind w:left="0" w:firstLine="0"/>
              <w:jc w:val="center"/>
              <w:rPr>
                <w:rFonts w:ascii="Arial Narrow" w:hAnsi="Arial Narrow"/>
                <w:sz w:val="18"/>
                <w:szCs w:val="18"/>
              </w:rPr>
            </w:pPr>
            <w:r w:rsidRPr="00662D28">
              <w:rPr>
                <w:rFonts w:ascii="Arial Narrow" w:hAnsi="Arial Narrow"/>
                <w:sz w:val="18"/>
                <w:szCs w:val="18"/>
              </w:rPr>
              <w:t>VVD</w:t>
            </w:r>
          </w:p>
        </w:tc>
        <w:tc>
          <w:tcPr>
            <w:tcW w:w="426" w:type="dxa"/>
            <w:tcBorders>
              <w:left w:val="single" w:sz="4" w:space="0" w:color="000000"/>
              <w:bottom w:val="single" w:sz="4" w:space="0" w:color="000000"/>
            </w:tcBorders>
            <w:tcMar>
              <w:left w:w="28" w:type="dxa"/>
              <w:right w:w="28" w:type="dxa"/>
            </w:tcMar>
          </w:tcPr>
          <w:p w14:paraId="55652B92" w14:textId="4F99CC84" w:rsidR="00587919" w:rsidRPr="00662D28" w:rsidRDefault="00587919" w:rsidP="00662D28">
            <w:pPr>
              <w:pStyle w:val="antw-nieuw"/>
              <w:tabs>
                <w:tab w:val="clear" w:pos="284"/>
                <w:tab w:val="clear" w:pos="425"/>
                <w:tab w:val="clear" w:pos="567"/>
                <w:tab w:val="clear" w:pos="709"/>
                <w:tab w:val="clear" w:pos="851"/>
              </w:tabs>
              <w:spacing w:line="260" w:lineRule="atLeast"/>
              <w:ind w:left="0" w:firstLine="0"/>
              <w:jc w:val="center"/>
              <w:rPr>
                <w:rFonts w:ascii="Arial Narrow" w:hAnsi="Arial Narrow"/>
                <w:sz w:val="18"/>
                <w:szCs w:val="18"/>
              </w:rPr>
            </w:pPr>
            <w:r w:rsidRPr="00662D28">
              <w:rPr>
                <w:rFonts w:ascii="Arial Narrow" w:hAnsi="Arial Narrow"/>
                <w:sz w:val="18"/>
                <w:szCs w:val="18"/>
              </w:rPr>
              <w:t>JA</w:t>
            </w:r>
            <w:r w:rsidR="00662D28">
              <w:rPr>
                <w:rFonts w:ascii="Arial Narrow" w:hAnsi="Arial Narrow"/>
                <w:sz w:val="18"/>
                <w:szCs w:val="18"/>
              </w:rPr>
              <w:t xml:space="preserve"> </w:t>
            </w:r>
            <w:r w:rsidRPr="00662D28">
              <w:rPr>
                <w:rFonts w:ascii="Arial Narrow" w:hAnsi="Arial Narrow"/>
                <w:sz w:val="18"/>
                <w:szCs w:val="18"/>
              </w:rPr>
              <w:t>21</w:t>
            </w:r>
          </w:p>
        </w:tc>
        <w:tc>
          <w:tcPr>
            <w:tcW w:w="425" w:type="dxa"/>
            <w:tcBorders>
              <w:left w:val="single" w:sz="4" w:space="0" w:color="000000"/>
              <w:bottom w:val="single" w:sz="4" w:space="0" w:color="000000"/>
            </w:tcBorders>
            <w:tcMar>
              <w:left w:w="28" w:type="dxa"/>
              <w:right w:w="28" w:type="dxa"/>
            </w:tcMar>
          </w:tcPr>
          <w:p w14:paraId="25455888" w14:textId="77777777" w:rsidR="00587919" w:rsidRPr="00662D28" w:rsidDel="00417B6E" w:rsidRDefault="00587919" w:rsidP="002B741B">
            <w:pPr>
              <w:pStyle w:val="antw-nieuw"/>
              <w:tabs>
                <w:tab w:val="clear" w:pos="284"/>
                <w:tab w:val="clear" w:pos="425"/>
                <w:tab w:val="clear" w:pos="567"/>
                <w:tab w:val="clear" w:pos="709"/>
                <w:tab w:val="clear" w:pos="851"/>
              </w:tabs>
              <w:spacing w:line="260" w:lineRule="atLeast"/>
              <w:ind w:left="0" w:firstLine="0"/>
              <w:jc w:val="center"/>
              <w:rPr>
                <w:rFonts w:ascii="Arial Narrow" w:hAnsi="Arial Narrow"/>
                <w:color w:val="000000"/>
                <w:sz w:val="18"/>
                <w:szCs w:val="18"/>
              </w:rPr>
            </w:pPr>
            <w:r w:rsidRPr="00662D28">
              <w:rPr>
                <w:rFonts w:ascii="Arial Narrow" w:hAnsi="Arial Narrow"/>
                <w:color w:val="000000"/>
                <w:sz w:val="18"/>
                <w:szCs w:val="18"/>
              </w:rPr>
              <w:t>FvD</w:t>
            </w:r>
          </w:p>
        </w:tc>
      </w:tr>
      <w:tr w:rsidR="00587919" w:rsidRPr="00662D28" w14:paraId="12F5A578" w14:textId="77777777" w:rsidTr="00951F4E">
        <w:tc>
          <w:tcPr>
            <w:tcW w:w="308" w:type="dxa"/>
            <w:tcBorders>
              <w:top w:val="single" w:sz="4" w:space="0" w:color="000000"/>
            </w:tcBorders>
            <w:tcMar>
              <w:left w:w="28" w:type="dxa"/>
              <w:right w:w="28" w:type="dxa"/>
            </w:tcMar>
          </w:tcPr>
          <w:p w14:paraId="7F8EC980" w14:textId="77777777" w:rsidR="00587919" w:rsidRPr="00662D28" w:rsidRDefault="00587919" w:rsidP="002B741B">
            <w:pPr>
              <w:pStyle w:val="antw-nieuw"/>
              <w:tabs>
                <w:tab w:val="clear" w:pos="284"/>
                <w:tab w:val="clear" w:pos="425"/>
                <w:tab w:val="clear" w:pos="567"/>
                <w:tab w:val="clear" w:pos="709"/>
                <w:tab w:val="clear" w:pos="851"/>
              </w:tabs>
              <w:spacing w:line="260" w:lineRule="atLeast"/>
              <w:ind w:left="0" w:firstLine="0"/>
              <w:jc w:val="center"/>
              <w:rPr>
                <w:rFonts w:ascii="Arial Narrow" w:hAnsi="Arial Narrow"/>
              </w:rPr>
            </w:pPr>
            <w:r w:rsidRPr="00662D28">
              <w:rPr>
                <w:rFonts w:ascii="Arial Narrow" w:hAnsi="Arial Narrow"/>
                <w:color w:val="000000"/>
              </w:rPr>
              <w:t>II</w:t>
            </w:r>
          </w:p>
        </w:tc>
        <w:tc>
          <w:tcPr>
            <w:tcW w:w="429" w:type="dxa"/>
            <w:tcBorders>
              <w:top w:val="single" w:sz="4" w:space="0" w:color="000000"/>
              <w:left w:val="single" w:sz="4" w:space="0" w:color="000000"/>
            </w:tcBorders>
            <w:tcMar>
              <w:left w:w="28" w:type="dxa"/>
              <w:right w:w="28" w:type="dxa"/>
            </w:tcMar>
          </w:tcPr>
          <w:p w14:paraId="23D5216C" w14:textId="77777777" w:rsidR="00587919" w:rsidRPr="00662D28" w:rsidRDefault="00587919" w:rsidP="002B741B">
            <w:pPr>
              <w:pStyle w:val="antw-nieuw"/>
              <w:tabs>
                <w:tab w:val="clear" w:pos="284"/>
                <w:tab w:val="clear" w:pos="425"/>
                <w:tab w:val="clear" w:pos="567"/>
                <w:tab w:val="clear" w:pos="709"/>
                <w:tab w:val="clear" w:pos="851"/>
              </w:tabs>
              <w:spacing w:line="260" w:lineRule="atLeast"/>
              <w:ind w:left="0" w:firstLine="0"/>
              <w:jc w:val="center"/>
              <w:rPr>
                <w:rFonts w:ascii="Arial Narrow" w:hAnsi="Arial Narrow"/>
                <w:sz w:val="18"/>
                <w:szCs w:val="18"/>
              </w:rPr>
            </w:pPr>
            <w:r w:rsidRPr="00662D28">
              <w:rPr>
                <w:rFonts w:ascii="Arial Narrow" w:hAnsi="Arial Narrow"/>
                <w:sz w:val="18"/>
                <w:szCs w:val="18"/>
              </w:rPr>
              <w:t>9</w:t>
            </w:r>
          </w:p>
        </w:tc>
        <w:tc>
          <w:tcPr>
            <w:tcW w:w="545" w:type="dxa"/>
            <w:tcBorders>
              <w:top w:val="single" w:sz="4" w:space="0" w:color="000000"/>
              <w:left w:val="single" w:sz="4" w:space="0" w:color="000000"/>
            </w:tcBorders>
            <w:tcMar>
              <w:left w:w="28" w:type="dxa"/>
              <w:right w:w="28" w:type="dxa"/>
            </w:tcMar>
          </w:tcPr>
          <w:p w14:paraId="426FF1B1" w14:textId="77777777" w:rsidR="00587919" w:rsidRPr="00662D28" w:rsidRDefault="00587919" w:rsidP="002B741B">
            <w:pPr>
              <w:pStyle w:val="antw-nieuw"/>
              <w:tabs>
                <w:tab w:val="clear" w:pos="284"/>
                <w:tab w:val="clear" w:pos="425"/>
                <w:tab w:val="clear" w:pos="567"/>
                <w:tab w:val="clear" w:pos="709"/>
                <w:tab w:val="clear" w:pos="851"/>
              </w:tabs>
              <w:spacing w:line="260" w:lineRule="atLeast"/>
              <w:ind w:left="0" w:firstLine="0"/>
              <w:jc w:val="center"/>
              <w:rPr>
                <w:rFonts w:ascii="Arial Narrow" w:hAnsi="Arial Narrow"/>
                <w:sz w:val="18"/>
                <w:szCs w:val="18"/>
              </w:rPr>
            </w:pPr>
            <w:r w:rsidRPr="00662D28">
              <w:rPr>
                <w:rFonts w:ascii="Arial Narrow" w:hAnsi="Arial Narrow"/>
                <w:sz w:val="18"/>
                <w:szCs w:val="18"/>
              </w:rPr>
              <w:t>6</w:t>
            </w:r>
          </w:p>
        </w:tc>
        <w:tc>
          <w:tcPr>
            <w:tcW w:w="563" w:type="dxa"/>
            <w:tcBorders>
              <w:top w:val="single" w:sz="4" w:space="0" w:color="000000"/>
              <w:left w:val="single" w:sz="4" w:space="0" w:color="000000"/>
            </w:tcBorders>
            <w:tcMar>
              <w:left w:w="28" w:type="dxa"/>
              <w:right w:w="28" w:type="dxa"/>
            </w:tcMar>
          </w:tcPr>
          <w:p w14:paraId="5B97FBC0" w14:textId="77777777" w:rsidR="00587919" w:rsidRPr="00662D28" w:rsidRDefault="00587919" w:rsidP="002B741B">
            <w:pPr>
              <w:pStyle w:val="antw-nieuw"/>
              <w:tabs>
                <w:tab w:val="clear" w:pos="284"/>
                <w:tab w:val="clear" w:pos="425"/>
                <w:tab w:val="clear" w:pos="567"/>
                <w:tab w:val="clear" w:pos="709"/>
                <w:tab w:val="clear" w:pos="851"/>
              </w:tabs>
              <w:spacing w:line="260" w:lineRule="atLeast"/>
              <w:ind w:left="0" w:firstLine="0"/>
              <w:jc w:val="center"/>
              <w:rPr>
                <w:rFonts w:ascii="Arial Narrow" w:hAnsi="Arial Narrow"/>
                <w:sz w:val="18"/>
                <w:szCs w:val="18"/>
              </w:rPr>
            </w:pPr>
            <w:r w:rsidRPr="00662D28">
              <w:rPr>
                <w:rFonts w:ascii="Arial Narrow" w:hAnsi="Arial Narrow"/>
                <w:color w:val="000000"/>
                <w:sz w:val="18"/>
                <w:szCs w:val="18"/>
              </w:rPr>
              <w:t>1</w:t>
            </w:r>
          </w:p>
        </w:tc>
        <w:tc>
          <w:tcPr>
            <w:tcW w:w="517" w:type="dxa"/>
            <w:tcBorders>
              <w:top w:val="single" w:sz="4" w:space="0" w:color="000000"/>
              <w:left w:val="single" w:sz="4" w:space="0" w:color="000000"/>
            </w:tcBorders>
            <w:tcMar>
              <w:left w:w="28" w:type="dxa"/>
              <w:right w:w="28" w:type="dxa"/>
            </w:tcMar>
          </w:tcPr>
          <w:p w14:paraId="70A1D687" w14:textId="77777777" w:rsidR="00587919" w:rsidRPr="00662D28" w:rsidRDefault="00587919" w:rsidP="002B741B">
            <w:pPr>
              <w:pStyle w:val="antw-nieuw"/>
              <w:tabs>
                <w:tab w:val="clear" w:pos="284"/>
                <w:tab w:val="clear" w:pos="425"/>
                <w:tab w:val="clear" w:pos="567"/>
                <w:tab w:val="clear" w:pos="709"/>
                <w:tab w:val="clear" w:pos="851"/>
              </w:tabs>
              <w:spacing w:line="260" w:lineRule="atLeast"/>
              <w:ind w:left="0" w:firstLine="0"/>
              <w:jc w:val="center"/>
              <w:rPr>
                <w:rFonts w:ascii="Arial Narrow" w:hAnsi="Arial Narrow"/>
                <w:sz w:val="18"/>
                <w:szCs w:val="18"/>
              </w:rPr>
            </w:pPr>
            <w:r w:rsidRPr="00662D28">
              <w:rPr>
                <w:rFonts w:ascii="Arial Narrow" w:hAnsi="Arial Narrow"/>
                <w:sz w:val="18"/>
                <w:szCs w:val="18"/>
              </w:rPr>
              <w:t>3</w:t>
            </w:r>
          </w:p>
        </w:tc>
        <w:tc>
          <w:tcPr>
            <w:tcW w:w="631" w:type="dxa"/>
            <w:tcBorders>
              <w:top w:val="single" w:sz="4" w:space="0" w:color="000000"/>
              <w:left w:val="single" w:sz="4" w:space="0" w:color="000000"/>
            </w:tcBorders>
            <w:tcMar>
              <w:left w:w="28" w:type="dxa"/>
              <w:right w:w="28" w:type="dxa"/>
            </w:tcMar>
          </w:tcPr>
          <w:p w14:paraId="0BAFFAD3" w14:textId="77777777" w:rsidR="00587919" w:rsidRPr="00662D28" w:rsidRDefault="00587919" w:rsidP="002B741B">
            <w:pPr>
              <w:pStyle w:val="antw-nieuw"/>
              <w:tabs>
                <w:tab w:val="clear" w:pos="284"/>
                <w:tab w:val="clear" w:pos="425"/>
                <w:tab w:val="clear" w:pos="567"/>
                <w:tab w:val="clear" w:pos="709"/>
                <w:tab w:val="clear" w:pos="851"/>
              </w:tabs>
              <w:spacing w:line="260" w:lineRule="atLeast"/>
              <w:ind w:left="0" w:firstLine="0"/>
              <w:jc w:val="center"/>
              <w:rPr>
                <w:rFonts w:ascii="Arial Narrow" w:hAnsi="Arial Narrow"/>
                <w:sz w:val="18"/>
                <w:szCs w:val="18"/>
              </w:rPr>
            </w:pPr>
            <w:r w:rsidRPr="00662D28">
              <w:rPr>
                <w:rFonts w:ascii="Arial Narrow" w:hAnsi="Arial Narrow"/>
                <w:sz w:val="18"/>
                <w:szCs w:val="18"/>
              </w:rPr>
              <w:t>8</w:t>
            </w:r>
          </w:p>
        </w:tc>
        <w:tc>
          <w:tcPr>
            <w:tcW w:w="488" w:type="dxa"/>
            <w:tcBorders>
              <w:top w:val="single" w:sz="4" w:space="0" w:color="000000"/>
              <w:left w:val="single" w:sz="4" w:space="0" w:color="000000"/>
            </w:tcBorders>
            <w:tcMar>
              <w:left w:w="28" w:type="dxa"/>
              <w:right w:w="28" w:type="dxa"/>
            </w:tcMar>
          </w:tcPr>
          <w:p w14:paraId="793614D7" w14:textId="77777777" w:rsidR="00587919" w:rsidRPr="00662D28" w:rsidRDefault="00587919" w:rsidP="002B741B">
            <w:pPr>
              <w:pStyle w:val="antw-nieuw"/>
              <w:tabs>
                <w:tab w:val="clear" w:pos="284"/>
                <w:tab w:val="clear" w:pos="425"/>
                <w:tab w:val="clear" w:pos="567"/>
                <w:tab w:val="clear" w:pos="709"/>
                <w:tab w:val="clear" w:pos="851"/>
              </w:tabs>
              <w:spacing w:line="260" w:lineRule="atLeast"/>
              <w:ind w:left="0" w:firstLine="0"/>
              <w:jc w:val="center"/>
              <w:rPr>
                <w:rFonts w:ascii="Arial Narrow" w:hAnsi="Arial Narrow"/>
                <w:sz w:val="18"/>
                <w:szCs w:val="18"/>
              </w:rPr>
            </w:pPr>
            <w:r w:rsidRPr="00662D28">
              <w:rPr>
                <w:rFonts w:ascii="Arial Narrow" w:hAnsi="Arial Narrow"/>
                <w:sz w:val="18"/>
                <w:szCs w:val="18"/>
              </w:rPr>
              <w:t>9</w:t>
            </w:r>
          </w:p>
        </w:tc>
        <w:tc>
          <w:tcPr>
            <w:tcW w:w="505" w:type="dxa"/>
            <w:tcBorders>
              <w:top w:val="single" w:sz="4" w:space="0" w:color="000000"/>
              <w:left w:val="single" w:sz="4" w:space="0" w:color="000000"/>
            </w:tcBorders>
            <w:tcMar>
              <w:left w:w="28" w:type="dxa"/>
              <w:right w:w="28" w:type="dxa"/>
            </w:tcMar>
          </w:tcPr>
          <w:p w14:paraId="2ACA720B" w14:textId="77777777" w:rsidR="00587919" w:rsidRPr="00662D28" w:rsidRDefault="00587919" w:rsidP="002B741B">
            <w:pPr>
              <w:pStyle w:val="antw-nieuw"/>
              <w:tabs>
                <w:tab w:val="clear" w:pos="284"/>
                <w:tab w:val="clear" w:pos="425"/>
                <w:tab w:val="clear" w:pos="567"/>
                <w:tab w:val="clear" w:pos="709"/>
                <w:tab w:val="clear" w:pos="851"/>
              </w:tabs>
              <w:spacing w:line="260" w:lineRule="atLeast"/>
              <w:ind w:left="0" w:firstLine="0"/>
              <w:jc w:val="center"/>
              <w:rPr>
                <w:rFonts w:ascii="Arial Narrow" w:hAnsi="Arial Narrow"/>
                <w:sz w:val="18"/>
                <w:szCs w:val="18"/>
              </w:rPr>
            </w:pPr>
            <w:r w:rsidRPr="00662D28">
              <w:rPr>
                <w:rFonts w:ascii="Arial Narrow" w:hAnsi="Arial Narrow"/>
                <w:color w:val="000000"/>
                <w:sz w:val="18"/>
                <w:szCs w:val="18"/>
              </w:rPr>
              <w:t>1</w:t>
            </w:r>
          </w:p>
        </w:tc>
        <w:tc>
          <w:tcPr>
            <w:tcW w:w="657" w:type="dxa"/>
            <w:tcBorders>
              <w:top w:val="single" w:sz="4" w:space="0" w:color="000000"/>
              <w:left w:val="single" w:sz="4" w:space="0" w:color="000000"/>
            </w:tcBorders>
            <w:tcMar>
              <w:left w:w="28" w:type="dxa"/>
              <w:right w:w="28" w:type="dxa"/>
            </w:tcMar>
          </w:tcPr>
          <w:p w14:paraId="3385E63D" w14:textId="77777777" w:rsidR="00587919" w:rsidRPr="00662D28" w:rsidRDefault="00587919" w:rsidP="002B741B">
            <w:pPr>
              <w:pStyle w:val="antw-nieuw"/>
              <w:tabs>
                <w:tab w:val="clear" w:pos="284"/>
                <w:tab w:val="clear" w:pos="425"/>
                <w:tab w:val="clear" w:pos="567"/>
                <w:tab w:val="clear" w:pos="709"/>
                <w:tab w:val="clear" w:pos="851"/>
              </w:tabs>
              <w:spacing w:line="260" w:lineRule="atLeast"/>
              <w:ind w:left="0" w:firstLine="0"/>
              <w:jc w:val="center"/>
              <w:rPr>
                <w:rFonts w:ascii="Arial Narrow" w:hAnsi="Arial Narrow"/>
                <w:sz w:val="18"/>
                <w:szCs w:val="18"/>
              </w:rPr>
            </w:pPr>
            <w:r w:rsidRPr="00662D28">
              <w:rPr>
                <w:rFonts w:ascii="Arial Narrow" w:hAnsi="Arial Narrow"/>
                <w:color w:val="000000"/>
                <w:sz w:val="18"/>
                <w:szCs w:val="18"/>
              </w:rPr>
              <w:t>5</w:t>
            </w:r>
          </w:p>
        </w:tc>
        <w:tc>
          <w:tcPr>
            <w:tcW w:w="538" w:type="dxa"/>
            <w:tcBorders>
              <w:top w:val="single" w:sz="4" w:space="0" w:color="000000"/>
              <w:left w:val="single" w:sz="4" w:space="0" w:color="000000"/>
            </w:tcBorders>
            <w:tcMar>
              <w:left w:w="28" w:type="dxa"/>
              <w:right w:w="28" w:type="dxa"/>
            </w:tcMar>
          </w:tcPr>
          <w:p w14:paraId="32DE8E9F" w14:textId="77777777" w:rsidR="00587919" w:rsidRPr="00662D28" w:rsidRDefault="00587919" w:rsidP="002B741B">
            <w:pPr>
              <w:pStyle w:val="antw-nieuw"/>
              <w:tabs>
                <w:tab w:val="clear" w:pos="284"/>
                <w:tab w:val="clear" w:pos="425"/>
                <w:tab w:val="clear" w:pos="567"/>
                <w:tab w:val="clear" w:pos="709"/>
                <w:tab w:val="clear" w:pos="851"/>
              </w:tabs>
              <w:spacing w:line="260" w:lineRule="atLeast"/>
              <w:ind w:left="0" w:firstLine="0"/>
              <w:jc w:val="center"/>
              <w:rPr>
                <w:rFonts w:ascii="Arial Narrow" w:hAnsi="Arial Narrow"/>
                <w:sz w:val="18"/>
                <w:szCs w:val="18"/>
              </w:rPr>
            </w:pPr>
            <w:r w:rsidRPr="00662D28">
              <w:rPr>
                <w:rFonts w:ascii="Arial Narrow" w:hAnsi="Arial Narrow"/>
                <w:sz w:val="18"/>
                <w:szCs w:val="18"/>
              </w:rPr>
              <w:t>17</w:t>
            </w:r>
          </w:p>
        </w:tc>
        <w:tc>
          <w:tcPr>
            <w:tcW w:w="534" w:type="dxa"/>
            <w:tcBorders>
              <w:top w:val="single" w:sz="4" w:space="0" w:color="000000"/>
              <w:left w:val="single" w:sz="4" w:space="0" w:color="000000"/>
            </w:tcBorders>
            <w:tcMar>
              <w:left w:w="28" w:type="dxa"/>
              <w:right w:w="28" w:type="dxa"/>
            </w:tcMar>
          </w:tcPr>
          <w:p w14:paraId="1F124926" w14:textId="77777777" w:rsidR="00587919" w:rsidRPr="00662D28" w:rsidRDefault="00587919" w:rsidP="002B741B">
            <w:pPr>
              <w:pStyle w:val="antw-nieuw"/>
              <w:tabs>
                <w:tab w:val="clear" w:pos="284"/>
                <w:tab w:val="clear" w:pos="425"/>
                <w:tab w:val="clear" w:pos="567"/>
                <w:tab w:val="clear" w:pos="709"/>
                <w:tab w:val="clear" w:pos="851"/>
              </w:tabs>
              <w:spacing w:line="260" w:lineRule="atLeast"/>
              <w:ind w:left="0" w:firstLine="0"/>
              <w:jc w:val="center"/>
              <w:rPr>
                <w:rFonts w:ascii="Arial Narrow" w:hAnsi="Arial Narrow"/>
                <w:sz w:val="18"/>
                <w:szCs w:val="18"/>
              </w:rPr>
            </w:pPr>
            <w:r w:rsidRPr="00662D28">
              <w:rPr>
                <w:rFonts w:ascii="Arial Narrow" w:hAnsi="Arial Narrow"/>
                <w:sz w:val="18"/>
                <w:szCs w:val="18"/>
              </w:rPr>
              <w:t>24</w:t>
            </w:r>
          </w:p>
        </w:tc>
        <w:tc>
          <w:tcPr>
            <w:tcW w:w="426" w:type="dxa"/>
            <w:tcBorders>
              <w:top w:val="single" w:sz="4" w:space="0" w:color="000000"/>
              <w:left w:val="single" w:sz="4" w:space="0" w:color="000000"/>
            </w:tcBorders>
            <w:tcMar>
              <w:left w:w="28" w:type="dxa"/>
              <w:right w:w="28" w:type="dxa"/>
            </w:tcMar>
          </w:tcPr>
          <w:p w14:paraId="1B8CF30D" w14:textId="77777777" w:rsidR="00587919" w:rsidRPr="00662D28" w:rsidRDefault="00587919" w:rsidP="002B741B">
            <w:pPr>
              <w:pStyle w:val="antw-nieuw"/>
              <w:tabs>
                <w:tab w:val="clear" w:pos="284"/>
                <w:tab w:val="clear" w:pos="425"/>
                <w:tab w:val="clear" w:pos="567"/>
                <w:tab w:val="clear" w:pos="709"/>
                <w:tab w:val="clear" w:pos="851"/>
              </w:tabs>
              <w:spacing w:line="260" w:lineRule="atLeast"/>
              <w:ind w:left="0" w:firstLine="0"/>
              <w:jc w:val="center"/>
              <w:rPr>
                <w:rFonts w:ascii="Arial Narrow" w:hAnsi="Arial Narrow"/>
                <w:sz w:val="18"/>
                <w:szCs w:val="18"/>
              </w:rPr>
            </w:pPr>
            <w:r w:rsidRPr="00662D28">
              <w:rPr>
                <w:rFonts w:ascii="Arial Narrow" w:hAnsi="Arial Narrow"/>
                <w:color w:val="000000"/>
                <w:sz w:val="18"/>
                <w:szCs w:val="18"/>
              </w:rPr>
              <w:t>3</w:t>
            </w:r>
          </w:p>
        </w:tc>
        <w:tc>
          <w:tcPr>
            <w:tcW w:w="425" w:type="dxa"/>
            <w:tcBorders>
              <w:top w:val="single" w:sz="4" w:space="0" w:color="000000"/>
              <w:left w:val="single" w:sz="4" w:space="0" w:color="000000"/>
            </w:tcBorders>
            <w:tcMar>
              <w:left w:w="28" w:type="dxa"/>
              <w:right w:w="28" w:type="dxa"/>
            </w:tcMar>
          </w:tcPr>
          <w:p w14:paraId="0954EEB3" w14:textId="77777777" w:rsidR="00587919" w:rsidRPr="00662D28" w:rsidRDefault="00587919" w:rsidP="002B741B">
            <w:pPr>
              <w:pStyle w:val="antw-nieuw"/>
              <w:tabs>
                <w:tab w:val="clear" w:pos="284"/>
                <w:tab w:val="clear" w:pos="425"/>
                <w:tab w:val="clear" w:pos="567"/>
                <w:tab w:val="clear" w:pos="709"/>
                <w:tab w:val="clear" w:pos="851"/>
              </w:tabs>
              <w:spacing w:line="260" w:lineRule="atLeast"/>
              <w:ind w:left="0" w:firstLine="0"/>
              <w:jc w:val="center"/>
              <w:rPr>
                <w:rFonts w:ascii="Arial Narrow" w:hAnsi="Arial Narrow"/>
                <w:sz w:val="18"/>
                <w:szCs w:val="18"/>
              </w:rPr>
            </w:pPr>
            <w:r w:rsidRPr="00662D28">
              <w:rPr>
                <w:rFonts w:ascii="Arial Narrow" w:hAnsi="Arial Narrow"/>
                <w:color w:val="000000"/>
                <w:sz w:val="18"/>
                <w:szCs w:val="18"/>
              </w:rPr>
              <w:t>15</w:t>
            </w:r>
          </w:p>
        </w:tc>
        <w:tc>
          <w:tcPr>
            <w:tcW w:w="425" w:type="dxa"/>
            <w:tcBorders>
              <w:top w:val="single" w:sz="4" w:space="0" w:color="000000"/>
              <w:left w:val="single" w:sz="4" w:space="0" w:color="000000"/>
            </w:tcBorders>
            <w:tcMar>
              <w:left w:w="28" w:type="dxa"/>
              <w:right w:w="28" w:type="dxa"/>
            </w:tcMar>
          </w:tcPr>
          <w:p w14:paraId="1A560C9E" w14:textId="77777777" w:rsidR="00587919" w:rsidRPr="00662D28" w:rsidRDefault="00587919" w:rsidP="002B741B">
            <w:pPr>
              <w:pStyle w:val="antw-nieuw"/>
              <w:tabs>
                <w:tab w:val="clear" w:pos="284"/>
                <w:tab w:val="clear" w:pos="425"/>
                <w:tab w:val="clear" w:pos="567"/>
                <w:tab w:val="clear" w:pos="709"/>
                <w:tab w:val="clear" w:pos="851"/>
              </w:tabs>
              <w:spacing w:line="260" w:lineRule="atLeast"/>
              <w:ind w:left="0" w:firstLine="0"/>
              <w:jc w:val="center"/>
              <w:rPr>
                <w:rFonts w:ascii="Arial Narrow" w:hAnsi="Arial Narrow"/>
                <w:sz w:val="18"/>
                <w:szCs w:val="18"/>
              </w:rPr>
            </w:pPr>
            <w:r w:rsidRPr="00662D28">
              <w:rPr>
                <w:rFonts w:ascii="Arial Narrow" w:hAnsi="Arial Narrow"/>
                <w:sz w:val="18"/>
                <w:szCs w:val="18"/>
              </w:rPr>
              <w:t>1</w:t>
            </w:r>
          </w:p>
        </w:tc>
        <w:tc>
          <w:tcPr>
            <w:tcW w:w="425" w:type="dxa"/>
            <w:tcBorders>
              <w:top w:val="single" w:sz="4" w:space="0" w:color="000000"/>
              <w:left w:val="single" w:sz="4" w:space="0" w:color="000000"/>
            </w:tcBorders>
            <w:tcMar>
              <w:left w:w="28" w:type="dxa"/>
              <w:right w:w="28" w:type="dxa"/>
            </w:tcMar>
          </w:tcPr>
          <w:p w14:paraId="722EB6BA" w14:textId="77777777" w:rsidR="00587919" w:rsidRPr="00662D28" w:rsidRDefault="00587919" w:rsidP="002B741B">
            <w:pPr>
              <w:pStyle w:val="antw-nieuw"/>
              <w:tabs>
                <w:tab w:val="clear" w:pos="284"/>
                <w:tab w:val="clear" w:pos="425"/>
                <w:tab w:val="clear" w:pos="567"/>
                <w:tab w:val="clear" w:pos="709"/>
                <w:tab w:val="clear" w:pos="851"/>
              </w:tabs>
              <w:spacing w:line="260" w:lineRule="atLeast"/>
              <w:ind w:left="0" w:firstLine="0"/>
              <w:jc w:val="center"/>
              <w:rPr>
                <w:rFonts w:ascii="Arial Narrow" w:hAnsi="Arial Narrow"/>
                <w:sz w:val="18"/>
                <w:szCs w:val="18"/>
              </w:rPr>
            </w:pPr>
            <w:r w:rsidRPr="00662D28">
              <w:rPr>
                <w:rFonts w:ascii="Arial Narrow" w:hAnsi="Arial Narrow"/>
                <w:color w:val="000000"/>
                <w:sz w:val="18"/>
                <w:szCs w:val="18"/>
              </w:rPr>
              <w:t>3</w:t>
            </w:r>
          </w:p>
        </w:tc>
        <w:tc>
          <w:tcPr>
            <w:tcW w:w="426" w:type="dxa"/>
            <w:tcBorders>
              <w:top w:val="single" w:sz="4" w:space="0" w:color="000000"/>
              <w:left w:val="single" w:sz="4" w:space="0" w:color="000000"/>
            </w:tcBorders>
            <w:tcMar>
              <w:left w:w="28" w:type="dxa"/>
              <w:right w:w="28" w:type="dxa"/>
            </w:tcMar>
          </w:tcPr>
          <w:p w14:paraId="0524F9A8" w14:textId="77777777" w:rsidR="00587919" w:rsidRPr="00662D28" w:rsidRDefault="00587919" w:rsidP="002B741B">
            <w:pPr>
              <w:pStyle w:val="antw-nieuw"/>
              <w:tabs>
                <w:tab w:val="clear" w:pos="284"/>
                <w:tab w:val="clear" w:pos="425"/>
                <w:tab w:val="clear" w:pos="567"/>
                <w:tab w:val="clear" w:pos="709"/>
                <w:tab w:val="clear" w:pos="851"/>
              </w:tabs>
              <w:spacing w:line="260" w:lineRule="atLeast"/>
              <w:ind w:left="0" w:firstLine="0"/>
              <w:jc w:val="center"/>
              <w:rPr>
                <w:rFonts w:ascii="Arial Narrow" w:hAnsi="Arial Narrow"/>
                <w:sz w:val="18"/>
                <w:szCs w:val="18"/>
              </w:rPr>
            </w:pPr>
            <w:r w:rsidRPr="00662D28">
              <w:rPr>
                <w:rFonts w:ascii="Arial Narrow" w:hAnsi="Arial Narrow"/>
                <w:color w:val="000000"/>
                <w:sz w:val="18"/>
                <w:szCs w:val="18"/>
              </w:rPr>
              <w:t>34</w:t>
            </w:r>
          </w:p>
        </w:tc>
        <w:tc>
          <w:tcPr>
            <w:tcW w:w="426" w:type="dxa"/>
            <w:tcBorders>
              <w:top w:val="single" w:sz="4" w:space="0" w:color="000000"/>
              <w:left w:val="single" w:sz="4" w:space="0" w:color="000000"/>
            </w:tcBorders>
            <w:tcMar>
              <w:left w:w="28" w:type="dxa"/>
              <w:right w:w="28" w:type="dxa"/>
            </w:tcMar>
          </w:tcPr>
          <w:p w14:paraId="768A4DB6" w14:textId="77777777" w:rsidR="00587919" w:rsidRPr="00662D28" w:rsidRDefault="00587919" w:rsidP="002B741B">
            <w:pPr>
              <w:pStyle w:val="antw-nieuw"/>
              <w:tabs>
                <w:tab w:val="clear" w:pos="284"/>
                <w:tab w:val="clear" w:pos="425"/>
                <w:tab w:val="clear" w:pos="567"/>
                <w:tab w:val="clear" w:pos="709"/>
                <w:tab w:val="clear" w:pos="851"/>
              </w:tabs>
              <w:spacing w:line="260" w:lineRule="atLeast"/>
              <w:ind w:left="0" w:firstLine="0"/>
              <w:jc w:val="center"/>
              <w:rPr>
                <w:rFonts w:ascii="Arial Narrow" w:hAnsi="Arial Narrow"/>
                <w:sz w:val="18"/>
                <w:szCs w:val="18"/>
              </w:rPr>
            </w:pPr>
            <w:r w:rsidRPr="00662D28">
              <w:rPr>
                <w:rFonts w:ascii="Arial Narrow" w:hAnsi="Arial Narrow"/>
                <w:sz w:val="18"/>
                <w:szCs w:val="18"/>
              </w:rPr>
              <w:t>3</w:t>
            </w:r>
          </w:p>
        </w:tc>
        <w:tc>
          <w:tcPr>
            <w:tcW w:w="425" w:type="dxa"/>
            <w:tcBorders>
              <w:top w:val="single" w:sz="4" w:space="0" w:color="000000"/>
              <w:left w:val="single" w:sz="4" w:space="0" w:color="000000"/>
            </w:tcBorders>
            <w:tcMar>
              <w:left w:w="28" w:type="dxa"/>
              <w:right w:w="28" w:type="dxa"/>
            </w:tcMar>
          </w:tcPr>
          <w:p w14:paraId="32D43B59" w14:textId="77777777" w:rsidR="00587919" w:rsidRPr="00662D28" w:rsidDel="008330E1" w:rsidRDefault="00587919" w:rsidP="002B741B">
            <w:pPr>
              <w:pStyle w:val="antw-nieuw"/>
              <w:tabs>
                <w:tab w:val="clear" w:pos="284"/>
                <w:tab w:val="clear" w:pos="425"/>
                <w:tab w:val="clear" w:pos="567"/>
                <w:tab w:val="clear" w:pos="709"/>
                <w:tab w:val="clear" w:pos="851"/>
              </w:tabs>
              <w:spacing w:line="260" w:lineRule="atLeast"/>
              <w:ind w:left="0" w:firstLine="0"/>
              <w:jc w:val="center"/>
              <w:rPr>
                <w:rFonts w:ascii="Arial Narrow" w:hAnsi="Arial Narrow"/>
                <w:sz w:val="18"/>
                <w:szCs w:val="18"/>
              </w:rPr>
            </w:pPr>
            <w:r w:rsidRPr="00662D28">
              <w:rPr>
                <w:rFonts w:ascii="Arial Narrow" w:hAnsi="Arial Narrow"/>
                <w:sz w:val="18"/>
                <w:szCs w:val="18"/>
              </w:rPr>
              <w:t>8</w:t>
            </w:r>
          </w:p>
        </w:tc>
      </w:tr>
    </w:tbl>
    <w:p w14:paraId="74D9A1CA" w14:textId="77777777" w:rsidR="009A76B3" w:rsidRDefault="009A76B3" w:rsidP="00AC5AF2"/>
    <w:p w14:paraId="5C20C13C" w14:textId="77777777" w:rsidR="009A76B3" w:rsidRDefault="009A76B3" w:rsidP="00144EB1">
      <w:pPr>
        <w:pStyle w:val="antw-nieuw"/>
        <w:tabs>
          <w:tab w:val="clear" w:pos="284"/>
          <w:tab w:val="clear" w:pos="425"/>
          <w:tab w:val="clear" w:pos="567"/>
          <w:tab w:val="clear" w:pos="709"/>
          <w:tab w:val="clear" w:pos="851"/>
        </w:tabs>
        <w:spacing w:line="260" w:lineRule="atLeast"/>
        <w:ind w:left="851"/>
      </w:pPr>
      <w:r>
        <w:rPr>
          <w:color w:val="000000"/>
        </w:rPr>
        <w:t>d.</w:t>
      </w:r>
      <w:r>
        <w:rPr>
          <w:color w:val="000000"/>
        </w:rPr>
        <w:tab/>
      </w:r>
      <w:r>
        <w:rPr>
          <w:b/>
          <w:color w:val="000000"/>
        </w:rPr>
        <w:t>77</w:t>
      </w:r>
      <w:r>
        <w:rPr>
          <w:color w:val="000000"/>
        </w:rPr>
        <w:t xml:space="preserve">. </w:t>
      </w:r>
      <w:r>
        <w:rPr>
          <w:b/>
          <w:color w:val="000000"/>
        </w:rPr>
        <w:t>Ja</w:t>
      </w:r>
      <w:r>
        <w:rPr>
          <w:color w:val="000000"/>
        </w:rPr>
        <w:t xml:space="preserve">, met 77 </w:t>
      </w:r>
      <w:r>
        <w:rPr>
          <w:i/>
          <w:color w:val="000000"/>
        </w:rPr>
        <w:t>zetels</w:t>
      </w:r>
      <w:r>
        <w:rPr>
          <w:color w:val="000000"/>
        </w:rPr>
        <w:t xml:space="preserve"> is er een krappe meerderheid in de Kamer.</w:t>
      </w:r>
    </w:p>
    <w:p w14:paraId="6FA20890" w14:textId="77777777" w:rsidR="009A76B3" w:rsidRDefault="009A76B3" w:rsidP="00AC5AF2">
      <w:pPr>
        <w:pStyle w:val="antw-nieuw"/>
        <w:tabs>
          <w:tab w:val="clear" w:pos="284"/>
          <w:tab w:val="clear" w:pos="425"/>
          <w:tab w:val="clear" w:pos="567"/>
          <w:tab w:val="clear" w:pos="709"/>
          <w:tab w:val="clear" w:pos="851"/>
        </w:tabs>
        <w:spacing w:line="260" w:lineRule="atLeast"/>
        <w:ind w:left="851" w:firstLine="0"/>
      </w:pPr>
      <w:r>
        <w:rPr>
          <w:i/>
          <w:color w:val="000000"/>
        </w:rPr>
        <w:t xml:space="preserve">Berekening </w:t>
      </w:r>
      <w:r>
        <w:rPr>
          <w:b/>
          <w:i/>
          <w:color w:val="000000"/>
        </w:rPr>
        <w:t>met</w:t>
      </w:r>
      <w:r>
        <w:rPr>
          <w:i/>
          <w:color w:val="000000"/>
        </w:rPr>
        <w:t xml:space="preserve"> PVV, Fvd en JA21 (radicaal rechts/populistische partijen):</w:t>
      </w:r>
    </w:p>
    <w:p w14:paraId="362F807D" w14:textId="77777777" w:rsidR="009A76B3" w:rsidRPr="006E229C" w:rsidRDefault="009A76B3" w:rsidP="00AC5AF2">
      <w:pPr>
        <w:pStyle w:val="antw-nieuw"/>
        <w:tabs>
          <w:tab w:val="clear" w:pos="284"/>
          <w:tab w:val="clear" w:pos="425"/>
          <w:tab w:val="clear" w:pos="567"/>
          <w:tab w:val="clear" w:pos="709"/>
          <w:tab w:val="clear" w:pos="851"/>
          <w:tab w:val="right" w:pos="2268"/>
        </w:tabs>
        <w:spacing w:line="260" w:lineRule="atLeast"/>
        <w:ind w:left="851" w:firstLine="0"/>
        <w:rPr>
          <w:lang w:val="sv-SE"/>
        </w:rPr>
      </w:pPr>
      <w:r w:rsidRPr="006E229C">
        <w:rPr>
          <w:i/>
          <w:color w:val="000000"/>
          <w:lang w:val="sv-SE"/>
        </w:rPr>
        <w:t>VVD</w:t>
      </w:r>
      <w:r w:rsidRPr="006E229C">
        <w:rPr>
          <w:i/>
          <w:color w:val="000000"/>
          <w:lang w:val="sv-SE"/>
        </w:rPr>
        <w:tab/>
        <w:t>34</w:t>
      </w:r>
    </w:p>
    <w:p w14:paraId="5760FEC5" w14:textId="77777777" w:rsidR="009A76B3" w:rsidRPr="006E229C" w:rsidRDefault="009A76B3" w:rsidP="00AC5AF2">
      <w:pPr>
        <w:pStyle w:val="antw-nieuw"/>
        <w:tabs>
          <w:tab w:val="clear" w:pos="284"/>
          <w:tab w:val="clear" w:pos="425"/>
          <w:tab w:val="clear" w:pos="567"/>
          <w:tab w:val="clear" w:pos="709"/>
          <w:tab w:val="clear" w:pos="851"/>
          <w:tab w:val="right" w:pos="2268"/>
        </w:tabs>
        <w:spacing w:line="260" w:lineRule="atLeast"/>
        <w:ind w:left="851" w:firstLine="0"/>
        <w:rPr>
          <w:lang w:val="sv-SE"/>
        </w:rPr>
      </w:pPr>
      <w:r w:rsidRPr="006E229C">
        <w:rPr>
          <w:i/>
          <w:color w:val="000000"/>
          <w:lang w:val="sv-SE"/>
        </w:rPr>
        <w:t>PVV</w:t>
      </w:r>
      <w:r w:rsidRPr="006E229C">
        <w:rPr>
          <w:i/>
          <w:color w:val="000000"/>
          <w:lang w:val="sv-SE"/>
        </w:rPr>
        <w:tab/>
        <w:t>17</w:t>
      </w:r>
    </w:p>
    <w:p w14:paraId="3F1AB0B8" w14:textId="77777777" w:rsidR="009A76B3" w:rsidRPr="006E229C" w:rsidRDefault="009A76B3" w:rsidP="00AC5AF2">
      <w:pPr>
        <w:pStyle w:val="antw-nieuw"/>
        <w:tabs>
          <w:tab w:val="clear" w:pos="284"/>
          <w:tab w:val="clear" w:pos="425"/>
          <w:tab w:val="clear" w:pos="567"/>
          <w:tab w:val="clear" w:pos="709"/>
          <w:tab w:val="clear" w:pos="851"/>
          <w:tab w:val="right" w:pos="2268"/>
        </w:tabs>
        <w:spacing w:line="260" w:lineRule="atLeast"/>
        <w:ind w:left="851" w:firstLine="0"/>
        <w:rPr>
          <w:lang w:val="sv-SE"/>
        </w:rPr>
      </w:pPr>
      <w:r w:rsidRPr="006E229C">
        <w:rPr>
          <w:i/>
          <w:color w:val="000000"/>
          <w:lang w:val="sv-SE"/>
        </w:rPr>
        <w:t>CDA</w:t>
      </w:r>
      <w:r w:rsidRPr="006E229C">
        <w:rPr>
          <w:i/>
          <w:color w:val="000000"/>
          <w:lang w:val="sv-SE"/>
        </w:rPr>
        <w:tab/>
        <w:t>15</w:t>
      </w:r>
    </w:p>
    <w:p w14:paraId="7DFA64EC" w14:textId="77777777" w:rsidR="009A76B3" w:rsidRPr="006E229C" w:rsidRDefault="009A76B3" w:rsidP="00AC5AF2">
      <w:pPr>
        <w:pStyle w:val="antw-nieuw"/>
        <w:tabs>
          <w:tab w:val="clear" w:pos="284"/>
          <w:tab w:val="clear" w:pos="425"/>
          <w:tab w:val="clear" w:pos="567"/>
          <w:tab w:val="clear" w:pos="709"/>
          <w:tab w:val="clear" w:pos="851"/>
          <w:tab w:val="right" w:pos="2268"/>
        </w:tabs>
        <w:spacing w:line="260" w:lineRule="atLeast"/>
        <w:ind w:left="851" w:firstLine="0"/>
        <w:rPr>
          <w:lang w:val="sv-SE"/>
        </w:rPr>
      </w:pPr>
      <w:r w:rsidRPr="006E229C">
        <w:rPr>
          <w:i/>
          <w:color w:val="000000"/>
          <w:lang w:val="sv-SE"/>
        </w:rPr>
        <w:t>SGP</w:t>
      </w:r>
      <w:r w:rsidRPr="006E229C">
        <w:rPr>
          <w:i/>
          <w:color w:val="000000"/>
          <w:lang w:val="sv-SE"/>
        </w:rPr>
        <w:tab/>
        <w:t>3</w:t>
      </w:r>
    </w:p>
    <w:p w14:paraId="09FEA906" w14:textId="77777777" w:rsidR="009A76B3" w:rsidRPr="00991D4F" w:rsidRDefault="009A76B3" w:rsidP="00AC5AF2">
      <w:pPr>
        <w:pStyle w:val="antw-nieuw"/>
        <w:tabs>
          <w:tab w:val="clear" w:pos="284"/>
          <w:tab w:val="clear" w:pos="425"/>
          <w:tab w:val="clear" w:pos="567"/>
          <w:tab w:val="clear" w:pos="709"/>
          <w:tab w:val="clear" w:pos="851"/>
          <w:tab w:val="right" w:pos="2268"/>
        </w:tabs>
        <w:spacing w:line="260" w:lineRule="atLeast"/>
        <w:ind w:left="851" w:firstLine="0"/>
        <w:rPr>
          <w:i/>
          <w:color w:val="000000"/>
          <w:lang w:val="sv-SE"/>
        </w:rPr>
      </w:pPr>
      <w:r w:rsidRPr="00991D4F">
        <w:rPr>
          <w:i/>
          <w:color w:val="000000"/>
          <w:lang w:val="sv-SE"/>
        </w:rPr>
        <w:t>JA21</w:t>
      </w:r>
      <w:r w:rsidRPr="00991D4F">
        <w:rPr>
          <w:i/>
          <w:color w:val="000000"/>
          <w:lang w:val="sv-SE"/>
        </w:rPr>
        <w:tab/>
        <w:t>3</w:t>
      </w:r>
    </w:p>
    <w:p w14:paraId="09A70541" w14:textId="77777777" w:rsidR="009A76B3" w:rsidRDefault="009A76B3" w:rsidP="00AC5AF2">
      <w:pPr>
        <w:pStyle w:val="antw-nieuw"/>
        <w:tabs>
          <w:tab w:val="clear" w:pos="284"/>
          <w:tab w:val="clear" w:pos="425"/>
          <w:tab w:val="clear" w:pos="567"/>
          <w:tab w:val="clear" w:pos="709"/>
          <w:tab w:val="clear" w:pos="851"/>
          <w:tab w:val="right" w:pos="2268"/>
        </w:tabs>
        <w:spacing w:line="260" w:lineRule="atLeast"/>
        <w:ind w:left="851" w:firstLine="0"/>
        <w:rPr>
          <w:i/>
          <w:color w:val="000000"/>
          <w:u w:val="single"/>
        </w:rPr>
      </w:pPr>
      <w:r>
        <w:rPr>
          <w:i/>
          <w:color w:val="000000"/>
          <w:u w:val="single"/>
        </w:rPr>
        <w:t>FvD</w:t>
      </w:r>
      <w:r>
        <w:rPr>
          <w:i/>
          <w:color w:val="000000"/>
          <w:u w:val="single"/>
        </w:rPr>
        <w:tab/>
        <w:t>8</w:t>
      </w:r>
    </w:p>
    <w:p w14:paraId="67813952" w14:textId="77777777" w:rsidR="009A76B3" w:rsidRDefault="009A76B3" w:rsidP="00AC5AF2">
      <w:pPr>
        <w:pStyle w:val="antw-nieuw"/>
        <w:tabs>
          <w:tab w:val="clear" w:pos="284"/>
          <w:tab w:val="clear" w:pos="425"/>
          <w:tab w:val="clear" w:pos="567"/>
          <w:tab w:val="clear" w:pos="709"/>
          <w:tab w:val="clear" w:pos="851"/>
          <w:tab w:val="right" w:pos="2268"/>
        </w:tabs>
        <w:spacing w:line="260" w:lineRule="atLeast"/>
        <w:ind w:left="851" w:firstLine="0"/>
      </w:pPr>
      <w:r>
        <w:rPr>
          <w:i/>
          <w:color w:val="000000"/>
        </w:rPr>
        <w:tab/>
      </w:r>
      <w:r>
        <w:rPr>
          <w:b/>
          <w:i/>
          <w:color w:val="000000"/>
        </w:rPr>
        <w:t>77</w:t>
      </w:r>
    </w:p>
    <w:p w14:paraId="6380ED28" w14:textId="77777777" w:rsidR="009A76B3" w:rsidRDefault="009A76B3" w:rsidP="00AC5AF2">
      <w:pPr>
        <w:pStyle w:val="antw-nieuw"/>
        <w:tabs>
          <w:tab w:val="clear" w:pos="284"/>
          <w:tab w:val="clear" w:pos="425"/>
          <w:tab w:val="clear" w:pos="567"/>
          <w:tab w:val="clear" w:pos="709"/>
          <w:tab w:val="clear" w:pos="851"/>
        </w:tabs>
        <w:spacing w:line="260" w:lineRule="atLeast"/>
        <w:ind w:left="851"/>
      </w:pPr>
      <w:r>
        <w:rPr>
          <w:color w:val="000000"/>
        </w:rPr>
        <w:br w:type="page"/>
        <w:t>e.</w:t>
      </w:r>
      <w:r>
        <w:rPr>
          <w:color w:val="000000"/>
        </w:rPr>
        <w:tab/>
      </w:r>
      <w:r>
        <w:rPr>
          <w:i/>
          <w:color w:val="000000"/>
        </w:rPr>
        <w:t xml:space="preserve">Puur getalsmatig zijn er </w:t>
      </w:r>
      <w:r w:rsidR="00837155">
        <w:rPr>
          <w:i/>
          <w:color w:val="000000"/>
        </w:rPr>
        <w:t xml:space="preserve">verschillende </w:t>
      </w:r>
      <w:r>
        <w:rPr>
          <w:i/>
          <w:color w:val="000000"/>
        </w:rPr>
        <w:t>meerderheidscoalities met vier partijen mogelijk. Bijvoorbeeld:</w:t>
      </w:r>
    </w:p>
    <w:p w14:paraId="641706B9" w14:textId="77777777" w:rsidR="009A76B3" w:rsidRDefault="009A76B3" w:rsidP="00AC5AF2">
      <w:pPr>
        <w:pStyle w:val="antw-nieuw"/>
        <w:tabs>
          <w:tab w:val="clear" w:pos="284"/>
          <w:tab w:val="clear" w:pos="425"/>
          <w:tab w:val="clear" w:pos="567"/>
          <w:tab w:val="clear" w:pos="709"/>
          <w:tab w:val="clear" w:pos="851"/>
        </w:tabs>
        <w:spacing w:line="260" w:lineRule="atLeast"/>
        <w:ind w:left="851" w:firstLine="0"/>
      </w:pPr>
      <w:r>
        <w:rPr>
          <w:color w:val="000000"/>
        </w:rPr>
        <w:t xml:space="preserve">VVD + CDA + D66 + ChristenUnie = </w:t>
      </w:r>
      <w:r>
        <w:rPr>
          <w:b/>
          <w:color w:val="000000"/>
        </w:rPr>
        <w:t xml:space="preserve">78 </w:t>
      </w:r>
      <w:r>
        <w:rPr>
          <w:color w:val="000000"/>
        </w:rPr>
        <w:t>zetels.</w:t>
      </w:r>
    </w:p>
    <w:p w14:paraId="6269D653" w14:textId="77777777" w:rsidR="009A76B3" w:rsidRDefault="009A76B3" w:rsidP="00AC5AF2">
      <w:pPr>
        <w:pStyle w:val="antw-nieuw"/>
        <w:tabs>
          <w:tab w:val="clear" w:pos="284"/>
          <w:tab w:val="clear" w:pos="425"/>
          <w:tab w:val="clear" w:pos="567"/>
          <w:tab w:val="clear" w:pos="709"/>
          <w:tab w:val="clear" w:pos="851"/>
        </w:tabs>
        <w:spacing w:line="260" w:lineRule="atLeast"/>
        <w:ind w:left="851" w:firstLine="0"/>
      </w:pPr>
      <w:r>
        <w:rPr>
          <w:color w:val="000000"/>
        </w:rPr>
        <w:t xml:space="preserve">VVD + CDA + D66 + GroenLinks = </w:t>
      </w:r>
      <w:r>
        <w:rPr>
          <w:b/>
          <w:color w:val="000000"/>
        </w:rPr>
        <w:t xml:space="preserve">81 </w:t>
      </w:r>
      <w:r>
        <w:rPr>
          <w:color w:val="000000"/>
        </w:rPr>
        <w:t>zetels.</w:t>
      </w:r>
    </w:p>
    <w:p w14:paraId="1150164E" w14:textId="77777777" w:rsidR="009A76B3" w:rsidRDefault="009A76B3" w:rsidP="00AC5AF2">
      <w:pPr>
        <w:pStyle w:val="antw-nieuw"/>
        <w:tabs>
          <w:tab w:val="clear" w:pos="284"/>
          <w:tab w:val="clear" w:pos="425"/>
          <w:tab w:val="clear" w:pos="567"/>
          <w:tab w:val="clear" w:pos="709"/>
          <w:tab w:val="clear" w:pos="851"/>
        </w:tabs>
        <w:spacing w:line="260" w:lineRule="atLeast"/>
        <w:ind w:left="851" w:firstLine="0"/>
      </w:pPr>
      <w:r>
        <w:rPr>
          <w:color w:val="000000"/>
        </w:rPr>
        <w:t xml:space="preserve">VVD + CDA + D66 + PvdA = </w:t>
      </w:r>
      <w:r>
        <w:rPr>
          <w:b/>
          <w:color w:val="000000"/>
        </w:rPr>
        <w:t xml:space="preserve">82 </w:t>
      </w:r>
      <w:r>
        <w:rPr>
          <w:color w:val="000000"/>
        </w:rPr>
        <w:t>zetels.</w:t>
      </w:r>
    </w:p>
    <w:p w14:paraId="4874743E" w14:textId="77777777" w:rsidR="009A76B3" w:rsidRDefault="009A76B3" w:rsidP="00AC5AF2">
      <w:pPr>
        <w:pStyle w:val="antw-nieuw"/>
        <w:tabs>
          <w:tab w:val="clear" w:pos="284"/>
          <w:tab w:val="clear" w:pos="425"/>
          <w:tab w:val="clear" w:pos="567"/>
          <w:tab w:val="clear" w:pos="709"/>
          <w:tab w:val="clear" w:pos="851"/>
        </w:tabs>
        <w:spacing w:line="260" w:lineRule="atLeast"/>
        <w:ind w:left="851" w:firstLine="0"/>
      </w:pPr>
      <w:r>
        <w:rPr>
          <w:i/>
          <w:color w:val="000000"/>
        </w:rPr>
        <w:t>Geen enkele combinatie met de PVV en FvD is haalbaar omdat onder andere VVD, CDA, PvdA, GroenLinks en D66 samenwerking met deze partijen hebben uitgesloten.</w:t>
      </w:r>
      <w:r w:rsidR="008E5B82">
        <w:rPr>
          <w:i/>
          <w:color w:val="000000"/>
        </w:rPr>
        <w:t xml:space="preserve"> De SP </w:t>
      </w:r>
      <w:r w:rsidR="00CE0C08">
        <w:rPr>
          <w:i/>
          <w:color w:val="000000"/>
        </w:rPr>
        <w:t xml:space="preserve">ziet </w:t>
      </w:r>
      <w:r w:rsidR="008E5B82">
        <w:rPr>
          <w:i/>
          <w:color w:val="000000"/>
        </w:rPr>
        <w:t xml:space="preserve">samenwerking met de PVV en FvD </w:t>
      </w:r>
      <w:r w:rsidR="00CE0C08">
        <w:rPr>
          <w:i/>
          <w:color w:val="000000"/>
        </w:rPr>
        <w:t xml:space="preserve">niet goed voor zich gezien de uiteenlopende programma’s. </w:t>
      </w:r>
    </w:p>
    <w:p w14:paraId="369C5A6C" w14:textId="77777777" w:rsidR="009A76B3" w:rsidRDefault="009A76B3" w:rsidP="00AC5AF2">
      <w:pPr>
        <w:pStyle w:val="antw-nieuw"/>
        <w:tabs>
          <w:tab w:val="clear" w:pos="284"/>
          <w:tab w:val="clear" w:pos="425"/>
          <w:tab w:val="clear" w:pos="567"/>
          <w:tab w:val="clear" w:pos="709"/>
          <w:tab w:val="clear" w:pos="851"/>
        </w:tabs>
        <w:spacing w:line="260" w:lineRule="atLeast"/>
        <w:ind w:left="851"/>
      </w:pPr>
      <w:r>
        <w:rPr>
          <w:color w:val="000000"/>
        </w:rPr>
        <w:t>f.</w:t>
      </w:r>
      <w:r>
        <w:rPr>
          <w:color w:val="000000"/>
        </w:rPr>
        <w:tab/>
      </w:r>
      <w:r>
        <w:rPr>
          <w:i/>
          <w:color w:val="000000"/>
        </w:rPr>
        <w:t>Eigen mening.</w:t>
      </w:r>
    </w:p>
    <w:p w14:paraId="2745AA4B"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rPr>
          <w:color w:val="000000"/>
        </w:rPr>
      </w:pPr>
    </w:p>
    <w:p w14:paraId="36A2B68B" w14:textId="77777777" w:rsidR="009A76B3" w:rsidRDefault="009A76B3" w:rsidP="00AC5AF2">
      <w:pPr>
        <w:pStyle w:val="antw-nieuw"/>
        <w:tabs>
          <w:tab w:val="clear" w:pos="284"/>
          <w:tab w:val="clear" w:pos="425"/>
          <w:tab w:val="clear" w:pos="567"/>
          <w:tab w:val="clear" w:pos="709"/>
          <w:tab w:val="clear" w:pos="851"/>
        </w:tabs>
        <w:spacing w:line="260" w:lineRule="atLeast"/>
        <w:ind w:left="426" w:firstLine="0"/>
        <w:rPr>
          <w:i/>
          <w:color w:val="000000"/>
        </w:rPr>
      </w:pPr>
      <w:r>
        <w:rPr>
          <w:i/>
          <w:color w:val="000000"/>
        </w:rPr>
        <w:t xml:space="preserve">Zie ook </w:t>
      </w:r>
      <w:hyperlink r:id="rId17" w:history="1">
        <w:r w:rsidRPr="00C83367">
          <w:rPr>
            <w:rStyle w:val="Hyperlink"/>
            <w:i/>
            <w:color w:val="000000"/>
          </w:rPr>
          <w:t>themashavo.nl/coalitiechecker</w:t>
        </w:r>
      </w:hyperlink>
      <w:r>
        <w:rPr>
          <w:i/>
          <w:color w:val="000000"/>
        </w:rPr>
        <w:t xml:space="preserve"> voor meer inzicht in de zetelverhoudingen tussen partijen. </w:t>
      </w:r>
    </w:p>
    <w:p w14:paraId="1B41CE49" w14:textId="77777777" w:rsidR="008E5B82" w:rsidRDefault="008E5B82" w:rsidP="00AC5AF2">
      <w:pPr>
        <w:pStyle w:val="antw-nieuw"/>
        <w:tabs>
          <w:tab w:val="clear" w:pos="284"/>
          <w:tab w:val="clear" w:pos="425"/>
          <w:tab w:val="clear" w:pos="567"/>
          <w:tab w:val="clear" w:pos="709"/>
          <w:tab w:val="clear" w:pos="851"/>
        </w:tabs>
        <w:spacing w:line="260" w:lineRule="atLeast"/>
        <w:ind w:left="426" w:firstLine="0"/>
        <w:rPr>
          <w:i/>
          <w:color w:val="000000"/>
        </w:rPr>
      </w:pPr>
      <w:r w:rsidRPr="001024A2">
        <w:rPr>
          <w:i/>
          <w:color w:val="000000"/>
        </w:rPr>
        <w:t>Tip:</w:t>
      </w:r>
      <w:r>
        <w:rPr>
          <w:i/>
          <w:color w:val="000000"/>
        </w:rPr>
        <w:t xml:space="preserve"> de Volkskrant heeft leuke coalitiewijzer ontwikkeld: wie kan met wie reg</w:t>
      </w:r>
      <w:r w:rsidR="0002095D">
        <w:rPr>
          <w:i/>
          <w:color w:val="000000"/>
        </w:rPr>
        <w:t>e</w:t>
      </w:r>
      <w:r>
        <w:rPr>
          <w:i/>
          <w:color w:val="000000"/>
        </w:rPr>
        <w:t>ren? Je stelt je eigen c</w:t>
      </w:r>
      <w:r w:rsidR="0002095D">
        <w:rPr>
          <w:i/>
          <w:color w:val="000000"/>
        </w:rPr>
        <w:t>o</w:t>
      </w:r>
      <w:r>
        <w:rPr>
          <w:i/>
          <w:color w:val="000000"/>
        </w:rPr>
        <w:t xml:space="preserve">alitie samen en bekijkt welke partijen inhoudelijk wel en niet door één deur kunnen. Zie: </w:t>
      </w:r>
      <w:hyperlink r:id="rId18" w:anchor="/" w:history="1">
        <w:r w:rsidRPr="00696586">
          <w:rPr>
            <w:rStyle w:val="Hyperlink"/>
            <w:i/>
          </w:rPr>
          <w:t>https://www.volkskrant.nl/kijkverder/2021/coalitiewijzer-2021~v424905/#/</w:t>
        </w:r>
      </w:hyperlink>
    </w:p>
    <w:p w14:paraId="25AA3B8E" w14:textId="77777777" w:rsidR="009A76B3" w:rsidRPr="00235EDB" w:rsidRDefault="009A76B3" w:rsidP="00AC5AF2"/>
    <w:p w14:paraId="0EBB8E8E" w14:textId="77777777" w:rsidR="009A76B3" w:rsidRPr="00F26350" w:rsidRDefault="009A76B3" w:rsidP="00AC5AF2">
      <w:pPr>
        <w:pStyle w:val="Kop2"/>
        <w:rPr>
          <w:bCs/>
        </w:rPr>
      </w:pPr>
      <w:r>
        <w:br w:type="page"/>
      </w:r>
      <w:bookmarkStart w:id="8" w:name="_Toc77062675"/>
      <w:r w:rsidRPr="00AB2163">
        <w:t>6</w:t>
      </w:r>
      <w:r w:rsidRPr="00AB2163">
        <w:tab/>
        <w:t>Het parlement</w:t>
      </w:r>
      <w:r>
        <w:t xml:space="preserve"> controleert</w:t>
      </w:r>
      <w:bookmarkEnd w:id="8"/>
    </w:p>
    <w:p w14:paraId="4C589A81"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rPr>
          <w:color w:val="000000"/>
        </w:rPr>
      </w:pPr>
    </w:p>
    <w:p w14:paraId="7E2C1430"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rPr>
          <w:color w:val="000000"/>
        </w:rPr>
      </w:pPr>
    </w:p>
    <w:p w14:paraId="7C0F60A8"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rPr>
          <w:color w:val="000000"/>
        </w:rPr>
      </w:pPr>
      <w:r>
        <w:rPr>
          <w:b/>
          <w:i/>
          <w:color w:val="000000"/>
        </w:rPr>
        <w:t>VRAGEN</w:t>
      </w:r>
      <w:r>
        <w:rPr>
          <w:color w:val="000000"/>
        </w:rPr>
        <w:t xml:space="preserve">  blz. </w:t>
      </w:r>
      <w:r w:rsidR="00B364B7">
        <w:rPr>
          <w:color w:val="000000"/>
        </w:rPr>
        <w:t>90</w:t>
      </w:r>
    </w:p>
    <w:p w14:paraId="74FC0A89" w14:textId="77777777" w:rsidR="00E06B20" w:rsidRDefault="00E06B20" w:rsidP="00AC5AF2">
      <w:pPr>
        <w:pStyle w:val="antw-nieuw"/>
        <w:tabs>
          <w:tab w:val="clear" w:pos="284"/>
          <w:tab w:val="clear" w:pos="425"/>
          <w:tab w:val="clear" w:pos="567"/>
          <w:tab w:val="clear" w:pos="709"/>
          <w:tab w:val="clear" w:pos="851"/>
        </w:tabs>
        <w:spacing w:line="260" w:lineRule="atLeast"/>
        <w:ind w:left="0" w:firstLine="0"/>
      </w:pPr>
    </w:p>
    <w:p w14:paraId="042D0D34" w14:textId="12B34A9E" w:rsidR="009A76B3" w:rsidRDefault="009A76B3" w:rsidP="00AC5AF2">
      <w:pPr>
        <w:pStyle w:val="antw-nieuw"/>
        <w:tabs>
          <w:tab w:val="clear" w:pos="284"/>
          <w:tab w:val="clear" w:pos="425"/>
          <w:tab w:val="clear" w:pos="567"/>
          <w:tab w:val="clear" w:pos="709"/>
          <w:tab w:val="clear" w:pos="851"/>
        </w:tabs>
        <w:spacing w:line="260" w:lineRule="atLeast"/>
        <w:ind w:left="426" w:hanging="426"/>
        <w:rPr>
          <w:color w:val="000000"/>
        </w:rPr>
      </w:pPr>
      <w:r>
        <w:rPr>
          <w:color w:val="000000"/>
        </w:rPr>
        <w:t>1.</w:t>
      </w:r>
      <w:r>
        <w:rPr>
          <w:color w:val="000000"/>
        </w:rPr>
        <w:tab/>
      </w:r>
      <w:r w:rsidRPr="001A58E8">
        <w:rPr>
          <w:color w:val="000000"/>
        </w:rPr>
        <w:t>a en b</w:t>
      </w:r>
    </w:p>
    <w:p w14:paraId="4F6038DD" w14:textId="77777777" w:rsidR="009A76B3" w:rsidRDefault="009A76B3" w:rsidP="00AC5AF2">
      <w:pPr>
        <w:pStyle w:val="antw-nieuw"/>
        <w:tabs>
          <w:tab w:val="clear" w:pos="284"/>
          <w:tab w:val="clear" w:pos="425"/>
          <w:tab w:val="clear" w:pos="567"/>
          <w:tab w:val="clear" w:pos="709"/>
          <w:tab w:val="clear" w:pos="851"/>
        </w:tabs>
        <w:spacing w:line="260" w:lineRule="atLeast"/>
        <w:ind w:left="426" w:hanging="1"/>
        <w:rPr>
          <w:color w:val="000000"/>
        </w:rPr>
      </w:pPr>
      <w:r>
        <w:rPr>
          <w:color w:val="000000"/>
        </w:rPr>
        <w:t xml:space="preserve">Het parlement controleert de regering en heeft een onderzoek ingesteld naar de grote hoeveelheid ouders die door de Belastingdienst ten onrechte werden gezien als fraudeurs. Het ging hierbij om toeslagen die ouders ontvingen voor kinderopvang. Het </w:t>
      </w:r>
      <w:r w:rsidRPr="007F4B0F">
        <w:rPr>
          <w:b/>
          <w:bCs/>
          <w:color w:val="000000"/>
        </w:rPr>
        <w:t>recht op onderzoek en enquête</w:t>
      </w:r>
      <w:r>
        <w:rPr>
          <w:color w:val="000000"/>
        </w:rPr>
        <w:t xml:space="preserve"> is een van de rechten van het parlement die hoort bij zijn controlerende taak. Door dit onderzoek van de volksvertegenwoordigers werd duidelijk dat het kabinet grote fouten had gemaakt en trad om die reden af. </w:t>
      </w:r>
    </w:p>
    <w:p w14:paraId="3972603C" w14:textId="77777777" w:rsidR="009A76B3" w:rsidRDefault="009A76B3" w:rsidP="00AC5AF2">
      <w:pPr>
        <w:pStyle w:val="antw-nieuw"/>
        <w:tabs>
          <w:tab w:val="clear" w:pos="284"/>
          <w:tab w:val="clear" w:pos="425"/>
          <w:tab w:val="clear" w:pos="567"/>
          <w:tab w:val="clear" w:pos="709"/>
          <w:tab w:val="clear" w:pos="851"/>
        </w:tabs>
        <w:spacing w:line="260" w:lineRule="atLeast"/>
        <w:ind w:left="426" w:hanging="1"/>
      </w:pPr>
      <w:r w:rsidRPr="006D4954">
        <w:rPr>
          <w:i/>
          <w:iCs/>
          <w:color w:val="000000"/>
        </w:rPr>
        <w:t xml:space="preserve">De Toeslagenaffaire werd ontdekt door het werk van twee journalisten, waarover op </w:t>
      </w:r>
      <w:r>
        <w:rPr>
          <w:i/>
          <w:iCs/>
          <w:color w:val="000000"/>
        </w:rPr>
        <w:t xml:space="preserve">de pagina’s over Politiek en media </w:t>
      </w:r>
      <w:r w:rsidRPr="008E5B82">
        <w:rPr>
          <w:i/>
          <w:iCs/>
          <w:color w:val="000000"/>
        </w:rPr>
        <w:t xml:space="preserve">op </w:t>
      </w:r>
      <w:r w:rsidRPr="001A58E8">
        <w:rPr>
          <w:i/>
          <w:iCs/>
          <w:color w:val="000000"/>
        </w:rPr>
        <w:t>bladzijde 104</w:t>
      </w:r>
      <w:r>
        <w:rPr>
          <w:i/>
          <w:iCs/>
          <w:color w:val="000000"/>
        </w:rPr>
        <w:t xml:space="preserve"> </w:t>
      </w:r>
      <w:r w:rsidR="00D5480E">
        <w:rPr>
          <w:i/>
          <w:iCs/>
          <w:color w:val="000000"/>
        </w:rPr>
        <w:t xml:space="preserve">van het lesboek </w:t>
      </w:r>
      <w:r w:rsidRPr="006D4954">
        <w:rPr>
          <w:i/>
          <w:iCs/>
          <w:color w:val="000000"/>
        </w:rPr>
        <w:t>een nieuwsbericht staat</w:t>
      </w:r>
      <w:r>
        <w:rPr>
          <w:color w:val="000000"/>
        </w:rPr>
        <w:t>.</w:t>
      </w:r>
    </w:p>
    <w:p w14:paraId="73E2B17D"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rPr>
          <w:color w:val="000000"/>
        </w:rPr>
      </w:pPr>
    </w:p>
    <w:tbl>
      <w:tblPr>
        <w:tblW w:w="0" w:type="auto"/>
        <w:tblLayout w:type="fixed"/>
        <w:tblLook w:val="0000" w:firstRow="0" w:lastRow="0" w:firstColumn="0" w:lastColumn="0" w:noHBand="0" w:noVBand="0"/>
      </w:tblPr>
      <w:tblGrid>
        <w:gridCol w:w="404"/>
        <w:gridCol w:w="4240"/>
        <w:gridCol w:w="4572"/>
      </w:tblGrid>
      <w:tr w:rsidR="009A76B3" w14:paraId="62A9D383" w14:textId="77777777" w:rsidTr="00EB2884">
        <w:tc>
          <w:tcPr>
            <w:tcW w:w="404" w:type="dxa"/>
          </w:tcPr>
          <w:p w14:paraId="5AC0047D"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color w:val="000000"/>
              </w:rPr>
              <w:t>2.</w:t>
            </w:r>
          </w:p>
        </w:tc>
        <w:tc>
          <w:tcPr>
            <w:tcW w:w="4240" w:type="dxa"/>
          </w:tcPr>
          <w:p w14:paraId="137927D3"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b/>
                <w:color w:val="000000"/>
              </w:rPr>
              <w:t>Tweede Kamer</w:t>
            </w:r>
          </w:p>
        </w:tc>
        <w:tc>
          <w:tcPr>
            <w:tcW w:w="4572" w:type="dxa"/>
          </w:tcPr>
          <w:p w14:paraId="29F97929"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b/>
                <w:color w:val="000000"/>
              </w:rPr>
              <w:t>Eerste Kamer</w:t>
            </w:r>
          </w:p>
        </w:tc>
      </w:tr>
      <w:tr w:rsidR="009A76B3" w14:paraId="617B2E83" w14:textId="77777777" w:rsidTr="00EB2884">
        <w:tc>
          <w:tcPr>
            <w:tcW w:w="404" w:type="dxa"/>
          </w:tcPr>
          <w:p w14:paraId="28243C95" w14:textId="77777777" w:rsidR="009A76B3" w:rsidRPr="000C0AA1" w:rsidRDefault="009A76B3" w:rsidP="00AC5AF2">
            <w:pPr>
              <w:pStyle w:val="antw-nieuw"/>
              <w:tabs>
                <w:tab w:val="clear" w:pos="284"/>
                <w:tab w:val="clear" w:pos="425"/>
                <w:tab w:val="clear" w:pos="567"/>
                <w:tab w:val="clear" w:pos="709"/>
                <w:tab w:val="clear" w:pos="851"/>
              </w:tabs>
              <w:snapToGrid w:val="0"/>
              <w:spacing w:line="260" w:lineRule="atLeast"/>
              <w:ind w:left="0" w:firstLine="0"/>
              <w:rPr>
                <w:bCs/>
                <w:color w:val="000000"/>
              </w:rPr>
            </w:pPr>
          </w:p>
        </w:tc>
        <w:tc>
          <w:tcPr>
            <w:tcW w:w="4240" w:type="dxa"/>
          </w:tcPr>
          <w:p w14:paraId="1134DA80" w14:textId="77777777" w:rsidR="009A76B3" w:rsidRDefault="009A76B3" w:rsidP="00AC5AF2">
            <w:pPr>
              <w:pStyle w:val="A4-Niveau1"/>
            </w:pPr>
            <w:r>
              <w:rPr>
                <w:color w:val="000000"/>
              </w:rPr>
              <w:t>-</w:t>
            </w:r>
            <w:r>
              <w:rPr>
                <w:color w:val="000000"/>
              </w:rPr>
              <w:tab/>
              <w:t>Leden worden direct gekozen.</w:t>
            </w:r>
          </w:p>
        </w:tc>
        <w:tc>
          <w:tcPr>
            <w:tcW w:w="4572" w:type="dxa"/>
          </w:tcPr>
          <w:p w14:paraId="33AF2715" w14:textId="77777777" w:rsidR="009A76B3" w:rsidRDefault="009A76B3" w:rsidP="00AC5AF2">
            <w:pPr>
              <w:pStyle w:val="A4-Niveau1"/>
            </w:pPr>
            <w:r>
              <w:rPr>
                <w:color w:val="000000"/>
              </w:rPr>
              <w:t>-</w:t>
            </w:r>
            <w:r>
              <w:rPr>
                <w:color w:val="000000"/>
              </w:rPr>
              <w:tab/>
              <w:t>Leden worden indirect gekozen.</w:t>
            </w:r>
          </w:p>
        </w:tc>
      </w:tr>
      <w:tr w:rsidR="009A76B3" w14:paraId="74E5B097" w14:textId="77777777" w:rsidTr="00EB2884">
        <w:tc>
          <w:tcPr>
            <w:tcW w:w="404" w:type="dxa"/>
          </w:tcPr>
          <w:p w14:paraId="4DB44848"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color w:val="000000"/>
              </w:rPr>
            </w:pPr>
          </w:p>
        </w:tc>
        <w:tc>
          <w:tcPr>
            <w:tcW w:w="4240" w:type="dxa"/>
          </w:tcPr>
          <w:p w14:paraId="1845D331" w14:textId="77777777" w:rsidR="009A76B3" w:rsidRDefault="009A76B3" w:rsidP="00AC5AF2">
            <w:pPr>
              <w:pStyle w:val="A4-Niveau1"/>
            </w:pPr>
            <w:r>
              <w:rPr>
                <w:color w:val="000000"/>
              </w:rPr>
              <w:t>-</w:t>
            </w:r>
            <w:r>
              <w:rPr>
                <w:color w:val="000000"/>
              </w:rPr>
              <w:tab/>
              <w:t>150 leden.</w:t>
            </w:r>
          </w:p>
        </w:tc>
        <w:tc>
          <w:tcPr>
            <w:tcW w:w="4572" w:type="dxa"/>
          </w:tcPr>
          <w:p w14:paraId="49C3BAE5" w14:textId="77777777" w:rsidR="009A76B3" w:rsidRDefault="009A76B3" w:rsidP="00AC5AF2">
            <w:pPr>
              <w:pStyle w:val="A4-Niveau1"/>
            </w:pPr>
            <w:r>
              <w:rPr>
                <w:color w:val="000000"/>
              </w:rPr>
              <w:t>-</w:t>
            </w:r>
            <w:r>
              <w:rPr>
                <w:color w:val="000000"/>
              </w:rPr>
              <w:tab/>
              <w:t>75 leden.</w:t>
            </w:r>
          </w:p>
        </w:tc>
      </w:tr>
      <w:tr w:rsidR="009A76B3" w14:paraId="17A632FB" w14:textId="77777777" w:rsidTr="00EB2884">
        <w:tc>
          <w:tcPr>
            <w:tcW w:w="404" w:type="dxa"/>
          </w:tcPr>
          <w:p w14:paraId="2AB4830C"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color w:val="000000"/>
              </w:rPr>
            </w:pPr>
          </w:p>
        </w:tc>
        <w:tc>
          <w:tcPr>
            <w:tcW w:w="4240" w:type="dxa"/>
          </w:tcPr>
          <w:p w14:paraId="6A14364E" w14:textId="77777777" w:rsidR="009A76B3" w:rsidRDefault="009A76B3" w:rsidP="00AC5AF2">
            <w:pPr>
              <w:pStyle w:val="A4-Niveau1"/>
            </w:pPr>
            <w:r>
              <w:rPr>
                <w:color w:val="000000"/>
              </w:rPr>
              <w:t>-</w:t>
            </w:r>
            <w:r>
              <w:rPr>
                <w:color w:val="000000"/>
              </w:rPr>
              <w:tab/>
              <w:t>Kan wetten voorstellen en aanpassen.</w:t>
            </w:r>
          </w:p>
        </w:tc>
        <w:tc>
          <w:tcPr>
            <w:tcW w:w="4572" w:type="dxa"/>
          </w:tcPr>
          <w:p w14:paraId="24742B19" w14:textId="77777777" w:rsidR="009A76B3" w:rsidRDefault="009A76B3" w:rsidP="00AC5AF2">
            <w:pPr>
              <w:pStyle w:val="A4-Niveau1"/>
            </w:pPr>
            <w:r>
              <w:rPr>
                <w:color w:val="000000"/>
              </w:rPr>
              <w:t>-</w:t>
            </w:r>
            <w:r>
              <w:rPr>
                <w:color w:val="000000"/>
              </w:rPr>
              <w:tab/>
              <w:t>Kan wetten alleen goed- of afkeuren.</w:t>
            </w:r>
          </w:p>
        </w:tc>
      </w:tr>
      <w:tr w:rsidR="009A76B3" w14:paraId="2D906404" w14:textId="77777777" w:rsidTr="00EB2884">
        <w:tc>
          <w:tcPr>
            <w:tcW w:w="404" w:type="dxa"/>
          </w:tcPr>
          <w:p w14:paraId="5DFE72F1"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color w:val="000000"/>
              </w:rPr>
            </w:pPr>
          </w:p>
        </w:tc>
        <w:tc>
          <w:tcPr>
            <w:tcW w:w="4240" w:type="dxa"/>
          </w:tcPr>
          <w:p w14:paraId="058C6464" w14:textId="77777777" w:rsidR="009A76B3" w:rsidRDefault="009A76B3" w:rsidP="00AC5AF2">
            <w:pPr>
              <w:pStyle w:val="A4-Niveau1"/>
            </w:pPr>
            <w:r>
              <w:rPr>
                <w:color w:val="000000"/>
              </w:rPr>
              <w:t>-</w:t>
            </w:r>
            <w:r>
              <w:rPr>
                <w:color w:val="000000"/>
              </w:rPr>
              <w:tab/>
              <w:t>Meer macht dan Eerste Kamer.</w:t>
            </w:r>
          </w:p>
        </w:tc>
        <w:tc>
          <w:tcPr>
            <w:tcW w:w="4572" w:type="dxa"/>
          </w:tcPr>
          <w:p w14:paraId="75F405D3" w14:textId="77777777" w:rsidR="009A76B3" w:rsidRDefault="009A76B3" w:rsidP="00AC5AF2">
            <w:pPr>
              <w:pStyle w:val="A4-Niveau1"/>
            </w:pPr>
            <w:r>
              <w:rPr>
                <w:color w:val="000000"/>
              </w:rPr>
              <w:t>-</w:t>
            </w:r>
            <w:r>
              <w:rPr>
                <w:color w:val="000000"/>
              </w:rPr>
              <w:tab/>
              <w:t>Minder macht dan Tweede Kamer.</w:t>
            </w:r>
          </w:p>
        </w:tc>
      </w:tr>
      <w:tr w:rsidR="009A76B3" w14:paraId="4D282164" w14:textId="77777777" w:rsidTr="00EB2884">
        <w:tc>
          <w:tcPr>
            <w:tcW w:w="404" w:type="dxa"/>
          </w:tcPr>
          <w:p w14:paraId="1759CABE"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color w:val="000000"/>
              </w:rPr>
            </w:pPr>
          </w:p>
        </w:tc>
        <w:tc>
          <w:tcPr>
            <w:tcW w:w="4240" w:type="dxa"/>
          </w:tcPr>
          <w:p w14:paraId="6AC393F7" w14:textId="77777777" w:rsidR="009A76B3" w:rsidRDefault="009A76B3" w:rsidP="00AC5AF2">
            <w:pPr>
              <w:pStyle w:val="A4-Niveau1"/>
            </w:pPr>
            <w:r>
              <w:rPr>
                <w:color w:val="000000"/>
              </w:rPr>
              <w:t>-</w:t>
            </w:r>
            <w:r>
              <w:rPr>
                <w:color w:val="000000"/>
              </w:rPr>
              <w:tab/>
              <w:t>Lidmaatschap is fulltimebaan.</w:t>
            </w:r>
          </w:p>
        </w:tc>
        <w:tc>
          <w:tcPr>
            <w:tcW w:w="4572" w:type="dxa"/>
          </w:tcPr>
          <w:p w14:paraId="6C106CBB" w14:textId="77777777" w:rsidR="009A76B3" w:rsidRDefault="009A76B3" w:rsidP="00AC5AF2">
            <w:pPr>
              <w:pStyle w:val="A4-Niveau1"/>
            </w:pPr>
            <w:r>
              <w:rPr>
                <w:color w:val="000000"/>
              </w:rPr>
              <w:t>-</w:t>
            </w:r>
            <w:r>
              <w:rPr>
                <w:color w:val="000000"/>
              </w:rPr>
              <w:tab/>
              <w:t>Lidmaatschap is parttimebaan.</w:t>
            </w:r>
          </w:p>
        </w:tc>
      </w:tr>
    </w:tbl>
    <w:p w14:paraId="1795E30E"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rPr>
          <w:color w:val="000000"/>
        </w:rPr>
      </w:pPr>
    </w:p>
    <w:p w14:paraId="6C344EE0" w14:textId="77777777" w:rsidR="009A76B3" w:rsidRDefault="009A76B3" w:rsidP="00AC5AF2">
      <w:pPr>
        <w:pStyle w:val="antw-nieuw"/>
        <w:tabs>
          <w:tab w:val="clear" w:pos="284"/>
          <w:tab w:val="clear" w:pos="425"/>
          <w:tab w:val="clear" w:pos="567"/>
          <w:tab w:val="clear" w:pos="709"/>
          <w:tab w:val="clear" w:pos="851"/>
        </w:tabs>
        <w:spacing w:line="260" w:lineRule="atLeast"/>
        <w:ind w:left="426" w:hanging="426"/>
      </w:pPr>
      <w:r>
        <w:rPr>
          <w:color w:val="000000"/>
        </w:rPr>
        <w:t>3.</w:t>
      </w:r>
      <w:r>
        <w:rPr>
          <w:color w:val="000000"/>
        </w:rPr>
        <w:tab/>
        <w:t xml:space="preserve">Een </w:t>
      </w:r>
      <w:r>
        <w:rPr>
          <w:b/>
          <w:color w:val="000000"/>
        </w:rPr>
        <w:t>fractie</w:t>
      </w:r>
      <w:r>
        <w:rPr>
          <w:color w:val="000000"/>
        </w:rPr>
        <w:t xml:space="preserve"> is de groep vertegenwoordigers van een politieke partij in een gekozen orgaan.</w:t>
      </w:r>
    </w:p>
    <w:p w14:paraId="2DC2C975" w14:textId="77777777" w:rsidR="009A76B3" w:rsidRDefault="009A76B3" w:rsidP="00AC5AF2">
      <w:pPr>
        <w:pStyle w:val="antw-nieuw"/>
        <w:tabs>
          <w:tab w:val="clear" w:pos="284"/>
          <w:tab w:val="clear" w:pos="425"/>
          <w:tab w:val="clear" w:pos="567"/>
          <w:tab w:val="clear" w:pos="709"/>
          <w:tab w:val="clear" w:pos="851"/>
        </w:tabs>
        <w:spacing w:line="260" w:lineRule="atLeast"/>
        <w:ind w:left="426" w:firstLine="0"/>
      </w:pPr>
      <w:r>
        <w:rPr>
          <w:color w:val="000000"/>
        </w:rPr>
        <w:t xml:space="preserve">De </w:t>
      </w:r>
      <w:r>
        <w:rPr>
          <w:b/>
          <w:color w:val="000000"/>
        </w:rPr>
        <w:t>fractievoorzitter</w:t>
      </w:r>
      <w:r>
        <w:rPr>
          <w:color w:val="000000"/>
        </w:rPr>
        <w:t xml:space="preserve"> geeft leiding aan de fractie en is de woordvoerder bij belangrijke debatten.</w:t>
      </w:r>
    </w:p>
    <w:p w14:paraId="24B75E81"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rPr>
          <w:color w:val="000000"/>
        </w:rPr>
      </w:pPr>
    </w:p>
    <w:p w14:paraId="29B13BE7" w14:textId="77777777" w:rsidR="009A76B3" w:rsidRDefault="009A76B3" w:rsidP="00AC5AF2">
      <w:pPr>
        <w:pStyle w:val="antw-nieuw"/>
        <w:tabs>
          <w:tab w:val="clear" w:pos="284"/>
          <w:tab w:val="clear" w:pos="425"/>
          <w:tab w:val="clear" w:pos="567"/>
          <w:tab w:val="clear" w:pos="709"/>
          <w:tab w:val="clear" w:pos="851"/>
        </w:tabs>
        <w:spacing w:line="260" w:lineRule="atLeast"/>
        <w:ind w:left="426" w:hanging="426"/>
      </w:pPr>
      <w:r>
        <w:rPr>
          <w:color w:val="000000"/>
        </w:rPr>
        <w:t>4.</w:t>
      </w:r>
      <w:r>
        <w:rPr>
          <w:color w:val="000000"/>
        </w:rPr>
        <w:tab/>
        <w:t xml:space="preserve">De hoofdtaak van het parlement is het </w:t>
      </w:r>
      <w:r>
        <w:rPr>
          <w:b/>
          <w:color w:val="000000"/>
        </w:rPr>
        <w:t>controleren</w:t>
      </w:r>
      <w:r>
        <w:rPr>
          <w:color w:val="000000"/>
        </w:rPr>
        <w:t xml:space="preserve"> van de regering, vandaar dat Kamerleden daar de meeste tijd in steken. Om zelf een wetsvoorstel te maken, zonder dat ze ambtenaren hebben die dat voor hen doen, kost veel tijd. </w:t>
      </w:r>
    </w:p>
    <w:p w14:paraId="0F53D9DF" w14:textId="77777777" w:rsidR="009A76B3" w:rsidRDefault="009A76B3" w:rsidP="00AC5AF2">
      <w:pPr>
        <w:pStyle w:val="antw-nieuw"/>
        <w:tabs>
          <w:tab w:val="clear" w:pos="284"/>
          <w:tab w:val="clear" w:pos="425"/>
          <w:tab w:val="clear" w:pos="567"/>
          <w:tab w:val="clear" w:pos="709"/>
          <w:tab w:val="clear" w:pos="851"/>
        </w:tabs>
        <w:spacing w:line="260" w:lineRule="atLeast"/>
        <w:ind w:left="426" w:firstLine="0"/>
      </w:pPr>
      <w:r>
        <w:rPr>
          <w:i/>
          <w:color w:val="000000"/>
        </w:rPr>
        <w:t>Ministers hebben ministeries met heel veel ambtenaren tot hun beschikking om wetsvoorstellen voor te bereiden. Een Kamerlid heeft slechts ondersteuning van enkele medewerkers.</w:t>
      </w:r>
    </w:p>
    <w:p w14:paraId="1EDA0865" w14:textId="77777777" w:rsidR="009A76B3" w:rsidRDefault="009A76B3" w:rsidP="00AC5AF2">
      <w:pPr>
        <w:pStyle w:val="antw-nieuw"/>
        <w:tabs>
          <w:tab w:val="clear" w:pos="284"/>
          <w:tab w:val="clear" w:pos="425"/>
          <w:tab w:val="clear" w:pos="567"/>
          <w:tab w:val="clear" w:pos="709"/>
          <w:tab w:val="clear" w:pos="851"/>
        </w:tabs>
        <w:spacing w:line="260" w:lineRule="atLeast"/>
        <w:ind w:left="426" w:firstLine="0"/>
      </w:pPr>
      <w:r>
        <w:rPr>
          <w:i/>
          <w:color w:val="000000"/>
        </w:rPr>
        <w:t>Slechts 5 procent van de nieuwe wetten is afkomstig van Kamerleden.</w:t>
      </w:r>
    </w:p>
    <w:p w14:paraId="2D80D000" w14:textId="77777777" w:rsidR="009A76B3" w:rsidRDefault="009A76B3" w:rsidP="00AC5AF2">
      <w:pPr>
        <w:pStyle w:val="antw-nieuw"/>
        <w:tabs>
          <w:tab w:val="clear" w:pos="284"/>
          <w:tab w:val="clear" w:pos="425"/>
          <w:tab w:val="clear" w:pos="567"/>
          <w:tab w:val="clear" w:pos="709"/>
          <w:tab w:val="clear" w:pos="851"/>
        </w:tabs>
        <w:spacing w:line="260" w:lineRule="atLeast"/>
        <w:ind w:left="426" w:hanging="426"/>
        <w:rPr>
          <w:i/>
          <w:color w:val="000000"/>
        </w:rPr>
      </w:pPr>
    </w:p>
    <w:p w14:paraId="41B86A83" w14:textId="77777777" w:rsidR="009A76B3" w:rsidRDefault="009A76B3" w:rsidP="00AC5AF2">
      <w:pPr>
        <w:pStyle w:val="antw-nieuw"/>
        <w:tabs>
          <w:tab w:val="clear" w:pos="284"/>
          <w:tab w:val="clear" w:pos="425"/>
          <w:tab w:val="clear" w:pos="567"/>
          <w:tab w:val="clear" w:pos="709"/>
          <w:tab w:val="clear" w:pos="851"/>
        </w:tabs>
        <w:spacing w:line="260" w:lineRule="atLeast"/>
        <w:ind w:left="426" w:hanging="426"/>
      </w:pPr>
      <w:r>
        <w:rPr>
          <w:color w:val="000000"/>
        </w:rPr>
        <w:t>5.</w:t>
      </w:r>
      <w:r>
        <w:rPr>
          <w:color w:val="000000"/>
        </w:rPr>
        <w:tab/>
        <w:t>Dan komt de scheiding van de machten in gevaar. De taak van de regering is om wetten uit te voeren, de taak van het parlement is om die uitvoering te controleren.</w:t>
      </w:r>
    </w:p>
    <w:p w14:paraId="5ADB0D9D" w14:textId="77777777" w:rsidR="009A76B3" w:rsidRDefault="009A76B3" w:rsidP="00AC5AF2">
      <w:pPr>
        <w:pStyle w:val="antw-nieuw"/>
        <w:tabs>
          <w:tab w:val="clear" w:pos="284"/>
          <w:tab w:val="clear" w:pos="425"/>
          <w:tab w:val="clear" w:pos="567"/>
          <w:tab w:val="clear" w:pos="709"/>
          <w:tab w:val="clear" w:pos="851"/>
        </w:tabs>
        <w:spacing w:line="260" w:lineRule="atLeast"/>
        <w:ind w:left="426" w:firstLine="0"/>
      </w:pPr>
      <w:r>
        <w:rPr>
          <w:i/>
          <w:color w:val="000000"/>
        </w:rPr>
        <w:t>Als een minister ook deel zou uitmaken van het parlement, zou hij of zij zichzelf moeten controleren.</w:t>
      </w:r>
    </w:p>
    <w:p w14:paraId="20A61AB3" w14:textId="77777777" w:rsidR="009A76B3" w:rsidRDefault="009A76B3" w:rsidP="00AC5AF2">
      <w:pPr>
        <w:pStyle w:val="antw-nieuw"/>
        <w:tabs>
          <w:tab w:val="clear" w:pos="284"/>
          <w:tab w:val="clear" w:pos="425"/>
          <w:tab w:val="clear" w:pos="567"/>
          <w:tab w:val="clear" w:pos="709"/>
          <w:tab w:val="clear" w:pos="851"/>
        </w:tabs>
        <w:spacing w:line="260" w:lineRule="atLeast"/>
        <w:ind w:left="426" w:hanging="426"/>
        <w:rPr>
          <w:i/>
          <w:color w:val="000000"/>
        </w:rPr>
      </w:pPr>
    </w:p>
    <w:p w14:paraId="1F5B16A0" w14:textId="71E8B99D" w:rsidR="009A76B3" w:rsidRDefault="009A76B3" w:rsidP="00EB2884">
      <w:pPr>
        <w:pStyle w:val="antw-nieuw"/>
        <w:tabs>
          <w:tab w:val="clear" w:pos="284"/>
          <w:tab w:val="clear" w:pos="425"/>
          <w:tab w:val="clear" w:pos="567"/>
          <w:tab w:val="clear" w:pos="709"/>
          <w:tab w:val="clear" w:pos="851"/>
          <w:tab w:val="left" w:pos="426"/>
        </w:tabs>
        <w:spacing w:line="260" w:lineRule="atLeast"/>
        <w:ind w:left="851" w:hanging="851"/>
        <w:rPr>
          <w:color w:val="000000"/>
        </w:rPr>
      </w:pPr>
      <w:r>
        <w:rPr>
          <w:color w:val="000000"/>
        </w:rPr>
        <w:t>6.</w:t>
      </w:r>
      <w:r>
        <w:rPr>
          <w:color w:val="000000"/>
        </w:rPr>
        <w:tab/>
        <w:t>a.</w:t>
      </w:r>
      <w:r w:rsidR="00EB2884">
        <w:rPr>
          <w:color w:val="000000"/>
        </w:rPr>
        <w:tab/>
      </w:r>
      <w:r>
        <w:rPr>
          <w:color w:val="000000"/>
        </w:rPr>
        <w:t>Zetels oppositiepartijen: nog niet bekend</w:t>
      </w:r>
      <w:r w:rsidR="009E2744">
        <w:rPr>
          <w:color w:val="000000"/>
        </w:rPr>
        <w:t xml:space="preserve"> (juni 2021)</w:t>
      </w:r>
      <w:r>
        <w:rPr>
          <w:color w:val="000000"/>
        </w:rPr>
        <w:t xml:space="preserve">. </w:t>
      </w:r>
    </w:p>
    <w:p w14:paraId="047FCA8D" w14:textId="2B263CBC" w:rsidR="009A76B3" w:rsidRDefault="009A76B3" w:rsidP="00EB2884">
      <w:pPr>
        <w:pStyle w:val="antw-nieuw"/>
        <w:tabs>
          <w:tab w:val="clear" w:pos="284"/>
          <w:tab w:val="clear" w:pos="425"/>
          <w:tab w:val="clear" w:pos="567"/>
          <w:tab w:val="clear" w:pos="709"/>
          <w:tab w:val="clear" w:pos="851"/>
        </w:tabs>
        <w:spacing w:line="260" w:lineRule="atLeast"/>
        <w:ind w:left="851" w:hanging="426"/>
      </w:pPr>
      <w:r>
        <w:rPr>
          <w:color w:val="000000"/>
        </w:rPr>
        <w:t>b.</w:t>
      </w:r>
      <w:r w:rsidR="00EB2884">
        <w:rPr>
          <w:color w:val="000000"/>
        </w:rPr>
        <w:tab/>
      </w:r>
      <w:r>
        <w:rPr>
          <w:color w:val="000000"/>
        </w:rPr>
        <w:t>Oppositiepartijen stemmen meestal tegen de plannen van de regeringspartijen en stellen kritische vragen over het beleid, omdat zij het daar vaak niet mee eens zijn.</w:t>
      </w:r>
    </w:p>
    <w:p w14:paraId="358A2F35"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rPr>
          <w:color w:val="000000"/>
        </w:rPr>
      </w:pPr>
    </w:p>
    <w:p w14:paraId="1141CFA3" w14:textId="00837FB3" w:rsidR="009A76B3" w:rsidRDefault="009A76B3" w:rsidP="00EB2884">
      <w:pPr>
        <w:ind w:left="426" w:hanging="426"/>
      </w:pPr>
      <w:r w:rsidRPr="00EB2480">
        <w:t>7.</w:t>
      </w:r>
      <w:r w:rsidRPr="00EB2480">
        <w:tab/>
      </w:r>
      <w:r>
        <w:t xml:space="preserve">Omdat in de grondwet staat dat de regering én het parlement samen de wetten maken. </w:t>
      </w:r>
    </w:p>
    <w:p w14:paraId="24C7495A" w14:textId="11538335" w:rsidR="009A76B3" w:rsidRDefault="009A76B3" w:rsidP="00EB2884">
      <w:pPr>
        <w:ind w:left="426"/>
      </w:pPr>
      <w:r w:rsidRPr="00E021DE">
        <w:rPr>
          <w:i/>
          <w:iCs/>
        </w:rPr>
        <w:t>Om deze taak als medewetgever te kunnen uitvoeren heeft het parlement verschillende rechten</w:t>
      </w:r>
      <w:r>
        <w:t xml:space="preserve">. </w:t>
      </w:r>
    </w:p>
    <w:p w14:paraId="0C55D0D3" w14:textId="77777777" w:rsidR="009A76B3" w:rsidRDefault="009A76B3" w:rsidP="00EB2884"/>
    <w:p w14:paraId="5338DAEF" w14:textId="77777777" w:rsidR="009A76B3" w:rsidRDefault="009A76B3" w:rsidP="00AC5AF2">
      <w:pPr>
        <w:pStyle w:val="antw-nieuw"/>
        <w:tabs>
          <w:tab w:val="clear" w:pos="284"/>
          <w:tab w:val="clear" w:pos="425"/>
          <w:tab w:val="clear" w:pos="567"/>
          <w:tab w:val="clear" w:pos="709"/>
          <w:tab w:val="clear" w:pos="851"/>
        </w:tabs>
        <w:spacing w:line="260" w:lineRule="atLeast"/>
        <w:ind w:left="426" w:hanging="426"/>
      </w:pPr>
      <w:r>
        <w:rPr>
          <w:color w:val="000000"/>
        </w:rPr>
        <w:t>8.</w:t>
      </w:r>
      <w:r>
        <w:rPr>
          <w:color w:val="000000"/>
        </w:rPr>
        <w:tab/>
      </w:r>
      <w:r>
        <w:rPr>
          <w:i/>
          <w:color w:val="000000"/>
        </w:rPr>
        <w:t>Voorbeelduitwerking</w:t>
      </w:r>
      <w:r>
        <w:rPr>
          <w:color w:val="000000"/>
        </w:rPr>
        <w:t>:</w:t>
      </w:r>
    </w:p>
    <w:p w14:paraId="4733EA13" w14:textId="77777777" w:rsidR="009A76B3" w:rsidRDefault="009A76B3" w:rsidP="00AC5AF2">
      <w:pPr>
        <w:pStyle w:val="antw-nieuw"/>
        <w:tabs>
          <w:tab w:val="clear" w:pos="284"/>
          <w:tab w:val="clear" w:pos="425"/>
          <w:tab w:val="clear" w:pos="567"/>
          <w:tab w:val="clear" w:pos="709"/>
          <w:tab w:val="clear" w:pos="851"/>
        </w:tabs>
        <w:spacing w:line="260" w:lineRule="atLeast"/>
        <w:ind w:left="426" w:hanging="1"/>
      </w:pPr>
      <w:r>
        <w:rPr>
          <w:b/>
          <w:color w:val="000000"/>
        </w:rPr>
        <w:t>Moties van afkeuring en</w:t>
      </w:r>
      <w:r>
        <w:rPr>
          <w:color w:val="000000"/>
        </w:rPr>
        <w:t xml:space="preserve"> </w:t>
      </w:r>
      <w:r>
        <w:rPr>
          <w:b/>
          <w:color w:val="000000"/>
        </w:rPr>
        <w:t>wantrouwen</w:t>
      </w:r>
      <w:r>
        <w:rPr>
          <w:color w:val="000000"/>
        </w:rPr>
        <w:t>, omdat daarmee niet alleen het functioneren van een minister ter discussie wordt gesteld maar vaak ook de politieke keuzes van het kabinet.</w:t>
      </w:r>
    </w:p>
    <w:p w14:paraId="2DA7C048" w14:textId="77777777" w:rsidR="009A76B3" w:rsidRDefault="009A76B3" w:rsidP="00AC5AF2">
      <w:pPr>
        <w:pStyle w:val="antw-nieuw"/>
        <w:tabs>
          <w:tab w:val="clear" w:pos="284"/>
          <w:tab w:val="clear" w:pos="425"/>
          <w:tab w:val="clear" w:pos="567"/>
          <w:tab w:val="clear" w:pos="709"/>
          <w:tab w:val="clear" w:pos="851"/>
        </w:tabs>
        <w:spacing w:line="260" w:lineRule="atLeast"/>
        <w:ind w:firstLine="0"/>
        <w:rPr>
          <w:iCs/>
          <w:color w:val="000000"/>
        </w:rPr>
      </w:pPr>
      <w:r>
        <w:rPr>
          <w:i/>
          <w:color w:val="000000"/>
        </w:rPr>
        <w:t>Als de meerderheid van de Kamer een motie van wantrouwen steunt, kan ze een minister of zelfs het hele kabinet laten vallen.</w:t>
      </w:r>
    </w:p>
    <w:p w14:paraId="1C2A728A" w14:textId="747E716F" w:rsidR="009A76B3" w:rsidRPr="00B364B7" w:rsidRDefault="009A76B3" w:rsidP="00EB2884">
      <w:pPr>
        <w:pStyle w:val="antw-nieuw"/>
        <w:tabs>
          <w:tab w:val="clear" w:pos="284"/>
          <w:tab w:val="clear" w:pos="425"/>
          <w:tab w:val="clear" w:pos="567"/>
          <w:tab w:val="clear" w:pos="709"/>
          <w:tab w:val="clear" w:pos="851"/>
        </w:tabs>
        <w:spacing w:line="260" w:lineRule="atLeast"/>
        <w:ind w:left="426" w:hanging="324"/>
      </w:pPr>
      <w:r>
        <w:rPr>
          <w:iCs/>
          <w:color w:val="000000"/>
        </w:rPr>
        <w:br w:type="page"/>
      </w:r>
      <w:r>
        <w:rPr>
          <w:bCs/>
        </w:rPr>
        <w:t>9</w:t>
      </w:r>
      <w:r>
        <w:tab/>
      </w:r>
      <w:r w:rsidRPr="007F4B0F">
        <w:rPr>
          <w:b/>
          <w:bCs/>
          <w:i/>
          <w:iCs/>
        </w:rPr>
        <w:t>HOE KOMT EEN WET TOT STAND?</w:t>
      </w:r>
      <w:r w:rsidR="00B364B7">
        <w:t xml:space="preserve">  blz. 91</w:t>
      </w:r>
    </w:p>
    <w:p w14:paraId="2378DEA4" w14:textId="77777777" w:rsidR="009A76B3" w:rsidRDefault="009A76B3" w:rsidP="00AC5AF2"/>
    <w:p w14:paraId="6F02107E" w14:textId="77777777" w:rsidR="009A76B3" w:rsidRDefault="009A76B3" w:rsidP="00AC5AF2">
      <w:pPr>
        <w:ind w:left="850" w:hanging="425"/>
      </w:pPr>
      <w:r>
        <w:t>a.</w:t>
      </w:r>
      <w:r>
        <w:tab/>
        <w:t xml:space="preserve">Een regel </w:t>
      </w:r>
      <w:r w:rsidRPr="004B17C2">
        <w:rPr>
          <w:color w:val="0A0A0A"/>
          <w:shd w:val="clear" w:color="auto" w:fill="FEFEFE"/>
        </w:rPr>
        <w:t>die tot stand gebracht wordt door rege</w:t>
      </w:r>
      <w:r>
        <w:rPr>
          <w:color w:val="0A0A0A"/>
          <w:shd w:val="clear" w:color="auto" w:fill="FEFEFE"/>
        </w:rPr>
        <w:t xml:space="preserve">ring en parlement </w:t>
      </w:r>
      <w:r w:rsidRPr="004B17C2">
        <w:rPr>
          <w:color w:val="0A0A0A"/>
          <w:shd w:val="clear" w:color="auto" w:fill="FEFEFE"/>
        </w:rPr>
        <w:t xml:space="preserve">via </w:t>
      </w:r>
      <w:r>
        <w:rPr>
          <w:color w:val="0A0A0A"/>
          <w:shd w:val="clear" w:color="auto" w:fill="FEFEFE"/>
        </w:rPr>
        <w:t>een procedure die in de grondwet is vastgelegd</w:t>
      </w:r>
      <w:r>
        <w:t xml:space="preserve">. </w:t>
      </w:r>
    </w:p>
    <w:p w14:paraId="3D3FA696" w14:textId="77777777" w:rsidR="009A76B3" w:rsidRDefault="009A76B3" w:rsidP="00AC5AF2">
      <w:pPr>
        <w:ind w:firstLine="425"/>
      </w:pPr>
      <w:r>
        <w:t>b.</w:t>
      </w:r>
      <w:r>
        <w:tab/>
        <w:t xml:space="preserve">Bij </w:t>
      </w:r>
      <w:r w:rsidRPr="00274F6D">
        <w:rPr>
          <w:b/>
          <w:bCs w:val="0"/>
        </w:rPr>
        <w:t>stap 2</w:t>
      </w:r>
      <w:r>
        <w:t xml:space="preserve">: zowel een minister als een Tweede Kamerlid kan een wetsvoorstel indienen. </w:t>
      </w:r>
    </w:p>
    <w:p w14:paraId="4DE6A939" w14:textId="77777777" w:rsidR="009A76B3" w:rsidRDefault="009A76B3" w:rsidP="00AC5AF2">
      <w:pPr>
        <w:ind w:left="850" w:hanging="425"/>
      </w:pPr>
      <w:r>
        <w:t>c.</w:t>
      </w:r>
      <w:r>
        <w:tab/>
        <w:t xml:space="preserve">Dat zijn </w:t>
      </w:r>
      <w:r w:rsidRPr="00274F6D">
        <w:rPr>
          <w:b/>
          <w:bCs w:val="0"/>
        </w:rPr>
        <w:t>ambtenaren</w:t>
      </w:r>
      <w:r>
        <w:t xml:space="preserve">: die helpen de minister bij de beleidsvoorbereiding en het schrijven van een wetsvoorstel. </w:t>
      </w:r>
    </w:p>
    <w:p w14:paraId="24F6DCA8" w14:textId="77777777" w:rsidR="009A76B3" w:rsidRDefault="009A76B3" w:rsidP="00AC5AF2">
      <w:pPr>
        <w:ind w:left="850"/>
      </w:pPr>
      <w:r w:rsidRPr="00274F6D">
        <w:rPr>
          <w:i/>
          <w:iCs/>
        </w:rPr>
        <w:t>Iedere minister heeft eigen ambtenaren die op het ministerie werken</w:t>
      </w:r>
      <w:r>
        <w:t xml:space="preserve">. </w:t>
      </w:r>
    </w:p>
    <w:p w14:paraId="2D7BD08E" w14:textId="77777777" w:rsidR="009A76B3" w:rsidRDefault="009A76B3" w:rsidP="00AC5AF2">
      <w:pPr>
        <w:ind w:firstLine="425"/>
      </w:pPr>
      <w:r>
        <w:t>d.</w:t>
      </w:r>
      <w:r>
        <w:tab/>
        <w:t xml:space="preserve">Dan komt het in de prullenbak terecht en moet er een nieuw wetsvoorstel komen. </w:t>
      </w:r>
    </w:p>
    <w:p w14:paraId="01FCA1EB" w14:textId="77777777" w:rsidR="009A76B3" w:rsidRDefault="009A76B3" w:rsidP="00AC5AF2">
      <w:pPr>
        <w:ind w:left="425" w:firstLine="425"/>
      </w:pPr>
      <w:r w:rsidRPr="00274F6D">
        <w:rPr>
          <w:i/>
          <w:iCs/>
        </w:rPr>
        <w:t>De Eerste Kamer kan een wet alleen goed- of afkeuren.</w:t>
      </w:r>
    </w:p>
    <w:p w14:paraId="53DC6F0A" w14:textId="77777777" w:rsidR="009A76B3" w:rsidRDefault="009A76B3" w:rsidP="00AC5AF2">
      <w:pPr>
        <w:ind w:left="850" w:hanging="425"/>
      </w:pPr>
      <w:r>
        <w:t xml:space="preserve">e. </w:t>
      </w:r>
      <w:r>
        <w:tab/>
        <w:t xml:space="preserve">Een amendement betekent een wijziging: dat houdt dus in dat de Tweede Kamer wil dat de minister het wetsvoorstel aanpast. Als er een meerderheid vóór stemt, moet het wetsvoorstel worden aangepast. Vervolgens wordt er in een later stadium over gestemd. </w:t>
      </w:r>
    </w:p>
    <w:p w14:paraId="4A9CB517" w14:textId="77777777" w:rsidR="009A76B3" w:rsidRDefault="009A76B3" w:rsidP="00AC5AF2">
      <w:pPr>
        <w:ind w:left="850" w:hanging="425"/>
      </w:pPr>
      <w:r>
        <w:t>f.</w:t>
      </w:r>
      <w:r>
        <w:tab/>
        <w:t>Dat gebeurt bij meerderheid van stemmen. Als er 76 of meer leden vóór zijn, wordt de wet aangenomen. Ze praten dus niet zolang door tot ze het eens zijn.</w:t>
      </w:r>
    </w:p>
    <w:p w14:paraId="78DC17C2" w14:textId="77777777" w:rsidR="009A76B3" w:rsidRDefault="009A76B3" w:rsidP="00AC5AF2">
      <w:pPr>
        <w:ind w:left="850" w:hanging="425"/>
        <w:rPr>
          <w:i/>
          <w:iCs/>
        </w:rPr>
      </w:pPr>
      <w:r>
        <w:t>g.</w:t>
      </w:r>
      <w:r>
        <w:tab/>
        <w:t>Omdat de koning onderdeel uitmaakt van de regering. Een van zijn taken is het ondertekenen van de wetten. Zonder handtekening is de wet niet geldig.</w:t>
      </w:r>
    </w:p>
    <w:p w14:paraId="2E88569A" w14:textId="77777777" w:rsidR="009A76B3" w:rsidRDefault="009A76B3" w:rsidP="00EB2884"/>
    <w:p w14:paraId="3F6F25CA" w14:textId="77777777" w:rsidR="009A76B3" w:rsidRPr="003B6218" w:rsidRDefault="009A76B3" w:rsidP="00AC5AF2">
      <w:pPr>
        <w:pStyle w:val="antw-nieuw"/>
        <w:tabs>
          <w:tab w:val="clear" w:pos="284"/>
          <w:tab w:val="clear" w:pos="425"/>
          <w:tab w:val="clear" w:pos="567"/>
          <w:tab w:val="clear" w:pos="709"/>
          <w:tab w:val="clear" w:pos="851"/>
        </w:tabs>
        <w:spacing w:line="260" w:lineRule="atLeast"/>
        <w:rPr>
          <w:color w:val="000000"/>
        </w:rPr>
      </w:pPr>
    </w:p>
    <w:p w14:paraId="26099A0A" w14:textId="77777777" w:rsidR="009A76B3" w:rsidRDefault="009A76B3" w:rsidP="00AC5AF2">
      <w:pPr>
        <w:pStyle w:val="antw-nieuw"/>
        <w:tabs>
          <w:tab w:val="clear" w:pos="284"/>
          <w:tab w:val="clear" w:pos="425"/>
          <w:tab w:val="clear" w:pos="567"/>
          <w:tab w:val="clear" w:pos="709"/>
          <w:tab w:val="clear" w:pos="851"/>
        </w:tabs>
        <w:spacing w:line="260" w:lineRule="atLeast"/>
        <w:ind w:left="426" w:hanging="426"/>
      </w:pPr>
      <w:r>
        <w:rPr>
          <w:color w:val="000000"/>
        </w:rPr>
        <w:t>10</w:t>
      </w:r>
      <w:r>
        <w:rPr>
          <w:color w:val="000000"/>
        </w:rPr>
        <w:tab/>
      </w:r>
      <w:r>
        <w:rPr>
          <w:b/>
          <w:i/>
          <w:iCs/>
          <w:caps/>
          <w:color w:val="000000"/>
        </w:rPr>
        <w:t>Wat hoort bij wat?</w:t>
      </w:r>
      <w:r>
        <w:rPr>
          <w:color w:val="000000"/>
        </w:rPr>
        <w:t xml:space="preserve">  blz. </w:t>
      </w:r>
      <w:r w:rsidR="00B364B7">
        <w:rPr>
          <w:color w:val="000000"/>
        </w:rPr>
        <w:t>91</w:t>
      </w:r>
    </w:p>
    <w:p w14:paraId="59673B70" w14:textId="77777777" w:rsidR="009A76B3" w:rsidRDefault="009A76B3" w:rsidP="00AC5AF2">
      <w:pPr>
        <w:pStyle w:val="antw-nieuw"/>
        <w:tabs>
          <w:tab w:val="clear" w:pos="284"/>
          <w:tab w:val="clear" w:pos="425"/>
          <w:tab w:val="clear" w:pos="567"/>
          <w:tab w:val="clear" w:pos="709"/>
          <w:tab w:val="clear" w:pos="851"/>
        </w:tabs>
        <w:spacing w:line="260" w:lineRule="atLeast"/>
        <w:ind w:left="426" w:hanging="426"/>
        <w:rPr>
          <w:color w:val="000000"/>
        </w:rPr>
      </w:pPr>
    </w:p>
    <w:tbl>
      <w:tblPr>
        <w:tblW w:w="0" w:type="auto"/>
        <w:tblInd w:w="425" w:type="dxa"/>
        <w:tblLayout w:type="fixed"/>
        <w:tblLook w:val="0000" w:firstRow="0" w:lastRow="0" w:firstColumn="0" w:lastColumn="0" w:noHBand="0" w:noVBand="0"/>
      </w:tblPr>
      <w:tblGrid>
        <w:gridCol w:w="2817"/>
        <w:gridCol w:w="494"/>
        <w:gridCol w:w="5391"/>
      </w:tblGrid>
      <w:tr w:rsidR="009A76B3" w14:paraId="26329285" w14:textId="77777777" w:rsidTr="00EB2884">
        <w:tc>
          <w:tcPr>
            <w:tcW w:w="2817" w:type="dxa"/>
          </w:tcPr>
          <w:p w14:paraId="68600E4D"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color w:val="000000"/>
              </w:rPr>
              <w:t>Eerste Kamer</w:t>
            </w:r>
          </w:p>
        </w:tc>
        <w:tc>
          <w:tcPr>
            <w:tcW w:w="494" w:type="dxa"/>
          </w:tcPr>
          <w:p w14:paraId="48119F47"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color w:val="000000"/>
              </w:rPr>
              <w:t>b.</w:t>
            </w:r>
          </w:p>
        </w:tc>
        <w:tc>
          <w:tcPr>
            <w:tcW w:w="5391" w:type="dxa"/>
          </w:tcPr>
          <w:p w14:paraId="67183192"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color w:val="000000"/>
              </w:rPr>
              <w:t>Wordt ook wel Senaat genoemd.</w:t>
            </w:r>
          </w:p>
        </w:tc>
      </w:tr>
      <w:tr w:rsidR="009A76B3" w14:paraId="561B1AA8" w14:textId="77777777" w:rsidTr="00EB2884">
        <w:tc>
          <w:tcPr>
            <w:tcW w:w="2817" w:type="dxa"/>
          </w:tcPr>
          <w:p w14:paraId="7D2BC20B"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color w:val="000000"/>
              </w:rPr>
              <w:t>Fractie</w:t>
            </w:r>
          </w:p>
        </w:tc>
        <w:tc>
          <w:tcPr>
            <w:tcW w:w="494" w:type="dxa"/>
          </w:tcPr>
          <w:p w14:paraId="12C01603"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color w:val="000000"/>
              </w:rPr>
              <w:t>f.</w:t>
            </w:r>
          </w:p>
        </w:tc>
        <w:tc>
          <w:tcPr>
            <w:tcW w:w="5391" w:type="dxa"/>
          </w:tcPr>
          <w:p w14:paraId="6E1927DC"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color w:val="000000"/>
              </w:rPr>
              <w:t>Groep vertegenwoordigers van een politieke partij.</w:t>
            </w:r>
          </w:p>
        </w:tc>
      </w:tr>
      <w:tr w:rsidR="009A76B3" w14:paraId="65376B88" w14:textId="77777777" w:rsidTr="00EB2884">
        <w:tc>
          <w:tcPr>
            <w:tcW w:w="2817" w:type="dxa"/>
          </w:tcPr>
          <w:p w14:paraId="68DA830F"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color w:val="000000"/>
              </w:rPr>
              <w:t>Kabinet</w:t>
            </w:r>
          </w:p>
        </w:tc>
        <w:tc>
          <w:tcPr>
            <w:tcW w:w="494" w:type="dxa"/>
          </w:tcPr>
          <w:p w14:paraId="21E2C319"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color w:val="000000"/>
              </w:rPr>
              <w:t>c.</w:t>
            </w:r>
          </w:p>
        </w:tc>
        <w:tc>
          <w:tcPr>
            <w:tcW w:w="5391" w:type="dxa"/>
          </w:tcPr>
          <w:p w14:paraId="13635819"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color w:val="000000"/>
              </w:rPr>
              <w:t>Ministers en staatssecretarissen.</w:t>
            </w:r>
          </w:p>
        </w:tc>
      </w:tr>
      <w:tr w:rsidR="009A76B3" w14:paraId="65FCC63D" w14:textId="77777777" w:rsidTr="00EB2884">
        <w:tc>
          <w:tcPr>
            <w:tcW w:w="2817" w:type="dxa"/>
          </w:tcPr>
          <w:p w14:paraId="1A251FF1"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color w:val="000000"/>
              </w:rPr>
              <w:t>Regering</w:t>
            </w:r>
          </w:p>
        </w:tc>
        <w:tc>
          <w:tcPr>
            <w:tcW w:w="494" w:type="dxa"/>
          </w:tcPr>
          <w:p w14:paraId="1D472ABB"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color w:val="000000"/>
              </w:rPr>
              <w:t>h.</w:t>
            </w:r>
          </w:p>
        </w:tc>
        <w:tc>
          <w:tcPr>
            <w:tcW w:w="5391" w:type="dxa"/>
          </w:tcPr>
          <w:p w14:paraId="4E3F1B07"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color w:val="000000"/>
              </w:rPr>
              <w:t>Koning en ministers.</w:t>
            </w:r>
          </w:p>
        </w:tc>
      </w:tr>
      <w:tr w:rsidR="009A76B3" w14:paraId="713C1BBA" w14:textId="77777777" w:rsidTr="00EB2884">
        <w:tc>
          <w:tcPr>
            <w:tcW w:w="2817" w:type="dxa"/>
          </w:tcPr>
          <w:p w14:paraId="2D4E052D"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color w:val="000000"/>
              </w:rPr>
              <w:t>Staatssecretaris</w:t>
            </w:r>
          </w:p>
        </w:tc>
        <w:tc>
          <w:tcPr>
            <w:tcW w:w="494" w:type="dxa"/>
          </w:tcPr>
          <w:p w14:paraId="25296238"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color w:val="000000"/>
              </w:rPr>
              <w:t>g.</w:t>
            </w:r>
          </w:p>
        </w:tc>
        <w:tc>
          <w:tcPr>
            <w:tcW w:w="5391" w:type="dxa"/>
          </w:tcPr>
          <w:p w14:paraId="3FA9D423"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color w:val="000000"/>
              </w:rPr>
              <w:t>Ondersteunt  een minister bij het politiek leiden van een ministerie.</w:t>
            </w:r>
          </w:p>
        </w:tc>
      </w:tr>
      <w:tr w:rsidR="009A76B3" w14:paraId="1001E99D" w14:textId="77777777" w:rsidTr="00EB2884">
        <w:tc>
          <w:tcPr>
            <w:tcW w:w="2817" w:type="dxa"/>
          </w:tcPr>
          <w:p w14:paraId="2A00A6AF"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color w:val="000000"/>
              </w:rPr>
              <w:t>Oppositie</w:t>
            </w:r>
          </w:p>
        </w:tc>
        <w:tc>
          <w:tcPr>
            <w:tcW w:w="494" w:type="dxa"/>
          </w:tcPr>
          <w:p w14:paraId="760741A4"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color w:val="000000"/>
              </w:rPr>
              <w:t>a.</w:t>
            </w:r>
          </w:p>
        </w:tc>
        <w:tc>
          <w:tcPr>
            <w:tcW w:w="5391" w:type="dxa"/>
          </w:tcPr>
          <w:p w14:paraId="0F6E2804"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color w:val="000000"/>
              </w:rPr>
              <w:t>Politieke partijen die niet in de regering zitten.</w:t>
            </w:r>
          </w:p>
        </w:tc>
      </w:tr>
      <w:tr w:rsidR="009A76B3" w14:paraId="78A718D8" w14:textId="77777777" w:rsidTr="00EB2884">
        <w:tc>
          <w:tcPr>
            <w:tcW w:w="2817" w:type="dxa"/>
          </w:tcPr>
          <w:p w14:paraId="346BDC71"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color w:val="000000"/>
              </w:rPr>
              <w:t>Formateur</w:t>
            </w:r>
          </w:p>
        </w:tc>
        <w:tc>
          <w:tcPr>
            <w:tcW w:w="494" w:type="dxa"/>
          </w:tcPr>
          <w:p w14:paraId="28F49B91"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color w:val="000000"/>
              </w:rPr>
              <w:t>d.</w:t>
            </w:r>
          </w:p>
        </w:tc>
        <w:tc>
          <w:tcPr>
            <w:tcW w:w="5391" w:type="dxa"/>
          </w:tcPr>
          <w:p w14:paraId="4B00CC36"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color w:val="000000"/>
              </w:rPr>
              <w:t>Zoekt geschikte ministers en staatssecretarissen bij elkaar.</w:t>
            </w:r>
          </w:p>
        </w:tc>
      </w:tr>
      <w:tr w:rsidR="009A76B3" w14:paraId="044D1217" w14:textId="77777777" w:rsidTr="00EB2884">
        <w:tc>
          <w:tcPr>
            <w:tcW w:w="2817" w:type="dxa"/>
          </w:tcPr>
          <w:p w14:paraId="3D70FF85"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color w:val="000000"/>
              </w:rPr>
              <w:t>Tweede Kamer</w:t>
            </w:r>
          </w:p>
        </w:tc>
        <w:tc>
          <w:tcPr>
            <w:tcW w:w="494" w:type="dxa"/>
          </w:tcPr>
          <w:p w14:paraId="33075E45"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color w:val="000000"/>
              </w:rPr>
              <w:t>e.</w:t>
            </w:r>
          </w:p>
        </w:tc>
        <w:tc>
          <w:tcPr>
            <w:tcW w:w="5391" w:type="dxa"/>
          </w:tcPr>
          <w:p w14:paraId="3CB84573"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color w:val="000000"/>
              </w:rPr>
              <w:t>De leden worden rechtstreeks gekozen.</w:t>
            </w:r>
          </w:p>
        </w:tc>
      </w:tr>
    </w:tbl>
    <w:p w14:paraId="1BBBB082" w14:textId="77777777" w:rsidR="009A76B3" w:rsidRDefault="009A76B3" w:rsidP="00AC5AF2">
      <w:pPr>
        <w:rPr>
          <w:color w:val="000000"/>
          <w:szCs w:val="22"/>
          <w:lang w:eastAsia="en-US"/>
        </w:rPr>
      </w:pPr>
    </w:p>
    <w:p w14:paraId="0A6F2EE4" w14:textId="77777777" w:rsidR="009A76B3" w:rsidRDefault="009A76B3" w:rsidP="00AC5AF2">
      <w:pPr>
        <w:pStyle w:val="antw-nieuw"/>
        <w:tabs>
          <w:tab w:val="clear" w:pos="284"/>
          <w:tab w:val="clear" w:pos="425"/>
          <w:tab w:val="clear" w:pos="567"/>
          <w:tab w:val="clear" w:pos="709"/>
          <w:tab w:val="clear" w:pos="851"/>
        </w:tabs>
        <w:spacing w:line="260" w:lineRule="atLeast"/>
      </w:pPr>
      <w:r>
        <w:rPr>
          <w:color w:val="000000"/>
        </w:rPr>
        <w:br w:type="page"/>
        <w:t>11</w:t>
      </w:r>
      <w:r>
        <w:rPr>
          <w:color w:val="000000"/>
        </w:rPr>
        <w:tab/>
      </w:r>
      <w:r>
        <w:rPr>
          <w:b/>
          <w:i/>
          <w:iCs/>
          <w:caps/>
          <w:color w:val="000000"/>
        </w:rPr>
        <w:t>Rechten van het parlement</w:t>
      </w:r>
      <w:r>
        <w:rPr>
          <w:i/>
          <w:iCs/>
          <w:caps/>
          <w:color w:val="000000"/>
        </w:rPr>
        <w:t xml:space="preserve">  </w:t>
      </w:r>
      <w:r>
        <w:rPr>
          <w:color w:val="000000"/>
        </w:rPr>
        <w:t xml:space="preserve">blz. </w:t>
      </w:r>
      <w:r w:rsidR="00B364B7">
        <w:rPr>
          <w:color w:val="000000"/>
        </w:rPr>
        <w:t>92</w:t>
      </w:r>
    </w:p>
    <w:p w14:paraId="66669520"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rPr>
          <w:color w:val="000000"/>
        </w:rPr>
      </w:pPr>
    </w:p>
    <w:tbl>
      <w:tblPr>
        <w:tblW w:w="0" w:type="auto"/>
        <w:tblInd w:w="425" w:type="dxa"/>
        <w:tblLayout w:type="fixed"/>
        <w:tblCellMar>
          <w:left w:w="70" w:type="dxa"/>
          <w:right w:w="70" w:type="dxa"/>
        </w:tblCellMar>
        <w:tblLook w:val="0000" w:firstRow="0" w:lastRow="0" w:firstColumn="0" w:lastColumn="0" w:noHBand="0" w:noVBand="0"/>
      </w:tblPr>
      <w:tblGrid>
        <w:gridCol w:w="5457"/>
        <w:gridCol w:w="163"/>
        <w:gridCol w:w="2956"/>
      </w:tblGrid>
      <w:tr w:rsidR="009A76B3" w14:paraId="49680570" w14:textId="77777777" w:rsidTr="00EB2884">
        <w:trPr>
          <w:trHeight w:val="567"/>
        </w:trPr>
        <w:tc>
          <w:tcPr>
            <w:tcW w:w="5457" w:type="dxa"/>
          </w:tcPr>
          <w:p w14:paraId="0873E497" w14:textId="77777777" w:rsidR="009A76B3" w:rsidRDefault="009A76B3" w:rsidP="00AC5AF2">
            <w:pPr>
              <w:pStyle w:val="antw-nieuw"/>
              <w:tabs>
                <w:tab w:val="clear" w:pos="284"/>
                <w:tab w:val="clear" w:pos="425"/>
                <w:tab w:val="clear" w:pos="567"/>
                <w:tab w:val="clear" w:pos="709"/>
                <w:tab w:val="clear" w:pos="851"/>
              </w:tabs>
              <w:spacing w:line="260" w:lineRule="atLeast"/>
              <w:ind w:left="355" w:hanging="355"/>
            </w:pPr>
            <w:r>
              <w:rPr>
                <w:rFonts w:ascii="Arial Narrow" w:hAnsi="Arial Narrow"/>
                <w:color w:val="000000"/>
              </w:rPr>
              <w:t>1.</w:t>
            </w:r>
            <w:r>
              <w:rPr>
                <w:rFonts w:ascii="Arial Narrow" w:hAnsi="Arial Narrow"/>
                <w:color w:val="000000"/>
              </w:rPr>
              <w:tab/>
              <w:t>Een Kamerlid is het grotendeels eens met een wetsontwerp, maar stelt een kleine wijziging voor.</w:t>
            </w:r>
          </w:p>
        </w:tc>
        <w:tc>
          <w:tcPr>
            <w:tcW w:w="163" w:type="dxa"/>
            <w:tcBorders>
              <w:left w:val="single" w:sz="4" w:space="0" w:color="000000"/>
            </w:tcBorders>
          </w:tcPr>
          <w:p w14:paraId="611520E9"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sz w:val="12"/>
              </w:rPr>
            </w:pPr>
          </w:p>
        </w:tc>
        <w:tc>
          <w:tcPr>
            <w:tcW w:w="2956" w:type="dxa"/>
            <w:tcBorders>
              <w:bottom w:val="single" w:sz="4" w:space="0" w:color="000000"/>
            </w:tcBorders>
          </w:tcPr>
          <w:p w14:paraId="029C835C"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rFonts w:ascii="Arial Narrow" w:hAnsi="Arial Narrow"/>
                <w:color w:val="000000"/>
              </w:rPr>
              <w:t>Het recht van amendement.</w:t>
            </w:r>
          </w:p>
        </w:tc>
      </w:tr>
      <w:tr w:rsidR="009A76B3" w14:paraId="2D3CB5B1" w14:textId="77777777" w:rsidTr="00EB2884">
        <w:trPr>
          <w:trHeight w:val="567"/>
        </w:trPr>
        <w:tc>
          <w:tcPr>
            <w:tcW w:w="5457" w:type="dxa"/>
          </w:tcPr>
          <w:p w14:paraId="36A56931" w14:textId="77777777" w:rsidR="009A76B3" w:rsidRDefault="009A76B3" w:rsidP="00AC5AF2">
            <w:pPr>
              <w:pStyle w:val="antw-nieuw"/>
              <w:tabs>
                <w:tab w:val="clear" w:pos="284"/>
                <w:tab w:val="clear" w:pos="425"/>
                <w:tab w:val="clear" w:pos="567"/>
                <w:tab w:val="clear" w:pos="709"/>
                <w:tab w:val="clear" w:pos="851"/>
              </w:tabs>
              <w:spacing w:line="260" w:lineRule="atLeast"/>
              <w:ind w:left="355" w:hanging="355"/>
            </w:pPr>
            <w:r>
              <w:rPr>
                <w:rFonts w:ascii="Arial Narrow" w:hAnsi="Arial Narrow"/>
                <w:color w:val="000000"/>
              </w:rPr>
              <w:t>2.</w:t>
            </w:r>
            <w:r>
              <w:rPr>
                <w:rFonts w:ascii="Arial Narrow" w:hAnsi="Arial Narrow"/>
                <w:color w:val="000000"/>
              </w:rPr>
              <w:tab/>
              <w:t xml:space="preserve">De Kamer eist dat de geplande uitgaven voor de bouw van een nieuw ministerie met 30 procent worden verlaagd. </w:t>
            </w:r>
          </w:p>
        </w:tc>
        <w:tc>
          <w:tcPr>
            <w:tcW w:w="163" w:type="dxa"/>
            <w:tcBorders>
              <w:left w:val="single" w:sz="4" w:space="0" w:color="000000"/>
            </w:tcBorders>
          </w:tcPr>
          <w:p w14:paraId="02C13C92"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sz w:val="12"/>
              </w:rPr>
            </w:pPr>
          </w:p>
        </w:tc>
        <w:tc>
          <w:tcPr>
            <w:tcW w:w="2956" w:type="dxa"/>
            <w:tcBorders>
              <w:top w:val="single" w:sz="4" w:space="0" w:color="000000"/>
              <w:bottom w:val="single" w:sz="4" w:space="0" w:color="000000"/>
            </w:tcBorders>
          </w:tcPr>
          <w:p w14:paraId="4A3D5041"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rFonts w:ascii="Arial Narrow" w:hAnsi="Arial Narrow"/>
                <w:color w:val="000000"/>
              </w:rPr>
              <w:t>Het budgetrecht.</w:t>
            </w:r>
          </w:p>
        </w:tc>
      </w:tr>
      <w:tr w:rsidR="009A76B3" w14:paraId="5E9CB6C2" w14:textId="77777777" w:rsidTr="00EB2884">
        <w:trPr>
          <w:trHeight w:val="567"/>
        </w:trPr>
        <w:tc>
          <w:tcPr>
            <w:tcW w:w="5457" w:type="dxa"/>
          </w:tcPr>
          <w:p w14:paraId="0D131D3F" w14:textId="77777777" w:rsidR="009A76B3" w:rsidRDefault="009A76B3" w:rsidP="00AC5AF2">
            <w:pPr>
              <w:pStyle w:val="antw-nieuw"/>
              <w:tabs>
                <w:tab w:val="clear" w:pos="284"/>
                <w:tab w:val="clear" w:pos="425"/>
                <w:tab w:val="clear" w:pos="567"/>
                <w:tab w:val="clear" w:pos="709"/>
                <w:tab w:val="clear" w:pos="851"/>
              </w:tabs>
              <w:spacing w:line="260" w:lineRule="atLeast"/>
              <w:ind w:left="355" w:hanging="355"/>
            </w:pPr>
            <w:r>
              <w:rPr>
                <w:rFonts w:ascii="Arial Narrow" w:hAnsi="Arial Narrow"/>
                <w:color w:val="000000"/>
              </w:rPr>
              <w:t>3.</w:t>
            </w:r>
            <w:r>
              <w:rPr>
                <w:rFonts w:ascii="Arial Narrow" w:hAnsi="Arial Narrow"/>
                <w:color w:val="000000"/>
              </w:rPr>
              <w:tab/>
              <w:t>De Kamer wil een grondig onderzoek naar de gevolgen van de gaswinning voor de bewoners in Groningen.</w:t>
            </w:r>
          </w:p>
        </w:tc>
        <w:tc>
          <w:tcPr>
            <w:tcW w:w="163" w:type="dxa"/>
            <w:tcBorders>
              <w:left w:val="single" w:sz="4" w:space="0" w:color="000000"/>
            </w:tcBorders>
          </w:tcPr>
          <w:p w14:paraId="3155BA7A"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sz w:val="12"/>
              </w:rPr>
            </w:pPr>
          </w:p>
        </w:tc>
        <w:tc>
          <w:tcPr>
            <w:tcW w:w="2956" w:type="dxa"/>
            <w:tcBorders>
              <w:top w:val="single" w:sz="4" w:space="0" w:color="000000"/>
              <w:bottom w:val="single" w:sz="4" w:space="0" w:color="000000"/>
            </w:tcBorders>
          </w:tcPr>
          <w:p w14:paraId="40DFA3D3"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rFonts w:ascii="Arial Narrow" w:hAnsi="Arial Narrow"/>
                <w:color w:val="000000"/>
              </w:rPr>
              <w:t>Het recht van onderzoek en parlementaire enquête.</w:t>
            </w:r>
          </w:p>
        </w:tc>
      </w:tr>
      <w:tr w:rsidR="009A76B3" w14:paraId="6A8CE16E" w14:textId="77777777" w:rsidTr="00EB2884">
        <w:trPr>
          <w:trHeight w:val="567"/>
        </w:trPr>
        <w:tc>
          <w:tcPr>
            <w:tcW w:w="5457" w:type="dxa"/>
          </w:tcPr>
          <w:p w14:paraId="3D1C19E7" w14:textId="77777777" w:rsidR="009A76B3" w:rsidRDefault="009A76B3" w:rsidP="00AC5AF2">
            <w:pPr>
              <w:pStyle w:val="antw-nieuw"/>
              <w:tabs>
                <w:tab w:val="clear" w:pos="284"/>
                <w:tab w:val="clear" w:pos="425"/>
                <w:tab w:val="clear" w:pos="567"/>
                <w:tab w:val="clear" w:pos="709"/>
                <w:tab w:val="clear" w:pos="851"/>
              </w:tabs>
              <w:spacing w:line="260" w:lineRule="atLeast"/>
              <w:ind w:left="355" w:hanging="355"/>
            </w:pPr>
            <w:r>
              <w:rPr>
                <w:rFonts w:ascii="Arial Narrow" w:hAnsi="Arial Narrow"/>
                <w:color w:val="000000"/>
              </w:rPr>
              <w:t>4.</w:t>
            </w:r>
            <w:r>
              <w:rPr>
                <w:rFonts w:ascii="Arial Narrow" w:hAnsi="Arial Narrow"/>
                <w:color w:val="000000"/>
              </w:rPr>
              <w:tab/>
              <w:t>Een Kamerlid heeft een omvangrijk plan voor een wet om werkloze jongeren sneller aan een baan te helpen.</w:t>
            </w:r>
          </w:p>
        </w:tc>
        <w:tc>
          <w:tcPr>
            <w:tcW w:w="163" w:type="dxa"/>
            <w:tcBorders>
              <w:left w:val="single" w:sz="4" w:space="0" w:color="000000"/>
            </w:tcBorders>
          </w:tcPr>
          <w:p w14:paraId="7A1A7C32"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sz w:val="12"/>
              </w:rPr>
            </w:pPr>
          </w:p>
        </w:tc>
        <w:tc>
          <w:tcPr>
            <w:tcW w:w="2956" w:type="dxa"/>
            <w:tcBorders>
              <w:top w:val="single" w:sz="4" w:space="0" w:color="000000"/>
              <w:bottom w:val="single" w:sz="4" w:space="0" w:color="000000"/>
            </w:tcBorders>
          </w:tcPr>
          <w:p w14:paraId="651B7CBA"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rFonts w:ascii="Arial Narrow" w:hAnsi="Arial Narrow"/>
                <w:color w:val="000000"/>
              </w:rPr>
              <w:t>Het recht van initiatief.</w:t>
            </w:r>
          </w:p>
        </w:tc>
      </w:tr>
      <w:tr w:rsidR="009A76B3" w14:paraId="29495C6D" w14:textId="77777777" w:rsidTr="00EB2884">
        <w:trPr>
          <w:trHeight w:val="567"/>
        </w:trPr>
        <w:tc>
          <w:tcPr>
            <w:tcW w:w="5457" w:type="dxa"/>
          </w:tcPr>
          <w:p w14:paraId="39B12E73" w14:textId="77777777" w:rsidR="009A76B3" w:rsidRDefault="009A76B3" w:rsidP="00AC5AF2">
            <w:pPr>
              <w:pStyle w:val="antw-nieuw"/>
              <w:tabs>
                <w:tab w:val="clear" w:pos="284"/>
                <w:tab w:val="clear" w:pos="425"/>
                <w:tab w:val="clear" w:pos="567"/>
                <w:tab w:val="clear" w:pos="709"/>
                <w:tab w:val="clear" w:pos="851"/>
              </w:tabs>
              <w:spacing w:line="260" w:lineRule="atLeast"/>
              <w:ind w:left="355" w:hanging="355"/>
            </w:pPr>
            <w:r>
              <w:rPr>
                <w:rFonts w:ascii="Arial Narrow" w:hAnsi="Arial Narrow"/>
                <w:color w:val="000000"/>
              </w:rPr>
              <w:t>5.</w:t>
            </w:r>
            <w:r>
              <w:rPr>
                <w:rFonts w:ascii="Arial Narrow" w:hAnsi="Arial Narrow"/>
                <w:color w:val="000000"/>
              </w:rPr>
              <w:tab/>
              <w:t>Een Kamerlid informeert bij een minister over de trage administratieve afhandeling van de studiefinanciering.</w:t>
            </w:r>
          </w:p>
        </w:tc>
        <w:tc>
          <w:tcPr>
            <w:tcW w:w="163" w:type="dxa"/>
            <w:tcBorders>
              <w:left w:val="single" w:sz="4" w:space="0" w:color="000000"/>
            </w:tcBorders>
          </w:tcPr>
          <w:p w14:paraId="5D4FC46C"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sz w:val="12"/>
              </w:rPr>
            </w:pPr>
          </w:p>
        </w:tc>
        <w:tc>
          <w:tcPr>
            <w:tcW w:w="2956" w:type="dxa"/>
            <w:tcBorders>
              <w:top w:val="single" w:sz="4" w:space="0" w:color="000000"/>
              <w:bottom w:val="single" w:sz="4" w:space="0" w:color="000000"/>
            </w:tcBorders>
          </w:tcPr>
          <w:p w14:paraId="582F4A7C"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rFonts w:ascii="Arial Narrow" w:hAnsi="Arial Narrow"/>
                <w:color w:val="000000"/>
              </w:rPr>
              <w:t>Het recht om vragen te stellen.</w:t>
            </w:r>
          </w:p>
        </w:tc>
      </w:tr>
      <w:tr w:rsidR="009A76B3" w14:paraId="275F1BCB" w14:textId="77777777" w:rsidTr="00EB2884">
        <w:trPr>
          <w:trHeight w:val="567"/>
        </w:trPr>
        <w:tc>
          <w:tcPr>
            <w:tcW w:w="5457" w:type="dxa"/>
          </w:tcPr>
          <w:p w14:paraId="7E6B9238" w14:textId="77777777" w:rsidR="009A76B3" w:rsidRDefault="009A76B3" w:rsidP="00AC5AF2">
            <w:pPr>
              <w:pStyle w:val="antw-nieuw"/>
              <w:tabs>
                <w:tab w:val="clear" w:pos="284"/>
                <w:tab w:val="clear" w:pos="425"/>
                <w:tab w:val="clear" w:pos="567"/>
                <w:tab w:val="clear" w:pos="709"/>
                <w:tab w:val="clear" w:pos="851"/>
              </w:tabs>
              <w:spacing w:line="260" w:lineRule="atLeast"/>
              <w:ind w:left="355" w:hanging="355"/>
            </w:pPr>
            <w:r>
              <w:rPr>
                <w:rFonts w:ascii="Arial Narrow" w:hAnsi="Arial Narrow"/>
                <w:color w:val="000000"/>
              </w:rPr>
              <w:t>6.</w:t>
            </w:r>
            <w:r>
              <w:rPr>
                <w:rFonts w:ascii="Arial Narrow" w:hAnsi="Arial Narrow"/>
                <w:color w:val="000000"/>
              </w:rPr>
              <w:tab/>
              <w:t>Veel Kamerleden zijn ontevreden over de uitvoering van het asielbeleid en willen dat de regering daar meer aandacht aan besteed.</w:t>
            </w:r>
          </w:p>
        </w:tc>
        <w:tc>
          <w:tcPr>
            <w:tcW w:w="163" w:type="dxa"/>
            <w:tcBorders>
              <w:left w:val="single" w:sz="4" w:space="0" w:color="000000"/>
            </w:tcBorders>
          </w:tcPr>
          <w:p w14:paraId="7FD55943"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sz w:val="12"/>
              </w:rPr>
            </w:pPr>
          </w:p>
        </w:tc>
        <w:tc>
          <w:tcPr>
            <w:tcW w:w="2956" w:type="dxa"/>
            <w:tcBorders>
              <w:top w:val="single" w:sz="4" w:space="0" w:color="000000"/>
              <w:bottom w:val="single" w:sz="4" w:space="0" w:color="000000"/>
            </w:tcBorders>
          </w:tcPr>
          <w:p w14:paraId="36CE6756"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rFonts w:ascii="Arial Narrow" w:hAnsi="Arial Narrow"/>
                <w:color w:val="000000"/>
              </w:rPr>
              <w:t xml:space="preserve">Het recht van motie </w:t>
            </w:r>
            <w:r>
              <w:rPr>
                <w:rFonts w:ascii="Arial Narrow" w:hAnsi="Arial Narrow"/>
                <w:i/>
                <w:color w:val="000000"/>
              </w:rPr>
              <w:t>(motie van afkeuring).</w:t>
            </w:r>
          </w:p>
        </w:tc>
      </w:tr>
      <w:tr w:rsidR="009A76B3" w14:paraId="543A8253" w14:textId="77777777" w:rsidTr="00EB2884">
        <w:trPr>
          <w:trHeight w:val="567"/>
        </w:trPr>
        <w:tc>
          <w:tcPr>
            <w:tcW w:w="5457" w:type="dxa"/>
          </w:tcPr>
          <w:p w14:paraId="06BA1484" w14:textId="77777777" w:rsidR="009A76B3" w:rsidRDefault="009A76B3" w:rsidP="00AC5AF2">
            <w:pPr>
              <w:pStyle w:val="antw-nieuw"/>
              <w:tabs>
                <w:tab w:val="clear" w:pos="284"/>
                <w:tab w:val="clear" w:pos="425"/>
                <w:tab w:val="clear" w:pos="567"/>
                <w:tab w:val="clear" w:pos="709"/>
                <w:tab w:val="clear" w:pos="851"/>
              </w:tabs>
              <w:spacing w:line="260" w:lineRule="atLeast"/>
              <w:ind w:left="355" w:hanging="355"/>
            </w:pPr>
            <w:r>
              <w:rPr>
                <w:rFonts w:ascii="Arial Narrow" w:hAnsi="Arial Narrow"/>
                <w:color w:val="000000"/>
              </w:rPr>
              <w:t>7.</w:t>
            </w:r>
            <w:r>
              <w:rPr>
                <w:rFonts w:ascii="Arial Narrow" w:hAnsi="Arial Narrow"/>
                <w:color w:val="000000"/>
              </w:rPr>
              <w:tab/>
              <w:t>De Kamer spreekt uit geen vertrouwen meer te hebben in de minister van Justitie nadat hij de coronamaatregelen heeft overtreden.</w:t>
            </w:r>
          </w:p>
        </w:tc>
        <w:tc>
          <w:tcPr>
            <w:tcW w:w="163" w:type="dxa"/>
            <w:tcBorders>
              <w:left w:val="single" w:sz="4" w:space="0" w:color="000000"/>
            </w:tcBorders>
          </w:tcPr>
          <w:p w14:paraId="2BB1B04B"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sz w:val="12"/>
              </w:rPr>
            </w:pPr>
          </w:p>
        </w:tc>
        <w:tc>
          <w:tcPr>
            <w:tcW w:w="2956" w:type="dxa"/>
            <w:tcBorders>
              <w:top w:val="single" w:sz="4" w:space="0" w:color="000000"/>
            </w:tcBorders>
          </w:tcPr>
          <w:p w14:paraId="5AC50AC1"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rFonts w:ascii="Arial Narrow" w:hAnsi="Arial Narrow"/>
                <w:color w:val="000000"/>
              </w:rPr>
              <w:t xml:space="preserve">Het recht van motie </w:t>
            </w:r>
            <w:r>
              <w:rPr>
                <w:rFonts w:ascii="Arial Narrow" w:hAnsi="Arial Narrow"/>
                <w:i/>
                <w:color w:val="000000"/>
              </w:rPr>
              <w:t>(motie van wantrouwen).</w:t>
            </w:r>
          </w:p>
        </w:tc>
      </w:tr>
    </w:tbl>
    <w:p w14:paraId="63A69FCA"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rPr>
          <w:color w:val="000000"/>
        </w:rPr>
      </w:pPr>
    </w:p>
    <w:p w14:paraId="0A4CE8F8"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rPr>
          <w:color w:val="000000"/>
        </w:rPr>
      </w:pPr>
    </w:p>
    <w:p w14:paraId="43922ABD" w14:textId="77777777" w:rsidR="009A76B3" w:rsidRDefault="009A76B3" w:rsidP="00AC5AF2">
      <w:pPr>
        <w:pStyle w:val="antw-nieuw"/>
        <w:tabs>
          <w:tab w:val="clear" w:pos="284"/>
          <w:tab w:val="clear" w:pos="425"/>
          <w:tab w:val="clear" w:pos="567"/>
          <w:tab w:val="clear" w:pos="709"/>
          <w:tab w:val="clear" w:pos="851"/>
        </w:tabs>
        <w:spacing w:line="260" w:lineRule="atLeast"/>
        <w:ind w:left="426" w:hanging="426"/>
      </w:pPr>
      <w:r w:rsidRPr="00340E06">
        <w:t>1</w:t>
      </w:r>
      <w:r>
        <w:t>2</w:t>
      </w:r>
      <w:r w:rsidRPr="00340E06">
        <w:tab/>
      </w:r>
      <w:r>
        <w:rPr>
          <w:b/>
          <w:i/>
          <w:iCs/>
          <w:caps/>
        </w:rPr>
        <w:t>ACTUEEL</w:t>
      </w:r>
      <w:r w:rsidRPr="00340E06">
        <w:rPr>
          <w:i/>
          <w:iCs/>
          <w:caps/>
        </w:rPr>
        <w:t xml:space="preserve">  </w:t>
      </w:r>
      <w:r w:rsidRPr="00340E06">
        <w:t xml:space="preserve">blz. </w:t>
      </w:r>
      <w:r w:rsidR="00B364B7">
        <w:t>92</w:t>
      </w:r>
      <w:r>
        <w:t xml:space="preserve"> </w:t>
      </w:r>
    </w:p>
    <w:p w14:paraId="597E7AC9" w14:textId="77777777" w:rsidR="00E06B20" w:rsidRDefault="00E06B20" w:rsidP="00EB2884"/>
    <w:p w14:paraId="643960F6" w14:textId="374E1292" w:rsidR="00337309" w:rsidRDefault="00337309" w:rsidP="00EB2884">
      <w:pPr>
        <w:tabs>
          <w:tab w:val="left" w:pos="851"/>
        </w:tabs>
        <w:ind w:left="1276" w:hanging="850"/>
      </w:pPr>
      <w:r>
        <w:t>a.</w:t>
      </w:r>
      <w:r>
        <w:tab/>
        <w:t>-</w:t>
      </w:r>
      <w:r w:rsidR="00EB2884">
        <w:tab/>
      </w:r>
      <w:r w:rsidRPr="00B364B7">
        <w:rPr>
          <w:b/>
        </w:rPr>
        <w:t>Recht van initiatief</w:t>
      </w:r>
      <w:r>
        <w:t xml:space="preserve">. D66, PvdA en ChristenUnie dienen een initiatiefwet in om de erkenning van de Nederlandse Gebarentaal als officiële taal te regelen. </w:t>
      </w:r>
    </w:p>
    <w:p w14:paraId="0849A572" w14:textId="28C1B1B6" w:rsidR="00337309" w:rsidRDefault="00337309" w:rsidP="00EB2884">
      <w:pPr>
        <w:ind w:left="1276" w:hanging="425"/>
      </w:pPr>
      <w:r>
        <w:t>-</w:t>
      </w:r>
      <w:r w:rsidR="00EB2884">
        <w:tab/>
      </w:r>
      <w:r w:rsidRPr="00B364B7">
        <w:rPr>
          <w:b/>
        </w:rPr>
        <w:t>Stemrecht</w:t>
      </w:r>
      <w:r>
        <w:t>: over de wet is gestemd door de Eerste Kamer en de wet is unaniem aangenomen.</w:t>
      </w:r>
    </w:p>
    <w:p w14:paraId="0C5CC55B" w14:textId="29CB6012" w:rsidR="00337309" w:rsidRDefault="00337309" w:rsidP="00EB2884">
      <w:pPr>
        <w:ind w:left="851" w:hanging="425"/>
      </w:pPr>
      <w:r>
        <w:t>b.</w:t>
      </w:r>
      <w:r>
        <w:tab/>
        <w:t xml:space="preserve">De verantwoordelijke minister en de koning moeten hun handtekening zetten onder de wettekst én de wet moet officieel worden gepubliceerd. </w:t>
      </w:r>
    </w:p>
    <w:p w14:paraId="5E0BFDB6" w14:textId="5279D50B" w:rsidR="00337309" w:rsidRDefault="00337309" w:rsidP="00EB2884">
      <w:pPr>
        <w:ind w:left="851"/>
      </w:pPr>
      <w:r w:rsidRPr="00337309">
        <w:rPr>
          <w:i/>
          <w:iCs/>
        </w:rPr>
        <w:t>De meerderheid van de Tweede Kamer en de Eerste Kamer moet ermee instemmen. Dat is gebeurd</w:t>
      </w:r>
      <w:r>
        <w:t>.</w:t>
      </w:r>
    </w:p>
    <w:p w14:paraId="0D111E2A" w14:textId="77777777" w:rsidR="00337309" w:rsidRDefault="00337309" w:rsidP="00EB2884">
      <w:pPr>
        <w:ind w:left="851" w:hanging="425"/>
      </w:pPr>
      <w:r>
        <w:t>c.</w:t>
      </w:r>
      <w:r>
        <w:tab/>
        <w:t>Omdat tijdens de persconferenties van de regering over de coronacrisis een gebarentolk aanwezig was. Bij zulke belangrijke persconferenties over crisissituaties moet iedereen, dus ook dove en slechthorende mensen, de boodschap live kunnen volgen.</w:t>
      </w:r>
    </w:p>
    <w:p w14:paraId="64BEEC13" w14:textId="77777777" w:rsidR="00337309" w:rsidRDefault="00337309" w:rsidP="00EB2884"/>
    <w:p w14:paraId="0B73854C" w14:textId="77777777" w:rsidR="009A76B3" w:rsidRPr="00340E06" w:rsidRDefault="009A76B3" w:rsidP="00AC5AF2"/>
    <w:p w14:paraId="69CD79C4" w14:textId="1A64497C" w:rsidR="006A38B2" w:rsidRDefault="006A38B2" w:rsidP="00AC5AF2">
      <w:pPr>
        <w:pStyle w:val="antw-nieuw"/>
        <w:tabs>
          <w:tab w:val="clear" w:pos="284"/>
          <w:tab w:val="clear" w:pos="425"/>
          <w:tab w:val="clear" w:pos="567"/>
          <w:tab w:val="clear" w:pos="709"/>
          <w:tab w:val="clear" w:pos="851"/>
        </w:tabs>
        <w:spacing w:line="260" w:lineRule="atLeast"/>
        <w:rPr>
          <w:color w:val="000000"/>
        </w:rPr>
      </w:pPr>
      <w:r>
        <w:rPr>
          <w:color w:val="000000"/>
        </w:rPr>
        <w:t>13</w:t>
      </w:r>
      <w:r w:rsidR="00052245">
        <w:rPr>
          <w:color w:val="000000"/>
        </w:rPr>
        <w:tab/>
      </w:r>
      <w:r w:rsidRPr="006A38B2">
        <w:rPr>
          <w:b/>
          <w:bCs/>
          <w:i/>
          <w:iCs/>
          <w:color w:val="000000"/>
        </w:rPr>
        <w:t>ACTUEEL</w:t>
      </w:r>
      <w:r w:rsidRPr="006A38B2">
        <w:rPr>
          <w:color w:val="000000"/>
        </w:rPr>
        <w:t xml:space="preserve">  blz. </w:t>
      </w:r>
      <w:r w:rsidR="00B364B7">
        <w:rPr>
          <w:color w:val="000000"/>
        </w:rPr>
        <w:t>93</w:t>
      </w:r>
    </w:p>
    <w:p w14:paraId="0AC54726" w14:textId="77777777" w:rsidR="00E06B20" w:rsidRDefault="00E06B20" w:rsidP="00EB2884"/>
    <w:p w14:paraId="4D472258" w14:textId="5AEB430C" w:rsidR="006A38B2" w:rsidRPr="006A38B2" w:rsidRDefault="006A38B2" w:rsidP="00EB2884">
      <w:pPr>
        <w:ind w:left="851" w:hanging="425"/>
      </w:pPr>
      <w:r w:rsidRPr="006A38B2">
        <w:t>a.</w:t>
      </w:r>
      <w:r w:rsidRPr="006A38B2">
        <w:tab/>
        <w:t xml:space="preserve">Een motie is een verzoek aan de minister om iets wel of niet te doen. In dit geval vraagt de Kamer aan de minister van Financiën om de hoge bonus voor de topman van Air France tegen te houden. </w:t>
      </w:r>
    </w:p>
    <w:p w14:paraId="3CFD63E2" w14:textId="0E780418" w:rsidR="006A38B2" w:rsidRPr="006A38B2" w:rsidRDefault="006A38B2" w:rsidP="00EB2884">
      <w:pPr>
        <w:ind w:left="851" w:hanging="425"/>
        <w:rPr>
          <w:i/>
          <w:iCs/>
        </w:rPr>
      </w:pPr>
      <w:r w:rsidRPr="006A38B2">
        <w:t>b.</w:t>
      </w:r>
      <w:r w:rsidRPr="006A38B2">
        <w:tab/>
        <w:t xml:space="preserve">Omdat de SP opkomt voor de werknemers en in het algemeen voor mensen met een laag inkomen. De partij is voor meer gelijkheid en wil niet dat de verschillen in inkomens te groot worden. </w:t>
      </w:r>
      <w:r w:rsidRPr="006A38B2">
        <w:rPr>
          <w:i/>
          <w:iCs/>
        </w:rPr>
        <w:t xml:space="preserve">De partij is tegen deze hoge bonus omdat die de ongelijke beloning binnen het concern vergroot. Juist in deze zware economische crisis, waarin veel banen voor ‘gewone’ werknemers op de tocht staan, is het ongewenst de topman te belonen. </w:t>
      </w:r>
    </w:p>
    <w:p w14:paraId="5FEDADBD" w14:textId="2D41D34D" w:rsidR="006A38B2" w:rsidRPr="006A38B2" w:rsidRDefault="006A38B2" w:rsidP="00EB2884">
      <w:pPr>
        <w:ind w:left="851" w:hanging="425"/>
      </w:pPr>
      <w:r w:rsidRPr="006A38B2">
        <w:t>c.</w:t>
      </w:r>
      <w:r w:rsidRPr="006A38B2">
        <w:tab/>
        <w:t>Het dilemma om wel of niet te stoppen met de staatssteun aan Air France-KLM als Ben Smith de bonus krijgt: een lastige keuze omdat aan beide opties nadelen zitten. Het stoppen van de staatssteun gaat in tegen de belangen van KLM en van de werkenden daar omdat het kan leiden tot nóg grotere verliezen en werkloosheid. Niet stoppen met de staatssteun is goed voor de belangen van de werkenden bij Schiphol, omdat er dan minder ontslagen vallen bij de luchtvaartmaatschappij, en goed voor de belangen van KLM omdat die meer geld krijgen, maar dit gaat weer in tegen het belang van de Nederlandse bevolking die wil dat Smith zijn bonus inlevert.</w:t>
      </w:r>
    </w:p>
    <w:p w14:paraId="3C2F274B" w14:textId="2F6B3E71" w:rsidR="006A38B2" w:rsidRDefault="006A38B2" w:rsidP="00EB2884">
      <w:pPr>
        <w:ind w:left="851" w:hanging="425"/>
      </w:pPr>
      <w:r w:rsidRPr="006A38B2">
        <w:t>d.</w:t>
      </w:r>
      <w:r w:rsidRPr="006A38B2">
        <w:tab/>
      </w:r>
      <w:r w:rsidRPr="006A38B2">
        <w:rPr>
          <w:b/>
        </w:rPr>
        <w:t>Ja</w:t>
      </w:r>
      <w:r w:rsidRPr="006A38B2">
        <w:t>, hij kan ertegenin gaan. Een minister is niet verplicht een motie op te volgen.</w:t>
      </w:r>
    </w:p>
    <w:p w14:paraId="1755A28D" w14:textId="09B8DD5E" w:rsidR="009A76B3" w:rsidRDefault="00EB2884" w:rsidP="00AC5AF2">
      <w:pPr>
        <w:pStyle w:val="antw-nieuw"/>
        <w:tabs>
          <w:tab w:val="clear" w:pos="284"/>
          <w:tab w:val="clear" w:pos="425"/>
          <w:tab w:val="clear" w:pos="567"/>
          <w:tab w:val="clear" w:pos="709"/>
          <w:tab w:val="clear" w:pos="851"/>
        </w:tabs>
        <w:spacing w:line="260" w:lineRule="atLeast"/>
      </w:pPr>
      <w:r>
        <w:rPr>
          <w:color w:val="000000"/>
        </w:rPr>
        <w:br w:type="page"/>
      </w:r>
      <w:r w:rsidR="009A76B3">
        <w:rPr>
          <w:color w:val="000000"/>
        </w:rPr>
        <w:t>1</w:t>
      </w:r>
      <w:r w:rsidR="006A38B2">
        <w:rPr>
          <w:color w:val="000000"/>
        </w:rPr>
        <w:t>4</w:t>
      </w:r>
      <w:r w:rsidR="009A76B3">
        <w:rPr>
          <w:color w:val="000000"/>
        </w:rPr>
        <w:tab/>
      </w:r>
      <w:r w:rsidR="009A76B3">
        <w:rPr>
          <w:b/>
          <w:i/>
          <w:iCs/>
          <w:caps/>
          <w:color w:val="000000"/>
        </w:rPr>
        <w:t>Wie doet wat?</w:t>
      </w:r>
      <w:r w:rsidR="009A76B3">
        <w:rPr>
          <w:color w:val="000000"/>
        </w:rPr>
        <w:t xml:space="preserve">  blz. </w:t>
      </w:r>
      <w:r w:rsidR="00B364B7">
        <w:rPr>
          <w:color w:val="000000"/>
        </w:rPr>
        <w:t>93</w:t>
      </w:r>
    </w:p>
    <w:p w14:paraId="4B49B79D" w14:textId="77777777" w:rsidR="009A76B3" w:rsidRDefault="009A76B3" w:rsidP="00AC5AF2">
      <w:pPr>
        <w:pStyle w:val="antw-nieuw"/>
        <w:tabs>
          <w:tab w:val="clear" w:pos="284"/>
          <w:tab w:val="clear" w:pos="425"/>
          <w:tab w:val="clear" w:pos="567"/>
          <w:tab w:val="clear" w:pos="709"/>
          <w:tab w:val="clear" w:pos="851"/>
        </w:tabs>
        <w:spacing w:line="260" w:lineRule="atLeast"/>
        <w:ind w:left="426" w:hanging="426"/>
        <w:rPr>
          <w:color w:val="000000"/>
        </w:rPr>
      </w:pPr>
    </w:p>
    <w:tbl>
      <w:tblPr>
        <w:tblW w:w="0" w:type="auto"/>
        <w:tblInd w:w="425" w:type="dxa"/>
        <w:tblLayout w:type="fixed"/>
        <w:tblCellMar>
          <w:left w:w="70" w:type="dxa"/>
          <w:right w:w="70" w:type="dxa"/>
        </w:tblCellMar>
        <w:tblLook w:val="0000" w:firstRow="0" w:lastRow="0" w:firstColumn="0" w:lastColumn="0" w:noHBand="0" w:noVBand="0"/>
      </w:tblPr>
      <w:tblGrid>
        <w:gridCol w:w="3898"/>
        <w:gridCol w:w="585"/>
        <w:gridCol w:w="283"/>
        <w:gridCol w:w="163"/>
        <w:gridCol w:w="563"/>
        <w:gridCol w:w="443"/>
        <w:gridCol w:w="163"/>
        <w:gridCol w:w="280"/>
        <w:gridCol w:w="163"/>
        <w:gridCol w:w="493"/>
        <w:gridCol w:w="443"/>
        <w:gridCol w:w="163"/>
        <w:gridCol w:w="280"/>
        <w:gridCol w:w="163"/>
        <w:gridCol w:w="529"/>
      </w:tblGrid>
      <w:tr w:rsidR="009A76B3" w14:paraId="05141E76" w14:textId="77777777" w:rsidTr="00EB2884">
        <w:tc>
          <w:tcPr>
            <w:tcW w:w="3898" w:type="dxa"/>
          </w:tcPr>
          <w:p w14:paraId="6615EB4F"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1594" w:type="dxa"/>
            <w:gridSpan w:val="4"/>
          </w:tcPr>
          <w:p w14:paraId="71F11767"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jc w:val="center"/>
            </w:pPr>
            <w:r>
              <w:rPr>
                <w:rFonts w:ascii="Arial Narrow" w:hAnsi="Arial Narrow"/>
                <w:b/>
                <w:color w:val="000000"/>
              </w:rPr>
              <w:t>Koning</w:t>
            </w:r>
          </w:p>
        </w:tc>
        <w:tc>
          <w:tcPr>
            <w:tcW w:w="1542" w:type="dxa"/>
            <w:gridSpan w:val="5"/>
          </w:tcPr>
          <w:p w14:paraId="491BC53A"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jc w:val="center"/>
            </w:pPr>
            <w:r>
              <w:rPr>
                <w:rFonts w:ascii="Arial Narrow" w:hAnsi="Arial Narrow"/>
                <w:b/>
                <w:color w:val="000000"/>
              </w:rPr>
              <w:t>Minister</w:t>
            </w:r>
          </w:p>
        </w:tc>
        <w:tc>
          <w:tcPr>
            <w:tcW w:w="1578" w:type="dxa"/>
            <w:gridSpan w:val="5"/>
          </w:tcPr>
          <w:p w14:paraId="496A10D2"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jc w:val="center"/>
            </w:pPr>
            <w:r>
              <w:rPr>
                <w:rFonts w:ascii="Arial Narrow" w:hAnsi="Arial Narrow"/>
                <w:b/>
                <w:color w:val="000000"/>
              </w:rPr>
              <w:t>Tweede Kamerlid</w:t>
            </w:r>
          </w:p>
        </w:tc>
      </w:tr>
      <w:tr w:rsidR="009A76B3" w14:paraId="003DD04B" w14:textId="77777777" w:rsidTr="00EB2884">
        <w:trPr>
          <w:trHeight w:hRule="exact" w:val="57"/>
        </w:trPr>
        <w:tc>
          <w:tcPr>
            <w:tcW w:w="3898" w:type="dxa"/>
          </w:tcPr>
          <w:p w14:paraId="6FE143FF"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b/>
                <w:color w:val="000000"/>
              </w:rPr>
            </w:pPr>
          </w:p>
        </w:tc>
        <w:tc>
          <w:tcPr>
            <w:tcW w:w="585" w:type="dxa"/>
          </w:tcPr>
          <w:p w14:paraId="2FFA7125"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283" w:type="dxa"/>
            <w:tcBorders>
              <w:bottom w:val="single" w:sz="4" w:space="0" w:color="000000"/>
            </w:tcBorders>
          </w:tcPr>
          <w:p w14:paraId="35D3544F"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163" w:type="dxa"/>
          </w:tcPr>
          <w:p w14:paraId="07563990"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563" w:type="dxa"/>
          </w:tcPr>
          <w:p w14:paraId="11EAFB25"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443" w:type="dxa"/>
          </w:tcPr>
          <w:p w14:paraId="7EB165E5"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163" w:type="dxa"/>
          </w:tcPr>
          <w:p w14:paraId="769F0FE1"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280" w:type="dxa"/>
            <w:tcBorders>
              <w:bottom w:val="single" w:sz="4" w:space="0" w:color="000000"/>
            </w:tcBorders>
          </w:tcPr>
          <w:p w14:paraId="4F311729"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163" w:type="dxa"/>
          </w:tcPr>
          <w:p w14:paraId="29525371"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493" w:type="dxa"/>
          </w:tcPr>
          <w:p w14:paraId="5657DDD5"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443" w:type="dxa"/>
          </w:tcPr>
          <w:p w14:paraId="03E60EAC"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163" w:type="dxa"/>
          </w:tcPr>
          <w:p w14:paraId="2BCD8B3E"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280" w:type="dxa"/>
            <w:tcBorders>
              <w:bottom w:val="single" w:sz="4" w:space="0" w:color="000000"/>
            </w:tcBorders>
          </w:tcPr>
          <w:p w14:paraId="07638A31"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163" w:type="dxa"/>
          </w:tcPr>
          <w:p w14:paraId="10B923EA"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529" w:type="dxa"/>
          </w:tcPr>
          <w:p w14:paraId="29A37EA2"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r>
      <w:tr w:rsidR="009A76B3" w14:paraId="2984D418" w14:textId="77777777" w:rsidTr="00EB2884">
        <w:trPr>
          <w:trHeight w:hRule="exact" w:val="283"/>
        </w:trPr>
        <w:tc>
          <w:tcPr>
            <w:tcW w:w="3898" w:type="dxa"/>
          </w:tcPr>
          <w:p w14:paraId="5E6C6CA4"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rFonts w:ascii="Arial Narrow" w:hAnsi="Arial Narrow"/>
                <w:color w:val="000000"/>
              </w:rPr>
              <w:t>Stemt over wetsvoorstellen.</w:t>
            </w:r>
          </w:p>
        </w:tc>
        <w:tc>
          <w:tcPr>
            <w:tcW w:w="585" w:type="dxa"/>
          </w:tcPr>
          <w:p w14:paraId="0090AD8B"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283" w:type="dxa"/>
            <w:tcBorders>
              <w:top w:val="single" w:sz="4" w:space="0" w:color="000000"/>
              <w:left w:val="single" w:sz="4" w:space="0" w:color="000000"/>
              <w:bottom w:val="single" w:sz="4" w:space="0" w:color="000000"/>
            </w:tcBorders>
          </w:tcPr>
          <w:p w14:paraId="495E66D1"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163" w:type="dxa"/>
            <w:tcBorders>
              <w:left w:val="single" w:sz="4" w:space="0" w:color="000000"/>
            </w:tcBorders>
          </w:tcPr>
          <w:p w14:paraId="459B380B"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563" w:type="dxa"/>
          </w:tcPr>
          <w:p w14:paraId="6EC1D450"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443" w:type="dxa"/>
          </w:tcPr>
          <w:p w14:paraId="1CFAE47F"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163" w:type="dxa"/>
          </w:tcPr>
          <w:p w14:paraId="601C911C"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280" w:type="dxa"/>
            <w:tcBorders>
              <w:top w:val="single" w:sz="4" w:space="0" w:color="000000"/>
              <w:left w:val="single" w:sz="4" w:space="0" w:color="000000"/>
              <w:bottom w:val="single" w:sz="4" w:space="0" w:color="000000"/>
            </w:tcBorders>
          </w:tcPr>
          <w:p w14:paraId="42F7C91F"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163" w:type="dxa"/>
            <w:tcBorders>
              <w:left w:val="single" w:sz="4" w:space="0" w:color="000000"/>
            </w:tcBorders>
          </w:tcPr>
          <w:p w14:paraId="36EB7DF5"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493" w:type="dxa"/>
          </w:tcPr>
          <w:p w14:paraId="034BF5BA"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443" w:type="dxa"/>
          </w:tcPr>
          <w:p w14:paraId="141E8C42"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163" w:type="dxa"/>
          </w:tcPr>
          <w:p w14:paraId="72F76F7B"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280" w:type="dxa"/>
            <w:tcBorders>
              <w:top w:val="single" w:sz="4" w:space="0" w:color="000000"/>
              <w:left w:val="single" w:sz="4" w:space="0" w:color="000000"/>
              <w:bottom w:val="single" w:sz="4" w:space="0" w:color="000000"/>
            </w:tcBorders>
          </w:tcPr>
          <w:p w14:paraId="197CB8AC"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rFonts w:ascii="Arial Narrow" w:hAnsi="Arial Narrow"/>
                <w:color w:val="000000"/>
              </w:rPr>
              <w:t>X</w:t>
            </w:r>
          </w:p>
        </w:tc>
        <w:tc>
          <w:tcPr>
            <w:tcW w:w="163" w:type="dxa"/>
            <w:tcBorders>
              <w:left w:val="single" w:sz="4" w:space="0" w:color="000000"/>
            </w:tcBorders>
          </w:tcPr>
          <w:p w14:paraId="60C5630B"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529" w:type="dxa"/>
          </w:tcPr>
          <w:p w14:paraId="0F757E8E"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r>
      <w:tr w:rsidR="009A76B3" w14:paraId="7E65F170" w14:textId="77777777" w:rsidTr="00EB2884">
        <w:trPr>
          <w:trHeight w:hRule="exact" w:val="57"/>
        </w:trPr>
        <w:tc>
          <w:tcPr>
            <w:tcW w:w="3898" w:type="dxa"/>
          </w:tcPr>
          <w:p w14:paraId="67C973A2"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585" w:type="dxa"/>
          </w:tcPr>
          <w:p w14:paraId="366602AA"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283" w:type="dxa"/>
            <w:tcBorders>
              <w:top w:val="single" w:sz="4" w:space="0" w:color="000000"/>
              <w:bottom w:val="single" w:sz="4" w:space="0" w:color="000000"/>
            </w:tcBorders>
          </w:tcPr>
          <w:p w14:paraId="0281146B"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163" w:type="dxa"/>
          </w:tcPr>
          <w:p w14:paraId="2CF90C7D"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563" w:type="dxa"/>
          </w:tcPr>
          <w:p w14:paraId="6960D30E"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443" w:type="dxa"/>
          </w:tcPr>
          <w:p w14:paraId="428DA10B"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163" w:type="dxa"/>
          </w:tcPr>
          <w:p w14:paraId="4E67FE7C"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280" w:type="dxa"/>
            <w:tcBorders>
              <w:top w:val="single" w:sz="4" w:space="0" w:color="000000"/>
              <w:bottom w:val="single" w:sz="4" w:space="0" w:color="000000"/>
            </w:tcBorders>
          </w:tcPr>
          <w:p w14:paraId="069AAC93"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163" w:type="dxa"/>
          </w:tcPr>
          <w:p w14:paraId="76DB287D"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493" w:type="dxa"/>
          </w:tcPr>
          <w:p w14:paraId="50AD403D"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443" w:type="dxa"/>
          </w:tcPr>
          <w:p w14:paraId="218655AE"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163" w:type="dxa"/>
          </w:tcPr>
          <w:p w14:paraId="3991AECE"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280" w:type="dxa"/>
            <w:tcBorders>
              <w:top w:val="single" w:sz="4" w:space="0" w:color="000000"/>
              <w:bottom w:val="single" w:sz="4" w:space="0" w:color="000000"/>
            </w:tcBorders>
          </w:tcPr>
          <w:p w14:paraId="24EBF053"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163" w:type="dxa"/>
          </w:tcPr>
          <w:p w14:paraId="0A6F71AE"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529" w:type="dxa"/>
          </w:tcPr>
          <w:p w14:paraId="7068C54C"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r>
      <w:tr w:rsidR="009A76B3" w14:paraId="77A634F8" w14:textId="77777777" w:rsidTr="00EB2884">
        <w:trPr>
          <w:trHeight w:hRule="exact" w:val="283"/>
        </w:trPr>
        <w:tc>
          <w:tcPr>
            <w:tcW w:w="3898" w:type="dxa"/>
          </w:tcPr>
          <w:p w14:paraId="27EC4735"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rFonts w:ascii="Arial Narrow" w:hAnsi="Arial Narrow"/>
                <w:color w:val="000000"/>
              </w:rPr>
              <w:t>Ondertekent wetten.</w:t>
            </w:r>
          </w:p>
        </w:tc>
        <w:tc>
          <w:tcPr>
            <w:tcW w:w="585" w:type="dxa"/>
          </w:tcPr>
          <w:p w14:paraId="2E7476ED"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283" w:type="dxa"/>
            <w:tcBorders>
              <w:top w:val="single" w:sz="4" w:space="0" w:color="000000"/>
              <w:left w:val="single" w:sz="4" w:space="0" w:color="000000"/>
              <w:bottom w:val="single" w:sz="4" w:space="0" w:color="000000"/>
            </w:tcBorders>
          </w:tcPr>
          <w:p w14:paraId="45031E31"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rFonts w:ascii="Arial Narrow" w:hAnsi="Arial Narrow"/>
                <w:color w:val="000000"/>
              </w:rPr>
              <w:t>X</w:t>
            </w:r>
          </w:p>
        </w:tc>
        <w:tc>
          <w:tcPr>
            <w:tcW w:w="163" w:type="dxa"/>
            <w:tcBorders>
              <w:left w:val="single" w:sz="4" w:space="0" w:color="000000"/>
            </w:tcBorders>
          </w:tcPr>
          <w:p w14:paraId="23AA0B34"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563" w:type="dxa"/>
          </w:tcPr>
          <w:p w14:paraId="4D7C95B8"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443" w:type="dxa"/>
          </w:tcPr>
          <w:p w14:paraId="3F8886CA"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163" w:type="dxa"/>
          </w:tcPr>
          <w:p w14:paraId="73A7D024"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280" w:type="dxa"/>
            <w:tcBorders>
              <w:top w:val="single" w:sz="4" w:space="0" w:color="000000"/>
              <w:left w:val="single" w:sz="4" w:space="0" w:color="000000"/>
              <w:bottom w:val="single" w:sz="4" w:space="0" w:color="000000"/>
            </w:tcBorders>
          </w:tcPr>
          <w:p w14:paraId="07E8F057"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rFonts w:ascii="Arial Narrow" w:hAnsi="Arial Narrow"/>
                <w:color w:val="000000"/>
              </w:rPr>
              <w:t>X</w:t>
            </w:r>
          </w:p>
        </w:tc>
        <w:tc>
          <w:tcPr>
            <w:tcW w:w="163" w:type="dxa"/>
            <w:tcBorders>
              <w:left w:val="single" w:sz="4" w:space="0" w:color="000000"/>
            </w:tcBorders>
          </w:tcPr>
          <w:p w14:paraId="0E58E571"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493" w:type="dxa"/>
          </w:tcPr>
          <w:p w14:paraId="0366DD7F"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443" w:type="dxa"/>
          </w:tcPr>
          <w:p w14:paraId="1C4C0284"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163" w:type="dxa"/>
          </w:tcPr>
          <w:p w14:paraId="2B095054"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280" w:type="dxa"/>
            <w:tcBorders>
              <w:top w:val="single" w:sz="4" w:space="0" w:color="000000"/>
              <w:left w:val="single" w:sz="4" w:space="0" w:color="000000"/>
              <w:bottom w:val="single" w:sz="4" w:space="0" w:color="000000"/>
            </w:tcBorders>
          </w:tcPr>
          <w:p w14:paraId="1F5B8035"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163" w:type="dxa"/>
            <w:tcBorders>
              <w:left w:val="single" w:sz="4" w:space="0" w:color="000000"/>
            </w:tcBorders>
          </w:tcPr>
          <w:p w14:paraId="145234FE"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529" w:type="dxa"/>
          </w:tcPr>
          <w:p w14:paraId="30C7AF8B"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r>
      <w:tr w:rsidR="009A76B3" w14:paraId="36E442B9" w14:textId="77777777" w:rsidTr="00EB2884">
        <w:trPr>
          <w:trHeight w:hRule="exact" w:val="57"/>
        </w:trPr>
        <w:tc>
          <w:tcPr>
            <w:tcW w:w="3898" w:type="dxa"/>
          </w:tcPr>
          <w:p w14:paraId="3E4B0741"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585" w:type="dxa"/>
          </w:tcPr>
          <w:p w14:paraId="5F621783"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283" w:type="dxa"/>
            <w:tcBorders>
              <w:top w:val="single" w:sz="4" w:space="0" w:color="000000"/>
              <w:bottom w:val="single" w:sz="4" w:space="0" w:color="000000"/>
            </w:tcBorders>
          </w:tcPr>
          <w:p w14:paraId="512CE0B1"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163" w:type="dxa"/>
          </w:tcPr>
          <w:p w14:paraId="41B4D9EA"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563" w:type="dxa"/>
          </w:tcPr>
          <w:p w14:paraId="5218CA43"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443" w:type="dxa"/>
          </w:tcPr>
          <w:p w14:paraId="1C144788"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163" w:type="dxa"/>
          </w:tcPr>
          <w:p w14:paraId="5108E20E"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280" w:type="dxa"/>
            <w:tcBorders>
              <w:top w:val="single" w:sz="4" w:space="0" w:color="000000"/>
              <w:bottom w:val="single" w:sz="4" w:space="0" w:color="000000"/>
            </w:tcBorders>
          </w:tcPr>
          <w:p w14:paraId="5CD50F06"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163" w:type="dxa"/>
          </w:tcPr>
          <w:p w14:paraId="74AE2E25"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493" w:type="dxa"/>
          </w:tcPr>
          <w:p w14:paraId="592D40E5"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443" w:type="dxa"/>
          </w:tcPr>
          <w:p w14:paraId="381F69FB"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163" w:type="dxa"/>
          </w:tcPr>
          <w:p w14:paraId="2831A564"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280" w:type="dxa"/>
            <w:tcBorders>
              <w:top w:val="single" w:sz="4" w:space="0" w:color="000000"/>
              <w:bottom w:val="single" w:sz="4" w:space="0" w:color="000000"/>
            </w:tcBorders>
          </w:tcPr>
          <w:p w14:paraId="13A2B3B0"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163" w:type="dxa"/>
          </w:tcPr>
          <w:p w14:paraId="63D42FEA"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529" w:type="dxa"/>
          </w:tcPr>
          <w:p w14:paraId="5E3F2110"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r>
      <w:tr w:rsidR="009A76B3" w14:paraId="284E3F97" w14:textId="77777777" w:rsidTr="00EB2884">
        <w:trPr>
          <w:trHeight w:hRule="exact" w:val="283"/>
        </w:trPr>
        <w:tc>
          <w:tcPr>
            <w:tcW w:w="3898" w:type="dxa"/>
          </w:tcPr>
          <w:p w14:paraId="6DE079DD"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rFonts w:ascii="Arial Narrow" w:hAnsi="Arial Narrow"/>
                <w:color w:val="000000"/>
              </w:rPr>
              <w:t>Schrijft de troonrede.</w:t>
            </w:r>
          </w:p>
        </w:tc>
        <w:tc>
          <w:tcPr>
            <w:tcW w:w="585" w:type="dxa"/>
          </w:tcPr>
          <w:p w14:paraId="57AFF823"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283" w:type="dxa"/>
            <w:tcBorders>
              <w:top w:val="single" w:sz="4" w:space="0" w:color="000000"/>
              <w:left w:val="single" w:sz="4" w:space="0" w:color="000000"/>
              <w:bottom w:val="single" w:sz="4" w:space="0" w:color="000000"/>
            </w:tcBorders>
          </w:tcPr>
          <w:p w14:paraId="14CF4370"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163" w:type="dxa"/>
            <w:tcBorders>
              <w:left w:val="single" w:sz="4" w:space="0" w:color="000000"/>
            </w:tcBorders>
          </w:tcPr>
          <w:p w14:paraId="6E5AE8AA"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563" w:type="dxa"/>
          </w:tcPr>
          <w:p w14:paraId="309CBED0"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443" w:type="dxa"/>
          </w:tcPr>
          <w:p w14:paraId="0851118D"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163" w:type="dxa"/>
          </w:tcPr>
          <w:p w14:paraId="291AF57D"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280" w:type="dxa"/>
            <w:tcBorders>
              <w:top w:val="single" w:sz="4" w:space="0" w:color="000000"/>
              <w:left w:val="single" w:sz="4" w:space="0" w:color="000000"/>
              <w:bottom w:val="single" w:sz="4" w:space="0" w:color="000000"/>
            </w:tcBorders>
          </w:tcPr>
          <w:p w14:paraId="0A4876C8"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rFonts w:ascii="Arial Narrow" w:hAnsi="Arial Narrow"/>
                <w:color w:val="000000"/>
              </w:rPr>
              <w:t>X</w:t>
            </w:r>
          </w:p>
        </w:tc>
        <w:tc>
          <w:tcPr>
            <w:tcW w:w="163" w:type="dxa"/>
            <w:tcBorders>
              <w:left w:val="single" w:sz="4" w:space="0" w:color="000000"/>
            </w:tcBorders>
          </w:tcPr>
          <w:p w14:paraId="19019D3E"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493" w:type="dxa"/>
          </w:tcPr>
          <w:p w14:paraId="6DFA0B0B"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443" w:type="dxa"/>
          </w:tcPr>
          <w:p w14:paraId="2C8695B1"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163" w:type="dxa"/>
          </w:tcPr>
          <w:p w14:paraId="422961F8"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280" w:type="dxa"/>
            <w:tcBorders>
              <w:top w:val="single" w:sz="4" w:space="0" w:color="000000"/>
              <w:left w:val="single" w:sz="4" w:space="0" w:color="000000"/>
              <w:bottom w:val="single" w:sz="4" w:space="0" w:color="000000"/>
            </w:tcBorders>
          </w:tcPr>
          <w:p w14:paraId="48A0498D"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163" w:type="dxa"/>
            <w:tcBorders>
              <w:left w:val="single" w:sz="4" w:space="0" w:color="000000"/>
            </w:tcBorders>
          </w:tcPr>
          <w:p w14:paraId="483273A0"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529" w:type="dxa"/>
          </w:tcPr>
          <w:p w14:paraId="528A8CF4"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r>
      <w:tr w:rsidR="009A76B3" w14:paraId="2066B272" w14:textId="77777777" w:rsidTr="00EB2884">
        <w:trPr>
          <w:trHeight w:hRule="exact" w:val="57"/>
        </w:trPr>
        <w:tc>
          <w:tcPr>
            <w:tcW w:w="3898" w:type="dxa"/>
          </w:tcPr>
          <w:p w14:paraId="5CEA3A41"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585" w:type="dxa"/>
          </w:tcPr>
          <w:p w14:paraId="20C9A482"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283" w:type="dxa"/>
            <w:tcBorders>
              <w:top w:val="single" w:sz="4" w:space="0" w:color="000000"/>
              <w:bottom w:val="single" w:sz="4" w:space="0" w:color="000000"/>
            </w:tcBorders>
          </w:tcPr>
          <w:p w14:paraId="72B8E158"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163" w:type="dxa"/>
          </w:tcPr>
          <w:p w14:paraId="39A9F02B"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563" w:type="dxa"/>
          </w:tcPr>
          <w:p w14:paraId="476F7D8F"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443" w:type="dxa"/>
          </w:tcPr>
          <w:p w14:paraId="1B30ABEC"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163" w:type="dxa"/>
          </w:tcPr>
          <w:p w14:paraId="35402F76"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280" w:type="dxa"/>
            <w:tcBorders>
              <w:top w:val="single" w:sz="4" w:space="0" w:color="000000"/>
              <w:bottom w:val="single" w:sz="4" w:space="0" w:color="000000"/>
            </w:tcBorders>
          </w:tcPr>
          <w:p w14:paraId="7A699A94"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163" w:type="dxa"/>
          </w:tcPr>
          <w:p w14:paraId="405C225E"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493" w:type="dxa"/>
          </w:tcPr>
          <w:p w14:paraId="299F3AB4"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443" w:type="dxa"/>
          </w:tcPr>
          <w:p w14:paraId="5C9BDAF7"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163" w:type="dxa"/>
          </w:tcPr>
          <w:p w14:paraId="622C0BD2"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280" w:type="dxa"/>
            <w:tcBorders>
              <w:top w:val="single" w:sz="4" w:space="0" w:color="000000"/>
              <w:bottom w:val="single" w:sz="4" w:space="0" w:color="000000"/>
            </w:tcBorders>
          </w:tcPr>
          <w:p w14:paraId="4ECE6C2D"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163" w:type="dxa"/>
          </w:tcPr>
          <w:p w14:paraId="6018E1F9"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529" w:type="dxa"/>
          </w:tcPr>
          <w:p w14:paraId="35A1EF50"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r>
      <w:tr w:rsidR="009A76B3" w14:paraId="01826681" w14:textId="77777777" w:rsidTr="00EB2884">
        <w:trPr>
          <w:trHeight w:hRule="exact" w:val="283"/>
        </w:trPr>
        <w:tc>
          <w:tcPr>
            <w:tcW w:w="3898" w:type="dxa"/>
          </w:tcPr>
          <w:p w14:paraId="1ED885D9"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rFonts w:ascii="Arial Narrow" w:hAnsi="Arial Narrow"/>
                <w:color w:val="000000"/>
              </w:rPr>
              <w:t>Zit in de regering.</w:t>
            </w:r>
          </w:p>
        </w:tc>
        <w:tc>
          <w:tcPr>
            <w:tcW w:w="585" w:type="dxa"/>
          </w:tcPr>
          <w:p w14:paraId="7393A5C7"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283" w:type="dxa"/>
            <w:tcBorders>
              <w:top w:val="single" w:sz="4" w:space="0" w:color="000000"/>
              <w:left w:val="single" w:sz="4" w:space="0" w:color="000000"/>
              <w:bottom w:val="single" w:sz="4" w:space="0" w:color="000000"/>
            </w:tcBorders>
          </w:tcPr>
          <w:p w14:paraId="024BBC3B"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rFonts w:ascii="Arial Narrow" w:hAnsi="Arial Narrow"/>
                <w:color w:val="000000"/>
              </w:rPr>
              <w:t>X</w:t>
            </w:r>
          </w:p>
        </w:tc>
        <w:tc>
          <w:tcPr>
            <w:tcW w:w="163" w:type="dxa"/>
            <w:tcBorders>
              <w:left w:val="single" w:sz="4" w:space="0" w:color="000000"/>
            </w:tcBorders>
          </w:tcPr>
          <w:p w14:paraId="2E80DD81"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563" w:type="dxa"/>
          </w:tcPr>
          <w:p w14:paraId="20BE6EF1"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443" w:type="dxa"/>
          </w:tcPr>
          <w:p w14:paraId="44B2CC32"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163" w:type="dxa"/>
          </w:tcPr>
          <w:p w14:paraId="1A50804B"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280" w:type="dxa"/>
            <w:tcBorders>
              <w:top w:val="single" w:sz="4" w:space="0" w:color="000000"/>
              <w:left w:val="single" w:sz="4" w:space="0" w:color="000000"/>
              <w:bottom w:val="single" w:sz="4" w:space="0" w:color="000000"/>
            </w:tcBorders>
          </w:tcPr>
          <w:p w14:paraId="1D5686D4"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rFonts w:ascii="Arial Narrow" w:hAnsi="Arial Narrow"/>
                <w:color w:val="000000"/>
              </w:rPr>
              <w:t>X</w:t>
            </w:r>
          </w:p>
        </w:tc>
        <w:tc>
          <w:tcPr>
            <w:tcW w:w="163" w:type="dxa"/>
            <w:tcBorders>
              <w:left w:val="single" w:sz="4" w:space="0" w:color="000000"/>
            </w:tcBorders>
          </w:tcPr>
          <w:p w14:paraId="1B7F34BB"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493" w:type="dxa"/>
          </w:tcPr>
          <w:p w14:paraId="7A16A8DF"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443" w:type="dxa"/>
          </w:tcPr>
          <w:p w14:paraId="52596307"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163" w:type="dxa"/>
          </w:tcPr>
          <w:p w14:paraId="4A38F2A9"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280" w:type="dxa"/>
            <w:tcBorders>
              <w:top w:val="single" w:sz="4" w:space="0" w:color="000000"/>
              <w:left w:val="single" w:sz="4" w:space="0" w:color="000000"/>
              <w:bottom w:val="single" w:sz="4" w:space="0" w:color="000000"/>
            </w:tcBorders>
          </w:tcPr>
          <w:p w14:paraId="05C2258C"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163" w:type="dxa"/>
            <w:tcBorders>
              <w:left w:val="single" w:sz="4" w:space="0" w:color="000000"/>
            </w:tcBorders>
          </w:tcPr>
          <w:p w14:paraId="042731C5"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529" w:type="dxa"/>
          </w:tcPr>
          <w:p w14:paraId="6EAD1819"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r>
      <w:tr w:rsidR="009A76B3" w14:paraId="036678E4" w14:textId="77777777" w:rsidTr="00EB2884">
        <w:trPr>
          <w:trHeight w:hRule="exact" w:val="57"/>
        </w:trPr>
        <w:tc>
          <w:tcPr>
            <w:tcW w:w="3898" w:type="dxa"/>
          </w:tcPr>
          <w:p w14:paraId="02A31A3D"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585" w:type="dxa"/>
          </w:tcPr>
          <w:p w14:paraId="4632528E"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283" w:type="dxa"/>
            <w:tcBorders>
              <w:top w:val="single" w:sz="4" w:space="0" w:color="000000"/>
              <w:bottom w:val="single" w:sz="4" w:space="0" w:color="000000"/>
            </w:tcBorders>
          </w:tcPr>
          <w:p w14:paraId="1395E000"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163" w:type="dxa"/>
          </w:tcPr>
          <w:p w14:paraId="77BF1306"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563" w:type="dxa"/>
          </w:tcPr>
          <w:p w14:paraId="7849C1C4"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443" w:type="dxa"/>
          </w:tcPr>
          <w:p w14:paraId="409B6E52"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163" w:type="dxa"/>
          </w:tcPr>
          <w:p w14:paraId="25E40BD8"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280" w:type="dxa"/>
            <w:tcBorders>
              <w:top w:val="single" w:sz="4" w:space="0" w:color="000000"/>
              <w:bottom w:val="single" w:sz="4" w:space="0" w:color="000000"/>
            </w:tcBorders>
          </w:tcPr>
          <w:p w14:paraId="38A71EF5"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163" w:type="dxa"/>
          </w:tcPr>
          <w:p w14:paraId="7E5B6D66"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493" w:type="dxa"/>
          </w:tcPr>
          <w:p w14:paraId="1480DE70"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443" w:type="dxa"/>
          </w:tcPr>
          <w:p w14:paraId="2EE2363F"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163" w:type="dxa"/>
          </w:tcPr>
          <w:p w14:paraId="3747D445"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280" w:type="dxa"/>
            <w:tcBorders>
              <w:top w:val="single" w:sz="4" w:space="0" w:color="000000"/>
              <w:bottom w:val="single" w:sz="4" w:space="0" w:color="000000"/>
            </w:tcBorders>
          </w:tcPr>
          <w:p w14:paraId="59A73C8C"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163" w:type="dxa"/>
          </w:tcPr>
          <w:p w14:paraId="7FCAACC2"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529" w:type="dxa"/>
          </w:tcPr>
          <w:p w14:paraId="1D528FE1"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r>
      <w:tr w:rsidR="009A76B3" w14:paraId="45874966" w14:textId="77777777" w:rsidTr="00EB2884">
        <w:trPr>
          <w:trHeight w:hRule="exact" w:val="283"/>
        </w:trPr>
        <w:tc>
          <w:tcPr>
            <w:tcW w:w="3898" w:type="dxa"/>
          </w:tcPr>
          <w:p w14:paraId="0D38879E"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rFonts w:ascii="Arial Narrow" w:hAnsi="Arial Narrow"/>
                <w:color w:val="000000"/>
              </w:rPr>
              <w:t>Debatteert.</w:t>
            </w:r>
          </w:p>
        </w:tc>
        <w:tc>
          <w:tcPr>
            <w:tcW w:w="585" w:type="dxa"/>
          </w:tcPr>
          <w:p w14:paraId="4CB76222"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283" w:type="dxa"/>
            <w:tcBorders>
              <w:top w:val="single" w:sz="4" w:space="0" w:color="000000"/>
              <w:left w:val="single" w:sz="4" w:space="0" w:color="000000"/>
              <w:bottom w:val="single" w:sz="4" w:space="0" w:color="000000"/>
            </w:tcBorders>
          </w:tcPr>
          <w:p w14:paraId="323C92DC"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163" w:type="dxa"/>
            <w:tcBorders>
              <w:left w:val="single" w:sz="4" w:space="0" w:color="000000"/>
            </w:tcBorders>
          </w:tcPr>
          <w:p w14:paraId="58DAD9F6"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563" w:type="dxa"/>
          </w:tcPr>
          <w:p w14:paraId="5EE89C9D"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443" w:type="dxa"/>
          </w:tcPr>
          <w:p w14:paraId="1CCD229B"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163" w:type="dxa"/>
          </w:tcPr>
          <w:p w14:paraId="04B5598C"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280" w:type="dxa"/>
            <w:tcBorders>
              <w:top w:val="single" w:sz="4" w:space="0" w:color="000000"/>
              <w:left w:val="single" w:sz="4" w:space="0" w:color="000000"/>
              <w:bottom w:val="single" w:sz="4" w:space="0" w:color="000000"/>
            </w:tcBorders>
          </w:tcPr>
          <w:p w14:paraId="3C38FD0B"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rFonts w:ascii="Arial Narrow" w:hAnsi="Arial Narrow"/>
                <w:color w:val="000000"/>
              </w:rPr>
              <w:t>X</w:t>
            </w:r>
          </w:p>
        </w:tc>
        <w:tc>
          <w:tcPr>
            <w:tcW w:w="163" w:type="dxa"/>
            <w:tcBorders>
              <w:left w:val="single" w:sz="4" w:space="0" w:color="000000"/>
            </w:tcBorders>
          </w:tcPr>
          <w:p w14:paraId="715056C6"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493" w:type="dxa"/>
          </w:tcPr>
          <w:p w14:paraId="321DEA95"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443" w:type="dxa"/>
          </w:tcPr>
          <w:p w14:paraId="40BD2B53"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163" w:type="dxa"/>
          </w:tcPr>
          <w:p w14:paraId="3433D6C9"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280" w:type="dxa"/>
            <w:tcBorders>
              <w:top w:val="single" w:sz="4" w:space="0" w:color="000000"/>
              <w:left w:val="single" w:sz="4" w:space="0" w:color="000000"/>
              <w:bottom w:val="single" w:sz="4" w:space="0" w:color="000000"/>
            </w:tcBorders>
          </w:tcPr>
          <w:p w14:paraId="43C3A95F"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rFonts w:ascii="Arial Narrow" w:hAnsi="Arial Narrow"/>
                <w:color w:val="000000"/>
              </w:rPr>
              <w:t>X</w:t>
            </w:r>
          </w:p>
        </w:tc>
        <w:tc>
          <w:tcPr>
            <w:tcW w:w="163" w:type="dxa"/>
            <w:tcBorders>
              <w:left w:val="single" w:sz="4" w:space="0" w:color="000000"/>
            </w:tcBorders>
          </w:tcPr>
          <w:p w14:paraId="44457EDF"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529" w:type="dxa"/>
          </w:tcPr>
          <w:p w14:paraId="3921174A"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r>
      <w:tr w:rsidR="009A76B3" w14:paraId="3831C7EF" w14:textId="77777777" w:rsidTr="00EB2884">
        <w:trPr>
          <w:trHeight w:hRule="exact" w:val="57"/>
        </w:trPr>
        <w:tc>
          <w:tcPr>
            <w:tcW w:w="3898" w:type="dxa"/>
          </w:tcPr>
          <w:p w14:paraId="7217ADE3"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585" w:type="dxa"/>
          </w:tcPr>
          <w:p w14:paraId="1176C385"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283" w:type="dxa"/>
            <w:tcBorders>
              <w:top w:val="single" w:sz="4" w:space="0" w:color="000000"/>
              <w:bottom w:val="single" w:sz="4" w:space="0" w:color="000000"/>
            </w:tcBorders>
          </w:tcPr>
          <w:p w14:paraId="14378815"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163" w:type="dxa"/>
          </w:tcPr>
          <w:p w14:paraId="316C3B09"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563" w:type="dxa"/>
          </w:tcPr>
          <w:p w14:paraId="2021A4F5"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443" w:type="dxa"/>
          </w:tcPr>
          <w:p w14:paraId="45C218EE"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163" w:type="dxa"/>
          </w:tcPr>
          <w:p w14:paraId="424338B4"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280" w:type="dxa"/>
            <w:tcBorders>
              <w:top w:val="single" w:sz="4" w:space="0" w:color="000000"/>
              <w:bottom w:val="single" w:sz="4" w:space="0" w:color="000000"/>
            </w:tcBorders>
          </w:tcPr>
          <w:p w14:paraId="27E32DDB"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163" w:type="dxa"/>
          </w:tcPr>
          <w:p w14:paraId="5162E394"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493" w:type="dxa"/>
          </w:tcPr>
          <w:p w14:paraId="59C1875F"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443" w:type="dxa"/>
          </w:tcPr>
          <w:p w14:paraId="707322D9"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163" w:type="dxa"/>
          </w:tcPr>
          <w:p w14:paraId="0C0CC8C9"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280" w:type="dxa"/>
            <w:tcBorders>
              <w:top w:val="single" w:sz="4" w:space="0" w:color="000000"/>
              <w:bottom w:val="single" w:sz="4" w:space="0" w:color="000000"/>
            </w:tcBorders>
          </w:tcPr>
          <w:p w14:paraId="617F7480"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163" w:type="dxa"/>
          </w:tcPr>
          <w:p w14:paraId="71A53627"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529" w:type="dxa"/>
          </w:tcPr>
          <w:p w14:paraId="6A1B6655"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r>
      <w:tr w:rsidR="009A76B3" w14:paraId="24B087DA" w14:textId="77777777" w:rsidTr="00EB2884">
        <w:trPr>
          <w:trHeight w:hRule="exact" w:val="283"/>
        </w:trPr>
        <w:tc>
          <w:tcPr>
            <w:tcW w:w="3898" w:type="dxa"/>
          </w:tcPr>
          <w:p w14:paraId="68CFFBBB"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rFonts w:ascii="Arial Narrow" w:hAnsi="Arial Narrow"/>
                <w:color w:val="000000"/>
              </w:rPr>
              <w:t>Bestuurt.</w:t>
            </w:r>
          </w:p>
        </w:tc>
        <w:tc>
          <w:tcPr>
            <w:tcW w:w="585" w:type="dxa"/>
          </w:tcPr>
          <w:p w14:paraId="0DF921F5"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283" w:type="dxa"/>
            <w:tcBorders>
              <w:top w:val="single" w:sz="4" w:space="0" w:color="000000"/>
              <w:left w:val="single" w:sz="4" w:space="0" w:color="000000"/>
              <w:bottom w:val="single" w:sz="4" w:space="0" w:color="000000"/>
            </w:tcBorders>
          </w:tcPr>
          <w:p w14:paraId="2998727F"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163" w:type="dxa"/>
            <w:tcBorders>
              <w:left w:val="single" w:sz="4" w:space="0" w:color="000000"/>
            </w:tcBorders>
          </w:tcPr>
          <w:p w14:paraId="586D3858"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563" w:type="dxa"/>
          </w:tcPr>
          <w:p w14:paraId="7117695F"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443" w:type="dxa"/>
          </w:tcPr>
          <w:p w14:paraId="2A3266D0"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163" w:type="dxa"/>
          </w:tcPr>
          <w:p w14:paraId="6A9EF26E"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280" w:type="dxa"/>
            <w:tcBorders>
              <w:top w:val="single" w:sz="4" w:space="0" w:color="000000"/>
              <w:left w:val="single" w:sz="4" w:space="0" w:color="000000"/>
              <w:bottom w:val="single" w:sz="4" w:space="0" w:color="000000"/>
            </w:tcBorders>
          </w:tcPr>
          <w:p w14:paraId="6EC760FE"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rFonts w:ascii="Arial Narrow" w:hAnsi="Arial Narrow"/>
                <w:color w:val="000000"/>
              </w:rPr>
              <w:t>X</w:t>
            </w:r>
          </w:p>
        </w:tc>
        <w:tc>
          <w:tcPr>
            <w:tcW w:w="163" w:type="dxa"/>
            <w:tcBorders>
              <w:left w:val="single" w:sz="4" w:space="0" w:color="000000"/>
            </w:tcBorders>
          </w:tcPr>
          <w:p w14:paraId="71E0D3DA"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493" w:type="dxa"/>
          </w:tcPr>
          <w:p w14:paraId="592C3B78"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443" w:type="dxa"/>
          </w:tcPr>
          <w:p w14:paraId="10F24C61"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163" w:type="dxa"/>
          </w:tcPr>
          <w:p w14:paraId="3A68DA4A"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280" w:type="dxa"/>
            <w:tcBorders>
              <w:top w:val="single" w:sz="4" w:space="0" w:color="000000"/>
              <w:left w:val="single" w:sz="4" w:space="0" w:color="000000"/>
              <w:bottom w:val="single" w:sz="4" w:space="0" w:color="000000"/>
            </w:tcBorders>
          </w:tcPr>
          <w:p w14:paraId="638B136F"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163" w:type="dxa"/>
            <w:tcBorders>
              <w:left w:val="single" w:sz="4" w:space="0" w:color="000000"/>
            </w:tcBorders>
          </w:tcPr>
          <w:p w14:paraId="69757F42"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529" w:type="dxa"/>
          </w:tcPr>
          <w:p w14:paraId="5BA0036E"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r>
      <w:tr w:rsidR="009A76B3" w14:paraId="093F72D9" w14:textId="77777777" w:rsidTr="00EB2884">
        <w:trPr>
          <w:trHeight w:hRule="exact" w:val="57"/>
        </w:trPr>
        <w:tc>
          <w:tcPr>
            <w:tcW w:w="3898" w:type="dxa"/>
          </w:tcPr>
          <w:p w14:paraId="23587776"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585" w:type="dxa"/>
          </w:tcPr>
          <w:p w14:paraId="13EBA55D"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283" w:type="dxa"/>
            <w:tcBorders>
              <w:top w:val="single" w:sz="4" w:space="0" w:color="000000"/>
              <w:bottom w:val="single" w:sz="4" w:space="0" w:color="000000"/>
            </w:tcBorders>
          </w:tcPr>
          <w:p w14:paraId="52339CCD"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163" w:type="dxa"/>
          </w:tcPr>
          <w:p w14:paraId="21135145"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563" w:type="dxa"/>
          </w:tcPr>
          <w:p w14:paraId="7D219403"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443" w:type="dxa"/>
          </w:tcPr>
          <w:p w14:paraId="0C383007"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163" w:type="dxa"/>
          </w:tcPr>
          <w:p w14:paraId="6297369C"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280" w:type="dxa"/>
            <w:tcBorders>
              <w:top w:val="single" w:sz="4" w:space="0" w:color="000000"/>
              <w:bottom w:val="single" w:sz="4" w:space="0" w:color="000000"/>
            </w:tcBorders>
          </w:tcPr>
          <w:p w14:paraId="5E16F61B"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163" w:type="dxa"/>
          </w:tcPr>
          <w:p w14:paraId="31EC582E"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493" w:type="dxa"/>
          </w:tcPr>
          <w:p w14:paraId="52FFA58A"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443" w:type="dxa"/>
          </w:tcPr>
          <w:p w14:paraId="347E8E41"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163" w:type="dxa"/>
          </w:tcPr>
          <w:p w14:paraId="76241566"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280" w:type="dxa"/>
            <w:tcBorders>
              <w:top w:val="single" w:sz="4" w:space="0" w:color="000000"/>
              <w:bottom w:val="single" w:sz="4" w:space="0" w:color="000000"/>
            </w:tcBorders>
          </w:tcPr>
          <w:p w14:paraId="6155D653"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163" w:type="dxa"/>
          </w:tcPr>
          <w:p w14:paraId="350C1A20"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529" w:type="dxa"/>
          </w:tcPr>
          <w:p w14:paraId="2C530DA6"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r>
      <w:tr w:rsidR="009A76B3" w14:paraId="3ED8681E" w14:textId="77777777" w:rsidTr="00EB2884">
        <w:trPr>
          <w:trHeight w:hRule="exact" w:val="283"/>
        </w:trPr>
        <w:tc>
          <w:tcPr>
            <w:tcW w:w="3898" w:type="dxa"/>
          </w:tcPr>
          <w:p w14:paraId="6225A4A1"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rFonts w:ascii="Arial Narrow" w:hAnsi="Arial Narrow"/>
                <w:color w:val="000000"/>
              </w:rPr>
              <w:t>Wordt gekozen.</w:t>
            </w:r>
          </w:p>
        </w:tc>
        <w:tc>
          <w:tcPr>
            <w:tcW w:w="585" w:type="dxa"/>
          </w:tcPr>
          <w:p w14:paraId="59299E5C"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283" w:type="dxa"/>
            <w:tcBorders>
              <w:top w:val="single" w:sz="4" w:space="0" w:color="000000"/>
              <w:left w:val="single" w:sz="4" w:space="0" w:color="000000"/>
              <w:bottom w:val="single" w:sz="4" w:space="0" w:color="000000"/>
            </w:tcBorders>
          </w:tcPr>
          <w:p w14:paraId="2CAD2283"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163" w:type="dxa"/>
            <w:tcBorders>
              <w:left w:val="single" w:sz="4" w:space="0" w:color="000000"/>
            </w:tcBorders>
          </w:tcPr>
          <w:p w14:paraId="0911D56F"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563" w:type="dxa"/>
          </w:tcPr>
          <w:p w14:paraId="0C35AEA3"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443" w:type="dxa"/>
          </w:tcPr>
          <w:p w14:paraId="0279563F"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163" w:type="dxa"/>
          </w:tcPr>
          <w:p w14:paraId="03EE56C1"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280" w:type="dxa"/>
            <w:tcBorders>
              <w:top w:val="single" w:sz="4" w:space="0" w:color="000000"/>
              <w:left w:val="single" w:sz="4" w:space="0" w:color="000000"/>
              <w:bottom w:val="single" w:sz="4" w:space="0" w:color="000000"/>
            </w:tcBorders>
          </w:tcPr>
          <w:p w14:paraId="6982CF81"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163" w:type="dxa"/>
            <w:tcBorders>
              <w:left w:val="single" w:sz="4" w:space="0" w:color="000000"/>
            </w:tcBorders>
          </w:tcPr>
          <w:p w14:paraId="5A5F6AD5"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493" w:type="dxa"/>
          </w:tcPr>
          <w:p w14:paraId="19925C47"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443" w:type="dxa"/>
          </w:tcPr>
          <w:p w14:paraId="1EEABCAD"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163" w:type="dxa"/>
          </w:tcPr>
          <w:p w14:paraId="2E550B1F"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280" w:type="dxa"/>
            <w:tcBorders>
              <w:top w:val="single" w:sz="4" w:space="0" w:color="000000"/>
              <w:left w:val="single" w:sz="4" w:space="0" w:color="000000"/>
              <w:bottom w:val="single" w:sz="4" w:space="0" w:color="000000"/>
            </w:tcBorders>
          </w:tcPr>
          <w:p w14:paraId="0F9868AD"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rFonts w:ascii="Arial Narrow" w:hAnsi="Arial Narrow"/>
                <w:color w:val="000000"/>
              </w:rPr>
              <w:t>X</w:t>
            </w:r>
          </w:p>
        </w:tc>
        <w:tc>
          <w:tcPr>
            <w:tcW w:w="163" w:type="dxa"/>
            <w:tcBorders>
              <w:left w:val="single" w:sz="4" w:space="0" w:color="000000"/>
            </w:tcBorders>
          </w:tcPr>
          <w:p w14:paraId="64F4621A"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529" w:type="dxa"/>
          </w:tcPr>
          <w:p w14:paraId="0E647490"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r>
      <w:tr w:rsidR="009A76B3" w14:paraId="02E5A5D9" w14:textId="77777777" w:rsidTr="00EB2884">
        <w:trPr>
          <w:trHeight w:hRule="exact" w:val="57"/>
        </w:trPr>
        <w:tc>
          <w:tcPr>
            <w:tcW w:w="3898" w:type="dxa"/>
          </w:tcPr>
          <w:p w14:paraId="0F1F1C65"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585" w:type="dxa"/>
          </w:tcPr>
          <w:p w14:paraId="37910BD5"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283" w:type="dxa"/>
            <w:tcBorders>
              <w:top w:val="single" w:sz="4" w:space="0" w:color="000000"/>
              <w:bottom w:val="single" w:sz="4" w:space="0" w:color="000000"/>
            </w:tcBorders>
          </w:tcPr>
          <w:p w14:paraId="527FCC9C"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163" w:type="dxa"/>
          </w:tcPr>
          <w:p w14:paraId="0BD95B89"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563" w:type="dxa"/>
          </w:tcPr>
          <w:p w14:paraId="2C994899"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443" w:type="dxa"/>
          </w:tcPr>
          <w:p w14:paraId="0F82E768"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163" w:type="dxa"/>
          </w:tcPr>
          <w:p w14:paraId="2BF441BF"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280" w:type="dxa"/>
            <w:tcBorders>
              <w:top w:val="single" w:sz="4" w:space="0" w:color="000000"/>
              <w:bottom w:val="single" w:sz="4" w:space="0" w:color="000000"/>
            </w:tcBorders>
          </w:tcPr>
          <w:p w14:paraId="548B025E"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163" w:type="dxa"/>
          </w:tcPr>
          <w:p w14:paraId="73E6C303"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493" w:type="dxa"/>
          </w:tcPr>
          <w:p w14:paraId="76D43562"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443" w:type="dxa"/>
          </w:tcPr>
          <w:p w14:paraId="4610F500"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163" w:type="dxa"/>
          </w:tcPr>
          <w:p w14:paraId="1393D958"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280" w:type="dxa"/>
            <w:tcBorders>
              <w:top w:val="single" w:sz="4" w:space="0" w:color="000000"/>
              <w:bottom w:val="single" w:sz="4" w:space="0" w:color="000000"/>
            </w:tcBorders>
          </w:tcPr>
          <w:p w14:paraId="2A05BE5E"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163" w:type="dxa"/>
          </w:tcPr>
          <w:p w14:paraId="3964D4DF"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529" w:type="dxa"/>
          </w:tcPr>
          <w:p w14:paraId="6C4735BE"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r>
      <w:tr w:rsidR="009A76B3" w14:paraId="5EFAE760" w14:textId="77777777" w:rsidTr="00EB2884">
        <w:trPr>
          <w:trHeight w:hRule="exact" w:val="284"/>
        </w:trPr>
        <w:tc>
          <w:tcPr>
            <w:tcW w:w="3898" w:type="dxa"/>
          </w:tcPr>
          <w:p w14:paraId="3F1837FE"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rFonts w:ascii="Arial Narrow" w:hAnsi="Arial Narrow"/>
                <w:color w:val="000000"/>
              </w:rPr>
              <w:t>Mag eigen politieke mening niet uitspreken.</w:t>
            </w:r>
          </w:p>
        </w:tc>
        <w:tc>
          <w:tcPr>
            <w:tcW w:w="585" w:type="dxa"/>
          </w:tcPr>
          <w:p w14:paraId="1F28F407"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283" w:type="dxa"/>
            <w:tcBorders>
              <w:top w:val="single" w:sz="4" w:space="0" w:color="000000"/>
              <w:left w:val="single" w:sz="4" w:space="0" w:color="000000"/>
              <w:bottom w:val="single" w:sz="4" w:space="0" w:color="000000"/>
            </w:tcBorders>
          </w:tcPr>
          <w:p w14:paraId="0126787A"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rFonts w:ascii="Arial Narrow" w:hAnsi="Arial Narrow"/>
                <w:color w:val="000000"/>
              </w:rPr>
              <w:t>X</w:t>
            </w:r>
          </w:p>
        </w:tc>
        <w:tc>
          <w:tcPr>
            <w:tcW w:w="163" w:type="dxa"/>
            <w:tcBorders>
              <w:left w:val="single" w:sz="4" w:space="0" w:color="000000"/>
            </w:tcBorders>
          </w:tcPr>
          <w:p w14:paraId="3BE8A22F"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563" w:type="dxa"/>
          </w:tcPr>
          <w:p w14:paraId="66A2B1F3"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443" w:type="dxa"/>
          </w:tcPr>
          <w:p w14:paraId="0A91AA85"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163" w:type="dxa"/>
          </w:tcPr>
          <w:p w14:paraId="114771BB"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280" w:type="dxa"/>
            <w:tcBorders>
              <w:top w:val="single" w:sz="4" w:space="0" w:color="000000"/>
              <w:left w:val="single" w:sz="4" w:space="0" w:color="000000"/>
              <w:bottom w:val="single" w:sz="4" w:space="0" w:color="000000"/>
            </w:tcBorders>
          </w:tcPr>
          <w:p w14:paraId="7CE2DC5C"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163" w:type="dxa"/>
            <w:tcBorders>
              <w:left w:val="single" w:sz="4" w:space="0" w:color="000000"/>
            </w:tcBorders>
          </w:tcPr>
          <w:p w14:paraId="262CB5ED"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493" w:type="dxa"/>
          </w:tcPr>
          <w:p w14:paraId="1C4C0C5B"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443" w:type="dxa"/>
          </w:tcPr>
          <w:p w14:paraId="2C82CEEF"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163" w:type="dxa"/>
          </w:tcPr>
          <w:p w14:paraId="3149726E"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280" w:type="dxa"/>
            <w:tcBorders>
              <w:top w:val="single" w:sz="4" w:space="0" w:color="000000"/>
              <w:left w:val="single" w:sz="4" w:space="0" w:color="000000"/>
              <w:bottom w:val="single" w:sz="4" w:space="0" w:color="000000"/>
            </w:tcBorders>
          </w:tcPr>
          <w:p w14:paraId="69B7A400"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163" w:type="dxa"/>
            <w:tcBorders>
              <w:left w:val="single" w:sz="4" w:space="0" w:color="000000"/>
            </w:tcBorders>
          </w:tcPr>
          <w:p w14:paraId="451B7D20"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529" w:type="dxa"/>
          </w:tcPr>
          <w:p w14:paraId="4A9C0865"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r>
      <w:tr w:rsidR="009A76B3" w14:paraId="1EED5CDB" w14:textId="77777777" w:rsidTr="00EB2884">
        <w:trPr>
          <w:trHeight w:hRule="exact" w:val="57"/>
        </w:trPr>
        <w:tc>
          <w:tcPr>
            <w:tcW w:w="3898" w:type="dxa"/>
          </w:tcPr>
          <w:p w14:paraId="5A8B422A"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585" w:type="dxa"/>
          </w:tcPr>
          <w:p w14:paraId="2B761B80"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283" w:type="dxa"/>
            <w:tcBorders>
              <w:top w:val="single" w:sz="4" w:space="0" w:color="000000"/>
              <w:bottom w:val="single" w:sz="4" w:space="0" w:color="000000"/>
            </w:tcBorders>
          </w:tcPr>
          <w:p w14:paraId="6D09D9F6"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163" w:type="dxa"/>
          </w:tcPr>
          <w:p w14:paraId="2DFB91C1"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563" w:type="dxa"/>
          </w:tcPr>
          <w:p w14:paraId="2713556F"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443" w:type="dxa"/>
          </w:tcPr>
          <w:p w14:paraId="2BC13F45"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163" w:type="dxa"/>
          </w:tcPr>
          <w:p w14:paraId="2FA4F988"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280" w:type="dxa"/>
            <w:tcBorders>
              <w:top w:val="single" w:sz="4" w:space="0" w:color="000000"/>
              <w:bottom w:val="single" w:sz="4" w:space="0" w:color="000000"/>
            </w:tcBorders>
          </w:tcPr>
          <w:p w14:paraId="6705AA79"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163" w:type="dxa"/>
          </w:tcPr>
          <w:p w14:paraId="5F69DC84"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493" w:type="dxa"/>
          </w:tcPr>
          <w:p w14:paraId="7B3D97C1"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443" w:type="dxa"/>
          </w:tcPr>
          <w:p w14:paraId="04F3C539"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163" w:type="dxa"/>
          </w:tcPr>
          <w:p w14:paraId="16E1C3CC"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280" w:type="dxa"/>
            <w:tcBorders>
              <w:top w:val="single" w:sz="4" w:space="0" w:color="000000"/>
              <w:bottom w:val="single" w:sz="4" w:space="0" w:color="000000"/>
            </w:tcBorders>
          </w:tcPr>
          <w:p w14:paraId="6E212367"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163" w:type="dxa"/>
          </w:tcPr>
          <w:p w14:paraId="08580C66"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529" w:type="dxa"/>
          </w:tcPr>
          <w:p w14:paraId="34E060C6"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r>
      <w:tr w:rsidR="009A76B3" w14:paraId="79723645" w14:textId="77777777" w:rsidTr="00EB2884">
        <w:trPr>
          <w:trHeight w:hRule="exact" w:val="283"/>
        </w:trPr>
        <w:tc>
          <w:tcPr>
            <w:tcW w:w="3898" w:type="dxa"/>
          </w:tcPr>
          <w:p w14:paraId="130FF7A2"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rFonts w:ascii="Arial Narrow" w:hAnsi="Arial Narrow"/>
                <w:color w:val="000000"/>
              </w:rPr>
              <w:t>Mag een wetsvoorstel indienen.</w:t>
            </w:r>
          </w:p>
        </w:tc>
        <w:tc>
          <w:tcPr>
            <w:tcW w:w="585" w:type="dxa"/>
          </w:tcPr>
          <w:p w14:paraId="669BAC8F"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283" w:type="dxa"/>
            <w:tcBorders>
              <w:top w:val="single" w:sz="4" w:space="0" w:color="000000"/>
              <w:left w:val="single" w:sz="4" w:space="0" w:color="000000"/>
              <w:bottom w:val="single" w:sz="4" w:space="0" w:color="000000"/>
            </w:tcBorders>
          </w:tcPr>
          <w:p w14:paraId="7D37D851"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163" w:type="dxa"/>
            <w:tcBorders>
              <w:left w:val="single" w:sz="4" w:space="0" w:color="000000"/>
            </w:tcBorders>
          </w:tcPr>
          <w:p w14:paraId="62728A9E"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563" w:type="dxa"/>
          </w:tcPr>
          <w:p w14:paraId="5F3CBE84"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443" w:type="dxa"/>
          </w:tcPr>
          <w:p w14:paraId="3865B61B"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163" w:type="dxa"/>
          </w:tcPr>
          <w:p w14:paraId="3107EFB8"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280" w:type="dxa"/>
            <w:tcBorders>
              <w:top w:val="single" w:sz="4" w:space="0" w:color="000000"/>
              <w:left w:val="single" w:sz="4" w:space="0" w:color="000000"/>
              <w:bottom w:val="single" w:sz="4" w:space="0" w:color="000000"/>
            </w:tcBorders>
          </w:tcPr>
          <w:p w14:paraId="18842B61"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rFonts w:ascii="Arial Narrow" w:hAnsi="Arial Narrow"/>
                <w:color w:val="000000"/>
              </w:rPr>
              <w:t>X</w:t>
            </w:r>
          </w:p>
        </w:tc>
        <w:tc>
          <w:tcPr>
            <w:tcW w:w="163" w:type="dxa"/>
            <w:tcBorders>
              <w:left w:val="single" w:sz="4" w:space="0" w:color="000000"/>
            </w:tcBorders>
          </w:tcPr>
          <w:p w14:paraId="2180F14C"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493" w:type="dxa"/>
          </w:tcPr>
          <w:p w14:paraId="6AB5A7E7"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443" w:type="dxa"/>
          </w:tcPr>
          <w:p w14:paraId="55F74B11"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163" w:type="dxa"/>
          </w:tcPr>
          <w:p w14:paraId="0B07B893"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280" w:type="dxa"/>
            <w:tcBorders>
              <w:top w:val="single" w:sz="4" w:space="0" w:color="000000"/>
              <w:left w:val="single" w:sz="4" w:space="0" w:color="000000"/>
              <w:bottom w:val="single" w:sz="4" w:space="0" w:color="000000"/>
            </w:tcBorders>
          </w:tcPr>
          <w:p w14:paraId="42409A5F"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rFonts w:ascii="Arial Narrow" w:hAnsi="Arial Narrow"/>
                <w:color w:val="000000"/>
              </w:rPr>
              <w:t>X</w:t>
            </w:r>
          </w:p>
        </w:tc>
        <w:tc>
          <w:tcPr>
            <w:tcW w:w="163" w:type="dxa"/>
            <w:tcBorders>
              <w:left w:val="single" w:sz="4" w:space="0" w:color="000000"/>
            </w:tcBorders>
          </w:tcPr>
          <w:p w14:paraId="436F067A"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529" w:type="dxa"/>
          </w:tcPr>
          <w:p w14:paraId="1558599A"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r>
      <w:tr w:rsidR="009A76B3" w14:paraId="597C2A69" w14:textId="77777777" w:rsidTr="00EB2884">
        <w:trPr>
          <w:trHeight w:hRule="exact" w:val="57"/>
        </w:trPr>
        <w:tc>
          <w:tcPr>
            <w:tcW w:w="3898" w:type="dxa"/>
          </w:tcPr>
          <w:p w14:paraId="2D98E04A"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585" w:type="dxa"/>
          </w:tcPr>
          <w:p w14:paraId="5CE14E06"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283" w:type="dxa"/>
            <w:tcBorders>
              <w:top w:val="single" w:sz="4" w:space="0" w:color="000000"/>
              <w:bottom w:val="single" w:sz="4" w:space="0" w:color="000000"/>
            </w:tcBorders>
          </w:tcPr>
          <w:p w14:paraId="4A7B1F89"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163" w:type="dxa"/>
          </w:tcPr>
          <w:p w14:paraId="70759F10"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563" w:type="dxa"/>
          </w:tcPr>
          <w:p w14:paraId="6B640FE9"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443" w:type="dxa"/>
          </w:tcPr>
          <w:p w14:paraId="78C35B72"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163" w:type="dxa"/>
          </w:tcPr>
          <w:p w14:paraId="799823B7"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280" w:type="dxa"/>
            <w:tcBorders>
              <w:top w:val="single" w:sz="4" w:space="0" w:color="000000"/>
              <w:bottom w:val="single" w:sz="4" w:space="0" w:color="000000"/>
            </w:tcBorders>
          </w:tcPr>
          <w:p w14:paraId="5C9F14B2"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163" w:type="dxa"/>
          </w:tcPr>
          <w:p w14:paraId="5DE9DC2F"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493" w:type="dxa"/>
          </w:tcPr>
          <w:p w14:paraId="6FB0EA03"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443" w:type="dxa"/>
          </w:tcPr>
          <w:p w14:paraId="710E675A"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163" w:type="dxa"/>
          </w:tcPr>
          <w:p w14:paraId="509FE80C"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280" w:type="dxa"/>
            <w:tcBorders>
              <w:top w:val="single" w:sz="4" w:space="0" w:color="000000"/>
              <w:bottom w:val="single" w:sz="4" w:space="0" w:color="000000"/>
            </w:tcBorders>
          </w:tcPr>
          <w:p w14:paraId="2195F40C"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163" w:type="dxa"/>
          </w:tcPr>
          <w:p w14:paraId="10C0221D"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529" w:type="dxa"/>
          </w:tcPr>
          <w:p w14:paraId="35E97D64"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r>
      <w:tr w:rsidR="009A76B3" w14:paraId="31BA11D1" w14:textId="77777777" w:rsidTr="00EB2884">
        <w:trPr>
          <w:trHeight w:hRule="exact" w:val="283"/>
        </w:trPr>
        <w:tc>
          <w:tcPr>
            <w:tcW w:w="3898" w:type="dxa"/>
            <w:vMerge w:val="restart"/>
          </w:tcPr>
          <w:p w14:paraId="0B73EA1F"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rFonts w:ascii="Arial Narrow" w:hAnsi="Arial Narrow"/>
                <w:color w:val="000000"/>
              </w:rPr>
              <w:t>Is inhoudelijk betrokken bij de totstandkoming van een wet.</w:t>
            </w:r>
          </w:p>
        </w:tc>
        <w:tc>
          <w:tcPr>
            <w:tcW w:w="585" w:type="dxa"/>
          </w:tcPr>
          <w:p w14:paraId="78E950EB"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283" w:type="dxa"/>
            <w:tcBorders>
              <w:top w:val="single" w:sz="4" w:space="0" w:color="000000"/>
              <w:left w:val="single" w:sz="4" w:space="0" w:color="000000"/>
              <w:bottom w:val="single" w:sz="4" w:space="0" w:color="000000"/>
            </w:tcBorders>
          </w:tcPr>
          <w:p w14:paraId="29D24746"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163" w:type="dxa"/>
            <w:tcBorders>
              <w:left w:val="single" w:sz="4" w:space="0" w:color="000000"/>
            </w:tcBorders>
          </w:tcPr>
          <w:p w14:paraId="030524AC"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563" w:type="dxa"/>
          </w:tcPr>
          <w:p w14:paraId="775C7E99"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443" w:type="dxa"/>
          </w:tcPr>
          <w:p w14:paraId="3271A28E"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163" w:type="dxa"/>
          </w:tcPr>
          <w:p w14:paraId="4C75EC70"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280" w:type="dxa"/>
            <w:tcBorders>
              <w:top w:val="single" w:sz="4" w:space="0" w:color="000000"/>
              <w:left w:val="single" w:sz="4" w:space="0" w:color="000000"/>
              <w:bottom w:val="single" w:sz="4" w:space="0" w:color="000000"/>
            </w:tcBorders>
          </w:tcPr>
          <w:p w14:paraId="62FC7022"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rFonts w:ascii="Arial Narrow" w:hAnsi="Arial Narrow"/>
                <w:color w:val="000000"/>
              </w:rPr>
              <w:t>X</w:t>
            </w:r>
          </w:p>
        </w:tc>
        <w:tc>
          <w:tcPr>
            <w:tcW w:w="163" w:type="dxa"/>
            <w:tcBorders>
              <w:left w:val="single" w:sz="4" w:space="0" w:color="000000"/>
            </w:tcBorders>
          </w:tcPr>
          <w:p w14:paraId="0966B454"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493" w:type="dxa"/>
          </w:tcPr>
          <w:p w14:paraId="4420A42D"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443" w:type="dxa"/>
          </w:tcPr>
          <w:p w14:paraId="33472BE3"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163" w:type="dxa"/>
          </w:tcPr>
          <w:p w14:paraId="4C6B7FA0"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280" w:type="dxa"/>
            <w:tcBorders>
              <w:top w:val="single" w:sz="4" w:space="0" w:color="000000"/>
              <w:left w:val="single" w:sz="4" w:space="0" w:color="000000"/>
              <w:bottom w:val="single" w:sz="4" w:space="0" w:color="000000"/>
            </w:tcBorders>
          </w:tcPr>
          <w:p w14:paraId="530C06FF"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rFonts w:ascii="Arial Narrow" w:hAnsi="Arial Narrow"/>
                <w:color w:val="000000"/>
              </w:rPr>
              <w:t>X</w:t>
            </w:r>
          </w:p>
        </w:tc>
        <w:tc>
          <w:tcPr>
            <w:tcW w:w="163" w:type="dxa"/>
            <w:tcBorders>
              <w:left w:val="single" w:sz="4" w:space="0" w:color="000000"/>
            </w:tcBorders>
          </w:tcPr>
          <w:p w14:paraId="0F7557BB"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529" w:type="dxa"/>
          </w:tcPr>
          <w:p w14:paraId="23B35469"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r>
      <w:tr w:rsidR="009A76B3" w14:paraId="404B4A16" w14:textId="77777777" w:rsidTr="00EB2884">
        <w:trPr>
          <w:trHeight w:hRule="exact" w:val="283"/>
        </w:trPr>
        <w:tc>
          <w:tcPr>
            <w:tcW w:w="3898" w:type="dxa"/>
            <w:vMerge/>
          </w:tcPr>
          <w:p w14:paraId="4A4A5851" w14:textId="77777777" w:rsidR="009A76B3" w:rsidRDefault="009A76B3" w:rsidP="00AC5AF2">
            <w:pPr>
              <w:snapToGrid w:val="0"/>
              <w:rPr>
                <w:rFonts w:ascii="Arial Narrow" w:hAnsi="Arial Narrow"/>
                <w:color w:val="000000"/>
              </w:rPr>
            </w:pPr>
          </w:p>
        </w:tc>
        <w:tc>
          <w:tcPr>
            <w:tcW w:w="585" w:type="dxa"/>
          </w:tcPr>
          <w:p w14:paraId="212AE9A7"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283" w:type="dxa"/>
            <w:tcBorders>
              <w:top w:val="single" w:sz="4" w:space="0" w:color="000000"/>
            </w:tcBorders>
          </w:tcPr>
          <w:p w14:paraId="0652776D"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163" w:type="dxa"/>
          </w:tcPr>
          <w:p w14:paraId="24BC3637"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563" w:type="dxa"/>
          </w:tcPr>
          <w:p w14:paraId="6378967F"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443" w:type="dxa"/>
          </w:tcPr>
          <w:p w14:paraId="24328105"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163" w:type="dxa"/>
          </w:tcPr>
          <w:p w14:paraId="408C7276"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280" w:type="dxa"/>
            <w:tcBorders>
              <w:top w:val="single" w:sz="4" w:space="0" w:color="000000"/>
            </w:tcBorders>
          </w:tcPr>
          <w:p w14:paraId="670FE3F1"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163" w:type="dxa"/>
          </w:tcPr>
          <w:p w14:paraId="67A894E7"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493" w:type="dxa"/>
          </w:tcPr>
          <w:p w14:paraId="49654187"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443" w:type="dxa"/>
          </w:tcPr>
          <w:p w14:paraId="4C8FA931"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163" w:type="dxa"/>
          </w:tcPr>
          <w:p w14:paraId="3E5A8BC7"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280" w:type="dxa"/>
            <w:tcBorders>
              <w:top w:val="single" w:sz="4" w:space="0" w:color="000000"/>
            </w:tcBorders>
          </w:tcPr>
          <w:p w14:paraId="32B11601"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163" w:type="dxa"/>
          </w:tcPr>
          <w:p w14:paraId="4EA5ED7E"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c>
          <w:tcPr>
            <w:tcW w:w="529" w:type="dxa"/>
          </w:tcPr>
          <w:p w14:paraId="4E94DF67" w14:textId="77777777" w:rsidR="009A76B3" w:rsidRDefault="009A76B3" w:rsidP="00AC5AF2">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olor w:val="000000"/>
              </w:rPr>
            </w:pPr>
          </w:p>
        </w:tc>
      </w:tr>
    </w:tbl>
    <w:p w14:paraId="198427DE" w14:textId="77777777" w:rsidR="009A76B3" w:rsidRPr="006A38B2" w:rsidRDefault="009A76B3" w:rsidP="00AC5AF2">
      <w:pPr>
        <w:pStyle w:val="A4-Standaardtekst"/>
      </w:pPr>
    </w:p>
    <w:p w14:paraId="7DFA3301" w14:textId="77777777" w:rsidR="009A76B3" w:rsidRPr="00AB2163" w:rsidRDefault="009A76B3" w:rsidP="00AC5AF2">
      <w:pPr>
        <w:pStyle w:val="Kop2"/>
        <w:rPr>
          <w:bCs/>
        </w:rPr>
      </w:pPr>
      <w:r>
        <w:br w:type="page"/>
      </w:r>
      <w:bookmarkStart w:id="9" w:name="_Toc77062676"/>
      <w:r>
        <w:t>7</w:t>
      </w:r>
      <w:r w:rsidRPr="00AB2163">
        <w:tab/>
      </w:r>
      <w:r>
        <w:t>Politiek dicht bij huis</w:t>
      </w:r>
      <w:bookmarkEnd w:id="9"/>
    </w:p>
    <w:p w14:paraId="0283B8E2" w14:textId="77777777" w:rsidR="009A76B3" w:rsidRDefault="009A76B3" w:rsidP="00AC5AF2">
      <w:pPr>
        <w:pStyle w:val="antw-nieuw"/>
        <w:tabs>
          <w:tab w:val="clear" w:pos="284"/>
          <w:tab w:val="clear" w:pos="425"/>
          <w:tab w:val="clear" w:pos="567"/>
          <w:tab w:val="clear" w:pos="709"/>
          <w:tab w:val="clear" w:pos="851"/>
        </w:tabs>
        <w:spacing w:line="260" w:lineRule="atLeast"/>
        <w:ind w:left="426" w:hanging="426"/>
        <w:rPr>
          <w:color w:val="000000"/>
        </w:rPr>
      </w:pPr>
    </w:p>
    <w:p w14:paraId="125871F9" w14:textId="77777777" w:rsidR="009A76B3" w:rsidRDefault="009A76B3" w:rsidP="00AC5AF2">
      <w:pPr>
        <w:pStyle w:val="antw-nieuw"/>
        <w:tabs>
          <w:tab w:val="clear" w:pos="284"/>
          <w:tab w:val="clear" w:pos="425"/>
          <w:tab w:val="clear" w:pos="567"/>
          <w:tab w:val="clear" w:pos="709"/>
          <w:tab w:val="clear" w:pos="851"/>
        </w:tabs>
        <w:spacing w:line="260" w:lineRule="atLeast"/>
        <w:ind w:left="426" w:hanging="426"/>
        <w:rPr>
          <w:color w:val="000000"/>
        </w:rPr>
      </w:pPr>
    </w:p>
    <w:p w14:paraId="661915F4"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b/>
          <w:i/>
          <w:color w:val="000000"/>
        </w:rPr>
        <w:t>VRAGEN</w:t>
      </w:r>
      <w:r>
        <w:rPr>
          <w:color w:val="000000"/>
        </w:rPr>
        <w:t xml:space="preserve">  blz. </w:t>
      </w:r>
      <w:r w:rsidR="00B364B7">
        <w:rPr>
          <w:color w:val="000000"/>
        </w:rPr>
        <w:t>94</w:t>
      </w:r>
    </w:p>
    <w:p w14:paraId="6B6C20D5" w14:textId="77777777" w:rsidR="009A76B3" w:rsidRDefault="009A76B3" w:rsidP="00AC5AF2">
      <w:pPr>
        <w:pStyle w:val="antw-nieuw"/>
        <w:tabs>
          <w:tab w:val="clear" w:pos="284"/>
          <w:tab w:val="clear" w:pos="425"/>
          <w:tab w:val="clear" w:pos="567"/>
          <w:tab w:val="clear" w:pos="709"/>
          <w:tab w:val="clear" w:pos="851"/>
        </w:tabs>
        <w:spacing w:line="260" w:lineRule="atLeast"/>
        <w:ind w:left="426" w:hanging="426"/>
      </w:pPr>
      <w:r>
        <w:rPr>
          <w:color w:val="000000"/>
        </w:rPr>
        <w:t>1.</w:t>
      </w:r>
      <w:r>
        <w:rPr>
          <w:color w:val="000000"/>
        </w:rPr>
        <w:tab/>
        <w:t>Een burgemeester is:</w:t>
      </w:r>
    </w:p>
    <w:p w14:paraId="2E347A80" w14:textId="77777777" w:rsidR="009A76B3" w:rsidRDefault="009A76B3" w:rsidP="00AC5AF2">
      <w:pPr>
        <w:pStyle w:val="antw-nieuw"/>
        <w:tabs>
          <w:tab w:val="clear" w:pos="284"/>
          <w:tab w:val="clear" w:pos="425"/>
          <w:tab w:val="clear" w:pos="567"/>
          <w:tab w:val="clear" w:pos="709"/>
          <w:tab w:val="clear" w:pos="851"/>
        </w:tabs>
        <w:spacing w:line="260" w:lineRule="atLeast"/>
        <w:ind w:left="851"/>
      </w:pPr>
      <w:r>
        <w:rPr>
          <w:color w:val="000000"/>
        </w:rPr>
        <w:t>-</w:t>
      </w:r>
      <w:r>
        <w:rPr>
          <w:color w:val="000000"/>
        </w:rPr>
        <w:tab/>
        <w:t>voorzitter van de vergaderingen van de gemeenteraad en van B en W.</w:t>
      </w:r>
    </w:p>
    <w:p w14:paraId="2E4C425D" w14:textId="77777777" w:rsidR="009A76B3" w:rsidRDefault="009A76B3" w:rsidP="00AC5AF2">
      <w:pPr>
        <w:pStyle w:val="antw-nieuw"/>
        <w:tabs>
          <w:tab w:val="clear" w:pos="284"/>
          <w:tab w:val="clear" w:pos="425"/>
          <w:tab w:val="clear" w:pos="567"/>
          <w:tab w:val="clear" w:pos="709"/>
          <w:tab w:val="clear" w:pos="851"/>
        </w:tabs>
        <w:spacing w:line="260" w:lineRule="atLeast"/>
        <w:ind w:left="851"/>
      </w:pPr>
      <w:r>
        <w:rPr>
          <w:color w:val="000000"/>
        </w:rPr>
        <w:t>-</w:t>
      </w:r>
      <w:r>
        <w:rPr>
          <w:color w:val="000000"/>
        </w:rPr>
        <w:tab/>
        <w:t>verantwoordelijk voor de openbare orde en veiligheid in de gemeente.</w:t>
      </w:r>
    </w:p>
    <w:p w14:paraId="3E9AB6A9" w14:textId="77777777" w:rsidR="009A76B3" w:rsidRPr="003B6218" w:rsidRDefault="009A76B3" w:rsidP="00AC5AF2">
      <w:pPr>
        <w:pStyle w:val="antw-nieuw"/>
        <w:tabs>
          <w:tab w:val="clear" w:pos="284"/>
          <w:tab w:val="clear" w:pos="425"/>
          <w:tab w:val="clear" w:pos="567"/>
          <w:tab w:val="clear" w:pos="709"/>
          <w:tab w:val="clear" w:pos="851"/>
        </w:tabs>
        <w:spacing w:line="260" w:lineRule="atLeast"/>
        <w:ind w:left="426" w:firstLine="0"/>
        <w:rPr>
          <w:iCs/>
        </w:rPr>
      </w:pPr>
      <w:r>
        <w:rPr>
          <w:iCs/>
          <w:color w:val="000000"/>
        </w:rPr>
        <w:t>-</w:t>
      </w:r>
      <w:r>
        <w:rPr>
          <w:iCs/>
          <w:color w:val="000000"/>
        </w:rPr>
        <w:tab/>
      </w:r>
      <w:r w:rsidRPr="003B6218">
        <w:rPr>
          <w:iCs/>
          <w:color w:val="000000"/>
        </w:rPr>
        <w:t>hoofd van de brandweer en de politie.</w:t>
      </w:r>
    </w:p>
    <w:p w14:paraId="505E592B" w14:textId="77777777" w:rsidR="009A76B3" w:rsidRPr="003B6218" w:rsidRDefault="009A76B3" w:rsidP="00AC5AF2">
      <w:pPr>
        <w:pStyle w:val="antw-nieuw"/>
        <w:tabs>
          <w:tab w:val="clear" w:pos="284"/>
          <w:tab w:val="clear" w:pos="425"/>
          <w:tab w:val="clear" w:pos="567"/>
          <w:tab w:val="clear" w:pos="709"/>
          <w:tab w:val="clear" w:pos="851"/>
        </w:tabs>
        <w:spacing w:line="260" w:lineRule="atLeast"/>
        <w:ind w:left="426" w:hanging="426"/>
        <w:rPr>
          <w:iCs/>
          <w:color w:val="000000"/>
          <w:highlight w:val="green"/>
        </w:rPr>
      </w:pPr>
    </w:p>
    <w:p w14:paraId="4E8FB66A" w14:textId="77777777" w:rsidR="009A76B3" w:rsidRDefault="009A76B3" w:rsidP="00AC5AF2">
      <w:pPr>
        <w:pStyle w:val="antw-nieuw"/>
        <w:tabs>
          <w:tab w:val="clear" w:pos="284"/>
          <w:tab w:val="clear" w:pos="425"/>
          <w:tab w:val="clear" w:pos="567"/>
          <w:tab w:val="clear" w:pos="709"/>
          <w:tab w:val="clear" w:pos="851"/>
        </w:tabs>
        <w:spacing w:line="260" w:lineRule="atLeast"/>
        <w:ind w:left="426" w:hanging="426"/>
      </w:pPr>
      <w:r>
        <w:rPr>
          <w:color w:val="000000"/>
        </w:rPr>
        <w:t>2.</w:t>
      </w:r>
      <w:r>
        <w:rPr>
          <w:color w:val="000000"/>
        </w:rPr>
        <w:tab/>
      </w:r>
      <w:r>
        <w:rPr>
          <w:i/>
          <w:color w:val="000000"/>
        </w:rPr>
        <w:t>Voorbeelduitwerking:</w:t>
      </w:r>
    </w:p>
    <w:p w14:paraId="7A55DAA5" w14:textId="77777777" w:rsidR="009A76B3" w:rsidRDefault="009A76B3" w:rsidP="00AC5AF2">
      <w:pPr>
        <w:pStyle w:val="antw-nieuw"/>
        <w:tabs>
          <w:tab w:val="clear" w:pos="284"/>
          <w:tab w:val="clear" w:pos="425"/>
          <w:tab w:val="clear" w:pos="567"/>
          <w:tab w:val="clear" w:pos="709"/>
          <w:tab w:val="clear" w:pos="851"/>
        </w:tabs>
        <w:spacing w:line="260" w:lineRule="atLeast"/>
        <w:ind w:left="851"/>
      </w:pPr>
      <w:r>
        <w:rPr>
          <w:color w:val="000000"/>
        </w:rPr>
        <w:t>-</w:t>
      </w:r>
      <w:r>
        <w:rPr>
          <w:color w:val="000000"/>
        </w:rPr>
        <w:tab/>
        <w:t>Je rijbewijs of een parkeervergunning ophalen.</w:t>
      </w:r>
    </w:p>
    <w:p w14:paraId="4AB1D97C" w14:textId="77777777" w:rsidR="009A76B3" w:rsidRDefault="009A76B3" w:rsidP="00AC5AF2">
      <w:pPr>
        <w:pStyle w:val="antw-nieuw"/>
        <w:tabs>
          <w:tab w:val="clear" w:pos="284"/>
          <w:tab w:val="clear" w:pos="425"/>
          <w:tab w:val="clear" w:pos="567"/>
          <w:tab w:val="clear" w:pos="709"/>
          <w:tab w:val="clear" w:pos="851"/>
        </w:tabs>
        <w:spacing w:line="260" w:lineRule="atLeast"/>
        <w:ind w:left="851"/>
      </w:pPr>
      <w:r>
        <w:rPr>
          <w:color w:val="000000"/>
        </w:rPr>
        <w:t>-</w:t>
      </w:r>
      <w:r>
        <w:rPr>
          <w:color w:val="000000"/>
        </w:rPr>
        <w:tab/>
        <w:t>Aangeven van een geboorte of overlijden.</w:t>
      </w:r>
    </w:p>
    <w:p w14:paraId="23F15978" w14:textId="77777777" w:rsidR="009A76B3" w:rsidRDefault="009A76B3" w:rsidP="00AC5AF2">
      <w:pPr>
        <w:pStyle w:val="antw-nieuw"/>
        <w:tabs>
          <w:tab w:val="clear" w:pos="284"/>
          <w:tab w:val="clear" w:pos="425"/>
          <w:tab w:val="clear" w:pos="567"/>
          <w:tab w:val="clear" w:pos="709"/>
          <w:tab w:val="clear" w:pos="851"/>
        </w:tabs>
        <w:spacing w:line="260" w:lineRule="atLeast"/>
        <w:ind w:left="851"/>
      </w:pPr>
      <w:r>
        <w:rPr>
          <w:color w:val="000000"/>
        </w:rPr>
        <w:t>-</w:t>
      </w:r>
      <w:r>
        <w:rPr>
          <w:color w:val="000000"/>
        </w:rPr>
        <w:tab/>
        <w:t>In ondertrouw gaan.</w:t>
      </w:r>
    </w:p>
    <w:p w14:paraId="7D0207E3" w14:textId="77777777" w:rsidR="009A76B3" w:rsidRDefault="009A76B3" w:rsidP="00AC5AF2">
      <w:pPr>
        <w:pStyle w:val="antw-nieuw"/>
        <w:tabs>
          <w:tab w:val="clear" w:pos="284"/>
          <w:tab w:val="clear" w:pos="425"/>
          <w:tab w:val="clear" w:pos="567"/>
          <w:tab w:val="clear" w:pos="709"/>
          <w:tab w:val="clear" w:pos="851"/>
        </w:tabs>
        <w:spacing w:line="260" w:lineRule="atLeast"/>
        <w:ind w:left="851"/>
      </w:pPr>
      <w:r>
        <w:rPr>
          <w:color w:val="000000"/>
        </w:rPr>
        <w:t>-</w:t>
      </w:r>
      <w:r>
        <w:rPr>
          <w:color w:val="000000"/>
        </w:rPr>
        <w:tab/>
        <w:t>Een bouwvergunning aanvragen.</w:t>
      </w:r>
    </w:p>
    <w:p w14:paraId="51F5919D" w14:textId="77777777" w:rsidR="009A76B3" w:rsidRDefault="009A76B3" w:rsidP="00AC5AF2">
      <w:pPr>
        <w:pStyle w:val="antw-nieuw"/>
        <w:tabs>
          <w:tab w:val="clear" w:pos="284"/>
          <w:tab w:val="clear" w:pos="425"/>
          <w:tab w:val="clear" w:pos="567"/>
          <w:tab w:val="clear" w:pos="709"/>
          <w:tab w:val="clear" w:pos="851"/>
        </w:tabs>
        <w:spacing w:line="260" w:lineRule="atLeast"/>
        <w:ind w:left="426" w:firstLine="0"/>
      </w:pPr>
      <w:r>
        <w:rPr>
          <w:i/>
          <w:color w:val="000000"/>
        </w:rPr>
        <w:t>Verder kun je er met klachten over jouw woonplaats terecht of met voorstellen voor de aanpak van problemen zoals geluidsoverlast, veel hangjongeren, zwerfafval, graffiti, enzovoort.</w:t>
      </w:r>
    </w:p>
    <w:p w14:paraId="54E02181" w14:textId="77777777" w:rsidR="009A76B3" w:rsidRDefault="009A76B3" w:rsidP="00AC5AF2">
      <w:pPr>
        <w:pStyle w:val="antw-nieuw"/>
        <w:tabs>
          <w:tab w:val="clear" w:pos="284"/>
          <w:tab w:val="clear" w:pos="425"/>
          <w:tab w:val="clear" w:pos="567"/>
          <w:tab w:val="clear" w:pos="709"/>
          <w:tab w:val="clear" w:pos="851"/>
        </w:tabs>
        <w:spacing w:line="260" w:lineRule="atLeast"/>
        <w:ind w:left="426" w:hanging="426"/>
        <w:rPr>
          <w:i/>
          <w:color w:val="000000"/>
          <w:highlight w:val="green"/>
        </w:rPr>
      </w:pPr>
    </w:p>
    <w:p w14:paraId="35723A2A" w14:textId="77777777" w:rsidR="009A76B3" w:rsidRDefault="009A76B3" w:rsidP="00AC5AF2">
      <w:pPr>
        <w:pStyle w:val="antw-nieuw"/>
        <w:tabs>
          <w:tab w:val="clear" w:pos="284"/>
          <w:tab w:val="clear" w:pos="425"/>
          <w:tab w:val="clear" w:pos="567"/>
          <w:tab w:val="clear" w:pos="709"/>
          <w:tab w:val="clear" w:pos="851"/>
        </w:tabs>
        <w:spacing w:line="260" w:lineRule="atLeast"/>
        <w:ind w:left="426" w:hanging="426"/>
      </w:pPr>
      <w:r>
        <w:rPr>
          <w:color w:val="000000"/>
        </w:rPr>
        <w:t>3.</w:t>
      </w:r>
      <w:r>
        <w:rPr>
          <w:color w:val="000000"/>
        </w:rPr>
        <w:tab/>
        <w:t xml:space="preserve">De </w:t>
      </w:r>
      <w:r>
        <w:rPr>
          <w:b/>
          <w:color w:val="000000"/>
        </w:rPr>
        <w:t>gemeenteraad</w:t>
      </w:r>
      <w:r>
        <w:rPr>
          <w:color w:val="000000"/>
        </w:rPr>
        <w:t xml:space="preserve"> wordt eens in de vier jaar rechtstreeks gekozen door bewoners.</w:t>
      </w:r>
    </w:p>
    <w:p w14:paraId="7A2E3119" w14:textId="77777777" w:rsidR="009A76B3" w:rsidRDefault="009A76B3" w:rsidP="00AC5AF2">
      <w:pPr>
        <w:pStyle w:val="antw-nieuw"/>
        <w:tabs>
          <w:tab w:val="clear" w:pos="284"/>
          <w:tab w:val="clear" w:pos="425"/>
          <w:tab w:val="clear" w:pos="567"/>
          <w:tab w:val="clear" w:pos="709"/>
          <w:tab w:val="clear" w:pos="851"/>
        </w:tabs>
        <w:spacing w:line="260" w:lineRule="atLeast"/>
        <w:ind w:left="426" w:firstLine="0"/>
      </w:pPr>
      <w:r>
        <w:rPr>
          <w:b/>
          <w:color w:val="000000"/>
        </w:rPr>
        <w:t>Wethouders</w:t>
      </w:r>
      <w:r>
        <w:rPr>
          <w:color w:val="000000"/>
        </w:rPr>
        <w:t xml:space="preserve"> worden voorgedragen door partijen die in de gemeenteraad samen het college van B en W vormen.</w:t>
      </w:r>
    </w:p>
    <w:p w14:paraId="591E9619" w14:textId="77777777" w:rsidR="009A76B3" w:rsidRDefault="009A76B3" w:rsidP="00AC5AF2">
      <w:pPr>
        <w:pStyle w:val="antw-nieuw"/>
        <w:tabs>
          <w:tab w:val="clear" w:pos="284"/>
          <w:tab w:val="clear" w:pos="425"/>
          <w:tab w:val="clear" w:pos="567"/>
          <w:tab w:val="clear" w:pos="709"/>
          <w:tab w:val="clear" w:pos="851"/>
        </w:tabs>
        <w:spacing w:line="260" w:lineRule="atLeast"/>
        <w:ind w:left="426" w:hanging="426"/>
        <w:rPr>
          <w:color w:val="000000"/>
        </w:rPr>
      </w:pPr>
    </w:p>
    <w:p w14:paraId="05712D67" w14:textId="77777777" w:rsidR="009A76B3" w:rsidRDefault="009A76B3" w:rsidP="00AC5AF2">
      <w:pPr>
        <w:pStyle w:val="antw-nieuw"/>
        <w:tabs>
          <w:tab w:val="clear" w:pos="284"/>
          <w:tab w:val="clear" w:pos="425"/>
          <w:tab w:val="clear" w:pos="567"/>
          <w:tab w:val="clear" w:pos="709"/>
          <w:tab w:val="clear" w:pos="851"/>
          <w:tab w:val="left" w:pos="426"/>
        </w:tabs>
        <w:spacing w:line="260" w:lineRule="atLeast"/>
        <w:ind w:left="851" w:hanging="851"/>
      </w:pPr>
      <w:r>
        <w:rPr>
          <w:color w:val="000000"/>
        </w:rPr>
        <w:t>4.</w:t>
      </w:r>
      <w:r>
        <w:rPr>
          <w:color w:val="000000"/>
        </w:rPr>
        <w:tab/>
        <w:t>a.</w:t>
      </w:r>
      <w:r>
        <w:rPr>
          <w:color w:val="000000"/>
        </w:rPr>
        <w:tab/>
      </w:r>
      <w:r w:rsidRPr="009B2E25">
        <w:rPr>
          <w:iCs/>
          <w:color w:val="000000"/>
        </w:rPr>
        <w:t>Wanneer</w:t>
      </w:r>
      <w:r>
        <w:rPr>
          <w:color w:val="000000"/>
        </w:rPr>
        <w:t xml:space="preserve"> de rijksoverheid de grote lijnen het beleid vaststelt, maar niet meer alles centraal regelt en de precieze invulling overlaat aan lagere overheden (provincie en gemeente).</w:t>
      </w:r>
    </w:p>
    <w:p w14:paraId="61E7869B" w14:textId="77777777" w:rsidR="009A76B3" w:rsidRDefault="009A76B3" w:rsidP="00AC5AF2">
      <w:pPr>
        <w:pStyle w:val="antw-nieuw"/>
        <w:tabs>
          <w:tab w:val="clear" w:pos="284"/>
          <w:tab w:val="clear" w:pos="425"/>
          <w:tab w:val="clear" w:pos="567"/>
          <w:tab w:val="clear" w:pos="709"/>
        </w:tabs>
        <w:spacing w:line="260" w:lineRule="atLeast"/>
        <w:ind w:left="1276" w:hanging="851"/>
      </w:pPr>
      <w:r>
        <w:rPr>
          <w:color w:val="000000"/>
        </w:rPr>
        <w:t>b.</w:t>
      </w:r>
      <w:r>
        <w:rPr>
          <w:color w:val="000000"/>
        </w:rPr>
        <w:tab/>
        <w:t>-</w:t>
      </w:r>
      <w:r>
        <w:rPr>
          <w:color w:val="000000"/>
        </w:rPr>
        <w:tab/>
        <w:t>De gemeente is beter op de hoogte van lokale problemen en weet dus beter wat nodig is.</w:t>
      </w:r>
    </w:p>
    <w:p w14:paraId="0A23DF60" w14:textId="77777777" w:rsidR="009A76B3" w:rsidRDefault="009A76B3" w:rsidP="00AC5AF2">
      <w:pPr>
        <w:pStyle w:val="antw-nieuw"/>
        <w:tabs>
          <w:tab w:val="clear" w:pos="284"/>
          <w:tab w:val="clear" w:pos="425"/>
          <w:tab w:val="clear" w:pos="567"/>
          <w:tab w:val="clear" w:pos="709"/>
          <w:tab w:val="clear" w:pos="851"/>
        </w:tabs>
        <w:spacing w:line="260" w:lineRule="atLeast"/>
        <w:ind w:left="1276"/>
      </w:pPr>
      <w:r>
        <w:rPr>
          <w:color w:val="000000"/>
        </w:rPr>
        <w:t>-</w:t>
      </w:r>
      <w:r>
        <w:rPr>
          <w:color w:val="000000"/>
        </w:rPr>
        <w:tab/>
        <w:t>De gemeente staat dichter bij de burger.</w:t>
      </w:r>
    </w:p>
    <w:p w14:paraId="1D3D0B0B" w14:textId="77777777" w:rsidR="009A76B3" w:rsidRDefault="009A76B3" w:rsidP="00AC5AF2">
      <w:pPr>
        <w:pStyle w:val="antw-nieuw"/>
        <w:tabs>
          <w:tab w:val="clear" w:pos="284"/>
          <w:tab w:val="clear" w:pos="425"/>
          <w:tab w:val="clear" w:pos="567"/>
          <w:tab w:val="clear" w:pos="709"/>
          <w:tab w:val="clear" w:pos="851"/>
        </w:tabs>
        <w:spacing w:line="260" w:lineRule="atLeast"/>
        <w:ind w:left="1276"/>
      </w:pPr>
      <w:r>
        <w:rPr>
          <w:color w:val="000000"/>
        </w:rPr>
        <w:t>-</w:t>
      </w:r>
      <w:r>
        <w:rPr>
          <w:color w:val="000000"/>
        </w:rPr>
        <w:tab/>
        <w:t>De burger kan het bestuur makkelijker aanspreken.</w:t>
      </w:r>
    </w:p>
    <w:p w14:paraId="49DD5C11" w14:textId="77777777" w:rsidR="009A76B3" w:rsidRDefault="009A76B3" w:rsidP="00AC5AF2">
      <w:pPr>
        <w:pStyle w:val="antw-nieuw"/>
        <w:tabs>
          <w:tab w:val="clear" w:pos="284"/>
          <w:tab w:val="clear" w:pos="425"/>
          <w:tab w:val="clear" w:pos="567"/>
          <w:tab w:val="clear" w:pos="709"/>
          <w:tab w:val="clear" w:pos="851"/>
        </w:tabs>
        <w:spacing w:line="260" w:lineRule="atLeast"/>
        <w:ind w:left="426" w:hanging="426"/>
        <w:rPr>
          <w:color w:val="000000"/>
        </w:rPr>
      </w:pPr>
    </w:p>
    <w:p w14:paraId="4C21E56C" w14:textId="77777777" w:rsidR="009A76B3" w:rsidRDefault="009A76B3" w:rsidP="00AC5AF2">
      <w:pPr>
        <w:pStyle w:val="antw-nieuw"/>
        <w:tabs>
          <w:tab w:val="clear" w:pos="284"/>
          <w:tab w:val="clear" w:pos="425"/>
          <w:tab w:val="clear" w:pos="567"/>
          <w:tab w:val="clear" w:pos="709"/>
          <w:tab w:val="clear" w:pos="851"/>
        </w:tabs>
        <w:spacing w:line="260" w:lineRule="atLeast"/>
        <w:ind w:left="426" w:hanging="426"/>
      </w:pPr>
      <w:r>
        <w:rPr>
          <w:color w:val="000000"/>
        </w:rPr>
        <w:t>5.</w:t>
      </w:r>
      <w:r>
        <w:rPr>
          <w:color w:val="000000"/>
        </w:rPr>
        <w:tab/>
      </w:r>
      <w:r w:rsidRPr="00E47BF2">
        <w:rPr>
          <w:i/>
          <w:color w:val="000000"/>
        </w:rPr>
        <w:t>Eigen uitwerking</w:t>
      </w:r>
      <w:r>
        <w:rPr>
          <w:color w:val="000000"/>
        </w:rPr>
        <w:t>.</w:t>
      </w:r>
    </w:p>
    <w:p w14:paraId="4B6B33A1" w14:textId="77777777" w:rsidR="009A76B3" w:rsidRDefault="009A76B3" w:rsidP="00AC5AF2">
      <w:pPr>
        <w:pStyle w:val="antw-nieuw"/>
        <w:tabs>
          <w:tab w:val="clear" w:pos="284"/>
          <w:tab w:val="clear" w:pos="425"/>
          <w:tab w:val="clear" w:pos="567"/>
          <w:tab w:val="clear" w:pos="709"/>
          <w:tab w:val="clear" w:pos="851"/>
        </w:tabs>
        <w:spacing w:line="260" w:lineRule="atLeast"/>
        <w:ind w:left="426" w:hanging="426"/>
        <w:rPr>
          <w:color w:val="000000"/>
        </w:rPr>
      </w:pPr>
    </w:p>
    <w:p w14:paraId="6AA887B2" w14:textId="77777777" w:rsidR="009A76B3" w:rsidRDefault="009A76B3" w:rsidP="00AC5AF2">
      <w:pPr>
        <w:pStyle w:val="antw-nieuw"/>
        <w:tabs>
          <w:tab w:val="clear" w:pos="284"/>
          <w:tab w:val="clear" w:pos="425"/>
          <w:tab w:val="clear" w:pos="567"/>
          <w:tab w:val="clear" w:pos="709"/>
          <w:tab w:val="clear" w:pos="851"/>
        </w:tabs>
        <w:spacing w:line="260" w:lineRule="atLeast"/>
        <w:ind w:left="426" w:hanging="426"/>
      </w:pPr>
      <w:r>
        <w:rPr>
          <w:color w:val="000000"/>
        </w:rPr>
        <w:t>6.</w:t>
      </w:r>
      <w:r>
        <w:rPr>
          <w:color w:val="000000"/>
        </w:rPr>
        <w:tab/>
        <w:t>Vooral op de gebieden ruimtelijke ordening en milieu.</w:t>
      </w:r>
    </w:p>
    <w:p w14:paraId="5E6A9A31" w14:textId="77777777" w:rsidR="009A76B3" w:rsidRDefault="009A76B3" w:rsidP="00AC5AF2">
      <w:pPr>
        <w:pStyle w:val="antw-nieuw"/>
        <w:tabs>
          <w:tab w:val="clear" w:pos="284"/>
          <w:tab w:val="clear" w:pos="425"/>
          <w:tab w:val="clear" w:pos="567"/>
          <w:tab w:val="clear" w:pos="709"/>
          <w:tab w:val="clear" w:pos="851"/>
        </w:tabs>
        <w:spacing w:line="260" w:lineRule="atLeast"/>
        <w:ind w:left="426" w:firstLine="0"/>
      </w:pPr>
      <w:r>
        <w:rPr>
          <w:i/>
          <w:color w:val="000000"/>
        </w:rPr>
        <w:t>Provincies houden ook financieel toezicht op gemeentes.</w:t>
      </w:r>
    </w:p>
    <w:p w14:paraId="3AAA4489" w14:textId="77777777" w:rsidR="009A76B3" w:rsidRDefault="009A76B3" w:rsidP="00AC5AF2">
      <w:pPr>
        <w:pStyle w:val="antw-nieuw"/>
        <w:tabs>
          <w:tab w:val="clear" w:pos="284"/>
          <w:tab w:val="clear" w:pos="425"/>
          <w:tab w:val="clear" w:pos="567"/>
          <w:tab w:val="clear" w:pos="709"/>
          <w:tab w:val="clear" w:pos="851"/>
        </w:tabs>
        <w:spacing w:line="260" w:lineRule="atLeast"/>
        <w:ind w:left="426" w:hanging="426"/>
        <w:rPr>
          <w:i/>
          <w:color w:val="000000"/>
        </w:rPr>
      </w:pPr>
    </w:p>
    <w:p w14:paraId="3114037A" w14:textId="77777777" w:rsidR="009A76B3" w:rsidRDefault="009A76B3" w:rsidP="00AC5AF2">
      <w:pPr>
        <w:pStyle w:val="antw-nieuw"/>
        <w:tabs>
          <w:tab w:val="clear" w:pos="284"/>
          <w:tab w:val="clear" w:pos="425"/>
          <w:tab w:val="clear" w:pos="567"/>
          <w:tab w:val="clear" w:pos="709"/>
          <w:tab w:val="clear" w:pos="851"/>
        </w:tabs>
        <w:spacing w:line="260" w:lineRule="atLeast"/>
        <w:ind w:left="426" w:hanging="426"/>
        <w:rPr>
          <w:iCs/>
          <w:color w:val="000000"/>
        </w:rPr>
      </w:pPr>
      <w:r>
        <w:rPr>
          <w:iCs/>
          <w:color w:val="000000"/>
        </w:rPr>
        <w:t>7.</w:t>
      </w:r>
      <w:r>
        <w:rPr>
          <w:iCs/>
          <w:color w:val="000000"/>
        </w:rPr>
        <w:tab/>
        <w:t xml:space="preserve">Waterschappen zijn verantwoordelijk voor dijkbeheer en de zorg voor schoon drinkwater. Ons land wordt </w:t>
      </w:r>
      <w:r w:rsidR="009E2744">
        <w:rPr>
          <w:iCs/>
          <w:color w:val="000000"/>
        </w:rPr>
        <w:t xml:space="preserve">voor een groot deel </w:t>
      </w:r>
      <w:r>
        <w:rPr>
          <w:iCs/>
          <w:color w:val="000000"/>
        </w:rPr>
        <w:t xml:space="preserve">omgeven door zeewater en in het binnenland liggen grote delen laag. De waterschappen hebben een belangrijke taak om overstromingen te voorkomen door goede controle en onderhoud van de dijken. </w:t>
      </w:r>
    </w:p>
    <w:p w14:paraId="67D632A3" w14:textId="77777777" w:rsidR="009A76B3" w:rsidRDefault="009A76B3" w:rsidP="00AC5AF2">
      <w:pPr>
        <w:pStyle w:val="antw-nieuw"/>
        <w:tabs>
          <w:tab w:val="clear" w:pos="284"/>
          <w:tab w:val="clear" w:pos="425"/>
          <w:tab w:val="clear" w:pos="567"/>
          <w:tab w:val="clear" w:pos="709"/>
          <w:tab w:val="clear" w:pos="851"/>
        </w:tabs>
        <w:spacing w:line="260" w:lineRule="atLeast"/>
        <w:ind w:left="426" w:hanging="1"/>
        <w:rPr>
          <w:iCs/>
          <w:color w:val="000000"/>
        </w:rPr>
      </w:pPr>
      <w:r w:rsidRPr="008761C4">
        <w:rPr>
          <w:i/>
          <w:color w:val="000000"/>
        </w:rPr>
        <w:t>Waterschappen bestaan al eeuwen en zijn het oudste democratische or</w:t>
      </w:r>
      <w:r>
        <w:rPr>
          <w:i/>
          <w:color w:val="000000"/>
        </w:rPr>
        <w:t>gaan</w:t>
      </w:r>
      <w:r w:rsidRPr="008761C4">
        <w:rPr>
          <w:i/>
          <w:color w:val="000000"/>
        </w:rPr>
        <w:t xml:space="preserve"> van ons land. De </w:t>
      </w:r>
      <w:r>
        <w:rPr>
          <w:i/>
          <w:color w:val="000000"/>
        </w:rPr>
        <w:t>waterschaps</w:t>
      </w:r>
      <w:r w:rsidRPr="008761C4">
        <w:rPr>
          <w:i/>
          <w:color w:val="000000"/>
        </w:rPr>
        <w:t>verkiezingen zijn tegelijkertijd met de Provinciale Statenverkiezingen</w:t>
      </w:r>
      <w:r>
        <w:rPr>
          <w:iCs/>
          <w:color w:val="000000"/>
        </w:rPr>
        <w:t>.</w:t>
      </w:r>
    </w:p>
    <w:p w14:paraId="1F6196D2" w14:textId="77777777" w:rsidR="009A76B3" w:rsidRDefault="009A76B3" w:rsidP="00AC5AF2">
      <w:pPr>
        <w:pStyle w:val="antw-nieuw"/>
        <w:tabs>
          <w:tab w:val="clear" w:pos="284"/>
          <w:tab w:val="clear" w:pos="425"/>
          <w:tab w:val="clear" w:pos="567"/>
          <w:tab w:val="clear" w:pos="709"/>
          <w:tab w:val="clear" w:pos="851"/>
        </w:tabs>
        <w:spacing w:line="260" w:lineRule="atLeast"/>
        <w:ind w:left="426" w:hanging="426"/>
        <w:rPr>
          <w:color w:val="000000"/>
          <w:highlight w:val="green"/>
        </w:rPr>
      </w:pPr>
    </w:p>
    <w:p w14:paraId="7DE3B693" w14:textId="77777777" w:rsidR="009A76B3" w:rsidRDefault="009A76B3" w:rsidP="00AC5AF2">
      <w:pPr>
        <w:pStyle w:val="antw-nieuw"/>
        <w:tabs>
          <w:tab w:val="clear" w:pos="284"/>
          <w:tab w:val="clear" w:pos="425"/>
          <w:tab w:val="clear" w:pos="567"/>
          <w:tab w:val="clear" w:pos="709"/>
          <w:tab w:val="clear" w:pos="851"/>
        </w:tabs>
        <w:spacing w:line="260" w:lineRule="atLeast"/>
        <w:ind w:left="426" w:hanging="426"/>
      </w:pPr>
      <w:r>
        <w:rPr>
          <w:color w:val="000000"/>
        </w:rPr>
        <w:t>8.</w:t>
      </w:r>
      <w:r>
        <w:rPr>
          <w:color w:val="000000"/>
        </w:rPr>
        <w:tab/>
      </w:r>
      <w:r>
        <w:rPr>
          <w:i/>
          <w:color w:val="000000"/>
        </w:rPr>
        <w:t>Voorbeelduitwerking:</w:t>
      </w:r>
    </w:p>
    <w:p w14:paraId="23E01FC3" w14:textId="77777777" w:rsidR="009A76B3" w:rsidRDefault="009A76B3" w:rsidP="00AC5AF2">
      <w:pPr>
        <w:pStyle w:val="antw-nieuw"/>
        <w:tabs>
          <w:tab w:val="clear" w:pos="284"/>
          <w:tab w:val="clear" w:pos="425"/>
          <w:tab w:val="clear" w:pos="567"/>
          <w:tab w:val="clear" w:pos="709"/>
          <w:tab w:val="clear" w:pos="851"/>
        </w:tabs>
        <w:spacing w:line="260" w:lineRule="atLeast"/>
        <w:ind w:left="426" w:firstLine="0"/>
      </w:pPr>
      <w:r>
        <w:rPr>
          <w:color w:val="000000"/>
        </w:rPr>
        <w:t xml:space="preserve">De </w:t>
      </w:r>
      <w:r>
        <w:rPr>
          <w:b/>
          <w:color w:val="000000"/>
        </w:rPr>
        <w:t>burgemeester</w:t>
      </w:r>
      <w:r>
        <w:rPr>
          <w:color w:val="000000"/>
        </w:rPr>
        <w:t>, omdat hij of zij hoofd is van de politie in een gemeente.</w:t>
      </w:r>
    </w:p>
    <w:p w14:paraId="682F4724" w14:textId="77777777" w:rsidR="009A76B3" w:rsidRDefault="009A76B3" w:rsidP="00AC5AF2">
      <w:pPr>
        <w:pStyle w:val="antw-nieuw"/>
        <w:tabs>
          <w:tab w:val="clear" w:pos="284"/>
          <w:tab w:val="clear" w:pos="425"/>
          <w:tab w:val="clear" w:pos="567"/>
          <w:tab w:val="clear" w:pos="709"/>
          <w:tab w:val="clear" w:pos="851"/>
        </w:tabs>
        <w:spacing w:line="260" w:lineRule="atLeast"/>
        <w:ind w:left="426" w:firstLine="0"/>
      </w:pPr>
      <w:r>
        <w:rPr>
          <w:color w:val="000000"/>
        </w:rPr>
        <w:t xml:space="preserve">De </w:t>
      </w:r>
      <w:r>
        <w:rPr>
          <w:b/>
          <w:color w:val="000000"/>
        </w:rPr>
        <w:t>wethouders</w:t>
      </w:r>
      <w:r>
        <w:rPr>
          <w:color w:val="000000"/>
        </w:rPr>
        <w:t>, omdat ze het dagelijks bestuur vormen en de uitvoerende macht hebben.</w:t>
      </w:r>
    </w:p>
    <w:p w14:paraId="78C91EF8" w14:textId="77777777" w:rsidR="009A76B3" w:rsidRDefault="009A76B3" w:rsidP="00AC5AF2">
      <w:pPr>
        <w:pStyle w:val="antw-nieuw"/>
        <w:tabs>
          <w:tab w:val="clear" w:pos="284"/>
          <w:tab w:val="clear" w:pos="425"/>
          <w:tab w:val="clear" w:pos="567"/>
          <w:tab w:val="clear" w:pos="709"/>
          <w:tab w:val="clear" w:pos="851"/>
        </w:tabs>
        <w:spacing w:line="260" w:lineRule="atLeast"/>
        <w:ind w:left="426" w:firstLine="0"/>
      </w:pPr>
      <w:r>
        <w:rPr>
          <w:color w:val="000000"/>
        </w:rPr>
        <w:t>De</w:t>
      </w:r>
      <w:r>
        <w:rPr>
          <w:b/>
          <w:color w:val="000000"/>
        </w:rPr>
        <w:t xml:space="preserve"> gemeenteraad</w:t>
      </w:r>
      <w:r>
        <w:rPr>
          <w:color w:val="000000"/>
        </w:rPr>
        <w:t>, omdat die het laatste woord heeft over voorstellen en beleid.</w:t>
      </w:r>
    </w:p>
    <w:p w14:paraId="6E159505" w14:textId="77777777" w:rsidR="00EB2884" w:rsidRDefault="00EB2884" w:rsidP="00EB2884"/>
    <w:p w14:paraId="56B609B4" w14:textId="14111314" w:rsidR="009A76B3" w:rsidRDefault="009A76B3" w:rsidP="00EB2884">
      <w:pPr>
        <w:pStyle w:val="antw-nieuw"/>
        <w:tabs>
          <w:tab w:val="clear" w:pos="284"/>
          <w:tab w:val="clear" w:pos="425"/>
          <w:tab w:val="clear" w:pos="567"/>
          <w:tab w:val="clear" w:pos="709"/>
          <w:tab w:val="clear" w:pos="851"/>
        </w:tabs>
        <w:spacing w:line="260" w:lineRule="atLeast"/>
        <w:ind w:left="426" w:hanging="324"/>
      </w:pPr>
      <w:r>
        <w:rPr>
          <w:color w:val="000000"/>
        </w:rPr>
        <w:br w:type="page"/>
        <w:t>9</w:t>
      </w:r>
      <w:r>
        <w:rPr>
          <w:color w:val="000000"/>
        </w:rPr>
        <w:tab/>
      </w:r>
      <w:r>
        <w:rPr>
          <w:b/>
          <w:i/>
          <w:iCs/>
          <w:caps/>
          <w:color w:val="000000"/>
        </w:rPr>
        <w:t>WELK POLITIEK ORGAAN?</w:t>
      </w:r>
      <w:r>
        <w:rPr>
          <w:iCs/>
          <w:caps/>
          <w:color w:val="000000"/>
        </w:rPr>
        <w:t xml:space="preserve">  </w:t>
      </w:r>
      <w:r w:rsidRPr="008E5B82">
        <w:rPr>
          <w:color w:val="000000"/>
        </w:rPr>
        <w:t xml:space="preserve">blz. </w:t>
      </w:r>
      <w:r w:rsidRPr="001A58E8">
        <w:rPr>
          <w:color w:val="000000"/>
        </w:rPr>
        <w:t>9</w:t>
      </w:r>
      <w:r w:rsidR="00B364B7">
        <w:rPr>
          <w:color w:val="000000"/>
        </w:rPr>
        <w:t>5</w:t>
      </w:r>
    </w:p>
    <w:p w14:paraId="209F10BD"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rPr>
          <w:color w:val="000000"/>
        </w:rPr>
      </w:pPr>
    </w:p>
    <w:tbl>
      <w:tblPr>
        <w:tblW w:w="0" w:type="auto"/>
        <w:tblInd w:w="425" w:type="dxa"/>
        <w:tblLayout w:type="fixed"/>
        <w:tblLook w:val="0000" w:firstRow="0" w:lastRow="0" w:firstColumn="0" w:lastColumn="0" w:noHBand="0" w:noVBand="0"/>
      </w:tblPr>
      <w:tblGrid>
        <w:gridCol w:w="2944"/>
        <w:gridCol w:w="2873"/>
        <w:gridCol w:w="2668"/>
      </w:tblGrid>
      <w:tr w:rsidR="009A76B3" w14:paraId="5B02B2F7" w14:textId="77777777" w:rsidTr="00EB2884">
        <w:trPr>
          <w:trHeight w:val="284"/>
        </w:trPr>
        <w:tc>
          <w:tcPr>
            <w:tcW w:w="2944" w:type="dxa"/>
            <w:tcBorders>
              <w:bottom w:val="single" w:sz="4" w:space="0" w:color="000000"/>
            </w:tcBorders>
          </w:tcPr>
          <w:p w14:paraId="1151EE0B" w14:textId="77777777" w:rsidR="009A76B3" w:rsidRPr="00423D22" w:rsidRDefault="009A76B3" w:rsidP="00AC5AF2">
            <w:pPr>
              <w:pStyle w:val="antw-nieuw"/>
              <w:tabs>
                <w:tab w:val="clear" w:pos="284"/>
                <w:tab w:val="clear" w:pos="425"/>
                <w:tab w:val="clear" w:pos="567"/>
                <w:tab w:val="clear" w:pos="709"/>
                <w:tab w:val="clear" w:pos="851"/>
              </w:tabs>
              <w:spacing w:line="260" w:lineRule="atLeast"/>
              <w:ind w:left="0" w:firstLine="0"/>
              <w:rPr>
                <w:b/>
                <w:bCs/>
              </w:rPr>
            </w:pPr>
            <w:r w:rsidRPr="00423D22">
              <w:rPr>
                <w:rFonts w:ascii="Arial Narrow" w:hAnsi="Arial Narrow"/>
                <w:b/>
                <w:bCs/>
                <w:color w:val="000000"/>
              </w:rPr>
              <w:t>Op gemeentelijk niveau vergelijkbaar met:</w:t>
            </w:r>
          </w:p>
        </w:tc>
        <w:tc>
          <w:tcPr>
            <w:tcW w:w="2873" w:type="dxa"/>
            <w:tcBorders>
              <w:left w:val="single" w:sz="4" w:space="0" w:color="000000"/>
              <w:bottom w:val="single" w:sz="4" w:space="0" w:color="000000"/>
            </w:tcBorders>
          </w:tcPr>
          <w:p w14:paraId="0F25C523" w14:textId="77777777" w:rsidR="009A76B3" w:rsidRPr="00423D22" w:rsidRDefault="009A76B3" w:rsidP="00AC5AF2">
            <w:pPr>
              <w:pStyle w:val="antw-nieuw"/>
              <w:tabs>
                <w:tab w:val="clear" w:pos="284"/>
                <w:tab w:val="clear" w:pos="425"/>
                <w:tab w:val="clear" w:pos="567"/>
                <w:tab w:val="clear" w:pos="709"/>
                <w:tab w:val="clear" w:pos="851"/>
              </w:tabs>
              <w:spacing w:line="260" w:lineRule="atLeast"/>
              <w:ind w:left="0" w:firstLine="0"/>
              <w:rPr>
                <w:b/>
                <w:bCs/>
              </w:rPr>
            </w:pPr>
            <w:r w:rsidRPr="00423D22">
              <w:rPr>
                <w:rFonts w:ascii="Arial Narrow" w:hAnsi="Arial Narrow"/>
                <w:b/>
                <w:bCs/>
                <w:color w:val="000000"/>
              </w:rPr>
              <w:t>Op provinciaal niveau vergelijkbaar met:</w:t>
            </w:r>
          </w:p>
        </w:tc>
        <w:tc>
          <w:tcPr>
            <w:tcW w:w="2668" w:type="dxa"/>
            <w:tcBorders>
              <w:left w:val="single" w:sz="4" w:space="0" w:color="000000"/>
              <w:bottom w:val="single" w:sz="4" w:space="0" w:color="000000"/>
            </w:tcBorders>
          </w:tcPr>
          <w:p w14:paraId="3708787A" w14:textId="77777777" w:rsidR="009A76B3" w:rsidRPr="00423D22" w:rsidRDefault="009A76B3" w:rsidP="00AC5AF2">
            <w:pPr>
              <w:pStyle w:val="antw-nieuw"/>
              <w:tabs>
                <w:tab w:val="clear" w:pos="284"/>
                <w:tab w:val="clear" w:pos="425"/>
                <w:tab w:val="clear" w:pos="567"/>
                <w:tab w:val="clear" w:pos="709"/>
                <w:tab w:val="clear" w:pos="851"/>
              </w:tabs>
              <w:spacing w:line="260" w:lineRule="atLeast"/>
              <w:ind w:left="0" w:firstLine="0"/>
              <w:rPr>
                <w:b/>
                <w:bCs/>
              </w:rPr>
            </w:pPr>
            <w:r w:rsidRPr="00423D22">
              <w:rPr>
                <w:rFonts w:ascii="Arial Narrow" w:hAnsi="Arial Narrow"/>
                <w:b/>
                <w:bCs/>
                <w:color w:val="000000"/>
              </w:rPr>
              <w:t>Op landelijk niveau vergelijkbaar met:</w:t>
            </w:r>
          </w:p>
        </w:tc>
      </w:tr>
      <w:tr w:rsidR="009A76B3" w14:paraId="3BC405BF" w14:textId="77777777" w:rsidTr="00EB2884">
        <w:trPr>
          <w:trHeight w:val="284"/>
        </w:trPr>
        <w:tc>
          <w:tcPr>
            <w:tcW w:w="2944" w:type="dxa"/>
            <w:tcBorders>
              <w:top w:val="single" w:sz="4" w:space="0" w:color="000000"/>
              <w:bottom w:val="single" w:sz="4" w:space="0" w:color="000000"/>
            </w:tcBorders>
          </w:tcPr>
          <w:p w14:paraId="119894FC"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rFonts w:ascii="Arial Narrow" w:hAnsi="Arial Narrow"/>
                <w:color w:val="000000"/>
              </w:rPr>
              <w:t>Gemeenteraad</w:t>
            </w:r>
          </w:p>
        </w:tc>
        <w:tc>
          <w:tcPr>
            <w:tcW w:w="2873" w:type="dxa"/>
            <w:tcBorders>
              <w:top w:val="single" w:sz="4" w:space="0" w:color="000000"/>
              <w:left w:val="single" w:sz="4" w:space="0" w:color="000000"/>
              <w:bottom w:val="single" w:sz="4" w:space="0" w:color="000000"/>
            </w:tcBorders>
          </w:tcPr>
          <w:p w14:paraId="25984690"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rFonts w:ascii="Arial Narrow" w:hAnsi="Arial Narrow"/>
                <w:color w:val="000000"/>
              </w:rPr>
              <w:t>Provinciale Staten</w:t>
            </w:r>
          </w:p>
        </w:tc>
        <w:tc>
          <w:tcPr>
            <w:tcW w:w="2668" w:type="dxa"/>
            <w:tcBorders>
              <w:top w:val="single" w:sz="4" w:space="0" w:color="000000"/>
              <w:left w:val="single" w:sz="4" w:space="0" w:color="000000"/>
              <w:bottom w:val="single" w:sz="4" w:space="0" w:color="000000"/>
            </w:tcBorders>
          </w:tcPr>
          <w:p w14:paraId="5DD7D2EF"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rFonts w:ascii="Arial Narrow" w:hAnsi="Arial Narrow"/>
                <w:color w:val="000000"/>
              </w:rPr>
              <w:t>Tweede Kamer</w:t>
            </w:r>
          </w:p>
        </w:tc>
      </w:tr>
      <w:tr w:rsidR="009A76B3" w14:paraId="043F43A0" w14:textId="77777777" w:rsidTr="00EB2884">
        <w:trPr>
          <w:trHeight w:val="284"/>
        </w:trPr>
        <w:tc>
          <w:tcPr>
            <w:tcW w:w="2944" w:type="dxa"/>
            <w:tcBorders>
              <w:top w:val="single" w:sz="4" w:space="0" w:color="000000"/>
              <w:bottom w:val="single" w:sz="4" w:space="0" w:color="000000"/>
            </w:tcBorders>
          </w:tcPr>
          <w:p w14:paraId="6A1D51F1"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rFonts w:ascii="Arial Narrow" w:hAnsi="Arial Narrow"/>
                <w:color w:val="000000"/>
              </w:rPr>
              <w:t>College van B en W</w:t>
            </w:r>
          </w:p>
        </w:tc>
        <w:tc>
          <w:tcPr>
            <w:tcW w:w="2873" w:type="dxa"/>
            <w:tcBorders>
              <w:top w:val="single" w:sz="4" w:space="0" w:color="000000"/>
              <w:left w:val="single" w:sz="4" w:space="0" w:color="000000"/>
              <w:bottom w:val="single" w:sz="4" w:space="0" w:color="000000"/>
            </w:tcBorders>
          </w:tcPr>
          <w:p w14:paraId="01DD776D"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rFonts w:ascii="Arial Narrow" w:hAnsi="Arial Narrow"/>
                <w:color w:val="000000"/>
              </w:rPr>
              <w:t>Gedeputeerde Staten</w:t>
            </w:r>
          </w:p>
        </w:tc>
        <w:tc>
          <w:tcPr>
            <w:tcW w:w="2668" w:type="dxa"/>
            <w:tcBorders>
              <w:top w:val="single" w:sz="4" w:space="0" w:color="000000"/>
              <w:left w:val="single" w:sz="4" w:space="0" w:color="000000"/>
              <w:bottom w:val="single" w:sz="4" w:space="0" w:color="000000"/>
            </w:tcBorders>
          </w:tcPr>
          <w:p w14:paraId="283B4127"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rFonts w:ascii="Arial Narrow" w:hAnsi="Arial Narrow"/>
                <w:color w:val="000000"/>
              </w:rPr>
              <w:t>Regering/kabinet</w:t>
            </w:r>
          </w:p>
        </w:tc>
      </w:tr>
      <w:tr w:rsidR="009A76B3" w14:paraId="2711EB92" w14:textId="77777777" w:rsidTr="00EB2884">
        <w:trPr>
          <w:trHeight w:val="284"/>
        </w:trPr>
        <w:tc>
          <w:tcPr>
            <w:tcW w:w="2944" w:type="dxa"/>
            <w:tcBorders>
              <w:top w:val="single" w:sz="4" w:space="0" w:color="000000"/>
            </w:tcBorders>
          </w:tcPr>
          <w:p w14:paraId="0A11FC10"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rFonts w:ascii="Arial Narrow" w:hAnsi="Arial Narrow"/>
                <w:color w:val="000000"/>
              </w:rPr>
              <w:t>Burgemeester</w:t>
            </w:r>
          </w:p>
        </w:tc>
        <w:tc>
          <w:tcPr>
            <w:tcW w:w="2873" w:type="dxa"/>
            <w:tcBorders>
              <w:top w:val="single" w:sz="4" w:space="0" w:color="000000"/>
              <w:left w:val="single" w:sz="4" w:space="0" w:color="000000"/>
            </w:tcBorders>
          </w:tcPr>
          <w:p w14:paraId="6EFFA85C"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rFonts w:ascii="Arial Narrow" w:hAnsi="Arial Narrow"/>
                <w:color w:val="000000"/>
              </w:rPr>
              <w:t>Commissaris van de Koning</w:t>
            </w:r>
          </w:p>
        </w:tc>
        <w:tc>
          <w:tcPr>
            <w:tcW w:w="2668" w:type="dxa"/>
            <w:tcBorders>
              <w:top w:val="single" w:sz="4" w:space="0" w:color="000000"/>
              <w:left w:val="single" w:sz="4" w:space="0" w:color="000000"/>
            </w:tcBorders>
          </w:tcPr>
          <w:p w14:paraId="60EAB440"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rFonts w:ascii="Arial Narrow" w:hAnsi="Arial Narrow"/>
                <w:color w:val="000000"/>
              </w:rPr>
              <w:t>Minister-president</w:t>
            </w:r>
          </w:p>
        </w:tc>
      </w:tr>
    </w:tbl>
    <w:p w14:paraId="7586FE3A" w14:textId="77777777" w:rsidR="009A76B3" w:rsidRDefault="009A76B3" w:rsidP="00AC5AF2">
      <w:pPr>
        <w:pStyle w:val="antw-nieuw"/>
        <w:tabs>
          <w:tab w:val="clear" w:pos="284"/>
          <w:tab w:val="clear" w:pos="425"/>
          <w:tab w:val="clear" w:pos="567"/>
          <w:tab w:val="clear" w:pos="709"/>
          <w:tab w:val="clear" w:pos="851"/>
        </w:tabs>
        <w:spacing w:line="260" w:lineRule="atLeast"/>
        <w:rPr>
          <w:color w:val="000000"/>
        </w:rPr>
      </w:pPr>
    </w:p>
    <w:p w14:paraId="56D3EE21" w14:textId="77777777" w:rsidR="009A76B3" w:rsidRDefault="009A76B3" w:rsidP="00AC5AF2">
      <w:pPr>
        <w:pStyle w:val="antw-nieuw"/>
        <w:tabs>
          <w:tab w:val="clear" w:pos="284"/>
          <w:tab w:val="clear" w:pos="425"/>
          <w:tab w:val="clear" w:pos="567"/>
          <w:tab w:val="clear" w:pos="709"/>
          <w:tab w:val="clear" w:pos="851"/>
        </w:tabs>
        <w:spacing w:line="260" w:lineRule="atLeast"/>
        <w:rPr>
          <w:color w:val="000000"/>
        </w:rPr>
      </w:pPr>
    </w:p>
    <w:p w14:paraId="1B6359F5" w14:textId="77777777" w:rsidR="009A76B3" w:rsidRDefault="009A76B3" w:rsidP="00AC5AF2">
      <w:pPr>
        <w:ind w:left="426" w:hanging="426"/>
        <w:rPr>
          <w:bCs w:val="0"/>
          <w:iCs/>
        </w:rPr>
      </w:pPr>
      <w:r w:rsidRPr="00340E06">
        <w:t>10</w:t>
      </w:r>
      <w:r w:rsidRPr="00340E06">
        <w:rPr>
          <w:i/>
        </w:rPr>
        <w:t xml:space="preserve"> </w:t>
      </w:r>
      <w:r>
        <w:rPr>
          <w:i/>
        </w:rPr>
        <w:tab/>
      </w:r>
      <w:r w:rsidRPr="00164E8A">
        <w:rPr>
          <w:b/>
          <w:i/>
        </w:rPr>
        <w:t>ACTUEEL</w:t>
      </w:r>
      <w:r w:rsidR="006A38B2">
        <w:rPr>
          <w:bCs w:val="0"/>
          <w:iCs/>
        </w:rPr>
        <w:t xml:space="preserve"> blz. 9</w:t>
      </w:r>
      <w:r w:rsidR="00B364B7">
        <w:rPr>
          <w:bCs w:val="0"/>
          <w:iCs/>
        </w:rPr>
        <w:t>5</w:t>
      </w:r>
    </w:p>
    <w:p w14:paraId="4D7ECA0B" w14:textId="77777777" w:rsidR="00E06B20" w:rsidRPr="006A38B2" w:rsidRDefault="00E06B20" w:rsidP="00EB2884"/>
    <w:p w14:paraId="1419F120" w14:textId="528416D2" w:rsidR="005B0BA9" w:rsidRPr="005B0BA9" w:rsidRDefault="005B0BA9" w:rsidP="00EB2884">
      <w:pPr>
        <w:ind w:left="851" w:hanging="425"/>
        <w:rPr>
          <w:color w:val="000000"/>
        </w:rPr>
      </w:pPr>
      <w:r w:rsidRPr="005B0BA9">
        <w:rPr>
          <w:color w:val="000000"/>
        </w:rPr>
        <w:t>a.</w:t>
      </w:r>
      <w:r>
        <w:rPr>
          <w:color w:val="000000"/>
        </w:rPr>
        <w:tab/>
      </w:r>
      <w:r w:rsidRPr="005B0BA9">
        <w:rPr>
          <w:color w:val="000000"/>
        </w:rPr>
        <w:t>1.</w:t>
      </w:r>
      <w:r w:rsidR="00EB2884">
        <w:rPr>
          <w:color w:val="000000"/>
        </w:rPr>
        <w:t xml:space="preserve"> </w:t>
      </w:r>
      <w:r w:rsidRPr="005B0BA9">
        <w:rPr>
          <w:color w:val="000000"/>
        </w:rPr>
        <w:t>Wat is het belang van de betrokken groepen bij dit vraagstuk?</w:t>
      </w:r>
    </w:p>
    <w:p w14:paraId="42440608" w14:textId="46A10FC8" w:rsidR="005B0BA9" w:rsidRDefault="005B0BA9" w:rsidP="00EB2884">
      <w:pPr>
        <w:ind w:left="851"/>
        <w:rPr>
          <w:color w:val="000000"/>
        </w:rPr>
      </w:pPr>
      <w:r w:rsidRPr="005B0BA9">
        <w:rPr>
          <w:color w:val="000000"/>
        </w:rPr>
        <w:t>3</w:t>
      </w:r>
      <w:r w:rsidR="00EB2884">
        <w:rPr>
          <w:color w:val="000000"/>
        </w:rPr>
        <w:t xml:space="preserve">. </w:t>
      </w:r>
      <w:r w:rsidRPr="005B0BA9">
        <w:rPr>
          <w:color w:val="000000"/>
        </w:rPr>
        <w:t>Welke aanpak of oplossing willen ze?</w:t>
      </w:r>
    </w:p>
    <w:p w14:paraId="46A83D98" w14:textId="450F88C9" w:rsidR="00D5480E" w:rsidRPr="005B0BA9" w:rsidRDefault="00D5480E" w:rsidP="00EB2884">
      <w:pPr>
        <w:ind w:left="851"/>
        <w:rPr>
          <w:color w:val="000000"/>
        </w:rPr>
      </w:pPr>
      <w:r>
        <w:rPr>
          <w:color w:val="000000"/>
        </w:rPr>
        <w:t>Hieronder staan de betrokken groepen én hun belang genoemd:</w:t>
      </w:r>
    </w:p>
    <w:p w14:paraId="3F4FBE25" w14:textId="319A4237" w:rsidR="005B0BA9" w:rsidRPr="005B0BA9" w:rsidRDefault="005B0BA9" w:rsidP="00EB2884">
      <w:pPr>
        <w:ind w:left="1276" w:hanging="425"/>
        <w:rPr>
          <w:color w:val="000000"/>
        </w:rPr>
      </w:pPr>
      <w:r w:rsidRPr="005B0BA9">
        <w:rPr>
          <w:color w:val="000000"/>
        </w:rPr>
        <w:t>-</w:t>
      </w:r>
      <w:r w:rsidRPr="00D5480E">
        <w:rPr>
          <w:b/>
          <w:color w:val="000000"/>
        </w:rPr>
        <w:tab/>
        <w:t>Gemeente Breda/burgemeester Depla</w:t>
      </w:r>
      <w:r w:rsidRPr="005B0BA9">
        <w:rPr>
          <w:color w:val="000000"/>
        </w:rPr>
        <w:t>: in eerste instantie door laten gaan van het evenement om hiermee aan de opdracht van het kabinet te voldoen én festivalgangers een uitje te gunnen. In tweede instantie: zorgen voor veiligheid in de stad en voorkomen van onrust.</w:t>
      </w:r>
    </w:p>
    <w:p w14:paraId="713E67AE" w14:textId="05EAFFFE" w:rsidR="005B0BA9" w:rsidRPr="005B0BA9" w:rsidRDefault="005B0BA9" w:rsidP="00EB2884">
      <w:pPr>
        <w:ind w:left="1276" w:hanging="425"/>
        <w:rPr>
          <w:color w:val="000000"/>
        </w:rPr>
      </w:pPr>
      <w:r w:rsidRPr="005B0BA9">
        <w:rPr>
          <w:color w:val="000000"/>
        </w:rPr>
        <w:t>-</w:t>
      </w:r>
      <w:r w:rsidRPr="005B0BA9">
        <w:rPr>
          <w:color w:val="000000"/>
        </w:rPr>
        <w:tab/>
      </w:r>
      <w:r w:rsidRPr="00D5480E">
        <w:rPr>
          <w:b/>
          <w:color w:val="000000"/>
        </w:rPr>
        <w:t>Politie</w:t>
      </w:r>
      <w:r w:rsidRPr="005B0BA9">
        <w:rPr>
          <w:color w:val="000000"/>
        </w:rPr>
        <w:t>: zo min mogelijk veiligheidsrisico</w:t>
      </w:r>
      <w:r w:rsidR="009E2744">
        <w:rPr>
          <w:color w:val="000000"/>
        </w:rPr>
        <w:t>’</w:t>
      </w:r>
      <w:r w:rsidR="006A38B2">
        <w:rPr>
          <w:color w:val="000000"/>
        </w:rPr>
        <w:t>s</w:t>
      </w:r>
      <w:r w:rsidR="009E2744">
        <w:rPr>
          <w:color w:val="000000"/>
        </w:rPr>
        <w:t xml:space="preserve"> en handhaven van de orde.</w:t>
      </w:r>
      <w:r w:rsidRPr="005B0BA9">
        <w:rPr>
          <w:color w:val="000000"/>
        </w:rPr>
        <w:t xml:space="preserve"> </w:t>
      </w:r>
    </w:p>
    <w:p w14:paraId="021C810A" w14:textId="778E85C2" w:rsidR="005B0BA9" w:rsidRPr="005B0BA9" w:rsidRDefault="005B0BA9" w:rsidP="00EB2884">
      <w:pPr>
        <w:ind w:left="1276"/>
        <w:rPr>
          <w:color w:val="000000"/>
        </w:rPr>
      </w:pPr>
      <w:r w:rsidRPr="005B0BA9">
        <w:rPr>
          <w:i/>
          <w:color w:val="000000"/>
        </w:rPr>
        <w:t>De politie kreeg signalen dat er veel voor- en tegenstanders naar het evenement zouden komen en kon niet meer instaan voor een veilig en ordelijk verloop</w:t>
      </w:r>
      <w:r w:rsidRPr="005B0BA9">
        <w:rPr>
          <w:color w:val="000000"/>
        </w:rPr>
        <w:t>.</w:t>
      </w:r>
    </w:p>
    <w:p w14:paraId="1A8F15CE" w14:textId="236B55BE" w:rsidR="005B0BA9" w:rsidRPr="005B0BA9" w:rsidRDefault="005B0BA9" w:rsidP="00EB2884">
      <w:pPr>
        <w:ind w:left="1276" w:hanging="425"/>
        <w:rPr>
          <w:color w:val="000000"/>
        </w:rPr>
      </w:pPr>
      <w:r w:rsidRPr="005B0BA9">
        <w:rPr>
          <w:color w:val="000000"/>
        </w:rPr>
        <w:t>-</w:t>
      </w:r>
      <w:r w:rsidRPr="005B0BA9">
        <w:rPr>
          <w:color w:val="000000"/>
        </w:rPr>
        <w:tab/>
      </w:r>
      <w:r w:rsidRPr="00D5480E">
        <w:rPr>
          <w:b/>
          <w:color w:val="000000"/>
        </w:rPr>
        <w:t>10.0000 festivalgangers</w:t>
      </w:r>
      <w:r w:rsidRPr="005B0BA9">
        <w:rPr>
          <w:color w:val="000000"/>
        </w:rPr>
        <w:t xml:space="preserve">: doorgaan van evenement. </w:t>
      </w:r>
    </w:p>
    <w:p w14:paraId="7E444A04" w14:textId="09780471" w:rsidR="005B0BA9" w:rsidRPr="005B0BA9" w:rsidRDefault="005B0BA9" w:rsidP="00EB2884">
      <w:pPr>
        <w:ind w:left="1276"/>
        <w:rPr>
          <w:color w:val="000000"/>
        </w:rPr>
      </w:pPr>
      <w:r w:rsidRPr="005B0BA9">
        <w:rPr>
          <w:i/>
          <w:color w:val="000000"/>
        </w:rPr>
        <w:t>Ze gingen ervan uit dat het veilig was omdat ze vooraf werden getest en het deel uitmaakte van een Fieldlab-experiment</w:t>
      </w:r>
      <w:r w:rsidRPr="005B0BA9">
        <w:rPr>
          <w:color w:val="000000"/>
        </w:rPr>
        <w:t>.</w:t>
      </w:r>
    </w:p>
    <w:p w14:paraId="1CD8658E" w14:textId="67C522C7" w:rsidR="005B0BA9" w:rsidRPr="005B0BA9" w:rsidRDefault="005B0BA9" w:rsidP="00EB2884">
      <w:pPr>
        <w:ind w:left="1276" w:hanging="425"/>
        <w:rPr>
          <w:color w:val="000000"/>
        </w:rPr>
      </w:pPr>
      <w:r w:rsidRPr="005B0BA9">
        <w:rPr>
          <w:color w:val="000000"/>
        </w:rPr>
        <w:t>-</w:t>
      </w:r>
      <w:r w:rsidRPr="005B0BA9">
        <w:rPr>
          <w:color w:val="000000"/>
        </w:rPr>
        <w:tab/>
      </w:r>
      <w:r w:rsidRPr="00D5480E">
        <w:rPr>
          <w:b/>
          <w:color w:val="000000"/>
        </w:rPr>
        <w:t>Artiesten, zoals Gerard Joling</w:t>
      </w:r>
      <w:r w:rsidRPr="005B0BA9">
        <w:rPr>
          <w:color w:val="000000"/>
        </w:rPr>
        <w:t>: doorgaan van het evenement. Een van de weinige mogelijkheden om live op te treden.</w:t>
      </w:r>
    </w:p>
    <w:p w14:paraId="34BCB3DB" w14:textId="10D41472" w:rsidR="005B0BA9" w:rsidRPr="005B0BA9" w:rsidRDefault="005B0BA9" w:rsidP="00EB2884">
      <w:pPr>
        <w:ind w:left="1276" w:hanging="425"/>
        <w:rPr>
          <w:color w:val="000000"/>
        </w:rPr>
      </w:pPr>
      <w:r w:rsidRPr="005B0BA9">
        <w:rPr>
          <w:color w:val="000000"/>
        </w:rPr>
        <w:t>-</w:t>
      </w:r>
      <w:r w:rsidRPr="005B0BA9">
        <w:rPr>
          <w:color w:val="000000"/>
        </w:rPr>
        <w:tab/>
      </w:r>
      <w:r w:rsidRPr="00D5480E">
        <w:rPr>
          <w:b/>
          <w:color w:val="000000"/>
        </w:rPr>
        <w:t>Horeca</w:t>
      </w:r>
      <w:r w:rsidRPr="005B0BA9">
        <w:rPr>
          <w:color w:val="000000"/>
        </w:rPr>
        <w:t>: niet door laten gaan; ze voelen zich oneerlijk behandeld omdat horeca dicht moet blijven</w:t>
      </w:r>
      <w:r w:rsidR="009E2744">
        <w:rPr>
          <w:color w:val="000000"/>
        </w:rPr>
        <w:t xml:space="preserve"> in de stad</w:t>
      </w:r>
      <w:r w:rsidRPr="005B0BA9">
        <w:rPr>
          <w:color w:val="000000"/>
        </w:rPr>
        <w:t>.</w:t>
      </w:r>
    </w:p>
    <w:p w14:paraId="464CA609" w14:textId="33211F53" w:rsidR="005B0BA9" w:rsidRPr="005B0BA9" w:rsidRDefault="005B0BA9" w:rsidP="00EB2884">
      <w:pPr>
        <w:ind w:left="1276" w:hanging="425"/>
        <w:rPr>
          <w:color w:val="000000"/>
        </w:rPr>
      </w:pPr>
      <w:r w:rsidRPr="005B0BA9">
        <w:rPr>
          <w:color w:val="000000"/>
        </w:rPr>
        <w:t>-</w:t>
      </w:r>
      <w:r w:rsidRPr="005B0BA9">
        <w:rPr>
          <w:color w:val="000000"/>
        </w:rPr>
        <w:tab/>
      </w:r>
      <w:r w:rsidRPr="00D5480E">
        <w:rPr>
          <w:b/>
          <w:color w:val="000000"/>
        </w:rPr>
        <w:t>Ziekenhuizen</w:t>
      </w:r>
      <w:r w:rsidRPr="005B0BA9">
        <w:rPr>
          <w:color w:val="000000"/>
        </w:rPr>
        <w:t xml:space="preserve">: niet door laten gaan omdat aantal coronapatiënten nog hoog is en er nog veel besmettingen zijn. </w:t>
      </w:r>
    </w:p>
    <w:p w14:paraId="058A7A12" w14:textId="630B9499" w:rsidR="005B0BA9" w:rsidRPr="005B0BA9" w:rsidRDefault="005B0BA9" w:rsidP="00EB2884">
      <w:pPr>
        <w:ind w:left="1276"/>
        <w:rPr>
          <w:color w:val="000000"/>
        </w:rPr>
      </w:pPr>
      <w:r w:rsidRPr="005B0BA9">
        <w:rPr>
          <w:i/>
          <w:color w:val="000000"/>
        </w:rPr>
        <w:t>De kans op nog meer patiënten door zo’n massaal evenement vonden ze onaanvaardbaar</w:t>
      </w:r>
      <w:r w:rsidRPr="005B0BA9">
        <w:rPr>
          <w:color w:val="000000"/>
        </w:rPr>
        <w:t>.</w:t>
      </w:r>
    </w:p>
    <w:p w14:paraId="2C79AD00" w14:textId="18BB78B0" w:rsidR="005B0BA9" w:rsidRPr="005B0BA9" w:rsidRDefault="005B0BA9" w:rsidP="00EB2884">
      <w:pPr>
        <w:ind w:left="1276" w:hanging="425"/>
        <w:rPr>
          <w:color w:val="000000"/>
        </w:rPr>
      </w:pPr>
      <w:r w:rsidRPr="005B0BA9">
        <w:rPr>
          <w:color w:val="000000"/>
        </w:rPr>
        <w:t>-</w:t>
      </w:r>
      <w:r w:rsidRPr="005B0BA9">
        <w:rPr>
          <w:color w:val="000000"/>
        </w:rPr>
        <w:tab/>
      </w:r>
      <w:r w:rsidRPr="00D5480E">
        <w:rPr>
          <w:b/>
          <w:color w:val="000000"/>
        </w:rPr>
        <w:t>Kabinet/minister de Jonge</w:t>
      </w:r>
      <w:r w:rsidRPr="005B0BA9">
        <w:rPr>
          <w:color w:val="000000"/>
        </w:rPr>
        <w:t>: doorgaan van festival omdat het deel uitmaakt van Fieldlab-experiment en de risico’s volgens de minister aanvaardbaar</w:t>
      </w:r>
      <w:r w:rsidR="009E2744">
        <w:rPr>
          <w:color w:val="000000"/>
        </w:rPr>
        <w:t xml:space="preserve"> zijn</w:t>
      </w:r>
      <w:r w:rsidRPr="005B0BA9">
        <w:rPr>
          <w:color w:val="000000"/>
        </w:rPr>
        <w:t>.</w:t>
      </w:r>
    </w:p>
    <w:p w14:paraId="52EEB623" w14:textId="6B11C0FE" w:rsidR="005B0BA9" w:rsidRPr="005B0BA9" w:rsidRDefault="005B0BA9" w:rsidP="00EB2884">
      <w:pPr>
        <w:ind w:left="1276" w:hanging="425"/>
        <w:rPr>
          <w:color w:val="000000"/>
        </w:rPr>
      </w:pPr>
      <w:r w:rsidRPr="005B0BA9">
        <w:rPr>
          <w:color w:val="000000"/>
        </w:rPr>
        <w:t>-</w:t>
      </w:r>
      <w:r w:rsidRPr="005B0BA9">
        <w:rPr>
          <w:color w:val="000000"/>
        </w:rPr>
        <w:tab/>
      </w:r>
      <w:r w:rsidRPr="00D5480E">
        <w:rPr>
          <w:b/>
          <w:color w:val="000000"/>
        </w:rPr>
        <w:t>538-Oranjedag-organisatie</w:t>
      </w:r>
      <w:r w:rsidRPr="005B0BA9">
        <w:rPr>
          <w:color w:val="000000"/>
        </w:rPr>
        <w:t>: doorgaan van het festival; ze hadden alles al voorbereid en ze deden mee met het Fieldlab-experiment.</w:t>
      </w:r>
    </w:p>
    <w:p w14:paraId="2ACE2E17" w14:textId="77777777" w:rsidR="009A76B3" w:rsidRDefault="005B0BA9" w:rsidP="00EB2884">
      <w:pPr>
        <w:ind w:left="851" w:hanging="425"/>
        <w:rPr>
          <w:color w:val="000000"/>
        </w:rPr>
      </w:pPr>
      <w:r w:rsidRPr="005B0BA9">
        <w:rPr>
          <w:color w:val="000000"/>
        </w:rPr>
        <w:t>b.</w:t>
      </w:r>
      <w:r w:rsidRPr="005B0BA9">
        <w:rPr>
          <w:color w:val="000000"/>
        </w:rPr>
        <w:tab/>
        <w:t>Omdat het initiatief uitgaat van het kabinet in het kader van Fieldlab-experimenten, maar de verantwoordelijkheid om zo’n evenement veilig en verantwoord te organiseren bij de gemeente ligt. Het besluit om het wel of niet door te laten gaan ligt bij de gemeente: dat zorgt voor spanning omdat de belangen groot zijn en tegengesteld.</w:t>
      </w:r>
    </w:p>
    <w:p w14:paraId="42CAE5DF" w14:textId="77777777" w:rsidR="005B0BA9" w:rsidRDefault="005B0BA9" w:rsidP="00EB2884">
      <w:pPr>
        <w:rPr>
          <w:color w:val="000000"/>
        </w:rPr>
      </w:pPr>
    </w:p>
    <w:p w14:paraId="7CE17AB8" w14:textId="77777777" w:rsidR="005B0BA9" w:rsidRPr="005B0BA9" w:rsidRDefault="005B0BA9" w:rsidP="00AC5AF2">
      <w:pPr>
        <w:pStyle w:val="antw-nieuw"/>
        <w:tabs>
          <w:tab w:val="clear" w:pos="284"/>
          <w:tab w:val="clear" w:pos="425"/>
          <w:tab w:val="clear" w:pos="567"/>
          <w:tab w:val="clear" w:pos="709"/>
          <w:tab w:val="clear" w:pos="851"/>
        </w:tabs>
        <w:spacing w:line="260" w:lineRule="atLeast"/>
        <w:ind w:left="0" w:firstLine="0"/>
        <w:rPr>
          <w:color w:val="000000"/>
        </w:rPr>
      </w:pPr>
    </w:p>
    <w:p w14:paraId="712DD575" w14:textId="77777777" w:rsidR="009A76B3" w:rsidRDefault="009A76B3" w:rsidP="00AC5AF2">
      <w:pPr>
        <w:pStyle w:val="antw-nieuw"/>
        <w:tabs>
          <w:tab w:val="clear" w:pos="284"/>
          <w:tab w:val="clear" w:pos="425"/>
          <w:tab w:val="clear" w:pos="567"/>
          <w:tab w:val="clear" w:pos="709"/>
          <w:tab w:val="clear" w:pos="851"/>
        </w:tabs>
        <w:spacing w:line="260" w:lineRule="atLeast"/>
        <w:ind w:left="426" w:hanging="426"/>
      </w:pPr>
      <w:r>
        <w:rPr>
          <w:color w:val="000000"/>
        </w:rPr>
        <w:t>11</w:t>
      </w:r>
      <w:r>
        <w:rPr>
          <w:color w:val="000000"/>
        </w:rPr>
        <w:tab/>
      </w:r>
      <w:r>
        <w:rPr>
          <w:b/>
          <w:i/>
          <w:color w:val="000000"/>
        </w:rPr>
        <w:t xml:space="preserve">DE PROVINCIALE </w:t>
      </w:r>
      <w:r w:rsidRPr="008E5B82">
        <w:rPr>
          <w:b/>
          <w:i/>
          <w:color w:val="000000"/>
        </w:rPr>
        <w:t>STATENVERKIEZINGEN</w:t>
      </w:r>
      <w:r w:rsidRPr="008E5B82">
        <w:rPr>
          <w:i/>
          <w:iCs/>
          <w:caps/>
          <w:color w:val="000000"/>
        </w:rPr>
        <w:t xml:space="preserve">  </w:t>
      </w:r>
      <w:r w:rsidRPr="001A58E8">
        <w:rPr>
          <w:color w:val="000000"/>
        </w:rPr>
        <w:t xml:space="preserve">blz. </w:t>
      </w:r>
      <w:r w:rsidRPr="00991D4F">
        <w:rPr>
          <w:color w:val="000000"/>
        </w:rPr>
        <w:t>9</w:t>
      </w:r>
      <w:r w:rsidR="00B364B7">
        <w:rPr>
          <w:color w:val="000000"/>
        </w:rPr>
        <w:t>6</w:t>
      </w:r>
    </w:p>
    <w:p w14:paraId="0662EA03" w14:textId="77777777" w:rsidR="009A76B3" w:rsidRDefault="009A76B3" w:rsidP="00AC5AF2">
      <w:pPr>
        <w:pStyle w:val="antw-nieuw"/>
        <w:tabs>
          <w:tab w:val="clear" w:pos="284"/>
          <w:tab w:val="clear" w:pos="425"/>
          <w:tab w:val="clear" w:pos="567"/>
          <w:tab w:val="clear" w:pos="709"/>
          <w:tab w:val="clear" w:pos="851"/>
        </w:tabs>
        <w:spacing w:line="260" w:lineRule="atLeast"/>
        <w:rPr>
          <w:color w:val="000000"/>
          <w:highlight w:val="green"/>
        </w:rPr>
      </w:pPr>
    </w:p>
    <w:p w14:paraId="1BB815FC" w14:textId="77777777" w:rsidR="009A76B3" w:rsidRDefault="009A76B3" w:rsidP="00AC5AF2">
      <w:pPr>
        <w:pStyle w:val="A4-Niveau2"/>
        <w:ind w:left="850"/>
      </w:pPr>
      <w:r>
        <w:rPr>
          <w:color w:val="000000"/>
        </w:rPr>
        <w:t>a.</w:t>
      </w:r>
      <w:r>
        <w:rPr>
          <w:color w:val="000000"/>
        </w:rPr>
        <w:tab/>
        <w:t>De leden van de Provinciale Staten kiezen de leden van de Eerste Kamer.</w:t>
      </w:r>
    </w:p>
    <w:p w14:paraId="0030346D" w14:textId="77777777" w:rsidR="009A76B3" w:rsidRPr="005B0BA9" w:rsidRDefault="009A76B3" w:rsidP="00AC5AF2">
      <w:pPr>
        <w:pStyle w:val="A4-Niveau2"/>
        <w:ind w:left="850"/>
        <w:rPr>
          <w:color w:val="000000"/>
        </w:rPr>
      </w:pPr>
      <w:r>
        <w:rPr>
          <w:color w:val="000000"/>
        </w:rPr>
        <w:t>b.</w:t>
      </w:r>
      <w:r>
        <w:rPr>
          <w:color w:val="000000"/>
        </w:rPr>
        <w:tab/>
      </w:r>
      <w:r w:rsidR="005B0BA9" w:rsidRPr="00B364B7">
        <w:rPr>
          <w:color w:val="000000"/>
        </w:rPr>
        <w:t xml:space="preserve">Nog niet bekend (juni 2021). Bij vorige regering was het moeilijker </w:t>
      </w:r>
      <w:r w:rsidRPr="00B364B7">
        <w:rPr>
          <w:color w:val="000000"/>
        </w:rPr>
        <w:t xml:space="preserve">omdat de regeringspartijen geen meerderheid </w:t>
      </w:r>
      <w:r w:rsidR="005B0BA9" w:rsidRPr="00B364B7">
        <w:rPr>
          <w:color w:val="000000"/>
        </w:rPr>
        <w:t>hadden i</w:t>
      </w:r>
      <w:r w:rsidRPr="00B364B7">
        <w:rPr>
          <w:color w:val="000000"/>
        </w:rPr>
        <w:t xml:space="preserve">n de Eerste Kamer. Dat betekent dat ze altijd steun van een oppositiepartij nodig </w:t>
      </w:r>
      <w:r w:rsidR="001024A2" w:rsidRPr="00B364B7">
        <w:rPr>
          <w:color w:val="000000"/>
        </w:rPr>
        <w:t xml:space="preserve">hadden </w:t>
      </w:r>
      <w:r w:rsidRPr="00B364B7">
        <w:rPr>
          <w:color w:val="000000"/>
        </w:rPr>
        <w:t>om een wetsvoorstel door de Eerste Kamer te krijgen.</w:t>
      </w:r>
      <w:r>
        <w:rPr>
          <w:color w:val="000000"/>
        </w:rPr>
        <w:t xml:space="preserve"> </w:t>
      </w:r>
    </w:p>
    <w:p w14:paraId="5457DED6" w14:textId="77777777" w:rsidR="009A76B3" w:rsidRPr="005B0BA9" w:rsidRDefault="009A76B3" w:rsidP="00AC5AF2">
      <w:pPr>
        <w:rPr>
          <w:highlight w:val="green"/>
          <w:lang w:eastAsia="en-US"/>
        </w:rPr>
      </w:pPr>
    </w:p>
    <w:p w14:paraId="60CF2EF3" w14:textId="7DAB25B4" w:rsidR="009A76B3" w:rsidRPr="00FE2B7F" w:rsidRDefault="00EB2884" w:rsidP="00AC5AF2">
      <w:pPr>
        <w:pStyle w:val="antw-nieuw"/>
        <w:tabs>
          <w:tab w:val="clear" w:pos="284"/>
          <w:tab w:val="clear" w:pos="425"/>
          <w:tab w:val="clear" w:pos="567"/>
          <w:tab w:val="clear" w:pos="709"/>
          <w:tab w:val="clear" w:pos="851"/>
        </w:tabs>
        <w:spacing w:line="260" w:lineRule="atLeast"/>
        <w:ind w:left="426" w:hanging="426"/>
        <w:rPr>
          <w:bCs/>
        </w:rPr>
      </w:pPr>
      <w:r>
        <w:rPr>
          <w:color w:val="000000"/>
        </w:rPr>
        <w:br w:type="page"/>
      </w:r>
      <w:r w:rsidR="009A76B3">
        <w:rPr>
          <w:color w:val="000000"/>
        </w:rPr>
        <w:t>12</w:t>
      </w:r>
      <w:r w:rsidR="009A76B3">
        <w:rPr>
          <w:color w:val="000000"/>
        </w:rPr>
        <w:tab/>
      </w:r>
      <w:r w:rsidR="009A76B3">
        <w:rPr>
          <w:b/>
          <w:i/>
          <w:iCs/>
          <w:caps/>
          <w:color w:val="000000"/>
        </w:rPr>
        <w:t>JONGeren in het lokale bestuur</w:t>
      </w:r>
      <w:r w:rsidR="00FE2B7F">
        <w:rPr>
          <w:bCs/>
          <w:caps/>
          <w:color w:val="000000"/>
        </w:rPr>
        <w:t xml:space="preserve">  BLZ</w:t>
      </w:r>
      <w:r w:rsidR="00FE2B7F" w:rsidRPr="00FE2B7F">
        <w:rPr>
          <w:bCs/>
          <w:caps/>
          <w:color w:val="000000"/>
        </w:rPr>
        <w:t>. 96</w:t>
      </w:r>
    </w:p>
    <w:p w14:paraId="0749159E" w14:textId="77777777" w:rsidR="009A76B3" w:rsidRDefault="009A76B3" w:rsidP="00EB2884">
      <w:pPr>
        <w:spacing w:line="220" w:lineRule="atLeast"/>
      </w:pPr>
    </w:p>
    <w:p w14:paraId="19CF131C" w14:textId="77777777" w:rsidR="009A76B3" w:rsidRDefault="009A76B3" w:rsidP="00AC5AF2">
      <w:pPr>
        <w:pStyle w:val="antw-nieuw"/>
        <w:tabs>
          <w:tab w:val="clear" w:pos="284"/>
          <w:tab w:val="clear" w:pos="425"/>
          <w:tab w:val="clear" w:pos="567"/>
          <w:tab w:val="clear" w:pos="709"/>
        </w:tabs>
        <w:spacing w:line="260" w:lineRule="atLeast"/>
        <w:ind w:left="1276" w:hanging="851"/>
      </w:pPr>
      <w:r>
        <w:rPr>
          <w:color w:val="000000"/>
        </w:rPr>
        <w:t>a.</w:t>
      </w:r>
      <w:r>
        <w:rPr>
          <w:color w:val="000000"/>
        </w:rPr>
        <w:tab/>
        <w:t>-</w:t>
      </w:r>
      <w:r>
        <w:rPr>
          <w:color w:val="000000"/>
        </w:rPr>
        <w:tab/>
        <w:t>Belangrijke besluiten nemen in de gemeente (stemmen over plannen en gemeentelijke wetsvoorstellen).</w:t>
      </w:r>
    </w:p>
    <w:p w14:paraId="381CE24D" w14:textId="77777777" w:rsidR="009A76B3" w:rsidRDefault="009A76B3" w:rsidP="00AC5AF2">
      <w:pPr>
        <w:pStyle w:val="antw-nieuw"/>
        <w:tabs>
          <w:tab w:val="clear" w:pos="284"/>
          <w:tab w:val="clear" w:pos="425"/>
          <w:tab w:val="clear" w:pos="567"/>
          <w:tab w:val="clear" w:pos="709"/>
          <w:tab w:val="clear" w:pos="851"/>
        </w:tabs>
        <w:spacing w:line="260" w:lineRule="atLeast"/>
        <w:ind w:left="1276" w:hanging="426"/>
      </w:pPr>
      <w:r>
        <w:rPr>
          <w:color w:val="000000"/>
        </w:rPr>
        <w:t>-</w:t>
      </w:r>
      <w:r>
        <w:rPr>
          <w:color w:val="000000"/>
        </w:rPr>
        <w:tab/>
        <w:t>B en W controleren.</w:t>
      </w:r>
    </w:p>
    <w:p w14:paraId="4722889A" w14:textId="77777777" w:rsidR="009A76B3" w:rsidRDefault="009A76B3" w:rsidP="00AC5AF2">
      <w:pPr>
        <w:pStyle w:val="antw-nieuw"/>
        <w:tabs>
          <w:tab w:val="clear" w:pos="284"/>
          <w:tab w:val="clear" w:pos="425"/>
          <w:tab w:val="clear" w:pos="567"/>
          <w:tab w:val="clear" w:pos="709"/>
          <w:tab w:val="clear" w:pos="851"/>
        </w:tabs>
        <w:spacing w:line="260" w:lineRule="atLeast"/>
        <w:ind w:left="850"/>
        <w:rPr>
          <w:color w:val="000000"/>
        </w:rPr>
      </w:pPr>
      <w:r>
        <w:rPr>
          <w:color w:val="000000"/>
        </w:rPr>
        <w:t>b.</w:t>
      </w:r>
      <w:r>
        <w:rPr>
          <w:color w:val="000000"/>
        </w:rPr>
        <w:tab/>
        <w:t xml:space="preserve">Dat jongeren gehoord worden in de politiek. Ze hebben andere belangen dan ouderen en kijken soms ook met een andere (‘frisse’) blik aan tegen maatschappelijke kwesties of komen met originele oplossingen. </w:t>
      </w:r>
    </w:p>
    <w:p w14:paraId="12DF539D" w14:textId="77777777" w:rsidR="009A76B3" w:rsidRDefault="009A76B3" w:rsidP="00AC5AF2">
      <w:pPr>
        <w:pStyle w:val="antw-nieuw"/>
        <w:tabs>
          <w:tab w:val="clear" w:pos="284"/>
          <w:tab w:val="clear" w:pos="425"/>
          <w:tab w:val="clear" w:pos="567"/>
          <w:tab w:val="clear" w:pos="709"/>
          <w:tab w:val="clear" w:pos="851"/>
        </w:tabs>
        <w:spacing w:line="260" w:lineRule="atLeast"/>
        <w:ind w:left="850" w:firstLine="0"/>
      </w:pPr>
      <w:r w:rsidRPr="00FF25F2">
        <w:rPr>
          <w:i/>
          <w:iCs/>
          <w:color w:val="000000"/>
        </w:rPr>
        <w:t>Ook komen ze meer in contact met jongeren en kom</w:t>
      </w:r>
      <w:r>
        <w:rPr>
          <w:i/>
          <w:iCs/>
          <w:color w:val="000000"/>
        </w:rPr>
        <w:t>e</w:t>
      </w:r>
      <w:r w:rsidRPr="00FF25F2">
        <w:rPr>
          <w:i/>
          <w:iCs/>
          <w:color w:val="000000"/>
        </w:rPr>
        <w:t>n zo op idee</w:t>
      </w:r>
      <w:r>
        <w:rPr>
          <w:i/>
          <w:iCs/>
          <w:color w:val="000000"/>
        </w:rPr>
        <w:t>ën over wat belangrijk is in hun gemeente</w:t>
      </w:r>
      <w:r w:rsidRPr="00FF25F2">
        <w:rPr>
          <w:i/>
          <w:iCs/>
          <w:color w:val="000000"/>
        </w:rPr>
        <w:t>.</w:t>
      </w:r>
    </w:p>
    <w:p w14:paraId="1C977572" w14:textId="77777777" w:rsidR="009A76B3" w:rsidRDefault="009A76B3" w:rsidP="00EB2884">
      <w:pPr>
        <w:pStyle w:val="antw-nieuw"/>
        <w:tabs>
          <w:tab w:val="clear" w:pos="284"/>
          <w:tab w:val="clear" w:pos="425"/>
          <w:tab w:val="clear" w:pos="567"/>
          <w:tab w:val="clear" w:pos="709"/>
        </w:tabs>
        <w:spacing w:line="260" w:lineRule="atLeast"/>
        <w:ind w:left="1276" w:hanging="851"/>
        <w:rPr>
          <w:color w:val="000000"/>
        </w:rPr>
      </w:pPr>
      <w:r>
        <w:rPr>
          <w:color w:val="000000"/>
        </w:rPr>
        <w:t>c.</w:t>
      </w:r>
      <w:r>
        <w:rPr>
          <w:color w:val="000000"/>
        </w:rPr>
        <w:tab/>
        <w:t>-</w:t>
      </w:r>
      <w:r>
        <w:rPr>
          <w:color w:val="000000"/>
        </w:rPr>
        <w:tab/>
      </w:r>
      <w:r w:rsidRPr="00E47BF2">
        <w:rPr>
          <w:b/>
          <w:bCs/>
          <w:color w:val="000000"/>
        </w:rPr>
        <w:t>Overtuigingskracht</w:t>
      </w:r>
      <w:r>
        <w:rPr>
          <w:color w:val="000000"/>
        </w:rPr>
        <w:t>: de kracht van hun argumentatie en specifieke inbreng is een manier om invloed uit te oefenen.</w:t>
      </w:r>
    </w:p>
    <w:p w14:paraId="79814DDC" w14:textId="29D25803" w:rsidR="009A76B3" w:rsidRDefault="009A76B3" w:rsidP="00EB2884">
      <w:pPr>
        <w:pStyle w:val="antw-nieuw"/>
        <w:tabs>
          <w:tab w:val="clear" w:pos="284"/>
          <w:tab w:val="clear" w:pos="425"/>
          <w:tab w:val="clear" w:pos="567"/>
          <w:tab w:val="clear" w:pos="709"/>
          <w:tab w:val="clear" w:pos="851"/>
        </w:tabs>
        <w:spacing w:line="260" w:lineRule="atLeast"/>
        <w:ind w:left="1276"/>
        <w:rPr>
          <w:color w:val="000000"/>
        </w:rPr>
      </w:pPr>
      <w:r>
        <w:rPr>
          <w:color w:val="000000"/>
        </w:rPr>
        <w:t>-</w:t>
      </w:r>
      <w:r>
        <w:rPr>
          <w:color w:val="000000"/>
        </w:rPr>
        <w:tab/>
      </w:r>
      <w:r w:rsidRPr="00E47BF2">
        <w:rPr>
          <w:b/>
          <w:bCs/>
          <w:color w:val="000000"/>
        </w:rPr>
        <w:t>Functie</w:t>
      </w:r>
      <w:r>
        <w:rPr>
          <w:color w:val="000000"/>
        </w:rPr>
        <w:t>: alle drie hebben ze door hun officiële functie macht. Een wethouder kan bijvoorbeeld beleidsvoorstellen doen. Een lid van de gemeenteraad kan bijvoorbeeld een voorstel tegenhouden of juist een belangrijk onderwerp op de politieke agenda zetten.</w:t>
      </w:r>
    </w:p>
    <w:p w14:paraId="7094DAA5" w14:textId="77777777" w:rsidR="009A76B3" w:rsidRDefault="009A76B3" w:rsidP="00AC5AF2">
      <w:pPr>
        <w:pStyle w:val="antw-nieuw"/>
        <w:tabs>
          <w:tab w:val="clear" w:pos="284"/>
          <w:tab w:val="clear" w:pos="425"/>
          <w:tab w:val="clear" w:pos="567"/>
          <w:tab w:val="clear" w:pos="709"/>
          <w:tab w:val="clear" w:pos="851"/>
        </w:tabs>
        <w:spacing w:line="260" w:lineRule="atLeast"/>
        <w:ind w:left="850"/>
        <w:rPr>
          <w:color w:val="000000"/>
        </w:rPr>
      </w:pPr>
      <w:r>
        <w:rPr>
          <w:color w:val="000000"/>
        </w:rPr>
        <w:t>d.</w:t>
      </w:r>
      <w:r>
        <w:rPr>
          <w:color w:val="000000"/>
        </w:rPr>
        <w:tab/>
      </w:r>
      <w:r w:rsidRPr="00991D4F">
        <w:rPr>
          <w:i/>
          <w:color w:val="000000"/>
        </w:rPr>
        <w:t>Voorbeeldantwoorden:</w:t>
      </w:r>
    </w:p>
    <w:p w14:paraId="1994D12C" w14:textId="77777777" w:rsidR="009A76B3" w:rsidRDefault="009A76B3" w:rsidP="00AC5AF2">
      <w:pPr>
        <w:pStyle w:val="antw-nieuw"/>
        <w:tabs>
          <w:tab w:val="clear" w:pos="284"/>
          <w:tab w:val="clear" w:pos="425"/>
          <w:tab w:val="clear" w:pos="567"/>
          <w:tab w:val="clear" w:pos="709"/>
          <w:tab w:val="clear" w:pos="851"/>
        </w:tabs>
        <w:spacing w:line="260" w:lineRule="atLeast"/>
        <w:ind w:left="850" w:firstLine="0"/>
      </w:pPr>
      <w:r>
        <w:rPr>
          <w:b/>
          <w:color w:val="000000"/>
        </w:rPr>
        <w:t>Prima</w:t>
      </w:r>
      <w:r>
        <w:rPr>
          <w:color w:val="000000"/>
        </w:rPr>
        <w:t xml:space="preserve">, de media-aandacht voor minderjarige kandidaten is voordelig voor de democratie. </w:t>
      </w:r>
    </w:p>
    <w:p w14:paraId="7D2947BE" w14:textId="77777777" w:rsidR="009A76B3" w:rsidRDefault="009A76B3" w:rsidP="00AC5AF2">
      <w:pPr>
        <w:pStyle w:val="antw-nieuw"/>
        <w:tabs>
          <w:tab w:val="clear" w:pos="284"/>
          <w:tab w:val="clear" w:pos="425"/>
          <w:tab w:val="clear" w:pos="567"/>
          <w:tab w:val="clear" w:pos="709"/>
          <w:tab w:val="clear" w:pos="851"/>
        </w:tabs>
        <w:spacing w:line="260" w:lineRule="atLeast"/>
        <w:ind w:left="850" w:firstLine="0"/>
      </w:pPr>
      <w:r>
        <w:rPr>
          <w:i/>
          <w:color w:val="000000"/>
        </w:rPr>
        <w:t xml:space="preserve">Bijvoorbeeld: jongeren identificeren zich sneller met een minderjarige kandidaat – waar ze via de media over vernemen. Hierdoor worden meer jongeren zelf ook politiek actief. Dat maakt de politiek democratischer en representatiever. </w:t>
      </w:r>
    </w:p>
    <w:p w14:paraId="33B23E28" w14:textId="77777777" w:rsidR="009A76B3" w:rsidRDefault="009A76B3" w:rsidP="00AC5AF2">
      <w:pPr>
        <w:pStyle w:val="antw-nieuw"/>
        <w:tabs>
          <w:tab w:val="clear" w:pos="284"/>
          <w:tab w:val="clear" w:pos="425"/>
          <w:tab w:val="clear" w:pos="567"/>
          <w:tab w:val="clear" w:pos="709"/>
          <w:tab w:val="clear" w:pos="851"/>
        </w:tabs>
        <w:spacing w:line="260" w:lineRule="atLeast"/>
        <w:ind w:left="850" w:firstLine="0"/>
      </w:pPr>
      <w:r>
        <w:rPr>
          <w:i/>
          <w:color w:val="000000"/>
        </w:rPr>
        <w:t>Voor lijstduwers geldt iets vergelijkbaars: bekende Nederlanders stellen zich kandidaat om stemmen en aandacht voor de partij te trekken, maar staan zo laag op de kieslijst, dat ze vrijwel zeker geen volksvertegenwoordiger worden.</w:t>
      </w:r>
    </w:p>
    <w:p w14:paraId="5807615E" w14:textId="77777777" w:rsidR="009A76B3" w:rsidRDefault="009A76B3" w:rsidP="00AC5AF2">
      <w:pPr>
        <w:pStyle w:val="antw-nieuw"/>
        <w:tabs>
          <w:tab w:val="clear" w:pos="284"/>
          <w:tab w:val="clear" w:pos="425"/>
          <w:tab w:val="clear" w:pos="567"/>
          <w:tab w:val="clear" w:pos="709"/>
          <w:tab w:val="clear" w:pos="851"/>
        </w:tabs>
        <w:spacing w:line="260" w:lineRule="atLeast"/>
        <w:ind w:left="850" w:firstLine="1"/>
      </w:pPr>
      <w:r>
        <w:rPr>
          <w:b/>
          <w:color w:val="000000"/>
        </w:rPr>
        <w:t>Niet goed</w:t>
      </w:r>
      <w:r>
        <w:rPr>
          <w:color w:val="000000"/>
        </w:rPr>
        <w:t>, als stemmer op deze kandidaten kom je bedrogen uit, als hij/zij niet jou ook daadwerkelijk kan vertegenwoordigen.</w:t>
      </w:r>
    </w:p>
    <w:p w14:paraId="2E2F2F03" w14:textId="77777777" w:rsidR="009A76B3" w:rsidRDefault="009A76B3" w:rsidP="00AC5AF2">
      <w:pPr>
        <w:pStyle w:val="antw-nieuw"/>
        <w:tabs>
          <w:tab w:val="clear" w:pos="284"/>
          <w:tab w:val="clear" w:pos="425"/>
          <w:tab w:val="clear" w:pos="567"/>
          <w:tab w:val="clear" w:pos="709"/>
          <w:tab w:val="clear" w:pos="851"/>
        </w:tabs>
        <w:spacing w:line="260" w:lineRule="atLeast"/>
        <w:ind w:left="850" w:firstLine="1"/>
        <w:rPr>
          <w:i/>
          <w:color w:val="000000"/>
        </w:rPr>
      </w:pPr>
      <w:r>
        <w:rPr>
          <w:i/>
          <w:color w:val="000000"/>
        </w:rPr>
        <w:t>Niet iedere kiezer weet dat de minderjarige kandidaat niet (direct) in de raad kan komen.</w:t>
      </w:r>
    </w:p>
    <w:p w14:paraId="632B5417" w14:textId="77777777" w:rsidR="00E06B20" w:rsidRDefault="00E06B20" w:rsidP="00EB2884">
      <w:pPr>
        <w:pStyle w:val="antw-nieuw"/>
        <w:tabs>
          <w:tab w:val="clear" w:pos="284"/>
          <w:tab w:val="clear" w:pos="425"/>
          <w:tab w:val="clear" w:pos="567"/>
          <w:tab w:val="clear" w:pos="709"/>
          <w:tab w:val="clear" w:pos="851"/>
        </w:tabs>
        <w:spacing w:line="220" w:lineRule="atLeast"/>
        <w:rPr>
          <w:color w:val="000000"/>
        </w:rPr>
      </w:pPr>
    </w:p>
    <w:p w14:paraId="1045D392" w14:textId="77777777" w:rsidR="00E06B20" w:rsidRDefault="00E06B20" w:rsidP="00EB2884">
      <w:pPr>
        <w:pStyle w:val="antw-nieuw"/>
        <w:tabs>
          <w:tab w:val="clear" w:pos="284"/>
          <w:tab w:val="clear" w:pos="425"/>
          <w:tab w:val="clear" w:pos="567"/>
          <w:tab w:val="clear" w:pos="709"/>
          <w:tab w:val="clear" w:pos="851"/>
        </w:tabs>
        <w:spacing w:line="220" w:lineRule="atLeast"/>
        <w:rPr>
          <w:color w:val="000000"/>
        </w:rPr>
      </w:pPr>
    </w:p>
    <w:p w14:paraId="61D23A04" w14:textId="77777777" w:rsidR="009A76B3" w:rsidRPr="00E06B20" w:rsidRDefault="009A76B3" w:rsidP="00AC5AF2">
      <w:pPr>
        <w:pStyle w:val="antw-nieuw"/>
        <w:tabs>
          <w:tab w:val="clear" w:pos="284"/>
          <w:tab w:val="clear" w:pos="425"/>
          <w:tab w:val="clear" w:pos="567"/>
          <w:tab w:val="clear" w:pos="709"/>
          <w:tab w:val="clear" w:pos="851"/>
        </w:tabs>
        <w:spacing w:line="260" w:lineRule="atLeast"/>
        <w:rPr>
          <w:color w:val="000000"/>
        </w:rPr>
      </w:pPr>
      <w:r>
        <w:rPr>
          <w:color w:val="000000"/>
        </w:rPr>
        <w:t>13</w:t>
      </w:r>
      <w:r>
        <w:rPr>
          <w:color w:val="000000"/>
        </w:rPr>
        <w:tab/>
      </w:r>
      <w:r w:rsidRPr="008E5B82">
        <w:rPr>
          <w:b/>
          <w:i/>
          <w:iCs/>
          <w:caps/>
          <w:color w:val="000000"/>
        </w:rPr>
        <w:t>JOUW GEMEENTE</w:t>
      </w:r>
      <w:r w:rsidRPr="008E5B82">
        <w:rPr>
          <w:i/>
          <w:iCs/>
          <w:caps/>
          <w:color w:val="000000"/>
        </w:rPr>
        <w:t xml:space="preserve">  </w:t>
      </w:r>
      <w:r w:rsidRPr="001A58E8">
        <w:rPr>
          <w:color w:val="000000"/>
        </w:rPr>
        <w:t xml:space="preserve">blz. </w:t>
      </w:r>
      <w:r w:rsidRPr="00991D4F">
        <w:rPr>
          <w:color w:val="000000"/>
        </w:rPr>
        <w:t>9</w:t>
      </w:r>
      <w:r w:rsidR="00FE2B7F">
        <w:rPr>
          <w:color w:val="000000"/>
        </w:rPr>
        <w:t>7</w:t>
      </w:r>
    </w:p>
    <w:p w14:paraId="59088B36" w14:textId="77777777" w:rsidR="009A76B3" w:rsidRPr="008E5B82" w:rsidRDefault="009A76B3" w:rsidP="00EB2884">
      <w:pPr>
        <w:pStyle w:val="antw-nieuw"/>
        <w:tabs>
          <w:tab w:val="clear" w:pos="284"/>
          <w:tab w:val="clear" w:pos="425"/>
          <w:tab w:val="clear" w:pos="567"/>
          <w:tab w:val="clear" w:pos="709"/>
          <w:tab w:val="clear" w:pos="851"/>
        </w:tabs>
        <w:spacing w:line="220" w:lineRule="atLeast"/>
        <w:ind w:left="0" w:firstLine="0"/>
        <w:rPr>
          <w:color w:val="000000"/>
        </w:rPr>
      </w:pPr>
    </w:p>
    <w:p w14:paraId="37D175B4" w14:textId="77777777" w:rsidR="009A76B3" w:rsidRPr="008E5B82" w:rsidRDefault="009A76B3" w:rsidP="00AC5AF2">
      <w:pPr>
        <w:pStyle w:val="antw-nieuw"/>
        <w:tabs>
          <w:tab w:val="clear" w:pos="284"/>
          <w:tab w:val="clear" w:pos="425"/>
          <w:tab w:val="clear" w:pos="567"/>
          <w:tab w:val="clear" w:pos="709"/>
          <w:tab w:val="clear" w:pos="851"/>
        </w:tabs>
        <w:spacing w:line="260" w:lineRule="atLeast"/>
        <w:ind w:left="426" w:firstLine="0"/>
      </w:pPr>
      <w:r w:rsidRPr="008E5B82">
        <w:t>a. t/m c.</w:t>
      </w:r>
      <w:r w:rsidRPr="008E5B82">
        <w:rPr>
          <w:color w:val="000000"/>
        </w:rPr>
        <w:t xml:space="preserve"> </w:t>
      </w:r>
      <w:r w:rsidRPr="008E5B82">
        <w:rPr>
          <w:i/>
          <w:color w:val="000000"/>
        </w:rPr>
        <w:t>Eigen uitwerking.</w:t>
      </w:r>
    </w:p>
    <w:p w14:paraId="799D411F" w14:textId="77777777" w:rsidR="009A76B3" w:rsidRPr="008E5B82" w:rsidRDefault="009A76B3" w:rsidP="00EB2884">
      <w:pPr>
        <w:pStyle w:val="antw-nieuw"/>
        <w:tabs>
          <w:tab w:val="clear" w:pos="284"/>
          <w:tab w:val="clear" w:pos="425"/>
          <w:tab w:val="clear" w:pos="567"/>
          <w:tab w:val="clear" w:pos="709"/>
          <w:tab w:val="clear" w:pos="851"/>
        </w:tabs>
        <w:spacing w:line="220" w:lineRule="atLeast"/>
        <w:rPr>
          <w:i/>
          <w:color w:val="000000"/>
        </w:rPr>
      </w:pPr>
    </w:p>
    <w:p w14:paraId="20D82E16" w14:textId="77777777" w:rsidR="009A76B3" w:rsidRPr="008E5B82" w:rsidRDefault="009A76B3" w:rsidP="00EB2884">
      <w:pPr>
        <w:pStyle w:val="antw-nieuw"/>
        <w:tabs>
          <w:tab w:val="clear" w:pos="284"/>
          <w:tab w:val="clear" w:pos="425"/>
          <w:tab w:val="clear" w:pos="567"/>
          <w:tab w:val="clear" w:pos="709"/>
          <w:tab w:val="clear" w:pos="851"/>
        </w:tabs>
        <w:spacing w:line="220" w:lineRule="atLeast"/>
        <w:rPr>
          <w:color w:val="000000"/>
        </w:rPr>
      </w:pPr>
    </w:p>
    <w:p w14:paraId="206CC428" w14:textId="77777777" w:rsidR="009A76B3" w:rsidRDefault="009A76B3" w:rsidP="00AC5AF2">
      <w:pPr>
        <w:pStyle w:val="antw-nieuw"/>
        <w:tabs>
          <w:tab w:val="clear" w:pos="284"/>
          <w:tab w:val="clear" w:pos="425"/>
          <w:tab w:val="clear" w:pos="567"/>
          <w:tab w:val="clear" w:pos="709"/>
          <w:tab w:val="clear" w:pos="851"/>
        </w:tabs>
        <w:spacing w:line="260" w:lineRule="atLeast"/>
        <w:ind w:left="426" w:hanging="426"/>
      </w:pPr>
      <w:r w:rsidRPr="008E5B82">
        <w:rPr>
          <w:color w:val="000000"/>
        </w:rPr>
        <w:t>14</w:t>
      </w:r>
      <w:r w:rsidRPr="008E5B82">
        <w:rPr>
          <w:color w:val="000000"/>
        </w:rPr>
        <w:tab/>
      </w:r>
      <w:r w:rsidRPr="008E5B82">
        <w:rPr>
          <w:b/>
          <w:i/>
          <w:iCs/>
          <w:caps/>
          <w:color w:val="000000"/>
        </w:rPr>
        <w:t>PUZZEL</w:t>
      </w:r>
      <w:r w:rsidRPr="008E5B82">
        <w:rPr>
          <w:iCs/>
          <w:caps/>
          <w:color w:val="000000"/>
        </w:rPr>
        <w:t xml:space="preserve">  </w:t>
      </w:r>
      <w:r w:rsidRPr="001A58E8">
        <w:rPr>
          <w:color w:val="000000"/>
        </w:rPr>
        <w:t xml:space="preserve">blz. </w:t>
      </w:r>
      <w:r w:rsidRPr="00991D4F">
        <w:rPr>
          <w:color w:val="000000"/>
        </w:rPr>
        <w:t>9</w:t>
      </w:r>
      <w:r w:rsidR="00FE2B7F">
        <w:rPr>
          <w:color w:val="000000"/>
        </w:rPr>
        <w:t>7</w:t>
      </w:r>
    </w:p>
    <w:p w14:paraId="07ADF4EC" w14:textId="77777777" w:rsidR="009A76B3" w:rsidRDefault="009A76B3" w:rsidP="00AC5AF2">
      <w:pPr>
        <w:rPr>
          <w:color w:val="000000"/>
        </w:rPr>
      </w:pPr>
    </w:p>
    <w:p w14:paraId="3799B2AA" w14:textId="6557571F" w:rsidR="009A76B3" w:rsidRDefault="008A3401" w:rsidP="00AC5AF2">
      <w:pPr>
        <w:ind w:left="397"/>
        <w:rPr>
          <w:i/>
          <w:color w:val="000000"/>
        </w:rPr>
      </w:pPr>
      <w:r>
        <w:rPr>
          <w:noProof/>
          <w:color w:val="000000"/>
          <w:lang w:eastAsia="nl-NL"/>
        </w:rPr>
        <w:drawing>
          <wp:inline distT="0" distB="0" distL="0" distR="0" wp14:anchorId="0DF39EFF" wp14:editId="2B7291FD">
            <wp:extent cx="3042920" cy="3057525"/>
            <wp:effectExtent l="0" t="0" r="0" b="0"/>
            <wp:docPr id="2"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
                    <pic:cNvPicPr>
                      <a:picLocks noChangeAspect="1" noChangeArrowheads="1"/>
                    </pic:cNvPicPr>
                  </pic:nvPicPr>
                  <pic:blipFill>
                    <a:blip r:embed="rId19">
                      <a:extLst>
                        <a:ext uri="{28A0092B-C50C-407E-A947-70E740481C1C}">
                          <a14:useLocalDpi xmlns:a14="http://schemas.microsoft.com/office/drawing/2010/main" val="0"/>
                        </a:ext>
                      </a:extLst>
                    </a:blip>
                    <a:srcRect l="-11" t="-11" r="-11" b="-11"/>
                    <a:stretch>
                      <a:fillRect/>
                    </a:stretch>
                  </pic:blipFill>
                  <pic:spPr bwMode="auto">
                    <a:xfrm>
                      <a:off x="0" y="0"/>
                      <a:ext cx="3042920" cy="3057525"/>
                    </a:xfrm>
                    <a:prstGeom prst="rect">
                      <a:avLst/>
                    </a:prstGeom>
                    <a:solidFill>
                      <a:srgbClr val="FFFFFF"/>
                    </a:solidFill>
                    <a:ln>
                      <a:noFill/>
                    </a:ln>
                  </pic:spPr>
                </pic:pic>
              </a:graphicData>
            </a:graphic>
          </wp:inline>
        </w:drawing>
      </w:r>
    </w:p>
    <w:p w14:paraId="143CA1FE" w14:textId="77777777" w:rsidR="009A76B3" w:rsidRDefault="009A76B3" w:rsidP="00AC5AF2">
      <w:r>
        <w:br w:type="page"/>
      </w:r>
      <w:r w:rsidRPr="00340E06">
        <w:rPr>
          <w:b/>
          <w:i/>
        </w:rPr>
        <w:t xml:space="preserve">Schema politiek </w:t>
      </w:r>
      <w:r w:rsidRPr="008E5B82">
        <w:rPr>
          <w:b/>
          <w:i/>
        </w:rPr>
        <w:t>bestuur</w:t>
      </w:r>
      <w:r w:rsidRPr="008E5B82">
        <w:t xml:space="preserve">  </w:t>
      </w:r>
      <w:r w:rsidRPr="001A58E8">
        <w:t xml:space="preserve">blz. </w:t>
      </w:r>
      <w:r w:rsidRPr="00991D4F">
        <w:t>93</w:t>
      </w:r>
      <w:r>
        <w:t xml:space="preserve"> </w:t>
      </w:r>
    </w:p>
    <w:p w14:paraId="751F4EC2" w14:textId="77777777" w:rsidR="005A1B5B" w:rsidRDefault="005A1B5B" w:rsidP="00AC5AF2"/>
    <w:p w14:paraId="4D1D5F3D" w14:textId="3D23C6C4" w:rsidR="005A1B5B" w:rsidRDefault="008A3401" w:rsidP="00AC5AF2">
      <w:r>
        <w:rPr>
          <w:noProof/>
          <w:color w:val="000000"/>
          <w:lang w:eastAsia="nl-NL"/>
        </w:rPr>
        <w:drawing>
          <wp:inline distT="0" distB="0" distL="0" distR="0" wp14:anchorId="562756C8" wp14:editId="5E960AA8">
            <wp:extent cx="6035040" cy="6400800"/>
            <wp:effectExtent l="0" t="0" r="0" b="0"/>
            <wp:docPr id="3" name="Afbeelding 8" descr="WB_vwo_Pol_Invulschema Politiek Bestuur_ANTWOORDMODEL_ZonderKop_2021-0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Afbeelding 8" descr="WB_vwo_Pol_Invulschema Politiek Bestuur_ANTWOORDMODEL_ZonderKop_2021-01"/>
                    <pic:cNvPicPr>
                      <a:picLocks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035040" cy="6400800"/>
                    </a:xfrm>
                    <a:prstGeom prst="rect">
                      <a:avLst/>
                    </a:prstGeom>
                    <a:noFill/>
                    <a:ln>
                      <a:noFill/>
                    </a:ln>
                  </pic:spPr>
                </pic:pic>
              </a:graphicData>
            </a:graphic>
          </wp:inline>
        </w:drawing>
      </w:r>
    </w:p>
    <w:p w14:paraId="7ADB7D40" w14:textId="77777777" w:rsidR="00FE2B7F" w:rsidRDefault="00FE2B7F" w:rsidP="00AC5AF2"/>
    <w:p w14:paraId="0FA92758" w14:textId="674770CB" w:rsidR="009A76B3" w:rsidRPr="003B6218" w:rsidRDefault="009A76B3" w:rsidP="00EB2884">
      <w:pPr>
        <w:pStyle w:val="Kop2"/>
        <w:rPr>
          <w:bCs/>
        </w:rPr>
      </w:pPr>
      <w:r>
        <w:br w:type="page"/>
      </w:r>
      <w:bookmarkStart w:id="10" w:name="_Toc77062677"/>
      <w:r>
        <w:t>8</w:t>
      </w:r>
      <w:r w:rsidRPr="00AB2163">
        <w:tab/>
        <w:t xml:space="preserve">Invloed op </w:t>
      </w:r>
      <w:r>
        <w:t xml:space="preserve">de </w:t>
      </w:r>
      <w:r w:rsidRPr="00AB2163">
        <w:t>politiek</w:t>
      </w:r>
      <w:bookmarkEnd w:id="10"/>
    </w:p>
    <w:p w14:paraId="67571676"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rPr>
          <w:color w:val="000000"/>
        </w:rPr>
      </w:pPr>
    </w:p>
    <w:p w14:paraId="13058F40"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rPr>
          <w:color w:val="000000"/>
        </w:rPr>
      </w:pPr>
    </w:p>
    <w:p w14:paraId="575550AE"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rPr>
          <w:color w:val="000000"/>
        </w:rPr>
      </w:pPr>
      <w:r>
        <w:rPr>
          <w:b/>
          <w:i/>
          <w:color w:val="000000"/>
        </w:rPr>
        <w:t>VRAGEN</w:t>
      </w:r>
      <w:r>
        <w:rPr>
          <w:color w:val="000000"/>
        </w:rPr>
        <w:t xml:space="preserve">  </w:t>
      </w:r>
      <w:r w:rsidRPr="001A58E8">
        <w:rPr>
          <w:color w:val="000000"/>
        </w:rPr>
        <w:t xml:space="preserve">blz. </w:t>
      </w:r>
      <w:r w:rsidRPr="00991D4F">
        <w:rPr>
          <w:color w:val="000000"/>
        </w:rPr>
        <w:t>9</w:t>
      </w:r>
      <w:r w:rsidR="00FE2B7F">
        <w:rPr>
          <w:color w:val="000000"/>
        </w:rPr>
        <w:t>9</w:t>
      </w:r>
    </w:p>
    <w:p w14:paraId="7F051985" w14:textId="77777777" w:rsidR="005A1B5B" w:rsidRDefault="005A1B5B" w:rsidP="00AC5AF2">
      <w:pPr>
        <w:pStyle w:val="antw-nieuw"/>
        <w:tabs>
          <w:tab w:val="clear" w:pos="284"/>
          <w:tab w:val="clear" w:pos="425"/>
          <w:tab w:val="clear" w:pos="567"/>
          <w:tab w:val="clear" w:pos="709"/>
          <w:tab w:val="clear" w:pos="851"/>
        </w:tabs>
        <w:spacing w:line="260" w:lineRule="atLeast"/>
        <w:ind w:left="0" w:firstLine="0"/>
      </w:pPr>
    </w:p>
    <w:p w14:paraId="01B0FC41" w14:textId="47CAB0DD" w:rsidR="009A76B3" w:rsidRPr="002C6A65" w:rsidRDefault="009A76B3" w:rsidP="00AC5AF2">
      <w:pPr>
        <w:pStyle w:val="antw-nieuw"/>
        <w:tabs>
          <w:tab w:val="clear" w:pos="284"/>
          <w:tab w:val="clear" w:pos="425"/>
          <w:tab w:val="clear" w:pos="567"/>
          <w:tab w:val="clear" w:pos="709"/>
          <w:tab w:val="clear" w:pos="851"/>
        </w:tabs>
        <w:spacing w:line="260" w:lineRule="atLeast"/>
        <w:rPr>
          <w:color w:val="000000"/>
        </w:rPr>
      </w:pPr>
      <w:r>
        <w:rPr>
          <w:color w:val="000000"/>
        </w:rPr>
        <w:t>1.</w:t>
      </w:r>
      <w:r>
        <w:rPr>
          <w:color w:val="000000"/>
        </w:rPr>
        <w:tab/>
        <w:t>a.</w:t>
      </w:r>
      <w:r>
        <w:rPr>
          <w:color w:val="000000"/>
        </w:rPr>
        <w:tab/>
      </w:r>
      <w:r w:rsidRPr="002C6A65">
        <w:rPr>
          <w:color w:val="000000"/>
        </w:rPr>
        <w:t xml:space="preserve">De </w:t>
      </w:r>
      <w:r w:rsidRPr="002C6A65">
        <w:rPr>
          <w:b/>
          <w:bCs/>
          <w:color w:val="000000"/>
        </w:rPr>
        <w:t>omzettingsfase</w:t>
      </w:r>
      <w:r w:rsidRPr="002C6A65">
        <w:rPr>
          <w:color w:val="000000"/>
        </w:rPr>
        <w:t>. In deze fase pakken politici de kwestie op.</w:t>
      </w:r>
    </w:p>
    <w:p w14:paraId="7DCA03AE" w14:textId="77777777" w:rsidR="009A76B3" w:rsidRDefault="009A76B3" w:rsidP="00AC5AF2">
      <w:pPr>
        <w:pStyle w:val="antw-nieuw"/>
        <w:tabs>
          <w:tab w:val="clear" w:pos="284"/>
          <w:tab w:val="clear" w:pos="425"/>
          <w:tab w:val="clear" w:pos="567"/>
          <w:tab w:val="clear" w:pos="709"/>
          <w:tab w:val="clear" w:pos="851"/>
        </w:tabs>
        <w:spacing w:line="260" w:lineRule="atLeast"/>
        <w:ind w:left="850" w:firstLine="0"/>
        <w:rPr>
          <w:color w:val="000000"/>
        </w:rPr>
      </w:pPr>
      <w:r w:rsidRPr="002C6A65">
        <w:rPr>
          <w:color w:val="000000"/>
        </w:rPr>
        <w:t xml:space="preserve">Zodra de politicus de handtekeningen </w:t>
      </w:r>
      <w:r>
        <w:rPr>
          <w:color w:val="000000"/>
        </w:rPr>
        <w:t xml:space="preserve">van het burgerinitiatief </w:t>
      </w:r>
      <w:r w:rsidRPr="002C6A65">
        <w:rPr>
          <w:color w:val="000000"/>
        </w:rPr>
        <w:t>in ontvangst heeft genomen</w:t>
      </w:r>
      <w:r>
        <w:rPr>
          <w:color w:val="000000"/>
        </w:rPr>
        <w:t xml:space="preserve"> </w:t>
      </w:r>
      <w:r w:rsidRPr="002C6A65">
        <w:rPr>
          <w:color w:val="000000"/>
        </w:rPr>
        <w:t xml:space="preserve">en ermee aan de slag gaat, bevindt het proces zich in de omzettingsfase. </w:t>
      </w:r>
      <w:r>
        <w:rPr>
          <w:color w:val="000000"/>
        </w:rPr>
        <w:t>De Kamerleden moesten het onderwerp in behandeling nemen omdat er meer dan 5</w:t>
      </w:r>
      <w:r w:rsidRPr="002C6A65">
        <w:rPr>
          <w:color w:val="000000"/>
        </w:rPr>
        <w:t>0.000</w:t>
      </w:r>
      <w:r>
        <w:rPr>
          <w:color w:val="000000"/>
        </w:rPr>
        <w:t xml:space="preserve"> handtekeningen onder het initiatief stonden. Het onderwerp stond dus op de politieke agenda</w:t>
      </w:r>
      <w:r w:rsidR="009E2744">
        <w:rPr>
          <w:color w:val="000000"/>
        </w:rPr>
        <w:t xml:space="preserve"> van de Tweede Kamer</w:t>
      </w:r>
      <w:r>
        <w:rPr>
          <w:color w:val="000000"/>
        </w:rPr>
        <w:t xml:space="preserve">: dat hoort bij de omzettingsfase. </w:t>
      </w:r>
    </w:p>
    <w:p w14:paraId="49FC21A6" w14:textId="77777777" w:rsidR="009A76B3" w:rsidRDefault="009A76B3" w:rsidP="00AC5AF2">
      <w:pPr>
        <w:pStyle w:val="antw-nieuw"/>
        <w:tabs>
          <w:tab w:val="clear" w:pos="284"/>
          <w:tab w:val="clear" w:pos="425"/>
          <w:tab w:val="clear" w:pos="567"/>
          <w:tab w:val="clear" w:pos="709"/>
          <w:tab w:val="clear" w:pos="851"/>
        </w:tabs>
        <w:spacing w:line="260" w:lineRule="atLeast"/>
        <w:ind w:left="850" w:firstLine="0"/>
        <w:rPr>
          <w:color w:val="000000"/>
        </w:rPr>
      </w:pPr>
      <w:r w:rsidRPr="008E5100">
        <w:rPr>
          <w:i/>
          <w:iCs/>
          <w:color w:val="000000"/>
        </w:rPr>
        <w:t xml:space="preserve">Tijdens het debat bleek er geen meerderheid te zijn voor een verbod. Er komt wél een wetsvoorstel met betere regels voor de seksbranche. Dat hoort bij de </w:t>
      </w:r>
      <w:r>
        <w:rPr>
          <w:i/>
          <w:iCs/>
          <w:color w:val="000000"/>
        </w:rPr>
        <w:t>beleidsvoorbereiding, ook een onderdeel van de omzettingsfase.</w:t>
      </w:r>
    </w:p>
    <w:p w14:paraId="68A3BC63" w14:textId="77777777" w:rsidR="009A76B3" w:rsidRDefault="009A76B3" w:rsidP="00AC5AF2">
      <w:pPr>
        <w:pStyle w:val="antw-nieuw"/>
        <w:tabs>
          <w:tab w:val="clear" w:pos="284"/>
          <w:tab w:val="clear" w:pos="425"/>
          <w:tab w:val="clear" w:pos="567"/>
          <w:tab w:val="clear" w:pos="709"/>
          <w:tab w:val="clear" w:pos="851"/>
        </w:tabs>
        <w:spacing w:line="260" w:lineRule="atLeast"/>
        <w:ind w:left="426" w:hanging="1"/>
      </w:pPr>
      <w:r>
        <w:t>b.</w:t>
      </w:r>
      <w:r>
        <w:tab/>
      </w:r>
      <w:r w:rsidRPr="008E5100">
        <w:rPr>
          <w:i/>
          <w:iCs/>
        </w:rPr>
        <w:t>Eigen mening</w:t>
      </w:r>
      <w:r>
        <w:t>.</w:t>
      </w:r>
    </w:p>
    <w:p w14:paraId="6C7F0F0F" w14:textId="77777777" w:rsidR="009A76B3" w:rsidRDefault="009A76B3" w:rsidP="0099024F"/>
    <w:p w14:paraId="61719E45" w14:textId="77777777" w:rsidR="009A76B3" w:rsidRPr="00293759" w:rsidRDefault="009A76B3" w:rsidP="00AC5AF2">
      <w:pPr>
        <w:pStyle w:val="antw-nieuw"/>
        <w:tabs>
          <w:tab w:val="clear" w:pos="284"/>
          <w:tab w:val="clear" w:pos="425"/>
          <w:tab w:val="clear" w:pos="567"/>
          <w:tab w:val="clear" w:pos="709"/>
          <w:tab w:val="clear" w:pos="851"/>
        </w:tabs>
        <w:spacing w:line="260" w:lineRule="atLeast"/>
        <w:ind w:left="426" w:hanging="1"/>
        <w:rPr>
          <w:i/>
          <w:iCs/>
        </w:rPr>
      </w:pPr>
      <w:r w:rsidRPr="00293759">
        <w:rPr>
          <w:i/>
          <w:iCs/>
        </w:rPr>
        <w:t xml:space="preserve">Uitgeverij Essener heeft Sara Lous geïnterviewd en </w:t>
      </w:r>
      <w:r>
        <w:rPr>
          <w:i/>
          <w:iCs/>
        </w:rPr>
        <w:t xml:space="preserve">er </w:t>
      </w:r>
      <w:r w:rsidRPr="00293759">
        <w:rPr>
          <w:i/>
          <w:iCs/>
        </w:rPr>
        <w:t xml:space="preserve">een video van gemaakt. Ga naar THEMASHAVO.NL/EXXPOSE en bekijk de video. De video leent zich uitstekend voor een klassendiscussie over dit onderwerp, maar ook in bredere zin hoe je in Nederland als burger invloed kan uitoefenen op de politiek. Sara vertelt dat ze door hard werken en zich goed te verdiepen in het onderwerp echt invloed uitoefent op het politieke en maatschappelijke debat. Inmiddels </w:t>
      </w:r>
      <w:r>
        <w:rPr>
          <w:i/>
          <w:iCs/>
        </w:rPr>
        <w:t xml:space="preserve">is het </w:t>
      </w:r>
      <w:r w:rsidRPr="00293759">
        <w:rPr>
          <w:i/>
          <w:iCs/>
        </w:rPr>
        <w:t>burgerinitiatief op 3 september 2020 besproken in de Tweede Kamer.</w:t>
      </w:r>
    </w:p>
    <w:p w14:paraId="5ED1A597" w14:textId="77777777" w:rsidR="009A76B3" w:rsidRDefault="009A76B3" w:rsidP="00AC5AF2">
      <w:pPr>
        <w:pStyle w:val="A4-Standaardtekst"/>
        <w:rPr>
          <w:color w:val="000000"/>
        </w:rPr>
      </w:pPr>
    </w:p>
    <w:p w14:paraId="2BCA7A9B" w14:textId="77777777" w:rsidR="009A76B3" w:rsidRDefault="009A76B3" w:rsidP="00AC5AF2">
      <w:pPr>
        <w:pStyle w:val="antw-nieuw"/>
        <w:tabs>
          <w:tab w:val="clear" w:pos="284"/>
          <w:tab w:val="clear" w:pos="425"/>
          <w:tab w:val="clear" w:pos="567"/>
          <w:tab w:val="clear" w:pos="709"/>
          <w:tab w:val="clear" w:pos="851"/>
        </w:tabs>
        <w:spacing w:line="260" w:lineRule="atLeast"/>
        <w:ind w:left="426" w:hanging="426"/>
      </w:pPr>
      <w:r>
        <w:rPr>
          <w:color w:val="000000"/>
        </w:rPr>
        <w:t>2.</w:t>
      </w:r>
      <w:r>
        <w:rPr>
          <w:color w:val="000000"/>
        </w:rPr>
        <w:tab/>
        <w:t>Het model van politieke besluitvorming geeft inzicht in hoe een politiek besluit tot stand komt en welke actoren in welke fase betrokken zijn en invloed uitoefenen. In principe verloopt het proces altijd in vier fasen: invoering, omzetting, uitvoering en terugkoppeling. Na die laatste fase kan het besluitvormingsproces weer opnieuw beginnen als bijvoorbeeld blijkt dat de maatregel niet goed uitpakt of ongewenste gevolgen heeft.</w:t>
      </w:r>
    </w:p>
    <w:p w14:paraId="11CE639A" w14:textId="77777777" w:rsidR="009A76B3" w:rsidRDefault="009A76B3" w:rsidP="00AC5AF2">
      <w:pPr>
        <w:pStyle w:val="A4-Standaardtekst"/>
      </w:pPr>
    </w:p>
    <w:p w14:paraId="35CFD5E0" w14:textId="77777777" w:rsidR="009A76B3" w:rsidRDefault="009A76B3" w:rsidP="00AC5AF2">
      <w:pPr>
        <w:pStyle w:val="antw-nieuw"/>
        <w:tabs>
          <w:tab w:val="clear" w:pos="284"/>
          <w:tab w:val="clear" w:pos="425"/>
          <w:tab w:val="clear" w:pos="567"/>
          <w:tab w:val="clear" w:pos="709"/>
          <w:tab w:val="clear" w:pos="851"/>
          <w:tab w:val="left" w:pos="426"/>
        </w:tabs>
        <w:spacing w:line="260" w:lineRule="atLeast"/>
        <w:ind w:left="851" w:hanging="851"/>
      </w:pPr>
      <w:r>
        <w:rPr>
          <w:color w:val="000000"/>
        </w:rPr>
        <w:t>3.</w:t>
      </w:r>
      <w:r>
        <w:rPr>
          <w:color w:val="000000"/>
        </w:rPr>
        <w:tab/>
        <w:t>a.</w:t>
      </w:r>
      <w:r>
        <w:rPr>
          <w:color w:val="000000"/>
        </w:rPr>
        <w:tab/>
        <w:t>Burgers, actie- en belangengroepen, massamedia, politici en bedrijven.</w:t>
      </w:r>
    </w:p>
    <w:p w14:paraId="014CBE6E" w14:textId="77777777" w:rsidR="009A76B3" w:rsidRDefault="009A76B3" w:rsidP="00AC5AF2">
      <w:pPr>
        <w:pStyle w:val="antw-nieuw"/>
        <w:tabs>
          <w:tab w:val="clear" w:pos="284"/>
          <w:tab w:val="clear" w:pos="425"/>
          <w:tab w:val="clear" w:pos="567"/>
          <w:tab w:val="clear" w:pos="709"/>
          <w:tab w:val="clear" w:pos="851"/>
        </w:tabs>
        <w:spacing w:line="260" w:lineRule="atLeast"/>
        <w:ind w:left="851"/>
      </w:pPr>
      <w:r>
        <w:rPr>
          <w:color w:val="000000"/>
        </w:rPr>
        <w:t>b.</w:t>
      </w:r>
      <w:r>
        <w:rPr>
          <w:color w:val="000000"/>
        </w:rPr>
        <w:tab/>
      </w:r>
      <w:r>
        <w:rPr>
          <w:i/>
          <w:color w:val="000000"/>
        </w:rPr>
        <w:t>Voorbeelduitwerking</w:t>
      </w:r>
      <w:r>
        <w:rPr>
          <w:color w:val="000000"/>
        </w:rPr>
        <w:t>:</w:t>
      </w:r>
    </w:p>
    <w:p w14:paraId="78324372" w14:textId="77777777" w:rsidR="009A76B3" w:rsidRDefault="009A76B3" w:rsidP="00AC5AF2">
      <w:pPr>
        <w:pStyle w:val="antw-nieuw"/>
        <w:tabs>
          <w:tab w:val="clear" w:pos="284"/>
          <w:tab w:val="clear" w:pos="425"/>
          <w:tab w:val="clear" w:pos="567"/>
          <w:tab w:val="clear" w:pos="709"/>
          <w:tab w:val="clear" w:pos="851"/>
        </w:tabs>
        <w:spacing w:line="260" w:lineRule="atLeast"/>
        <w:ind w:left="851" w:firstLine="0"/>
      </w:pPr>
      <w:r>
        <w:rPr>
          <w:color w:val="000000"/>
        </w:rPr>
        <w:t>Bij de</w:t>
      </w:r>
      <w:r>
        <w:rPr>
          <w:b/>
          <w:color w:val="000000"/>
        </w:rPr>
        <w:t xml:space="preserve"> invoering </w:t>
      </w:r>
      <w:r>
        <w:rPr>
          <w:color w:val="000000"/>
        </w:rPr>
        <w:t>zorgen de media (mede) voor</w:t>
      </w:r>
      <w:r>
        <w:rPr>
          <w:b/>
          <w:color w:val="000000"/>
        </w:rPr>
        <w:t xml:space="preserve"> </w:t>
      </w:r>
      <w:r>
        <w:rPr>
          <w:color w:val="000000"/>
        </w:rPr>
        <w:t>politieke agendering van een kwestie.</w:t>
      </w:r>
    </w:p>
    <w:p w14:paraId="3B52632D" w14:textId="77777777" w:rsidR="009A76B3" w:rsidRDefault="009A76B3" w:rsidP="00AC5AF2">
      <w:pPr>
        <w:pStyle w:val="antw-nieuw"/>
        <w:tabs>
          <w:tab w:val="clear" w:pos="284"/>
          <w:tab w:val="clear" w:pos="425"/>
          <w:tab w:val="clear" w:pos="567"/>
          <w:tab w:val="clear" w:pos="709"/>
          <w:tab w:val="clear" w:pos="851"/>
        </w:tabs>
        <w:spacing w:line="260" w:lineRule="atLeast"/>
        <w:ind w:left="851" w:firstLine="0"/>
      </w:pPr>
      <w:r>
        <w:rPr>
          <w:color w:val="000000"/>
        </w:rPr>
        <w:t xml:space="preserve">Bij de </w:t>
      </w:r>
      <w:r>
        <w:rPr>
          <w:b/>
          <w:color w:val="000000"/>
        </w:rPr>
        <w:t xml:space="preserve">omzetting </w:t>
      </w:r>
      <w:r>
        <w:rPr>
          <w:color w:val="000000"/>
        </w:rPr>
        <w:t>informeren de media burgers over nieuwe wetsvoorstellen en besluiten.</w:t>
      </w:r>
    </w:p>
    <w:p w14:paraId="62B396FA" w14:textId="77777777" w:rsidR="009A76B3" w:rsidRDefault="009A76B3" w:rsidP="00AC5AF2">
      <w:pPr>
        <w:pStyle w:val="antw-nieuw"/>
        <w:tabs>
          <w:tab w:val="clear" w:pos="284"/>
          <w:tab w:val="clear" w:pos="425"/>
          <w:tab w:val="clear" w:pos="567"/>
          <w:tab w:val="clear" w:pos="709"/>
          <w:tab w:val="clear" w:pos="851"/>
        </w:tabs>
        <w:spacing w:line="260" w:lineRule="atLeast"/>
        <w:ind w:left="851" w:firstLine="0"/>
      </w:pPr>
      <w:r>
        <w:rPr>
          <w:color w:val="000000"/>
        </w:rPr>
        <w:t>Bij de</w:t>
      </w:r>
      <w:r>
        <w:rPr>
          <w:b/>
          <w:color w:val="000000"/>
        </w:rPr>
        <w:t xml:space="preserve"> uitvoering</w:t>
      </w:r>
      <w:r>
        <w:rPr>
          <w:color w:val="000000"/>
        </w:rPr>
        <w:t xml:space="preserve"> berichten de media over de toepassing en effecten van wetten en maatregelen.</w:t>
      </w:r>
    </w:p>
    <w:p w14:paraId="1EB3E8A9" w14:textId="77777777" w:rsidR="009A76B3" w:rsidRDefault="009A76B3" w:rsidP="00AC5AF2">
      <w:pPr>
        <w:pStyle w:val="antw-nieuw"/>
        <w:tabs>
          <w:tab w:val="clear" w:pos="284"/>
          <w:tab w:val="clear" w:pos="425"/>
          <w:tab w:val="clear" w:pos="567"/>
          <w:tab w:val="clear" w:pos="709"/>
          <w:tab w:val="clear" w:pos="851"/>
        </w:tabs>
        <w:spacing w:line="260" w:lineRule="atLeast"/>
        <w:ind w:left="851" w:firstLine="0"/>
      </w:pPr>
      <w:r>
        <w:rPr>
          <w:color w:val="000000"/>
        </w:rPr>
        <w:t>Bij de</w:t>
      </w:r>
      <w:r>
        <w:rPr>
          <w:b/>
          <w:color w:val="000000"/>
        </w:rPr>
        <w:t xml:space="preserve"> terugkoppeling </w:t>
      </w:r>
      <w:r>
        <w:rPr>
          <w:color w:val="000000"/>
        </w:rPr>
        <w:t>rapporteren de media over de gevolgen, kritiek en verbeterpunten.</w:t>
      </w:r>
    </w:p>
    <w:p w14:paraId="76F16E30" w14:textId="77777777" w:rsidR="009A76B3" w:rsidRDefault="009A76B3" w:rsidP="00AC5AF2">
      <w:pPr>
        <w:pStyle w:val="antw-nieuw"/>
        <w:tabs>
          <w:tab w:val="clear" w:pos="284"/>
          <w:tab w:val="clear" w:pos="425"/>
          <w:tab w:val="clear" w:pos="567"/>
          <w:tab w:val="clear" w:pos="709"/>
          <w:tab w:val="clear" w:pos="851"/>
        </w:tabs>
        <w:spacing w:line="260" w:lineRule="atLeast"/>
        <w:ind w:left="567" w:hanging="567"/>
        <w:rPr>
          <w:color w:val="000000"/>
        </w:rPr>
      </w:pPr>
    </w:p>
    <w:p w14:paraId="271D1CA1" w14:textId="77777777" w:rsidR="009A76B3" w:rsidRDefault="009A76B3" w:rsidP="00AC5AF2">
      <w:pPr>
        <w:pStyle w:val="antw-nieuw"/>
        <w:tabs>
          <w:tab w:val="clear" w:pos="284"/>
          <w:tab w:val="clear" w:pos="425"/>
          <w:tab w:val="clear" w:pos="567"/>
          <w:tab w:val="clear" w:pos="709"/>
          <w:tab w:val="clear" w:pos="851"/>
        </w:tabs>
        <w:spacing w:line="260" w:lineRule="atLeast"/>
        <w:ind w:left="426" w:hanging="426"/>
      </w:pPr>
      <w:r>
        <w:rPr>
          <w:color w:val="000000"/>
        </w:rPr>
        <w:t>4.</w:t>
      </w:r>
      <w:r>
        <w:rPr>
          <w:color w:val="000000"/>
        </w:rPr>
        <w:tab/>
        <w:t xml:space="preserve">In een autoritair regime is </w:t>
      </w:r>
      <w:r>
        <w:rPr>
          <w:b/>
          <w:color w:val="000000"/>
        </w:rPr>
        <w:t>geen</w:t>
      </w:r>
      <w:r>
        <w:rPr>
          <w:color w:val="000000"/>
        </w:rPr>
        <w:t xml:space="preserve"> sprake van politieke besluitvorming volgens dit model, want in autoritaire regimes is de invloed van de meeste politieke actoren (zoals de media) zeer beperkt. </w:t>
      </w:r>
    </w:p>
    <w:p w14:paraId="22E00343" w14:textId="77777777" w:rsidR="009A76B3" w:rsidRDefault="009A76B3" w:rsidP="00AC5AF2">
      <w:pPr>
        <w:pStyle w:val="antw-nieuw"/>
        <w:tabs>
          <w:tab w:val="clear" w:pos="284"/>
          <w:tab w:val="clear" w:pos="425"/>
          <w:tab w:val="clear" w:pos="567"/>
          <w:tab w:val="clear" w:pos="709"/>
          <w:tab w:val="clear" w:pos="851"/>
        </w:tabs>
        <w:spacing w:line="260" w:lineRule="atLeast"/>
        <w:ind w:left="567" w:hanging="567"/>
        <w:rPr>
          <w:color w:val="000000"/>
        </w:rPr>
      </w:pPr>
    </w:p>
    <w:p w14:paraId="06E9F2B7" w14:textId="77777777" w:rsidR="009A76B3" w:rsidRDefault="009A76B3" w:rsidP="00AC5AF2">
      <w:pPr>
        <w:pStyle w:val="antw-nieuw"/>
        <w:tabs>
          <w:tab w:val="clear" w:pos="284"/>
          <w:tab w:val="clear" w:pos="425"/>
          <w:tab w:val="clear" w:pos="567"/>
          <w:tab w:val="clear" w:pos="709"/>
          <w:tab w:val="clear" w:pos="851"/>
        </w:tabs>
        <w:spacing w:line="260" w:lineRule="atLeast"/>
        <w:ind w:left="426" w:hanging="426"/>
      </w:pPr>
      <w:r>
        <w:rPr>
          <w:color w:val="000000"/>
        </w:rPr>
        <w:t>5.</w:t>
      </w:r>
      <w:r>
        <w:rPr>
          <w:color w:val="000000"/>
        </w:rPr>
        <w:tab/>
        <w:t>Ambtenaren hebben door hun ervaring, netwerk en kennis van zaken veel invloed op de politieke besluitvorming en de uitvoering.</w:t>
      </w:r>
    </w:p>
    <w:p w14:paraId="581113FF" w14:textId="77777777" w:rsidR="009A76B3" w:rsidRDefault="009A76B3" w:rsidP="00AC5AF2">
      <w:pPr>
        <w:pStyle w:val="antw-nieuw"/>
        <w:tabs>
          <w:tab w:val="clear" w:pos="284"/>
          <w:tab w:val="clear" w:pos="425"/>
          <w:tab w:val="clear" w:pos="567"/>
          <w:tab w:val="clear" w:pos="709"/>
          <w:tab w:val="clear" w:pos="851"/>
        </w:tabs>
        <w:spacing w:line="260" w:lineRule="atLeast"/>
        <w:ind w:left="426" w:firstLine="0"/>
      </w:pPr>
      <w:r>
        <w:rPr>
          <w:i/>
          <w:color w:val="000000"/>
        </w:rPr>
        <w:t>Zij zijn de vierde macht na de wetgevende, uitvoerende en rechterlijke macht. De media worden vaak vijfde macht genoemd.</w:t>
      </w:r>
    </w:p>
    <w:p w14:paraId="2238FC59"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rPr>
          <w:i/>
          <w:color w:val="000000"/>
        </w:rPr>
      </w:pPr>
    </w:p>
    <w:p w14:paraId="7F35AC95" w14:textId="77777777" w:rsidR="009A76B3" w:rsidRDefault="009A76B3" w:rsidP="00AC5AF2">
      <w:pPr>
        <w:pStyle w:val="antw-nieuw"/>
        <w:tabs>
          <w:tab w:val="clear" w:pos="284"/>
          <w:tab w:val="clear" w:pos="425"/>
          <w:tab w:val="clear" w:pos="567"/>
          <w:tab w:val="clear" w:pos="709"/>
          <w:tab w:val="clear" w:pos="851"/>
        </w:tabs>
        <w:spacing w:line="260" w:lineRule="atLeast"/>
        <w:ind w:left="426" w:hanging="426"/>
      </w:pPr>
      <w:r>
        <w:rPr>
          <w:color w:val="000000"/>
        </w:rPr>
        <w:t>6.</w:t>
      </w:r>
      <w:r>
        <w:rPr>
          <w:color w:val="000000"/>
        </w:rPr>
        <w:tab/>
      </w:r>
      <w:r>
        <w:rPr>
          <w:i/>
          <w:color w:val="000000"/>
        </w:rPr>
        <w:t>Voorbeelduitwerking:</w:t>
      </w:r>
    </w:p>
    <w:p w14:paraId="492AD08E" w14:textId="77777777" w:rsidR="009A76B3" w:rsidRDefault="009A76B3" w:rsidP="00AC5AF2">
      <w:pPr>
        <w:pStyle w:val="antw-nieuw"/>
        <w:tabs>
          <w:tab w:val="clear" w:pos="284"/>
          <w:tab w:val="clear" w:pos="425"/>
          <w:tab w:val="clear" w:pos="567"/>
          <w:tab w:val="clear" w:pos="709"/>
          <w:tab w:val="clear" w:pos="851"/>
        </w:tabs>
        <w:spacing w:line="260" w:lineRule="atLeast"/>
        <w:ind w:left="851"/>
      </w:pPr>
      <w:r>
        <w:rPr>
          <w:color w:val="000000"/>
        </w:rPr>
        <w:t>-</w:t>
      </w:r>
      <w:r>
        <w:rPr>
          <w:color w:val="000000"/>
        </w:rPr>
        <w:tab/>
        <w:t xml:space="preserve">Door persvrijheid kunnen journalisten vrijelijk het werk van politici onderzoeken en </w:t>
      </w:r>
      <w:r>
        <w:rPr>
          <w:b/>
          <w:color w:val="000000"/>
        </w:rPr>
        <w:t>controleren</w:t>
      </w:r>
      <w:r>
        <w:rPr>
          <w:color w:val="000000"/>
        </w:rPr>
        <w:t>.</w:t>
      </w:r>
    </w:p>
    <w:p w14:paraId="0A8FBE51" w14:textId="77777777" w:rsidR="009A76B3" w:rsidRDefault="009A76B3" w:rsidP="00AC5AF2">
      <w:pPr>
        <w:pStyle w:val="antw-nieuw"/>
        <w:tabs>
          <w:tab w:val="clear" w:pos="284"/>
          <w:tab w:val="clear" w:pos="425"/>
          <w:tab w:val="clear" w:pos="567"/>
          <w:tab w:val="clear" w:pos="709"/>
          <w:tab w:val="clear" w:pos="851"/>
        </w:tabs>
        <w:spacing w:line="260" w:lineRule="atLeast"/>
        <w:ind w:left="850" w:firstLine="0"/>
      </w:pPr>
      <w:r>
        <w:rPr>
          <w:i/>
          <w:color w:val="000000"/>
        </w:rPr>
        <w:t xml:space="preserve">Controlerende functie. </w:t>
      </w:r>
    </w:p>
    <w:p w14:paraId="4784DE06" w14:textId="77777777" w:rsidR="009A76B3" w:rsidRDefault="009A76B3" w:rsidP="00AC5AF2">
      <w:pPr>
        <w:pStyle w:val="antw-nieuw"/>
        <w:tabs>
          <w:tab w:val="clear" w:pos="284"/>
          <w:tab w:val="clear" w:pos="425"/>
          <w:tab w:val="clear" w:pos="567"/>
          <w:tab w:val="clear" w:pos="709"/>
          <w:tab w:val="clear" w:pos="851"/>
        </w:tabs>
        <w:spacing w:line="260" w:lineRule="atLeast"/>
        <w:ind w:left="851"/>
      </w:pPr>
      <w:r>
        <w:rPr>
          <w:color w:val="000000"/>
        </w:rPr>
        <w:t>-</w:t>
      </w:r>
      <w:r>
        <w:rPr>
          <w:color w:val="000000"/>
        </w:rPr>
        <w:tab/>
        <w:t xml:space="preserve">Door persvrijheid kan de bevolking juist en volledig worden </w:t>
      </w:r>
      <w:r>
        <w:rPr>
          <w:b/>
          <w:color w:val="000000"/>
        </w:rPr>
        <w:t>geïnformeerd</w:t>
      </w:r>
      <w:r>
        <w:rPr>
          <w:color w:val="000000"/>
        </w:rPr>
        <w:t xml:space="preserve"> over politieke en maatschappelijke kwesties.</w:t>
      </w:r>
    </w:p>
    <w:p w14:paraId="4F4679A6" w14:textId="77777777" w:rsidR="009A76B3" w:rsidRDefault="009A76B3" w:rsidP="00AC5AF2">
      <w:pPr>
        <w:pStyle w:val="antw-nieuw"/>
        <w:tabs>
          <w:tab w:val="clear" w:pos="284"/>
          <w:tab w:val="clear" w:pos="425"/>
          <w:tab w:val="clear" w:pos="567"/>
          <w:tab w:val="clear" w:pos="709"/>
          <w:tab w:val="clear" w:pos="851"/>
        </w:tabs>
        <w:spacing w:line="260" w:lineRule="atLeast"/>
        <w:ind w:left="850" w:firstLine="0"/>
      </w:pPr>
      <w:r>
        <w:rPr>
          <w:i/>
          <w:color w:val="000000"/>
        </w:rPr>
        <w:t>Informatieve functie.</w:t>
      </w:r>
    </w:p>
    <w:p w14:paraId="5DB5BD9A" w14:textId="77777777" w:rsidR="009A76B3" w:rsidRDefault="009A76B3" w:rsidP="00AC5AF2">
      <w:pPr>
        <w:pStyle w:val="antw-nieuw"/>
        <w:tabs>
          <w:tab w:val="clear" w:pos="284"/>
          <w:tab w:val="clear" w:pos="425"/>
          <w:tab w:val="clear" w:pos="567"/>
          <w:tab w:val="clear" w:pos="709"/>
          <w:tab w:val="clear" w:pos="851"/>
        </w:tabs>
        <w:spacing w:line="260" w:lineRule="atLeast"/>
        <w:ind w:left="851"/>
      </w:pPr>
      <w:r>
        <w:rPr>
          <w:color w:val="000000"/>
        </w:rPr>
        <w:t>-</w:t>
      </w:r>
      <w:r>
        <w:rPr>
          <w:color w:val="000000"/>
        </w:rPr>
        <w:tab/>
        <w:t xml:space="preserve">Door persvrijheid kunnen burgers en journalisten onbelemmerd kritiek of </w:t>
      </w:r>
      <w:r>
        <w:rPr>
          <w:b/>
          <w:color w:val="000000"/>
        </w:rPr>
        <w:t>commentaar</w:t>
      </w:r>
      <w:r>
        <w:rPr>
          <w:color w:val="000000"/>
        </w:rPr>
        <w:t xml:space="preserve"> geven op de overheid en die met anderen delen. </w:t>
      </w:r>
    </w:p>
    <w:p w14:paraId="2037B728" w14:textId="77777777" w:rsidR="009A76B3" w:rsidRDefault="009A76B3" w:rsidP="00AC5AF2">
      <w:pPr>
        <w:pStyle w:val="antw-nieuw"/>
        <w:tabs>
          <w:tab w:val="clear" w:pos="284"/>
          <w:tab w:val="clear" w:pos="425"/>
          <w:tab w:val="clear" w:pos="567"/>
          <w:tab w:val="clear" w:pos="709"/>
          <w:tab w:val="clear" w:pos="851"/>
        </w:tabs>
        <w:spacing w:line="260" w:lineRule="atLeast"/>
        <w:ind w:left="850" w:firstLine="0"/>
      </w:pPr>
      <w:r>
        <w:rPr>
          <w:i/>
          <w:color w:val="000000"/>
        </w:rPr>
        <w:t>Commentaarfunctie.</w:t>
      </w:r>
    </w:p>
    <w:p w14:paraId="2F960675" w14:textId="4C4106EF" w:rsidR="009A76B3" w:rsidRDefault="00F32868" w:rsidP="00F32868">
      <w:pPr>
        <w:pStyle w:val="antw-nieuw"/>
        <w:tabs>
          <w:tab w:val="clear" w:pos="284"/>
          <w:tab w:val="clear" w:pos="425"/>
          <w:tab w:val="clear" w:pos="567"/>
          <w:tab w:val="clear" w:pos="709"/>
          <w:tab w:val="clear" w:pos="851"/>
        </w:tabs>
        <w:spacing w:line="260" w:lineRule="atLeast"/>
        <w:ind w:left="420" w:hanging="318"/>
        <w:rPr>
          <w:color w:val="000000"/>
        </w:rPr>
      </w:pPr>
      <w:r>
        <w:rPr>
          <w:color w:val="000000"/>
        </w:rPr>
        <w:br w:type="page"/>
      </w:r>
      <w:r w:rsidR="009A76B3">
        <w:rPr>
          <w:color w:val="000000"/>
        </w:rPr>
        <w:t>7.</w:t>
      </w:r>
      <w:r w:rsidR="009A76B3">
        <w:rPr>
          <w:color w:val="000000"/>
        </w:rPr>
        <w:tab/>
        <w:t>De beroepscode houdt in:</w:t>
      </w:r>
    </w:p>
    <w:p w14:paraId="29828D1F" w14:textId="45EFD9E4" w:rsidR="009A76B3" w:rsidRDefault="009A76B3" w:rsidP="0099024F">
      <w:pPr>
        <w:pStyle w:val="antw-nieuw"/>
        <w:tabs>
          <w:tab w:val="clear" w:pos="284"/>
          <w:tab w:val="clear" w:pos="425"/>
          <w:tab w:val="clear" w:pos="567"/>
          <w:tab w:val="clear" w:pos="709"/>
          <w:tab w:val="clear" w:pos="851"/>
        </w:tabs>
        <w:spacing w:line="260" w:lineRule="atLeast"/>
        <w:ind w:left="817" w:hanging="391"/>
        <w:rPr>
          <w:color w:val="000000"/>
        </w:rPr>
      </w:pPr>
      <w:r>
        <w:rPr>
          <w:color w:val="000000"/>
        </w:rPr>
        <w:t>-</w:t>
      </w:r>
      <w:r>
        <w:rPr>
          <w:color w:val="000000"/>
        </w:rPr>
        <w:tab/>
        <w:t>Ze gaan zorgvuldig om met informatie. Dat betekent dat ze hun informatie goed checken en zo objectief mogelijk weergeven.</w:t>
      </w:r>
    </w:p>
    <w:p w14:paraId="106CB734" w14:textId="1D86D4E0" w:rsidR="009A76B3" w:rsidRDefault="009A76B3" w:rsidP="0099024F">
      <w:pPr>
        <w:pStyle w:val="antw-nieuw"/>
        <w:tabs>
          <w:tab w:val="clear" w:pos="284"/>
          <w:tab w:val="clear" w:pos="425"/>
          <w:tab w:val="clear" w:pos="567"/>
          <w:tab w:val="clear" w:pos="709"/>
          <w:tab w:val="clear" w:pos="851"/>
        </w:tabs>
        <w:spacing w:line="260" w:lineRule="atLeast"/>
        <w:ind w:left="817" w:hanging="391"/>
        <w:rPr>
          <w:color w:val="000000"/>
        </w:rPr>
      </w:pPr>
      <w:r>
        <w:rPr>
          <w:color w:val="000000"/>
        </w:rPr>
        <w:t>-</w:t>
      </w:r>
      <w:r>
        <w:rPr>
          <w:color w:val="000000"/>
        </w:rPr>
        <w:tab/>
        <w:t>Ze doen zo veel mogelijk aan ‘hoor en wederhoor’. Wie beschuldigd wordt van iets krijgt gelegenheid daarop te reageren.</w:t>
      </w:r>
    </w:p>
    <w:p w14:paraId="35BD10AC" w14:textId="3F633A22" w:rsidR="009A76B3" w:rsidRDefault="009A76B3" w:rsidP="0099024F">
      <w:pPr>
        <w:pStyle w:val="antw-nieuw"/>
        <w:tabs>
          <w:tab w:val="clear" w:pos="284"/>
          <w:tab w:val="clear" w:pos="425"/>
          <w:tab w:val="clear" w:pos="567"/>
          <w:tab w:val="clear" w:pos="709"/>
          <w:tab w:val="clear" w:pos="851"/>
        </w:tabs>
        <w:spacing w:line="260" w:lineRule="atLeast"/>
        <w:ind w:left="817" w:hanging="391"/>
        <w:rPr>
          <w:color w:val="000000"/>
        </w:rPr>
      </w:pPr>
      <w:r>
        <w:rPr>
          <w:color w:val="000000"/>
        </w:rPr>
        <w:t>-</w:t>
      </w:r>
      <w:r>
        <w:rPr>
          <w:color w:val="000000"/>
        </w:rPr>
        <w:tab/>
        <w:t>Ze onderscheiden feiten van meningen.</w:t>
      </w:r>
    </w:p>
    <w:p w14:paraId="3135549A" w14:textId="5CBA06F6" w:rsidR="009A76B3" w:rsidRDefault="009A76B3" w:rsidP="0099024F">
      <w:pPr>
        <w:pStyle w:val="antw-nieuw"/>
        <w:tabs>
          <w:tab w:val="clear" w:pos="284"/>
          <w:tab w:val="clear" w:pos="425"/>
          <w:tab w:val="clear" w:pos="567"/>
          <w:tab w:val="clear" w:pos="709"/>
          <w:tab w:val="clear" w:pos="851"/>
        </w:tabs>
        <w:spacing w:line="260" w:lineRule="atLeast"/>
        <w:ind w:left="817" w:hanging="391"/>
        <w:rPr>
          <w:color w:val="000000"/>
        </w:rPr>
      </w:pPr>
      <w:r>
        <w:rPr>
          <w:color w:val="000000"/>
        </w:rPr>
        <w:t>-</w:t>
      </w:r>
      <w:r>
        <w:rPr>
          <w:color w:val="000000"/>
        </w:rPr>
        <w:tab/>
        <w:t>Ze vermelden zo veel mogelijk hun bronnen. Hierdoor kun je ook zelf de informatie checken.</w:t>
      </w:r>
    </w:p>
    <w:p w14:paraId="65FB61AC" w14:textId="67A9F8AF" w:rsidR="009A76B3" w:rsidRDefault="009A76B3" w:rsidP="0099024F">
      <w:pPr>
        <w:pStyle w:val="antw-nieuw"/>
        <w:tabs>
          <w:tab w:val="clear" w:pos="284"/>
          <w:tab w:val="clear" w:pos="425"/>
          <w:tab w:val="clear" w:pos="567"/>
          <w:tab w:val="clear" w:pos="709"/>
          <w:tab w:val="clear" w:pos="851"/>
        </w:tabs>
        <w:spacing w:line="260" w:lineRule="atLeast"/>
        <w:ind w:left="817" w:hanging="391"/>
        <w:rPr>
          <w:color w:val="000000"/>
        </w:rPr>
      </w:pPr>
      <w:r>
        <w:rPr>
          <w:color w:val="000000"/>
        </w:rPr>
        <w:t>-</w:t>
      </w:r>
      <w:r>
        <w:rPr>
          <w:color w:val="000000"/>
        </w:rPr>
        <w:tab/>
        <w:t>Ze melden eerlijk als er geluid of beeld bewerkt is.</w:t>
      </w:r>
    </w:p>
    <w:p w14:paraId="77DEF97E" w14:textId="77777777" w:rsidR="009A76B3" w:rsidRDefault="009A76B3" w:rsidP="00AC5AF2">
      <w:pPr>
        <w:pStyle w:val="antw-nieuw"/>
        <w:tabs>
          <w:tab w:val="clear" w:pos="284"/>
          <w:tab w:val="clear" w:pos="425"/>
          <w:tab w:val="clear" w:pos="567"/>
          <w:tab w:val="clear" w:pos="709"/>
          <w:tab w:val="clear" w:pos="851"/>
          <w:tab w:val="left" w:pos="426"/>
        </w:tabs>
        <w:spacing w:line="260" w:lineRule="atLeast"/>
        <w:ind w:left="817" w:hanging="709"/>
        <w:rPr>
          <w:color w:val="000000"/>
        </w:rPr>
      </w:pPr>
    </w:p>
    <w:p w14:paraId="40165A33" w14:textId="77777777" w:rsidR="009A76B3" w:rsidRDefault="009A76B3" w:rsidP="0099024F">
      <w:pPr>
        <w:pStyle w:val="antw-nieuw"/>
        <w:tabs>
          <w:tab w:val="clear" w:pos="284"/>
          <w:tab w:val="clear" w:pos="425"/>
          <w:tab w:val="clear" w:pos="567"/>
          <w:tab w:val="clear" w:pos="709"/>
          <w:tab w:val="clear" w:pos="851"/>
          <w:tab w:val="left" w:pos="426"/>
        </w:tabs>
        <w:spacing w:line="260" w:lineRule="atLeast"/>
        <w:ind w:left="851" w:hanging="749"/>
      </w:pPr>
      <w:r>
        <w:rPr>
          <w:color w:val="000000"/>
        </w:rPr>
        <w:t>8.</w:t>
      </w:r>
      <w:r>
        <w:rPr>
          <w:color w:val="000000"/>
        </w:rPr>
        <w:tab/>
        <w:t>a.</w:t>
      </w:r>
      <w:r>
        <w:rPr>
          <w:color w:val="000000"/>
        </w:rPr>
        <w:tab/>
        <w:t xml:space="preserve">Een actiegroep zal proberen politici persoonlijk te benaderen om hen te winnen voor hun wensen of eisen. Dat is </w:t>
      </w:r>
      <w:r w:rsidRPr="00B0123E">
        <w:rPr>
          <w:b/>
          <w:bCs/>
          <w:color w:val="000000"/>
        </w:rPr>
        <w:t>lobbyen</w:t>
      </w:r>
      <w:r>
        <w:rPr>
          <w:color w:val="000000"/>
        </w:rPr>
        <w:t>.</w:t>
      </w:r>
    </w:p>
    <w:p w14:paraId="348F2115" w14:textId="77777777" w:rsidR="009A76B3" w:rsidRDefault="009A76B3" w:rsidP="00AC5AF2">
      <w:pPr>
        <w:pStyle w:val="antw-nieuw"/>
        <w:tabs>
          <w:tab w:val="clear" w:pos="284"/>
          <w:tab w:val="clear" w:pos="425"/>
          <w:tab w:val="clear" w:pos="567"/>
          <w:tab w:val="clear" w:pos="709"/>
          <w:tab w:val="clear" w:pos="851"/>
        </w:tabs>
        <w:spacing w:line="260" w:lineRule="atLeast"/>
        <w:ind w:left="851"/>
      </w:pPr>
      <w:r>
        <w:rPr>
          <w:color w:val="000000"/>
        </w:rPr>
        <w:t>b.</w:t>
      </w:r>
      <w:r>
        <w:rPr>
          <w:color w:val="000000"/>
        </w:rPr>
        <w:tab/>
      </w:r>
      <w:r w:rsidRPr="00991D4F">
        <w:rPr>
          <w:i/>
          <w:color w:val="000000"/>
        </w:rPr>
        <w:t>Voorbeelden</w:t>
      </w:r>
      <w:r>
        <w:rPr>
          <w:color w:val="000000"/>
        </w:rPr>
        <w:t xml:space="preserve">: Stichting Wakker Dier, Greenpeace, Schokkend Groningen of de </w:t>
      </w:r>
      <w:r w:rsidR="00210BA9">
        <w:rPr>
          <w:color w:val="000000"/>
        </w:rPr>
        <w:t>Farmers Defence Force</w:t>
      </w:r>
      <w:r>
        <w:rPr>
          <w:color w:val="000000"/>
        </w:rPr>
        <w:t>.</w:t>
      </w:r>
    </w:p>
    <w:p w14:paraId="71F4F233" w14:textId="77777777" w:rsidR="009A76B3" w:rsidRDefault="009A76B3" w:rsidP="00AC5AF2">
      <w:pPr>
        <w:rPr>
          <w:color w:val="000000"/>
        </w:rPr>
      </w:pPr>
    </w:p>
    <w:p w14:paraId="5CFC8AFB" w14:textId="77777777" w:rsidR="009A76B3" w:rsidRDefault="009A76B3" w:rsidP="00AC5AF2">
      <w:pPr>
        <w:rPr>
          <w:color w:val="000000"/>
          <w:szCs w:val="22"/>
          <w:lang w:eastAsia="en-US"/>
        </w:rPr>
      </w:pPr>
    </w:p>
    <w:p w14:paraId="5F6CB425" w14:textId="77777777" w:rsidR="009A76B3" w:rsidRDefault="009A76B3" w:rsidP="0099024F">
      <w:pPr>
        <w:pStyle w:val="antw-nieuw"/>
        <w:tabs>
          <w:tab w:val="clear" w:pos="284"/>
          <w:tab w:val="clear" w:pos="425"/>
          <w:tab w:val="clear" w:pos="567"/>
          <w:tab w:val="clear" w:pos="709"/>
          <w:tab w:val="clear" w:pos="851"/>
        </w:tabs>
        <w:spacing w:line="260" w:lineRule="atLeast"/>
        <w:ind w:left="426" w:hanging="318"/>
      </w:pPr>
      <w:r>
        <w:rPr>
          <w:color w:val="000000"/>
        </w:rPr>
        <w:t>9</w:t>
      </w:r>
      <w:r>
        <w:rPr>
          <w:color w:val="000000"/>
        </w:rPr>
        <w:tab/>
      </w:r>
      <w:r>
        <w:rPr>
          <w:b/>
          <w:i/>
          <w:color w:val="000000"/>
        </w:rPr>
        <w:t>WELKE FASE VAN BESLUITVORMING</w:t>
      </w:r>
      <w:r w:rsidRPr="008E5B82">
        <w:rPr>
          <w:b/>
          <w:i/>
          <w:color w:val="000000"/>
        </w:rPr>
        <w:t>?</w:t>
      </w:r>
      <w:r w:rsidRPr="008E5B82">
        <w:rPr>
          <w:i/>
          <w:iCs/>
          <w:caps/>
          <w:color w:val="000000"/>
        </w:rPr>
        <w:t xml:space="preserve">  </w:t>
      </w:r>
      <w:r w:rsidRPr="001A58E8">
        <w:rPr>
          <w:color w:val="000000"/>
        </w:rPr>
        <w:t xml:space="preserve">blz. </w:t>
      </w:r>
      <w:r w:rsidR="00FE2B7F">
        <w:rPr>
          <w:color w:val="000000"/>
        </w:rPr>
        <w:t>100</w:t>
      </w:r>
    </w:p>
    <w:p w14:paraId="6847DE09" w14:textId="77777777" w:rsidR="009A76B3" w:rsidRDefault="009A76B3" w:rsidP="00AC5AF2">
      <w:pPr>
        <w:rPr>
          <w:color w:val="000000"/>
          <w:szCs w:val="22"/>
          <w:lang w:eastAsia="en-US"/>
        </w:rPr>
      </w:pPr>
    </w:p>
    <w:tbl>
      <w:tblPr>
        <w:tblW w:w="0" w:type="auto"/>
        <w:tblInd w:w="425" w:type="dxa"/>
        <w:tblLayout w:type="fixed"/>
        <w:tblCellMar>
          <w:left w:w="70" w:type="dxa"/>
          <w:right w:w="70" w:type="dxa"/>
        </w:tblCellMar>
        <w:tblLook w:val="0000" w:firstRow="0" w:lastRow="0" w:firstColumn="0" w:lastColumn="0" w:noHBand="0" w:noVBand="0"/>
      </w:tblPr>
      <w:tblGrid>
        <w:gridCol w:w="5882"/>
        <w:gridCol w:w="2622"/>
      </w:tblGrid>
      <w:tr w:rsidR="009A76B3" w14:paraId="4CBF322C" w14:textId="77777777" w:rsidTr="0099024F">
        <w:trPr>
          <w:trHeight w:val="340"/>
        </w:trPr>
        <w:tc>
          <w:tcPr>
            <w:tcW w:w="5882" w:type="dxa"/>
            <w:tcBorders>
              <w:bottom w:val="single" w:sz="4" w:space="0" w:color="000000"/>
            </w:tcBorders>
          </w:tcPr>
          <w:p w14:paraId="281DDD02" w14:textId="77777777" w:rsidR="009A76B3" w:rsidRDefault="009A76B3" w:rsidP="00AC5AF2">
            <w:pPr>
              <w:autoSpaceDE w:val="0"/>
              <w:ind w:left="426" w:right="1280" w:hanging="426"/>
            </w:pPr>
            <w:r>
              <w:rPr>
                <w:rFonts w:ascii="Arial Narrow" w:hAnsi="Arial Narrow" w:cs="Arial Narrow"/>
                <w:b/>
                <w:color w:val="000000"/>
                <w:lang w:eastAsia="en-US"/>
              </w:rPr>
              <w:t>Situatie</w:t>
            </w:r>
          </w:p>
        </w:tc>
        <w:tc>
          <w:tcPr>
            <w:tcW w:w="2622" w:type="dxa"/>
            <w:tcBorders>
              <w:left w:val="single" w:sz="4" w:space="0" w:color="000000"/>
              <w:bottom w:val="single" w:sz="4" w:space="0" w:color="000000"/>
            </w:tcBorders>
          </w:tcPr>
          <w:p w14:paraId="1CB4521F"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rFonts w:ascii="Arial Narrow" w:hAnsi="Arial Narrow"/>
                <w:b/>
                <w:color w:val="000000"/>
              </w:rPr>
              <w:t>Stap</w:t>
            </w:r>
          </w:p>
        </w:tc>
      </w:tr>
      <w:tr w:rsidR="009A76B3" w14:paraId="4E3C1B10" w14:textId="77777777" w:rsidTr="0099024F">
        <w:trPr>
          <w:trHeight w:val="340"/>
        </w:trPr>
        <w:tc>
          <w:tcPr>
            <w:tcW w:w="5882" w:type="dxa"/>
            <w:tcBorders>
              <w:top w:val="single" w:sz="4" w:space="0" w:color="000000"/>
              <w:bottom w:val="single" w:sz="4" w:space="0" w:color="000000"/>
            </w:tcBorders>
          </w:tcPr>
          <w:p w14:paraId="5DF4A3B0" w14:textId="77777777" w:rsidR="009A76B3" w:rsidRDefault="009A76B3" w:rsidP="00AC5AF2">
            <w:pPr>
              <w:autoSpaceDE w:val="0"/>
              <w:ind w:left="284" w:hanging="284"/>
            </w:pPr>
            <w:r>
              <w:rPr>
                <w:rFonts w:ascii="Arial Narrow" w:hAnsi="Arial Narrow" w:cs="Arial Narrow"/>
                <w:color w:val="000000"/>
                <w:lang w:eastAsia="en-US"/>
              </w:rPr>
              <w:t>1.</w:t>
            </w:r>
            <w:r>
              <w:rPr>
                <w:rFonts w:ascii="Arial Narrow" w:hAnsi="Arial Narrow" w:cs="Arial Narrow"/>
                <w:color w:val="000000"/>
                <w:lang w:eastAsia="en-US"/>
              </w:rPr>
              <w:tab/>
            </w:r>
            <w:r>
              <w:rPr>
                <w:rFonts w:ascii="Arial Narrow" w:hAnsi="Arial Narrow" w:cs="Arial Narrow"/>
                <w:bCs w:val="0"/>
                <w:color w:val="000000"/>
                <w:lang w:eastAsia="en-US"/>
              </w:rPr>
              <w:t>Vanwege een wetswijziging krijgt een bijstandsgerechtigde een hogere uitkering.</w:t>
            </w:r>
          </w:p>
        </w:tc>
        <w:tc>
          <w:tcPr>
            <w:tcW w:w="2622" w:type="dxa"/>
            <w:tcBorders>
              <w:top w:val="single" w:sz="4" w:space="0" w:color="000000"/>
              <w:left w:val="single" w:sz="4" w:space="0" w:color="000000"/>
              <w:bottom w:val="single" w:sz="4" w:space="0" w:color="000000"/>
            </w:tcBorders>
          </w:tcPr>
          <w:p w14:paraId="0D3891C0" w14:textId="77777777" w:rsidR="009A76B3" w:rsidRDefault="009A76B3" w:rsidP="00AC5AF2">
            <w:pPr>
              <w:pStyle w:val="antw-nieuw"/>
              <w:tabs>
                <w:tab w:val="clear" w:pos="284"/>
                <w:tab w:val="clear" w:pos="425"/>
                <w:tab w:val="clear" w:pos="567"/>
                <w:tab w:val="clear" w:pos="709"/>
                <w:tab w:val="clear" w:pos="851"/>
              </w:tabs>
              <w:spacing w:line="260" w:lineRule="atLeast"/>
              <w:ind w:left="284" w:hanging="284"/>
            </w:pPr>
            <w:r>
              <w:rPr>
                <w:rFonts w:ascii="Arial Narrow" w:hAnsi="Arial Narrow"/>
                <w:color w:val="000000"/>
              </w:rPr>
              <w:t>5.</w:t>
            </w:r>
            <w:r>
              <w:rPr>
                <w:rFonts w:ascii="Arial Narrow" w:hAnsi="Arial Narrow"/>
                <w:color w:val="000000"/>
              </w:rPr>
              <w:tab/>
              <w:t>Besluiten worden uitgevoerd.</w:t>
            </w:r>
          </w:p>
        </w:tc>
      </w:tr>
      <w:tr w:rsidR="009A76B3" w14:paraId="299A9C86" w14:textId="77777777" w:rsidTr="0099024F">
        <w:trPr>
          <w:trHeight w:val="340"/>
        </w:trPr>
        <w:tc>
          <w:tcPr>
            <w:tcW w:w="5882" w:type="dxa"/>
            <w:tcBorders>
              <w:top w:val="single" w:sz="4" w:space="0" w:color="000000"/>
              <w:bottom w:val="single" w:sz="4" w:space="0" w:color="000000"/>
            </w:tcBorders>
          </w:tcPr>
          <w:p w14:paraId="72E70402" w14:textId="77777777" w:rsidR="009A76B3" w:rsidRDefault="009A76B3" w:rsidP="00AC5AF2">
            <w:pPr>
              <w:pStyle w:val="antw-nieuw"/>
              <w:tabs>
                <w:tab w:val="clear" w:pos="284"/>
                <w:tab w:val="clear" w:pos="425"/>
                <w:tab w:val="clear" w:pos="567"/>
                <w:tab w:val="clear" w:pos="709"/>
                <w:tab w:val="clear" w:pos="851"/>
              </w:tabs>
              <w:spacing w:line="260" w:lineRule="atLeast"/>
              <w:ind w:left="284" w:hanging="284"/>
            </w:pPr>
            <w:r>
              <w:rPr>
                <w:rFonts w:ascii="Arial Narrow" w:hAnsi="Arial Narrow"/>
                <w:color w:val="000000"/>
              </w:rPr>
              <w:t>2.</w:t>
            </w:r>
            <w:r>
              <w:rPr>
                <w:rFonts w:ascii="Arial Narrow" w:hAnsi="Arial Narrow"/>
                <w:color w:val="000000"/>
              </w:rPr>
              <w:tab/>
              <w:t>Greenpeace haalt alle kranten met de gewaagde blokkade van een olietanker.</w:t>
            </w:r>
          </w:p>
        </w:tc>
        <w:tc>
          <w:tcPr>
            <w:tcW w:w="2622" w:type="dxa"/>
            <w:tcBorders>
              <w:top w:val="single" w:sz="4" w:space="0" w:color="000000"/>
              <w:left w:val="single" w:sz="4" w:space="0" w:color="000000"/>
              <w:bottom w:val="single" w:sz="4" w:space="0" w:color="000000"/>
            </w:tcBorders>
          </w:tcPr>
          <w:p w14:paraId="2391C0B5" w14:textId="77777777" w:rsidR="009A76B3" w:rsidRDefault="009A76B3" w:rsidP="00AC5AF2">
            <w:pPr>
              <w:pStyle w:val="antw-nieuw"/>
              <w:tabs>
                <w:tab w:val="clear" w:pos="284"/>
                <w:tab w:val="clear" w:pos="425"/>
                <w:tab w:val="clear" w:pos="567"/>
                <w:tab w:val="clear" w:pos="709"/>
                <w:tab w:val="clear" w:pos="851"/>
              </w:tabs>
              <w:spacing w:line="260" w:lineRule="atLeast"/>
              <w:ind w:left="284" w:hanging="284"/>
            </w:pPr>
            <w:r>
              <w:rPr>
                <w:rFonts w:ascii="Arial Narrow" w:hAnsi="Arial Narrow"/>
                <w:color w:val="000000"/>
              </w:rPr>
              <w:t>1.</w:t>
            </w:r>
            <w:r>
              <w:rPr>
                <w:rFonts w:ascii="Arial Narrow" w:hAnsi="Arial Narrow"/>
                <w:color w:val="000000"/>
              </w:rPr>
              <w:tab/>
              <w:t>Burgers brengen wensen naar voren.</w:t>
            </w:r>
          </w:p>
        </w:tc>
      </w:tr>
      <w:tr w:rsidR="009A76B3" w14:paraId="1FD00CE6" w14:textId="77777777" w:rsidTr="0099024F">
        <w:trPr>
          <w:trHeight w:val="340"/>
        </w:trPr>
        <w:tc>
          <w:tcPr>
            <w:tcW w:w="5882" w:type="dxa"/>
            <w:tcBorders>
              <w:top w:val="single" w:sz="4" w:space="0" w:color="000000"/>
              <w:bottom w:val="single" w:sz="4" w:space="0" w:color="000000"/>
            </w:tcBorders>
          </w:tcPr>
          <w:p w14:paraId="2B738012" w14:textId="77777777" w:rsidR="009A76B3" w:rsidRDefault="009A76B3" w:rsidP="00AC5AF2">
            <w:pPr>
              <w:pStyle w:val="antw-nieuw"/>
              <w:tabs>
                <w:tab w:val="clear" w:pos="284"/>
                <w:tab w:val="clear" w:pos="425"/>
                <w:tab w:val="clear" w:pos="567"/>
                <w:tab w:val="clear" w:pos="709"/>
                <w:tab w:val="clear" w:pos="851"/>
              </w:tabs>
              <w:spacing w:line="260" w:lineRule="atLeast"/>
              <w:ind w:left="284" w:hanging="284"/>
            </w:pPr>
            <w:r>
              <w:rPr>
                <w:rFonts w:ascii="Arial Narrow" w:hAnsi="Arial Narrow"/>
                <w:color w:val="000000"/>
              </w:rPr>
              <w:t>3.</w:t>
            </w:r>
            <w:r>
              <w:rPr>
                <w:rFonts w:ascii="Arial Narrow" w:hAnsi="Arial Narrow"/>
                <w:color w:val="000000"/>
              </w:rPr>
              <w:tab/>
              <w:t>De gemeenteraad gaat akkoord met de sluiting van het plaatselijke zwembad vanwege geldgebrek.</w:t>
            </w:r>
          </w:p>
        </w:tc>
        <w:tc>
          <w:tcPr>
            <w:tcW w:w="2622" w:type="dxa"/>
            <w:tcBorders>
              <w:top w:val="single" w:sz="4" w:space="0" w:color="000000"/>
              <w:left w:val="single" w:sz="4" w:space="0" w:color="000000"/>
              <w:bottom w:val="single" w:sz="4" w:space="0" w:color="000000"/>
            </w:tcBorders>
          </w:tcPr>
          <w:p w14:paraId="0904FFA5" w14:textId="77777777" w:rsidR="009A76B3" w:rsidRDefault="009A76B3" w:rsidP="00AC5AF2">
            <w:pPr>
              <w:pStyle w:val="antw-nieuw"/>
              <w:tabs>
                <w:tab w:val="clear" w:pos="284"/>
                <w:tab w:val="clear" w:pos="425"/>
                <w:tab w:val="clear" w:pos="567"/>
                <w:tab w:val="clear" w:pos="709"/>
                <w:tab w:val="clear" w:pos="851"/>
              </w:tabs>
              <w:spacing w:line="260" w:lineRule="atLeast"/>
              <w:ind w:left="284" w:hanging="284"/>
            </w:pPr>
            <w:r>
              <w:rPr>
                <w:rFonts w:ascii="Arial Narrow" w:hAnsi="Arial Narrow"/>
                <w:color w:val="000000"/>
              </w:rPr>
              <w:t>4.</w:t>
            </w:r>
            <w:r>
              <w:rPr>
                <w:rFonts w:ascii="Arial Narrow" w:hAnsi="Arial Narrow"/>
                <w:color w:val="000000"/>
              </w:rPr>
              <w:tab/>
              <w:t>Er worden besluiten genomen.</w:t>
            </w:r>
          </w:p>
        </w:tc>
      </w:tr>
      <w:tr w:rsidR="009A76B3" w14:paraId="733F6C28" w14:textId="77777777" w:rsidTr="0099024F">
        <w:trPr>
          <w:trHeight w:val="340"/>
        </w:trPr>
        <w:tc>
          <w:tcPr>
            <w:tcW w:w="5882" w:type="dxa"/>
            <w:tcBorders>
              <w:top w:val="single" w:sz="4" w:space="0" w:color="000000"/>
              <w:bottom w:val="single" w:sz="4" w:space="0" w:color="000000"/>
            </w:tcBorders>
          </w:tcPr>
          <w:p w14:paraId="0B8B90A0" w14:textId="77777777" w:rsidR="009A76B3" w:rsidRDefault="009A76B3" w:rsidP="00AC5AF2">
            <w:pPr>
              <w:pStyle w:val="antw-nieuw"/>
              <w:tabs>
                <w:tab w:val="clear" w:pos="284"/>
                <w:tab w:val="clear" w:pos="425"/>
                <w:tab w:val="clear" w:pos="567"/>
                <w:tab w:val="clear" w:pos="709"/>
                <w:tab w:val="clear" w:pos="851"/>
              </w:tabs>
              <w:spacing w:line="260" w:lineRule="atLeast"/>
              <w:ind w:left="284" w:hanging="284"/>
            </w:pPr>
            <w:r>
              <w:rPr>
                <w:rFonts w:ascii="Arial Narrow" w:hAnsi="Arial Narrow"/>
                <w:color w:val="000000"/>
              </w:rPr>
              <w:t>4.</w:t>
            </w:r>
            <w:r>
              <w:rPr>
                <w:rFonts w:ascii="Arial Narrow" w:hAnsi="Arial Narrow"/>
                <w:color w:val="000000"/>
              </w:rPr>
              <w:tab/>
              <w:t>Een groep mensen protesteert bij de Tweede Kamer tegen de huidige euthanasiewetgeving.</w:t>
            </w:r>
          </w:p>
        </w:tc>
        <w:tc>
          <w:tcPr>
            <w:tcW w:w="2622" w:type="dxa"/>
            <w:tcBorders>
              <w:top w:val="single" w:sz="4" w:space="0" w:color="000000"/>
              <w:left w:val="single" w:sz="4" w:space="0" w:color="000000"/>
              <w:bottom w:val="single" w:sz="4" w:space="0" w:color="000000"/>
            </w:tcBorders>
          </w:tcPr>
          <w:p w14:paraId="0437FF07" w14:textId="77777777" w:rsidR="009A76B3" w:rsidRDefault="009A76B3" w:rsidP="00AC5AF2">
            <w:pPr>
              <w:pStyle w:val="antw-nieuw"/>
              <w:tabs>
                <w:tab w:val="clear" w:pos="284"/>
                <w:tab w:val="clear" w:pos="425"/>
                <w:tab w:val="clear" w:pos="567"/>
                <w:tab w:val="clear" w:pos="709"/>
                <w:tab w:val="clear" w:pos="851"/>
              </w:tabs>
              <w:spacing w:line="260" w:lineRule="atLeast"/>
              <w:ind w:left="284" w:hanging="284"/>
            </w:pPr>
            <w:r>
              <w:rPr>
                <w:rFonts w:ascii="Arial Narrow" w:hAnsi="Arial Narrow"/>
                <w:color w:val="000000"/>
              </w:rPr>
              <w:t>1.</w:t>
            </w:r>
            <w:r>
              <w:rPr>
                <w:rFonts w:ascii="Arial Narrow" w:hAnsi="Arial Narrow"/>
                <w:color w:val="000000"/>
              </w:rPr>
              <w:tab/>
              <w:t>Burgers brengen wensen naar voren.</w:t>
            </w:r>
          </w:p>
        </w:tc>
      </w:tr>
      <w:tr w:rsidR="009A76B3" w14:paraId="07434B70" w14:textId="77777777" w:rsidTr="0099024F">
        <w:trPr>
          <w:trHeight w:val="340"/>
        </w:trPr>
        <w:tc>
          <w:tcPr>
            <w:tcW w:w="5882" w:type="dxa"/>
            <w:tcBorders>
              <w:top w:val="single" w:sz="4" w:space="0" w:color="000000"/>
              <w:bottom w:val="single" w:sz="4" w:space="0" w:color="000000"/>
            </w:tcBorders>
          </w:tcPr>
          <w:p w14:paraId="632538B5" w14:textId="77777777" w:rsidR="009A76B3" w:rsidRDefault="009A76B3" w:rsidP="00AC5AF2">
            <w:pPr>
              <w:pStyle w:val="antw-nieuw"/>
              <w:tabs>
                <w:tab w:val="clear" w:pos="284"/>
                <w:tab w:val="clear" w:pos="425"/>
                <w:tab w:val="clear" w:pos="567"/>
                <w:tab w:val="clear" w:pos="709"/>
                <w:tab w:val="clear" w:pos="851"/>
              </w:tabs>
              <w:spacing w:line="260" w:lineRule="atLeast"/>
              <w:ind w:left="284" w:hanging="284"/>
            </w:pPr>
            <w:r>
              <w:rPr>
                <w:rFonts w:ascii="Arial Narrow" w:hAnsi="Arial Narrow"/>
                <w:color w:val="000000"/>
              </w:rPr>
              <w:t>5.</w:t>
            </w:r>
            <w:r>
              <w:rPr>
                <w:rFonts w:ascii="Arial Narrow" w:hAnsi="Arial Narrow"/>
                <w:color w:val="000000"/>
              </w:rPr>
              <w:tab/>
              <w:t>Een Tweede Kamercommissie bespreekt de plannen voor een verdere uitbreiding van Schiphol.</w:t>
            </w:r>
          </w:p>
        </w:tc>
        <w:tc>
          <w:tcPr>
            <w:tcW w:w="2622" w:type="dxa"/>
            <w:tcBorders>
              <w:top w:val="single" w:sz="4" w:space="0" w:color="000000"/>
              <w:left w:val="single" w:sz="4" w:space="0" w:color="000000"/>
              <w:bottom w:val="single" w:sz="4" w:space="0" w:color="000000"/>
            </w:tcBorders>
          </w:tcPr>
          <w:p w14:paraId="25FD7376" w14:textId="77777777" w:rsidR="009A76B3" w:rsidRDefault="009A76B3" w:rsidP="00AC5AF2">
            <w:pPr>
              <w:pStyle w:val="antw-nieuw"/>
              <w:tabs>
                <w:tab w:val="clear" w:pos="284"/>
                <w:tab w:val="clear" w:pos="425"/>
                <w:tab w:val="clear" w:pos="567"/>
                <w:tab w:val="clear" w:pos="709"/>
                <w:tab w:val="clear" w:pos="851"/>
              </w:tabs>
              <w:spacing w:line="260" w:lineRule="atLeast"/>
              <w:ind w:left="284" w:hanging="284"/>
            </w:pPr>
            <w:r>
              <w:rPr>
                <w:rFonts w:ascii="Arial Narrow" w:hAnsi="Arial Narrow"/>
                <w:color w:val="000000"/>
              </w:rPr>
              <w:t>3.</w:t>
            </w:r>
            <w:r>
              <w:rPr>
                <w:rFonts w:ascii="Arial Narrow" w:hAnsi="Arial Narrow"/>
                <w:color w:val="000000"/>
              </w:rPr>
              <w:tab/>
              <w:t>Het beleid wordt voorbereid.</w:t>
            </w:r>
          </w:p>
        </w:tc>
      </w:tr>
      <w:tr w:rsidR="009A76B3" w14:paraId="72AA406F" w14:textId="77777777" w:rsidTr="0099024F">
        <w:trPr>
          <w:trHeight w:val="340"/>
        </w:trPr>
        <w:tc>
          <w:tcPr>
            <w:tcW w:w="5882" w:type="dxa"/>
            <w:tcBorders>
              <w:top w:val="single" w:sz="4" w:space="0" w:color="000000"/>
              <w:bottom w:val="single" w:sz="4" w:space="0" w:color="000000"/>
            </w:tcBorders>
          </w:tcPr>
          <w:p w14:paraId="3BB1CBCC" w14:textId="77777777" w:rsidR="009A76B3" w:rsidRDefault="009A76B3" w:rsidP="00AC5AF2">
            <w:pPr>
              <w:pStyle w:val="antw-nieuw"/>
              <w:tabs>
                <w:tab w:val="clear" w:pos="284"/>
                <w:tab w:val="clear" w:pos="425"/>
                <w:tab w:val="clear" w:pos="567"/>
                <w:tab w:val="clear" w:pos="709"/>
                <w:tab w:val="clear" w:pos="851"/>
              </w:tabs>
              <w:spacing w:line="260" w:lineRule="atLeast"/>
              <w:ind w:left="284" w:hanging="284"/>
            </w:pPr>
            <w:r>
              <w:rPr>
                <w:rFonts w:ascii="Arial Narrow" w:hAnsi="Arial Narrow"/>
                <w:color w:val="000000"/>
              </w:rPr>
              <w:t>6.</w:t>
            </w:r>
            <w:r>
              <w:rPr>
                <w:rFonts w:ascii="Arial Narrow" w:hAnsi="Arial Narrow"/>
                <w:color w:val="000000"/>
              </w:rPr>
              <w:tab/>
              <w:t>De gemeenteraad van een stad houdt een hoorzitting over de verkeerssituatie in de binnenstad.</w:t>
            </w:r>
          </w:p>
        </w:tc>
        <w:tc>
          <w:tcPr>
            <w:tcW w:w="2622" w:type="dxa"/>
            <w:tcBorders>
              <w:top w:val="single" w:sz="4" w:space="0" w:color="000000"/>
              <w:left w:val="single" w:sz="4" w:space="0" w:color="000000"/>
              <w:bottom w:val="single" w:sz="4" w:space="0" w:color="000000"/>
            </w:tcBorders>
          </w:tcPr>
          <w:p w14:paraId="2EE42F38" w14:textId="77777777" w:rsidR="009A76B3" w:rsidRDefault="009A76B3" w:rsidP="00AC5AF2">
            <w:pPr>
              <w:pStyle w:val="antw-nieuw"/>
              <w:tabs>
                <w:tab w:val="clear" w:pos="284"/>
                <w:tab w:val="clear" w:pos="425"/>
                <w:tab w:val="clear" w:pos="567"/>
                <w:tab w:val="clear" w:pos="709"/>
                <w:tab w:val="clear" w:pos="851"/>
              </w:tabs>
              <w:spacing w:line="260" w:lineRule="atLeast"/>
              <w:ind w:left="284" w:hanging="284"/>
            </w:pPr>
            <w:r>
              <w:rPr>
                <w:rFonts w:ascii="Arial Narrow" w:hAnsi="Arial Narrow"/>
                <w:color w:val="000000"/>
              </w:rPr>
              <w:t>2.</w:t>
            </w:r>
            <w:r>
              <w:rPr>
                <w:rFonts w:ascii="Arial Narrow" w:hAnsi="Arial Narrow"/>
                <w:color w:val="000000"/>
              </w:rPr>
              <w:tab/>
              <w:t>Problemen komen op de politieke agenda.</w:t>
            </w:r>
          </w:p>
          <w:p w14:paraId="02F45695" w14:textId="77777777" w:rsidR="009A76B3" w:rsidRDefault="009A76B3" w:rsidP="00AC5AF2">
            <w:pPr>
              <w:pStyle w:val="antw-nieuw"/>
              <w:tabs>
                <w:tab w:val="clear" w:pos="284"/>
                <w:tab w:val="clear" w:pos="425"/>
                <w:tab w:val="clear" w:pos="567"/>
                <w:tab w:val="clear" w:pos="709"/>
                <w:tab w:val="clear" w:pos="851"/>
              </w:tabs>
              <w:spacing w:line="260" w:lineRule="atLeast"/>
              <w:ind w:left="284" w:hanging="284"/>
            </w:pPr>
            <w:r>
              <w:rPr>
                <w:rFonts w:ascii="Arial Narrow" w:hAnsi="Arial Narrow"/>
                <w:color w:val="000000"/>
              </w:rPr>
              <w:t>6.</w:t>
            </w:r>
            <w:r>
              <w:rPr>
                <w:rFonts w:ascii="Arial Narrow" w:hAnsi="Arial Narrow"/>
                <w:color w:val="000000"/>
              </w:rPr>
              <w:tab/>
              <w:t>Het effect van de maatregelen wordt gemeten.</w:t>
            </w:r>
          </w:p>
        </w:tc>
      </w:tr>
      <w:tr w:rsidR="009A76B3" w14:paraId="5C8389EF" w14:textId="77777777" w:rsidTr="0099024F">
        <w:trPr>
          <w:trHeight w:val="340"/>
        </w:trPr>
        <w:tc>
          <w:tcPr>
            <w:tcW w:w="5882" w:type="dxa"/>
            <w:tcBorders>
              <w:top w:val="single" w:sz="4" w:space="0" w:color="000000"/>
              <w:bottom w:val="single" w:sz="4" w:space="0" w:color="000000"/>
            </w:tcBorders>
          </w:tcPr>
          <w:p w14:paraId="0876C5E9" w14:textId="77777777" w:rsidR="009A76B3" w:rsidRDefault="009A76B3" w:rsidP="00AC5AF2">
            <w:pPr>
              <w:pStyle w:val="antw-nieuw"/>
              <w:tabs>
                <w:tab w:val="clear" w:pos="284"/>
                <w:tab w:val="clear" w:pos="425"/>
                <w:tab w:val="clear" w:pos="567"/>
                <w:tab w:val="clear" w:pos="709"/>
                <w:tab w:val="clear" w:pos="851"/>
              </w:tabs>
              <w:spacing w:line="260" w:lineRule="atLeast"/>
              <w:ind w:left="284" w:hanging="284"/>
            </w:pPr>
            <w:r>
              <w:rPr>
                <w:rFonts w:ascii="Arial Narrow" w:hAnsi="Arial Narrow"/>
                <w:color w:val="000000"/>
              </w:rPr>
              <w:t>7.</w:t>
            </w:r>
            <w:r>
              <w:rPr>
                <w:rFonts w:ascii="Arial Narrow" w:hAnsi="Arial Narrow"/>
                <w:color w:val="000000"/>
              </w:rPr>
              <w:tab/>
              <w:t>B en W geven een omstreden bouwvergunning af aan een garagebedrijf voor uitbreiding.</w:t>
            </w:r>
          </w:p>
        </w:tc>
        <w:tc>
          <w:tcPr>
            <w:tcW w:w="2622" w:type="dxa"/>
            <w:tcBorders>
              <w:top w:val="single" w:sz="4" w:space="0" w:color="000000"/>
              <w:left w:val="single" w:sz="4" w:space="0" w:color="000000"/>
              <w:bottom w:val="single" w:sz="4" w:space="0" w:color="000000"/>
            </w:tcBorders>
          </w:tcPr>
          <w:p w14:paraId="4F932F1F" w14:textId="77777777" w:rsidR="009A76B3" w:rsidRDefault="009A76B3" w:rsidP="00AC5AF2">
            <w:pPr>
              <w:pStyle w:val="antw-nieuw"/>
              <w:tabs>
                <w:tab w:val="clear" w:pos="284"/>
                <w:tab w:val="clear" w:pos="425"/>
                <w:tab w:val="clear" w:pos="567"/>
                <w:tab w:val="clear" w:pos="709"/>
                <w:tab w:val="clear" w:pos="851"/>
              </w:tabs>
              <w:spacing w:line="260" w:lineRule="atLeast"/>
              <w:ind w:left="284" w:hanging="284"/>
            </w:pPr>
            <w:r>
              <w:rPr>
                <w:rFonts w:ascii="Arial Narrow" w:hAnsi="Arial Narrow"/>
                <w:color w:val="000000"/>
              </w:rPr>
              <w:t>5.</w:t>
            </w:r>
            <w:r>
              <w:rPr>
                <w:rFonts w:ascii="Arial Narrow" w:hAnsi="Arial Narrow"/>
                <w:color w:val="000000"/>
              </w:rPr>
              <w:tab/>
              <w:t>Besluiten worden uitgevoerd.</w:t>
            </w:r>
          </w:p>
        </w:tc>
      </w:tr>
      <w:tr w:rsidR="009A76B3" w14:paraId="054B58B5" w14:textId="77777777" w:rsidTr="0099024F">
        <w:trPr>
          <w:trHeight w:val="340"/>
        </w:trPr>
        <w:tc>
          <w:tcPr>
            <w:tcW w:w="5882" w:type="dxa"/>
            <w:tcBorders>
              <w:top w:val="single" w:sz="4" w:space="0" w:color="000000"/>
              <w:bottom w:val="single" w:sz="4" w:space="0" w:color="000000"/>
            </w:tcBorders>
          </w:tcPr>
          <w:p w14:paraId="3D4F6F37" w14:textId="77777777" w:rsidR="009A76B3" w:rsidRDefault="009A76B3" w:rsidP="00AC5AF2">
            <w:pPr>
              <w:pStyle w:val="antw-nieuw"/>
              <w:tabs>
                <w:tab w:val="clear" w:pos="284"/>
                <w:tab w:val="clear" w:pos="425"/>
                <w:tab w:val="clear" w:pos="567"/>
                <w:tab w:val="clear" w:pos="709"/>
                <w:tab w:val="clear" w:pos="851"/>
              </w:tabs>
              <w:spacing w:line="260" w:lineRule="atLeast"/>
              <w:ind w:left="284" w:hanging="284"/>
            </w:pPr>
            <w:r>
              <w:rPr>
                <w:rFonts w:ascii="Arial Narrow" w:hAnsi="Arial Narrow"/>
                <w:color w:val="000000"/>
              </w:rPr>
              <w:t>8.</w:t>
            </w:r>
            <w:r>
              <w:rPr>
                <w:rFonts w:ascii="Arial Narrow" w:hAnsi="Arial Narrow"/>
                <w:color w:val="000000"/>
              </w:rPr>
              <w:tab/>
              <w:t xml:space="preserve">Buurtbewoners protesteren vervolgens tegen de uitbreiding van het garagebedrijf vanwege toenemende overlast. </w:t>
            </w:r>
          </w:p>
        </w:tc>
        <w:tc>
          <w:tcPr>
            <w:tcW w:w="2622" w:type="dxa"/>
            <w:tcBorders>
              <w:top w:val="single" w:sz="4" w:space="0" w:color="000000"/>
              <w:left w:val="single" w:sz="4" w:space="0" w:color="000000"/>
              <w:bottom w:val="single" w:sz="4" w:space="0" w:color="000000"/>
            </w:tcBorders>
          </w:tcPr>
          <w:p w14:paraId="2B6A5F35" w14:textId="77777777" w:rsidR="009A76B3" w:rsidRDefault="009A76B3" w:rsidP="00AC5AF2">
            <w:pPr>
              <w:pStyle w:val="antw-nieuw"/>
              <w:tabs>
                <w:tab w:val="clear" w:pos="284"/>
                <w:tab w:val="clear" w:pos="425"/>
                <w:tab w:val="clear" w:pos="567"/>
                <w:tab w:val="clear" w:pos="709"/>
                <w:tab w:val="clear" w:pos="851"/>
              </w:tabs>
              <w:spacing w:line="260" w:lineRule="atLeast"/>
              <w:ind w:left="284" w:hanging="284"/>
            </w:pPr>
            <w:r>
              <w:rPr>
                <w:rFonts w:ascii="Arial Narrow" w:hAnsi="Arial Narrow"/>
                <w:color w:val="000000"/>
              </w:rPr>
              <w:t>6.</w:t>
            </w:r>
            <w:r>
              <w:rPr>
                <w:rFonts w:ascii="Arial Narrow" w:hAnsi="Arial Narrow"/>
                <w:color w:val="000000"/>
              </w:rPr>
              <w:tab/>
              <w:t>Het effect van de maatregelen wordt gemeten.</w:t>
            </w:r>
          </w:p>
          <w:p w14:paraId="2AD34002" w14:textId="77777777" w:rsidR="009A76B3" w:rsidRDefault="009A76B3" w:rsidP="00AC5AF2">
            <w:pPr>
              <w:pStyle w:val="antw-nieuw"/>
              <w:tabs>
                <w:tab w:val="clear" w:pos="284"/>
                <w:tab w:val="clear" w:pos="425"/>
                <w:tab w:val="clear" w:pos="567"/>
                <w:tab w:val="clear" w:pos="709"/>
                <w:tab w:val="clear" w:pos="851"/>
              </w:tabs>
              <w:spacing w:line="260" w:lineRule="atLeast"/>
              <w:ind w:left="284" w:hanging="284"/>
            </w:pPr>
            <w:r>
              <w:rPr>
                <w:rFonts w:ascii="Arial Narrow" w:hAnsi="Arial Narrow"/>
                <w:color w:val="000000"/>
              </w:rPr>
              <w:t>1.</w:t>
            </w:r>
            <w:r>
              <w:rPr>
                <w:rFonts w:ascii="Arial Narrow" w:hAnsi="Arial Narrow"/>
                <w:color w:val="000000"/>
              </w:rPr>
              <w:tab/>
              <w:t>Burgers brengen wensen naar voren.</w:t>
            </w:r>
          </w:p>
        </w:tc>
      </w:tr>
      <w:tr w:rsidR="009A76B3" w14:paraId="4C248EEC" w14:textId="77777777" w:rsidTr="0099024F">
        <w:trPr>
          <w:trHeight w:val="340"/>
        </w:trPr>
        <w:tc>
          <w:tcPr>
            <w:tcW w:w="5882" w:type="dxa"/>
            <w:tcBorders>
              <w:top w:val="single" w:sz="4" w:space="0" w:color="000000"/>
            </w:tcBorders>
          </w:tcPr>
          <w:p w14:paraId="3696D246" w14:textId="77777777" w:rsidR="009A76B3" w:rsidRDefault="009A76B3" w:rsidP="00AC5AF2">
            <w:pPr>
              <w:pStyle w:val="antw-nieuw"/>
              <w:tabs>
                <w:tab w:val="clear" w:pos="284"/>
                <w:tab w:val="clear" w:pos="425"/>
                <w:tab w:val="clear" w:pos="567"/>
                <w:tab w:val="clear" w:pos="709"/>
                <w:tab w:val="clear" w:pos="851"/>
              </w:tabs>
              <w:spacing w:line="260" w:lineRule="atLeast"/>
              <w:ind w:left="284" w:hanging="284"/>
            </w:pPr>
            <w:r>
              <w:rPr>
                <w:rFonts w:ascii="Arial Narrow" w:hAnsi="Arial Narrow"/>
                <w:color w:val="000000"/>
              </w:rPr>
              <w:t>9.</w:t>
            </w:r>
            <w:r>
              <w:rPr>
                <w:rFonts w:ascii="Arial Narrow" w:hAnsi="Arial Narrow"/>
                <w:color w:val="000000"/>
              </w:rPr>
              <w:tab/>
              <w:t>Een gemeenteraadslid dient een motie in na de protesten tegen de bouwvergunning door buurtbewoners.</w:t>
            </w:r>
          </w:p>
        </w:tc>
        <w:tc>
          <w:tcPr>
            <w:tcW w:w="2622" w:type="dxa"/>
            <w:tcBorders>
              <w:top w:val="single" w:sz="4" w:space="0" w:color="000000"/>
              <w:left w:val="single" w:sz="4" w:space="0" w:color="000000"/>
            </w:tcBorders>
          </w:tcPr>
          <w:p w14:paraId="530D9BF3" w14:textId="77777777" w:rsidR="009A76B3" w:rsidRDefault="009A76B3" w:rsidP="00AC5AF2">
            <w:pPr>
              <w:pStyle w:val="antw-nieuw"/>
              <w:tabs>
                <w:tab w:val="clear" w:pos="284"/>
                <w:tab w:val="clear" w:pos="425"/>
                <w:tab w:val="clear" w:pos="567"/>
                <w:tab w:val="clear" w:pos="709"/>
                <w:tab w:val="clear" w:pos="851"/>
              </w:tabs>
              <w:spacing w:line="260" w:lineRule="atLeast"/>
              <w:ind w:left="284" w:hanging="284"/>
            </w:pPr>
            <w:r>
              <w:rPr>
                <w:rFonts w:ascii="Arial Narrow" w:hAnsi="Arial Narrow"/>
                <w:color w:val="000000"/>
              </w:rPr>
              <w:t>2.</w:t>
            </w:r>
            <w:r>
              <w:rPr>
                <w:rFonts w:ascii="Arial Narrow" w:hAnsi="Arial Narrow"/>
                <w:color w:val="000000"/>
              </w:rPr>
              <w:tab/>
              <w:t>Problemen komen op de politieke agenda.</w:t>
            </w:r>
          </w:p>
        </w:tc>
      </w:tr>
    </w:tbl>
    <w:p w14:paraId="318BBED0" w14:textId="77777777" w:rsidR="009A76B3" w:rsidRDefault="009A76B3" w:rsidP="00AC5AF2">
      <w:pPr>
        <w:rPr>
          <w:color w:val="000000"/>
        </w:rPr>
      </w:pPr>
    </w:p>
    <w:p w14:paraId="59240B8D" w14:textId="77777777" w:rsidR="009A76B3" w:rsidRDefault="009A76B3" w:rsidP="00AC5AF2">
      <w:pPr>
        <w:rPr>
          <w:color w:val="000000"/>
        </w:rPr>
      </w:pPr>
    </w:p>
    <w:p w14:paraId="56DBFFD5" w14:textId="77777777" w:rsidR="009A76B3" w:rsidRDefault="009A76B3" w:rsidP="00AC5AF2">
      <w:pPr>
        <w:pStyle w:val="antw-nieuw"/>
        <w:tabs>
          <w:tab w:val="clear" w:pos="284"/>
          <w:tab w:val="clear" w:pos="425"/>
          <w:tab w:val="clear" w:pos="567"/>
          <w:tab w:val="clear" w:pos="709"/>
          <w:tab w:val="clear" w:pos="851"/>
        </w:tabs>
        <w:spacing w:line="260" w:lineRule="atLeast"/>
      </w:pPr>
      <w:r>
        <w:rPr>
          <w:color w:val="000000"/>
        </w:rPr>
        <w:t>10</w:t>
      </w:r>
      <w:r>
        <w:rPr>
          <w:color w:val="000000"/>
        </w:rPr>
        <w:tab/>
      </w:r>
      <w:r w:rsidRPr="008E5B82">
        <w:rPr>
          <w:b/>
          <w:i/>
          <w:color w:val="000000"/>
        </w:rPr>
        <w:t>CARTOON</w:t>
      </w:r>
      <w:r w:rsidRPr="008E5B82">
        <w:rPr>
          <w:i/>
          <w:iCs/>
          <w:caps/>
          <w:color w:val="000000"/>
        </w:rPr>
        <w:t xml:space="preserve">  </w:t>
      </w:r>
      <w:r w:rsidRPr="001A58E8">
        <w:rPr>
          <w:color w:val="000000"/>
        </w:rPr>
        <w:t xml:space="preserve">blz. </w:t>
      </w:r>
      <w:r w:rsidR="00FE2B7F">
        <w:rPr>
          <w:color w:val="000000"/>
        </w:rPr>
        <w:t>100</w:t>
      </w:r>
    </w:p>
    <w:p w14:paraId="50F25F87"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rPr>
          <w:color w:val="000000"/>
        </w:rPr>
      </w:pPr>
    </w:p>
    <w:p w14:paraId="7D478D04" w14:textId="77777777" w:rsidR="009A76B3" w:rsidRDefault="009A76B3" w:rsidP="00AC5AF2">
      <w:pPr>
        <w:pStyle w:val="A4-Niveau2"/>
      </w:pPr>
      <w:r>
        <w:rPr>
          <w:color w:val="000000"/>
        </w:rPr>
        <w:t>a.</w:t>
      </w:r>
      <w:r>
        <w:rPr>
          <w:color w:val="000000"/>
        </w:rPr>
        <w:tab/>
        <w:t>Dat de werkelijke politieke macht bij het bedrijfsleven ligt en dat politici (marionetten) doen wat bedrijven ze influisteren.</w:t>
      </w:r>
    </w:p>
    <w:p w14:paraId="3CF9BD87" w14:textId="77777777" w:rsidR="009A76B3" w:rsidRDefault="009A76B3" w:rsidP="00AC5AF2">
      <w:pPr>
        <w:pStyle w:val="A4-Niveau2"/>
      </w:pPr>
      <w:r>
        <w:rPr>
          <w:color w:val="000000"/>
        </w:rPr>
        <w:t>b.</w:t>
      </w:r>
      <w:r>
        <w:rPr>
          <w:color w:val="000000"/>
        </w:rPr>
        <w:tab/>
        <w:t>Bedrijven zijn erg actief met lobbyen. Dat geldt vooral voor grote bedrijven.</w:t>
      </w:r>
    </w:p>
    <w:p w14:paraId="53E8AD3F" w14:textId="77777777" w:rsidR="009A76B3" w:rsidRDefault="009A76B3" w:rsidP="00AC5AF2">
      <w:pPr>
        <w:pStyle w:val="A4-Niveau2"/>
        <w:ind w:firstLine="0"/>
      </w:pPr>
      <w:r>
        <w:rPr>
          <w:i/>
          <w:color w:val="000000"/>
        </w:rPr>
        <w:t>Lobbyen is contact zoeken met politici met als doel het beïnvloeden van de besluitvorming.</w:t>
      </w:r>
    </w:p>
    <w:p w14:paraId="204B357C" w14:textId="77777777" w:rsidR="009A76B3" w:rsidRDefault="009A76B3" w:rsidP="00AC5AF2">
      <w:pPr>
        <w:pStyle w:val="A4-Inspring2"/>
      </w:pPr>
      <w:r>
        <w:rPr>
          <w:i/>
          <w:color w:val="000000"/>
        </w:rPr>
        <w:t xml:space="preserve">De PvdA wil dat bij elke wet geregistreerd </w:t>
      </w:r>
      <w:r w:rsidRPr="00340E06">
        <w:rPr>
          <w:i/>
        </w:rPr>
        <w:t>(en dus openbaar)</w:t>
      </w:r>
      <w:r>
        <w:rPr>
          <w:i/>
          <w:color w:val="000000"/>
        </w:rPr>
        <w:t xml:space="preserve"> wordt welke bedrijven en belangenorganisaties invloed hebben gehad op de wetgeving.</w:t>
      </w:r>
    </w:p>
    <w:p w14:paraId="004FA999" w14:textId="77777777" w:rsidR="00FA37A5" w:rsidRDefault="009A76B3" w:rsidP="00AC5AF2">
      <w:pPr>
        <w:ind w:left="426" w:hanging="426"/>
      </w:pPr>
      <w:r>
        <w:br w:type="page"/>
      </w:r>
      <w:r w:rsidRPr="00340E06">
        <w:t>11</w:t>
      </w:r>
      <w:r w:rsidRPr="00340E06">
        <w:tab/>
      </w:r>
      <w:r w:rsidRPr="008E5B82">
        <w:rPr>
          <w:b/>
          <w:i/>
        </w:rPr>
        <w:t xml:space="preserve">ACTUEEL  </w:t>
      </w:r>
      <w:r w:rsidRPr="001A58E8">
        <w:t xml:space="preserve">blz. </w:t>
      </w:r>
      <w:r w:rsidR="00FE2B7F">
        <w:t>101</w:t>
      </w:r>
      <w:r w:rsidR="00FA37A5">
        <w:t xml:space="preserve"> </w:t>
      </w:r>
    </w:p>
    <w:p w14:paraId="0B29F401" w14:textId="77777777" w:rsidR="005A1B5B" w:rsidRDefault="005A1B5B" w:rsidP="00AC5AF2">
      <w:pPr>
        <w:ind w:left="426" w:hanging="426"/>
      </w:pPr>
    </w:p>
    <w:p w14:paraId="63827E4A" w14:textId="77777777" w:rsidR="006C3A9A" w:rsidRPr="006C3A9A" w:rsidRDefault="006C3A9A" w:rsidP="0099024F">
      <w:pPr>
        <w:ind w:left="851" w:hanging="426"/>
        <w:rPr>
          <w:iCs/>
          <w:color w:val="000000"/>
        </w:rPr>
      </w:pPr>
      <w:r w:rsidRPr="006C3A9A">
        <w:rPr>
          <w:iCs/>
          <w:color w:val="000000"/>
        </w:rPr>
        <w:t>a.</w:t>
      </w:r>
      <w:r w:rsidRPr="006C3A9A">
        <w:rPr>
          <w:i/>
          <w:color w:val="000000"/>
        </w:rPr>
        <w:tab/>
      </w:r>
      <w:r w:rsidRPr="006C3A9A">
        <w:rPr>
          <w:b/>
          <w:bCs w:val="0"/>
          <w:iCs/>
          <w:color w:val="000000"/>
        </w:rPr>
        <w:t>Invoer</w:t>
      </w:r>
      <w:r w:rsidRPr="006C3A9A">
        <w:rPr>
          <w:iCs/>
          <w:color w:val="000000"/>
        </w:rPr>
        <w:t>: de jongerenvertegenwoordigers (actoren) brengen hun wensen en behoeften over aan de informateur zodat een nieuw kabinet er rekening mee kan houden wat volgens hen belangrijke onderwerpen zijn die moeten worden opgepakt. Zoals het leenstelsel, baanzekerheid en meer actie om klimaatverandering tegen te gaan.</w:t>
      </w:r>
    </w:p>
    <w:p w14:paraId="2033C061" w14:textId="3DFF45C4" w:rsidR="006C3A9A" w:rsidRDefault="006C3A9A" w:rsidP="0099024F">
      <w:pPr>
        <w:tabs>
          <w:tab w:val="left" w:pos="851"/>
        </w:tabs>
        <w:ind w:left="1276" w:hanging="851"/>
        <w:rPr>
          <w:iCs/>
          <w:color w:val="000000"/>
        </w:rPr>
      </w:pPr>
      <w:r w:rsidRPr="006C3A9A">
        <w:rPr>
          <w:iCs/>
          <w:color w:val="000000"/>
        </w:rPr>
        <w:t>b.</w:t>
      </w:r>
      <w:r w:rsidRPr="006C3A9A">
        <w:rPr>
          <w:iCs/>
          <w:color w:val="000000"/>
        </w:rPr>
        <w:tab/>
      </w:r>
      <w:r>
        <w:rPr>
          <w:iCs/>
          <w:color w:val="000000"/>
        </w:rPr>
        <w:t>-</w:t>
      </w:r>
      <w:r w:rsidR="0099024F">
        <w:rPr>
          <w:iCs/>
          <w:color w:val="000000"/>
        </w:rPr>
        <w:tab/>
      </w:r>
      <w:r>
        <w:rPr>
          <w:iCs/>
          <w:color w:val="000000"/>
        </w:rPr>
        <w:t>L</w:t>
      </w:r>
      <w:r w:rsidRPr="006C3A9A">
        <w:rPr>
          <w:iCs/>
          <w:color w:val="000000"/>
        </w:rPr>
        <w:t xml:space="preserve">id worden van een politieke partij: dan kun je meebeslissen over de partijstandpunten. </w:t>
      </w:r>
    </w:p>
    <w:p w14:paraId="7C681C2E" w14:textId="41D0E734" w:rsidR="006C3A9A" w:rsidRDefault="006C3A9A" w:rsidP="0099024F">
      <w:pPr>
        <w:ind w:left="1276" w:hanging="426"/>
        <w:rPr>
          <w:iCs/>
          <w:color w:val="000000"/>
        </w:rPr>
      </w:pPr>
      <w:r>
        <w:rPr>
          <w:iCs/>
          <w:color w:val="000000"/>
        </w:rPr>
        <w:t>-</w:t>
      </w:r>
      <w:r w:rsidR="0099024F">
        <w:rPr>
          <w:iCs/>
          <w:color w:val="000000"/>
        </w:rPr>
        <w:tab/>
      </w:r>
      <w:r w:rsidRPr="006C3A9A">
        <w:rPr>
          <w:iCs/>
          <w:color w:val="000000"/>
        </w:rPr>
        <w:t xml:space="preserve">Actie voeren: jongeren kunnen meedoen aan demonstraties, zoals acties voor het klimaat waar veel jongeren aan meedoen. </w:t>
      </w:r>
    </w:p>
    <w:p w14:paraId="410E13D6" w14:textId="4043851E" w:rsidR="006C3A9A" w:rsidRPr="006C3A9A" w:rsidRDefault="006C3A9A" w:rsidP="0099024F">
      <w:pPr>
        <w:ind w:left="1276" w:hanging="426"/>
        <w:rPr>
          <w:iCs/>
          <w:color w:val="000000"/>
        </w:rPr>
      </w:pPr>
      <w:r w:rsidRPr="006C3A9A">
        <w:rPr>
          <w:iCs/>
          <w:color w:val="000000"/>
        </w:rPr>
        <w:t>-</w:t>
      </w:r>
      <w:r w:rsidR="0099024F">
        <w:rPr>
          <w:iCs/>
          <w:color w:val="000000"/>
        </w:rPr>
        <w:tab/>
      </w:r>
      <w:r>
        <w:rPr>
          <w:iCs/>
          <w:color w:val="000000"/>
        </w:rPr>
        <w:t>E</w:t>
      </w:r>
      <w:r w:rsidRPr="006C3A9A">
        <w:rPr>
          <w:iCs/>
          <w:color w:val="000000"/>
        </w:rPr>
        <w:t>en burgerinitiatief starten: een verzoek aan de T</w:t>
      </w:r>
      <w:r w:rsidR="00713539">
        <w:rPr>
          <w:iCs/>
          <w:color w:val="000000"/>
        </w:rPr>
        <w:t>weede Kamer</w:t>
      </w:r>
      <w:r w:rsidRPr="006C3A9A">
        <w:rPr>
          <w:iCs/>
          <w:color w:val="000000"/>
        </w:rPr>
        <w:t xml:space="preserve"> om een concreet voorstel te bespreken. Bijvoorbeeld over de afschaffing van het leenstelsel, of veel meer betaalbare woningen voor jongeren.</w:t>
      </w:r>
    </w:p>
    <w:p w14:paraId="541BCDC9" w14:textId="6D7E17EA" w:rsidR="009A76B3" w:rsidRPr="00340E06" w:rsidRDefault="006C3A9A" w:rsidP="0099024F">
      <w:pPr>
        <w:ind w:left="851" w:hanging="426"/>
      </w:pPr>
      <w:r w:rsidRPr="006C3A9A">
        <w:rPr>
          <w:iCs/>
          <w:color w:val="000000"/>
        </w:rPr>
        <w:t>c.</w:t>
      </w:r>
      <w:r w:rsidRPr="006C3A9A">
        <w:rPr>
          <w:iCs/>
          <w:color w:val="000000"/>
        </w:rPr>
        <w:tab/>
      </w:r>
      <w:r w:rsidRPr="006C3A9A">
        <w:rPr>
          <w:i/>
          <w:color w:val="000000"/>
        </w:rPr>
        <w:t>Eigen uitwerking</w:t>
      </w:r>
      <w:r w:rsidRPr="006C3A9A">
        <w:rPr>
          <w:iCs/>
          <w:color w:val="000000"/>
        </w:rPr>
        <w:t>.</w:t>
      </w:r>
    </w:p>
    <w:p w14:paraId="49B27814" w14:textId="77777777" w:rsidR="009A76B3" w:rsidRDefault="009A76B3" w:rsidP="00AC5AF2">
      <w:pPr>
        <w:ind w:left="426" w:hanging="426"/>
      </w:pPr>
    </w:p>
    <w:p w14:paraId="5EB56BDC" w14:textId="77777777" w:rsidR="005A1B5B" w:rsidRPr="00340E06" w:rsidRDefault="005A1B5B" w:rsidP="00AC5AF2">
      <w:pPr>
        <w:ind w:left="426" w:hanging="426"/>
      </w:pPr>
    </w:p>
    <w:p w14:paraId="70F7B388" w14:textId="77777777" w:rsidR="009A76B3" w:rsidRPr="00340E06" w:rsidRDefault="009A76B3" w:rsidP="00AC5AF2">
      <w:pPr>
        <w:ind w:left="426" w:hanging="426"/>
      </w:pPr>
      <w:bookmarkStart w:id="11" w:name="_Hlk76470532"/>
      <w:r w:rsidRPr="00340E06">
        <w:t>12</w:t>
      </w:r>
      <w:r w:rsidRPr="00340E06">
        <w:tab/>
      </w:r>
      <w:r w:rsidRPr="00340E06">
        <w:rPr>
          <w:b/>
          <w:i/>
        </w:rPr>
        <w:t xml:space="preserve">DILEMMA  </w:t>
      </w:r>
      <w:r w:rsidRPr="001A58E8">
        <w:t xml:space="preserve">blz. </w:t>
      </w:r>
      <w:r w:rsidR="00FE2B7F">
        <w:t>101</w:t>
      </w:r>
    </w:p>
    <w:p w14:paraId="69AF55B9" w14:textId="77777777" w:rsidR="009A76B3" w:rsidRPr="00340E06" w:rsidRDefault="009A76B3" w:rsidP="00AC5AF2">
      <w:pPr>
        <w:ind w:left="426" w:hanging="426"/>
      </w:pPr>
    </w:p>
    <w:p w14:paraId="06789B03" w14:textId="59541236" w:rsidR="009A76B3" w:rsidRPr="0099024F" w:rsidRDefault="009A76B3" w:rsidP="00AC5AF2">
      <w:pPr>
        <w:ind w:left="851" w:hanging="426"/>
      </w:pPr>
      <w:r w:rsidRPr="00340E06">
        <w:t>a.</w:t>
      </w:r>
      <w:r w:rsidRPr="00340E06">
        <w:tab/>
      </w:r>
      <w:r w:rsidRPr="00C83367">
        <w:rPr>
          <w:color w:val="000000"/>
        </w:rPr>
        <w:t xml:space="preserve">De regering moet zowel rekening houden met </w:t>
      </w:r>
      <w:r>
        <w:rPr>
          <w:color w:val="000000"/>
        </w:rPr>
        <w:t xml:space="preserve">het belang van de bevolking (gezondheid) </w:t>
      </w:r>
      <w:r w:rsidR="00B90888">
        <w:rPr>
          <w:color w:val="000000"/>
        </w:rPr>
        <w:t xml:space="preserve">en </w:t>
      </w:r>
      <w:r>
        <w:rPr>
          <w:color w:val="000000"/>
        </w:rPr>
        <w:t>het belang van de natuur (</w:t>
      </w:r>
      <w:r w:rsidRPr="00C83367">
        <w:rPr>
          <w:color w:val="000000"/>
        </w:rPr>
        <w:t xml:space="preserve">bescherming </w:t>
      </w:r>
      <w:r>
        <w:rPr>
          <w:color w:val="000000"/>
        </w:rPr>
        <w:t>er</w:t>
      </w:r>
      <w:r w:rsidRPr="00C83367">
        <w:rPr>
          <w:color w:val="000000"/>
        </w:rPr>
        <w:t>van</w:t>
      </w:r>
      <w:r>
        <w:rPr>
          <w:color w:val="000000"/>
        </w:rPr>
        <w:t>)</w:t>
      </w:r>
      <w:r w:rsidRPr="00C83367">
        <w:rPr>
          <w:color w:val="000000"/>
        </w:rPr>
        <w:t xml:space="preserve"> als met de belangen van de boeren</w:t>
      </w:r>
      <w:r>
        <w:rPr>
          <w:color w:val="000000"/>
        </w:rPr>
        <w:t xml:space="preserve"> (voedsel en economie</w:t>
      </w:r>
      <w:r w:rsidRPr="00B90888">
        <w:rPr>
          <w:color w:val="000000"/>
        </w:rPr>
        <w:t>)</w:t>
      </w:r>
      <w:r w:rsidR="00B90888" w:rsidRPr="00B90888">
        <w:rPr>
          <w:color w:val="000000"/>
        </w:rPr>
        <w:t xml:space="preserve">. Het is hierdoor een lastige keuze </w:t>
      </w:r>
      <w:r w:rsidR="00CA5E92">
        <w:rPr>
          <w:color w:val="000000"/>
        </w:rPr>
        <w:t>omdat de belangen op korte termijn tegengesteld zijn (dilemma)</w:t>
      </w:r>
      <w:r w:rsidR="00B90888" w:rsidRPr="00B90888">
        <w:rPr>
          <w:color w:val="000000"/>
        </w:rPr>
        <w:t>.</w:t>
      </w:r>
    </w:p>
    <w:p w14:paraId="5BDF7EC8" w14:textId="77777777" w:rsidR="009A76B3" w:rsidRDefault="00B90888" w:rsidP="00AC5AF2">
      <w:pPr>
        <w:ind w:left="851" w:hanging="426"/>
      </w:pPr>
      <w:r>
        <w:t>b</w:t>
      </w:r>
      <w:r w:rsidR="009A76B3">
        <w:t>.</w:t>
      </w:r>
      <w:r w:rsidR="009A76B3">
        <w:tab/>
        <w:t xml:space="preserve">Omdat de boeren uitgekocht moeten worden door het kabinet én de sector meer moet verduurzamen: dat kost beide veel geld. Duurzaam produceren betekent ook vaak dat de grond minder intensief kan worden gebruikt en er ook minder bio-industrie komt. </w:t>
      </w:r>
    </w:p>
    <w:p w14:paraId="280F9D71" w14:textId="77777777" w:rsidR="009A76B3" w:rsidRDefault="009A76B3" w:rsidP="00AC5AF2">
      <w:pPr>
        <w:ind w:left="851" w:hanging="1"/>
        <w:rPr>
          <w:iCs/>
        </w:rPr>
      </w:pPr>
      <w:r w:rsidRPr="003417D0">
        <w:rPr>
          <w:i/>
          <w:iCs/>
        </w:rPr>
        <w:t>Het voordeel</w:t>
      </w:r>
      <w:r>
        <w:rPr>
          <w:i/>
          <w:iCs/>
        </w:rPr>
        <w:t xml:space="preserve"> </w:t>
      </w:r>
      <w:r w:rsidRPr="003417D0">
        <w:rPr>
          <w:i/>
          <w:iCs/>
        </w:rPr>
        <w:t xml:space="preserve">van </w:t>
      </w:r>
      <w:r>
        <w:rPr>
          <w:i/>
          <w:iCs/>
        </w:rPr>
        <w:t xml:space="preserve">de oude manier van produceren is </w:t>
      </w:r>
      <w:r w:rsidRPr="003417D0">
        <w:rPr>
          <w:i/>
          <w:iCs/>
        </w:rPr>
        <w:t>dat ‘we ontzettend veel voedsel produceren op een klein stukje land’, zoals de boer vertelt in</w:t>
      </w:r>
      <w:r>
        <w:rPr>
          <w:i/>
          <w:iCs/>
        </w:rPr>
        <w:t xml:space="preserve"> </w:t>
      </w:r>
      <w:r w:rsidRPr="003417D0">
        <w:rPr>
          <w:i/>
          <w:iCs/>
        </w:rPr>
        <w:t>de bron. Maar het n</w:t>
      </w:r>
      <w:r>
        <w:rPr>
          <w:i/>
          <w:iCs/>
        </w:rPr>
        <w:t>a</w:t>
      </w:r>
      <w:r w:rsidRPr="003417D0">
        <w:rPr>
          <w:i/>
          <w:iCs/>
        </w:rPr>
        <w:t>deel is dat het slecht is voor het milieu</w:t>
      </w:r>
      <w:r>
        <w:t>.</w:t>
      </w:r>
    </w:p>
    <w:bookmarkEnd w:id="11"/>
    <w:p w14:paraId="7A17C945" w14:textId="77777777" w:rsidR="009A76B3" w:rsidRDefault="009A76B3" w:rsidP="00AC5AF2"/>
    <w:p w14:paraId="7D91585E" w14:textId="77777777" w:rsidR="009A76B3" w:rsidRPr="00AB2163" w:rsidRDefault="009A76B3" w:rsidP="00AC5AF2">
      <w:pPr>
        <w:pStyle w:val="Kop2"/>
        <w:rPr>
          <w:bCs/>
        </w:rPr>
      </w:pPr>
      <w:r>
        <w:br w:type="page"/>
      </w:r>
      <w:bookmarkStart w:id="12" w:name="_Toc46140922"/>
      <w:bookmarkStart w:id="13" w:name="_Toc77062678"/>
      <w:r w:rsidRPr="001A58E8">
        <w:t>Politiek en med</w:t>
      </w:r>
      <w:r w:rsidRPr="00CD4FB2">
        <w:t>ia</w:t>
      </w:r>
      <w:bookmarkEnd w:id="12"/>
      <w:bookmarkEnd w:id="13"/>
    </w:p>
    <w:p w14:paraId="4BF81B8A" w14:textId="77777777" w:rsidR="009A76B3" w:rsidRDefault="009A76B3" w:rsidP="00AC5AF2">
      <w:pPr>
        <w:pStyle w:val="A4-Standaardtekst"/>
      </w:pPr>
      <w:r w:rsidRPr="008E5B82">
        <w:rPr>
          <w:color w:val="000000"/>
        </w:rPr>
        <w:t xml:space="preserve">blz. </w:t>
      </w:r>
      <w:r w:rsidR="00FE2B7F">
        <w:rPr>
          <w:color w:val="000000"/>
        </w:rPr>
        <w:t>102</w:t>
      </w:r>
    </w:p>
    <w:p w14:paraId="08454DAF" w14:textId="77777777" w:rsidR="005A1B5B" w:rsidRDefault="005A1B5B" w:rsidP="00AC5AF2">
      <w:pPr>
        <w:pStyle w:val="A4-Standaardtekst"/>
        <w:rPr>
          <w:color w:val="000000"/>
        </w:rPr>
      </w:pPr>
    </w:p>
    <w:p w14:paraId="65C1F02A" w14:textId="77777777" w:rsidR="005A1B5B" w:rsidRDefault="009A76B3" w:rsidP="00AC5AF2">
      <w:pPr>
        <w:pStyle w:val="A4-Standaardtekst"/>
        <w:ind w:left="430" w:hanging="430"/>
        <w:rPr>
          <w:color w:val="000000"/>
        </w:rPr>
      </w:pPr>
      <w:r>
        <w:rPr>
          <w:color w:val="000000"/>
        </w:rPr>
        <w:t>13</w:t>
      </w:r>
      <w:r>
        <w:rPr>
          <w:color w:val="000000"/>
        </w:rPr>
        <w:tab/>
        <w:t>a.</w:t>
      </w:r>
      <w:r>
        <w:rPr>
          <w:color w:val="000000"/>
        </w:rPr>
        <w:tab/>
        <w:t xml:space="preserve">De </w:t>
      </w:r>
      <w:r>
        <w:rPr>
          <w:b/>
          <w:color w:val="000000"/>
        </w:rPr>
        <w:t>agendafunctie</w:t>
      </w:r>
      <w:r>
        <w:rPr>
          <w:color w:val="000000"/>
        </w:rPr>
        <w:t xml:space="preserve">, omdat er door hun speurwerk een parlementair onderzoek is gekomen naar de </w:t>
      </w:r>
      <w:r w:rsidR="005A1B5B">
        <w:rPr>
          <w:color w:val="000000"/>
        </w:rPr>
        <w:t xml:space="preserve">   </w:t>
      </w:r>
    </w:p>
    <w:p w14:paraId="5C2760EF" w14:textId="77777777" w:rsidR="009A76B3" w:rsidRDefault="009A76B3" w:rsidP="00AC5AF2">
      <w:pPr>
        <w:pStyle w:val="A4-Standaardtekst"/>
        <w:ind w:left="850"/>
        <w:rPr>
          <w:color w:val="000000"/>
        </w:rPr>
      </w:pPr>
      <w:r>
        <w:rPr>
          <w:color w:val="000000"/>
        </w:rPr>
        <w:t xml:space="preserve">misstanden bij de Belastingdienst. </w:t>
      </w:r>
      <w:r w:rsidR="00713539">
        <w:rPr>
          <w:color w:val="000000"/>
        </w:rPr>
        <w:t xml:space="preserve"> O</w:t>
      </w:r>
      <w:r>
        <w:rPr>
          <w:color w:val="000000"/>
        </w:rPr>
        <w:t xml:space="preserve">ok zijn er veel Kamervragen gesteld aan de betrokken bewindslieden. </w:t>
      </w:r>
    </w:p>
    <w:p w14:paraId="6DBE9D51" w14:textId="2F396FC6" w:rsidR="009A76B3" w:rsidRDefault="009A76B3" w:rsidP="0099024F">
      <w:pPr>
        <w:pStyle w:val="A4-Standaardtekst"/>
        <w:ind w:left="850" w:firstLine="1"/>
        <w:rPr>
          <w:iCs/>
          <w:color w:val="000000"/>
        </w:rPr>
      </w:pPr>
      <w:r>
        <w:rPr>
          <w:i/>
          <w:color w:val="000000"/>
        </w:rPr>
        <w:t>De onderzoekende of agendafunctie van de media draait om het signaleren van misstanden of</w:t>
      </w:r>
      <w:r w:rsidR="005A1B5B">
        <w:rPr>
          <w:i/>
          <w:color w:val="000000"/>
        </w:rPr>
        <w:t xml:space="preserve"> </w:t>
      </w:r>
      <w:r>
        <w:rPr>
          <w:i/>
          <w:color w:val="000000"/>
        </w:rPr>
        <w:t>problemen, zodat de politiek hier vervolgens mee aan de slag gaat.</w:t>
      </w:r>
    </w:p>
    <w:p w14:paraId="44A62D3A" w14:textId="77777777" w:rsidR="009A76B3" w:rsidRDefault="009A76B3" w:rsidP="00AC5AF2">
      <w:pPr>
        <w:pStyle w:val="A4-Standaardtekst"/>
        <w:ind w:left="850"/>
        <w:rPr>
          <w:iCs/>
          <w:color w:val="000000"/>
        </w:rPr>
      </w:pPr>
      <w:r>
        <w:rPr>
          <w:iCs/>
          <w:color w:val="000000"/>
        </w:rPr>
        <w:t xml:space="preserve">De </w:t>
      </w:r>
      <w:r w:rsidRPr="00BC0B77">
        <w:rPr>
          <w:b/>
          <w:bCs/>
          <w:iCs/>
          <w:color w:val="000000"/>
        </w:rPr>
        <w:t>controlerende functie</w:t>
      </w:r>
      <w:r>
        <w:rPr>
          <w:iCs/>
          <w:color w:val="000000"/>
        </w:rPr>
        <w:t>, RTL en de journalist van Trouw hebben het werk van de Belastingdienst onderzocht in deze Toeslagenaffaire. De Belastingsdienst valt onder de verantwoordelijkheid van de minister van Financiën.</w:t>
      </w:r>
    </w:p>
    <w:p w14:paraId="3621ED34" w14:textId="77777777" w:rsidR="009A76B3" w:rsidRPr="00BC0B77" w:rsidRDefault="009A76B3" w:rsidP="00AC5AF2">
      <w:pPr>
        <w:pStyle w:val="A4-Standaardtekst"/>
        <w:ind w:left="850"/>
        <w:rPr>
          <w:i/>
        </w:rPr>
      </w:pPr>
      <w:r w:rsidRPr="00BC0B77">
        <w:rPr>
          <w:i/>
          <w:color w:val="000000"/>
        </w:rPr>
        <w:t xml:space="preserve">De </w:t>
      </w:r>
      <w:r w:rsidRPr="00BC0B77">
        <w:rPr>
          <w:b/>
          <w:bCs/>
          <w:i/>
          <w:color w:val="000000"/>
        </w:rPr>
        <w:t>informatieve</w:t>
      </w:r>
      <w:r w:rsidRPr="00BC0B77">
        <w:rPr>
          <w:i/>
          <w:color w:val="000000"/>
        </w:rPr>
        <w:t xml:space="preserve"> functie kan ook worden genoemd: RTL en Trouw berichten hun kijkers en lezers over de Toeslagenaffaire. Ook na </w:t>
      </w:r>
      <w:r>
        <w:rPr>
          <w:i/>
          <w:color w:val="000000"/>
        </w:rPr>
        <w:t xml:space="preserve">hun eerste </w:t>
      </w:r>
      <w:r w:rsidRPr="00BC0B77">
        <w:rPr>
          <w:i/>
          <w:color w:val="000000"/>
        </w:rPr>
        <w:t>ontdekking.</w:t>
      </w:r>
    </w:p>
    <w:p w14:paraId="4E95A348" w14:textId="5B37E4E5" w:rsidR="009A76B3" w:rsidRDefault="009A76B3" w:rsidP="0099024F">
      <w:pPr>
        <w:pStyle w:val="A4-Standaardtekst"/>
        <w:ind w:left="851" w:hanging="425"/>
        <w:rPr>
          <w:color w:val="000000"/>
        </w:rPr>
      </w:pPr>
      <w:r>
        <w:rPr>
          <w:color w:val="000000"/>
        </w:rPr>
        <w:t>b.</w:t>
      </w:r>
      <w:r>
        <w:rPr>
          <w:color w:val="000000"/>
        </w:rPr>
        <w:tab/>
        <w:t xml:space="preserve">Het aftreden van het kabinet-Rutte III. </w:t>
      </w:r>
    </w:p>
    <w:p w14:paraId="5DA5CE42" w14:textId="6A50B60C" w:rsidR="009A76B3" w:rsidRDefault="009A76B3" w:rsidP="0099024F">
      <w:pPr>
        <w:ind w:left="851"/>
      </w:pPr>
      <w:r>
        <w:t>De financiële tegemoetkoming aan de gedupeerde ouders ter compensatie van het grote leed dat</w:t>
      </w:r>
      <w:r w:rsidR="005A1B5B">
        <w:t xml:space="preserve"> </w:t>
      </w:r>
      <w:r>
        <w:t>ze is aangedaan.</w:t>
      </w:r>
    </w:p>
    <w:p w14:paraId="3CE6904B" w14:textId="76AD9FDA" w:rsidR="009A76B3" w:rsidRDefault="009A76B3" w:rsidP="0099024F">
      <w:pPr>
        <w:ind w:left="851"/>
      </w:pPr>
      <w:r>
        <w:t>Het aftreden van de verantwoordelijke staatssecretaris van Financiën (Menno Snel) en de</w:t>
      </w:r>
      <w:r w:rsidR="005A1B5B">
        <w:t xml:space="preserve"> </w:t>
      </w:r>
      <w:r>
        <w:t xml:space="preserve">vroegere minister van Sociale Zaken (Lodewijk Asscher) van het vorige kabinet. </w:t>
      </w:r>
    </w:p>
    <w:p w14:paraId="743A70AC" w14:textId="77777777" w:rsidR="009A76B3" w:rsidRDefault="009A76B3" w:rsidP="00AC5AF2">
      <w:pPr>
        <w:pStyle w:val="A4-Standaardtekst"/>
        <w:tabs>
          <w:tab w:val="left" w:pos="426"/>
        </w:tabs>
        <w:ind w:left="851" w:hanging="851"/>
        <w:rPr>
          <w:color w:val="000000"/>
        </w:rPr>
      </w:pPr>
    </w:p>
    <w:p w14:paraId="0101781D" w14:textId="77777777" w:rsidR="009A76B3" w:rsidRDefault="009A76B3" w:rsidP="00AC5AF2">
      <w:pPr>
        <w:pStyle w:val="A4-Standaardtekst"/>
        <w:ind w:left="425" w:hanging="425"/>
        <w:rPr>
          <w:i/>
          <w:iCs/>
          <w:color w:val="000000"/>
        </w:rPr>
      </w:pPr>
      <w:r>
        <w:rPr>
          <w:color w:val="000000"/>
        </w:rPr>
        <w:t>14</w:t>
      </w:r>
      <w:r>
        <w:rPr>
          <w:color w:val="000000"/>
        </w:rPr>
        <w:tab/>
      </w:r>
      <w:r w:rsidRPr="002B2676">
        <w:rPr>
          <w:i/>
          <w:iCs/>
          <w:color w:val="000000"/>
        </w:rPr>
        <w:t xml:space="preserve">Voorbeelduitwerking: </w:t>
      </w:r>
    </w:p>
    <w:p w14:paraId="3069AD4E" w14:textId="77777777" w:rsidR="009A76B3" w:rsidRPr="006228E7" w:rsidRDefault="009A76B3" w:rsidP="00AC5AF2">
      <w:pPr>
        <w:pStyle w:val="A4-Standaardtekst"/>
        <w:ind w:left="425"/>
      </w:pPr>
      <w:r w:rsidRPr="00991D4F">
        <w:rPr>
          <w:iCs/>
          <w:color w:val="000000"/>
        </w:rPr>
        <w:t>De politie kan geen tweets van politici verbieden: daar gaat de politiek over. Maar de politie kan politici wel erop wijzen wat de gevolgen zijn van hun tweets.</w:t>
      </w:r>
    </w:p>
    <w:p w14:paraId="612A48BA" w14:textId="77777777" w:rsidR="009A76B3" w:rsidRPr="006228E7" w:rsidRDefault="009A76B3" w:rsidP="00AC5AF2">
      <w:pPr>
        <w:pStyle w:val="antw-nieuw"/>
        <w:tabs>
          <w:tab w:val="clear" w:pos="284"/>
        </w:tabs>
        <w:spacing w:line="260" w:lineRule="atLeast"/>
        <w:ind w:left="0" w:firstLine="0"/>
        <w:rPr>
          <w:iCs/>
          <w:color w:val="000000"/>
        </w:rPr>
      </w:pPr>
    </w:p>
    <w:p w14:paraId="3D88DCFD" w14:textId="30B3FFF7" w:rsidR="005A1B5B" w:rsidRDefault="009A76B3" w:rsidP="0099024F">
      <w:pPr>
        <w:tabs>
          <w:tab w:val="left" w:pos="426"/>
        </w:tabs>
        <w:ind w:left="851" w:hanging="851"/>
        <w:rPr>
          <w:color w:val="000000"/>
        </w:rPr>
      </w:pPr>
      <w:r>
        <w:rPr>
          <w:color w:val="000000"/>
        </w:rPr>
        <w:t>15</w:t>
      </w:r>
      <w:r>
        <w:rPr>
          <w:color w:val="000000"/>
        </w:rPr>
        <w:tab/>
        <w:t>a.</w:t>
      </w:r>
      <w:r>
        <w:rPr>
          <w:color w:val="000000"/>
        </w:rPr>
        <w:tab/>
        <w:t>Sociale media waren belangrijk voor hem omdat hij via dat kanaal zijn beleid kon verkondigden en</w:t>
      </w:r>
      <w:r w:rsidR="0099024F">
        <w:rPr>
          <w:color w:val="000000"/>
        </w:rPr>
        <w:t xml:space="preserve"> </w:t>
      </w:r>
      <w:r w:rsidR="0002095D">
        <w:rPr>
          <w:color w:val="000000"/>
        </w:rPr>
        <w:t>o</w:t>
      </w:r>
      <w:r>
        <w:rPr>
          <w:color w:val="000000"/>
        </w:rPr>
        <w:t>ok direct zijn mening gaf.</w:t>
      </w:r>
      <w:r w:rsidR="00713539">
        <w:rPr>
          <w:color w:val="000000"/>
        </w:rPr>
        <w:t xml:space="preserve"> Hij bereikte op deze manier ook een enorme groep burgers. </w:t>
      </w:r>
    </w:p>
    <w:p w14:paraId="4692AA0E" w14:textId="77777777" w:rsidR="009A76B3" w:rsidRDefault="00713539" w:rsidP="00AC5AF2">
      <w:pPr>
        <w:ind w:left="430" w:firstLine="420"/>
        <w:rPr>
          <w:color w:val="000000"/>
        </w:rPr>
      </w:pPr>
      <w:r w:rsidRPr="00713539">
        <w:rPr>
          <w:i/>
          <w:iCs/>
          <w:color w:val="000000"/>
        </w:rPr>
        <w:t>Hij had circa 88 miljoen volgers</w:t>
      </w:r>
      <w:r>
        <w:rPr>
          <w:color w:val="000000"/>
        </w:rPr>
        <w:t>.</w:t>
      </w:r>
    </w:p>
    <w:p w14:paraId="0392B441" w14:textId="77777777" w:rsidR="009A76B3" w:rsidRDefault="009A76B3" w:rsidP="00AC5AF2">
      <w:pPr>
        <w:ind w:left="850" w:hanging="425"/>
        <w:rPr>
          <w:color w:val="000000"/>
        </w:rPr>
      </w:pPr>
      <w:r>
        <w:rPr>
          <w:color w:val="000000"/>
        </w:rPr>
        <w:t>b.</w:t>
      </w:r>
      <w:r>
        <w:rPr>
          <w:color w:val="000000"/>
        </w:rPr>
        <w:tab/>
        <w:t xml:space="preserve">Omdat hij loog dat de verkiezingen waren ‘gestolen’, terwijl dat niet zo was. Een grote groep burgers gelooft hem en erkent de nieuwe president en zijn regering niet omdat ze in hun ogen onterecht aan de macht zijn gekomen. </w:t>
      </w:r>
    </w:p>
    <w:p w14:paraId="2E19DAEF" w14:textId="77777777" w:rsidR="009A76B3" w:rsidRDefault="009A76B3" w:rsidP="00AC5AF2">
      <w:pPr>
        <w:ind w:left="850"/>
        <w:rPr>
          <w:color w:val="000000"/>
        </w:rPr>
      </w:pPr>
      <w:r w:rsidRPr="00E47BF2">
        <w:rPr>
          <w:i/>
          <w:iCs/>
          <w:color w:val="000000"/>
        </w:rPr>
        <w:t>Ook noemde hij de pers de ‘vijand van het volk’ en zorgde er op die manier voor dat ze hun werk minder goed konden doen. Ook dat is een gevaar voor de democratie</w:t>
      </w:r>
      <w:r>
        <w:rPr>
          <w:color w:val="000000"/>
        </w:rPr>
        <w:t>.</w:t>
      </w:r>
      <w:r w:rsidRPr="00742F58">
        <w:rPr>
          <w:i/>
          <w:iCs/>
          <w:color w:val="000000"/>
        </w:rPr>
        <w:t xml:space="preserve"> </w:t>
      </w:r>
    </w:p>
    <w:p w14:paraId="30F0DAF1" w14:textId="77777777" w:rsidR="009A76B3" w:rsidRDefault="009A76B3" w:rsidP="00AC5AF2">
      <w:pPr>
        <w:ind w:left="845" w:hanging="420"/>
        <w:rPr>
          <w:color w:val="000000"/>
        </w:rPr>
      </w:pPr>
      <w:r>
        <w:rPr>
          <w:color w:val="000000"/>
        </w:rPr>
        <w:t>c.</w:t>
      </w:r>
      <w:r>
        <w:rPr>
          <w:color w:val="000000"/>
        </w:rPr>
        <w:tab/>
        <w:t xml:space="preserve">Omdat een groot </w:t>
      </w:r>
      <w:r w:rsidR="00713539">
        <w:rPr>
          <w:color w:val="000000"/>
        </w:rPr>
        <w:t xml:space="preserve">commercieel </w:t>
      </w:r>
      <w:r>
        <w:rPr>
          <w:color w:val="000000"/>
        </w:rPr>
        <w:t xml:space="preserve">bedrijf bepaalt wat iemand wel en niet mag zeggen, in dit geval een president. Dat is een gevaar voor de democratie omdat persvrijheid een belangrijk kenmerk is. Burgers krijgen zo geen informatie meer van hun president, ook al zijn het grotendeels leugens. </w:t>
      </w:r>
    </w:p>
    <w:p w14:paraId="230C1A68" w14:textId="77777777" w:rsidR="009A76B3" w:rsidRDefault="009A76B3" w:rsidP="00AC5AF2">
      <w:pPr>
        <w:tabs>
          <w:tab w:val="left" w:pos="426"/>
        </w:tabs>
        <w:ind w:left="851" w:hanging="851"/>
      </w:pPr>
    </w:p>
    <w:p w14:paraId="225DCCDE" w14:textId="77777777" w:rsidR="009A76B3" w:rsidRDefault="009A76B3" w:rsidP="00AC5AF2">
      <w:pPr>
        <w:pStyle w:val="A4-Standaardtekst"/>
        <w:ind w:left="425" w:hanging="425"/>
        <w:rPr>
          <w:color w:val="000000"/>
        </w:rPr>
      </w:pPr>
      <w:r>
        <w:rPr>
          <w:color w:val="000000"/>
        </w:rPr>
        <w:t xml:space="preserve">16 </w:t>
      </w:r>
      <w:r>
        <w:rPr>
          <w:color w:val="000000"/>
        </w:rPr>
        <w:tab/>
        <w:t>Omdat journalisten een belangrijke rol vervullen bij de informatievoorziening aan burgers</w:t>
      </w:r>
      <w:r w:rsidR="0002095D">
        <w:rPr>
          <w:color w:val="000000"/>
        </w:rPr>
        <w:t xml:space="preserve"> in onze parlementaire democratie</w:t>
      </w:r>
      <w:r>
        <w:rPr>
          <w:color w:val="000000"/>
        </w:rPr>
        <w:t>. Bij het vak van journalist hoort een kritische houding, objectiviteit en zorgvuldigheid. Dit wordt ook gewaarborgd in de beroepscode. Zonder voldoende en goede informatie kunnen burgers geen keuzes maken en goed geïnformeerd op politieke partijen stemmen.</w:t>
      </w:r>
    </w:p>
    <w:p w14:paraId="03892643" w14:textId="78AC04BB" w:rsidR="009A76B3" w:rsidRDefault="009A76B3" w:rsidP="0099024F"/>
    <w:p w14:paraId="7A3E6514" w14:textId="77777777" w:rsidR="0099024F" w:rsidRDefault="0099024F" w:rsidP="0099024F"/>
    <w:p w14:paraId="3F8D8200" w14:textId="77777777" w:rsidR="0052281C" w:rsidRPr="00FE2B7F" w:rsidRDefault="0052281C" w:rsidP="00AC5AF2">
      <w:r>
        <w:t>17</w:t>
      </w:r>
      <w:r>
        <w:tab/>
      </w:r>
      <w:r w:rsidRPr="00991D4F">
        <w:rPr>
          <w:b/>
          <w:bCs w:val="0"/>
          <w:i/>
        </w:rPr>
        <w:t>KIJKEN NAAR HET NIEUWS</w:t>
      </w:r>
      <w:r>
        <w:rPr>
          <w:b/>
          <w:bCs w:val="0"/>
        </w:rPr>
        <w:t xml:space="preserve">  </w:t>
      </w:r>
      <w:r w:rsidRPr="00FE2B7F">
        <w:t xml:space="preserve">blz. </w:t>
      </w:r>
      <w:r w:rsidR="00FE2B7F">
        <w:t>102</w:t>
      </w:r>
    </w:p>
    <w:p w14:paraId="32C1138A" w14:textId="77777777" w:rsidR="005A1B5B" w:rsidRDefault="005A1B5B" w:rsidP="0099024F"/>
    <w:p w14:paraId="3417714C" w14:textId="77777777" w:rsidR="0052281C" w:rsidRDefault="0052281C" w:rsidP="00AC5AF2">
      <w:pPr>
        <w:ind w:left="425"/>
        <w:rPr>
          <w:i/>
          <w:iCs/>
        </w:rPr>
      </w:pPr>
      <w:r w:rsidRPr="005333AE">
        <w:rPr>
          <w:i/>
          <w:iCs/>
        </w:rPr>
        <w:t>Eigen uitwerking.</w:t>
      </w:r>
      <w:r>
        <w:rPr>
          <w:i/>
          <w:iCs/>
        </w:rPr>
        <w:t xml:space="preserve"> </w:t>
      </w:r>
    </w:p>
    <w:p w14:paraId="02623420" w14:textId="77777777" w:rsidR="0052281C" w:rsidRPr="005333AE" w:rsidRDefault="0052281C" w:rsidP="00AC5AF2">
      <w:pPr>
        <w:ind w:left="425"/>
        <w:rPr>
          <w:i/>
          <w:iCs/>
        </w:rPr>
      </w:pPr>
      <w:r>
        <w:rPr>
          <w:i/>
          <w:iCs/>
        </w:rPr>
        <w:t xml:space="preserve">De uitkomsten lenen zich goed voor een klassikale bespreking. Het kan gaan over de berichten zelf, </w:t>
      </w:r>
      <w:r w:rsidR="00ED1FE2">
        <w:rPr>
          <w:i/>
          <w:iCs/>
        </w:rPr>
        <w:t xml:space="preserve">welke politici veel in het nieuws waren, </w:t>
      </w:r>
      <w:r>
        <w:rPr>
          <w:i/>
          <w:iCs/>
        </w:rPr>
        <w:t>wat ze is opgevallen bij de verdeling man/vrouw, welke nieuwe feiten op sociale media gevonden zijn</w:t>
      </w:r>
      <w:r w:rsidR="00ED1FE2">
        <w:rPr>
          <w:i/>
          <w:iCs/>
        </w:rPr>
        <w:t>, welke meningen veel aandacht krijgen en welke minder</w:t>
      </w:r>
      <w:r>
        <w:rPr>
          <w:i/>
          <w:iCs/>
        </w:rPr>
        <w:t xml:space="preserve"> en </w:t>
      </w:r>
      <w:r w:rsidR="00713539">
        <w:rPr>
          <w:i/>
          <w:iCs/>
        </w:rPr>
        <w:t xml:space="preserve">meer in het algemeen </w:t>
      </w:r>
      <w:r>
        <w:rPr>
          <w:i/>
          <w:iCs/>
        </w:rPr>
        <w:t>over het belang van het volgen van het nieuws.</w:t>
      </w:r>
    </w:p>
    <w:p w14:paraId="0C7655FE" w14:textId="77777777" w:rsidR="0052281C" w:rsidRDefault="0052281C" w:rsidP="00AC5AF2">
      <w:pPr>
        <w:pStyle w:val="A4-Standaardtekst"/>
        <w:ind w:left="426" w:hanging="426"/>
        <w:rPr>
          <w:color w:val="000000"/>
        </w:rPr>
      </w:pPr>
    </w:p>
    <w:p w14:paraId="1636426B" w14:textId="46B8A6E1" w:rsidR="009A76B3" w:rsidRDefault="0099024F" w:rsidP="00AC5AF2">
      <w:pPr>
        <w:ind w:left="425" w:hanging="425"/>
      </w:pPr>
      <w:r>
        <w:br w:type="page"/>
      </w:r>
      <w:r w:rsidR="009A76B3">
        <w:t>1</w:t>
      </w:r>
      <w:r w:rsidR="00DC1A06">
        <w:t>8</w:t>
      </w:r>
      <w:r w:rsidR="009A76B3" w:rsidRPr="00340E06">
        <w:tab/>
      </w:r>
      <w:r w:rsidR="009A76B3" w:rsidRPr="008E5B82">
        <w:rPr>
          <w:b/>
          <w:i/>
        </w:rPr>
        <w:t>ACTUEEL</w:t>
      </w:r>
      <w:r w:rsidR="009A76B3" w:rsidRPr="008E5B82">
        <w:rPr>
          <w:i/>
          <w:iCs/>
          <w:caps/>
        </w:rPr>
        <w:t xml:space="preserve">  </w:t>
      </w:r>
      <w:r w:rsidR="009A76B3" w:rsidRPr="001A58E8">
        <w:t xml:space="preserve">blz. </w:t>
      </w:r>
      <w:r w:rsidR="00FE2B7F">
        <w:t>103</w:t>
      </w:r>
      <w:r w:rsidR="009A76B3">
        <w:t xml:space="preserve"> </w:t>
      </w:r>
    </w:p>
    <w:p w14:paraId="3A9EC3F2" w14:textId="77777777" w:rsidR="005A1B5B" w:rsidRDefault="005A1B5B" w:rsidP="00AC5AF2">
      <w:pPr>
        <w:ind w:left="425" w:hanging="425"/>
      </w:pPr>
    </w:p>
    <w:p w14:paraId="77CFFE87" w14:textId="1575A0F6" w:rsidR="00FA37A5" w:rsidRDefault="00FA37A5" w:rsidP="0099024F">
      <w:pPr>
        <w:tabs>
          <w:tab w:val="left" w:pos="851"/>
        </w:tabs>
        <w:ind w:left="1276" w:hanging="850"/>
      </w:pPr>
      <w:r>
        <w:t>a.</w:t>
      </w:r>
      <w:r>
        <w:tab/>
        <w:t>-</w:t>
      </w:r>
      <w:r w:rsidR="0099024F">
        <w:tab/>
      </w:r>
      <w:r w:rsidRPr="00ED1FE2">
        <w:rPr>
          <w:b/>
          <w:bCs w:val="0"/>
        </w:rPr>
        <w:t xml:space="preserve">Informatieve </w:t>
      </w:r>
      <w:r>
        <w:t xml:space="preserve">functie: het beeld heeft grote informatieve waarde omdat het onthult wat er tijdens de (geheime) besprekingen is gezegd. </w:t>
      </w:r>
    </w:p>
    <w:p w14:paraId="016480E0" w14:textId="07B8EFC2" w:rsidR="00FA37A5" w:rsidRDefault="00FA37A5" w:rsidP="0099024F">
      <w:pPr>
        <w:ind w:left="1276" w:hanging="425"/>
      </w:pPr>
      <w:r>
        <w:t>-</w:t>
      </w:r>
      <w:r w:rsidR="0099024F">
        <w:tab/>
      </w:r>
      <w:r w:rsidRPr="00ED1FE2">
        <w:rPr>
          <w:b/>
          <w:bCs w:val="0"/>
        </w:rPr>
        <w:t>Controlerende</w:t>
      </w:r>
      <w:r>
        <w:t xml:space="preserve"> functie: het geeft een uniek kijkje in hoe de politiek werkt. Het publiceren had ook grote politieke gevolgen. Journalisten houden zich aan de beroepscode: ze moeten zorgvuldig omgaan met informatie: in dit geval gaat het om een echte foto (niet bewerkt). Het publiek moet daarop kunnen vertrouwen. </w:t>
      </w:r>
    </w:p>
    <w:p w14:paraId="07B0C05C" w14:textId="77777777" w:rsidR="00FA37A5" w:rsidRDefault="00FA37A5" w:rsidP="0099024F">
      <w:pPr>
        <w:ind w:left="851" w:hanging="425"/>
      </w:pPr>
      <w:r>
        <w:t>b.</w:t>
      </w:r>
      <w:r>
        <w:tab/>
        <w:t>Het is een complex spel welke partijen wel en welke niet met elkaar een coalitie willen vormen. Als de inhoud van de gesprekken uitlekt weten de partijen al van elkaar wat ze wel of niet zouden willen. Dat verzwakt hun onderhandelingspositie.</w:t>
      </w:r>
    </w:p>
    <w:p w14:paraId="22D038A1" w14:textId="77777777" w:rsidR="00FA37A5" w:rsidRDefault="00FA37A5" w:rsidP="0099024F">
      <w:pPr>
        <w:ind w:left="851" w:hanging="425"/>
      </w:pPr>
      <w:r>
        <w:t>c.</w:t>
      </w:r>
      <w:r>
        <w:tab/>
      </w:r>
      <w:r w:rsidRPr="00FA37A5">
        <w:rPr>
          <w:i/>
          <w:iCs/>
        </w:rPr>
        <w:t>Voorbeelduitwerkingen</w:t>
      </w:r>
      <w:r>
        <w:t xml:space="preserve">: </w:t>
      </w:r>
    </w:p>
    <w:p w14:paraId="2919481A" w14:textId="77777777" w:rsidR="00FA37A5" w:rsidRDefault="00FA37A5" w:rsidP="0099024F">
      <w:pPr>
        <w:ind w:left="851"/>
      </w:pPr>
      <w:r w:rsidRPr="00FA37A5">
        <w:rPr>
          <w:b/>
          <w:bCs w:val="0"/>
        </w:rPr>
        <w:t>Ja</w:t>
      </w:r>
      <w:r>
        <w:t xml:space="preserve">, ik zou het beeld ook hebben gepubliceerd omdat de nieuwswaarde groot is. De foto is buiten gemaakt en het is niet verboden om politici daar te fotograferen. Het is de fout van Ollongren dat ze zo slordig was om de geheime notities zo open bij zich te dragen We krijgen bovendien veel aandacht en inkomsten omdat heel veel kranten en andere (ook buitenlandse) media de foto willen hebben. </w:t>
      </w:r>
    </w:p>
    <w:p w14:paraId="49EFD3D7" w14:textId="77777777" w:rsidR="00FA37A5" w:rsidRDefault="00FA37A5" w:rsidP="0099024F">
      <w:pPr>
        <w:ind w:left="851"/>
      </w:pPr>
      <w:r w:rsidRPr="00FA37A5">
        <w:rPr>
          <w:b/>
          <w:bCs w:val="0"/>
        </w:rPr>
        <w:t>Nee</w:t>
      </w:r>
      <w:r>
        <w:t>, ik zou dat niet hebben gedaan omdat er duidelijk bij stond dat het beeld voor intern gebruik was en de gevolgen niet goed waren te overzien door het te publiceren. De verkenning is gebaat bij vertrouwelijkheid: dat wordt geschaad door onze actie.</w:t>
      </w:r>
    </w:p>
    <w:p w14:paraId="109EBEC1" w14:textId="77777777" w:rsidR="0052281C" w:rsidRDefault="0052281C" w:rsidP="00AC5AF2">
      <w:pPr>
        <w:pStyle w:val="A4-Standaardtekst"/>
        <w:ind w:left="426" w:hanging="426"/>
        <w:rPr>
          <w:color w:val="000000"/>
        </w:rPr>
      </w:pPr>
    </w:p>
    <w:p w14:paraId="29DEEB58" w14:textId="690F221A" w:rsidR="009A76B3" w:rsidRPr="005333AE" w:rsidRDefault="009A76B3" w:rsidP="00AC5AF2">
      <w:pPr>
        <w:pStyle w:val="Kop2"/>
        <w:rPr>
          <w:bCs/>
        </w:rPr>
      </w:pPr>
      <w:r>
        <w:br w:type="page"/>
      </w:r>
      <w:bookmarkStart w:id="14" w:name="_Toc77062679"/>
      <w:r w:rsidRPr="00AB2163">
        <w:t>9</w:t>
      </w:r>
      <w:r w:rsidRPr="00AB2163">
        <w:tab/>
        <w:t xml:space="preserve">Internationale </w:t>
      </w:r>
      <w:r>
        <w:t>samenwerking</w:t>
      </w:r>
      <w:bookmarkEnd w:id="14"/>
    </w:p>
    <w:p w14:paraId="67F764FC"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rPr>
          <w:color w:val="000000"/>
        </w:rPr>
      </w:pPr>
    </w:p>
    <w:p w14:paraId="18EA0578"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rPr>
          <w:color w:val="000000"/>
        </w:rPr>
      </w:pPr>
    </w:p>
    <w:p w14:paraId="64E091FA"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pPr>
      <w:r>
        <w:rPr>
          <w:b/>
          <w:i/>
          <w:color w:val="000000"/>
        </w:rPr>
        <w:t>VRAGEN</w:t>
      </w:r>
      <w:r>
        <w:rPr>
          <w:color w:val="000000"/>
        </w:rPr>
        <w:t xml:space="preserve">  blz. </w:t>
      </w:r>
      <w:r w:rsidR="00FE2B7F">
        <w:rPr>
          <w:color w:val="000000"/>
        </w:rPr>
        <w:t>104</w:t>
      </w:r>
    </w:p>
    <w:p w14:paraId="164D054E" w14:textId="049C3E74" w:rsidR="009A76B3" w:rsidRDefault="009A76B3" w:rsidP="00AC5AF2">
      <w:pPr>
        <w:pStyle w:val="antw-nieuw"/>
        <w:tabs>
          <w:tab w:val="clear" w:pos="284"/>
          <w:tab w:val="clear" w:pos="425"/>
          <w:tab w:val="clear" w:pos="567"/>
          <w:tab w:val="clear" w:pos="709"/>
          <w:tab w:val="clear" w:pos="851"/>
        </w:tabs>
        <w:spacing w:line="260" w:lineRule="atLeast"/>
        <w:ind w:left="426"/>
        <w:rPr>
          <w:color w:val="000000"/>
        </w:rPr>
      </w:pPr>
      <w:r>
        <w:rPr>
          <w:color w:val="000000"/>
        </w:rPr>
        <w:t>1.</w:t>
      </w:r>
      <w:r>
        <w:rPr>
          <w:color w:val="000000"/>
        </w:rPr>
        <w:tab/>
        <w:t>Voorbeelduitwerking:</w:t>
      </w:r>
    </w:p>
    <w:p w14:paraId="23D140E1" w14:textId="25F375F6" w:rsidR="009A76B3" w:rsidRDefault="009A76B3" w:rsidP="0099024F">
      <w:pPr>
        <w:ind w:left="426"/>
      </w:pPr>
      <w:r>
        <w:t>Een plasticverbod in enkele landen heeft geen zin; via bijvoorbeeld de zee of rivieren komt het afval dan alsnog in jouw land terecht. Als Europese landen het verbod samen invoeren én ook controleren of de maatregelen worden opgevolgd, kunnen ze echt iets bereiken</w:t>
      </w:r>
      <w:r w:rsidR="00CA5E92">
        <w:t xml:space="preserve"> voor het milieu</w:t>
      </w:r>
      <w:r>
        <w:t xml:space="preserve">. </w:t>
      </w:r>
    </w:p>
    <w:p w14:paraId="2DB2AC6A" w14:textId="2F357930" w:rsidR="009A76B3" w:rsidRDefault="009A76B3" w:rsidP="0099024F">
      <w:pPr>
        <w:ind w:left="426"/>
      </w:pPr>
      <w:r w:rsidRPr="00E47BF2">
        <w:rPr>
          <w:i/>
          <w:iCs/>
        </w:rPr>
        <w:t xml:space="preserve">De casus is gebaseerd op een item van het journaal. Zie: </w:t>
      </w:r>
      <w:r w:rsidRPr="001A58E8">
        <w:rPr>
          <w:i/>
          <w:iCs/>
        </w:rPr>
        <w:t>Casus Geen plastic rietjes meer</w:t>
      </w:r>
      <w:r w:rsidRPr="00CD4FB2">
        <w:t>:</w:t>
      </w:r>
      <w:r>
        <w:t xml:space="preserve"> </w:t>
      </w:r>
      <w:hyperlink r:id="rId21" w:history="1">
        <w:r w:rsidRPr="004D4C93">
          <w:rPr>
            <w:rStyle w:val="Hyperlink"/>
          </w:rPr>
          <w:t>https://nos.nl/uitzending/33501-nos-journaal.html</w:t>
        </w:r>
      </w:hyperlink>
    </w:p>
    <w:p w14:paraId="3A8D2C95" w14:textId="1F74DA2A" w:rsidR="009A76B3" w:rsidRDefault="009A76B3" w:rsidP="0099024F"/>
    <w:p w14:paraId="54F4344F" w14:textId="77777777" w:rsidR="009A76B3" w:rsidRDefault="009A76B3" w:rsidP="00AC5AF2">
      <w:pPr>
        <w:pStyle w:val="antw-nieuw"/>
        <w:tabs>
          <w:tab w:val="clear" w:pos="284"/>
          <w:tab w:val="clear" w:pos="425"/>
          <w:tab w:val="clear" w:pos="567"/>
          <w:tab w:val="clear" w:pos="709"/>
          <w:tab w:val="clear" w:pos="851"/>
        </w:tabs>
        <w:spacing w:line="260" w:lineRule="atLeast"/>
        <w:ind w:left="426" w:hanging="426"/>
      </w:pPr>
      <w:r>
        <w:rPr>
          <w:color w:val="000000"/>
        </w:rPr>
        <w:t>2.</w:t>
      </w:r>
      <w:r>
        <w:rPr>
          <w:color w:val="000000"/>
        </w:rPr>
        <w:tab/>
      </w:r>
      <w:r>
        <w:rPr>
          <w:b/>
          <w:color w:val="000000"/>
        </w:rPr>
        <w:t>Politiek</w:t>
      </w:r>
      <w:r>
        <w:rPr>
          <w:color w:val="000000"/>
        </w:rPr>
        <w:t>: de strijd om grondstoffen was een belangrijk oorlogsmotief. Door samenwerking en afspraken werd dit conflictrisico aanzienlijk verkleind.</w:t>
      </w:r>
    </w:p>
    <w:p w14:paraId="37878EEB" w14:textId="77777777" w:rsidR="009A76B3" w:rsidRDefault="009A76B3" w:rsidP="00AC5AF2">
      <w:pPr>
        <w:pStyle w:val="antw-nieuw"/>
        <w:tabs>
          <w:tab w:val="clear" w:pos="284"/>
          <w:tab w:val="clear" w:pos="425"/>
          <w:tab w:val="clear" w:pos="567"/>
          <w:tab w:val="clear" w:pos="709"/>
          <w:tab w:val="clear" w:pos="851"/>
        </w:tabs>
        <w:spacing w:line="260" w:lineRule="atLeast"/>
        <w:ind w:left="426" w:firstLine="0"/>
      </w:pPr>
      <w:r>
        <w:rPr>
          <w:b/>
          <w:color w:val="000000"/>
        </w:rPr>
        <w:t>Economisch</w:t>
      </w:r>
      <w:r>
        <w:rPr>
          <w:color w:val="000000"/>
        </w:rPr>
        <w:t>: door het vormen van één markt werd de handel in kolen en staal efficiënter en stabieler en kon er goedkoper worden geproduceerd.</w:t>
      </w:r>
    </w:p>
    <w:p w14:paraId="6682AD81"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rPr>
          <w:iCs/>
          <w:color w:val="000000"/>
        </w:rPr>
      </w:pPr>
    </w:p>
    <w:p w14:paraId="3E47096D" w14:textId="77777777" w:rsidR="009A76B3" w:rsidRDefault="009A76B3" w:rsidP="00AC5AF2">
      <w:pPr>
        <w:pStyle w:val="antw-nieuw"/>
        <w:tabs>
          <w:tab w:val="clear" w:pos="284"/>
          <w:tab w:val="clear" w:pos="425"/>
          <w:tab w:val="clear" w:pos="567"/>
          <w:tab w:val="clear" w:pos="709"/>
          <w:tab w:val="clear" w:pos="851"/>
        </w:tabs>
        <w:spacing w:line="260" w:lineRule="atLeast"/>
        <w:ind w:left="426" w:hanging="426"/>
      </w:pPr>
      <w:r>
        <w:rPr>
          <w:color w:val="000000"/>
        </w:rPr>
        <w:t>3</w:t>
      </w:r>
      <w:r>
        <w:rPr>
          <w:i/>
          <w:color w:val="000000"/>
        </w:rPr>
        <w:t>.</w:t>
      </w:r>
      <w:r>
        <w:rPr>
          <w:color w:val="000000"/>
        </w:rPr>
        <w:tab/>
        <w:t>Het gekozen Europees Parlement:</w:t>
      </w:r>
    </w:p>
    <w:p w14:paraId="46417317" w14:textId="77777777" w:rsidR="009A76B3" w:rsidRDefault="009A76B3" w:rsidP="00AC5AF2">
      <w:pPr>
        <w:pStyle w:val="antw-nieuw"/>
        <w:tabs>
          <w:tab w:val="clear" w:pos="284"/>
          <w:tab w:val="clear" w:pos="425"/>
          <w:tab w:val="clear" w:pos="567"/>
          <w:tab w:val="clear" w:pos="709"/>
          <w:tab w:val="clear" w:pos="851"/>
        </w:tabs>
        <w:spacing w:line="260" w:lineRule="atLeast"/>
        <w:ind w:left="851"/>
      </w:pPr>
      <w:r>
        <w:rPr>
          <w:color w:val="000000"/>
        </w:rPr>
        <w:t>-</w:t>
      </w:r>
      <w:r>
        <w:rPr>
          <w:color w:val="000000"/>
        </w:rPr>
        <w:tab/>
        <w:t xml:space="preserve">heeft </w:t>
      </w:r>
      <w:r>
        <w:rPr>
          <w:b/>
          <w:color w:val="000000"/>
        </w:rPr>
        <w:t xml:space="preserve">niet </w:t>
      </w:r>
      <w:r>
        <w:rPr>
          <w:color w:val="000000"/>
        </w:rPr>
        <w:t>het laatste woord in de politieke besluitvorming;</w:t>
      </w:r>
    </w:p>
    <w:p w14:paraId="57E900B0" w14:textId="77777777" w:rsidR="009A76B3" w:rsidRDefault="009A76B3" w:rsidP="00AC5AF2">
      <w:pPr>
        <w:pStyle w:val="antw-nieuw"/>
        <w:tabs>
          <w:tab w:val="clear" w:pos="284"/>
          <w:tab w:val="clear" w:pos="425"/>
          <w:tab w:val="clear" w:pos="567"/>
          <w:tab w:val="clear" w:pos="709"/>
          <w:tab w:val="clear" w:pos="851"/>
        </w:tabs>
        <w:spacing w:line="260" w:lineRule="atLeast"/>
        <w:ind w:left="851" w:firstLine="0"/>
      </w:pPr>
      <w:r>
        <w:rPr>
          <w:i/>
          <w:color w:val="000000"/>
        </w:rPr>
        <w:t>In Nederland is de stemming in het parlement doorslaggevend.</w:t>
      </w:r>
    </w:p>
    <w:p w14:paraId="20CC36C8" w14:textId="77777777" w:rsidR="009A76B3" w:rsidRDefault="009A76B3" w:rsidP="00AC5AF2">
      <w:pPr>
        <w:pStyle w:val="antw-nieuw"/>
        <w:tabs>
          <w:tab w:val="clear" w:pos="284"/>
          <w:tab w:val="clear" w:pos="425"/>
          <w:tab w:val="clear" w:pos="567"/>
          <w:tab w:val="clear" w:pos="709"/>
          <w:tab w:val="clear" w:pos="851"/>
        </w:tabs>
        <w:spacing w:line="260" w:lineRule="atLeast"/>
        <w:ind w:left="851"/>
      </w:pPr>
      <w:r>
        <w:rPr>
          <w:color w:val="000000"/>
        </w:rPr>
        <w:t>-</w:t>
      </w:r>
      <w:r>
        <w:rPr>
          <w:color w:val="000000"/>
        </w:rPr>
        <w:tab/>
        <w:t xml:space="preserve">mag </w:t>
      </w:r>
      <w:r>
        <w:rPr>
          <w:b/>
          <w:color w:val="000000"/>
        </w:rPr>
        <w:t xml:space="preserve">geen </w:t>
      </w:r>
      <w:r>
        <w:rPr>
          <w:color w:val="000000"/>
        </w:rPr>
        <w:t>wetsvoorstellen indienen;</w:t>
      </w:r>
    </w:p>
    <w:p w14:paraId="555E5E23" w14:textId="77777777" w:rsidR="009A76B3" w:rsidRDefault="009A76B3" w:rsidP="00AC5AF2">
      <w:pPr>
        <w:pStyle w:val="antw-nieuw"/>
        <w:tabs>
          <w:tab w:val="clear" w:pos="284"/>
          <w:tab w:val="clear" w:pos="425"/>
          <w:tab w:val="clear" w:pos="567"/>
          <w:tab w:val="clear" w:pos="709"/>
          <w:tab w:val="clear" w:pos="851"/>
        </w:tabs>
        <w:spacing w:line="260" w:lineRule="atLeast"/>
        <w:ind w:left="851" w:firstLine="0"/>
      </w:pPr>
      <w:r>
        <w:rPr>
          <w:i/>
          <w:color w:val="000000"/>
        </w:rPr>
        <w:t>In Nederland heeft de Tweede Kamer het recht van initiatief.</w:t>
      </w:r>
    </w:p>
    <w:p w14:paraId="204E497F" w14:textId="77777777" w:rsidR="009A76B3" w:rsidRDefault="009A76B3" w:rsidP="00AC5AF2">
      <w:pPr>
        <w:pStyle w:val="antw-nieuw"/>
        <w:tabs>
          <w:tab w:val="clear" w:pos="284"/>
          <w:tab w:val="clear" w:pos="425"/>
          <w:tab w:val="clear" w:pos="567"/>
          <w:tab w:val="clear" w:pos="709"/>
          <w:tab w:val="clear" w:pos="851"/>
        </w:tabs>
        <w:spacing w:line="260" w:lineRule="atLeast"/>
        <w:ind w:left="851"/>
      </w:pPr>
      <w:r>
        <w:rPr>
          <w:color w:val="000000"/>
        </w:rPr>
        <w:t>-</w:t>
      </w:r>
      <w:r>
        <w:rPr>
          <w:color w:val="000000"/>
        </w:rPr>
        <w:tab/>
        <w:t xml:space="preserve">kan commissarissen </w:t>
      </w:r>
      <w:r>
        <w:rPr>
          <w:b/>
          <w:color w:val="000000"/>
        </w:rPr>
        <w:t>niet</w:t>
      </w:r>
      <w:r>
        <w:rPr>
          <w:color w:val="000000"/>
        </w:rPr>
        <w:t xml:space="preserve"> dwingen tot aftreden.</w:t>
      </w:r>
    </w:p>
    <w:p w14:paraId="76664C60" w14:textId="77777777" w:rsidR="009A76B3" w:rsidRDefault="009A76B3" w:rsidP="00AC5AF2">
      <w:pPr>
        <w:pStyle w:val="antw-nieuw"/>
        <w:tabs>
          <w:tab w:val="clear" w:pos="284"/>
          <w:tab w:val="clear" w:pos="425"/>
          <w:tab w:val="clear" w:pos="567"/>
          <w:tab w:val="clear" w:pos="709"/>
          <w:tab w:val="clear" w:pos="851"/>
        </w:tabs>
        <w:spacing w:line="260" w:lineRule="atLeast"/>
        <w:ind w:left="851" w:firstLine="0"/>
      </w:pPr>
      <w:r>
        <w:rPr>
          <w:i/>
          <w:color w:val="000000"/>
        </w:rPr>
        <w:t>Het Europees Parlement kan wel de gehele Europese Commissie dwingen om af te treden.</w:t>
      </w:r>
    </w:p>
    <w:p w14:paraId="4D8CE467" w14:textId="77777777" w:rsidR="009A76B3" w:rsidRDefault="009A76B3" w:rsidP="00AC5AF2">
      <w:pPr>
        <w:pStyle w:val="antw-nieuw"/>
        <w:tabs>
          <w:tab w:val="clear" w:pos="284"/>
          <w:tab w:val="clear" w:pos="425"/>
          <w:tab w:val="clear" w:pos="567"/>
          <w:tab w:val="clear" w:pos="709"/>
          <w:tab w:val="clear" w:pos="851"/>
        </w:tabs>
        <w:spacing w:line="260" w:lineRule="atLeast"/>
        <w:ind w:left="851" w:firstLine="0"/>
      </w:pPr>
      <w:r>
        <w:rPr>
          <w:i/>
          <w:color w:val="000000"/>
        </w:rPr>
        <w:t>In Nederland treden soms individuele bewindslieden af door een motie van wantrouwen van de Tweede Kamer.</w:t>
      </w:r>
    </w:p>
    <w:p w14:paraId="3123220E" w14:textId="77777777" w:rsidR="009A76B3" w:rsidRDefault="009A76B3" w:rsidP="00AC5AF2">
      <w:pPr>
        <w:pStyle w:val="antw-nieuw"/>
        <w:tabs>
          <w:tab w:val="clear" w:pos="284"/>
          <w:tab w:val="clear" w:pos="425"/>
          <w:tab w:val="clear" w:pos="567"/>
          <w:tab w:val="clear" w:pos="709"/>
          <w:tab w:val="clear" w:pos="851"/>
        </w:tabs>
        <w:spacing w:line="260" w:lineRule="atLeast"/>
        <w:ind w:left="0" w:firstLine="0"/>
        <w:rPr>
          <w:i/>
          <w:color w:val="000000"/>
        </w:rPr>
      </w:pPr>
    </w:p>
    <w:p w14:paraId="2BDE3660" w14:textId="77777777" w:rsidR="009A76B3" w:rsidRDefault="009A76B3" w:rsidP="00AC5AF2">
      <w:pPr>
        <w:pStyle w:val="antw-nieuw"/>
        <w:tabs>
          <w:tab w:val="clear" w:pos="284"/>
          <w:tab w:val="clear" w:pos="425"/>
          <w:tab w:val="clear" w:pos="567"/>
          <w:tab w:val="clear" w:pos="709"/>
          <w:tab w:val="clear" w:pos="851"/>
        </w:tabs>
        <w:spacing w:line="260" w:lineRule="atLeast"/>
        <w:ind w:left="426" w:hanging="426"/>
      </w:pPr>
      <w:r>
        <w:rPr>
          <w:color w:val="000000"/>
          <w:lang w:val="x-none" w:eastAsia="en-US"/>
        </w:rPr>
        <w:t>4.</w:t>
      </w:r>
      <w:r>
        <w:rPr>
          <w:color w:val="000000"/>
          <w:lang w:val="x-none" w:eastAsia="en-US"/>
        </w:rPr>
        <w:tab/>
      </w:r>
      <w:r>
        <w:rPr>
          <w:i/>
          <w:color w:val="000000"/>
          <w:lang w:val="x-none" w:eastAsia="en-US"/>
        </w:rPr>
        <w:t>Voorbeelduitwerking:</w:t>
      </w:r>
    </w:p>
    <w:p w14:paraId="06D8B8B3" w14:textId="77777777" w:rsidR="009A76B3" w:rsidRDefault="009A76B3" w:rsidP="00AC5AF2">
      <w:pPr>
        <w:pStyle w:val="antw-nieuw"/>
        <w:tabs>
          <w:tab w:val="clear" w:pos="284"/>
          <w:tab w:val="clear" w:pos="425"/>
          <w:tab w:val="clear" w:pos="567"/>
          <w:tab w:val="clear" w:pos="709"/>
          <w:tab w:val="clear" w:pos="851"/>
        </w:tabs>
        <w:spacing w:line="260" w:lineRule="atLeast"/>
        <w:ind w:left="426" w:firstLine="0"/>
      </w:pPr>
      <w:r>
        <w:rPr>
          <w:b/>
          <w:color w:val="000000"/>
          <w:lang w:val="x-none" w:eastAsia="en-US"/>
        </w:rPr>
        <w:t>Voordeel</w:t>
      </w:r>
      <w:r>
        <w:rPr>
          <w:color w:val="000000"/>
          <w:lang w:val="x-none" w:eastAsia="en-US"/>
        </w:rPr>
        <w:t>:</w:t>
      </w:r>
    </w:p>
    <w:p w14:paraId="43326ADE" w14:textId="77777777" w:rsidR="009A76B3" w:rsidRDefault="009A76B3" w:rsidP="00AC5AF2">
      <w:pPr>
        <w:pStyle w:val="antw-nieuw"/>
        <w:tabs>
          <w:tab w:val="clear" w:pos="284"/>
          <w:tab w:val="clear" w:pos="425"/>
          <w:tab w:val="clear" w:pos="567"/>
          <w:tab w:val="clear" w:pos="709"/>
          <w:tab w:val="clear" w:pos="851"/>
        </w:tabs>
        <w:spacing w:line="260" w:lineRule="atLeast"/>
        <w:ind w:left="851"/>
      </w:pPr>
      <w:r>
        <w:rPr>
          <w:color w:val="000000"/>
          <w:lang w:val="x-none" w:eastAsia="en-US"/>
        </w:rPr>
        <w:t>-</w:t>
      </w:r>
      <w:r>
        <w:rPr>
          <w:color w:val="000000"/>
          <w:lang w:val="x-none" w:eastAsia="en-US"/>
        </w:rPr>
        <w:tab/>
        <w:t>Bedrijven kunnen makkelijk personeel uit andere EU-landen aantrekken.</w:t>
      </w:r>
    </w:p>
    <w:p w14:paraId="003A9733" w14:textId="77777777" w:rsidR="009A76B3" w:rsidRDefault="009A76B3" w:rsidP="00AC5AF2">
      <w:pPr>
        <w:pStyle w:val="antw-nieuw"/>
        <w:tabs>
          <w:tab w:val="clear" w:pos="284"/>
          <w:tab w:val="clear" w:pos="425"/>
          <w:tab w:val="clear" w:pos="567"/>
          <w:tab w:val="clear" w:pos="709"/>
          <w:tab w:val="clear" w:pos="851"/>
        </w:tabs>
        <w:spacing w:line="260" w:lineRule="atLeast"/>
        <w:ind w:left="851"/>
      </w:pPr>
      <w:r>
        <w:rPr>
          <w:color w:val="000000"/>
          <w:lang w:val="x-none" w:eastAsia="en-US"/>
        </w:rPr>
        <w:t>-</w:t>
      </w:r>
      <w:r>
        <w:rPr>
          <w:color w:val="000000"/>
          <w:lang w:val="x-none" w:eastAsia="en-US"/>
        </w:rPr>
        <w:tab/>
        <w:t>De onderlinge handel heeft geen last van de (hoge) kosten voor import en export.</w:t>
      </w:r>
    </w:p>
    <w:p w14:paraId="62C73D1E" w14:textId="77777777" w:rsidR="009A76B3" w:rsidRDefault="009A76B3" w:rsidP="00AC5AF2">
      <w:pPr>
        <w:pStyle w:val="antw-nieuw"/>
        <w:tabs>
          <w:tab w:val="clear" w:pos="284"/>
          <w:tab w:val="clear" w:pos="425"/>
          <w:tab w:val="clear" w:pos="567"/>
          <w:tab w:val="clear" w:pos="709"/>
          <w:tab w:val="clear" w:pos="851"/>
        </w:tabs>
        <w:spacing w:line="260" w:lineRule="atLeast"/>
        <w:ind w:left="851"/>
      </w:pPr>
      <w:r>
        <w:rPr>
          <w:color w:val="000000"/>
          <w:lang w:val="x-none" w:eastAsia="en-US"/>
        </w:rPr>
        <w:t>-</w:t>
      </w:r>
      <w:r>
        <w:rPr>
          <w:color w:val="000000"/>
          <w:lang w:val="x-none" w:eastAsia="en-US"/>
        </w:rPr>
        <w:tab/>
        <w:t>Landen kunnen gezamenlijk een sterke economie opbouwen.</w:t>
      </w:r>
    </w:p>
    <w:p w14:paraId="10808D95" w14:textId="77777777" w:rsidR="009A76B3" w:rsidRDefault="009A76B3" w:rsidP="00AC5AF2">
      <w:pPr>
        <w:pStyle w:val="antw-nieuw"/>
        <w:tabs>
          <w:tab w:val="clear" w:pos="284"/>
          <w:tab w:val="clear" w:pos="425"/>
          <w:tab w:val="clear" w:pos="567"/>
          <w:tab w:val="clear" w:pos="709"/>
          <w:tab w:val="clear" w:pos="851"/>
        </w:tabs>
        <w:spacing w:line="260" w:lineRule="atLeast"/>
        <w:ind w:left="426" w:firstLine="0"/>
      </w:pPr>
      <w:r>
        <w:rPr>
          <w:b/>
          <w:color w:val="000000"/>
          <w:lang w:val="x-none" w:eastAsia="en-US"/>
        </w:rPr>
        <w:t>Nadeel</w:t>
      </w:r>
      <w:r>
        <w:rPr>
          <w:color w:val="000000"/>
          <w:lang w:val="x-none" w:eastAsia="en-US"/>
        </w:rPr>
        <w:t>:</w:t>
      </w:r>
    </w:p>
    <w:p w14:paraId="2EC43B49" w14:textId="77777777" w:rsidR="009A76B3" w:rsidRDefault="009A76B3" w:rsidP="00AC5AF2">
      <w:pPr>
        <w:pStyle w:val="antw-nieuw"/>
        <w:tabs>
          <w:tab w:val="clear" w:pos="284"/>
          <w:tab w:val="clear" w:pos="425"/>
          <w:tab w:val="clear" w:pos="567"/>
          <w:tab w:val="clear" w:pos="709"/>
          <w:tab w:val="clear" w:pos="851"/>
        </w:tabs>
        <w:spacing w:line="260" w:lineRule="atLeast"/>
        <w:ind w:left="851"/>
        <w:rPr>
          <w:color w:val="000000"/>
          <w:lang w:eastAsia="en-US"/>
        </w:rPr>
      </w:pPr>
      <w:r>
        <w:rPr>
          <w:color w:val="000000"/>
          <w:lang w:val="x-none" w:eastAsia="en-US"/>
        </w:rPr>
        <w:t>-</w:t>
      </w:r>
      <w:r>
        <w:rPr>
          <w:color w:val="000000"/>
          <w:lang w:val="x-none" w:eastAsia="en-US"/>
        </w:rPr>
        <w:tab/>
        <w:t>Risico op verdringing op de arbeidsmarkt.</w:t>
      </w:r>
      <w:r>
        <w:rPr>
          <w:color w:val="000000"/>
          <w:lang w:eastAsia="en-US"/>
        </w:rPr>
        <w:t xml:space="preserve"> </w:t>
      </w:r>
    </w:p>
    <w:p w14:paraId="3923352A" w14:textId="77777777" w:rsidR="009A76B3" w:rsidRDefault="009A76B3" w:rsidP="00AC5AF2">
      <w:pPr>
        <w:pStyle w:val="antw-nieuw"/>
        <w:tabs>
          <w:tab w:val="clear" w:pos="284"/>
          <w:tab w:val="clear" w:pos="425"/>
          <w:tab w:val="clear" w:pos="567"/>
          <w:tab w:val="clear" w:pos="709"/>
          <w:tab w:val="clear" w:pos="851"/>
        </w:tabs>
        <w:spacing w:line="260" w:lineRule="atLeast"/>
        <w:ind w:left="851" w:hanging="1"/>
      </w:pPr>
      <w:r>
        <w:rPr>
          <w:i/>
          <w:color w:val="000000"/>
          <w:lang w:val="x-none" w:eastAsia="en-US"/>
        </w:rPr>
        <w:t>Denk aan de concurrentie tussen Poolse en Nederlandse vrachtwagenchauffeurs.</w:t>
      </w:r>
    </w:p>
    <w:p w14:paraId="16BB5757" w14:textId="77777777" w:rsidR="009A76B3" w:rsidRDefault="009A76B3" w:rsidP="00AC5AF2">
      <w:pPr>
        <w:pStyle w:val="antw-nieuw"/>
        <w:tabs>
          <w:tab w:val="clear" w:pos="284"/>
          <w:tab w:val="clear" w:pos="425"/>
          <w:tab w:val="clear" w:pos="567"/>
          <w:tab w:val="clear" w:pos="709"/>
          <w:tab w:val="clear" w:pos="851"/>
        </w:tabs>
        <w:spacing w:line="260" w:lineRule="atLeast"/>
        <w:ind w:left="851"/>
      </w:pPr>
      <w:r>
        <w:rPr>
          <w:color w:val="000000"/>
          <w:lang w:val="x-none" w:eastAsia="en-US"/>
        </w:rPr>
        <w:t>-</w:t>
      </w:r>
      <w:r>
        <w:rPr>
          <w:color w:val="000000"/>
          <w:lang w:val="x-none" w:eastAsia="en-US"/>
        </w:rPr>
        <w:tab/>
        <w:t xml:space="preserve">Door de afhankelijkheid zijn alle EU-landen betrokken bij de schuldenproblematiek </w:t>
      </w:r>
      <w:r w:rsidR="00CE51FD">
        <w:rPr>
          <w:color w:val="000000"/>
          <w:lang w:eastAsia="en-US"/>
        </w:rPr>
        <w:t xml:space="preserve">en zwakke economie </w:t>
      </w:r>
      <w:r>
        <w:rPr>
          <w:color w:val="000000"/>
          <w:lang w:val="x-none" w:eastAsia="en-US"/>
        </w:rPr>
        <w:t>van één EU-land.</w:t>
      </w:r>
    </w:p>
    <w:p w14:paraId="2C12583C" w14:textId="77777777" w:rsidR="009A76B3" w:rsidRDefault="009A76B3" w:rsidP="00AC5AF2">
      <w:pPr>
        <w:pStyle w:val="A4-Standaardtekst"/>
        <w:rPr>
          <w:color w:val="000000"/>
          <w:lang w:val="x-none" w:eastAsia="en-US"/>
        </w:rPr>
      </w:pPr>
    </w:p>
    <w:p w14:paraId="56CFAF0B" w14:textId="77777777" w:rsidR="009A76B3" w:rsidRDefault="009A76B3" w:rsidP="00AC5AF2">
      <w:pPr>
        <w:pStyle w:val="antw-nieuw"/>
        <w:tabs>
          <w:tab w:val="clear" w:pos="284"/>
          <w:tab w:val="clear" w:pos="425"/>
          <w:tab w:val="clear" w:pos="567"/>
          <w:tab w:val="clear" w:pos="709"/>
          <w:tab w:val="clear" w:pos="851"/>
        </w:tabs>
        <w:spacing w:line="260" w:lineRule="atLeast"/>
        <w:ind w:left="426" w:hanging="426"/>
      </w:pPr>
      <w:r>
        <w:rPr>
          <w:color w:val="000000"/>
        </w:rPr>
        <w:t>5.</w:t>
      </w:r>
      <w:r>
        <w:rPr>
          <w:color w:val="000000"/>
        </w:rPr>
        <w:tab/>
        <w:t xml:space="preserve">De Europese Unie kent </w:t>
      </w:r>
      <w:r>
        <w:rPr>
          <w:b/>
          <w:color w:val="000000"/>
        </w:rPr>
        <w:t>wel</w:t>
      </w:r>
      <w:r>
        <w:rPr>
          <w:color w:val="000000"/>
        </w:rPr>
        <w:t xml:space="preserve"> een trias politica, want:</w:t>
      </w:r>
    </w:p>
    <w:p w14:paraId="787B0A24" w14:textId="77777777" w:rsidR="009A76B3" w:rsidRDefault="009A76B3" w:rsidP="00AC5AF2">
      <w:pPr>
        <w:pStyle w:val="antw-nieuw"/>
        <w:tabs>
          <w:tab w:val="clear" w:pos="284"/>
          <w:tab w:val="clear" w:pos="425"/>
          <w:tab w:val="clear" w:pos="567"/>
          <w:tab w:val="clear" w:pos="709"/>
          <w:tab w:val="clear" w:pos="851"/>
        </w:tabs>
        <w:spacing w:line="260" w:lineRule="atLeast"/>
        <w:ind w:left="851"/>
      </w:pPr>
      <w:r>
        <w:rPr>
          <w:color w:val="000000"/>
        </w:rPr>
        <w:t>-</w:t>
      </w:r>
      <w:r>
        <w:rPr>
          <w:color w:val="000000"/>
        </w:rPr>
        <w:tab/>
        <w:t>de Raad van Ministers heeft wetgevende macht;</w:t>
      </w:r>
    </w:p>
    <w:p w14:paraId="2340FC6B" w14:textId="77777777" w:rsidR="009A76B3" w:rsidRDefault="009A76B3" w:rsidP="00AC5AF2">
      <w:pPr>
        <w:pStyle w:val="antw-nieuw"/>
        <w:tabs>
          <w:tab w:val="clear" w:pos="284"/>
          <w:tab w:val="clear" w:pos="425"/>
          <w:tab w:val="clear" w:pos="567"/>
          <w:tab w:val="clear" w:pos="709"/>
          <w:tab w:val="clear" w:pos="851"/>
        </w:tabs>
        <w:spacing w:line="260" w:lineRule="atLeast"/>
        <w:ind w:left="851"/>
      </w:pPr>
      <w:r>
        <w:rPr>
          <w:color w:val="000000"/>
        </w:rPr>
        <w:t>-</w:t>
      </w:r>
      <w:r>
        <w:rPr>
          <w:color w:val="000000"/>
        </w:rPr>
        <w:tab/>
        <w:t>de Europese Commissie heeft uitvoerende en beperkte wetgevende macht;</w:t>
      </w:r>
    </w:p>
    <w:p w14:paraId="0F2059BC" w14:textId="77777777" w:rsidR="009A76B3" w:rsidRDefault="009A76B3" w:rsidP="00AC5AF2">
      <w:pPr>
        <w:pStyle w:val="antw-nieuw"/>
        <w:tabs>
          <w:tab w:val="clear" w:pos="284"/>
          <w:tab w:val="clear" w:pos="425"/>
          <w:tab w:val="clear" w:pos="567"/>
          <w:tab w:val="clear" w:pos="709"/>
          <w:tab w:val="clear" w:pos="851"/>
        </w:tabs>
        <w:spacing w:line="260" w:lineRule="atLeast"/>
        <w:ind w:left="851"/>
      </w:pPr>
      <w:r>
        <w:rPr>
          <w:color w:val="000000"/>
        </w:rPr>
        <w:t>-</w:t>
      </w:r>
      <w:r>
        <w:rPr>
          <w:color w:val="000000"/>
        </w:rPr>
        <w:tab/>
        <w:t>het Europees Hof van Justitie heeft rechtsprekende macht.</w:t>
      </w:r>
    </w:p>
    <w:p w14:paraId="671F3200" w14:textId="77777777" w:rsidR="009A76B3" w:rsidRDefault="009A76B3" w:rsidP="00AC5AF2">
      <w:pPr>
        <w:pStyle w:val="antw-nieuw"/>
        <w:tabs>
          <w:tab w:val="clear" w:pos="284"/>
          <w:tab w:val="clear" w:pos="425"/>
          <w:tab w:val="clear" w:pos="567"/>
          <w:tab w:val="clear" w:pos="709"/>
          <w:tab w:val="clear" w:pos="851"/>
        </w:tabs>
        <w:spacing w:line="260" w:lineRule="atLeast"/>
        <w:ind w:left="426" w:firstLine="0"/>
      </w:pPr>
      <w:r>
        <w:rPr>
          <w:i/>
          <w:color w:val="000000"/>
        </w:rPr>
        <w:t>Daarbij heeft het Europees Parlement wetgevende macht en controleert voornamelijk het EU-beleid.</w:t>
      </w:r>
    </w:p>
    <w:p w14:paraId="24D7DC62" w14:textId="53302EEC" w:rsidR="009A76B3" w:rsidRDefault="009A76B3" w:rsidP="00AC5AF2">
      <w:pPr>
        <w:ind w:left="425" w:hanging="425"/>
        <w:rPr>
          <w:color w:val="000000"/>
        </w:rPr>
      </w:pPr>
      <w:r>
        <w:rPr>
          <w:color w:val="000000"/>
        </w:rPr>
        <w:br w:type="page"/>
        <w:t>6.</w:t>
      </w:r>
      <w:r>
        <w:rPr>
          <w:color w:val="000000"/>
        </w:rPr>
        <w:tab/>
      </w:r>
      <w:r w:rsidRPr="00991D4F">
        <w:rPr>
          <w:i/>
          <w:color w:val="000000"/>
        </w:rPr>
        <w:t>Voorbeeldantwoorden</w:t>
      </w:r>
      <w:r>
        <w:rPr>
          <w:color w:val="000000"/>
        </w:rPr>
        <w:t>:</w:t>
      </w:r>
    </w:p>
    <w:p w14:paraId="082E5BF8" w14:textId="77777777" w:rsidR="009A76B3" w:rsidRDefault="009A76B3" w:rsidP="00AC5AF2">
      <w:pPr>
        <w:ind w:left="850" w:hanging="430"/>
        <w:rPr>
          <w:color w:val="000000"/>
        </w:rPr>
      </w:pPr>
      <w:r>
        <w:rPr>
          <w:color w:val="000000"/>
        </w:rPr>
        <w:t>-</w:t>
      </w:r>
      <w:r>
        <w:rPr>
          <w:color w:val="000000"/>
        </w:rPr>
        <w:tab/>
        <w:t>Je hoeft geen geld te wisselen als je naar een andere lidstaat reist die ook de euro als betaalmiddel heeft.</w:t>
      </w:r>
    </w:p>
    <w:p w14:paraId="758AEDB1" w14:textId="7A84FA28" w:rsidR="009A76B3" w:rsidRDefault="009A76B3" w:rsidP="00AC5AF2">
      <w:pPr>
        <w:ind w:left="850" w:hanging="430"/>
        <w:rPr>
          <w:color w:val="000000"/>
        </w:rPr>
      </w:pPr>
      <w:r>
        <w:rPr>
          <w:color w:val="000000"/>
        </w:rPr>
        <w:t>-</w:t>
      </w:r>
      <w:r>
        <w:rPr>
          <w:color w:val="000000"/>
        </w:rPr>
        <w:tab/>
        <w:t>Databundels van je mobiele telefoon zijn binnen de EU bruikbaar en de tarieven van roaming zijn</w:t>
      </w:r>
      <w:r w:rsidRPr="00400117">
        <w:rPr>
          <w:color w:val="000000"/>
        </w:rPr>
        <w:t xml:space="preserve"> </w:t>
      </w:r>
      <w:r>
        <w:rPr>
          <w:color w:val="000000"/>
        </w:rPr>
        <w:t>hetzelfde als in Nederland.</w:t>
      </w:r>
    </w:p>
    <w:p w14:paraId="6DCD8CC5" w14:textId="5A7DDC59" w:rsidR="009A76B3" w:rsidRDefault="009A76B3" w:rsidP="00AC5AF2">
      <w:pPr>
        <w:ind w:left="425"/>
        <w:rPr>
          <w:color w:val="000000"/>
        </w:rPr>
      </w:pPr>
      <w:r>
        <w:rPr>
          <w:color w:val="000000"/>
        </w:rPr>
        <w:t>-</w:t>
      </w:r>
      <w:r>
        <w:rPr>
          <w:color w:val="000000"/>
        </w:rPr>
        <w:tab/>
        <w:t>We hebben overal drinkbaar water in de EU.</w:t>
      </w:r>
    </w:p>
    <w:p w14:paraId="019E49F2" w14:textId="297B1A13" w:rsidR="009A76B3" w:rsidRDefault="009A76B3" w:rsidP="00AC5AF2">
      <w:pPr>
        <w:ind w:left="425"/>
        <w:rPr>
          <w:color w:val="000000"/>
        </w:rPr>
      </w:pPr>
      <w:r>
        <w:rPr>
          <w:color w:val="000000"/>
        </w:rPr>
        <w:t>-</w:t>
      </w:r>
      <w:r>
        <w:rPr>
          <w:color w:val="000000"/>
        </w:rPr>
        <w:tab/>
        <w:t>Je middelbare schooldiploma is geldig in alle andere lidstaten.</w:t>
      </w:r>
    </w:p>
    <w:p w14:paraId="30877D71" w14:textId="02047241" w:rsidR="009A76B3" w:rsidRDefault="009A76B3" w:rsidP="0099024F">
      <w:pPr>
        <w:ind w:left="851" w:hanging="425"/>
        <w:rPr>
          <w:color w:val="000000"/>
        </w:rPr>
      </w:pPr>
      <w:r>
        <w:rPr>
          <w:color w:val="000000"/>
        </w:rPr>
        <w:t>-</w:t>
      </w:r>
      <w:r>
        <w:rPr>
          <w:color w:val="000000"/>
        </w:rPr>
        <w:tab/>
        <w:t>Rietjes, bestek en bakjes mogen niet meer van plastic zijn.</w:t>
      </w:r>
    </w:p>
    <w:p w14:paraId="58E41830" w14:textId="7F9FD46B" w:rsidR="009A76B3" w:rsidRDefault="009A76B3" w:rsidP="0099024F">
      <w:pPr>
        <w:ind w:left="851" w:hanging="425"/>
        <w:rPr>
          <w:color w:val="000000"/>
        </w:rPr>
      </w:pPr>
      <w:r>
        <w:rPr>
          <w:color w:val="000000"/>
        </w:rPr>
        <w:t>-</w:t>
      </w:r>
      <w:r>
        <w:rPr>
          <w:color w:val="000000"/>
        </w:rPr>
        <w:tab/>
        <w:t xml:space="preserve">Europese garantieregels beschermen jou als consument. </w:t>
      </w:r>
    </w:p>
    <w:p w14:paraId="4180E15C" w14:textId="3F8262DB" w:rsidR="009A76B3" w:rsidRDefault="009A76B3" w:rsidP="00AC5AF2">
      <w:pPr>
        <w:ind w:left="850" w:hanging="425"/>
        <w:rPr>
          <w:color w:val="000000"/>
        </w:rPr>
      </w:pPr>
      <w:r>
        <w:rPr>
          <w:color w:val="000000"/>
        </w:rPr>
        <w:t>-</w:t>
      </w:r>
      <w:r>
        <w:rPr>
          <w:color w:val="000000"/>
        </w:rPr>
        <w:tab/>
        <w:t>Producten zijn goedkoper doordat bedrijven makkelijker en voordeliger zaken kunnen doen in andere lidstaten.</w:t>
      </w:r>
    </w:p>
    <w:p w14:paraId="08526895" w14:textId="0817542A" w:rsidR="009A76B3" w:rsidRDefault="009A76B3" w:rsidP="0099024F"/>
    <w:p w14:paraId="5C82CDA8" w14:textId="77777777" w:rsidR="009A76B3" w:rsidRDefault="009A76B3" w:rsidP="00AC5AF2">
      <w:pPr>
        <w:ind w:left="425" w:hanging="425"/>
      </w:pPr>
      <w:r>
        <w:rPr>
          <w:color w:val="000000"/>
        </w:rPr>
        <w:t>7.</w:t>
      </w:r>
      <w:r>
        <w:rPr>
          <w:color w:val="000000"/>
        </w:rPr>
        <w:tab/>
      </w:r>
      <w:r>
        <w:rPr>
          <w:i/>
          <w:color w:val="000000"/>
        </w:rPr>
        <w:t>Voorbeeldantwoorden</w:t>
      </w:r>
      <w:r>
        <w:rPr>
          <w:color w:val="000000"/>
        </w:rPr>
        <w:t>:</w:t>
      </w:r>
    </w:p>
    <w:p w14:paraId="21188258" w14:textId="77777777" w:rsidR="009A76B3" w:rsidRDefault="009A76B3" w:rsidP="00AC5AF2">
      <w:pPr>
        <w:pStyle w:val="antw-nieuw"/>
        <w:tabs>
          <w:tab w:val="clear" w:pos="284"/>
          <w:tab w:val="clear" w:pos="425"/>
          <w:tab w:val="clear" w:pos="567"/>
          <w:tab w:val="clear" w:pos="709"/>
          <w:tab w:val="clear" w:pos="851"/>
        </w:tabs>
        <w:spacing w:line="260" w:lineRule="atLeast"/>
        <w:ind w:left="851"/>
      </w:pPr>
      <w:r>
        <w:rPr>
          <w:i/>
          <w:color w:val="000000"/>
        </w:rPr>
        <w:t>-</w:t>
      </w:r>
      <w:r>
        <w:rPr>
          <w:i/>
          <w:color w:val="000000"/>
        </w:rPr>
        <w:tab/>
      </w:r>
      <w:r>
        <w:rPr>
          <w:color w:val="000000"/>
        </w:rPr>
        <w:t>De NAVO is een militaire organisatie, de VN hebben bredere doelstellingen.</w:t>
      </w:r>
    </w:p>
    <w:p w14:paraId="444D3B6A" w14:textId="77777777" w:rsidR="009A76B3" w:rsidRDefault="009A76B3" w:rsidP="00AC5AF2">
      <w:pPr>
        <w:pStyle w:val="antw-nieuw"/>
        <w:tabs>
          <w:tab w:val="clear" w:pos="284"/>
          <w:tab w:val="clear" w:pos="425"/>
          <w:tab w:val="clear" w:pos="567"/>
          <w:tab w:val="clear" w:pos="709"/>
          <w:tab w:val="clear" w:pos="851"/>
        </w:tabs>
        <w:spacing w:line="260" w:lineRule="atLeast"/>
        <w:ind w:left="851"/>
      </w:pPr>
      <w:r>
        <w:rPr>
          <w:color w:val="000000"/>
        </w:rPr>
        <w:t>-</w:t>
      </w:r>
      <w:r>
        <w:rPr>
          <w:color w:val="000000"/>
        </w:rPr>
        <w:tab/>
        <w:t>De NAVO is een alliantie van Noord-Amerikaanse en Europese landen, de VN omvatten bijna alle landen ter wereld.</w:t>
      </w:r>
    </w:p>
    <w:p w14:paraId="61ED3C5B" w14:textId="77777777" w:rsidR="009A76B3" w:rsidRDefault="009A76B3" w:rsidP="00AC5AF2">
      <w:pPr>
        <w:pStyle w:val="antw-nieuw"/>
        <w:tabs>
          <w:tab w:val="clear" w:pos="284"/>
          <w:tab w:val="clear" w:pos="425"/>
          <w:tab w:val="clear" w:pos="567"/>
          <w:tab w:val="clear" w:pos="709"/>
          <w:tab w:val="clear" w:pos="851"/>
        </w:tabs>
        <w:spacing w:line="260" w:lineRule="atLeast"/>
        <w:ind w:left="851"/>
      </w:pPr>
      <w:r>
        <w:rPr>
          <w:color w:val="000000"/>
        </w:rPr>
        <w:t>-</w:t>
      </w:r>
      <w:r>
        <w:rPr>
          <w:color w:val="000000"/>
        </w:rPr>
        <w:tab/>
        <w:t>De NAVO is specifiek opgericht ter bescherming tegen de Sovjet-Unie, de VN zijn dat niet.</w:t>
      </w:r>
    </w:p>
    <w:p w14:paraId="653149A5" w14:textId="77777777" w:rsidR="009A76B3" w:rsidRDefault="009A76B3" w:rsidP="00AC5AF2">
      <w:pPr>
        <w:pStyle w:val="antw-nieuw"/>
        <w:tabs>
          <w:tab w:val="clear" w:pos="284"/>
          <w:tab w:val="clear" w:pos="425"/>
          <w:tab w:val="clear" w:pos="567"/>
          <w:tab w:val="clear" w:pos="709"/>
          <w:tab w:val="clear" w:pos="851"/>
        </w:tabs>
        <w:spacing w:line="260" w:lineRule="atLeast"/>
        <w:ind w:left="851"/>
      </w:pPr>
      <w:r>
        <w:rPr>
          <w:color w:val="000000"/>
        </w:rPr>
        <w:t>-</w:t>
      </w:r>
      <w:r>
        <w:rPr>
          <w:color w:val="000000"/>
        </w:rPr>
        <w:tab/>
        <w:t>De NAVO is een kleiner samenwerkingsverband dan de VN zijn.</w:t>
      </w:r>
    </w:p>
    <w:p w14:paraId="2EE32FEF" w14:textId="77777777" w:rsidR="009A76B3" w:rsidRDefault="009A76B3" w:rsidP="00AC5AF2">
      <w:pPr>
        <w:pStyle w:val="antw-nieuw"/>
        <w:tabs>
          <w:tab w:val="clear" w:pos="284"/>
          <w:tab w:val="clear" w:pos="425"/>
          <w:tab w:val="clear" w:pos="567"/>
          <w:tab w:val="clear" w:pos="709"/>
          <w:tab w:val="clear" w:pos="851"/>
        </w:tabs>
        <w:spacing w:line="260" w:lineRule="atLeast"/>
        <w:ind w:left="851" w:firstLine="0"/>
      </w:pPr>
      <w:r>
        <w:rPr>
          <w:i/>
          <w:color w:val="000000"/>
        </w:rPr>
        <w:t>Bij de VN zijn 193 landen aangesloten, de NAVO heeft 29 lidstaten.</w:t>
      </w:r>
    </w:p>
    <w:p w14:paraId="5CB2BA5D" w14:textId="77777777" w:rsidR="009A76B3" w:rsidRDefault="009A76B3" w:rsidP="00AC5AF2">
      <w:pPr>
        <w:pStyle w:val="A4-Standaardtekst"/>
        <w:rPr>
          <w:i/>
          <w:color w:val="000000"/>
        </w:rPr>
      </w:pPr>
    </w:p>
    <w:p w14:paraId="4FA47A1F" w14:textId="77777777" w:rsidR="009A76B3" w:rsidRDefault="009A76B3" w:rsidP="00AC5AF2">
      <w:pPr>
        <w:pStyle w:val="antw-nieuw"/>
        <w:tabs>
          <w:tab w:val="clear" w:pos="284"/>
          <w:tab w:val="clear" w:pos="425"/>
          <w:tab w:val="clear" w:pos="567"/>
          <w:tab w:val="clear" w:pos="709"/>
          <w:tab w:val="clear" w:pos="851"/>
        </w:tabs>
        <w:spacing w:line="260" w:lineRule="atLeast"/>
        <w:ind w:left="426" w:hanging="426"/>
        <w:rPr>
          <w:color w:val="000000"/>
        </w:rPr>
      </w:pPr>
      <w:r>
        <w:rPr>
          <w:color w:val="000000"/>
        </w:rPr>
        <w:t>8.</w:t>
      </w:r>
      <w:r>
        <w:rPr>
          <w:color w:val="000000"/>
        </w:rPr>
        <w:tab/>
        <w:t xml:space="preserve">Het vergroten van internationale vrede en veiligheid in Afghanistan door terreurgroepen zoals de taliban te bestrijden. Hierdoor kunnen burgers weer in veiligheid en vrijheid leven en gelden er mensenrechten. Dat zijn twee belangrijke doelstellingen van de VN. </w:t>
      </w:r>
    </w:p>
    <w:p w14:paraId="73EDC629" w14:textId="77777777" w:rsidR="009A76B3" w:rsidRDefault="009A76B3" w:rsidP="00AC5AF2">
      <w:pPr>
        <w:pStyle w:val="antw-nieuw"/>
        <w:tabs>
          <w:tab w:val="clear" w:pos="284"/>
          <w:tab w:val="clear" w:pos="425"/>
          <w:tab w:val="clear" w:pos="567"/>
          <w:tab w:val="clear" w:pos="709"/>
          <w:tab w:val="clear" w:pos="851"/>
        </w:tabs>
        <w:spacing w:line="260" w:lineRule="atLeast"/>
        <w:ind w:left="426" w:hanging="1"/>
        <w:rPr>
          <w:color w:val="000000"/>
        </w:rPr>
      </w:pPr>
      <w:r w:rsidRPr="00F66DC5">
        <w:rPr>
          <w:color w:val="000000"/>
        </w:rPr>
        <w:t>Dominique zegt hierover dat ze zich wil inzetten voor de vrede en hoopt dat Afghaanse meisjes weer veilig naar school kunnen, boeken krijgen en weer naar muziek kunnen luisteren: zaken die zijn verboden door de taliban</w:t>
      </w:r>
      <w:r>
        <w:rPr>
          <w:color w:val="000000"/>
        </w:rPr>
        <w:t>.</w:t>
      </w:r>
    </w:p>
    <w:p w14:paraId="03D7F701" w14:textId="77777777" w:rsidR="009A76B3" w:rsidRDefault="009A76B3" w:rsidP="00AC5AF2">
      <w:pPr>
        <w:rPr>
          <w:color w:val="000000"/>
        </w:rPr>
      </w:pPr>
    </w:p>
    <w:p w14:paraId="0F2B8841" w14:textId="77777777" w:rsidR="009A76B3" w:rsidRDefault="009A76B3" w:rsidP="0099024F">
      <w:pPr>
        <w:ind w:left="426"/>
        <w:rPr>
          <w:color w:val="000000"/>
        </w:rPr>
      </w:pPr>
      <w:r>
        <w:rPr>
          <w:color w:val="000000"/>
        </w:rPr>
        <w:t xml:space="preserve">Lestip: </w:t>
      </w:r>
      <w:r w:rsidRPr="00E47BF2">
        <w:rPr>
          <w:i/>
          <w:iCs/>
          <w:color w:val="000000"/>
        </w:rPr>
        <w:t xml:space="preserve">Via Prodemos kunnen </w:t>
      </w:r>
      <w:r w:rsidR="00ED1FE2">
        <w:rPr>
          <w:i/>
          <w:iCs/>
          <w:color w:val="000000"/>
        </w:rPr>
        <w:t xml:space="preserve">leerlingen </w:t>
      </w:r>
      <w:r w:rsidRPr="00E47BF2">
        <w:rPr>
          <w:i/>
          <w:iCs/>
          <w:color w:val="000000"/>
        </w:rPr>
        <w:t xml:space="preserve">het EP, de EC en de Europese Raad bezoeken. </w:t>
      </w:r>
      <w:r w:rsidRPr="00057981">
        <w:rPr>
          <w:color w:val="000000"/>
        </w:rPr>
        <w:t xml:space="preserve">Zie: </w:t>
      </w:r>
      <w:hyperlink r:id="rId22" w:history="1">
        <w:r w:rsidRPr="00E47BF2">
          <w:rPr>
            <w:rStyle w:val="Hyperlink"/>
          </w:rPr>
          <w:t>https://prodemos.nl/voor-scholen/voor-het-voortgezet-onderwijs/bezoek-europese-instellingen-in-brussel/</w:t>
        </w:r>
      </w:hyperlink>
      <w:r>
        <w:t>.</w:t>
      </w:r>
    </w:p>
    <w:p w14:paraId="1416E382" w14:textId="77777777" w:rsidR="009A76B3" w:rsidRPr="00057981" w:rsidRDefault="009A76B3" w:rsidP="00AC5AF2">
      <w:pPr>
        <w:rPr>
          <w:color w:val="000000"/>
        </w:rPr>
      </w:pPr>
    </w:p>
    <w:p w14:paraId="4D22A70D" w14:textId="77777777" w:rsidR="009A76B3" w:rsidRPr="00057981" w:rsidRDefault="009A76B3" w:rsidP="00AC5AF2">
      <w:pPr>
        <w:rPr>
          <w:color w:val="000000"/>
        </w:rPr>
      </w:pPr>
    </w:p>
    <w:p w14:paraId="456F79BC" w14:textId="77777777" w:rsidR="009A76B3" w:rsidRDefault="009A76B3" w:rsidP="00AC5AF2">
      <w:pPr>
        <w:pStyle w:val="antw-nieuw"/>
        <w:tabs>
          <w:tab w:val="clear" w:pos="284"/>
          <w:tab w:val="clear" w:pos="425"/>
          <w:tab w:val="clear" w:pos="567"/>
          <w:tab w:val="clear" w:pos="709"/>
          <w:tab w:val="clear" w:pos="851"/>
        </w:tabs>
        <w:spacing w:line="260" w:lineRule="atLeast"/>
        <w:ind w:left="426" w:hanging="426"/>
      </w:pPr>
      <w:r>
        <w:rPr>
          <w:color w:val="000000"/>
        </w:rPr>
        <w:t>9</w:t>
      </w:r>
      <w:r>
        <w:rPr>
          <w:color w:val="000000"/>
        </w:rPr>
        <w:tab/>
      </w:r>
      <w:r>
        <w:rPr>
          <w:b/>
          <w:i/>
          <w:color w:val="000000"/>
        </w:rPr>
        <w:t>WAT HOORT BIJ WAT?</w:t>
      </w:r>
      <w:r>
        <w:rPr>
          <w:color w:val="000000"/>
        </w:rPr>
        <w:t xml:space="preserve">  blz. 1</w:t>
      </w:r>
      <w:r w:rsidR="00FE2B7F">
        <w:rPr>
          <w:color w:val="000000"/>
        </w:rPr>
        <w:t>05</w:t>
      </w:r>
    </w:p>
    <w:p w14:paraId="609DFD3B" w14:textId="77777777" w:rsidR="009A76B3" w:rsidRDefault="009A76B3" w:rsidP="00AC5AF2">
      <w:pPr>
        <w:pStyle w:val="A4-Standaardtekst"/>
        <w:rPr>
          <w:color w:val="000000"/>
        </w:rPr>
      </w:pPr>
    </w:p>
    <w:tbl>
      <w:tblPr>
        <w:tblW w:w="0" w:type="auto"/>
        <w:tblInd w:w="425" w:type="dxa"/>
        <w:tblLayout w:type="fixed"/>
        <w:tblLook w:val="0000" w:firstRow="0" w:lastRow="0" w:firstColumn="0" w:lastColumn="0" w:noHBand="0" w:noVBand="0"/>
      </w:tblPr>
      <w:tblGrid>
        <w:gridCol w:w="4444"/>
        <w:gridCol w:w="562"/>
        <w:gridCol w:w="3608"/>
      </w:tblGrid>
      <w:tr w:rsidR="009A76B3" w14:paraId="08D0F99C" w14:textId="77777777" w:rsidTr="0099024F">
        <w:tc>
          <w:tcPr>
            <w:tcW w:w="4444" w:type="dxa"/>
          </w:tcPr>
          <w:p w14:paraId="2808BBC4" w14:textId="77777777" w:rsidR="009A76B3" w:rsidRDefault="009A76B3" w:rsidP="00AC5AF2">
            <w:pPr>
              <w:pStyle w:val="A4-Standaardtekst"/>
            </w:pPr>
            <w:r>
              <w:rPr>
                <w:color w:val="000000"/>
              </w:rPr>
              <w:t>Bespreking met Europese regeringsleiders.</w:t>
            </w:r>
          </w:p>
        </w:tc>
        <w:tc>
          <w:tcPr>
            <w:tcW w:w="562" w:type="dxa"/>
          </w:tcPr>
          <w:p w14:paraId="7218274A" w14:textId="77777777" w:rsidR="009A76B3" w:rsidRDefault="009A76B3" w:rsidP="00AC5AF2">
            <w:pPr>
              <w:pStyle w:val="A4-Standaardtekst"/>
            </w:pPr>
            <w:r>
              <w:rPr>
                <w:color w:val="000000"/>
              </w:rPr>
              <w:t>d.</w:t>
            </w:r>
          </w:p>
        </w:tc>
        <w:tc>
          <w:tcPr>
            <w:tcW w:w="3608" w:type="dxa"/>
          </w:tcPr>
          <w:p w14:paraId="23A840F7" w14:textId="77777777" w:rsidR="009A76B3" w:rsidRDefault="009A76B3" w:rsidP="00AC5AF2">
            <w:pPr>
              <w:pStyle w:val="A4-Standaardtekst"/>
            </w:pPr>
            <w:r>
              <w:rPr>
                <w:color w:val="000000"/>
              </w:rPr>
              <w:t>Europese Raad</w:t>
            </w:r>
          </w:p>
        </w:tc>
      </w:tr>
      <w:tr w:rsidR="009A76B3" w14:paraId="339F5FC7" w14:textId="77777777" w:rsidTr="0099024F">
        <w:tc>
          <w:tcPr>
            <w:tcW w:w="4444" w:type="dxa"/>
          </w:tcPr>
          <w:p w14:paraId="540479C9" w14:textId="77777777" w:rsidR="009A76B3" w:rsidRDefault="009A76B3" w:rsidP="00AC5AF2">
            <w:pPr>
              <w:pStyle w:val="A4-Standaardtekst"/>
            </w:pPr>
            <w:r>
              <w:rPr>
                <w:color w:val="000000"/>
              </w:rPr>
              <w:t>Lidstaten zijn gebonden aan besluiten.</w:t>
            </w:r>
          </w:p>
        </w:tc>
        <w:tc>
          <w:tcPr>
            <w:tcW w:w="562" w:type="dxa"/>
          </w:tcPr>
          <w:p w14:paraId="4AC102FD" w14:textId="77777777" w:rsidR="009A76B3" w:rsidRDefault="009A76B3" w:rsidP="00AC5AF2">
            <w:pPr>
              <w:pStyle w:val="A4-Standaardtekst"/>
            </w:pPr>
            <w:r>
              <w:rPr>
                <w:color w:val="000000"/>
              </w:rPr>
              <w:t>i.</w:t>
            </w:r>
          </w:p>
        </w:tc>
        <w:tc>
          <w:tcPr>
            <w:tcW w:w="3608" w:type="dxa"/>
          </w:tcPr>
          <w:p w14:paraId="699C7E1F" w14:textId="77777777" w:rsidR="009A76B3" w:rsidRDefault="009A76B3" w:rsidP="00AC5AF2">
            <w:pPr>
              <w:pStyle w:val="A4-Standaardtekst"/>
            </w:pPr>
            <w:r>
              <w:rPr>
                <w:color w:val="000000"/>
              </w:rPr>
              <w:t>supranationaal</w:t>
            </w:r>
          </w:p>
        </w:tc>
      </w:tr>
      <w:tr w:rsidR="009A76B3" w14:paraId="3214AE4A" w14:textId="77777777" w:rsidTr="0099024F">
        <w:tc>
          <w:tcPr>
            <w:tcW w:w="4444" w:type="dxa"/>
          </w:tcPr>
          <w:p w14:paraId="042A1A15" w14:textId="77777777" w:rsidR="009A76B3" w:rsidRDefault="009A76B3" w:rsidP="00AC5AF2">
            <w:pPr>
              <w:pStyle w:val="A4-Standaardtekst"/>
            </w:pPr>
            <w:r>
              <w:rPr>
                <w:color w:val="000000"/>
              </w:rPr>
              <w:t>Ondersteunt vluchtelingen wereldwijd.</w:t>
            </w:r>
          </w:p>
        </w:tc>
        <w:tc>
          <w:tcPr>
            <w:tcW w:w="562" w:type="dxa"/>
          </w:tcPr>
          <w:p w14:paraId="5E37415D" w14:textId="77777777" w:rsidR="009A76B3" w:rsidRDefault="009A76B3" w:rsidP="00AC5AF2">
            <w:pPr>
              <w:pStyle w:val="A4-Standaardtekst"/>
            </w:pPr>
            <w:r>
              <w:rPr>
                <w:color w:val="000000"/>
              </w:rPr>
              <w:t>g.</w:t>
            </w:r>
          </w:p>
        </w:tc>
        <w:tc>
          <w:tcPr>
            <w:tcW w:w="3608" w:type="dxa"/>
          </w:tcPr>
          <w:p w14:paraId="08D36D4C" w14:textId="77777777" w:rsidR="009A76B3" w:rsidRDefault="009A76B3" w:rsidP="00AC5AF2">
            <w:pPr>
              <w:pStyle w:val="A4-Standaardtekst"/>
            </w:pPr>
            <w:r>
              <w:rPr>
                <w:color w:val="000000"/>
              </w:rPr>
              <w:t>UNHCR</w:t>
            </w:r>
          </w:p>
        </w:tc>
      </w:tr>
      <w:tr w:rsidR="009A76B3" w14:paraId="54BCB9CD" w14:textId="77777777" w:rsidTr="0099024F">
        <w:tc>
          <w:tcPr>
            <w:tcW w:w="4444" w:type="dxa"/>
          </w:tcPr>
          <w:p w14:paraId="5E6F10C4" w14:textId="77777777" w:rsidR="009A76B3" w:rsidRDefault="009A76B3" w:rsidP="00AC5AF2">
            <w:pPr>
              <w:pStyle w:val="A4-Standaardtekst"/>
            </w:pPr>
            <w:r>
              <w:rPr>
                <w:color w:val="000000"/>
              </w:rPr>
              <w:t>Zorgt voor financiële stabiliteit binnen de EU.</w:t>
            </w:r>
          </w:p>
        </w:tc>
        <w:tc>
          <w:tcPr>
            <w:tcW w:w="562" w:type="dxa"/>
          </w:tcPr>
          <w:p w14:paraId="65E31EC5" w14:textId="77777777" w:rsidR="009A76B3" w:rsidRDefault="009A76B3" w:rsidP="00AC5AF2">
            <w:pPr>
              <w:pStyle w:val="A4-Standaardtekst"/>
            </w:pPr>
            <w:r>
              <w:rPr>
                <w:color w:val="000000"/>
              </w:rPr>
              <w:t>b.</w:t>
            </w:r>
          </w:p>
        </w:tc>
        <w:tc>
          <w:tcPr>
            <w:tcW w:w="3608" w:type="dxa"/>
          </w:tcPr>
          <w:p w14:paraId="5520572A" w14:textId="77777777" w:rsidR="009A76B3" w:rsidRDefault="009A76B3" w:rsidP="00AC5AF2">
            <w:pPr>
              <w:pStyle w:val="A4-Standaardtekst"/>
            </w:pPr>
            <w:r>
              <w:rPr>
                <w:color w:val="000000"/>
              </w:rPr>
              <w:t>Europese Centrale Bank</w:t>
            </w:r>
          </w:p>
        </w:tc>
      </w:tr>
      <w:tr w:rsidR="009A76B3" w14:paraId="7A90871C" w14:textId="77777777" w:rsidTr="0099024F">
        <w:tc>
          <w:tcPr>
            <w:tcW w:w="4444" w:type="dxa"/>
          </w:tcPr>
          <w:p w14:paraId="6730DB9D" w14:textId="77777777" w:rsidR="009A76B3" w:rsidRDefault="009A76B3" w:rsidP="00AC5AF2">
            <w:pPr>
              <w:pStyle w:val="A4-Standaardtekst"/>
            </w:pPr>
            <w:r>
              <w:rPr>
                <w:color w:val="000000"/>
              </w:rPr>
              <w:t>Oprichting EU met één munt.</w:t>
            </w:r>
          </w:p>
        </w:tc>
        <w:tc>
          <w:tcPr>
            <w:tcW w:w="562" w:type="dxa"/>
          </w:tcPr>
          <w:p w14:paraId="586616B0" w14:textId="77777777" w:rsidR="009A76B3" w:rsidRDefault="009A76B3" w:rsidP="00AC5AF2">
            <w:pPr>
              <w:pStyle w:val="A4-Standaardtekst"/>
            </w:pPr>
            <w:r>
              <w:rPr>
                <w:color w:val="000000"/>
              </w:rPr>
              <w:t>f.</w:t>
            </w:r>
          </w:p>
        </w:tc>
        <w:tc>
          <w:tcPr>
            <w:tcW w:w="3608" w:type="dxa"/>
          </w:tcPr>
          <w:p w14:paraId="5F81330E" w14:textId="77777777" w:rsidR="009A76B3" w:rsidRDefault="009A76B3" w:rsidP="00AC5AF2">
            <w:pPr>
              <w:pStyle w:val="A4-Standaardtekst"/>
            </w:pPr>
            <w:r>
              <w:rPr>
                <w:color w:val="000000"/>
              </w:rPr>
              <w:t>Verdrag van Maastricht</w:t>
            </w:r>
          </w:p>
        </w:tc>
      </w:tr>
      <w:tr w:rsidR="009A76B3" w14:paraId="289718EA" w14:textId="77777777" w:rsidTr="0099024F">
        <w:tc>
          <w:tcPr>
            <w:tcW w:w="4444" w:type="dxa"/>
          </w:tcPr>
          <w:p w14:paraId="159C3403" w14:textId="77777777" w:rsidR="009A76B3" w:rsidRDefault="009A76B3" w:rsidP="00AC5AF2">
            <w:pPr>
              <w:pStyle w:val="A4-Standaardtekst"/>
            </w:pPr>
            <w:r>
              <w:rPr>
                <w:color w:val="000000"/>
              </w:rPr>
              <w:t>Eén markt voor steenkool en ijzer.</w:t>
            </w:r>
          </w:p>
        </w:tc>
        <w:tc>
          <w:tcPr>
            <w:tcW w:w="562" w:type="dxa"/>
          </w:tcPr>
          <w:p w14:paraId="24840DDD" w14:textId="77777777" w:rsidR="009A76B3" w:rsidRDefault="009A76B3" w:rsidP="00AC5AF2">
            <w:pPr>
              <w:pStyle w:val="A4-Standaardtekst"/>
            </w:pPr>
            <w:r>
              <w:rPr>
                <w:color w:val="000000"/>
              </w:rPr>
              <w:t>a.</w:t>
            </w:r>
          </w:p>
        </w:tc>
        <w:tc>
          <w:tcPr>
            <w:tcW w:w="3608" w:type="dxa"/>
          </w:tcPr>
          <w:p w14:paraId="7914A8A7" w14:textId="77777777" w:rsidR="009A76B3" w:rsidRDefault="009A76B3" w:rsidP="00AC5AF2">
            <w:pPr>
              <w:pStyle w:val="A4-Standaardtekst"/>
            </w:pPr>
            <w:r>
              <w:rPr>
                <w:color w:val="000000"/>
              </w:rPr>
              <w:t>EGKS</w:t>
            </w:r>
          </w:p>
        </w:tc>
      </w:tr>
      <w:tr w:rsidR="009A76B3" w14:paraId="39803768" w14:textId="77777777" w:rsidTr="0099024F">
        <w:tc>
          <w:tcPr>
            <w:tcW w:w="4444" w:type="dxa"/>
          </w:tcPr>
          <w:p w14:paraId="47A3816E" w14:textId="77777777" w:rsidR="009A76B3" w:rsidRDefault="009A76B3" w:rsidP="00AC5AF2">
            <w:pPr>
              <w:pStyle w:val="A4-Standaardtekst"/>
            </w:pPr>
            <w:r>
              <w:rPr>
                <w:color w:val="000000"/>
              </w:rPr>
              <w:t>Werkt aan internationale veiligheid en vrede.</w:t>
            </w:r>
          </w:p>
        </w:tc>
        <w:tc>
          <w:tcPr>
            <w:tcW w:w="562" w:type="dxa"/>
          </w:tcPr>
          <w:p w14:paraId="66A92A2E" w14:textId="77777777" w:rsidR="009A76B3" w:rsidRDefault="009A76B3" w:rsidP="00AC5AF2">
            <w:pPr>
              <w:pStyle w:val="A4-Standaardtekst"/>
            </w:pPr>
            <w:r>
              <w:rPr>
                <w:color w:val="000000"/>
              </w:rPr>
              <w:t>c.</w:t>
            </w:r>
          </w:p>
        </w:tc>
        <w:tc>
          <w:tcPr>
            <w:tcW w:w="3608" w:type="dxa"/>
          </w:tcPr>
          <w:p w14:paraId="02C42305" w14:textId="77777777" w:rsidR="009A76B3" w:rsidRDefault="009A76B3" w:rsidP="00AC5AF2">
            <w:pPr>
              <w:pStyle w:val="A4-Standaardtekst"/>
            </w:pPr>
            <w:r>
              <w:rPr>
                <w:color w:val="000000"/>
              </w:rPr>
              <w:t>Veiligheidsraad</w:t>
            </w:r>
          </w:p>
        </w:tc>
      </w:tr>
      <w:tr w:rsidR="009A76B3" w14:paraId="603F38F0" w14:textId="77777777" w:rsidTr="0099024F">
        <w:tc>
          <w:tcPr>
            <w:tcW w:w="4444" w:type="dxa"/>
          </w:tcPr>
          <w:p w14:paraId="06DA5A4B" w14:textId="77777777" w:rsidR="009A76B3" w:rsidRDefault="009A76B3" w:rsidP="00AC5AF2">
            <w:pPr>
              <w:pStyle w:val="A4-Standaardtekst"/>
            </w:pPr>
            <w:r>
              <w:rPr>
                <w:color w:val="000000"/>
              </w:rPr>
              <w:t>Dagelijks bestuur van de EU.</w:t>
            </w:r>
          </w:p>
        </w:tc>
        <w:tc>
          <w:tcPr>
            <w:tcW w:w="562" w:type="dxa"/>
          </w:tcPr>
          <w:p w14:paraId="01C69AA2" w14:textId="77777777" w:rsidR="009A76B3" w:rsidRDefault="009A76B3" w:rsidP="00AC5AF2">
            <w:pPr>
              <w:pStyle w:val="A4-Standaardtekst"/>
            </w:pPr>
            <w:r>
              <w:rPr>
                <w:color w:val="000000"/>
              </w:rPr>
              <w:t>h.</w:t>
            </w:r>
          </w:p>
        </w:tc>
        <w:tc>
          <w:tcPr>
            <w:tcW w:w="3608" w:type="dxa"/>
          </w:tcPr>
          <w:p w14:paraId="3B26F2D9" w14:textId="77777777" w:rsidR="009A76B3" w:rsidRDefault="009A76B3" w:rsidP="00AC5AF2">
            <w:pPr>
              <w:pStyle w:val="A4-Standaardtekst"/>
            </w:pPr>
            <w:r>
              <w:rPr>
                <w:color w:val="000000"/>
              </w:rPr>
              <w:t>Europese Commissie</w:t>
            </w:r>
          </w:p>
        </w:tc>
      </w:tr>
      <w:tr w:rsidR="009A76B3" w14:paraId="3A55199F" w14:textId="77777777" w:rsidTr="0099024F">
        <w:tc>
          <w:tcPr>
            <w:tcW w:w="4444" w:type="dxa"/>
          </w:tcPr>
          <w:p w14:paraId="74783251" w14:textId="77777777" w:rsidR="009A76B3" w:rsidRDefault="009A76B3" w:rsidP="00AC5AF2">
            <w:pPr>
              <w:pStyle w:val="A4-Standaardtekst"/>
            </w:pPr>
            <w:r>
              <w:rPr>
                <w:color w:val="000000"/>
              </w:rPr>
              <w:t>Alle VN-lidstaten komen samen.</w:t>
            </w:r>
          </w:p>
        </w:tc>
        <w:tc>
          <w:tcPr>
            <w:tcW w:w="562" w:type="dxa"/>
          </w:tcPr>
          <w:p w14:paraId="422F332E" w14:textId="77777777" w:rsidR="009A76B3" w:rsidRDefault="009A76B3" w:rsidP="00AC5AF2">
            <w:pPr>
              <w:pStyle w:val="A4-Standaardtekst"/>
            </w:pPr>
            <w:r>
              <w:rPr>
                <w:color w:val="000000"/>
              </w:rPr>
              <w:t>e.</w:t>
            </w:r>
          </w:p>
        </w:tc>
        <w:tc>
          <w:tcPr>
            <w:tcW w:w="3608" w:type="dxa"/>
          </w:tcPr>
          <w:p w14:paraId="27CB38F7" w14:textId="77777777" w:rsidR="009A76B3" w:rsidRDefault="009A76B3" w:rsidP="00AC5AF2">
            <w:pPr>
              <w:pStyle w:val="A4-Standaardtekst"/>
            </w:pPr>
            <w:r>
              <w:rPr>
                <w:color w:val="000000"/>
              </w:rPr>
              <w:t>Algemene Vergadering</w:t>
            </w:r>
          </w:p>
        </w:tc>
      </w:tr>
    </w:tbl>
    <w:p w14:paraId="6DC4C3F2" w14:textId="77777777" w:rsidR="009A76B3" w:rsidRDefault="009A76B3" w:rsidP="00AC5AF2">
      <w:pPr>
        <w:pStyle w:val="A4-Standaardtekst"/>
        <w:rPr>
          <w:color w:val="000000"/>
          <w:highlight w:val="yellow"/>
        </w:rPr>
      </w:pPr>
    </w:p>
    <w:p w14:paraId="309E1D4A" w14:textId="77777777" w:rsidR="009A76B3" w:rsidRPr="00E47BF2" w:rsidRDefault="009A76B3" w:rsidP="00AC5AF2">
      <w:pPr>
        <w:pStyle w:val="antw-nieuw"/>
        <w:tabs>
          <w:tab w:val="clear" w:pos="284"/>
          <w:tab w:val="clear" w:pos="425"/>
          <w:tab w:val="clear" w:pos="567"/>
          <w:tab w:val="clear" w:pos="709"/>
          <w:tab w:val="clear" w:pos="851"/>
        </w:tabs>
        <w:spacing w:line="260" w:lineRule="atLeast"/>
        <w:rPr>
          <w:highlight w:val="yellow"/>
        </w:rPr>
      </w:pPr>
      <w:r>
        <w:br w:type="page"/>
        <w:t>10</w:t>
      </w:r>
      <w:r w:rsidRPr="00340E06">
        <w:tab/>
      </w:r>
      <w:r w:rsidRPr="00340E06">
        <w:rPr>
          <w:b/>
          <w:i/>
          <w:iCs/>
          <w:caps/>
        </w:rPr>
        <w:t>EuropESE UNIE</w:t>
      </w:r>
      <w:r w:rsidRPr="00340E06">
        <w:t xml:space="preserve">  blz. 10</w:t>
      </w:r>
      <w:r w:rsidR="00FE2B7F">
        <w:t>6</w:t>
      </w:r>
      <w:r>
        <w:t xml:space="preserve"> </w:t>
      </w:r>
    </w:p>
    <w:p w14:paraId="0B58FC43" w14:textId="77777777" w:rsidR="00DC1A06" w:rsidRDefault="00DC1A06" w:rsidP="00AC5AF2">
      <w:pPr>
        <w:rPr>
          <w:color w:val="000000"/>
          <w:highlight w:val="green"/>
        </w:rPr>
      </w:pPr>
    </w:p>
    <w:p w14:paraId="6FD24910" w14:textId="79782A8B" w:rsidR="009A76B3" w:rsidRPr="00C83367" w:rsidRDefault="008A3401" w:rsidP="00052245">
      <w:pPr>
        <w:ind w:left="426"/>
      </w:pPr>
      <w:r>
        <w:rPr>
          <w:noProof/>
          <w:highlight w:val="green"/>
          <w:lang w:eastAsia="nl-NL"/>
        </w:rPr>
        <w:drawing>
          <wp:inline distT="0" distB="0" distL="0" distR="0" wp14:anchorId="3E390EB3" wp14:editId="15C9CADD">
            <wp:extent cx="5881370" cy="4476750"/>
            <wp:effectExtent l="0" t="0" r="0"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3">
                      <a:extLst>
                        <a:ext uri="{28A0092B-C50C-407E-A947-70E740481C1C}">
                          <a14:useLocalDpi xmlns:a14="http://schemas.microsoft.com/office/drawing/2010/main" val="0"/>
                        </a:ext>
                      </a:extLst>
                    </a:blip>
                    <a:srcRect b="1495"/>
                    <a:stretch>
                      <a:fillRect/>
                    </a:stretch>
                  </pic:blipFill>
                  <pic:spPr bwMode="auto">
                    <a:xfrm>
                      <a:off x="0" y="0"/>
                      <a:ext cx="5881370" cy="4476750"/>
                    </a:xfrm>
                    <a:prstGeom prst="rect">
                      <a:avLst/>
                    </a:prstGeom>
                    <a:noFill/>
                    <a:ln>
                      <a:noFill/>
                    </a:ln>
                  </pic:spPr>
                </pic:pic>
              </a:graphicData>
            </a:graphic>
          </wp:inline>
        </w:drawing>
      </w:r>
    </w:p>
    <w:p w14:paraId="7149E9E3" w14:textId="77777777" w:rsidR="00DC1A06" w:rsidRDefault="00DC1A06" w:rsidP="00AC5AF2"/>
    <w:p w14:paraId="3B9EAC11" w14:textId="77777777" w:rsidR="00DC1A06" w:rsidRDefault="00DC1A06" w:rsidP="00AC5AF2"/>
    <w:p w14:paraId="513BD2BB" w14:textId="66690E37" w:rsidR="009A76B3" w:rsidRPr="008E5B82" w:rsidRDefault="009A76B3" w:rsidP="00AC5AF2">
      <w:pPr>
        <w:rPr>
          <w:bCs w:val="0"/>
        </w:rPr>
      </w:pPr>
      <w:r w:rsidRPr="00C30315">
        <w:t>11</w:t>
      </w:r>
      <w:r w:rsidRPr="00C30315">
        <w:tab/>
      </w:r>
      <w:r w:rsidRPr="00991D4F">
        <w:rPr>
          <w:b/>
          <w:bCs w:val="0"/>
          <w:i/>
          <w:caps/>
        </w:rPr>
        <w:t>Wat is waar en niet waar over Europa</w:t>
      </w:r>
      <w:r w:rsidRPr="00991D4F">
        <w:rPr>
          <w:b/>
          <w:bCs w:val="0"/>
          <w:i/>
        </w:rPr>
        <w:t>?</w:t>
      </w:r>
      <w:r w:rsidRPr="008E5B82">
        <w:rPr>
          <w:b/>
          <w:bCs w:val="0"/>
          <w:i/>
        </w:rPr>
        <w:t xml:space="preserve">  </w:t>
      </w:r>
      <w:r w:rsidRPr="00991D4F">
        <w:rPr>
          <w:bCs w:val="0"/>
        </w:rPr>
        <w:t>blz. 10</w:t>
      </w:r>
      <w:r w:rsidR="00206A3A">
        <w:rPr>
          <w:bCs w:val="0"/>
        </w:rPr>
        <w:t>6</w:t>
      </w:r>
    </w:p>
    <w:p w14:paraId="7F101F81" w14:textId="77777777" w:rsidR="009A76B3" w:rsidRPr="008E5B82" w:rsidRDefault="009A76B3" w:rsidP="00AC5AF2">
      <w:pPr>
        <w:rPr>
          <w:color w:val="000000"/>
        </w:rPr>
      </w:pPr>
    </w:p>
    <w:p w14:paraId="28959452" w14:textId="77777777" w:rsidR="009A76B3" w:rsidRPr="008E5B82" w:rsidRDefault="009A76B3" w:rsidP="00AC5AF2">
      <w:pPr>
        <w:pStyle w:val="Lijstalinea"/>
        <w:numPr>
          <w:ilvl w:val="0"/>
          <w:numId w:val="12"/>
        </w:numPr>
        <w:spacing w:after="0" w:line="260" w:lineRule="atLeast"/>
        <w:ind w:left="850" w:hanging="425"/>
        <w:rPr>
          <w:rFonts w:ascii="Arial" w:hAnsi="Arial" w:cs="Arial"/>
          <w:color w:val="000000"/>
          <w:sz w:val="20"/>
          <w:szCs w:val="20"/>
        </w:rPr>
      </w:pPr>
      <w:r w:rsidRPr="008E5B82">
        <w:rPr>
          <w:rFonts w:ascii="Arial" w:hAnsi="Arial" w:cs="Arial"/>
          <w:color w:val="000000"/>
          <w:sz w:val="20"/>
          <w:szCs w:val="20"/>
        </w:rPr>
        <w:t>Europa heeft een leger. [niet waar]</w:t>
      </w:r>
    </w:p>
    <w:p w14:paraId="0D67DC64" w14:textId="77777777" w:rsidR="009A76B3" w:rsidRPr="008E5B82" w:rsidRDefault="009A76B3" w:rsidP="00AC5AF2">
      <w:pPr>
        <w:pStyle w:val="Lijstalinea"/>
        <w:spacing w:after="0" w:line="260" w:lineRule="atLeast"/>
        <w:ind w:left="851"/>
        <w:rPr>
          <w:rFonts w:ascii="Arial" w:hAnsi="Arial" w:cs="Arial"/>
          <w:color w:val="000000"/>
          <w:sz w:val="20"/>
          <w:szCs w:val="20"/>
        </w:rPr>
      </w:pPr>
      <w:r w:rsidRPr="008E5B82">
        <w:rPr>
          <w:rFonts w:ascii="Arial" w:hAnsi="Arial" w:cs="Arial"/>
          <w:i/>
          <w:iCs/>
          <w:color w:val="000000"/>
          <w:sz w:val="20"/>
          <w:szCs w:val="20"/>
        </w:rPr>
        <w:t>De EU heeft geen leger. Buitenlands beleid en defensie vallen onder de nationale bevoegdheden. De lidstaten proberen de missies wel op Europees niveau te coördineren, alsook binnen NAVO-verband</w:t>
      </w:r>
      <w:r w:rsidRPr="008E5B82">
        <w:rPr>
          <w:rFonts w:ascii="Arial" w:hAnsi="Arial" w:cs="Arial"/>
          <w:color w:val="000000"/>
          <w:sz w:val="20"/>
          <w:szCs w:val="20"/>
        </w:rPr>
        <w:t>.</w:t>
      </w:r>
    </w:p>
    <w:p w14:paraId="647EB08F" w14:textId="77777777" w:rsidR="009A76B3" w:rsidRPr="008E5B82" w:rsidRDefault="009A76B3" w:rsidP="00AC5AF2">
      <w:pPr>
        <w:pStyle w:val="Lijstalinea"/>
        <w:numPr>
          <w:ilvl w:val="0"/>
          <w:numId w:val="12"/>
        </w:numPr>
        <w:spacing w:after="0" w:line="260" w:lineRule="atLeast"/>
        <w:ind w:left="850" w:hanging="425"/>
        <w:rPr>
          <w:rFonts w:ascii="Arial" w:hAnsi="Arial" w:cs="Arial"/>
          <w:color w:val="000000"/>
          <w:sz w:val="20"/>
          <w:szCs w:val="20"/>
        </w:rPr>
      </w:pPr>
      <w:r w:rsidRPr="008E5B82">
        <w:rPr>
          <w:rFonts w:ascii="Arial" w:hAnsi="Arial" w:cs="Arial"/>
          <w:color w:val="000000"/>
          <w:sz w:val="20"/>
          <w:szCs w:val="20"/>
        </w:rPr>
        <w:t xml:space="preserve">De EU beslist welke informatie op een flesje frisdrank staat. [waar] </w:t>
      </w:r>
    </w:p>
    <w:p w14:paraId="6B483BAF" w14:textId="77777777" w:rsidR="009A76B3" w:rsidRPr="008E5B82" w:rsidRDefault="009A76B3" w:rsidP="00AC5AF2">
      <w:pPr>
        <w:pStyle w:val="Lijstalinea"/>
        <w:spacing w:after="0" w:line="260" w:lineRule="atLeast"/>
        <w:ind w:left="851"/>
        <w:rPr>
          <w:rFonts w:ascii="Arial" w:hAnsi="Arial" w:cs="Arial"/>
          <w:color w:val="000000"/>
          <w:sz w:val="20"/>
          <w:szCs w:val="20"/>
        </w:rPr>
      </w:pPr>
      <w:r w:rsidRPr="008E5B82">
        <w:rPr>
          <w:rFonts w:ascii="Arial" w:hAnsi="Arial" w:cs="Arial"/>
          <w:i/>
          <w:iCs/>
          <w:color w:val="000000"/>
          <w:sz w:val="20"/>
          <w:szCs w:val="20"/>
        </w:rPr>
        <w:t>De EU vindt dat consumenten recht hebben op juiste en volledige informatie. Daarom zijn voedselproducenten, maar ook cosmeticaproducenten verplicht deze informatie op de etiketten van hun producten op te nemen. Vraag uw leerlingen om tijdens de pauze eens naar het etiket van hun drank of voedsel te kijken</w:t>
      </w:r>
      <w:r w:rsidRPr="008E5B82">
        <w:rPr>
          <w:rFonts w:ascii="Arial" w:hAnsi="Arial" w:cs="Arial"/>
          <w:color w:val="000000"/>
          <w:sz w:val="20"/>
          <w:szCs w:val="20"/>
        </w:rPr>
        <w:t xml:space="preserve">. </w:t>
      </w:r>
    </w:p>
    <w:p w14:paraId="4D268B54" w14:textId="77777777" w:rsidR="009A76B3" w:rsidRPr="008E5B82" w:rsidRDefault="009A76B3" w:rsidP="00AC5AF2">
      <w:pPr>
        <w:pStyle w:val="Lijstalinea"/>
        <w:numPr>
          <w:ilvl w:val="0"/>
          <w:numId w:val="12"/>
        </w:numPr>
        <w:spacing w:after="0" w:line="260" w:lineRule="atLeast"/>
        <w:ind w:left="850" w:hanging="425"/>
        <w:rPr>
          <w:rFonts w:ascii="Arial" w:hAnsi="Arial" w:cs="Arial"/>
          <w:color w:val="000000"/>
          <w:sz w:val="20"/>
          <w:szCs w:val="20"/>
        </w:rPr>
      </w:pPr>
      <w:r w:rsidRPr="008E5B82">
        <w:rPr>
          <w:rFonts w:ascii="Arial" w:hAnsi="Arial" w:cs="Arial"/>
          <w:color w:val="000000"/>
          <w:sz w:val="20"/>
          <w:szCs w:val="20"/>
        </w:rPr>
        <w:t>Het Europees Parlement heeft evenveel macht als de nationale parlementen. [niet waar]</w:t>
      </w:r>
    </w:p>
    <w:p w14:paraId="5ABBFEF0" w14:textId="77777777" w:rsidR="009A76B3" w:rsidRPr="008E5B82" w:rsidRDefault="009A76B3" w:rsidP="00AC5AF2">
      <w:pPr>
        <w:pStyle w:val="Lijstalinea"/>
        <w:numPr>
          <w:ilvl w:val="0"/>
          <w:numId w:val="12"/>
        </w:numPr>
        <w:spacing w:after="0" w:line="260" w:lineRule="atLeast"/>
        <w:ind w:left="850" w:hanging="425"/>
        <w:rPr>
          <w:rFonts w:ascii="Arial" w:hAnsi="Arial" w:cs="Arial"/>
          <w:color w:val="000000"/>
          <w:sz w:val="20"/>
          <w:szCs w:val="20"/>
        </w:rPr>
      </w:pPr>
      <w:r w:rsidRPr="008E5B82">
        <w:rPr>
          <w:rFonts w:ascii="Arial" w:hAnsi="Arial" w:cs="Arial"/>
          <w:color w:val="000000"/>
          <w:sz w:val="20"/>
          <w:szCs w:val="20"/>
        </w:rPr>
        <w:t>Jouw middelbareschooldiploma is niet geldig in een andere EU-lidstaat. [niet waar]</w:t>
      </w:r>
    </w:p>
    <w:p w14:paraId="79302CD4" w14:textId="77777777" w:rsidR="009A76B3" w:rsidRPr="008E5B82" w:rsidRDefault="009A76B3" w:rsidP="00AC5AF2">
      <w:pPr>
        <w:pStyle w:val="Lijstalinea"/>
        <w:numPr>
          <w:ilvl w:val="0"/>
          <w:numId w:val="12"/>
        </w:numPr>
        <w:spacing w:after="0" w:line="260" w:lineRule="atLeast"/>
        <w:ind w:left="850" w:hanging="425"/>
        <w:rPr>
          <w:rFonts w:ascii="Arial" w:hAnsi="Arial" w:cs="Arial"/>
          <w:color w:val="000000"/>
          <w:sz w:val="20"/>
          <w:szCs w:val="20"/>
        </w:rPr>
      </w:pPr>
      <w:r w:rsidRPr="008E5B82">
        <w:rPr>
          <w:rFonts w:ascii="Arial" w:hAnsi="Arial" w:cs="Arial"/>
          <w:color w:val="000000"/>
          <w:sz w:val="20"/>
          <w:szCs w:val="20"/>
        </w:rPr>
        <w:t>Rietjes, bestek en bakjes mogen niet meer van plastic zijn in de EU vanaf januari 2021. [waar]</w:t>
      </w:r>
    </w:p>
    <w:p w14:paraId="4834B395" w14:textId="77777777" w:rsidR="009A76B3" w:rsidRPr="008E5B82" w:rsidRDefault="009A76B3" w:rsidP="00AC5AF2">
      <w:pPr>
        <w:pStyle w:val="Lijstalinea"/>
        <w:numPr>
          <w:ilvl w:val="0"/>
          <w:numId w:val="12"/>
        </w:numPr>
        <w:spacing w:after="0" w:line="260" w:lineRule="atLeast"/>
        <w:ind w:left="850" w:hanging="425"/>
        <w:rPr>
          <w:rFonts w:ascii="Arial" w:hAnsi="Arial" w:cs="Arial"/>
          <w:color w:val="000000"/>
          <w:sz w:val="20"/>
          <w:szCs w:val="20"/>
        </w:rPr>
      </w:pPr>
      <w:r w:rsidRPr="008E5B82">
        <w:rPr>
          <w:rFonts w:ascii="Arial" w:hAnsi="Arial" w:cs="Arial"/>
          <w:color w:val="000000"/>
          <w:sz w:val="20"/>
          <w:szCs w:val="20"/>
        </w:rPr>
        <w:t>Nederland is armer geworden door de EU. [niet waar]</w:t>
      </w:r>
    </w:p>
    <w:p w14:paraId="28DA2AA1" w14:textId="77777777" w:rsidR="009A76B3" w:rsidRPr="008E5B82" w:rsidRDefault="009A76B3" w:rsidP="00AC5AF2">
      <w:pPr>
        <w:pStyle w:val="Lijstalinea"/>
        <w:numPr>
          <w:ilvl w:val="0"/>
          <w:numId w:val="12"/>
        </w:numPr>
        <w:spacing w:after="0" w:line="260" w:lineRule="atLeast"/>
        <w:ind w:left="850" w:hanging="425"/>
        <w:rPr>
          <w:rFonts w:ascii="Arial" w:hAnsi="Arial" w:cs="Arial"/>
          <w:color w:val="000000"/>
          <w:sz w:val="20"/>
          <w:szCs w:val="20"/>
        </w:rPr>
      </w:pPr>
      <w:r w:rsidRPr="008E5B82">
        <w:rPr>
          <w:rFonts w:ascii="Arial" w:hAnsi="Arial" w:cs="Arial"/>
          <w:color w:val="000000"/>
          <w:sz w:val="20"/>
          <w:szCs w:val="20"/>
        </w:rPr>
        <w:t>In de EU kun je bijna overal vrij reizen. [niet waar]</w:t>
      </w:r>
    </w:p>
    <w:p w14:paraId="54A2319D" w14:textId="77777777" w:rsidR="009A76B3" w:rsidRPr="008E5B82" w:rsidRDefault="009A76B3" w:rsidP="00AC5AF2">
      <w:pPr>
        <w:pStyle w:val="Lijstalinea"/>
        <w:numPr>
          <w:ilvl w:val="0"/>
          <w:numId w:val="12"/>
        </w:numPr>
        <w:spacing w:after="0" w:line="260" w:lineRule="atLeast"/>
        <w:ind w:left="850" w:hanging="425"/>
        <w:rPr>
          <w:rFonts w:ascii="Arial" w:hAnsi="Arial" w:cs="Arial"/>
          <w:color w:val="000000"/>
          <w:sz w:val="20"/>
          <w:szCs w:val="20"/>
        </w:rPr>
      </w:pPr>
      <w:r w:rsidRPr="008E5B82">
        <w:rPr>
          <w:rFonts w:ascii="Arial" w:hAnsi="Arial" w:cs="Arial"/>
          <w:color w:val="000000"/>
          <w:sz w:val="20"/>
          <w:szCs w:val="20"/>
        </w:rPr>
        <w:t>Je hebt een werkvergunning nodig om in een ander EU-land te gaan werken. [niet waar]</w:t>
      </w:r>
    </w:p>
    <w:p w14:paraId="6D5626AE" w14:textId="77777777" w:rsidR="009A76B3" w:rsidRPr="008E5B82" w:rsidRDefault="009A76B3" w:rsidP="00AC5AF2">
      <w:pPr>
        <w:pStyle w:val="Lijstalinea"/>
        <w:numPr>
          <w:ilvl w:val="0"/>
          <w:numId w:val="12"/>
        </w:numPr>
        <w:spacing w:after="0" w:line="260" w:lineRule="atLeast"/>
        <w:ind w:left="850" w:hanging="425"/>
        <w:rPr>
          <w:rFonts w:ascii="Arial" w:hAnsi="Arial" w:cs="Arial"/>
          <w:color w:val="000000"/>
          <w:sz w:val="20"/>
          <w:szCs w:val="20"/>
        </w:rPr>
      </w:pPr>
      <w:r w:rsidRPr="008E5B82">
        <w:rPr>
          <w:rFonts w:ascii="Arial" w:hAnsi="Arial" w:cs="Arial"/>
          <w:color w:val="000000"/>
          <w:sz w:val="20"/>
          <w:szCs w:val="20"/>
        </w:rPr>
        <w:t>De doodstraf is in sommige EU-lidstaten toegestaan. [niet waar]</w:t>
      </w:r>
    </w:p>
    <w:p w14:paraId="1D16C877" w14:textId="77777777" w:rsidR="009A76B3" w:rsidRPr="008E5B82" w:rsidRDefault="009A76B3" w:rsidP="00AC5AF2">
      <w:pPr>
        <w:pStyle w:val="Lijstalinea"/>
        <w:numPr>
          <w:ilvl w:val="0"/>
          <w:numId w:val="12"/>
        </w:numPr>
        <w:spacing w:after="0" w:line="260" w:lineRule="atLeast"/>
        <w:ind w:left="850" w:hanging="425"/>
        <w:rPr>
          <w:rFonts w:ascii="Arial" w:hAnsi="Arial" w:cs="Arial"/>
          <w:color w:val="000000"/>
          <w:sz w:val="20"/>
          <w:szCs w:val="20"/>
        </w:rPr>
      </w:pPr>
      <w:r w:rsidRPr="008E5B82">
        <w:rPr>
          <w:rFonts w:ascii="Arial" w:hAnsi="Arial" w:cs="Arial"/>
          <w:color w:val="000000"/>
          <w:sz w:val="20"/>
          <w:szCs w:val="20"/>
        </w:rPr>
        <w:t>De uitvoerende macht van de EU ligt bij de Europese Commissie. [waar]</w:t>
      </w:r>
    </w:p>
    <w:p w14:paraId="0E153C66" w14:textId="77777777" w:rsidR="009A76B3" w:rsidRPr="008E5B82" w:rsidRDefault="009A76B3" w:rsidP="00AC5AF2">
      <w:pPr>
        <w:pStyle w:val="Lijstalinea"/>
        <w:numPr>
          <w:ilvl w:val="0"/>
          <w:numId w:val="12"/>
        </w:numPr>
        <w:spacing w:after="0" w:line="260" w:lineRule="atLeast"/>
        <w:ind w:left="850" w:hanging="425"/>
        <w:rPr>
          <w:rFonts w:ascii="Arial" w:hAnsi="Arial" w:cs="Arial"/>
          <w:color w:val="000000"/>
          <w:sz w:val="20"/>
          <w:szCs w:val="20"/>
        </w:rPr>
      </w:pPr>
      <w:r w:rsidRPr="008E5B82">
        <w:rPr>
          <w:rFonts w:ascii="Arial" w:hAnsi="Arial" w:cs="Arial"/>
          <w:color w:val="000000"/>
          <w:sz w:val="20"/>
          <w:szCs w:val="20"/>
        </w:rPr>
        <w:t>De Europese Unie telt na de brexit 27 lidstaten. [waar]</w:t>
      </w:r>
    </w:p>
    <w:p w14:paraId="5FBACD40" w14:textId="77777777" w:rsidR="009A76B3" w:rsidRPr="00CE51FD" w:rsidRDefault="009A76B3" w:rsidP="00AC5AF2">
      <w:pPr>
        <w:pStyle w:val="Lijstalinea"/>
        <w:numPr>
          <w:ilvl w:val="0"/>
          <w:numId w:val="12"/>
        </w:numPr>
        <w:spacing w:after="0" w:line="260" w:lineRule="atLeast"/>
        <w:ind w:left="850" w:hanging="425"/>
        <w:rPr>
          <w:rFonts w:ascii="Arial" w:hAnsi="Arial" w:cs="Arial"/>
          <w:color w:val="000000"/>
          <w:sz w:val="20"/>
          <w:szCs w:val="20"/>
        </w:rPr>
      </w:pPr>
      <w:r w:rsidRPr="00CE51FD">
        <w:rPr>
          <w:rFonts w:ascii="Arial" w:hAnsi="Arial" w:cs="Arial"/>
          <w:bCs/>
          <w:color w:val="000000"/>
          <w:sz w:val="20"/>
          <w:szCs w:val="20"/>
        </w:rPr>
        <w:t>Turkije is sinds kort lid van de Europese Unie. [niet waar]</w:t>
      </w:r>
    </w:p>
    <w:p w14:paraId="4E5476C4" w14:textId="67533157" w:rsidR="009A76B3" w:rsidRPr="008E5B82" w:rsidRDefault="0099024F" w:rsidP="00AC5AF2">
      <w:pPr>
        <w:ind w:left="851"/>
        <w:rPr>
          <w:bCs w:val="0"/>
          <w:color w:val="000000"/>
          <w:lang w:eastAsia="en-US"/>
        </w:rPr>
      </w:pPr>
      <w:r>
        <w:rPr>
          <w:bCs w:val="0"/>
          <w:i/>
          <w:iCs/>
          <w:color w:val="000000"/>
          <w:lang w:eastAsia="en-US"/>
        </w:rPr>
        <w:br w:type="page"/>
      </w:r>
      <w:r w:rsidR="009A76B3" w:rsidRPr="008E5B82">
        <w:rPr>
          <w:bCs w:val="0"/>
          <w:i/>
          <w:iCs/>
          <w:color w:val="000000"/>
          <w:lang w:eastAsia="en-US"/>
        </w:rPr>
        <w:t>Officieel is Turkije vanaf 1999 kandidaat-lid van de EU. Sindsdien heeft het land verschillende hervormingen doorgevoerd om te voldoen aan de eisen. Sinds het aantreden van president Erdogan gaan de onderhandelingen moeizamer. Zo weigert Turkije bijvoorbeeld de EU-lidstaat Cyprus te erkennen. Ook staan verschillende democratische vrijheden onder druk (onder andere de persvrijheid</w:t>
      </w:r>
      <w:r w:rsidR="009A76B3" w:rsidRPr="008E5B82">
        <w:rPr>
          <w:bCs w:val="0"/>
          <w:color w:val="000000"/>
          <w:lang w:eastAsia="en-US"/>
        </w:rPr>
        <w:t xml:space="preserve">). </w:t>
      </w:r>
    </w:p>
    <w:p w14:paraId="195D2309" w14:textId="77777777" w:rsidR="009A76B3" w:rsidRPr="008E5B82" w:rsidRDefault="009A76B3" w:rsidP="00AC5AF2">
      <w:pPr>
        <w:ind w:left="851"/>
        <w:rPr>
          <w:i/>
        </w:rPr>
      </w:pPr>
      <w:r w:rsidRPr="008E5B82">
        <w:rPr>
          <w:bCs w:val="0"/>
          <w:i/>
          <w:color w:val="000000"/>
          <w:lang w:eastAsia="en-US"/>
        </w:rPr>
        <w:t>Zie ook THEMASHAVO.NL/TOELATINGSEISEU aan welke eisen landen moeten voldoen om lid te kunnen worden van de EU.</w:t>
      </w:r>
      <w:r w:rsidRPr="008E5B82">
        <w:rPr>
          <w:b/>
          <w:bCs w:val="0"/>
          <w:i/>
        </w:rPr>
        <w:t xml:space="preserve"> </w:t>
      </w:r>
    </w:p>
    <w:p w14:paraId="2515BDFA" w14:textId="77777777" w:rsidR="009A76B3" w:rsidRDefault="009A76B3" w:rsidP="00AC5AF2">
      <w:pPr>
        <w:rPr>
          <w:lang w:val="x-none" w:eastAsia="hi-IN" w:bidi="hi-IN"/>
        </w:rPr>
      </w:pPr>
    </w:p>
    <w:p w14:paraId="4E25F204" w14:textId="77777777" w:rsidR="00DC1A06" w:rsidRPr="008E5B82" w:rsidRDefault="00DC1A06" w:rsidP="00AC5AF2">
      <w:pPr>
        <w:rPr>
          <w:lang w:val="x-none" w:eastAsia="hi-IN" w:bidi="hi-IN"/>
        </w:rPr>
      </w:pPr>
    </w:p>
    <w:p w14:paraId="20C26743" w14:textId="77777777" w:rsidR="009A76B3" w:rsidRPr="00206A3A" w:rsidRDefault="009A76B3" w:rsidP="00AC5AF2">
      <w:pPr>
        <w:rPr>
          <w:bCs w:val="0"/>
          <w:iCs/>
          <w:lang w:eastAsia="hi-IN" w:bidi="hi-IN"/>
        </w:rPr>
      </w:pPr>
      <w:r w:rsidRPr="008E5B82">
        <w:rPr>
          <w:lang w:val="x-none" w:eastAsia="hi-IN" w:bidi="hi-IN"/>
        </w:rPr>
        <w:t>12</w:t>
      </w:r>
      <w:r w:rsidRPr="008E5B82">
        <w:rPr>
          <w:lang w:val="x-none" w:eastAsia="hi-IN" w:bidi="hi-IN"/>
        </w:rPr>
        <w:tab/>
      </w:r>
      <w:r w:rsidRPr="008E5B82">
        <w:rPr>
          <w:b/>
          <w:i/>
          <w:lang w:val="x-none" w:eastAsia="hi-IN" w:bidi="hi-IN"/>
        </w:rPr>
        <w:t>ACTUEEL</w:t>
      </w:r>
      <w:r w:rsidR="000035B3">
        <w:rPr>
          <w:b/>
          <w:i/>
          <w:lang w:eastAsia="hi-IN" w:bidi="hi-IN"/>
        </w:rPr>
        <w:t xml:space="preserve"> </w:t>
      </w:r>
      <w:r w:rsidR="00206A3A">
        <w:rPr>
          <w:bCs w:val="0"/>
          <w:iCs/>
          <w:lang w:eastAsia="hi-IN" w:bidi="hi-IN"/>
        </w:rPr>
        <w:t xml:space="preserve">  blz. 106</w:t>
      </w:r>
    </w:p>
    <w:p w14:paraId="5D0026B7" w14:textId="77777777" w:rsidR="00DC1A06" w:rsidRDefault="00DC1A06" w:rsidP="00AC5AF2">
      <w:pPr>
        <w:rPr>
          <w:bCs w:val="0"/>
          <w:iCs/>
          <w:lang w:eastAsia="hi-IN" w:bidi="hi-IN"/>
        </w:rPr>
      </w:pPr>
    </w:p>
    <w:p w14:paraId="69DA2F37" w14:textId="77777777" w:rsidR="00FA37A5" w:rsidRPr="00FA37A5" w:rsidRDefault="00FA37A5" w:rsidP="00AC5AF2">
      <w:pPr>
        <w:ind w:left="845" w:hanging="420"/>
        <w:rPr>
          <w:bCs w:val="0"/>
          <w:iCs/>
          <w:lang w:eastAsia="hi-IN" w:bidi="hi-IN"/>
        </w:rPr>
      </w:pPr>
      <w:r w:rsidRPr="00FA37A5">
        <w:rPr>
          <w:bCs w:val="0"/>
          <w:iCs/>
          <w:lang w:eastAsia="hi-IN" w:bidi="hi-IN"/>
        </w:rPr>
        <w:t>a.</w:t>
      </w:r>
      <w:r w:rsidRPr="00FA37A5">
        <w:rPr>
          <w:bCs w:val="0"/>
          <w:iCs/>
          <w:lang w:eastAsia="hi-IN" w:bidi="hi-IN"/>
        </w:rPr>
        <w:tab/>
        <w:t xml:space="preserve">Een belangrijk doel van de Europese Unie is economische samenwerking. Het is gemakkelijker en goedkoper om als 27 landen gezamenlijk vaccins in te kopen, dan elk land apart. Het is eerlijker omdat rijke lidstaten niet meer of sneller vaccins krijgen dan arme lidstaten. </w:t>
      </w:r>
    </w:p>
    <w:p w14:paraId="72525108" w14:textId="77777777" w:rsidR="00FA37A5" w:rsidRPr="00FA37A5" w:rsidRDefault="00FA37A5" w:rsidP="00AC5AF2">
      <w:pPr>
        <w:ind w:left="850" w:hanging="420"/>
        <w:rPr>
          <w:bCs w:val="0"/>
          <w:iCs/>
          <w:lang w:eastAsia="hi-IN" w:bidi="hi-IN"/>
        </w:rPr>
      </w:pPr>
      <w:r w:rsidRPr="00FA37A5">
        <w:rPr>
          <w:bCs w:val="0"/>
          <w:iCs/>
          <w:lang w:eastAsia="hi-IN" w:bidi="hi-IN"/>
        </w:rPr>
        <w:t>b.</w:t>
      </w:r>
      <w:r w:rsidRPr="00FA37A5">
        <w:rPr>
          <w:bCs w:val="0"/>
          <w:iCs/>
          <w:lang w:eastAsia="hi-IN" w:bidi="hi-IN"/>
        </w:rPr>
        <w:tab/>
      </w:r>
      <w:r w:rsidRPr="00FA37A5">
        <w:rPr>
          <w:b/>
          <w:iCs/>
          <w:lang w:eastAsia="hi-IN" w:bidi="hi-IN"/>
        </w:rPr>
        <w:t>Compromis</w:t>
      </w:r>
      <w:r w:rsidRPr="00FA37A5">
        <w:rPr>
          <w:bCs w:val="0"/>
          <w:iCs/>
          <w:lang w:eastAsia="hi-IN" w:bidi="hi-IN"/>
        </w:rPr>
        <w:t xml:space="preserve">. Als landen verschillende opvattingen hebben is een compromis sluiten de manier om tot een oplossing te komen, ook binnen Europees verband. Dit past bij de manier waarop in de EU besluiten worden genomen en het hoort ook bij een democratie. </w:t>
      </w:r>
    </w:p>
    <w:p w14:paraId="5AFB8A01" w14:textId="77777777" w:rsidR="00FA37A5" w:rsidRPr="00FA37A5" w:rsidRDefault="00FA37A5" w:rsidP="00AC5AF2">
      <w:pPr>
        <w:ind w:left="850"/>
        <w:rPr>
          <w:bCs w:val="0"/>
          <w:iCs/>
          <w:lang w:eastAsia="hi-IN" w:bidi="hi-IN"/>
        </w:rPr>
      </w:pPr>
      <w:r w:rsidRPr="00FA37A5">
        <w:rPr>
          <w:bCs w:val="0"/>
          <w:i/>
          <w:lang w:eastAsia="hi-IN" w:bidi="hi-IN"/>
        </w:rPr>
        <w:t>Net zolang praten/vergaderen/plooien en iedereen aan boord houden door te streven naar een compromis waar voor ieder wat in zit en waarbij ook ieder wat inlevert</w:t>
      </w:r>
      <w:r w:rsidRPr="00FA37A5">
        <w:rPr>
          <w:bCs w:val="0"/>
          <w:iCs/>
          <w:lang w:eastAsia="hi-IN" w:bidi="hi-IN"/>
        </w:rPr>
        <w:t>.</w:t>
      </w:r>
    </w:p>
    <w:p w14:paraId="7EEA29FE" w14:textId="77777777" w:rsidR="00FA37A5" w:rsidRPr="00FA37A5" w:rsidRDefault="00FA37A5" w:rsidP="00AC5AF2">
      <w:pPr>
        <w:rPr>
          <w:bCs w:val="0"/>
          <w:iCs/>
          <w:lang w:val="x-none" w:eastAsia="hi-IN" w:bidi="hi-IN"/>
        </w:rPr>
      </w:pPr>
    </w:p>
    <w:p w14:paraId="7859E91C" w14:textId="6793019E" w:rsidR="00DC1A06" w:rsidRDefault="00DC1A06" w:rsidP="00AC5AF2">
      <w:pPr>
        <w:pStyle w:val="Kop2"/>
        <w:rPr>
          <w:b w:val="0"/>
          <w:sz w:val="20"/>
          <w:szCs w:val="20"/>
        </w:rPr>
      </w:pPr>
      <w:r>
        <w:br w:type="page"/>
      </w:r>
      <w:bookmarkStart w:id="15" w:name="_Toc77062680"/>
      <w:r w:rsidR="009A76B3" w:rsidRPr="008E5B82">
        <w:t>Wat doen we aan wereldwijde problemen?</w:t>
      </w:r>
      <w:bookmarkEnd w:id="15"/>
    </w:p>
    <w:p w14:paraId="2C50D07B" w14:textId="77777777" w:rsidR="009A76B3" w:rsidRPr="002C37F7" w:rsidRDefault="009A76B3" w:rsidP="00D50606">
      <w:r w:rsidRPr="001A58E8">
        <w:t>blz. 10</w:t>
      </w:r>
      <w:r w:rsidR="00206A3A">
        <w:t>7</w:t>
      </w:r>
    </w:p>
    <w:p w14:paraId="335ADB85" w14:textId="77777777" w:rsidR="009A76B3" w:rsidRDefault="009A76B3" w:rsidP="00AC5AF2">
      <w:pPr>
        <w:pStyle w:val="antw-nieuw"/>
        <w:tabs>
          <w:tab w:val="clear" w:pos="284"/>
        </w:tabs>
        <w:spacing w:line="260" w:lineRule="atLeast"/>
        <w:ind w:left="426" w:hanging="426"/>
        <w:rPr>
          <w:caps/>
          <w:color w:val="000000"/>
        </w:rPr>
      </w:pPr>
    </w:p>
    <w:p w14:paraId="3FA4592E" w14:textId="77777777" w:rsidR="00DC1A06" w:rsidRDefault="00DC1A06" w:rsidP="00AC5AF2">
      <w:pPr>
        <w:pStyle w:val="antw-nieuw"/>
        <w:tabs>
          <w:tab w:val="clear" w:pos="284"/>
        </w:tabs>
        <w:spacing w:line="260" w:lineRule="atLeast"/>
        <w:ind w:left="426" w:hanging="426"/>
        <w:rPr>
          <w:caps/>
          <w:color w:val="000000"/>
        </w:rPr>
      </w:pPr>
    </w:p>
    <w:p w14:paraId="1EFE07B7" w14:textId="77777777" w:rsidR="009A76B3" w:rsidRDefault="009A76B3" w:rsidP="00AC5AF2">
      <w:pPr>
        <w:pStyle w:val="antw-nieuw"/>
        <w:tabs>
          <w:tab w:val="clear" w:pos="284"/>
        </w:tabs>
        <w:spacing w:line="260" w:lineRule="atLeast"/>
        <w:ind w:left="426" w:hanging="426"/>
        <w:rPr>
          <w:b/>
          <w:bCs/>
          <w:i/>
          <w:iCs/>
          <w:color w:val="000000"/>
        </w:rPr>
      </w:pPr>
      <w:r>
        <w:rPr>
          <w:color w:val="000000"/>
        </w:rPr>
        <w:t>13</w:t>
      </w:r>
      <w:r>
        <w:rPr>
          <w:color w:val="000000"/>
        </w:rPr>
        <w:tab/>
      </w:r>
      <w:r w:rsidR="00ED1FE2" w:rsidRPr="00ED1FE2">
        <w:rPr>
          <w:b/>
          <w:bCs/>
          <w:i/>
          <w:iCs/>
          <w:color w:val="000000"/>
        </w:rPr>
        <w:t>DILEMMA: w</w:t>
      </w:r>
      <w:r w:rsidRPr="00E47BF2">
        <w:rPr>
          <w:b/>
          <w:bCs/>
          <w:i/>
          <w:iCs/>
          <w:color w:val="000000"/>
        </w:rPr>
        <w:t>el of niet naar Thailand vliegen?</w:t>
      </w:r>
    </w:p>
    <w:p w14:paraId="127AAE55" w14:textId="77777777" w:rsidR="009A76B3" w:rsidRDefault="009A76B3" w:rsidP="00AC5AF2">
      <w:pPr>
        <w:pStyle w:val="antw-nieuw"/>
        <w:tabs>
          <w:tab w:val="clear" w:pos="284"/>
        </w:tabs>
        <w:spacing w:line="260" w:lineRule="atLeast"/>
        <w:ind w:left="426" w:hanging="426"/>
        <w:rPr>
          <w:color w:val="000000"/>
        </w:rPr>
      </w:pPr>
    </w:p>
    <w:p w14:paraId="077EA4DC" w14:textId="77777777" w:rsidR="00210BA9" w:rsidRPr="00210BA9" w:rsidRDefault="00210BA9" w:rsidP="0099024F">
      <w:pPr>
        <w:pStyle w:val="Tekstopmerking"/>
        <w:ind w:left="426"/>
        <w:rPr>
          <w:i/>
          <w:iCs/>
        </w:rPr>
      </w:pPr>
      <w:r>
        <w:rPr>
          <w:i/>
          <w:iCs/>
        </w:rPr>
        <w:t xml:space="preserve">Het </w:t>
      </w:r>
      <w:r w:rsidRPr="00210BA9">
        <w:rPr>
          <w:i/>
          <w:iCs/>
        </w:rPr>
        <w:t xml:space="preserve">verhaal van Anniek </w:t>
      </w:r>
      <w:r w:rsidR="00A21DF0">
        <w:rPr>
          <w:i/>
          <w:iCs/>
        </w:rPr>
        <w:t>komt uit het b</w:t>
      </w:r>
      <w:r w:rsidRPr="00210BA9">
        <w:rPr>
          <w:i/>
          <w:iCs/>
        </w:rPr>
        <w:t xml:space="preserve">oek </w:t>
      </w:r>
      <w:r w:rsidR="00A21DF0">
        <w:rPr>
          <w:i/>
          <w:iCs/>
        </w:rPr>
        <w:t>‘</w:t>
      </w:r>
      <w:r w:rsidRPr="00210BA9">
        <w:rPr>
          <w:i/>
          <w:iCs/>
        </w:rPr>
        <w:t>Palmen op de Noordpool</w:t>
      </w:r>
      <w:r w:rsidR="00A21DF0">
        <w:rPr>
          <w:i/>
          <w:iCs/>
        </w:rPr>
        <w:t>’</w:t>
      </w:r>
      <w:r w:rsidRPr="00210BA9">
        <w:rPr>
          <w:i/>
          <w:iCs/>
        </w:rPr>
        <w:t xml:space="preserve"> van Marc ter Horst</w:t>
      </w:r>
      <w:r w:rsidR="00A21DF0">
        <w:rPr>
          <w:i/>
          <w:iCs/>
        </w:rPr>
        <w:t>.</w:t>
      </w:r>
    </w:p>
    <w:p w14:paraId="20874552" w14:textId="77777777" w:rsidR="00210BA9" w:rsidRDefault="00210BA9" w:rsidP="00AC5AF2">
      <w:pPr>
        <w:pStyle w:val="antw-nieuw"/>
        <w:tabs>
          <w:tab w:val="clear" w:pos="284"/>
        </w:tabs>
        <w:spacing w:line="260" w:lineRule="atLeast"/>
        <w:ind w:left="426" w:hanging="426"/>
        <w:rPr>
          <w:color w:val="000000"/>
        </w:rPr>
      </w:pPr>
    </w:p>
    <w:p w14:paraId="007B1384" w14:textId="5F61A1EE" w:rsidR="009A76B3" w:rsidRDefault="009A76B3" w:rsidP="0099024F">
      <w:pPr>
        <w:pStyle w:val="antw-nieuw"/>
        <w:tabs>
          <w:tab w:val="clear" w:pos="284"/>
          <w:tab w:val="clear" w:pos="425"/>
          <w:tab w:val="clear" w:pos="567"/>
          <w:tab w:val="clear" w:pos="709"/>
          <w:tab w:val="clear" w:pos="851"/>
        </w:tabs>
        <w:spacing w:line="260" w:lineRule="atLeast"/>
        <w:ind w:left="851" w:hanging="426"/>
        <w:rPr>
          <w:color w:val="000000"/>
        </w:rPr>
      </w:pPr>
      <w:r>
        <w:rPr>
          <w:color w:val="000000"/>
        </w:rPr>
        <w:t>a.</w:t>
      </w:r>
      <w:r>
        <w:rPr>
          <w:color w:val="000000"/>
        </w:rPr>
        <w:tab/>
        <w:t xml:space="preserve">Of ze wel of niet meegaat met haar familie naar Thailand met het vliegtuig. </w:t>
      </w:r>
    </w:p>
    <w:p w14:paraId="0CA84F53" w14:textId="77777777" w:rsidR="009A76B3" w:rsidRDefault="009A76B3" w:rsidP="00AC5AF2">
      <w:pPr>
        <w:pStyle w:val="antw-nieuw"/>
        <w:tabs>
          <w:tab w:val="clear" w:pos="284"/>
          <w:tab w:val="clear" w:pos="425"/>
          <w:tab w:val="clear" w:pos="567"/>
          <w:tab w:val="clear" w:pos="709"/>
          <w:tab w:val="clear" w:pos="851"/>
        </w:tabs>
        <w:spacing w:line="260" w:lineRule="atLeast"/>
        <w:ind w:left="1272" w:hanging="420"/>
        <w:rPr>
          <w:color w:val="000000"/>
        </w:rPr>
      </w:pPr>
      <w:r>
        <w:rPr>
          <w:color w:val="000000"/>
        </w:rPr>
        <w:t>-</w:t>
      </w:r>
      <w:r>
        <w:rPr>
          <w:color w:val="000000"/>
        </w:rPr>
        <w:tab/>
        <w:t xml:space="preserve">De waarde van de leefbaarheid van onze aarde botst met de waarden vrijheid en plezier om te vliegen en een verre reis te maken. </w:t>
      </w:r>
    </w:p>
    <w:p w14:paraId="2FF7E89D" w14:textId="77777777" w:rsidR="009A76B3" w:rsidRDefault="009A76B3" w:rsidP="00AC5AF2">
      <w:pPr>
        <w:pStyle w:val="antw-nieuw"/>
        <w:tabs>
          <w:tab w:val="clear" w:pos="284"/>
          <w:tab w:val="clear" w:pos="425"/>
          <w:tab w:val="clear" w:pos="567"/>
          <w:tab w:val="clear" w:pos="709"/>
          <w:tab w:val="clear" w:pos="851"/>
        </w:tabs>
        <w:spacing w:line="260" w:lineRule="atLeast"/>
        <w:ind w:left="850" w:firstLine="422"/>
        <w:rPr>
          <w:color w:val="000000"/>
        </w:rPr>
      </w:pPr>
      <w:r w:rsidRPr="00E47BF2">
        <w:rPr>
          <w:i/>
          <w:iCs/>
          <w:color w:val="000000"/>
        </w:rPr>
        <w:t>Bovendien is vliegen niet verboden. Het botst dus met een informele norm.</w:t>
      </w:r>
      <w:r>
        <w:rPr>
          <w:color w:val="000000"/>
        </w:rPr>
        <w:t xml:space="preserve"> </w:t>
      </w:r>
    </w:p>
    <w:p w14:paraId="54A39C9F" w14:textId="77777777" w:rsidR="009A76B3" w:rsidRPr="00340E06" w:rsidRDefault="009A76B3" w:rsidP="00AC5AF2">
      <w:pPr>
        <w:pStyle w:val="antw-nieuw"/>
        <w:tabs>
          <w:tab w:val="clear" w:pos="284"/>
          <w:tab w:val="clear" w:pos="425"/>
          <w:tab w:val="clear" w:pos="567"/>
          <w:tab w:val="clear" w:pos="709"/>
          <w:tab w:val="clear" w:pos="851"/>
        </w:tabs>
        <w:spacing w:line="260" w:lineRule="atLeast"/>
        <w:ind w:left="1272" w:hanging="420"/>
      </w:pPr>
      <w:r>
        <w:rPr>
          <w:color w:val="000000"/>
        </w:rPr>
        <w:t>-</w:t>
      </w:r>
      <w:r>
        <w:rPr>
          <w:color w:val="000000"/>
        </w:rPr>
        <w:tab/>
        <w:t xml:space="preserve">Ook de waarde van saamhorigheid/groep botst met de waarde vrijheid om zelf te bepalen of ze gaat vliegen of niet. </w:t>
      </w:r>
    </w:p>
    <w:p w14:paraId="23BC7032" w14:textId="0B0CB8D7" w:rsidR="009A76B3" w:rsidRPr="00E47BF2" w:rsidRDefault="009A76B3" w:rsidP="00AC5AF2">
      <w:pPr>
        <w:pStyle w:val="A4-Standaardtekst"/>
        <w:ind w:left="850" w:hanging="425"/>
        <w:rPr>
          <w:i/>
          <w:iCs/>
          <w:szCs w:val="22"/>
          <w:lang w:eastAsia="en-US"/>
        </w:rPr>
      </w:pPr>
      <w:r>
        <w:rPr>
          <w:szCs w:val="22"/>
          <w:lang w:eastAsia="en-US"/>
        </w:rPr>
        <w:t>b.</w:t>
      </w:r>
      <w:r>
        <w:rPr>
          <w:szCs w:val="22"/>
          <w:lang w:eastAsia="en-US"/>
        </w:rPr>
        <w:tab/>
        <w:t>Als veel burgers niet meer naar Thailand vliegen, gaat de luchtvaartmaatschappij minder op die bestemming vliegen en komen er in totaal ook minder vluchten. Dat zorgt voor minder CO</w:t>
      </w:r>
      <w:r w:rsidRPr="00991D4F">
        <w:rPr>
          <w:vertAlign w:val="subscript"/>
          <w:lang w:eastAsia="en-US"/>
        </w:rPr>
        <w:t>2</w:t>
      </w:r>
      <w:r>
        <w:rPr>
          <w:szCs w:val="22"/>
          <w:lang w:eastAsia="en-US"/>
        </w:rPr>
        <w:t xml:space="preserve">-uitstoot. </w:t>
      </w:r>
      <w:r w:rsidRPr="00E47BF2">
        <w:rPr>
          <w:i/>
          <w:iCs/>
          <w:szCs w:val="22"/>
          <w:lang w:eastAsia="en-US"/>
        </w:rPr>
        <w:t>Ook kunnen de tickets duurder worden als de vraag afneemt. Dat kan ertoe leiden dat nog minder toeristen besluiten naar Thailand te vliegen.</w:t>
      </w:r>
    </w:p>
    <w:p w14:paraId="0F28E3AB" w14:textId="021BD3B2" w:rsidR="009A76B3" w:rsidRDefault="008E5B82" w:rsidP="00AC5AF2">
      <w:pPr>
        <w:pStyle w:val="A4-Standaardtekst"/>
        <w:ind w:firstLine="425"/>
      </w:pPr>
      <w:r>
        <w:t>c</w:t>
      </w:r>
      <w:r w:rsidR="009A76B3">
        <w:t>.</w:t>
      </w:r>
      <w:r w:rsidR="009A76B3">
        <w:tab/>
      </w:r>
      <w:r w:rsidR="009A76B3" w:rsidRPr="0002095D">
        <w:rPr>
          <w:i/>
          <w:iCs/>
        </w:rPr>
        <w:t>Voorbeeldantwoorden</w:t>
      </w:r>
      <w:r w:rsidR="009A76B3">
        <w:t>:</w:t>
      </w:r>
    </w:p>
    <w:p w14:paraId="2EB2BEC2" w14:textId="77777777" w:rsidR="009A76B3" w:rsidRDefault="009A76B3" w:rsidP="00AC5AF2">
      <w:pPr>
        <w:pStyle w:val="A4-Standaardtekst"/>
        <w:ind w:left="850"/>
      </w:pPr>
      <w:r>
        <w:t>Pak vaker de fiets of trein in plaats van de auto. Vier je vakantie minder ver, vermijd vliegreizen. Eet meer plant en minder dier. Voorkom voedselverspilling. Doe langer met kleding en spullen. Koop tweedehands, repareer en recycle. Douche korter. Laat lichten zo veel mogelijk uit. Zet je computer helemaal uit, niet op stand-by. Trek een trui aan in plaats van de verwarming aan te zetten. Doe aan afvalscheiding. Gooi geen afval (kauwgom, bananenschil, peuk) op straat. Neem je eigen tas mee naar de winkel. Koop zo min mogelijk wegwerpartikelen. Neem je eigen theebeker mee naar de kiosk. Deel een scooter met iemand anders in plaats van er allebei een te kopen. Koop geen spuitbussen maar een deoroller. Koop alleen producten met keurmerken.</w:t>
      </w:r>
    </w:p>
    <w:p w14:paraId="1A4CF5B1" w14:textId="77777777" w:rsidR="009A76B3" w:rsidRDefault="009A76B3" w:rsidP="00AC5AF2">
      <w:pPr>
        <w:pStyle w:val="A4-Standaardtekst"/>
        <w:ind w:left="425" w:firstLine="425"/>
      </w:pPr>
      <w:r>
        <w:t xml:space="preserve">Meeste impact: </w:t>
      </w:r>
      <w:r w:rsidRPr="00E47BF2">
        <w:rPr>
          <w:i/>
          <w:iCs/>
        </w:rPr>
        <w:t>eigen uitwerking</w:t>
      </w:r>
      <w:r>
        <w:t>.</w:t>
      </w:r>
    </w:p>
    <w:p w14:paraId="157A3948" w14:textId="00950100" w:rsidR="009A76B3" w:rsidRPr="00340E06" w:rsidRDefault="008E5B82" w:rsidP="00AC5AF2">
      <w:pPr>
        <w:pStyle w:val="A4-Standaardtekst"/>
        <w:ind w:firstLine="425"/>
      </w:pPr>
      <w:r>
        <w:t>d</w:t>
      </w:r>
      <w:r w:rsidR="009A76B3">
        <w:t>.</w:t>
      </w:r>
      <w:r w:rsidR="009A76B3">
        <w:tab/>
      </w:r>
      <w:r w:rsidR="009A76B3" w:rsidRPr="00E47BF2">
        <w:rPr>
          <w:i/>
          <w:iCs/>
        </w:rPr>
        <w:t>Eigen uitwerking.</w:t>
      </w:r>
    </w:p>
    <w:p w14:paraId="0CF4388E" w14:textId="6F540C5B" w:rsidR="009A76B3" w:rsidRPr="00A04262" w:rsidRDefault="008E5B82" w:rsidP="00AC5AF2">
      <w:pPr>
        <w:ind w:firstLine="425"/>
        <w:rPr>
          <w:bCs w:val="0"/>
          <w:iCs/>
        </w:rPr>
      </w:pPr>
      <w:r>
        <w:rPr>
          <w:bCs w:val="0"/>
          <w:iCs/>
        </w:rPr>
        <w:t>e</w:t>
      </w:r>
      <w:r w:rsidR="009A76B3">
        <w:rPr>
          <w:bCs w:val="0"/>
          <w:iCs/>
        </w:rPr>
        <w:t>.</w:t>
      </w:r>
      <w:r w:rsidR="009A76B3">
        <w:rPr>
          <w:bCs w:val="0"/>
          <w:iCs/>
        </w:rPr>
        <w:tab/>
      </w:r>
      <w:r w:rsidR="009A76B3" w:rsidRPr="00991D4F">
        <w:rPr>
          <w:bCs w:val="0"/>
          <w:i/>
          <w:iCs/>
        </w:rPr>
        <w:t>Voorbeeldantwoorden</w:t>
      </w:r>
      <w:r w:rsidR="009A76B3" w:rsidRPr="00A04262">
        <w:rPr>
          <w:bCs w:val="0"/>
          <w:iCs/>
        </w:rPr>
        <w:t>:</w:t>
      </w:r>
    </w:p>
    <w:p w14:paraId="102A584F" w14:textId="77777777" w:rsidR="009A76B3" w:rsidRPr="00A04262" w:rsidRDefault="009A76B3" w:rsidP="00AC5AF2">
      <w:pPr>
        <w:ind w:left="851"/>
        <w:rPr>
          <w:bCs w:val="0"/>
          <w:iCs/>
        </w:rPr>
      </w:pPr>
      <w:r w:rsidRPr="00A04262">
        <w:rPr>
          <w:bCs w:val="0"/>
          <w:iCs/>
        </w:rPr>
        <w:t>DE VADER/MOEDER VAN AN</w:t>
      </w:r>
      <w:r>
        <w:rPr>
          <w:bCs w:val="0"/>
          <w:iCs/>
        </w:rPr>
        <w:t>N</w:t>
      </w:r>
      <w:r w:rsidRPr="00A04262">
        <w:rPr>
          <w:bCs w:val="0"/>
          <w:iCs/>
        </w:rPr>
        <w:t>IEK: je moet WEL gaan, want de CO</w:t>
      </w:r>
      <w:r w:rsidRPr="00991D4F">
        <w:rPr>
          <w:bCs w:val="0"/>
          <w:iCs/>
          <w:vertAlign w:val="subscript"/>
        </w:rPr>
        <w:t>2</w:t>
      </w:r>
      <w:r w:rsidRPr="00A04262">
        <w:rPr>
          <w:bCs w:val="0"/>
          <w:iCs/>
        </w:rPr>
        <w:t xml:space="preserve"> wordt gecompenseerd door de vliegtuigmaatschappij; we gaan zonnepanelen / een elektrische auto kopen; we gaan zo’n grote reis hierna nooit meer maken.</w:t>
      </w:r>
    </w:p>
    <w:p w14:paraId="438A956E" w14:textId="77777777" w:rsidR="009A76B3" w:rsidRPr="00A04262" w:rsidRDefault="009A76B3" w:rsidP="00AC5AF2">
      <w:pPr>
        <w:ind w:left="851"/>
        <w:rPr>
          <w:bCs w:val="0"/>
          <w:iCs/>
        </w:rPr>
      </w:pPr>
      <w:r w:rsidRPr="00A04262">
        <w:rPr>
          <w:bCs w:val="0"/>
          <w:iCs/>
        </w:rPr>
        <w:t>DE VRIEND VAN AN</w:t>
      </w:r>
      <w:r>
        <w:rPr>
          <w:bCs w:val="0"/>
          <w:iCs/>
        </w:rPr>
        <w:t>N</w:t>
      </w:r>
      <w:r w:rsidRPr="00A04262">
        <w:rPr>
          <w:bCs w:val="0"/>
          <w:iCs/>
        </w:rPr>
        <w:t>IEK: je moet WEL gaan, want zo’n geweldige reis kun je waarschijnlijk nooit meer maken, je houdt de rest van je leven spijt als je niet gaat.</w:t>
      </w:r>
    </w:p>
    <w:p w14:paraId="369388C9" w14:textId="77777777" w:rsidR="009A76B3" w:rsidRDefault="009A76B3" w:rsidP="00AC5AF2">
      <w:pPr>
        <w:ind w:left="851"/>
        <w:rPr>
          <w:bCs w:val="0"/>
          <w:iCs/>
        </w:rPr>
      </w:pPr>
      <w:r w:rsidRPr="00A04262">
        <w:rPr>
          <w:iCs/>
        </w:rPr>
        <w:t xml:space="preserve">EEN VRIEND DIE </w:t>
      </w:r>
      <w:r w:rsidR="0052281C">
        <w:rPr>
          <w:iCs/>
        </w:rPr>
        <w:t xml:space="preserve">MEEDEEDE AAN </w:t>
      </w:r>
      <w:r w:rsidRPr="00A04262">
        <w:rPr>
          <w:iCs/>
        </w:rPr>
        <w:t>DE KLIMAATSTAKING</w:t>
      </w:r>
      <w:r w:rsidR="0052281C">
        <w:rPr>
          <w:iCs/>
        </w:rPr>
        <w:t>:</w:t>
      </w:r>
      <w:r w:rsidRPr="00A04262">
        <w:rPr>
          <w:iCs/>
        </w:rPr>
        <w:t xml:space="preserve"> je moet NIET gaan, want niet alleen is de reis heel vervuilend, ook verpest het toerisme in Thailand de natuur en de mensen. Je zou een geweldig voorbeeld voor ons allemaal zijn als je niet gaat</w:t>
      </w:r>
      <w:r>
        <w:rPr>
          <w:iCs/>
        </w:rPr>
        <w:t>.</w:t>
      </w:r>
    </w:p>
    <w:p w14:paraId="54F3491B" w14:textId="77777777" w:rsidR="009A76B3" w:rsidRDefault="009A76B3" w:rsidP="00AC5AF2">
      <w:pPr>
        <w:pStyle w:val="antw-nieuw"/>
        <w:tabs>
          <w:tab w:val="clear" w:pos="284"/>
          <w:tab w:val="clear" w:pos="425"/>
          <w:tab w:val="clear" w:pos="567"/>
          <w:tab w:val="clear" w:pos="709"/>
          <w:tab w:val="clear" w:pos="851"/>
        </w:tabs>
        <w:spacing w:line="260" w:lineRule="atLeast"/>
        <w:ind w:left="851" w:hanging="1"/>
        <w:rPr>
          <w:iCs/>
        </w:rPr>
      </w:pPr>
      <w:r>
        <w:rPr>
          <w:iCs/>
        </w:rPr>
        <w:t>DE PILOOT: je moet WEL gaan, ik vlieg een paar keer per week met KLM naar Thailand; het is mijn werk. Bovendien is de KLM hard bezig om de CO</w:t>
      </w:r>
      <w:r w:rsidRPr="00991D4F">
        <w:rPr>
          <w:iCs/>
          <w:vertAlign w:val="subscript"/>
        </w:rPr>
        <w:t>2</w:t>
      </w:r>
      <w:r>
        <w:rPr>
          <w:iCs/>
        </w:rPr>
        <w:t xml:space="preserve">-uitstoot te verminderen door onze vluchten te compenseren. </w:t>
      </w:r>
    </w:p>
    <w:p w14:paraId="14487298" w14:textId="77777777" w:rsidR="009A76B3" w:rsidRPr="00991D4F" w:rsidRDefault="009A76B3" w:rsidP="00AC5AF2">
      <w:pPr>
        <w:pStyle w:val="antw-nieuw"/>
        <w:tabs>
          <w:tab w:val="clear" w:pos="284"/>
          <w:tab w:val="clear" w:pos="425"/>
          <w:tab w:val="clear" w:pos="567"/>
          <w:tab w:val="clear" w:pos="709"/>
          <w:tab w:val="clear" w:pos="851"/>
        </w:tabs>
        <w:spacing w:line="260" w:lineRule="atLeast"/>
        <w:ind w:left="851" w:hanging="1"/>
        <w:rPr>
          <w:i/>
        </w:rPr>
      </w:pPr>
      <w:r w:rsidRPr="00991D4F">
        <w:rPr>
          <w:i/>
          <w:iCs/>
        </w:rPr>
        <w:t>Anniek kan ook een duurder ticket kopen zodat haar vlucht zelfs CO</w:t>
      </w:r>
      <w:r w:rsidRPr="00991D4F">
        <w:rPr>
          <w:i/>
          <w:iCs/>
          <w:vertAlign w:val="subscript"/>
        </w:rPr>
        <w:t>2</w:t>
      </w:r>
      <w:r w:rsidRPr="00991D4F">
        <w:rPr>
          <w:i/>
          <w:iCs/>
        </w:rPr>
        <w:t xml:space="preserve">-neutraal wordt. </w:t>
      </w:r>
    </w:p>
    <w:p w14:paraId="3A60E645" w14:textId="77777777" w:rsidR="009A76B3" w:rsidRDefault="009A76B3" w:rsidP="00AC5AF2"/>
    <w:p w14:paraId="326EAF9F" w14:textId="77777777" w:rsidR="009A76B3" w:rsidRPr="00340E06" w:rsidRDefault="009A76B3" w:rsidP="00AC5AF2"/>
    <w:p w14:paraId="5B543656" w14:textId="496FC1FF" w:rsidR="0052281C" w:rsidRDefault="0052281C" w:rsidP="00AC5AF2">
      <w:pPr>
        <w:rPr>
          <w:iCs/>
        </w:rPr>
      </w:pPr>
      <w:r>
        <w:t>14</w:t>
      </w:r>
      <w:r w:rsidR="00BB7B9A">
        <w:tab/>
      </w:r>
      <w:r w:rsidRPr="00991D4F">
        <w:rPr>
          <w:b/>
          <w:bCs w:val="0"/>
          <w:i/>
        </w:rPr>
        <w:t>CARTOON</w:t>
      </w:r>
      <w:r w:rsidR="00206A3A">
        <w:rPr>
          <w:b/>
          <w:bCs w:val="0"/>
          <w:i/>
        </w:rPr>
        <w:t xml:space="preserve">  </w:t>
      </w:r>
      <w:r w:rsidR="00206A3A" w:rsidRPr="00206A3A">
        <w:rPr>
          <w:iCs/>
        </w:rPr>
        <w:t>blz. 107</w:t>
      </w:r>
    </w:p>
    <w:p w14:paraId="48B55756" w14:textId="77777777" w:rsidR="00DC1A06" w:rsidRPr="00206A3A" w:rsidRDefault="00DC1A06" w:rsidP="00AC5AF2">
      <w:pPr>
        <w:rPr>
          <w:iCs/>
        </w:rPr>
      </w:pPr>
    </w:p>
    <w:p w14:paraId="6FE44CC4" w14:textId="77777777" w:rsidR="0052281C" w:rsidRPr="00991D4F" w:rsidRDefault="0052281C" w:rsidP="0099024F">
      <w:pPr>
        <w:ind w:left="426"/>
        <w:rPr>
          <w:i/>
        </w:rPr>
      </w:pPr>
      <w:r w:rsidRPr="00991D4F">
        <w:rPr>
          <w:i/>
        </w:rPr>
        <w:t>Voorbeelduitwerking:</w:t>
      </w:r>
    </w:p>
    <w:p w14:paraId="2461E2D5" w14:textId="77777777" w:rsidR="0052281C" w:rsidRPr="004D38DA" w:rsidRDefault="0052281C" w:rsidP="0099024F">
      <w:pPr>
        <w:ind w:left="426"/>
      </w:pPr>
      <w:r>
        <w:t xml:space="preserve">De tekenaar wil ermee zeggen dat de Veiligheidsraad vaak niet tot een veroordeling komt omdat de permanente leden een </w:t>
      </w:r>
      <w:r w:rsidRPr="00E47BF2">
        <w:rPr>
          <w:b/>
          <w:bCs w:val="0"/>
        </w:rPr>
        <w:t xml:space="preserve">vetorecht </w:t>
      </w:r>
      <w:r>
        <w:t>hebben. Dat betekent het recht om een besluit van de Veiligheidsraad tegen te houden, vaak om (geo)politieke redenen. Je ziet twee handen met grote stempels met ‘veto’ erop die hiermee een besluit tegenhouden. Dit helpt niet om vrede te bereiken: je ziet op de tekening een olijftakje met papier dat die belangrijke doelstelling van de VN verbeeldt: geen oorlog.</w:t>
      </w:r>
    </w:p>
    <w:p w14:paraId="26B1C5C7" w14:textId="68DC5942" w:rsidR="009A76B3" w:rsidRDefault="0099024F" w:rsidP="0099024F">
      <w:pPr>
        <w:ind w:left="426" w:hanging="426"/>
      </w:pPr>
      <w:r>
        <w:br w:type="page"/>
      </w:r>
      <w:r w:rsidR="009A76B3">
        <w:t>1</w:t>
      </w:r>
      <w:r w:rsidR="0052281C">
        <w:t>5</w:t>
      </w:r>
      <w:r w:rsidR="009A76B3">
        <w:tab/>
      </w:r>
      <w:r w:rsidR="009A76B3" w:rsidRPr="00991D4F">
        <w:rPr>
          <w:b/>
          <w:i/>
        </w:rPr>
        <w:t>ACTUEEL</w:t>
      </w:r>
      <w:r w:rsidR="009A76B3">
        <w:t xml:space="preserve">  blz. 10</w:t>
      </w:r>
      <w:r w:rsidR="00206A3A">
        <w:t>8</w:t>
      </w:r>
    </w:p>
    <w:p w14:paraId="0CFD3259" w14:textId="77777777" w:rsidR="00FA37A5" w:rsidRDefault="00FA37A5" w:rsidP="00AC5AF2">
      <w:pPr>
        <w:ind w:left="845" w:hanging="420"/>
      </w:pPr>
      <w:r>
        <w:t>a.</w:t>
      </w:r>
      <w:r>
        <w:tab/>
        <w:t>Nee, dat kan niet. Er is geen internationale autoriteit die dat kan afdwingen bij andere landen. Grote en machtige landen zoals de VS kunnen wél druk uitoefenen, bijvoorbeeld op China en Brazilië. Ook kan de eigen bevolking druk uitoefenen op de regeringsleiders om de klimaatdoelen te halen.</w:t>
      </w:r>
    </w:p>
    <w:p w14:paraId="688125A5" w14:textId="77777777" w:rsidR="00FA37A5" w:rsidRDefault="00FA37A5" w:rsidP="00AC5AF2">
      <w:pPr>
        <w:ind w:left="845" w:hanging="420"/>
      </w:pPr>
      <w:r>
        <w:t>b.</w:t>
      </w:r>
      <w:r>
        <w:tab/>
        <w:t xml:space="preserve">Omdat de vorige president Trump van de Republikeinse partij is, waar veel mensen niet geloven in de klimaatcrisis. Biden is van de Democratische partij, die de klimaatcrisis erkent en wel wil </w:t>
      </w:r>
      <w:r w:rsidR="00CE51FD">
        <w:t xml:space="preserve">meewerken aan een </w:t>
      </w:r>
      <w:r>
        <w:t>oploss</w:t>
      </w:r>
      <w:r w:rsidR="00CE51FD">
        <w:t>ing.</w:t>
      </w:r>
    </w:p>
    <w:p w14:paraId="3D8E1650" w14:textId="77777777" w:rsidR="009A76B3" w:rsidRDefault="00FA37A5" w:rsidP="00AC5AF2">
      <w:pPr>
        <w:ind w:firstLine="425"/>
      </w:pPr>
      <w:r>
        <w:t>c.</w:t>
      </w:r>
      <w:r>
        <w:tab/>
      </w:r>
      <w:r w:rsidRPr="00FA37A5">
        <w:rPr>
          <w:i/>
          <w:iCs/>
        </w:rPr>
        <w:t>Eigen uitwerking</w:t>
      </w:r>
      <w:r>
        <w:t>.</w:t>
      </w:r>
    </w:p>
    <w:p w14:paraId="0EFAE012" w14:textId="77777777" w:rsidR="009A76B3" w:rsidRDefault="009A76B3" w:rsidP="00AC5AF2"/>
    <w:p w14:paraId="4972C052" w14:textId="77777777" w:rsidR="009A76B3" w:rsidRDefault="009A76B3" w:rsidP="00AC5AF2">
      <w:pPr>
        <w:rPr>
          <w:bCs w:val="0"/>
        </w:rPr>
      </w:pPr>
    </w:p>
    <w:p w14:paraId="5248E2F4" w14:textId="0813C3BD" w:rsidR="009A76B3" w:rsidRDefault="009A76B3" w:rsidP="0099024F">
      <w:pPr>
        <w:ind w:left="426" w:hanging="426"/>
        <w:rPr>
          <w:bCs w:val="0"/>
        </w:rPr>
      </w:pPr>
      <w:r>
        <w:rPr>
          <w:bCs w:val="0"/>
        </w:rPr>
        <w:t>16</w:t>
      </w:r>
      <w:r w:rsidR="0099024F">
        <w:rPr>
          <w:bCs w:val="0"/>
        </w:rPr>
        <w:tab/>
      </w:r>
      <w:r w:rsidRPr="00991D4F">
        <w:rPr>
          <w:b/>
          <w:i/>
        </w:rPr>
        <w:t>JE MOET KIEZEN!</w:t>
      </w:r>
      <w:r>
        <w:rPr>
          <w:b/>
        </w:rPr>
        <w:t xml:space="preserve"> </w:t>
      </w:r>
      <w:r>
        <w:rPr>
          <w:bCs w:val="0"/>
        </w:rPr>
        <w:t xml:space="preserve"> blz. 10</w:t>
      </w:r>
      <w:r w:rsidR="00206A3A">
        <w:rPr>
          <w:bCs w:val="0"/>
        </w:rPr>
        <w:t>8</w:t>
      </w:r>
    </w:p>
    <w:p w14:paraId="51378A53" w14:textId="77777777" w:rsidR="009A76B3" w:rsidRDefault="009A76B3" w:rsidP="00AC5AF2">
      <w:pPr>
        <w:rPr>
          <w:bCs w:val="0"/>
          <w:i/>
          <w:iCs/>
        </w:rPr>
      </w:pPr>
    </w:p>
    <w:p w14:paraId="5AC26A44" w14:textId="77777777" w:rsidR="009A76B3" w:rsidRDefault="009A76B3" w:rsidP="00BB7B9A">
      <w:pPr>
        <w:ind w:left="426"/>
        <w:rPr>
          <w:bCs w:val="0"/>
        </w:rPr>
      </w:pPr>
      <w:r w:rsidRPr="00E47BF2">
        <w:rPr>
          <w:bCs w:val="0"/>
          <w:i/>
          <w:iCs/>
        </w:rPr>
        <w:t>Eigen uitwerking</w:t>
      </w:r>
      <w:r>
        <w:rPr>
          <w:bCs w:val="0"/>
        </w:rPr>
        <w:t>.</w:t>
      </w:r>
    </w:p>
    <w:p w14:paraId="6F73A3EB" w14:textId="77777777" w:rsidR="009A76B3" w:rsidRDefault="009A76B3" w:rsidP="00AC5AF2">
      <w:pPr>
        <w:rPr>
          <w:bCs w:val="0"/>
        </w:rPr>
      </w:pPr>
    </w:p>
    <w:p w14:paraId="426459D2" w14:textId="77777777" w:rsidR="009A76B3" w:rsidRDefault="009A76B3" w:rsidP="00AC5AF2">
      <w:pPr>
        <w:rPr>
          <w:bCs w:val="0"/>
        </w:rPr>
      </w:pPr>
    </w:p>
    <w:p w14:paraId="1ED6930D" w14:textId="274246EC" w:rsidR="009A76B3" w:rsidRPr="0052281C" w:rsidRDefault="009A76B3" w:rsidP="0099024F">
      <w:pPr>
        <w:ind w:left="426" w:hanging="426"/>
        <w:rPr>
          <w:bCs w:val="0"/>
        </w:rPr>
      </w:pPr>
      <w:r>
        <w:rPr>
          <w:bCs w:val="0"/>
        </w:rPr>
        <w:t>17</w:t>
      </w:r>
      <w:r w:rsidR="0099024F">
        <w:rPr>
          <w:bCs w:val="0"/>
        </w:rPr>
        <w:tab/>
      </w:r>
      <w:r w:rsidRPr="00991D4F">
        <w:rPr>
          <w:b/>
          <w:i/>
        </w:rPr>
        <w:t>FAIRPHONE</w:t>
      </w:r>
      <w:r>
        <w:rPr>
          <w:b/>
        </w:rPr>
        <w:t xml:space="preserve">  </w:t>
      </w:r>
      <w:r w:rsidRPr="00991D4F">
        <w:t>blz</w:t>
      </w:r>
      <w:r>
        <w:rPr>
          <w:b/>
        </w:rPr>
        <w:t>.</w:t>
      </w:r>
      <w:r w:rsidR="0052281C">
        <w:rPr>
          <w:b/>
        </w:rPr>
        <w:t xml:space="preserve"> </w:t>
      </w:r>
      <w:r w:rsidR="0052281C" w:rsidRPr="0052281C">
        <w:rPr>
          <w:bCs w:val="0"/>
        </w:rPr>
        <w:t>10</w:t>
      </w:r>
      <w:r w:rsidR="00206A3A">
        <w:rPr>
          <w:bCs w:val="0"/>
        </w:rPr>
        <w:t>9</w:t>
      </w:r>
    </w:p>
    <w:p w14:paraId="28D41152" w14:textId="77777777" w:rsidR="009A76B3" w:rsidRDefault="009A76B3" w:rsidP="00AC5AF2">
      <w:pPr>
        <w:rPr>
          <w:bCs w:val="0"/>
        </w:rPr>
      </w:pPr>
    </w:p>
    <w:p w14:paraId="6AA94815" w14:textId="612A8101" w:rsidR="009A76B3" w:rsidRPr="00881F6E" w:rsidRDefault="009A76B3" w:rsidP="00AC5AF2">
      <w:pPr>
        <w:ind w:left="850" w:hanging="425"/>
        <w:rPr>
          <w:bCs w:val="0"/>
        </w:rPr>
      </w:pPr>
      <w:r w:rsidRPr="00881F6E">
        <w:rPr>
          <w:bCs w:val="0"/>
        </w:rPr>
        <w:t>a.</w:t>
      </w:r>
      <w:r>
        <w:rPr>
          <w:bCs w:val="0"/>
        </w:rPr>
        <w:tab/>
      </w:r>
      <w:r w:rsidRPr="009530F3">
        <w:rPr>
          <w:bCs w:val="0"/>
          <w:i/>
          <w:iCs/>
        </w:rPr>
        <w:t>Voorbeelduitwerking</w:t>
      </w:r>
      <w:r>
        <w:rPr>
          <w:bCs w:val="0"/>
        </w:rPr>
        <w:t>:</w:t>
      </w:r>
      <w:r w:rsidRPr="00881F6E">
        <w:rPr>
          <w:bCs w:val="0"/>
        </w:rPr>
        <w:t xml:space="preserve"> omdat </w:t>
      </w:r>
      <w:r>
        <w:rPr>
          <w:bCs w:val="0"/>
        </w:rPr>
        <w:t xml:space="preserve">mijn </w:t>
      </w:r>
      <w:r w:rsidRPr="00881F6E">
        <w:rPr>
          <w:bCs w:val="0"/>
        </w:rPr>
        <w:t xml:space="preserve">mobiel stuk was of omdat de technologie van </w:t>
      </w:r>
      <w:r>
        <w:rPr>
          <w:bCs w:val="0"/>
        </w:rPr>
        <w:t xml:space="preserve">mijn </w:t>
      </w:r>
      <w:r w:rsidRPr="00881F6E">
        <w:rPr>
          <w:bCs w:val="0"/>
        </w:rPr>
        <w:t>mobiele telefoon verouderd was.</w:t>
      </w:r>
    </w:p>
    <w:p w14:paraId="7B3F50E6" w14:textId="77777777" w:rsidR="009A76B3" w:rsidRDefault="009A76B3" w:rsidP="00AC5AF2">
      <w:pPr>
        <w:ind w:firstLine="425"/>
        <w:rPr>
          <w:bCs w:val="0"/>
        </w:rPr>
      </w:pPr>
      <w:r w:rsidRPr="00881F6E">
        <w:rPr>
          <w:bCs w:val="0"/>
        </w:rPr>
        <w:t>b.</w:t>
      </w:r>
      <w:r w:rsidRPr="00881F6E">
        <w:rPr>
          <w:bCs w:val="0"/>
        </w:rPr>
        <w:tab/>
      </w:r>
      <w:r>
        <w:rPr>
          <w:bCs w:val="0"/>
        </w:rPr>
        <w:t>-</w:t>
      </w:r>
      <w:r>
        <w:rPr>
          <w:bCs w:val="0"/>
        </w:rPr>
        <w:tab/>
      </w:r>
      <w:r w:rsidRPr="00881F6E">
        <w:rPr>
          <w:bCs w:val="0"/>
        </w:rPr>
        <w:t xml:space="preserve">Er zitten kostbare grondstoffen in. </w:t>
      </w:r>
    </w:p>
    <w:p w14:paraId="470F90C0" w14:textId="77777777" w:rsidR="009A76B3" w:rsidRDefault="009A76B3" w:rsidP="00AC5AF2">
      <w:pPr>
        <w:ind w:left="1270" w:hanging="420"/>
        <w:rPr>
          <w:bCs w:val="0"/>
        </w:rPr>
      </w:pPr>
      <w:r>
        <w:rPr>
          <w:bCs w:val="0"/>
        </w:rPr>
        <w:t>-</w:t>
      </w:r>
      <w:r>
        <w:rPr>
          <w:bCs w:val="0"/>
        </w:rPr>
        <w:tab/>
      </w:r>
      <w:r w:rsidRPr="00881F6E">
        <w:rPr>
          <w:bCs w:val="0"/>
        </w:rPr>
        <w:t xml:space="preserve">De grondstoffen komen uit landen waar vaak veel politieke onrust is en soms een burgeroorlog, en waar onder slechte omstandigheden gewerkt wordt. </w:t>
      </w:r>
    </w:p>
    <w:p w14:paraId="3B30DFB4" w14:textId="77777777" w:rsidR="009A76B3" w:rsidRDefault="009A76B3" w:rsidP="00AC5AF2">
      <w:pPr>
        <w:ind w:left="425" w:firstLine="425"/>
        <w:rPr>
          <w:bCs w:val="0"/>
        </w:rPr>
      </w:pPr>
      <w:r>
        <w:rPr>
          <w:bCs w:val="0"/>
        </w:rPr>
        <w:t>-</w:t>
      </w:r>
      <w:r>
        <w:rPr>
          <w:bCs w:val="0"/>
        </w:rPr>
        <w:tab/>
      </w:r>
      <w:r w:rsidRPr="00881F6E">
        <w:rPr>
          <w:bCs w:val="0"/>
        </w:rPr>
        <w:t xml:space="preserve">De grondstoffen zullen snel opraken. </w:t>
      </w:r>
    </w:p>
    <w:p w14:paraId="5D02E0F1" w14:textId="77777777" w:rsidR="009A76B3" w:rsidRDefault="009A76B3" w:rsidP="00AC5AF2">
      <w:pPr>
        <w:ind w:left="1270" w:hanging="420"/>
        <w:rPr>
          <w:bCs w:val="0"/>
        </w:rPr>
      </w:pPr>
      <w:r>
        <w:rPr>
          <w:bCs w:val="0"/>
        </w:rPr>
        <w:t>-</w:t>
      </w:r>
      <w:r>
        <w:rPr>
          <w:bCs w:val="0"/>
        </w:rPr>
        <w:tab/>
        <w:t>Er worden heel veel mobiele telefoons geproduceerd en het is daarom goed voor het milieu als deze gerecycled worden.</w:t>
      </w:r>
    </w:p>
    <w:p w14:paraId="0B927691" w14:textId="39AAE6D6" w:rsidR="009A76B3" w:rsidRDefault="009A76B3" w:rsidP="0099024F">
      <w:pPr>
        <w:tabs>
          <w:tab w:val="left" w:pos="851"/>
        </w:tabs>
        <w:ind w:left="1276" w:hanging="851"/>
        <w:rPr>
          <w:bCs w:val="0"/>
        </w:rPr>
      </w:pPr>
      <w:r w:rsidRPr="00881F6E">
        <w:rPr>
          <w:bCs w:val="0"/>
        </w:rPr>
        <w:t>c.</w:t>
      </w:r>
      <w:r w:rsidRPr="00881F6E">
        <w:rPr>
          <w:bCs w:val="0"/>
        </w:rPr>
        <w:tab/>
      </w:r>
      <w:r>
        <w:rPr>
          <w:bCs w:val="0"/>
        </w:rPr>
        <w:t>-</w:t>
      </w:r>
      <w:r>
        <w:rPr>
          <w:bCs w:val="0"/>
        </w:rPr>
        <w:tab/>
      </w:r>
      <w:r w:rsidRPr="00881F6E">
        <w:rPr>
          <w:bCs w:val="0"/>
        </w:rPr>
        <w:t>De grondstoffen worden (zo veel mogelijk) gewonnen onder goede werkomstandigheden en</w:t>
      </w:r>
      <w:r w:rsidR="0099024F">
        <w:rPr>
          <w:bCs w:val="0"/>
        </w:rPr>
        <w:t xml:space="preserve"> </w:t>
      </w:r>
      <w:r w:rsidRPr="00881F6E">
        <w:rPr>
          <w:bCs w:val="0"/>
        </w:rPr>
        <w:t xml:space="preserve">voor een eerlijk loon, of er worden gerecyclede grondstoffen gebruikt. </w:t>
      </w:r>
    </w:p>
    <w:p w14:paraId="0CDB4FC0" w14:textId="77777777" w:rsidR="009A76B3" w:rsidRDefault="009A76B3" w:rsidP="00AC5AF2">
      <w:pPr>
        <w:ind w:left="425" w:firstLine="425"/>
        <w:rPr>
          <w:bCs w:val="0"/>
        </w:rPr>
      </w:pPr>
      <w:r>
        <w:rPr>
          <w:bCs w:val="0"/>
        </w:rPr>
        <w:t>-</w:t>
      </w:r>
      <w:r>
        <w:rPr>
          <w:bCs w:val="0"/>
        </w:rPr>
        <w:tab/>
      </w:r>
      <w:r w:rsidRPr="00881F6E">
        <w:rPr>
          <w:bCs w:val="0"/>
        </w:rPr>
        <w:t xml:space="preserve">De telefoon is zo gemaakt dat deze lang mee gaat, goed te repareren is en goed te recyclen. </w:t>
      </w:r>
    </w:p>
    <w:p w14:paraId="548F3FA2" w14:textId="77777777" w:rsidR="009A76B3" w:rsidRDefault="009A76B3" w:rsidP="00AC5AF2">
      <w:pPr>
        <w:ind w:left="425" w:firstLine="425"/>
        <w:rPr>
          <w:bCs w:val="0"/>
        </w:rPr>
      </w:pPr>
      <w:r>
        <w:rPr>
          <w:bCs w:val="0"/>
        </w:rPr>
        <w:t>-</w:t>
      </w:r>
      <w:r>
        <w:rPr>
          <w:bCs w:val="0"/>
        </w:rPr>
        <w:tab/>
      </w:r>
      <w:r w:rsidRPr="00881F6E">
        <w:rPr>
          <w:bCs w:val="0"/>
        </w:rPr>
        <w:t xml:space="preserve">Het bedrijf stimuleert het recyclen van oude telefoons. </w:t>
      </w:r>
    </w:p>
    <w:p w14:paraId="1688FD40" w14:textId="77777777" w:rsidR="009A76B3" w:rsidRDefault="009A76B3" w:rsidP="00AC5AF2">
      <w:pPr>
        <w:ind w:left="1270" w:hanging="420"/>
        <w:rPr>
          <w:bCs w:val="0"/>
        </w:rPr>
      </w:pPr>
      <w:r>
        <w:rPr>
          <w:bCs w:val="0"/>
        </w:rPr>
        <w:t>-</w:t>
      </w:r>
      <w:r>
        <w:rPr>
          <w:bCs w:val="0"/>
        </w:rPr>
        <w:tab/>
      </w:r>
      <w:r w:rsidRPr="00881F6E">
        <w:rPr>
          <w:bCs w:val="0"/>
        </w:rPr>
        <w:t xml:space="preserve">De producent van de </w:t>
      </w:r>
      <w:r>
        <w:rPr>
          <w:bCs w:val="0"/>
        </w:rPr>
        <w:t>F</w:t>
      </w:r>
      <w:r w:rsidRPr="00881F6E">
        <w:rPr>
          <w:bCs w:val="0"/>
        </w:rPr>
        <w:t>airphone is heel transparant: hij geeft veel informatie over de herkomst van grondstoffen en de manier waarop de telefoon geproduceerd wordt.</w:t>
      </w:r>
    </w:p>
    <w:p w14:paraId="20683A19" w14:textId="77777777" w:rsidR="00DC1A06" w:rsidRDefault="00DC1A06" w:rsidP="0099024F"/>
    <w:p w14:paraId="59898D40" w14:textId="77777777" w:rsidR="00DC1A06" w:rsidRDefault="00DC1A06" w:rsidP="0099024F"/>
    <w:p w14:paraId="0CFCA49F" w14:textId="3B7A8B93" w:rsidR="009A76B3" w:rsidRDefault="009A76B3" w:rsidP="0099024F">
      <w:pPr>
        <w:ind w:left="426" w:hanging="426"/>
      </w:pPr>
      <w:r>
        <w:t>18</w:t>
      </w:r>
      <w:r w:rsidR="0099024F">
        <w:tab/>
      </w:r>
      <w:r w:rsidRPr="00991D4F">
        <w:rPr>
          <w:b/>
          <w:bCs w:val="0"/>
          <w:i/>
        </w:rPr>
        <w:t>MILLENNIUMDOELEN</w:t>
      </w:r>
      <w:r>
        <w:rPr>
          <w:b/>
          <w:bCs w:val="0"/>
        </w:rPr>
        <w:t xml:space="preserve">  </w:t>
      </w:r>
      <w:r w:rsidRPr="00212C07">
        <w:rPr>
          <w:bCs w:val="0"/>
        </w:rPr>
        <w:t>blz</w:t>
      </w:r>
      <w:r>
        <w:rPr>
          <w:b/>
          <w:bCs w:val="0"/>
        </w:rPr>
        <w:t xml:space="preserve">. </w:t>
      </w:r>
      <w:r w:rsidR="0052281C" w:rsidRPr="0052281C">
        <w:t>10</w:t>
      </w:r>
      <w:r w:rsidR="00206A3A">
        <w:t>9</w:t>
      </w:r>
    </w:p>
    <w:p w14:paraId="53442F78" w14:textId="77777777" w:rsidR="00DC1A06" w:rsidRPr="0052281C" w:rsidRDefault="00DC1A06" w:rsidP="00AC5AF2"/>
    <w:p w14:paraId="79DDE1E9" w14:textId="77777777" w:rsidR="009A76B3" w:rsidRDefault="009A76B3" w:rsidP="00AC5AF2">
      <w:pPr>
        <w:ind w:left="850" w:hanging="425"/>
      </w:pPr>
      <w:r>
        <w:t>a.</w:t>
      </w:r>
      <w:r>
        <w:tab/>
        <w:t xml:space="preserve">Omdat bijna alle landen van de wereld lid zijn van de VN en achter deze Millenniumdoelen stonden (zowel de oude als de nieuwe Duurzame Doelen). Het draagvlak is dus groot en dat zorgt voor een grote </w:t>
      </w:r>
      <w:r w:rsidRPr="009530F3">
        <w:rPr>
          <w:b/>
          <w:bCs w:val="0"/>
        </w:rPr>
        <w:t>legitimiteit</w:t>
      </w:r>
      <w:r>
        <w:t xml:space="preserve">. Landen die zich er niet aan houden worden erop aangesproken. </w:t>
      </w:r>
    </w:p>
    <w:p w14:paraId="5030A73F" w14:textId="77777777" w:rsidR="009A76B3" w:rsidRDefault="009A76B3" w:rsidP="00AC5AF2">
      <w:pPr>
        <w:ind w:left="850"/>
      </w:pPr>
      <w:r w:rsidRPr="00E47BF2">
        <w:rPr>
          <w:i/>
          <w:iCs/>
        </w:rPr>
        <w:t>Ook is het stimulerend om als wereldgemeenschap dui</w:t>
      </w:r>
      <w:r>
        <w:rPr>
          <w:i/>
          <w:iCs/>
        </w:rPr>
        <w:t>d</w:t>
      </w:r>
      <w:r w:rsidRPr="00E47BF2">
        <w:rPr>
          <w:i/>
          <w:iCs/>
        </w:rPr>
        <w:t xml:space="preserve">elijke doelen te stellen die positief zijn voor alle inwoners. </w:t>
      </w:r>
      <w:r>
        <w:rPr>
          <w:i/>
          <w:iCs/>
        </w:rPr>
        <w:t xml:space="preserve">Dat zorgt ook voor legitimiteit. </w:t>
      </w:r>
      <w:r w:rsidRPr="00E47BF2">
        <w:rPr>
          <w:i/>
          <w:iCs/>
        </w:rPr>
        <w:t xml:space="preserve">We zijn afhankelijk van elkaar om de grote problemen </w:t>
      </w:r>
      <w:r w:rsidR="00CE51FD">
        <w:rPr>
          <w:i/>
          <w:iCs/>
        </w:rPr>
        <w:t xml:space="preserve">in de wereld </w:t>
      </w:r>
      <w:r w:rsidRPr="00E47BF2">
        <w:rPr>
          <w:i/>
          <w:iCs/>
        </w:rPr>
        <w:t xml:space="preserve">zoals armoede </w:t>
      </w:r>
      <w:r>
        <w:rPr>
          <w:i/>
          <w:iCs/>
        </w:rPr>
        <w:t xml:space="preserve">en de klimaatcrisis </w:t>
      </w:r>
      <w:r w:rsidRPr="00E47BF2">
        <w:rPr>
          <w:i/>
          <w:iCs/>
        </w:rPr>
        <w:t>op te lossen.</w:t>
      </w:r>
    </w:p>
    <w:p w14:paraId="758D029C" w14:textId="65B0E3E5" w:rsidR="009A76B3" w:rsidRDefault="009A76B3" w:rsidP="00AC5AF2">
      <w:pPr>
        <w:ind w:left="850" w:hanging="425"/>
      </w:pPr>
      <w:r>
        <w:t>b.</w:t>
      </w:r>
      <w:r>
        <w:tab/>
        <w:t>Dit doel gaat over meisjes die naar school gaan en over meer seksegelijkheid. De reden dat dit doel maar ten dele is gehaald is dat niet alle regeringen dit doel belangrijk vinden of er zelfs tegen zullen zijn. Sommige islamitisch regimes zijn niet voor gelijke rechten van mannen en vrouwen omdat dat niet past bij hun ideologie.</w:t>
      </w:r>
    </w:p>
    <w:p w14:paraId="3DAA1C00" w14:textId="77777777" w:rsidR="009A76B3" w:rsidRDefault="009A76B3" w:rsidP="00AC5AF2">
      <w:pPr>
        <w:ind w:left="850" w:hanging="425"/>
      </w:pPr>
      <w:r>
        <w:t>c.</w:t>
      </w:r>
      <w:r>
        <w:tab/>
      </w:r>
      <w:r w:rsidRPr="00E47BF2">
        <w:rPr>
          <w:i/>
          <w:iCs/>
        </w:rPr>
        <w:t>Eigen uitwerking</w:t>
      </w:r>
      <w:r>
        <w:t>.</w:t>
      </w:r>
    </w:p>
    <w:p w14:paraId="4200F342" w14:textId="77777777" w:rsidR="009A76B3" w:rsidRPr="00A84E4C" w:rsidRDefault="009A76B3" w:rsidP="00AC5AF2">
      <w:pPr>
        <w:ind w:left="850"/>
      </w:pPr>
      <w:r>
        <w:t>Voor de docent: u kunt ervoor kiezen om de Facebookpagina’s per stuk klassikaal te projecteren om de resultaten te zien en te bespreken.</w:t>
      </w:r>
    </w:p>
    <w:p w14:paraId="3980FADA" w14:textId="77777777" w:rsidR="009A76B3" w:rsidRPr="00E47BF2" w:rsidRDefault="009A76B3" w:rsidP="00AC5AF2">
      <w:pPr>
        <w:rPr>
          <w:i/>
          <w:iCs/>
        </w:rPr>
      </w:pPr>
    </w:p>
    <w:p w14:paraId="242448CD" w14:textId="77777777" w:rsidR="009A76B3" w:rsidRPr="00AB2163" w:rsidRDefault="009A76B3" w:rsidP="00AC5AF2">
      <w:pPr>
        <w:pStyle w:val="Kop2"/>
        <w:rPr>
          <w:bCs/>
        </w:rPr>
      </w:pPr>
      <w:bookmarkStart w:id="16" w:name="_Toc521424747"/>
      <w:bookmarkStart w:id="17" w:name="_Toc521426512"/>
      <w:bookmarkStart w:id="18" w:name="_Toc521426598"/>
      <w:bookmarkStart w:id="19" w:name="_Toc521426638"/>
      <w:bookmarkStart w:id="20" w:name="_Toc521426671"/>
      <w:bookmarkStart w:id="21" w:name="_Toc521486085"/>
      <w:bookmarkStart w:id="22" w:name="_Toc521486948"/>
      <w:bookmarkStart w:id="23" w:name="_Toc46135501"/>
      <w:r>
        <w:br w:type="page"/>
      </w:r>
      <w:bookmarkStart w:id="24" w:name="_Toc77062681"/>
      <w:r w:rsidRPr="00AB2163">
        <w:t>Test je kennis</w:t>
      </w:r>
      <w:bookmarkEnd w:id="16"/>
      <w:bookmarkEnd w:id="17"/>
      <w:bookmarkEnd w:id="18"/>
      <w:bookmarkEnd w:id="19"/>
      <w:bookmarkEnd w:id="20"/>
      <w:bookmarkEnd w:id="21"/>
      <w:bookmarkEnd w:id="22"/>
      <w:bookmarkEnd w:id="23"/>
      <w:bookmarkEnd w:id="24"/>
    </w:p>
    <w:p w14:paraId="1F099E84" w14:textId="77777777" w:rsidR="009A76B3" w:rsidRDefault="009A76B3" w:rsidP="00AC5AF2">
      <w:pPr>
        <w:pStyle w:val="A4-Standaardtekst"/>
        <w:rPr>
          <w:color w:val="000000"/>
        </w:rPr>
      </w:pPr>
      <w:r w:rsidRPr="00DE7C94">
        <w:rPr>
          <w:color w:val="000000"/>
        </w:rPr>
        <w:t>blz. 1</w:t>
      </w:r>
      <w:r w:rsidR="00206A3A">
        <w:rPr>
          <w:color w:val="000000"/>
        </w:rPr>
        <w:t>10</w:t>
      </w:r>
    </w:p>
    <w:tbl>
      <w:tblPr>
        <w:tblW w:w="9747" w:type="dxa"/>
        <w:tblLayout w:type="fixed"/>
        <w:tblLook w:val="0000" w:firstRow="0" w:lastRow="0" w:firstColumn="0" w:lastColumn="0" w:noHBand="0" w:noVBand="0"/>
      </w:tblPr>
      <w:tblGrid>
        <w:gridCol w:w="4930"/>
        <w:gridCol w:w="709"/>
        <w:gridCol w:w="4108"/>
      </w:tblGrid>
      <w:tr w:rsidR="009A76B3" w14:paraId="445D3AC7" w14:textId="77777777" w:rsidTr="00BB7B9A">
        <w:trPr>
          <w:trHeight w:val="567"/>
          <w:tblHeader/>
        </w:trPr>
        <w:tc>
          <w:tcPr>
            <w:tcW w:w="4930" w:type="dxa"/>
            <w:tcBorders>
              <w:bottom w:val="single" w:sz="4" w:space="0" w:color="000000"/>
            </w:tcBorders>
          </w:tcPr>
          <w:p w14:paraId="24A97041" w14:textId="77777777" w:rsidR="009A76B3" w:rsidRDefault="009A76B3" w:rsidP="00AC5AF2">
            <w:pPr>
              <w:pStyle w:val="Geenafstand2"/>
              <w:tabs>
                <w:tab w:val="clear" w:pos="142"/>
                <w:tab w:val="clear" w:pos="284"/>
                <w:tab w:val="clear" w:pos="425"/>
                <w:tab w:val="clear" w:pos="567"/>
                <w:tab w:val="clear" w:pos="709"/>
                <w:tab w:val="clear" w:pos="851"/>
              </w:tabs>
              <w:snapToGrid w:val="0"/>
              <w:ind w:left="426" w:hanging="426"/>
              <w:rPr>
                <w:rFonts w:ascii="Arial Narrow" w:hAnsi="Arial Narrow"/>
                <w:color w:val="000000"/>
                <w:lang w:eastAsia="en-US"/>
              </w:rPr>
            </w:pPr>
          </w:p>
        </w:tc>
        <w:tc>
          <w:tcPr>
            <w:tcW w:w="709" w:type="dxa"/>
            <w:tcBorders>
              <w:left w:val="single" w:sz="4" w:space="0" w:color="000000"/>
              <w:bottom w:val="single" w:sz="4" w:space="0" w:color="000000"/>
            </w:tcBorders>
            <w:vAlign w:val="center"/>
          </w:tcPr>
          <w:p w14:paraId="134423F0" w14:textId="77777777" w:rsidR="009A76B3" w:rsidRDefault="009A76B3" w:rsidP="00AC5AF2">
            <w:pPr>
              <w:jc w:val="center"/>
            </w:pPr>
            <w:r>
              <w:rPr>
                <w:rFonts w:ascii="Arial Narrow" w:hAnsi="Arial Narrow"/>
                <w:b/>
                <w:color w:val="000000"/>
                <w:lang w:eastAsia="en-US"/>
              </w:rPr>
              <w:t>Juist</w:t>
            </w:r>
          </w:p>
        </w:tc>
        <w:tc>
          <w:tcPr>
            <w:tcW w:w="4108" w:type="dxa"/>
            <w:tcBorders>
              <w:left w:val="single" w:sz="4" w:space="0" w:color="000000"/>
              <w:bottom w:val="single" w:sz="4" w:space="0" w:color="000000"/>
            </w:tcBorders>
            <w:vAlign w:val="center"/>
          </w:tcPr>
          <w:p w14:paraId="38237C1D" w14:textId="77777777" w:rsidR="009A76B3" w:rsidRDefault="009A76B3" w:rsidP="00AC5AF2">
            <w:pPr>
              <w:pStyle w:val="Geenafstand2"/>
              <w:tabs>
                <w:tab w:val="clear" w:pos="142"/>
                <w:tab w:val="clear" w:pos="284"/>
                <w:tab w:val="clear" w:pos="425"/>
                <w:tab w:val="clear" w:pos="567"/>
                <w:tab w:val="clear" w:pos="709"/>
                <w:tab w:val="clear" w:pos="851"/>
              </w:tabs>
              <w:jc w:val="center"/>
            </w:pPr>
            <w:r>
              <w:rPr>
                <w:rFonts w:ascii="Arial Narrow" w:hAnsi="Arial Narrow"/>
                <w:b/>
                <w:color w:val="000000"/>
                <w:lang w:eastAsia="en-US"/>
              </w:rPr>
              <w:t>Onjuist</w:t>
            </w:r>
          </w:p>
        </w:tc>
      </w:tr>
      <w:tr w:rsidR="009A76B3" w14:paraId="3264795D" w14:textId="77777777" w:rsidTr="00BB7B9A">
        <w:trPr>
          <w:trHeight w:hRule="exact" w:val="567"/>
        </w:trPr>
        <w:tc>
          <w:tcPr>
            <w:tcW w:w="4930" w:type="dxa"/>
            <w:tcBorders>
              <w:top w:val="single" w:sz="4" w:space="0" w:color="000000"/>
              <w:bottom w:val="single" w:sz="4" w:space="0" w:color="000000"/>
            </w:tcBorders>
          </w:tcPr>
          <w:p w14:paraId="47A4C0C1" w14:textId="77777777" w:rsidR="009A76B3" w:rsidRDefault="009A76B3" w:rsidP="00AC5AF2">
            <w:pPr>
              <w:pStyle w:val="Geenafstand2"/>
              <w:tabs>
                <w:tab w:val="clear" w:pos="142"/>
                <w:tab w:val="clear" w:pos="284"/>
                <w:tab w:val="clear" w:pos="425"/>
                <w:tab w:val="clear" w:pos="567"/>
                <w:tab w:val="clear" w:pos="709"/>
                <w:tab w:val="clear" w:pos="851"/>
              </w:tabs>
              <w:ind w:left="426" w:hanging="341"/>
            </w:pPr>
            <w:r>
              <w:rPr>
                <w:rFonts w:ascii="Arial Narrow" w:hAnsi="Arial Narrow"/>
                <w:color w:val="000000"/>
                <w:lang w:eastAsia="en-US"/>
              </w:rPr>
              <w:t>1.</w:t>
            </w:r>
            <w:r>
              <w:rPr>
                <w:rFonts w:ascii="Arial Narrow" w:hAnsi="Arial Narrow"/>
                <w:color w:val="000000"/>
                <w:lang w:eastAsia="en-US"/>
              </w:rPr>
              <w:tab/>
              <w:t>Een referendum is een voorbeeld van indirecte democratie.</w:t>
            </w:r>
          </w:p>
        </w:tc>
        <w:tc>
          <w:tcPr>
            <w:tcW w:w="709" w:type="dxa"/>
            <w:tcBorders>
              <w:top w:val="single" w:sz="4" w:space="0" w:color="000000"/>
              <w:left w:val="single" w:sz="4" w:space="0" w:color="000000"/>
              <w:bottom w:val="single" w:sz="4" w:space="0" w:color="000000"/>
            </w:tcBorders>
          </w:tcPr>
          <w:p w14:paraId="16838B80" w14:textId="77777777" w:rsidR="009A76B3" w:rsidRDefault="009A76B3" w:rsidP="00AC5AF2">
            <w:pPr>
              <w:pStyle w:val="Geenafstand2"/>
              <w:tabs>
                <w:tab w:val="clear" w:pos="142"/>
                <w:tab w:val="clear" w:pos="284"/>
                <w:tab w:val="clear" w:pos="425"/>
                <w:tab w:val="clear" w:pos="567"/>
                <w:tab w:val="clear" w:pos="709"/>
                <w:tab w:val="clear" w:pos="851"/>
              </w:tabs>
              <w:snapToGrid w:val="0"/>
              <w:jc w:val="center"/>
              <w:rPr>
                <w:rFonts w:ascii="Arial Narrow" w:hAnsi="Arial Narrow"/>
                <w:color w:val="000000"/>
                <w:lang w:eastAsia="en-US"/>
              </w:rPr>
            </w:pPr>
          </w:p>
        </w:tc>
        <w:tc>
          <w:tcPr>
            <w:tcW w:w="4108" w:type="dxa"/>
            <w:tcBorders>
              <w:top w:val="single" w:sz="4" w:space="0" w:color="000000"/>
              <w:left w:val="single" w:sz="4" w:space="0" w:color="000000"/>
              <w:bottom w:val="single" w:sz="4" w:space="0" w:color="000000"/>
            </w:tcBorders>
          </w:tcPr>
          <w:p w14:paraId="4F8B69BE" w14:textId="77777777" w:rsidR="009A76B3" w:rsidRDefault="009A76B3" w:rsidP="00AC5AF2">
            <w:pPr>
              <w:pStyle w:val="Geenafstand2"/>
              <w:tabs>
                <w:tab w:val="clear" w:pos="142"/>
                <w:tab w:val="clear" w:pos="284"/>
                <w:tab w:val="clear" w:pos="425"/>
                <w:tab w:val="clear" w:pos="567"/>
                <w:tab w:val="clear" w:pos="709"/>
                <w:tab w:val="clear" w:pos="851"/>
              </w:tabs>
              <w:ind w:left="425" w:hanging="425"/>
            </w:pPr>
            <w:r>
              <w:rPr>
                <w:rFonts w:ascii="Arial Narrow" w:hAnsi="Arial Narrow"/>
                <w:color w:val="000000"/>
                <w:sz w:val="24"/>
                <w:lang w:eastAsia="en-US"/>
              </w:rPr>
              <w:t>X</w:t>
            </w:r>
            <w:r>
              <w:rPr>
                <w:rFonts w:ascii="Arial Narrow" w:hAnsi="Arial Narrow"/>
                <w:color w:val="000000"/>
                <w:sz w:val="24"/>
                <w:lang w:eastAsia="en-US"/>
              </w:rPr>
              <w:tab/>
            </w:r>
            <w:r>
              <w:rPr>
                <w:rFonts w:ascii="Arial Narrow" w:hAnsi="Arial Narrow"/>
                <w:i/>
                <w:color w:val="000000"/>
                <w:lang w:eastAsia="en-US"/>
              </w:rPr>
              <w:t>Een volksstemming is kenmerkend voor directe democratie.</w:t>
            </w:r>
          </w:p>
        </w:tc>
      </w:tr>
      <w:tr w:rsidR="009A76B3" w14:paraId="5744E881" w14:textId="77777777" w:rsidTr="00BB7B9A">
        <w:trPr>
          <w:trHeight w:hRule="exact" w:val="567"/>
        </w:trPr>
        <w:tc>
          <w:tcPr>
            <w:tcW w:w="4930" w:type="dxa"/>
            <w:tcBorders>
              <w:top w:val="single" w:sz="4" w:space="0" w:color="000000"/>
              <w:bottom w:val="single" w:sz="4" w:space="0" w:color="000000"/>
            </w:tcBorders>
          </w:tcPr>
          <w:p w14:paraId="5390A85F" w14:textId="77777777" w:rsidR="009A76B3" w:rsidRDefault="009A76B3" w:rsidP="00AC5AF2">
            <w:pPr>
              <w:pStyle w:val="Geenafstand2"/>
              <w:tabs>
                <w:tab w:val="clear" w:pos="142"/>
                <w:tab w:val="clear" w:pos="284"/>
                <w:tab w:val="clear" w:pos="425"/>
                <w:tab w:val="clear" w:pos="567"/>
                <w:tab w:val="clear" w:pos="709"/>
                <w:tab w:val="clear" w:pos="851"/>
              </w:tabs>
              <w:ind w:left="426" w:hanging="341"/>
            </w:pPr>
            <w:r>
              <w:rPr>
                <w:rFonts w:ascii="Arial Narrow" w:hAnsi="Arial Narrow"/>
                <w:color w:val="000000"/>
                <w:lang w:eastAsia="en-US"/>
              </w:rPr>
              <w:t>2.</w:t>
            </w:r>
            <w:r>
              <w:rPr>
                <w:rFonts w:ascii="Arial Narrow" w:hAnsi="Arial Narrow"/>
                <w:color w:val="000000"/>
                <w:lang w:eastAsia="en-US"/>
              </w:rPr>
              <w:tab/>
              <w:t>Conservatief betekent letterlijk behoudend.</w:t>
            </w:r>
          </w:p>
        </w:tc>
        <w:tc>
          <w:tcPr>
            <w:tcW w:w="709" w:type="dxa"/>
            <w:tcBorders>
              <w:top w:val="single" w:sz="4" w:space="0" w:color="000000"/>
              <w:left w:val="single" w:sz="4" w:space="0" w:color="000000"/>
              <w:bottom w:val="single" w:sz="4" w:space="0" w:color="000000"/>
            </w:tcBorders>
          </w:tcPr>
          <w:p w14:paraId="6F981834" w14:textId="77777777" w:rsidR="009A76B3" w:rsidRDefault="009A76B3" w:rsidP="00AC5AF2">
            <w:pPr>
              <w:pStyle w:val="Geenafstand2"/>
              <w:tabs>
                <w:tab w:val="clear" w:pos="142"/>
                <w:tab w:val="clear" w:pos="284"/>
                <w:tab w:val="clear" w:pos="425"/>
                <w:tab w:val="clear" w:pos="567"/>
                <w:tab w:val="clear" w:pos="709"/>
                <w:tab w:val="clear" w:pos="851"/>
              </w:tabs>
              <w:jc w:val="center"/>
            </w:pPr>
            <w:r>
              <w:rPr>
                <w:rFonts w:ascii="Arial Narrow" w:hAnsi="Arial Narrow"/>
                <w:color w:val="000000"/>
                <w:sz w:val="24"/>
                <w:lang w:eastAsia="en-US"/>
              </w:rPr>
              <w:t>X</w:t>
            </w:r>
          </w:p>
        </w:tc>
        <w:tc>
          <w:tcPr>
            <w:tcW w:w="4108" w:type="dxa"/>
            <w:tcBorders>
              <w:top w:val="single" w:sz="4" w:space="0" w:color="000000"/>
              <w:left w:val="single" w:sz="4" w:space="0" w:color="000000"/>
              <w:bottom w:val="single" w:sz="4" w:space="0" w:color="000000"/>
            </w:tcBorders>
          </w:tcPr>
          <w:p w14:paraId="38E57EF9" w14:textId="77777777" w:rsidR="009A76B3" w:rsidRDefault="009A76B3" w:rsidP="00AC5AF2">
            <w:pPr>
              <w:pStyle w:val="Geenafstand2"/>
              <w:tabs>
                <w:tab w:val="clear" w:pos="142"/>
                <w:tab w:val="clear" w:pos="284"/>
                <w:tab w:val="clear" w:pos="425"/>
                <w:tab w:val="clear" w:pos="567"/>
                <w:tab w:val="clear" w:pos="709"/>
                <w:tab w:val="clear" w:pos="851"/>
              </w:tabs>
              <w:snapToGrid w:val="0"/>
              <w:ind w:left="459" w:hanging="459"/>
              <w:rPr>
                <w:rFonts w:ascii="Arial Narrow" w:hAnsi="Arial Narrow"/>
                <w:color w:val="000000"/>
                <w:sz w:val="24"/>
                <w:lang w:eastAsia="en-US"/>
              </w:rPr>
            </w:pPr>
          </w:p>
        </w:tc>
      </w:tr>
      <w:tr w:rsidR="009A76B3" w14:paraId="3A73925F" w14:textId="77777777" w:rsidTr="00BB7B9A">
        <w:trPr>
          <w:trHeight w:hRule="exact" w:val="862"/>
        </w:trPr>
        <w:tc>
          <w:tcPr>
            <w:tcW w:w="4930" w:type="dxa"/>
            <w:tcBorders>
              <w:top w:val="single" w:sz="4" w:space="0" w:color="000000"/>
              <w:bottom w:val="single" w:sz="4" w:space="0" w:color="000000"/>
            </w:tcBorders>
          </w:tcPr>
          <w:p w14:paraId="099872BC" w14:textId="77777777" w:rsidR="009A76B3" w:rsidRDefault="009A76B3" w:rsidP="00AC5AF2">
            <w:pPr>
              <w:pStyle w:val="Geenafstand2"/>
              <w:tabs>
                <w:tab w:val="clear" w:pos="142"/>
                <w:tab w:val="clear" w:pos="284"/>
                <w:tab w:val="clear" w:pos="425"/>
                <w:tab w:val="clear" w:pos="567"/>
                <w:tab w:val="clear" w:pos="709"/>
                <w:tab w:val="clear" w:pos="851"/>
              </w:tabs>
              <w:ind w:left="426" w:hanging="341"/>
            </w:pPr>
            <w:r>
              <w:rPr>
                <w:rFonts w:ascii="Arial Narrow" w:hAnsi="Arial Narrow"/>
                <w:color w:val="000000"/>
                <w:lang w:eastAsia="en-US"/>
              </w:rPr>
              <w:t>3.</w:t>
            </w:r>
            <w:r>
              <w:rPr>
                <w:rFonts w:ascii="Arial Narrow" w:hAnsi="Arial Narrow"/>
                <w:color w:val="000000"/>
                <w:lang w:eastAsia="en-US"/>
              </w:rPr>
              <w:tab/>
              <w:t>Het confessionalisme gaat uit van een gezamenlijke verantwoordelijkheid waarbij de overheid een aanvullende rol heeft.</w:t>
            </w:r>
          </w:p>
        </w:tc>
        <w:tc>
          <w:tcPr>
            <w:tcW w:w="709" w:type="dxa"/>
            <w:tcBorders>
              <w:top w:val="single" w:sz="4" w:space="0" w:color="000000"/>
              <w:left w:val="single" w:sz="4" w:space="0" w:color="000000"/>
              <w:bottom w:val="single" w:sz="4" w:space="0" w:color="000000"/>
            </w:tcBorders>
          </w:tcPr>
          <w:p w14:paraId="38764FEB" w14:textId="77777777" w:rsidR="009A76B3" w:rsidRDefault="009A76B3" w:rsidP="00AC5AF2">
            <w:pPr>
              <w:pStyle w:val="Geenafstand2"/>
              <w:tabs>
                <w:tab w:val="clear" w:pos="142"/>
                <w:tab w:val="clear" w:pos="284"/>
                <w:tab w:val="clear" w:pos="425"/>
                <w:tab w:val="clear" w:pos="567"/>
                <w:tab w:val="clear" w:pos="709"/>
                <w:tab w:val="clear" w:pos="851"/>
              </w:tabs>
              <w:jc w:val="center"/>
            </w:pPr>
            <w:r>
              <w:rPr>
                <w:rFonts w:ascii="Arial Narrow" w:hAnsi="Arial Narrow"/>
                <w:color w:val="000000"/>
                <w:sz w:val="24"/>
                <w:lang w:eastAsia="en-US"/>
              </w:rPr>
              <w:t>X</w:t>
            </w:r>
          </w:p>
        </w:tc>
        <w:tc>
          <w:tcPr>
            <w:tcW w:w="4108" w:type="dxa"/>
            <w:tcBorders>
              <w:top w:val="single" w:sz="4" w:space="0" w:color="000000"/>
              <w:left w:val="single" w:sz="4" w:space="0" w:color="000000"/>
              <w:bottom w:val="single" w:sz="4" w:space="0" w:color="000000"/>
            </w:tcBorders>
          </w:tcPr>
          <w:p w14:paraId="2DE4B800" w14:textId="77777777" w:rsidR="009A76B3" w:rsidRDefault="009A76B3" w:rsidP="00AC5AF2">
            <w:pPr>
              <w:pStyle w:val="Geenafstand2"/>
              <w:tabs>
                <w:tab w:val="clear" w:pos="142"/>
                <w:tab w:val="clear" w:pos="284"/>
                <w:tab w:val="clear" w:pos="425"/>
                <w:tab w:val="clear" w:pos="567"/>
                <w:tab w:val="clear" w:pos="709"/>
                <w:tab w:val="clear" w:pos="851"/>
              </w:tabs>
              <w:snapToGrid w:val="0"/>
              <w:ind w:left="459" w:hanging="459"/>
              <w:rPr>
                <w:rFonts w:ascii="Arial Narrow" w:hAnsi="Arial Narrow"/>
                <w:color w:val="000000"/>
                <w:sz w:val="24"/>
                <w:lang w:eastAsia="en-US"/>
              </w:rPr>
            </w:pPr>
          </w:p>
        </w:tc>
      </w:tr>
      <w:tr w:rsidR="009A76B3" w14:paraId="53D7891E" w14:textId="77777777" w:rsidTr="00BB7B9A">
        <w:trPr>
          <w:trHeight w:hRule="exact" w:val="567"/>
        </w:trPr>
        <w:tc>
          <w:tcPr>
            <w:tcW w:w="4930" w:type="dxa"/>
            <w:tcBorders>
              <w:top w:val="single" w:sz="4" w:space="0" w:color="000000"/>
              <w:bottom w:val="single" w:sz="4" w:space="0" w:color="000000"/>
            </w:tcBorders>
          </w:tcPr>
          <w:p w14:paraId="7EC30D17" w14:textId="77777777" w:rsidR="009A76B3" w:rsidRDefault="009A76B3" w:rsidP="00AC5AF2">
            <w:pPr>
              <w:pStyle w:val="Geenafstand2"/>
              <w:tabs>
                <w:tab w:val="clear" w:pos="142"/>
                <w:tab w:val="clear" w:pos="284"/>
                <w:tab w:val="clear" w:pos="425"/>
                <w:tab w:val="clear" w:pos="567"/>
                <w:tab w:val="clear" w:pos="709"/>
                <w:tab w:val="clear" w:pos="851"/>
              </w:tabs>
              <w:ind w:left="426" w:hanging="341"/>
            </w:pPr>
            <w:r>
              <w:rPr>
                <w:rFonts w:ascii="Arial Narrow" w:hAnsi="Arial Narrow"/>
                <w:color w:val="000000"/>
                <w:lang w:eastAsia="en-US"/>
              </w:rPr>
              <w:t>4.</w:t>
            </w:r>
            <w:r>
              <w:rPr>
                <w:rFonts w:ascii="Arial Narrow" w:hAnsi="Arial Narrow"/>
                <w:color w:val="000000"/>
                <w:lang w:eastAsia="en-US"/>
              </w:rPr>
              <w:tab/>
              <w:t>Het liberalisme is voornamelijk gebaseerd op vrijheid en is daarom een linkse politieke stroming.</w:t>
            </w:r>
          </w:p>
        </w:tc>
        <w:tc>
          <w:tcPr>
            <w:tcW w:w="709" w:type="dxa"/>
            <w:tcBorders>
              <w:top w:val="single" w:sz="4" w:space="0" w:color="000000"/>
              <w:left w:val="single" w:sz="4" w:space="0" w:color="000000"/>
              <w:bottom w:val="single" w:sz="4" w:space="0" w:color="000000"/>
            </w:tcBorders>
          </w:tcPr>
          <w:p w14:paraId="1BDA2F9B" w14:textId="77777777" w:rsidR="009A76B3" w:rsidRDefault="009A76B3" w:rsidP="00AC5AF2">
            <w:pPr>
              <w:pStyle w:val="Geenafstand2"/>
              <w:tabs>
                <w:tab w:val="clear" w:pos="142"/>
                <w:tab w:val="clear" w:pos="284"/>
                <w:tab w:val="clear" w:pos="425"/>
                <w:tab w:val="clear" w:pos="567"/>
                <w:tab w:val="clear" w:pos="709"/>
                <w:tab w:val="clear" w:pos="851"/>
              </w:tabs>
              <w:snapToGrid w:val="0"/>
              <w:jc w:val="center"/>
              <w:rPr>
                <w:rFonts w:ascii="Arial Narrow" w:hAnsi="Arial Narrow"/>
                <w:color w:val="000000"/>
                <w:lang w:eastAsia="en-US"/>
              </w:rPr>
            </w:pPr>
          </w:p>
        </w:tc>
        <w:tc>
          <w:tcPr>
            <w:tcW w:w="4108" w:type="dxa"/>
            <w:tcBorders>
              <w:top w:val="single" w:sz="4" w:space="0" w:color="000000"/>
              <w:left w:val="single" w:sz="4" w:space="0" w:color="000000"/>
              <w:bottom w:val="single" w:sz="4" w:space="0" w:color="000000"/>
            </w:tcBorders>
          </w:tcPr>
          <w:p w14:paraId="1C6117B7" w14:textId="77777777" w:rsidR="009A76B3" w:rsidRDefault="009A76B3" w:rsidP="00AC5AF2">
            <w:pPr>
              <w:pStyle w:val="Geenafstand2"/>
              <w:tabs>
                <w:tab w:val="clear" w:pos="142"/>
                <w:tab w:val="clear" w:pos="284"/>
                <w:tab w:val="clear" w:pos="425"/>
                <w:tab w:val="clear" w:pos="567"/>
                <w:tab w:val="clear" w:pos="709"/>
                <w:tab w:val="clear" w:pos="851"/>
              </w:tabs>
              <w:ind w:left="459" w:hanging="459"/>
            </w:pPr>
            <w:r>
              <w:rPr>
                <w:rFonts w:ascii="Arial Narrow" w:hAnsi="Arial Narrow"/>
                <w:color w:val="000000"/>
                <w:sz w:val="24"/>
                <w:lang w:eastAsia="en-US"/>
              </w:rPr>
              <w:t>X</w:t>
            </w:r>
            <w:r>
              <w:rPr>
                <w:rFonts w:ascii="Arial Narrow" w:hAnsi="Arial Narrow"/>
                <w:color w:val="000000"/>
                <w:sz w:val="24"/>
                <w:lang w:eastAsia="en-US"/>
              </w:rPr>
              <w:tab/>
            </w:r>
            <w:r>
              <w:rPr>
                <w:rFonts w:ascii="Arial Narrow" w:hAnsi="Arial Narrow"/>
                <w:i/>
                <w:color w:val="000000"/>
                <w:lang w:eastAsia="en-US"/>
              </w:rPr>
              <w:t>Het liberalisme is rechts.</w:t>
            </w:r>
          </w:p>
        </w:tc>
      </w:tr>
      <w:tr w:rsidR="009A76B3" w14:paraId="7B974474" w14:textId="77777777" w:rsidTr="00BB7B9A">
        <w:trPr>
          <w:trHeight w:hRule="exact" w:val="567"/>
        </w:trPr>
        <w:tc>
          <w:tcPr>
            <w:tcW w:w="4930" w:type="dxa"/>
            <w:tcBorders>
              <w:top w:val="single" w:sz="4" w:space="0" w:color="000000"/>
              <w:bottom w:val="single" w:sz="4" w:space="0" w:color="000000"/>
            </w:tcBorders>
          </w:tcPr>
          <w:p w14:paraId="0EB4223D" w14:textId="77777777" w:rsidR="009A76B3" w:rsidRDefault="009A76B3" w:rsidP="00AC5AF2">
            <w:pPr>
              <w:pStyle w:val="Geenafstand2"/>
              <w:tabs>
                <w:tab w:val="clear" w:pos="142"/>
                <w:tab w:val="clear" w:pos="284"/>
                <w:tab w:val="clear" w:pos="425"/>
                <w:tab w:val="clear" w:pos="567"/>
                <w:tab w:val="clear" w:pos="709"/>
                <w:tab w:val="clear" w:pos="851"/>
              </w:tabs>
              <w:ind w:left="426" w:hanging="341"/>
            </w:pPr>
            <w:r>
              <w:rPr>
                <w:rFonts w:ascii="Arial Narrow" w:hAnsi="Arial Narrow"/>
                <w:color w:val="000000"/>
                <w:lang w:eastAsia="en-US"/>
              </w:rPr>
              <w:t>5.</w:t>
            </w:r>
            <w:r>
              <w:rPr>
                <w:rFonts w:ascii="Arial Narrow" w:hAnsi="Arial Narrow"/>
                <w:color w:val="000000"/>
                <w:lang w:eastAsia="en-US"/>
              </w:rPr>
              <w:tab/>
              <w:t>D66 en de PvdA zijn beide socialistische partijen.</w:t>
            </w:r>
          </w:p>
        </w:tc>
        <w:tc>
          <w:tcPr>
            <w:tcW w:w="709" w:type="dxa"/>
            <w:tcBorders>
              <w:top w:val="single" w:sz="4" w:space="0" w:color="000000"/>
              <w:left w:val="single" w:sz="4" w:space="0" w:color="000000"/>
              <w:bottom w:val="single" w:sz="4" w:space="0" w:color="000000"/>
            </w:tcBorders>
          </w:tcPr>
          <w:p w14:paraId="2F922593" w14:textId="77777777" w:rsidR="009A76B3" w:rsidRDefault="009A76B3" w:rsidP="00AC5AF2">
            <w:pPr>
              <w:pStyle w:val="Geenafstand2"/>
              <w:tabs>
                <w:tab w:val="clear" w:pos="142"/>
                <w:tab w:val="clear" w:pos="284"/>
                <w:tab w:val="clear" w:pos="425"/>
                <w:tab w:val="clear" w:pos="567"/>
                <w:tab w:val="clear" w:pos="709"/>
                <w:tab w:val="clear" w:pos="851"/>
              </w:tabs>
              <w:snapToGrid w:val="0"/>
              <w:jc w:val="center"/>
              <w:rPr>
                <w:rFonts w:ascii="Arial Narrow" w:hAnsi="Arial Narrow"/>
                <w:color w:val="000000"/>
                <w:lang w:eastAsia="en-US"/>
              </w:rPr>
            </w:pPr>
          </w:p>
        </w:tc>
        <w:tc>
          <w:tcPr>
            <w:tcW w:w="4108" w:type="dxa"/>
            <w:tcBorders>
              <w:top w:val="single" w:sz="4" w:space="0" w:color="000000"/>
              <w:left w:val="single" w:sz="4" w:space="0" w:color="000000"/>
              <w:bottom w:val="single" w:sz="4" w:space="0" w:color="000000"/>
            </w:tcBorders>
          </w:tcPr>
          <w:p w14:paraId="14B840B6" w14:textId="77777777" w:rsidR="009A76B3" w:rsidRDefault="009A76B3" w:rsidP="00AC5AF2">
            <w:pPr>
              <w:pStyle w:val="Geenafstand2"/>
              <w:tabs>
                <w:tab w:val="clear" w:pos="142"/>
                <w:tab w:val="clear" w:pos="284"/>
                <w:tab w:val="clear" w:pos="425"/>
                <w:tab w:val="clear" w:pos="567"/>
                <w:tab w:val="clear" w:pos="709"/>
                <w:tab w:val="clear" w:pos="851"/>
              </w:tabs>
              <w:ind w:left="459" w:hanging="459"/>
            </w:pPr>
            <w:r>
              <w:rPr>
                <w:rFonts w:ascii="Arial Narrow" w:hAnsi="Arial Narrow"/>
                <w:color w:val="000000"/>
                <w:sz w:val="24"/>
                <w:lang w:eastAsia="en-US"/>
              </w:rPr>
              <w:t>X</w:t>
            </w:r>
            <w:r>
              <w:rPr>
                <w:rFonts w:ascii="Arial Narrow" w:hAnsi="Arial Narrow"/>
                <w:color w:val="000000"/>
                <w:sz w:val="24"/>
                <w:lang w:eastAsia="en-US"/>
              </w:rPr>
              <w:tab/>
            </w:r>
            <w:r>
              <w:rPr>
                <w:rFonts w:ascii="Arial Narrow" w:hAnsi="Arial Narrow"/>
                <w:i/>
                <w:color w:val="000000"/>
                <w:lang w:eastAsia="en-US"/>
              </w:rPr>
              <w:t>D66 is een liberale middenpartij.</w:t>
            </w:r>
          </w:p>
        </w:tc>
      </w:tr>
      <w:tr w:rsidR="009A76B3" w14:paraId="4D59C222" w14:textId="77777777" w:rsidTr="00BB7B9A">
        <w:trPr>
          <w:trHeight w:hRule="exact" w:val="567"/>
        </w:trPr>
        <w:tc>
          <w:tcPr>
            <w:tcW w:w="4930" w:type="dxa"/>
            <w:tcBorders>
              <w:top w:val="single" w:sz="4" w:space="0" w:color="000000"/>
              <w:bottom w:val="single" w:sz="4" w:space="0" w:color="000000"/>
            </w:tcBorders>
          </w:tcPr>
          <w:p w14:paraId="752A1B23" w14:textId="77777777" w:rsidR="009A76B3" w:rsidRDefault="009A76B3" w:rsidP="00AC5AF2">
            <w:pPr>
              <w:pStyle w:val="Geenafstand2"/>
              <w:tabs>
                <w:tab w:val="clear" w:pos="142"/>
                <w:tab w:val="clear" w:pos="284"/>
                <w:tab w:val="clear" w:pos="425"/>
                <w:tab w:val="clear" w:pos="567"/>
                <w:tab w:val="clear" w:pos="709"/>
                <w:tab w:val="clear" w:pos="851"/>
              </w:tabs>
              <w:ind w:left="426" w:hanging="341"/>
            </w:pPr>
            <w:r>
              <w:rPr>
                <w:rFonts w:ascii="Arial Narrow" w:hAnsi="Arial Narrow"/>
                <w:color w:val="000000"/>
                <w:lang w:eastAsia="en-US"/>
              </w:rPr>
              <w:t>6.</w:t>
            </w:r>
            <w:r>
              <w:rPr>
                <w:rFonts w:ascii="Arial Narrow" w:hAnsi="Arial Narrow"/>
                <w:color w:val="000000"/>
                <w:lang w:eastAsia="en-US"/>
              </w:rPr>
              <w:tab/>
              <w:t>Tot de politieke functies van de media behoren participatie van burgers en de selectie van kandidaten.</w:t>
            </w:r>
          </w:p>
        </w:tc>
        <w:tc>
          <w:tcPr>
            <w:tcW w:w="709" w:type="dxa"/>
            <w:tcBorders>
              <w:top w:val="single" w:sz="4" w:space="0" w:color="000000"/>
              <w:left w:val="single" w:sz="4" w:space="0" w:color="000000"/>
              <w:bottom w:val="single" w:sz="4" w:space="0" w:color="000000"/>
            </w:tcBorders>
          </w:tcPr>
          <w:p w14:paraId="6B5FF770" w14:textId="77777777" w:rsidR="009A76B3" w:rsidRDefault="009A76B3" w:rsidP="00AC5AF2">
            <w:pPr>
              <w:pStyle w:val="Geenafstand2"/>
              <w:tabs>
                <w:tab w:val="clear" w:pos="142"/>
                <w:tab w:val="clear" w:pos="284"/>
                <w:tab w:val="clear" w:pos="425"/>
                <w:tab w:val="clear" w:pos="567"/>
                <w:tab w:val="clear" w:pos="709"/>
                <w:tab w:val="clear" w:pos="851"/>
              </w:tabs>
              <w:snapToGrid w:val="0"/>
              <w:jc w:val="center"/>
              <w:rPr>
                <w:rFonts w:ascii="Arial Narrow" w:hAnsi="Arial Narrow"/>
                <w:color w:val="000000"/>
                <w:lang w:eastAsia="en-US"/>
              </w:rPr>
            </w:pPr>
          </w:p>
        </w:tc>
        <w:tc>
          <w:tcPr>
            <w:tcW w:w="4108" w:type="dxa"/>
            <w:tcBorders>
              <w:top w:val="single" w:sz="4" w:space="0" w:color="000000"/>
              <w:left w:val="single" w:sz="4" w:space="0" w:color="000000"/>
              <w:bottom w:val="single" w:sz="4" w:space="0" w:color="000000"/>
            </w:tcBorders>
          </w:tcPr>
          <w:p w14:paraId="5BA468EA" w14:textId="77777777" w:rsidR="009A76B3" w:rsidRDefault="009A76B3" w:rsidP="00AC5AF2">
            <w:pPr>
              <w:pStyle w:val="Geenafstand2"/>
              <w:tabs>
                <w:tab w:val="clear" w:pos="142"/>
                <w:tab w:val="clear" w:pos="284"/>
                <w:tab w:val="clear" w:pos="425"/>
                <w:tab w:val="clear" w:pos="567"/>
                <w:tab w:val="clear" w:pos="709"/>
                <w:tab w:val="clear" w:pos="851"/>
              </w:tabs>
              <w:ind w:left="459" w:hanging="459"/>
            </w:pPr>
            <w:r>
              <w:rPr>
                <w:rFonts w:ascii="Arial Narrow" w:hAnsi="Arial Narrow"/>
                <w:color w:val="000000"/>
                <w:sz w:val="24"/>
                <w:lang w:eastAsia="en-US"/>
              </w:rPr>
              <w:t>X</w:t>
            </w:r>
            <w:r>
              <w:rPr>
                <w:rFonts w:ascii="Arial Narrow" w:hAnsi="Arial Narrow"/>
                <w:color w:val="000000"/>
                <w:sz w:val="24"/>
                <w:lang w:eastAsia="en-US"/>
              </w:rPr>
              <w:tab/>
            </w:r>
            <w:r>
              <w:rPr>
                <w:rFonts w:ascii="Arial Narrow" w:hAnsi="Arial Narrow" w:cs="Arial Narrow"/>
                <w:i/>
                <w:color w:val="000000"/>
                <w:lang w:eastAsia="en-US"/>
              </w:rPr>
              <w:t>Dit zijn beschrijvingen van functies van politieke partijen, niet van media.</w:t>
            </w:r>
          </w:p>
        </w:tc>
      </w:tr>
      <w:tr w:rsidR="009A76B3" w14:paraId="45504022" w14:textId="77777777" w:rsidTr="00BB7B9A">
        <w:trPr>
          <w:trHeight w:hRule="exact" w:val="856"/>
        </w:trPr>
        <w:tc>
          <w:tcPr>
            <w:tcW w:w="4930" w:type="dxa"/>
            <w:tcBorders>
              <w:top w:val="single" w:sz="4" w:space="0" w:color="000000"/>
              <w:bottom w:val="single" w:sz="4" w:space="0" w:color="000000"/>
            </w:tcBorders>
          </w:tcPr>
          <w:p w14:paraId="07796620" w14:textId="77777777" w:rsidR="009A76B3" w:rsidRDefault="009A76B3" w:rsidP="00AC5AF2">
            <w:pPr>
              <w:pStyle w:val="Geenafstand2"/>
              <w:tabs>
                <w:tab w:val="clear" w:pos="142"/>
                <w:tab w:val="clear" w:pos="284"/>
                <w:tab w:val="clear" w:pos="425"/>
                <w:tab w:val="clear" w:pos="567"/>
                <w:tab w:val="clear" w:pos="709"/>
                <w:tab w:val="clear" w:pos="851"/>
              </w:tabs>
              <w:ind w:left="426" w:hanging="341"/>
            </w:pPr>
            <w:r>
              <w:rPr>
                <w:rFonts w:ascii="Arial Narrow" w:hAnsi="Arial Narrow"/>
                <w:color w:val="000000"/>
                <w:lang w:eastAsia="en-US"/>
              </w:rPr>
              <w:t>7.</w:t>
            </w:r>
            <w:r>
              <w:rPr>
                <w:rFonts w:ascii="Arial Narrow" w:hAnsi="Arial Narrow"/>
                <w:color w:val="000000"/>
                <w:lang w:eastAsia="en-US"/>
              </w:rPr>
              <w:tab/>
              <w:t>De Tweede Kamer heeft het recht van amendement. Daardoor mogen Kamerleden ook wetsvoorstellen indienen.</w:t>
            </w:r>
          </w:p>
        </w:tc>
        <w:tc>
          <w:tcPr>
            <w:tcW w:w="709" w:type="dxa"/>
            <w:tcBorders>
              <w:top w:val="single" w:sz="4" w:space="0" w:color="000000"/>
              <w:left w:val="single" w:sz="4" w:space="0" w:color="000000"/>
              <w:bottom w:val="single" w:sz="4" w:space="0" w:color="000000"/>
            </w:tcBorders>
          </w:tcPr>
          <w:p w14:paraId="574F8FF2" w14:textId="77777777" w:rsidR="009A76B3" w:rsidRDefault="009A76B3" w:rsidP="00AC5AF2">
            <w:pPr>
              <w:pStyle w:val="Geenafstand2"/>
              <w:tabs>
                <w:tab w:val="clear" w:pos="142"/>
                <w:tab w:val="clear" w:pos="284"/>
                <w:tab w:val="clear" w:pos="425"/>
                <w:tab w:val="clear" w:pos="567"/>
                <w:tab w:val="clear" w:pos="709"/>
                <w:tab w:val="clear" w:pos="851"/>
              </w:tabs>
              <w:snapToGrid w:val="0"/>
              <w:jc w:val="center"/>
              <w:rPr>
                <w:rFonts w:ascii="Arial Narrow" w:hAnsi="Arial Narrow"/>
                <w:color w:val="000000"/>
                <w:lang w:eastAsia="en-US"/>
              </w:rPr>
            </w:pPr>
          </w:p>
        </w:tc>
        <w:tc>
          <w:tcPr>
            <w:tcW w:w="4108" w:type="dxa"/>
            <w:tcBorders>
              <w:top w:val="single" w:sz="4" w:space="0" w:color="000000"/>
              <w:left w:val="single" w:sz="4" w:space="0" w:color="000000"/>
              <w:bottom w:val="single" w:sz="4" w:space="0" w:color="000000"/>
            </w:tcBorders>
          </w:tcPr>
          <w:p w14:paraId="22522B34" w14:textId="77777777" w:rsidR="009A76B3" w:rsidRDefault="009A76B3" w:rsidP="00AC5AF2">
            <w:pPr>
              <w:pStyle w:val="Geenafstand2"/>
              <w:tabs>
                <w:tab w:val="clear" w:pos="142"/>
                <w:tab w:val="clear" w:pos="284"/>
                <w:tab w:val="clear" w:pos="425"/>
                <w:tab w:val="clear" w:pos="567"/>
                <w:tab w:val="clear" w:pos="709"/>
                <w:tab w:val="clear" w:pos="851"/>
              </w:tabs>
              <w:ind w:left="459" w:hanging="459"/>
            </w:pPr>
            <w:r>
              <w:rPr>
                <w:rFonts w:ascii="Arial Narrow" w:hAnsi="Arial Narrow"/>
                <w:color w:val="000000"/>
                <w:sz w:val="24"/>
                <w:lang w:eastAsia="en-US"/>
              </w:rPr>
              <w:t>X</w:t>
            </w:r>
            <w:r>
              <w:rPr>
                <w:rFonts w:ascii="Arial Narrow" w:hAnsi="Arial Narrow"/>
                <w:color w:val="000000"/>
                <w:sz w:val="24"/>
                <w:lang w:eastAsia="en-US"/>
              </w:rPr>
              <w:tab/>
            </w:r>
            <w:r>
              <w:rPr>
                <w:rFonts w:ascii="Arial Narrow" w:hAnsi="Arial Narrow" w:cs="Arial Narrow"/>
                <w:i/>
                <w:color w:val="000000"/>
                <w:lang w:eastAsia="en-US"/>
              </w:rPr>
              <w:t>Het recht van amendement biedt de mogelijkheid om wijzigingen in wetsvoorstellen aan te brengen.</w:t>
            </w:r>
          </w:p>
        </w:tc>
      </w:tr>
      <w:tr w:rsidR="009A76B3" w14:paraId="20D375A8" w14:textId="77777777" w:rsidTr="00BB7B9A">
        <w:trPr>
          <w:trHeight w:hRule="exact" w:val="567"/>
        </w:trPr>
        <w:tc>
          <w:tcPr>
            <w:tcW w:w="4930" w:type="dxa"/>
            <w:tcBorders>
              <w:top w:val="single" w:sz="4" w:space="0" w:color="000000"/>
              <w:bottom w:val="single" w:sz="4" w:space="0" w:color="000000"/>
            </w:tcBorders>
          </w:tcPr>
          <w:p w14:paraId="32B934D0" w14:textId="77777777" w:rsidR="009A76B3" w:rsidRDefault="009A76B3" w:rsidP="00AC5AF2">
            <w:pPr>
              <w:pStyle w:val="Geenafstand2"/>
              <w:tabs>
                <w:tab w:val="clear" w:pos="142"/>
                <w:tab w:val="clear" w:pos="284"/>
                <w:tab w:val="clear" w:pos="425"/>
                <w:tab w:val="clear" w:pos="567"/>
                <w:tab w:val="clear" w:pos="709"/>
                <w:tab w:val="clear" w:pos="851"/>
              </w:tabs>
              <w:ind w:left="426" w:hanging="341"/>
            </w:pPr>
            <w:r>
              <w:rPr>
                <w:rFonts w:ascii="Arial Narrow" w:hAnsi="Arial Narrow"/>
                <w:color w:val="000000"/>
                <w:lang w:eastAsia="en-US"/>
              </w:rPr>
              <w:t>8.</w:t>
            </w:r>
            <w:r>
              <w:rPr>
                <w:rFonts w:ascii="Arial Narrow" w:hAnsi="Arial Narrow"/>
                <w:color w:val="000000"/>
                <w:lang w:eastAsia="en-US"/>
              </w:rPr>
              <w:tab/>
              <w:t>De koning is onschendbaar en staat dus boven de Grondwet.</w:t>
            </w:r>
          </w:p>
        </w:tc>
        <w:tc>
          <w:tcPr>
            <w:tcW w:w="709" w:type="dxa"/>
            <w:tcBorders>
              <w:top w:val="single" w:sz="4" w:space="0" w:color="000000"/>
              <w:left w:val="single" w:sz="4" w:space="0" w:color="000000"/>
              <w:bottom w:val="single" w:sz="4" w:space="0" w:color="000000"/>
            </w:tcBorders>
          </w:tcPr>
          <w:p w14:paraId="062BEEF3" w14:textId="77777777" w:rsidR="009A76B3" w:rsidRDefault="009A76B3" w:rsidP="00AC5AF2">
            <w:pPr>
              <w:pStyle w:val="Geenafstand2"/>
              <w:tabs>
                <w:tab w:val="clear" w:pos="142"/>
                <w:tab w:val="clear" w:pos="284"/>
                <w:tab w:val="clear" w:pos="425"/>
                <w:tab w:val="clear" w:pos="567"/>
                <w:tab w:val="clear" w:pos="709"/>
                <w:tab w:val="clear" w:pos="851"/>
              </w:tabs>
              <w:snapToGrid w:val="0"/>
              <w:jc w:val="center"/>
              <w:rPr>
                <w:rFonts w:ascii="Arial Narrow" w:hAnsi="Arial Narrow"/>
                <w:color w:val="000000"/>
                <w:lang w:eastAsia="en-US"/>
              </w:rPr>
            </w:pPr>
          </w:p>
        </w:tc>
        <w:tc>
          <w:tcPr>
            <w:tcW w:w="4108" w:type="dxa"/>
            <w:tcBorders>
              <w:top w:val="single" w:sz="4" w:space="0" w:color="000000"/>
              <w:left w:val="single" w:sz="4" w:space="0" w:color="000000"/>
              <w:bottom w:val="single" w:sz="4" w:space="0" w:color="000000"/>
            </w:tcBorders>
          </w:tcPr>
          <w:p w14:paraId="5E7A9C85" w14:textId="77777777" w:rsidR="009A76B3" w:rsidRDefault="009A76B3" w:rsidP="00AC5AF2">
            <w:pPr>
              <w:pStyle w:val="Geenafstand2"/>
              <w:tabs>
                <w:tab w:val="clear" w:pos="142"/>
                <w:tab w:val="clear" w:pos="284"/>
                <w:tab w:val="clear" w:pos="425"/>
                <w:tab w:val="clear" w:pos="567"/>
                <w:tab w:val="clear" w:pos="709"/>
                <w:tab w:val="clear" w:pos="851"/>
              </w:tabs>
              <w:ind w:left="459" w:hanging="459"/>
            </w:pPr>
            <w:r>
              <w:rPr>
                <w:rFonts w:ascii="Arial Narrow" w:hAnsi="Arial Narrow"/>
                <w:color w:val="000000"/>
                <w:sz w:val="24"/>
                <w:lang w:eastAsia="en-US"/>
              </w:rPr>
              <w:t>X</w:t>
            </w:r>
            <w:r>
              <w:rPr>
                <w:rFonts w:ascii="Arial Narrow" w:hAnsi="Arial Narrow"/>
                <w:color w:val="000000"/>
                <w:sz w:val="24"/>
                <w:lang w:eastAsia="en-US"/>
              </w:rPr>
              <w:tab/>
            </w:r>
            <w:r>
              <w:rPr>
                <w:rFonts w:ascii="Arial Narrow" w:hAnsi="Arial Narrow" w:cs="Arial Narrow"/>
                <w:i/>
                <w:color w:val="000000"/>
                <w:lang w:eastAsia="en-US"/>
              </w:rPr>
              <w:t>Ook de koning moet zich aan de Grondwet houden (constitutionele monarchie).</w:t>
            </w:r>
          </w:p>
        </w:tc>
      </w:tr>
      <w:tr w:rsidR="009A76B3" w14:paraId="5E45EE9A" w14:textId="77777777" w:rsidTr="00BB7B9A">
        <w:trPr>
          <w:trHeight w:hRule="exact" w:val="567"/>
        </w:trPr>
        <w:tc>
          <w:tcPr>
            <w:tcW w:w="4930" w:type="dxa"/>
            <w:tcBorders>
              <w:top w:val="single" w:sz="4" w:space="0" w:color="000000"/>
              <w:bottom w:val="single" w:sz="4" w:space="0" w:color="000000"/>
            </w:tcBorders>
          </w:tcPr>
          <w:p w14:paraId="6B55719D" w14:textId="77777777" w:rsidR="009A76B3" w:rsidRDefault="009A76B3" w:rsidP="00AC5AF2">
            <w:pPr>
              <w:pStyle w:val="Geenafstand2"/>
              <w:tabs>
                <w:tab w:val="clear" w:pos="142"/>
                <w:tab w:val="clear" w:pos="284"/>
                <w:tab w:val="clear" w:pos="425"/>
                <w:tab w:val="clear" w:pos="567"/>
                <w:tab w:val="clear" w:pos="709"/>
                <w:tab w:val="clear" w:pos="851"/>
              </w:tabs>
              <w:ind w:left="426" w:hanging="341"/>
            </w:pPr>
            <w:r>
              <w:rPr>
                <w:rFonts w:ascii="Arial Narrow" w:hAnsi="Arial Narrow"/>
                <w:color w:val="000000"/>
                <w:lang w:eastAsia="en-US"/>
              </w:rPr>
              <w:t>9.</w:t>
            </w:r>
            <w:r>
              <w:rPr>
                <w:rFonts w:ascii="Arial Narrow" w:hAnsi="Arial Narrow"/>
                <w:color w:val="000000"/>
                <w:lang w:eastAsia="en-US"/>
              </w:rPr>
              <w:tab/>
              <w:t>Bij een regeerakkoord tussen verschillende partijen zijn compromissen onvermijdelijk.</w:t>
            </w:r>
          </w:p>
        </w:tc>
        <w:tc>
          <w:tcPr>
            <w:tcW w:w="709" w:type="dxa"/>
            <w:tcBorders>
              <w:top w:val="single" w:sz="4" w:space="0" w:color="000000"/>
              <w:left w:val="single" w:sz="4" w:space="0" w:color="000000"/>
              <w:bottom w:val="single" w:sz="4" w:space="0" w:color="000000"/>
            </w:tcBorders>
          </w:tcPr>
          <w:p w14:paraId="47F48E18" w14:textId="77777777" w:rsidR="009A76B3" w:rsidRDefault="009A76B3" w:rsidP="00AC5AF2">
            <w:pPr>
              <w:pStyle w:val="Geenafstand2"/>
              <w:tabs>
                <w:tab w:val="clear" w:pos="142"/>
                <w:tab w:val="clear" w:pos="284"/>
                <w:tab w:val="clear" w:pos="425"/>
                <w:tab w:val="clear" w:pos="567"/>
                <w:tab w:val="clear" w:pos="709"/>
                <w:tab w:val="clear" w:pos="851"/>
              </w:tabs>
              <w:jc w:val="center"/>
            </w:pPr>
            <w:r>
              <w:rPr>
                <w:rFonts w:ascii="Arial Narrow" w:hAnsi="Arial Narrow"/>
                <w:color w:val="000000"/>
                <w:sz w:val="24"/>
                <w:lang w:eastAsia="en-US"/>
              </w:rPr>
              <w:t>X</w:t>
            </w:r>
          </w:p>
        </w:tc>
        <w:tc>
          <w:tcPr>
            <w:tcW w:w="4108" w:type="dxa"/>
            <w:tcBorders>
              <w:top w:val="single" w:sz="4" w:space="0" w:color="000000"/>
              <w:left w:val="single" w:sz="4" w:space="0" w:color="000000"/>
              <w:bottom w:val="single" w:sz="4" w:space="0" w:color="000000"/>
            </w:tcBorders>
          </w:tcPr>
          <w:p w14:paraId="0BFC0484" w14:textId="77777777" w:rsidR="009A76B3" w:rsidRDefault="009A76B3" w:rsidP="00AC5AF2">
            <w:pPr>
              <w:pStyle w:val="Geenafstand2"/>
              <w:tabs>
                <w:tab w:val="clear" w:pos="142"/>
                <w:tab w:val="clear" w:pos="284"/>
                <w:tab w:val="clear" w:pos="425"/>
                <w:tab w:val="clear" w:pos="567"/>
                <w:tab w:val="clear" w:pos="709"/>
                <w:tab w:val="clear" w:pos="851"/>
              </w:tabs>
              <w:snapToGrid w:val="0"/>
              <w:ind w:left="459" w:hanging="459"/>
              <w:rPr>
                <w:rFonts w:ascii="Arial Narrow" w:hAnsi="Arial Narrow"/>
                <w:color w:val="000000"/>
                <w:sz w:val="24"/>
                <w:lang w:eastAsia="en-US"/>
              </w:rPr>
            </w:pPr>
          </w:p>
        </w:tc>
      </w:tr>
      <w:tr w:rsidR="009A76B3" w14:paraId="6698C871" w14:textId="77777777" w:rsidTr="00BB7B9A">
        <w:trPr>
          <w:trHeight w:hRule="exact" w:val="817"/>
        </w:trPr>
        <w:tc>
          <w:tcPr>
            <w:tcW w:w="4930" w:type="dxa"/>
            <w:tcBorders>
              <w:top w:val="single" w:sz="4" w:space="0" w:color="000000"/>
              <w:bottom w:val="single" w:sz="4" w:space="0" w:color="000000"/>
            </w:tcBorders>
          </w:tcPr>
          <w:p w14:paraId="3BDF820E" w14:textId="77777777" w:rsidR="009A76B3" w:rsidRDefault="009A76B3" w:rsidP="00AC5AF2">
            <w:pPr>
              <w:pStyle w:val="Geenafstand2"/>
              <w:tabs>
                <w:tab w:val="clear" w:pos="142"/>
                <w:tab w:val="clear" w:pos="284"/>
                <w:tab w:val="clear" w:pos="425"/>
                <w:tab w:val="clear" w:pos="567"/>
                <w:tab w:val="clear" w:pos="709"/>
                <w:tab w:val="clear" w:pos="851"/>
              </w:tabs>
              <w:ind w:left="426" w:hanging="426"/>
            </w:pPr>
            <w:r>
              <w:rPr>
                <w:rFonts w:ascii="Arial Narrow" w:hAnsi="Arial Narrow"/>
                <w:color w:val="000000"/>
                <w:lang w:eastAsia="en-US"/>
              </w:rPr>
              <w:t>10.</w:t>
            </w:r>
            <w:r>
              <w:rPr>
                <w:rFonts w:ascii="Arial Narrow" w:hAnsi="Arial Narrow"/>
                <w:color w:val="000000"/>
                <w:lang w:eastAsia="en-US"/>
              </w:rPr>
              <w:tab/>
              <w:t>Het maken van wetten en het uitvoeren ervan moeten volgens de trias politica door een en dezelfde macht gebeuren.</w:t>
            </w:r>
          </w:p>
        </w:tc>
        <w:tc>
          <w:tcPr>
            <w:tcW w:w="709" w:type="dxa"/>
            <w:tcBorders>
              <w:top w:val="single" w:sz="4" w:space="0" w:color="000000"/>
              <w:left w:val="single" w:sz="4" w:space="0" w:color="000000"/>
              <w:bottom w:val="single" w:sz="4" w:space="0" w:color="000000"/>
            </w:tcBorders>
          </w:tcPr>
          <w:p w14:paraId="088D3373" w14:textId="77777777" w:rsidR="009A76B3" w:rsidRDefault="009A76B3" w:rsidP="00AC5AF2">
            <w:pPr>
              <w:pStyle w:val="Geenafstand2"/>
              <w:tabs>
                <w:tab w:val="clear" w:pos="142"/>
                <w:tab w:val="clear" w:pos="284"/>
                <w:tab w:val="clear" w:pos="425"/>
                <w:tab w:val="clear" w:pos="567"/>
                <w:tab w:val="clear" w:pos="709"/>
                <w:tab w:val="clear" w:pos="851"/>
              </w:tabs>
              <w:snapToGrid w:val="0"/>
              <w:jc w:val="center"/>
              <w:rPr>
                <w:rFonts w:ascii="Arial Narrow" w:hAnsi="Arial Narrow"/>
                <w:color w:val="000000"/>
                <w:sz w:val="24"/>
                <w:lang w:eastAsia="en-US"/>
              </w:rPr>
            </w:pPr>
          </w:p>
        </w:tc>
        <w:tc>
          <w:tcPr>
            <w:tcW w:w="4108" w:type="dxa"/>
            <w:tcBorders>
              <w:top w:val="single" w:sz="4" w:space="0" w:color="000000"/>
              <w:left w:val="single" w:sz="4" w:space="0" w:color="000000"/>
              <w:bottom w:val="single" w:sz="4" w:space="0" w:color="000000"/>
            </w:tcBorders>
          </w:tcPr>
          <w:p w14:paraId="2BFB6685" w14:textId="77777777" w:rsidR="009A76B3" w:rsidRDefault="009A76B3" w:rsidP="00AC5AF2">
            <w:pPr>
              <w:pStyle w:val="Geenafstand2"/>
              <w:tabs>
                <w:tab w:val="clear" w:pos="142"/>
                <w:tab w:val="clear" w:pos="284"/>
                <w:tab w:val="clear" w:pos="425"/>
                <w:tab w:val="clear" w:pos="567"/>
                <w:tab w:val="clear" w:pos="709"/>
                <w:tab w:val="clear" w:pos="851"/>
              </w:tabs>
              <w:ind w:left="459" w:hanging="459"/>
            </w:pPr>
            <w:r>
              <w:rPr>
                <w:rFonts w:ascii="Arial Narrow" w:hAnsi="Arial Narrow"/>
                <w:color w:val="000000"/>
                <w:sz w:val="24"/>
                <w:szCs w:val="24"/>
                <w:lang w:eastAsia="en-US"/>
              </w:rPr>
              <w:t>X</w:t>
            </w:r>
            <w:r>
              <w:rPr>
                <w:rFonts w:ascii="Arial Narrow" w:hAnsi="Arial Narrow"/>
                <w:color w:val="000000"/>
                <w:lang w:eastAsia="en-US"/>
              </w:rPr>
              <w:tab/>
            </w:r>
            <w:r>
              <w:rPr>
                <w:rFonts w:ascii="Arial Narrow" w:hAnsi="Arial Narrow"/>
                <w:i/>
                <w:color w:val="000000"/>
                <w:lang w:eastAsia="en-US"/>
              </w:rPr>
              <w:t>Volgens de trias politica moeten deze taken juist door verschillende machten worden uitgevoerd</w:t>
            </w:r>
            <w:r>
              <w:rPr>
                <w:rFonts w:ascii="Arial Narrow" w:hAnsi="Arial Narrow"/>
                <w:color w:val="000000"/>
                <w:lang w:eastAsia="en-US"/>
              </w:rPr>
              <w:t>.</w:t>
            </w:r>
          </w:p>
        </w:tc>
      </w:tr>
      <w:tr w:rsidR="009A76B3" w14:paraId="3D4B48E7" w14:textId="77777777" w:rsidTr="00BB7B9A">
        <w:trPr>
          <w:trHeight w:hRule="exact" w:val="835"/>
        </w:trPr>
        <w:tc>
          <w:tcPr>
            <w:tcW w:w="4930" w:type="dxa"/>
            <w:tcBorders>
              <w:top w:val="single" w:sz="4" w:space="0" w:color="000000"/>
              <w:bottom w:val="single" w:sz="4" w:space="0" w:color="000000"/>
            </w:tcBorders>
          </w:tcPr>
          <w:p w14:paraId="0E4E85E0" w14:textId="77777777" w:rsidR="009A76B3" w:rsidRDefault="009A76B3" w:rsidP="00AC5AF2">
            <w:pPr>
              <w:pStyle w:val="Geenafstand2"/>
              <w:tabs>
                <w:tab w:val="clear" w:pos="142"/>
                <w:tab w:val="clear" w:pos="284"/>
                <w:tab w:val="clear" w:pos="425"/>
                <w:tab w:val="clear" w:pos="567"/>
                <w:tab w:val="clear" w:pos="709"/>
                <w:tab w:val="clear" w:pos="851"/>
              </w:tabs>
              <w:ind w:left="426" w:hanging="426"/>
            </w:pPr>
            <w:r>
              <w:rPr>
                <w:rFonts w:ascii="Arial Narrow" w:hAnsi="Arial Narrow"/>
                <w:color w:val="000000"/>
                <w:lang w:eastAsia="en-US"/>
              </w:rPr>
              <w:t>11.</w:t>
            </w:r>
            <w:r>
              <w:rPr>
                <w:rFonts w:ascii="Arial Narrow" w:hAnsi="Arial Narrow"/>
                <w:color w:val="000000"/>
                <w:lang w:eastAsia="en-US"/>
              </w:rPr>
              <w:tab/>
              <w:t>Tijdens de kabinetsformatie onderzoekt de formateur welk soort kabinet er komt en welke Kamerleden minister worden.</w:t>
            </w:r>
          </w:p>
        </w:tc>
        <w:tc>
          <w:tcPr>
            <w:tcW w:w="709" w:type="dxa"/>
            <w:tcBorders>
              <w:top w:val="single" w:sz="4" w:space="0" w:color="000000"/>
              <w:left w:val="single" w:sz="4" w:space="0" w:color="000000"/>
              <w:bottom w:val="single" w:sz="4" w:space="0" w:color="000000"/>
            </w:tcBorders>
          </w:tcPr>
          <w:p w14:paraId="75728849" w14:textId="77777777" w:rsidR="009A76B3" w:rsidRDefault="009A76B3" w:rsidP="00AC5AF2">
            <w:pPr>
              <w:pStyle w:val="Geenafstand2"/>
              <w:tabs>
                <w:tab w:val="clear" w:pos="142"/>
                <w:tab w:val="clear" w:pos="284"/>
                <w:tab w:val="clear" w:pos="425"/>
                <w:tab w:val="clear" w:pos="567"/>
                <w:tab w:val="clear" w:pos="709"/>
                <w:tab w:val="clear" w:pos="851"/>
              </w:tabs>
              <w:snapToGrid w:val="0"/>
              <w:jc w:val="center"/>
              <w:rPr>
                <w:rFonts w:ascii="Arial Narrow" w:hAnsi="Arial Narrow"/>
                <w:color w:val="000000"/>
                <w:lang w:eastAsia="en-US"/>
              </w:rPr>
            </w:pPr>
          </w:p>
        </w:tc>
        <w:tc>
          <w:tcPr>
            <w:tcW w:w="4108" w:type="dxa"/>
            <w:tcBorders>
              <w:top w:val="single" w:sz="4" w:space="0" w:color="000000"/>
              <w:left w:val="single" w:sz="4" w:space="0" w:color="000000"/>
              <w:bottom w:val="single" w:sz="4" w:space="0" w:color="000000"/>
            </w:tcBorders>
          </w:tcPr>
          <w:p w14:paraId="45E35546" w14:textId="77777777" w:rsidR="009A76B3" w:rsidRDefault="009A76B3" w:rsidP="00AC5AF2">
            <w:pPr>
              <w:pStyle w:val="Geenafstand2"/>
              <w:tabs>
                <w:tab w:val="clear" w:pos="142"/>
                <w:tab w:val="clear" w:pos="284"/>
                <w:tab w:val="clear" w:pos="425"/>
                <w:tab w:val="clear" w:pos="567"/>
                <w:tab w:val="clear" w:pos="709"/>
                <w:tab w:val="clear" w:pos="851"/>
              </w:tabs>
              <w:ind w:left="459" w:hanging="459"/>
            </w:pPr>
            <w:r>
              <w:rPr>
                <w:rFonts w:ascii="Arial Narrow" w:hAnsi="Arial Narrow"/>
                <w:color w:val="000000"/>
                <w:sz w:val="24"/>
                <w:lang w:eastAsia="en-US"/>
              </w:rPr>
              <w:t>X</w:t>
            </w:r>
            <w:r>
              <w:rPr>
                <w:rFonts w:ascii="Arial Narrow" w:hAnsi="Arial Narrow"/>
                <w:color w:val="000000"/>
                <w:sz w:val="24"/>
                <w:lang w:eastAsia="en-US"/>
              </w:rPr>
              <w:tab/>
            </w:r>
            <w:r>
              <w:rPr>
                <w:rFonts w:ascii="Arial Narrow" w:hAnsi="Arial Narrow"/>
                <w:i/>
                <w:color w:val="000000"/>
                <w:lang w:eastAsia="en-US"/>
              </w:rPr>
              <w:t>De informateur onderzoekt de mogelijkheid om partijen samen te brengen, de formateur zoekt geschikte kandidaten.</w:t>
            </w:r>
          </w:p>
        </w:tc>
      </w:tr>
      <w:tr w:rsidR="009A76B3" w14:paraId="50FBC619" w14:textId="77777777" w:rsidTr="00BB7B9A">
        <w:trPr>
          <w:trHeight w:hRule="exact" w:val="567"/>
        </w:trPr>
        <w:tc>
          <w:tcPr>
            <w:tcW w:w="4930" w:type="dxa"/>
            <w:tcBorders>
              <w:top w:val="single" w:sz="4" w:space="0" w:color="000000"/>
              <w:bottom w:val="single" w:sz="4" w:space="0" w:color="000000"/>
            </w:tcBorders>
          </w:tcPr>
          <w:p w14:paraId="0C38A408" w14:textId="77777777" w:rsidR="009A76B3" w:rsidRDefault="009A76B3" w:rsidP="00AC5AF2">
            <w:pPr>
              <w:pStyle w:val="Geenafstand2"/>
              <w:tabs>
                <w:tab w:val="clear" w:pos="142"/>
                <w:tab w:val="clear" w:pos="284"/>
                <w:tab w:val="clear" w:pos="425"/>
                <w:tab w:val="clear" w:pos="567"/>
                <w:tab w:val="clear" w:pos="709"/>
                <w:tab w:val="clear" w:pos="851"/>
              </w:tabs>
              <w:ind w:left="426" w:hanging="426"/>
            </w:pPr>
            <w:r>
              <w:rPr>
                <w:rFonts w:ascii="Arial Narrow" w:hAnsi="Arial Narrow"/>
                <w:color w:val="000000"/>
                <w:lang w:eastAsia="en-US"/>
              </w:rPr>
              <w:t>12.</w:t>
            </w:r>
            <w:r>
              <w:rPr>
                <w:rFonts w:ascii="Arial Narrow" w:hAnsi="Arial Narrow"/>
                <w:color w:val="000000"/>
                <w:lang w:eastAsia="en-US"/>
              </w:rPr>
              <w:tab/>
              <w:t>De partij met de meeste zetels in de Tweede Kamer levert altijd de minister-president.</w:t>
            </w:r>
          </w:p>
        </w:tc>
        <w:tc>
          <w:tcPr>
            <w:tcW w:w="709" w:type="dxa"/>
            <w:tcBorders>
              <w:top w:val="single" w:sz="4" w:space="0" w:color="000000"/>
              <w:left w:val="single" w:sz="4" w:space="0" w:color="000000"/>
              <w:bottom w:val="single" w:sz="4" w:space="0" w:color="000000"/>
            </w:tcBorders>
          </w:tcPr>
          <w:p w14:paraId="73F97FC6" w14:textId="77777777" w:rsidR="009A76B3" w:rsidRDefault="009A76B3" w:rsidP="00AC5AF2">
            <w:pPr>
              <w:pStyle w:val="Geenafstand2"/>
              <w:tabs>
                <w:tab w:val="clear" w:pos="142"/>
                <w:tab w:val="clear" w:pos="284"/>
                <w:tab w:val="clear" w:pos="425"/>
                <w:tab w:val="clear" w:pos="567"/>
                <w:tab w:val="clear" w:pos="709"/>
                <w:tab w:val="clear" w:pos="851"/>
              </w:tabs>
              <w:snapToGrid w:val="0"/>
              <w:jc w:val="center"/>
              <w:rPr>
                <w:rFonts w:ascii="Arial Narrow" w:hAnsi="Arial Narrow"/>
                <w:color w:val="000000"/>
                <w:lang w:eastAsia="en-US"/>
              </w:rPr>
            </w:pPr>
          </w:p>
        </w:tc>
        <w:tc>
          <w:tcPr>
            <w:tcW w:w="4108" w:type="dxa"/>
            <w:tcBorders>
              <w:top w:val="single" w:sz="4" w:space="0" w:color="000000"/>
              <w:left w:val="single" w:sz="4" w:space="0" w:color="000000"/>
              <w:bottom w:val="single" w:sz="4" w:space="0" w:color="000000"/>
            </w:tcBorders>
          </w:tcPr>
          <w:p w14:paraId="45A7C9F6" w14:textId="77777777" w:rsidR="009A76B3" w:rsidRDefault="009A76B3" w:rsidP="00AC5AF2">
            <w:pPr>
              <w:pStyle w:val="Geenafstand2"/>
              <w:tabs>
                <w:tab w:val="clear" w:pos="142"/>
                <w:tab w:val="clear" w:pos="284"/>
                <w:tab w:val="clear" w:pos="425"/>
                <w:tab w:val="clear" w:pos="567"/>
                <w:tab w:val="clear" w:pos="709"/>
                <w:tab w:val="clear" w:pos="851"/>
              </w:tabs>
              <w:ind w:left="459" w:hanging="459"/>
            </w:pPr>
            <w:r>
              <w:rPr>
                <w:rFonts w:ascii="Arial Narrow" w:hAnsi="Arial Narrow"/>
                <w:color w:val="000000"/>
                <w:sz w:val="24"/>
                <w:lang w:eastAsia="en-US"/>
              </w:rPr>
              <w:t>X</w:t>
            </w:r>
            <w:r>
              <w:rPr>
                <w:rFonts w:ascii="Arial Narrow" w:hAnsi="Arial Narrow"/>
                <w:color w:val="000000"/>
                <w:sz w:val="24"/>
                <w:lang w:eastAsia="en-US"/>
              </w:rPr>
              <w:tab/>
            </w:r>
            <w:r>
              <w:rPr>
                <w:rFonts w:ascii="Arial Narrow" w:hAnsi="Arial Narrow"/>
                <w:i/>
                <w:color w:val="000000"/>
                <w:lang w:eastAsia="en-US"/>
              </w:rPr>
              <w:t>Dit gebeurt meestal, maar hoeft niet zo te zijn.</w:t>
            </w:r>
          </w:p>
        </w:tc>
      </w:tr>
      <w:tr w:rsidR="009A76B3" w14:paraId="0AA155AE" w14:textId="77777777" w:rsidTr="00BB7B9A">
        <w:trPr>
          <w:trHeight w:hRule="exact" w:val="842"/>
        </w:trPr>
        <w:tc>
          <w:tcPr>
            <w:tcW w:w="4930" w:type="dxa"/>
            <w:tcBorders>
              <w:top w:val="single" w:sz="4" w:space="0" w:color="000000"/>
              <w:bottom w:val="single" w:sz="4" w:space="0" w:color="000000"/>
            </w:tcBorders>
          </w:tcPr>
          <w:p w14:paraId="65EB7DDA" w14:textId="77777777" w:rsidR="009A76B3" w:rsidRDefault="009A76B3" w:rsidP="00AC5AF2">
            <w:pPr>
              <w:pStyle w:val="Geenafstand2"/>
              <w:tabs>
                <w:tab w:val="clear" w:pos="142"/>
                <w:tab w:val="clear" w:pos="284"/>
                <w:tab w:val="clear" w:pos="425"/>
                <w:tab w:val="clear" w:pos="567"/>
                <w:tab w:val="clear" w:pos="709"/>
                <w:tab w:val="clear" w:pos="851"/>
              </w:tabs>
              <w:ind w:left="426" w:hanging="426"/>
            </w:pPr>
            <w:r>
              <w:rPr>
                <w:rFonts w:ascii="Arial Narrow" w:hAnsi="Arial Narrow"/>
                <w:color w:val="000000"/>
                <w:lang w:eastAsia="en-US"/>
              </w:rPr>
              <w:t>13.</w:t>
            </w:r>
            <w:r>
              <w:rPr>
                <w:rFonts w:ascii="Arial Narrow" w:hAnsi="Arial Narrow"/>
                <w:color w:val="000000"/>
                <w:lang w:eastAsia="en-US"/>
              </w:rPr>
              <w:tab/>
              <w:t>Gedeputeerde Staten worden door middel van verkiezingen gekozen en vormen het dagelijks bestuur van de provincie.</w:t>
            </w:r>
          </w:p>
        </w:tc>
        <w:tc>
          <w:tcPr>
            <w:tcW w:w="709" w:type="dxa"/>
            <w:tcBorders>
              <w:top w:val="single" w:sz="4" w:space="0" w:color="000000"/>
              <w:left w:val="single" w:sz="4" w:space="0" w:color="000000"/>
              <w:bottom w:val="single" w:sz="4" w:space="0" w:color="000000"/>
            </w:tcBorders>
          </w:tcPr>
          <w:p w14:paraId="16480D0F" w14:textId="77777777" w:rsidR="009A76B3" w:rsidRDefault="009A76B3" w:rsidP="00AC5AF2">
            <w:pPr>
              <w:pStyle w:val="Geenafstand2"/>
              <w:tabs>
                <w:tab w:val="clear" w:pos="142"/>
                <w:tab w:val="clear" w:pos="284"/>
                <w:tab w:val="clear" w:pos="425"/>
                <w:tab w:val="clear" w:pos="567"/>
                <w:tab w:val="clear" w:pos="709"/>
                <w:tab w:val="clear" w:pos="851"/>
              </w:tabs>
              <w:jc w:val="center"/>
            </w:pPr>
            <w:r>
              <w:rPr>
                <w:rFonts w:ascii="Arial Narrow" w:hAnsi="Arial Narrow"/>
                <w:color w:val="000000"/>
                <w:sz w:val="24"/>
                <w:lang w:eastAsia="en-US"/>
              </w:rPr>
              <w:t>X</w:t>
            </w:r>
          </w:p>
        </w:tc>
        <w:tc>
          <w:tcPr>
            <w:tcW w:w="4108" w:type="dxa"/>
            <w:tcBorders>
              <w:top w:val="single" w:sz="4" w:space="0" w:color="000000"/>
              <w:left w:val="single" w:sz="4" w:space="0" w:color="000000"/>
              <w:bottom w:val="single" w:sz="4" w:space="0" w:color="000000"/>
            </w:tcBorders>
          </w:tcPr>
          <w:p w14:paraId="6529AB66" w14:textId="77777777" w:rsidR="009A76B3" w:rsidRDefault="009A76B3" w:rsidP="00AC5AF2">
            <w:pPr>
              <w:pStyle w:val="Geenafstand2"/>
              <w:tabs>
                <w:tab w:val="clear" w:pos="142"/>
                <w:tab w:val="clear" w:pos="284"/>
                <w:tab w:val="clear" w:pos="425"/>
                <w:tab w:val="clear" w:pos="567"/>
                <w:tab w:val="clear" w:pos="709"/>
                <w:tab w:val="clear" w:pos="851"/>
              </w:tabs>
              <w:ind w:left="459" w:hanging="459"/>
            </w:pPr>
            <w:r>
              <w:rPr>
                <w:rFonts w:ascii="Arial Narrow" w:hAnsi="Arial Narrow"/>
                <w:i/>
                <w:color w:val="000000"/>
                <w:lang w:eastAsia="en-US"/>
              </w:rPr>
              <w:tab/>
              <w:t>De leden van de Provinciale Staten kiezen na de provinciale verkiezingen de leden van de Gedeputeerde Staten.</w:t>
            </w:r>
          </w:p>
        </w:tc>
      </w:tr>
      <w:tr w:rsidR="009A76B3" w14:paraId="2C7C5712" w14:textId="77777777" w:rsidTr="00BB7B9A">
        <w:trPr>
          <w:trHeight w:hRule="exact" w:val="567"/>
        </w:trPr>
        <w:tc>
          <w:tcPr>
            <w:tcW w:w="4930" w:type="dxa"/>
            <w:tcBorders>
              <w:top w:val="single" w:sz="4" w:space="0" w:color="000000"/>
              <w:bottom w:val="single" w:sz="4" w:space="0" w:color="000000"/>
            </w:tcBorders>
          </w:tcPr>
          <w:p w14:paraId="6A609DB8" w14:textId="77777777" w:rsidR="009A76B3" w:rsidRDefault="009A76B3" w:rsidP="00AC5AF2">
            <w:pPr>
              <w:pStyle w:val="Geenafstand2"/>
              <w:tabs>
                <w:tab w:val="clear" w:pos="142"/>
                <w:tab w:val="clear" w:pos="284"/>
                <w:tab w:val="clear" w:pos="425"/>
                <w:tab w:val="clear" w:pos="567"/>
                <w:tab w:val="clear" w:pos="709"/>
                <w:tab w:val="clear" w:pos="851"/>
              </w:tabs>
              <w:ind w:left="426" w:hanging="426"/>
            </w:pPr>
            <w:r>
              <w:rPr>
                <w:rFonts w:ascii="Arial Narrow" w:hAnsi="Arial Narrow"/>
                <w:color w:val="000000"/>
                <w:lang w:eastAsia="en-US"/>
              </w:rPr>
              <w:t>14.</w:t>
            </w:r>
            <w:r>
              <w:rPr>
                <w:rFonts w:ascii="Arial Narrow" w:hAnsi="Arial Narrow"/>
                <w:color w:val="000000"/>
                <w:lang w:eastAsia="en-US"/>
              </w:rPr>
              <w:tab/>
              <w:t>Lobbyen wil zeggen dat mensen via persoonlijke contacten steun zoeken voor hun standpunten bij politici.</w:t>
            </w:r>
          </w:p>
        </w:tc>
        <w:tc>
          <w:tcPr>
            <w:tcW w:w="709" w:type="dxa"/>
            <w:tcBorders>
              <w:top w:val="single" w:sz="4" w:space="0" w:color="000000"/>
              <w:left w:val="single" w:sz="4" w:space="0" w:color="000000"/>
              <w:bottom w:val="single" w:sz="4" w:space="0" w:color="000000"/>
            </w:tcBorders>
          </w:tcPr>
          <w:p w14:paraId="178F8DD0" w14:textId="77777777" w:rsidR="009A76B3" w:rsidRDefault="009A76B3" w:rsidP="00AC5AF2">
            <w:pPr>
              <w:pStyle w:val="Geenafstand2"/>
              <w:tabs>
                <w:tab w:val="clear" w:pos="142"/>
                <w:tab w:val="clear" w:pos="284"/>
                <w:tab w:val="clear" w:pos="425"/>
                <w:tab w:val="clear" w:pos="567"/>
                <w:tab w:val="clear" w:pos="709"/>
                <w:tab w:val="clear" w:pos="851"/>
              </w:tabs>
              <w:jc w:val="center"/>
            </w:pPr>
            <w:r>
              <w:rPr>
                <w:rFonts w:ascii="Arial Narrow" w:hAnsi="Arial Narrow"/>
                <w:color w:val="000000"/>
                <w:sz w:val="24"/>
                <w:lang w:eastAsia="en-US"/>
              </w:rPr>
              <w:t>X</w:t>
            </w:r>
          </w:p>
        </w:tc>
        <w:tc>
          <w:tcPr>
            <w:tcW w:w="4108" w:type="dxa"/>
            <w:tcBorders>
              <w:top w:val="single" w:sz="4" w:space="0" w:color="000000"/>
              <w:left w:val="single" w:sz="4" w:space="0" w:color="000000"/>
              <w:bottom w:val="single" w:sz="4" w:space="0" w:color="000000"/>
            </w:tcBorders>
          </w:tcPr>
          <w:p w14:paraId="7940229A" w14:textId="77777777" w:rsidR="009A76B3" w:rsidRDefault="009A76B3" w:rsidP="00AC5AF2">
            <w:pPr>
              <w:pStyle w:val="Geenafstand2"/>
              <w:tabs>
                <w:tab w:val="clear" w:pos="142"/>
                <w:tab w:val="clear" w:pos="284"/>
                <w:tab w:val="clear" w:pos="425"/>
                <w:tab w:val="clear" w:pos="567"/>
                <w:tab w:val="clear" w:pos="709"/>
                <w:tab w:val="clear" w:pos="851"/>
              </w:tabs>
              <w:ind w:left="459" w:hanging="459"/>
            </w:pPr>
            <w:r>
              <w:rPr>
                <w:rFonts w:ascii="Arial Narrow" w:hAnsi="Arial Narrow"/>
                <w:i/>
                <w:color w:val="000000"/>
                <w:lang w:eastAsia="en-US"/>
              </w:rPr>
              <w:tab/>
              <w:t>Professionele lobbyisten behartigen de belangen van hun klanten.</w:t>
            </w:r>
          </w:p>
        </w:tc>
      </w:tr>
      <w:tr w:rsidR="009A76B3" w14:paraId="73C4B845" w14:textId="77777777" w:rsidTr="00BB7B9A">
        <w:trPr>
          <w:trHeight w:hRule="exact" w:val="567"/>
        </w:trPr>
        <w:tc>
          <w:tcPr>
            <w:tcW w:w="4930" w:type="dxa"/>
            <w:tcBorders>
              <w:top w:val="single" w:sz="4" w:space="0" w:color="000000"/>
              <w:bottom w:val="single" w:sz="4" w:space="0" w:color="000000"/>
            </w:tcBorders>
          </w:tcPr>
          <w:p w14:paraId="39252162" w14:textId="77777777" w:rsidR="009A76B3" w:rsidRDefault="009A76B3" w:rsidP="00AC5AF2">
            <w:pPr>
              <w:pStyle w:val="Geenafstand2"/>
              <w:tabs>
                <w:tab w:val="clear" w:pos="142"/>
                <w:tab w:val="clear" w:pos="284"/>
                <w:tab w:val="clear" w:pos="425"/>
                <w:tab w:val="clear" w:pos="567"/>
                <w:tab w:val="clear" w:pos="709"/>
                <w:tab w:val="clear" w:pos="851"/>
              </w:tabs>
              <w:ind w:left="426" w:hanging="426"/>
            </w:pPr>
            <w:r>
              <w:rPr>
                <w:rFonts w:ascii="Arial Narrow" w:hAnsi="Arial Narrow"/>
                <w:color w:val="000000"/>
                <w:lang w:eastAsia="en-US"/>
              </w:rPr>
              <w:t>15.</w:t>
            </w:r>
            <w:r>
              <w:rPr>
                <w:rFonts w:ascii="Arial Narrow" w:hAnsi="Arial Narrow"/>
                <w:color w:val="000000"/>
                <w:lang w:eastAsia="en-US"/>
              </w:rPr>
              <w:tab/>
              <w:t>De Europese Unie is een supranationale organisatie.</w:t>
            </w:r>
          </w:p>
        </w:tc>
        <w:tc>
          <w:tcPr>
            <w:tcW w:w="709" w:type="dxa"/>
            <w:tcBorders>
              <w:top w:val="single" w:sz="4" w:space="0" w:color="000000"/>
              <w:left w:val="single" w:sz="4" w:space="0" w:color="000000"/>
              <w:bottom w:val="single" w:sz="4" w:space="0" w:color="000000"/>
            </w:tcBorders>
          </w:tcPr>
          <w:p w14:paraId="607E9041" w14:textId="77777777" w:rsidR="009A76B3" w:rsidRDefault="009A76B3" w:rsidP="00AC5AF2">
            <w:pPr>
              <w:pStyle w:val="Geenafstand2"/>
              <w:tabs>
                <w:tab w:val="clear" w:pos="142"/>
                <w:tab w:val="clear" w:pos="284"/>
                <w:tab w:val="clear" w:pos="425"/>
                <w:tab w:val="clear" w:pos="567"/>
                <w:tab w:val="clear" w:pos="709"/>
                <w:tab w:val="clear" w:pos="851"/>
              </w:tabs>
              <w:jc w:val="center"/>
            </w:pPr>
            <w:r>
              <w:rPr>
                <w:rFonts w:ascii="Arial Narrow" w:hAnsi="Arial Narrow"/>
                <w:color w:val="000000"/>
                <w:sz w:val="24"/>
                <w:lang w:eastAsia="en-US"/>
              </w:rPr>
              <w:t>X</w:t>
            </w:r>
          </w:p>
        </w:tc>
        <w:tc>
          <w:tcPr>
            <w:tcW w:w="4108" w:type="dxa"/>
            <w:tcBorders>
              <w:top w:val="single" w:sz="4" w:space="0" w:color="000000"/>
              <w:left w:val="single" w:sz="4" w:space="0" w:color="000000"/>
              <w:bottom w:val="single" w:sz="4" w:space="0" w:color="000000"/>
            </w:tcBorders>
          </w:tcPr>
          <w:p w14:paraId="7270FDC7" w14:textId="77777777" w:rsidR="009A76B3" w:rsidRDefault="009A76B3" w:rsidP="00AC5AF2">
            <w:pPr>
              <w:pStyle w:val="Geenafstand2"/>
              <w:tabs>
                <w:tab w:val="clear" w:pos="142"/>
                <w:tab w:val="clear" w:pos="284"/>
                <w:tab w:val="clear" w:pos="425"/>
                <w:tab w:val="clear" w:pos="567"/>
                <w:tab w:val="clear" w:pos="709"/>
                <w:tab w:val="clear" w:pos="851"/>
              </w:tabs>
              <w:snapToGrid w:val="0"/>
              <w:ind w:left="459" w:hanging="459"/>
              <w:rPr>
                <w:rFonts w:ascii="Arial Narrow" w:hAnsi="Arial Narrow"/>
                <w:color w:val="000000"/>
                <w:sz w:val="24"/>
                <w:lang w:eastAsia="en-US"/>
              </w:rPr>
            </w:pPr>
          </w:p>
        </w:tc>
      </w:tr>
      <w:tr w:rsidR="009A76B3" w14:paraId="3403B768" w14:textId="77777777" w:rsidTr="00BB7B9A">
        <w:trPr>
          <w:trHeight w:hRule="exact" w:val="567"/>
        </w:trPr>
        <w:tc>
          <w:tcPr>
            <w:tcW w:w="4930" w:type="dxa"/>
            <w:tcBorders>
              <w:top w:val="single" w:sz="4" w:space="0" w:color="000000"/>
              <w:bottom w:val="single" w:sz="4" w:space="0" w:color="000000"/>
            </w:tcBorders>
          </w:tcPr>
          <w:p w14:paraId="5CDE2E5E" w14:textId="77777777" w:rsidR="009A76B3" w:rsidRDefault="009A76B3" w:rsidP="00AC5AF2">
            <w:pPr>
              <w:pStyle w:val="Geenafstand2"/>
              <w:tabs>
                <w:tab w:val="clear" w:pos="142"/>
                <w:tab w:val="clear" w:pos="284"/>
                <w:tab w:val="clear" w:pos="425"/>
                <w:tab w:val="clear" w:pos="567"/>
                <w:tab w:val="clear" w:pos="709"/>
                <w:tab w:val="clear" w:pos="851"/>
              </w:tabs>
              <w:ind w:left="426" w:hanging="426"/>
            </w:pPr>
            <w:r>
              <w:rPr>
                <w:rFonts w:ascii="Arial Narrow" w:hAnsi="Arial Narrow"/>
                <w:color w:val="000000"/>
                <w:lang w:eastAsia="en-US"/>
              </w:rPr>
              <w:t>16.</w:t>
            </w:r>
            <w:r>
              <w:rPr>
                <w:rFonts w:ascii="Arial Narrow" w:hAnsi="Arial Narrow"/>
                <w:color w:val="000000"/>
                <w:lang w:eastAsia="en-US"/>
              </w:rPr>
              <w:tab/>
              <w:t>Ambtenaren worden ook wel de vierde macht genoemd.</w:t>
            </w:r>
          </w:p>
        </w:tc>
        <w:tc>
          <w:tcPr>
            <w:tcW w:w="709" w:type="dxa"/>
            <w:tcBorders>
              <w:top w:val="single" w:sz="4" w:space="0" w:color="000000"/>
              <w:left w:val="single" w:sz="4" w:space="0" w:color="000000"/>
              <w:bottom w:val="single" w:sz="4" w:space="0" w:color="000000"/>
            </w:tcBorders>
          </w:tcPr>
          <w:p w14:paraId="52A5BD5D" w14:textId="77777777" w:rsidR="009A76B3" w:rsidRDefault="009A76B3" w:rsidP="00AC5AF2">
            <w:pPr>
              <w:pStyle w:val="Geenafstand2"/>
              <w:tabs>
                <w:tab w:val="clear" w:pos="142"/>
                <w:tab w:val="clear" w:pos="284"/>
                <w:tab w:val="clear" w:pos="425"/>
                <w:tab w:val="clear" w:pos="567"/>
                <w:tab w:val="clear" w:pos="709"/>
                <w:tab w:val="clear" w:pos="851"/>
              </w:tabs>
              <w:jc w:val="center"/>
            </w:pPr>
            <w:r>
              <w:rPr>
                <w:rFonts w:ascii="Arial Narrow" w:hAnsi="Arial Narrow"/>
                <w:color w:val="000000"/>
                <w:sz w:val="24"/>
                <w:lang w:eastAsia="en-US"/>
              </w:rPr>
              <w:t>X</w:t>
            </w:r>
          </w:p>
        </w:tc>
        <w:tc>
          <w:tcPr>
            <w:tcW w:w="4108" w:type="dxa"/>
            <w:tcBorders>
              <w:top w:val="single" w:sz="4" w:space="0" w:color="000000"/>
              <w:left w:val="single" w:sz="4" w:space="0" w:color="000000"/>
              <w:bottom w:val="single" w:sz="4" w:space="0" w:color="000000"/>
            </w:tcBorders>
          </w:tcPr>
          <w:p w14:paraId="3B5E843C" w14:textId="77777777" w:rsidR="009A76B3" w:rsidRDefault="009A76B3" w:rsidP="00AC5AF2">
            <w:pPr>
              <w:pStyle w:val="Geenafstand2"/>
              <w:tabs>
                <w:tab w:val="clear" w:pos="142"/>
                <w:tab w:val="clear" w:pos="284"/>
                <w:tab w:val="clear" w:pos="425"/>
                <w:tab w:val="clear" w:pos="567"/>
                <w:tab w:val="clear" w:pos="709"/>
                <w:tab w:val="clear" w:pos="851"/>
              </w:tabs>
              <w:snapToGrid w:val="0"/>
              <w:ind w:left="459" w:hanging="459"/>
              <w:rPr>
                <w:rFonts w:ascii="Arial Narrow" w:hAnsi="Arial Narrow"/>
                <w:color w:val="000000"/>
                <w:sz w:val="24"/>
                <w:lang w:eastAsia="en-US"/>
              </w:rPr>
            </w:pPr>
          </w:p>
        </w:tc>
      </w:tr>
      <w:tr w:rsidR="009A76B3" w14:paraId="2E98FE25" w14:textId="77777777" w:rsidTr="00BB7B9A">
        <w:trPr>
          <w:trHeight w:hRule="exact" w:val="849"/>
        </w:trPr>
        <w:tc>
          <w:tcPr>
            <w:tcW w:w="4930" w:type="dxa"/>
            <w:tcBorders>
              <w:top w:val="single" w:sz="4" w:space="0" w:color="000000"/>
              <w:bottom w:val="single" w:sz="4" w:space="0" w:color="000000"/>
            </w:tcBorders>
          </w:tcPr>
          <w:p w14:paraId="0D9FE0CF" w14:textId="77777777" w:rsidR="009A76B3" w:rsidRDefault="009A76B3" w:rsidP="00AC5AF2">
            <w:pPr>
              <w:pStyle w:val="Geenafstand2"/>
              <w:tabs>
                <w:tab w:val="clear" w:pos="142"/>
                <w:tab w:val="clear" w:pos="284"/>
                <w:tab w:val="clear" w:pos="425"/>
                <w:tab w:val="clear" w:pos="567"/>
                <w:tab w:val="clear" w:pos="709"/>
                <w:tab w:val="clear" w:pos="851"/>
              </w:tabs>
              <w:ind w:left="426" w:hanging="426"/>
            </w:pPr>
            <w:r>
              <w:rPr>
                <w:rFonts w:ascii="Arial Narrow" w:hAnsi="Arial Narrow"/>
                <w:color w:val="000000"/>
                <w:lang w:eastAsia="en-US"/>
              </w:rPr>
              <w:t>17.</w:t>
            </w:r>
            <w:r>
              <w:rPr>
                <w:rFonts w:ascii="Arial Narrow" w:hAnsi="Arial Narrow"/>
                <w:color w:val="000000"/>
                <w:lang w:eastAsia="en-US"/>
              </w:rPr>
              <w:tab/>
              <w:t xml:space="preserve">De media signaleren problemen die vervolgens op de politieke agenda komen. We noemen dit </w:t>
            </w:r>
            <w:r w:rsidR="003A6CE9">
              <w:rPr>
                <w:rFonts w:ascii="Arial Narrow" w:hAnsi="Arial Narrow"/>
                <w:color w:val="000000"/>
                <w:lang w:eastAsia="en-US"/>
              </w:rPr>
              <w:t xml:space="preserve">platformfunctie van </w:t>
            </w:r>
            <w:r>
              <w:rPr>
                <w:rFonts w:ascii="Arial Narrow" w:hAnsi="Arial Narrow"/>
                <w:color w:val="000000"/>
                <w:lang w:eastAsia="en-US"/>
              </w:rPr>
              <w:t>de van de media.</w:t>
            </w:r>
          </w:p>
        </w:tc>
        <w:tc>
          <w:tcPr>
            <w:tcW w:w="709" w:type="dxa"/>
            <w:tcBorders>
              <w:top w:val="single" w:sz="4" w:space="0" w:color="000000"/>
              <w:left w:val="single" w:sz="4" w:space="0" w:color="000000"/>
              <w:bottom w:val="single" w:sz="4" w:space="0" w:color="000000"/>
            </w:tcBorders>
          </w:tcPr>
          <w:p w14:paraId="49801860" w14:textId="77777777" w:rsidR="009A76B3" w:rsidRDefault="009A76B3" w:rsidP="00AC5AF2">
            <w:pPr>
              <w:pStyle w:val="Geenafstand2"/>
              <w:tabs>
                <w:tab w:val="clear" w:pos="142"/>
                <w:tab w:val="clear" w:pos="284"/>
                <w:tab w:val="clear" w:pos="425"/>
                <w:tab w:val="clear" w:pos="567"/>
                <w:tab w:val="clear" w:pos="709"/>
                <w:tab w:val="clear" w:pos="851"/>
              </w:tabs>
              <w:snapToGrid w:val="0"/>
              <w:jc w:val="center"/>
              <w:rPr>
                <w:rFonts w:ascii="Arial Narrow" w:hAnsi="Arial Narrow"/>
                <w:color w:val="000000"/>
                <w:lang w:eastAsia="en-US"/>
              </w:rPr>
            </w:pPr>
          </w:p>
        </w:tc>
        <w:tc>
          <w:tcPr>
            <w:tcW w:w="4108" w:type="dxa"/>
            <w:tcBorders>
              <w:top w:val="single" w:sz="4" w:space="0" w:color="000000"/>
              <w:left w:val="single" w:sz="4" w:space="0" w:color="000000"/>
              <w:bottom w:val="single" w:sz="4" w:space="0" w:color="000000"/>
            </w:tcBorders>
          </w:tcPr>
          <w:p w14:paraId="5233F709" w14:textId="77777777" w:rsidR="009A76B3" w:rsidRDefault="009A76B3" w:rsidP="00AC5AF2">
            <w:pPr>
              <w:pStyle w:val="Geenafstand2"/>
              <w:tabs>
                <w:tab w:val="clear" w:pos="142"/>
                <w:tab w:val="clear" w:pos="284"/>
                <w:tab w:val="clear" w:pos="425"/>
                <w:tab w:val="clear" w:pos="567"/>
                <w:tab w:val="clear" w:pos="709"/>
                <w:tab w:val="clear" w:pos="851"/>
              </w:tabs>
              <w:ind w:left="459" w:hanging="459"/>
            </w:pPr>
            <w:r>
              <w:rPr>
                <w:rFonts w:ascii="Arial Narrow" w:hAnsi="Arial Narrow"/>
                <w:color w:val="000000"/>
                <w:sz w:val="24"/>
                <w:lang w:eastAsia="en-US"/>
              </w:rPr>
              <w:t>X</w:t>
            </w:r>
            <w:r>
              <w:rPr>
                <w:rFonts w:ascii="Arial Narrow" w:hAnsi="Arial Narrow"/>
                <w:color w:val="000000"/>
                <w:sz w:val="24"/>
                <w:lang w:eastAsia="en-US"/>
              </w:rPr>
              <w:tab/>
            </w:r>
            <w:r>
              <w:rPr>
                <w:rFonts w:ascii="Arial Narrow" w:hAnsi="Arial Narrow"/>
                <w:i/>
                <w:color w:val="000000"/>
                <w:lang w:eastAsia="en-US"/>
              </w:rPr>
              <w:t>De beschrijving slaat op de agendafunctie.</w:t>
            </w:r>
          </w:p>
        </w:tc>
      </w:tr>
      <w:tr w:rsidR="009A76B3" w14:paraId="2EF00086" w14:textId="77777777" w:rsidTr="00BB7B9A">
        <w:trPr>
          <w:trHeight w:hRule="exact" w:val="567"/>
        </w:trPr>
        <w:tc>
          <w:tcPr>
            <w:tcW w:w="4930" w:type="dxa"/>
            <w:tcBorders>
              <w:top w:val="single" w:sz="4" w:space="0" w:color="000000"/>
              <w:bottom w:val="single" w:sz="4" w:space="0" w:color="auto"/>
            </w:tcBorders>
          </w:tcPr>
          <w:p w14:paraId="3E5A9E2B" w14:textId="77777777" w:rsidR="009A76B3" w:rsidRDefault="009A76B3" w:rsidP="00AC5AF2">
            <w:pPr>
              <w:pStyle w:val="Geenafstand2"/>
              <w:tabs>
                <w:tab w:val="clear" w:pos="142"/>
                <w:tab w:val="clear" w:pos="284"/>
                <w:tab w:val="clear" w:pos="425"/>
                <w:tab w:val="clear" w:pos="567"/>
                <w:tab w:val="clear" w:pos="709"/>
                <w:tab w:val="clear" w:pos="851"/>
              </w:tabs>
              <w:ind w:left="426" w:hanging="426"/>
            </w:pPr>
            <w:r>
              <w:rPr>
                <w:rFonts w:ascii="Arial Narrow" w:hAnsi="Arial Narrow"/>
                <w:color w:val="000000"/>
                <w:lang w:eastAsia="en-US"/>
              </w:rPr>
              <w:t>18.</w:t>
            </w:r>
            <w:r>
              <w:rPr>
                <w:rFonts w:ascii="Arial Narrow" w:hAnsi="Arial Narrow"/>
                <w:color w:val="000000"/>
                <w:lang w:eastAsia="en-US"/>
              </w:rPr>
              <w:tab/>
              <w:t>Internationale samenwerking beperkt doorgaans de soevereiniteit van een land.</w:t>
            </w:r>
          </w:p>
        </w:tc>
        <w:tc>
          <w:tcPr>
            <w:tcW w:w="709" w:type="dxa"/>
            <w:tcBorders>
              <w:top w:val="single" w:sz="4" w:space="0" w:color="000000"/>
              <w:left w:val="single" w:sz="4" w:space="0" w:color="000000"/>
              <w:bottom w:val="single" w:sz="4" w:space="0" w:color="auto"/>
            </w:tcBorders>
          </w:tcPr>
          <w:p w14:paraId="3572B176" w14:textId="77777777" w:rsidR="009A76B3" w:rsidRDefault="009A76B3" w:rsidP="00AC5AF2">
            <w:pPr>
              <w:pStyle w:val="Geenafstand2"/>
              <w:tabs>
                <w:tab w:val="clear" w:pos="142"/>
                <w:tab w:val="clear" w:pos="284"/>
                <w:tab w:val="clear" w:pos="425"/>
                <w:tab w:val="clear" w:pos="567"/>
                <w:tab w:val="clear" w:pos="709"/>
                <w:tab w:val="clear" w:pos="851"/>
              </w:tabs>
              <w:jc w:val="center"/>
            </w:pPr>
            <w:r>
              <w:rPr>
                <w:rFonts w:ascii="Arial Narrow" w:hAnsi="Arial Narrow"/>
                <w:color w:val="000000"/>
                <w:sz w:val="24"/>
                <w:lang w:eastAsia="en-US"/>
              </w:rPr>
              <w:t>X</w:t>
            </w:r>
          </w:p>
        </w:tc>
        <w:tc>
          <w:tcPr>
            <w:tcW w:w="4108" w:type="dxa"/>
            <w:tcBorders>
              <w:top w:val="single" w:sz="4" w:space="0" w:color="000000"/>
              <w:left w:val="single" w:sz="4" w:space="0" w:color="000000"/>
              <w:bottom w:val="single" w:sz="4" w:space="0" w:color="auto"/>
            </w:tcBorders>
          </w:tcPr>
          <w:p w14:paraId="0C0ECD8B" w14:textId="77777777" w:rsidR="009A76B3" w:rsidRDefault="009A76B3" w:rsidP="00AC5AF2">
            <w:pPr>
              <w:pStyle w:val="Geenafstand2"/>
              <w:tabs>
                <w:tab w:val="clear" w:pos="142"/>
                <w:tab w:val="clear" w:pos="284"/>
                <w:tab w:val="clear" w:pos="425"/>
                <w:tab w:val="clear" w:pos="567"/>
                <w:tab w:val="clear" w:pos="709"/>
                <w:tab w:val="clear" w:pos="851"/>
              </w:tabs>
              <w:snapToGrid w:val="0"/>
              <w:ind w:left="459" w:hanging="459"/>
              <w:rPr>
                <w:rFonts w:ascii="Arial Narrow" w:hAnsi="Arial Narrow"/>
                <w:color w:val="000000"/>
                <w:sz w:val="24"/>
                <w:lang w:eastAsia="en-US"/>
              </w:rPr>
            </w:pPr>
          </w:p>
        </w:tc>
      </w:tr>
      <w:tr w:rsidR="009A76B3" w14:paraId="4E843CC5" w14:textId="77777777" w:rsidTr="00BB7B9A">
        <w:trPr>
          <w:trHeight w:hRule="exact" w:val="680"/>
        </w:trPr>
        <w:tc>
          <w:tcPr>
            <w:tcW w:w="4930" w:type="dxa"/>
            <w:tcBorders>
              <w:top w:val="single" w:sz="4" w:space="0" w:color="auto"/>
            </w:tcBorders>
          </w:tcPr>
          <w:p w14:paraId="4850E2E8" w14:textId="77777777" w:rsidR="009A76B3" w:rsidRDefault="009A76B3" w:rsidP="00AC5AF2">
            <w:pPr>
              <w:pStyle w:val="Geenafstand2"/>
              <w:tabs>
                <w:tab w:val="clear" w:pos="142"/>
                <w:tab w:val="clear" w:pos="284"/>
                <w:tab w:val="clear" w:pos="425"/>
                <w:tab w:val="clear" w:pos="567"/>
                <w:tab w:val="clear" w:pos="709"/>
                <w:tab w:val="clear" w:pos="851"/>
              </w:tabs>
              <w:ind w:left="426" w:hanging="426"/>
            </w:pPr>
            <w:r>
              <w:rPr>
                <w:rFonts w:ascii="Arial Narrow" w:hAnsi="Arial Narrow"/>
                <w:color w:val="000000"/>
                <w:lang w:eastAsia="en-US"/>
              </w:rPr>
              <w:t>19.</w:t>
            </w:r>
            <w:r>
              <w:rPr>
                <w:rFonts w:ascii="Arial Narrow" w:hAnsi="Arial Narrow"/>
                <w:color w:val="000000"/>
                <w:lang w:eastAsia="en-US"/>
              </w:rPr>
              <w:tab/>
              <w:t>De Algemene Vergadering van de VN kan door het veto</w:t>
            </w:r>
            <w:r>
              <w:rPr>
                <w:rFonts w:ascii="Arial Narrow" w:hAnsi="Arial Narrow"/>
                <w:color w:val="000000"/>
                <w:lang w:eastAsia="en-US"/>
              </w:rPr>
              <w:softHyphen/>
              <w:t>recht van enkele landen vaak geen resoluties aannemen.</w:t>
            </w:r>
          </w:p>
        </w:tc>
        <w:tc>
          <w:tcPr>
            <w:tcW w:w="709" w:type="dxa"/>
            <w:tcBorders>
              <w:top w:val="single" w:sz="4" w:space="0" w:color="auto"/>
              <w:left w:val="single" w:sz="4" w:space="0" w:color="000000"/>
            </w:tcBorders>
          </w:tcPr>
          <w:p w14:paraId="621DAA08" w14:textId="77777777" w:rsidR="009A76B3" w:rsidRDefault="009A76B3" w:rsidP="00AC5AF2">
            <w:pPr>
              <w:pStyle w:val="Geenafstand2"/>
              <w:tabs>
                <w:tab w:val="clear" w:pos="142"/>
                <w:tab w:val="clear" w:pos="284"/>
                <w:tab w:val="clear" w:pos="425"/>
                <w:tab w:val="clear" w:pos="567"/>
                <w:tab w:val="clear" w:pos="709"/>
                <w:tab w:val="clear" w:pos="851"/>
              </w:tabs>
              <w:snapToGrid w:val="0"/>
              <w:jc w:val="center"/>
              <w:rPr>
                <w:rFonts w:ascii="Arial Narrow" w:hAnsi="Arial Narrow"/>
                <w:color w:val="000000"/>
                <w:lang w:eastAsia="en-US"/>
              </w:rPr>
            </w:pPr>
          </w:p>
        </w:tc>
        <w:tc>
          <w:tcPr>
            <w:tcW w:w="4108" w:type="dxa"/>
            <w:tcBorders>
              <w:top w:val="single" w:sz="4" w:space="0" w:color="auto"/>
              <w:left w:val="single" w:sz="4" w:space="0" w:color="000000"/>
            </w:tcBorders>
          </w:tcPr>
          <w:p w14:paraId="2710E740" w14:textId="77777777" w:rsidR="009A76B3" w:rsidRDefault="009A76B3" w:rsidP="00AC5AF2">
            <w:pPr>
              <w:pStyle w:val="Geenafstand2"/>
              <w:tabs>
                <w:tab w:val="clear" w:pos="142"/>
                <w:tab w:val="clear" w:pos="284"/>
                <w:tab w:val="clear" w:pos="425"/>
                <w:tab w:val="clear" w:pos="567"/>
                <w:tab w:val="clear" w:pos="709"/>
                <w:tab w:val="clear" w:pos="851"/>
              </w:tabs>
              <w:ind w:left="459" w:hanging="459"/>
            </w:pPr>
            <w:r>
              <w:rPr>
                <w:rFonts w:ascii="Arial Narrow" w:hAnsi="Arial Narrow"/>
                <w:color w:val="000000"/>
                <w:sz w:val="24"/>
                <w:lang w:eastAsia="en-US"/>
              </w:rPr>
              <w:t>X</w:t>
            </w:r>
            <w:r>
              <w:rPr>
                <w:rFonts w:ascii="Arial Narrow" w:hAnsi="Arial Narrow"/>
                <w:color w:val="000000"/>
                <w:sz w:val="24"/>
                <w:lang w:eastAsia="en-US"/>
              </w:rPr>
              <w:tab/>
            </w:r>
            <w:r>
              <w:rPr>
                <w:rFonts w:ascii="Arial Narrow" w:hAnsi="Arial Narrow"/>
                <w:i/>
                <w:color w:val="000000"/>
                <w:lang w:eastAsia="en-US"/>
              </w:rPr>
              <w:t>Binnen de Algemene Vergadering bestaat het vetorecht niet.</w:t>
            </w:r>
          </w:p>
        </w:tc>
      </w:tr>
    </w:tbl>
    <w:p w14:paraId="421C2616" w14:textId="77777777" w:rsidR="009A76B3" w:rsidRPr="0011181D" w:rsidRDefault="009A76B3" w:rsidP="006E00E5">
      <w:pPr>
        <w:pStyle w:val="Kop2"/>
      </w:pPr>
      <w:r>
        <w:br w:type="page"/>
      </w:r>
      <w:bookmarkStart w:id="25" w:name="_Toc77062682"/>
      <w:r w:rsidRPr="0011181D">
        <w:t>Keuzeopdrachten</w:t>
      </w:r>
      <w:bookmarkEnd w:id="25"/>
    </w:p>
    <w:p w14:paraId="4CEDEFA2" w14:textId="77777777" w:rsidR="009A76B3" w:rsidRDefault="009A76B3" w:rsidP="00AC5AF2">
      <w:pPr>
        <w:pStyle w:val="A4-Standaardtekst"/>
      </w:pPr>
      <w:r>
        <w:t>blz. 105</w:t>
      </w:r>
    </w:p>
    <w:p w14:paraId="5F0F0B4B" w14:textId="77777777" w:rsidR="009A76B3" w:rsidRDefault="009A76B3" w:rsidP="00AC5AF2">
      <w:pPr>
        <w:pStyle w:val="Geenafstand2"/>
        <w:tabs>
          <w:tab w:val="clear" w:pos="142"/>
          <w:tab w:val="clear" w:pos="284"/>
          <w:tab w:val="clear" w:pos="425"/>
          <w:tab w:val="clear" w:pos="567"/>
          <w:tab w:val="clear" w:pos="709"/>
          <w:tab w:val="clear" w:pos="851"/>
        </w:tabs>
      </w:pPr>
    </w:p>
    <w:p w14:paraId="5F31163C" w14:textId="77777777" w:rsidR="009A76B3" w:rsidRDefault="009A76B3" w:rsidP="00AC5AF2">
      <w:pPr>
        <w:pStyle w:val="Geenafstand2"/>
        <w:tabs>
          <w:tab w:val="clear" w:pos="142"/>
          <w:tab w:val="clear" w:pos="284"/>
          <w:tab w:val="clear" w:pos="425"/>
          <w:tab w:val="clear" w:pos="567"/>
          <w:tab w:val="clear" w:pos="709"/>
          <w:tab w:val="clear" w:pos="851"/>
        </w:tabs>
      </w:pPr>
    </w:p>
    <w:p w14:paraId="792EDB67" w14:textId="77777777" w:rsidR="009A76B3" w:rsidRDefault="009A76B3" w:rsidP="00AC5AF2">
      <w:pPr>
        <w:shd w:val="clear" w:color="auto" w:fill="666666"/>
      </w:pPr>
      <w:r>
        <w:rPr>
          <w:b/>
          <w:bCs w:val="0"/>
          <w:caps/>
          <w:color w:val="FFFFFF"/>
        </w:rPr>
        <w:t>EEN NIEUWE POLITIEKE PARTIJ</w:t>
      </w:r>
    </w:p>
    <w:p w14:paraId="15A3F5EE" w14:textId="77777777" w:rsidR="009A76B3" w:rsidRDefault="009A76B3" w:rsidP="00AC5AF2">
      <w:pPr>
        <w:pStyle w:val="antw-nieuw"/>
        <w:tabs>
          <w:tab w:val="clear" w:pos="284"/>
        </w:tabs>
        <w:spacing w:line="260" w:lineRule="atLeast"/>
        <w:ind w:left="0" w:firstLine="0"/>
        <w:rPr>
          <w:b/>
          <w:bCs/>
          <w:caps/>
          <w:color w:val="FFFFFF"/>
        </w:rPr>
      </w:pPr>
    </w:p>
    <w:p w14:paraId="4E1E7A82" w14:textId="77777777" w:rsidR="009A76B3" w:rsidRDefault="009A76B3" w:rsidP="00AC5AF2">
      <w:pPr>
        <w:pStyle w:val="antw-nieuw"/>
        <w:tabs>
          <w:tab w:val="clear" w:pos="284"/>
        </w:tabs>
        <w:spacing w:line="260" w:lineRule="atLeast"/>
        <w:ind w:left="0" w:firstLine="0"/>
      </w:pPr>
      <w:r>
        <w:rPr>
          <w:i/>
        </w:rPr>
        <w:t>De leerlingen zullen ervaren dat het lastig is om een stellingname in slechts enkele woorden duidelijk te maken.</w:t>
      </w:r>
    </w:p>
    <w:p w14:paraId="024EBF46" w14:textId="77777777" w:rsidR="009A76B3" w:rsidRDefault="009A76B3" w:rsidP="00AC5AF2">
      <w:pPr>
        <w:pStyle w:val="antw-nieuw"/>
        <w:tabs>
          <w:tab w:val="clear" w:pos="284"/>
        </w:tabs>
        <w:spacing w:line="260" w:lineRule="atLeast"/>
        <w:ind w:left="0" w:firstLine="0"/>
      </w:pPr>
      <w:r>
        <w:rPr>
          <w:i/>
        </w:rPr>
        <w:t>Voor een aansprekende slogan is vindingrijkheid vereist. Een goede verkiezingsleus is kort maar pakkend. In een paar woorden moet duidelijk worden waar de partij voor gaat.</w:t>
      </w:r>
    </w:p>
    <w:p w14:paraId="220C7F14" w14:textId="77777777" w:rsidR="009A76B3" w:rsidRDefault="009A76B3" w:rsidP="00AC5AF2">
      <w:pPr>
        <w:pStyle w:val="antw-nieuw"/>
        <w:tabs>
          <w:tab w:val="clear" w:pos="284"/>
        </w:tabs>
        <w:spacing w:line="260" w:lineRule="atLeast"/>
        <w:ind w:left="0" w:firstLine="0"/>
      </w:pPr>
      <w:r>
        <w:rPr>
          <w:i/>
        </w:rPr>
        <w:t>Als de affiches klaar zijn, kunt u die in de klas ophangen en gezamenlijk bekijken en bespreken.</w:t>
      </w:r>
    </w:p>
    <w:p w14:paraId="5473E0E8" w14:textId="77777777" w:rsidR="009A76B3" w:rsidRDefault="009A76B3" w:rsidP="00AC5AF2">
      <w:pPr>
        <w:pStyle w:val="antw-nieuw"/>
        <w:tabs>
          <w:tab w:val="clear" w:pos="284"/>
        </w:tabs>
        <w:spacing w:line="260" w:lineRule="atLeast"/>
        <w:ind w:left="0" w:firstLine="0"/>
      </w:pPr>
      <w:r>
        <w:rPr>
          <w:i/>
        </w:rPr>
        <w:t>Vraag aan de leerlingen die de affiches voor het eerst zien of duidelijk is waar de partij voor staat. Op hun opmerkingen kunnen de makers dan reageren.</w:t>
      </w:r>
    </w:p>
    <w:p w14:paraId="7C880F6D" w14:textId="77777777" w:rsidR="009A76B3" w:rsidRPr="00AB2163" w:rsidRDefault="009A76B3" w:rsidP="00AC5AF2">
      <w:pPr>
        <w:rPr>
          <w:iCs/>
        </w:rPr>
      </w:pPr>
    </w:p>
    <w:p w14:paraId="0AC4BF10" w14:textId="77777777" w:rsidR="009A76B3" w:rsidRDefault="009A76B3" w:rsidP="00AC5AF2"/>
    <w:p w14:paraId="38E28308" w14:textId="77777777" w:rsidR="009A76B3" w:rsidRDefault="009A76B3" w:rsidP="00AC5AF2">
      <w:pPr>
        <w:shd w:val="clear" w:color="auto" w:fill="666666"/>
      </w:pPr>
      <w:r>
        <w:rPr>
          <w:b/>
          <w:bCs w:val="0"/>
          <w:caps/>
          <w:color w:val="FFFFFF"/>
        </w:rPr>
        <w:t>werkstuk actiegroepen</w:t>
      </w:r>
    </w:p>
    <w:p w14:paraId="64C9A8EA" w14:textId="77777777" w:rsidR="009A76B3" w:rsidRDefault="009A76B3" w:rsidP="00AC5AF2">
      <w:pPr>
        <w:pStyle w:val="Geenafstand2"/>
        <w:tabs>
          <w:tab w:val="clear" w:pos="142"/>
          <w:tab w:val="clear" w:pos="284"/>
          <w:tab w:val="clear" w:pos="425"/>
          <w:tab w:val="clear" w:pos="567"/>
          <w:tab w:val="clear" w:pos="709"/>
          <w:tab w:val="clear" w:pos="851"/>
        </w:tabs>
        <w:rPr>
          <w:b/>
          <w:bCs w:val="0"/>
          <w:caps/>
          <w:color w:val="FFFFFF"/>
        </w:rPr>
      </w:pPr>
    </w:p>
    <w:p w14:paraId="2761FF23" w14:textId="77777777" w:rsidR="009A76B3" w:rsidRDefault="009A76B3" w:rsidP="00AC5AF2">
      <w:pPr>
        <w:pStyle w:val="Geenafstand2"/>
        <w:tabs>
          <w:tab w:val="clear" w:pos="142"/>
          <w:tab w:val="clear" w:pos="284"/>
          <w:tab w:val="clear" w:pos="425"/>
          <w:tab w:val="clear" w:pos="567"/>
          <w:tab w:val="clear" w:pos="709"/>
          <w:tab w:val="clear" w:pos="851"/>
        </w:tabs>
      </w:pPr>
      <w:r>
        <w:rPr>
          <w:i/>
        </w:rPr>
        <w:t>Zorg ervoor dat de leerlingen zo veel mogelijk verschillende actiegroepen nemen. Denk daarbij aan:</w:t>
      </w:r>
    </w:p>
    <w:p w14:paraId="7585AB4B" w14:textId="77777777" w:rsidR="009A76B3" w:rsidRDefault="009A76B3" w:rsidP="00AC5AF2">
      <w:pPr>
        <w:pStyle w:val="Geenafstand2"/>
        <w:tabs>
          <w:tab w:val="clear" w:pos="142"/>
          <w:tab w:val="clear" w:pos="284"/>
          <w:tab w:val="clear" w:pos="425"/>
          <w:tab w:val="clear" w:pos="567"/>
          <w:tab w:val="clear" w:pos="709"/>
          <w:tab w:val="clear" w:pos="851"/>
        </w:tabs>
        <w:ind w:left="425" w:hanging="425"/>
      </w:pPr>
      <w:r>
        <w:rPr>
          <w:i/>
        </w:rPr>
        <w:t>-</w:t>
      </w:r>
      <w:r>
        <w:rPr>
          <w:i/>
        </w:rPr>
        <w:tab/>
        <w:t>actie- en belangengroepen;</w:t>
      </w:r>
    </w:p>
    <w:p w14:paraId="24094453" w14:textId="77777777" w:rsidR="009A76B3" w:rsidRDefault="009A76B3" w:rsidP="00AC5AF2">
      <w:pPr>
        <w:pStyle w:val="Geenafstand2"/>
        <w:tabs>
          <w:tab w:val="clear" w:pos="142"/>
          <w:tab w:val="clear" w:pos="284"/>
          <w:tab w:val="clear" w:pos="425"/>
          <w:tab w:val="clear" w:pos="567"/>
          <w:tab w:val="clear" w:pos="709"/>
          <w:tab w:val="clear" w:pos="851"/>
        </w:tabs>
        <w:ind w:left="425" w:hanging="425"/>
      </w:pPr>
      <w:r>
        <w:rPr>
          <w:i/>
        </w:rPr>
        <w:t>-</w:t>
      </w:r>
      <w:r>
        <w:rPr>
          <w:i/>
        </w:rPr>
        <w:tab/>
        <w:t>landelijke en plaatselijke groepen;</w:t>
      </w:r>
    </w:p>
    <w:p w14:paraId="128EE32C" w14:textId="77777777" w:rsidR="009A76B3" w:rsidRDefault="009A76B3" w:rsidP="00AC5AF2">
      <w:pPr>
        <w:pStyle w:val="Geenafstand2"/>
        <w:tabs>
          <w:tab w:val="clear" w:pos="142"/>
          <w:tab w:val="clear" w:pos="284"/>
          <w:tab w:val="clear" w:pos="425"/>
          <w:tab w:val="clear" w:pos="567"/>
          <w:tab w:val="clear" w:pos="709"/>
          <w:tab w:val="clear" w:pos="851"/>
        </w:tabs>
        <w:ind w:left="425" w:hanging="425"/>
      </w:pPr>
      <w:r>
        <w:rPr>
          <w:i/>
        </w:rPr>
        <w:t>-</w:t>
      </w:r>
      <w:r>
        <w:rPr>
          <w:i/>
        </w:rPr>
        <w:tab/>
        <w:t>professionele en niet-professionele groepen;</w:t>
      </w:r>
    </w:p>
    <w:p w14:paraId="0EADB93F" w14:textId="77777777" w:rsidR="009A76B3" w:rsidRDefault="009A76B3" w:rsidP="00AC5AF2">
      <w:pPr>
        <w:pStyle w:val="Geenafstand2"/>
        <w:tabs>
          <w:tab w:val="clear" w:pos="142"/>
          <w:tab w:val="clear" w:pos="284"/>
          <w:tab w:val="clear" w:pos="425"/>
          <w:tab w:val="clear" w:pos="567"/>
          <w:tab w:val="clear" w:pos="709"/>
          <w:tab w:val="clear" w:pos="851"/>
        </w:tabs>
        <w:ind w:left="425" w:hanging="425"/>
      </w:pPr>
      <w:r>
        <w:rPr>
          <w:i/>
        </w:rPr>
        <w:t>-</w:t>
      </w:r>
      <w:r>
        <w:rPr>
          <w:i/>
        </w:rPr>
        <w:tab/>
        <w:t>groepen die zich bezighouden met verschillende thema’s.</w:t>
      </w:r>
    </w:p>
    <w:p w14:paraId="39A86A72" w14:textId="77777777" w:rsidR="009A76B3" w:rsidRDefault="009A76B3" w:rsidP="00AC5AF2">
      <w:pPr>
        <w:pStyle w:val="Geenafstand2"/>
        <w:tabs>
          <w:tab w:val="clear" w:pos="142"/>
          <w:tab w:val="clear" w:pos="284"/>
          <w:tab w:val="clear" w:pos="425"/>
          <w:tab w:val="clear" w:pos="567"/>
          <w:tab w:val="clear" w:pos="709"/>
          <w:tab w:val="clear" w:pos="851"/>
        </w:tabs>
        <w:rPr>
          <w:i/>
        </w:rPr>
      </w:pPr>
    </w:p>
    <w:p w14:paraId="0D0878F9" w14:textId="77777777" w:rsidR="009A76B3" w:rsidRDefault="009A76B3" w:rsidP="00AC5AF2">
      <w:pPr>
        <w:pStyle w:val="Geenafstand2"/>
        <w:tabs>
          <w:tab w:val="clear" w:pos="142"/>
          <w:tab w:val="clear" w:pos="284"/>
          <w:tab w:val="clear" w:pos="425"/>
          <w:tab w:val="clear" w:pos="567"/>
          <w:tab w:val="clear" w:pos="709"/>
          <w:tab w:val="clear" w:pos="851"/>
        </w:tabs>
      </w:pPr>
      <w:r>
        <w:rPr>
          <w:i/>
        </w:rPr>
        <w:t>Laat de leerlingen eerst hun keuze aan u voorleggen, zodat u kunt voorkomen dat er straks tien dezelfde verslagen zijn.</w:t>
      </w:r>
    </w:p>
    <w:p w14:paraId="1915AEF8" w14:textId="77777777" w:rsidR="009A76B3" w:rsidRDefault="009A76B3" w:rsidP="00AC5AF2">
      <w:pPr>
        <w:rPr>
          <w:i/>
        </w:rPr>
      </w:pPr>
    </w:p>
    <w:p w14:paraId="6FE610A5" w14:textId="77777777" w:rsidR="00AC5AF2" w:rsidRDefault="00AC5AF2" w:rsidP="00AC5AF2"/>
    <w:p w14:paraId="68197EC1" w14:textId="77777777" w:rsidR="00AC5AF2" w:rsidRDefault="00AC5AF2" w:rsidP="00AC5AF2">
      <w:pPr>
        <w:shd w:val="clear" w:color="auto" w:fill="666666"/>
      </w:pPr>
      <w:r>
        <w:rPr>
          <w:b/>
          <w:bCs w:val="0"/>
          <w:caps/>
          <w:color w:val="FFFFFF"/>
        </w:rPr>
        <w:t>HOe ZORGEN JULLIE VOOR VERANDERING?</w:t>
      </w:r>
    </w:p>
    <w:p w14:paraId="352092D9" w14:textId="77777777" w:rsidR="00AC5AF2" w:rsidRDefault="00AC5AF2" w:rsidP="00AC5AF2">
      <w:pPr>
        <w:rPr>
          <w:i/>
        </w:rPr>
      </w:pPr>
    </w:p>
    <w:p w14:paraId="3DAE556A" w14:textId="77777777" w:rsidR="003A6CE9" w:rsidRDefault="003A6CE9" w:rsidP="00AC5AF2">
      <w:pPr>
        <w:rPr>
          <w:i/>
        </w:rPr>
      </w:pPr>
      <w:r w:rsidRPr="008E5B82">
        <w:rPr>
          <w:i/>
        </w:rPr>
        <w:t>Dit is een tijdrovende opdracht.</w:t>
      </w:r>
      <w:r w:rsidRPr="00513851">
        <w:rPr>
          <w:i/>
        </w:rPr>
        <w:t xml:space="preserve"> </w:t>
      </w:r>
      <w:r w:rsidRPr="008E5B82">
        <w:rPr>
          <w:i/>
        </w:rPr>
        <w:t xml:space="preserve">De opdracht leent zich goed om in groepsverband te doen. </w:t>
      </w:r>
    </w:p>
    <w:p w14:paraId="640FA164" w14:textId="77777777" w:rsidR="003A6CE9" w:rsidRPr="008E5B82" w:rsidRDefault="003A6CE9" w:rsidP="00AC5AF2">
      <w:pPr>
        <w:rPr>
          <w:i/>
        </w:rPr>
      </w:pPr>
      <w:r w:rsidRPr="008E5B82">
        <w:rPr>
          <w:i/>
        </w:rPr>
        <w:t>Het product kan goed worden gebruikt als Praktische Opdracht.</w:t>
      </w:r>
      <w:r>
        <w:rPr>
          <w:i/>
        </w:rPr>
        <w:t xml:space="preserve"> U kunt leerlingen ook een concreet plan laten uitvoeren. Overweeg in dat geval om de opdracht te beperken toto een situatie op school. Dat vergoot de kans op succes bij leerlingen en u kunt makkelijker bijsturen. Laat de leerlingen dan eerst onderzoeken wat volgens medeleerlingen beter geregeld kan worden op school.</w:t>
      </w:r>
    </w:p>
    <w:p w14:paraId="46AF6A05" w14:textId="77777777" w:rsidR="003A6CE9" w:rsidRDefault="003A6CE9" w:rsidP="00AC5AF2">
      <w:pPr>
        <w:rPr>
          <w:i/>
        </w:rPr>
      </w:pPr>
    </w:p>
    <w:p w14:paraId="528322D9" w14:textId="77777777" w:rsidR="003A6CE9" w:rsidRPr="00513851" w:rsidRDefault="003A6CE9" w:rsidP="00AC5AF2">
      <w:pPr>
        <w:rPr>
          <w:i/>
        </w:rPr>
      </w:pPr>
      <w:r w:rsidRPr="00513851">
        <w:rPr>
          <w:i/>
        </w:rPr>
        <w:t>Stap I, II en III: eigen antwoord.</w:t>
      </w:r>
    </w:p>
    <w:p w14:paraId="0BDCC14B" w14:textId="77777777" w:rsidR="003A6CE9" w:rsidRPr="00513851" w:rsidRDefault="003A6CE9" w:rsidP="00AC5AF2">
      <w:pPr>
        <w:rPr>
          <w:i/>
        </w:rPr>
      </w:pPr>
      <w:r w:rsidRPr="00513851">
        <w:rPr>
          <w:i/>
        </w:rPr>
        <w:t>Voorbeeldantwoord bij stap I en stap II</w:t>
      </w:r>
      <w:r>
        <w:rPr>
          <w:i/>
        </w:rPr>
        <w:t xml:space="preserve"> (heel kort uitgewerkt)</w:t>
      </w:r>
      <w:r w:rsidRPr="00513851">
        <w:rPr>
          <w:i/>
        </w:rPr>
        <w:t>:</w:t>
      </w:r>
    </w:p>
    <w:p w14:paraId="2EF00149" w14:textId="77777777" w:rsidR="003A6CE9" w:rsidRPr="00513851" w:rsidRDefault="003A6CE9" w:rsidP="00AC5AF2">
      <w:pPr>
        <w:rPr>
          <w:i/>
        </w:rPr>
      </w:pPr>
      <w:r w:rsidRPr="00513851">
        <w:rPr>
          <w:i/>
        </w:rPr>
        <w:t xml:space="preserve">Veel ouderen in de buurt voelen zich eenzaam. We stellen een gezellige ruimte in de buurt voor waar ze andere ouderen kunnen ontmoeten, dan voelen ze zich minder alleen. We sturen vanmiddag een e-mail naar het algemene e-mailadres van de gemeente. Daarin stellen we voor om de belastingen in de gemeente jaarlijks met een tientje te verhogen. Met de extra inkomsten kan de gemeente een ontmoetingsplek voor ouderen inrichten. Onder de e-mail zetten we de namen van alle </w:t>
      </w:r>
      <w:r>
        <w:rPr>
          <w:i/>
        </w:rPr>
        <w:t xml:space="preserve">leerlingen en docenten </w:t>
      </w:r>
      <w:r w:rsidRPr="00513851">
        <w:rPr>
          <w:i/>
        </w:rPr>
        <w:t>die het met ons voorstel eens zijn.</w:t>
      </w:r>
    </w:p>
    <w:p w14:paraId="486E1959" w14:textId="77777777" w:rsidR="003A6CE9" w:rsidRPr="00513851" w:rsidRDefault="003A6CE9" w:rsidP="00AC5AF2">
      <w:pPr>
        <w:rPr>
          <w:i/>
        </w:rPr>
      </w:pPr>
    </w:p>
    <w:p w14:paraId="42CF3E47" w14:textId="77777777" w:rsidR="003A6CE9" w:rsidRPr="00513851" w:rsidRDefault="003A6CE9" w:rsidP="00AC5AF2">
      <w:pPr>
        <w:rPr>
          <w:i/>
        </w:rPr>
      </w:pPr>
      <w:r w:rsidRPr="00513851">
        <w:rPr>
          <w:i/>
        </w:rPr>
        <w:t>Voorbeelden bij stap III van suggesties van klasgenoten:</w:t>
      </w:r>
    </w:p>
    <w:p w14:paraId="2395068E" w14:textId="77777777" w:rsidR="003A6CE9" w:rsidRPr="00513851" w:rsidRDefault="003A6CE9" w:rsidP="00BB7B9A">
      <w:pPr>
        <w:ind w:left="426" w:hanging="426"/>
        <w:rPr>
          <w:i/>
        </w:rPr>
      </w:pPr>
      <w:r w:rsidRPr="00513851">
        <w:rPr>
          <w:i/>
        </w:rPr>
        <w:t>-</w:t>
      </w:r>
      <w:r w:rsidRPr="00513851">
        <w:rPr>
          <w:i/>
        </w:rPr>
        <w:tab/>
        <w:t>Kijk op de site van de gemeente wie je hiervoor het best kunt benaderen. De burgemeester? De gemeenteraad? Een gemeenteraadslid?</w:t>
      </w:r>
    </w:p>
    <w:p w14:paraId="27294A7B" w14:textId="77777777" w:rsidR="003A6CE9" w:rsidRDefault="003A6CE9" w:rsidP="00BB7B9A">
      <w:pPr>
        <w:ind w:left="426" w:hanging="426"/>
        <w:rPr>
          <w:i/>
        </w:rPr>
      </w:pPr>
      <w:r w:rsidRPr="00513851">
        <w:rPr>
          <w:i/>
        </w:rPr>
        <w:t>-</w:t>
      </w:r>
      <w:r w:rsidRPr="00513851">
        <w:rPr>
          <w:i/>
        </w:rPr>
        <w:tab/>
        <w:t>Maak een inschatting van de kosten van een gezellige ontmoetingsruimte (aanschaf meubilair, verf).</w:t>
      </w:r>
    </w:p>
    <w:p w14:paraId="761B22CD" w14:textId="77777777" w:rsidR="003A6CE9" w:rsidRPr="008E5B82" w:rsidRDefault="003A6CE9" w:rsidP="00BB7B9A">
      <w:pPr>
        <w:ind w:left="426" w:hanging="426"/>
        <w:rPr>
          <w:i/>
        </w:rPr>
      </w:pPr>
      <w:r>
        <w:rPr>
          <w:i/>
        </w:rPr>
        <w:t>-</w:t>
      </w:r>
      <w:r>
        <w:rPr>
          <w:i/>
        </w:rPr>
        <w:tab/>
        <w:t>Denk na over concrete manieren hoe ouderen meer in contact kunnen komen met buurtbewoners en leerlingen: bijvoorbeeld via een Burendag die de school organiseert. De leerlingen kunnen ook een rondleiding op hun school organiseren of een bezoek brengen aan de nieuwe ontmoetingsplek om de ouderen te spreken.</w:t>
      </w:r>
    </w:p>
    <w:p w14:paraId="0A1315AD" w14:textId="4E23B057" w:rsidR="009A76B3" w:rsidRDefault="0099024F" w:rsidP="00AC5AF2">
      <w:pPr>
        <w:pStyle w:val="Geenafstand2"/>
        <w:tabs>
          <w:tab w:val="clear" w:pos="142"/>
          <w:tab w:val="clear" w:pos="284"/>
          <w:tab w:val="clear" w:pos="425"/>
          <w:tab w:val="clear" w:pos="567"/>
          <w:tab w:val="clear" w:pos="709"/>
          <w:tab w:val="clear" w:pos="851"/>
        </w:tabs>
      </w:pPr>
      <w:r>
        <w:br w:type="page"/>
      </w:r>
    </w:p>
    <w:p w14:paraId="1933436D" w14:textId="77777777" w:rsidR="009A76B3" w:rsidRDefault="009A76B3" w:rsidP="00AC5AF2">
      <w:pPr>
        <w:shd w:val="clear" w:color="auto" w:fill="666666"/>
      </w:pPr>
      <w:r>
        <w:rPr>
          <w:b/>
          <w:bCs w:val="0"/>
          <w:caps/>
          <w:color w:val="FFFFFF"/>
        </w:rPr>
        <w:t>miljoenennota</w:t>
      </w:r>
    </w:p>
    <w:p w14:paraId="5EAE5B34" w14:textId="77777777" w:rsidR="009A76B3" w:rsidRDefault="009A76B3" w:rsidP="00AC5AF2"/>
    <w:p w14:paraId="61EDB2FB" w14:textId="77777777" w:rsidR="009A76B3" w:rsidRPr="00340E06" w:rsidRDefault="009A76B3" w:rsidP="00AC5AF2">
      <w:pPr>
        <w:pStyle w:val="A4-Standaardtekst"/>
      </w:pPr>
      <w:r w:rsidRPr="00340E06">
        <w:rPr>
          <w:i/>
        </w:rPr>
        <w:t>Antwoorden op basis van de miljoenennota</w:t>
      </w:r>
      <w:r w:rsidR="00535B15">
        <w:rPr>
          <w:i/>
        </w:rPr>
        <w:t>poster</w:t>
      </w:r>
      <w:r w:rsidRPr="00340E06">
        <w:rPr>
          <w:i/>
        </w:rPr>
        <w:t xml:space="preserve"> voor het </w:t>
      </w:r>
      <w:r w:rsidRPr="008E5B82">
        <w:rPr>
          <w:i/>
        </w:rPr>
        <w:t>jaar 202</w:t>
      </w:r>
      <w:r w:rsidR="00535B15">
        <w:rPr>
          <w:i/>
        </w:rPr>
        <w:t>1</w:t>
      </w:r>
      <w:r w:rsidRPr="00340E06">
        <w:rPr>
          <w:i/>
        </w:rPr>
        <w:t xml:space="preserve">. Deze </w:t>
      </w:r>
      <w:r w:rsidR="00535B15">
        <w:rPr>
          <w:i/>
        </w:rPr>
        <w:t xml:space="preserve">poster </w:t>
      </w:r>
      <w:r w:rsidRPr="00340E06">
        <w:rPr>
          <w:i/>
        </w:rPr>
        <w:t>geeft een overzicht van de verwachte inkomsten en geplande uitgaven van 202</w:t>
      </w:r>
      <w:r w:rsidR="00535B15">
        <w:rPr>
          <w:i/>
        </w:rPr>
        <w:t>1</w:t>
      </w:r>
      <w:r w:rsidRPr="00340E06">
        <w:rPr>
          <w:i/>
        </w:rPr>
        <w:t>. Zie</w:t>
      </w:r>
      <w:r w:rsidRPr="00156230">
        <w:rPr>
          <w:i/>
          <w:color w:val="000000"/>
        </w:rPr>
        <w:t xml:space="preserve">: </w:t>
      </w:r>
      <w:hyperlink r:id="rId24" w:history="1">
        <w:r w:rsidRPr="00156230">
          <w:rPr>
            <w:rStyle w:val="Hyperlink"/>
            <w:i/>
            <w:color w:val="000000"/>
          </w:rPr>
          <w:t>themashavo.nl/miljoenennota</w:t>
        </w:r>
      </w:hyperlink>
      <w:r w:rsidRPr="00340E06">
        <w:rPr>
          <w:i/>
        </w:rPr>
        <w:t>.</w:t>
      </w:r>
    </w:p>
    <w:p w14:paraId="76F81FE5" w14:textId="77777777" w:rsidR="009A76B3" w:rsidRPr="00340E06" w:rsidRDefault="008E5B82" w:rsidP="00AC5AF2">
      <w:pPr>
        <w:pStyle w:val="A4-Standaardtekst"/>
      </w:pPr>
      <w:r w:rsidRPr="008E5B82">
        <w:rPr>
          <w:i/>
        </w:rPr>
        <w:t xml:space="preserve">Door de pandemie heeft de overheid veel meer moeten uitgeven in 2020 dan van tevoren is begroot. </w:t>
      </w:r>
    </w:p>
    <w:p w14:paraId="27EC96CB" w14:textId="302EA6D7" w:rsidR="009A76B3" w:rsidRPr="00340E06" w:rsidRDefault="0099024F" w:rsidP="0099024F">
      <w:pPr>
        <w:pStyle w:val="A4-Inspring1"/>
        <w:ind w:hanging="426"/>
      </w:pPr>
      <w:r>
        <w:rPr>
          <w:bCs/>
        </w:rPr>
        <w:t>a.</w:t>
      </w:r>
      <w:r>
        <w:rPr>
          <w:bCs/>
        </w:rPr>
        <w:tab/>
      </w:r>
      <w:r w:rsidR="009A76B3" w:rsidRPr="00340E06">
        <w:rPr>
          <w:b/>
        </w:rPr>
        <w:t>Uitgaven</w:t>
      </w:r>
      <w:r w:rsidR="009A76B3" w:rsidRPr="00340E06">
        <w:t>: 3</w:t>
      </w:r>
      <w:r w:rsidR="00535B15">
        <w:t>36</w:t>
      </w:r>
      <w:r w:rsidR="009A76B3" w:rsidRPr="00340E06">
        <w:t>,</w:t>
      </w:r>
      <w:r w:rsidR="00535B15">
        <w:t>6</w:t>
      </w:r>
      <w:r w:rsidR="009A76B3" w:rsidRPr="00340E06">
        <w:t xml:space="preserve"> miljard euro.</w:t>
      </w:r>
      <w:r w:rsidR="00535B15">
        <w:t xml:space="preserve"> </w:t>
      </w:r>
      <w:r w:rsidR="00535B15" w:rsidRPr="00535B15">
        <w:rPr>
          <w:b/>
          <w:bCs/>
        </w:rPr>
        <w:t>Inkomsten</w:t>
      </w:r>
      <w:r w:rsidR="00535B15">
        <w:t>: 293,0 miljard euro.</w:t>
      </w:r>
    </w:p>
    <w:p w14:paraId="3A61B44D" w14:textId="77777777" w:rsidR="009A76B3" w:rsidRPr="00340E06" w:rsidRDefault="009A76B3" w:rsidP="00AC5AF2">
      <w:pPr>
        <w:pStyle w:val="A4-Inspring1"/>
      </w:pPr>
      <w:r w:rsidRPr="00340E06">
        <w:t>Er is een begrotings</w:t>
      </w:r>
      <w:r w:rsidR="00535B15" w:rsidRPr="00535B15">
        <w:rPr>
          <w:b/>
          <w:bCs/>
        </w:rPr>
        <w:t>tekort</w:t>
      </w:r>
      <w:r w:rsidRPr="00340E06">
        <w:t xml:space="preserve"> want Nederland geeft </w:t>
      </w:r>
      <w:r w:rsidR="00535B15">
        <w:t xml:space="preserve">meer </w:t>
      </w:r>
      <w:r w:rsidRPr="00340E06">
        <w:t>geld uit dan er binnenkomt.</w:t>
      </w:r>
    </w:p>
    <w:p w14:paraId="514EBD8C" w14:textId="77777777" w:rsidR="009A76B3" w:rsidRPr="00340E06" w:rsidRDefault="009A76B3" w:rsidP="00AC5AF2">
      <w:pPr>
        <w:pStyle w:val="A4-Niveau1"/>
      </w:pPr>
      <w:r w:rsidRPr="00340E06">
        <w:t>b.</w:t>
      </w:r>
      <w:r w:rsidRPr="00340E06">
        <w:tab/>
        <w:t>Grootste inkomensposten:</w:t>
      </w:r>
    </w:p>
    <w:p w14:paraId="54CA79F3" w14:textId="77777777" w:rsidR="009A76B3" w:rsidRPr="00340E06" w:rsidRDefault="009A76B3" w:rsidP="00AC5AF2">
      <w:pPr>
        <w:pStyle w:val="A4-Niveau2"/>
      </w:pPr>
      <w:r w:rsidRPr="00340E06">
        <w:t>-</w:t>
      </w:r>
      <w:r w:rsidRPr="00340E06">
        <w:tab/>
        <w:t>Indirecte belastingen: 9</w:t>
      </w:r>
      <w:r w:rsidR="00535B15">
        <w:t>3</w:t>
      </w:r>
      <w:r w:rsidRPr="00340E06">
        <w:t>,</w:t>
      </w:r>
      <w:r w:rsidR="00535B15">
        <w:t>4</w:t>
      </w:r>
      <w:r w:rsidRPr="00340E06">
        <w:t xml:space="preserve"> miljard euro.</w:t>
      </w:r>
    </w:p>
    <w:p w14:paraId="76B5542A" w14:textId="77777777" w:rsidR="009A76B3" w:rsidRPr="00340E06" w:rsidRDefault="009A76B3" w:rsidP="00AC5AF2">
      <w:pPr>
        <w:pStyle w:val="A4-Niveau2"/>
      </w:pPr>
      <w:r w:rsidRPr="00340E06">
        <w:t>-</w:t>
      </w:r>
      <w:r w:rsidRPr="00340E06">
        <w:tab/>
        <w:t>Directe belastingen: 9</w:t>
      </w:r>
      <w:r w:rsidR="00535B15">
        <w:t>0</w:t>
      </w:r>
      <w:r w:rsidRPr="00340E06">
        <w:t>,</w:t>
      </w:r>
      <w:r w:rsidR="00535B15">
        <w:t>5</w:t>
      </w:r>
      <w:r w:rsidRPr="00340E06">
        <w:t xml:space="preserve"> miljard euro.</w:t>
      </w:r>
    </w:p>
    <w:p w14:paraId="256AB6E3" w14:textId="77777777" w:rsidR="009A76B3" w:rsidRPr="00340E06" w:rsidRDefault="009A76B3" w:rsidP="00AC5AF2">
      <w:pPr>
        <w:pStyle w:val="A4-Niveau2"/>
      </w:pPr>
      <w:r w:rsidRPr="00340E06">
        <w:t>-</w:t>
      </w:r>
      <w:r w:rsidRPr="00340E06">
        <w:tab/>
      </w:r>
      <w:r w:rsidR="00535B15">
        <w:t>Zorgverzekeringswet:</w:t>
      </w:r>
      <w:r w:rsidRPr="00340E06">
        <w:t xml:space="preserve"> 4</w:t>
      </w:r>
      <w:r w:rsidR="00535B15">
        <w:t>5</w:t>
      </w:r>
      <w:r w:rsidRPr="00340E06">
        <w:t>,</w:t>
      </w:r>
      <w:r w:rsidR="00535B15">
        <w:t>2</w:t>
      </w:r>
      <w:r w:rsidRPr="00340E06">
        <w:t xml:space="preserve"> miljard euro.</w:t>
      </w:r>
    </w:p>
    <w:p w14:paraId="09F6DE09" w14:textId="77777777" w:rsidR="009A76B3" w:rsidRPr="00340E06" w:rsidRDefault="009A76B3" w:rsidP="00AC5AF2">
      <w:pPr>
        <w:pStyle w:val="A4-Niveau1"/>
      </w:pPr>
      <w:r w:rsidRPr="00340E06">
        <w:t>c.</w:t>
      </w:r>
      <w:r w:rsidRPr="00340E06">
        <w:tab/>
        <w:t>-</w:t>
      </w:r>
      <w:r w:rsidRPr="00340E06">
        <w:tab/>
      </w:r>
      <w:r w:rsidR="00535B15" w:rsidRPr="00535B15">
        <w:rPr>
          <w:b/>
          <w:bCs/>
        </w:rPr>
        <w:t>Zorg</w:t>
      </w:r>
      <w:r w:rsidRPr="00340E06">
        <w:rPr>
          <w:b/>
        </w:rPr>
        <w:t>:</w:t>
      </w:r>
      <w:r w:rsidRPr="00340E06">
        <w:t xml:space="preserve"> 8</w:t>
      </w:r>
      <w:r w:rsidR="00535B15">
        <w:t>6</w:t>
      </w:r>
      <w:r w:rsidRPr="00340E06">
        <w:t>,</w:t>
      </w:r>
      <w:r w:rsidR="00535B15">
        <w:t>7</w:t>
      </w:r>
      <w:r w:rsidRPr="00340E06">
        <w:t xml:space="preserve"> miljard euro.</w:t>
      </w:r>
    </w:p>
    <w:p w14:paraId="5EB0C241" w14:textId="77777777" w:rsidR="009A76B3" w:rsidRPr="00340E06" w:rsidRDefault="009A76B3" w:rsidP="00AC5AF2">
      <w:pPr>
        <w:pStyle w:val="A4-Niveau2"/>
        <w:ind w:firstLine="0"/>
      </w:pPr>
      <w:r w:rsidRPr="00340E06">
        <w:rPr>
          <w:rStyle w:val="A4-Inspring2Char"/>
        </w:rPr>
        <w:t>Verklaring: vooral de medische kosten en de kosten voor verzorgingsinstellingen lopen door verbeterde</w:t>
      </w:r>
      <w:r w:rsidRPr="00340E06">
        <w:t xml:space="preserve"> technische mogelijkheden en vergrijzing snel op.</w:t>
      </w:r>
    </w:p>
    <w:p w14:paraId="3E19204A" w14:textId="77777777" w:rsidR="009A76B3" w:rsidRPr="00340E06" w:rsidRDefault="009A76B3" w:rsidP="00AC5AF2">
      <w:pPr>
        <w:pStyle w:val="A4-Niveau2"/>
      </w:pPr>
      <w:r w:rsidRPr="00340E06">
        <w:t>-</w:t>
      </w:r>
      <w:r w:rsidRPr="00340E06">
        <w:tab/>
      </w:r>
      <w:r w:rsidRPr="00340E06">
        <w:rPr>
          <w:b/>
        </w:rPr>
        <w:t>Sociale Z</w:t>
      </w:r>
      <w:r w:rsidR="00535B15">
        <w:rPr>
          <w:b/>
        </w:rPr>
        <w:t>ekerheid:</w:t>
      </w:r>
      <w:r w:rsidRPr="00340E06">
        <w:t xml:space="preserve"> </w:t>
      </w:r>
      <w:r w:rsidR="00535B15">
        <w:t xml:space="preserve">97,8 </w:t>
      </w:r>
      <w:r w:rsidRPr="00340E06">
        <w:t>miljard euro.</w:t>
      </w:r>
    </w:p>
    <w:p w14:paraId="64F88734" w14:textId="77777777" w:rsidR="009A76B3" w:rsidRDefault="009A76B3" w:rsidP="00AC5AF2">
      <w:pPr>
        <w:pStyle w:val="A4-Niveau2"/>
        <w:ind w:firstLine="0"/>
      </w:pPr>
      <w:r w:rsidRPr="00340E06">
        <w:rPr>
          <w:rStyle w:val="A4-Inspring2Char"/>
        </w:rPr>
        <w:t>Verklaring: veel niet-werkenden ontvangen een uitkering en de overheid subsidieert bedrijven en</w:t>
      </w:r>
      <w:r w:rsidRPr="00340E06">
        <w:t xml:space="preserve"> banenplannen om banen te scheppen. </w:t>
      </w:r>
    </w:p>
    <w:p w14:paraId="2D67CB4E" w14:textId="77777777" w:rsidR="009A76B3" w:rsidRPr="00340E06" w:rsidRDefault="009A76B3" w:rsidP="00AC5AF2">
      <w:pPr>
        <w:pStyle w:val="A4-Niveau2"/>
      </w:pPr>
      <w:r w:rsidRPr="00340E06">
        <w:t>-</w:t>
      </w:r>
      <w:r w:rsidRPr="00340E06">
        <w:tab/>
      </w:r>
      <w:r w:rsidRPr="00340E06">
        <w:rPr>
          <w:b/>
        </w:rPr>
        <w:t>Onderwijs, Cultuur en Wetenschap</w:t>
      </w:r>
      <w:r w:rsidRPr="00340E06">
        <w:t xml:space="preserve">: </w:t>
      </w:r>
      <w:r w:rsidR="00535B15">
        <w:t xml:space="preserve">40,0 </w:t>
      </w:r>
      <w:r w:rsidRPr="00340E06">
        <w:t>miljard euro.</w:t>
      </w:r>
    </w:p>
    <w:p w14:paraId="01EF3B05" w14:textId="77777777" w:rsidR="009A76B3" w:rsidRPr="00340E06" w:rsidRDefault="009A76B3" w:rsidP="00AC5AF2">
      <w:pPr>
        <w:pStyle w:val="A4-Inspring2"/>
      </w:pPr>
      <w:r w:rsidRPr="00340E06">
        <w:t>Verklaring: in Nederland gaan miljoenen jongeren naar school. Opleidingen aan het mbo, hbo en universiteiten zijn kostbaar.</w:t>
      </w:r>
    </w:p>
    <w:p w14:paraId="51B7CD76" w14:textId="77777777" w:rsidR="009A76B3" w:rsidRDefault="009A76B3" w:rsidP="00AC5AF2">
      <w:pPr>
        <w:pStyle w:val="A4-Niveau1"/>
        <w:rPr>
          <w:i/>
        </w:rPr>
      </w:pPr>
      <w:r w:rsidRPr="008E5B82">
        <w:t>d, e, f</w:t>
      </w:r>
      <w:r>
        <w:rPr>
          <w:i/>
        </w:rPr>
        <w:tab/>
      </w:r>
      <w:r w:rsidRPr="00340E06">
        <w:rPr>
          <w:i/>
        </w:rPr>
        <w:t>Eigen uitwerking.</w:t>
      </w:r>
    </w:p>
    <w:sectPr w:rsidR="009A76B3">
      <w:headerReference w:type="even" r:id="rId25"/>
      <w:headerReference w:type="default" r:id="rId26"/>
      <w:footerReference w:type="even" r:id="rId27"/>
      <w:footerReference w:type="default" r:id="rId28"/>
      <w:headerReference w:type="first" r:id="rId29"/>
      <w:footerReference w:type="first" r:id="rId30"/>
      <w:pgSz w:w="11906" w:h="16838"/>
      <w:pgMar w:top="1474" w:right="1134" w:bottom="1418"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943B29" w14:textId="77777777" w:rsidR="001E7BB3" w:rsidRDefault="001E7BB3">
      <w:r>
        <w:separator/>
      </w:r>
    </w:p>
  </w:endnote>
  <w:endnote w:type="continuationSeparator" w:id="0">
    <w:p w14:paraId="7B507E06" w14:textId="77777777" w:rsidR="001E7BB3" w:rsidRDefault="001E7B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OpenSymbol">
    <w:altName w:val="Arial Unicode MS"/>
    <w:charset w:val="00"/>
    <w:family w:val="auto"/>
    <w:pitch w:val="variable"/>
    <w:sig w:usb0="800000AF" w:usb1="1001ECEA"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Mangal">
    <w:altName w:val="Courier New"/>
    <w:panose1 w:val="00000400000000000000"/>
    <w:charset w:val="00"/>
    <w:family w:val="roman"/>
    <w:pitch w:val="variable"/>
    <w:sig w:usb0="00000003" w:usb1="00000000" w:usb2="00000000" w:usb3="00000000" w:csb0="00000001" w:csb1="00000000"/>
  </w:font>
  <w:font w:name="Helvetica-Narrow">
    <w:altName w:val="Arial"/>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950685" w14:textId="39492B6D" w:rsidR="00991D4F" w:rsidRDefault="00991D4F">
    <w:pPr>
      <w:pStyle w:val="Voettekst"/>
    </w:pPr>
    <w:r>
      <w:fldChar w:fldCharType="begin"/>
    </w:r>
    <w:r>
      <w:instrText xml:space="preserve"> PAGE </w:instrText>
    </w:r>
    <w:r>
      <w:fldChar w:fldCharType="separate"/>
    </w:r>
    <w:r w:rsidR="008A3401">
      <w:rPr>
        <w:noProof/>
      </w:rPr>
      <w:t>10</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F1AB8D" w14:textId="5A45DA00" w:rsidR="00991D4F" w:rsidRDefault="00991D4F">
    <w:pPr>
      <w:pStyle w:val="Voettekst"/>
      <w:jc w:val="right"/>
    </w:pPr>
    <w:r>
      <w:fldChar w:fldCharType="begin"/>
    </w:r>
    <w:r>
      <w:instrText xml:space="preserve"> PAGE </w:instrText>
    </w:r>
    <w:r>
      <w:fldChar w:fldCharType="separate"/>
    </w:r>
    <w:r w:rsidR="008A3401">
      <w:rPr>
        <w:noProof/>
      </w:rPr>
      <w:t>9</w:t>
    </w:r>
    <w: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BEA874" w14:textId="46DBE046" w:rsidR="00991D4F" w:rsidRDefault="00991D4F" w:rsidP="006E00E5">
    <w:pPr>
      <w:pStyle w:val="Voettekst"/>
      <w:tabs>
        <w:tab w:val="clear" w:pos="4536"/>
      </w:tabs>
    </w:pPr>
    <w:r>
      <w:t>© 2021 Uitgeverij Essener, Wormerveer</w:t>
    </w:r>
    <w:r w:rsidR="006E00E5">
      <w:tab/>
    </w:r>
  </w:p>
  <w:p w14:paraId="5851228F" w14:textId="77777777" w:rsidR="00991D4F" w:rsidRDefault="00991D4F">
    <w:pPr>
      <w:pStyle w:val="Voettekst"/>
    </w:pPr>
    <w:r>
      <w:t>Niets uit deze uitgave mag worden verveelvoudigd en/of openbaar gemaakt door middel van druk, fotokopie, microfilm of op welke wijze dan ook, zonder voorafgaande toestemming van de uitgever.</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ED3B9B" w14:textId="77777777" w:rsidR="001E7BB3" w:rsidRDefault="001E7BB3">
      <w:r>
        <w:separator/>
      </w:r>
    </w:p>
  </w:footnote>
  <w:footnote w:type="continuationSeparator" w:id="0">
    <w:p w14:paraId="3D84719C" w14:textId="77777777" w:rsidR="001E7BB3" w:rsidRDefault="001E7BB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793FAE" w14:textId="77777777" w:rsidR="00991D4F" w:rsidRDefault="00991D4F" w:rsidP="00D50606">
    <w:pPr>
      <w:pBdr>
        <w:top w:val="single" w:sz="4" w:space="1" w:color="000000"/>
        <w:bottom w:val="single" w:sz="4" w:space="3" w:color="000000"/>
      </w:pBdr>
      <w:spacing w:line="260" w:lineRule="exact"/>
      <w:ind w:right="7314"/>
    </w:pPr>
    <w:r>
      <w:rPr>
        <w:bCs w:val="0"/>
        <w:lang w:eastAsia="ar-SA"/>
      </w:rPr>
      <w:t>Parlementaire democratie</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4098FB" w14:textId="77777777" w:rsidR="00991D4F" w:rsidRDefault="00991D4F" w:rsidP="00D50606">
    <w:pPr>
      <w:pBdr>
        <w:top w:val="single" w:sz="4" w:space="1" w:color="000000"/>
        <w:bottom w:val="single" w:sz="4" w:space="3" w:color="000000"/>
      </w:pBdr>
      <w:spacing w:line="260" w:lineRule="exact"/>
      <w:ind w:left="7314"/>
    </w:pPr>
    <w:r>
      <w:rPr>
        <w:bCs w:val="0"/>
        <w:lang w:eastAsia="ar-SA"/>
      </w:rPr>
      <w:t>Parlementaire democratie</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8A9F2B" w14:textId="77777777" w:rsidR="006612E1" w:rsidRDefault="006612E1">
    <w:pPr>
      <w:pStyle w:val="Kopteks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Kop1"/>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pStyle w:val="Kop3"/>
      <w:suff w:val="nothing"/>
      <w:lvlText w:val=""/>
      <w:lvlJc w:val="left"/>
      <w:pPr>
        <w:tabs>
          <w:tab w:val="num" w:pos="0"/>
        </w:tabs>
      </w:pPr>
      <w:rPr>
        <w:rFonts w:cs="Times New Roman"/>
      </w:rPr>
    </w:lvl>
    <w:lvl w:ilvl="3">
      <w:start w:val="1"/>
      <w:numFmt w:val="none"/>
      <w:pStyle w:val="Kop4"/>
      <w:suff w:val="nothing"/>
      <w:lvlText w:val=""/>
      <w:lvlJc w:val="left"/>
      <w:pPr>
        <w:tabs>
          <w:tab w:val="num" w:pos="0"/>
        </w:tabs>
      </w:pPr>
      <w:rPr>
        <w:rFonts w:cs="Times New Roman"/>
      </w:rPr>
    </w:lvl>
    <w:lvl w:ilvl="4">
      <w:start w:val="1"/>
      <w:numFmt w:val="none"/>
      <w:pStyle w:val="Kop5"/>
      <w:suff w:val="nothing"/>
      <w:lvlText w:val=""/>
      <w:lvlJc w:val="left"/>
      <w:pPr>
        <w:tabs>
          <w:tab w:val="num" w:pos="0"/>
        </w:tabs>
      </w:pPr>
      <w:rPr>
        <w:rFonts w:cs="Times New Roman"/>
      </w:rPr>
    </w:lvl>
    <w:lvl w:ilvl="5">
      <w:start w:val="1"/>
      <w:numFmt w:val="none"/>
      <w:pStyle w:val="Kop6"/>
      <w:suff w:val="nothing"/>
      <w:lvlText w:val=""/>
      <w:lvlJc w:val="left"/>
      <w:pPr>
        <w:tabs>
          <w:tab w:val="num" w:pos="0"/>
        </w:tabs>
      </w:pPr>
      <w:rPr>
        <w:rFonts w:cs="Times New Roman"/>
      </w:rPr>
    </w:lvl>
    <w:lvl w:ilvl="6">
      <w:start w:val="1"/>
      <w:numFmt w:val="none"/>
      <w:pStyle w:val="Kop7"/>
      <w:suff w:val="nothing"/>
      <w:lvlText w:val=""/>
      <w:lvlJc w:val="left"/>
      <w:pPr>
        <w:tabs>
          <w:tab w:val="num" w:pos="0"/>
        </w:tabs>
      </w:pPr>
      <w:rPr>
        <w:rFonts w:cs="Times New Roman"/>
      </w:rPr>
    </w:lvl>
    <w:lvl w:ilvl="7">
      <w:start w:val="1"/>
      <w:numFmt w:val="none"/>
      <w:pStyle w:val="Kop8"/>
      <w:suff w:val="nothing"/>
      <w:lvlText w:val=""/>
      <w:lvlJc w:val="left"/>
      <w:pPr>
        <w:tabs>
          <w:tab w:val="num" w:pos="0"/>
        </w:tabs>
      </w:pPr>
      <w:rPr>
        <w:rFonts w:cs="Times New Roman"/>
      </w:rPr>
    </w:lvl>
    <w:lvl w:ilvl="8">
      <w:start w:val="1"/>
      <w:numFmt w:val="none"/>
      <w:pStyle w:val="Kop9"/>
      <w:suff w:val="nothing"/>
      <w:lvlText w:val=""/>
      <w:lvlJc w:val="left"/>
      <w:pPr>
        <w:tabs>
          <w:tab w:val="num" w:pos="0"/>
        </w:tabs>
      </w:pPr>
      <w:rPr>
        <w:rFonts w:cs="Times New Roman"/>
      </w:rPr>
    </w:lvl>
  </w:abstractNum>
  <w:abstractNum w:abstractNumId="1" w15:restartNumberingAfterBreak="0">
    <w:nsid w:val="00000002"/>
    <w:multiLevelType w:val="singleLevel"/>
    <w:tmpl w:val="00000002"/>
    <w:name w:val="WW8Num5"/>
    <w:lvl w:ilvl="0">
      <w:start w:val="1"/>
      <w:numFmt w:val="bullet"/>
      <w:pStyle w:val="E-bullet"/>
      <w:lvlText w:val=""/>
      <w:lvlJc w:val="left"/>
      <w:pPr>
        <w:tabs>
          <w:tab w:val="num" w:pos="0"/>
        </w:tabs>
        <w:ind w:left="720" w:hanging="360"/>
      </w:pPr>
      <w:rPr>
        <w:rFonts w:ascii="Symbol" w:hAnsi="Symbol" w:hint="default"/>
      </w:rPr>
    </w:lvl>
  </w:abstractNum>
  <w:abstractNum w:abstractNumId="2" w15:restartNumberingAfterBreak="0">
    <w:nsid w:val="00000003"/>
    <w:multiLevelType w:val="singleLevel"/>
    <w:tmpl w:val="00000003"/>
    <w:name w:val="WW8Num11"/>
    <w:lvl w:ilvl="0">
      <w:start w:val="1"/>
      <w:numFmt w:val="lowerLetter"/>
      <w:lvlText w:val="%1."/>
      <w:lvlJc w:val="left"/>
      <w:pPr>
        <w:tabs>
          <w:tab w:val="num" w:pos="0"/>
        </w:tabs>
        <w:ind w:left="786" w:hanging="360"/>
      </w:pPr>
      <w:rPr>
        <w:rFonts w:cs="Times New Roman" w:hint="default"/>
        <w:b/>
        <w:i w:val="0"/>
      </w:rPr>
    </w:lvl>
  </w:abstractNum>
  <w:abstractNum w:abstractNumId="3" w15:restartNumberingAfterBreak="0">
    <w:nsid w:val="00000004"/>
    <w:multiLevelType w:val="singleLevel"/>
    <w:tmpl w:val="F10AA17A"/>
    <w:name w:val="WW8Num24"/>
    <w:lvl w:ilvl="0">
      <w:start w:val="1"/>
      <w:numFmt w:val="lowerLetter"/>
      <w:lvlText w:val="%1."/>
      <w:lvlJc w:val="left"/>
      <w:pPr>
        <w:tabs>
          <w:tab w:val="num" w:pos="0"/>
        </w:tabs>
        <w:ind w:left="720" w:hanging="360"/>
      </w:pPr>
      <w:rPr>
        <w:rFonts w:cs="Times New Roman" w:hint="default"/>
        <w:color w:val="auto"/>
      </w:rPr>
    </w:lvl>
  </w:abstractNum>
  <w:abstractNum w:abstractNumId="4" w15:restartNumberingAfterBreak="0">
    <w:nsid w:val="00000005"/>
    <w:multiLevelType w:val="singleLevel"/>
    <w:tmpl w:val="335466D8"/>
    <w:name w:val="WW8Num42"/>
    <w:lvl w:ilvl="0">
      <w:start w:val="13"/>
      <w:numFmt w:val="decimal"/>
      <w:lvlText w:val="%1"/>
      <w:lvlJc w:val="left"/>
      <w:pPr>
        <w:tabs>
          <w:tab w:val="num" w:pos="-218"/>
        </w:tabs>
        <w:ind w:left="502" w:hanging="360"/>
      </w:pPr>
      <w:rPr>
        <w:rFonts w:cs="Times New Roman" w:hint="default"/>
        <w:color w:val="auto"/>
      </w:rPr>
    </w:lvl>
  </w:abstractNum>
  <w:abstractNum w:abstractNumId="5" w15:restartNumberingAfterBreak="0">
    <w:nsid w:val="1012464E"/>
    <w:multiLevelType w:val="hybridMultilevel"/>
    <w:tmpl w:val="A442195C"/>
    <w:lvl w:ilvl="0" w:tplc="9132B1FC">
      <w:start w:val="5"/>
      <w:numFmt w:val="bullet"/>
      <w:lvlText w:val="-"/>
      <w:lvlJc w:val="left"/>
      <w:pPr>
        <w:ind w:left="1570" w:hanging="360"/>
      </w:pPr>
      <w:rPr>
        <w:rFonts w:ascii="Arial" w:eastAsia="Times New Roman" w:hAnsi="Arial" w:hint="default"/>
      </w:rPr>
    </w:lvl>
    <w:lvl w:ilvl="1" w:tplc="04130003">
      <w:start w:val="1"/>
      <w:numFmt w:val="bullet"/>
      <w:lvlText w:val="o"/>
      <w:lvlJc w:val="left"/>
      <w:pPr>
        <w:ind w:left="2290" w:hanging="360"/>
      </w:pPr>
      <w:rPr>
        <w:rFonts w:ascii="Courier New" w:hAnsi="Courier New" w:hint="default"/>
      </w:rPr>
    </w:lvl>
    <w:lvl w:ilvl="2" w:tplc="04130005">
      <w:start w:val="1"/>
      <w:numFmt w:val="bullet"/>
      <w:lvlText w:val=""/>
      <w:lvlJc w:val="left"/>
      <w:pPr>
        <w:ind w:left="3010" w:hanging="360"/>
      </w:pPr>
      <w:rPr>
        <w:rFonts w:ascii="Wingdings" w:hAnsi="Wingdings" w:hint="default"/>
      </w:rPr>
    </w:lvl>
    <w:lvl w:ilvl="3" w:tplc="04130001">
      <w:start w:val="1"/>
      <w:numFmt w:val="bullet"/>
      <w:lvlText w:val=""/>
      <w:lvlJc w:val="left"/>
      <w:pPr>
        <w:ind w:left="3730" w:hanging="360"/>
      </w:pPr>
      <w:rPr>
        <w:rFonts w:ascii="Symbol" w:hAnsi="Symbol" w:hint="default"/>
      </w:rPr>
    </w:lvl>
    <w:lvl w:ilvl="4" w:tplc="04130003">
      <w:start w:val="1"/>
      <w:numFmt w:val="bullet"/>
      <w:lvlText w:val="o"/>
      <w:lvlJc w:val="left"/>
      <w:pPr>
        <w:ind w:left="4450" w:hanging="360"/>
      </w:pPr>
      <w:rPr>
        <w:rFonts w:ascii="Courier New" w:hAnsi="Courier New" w:hint="default"/>
      </w:rPr>
    </w:lvl>
    <w:lvl w:ilvl="5" w:tplc="04130005">
      <w:start w:val="1"/>
      <w:numFmt w:val="bullet"/>
      <w:lvlText w:val=""/>
      <w:lvlJc w:val="left"/>
      <w:pPr>
        <w:ind w:left="5170" w:hanging="360"/>
      </w:pPr>
      <w:rPr>
        <w:rFonts w:ascii="Wingdings" w:hAnsi="Wingdings" w:hint="default"/>
      </w:rPr>
    </w:lvl>
    <w:lvl w:ilvl="6" w:tplc="04130001">
      <w:start w:val="1"/>
      <w:numFmt w:val="bullet"/>
      <w:lvlText w:val=""/>
      <w:lvlJc w:val="left"/>
      <w:pPr>
        <w:ind w:left="5890" w:hanging="360"/>
      </w:pPr>
      <w:rPr>
        <w:rFonts w:ascii="Symbol" w:hAnsi="Symbol" w:hint="default"/>
      </w:rPr>
    </w:lvl>
    <w:lvl w:ilvl="7" w:tplc="04130003">
      <w:start w:val="1"/>
      <w:numFmt w:val="bullet"/>
      <w:lvlText w:val="o"/>
      <w:lvlJc w:val="left"/>
      <w:pPr>
        <w:ind w:left="6610" w:hanging="360"/>
      </w:pPr>
      <w:rPr>
        <w:rFonts w:ascii="Courier New" w:hAnsi="Courier New" w:hint="default"/>
      </w:rPr>
    </w:lvl>
    <w:lvl w:ilvl="8" w:tplc="04130005">
      <w:start w:val="1"/>
      <w:numFmt w:val="bullet"/>
      <w:lvlText w:val=""/>
      <w:lvlJc w:val="left"/>
      <w:pPr>
        <w:ind w:left="7330" w:hanging="360"/>
      </w:pPr>
      <w:rPr>
        <w:rFonts w:ascii="Wingdings" w:hAnsi="Wingdings" w:hint="default"/>
      </w:rPr>
    </w:lvl>
  </w:abstractNum>
  <w:abstractNum w:abstractNumId="6" w15:restartNumberingAfterBreak="0">
    <w:nsid w:val="12870ADA"/>
    <w:multiLevelType w:val="hybridMultilevel"/>
    <w:tmpl w:val="BEB4744C"/>
    <w:lvl w:ilvl="0" w:tplc="04130019">
      <w:start w:val="1"/>
      <w:numFmt w:val="lowerLetter"/>
      <w:lvlText w:val="%1."/>
      <w:lvlJc w:val="left"/>
      <w:pPr>
        <w:ind w:left="720" w:hanging="360"/>
      </w:pPr>
      <w:rPr>
        <w:rFonts w:cs="Times New Roman" w:hint="default"/>
      </w:rPr>
    </w:lvl>
    <w:lvl w:ilvl="1" w:tplc="04130019">
      <w:start w:val="1"/>
      <w:numFmt w:val="lowerLetter"/>
      <w:lvlText w:val="%2."/>
      <w:lvlJc w:val="left"/>
      <w:pPr>
        <w:ind w:left="1440" w:hanging="360"/>
      </w:pPr>
      <w:rPr>
        <w:rFonts w:cs="Times New Roman"/>
      </w:rPr>
    </w:lvl>
    <w:lvl w:ilvl="2" w:tplc="0413001B">
      <w:start w:val="1"/>
      <w:numFmt w:val="lowerRoman"/>
      <w:lvlText w:val="%3."/>
      <w:lvlJc w:val="right"/>
      <w:pPr>
        <w:ind w:left="2160" w:hanging="180"/>
      </w:pPr>
      <w:rPr>
        <w:rFonts w:cs="Times New Roman"/>
      </w:rPr>
    </w:lvl>
    <w:lvl w:ilvl="3" w:tplc="0413000F">
      <w:start w:val="1"/>
      <w:numFmt w:val="decimal"/>
      <w:lvlText w:val="%4."/>
      <w:lvlJc w:val="left"/>
      <w:pPr>
        <w:ind w:left="2880" w:hanging="360"/>
      </w:pPr>
      <w:rPr>
        <w:rFonts w:cs="Times New Roman"/>
      </w:rPr>
    </w:lvl>
    <w:lvl w:ilvl="4" w:tplc="04130019">
      <w:start w:val="1"/>
      <w:numFmt w:val="lowerLetter"/>
      <w:lvlText w:val="%5."/>
      <w:lvlJc w:val="left"/>
      <w:pPr>
        <w:ind w:left="3600" w:hanging="360"/>
      </w:pPr>
      <w:rPr>
        <w:rFonts w:cs="Times New Roman"/>
      </w:rPr>
    </w:lvl>
    <w:lvl w:ilvl="5" w:tplc="0413001B">
      <w:start w:val="1"/>
      <w:numFmt w:val="lowerRoman"/>
      <w:lvlText w:val="%6."/>
      <w:lvlJc w:val="right"/>
      <w:pPr>
        <w:ind w:left="4320" w:hanging="180"/>
      </w:pPr>
      <w:rPr>
        <w:rFonts w:cs="Times New Roman"/>
      </w:rPr>
    </w:lvl>
    <w:lvl w:ilvl="6" w:tplc="0413000F">
      <w:start w:val="1"/>
      <w:numFmt w:val="decimal"/>
      <w:lvlText w:val="%7."/>
      <w:lvlJc w:val="left"/>
      <w:pPr>
        <w:ind w:left="5040" w:hanging="360"/>
      </w:pPr>
      <w:rPr>
        <w:rFonts w:cs="Times New Roman"/>
      </w:rPr>
    </w:lvl>
    <w:lvl w:ilvl="7" w:tplc="04130019">
      <w:start w:val="1"/>
      <w:numFmt w:val="lowerLetter"/>
      <w:lvlText w:val="%8."/>
      <w:lvlJc w:val="left"/>
      <w:pPr>
        <w:ind w:left="5760" w:hanging="360"/>
      </w:pPr>
      <w:rPr>
        <w:rFonts w:cs="Times New Roman"/>
      </w:rPr>
    </w:lvl>
    <w:lvl w:ilvl="8" w:tplc="0413001B">
      <w:start w:val="1"/>
      <w:numFmt w:val="lowerRoman"/>
      <w:lvlText w:val="%9."/>
      <w:lvlJc w:val="right"/>
      <w:pPr>
        <w:ind w:left="6480" w:hanging="180"/>
      </w:pPr>
      <w:rPr>
        <w:rFonts w:cs="Times New Roman"/>
      </w:rPr>
    </w:lvl>
  </w:abstractNum>
  <w:abstractNum w:abstractNumId="7" w15:restartNumberingAfterBreak="0">
    <w:nsid w:val="31AA0B8C"/>
    <w:multiLevelType w:val="hybridMultilevel"/>
    <w:tmpl w:val="4BBE2762"/>
    <w:lvl w:ilvl="0" w:tplc="CC7C5E7C">
      <w:start w:val="2"/>
      <w:numFmt w:val="bullet"/>
      <w:lvlText w:val="-"/>
      <w:lvlJc w:val="left"/>
      <w:pPr>
        <w:ind w:left="2490" w:hanging="360"/>
      </w:pPr>
      <w:rPr>
        <w:rFonts w:ascii="Arial" w:eastAsia="Times New Roman" w:hAnsi="Arial" w:hint="default"/>
        <w:color w:val="000000"/>
      </w:rPr>
    </w:lvl>
    <w:lvl w:ilvl="1" w:tplc="04130003">
      <w:start w:val="1"/>
      <w:numFmt w:val="bullet"/>
      <w:lvlText w:val="o"/>
      <w:lvlJc w:val="left"/>
      <w:pPr>
        <w:ind w:left="3210" w:hanging="360"/>
      </w:pPr>
      <w:rPr>
        <w:rFonts w:ascii="Courier New" w:hAnsi="Courier New" w:hint="default"/>
      </w:rPr>
    </w:lvl>
    <w:lvl w:ilvl="2" w:tplc="04130005">
      <w:start w:val="1"/>
      <w:numFmt w:val="bullet"/>
      <w:lvlText w:val=""/>
      <w:lvlJc w:val="left"/>
      <w:pPr>
        <w:ind w:left="3930" w:hanging="360"/>
      </w:pPr>
      <w:rPr>
        <w:rFonts w:ascii="Wingdings" w:hAnsi="Wingdings" w:hint="default"/>
      </w:rPr>
    </w:lvl>
    <w:lvl w:ilvl="3" w:tplc="04130001">
      <w:start w:val="1"/>
      <w:numFmt w:val="bullet"/>
      <w:lvlText w:val=""/>
      <w:lvlJc w:val="left"/>
      <w:pPr>
        <w:ind w:left="4650" w:hanging="360"/>
      </w:pPr>
      <w:rPr>
        <w:rFonts w:ascii="Symbol" w:hAnsi="Symbol" w:hint="default"/>
      </w:rPr>
    </w:lvl>
    <w:lvl w:ilvl="4" w:tplc="04130003">
      <w:start w:val="1"/>
      <w:numFmt w:val="bullet"/>
      <w:lvlText w:val="o"/>
      <w:lvlJc w:val="left"/>
      <w:pPr>
        <w:ind w:left="5370" w:hanging="360"/>
      </w:pPr>
      <w:rPr>
        <w:rFonts w:ascii="Courier New" w:hAnsi="Courier New" w:hint="default"/>
      </w:rPr>
    </w:lvl>
    <w:lvl w:ilvl="5" w:tplc="04130005">
      <w:start w:val="1"/>
      <w:numFmt w:val="bullet"/>
      <w:lvlText w:val=""/>
      <w:lvlJc w:val="left"/>
      <w:pPr>
        <w:ind w:left="6090" w:hanging="360"/>
      </w:pPr>
      <w:rPr>
        <w:rFonts w:ascii="Wingdings" w:hAnsi="Wingdings" w:hint="default"/>
      </w:rPr>
    </w:lvl>
    <w:lvl w:ilvl="6" w:tplc="04130001">
      <w:start w:val="1"/>
      <w:numFmt w:val="bullet"/>
      <w:lvlText w:val=""/>
      <w:lvlJc w:val="left"/>
      <w:pPr>
        <w:ind w:left="6810" w:hanging="360"/>
      </w:pPr>
      <w:rPr>
        <w:rFonts w:ascii="Symbol" w:hAnsi="Symbol" w:hint="default"/>
      </w:rPr>
    </w:lvl>
    <w:lvl w:ilvl="7" w:tplc="04130003">
      <w:start w:val="1"/>
      <w:numFmt w:val="bullet"/>
      <w:lvlText w:val="o"/>
      <w:lvlJc w:val="left"/>
      <w:pPr>
        <w:ind w:left="7530" w:hanging="360"/>
      </w:pPr>
      <w:rPr>
        <w:rFonts w:ascii="Courier New" w:hAnsi="Courier New" w:hint="default"/>
      </w:rPr>
    </w:lvl>
    <w:lvl w:ilvl="8" w:tplc="04130005">
      <w:start w:val="1"/>
      <w:numFmt w:val="bullet"/>
      <w:lvlText w:val=""/>
      <w:lvlJc w:val="left"/>
      <w:pPr>
        <w:ind w:left="8250" w:hanging="360"/>
      </w:pPr>
      <w:rPr>
        <w:rFonts w:ascii="Wingdings" w:hAnsi="Wingdings" w:hint="default"/>
      </w:rPr>
    </w:lvl>
  </w:abstractNum>
  <w:abstractNum w:abstractNumId="8" w15:restartNumberingAfterBreak="0">
    <w:nsid w:val="3566435D"/>
    <w:multiLevelType w:val="hybridMultilevel"/>
    <w:tmpl w:val="6B389BEC"/>
    <w:lvl w:ilvl="0" w:tplc="5792DBE8">
      <w:start w:val="3"/>
      <w:numFmt w:val="lowerLetter"/>
      <w:lvlText w:val="%1."/>
      <w:lvlJc w:val="left"/>
      <w:pPr>
        <w:ind w:left="786" w:hanging="360"/>
      </w:pPr>
      <w:rPr>
        <w:rFonts w:cs="Times New Roman" w:hint="default"/>
        <w:i w:val="0"/>
        <w:color w:val="auto"/>
      </w:rPr>
    </w:lvl>
    <w:lvl w:ilvl="1" w:tplc="04130019">
      <w:start w:val="1"/>
      <w:numFmt w:val="lowerLetter"/>
      <w:lvlText w:val="%2."/>
      <w:lvlJc w:val="left"/>
      <w:pPr>
        <w:ind w:left="1506" w:hanging="360"/>
      </w:pPr>
      <w:rPr>
        <w:rFonts w:cs="Times New Roman"/>
      </w:rPr>
    </w:lvl>
    <w:lvl w:ilvl="2" w:tplc="0413001B">
      <w:start w:val="1"/>
      <w:numFmt w:val="lowerRoman"/>
      <w:lvlText w:val="%3."/>
      <w:lvlJc w:val="right"/>
      <w:pPr>
        <w:ind w:left="2226" w:hanging="180"/>
      </w:pPr>
      <w:rPr>
        <w:rFonts w:cs="Times New Roman"/>
      </w:rPr>
    </w:lvl>
    <w:lvl w:ilvl="3" w:tplc="0413000F">
      <w:start w:val="1"/>
      <w:numFmt w:val="decimal"/>
      <w:lvlText w:val="%4."/>
      <w:lvlJc w:val="left"/>
      <w:pPr>
        <w:ind w:left="2946" w:hanging="360"/>
      </w:pPr>
      <w:rPr>
        <w:rFonts w:cs="Times New Roman"/>
      </w:rPr>
    </w:lvl>
    <w:lvl w:ilvl="4" w:tplc="04130019">
      <w:start w:val="1"/>
      <w:numFmt w:val="lowerLetter"/>
      <w:lvlText w:val="%5."/>
      <w:lvlJc w:val="left"/>
      <w:pPr>
        <w:ind w:left="3666" w:hanging="360"/>
      </w:pPr>
      <w:rPr>
        <w:rFonts w:cs="Times New Roman"/>
      </w:rPr>
    </w:lvl>
    <w:lvl w:ilvl="5" w:tplc="0413001B">
      <w:start w:val="1"/>
      <w:numFmt w:val="lowerRoman"/>
      <w:lvlText w:val="%6."/>
      <w:lvlJc w:val="right"/>
      <w:pPr>
        <w:ind w:left="4386" w:hanging="180"/>
      </w:pPr>
      <w:rPr>
        <w:rFonts w:cs="Times New Roman"/>
      </w:rPr>
    </w:lvl>
    <w:lvl w:ilvl="6" w:tplc="0413000F">
      <w:start w:val="1"/>
      <w:numFmt w:val="decimal"/>
      <w:lvlText w:val="%7."/>
      <w:lvlJc w:val="left"/>
      <w:pPr>
        <w:ind w:left="5106" w:hanging="360"/>
      </w:pPr>
      <w:rPr>
        <w:rFonts w:cs="Times New Roman"/>
      </w:rPr>
    </w:lvl>
    <w:lvl w:ilvl="7" w:tplc="04130019">
      <w:start w:val="1"/>
      <w:numFmt w:val="lowerLetter"/>
      <w:lvlText w:val="%8."/>
      <w:lvlJc w:val="left"/>
      <w:pPr>
        <w:ind w:left="5826" w:hanging="360"/>
      </w:pPr>
      <w:rPr>
        <w:rFonts w:cs="Times New Roman"/>
      </w:rPr>
    </w:lvl>
    <w:lvl w:ilvl="8" w:tplc="0413001B">
      <w:start w:val="1"/>
      <w:numFmt w:val="lowerRoman"/>
      <w:lvlText w:val="%9."/>
      <w:lvlJc w:val="right"/>
      <w:pPr>
        <w:ind w:left="6546" w:hanging="180"/>
      </w:pPr>
      <w:rPr>
        <w:rFonts w:cs="Times New Roman"/>
      </w:rPr>
    </w:lvl>
  </w:abstractNum>
  <w:abstractNum w:abstractNumId="9" w15:restartNumberingAfterBreak="0">
    <w:nsid w:val="3B137BFA"/>
    <w:multiLevelType w:val="hybridMultilevel"/>
    <w:tmpl w:val="31E8F5C8"/>
    <w:lvl w:ilvl="0" w:tplc="B846EE28">
      <w:start w:val="4"/>
      <w:numFmt w:val="lowerLetter"/>
      <w:lvlText w:val="%1."/>
      <w:lvlJc w:val="left"/>
      <w:pPr>
        <w:tabs>
          <w:tab w:val="num" w:pos="792"/>
        </w:tabs>
        <w:ind w:left="792" w:hanging="432"/>
      </w:pPr>
      <w:rPr>
        <w:rFonts w:hint="default"/>
        <w:i w:val="0"/>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0" w15:restartNumberingAfterBreak="0">
    <w:nsid w:val="50D837E4"/>
    <w:multiLevelType w:val="hybridMultilevel"/>
    <w:tmpl w:val="D89C849A"/>
    <w:lvl w:ilvl="0" w:tplc="31C477A0">
      <w:start w:val="2"/>
      <w:numFmt w:val="bullet"/>
      <w:lvlText w:val="-"/>
      <w:lvlJc w:val="left"/>
      <w:pPr>
        <w:ind w:left="2490" w:hanging="360"/>
      </w:pPr>
      <w:rPr>
        <w:rFonts w:ascii="Arial" w:eastAsia="Times New Roman" w:hAnsi="Arial" w:hint="default"/>
      </w:rPr>
    </w:lvl>
    <w:lvl w:ilvl="1" w:tplc="04130003">
      <w:start w:val="1"/>
      <w:numFmt w:val="bullet"/>
      <w:lvlText w:val="o"/>
      <w:lvlJc w:val="left"/>
      <w:pPr>
        <w:ind w:left="3210" w:hanging="360"/>
      </w:pPr>
      <w:rPr>
        <w:rFonts w:ascii="Courier New" w:hAnsi="Courier New" w:hint="default"/>
      </w:rPr>
    </w:lvl>
    <w:lvl w:ilvl="2" w:tplc="04130005">
      <w:start w:val="1"/>
      <w:numFmt w:val="bullet"/>
      <w:lvlText w:val=""/>
      <w:lvlJc w:val="left"/>
      <w:pPr>
        <w:ind w:left="3930" w:hanging="360"/>
      </w:pPr>
      <w:rPr>
        <w:rFonts w:ascii="Wingdings" w:hAnsi="Wingdings" w:hint="default"/>
      </w:rPr>
    </w:lvl>
    <w:lvl w:ilvl="3" w:tplc="04130001">
      <w:start w:val="1"/>
      <w:numFmt w:val="bullet"/>
      <w:lvlText w:val=""/>
      <w:lvlJc w:val="left"/>
      <w:pPr>
        <w:ind w:left="4650" w:hanging="360"/>
      </w:pPr>
      <w:rPr>
        <w:rFonts w:ascii="Symbol" w:hAnsi="Symbol" w:hint="default"/>
      </w:rPr>
    </w:lvl>
    <w:lvl w:ilvl="4" w:tplc="04130003">
      <w:start w:val="1"/>
      <w:numFmt w:val="bullet"/>
      <w:lvlText w:val="o"/>
      <w:lvlJc w:val="left"/>
      <w:pPr>
        <w:ind w:left="5370" w:hanging="360"/>
      </w:pPr>
      <w:rPr>
        <w:rFonts w:ascii="Courier New" w:hAnsi="Courier New" w:hint="default"/>
      </w:rPr>
    </w:lvl>
    <w:lvl w:ilvl="5" w:tplc="04130005">
      <w:start w:val="1"/>
      <w:numFmt w:val="bullet"/>
      <w:lvlText w:val=""/>
      <w:lvlJc w:val="left"/>
      <w:pPr>
        <w:ind w:left="6090" w:hanging="360"/>
      </w:pPr>
      <w:rPr>
        <w:rFonts w:ascii="Wingdings" w:hAnsi="Wingdings" w:hint="default"/>
      </w:rPr>
    </w:lvl>
    <w:lvl w:ilvl="6" w:tplc="04130001">
      <w:start w:val="1"/>
      <w:numFmt w:val="bullet"/>
      <w:lvlText w:val=""/>
      <w:lvlJc w:val="left"/>
      <w:pPr>
        <w:ind w:left="6810" w:hanging="360"/>
      </w:pPr>
      <w:rPr>
        <w:rFonts w:ascii="Symbol" w:hAnsi="Symbol" w:hint="default"/>
      </w:rPr>
    </w:lvl>
    <w:lvl w:ilvl="7" w:tplc="04130003">
      <w:start w:val="1"/>
      <w:numFmt w:val="bullet"/>
      <w:lvlText w:val="o"/>
      <w:lvlJc w:val="left"/>
      <w:pPr>
        <w:ind w:left="7530" w:hanging="360"/>
      </w:pPr>
      <w:rPr>
        <w:rFonts w:ascii="Courier New" w:hAnsi="Courier New" w:hint="default"/>
      </w:rPr>
    </w:lvl>
    <w:lvl w:ilvl="8" w:tplc="04130005">
      <w:start w:val="1"/>
      <w:numFmt w:val="bullet"/>
      <w:lvlText w:val=""/>
      <w:lvlJc w:val="left"/>
      <w:pPr>
        <w:ind w:left="8250" w:hanging="360"/>
      </w:pPr>
      <w:rPr>
        <w:rFonts w:ascii="Wingdings" w:hAnsi="Wingdings" w:hint="default"/>
      </w:rPr>
    </w:lvl>
  </w:abstractNum>
  <w:abstractNum w:abstractNumId="11" w15:restartNumberingAfterBreak="0">
    <w:nsid w:val="586E2D31"/>
    <w:multiLevelType w:val="hybridMultilevel"/>
    <w:tmpl w:val="0A2472E8"/>
    <w:lvl w:ilvl="0" w:tplc="04130019">
      <w:start w:val="1"/>
      <w:numFmt w:val="lowerLetter"/>
      <w:lvlText w:val="%1."/>
      <w:lvlJc w:val="left"/>
      <w:pPr>
        <w:ind w:left="720" w:hanging="360"/>
      </w:pPr>
      <w:rPr>
        <w:rFonts w:cs="Times New Roman" w:hint="default"/>
      </w:rPr>
    </w:lvl>
    <w:lvl w:ilvl="1" w:tplc="04130019">
      <w:start w:val="1"/>
      <w:numFmt w:val="lowerLetter"/>
      <w:lvlText w:val="%2."/>
      <w:lvlJc w:val="left"/>
      <w:pPr>
        <w:ind w:left="1440" w:hanging="360"/>
      </w:pPr>
      <w:rPr>
        <w:rFonts w:cs="Times New Roman"/>
      </w:rPr>
    </w:lvl>
    <w:lvl w:ilvl="2" w:tplc="0413001B">
      <w:start w:val="1"/>
      <w:numFmt w:val="lowerRoman"/>
      <w:lvlText w:val="%3."/>
      <w:lvlJc w:val="right"/>
      <w:pPr>
        <w:ind w:left="2160" w:hanging="180"/>
      </w:pPr>
      <w:rPr>
        <w:rFonts w:cs="Times New Roman"/>
      </w:rPr>
    </w:lvl>
    <w:lvl w:ilvl="3" w:tplc="0413000F">
      <w:start w:val="1"/>
      <w:numFmt w:val="decimal"/>
      <w:lvlText w:val="%4."/>
      <w:lvlJc w:val="left"/>
      <w:pPr>
        <w:ind w:left="2880" w:hanging="360"/>
      </w:pPr>
      <w:rPr>
        <w:rFonts w:cs="Times New Roman"/>
      </w:rPr>
    </w:lvl>
    <w:lvl w:ilvl="4" w:tplc="04130019">
      <w:start w:val="1"/>
      <w:numFmt w:val="lowerLetter"/>
      <w:lvlText w:val="%5."/>
      <w:lvlJc w:val="left"/>
      <w:pPr>
        <w:ind w:left="3600" w:hanging="360"/>
      </w:pPr>
      <w:rPr>
        <w:rFonts w:cs="Times New Roman"/>
      </w:rPr>
    </w:lvl>
    <w:lvl w:ilvl="5" w:tplc="0413001B">
      <w:start w:val="1"/>
      <w:numFmt w:val="lowerRoman"/>
      <w:lvlText w:val="%6."/>
      <w:lvlJc w:val="right"/>
      <w:pPr>
        <w:ind w:left="4320" w:hanging="180"/>
      </w:pPr>
      <w:rPr>
        <w:rFonts w:cs="Times New Roman"/>
      </w:rPr>
    </w:lvl>
    <w:lvl w:ilvl="6" w:tplc="0413000F">
      <w:start w:val="1"/>
      <w:numFmt w:val="decimal"/>
      <w:lvlText w:val="%7."/>
      <w:lvlJc w:val="left"/>
      <w:pPr>
        <w:ind w:left="5040" w:hanging="360"/>
      </w:pPr>
      <w:rPr>
        <w:rFonts w:cs="Times New Roman"/>
      </w:rPr>
    </w:lvl>
    <w:lvl w:ilvl="7" w:tplc="04130019">
      <w:start w:val="1"/>
      <w:numFmt w:val="lowerLetter"/>
      <w:lvlText w:val="%8."/>
      <w:lvlJc w:val="left"/>
      <w:pPr>
        <w:ind w:left="5760" w:hanging="360"/>
      </w:pPr>
      <w:rPr>
        <w:rFonts w:cs="Times New Roman"/>
      </w:rPr>
    </w:lvl>
    <w:lvl w:ilvl="8" w:tplc="0413001B">
      <w:start w:val="1"/>
      <w:numFmt w:val="lowerRoman"/>
      <w:lvlText w:val="%9."/>
      <w:lvlJc w:val="right"/>
      <w:pPr>
        <w:ind w:left="6480" w:hanging="180"/>
      </w:pPr>
      <w:rPr>
        <w:rFonts w:cs="Times New Roman"/>
      </w:rPr>
    </w:lvl>
  </w:abstractNum>
  <w:abstractNum w:abstractNumId="12" w15:restartNumberingAfterBreak="0">
    <w:nsid w:val="5EF36062"/>
    <w:multiLevelType w:val="hybridMultilevel"/>
    <w:tmpl w:val="DAF445AE"/>
    <w:lvl w:ilvl="0" w:tplc="EE34CFA0">
      <w:start w:val="14"/>
      <w:numFmt w:val="bullet"/>
      <w:lvlText w:val=""/>
      <w:lvlJc w:val="left"/>
      <w:pPr>
        <w:ind w:left="720" w:hanging="360"/>
      </w:pPr>
      <w:rPr>
        <w:rFonts w:ascii="Symbol" w:eastAsia="Times New Roman" w:hAnsi="Symbol" w:hint="default"/>
      </w:rPr>
    </w:lvl>
    <w:lvl w:ilvl="1" w:tplc="04130003">
      <w:start w:val="1"/>
      <w:numFmt w:val="bullet"/>
      <w:lvlText w:val="o"/>
      <w:lvlJc w:val="left"/>
      <w:pPr>
        <w:ind w:left="1440" w:hanging="360"/>
      </w:pPr>
      <w:rPr>
        <w:rFonts w:ascii="Courier New" w:hAnsi="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hint="default"/>
      </w:rPr>
    </w:lvl>
    <w:lvl w:ilvl="8" w:tplc="04130005">
      <w:start w:val="1"/>
      <w:numFmt w:val="bullet"/>
      <w:lvlText w:val=""/>
      <w:lvlJc w:val="left"/>
      <w:pPr>
        <w:ind w:left="6480" w:hanging="360"/>
      </w:pPr>
      <w:rPr>
        <w:rFonts w:ascii="Wingdings" w:hAnsi="Wingdings" w:hint="default"/>
      </w:rPr>
    </w:lvl>
  </w:abstractNum>
  <w:abstractNum w:abstractNumId="13" w15:restartNumberingAfterBreak="0">
    <w:nsid w:val="72DB0AA1"/>
    <w:multiLevelType w:val="hybridMultilevel"/>
    <w:tmpl w:val="FD789AAC"/>
    <w:lvl w:ilvl="0" w:tplc="7DD6031E">
      <w:start w:val="7"/>
      <w:numFmt w:val="bullet"/>
      <w:lvlText w:val="-"/>
      <w:lvlJc w:val="left"/>
      <w:pPr>
        <w:ind w:left="785" w:hanging="360"/>
      </w:pPr>
      <w:rPr>
        <w:rFonts w:ascii="Arial" w:eastAsia="Times New Roman" w:hAnsi="Arial" w:hint="default"/>
        <w:color w:val="000000"/>
      </w:rPr>
    </w:lvl>
    <w:lvl w:ilvl="1" w:tplc="04130003">
      <w:start w:val="1"/>
      <w:numFmt w:val="bullet"/>
      <w:lvlText w:val="o"/>
      <w:lvlJc w:val="left"/>
      <w:pPr>
        <w:ind w:left="1505" w:hanging="360"/>
      </w:pPr>
      <w:rPr>
        <w:rFonts w:ascii="Courier New" w:hAnsi="Courier New" w:hint="default"/>
      </w:rPr>
    </w:lvl>
    <w:lvl w:ilvl="2" w:tplc="04130005">
      <w:start w:val="1"/>
      <w:numFmt w:val="bullet"/>
      <w:lvlText w:val=""/>
      <w:lvlJc w:val="left"/>
      <w:pPr>
        <w:ind w:left="2225" w:hanging="360"/>
      </w:pPr>
      <w:rPr>
        <w:rFonts w:ascii="Wingdings" w:hAnsi="Wingdings" w:hint="default"/>
      </w:rPr>
    </w:lvl>
    <w:lvl w:ilvl="3" w:tplc="04130001">
      <w:start w:val="1"/>
      <w:numFmt w:val="bullet"/>
      <w:lvlText w:val=""/>
      <w:lvlJc w:val="left"/>
      <w:pPr>
        <w:ind w:left="2945" w:hanging="360"/>
      </w:pPr>
      <w:rPr>
        <w:rFonts w:ascii="Symbol" w:hAnsi="Symbol" w:hint="default"/>
      </w:rPr>
    </w:lvl>
    <w:lvl w:ilvl="4" w:tplc="04130003">
      <w:start w:val="1"/>
      <w:numFmt w:val="bullet"/>
      <w:lvlText w:val="o"/>
      <w:lvlJc w:val="left"/>
      <w:pPr>
        <w:ind w:left="3665" w:hanging="360"/>
      </w:pPr>
      <w:rPr>
        <w:rFonts w:ascii="Courier New" w:hAnsi="Courier New" w:hint="default"/>
      </w:rPr>
    </w:lvl>
    <w:lvl w:ilvl="5" w:tplc="04130005">
      <w:start w:val="1"/>
      <w:numFmt w:val="bullet"/>
      <w:lvlText w:val=""/>
      <w:lvlJc w:val="left"/>
      <w:pPr>
        <w:ind w:left="4385" w:hanging="360"/>
      </w:pPr>
      <w:rPr>
        <w:rFonts w:ascii="Wingdings" w:hAnsi="Wingdings" w:hint="default"/>
      </w:rPr>
    </w:lvl>
    <w:lvl w:ilvl="6" w:tplc="04130001">
      <w:start w:val="1"/>
      <w:numFmt w:val="bullet"/>
      <w:lvlText w:val=""/>
      <w:lvlJc w:val="left"/>
      <w:pPr>
        <w:ind w:left="5105" w:hanging="360"/>
      </w:pPr>
      <w:rPr>
        <w:rFonts w:ascii="Symbol" w:hAnsi="Symbol" w:hint="default"/>
      </w:rPr>
    </w:lvl>
    <w:lvl w:ilvl="7" w:tplc="04130003">
      <w:start w:val="1"/>
      <w:numFmt w:val="bullet"/>
      <w:lvlText w:val="o"/>
      <w:lvlJc w:val="left"/>
      <w:pPr>
        <w:ind w:left="5825" w:hanging="360"/>
      </w:pPr>
      <w:rPr>
        <w:rFonts w:ascii="Courier New" w:hAnsi="Courier New" w:hint="default"/>
      </w:rPr>
    </w:lvl>
    <w:lvl w:ilvl="8" w:tplc="04130005">
      <w:start w:val="1"/>
      <w:numFmt w:val="bullet"/>
      <w:lvlText w:val=""/>
      <w:lvlJc w:val="left"/>
      <w:pPr>
        <w:ind w:left="6545"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6"/>
  </w:num>
  <w:num w:numId="7">
    <w:abstractNumId w:val="8"/>
  </w:num>
  <w:num w:numId="8">
    <w:abstractNumId w:val="7"/>
  </w:num>
  <w:num w:numId="9">
    <w:abstractNumId w:val="10"/>
  </w:num>
  <w:num w:numId="10">
    <w:abstractNumId w:val="11"/>
  </w:num>
  <w:num w:numId="11">
    <w:abstractNumId w:val="5"/>
  </w:num>
  <w:num w:numId="12">
    <w:abstractNumId w:val="12"/>
  </w:num>
  <w:num w:numId="13">
    <w:abstractNumId w:val="13"/>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embedSystemFonts/>
  <w:activeWritingStyle w:appName="MSWord" w:lang="nl-NL"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5"/>
  <w:hyphenationZone w:val="425"/>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2465"/>
    <w:rsid w:val="000035B3"/>
    <w:rsid w:val="0002095D"/>
    <w:rsid w:val="00034E1A"/>
    <w:rsid w:val="00052245"/>
    <w:rsid w:val="001024A2"/>
    <w:rsid w:val="0011181D"/>
    <w:rsid w:val="00144EB1"/>
    <w:rsid w:val="001A58E8"/>
    <w:rsid w:val="001E2EFF"/>
    <w:rsid w:val="001E7BB3"/>
    <w:rsid w:val="00206A3A"/>
    <w:rsid w:val="00210BA9"/>
    <w:rsid w:val="002B741B"/>
    <w:rsid w:val="002F0994"/>
    <w:rsid w:val="00337309"/>
    <w:rsid w:val="00365F36"/>
    <w:rsid w:val="003A6CE9"/>
    <w:rsid w:val="0043419A"/>
    <w:rsid w:val="00442485"/>
    <w:rsid w:val="0047306B"/>
    <w:rsid w:val="004A2465"/>
    <w:rsid w:val="004D3259"/>
    <w:rsid w:val="004D5600"/>
    <w:rsid w:val="00513851"/>
    <w:rsid w:val="0052281C"/>
    <w:rsid w:val="0052775C"/>
    <w:rsid w:val="00535B15"/>
    <w:rsid w:val="00556A10"/>
    <w:rsid w:val="00567E94"/>
    <w:rsid w:val="00587919"/>
    <w:rsid w:val="005A1B5B"/>
    <w:rsid w:val="005B0BA9"/>
    <w:rsid w:val="005B43AE"/>
    <w:rsid w:val="0063201A"/>
    <w:rsid w:val="00654BC4"/>
    <w:rsid w:val="006612E1"/>
    <w:rsid w:val="00662D28"/>
    <w:rsid w:val="00667560"/>
    <w:rsid w:val="0067564E"/>
    <w:rsid w:val="006A38B2"/>
    <w:rsid w:val="006C3A9A"/>
    <w:rsid w:val="006C5C47"/>
    <w:rsid w:val="006E00E5"/>
    <w:rsid w:val="006E1721"/>
    <w:rsid w:val="007119BB"/>
    <w:rsid w:val="00713539"/>
    <w:rsid w:val="00725D74"/>
    <w:rsid w:val="00771BE3"/>
    <w:rsid w:val="007F4CB5"/>
    <w:rsid w:val="00803583"/>
    <w:rsid w:val="00805ED0"/>
    <w:rsid w:val="00837155"/>
    <w:rsid w:val="008A3401"/>
    <w:rsid w:val="008E4836"/>
    <w:rsid w:val="008E5B82"/>
    <w:rsid w:val="0090594B"/>
    <w:rsid w:val="00916847"/>
    <w:rsid w:val="00951F4E"/>
    <w:rsid w:val="009530F3"/>
    <w:rsid w:val="00964772"/>
    <w:rsid w:val="009715B1"/>
    <w:rsid w:val="0099024F"/>
    <w:rsid w:val="00991D4F"/>
    <w:rsid w:val="009A76B3"/>
    <w:rsid w:val="009E2744"/>
    <w:rsid w:val="009F0492"/>
    <w:rsid w:val="00A21DF0"/>
    <w:rsid w:val="00AC5AF2"/>
    <w:rsid w:val="00AC7CA6"/>
    <w:rsid w:val="00AE2065"/>
    <w:rsid w:val="00B14A84"/>
    <w:rsid w:val="00B272E4"/>
    <w:rsid w:val="00B364B7"/>
    <w:rsid w:val="00B459B5"/>
    <w:rsid w:val="00B90888"/>
    <w:rsid w:val="00BA1A52"/>
    <w:rsid w:val="00BB7B9A"/>
    <w:rsid w:val="00CA5E92"/>
    <w:rsid w:val="00CD4FB2"/>
    <w:rsid w:val="00CE0C08"/>
    <w:rsid w:val="00CE51FD"/>
    <w:rsid w:val="00D14829"/>
    <w:rsid w:val="00D50606"/>
    <w:rsid w:val="00D5480E"/>
    <w:rsid w:val="00D9031A"/>
    <w:rsid w:val="00D95696"/>
    <w:rsid w:val="00DC1A06"/>
    <w:rsid w:val="00E06B20"/>
    <w:rsid w:val="00EB2884"/>
    <w:rsid w:val="00ED1FE2"/>
    <w:rsid w:val="00F31252"/>
    <w:rsid w:val="00F32868"/>
    <w:rsid w:val="00F66DC5"/>
    <w:rsid w:val="00F7416E"/>
    <w:rsid w:val="00FA37A5"/>
    <w:rsid w:val="00FE2B7F"/>
    <w:rsid w:val="00FE3EF4"/>
    <w:rsid w:val="00FF4C4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oNotEmbedSmartTags/>
  <w:decimalSymbol w:val=","/>
  <w:listSeparator w:val=";"/>
  <w14:docId w14:val="52D28D66"/>
  <w15:chartTrackingRefBased/>
  <w15:docId w15:val="{70EB59F9-280F-4A11-B02B-3425F792BB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uiPriority="39"/>
    <w:lsdException w:name="caption" w:locked="1" w:qFormat="1"/>
    <w:lsdException w:name="macro" w:locked="1"/>
    <w:lsdException w:name="List Bullet" w:locked="1"/>
    <w:lsdException w:name="List Number" w:locked="1"/>
    <w:lsdException w:name="Title" w:locked="1" w:qFormat="1"/>
    <w:lsdException w:name="List Continue 3" w:locked="1"/>
    <w:lsdException w:name="List Continue 4" w:locked="1"/>
    <w:lsdException w:name="List Continue 5" w:locked="1"/>
    <w:lsdException w:name="Message Header"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pPr>
      <w:suppressAutoHyphens/>
      <w:spacing w:line="260" w:lineRule="atLeast"/>
    </w:pPr>
    <w:rPr>
      <w:rFonts w:ascii="Arial" w:hAnsi="Arial" w:cs="Arial"/>
      <w:bCs/>
      <w:lang w:eastAsia="zh-CN"/>
    </w:rPr>
  </w:style>
  <w:style w:type="paragraph" w:styleId="Kop1">
    <w:name w:val="heading 1"/>
    <w:basedOn w:val="moduul"/>
    <w:next w:val="Plattetekst"/>
    <w:qFormat/>
    <w:pPr>
      <w:numPr>
        <w:numId w:val="1"/>
      </w:numPr>
      <w:tabs>
        <w:tab w:val="clear" w:pos="142"/>
        <w:tab w:val="clear" w:pos="284"/>
        <w:tab w:val="clear" w:pos="425"/>
        <w:tab w:val="clear" w:pos="567"/>
        <w:tab w:val="clear" w:pos="709"/>
        <w:tab w:val="clear" w:pos="851"/>
      </w:tabs>
      <w:outlineLvl w:val="0"/>
    </w:pPr>
    <w:rPr>
      <w:caps w:val="0"/>
      <w:sz w:val="20"/>
    </w:rPr>
  </w:style>
  <w:style w:type="paragraph" w:styleId="Kop2">
    <w:name w:val="heading 2"/>
    <w:basedOn w:val="Standaard"/>
    <w:next w:val="Standaard"/>
    <w:link w:val="Kop2Char"/>
    <w:qFormat/>
    <w:pPr>
      <w:suppressAutoHyphens w:val="0"/>
      <w:ind w:left="426" w:hanging="426"/>
      <w:outlineLvl w:val="1"/>
    </w:pPr>
    <w:rPr>
      <w:rFonts w:cs="Times New Roman"/>
      <w:b/>
      <w:bCs w:val="0"/>
      <w:color w:val="000000"/>
      <w:kern w:val="1"/>
      <w:sz w:val="28"/>
      <w:szCs w:val="22"/>
      <w:lang w:eastAsia="hi-IN" w:bidi="hi-IN"/>
    </w:rPr>
  </w:style>
  <w:style w:type="paragraph" w:styleId="Kop3">
    <w:name w:val="heading 3"/>
    <w:basedOn w:val="Standaard"/>
    <w:next w:val="Standaard"/>
    <w:qFormat/>
    <w:pPr>
      <w:keepNext/>
      <w:numPr>
        <w:ilvl w:val="2"/>
        <w:numId w:val="1"/>
      </w:numPr>
      <w:tabs>
        <w:tab w:val="left" w:pos="142"/>
        <w:tab w:val="left" w:pos="284"/>
        <w:tab w:val="left" w:pos="425"/>
        <w:tab w:val="left" w:pos="567"/>
        <w:tab w:val="left" w:pos="709"/>
        <w:tab w:val="left" w:pos="851"/>
        <w:tab w:val="left" w:pos="992"/>
        <w:tab w:val="left" w:pos="1134"/>
        <w:tab w:val="left" w:pos="1276"/>
      </w:tabs>
      <w:spacing w:after="80" w:line="260" w:lineRule="exact"/>
      <w:jc w:val="center"/>
      <w:outlineLvl w:val="2"/>
    </w:pPr>
    <w:rPr>
      <w:b/>
      <w:bCs w:val="0"/>
      <w:u w:val="dotted"/>
    </w:rPr>
  </w:style>
  <w:style w:type="paragraph" w:styleId="Kop4">
    <w:name w:val="heading 4"/>
    <w:basedOn w:val="Standaard"/>
    <w:next w:val="Standaard"/>
    <w:qFormat/>
    <w:pPr>
      <w:keepNext/>
      <w:numPr>
        <w:ilvl w:val="3"/>
        <w:numId w:val="1"/>
      </w:numPr>
      <w:spacing w:before="240" w:after="60"/>
      <w:outlineLvl w:val="3"/>
    </w:pPr>
    <w:rPr>
      <w:rFonts w:ascii="Calibri" w:hAnsi="Calibri" w:cs="Calibri"/>
      <w:b/>
      <w:bCs w:val="0"/>
      <w:sz w:val="25"/>
      <w:szCs w:val="25"/>
    </w:rPr>
  </w:style>
  <w:style w:type="paragraph" w:styleId="Kop5">
    <w:name w:val="heading 5"/>
    <w:basedOn w:val="Standaard"/>
    <w:next w:val="Standaard"/>
    <w:qFormat/>
    <w:pPr>
      <w:keepNext/>
      <w:numPr>
        <w:ilvl w:val="4"/>
        <w:numId w:val="1"/>
      </w:numPr>
      <w:spacing w:line="260" w:lineRule="exact"/>
      <w:ind w:left="567" w:hanging="567"/>
      <w:outlineLvl w:val="4"/>
    </w:pPr>
    <w:rPr>
      <w:b/>
      <w:bCs w:val="0"/>
      <w:i/>
      <w:iCs/>
    </w:rPr>
  </w:style>
  <w:style w:type="paragraph" w:styleId="Kop6">
    <w:name w:val="heading 6"/>
    <w:basedOn w:val="Standaard"/>
    <w:next w:val="Standaard"/>
    <w:qFormat/>
    <w:pPr>
      <w:keepNext/>
      <w:numPr>
        <w:ilvl w:val="5"/>
        <w:numId w:val="1"/>
      </w:numPr>
      <w:spacing w:line="260" w:lineRule="exact"/>
      <w:jc w:val="right"/>
      <w:outlineLvl w:val="5"/>
    </w:pPr>
    <w:rPr>
      <w:b/>
      <w:bCs w:val="0"/>
    </w:rPr>
  </w:style>
  <w:style w:type="paragraph" w:styleId="Kop7">
    <w:name w:val="heading 7"/>
    <w:basedOn w:val="Standaard"/>
    <w:next w:val="Standaard"/>
    <w:qFormat/>
    <w:pPr>
      <w:keepNext/>
      <w:numPr>
        <w:ilvl w:val="6"/>
        <w:numId w:val="1"/>
      </w:numPr>
      <w:spacing w:line="260" w:lineRule="exact"/>
      <w:outlineLvl w:val="6"/>
    </w:pPr>
    <w:rPr>
      <w:color w:val="0000FF"/>
    </w:rPr>
  </w:style>
  <w:style w:type="paragraph" w:styleId="Kop8">
    <w:name w:val="heading 8"/>
    <w:basedOn w:val="Standaard"/>
    <w:next w:val="Standaard"/>
    <w:qFormat/>
    <w:pPr>
      <w:keepNext/>
      <w:numPr>
        <w:ilvl w:val="7"/>
        <w:numId w:val="1"/>
      </w:numPr>
      <w:spacing w:line="260" w:lineRule="exact"/>
      <w:outlineLvl w:val="7"/>
    </w:pPr>
    <w:rPr>
      <w:b/>
      <w:bCs w:val="0"/>
    </w:rPr>
  </w:style>
  <w:style w:type="paragraph" w:styleId="Kop9">
    <w:name w:val="heading 9"/>
    <w:basedOn w:val="Standaard"/>
    <w:next w:val="Standaard"/>
    <w:qFormat/>
    <w:pPr>
      <w:keepNext/>
      <w:numPr>
        <w:ilvl w:val="8"/>
        <w:numId w:val="1"/>
      </w:numPr>
      <w:spacing w:line="260" w:lineRule="exact"/>
      <w:outlineLvl w:val="8"/>
    </w:pPr>
    <w:rPr>
      <w:b/>
      <w:bCs w:val="0"/>
      <w:color w:val="FF000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WW8Num1z0">
    <w:name w:val="WW8Num1z0"/>
    <w:rPr>
      <w:rFonts w:ascii="Symbol" w:hAnsi="Symbol"/>
    </w:rPr>
  </w:style>
  <w:style w:type="character" w:customStyle="1" w:styleId="WW8Num1z2">
    <w:name w:val="WW8Num1z2"/>
    <w:rPr>
      <w:rFonts w:ascii="Courier New" w:hAnsi="Courier New"/>
    </w:rPr>
  </w:style>
  <w:style w:type="character" w:customStyle="1" w:styleId="WW8Num1z3">
    <w:name w:val="WW8Num1z3"/>
    <w:rPr>
      <w:rFonts w:ascii="Wingdings" w:hAnsi="Wingdings"/>
    </w:rPr>
  </w:style>
  <w:style w:type="character" w:customStyle="1" w:styleId="WW8Num2z0">
    <w:name w:val="WW8Num2z0"/>
  </w:style>
  <w:style w:type="character" w:customStyle="1" w:styleId="WW8Num2z1">
    <w:name w:val="WW8Num2z1"/>
  </w:style>
  <w:style w:type="character" w:customStyle="1" w:styleId="WW8Num3z0">
    <w:name w:val="WW8Num3z0"/>
    <w:rPr>
      <w:rFonts w:ascii="Arial" w:hAnsi="Arial"/>
    </w:rPr>
  </w:style>
  <w:style w:type="character" w:customStyle="1" w:styleId="WW8Num3z1">
    <w:name w:val="WW8Num3z1"/>
    <w:rPr>
      <w:rFonts w:ascii="Courier New" w:hAnsi="Courier New"/>
    </w:rPr>
  </w:style>
  <w:style w:type="character" w:customStyle="1" w:styleId="WW8Num3z2">
    <w:name w:val="WW8Num3z2"/>
    <w:rPr>
      <w:rFonts w:ascii="Wingdings" w:hAnsi="Wingdings"/>
    </w:rPr>
  </w:style>
  <w:style w:type="character" w:customStyle="1" w:styleId="WW8Num3z3">
    <w:name w:val="WW8Num3z3"/>
    <w:rPr>
      <w:rFonts w:ascii="Symbol" w:hAnsi="Symbol"/>
    </w:rPr>
  </w:style>
  <w:style w:type="character" w:customStyle="1" w:styleId="WW8Num4z0">
    <w:name w:val="WW8Num4z0"/>
  </w:style>
  <w:style w:type="character" w:customStyle="1" w:styleId="WW8Num4z1">
    <w:name w:val="WW8Num4z1"/>
  </w:style>
  <w:style w:type="character" w:customStyle="1" w:styleId="WW8Num5z0">
    <w:name w:val="WW8Num5z0"/>
    <w:rPr>
      <w:rFonts w:ascii="Symbol" w:hAnsi="Symbol"/>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6z0">
    <w:name w:val="WW8Num6z0"/>
  </w:style>
  <w:style w:type="character" w:customStyle="1" w:styleId="WW8Num6z1">
    <w:name w:val="WW8Num6z1"/>
  </w:style>
  <w:style w:type="character" w:customStyle="1" w:styleId="WW8Num7z0">
    <w:name w:val="WW8Num7z0"/>
    <w:rPr>
      <w:rFonts w:ascii="Arial" w:hAnsi="Arial"/>
    </w:rPr>
  </w:style>
  <w:style w:type="character" w:customStyle="1" w:styleId="WW8Num7z1">
    <w:name w:val="WW8Num7z1"/>
    <w:rPr>
      <w:rFonts w:ascii="Courier New" w:hAnsi="Courier New"/>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WW8Num8z0">
    <w:name w:val="WW8Num8z0"/>
    <w:rPr>
      <w:rFonts w:ascii="Arial" w:hAnsi="Arial"/>
      <w:color w:val="auto"/>
    </w:rPr>
  </w:style>
  <w:style w:type="character" w:customStyle="1" w:styleId="WW8Num8z1">
    <w:name w:val="WW8Num8z1"/>
    <w:rPr>
      <w:rFonts w:ascii="Courier New" w:hAnsi="Courier New"/>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9z0">
    <w:name w:val="WW8Num9z0"/>
    <w:rPr>
      <w:rFonts w:ascii="Arial" w:hAnsi="Arial"/>
    </w:rPr>
  </w:style>
  <w:style w:type="character" w:customStyle="1" w:styleId="WW8Num9z1">
    <w:name w:val="WW8Num9z1"/>
    <w:rPr>
      <w:rFonts w:ascii="Courier New" w:hAnsi="Courier New"/>
    </w:rPr>
  </w:style>
  <w:style w:type="character" w:customStyle="1" w:styleId="WW8Num9z2">
    <w:name w:val="WW8Num9z2"/>
    <w:rPr>
      <w:rFonts w:ascii="Wingdings" w:hAnsi="Wingdings"/>
    </w:rPr>
  </w:style>
  <w:style w:type="character" w:customStyle="1" w:styleId="WW8Num9z3">
    <w:name w:val="WW8Num9z3"/>
    <w:rPr>
      <w:rFonts w:ascii="Symbol" w:hAnsi="Symbol"/>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1z1">
    <w:name w:val="WW8Num11z1"/>
  </w:style>
  <w:style w:type="character" w:customStyle="1" w:styleId="WW8Num12z0">
    <w:name w:val="WW8Num12z0"/>
  </w:style>
  <w:style w:type="character" w:customStyle="1" w:styleId="WW8Num12z1">
    <w:name w:val="WW8Num12z1"/>
  </w:style>
  <w:style w:type="character" w:customStyle="1" w:styleId="WW8Num13z0">
    <w:name w:val="WW8Num13z0"/>
  </w:style>
  <w:style w:type="character" w:customStyle="1" w:styleId="WW8Num13z1">
    <w:name w:val="WW8Num13z1"/>
  </w:style>
  <w:style w:type="character" w:customStyle="1" w:styleId="WW8Num14z0">
    <w:name w:val="WW8Num14z0"/>
  </w:style>
  <w:style w:type="character" w:customStyle="1" w:styleId="WW8Num14z1">
    <w:name w:val="WW8Num14z1"/>
  </w:style>
  <w:style w:type="character" w:customStyle="1" w:styleId="WW8Num15z0">
    <w:name w:val="WW8Num15z0"/>
    <w:rPr>
      <w:rFonts w:ascii="Symbol" w:hAnsi="Symbol"/>
    </w:rPr>
  </w:style>
  <w:style w:type="character" w:customStyle="1" w:styleId="WW8Num15z1">
    <w:name w:val="WW8Num15z1"/>
    <w:rPr>
      <w:rFonts w:ascii="Courier New" w:hAnsi="Courier New"/>
    </w:rPr>
  </w:style>
  <w:style w:type="character" w:customStyle="1" w:styleId="WW8Num15z2">
    <w:name w:val="WW8Num15z2"/>
    <w:rPr>
      <w:rFonts w:ascii="Wingdings" w:hAnsi="Wingdings"/>
    </w:rPr>
  </w:style>
  <w:style w:type="character" w:customStyle="1" w:styleId="WW8Num15z3">
    <w:name w:val="WW8Num15z3"/>
    <w:rPr>
      <w:rFonts w:ascii="Symbol" w:hAnsi="Symbol"/>
    </w:rPr>
  </w:style>
  <w:style w:type="character" w:customStyle="1" w:styleId="WW8Num16z0">
    <w:name w:val="WW8Num16z0"/>
  </w:style>
  <w:style w:type="character" w:customStyle="1" w:styleId="WW8Num16z1">
    <w:name w:val="WW8Num16z1"/>
  </w:style>
  <w:style w:type="character" w:customStyle="1" w:styleId="WW8Num17z0">
    <w:name w:val="WW8Num17z0"/>
  </w:style>
  <w:style w:type="character" w:customStyle="1" w:styleId="WW8Num17z1">
    <w:name w:val="WW8Num17z1"/>
  </w:style>
  <w:style w:type="character" w:customStyle="1" w:styleId="WW8Num18z0">
    <w:name w:val="WW8Num18z0"/>
  </w:style>
  <w:style w:type="character" w:customStyle="1" w:styleId="WW8Num18z1">
    <w:name w:val="WW8Num18z1"/>
  </w:style>
  <w:style w:type="character" w:customStyle="1" w:styleId="WW8Num19z0">
    <w:name w:val="WW8Num19z0"/>
  </w:style>
  <w:style w:type="character" w:customStyle="1" w:styleId="WW8Num19z1">
    <w:name w:val="WW8Num19z1"/>
  </w:style>
  <w:style w:type="character" w:customStyle="1" w:styleId="WW8Num20z0">
    <w:name w:val="WW8Num20z0"/>
  </w:style>
  <w:style w:type="character" w:customStyle="1" w:styleId="WW8Num20z1">
    <w:name w:val="WW8Num20z1"/>
  </w:style>
  <w:style w:type="character" w:customStyle="1" w:styleId="WW8Num21z0">
    <w:name w:val="WW8Num21z0"/>
  </w:style>
  <w:style w:type="character" w:customStyle="1" w:styleId="WW8Num21z1">
    <w:name w:val="WW8Num21z1"/>
  </w:style>
  <w:style w:type="character" w:customStyle="1" w:styleId="WW8Num22z0">
    <w:name w:val="WW8Num22z0"/>
    <w:rPr>
      <w:rFonts w:ascii="Arial Narrow" w:hAnsi="Arial Narrow"/>
    </w:rPr>
  </w:style>
  <w:style w:type="character" w:customStyle="1" w:styleId="WW8Num22z1">
    <w:name w:val="WW8Num22z1"/>
    <w:rPr>
      <w:rFonts w:ascii="Courier New" w:hAnsi="Courier New"/>
    </w:rPr>
  </w:style>
  <w:style w:type="character" w:customStyle="1" w:styleId="WW8Num22z2">
    <w:name w:val="WW8Num22z2"/>
    <w:rPr>
      <w:rFonts w:ascii="Wingdings" w:hAnsi="Wingdings"/>
    </w:rPr>
  </w:style>
  <w:style w:type="character" w:customStyle="1" w:styleId="WW8Num22z3">
    <w:name w:val="WW8Num22z3"/>
    <w:rPr>
      <w:rFonts w:ascii="Symbol" w:hAnsi="Symbol"/>
    </w:rPr>
  </w:style>
  <w:style w:type="character" w:customStyle="1" w:styleId="WW8Num23z0">
    <w:name w:val="WW8Num23z0"/>
  </w:style>
  <w:style w:type="character" w:customStyle="1" w:styleId="WW8Num23z1">
    <w:name w:val="WW8Num23z1"/>
  </w:style>
  <w:style w:type="character" w:customStyle="1" w:styleId="WW8Num24z0">
    <w:name w:val="WW8Num24z0"/>
    <w:rPr>
      <w:color w:val="FF0000"/>
    </w:rPr>
  </w:style>
  <w:style w:type="character" w:customStyle="1" w:styleId="WW8Num24z1">
    <w:name w:val="WW8Num24z1"/>
  </w:style>
  <w:style w:type="character" w:customStyle="1" w:styleId="WW8Num25z0">
    <w:name w:val="WW8Num25z0"/>
  </w:style>
  <w:style w:type="character" w:customStyle="1" w:styleId="WW8Num25z1">
    <w:name w:val="WW8Num25z1"/>
  </w:style>
  <w:style w:type="character" w:customStyle="1" w:styleId="WW8Num26z0">
    <w:name w:val="WW8Num26z0"/>
  </w:style>
  <w:style w:type="character" w:customStyle="1" w:styleId="WW8Num26z1">
    <w:name w:val="WW8Num26z1"/>
  </w:style>
  <w:style w:type="character" w:customStyle="1" w:styleId="WW8Num27z0">
    <w:name w:val="WW8Num27z0"/>
  </w:style>
  <w:style w:type="character" w:customStyle="1" w:styleId="WW8Num27z1">
    <w:name w:val="WW8Num27z1"/>
  </w:style>
  <w:style w:type="character" w:customStyle="1" w:styleId="WW8Num28z0">
    <w:name w:val="WW8Num28z0"/>
    <w:rPr>
      <w:rFonts w:ascii="Arial" w:hAnsi="Arial"/>
    </w:rPr>
  </w:style>
  <w:style w:type="character" w:customStyle="1" w:styleId="WW8Num28z1">
    <w:name w:val="WW8Num28z1"/>
    <w:rPr>
      <w:rFonts w:ascii="Courier New" w:hAnsi="Courier New"/>
    </w:rPr>
  </w:style>
  <w:style w:type="character" w:customStyle="1" w:styleId="WW8Num28z2">
    <w:name w:val="WW8Num28z2"/>
    <w:rPr>
      <w:rFonts w:ascii="Wingdings" w:hAnsi="Wingdings"/>
    </w:rPr>
  </w:style>
  <w:style w:type="character" w:customStyle="1" w:styleId="WW8Num28z3">
    <w:name w:val="WW8Num28z3"/>
    <w:rPr>
      <w:rFonts w:ascii="Symbol" w:hAnsi="Symbol"/>
    </w:rPr>
  </w:style>
  <w:style w:type="character" w:customStyle="1" w:styleId="WW8Num29z0">
    <w:name w:val="WW8Num29z0"/>
    <w:rPr>
      <w:rFonts w:ascii="Symbol" w:hAnsi="Symbol"/>
    </w:rPr>
  </w:style>
  <w:style w:type="character" w:customStyle="1" w:styleId="WW8Num29z1">
    <w:name w:val="WW8Num29z1"/>
    <w:rPr>
      <w:rFonts w:ascii="Courier New" w:hAnsi="Courier New"/>
    </w:rPr>
  </w:style>
  <w:style w:type="character" w:customStyle="1" w:styleId="WW8Num29z2">
    <w:name w:val="WW8Num29z2"/>
    <w:rPr>
      <w:rFonts w:ascii="Wingdings" w:hAnsi="Wingdings"/>
    </w:rPr>
  </w:style>
  <w:style w:type="character" w:customStyle="1" w:styleId="WW8Num30z0">
    <w:name w:val="WW8Num30z0"/>
  </w:style>
  <w:style w:type="character" w:customStyle="1" w:styleId="WW8Num30z1">
    <w:name w:val="WW8Num30z1"/>
  </w:style>
  <w:style w:type="character" w:customStyle="1" w:styleId="WW8Num31z0">
    <w:name w:val="WW8Num31z0"/>
  </w:style>
  <w:style w:type="character" w:customStyle="1" w:styleId="WW8Num31z1">
    <w:name w:val="WW8Num31z1"/>
  </w:style>
  <w:style w:type="character" w:customStyle="1" w:styleId="WW8Num32z0">
    <w:name w:val="WW8Num32z0"/>
  </w:style>
  <w:style w:type="character" w:customStyle="1" w:styleId="WW8Num32z1">
    <w:name w:val="WW8Num32z1"/>
  </w:style>
  <w:style w:type="character" w:customStyle="1" w:styleId="WW8Num33z0">
    <w:name w:val="WW8Num33z0"/>
  </w:style>
  <w:style w:type="character" w:customStyle="1" w:styleId="WW8Num33z1">
    <w:name w:val="WW8Num33z1"/>
  </w:style>
  <w:style w:type="character" w:customStyle="1" w:styleId="WW8Num34z0">
    <w:name w:val="WW8Num34z0"/>
  </w:style>
  <w:style w:type="character" w:customStyle="1" w:styleId="WW8Num34z1">
    <w:name w:val="WW8Num34z1"/>
  </w:style>
  <w:style w:type="character" w:customStyle="1" w:styleId="WW8Num35z0">
    <w:name w:val="WW8Num35z0"/>
  </w:style>
  <w:style w:type="character" w:customStyle="1" w:styleId="WW8Num35z1">
    <w:name w:val="WW8Num35z1"/>
  </w:style>
  <w:style w:type="character" w:customStyle="1" w:styleId="WW8Num36z0">
    <w:name w:val="WW8Num36z0"/>
  </w:style>
  <w:style w:type="character" w:customStyle="1" w:styleId="WW8Num37z0">
    <w:name w:val="WW8Num37z0"/>
  </w:style>
  <w:style w:type="character" w:customStyle="1" w:styleId="WW8Num37z1">
    <w:name w:val="WW8Num37z1"/>
  </w:style>
  <w:style w:type="character" w:customStyle="1" w:styleId="WW8Num38z0">
    <w:name w:val="WW8Num38z0"/>
  </w:style>
  <w:style w:type="character" w:customStyle="1" w:styleId="WW8Num38z1">
    <w:name w:val="WW8Num38z1"/>
  </w:style>
  <w:style w:type="character" w:customStyle="1" w:styleId="WW8Num39z0">
    <w:name w:val="WW8Num39z0"/>
  </w:style>
  <w:style w:type="character" w:customStyle="1" w:styleId="WW8Num39z1">
    <w:name w:val="WW8Num39z1"/>
  </w:style>
  <w:style w:type="character" w:customStyle="1" w:styleId="WW8Num40z0">
    <w:name w:val="WW8Num40z0"/>
  </w:style>
  <w:style w:type="character" w:customStyle="1" w:styleId="WW8Num40z1">
    <w:name w:val="WW8Num40z1"/>
  </w:style>
  <w:style w:type="character" w:customStyle="1" w:styleId="WW8Num41z0">
    <w:name w:val="WW8Num41z0"/>
  </w:style>
  <w:style w:type="character" w:customStyle="1" w:styleId="WW8Num41z1">
    <w:name w:val="WW8Num41z1"/>
  </w:style>
  <w:style w:type="character" w:customStyle="1" w:styleId="WW8Num42z0">
    <w:name w:val="WW8Num42z0"/>
    <w:rPr>
      <w:color w:val="FF0000"/>
    </w:rPr>
  </w:style>
  <w:style w:type="character" w:customStyle="1" w:styleId="WW8Num42z1">
    <w:name w:val="WW8Num42z1"/>
  </w:style>
  <w:style w:type="character" w:customStyle="1" w:styleId="WW8Num43z0">
    <w:name w:val="WW8Num43z0"/>
    <w:rPr>
      <w:rFonts w:ascii="Arial" w:hAnsi="Arial"/>
    </w:rPr>
  </w:style>
  <w:style w:type="character" w:customStyle="1" w:styleId="WW8Num43z1">
    <w:name w:val="WW8Num43z1"/>
    <w:rPr>
      <w:rFonts w:ascii="Courier New" w:hAnsi="Courier New"/>
    </w:rPr>
  </w:style>
  <w:style w:type="character" w:customStyle="1" w:styleId="WW8Num43z2">
    <w:name w:val="WW8Num43z2"/>
    <w:rPr>
      <w:rFonts w:ascii="Wingdings" w:hAnsi="Wingdings"/>
    </w:rPr>
  </w:style>
  <w:style w:type="character" w:customStyle="1" w:styleId="WW8Num43z3">
    <w:name w:val="WW8Num43z3"/>
    <w:rPr>
      <w:rFonts w:ascii="Symbol" w:hAnsi="Symbol"/>
    </w:rPr>
  </w:style>
  <w:style w:type="character" w:customStyle="1" w:styleId="WW8Num44z0">
    <w:name w:val="WW8Num44z0"/>
  </w:style>
  <w:style w:type="character" w:customStyle="1" w:styleId="WW8Num44z1">
    <w:name w:val="WW8Num44z1"/>
  </w:style>
  <w:style w:type="character" w:customStyle="1" w:styleId="WW8Num45z0">
    <w:name w:val="WW8Num45z0"/>
  </w:style>
  <w:style w:type="character" w:customStyle="1" w:styleId="WW8Num45z1">
    <w:name w:val="WW8Num45z1"/>
  </w:style>
  <w:style w:type="character" w:customStyle="1" w:styleId="WW8Num46z0">
    <w:name w:val="WW8Num46z0"/>
    <w:rPr>
      <w:rFonts w:ascii="Symbol" w:hAnsi="Symbol"/>
    </w:rPr>
  </w:style>
  <w:style w:type="character" w:customStyle="1" w:styleId="WW8Num47z0">
    <w:name w:val="WW8Num47z0"/>
  </w:style>
  <w:style w:type="character" w:customStyle="1" w:styleId="WW8Num47z1">
    <w:name w:val="WW8Num47z1"/>
  </w:style>
  <w:style w:type="character" w:customStyle="1" w:styleId="WW8Num48z0">
    <w:name w:val="WW8Num48z0"/>
    <w:rPr>
      <w:color w:val="0000FF"/>
    </w:rPr>
  </w:style>
  <w:style w:type="character" w:customStyle="1" w:styleId="WW8Num48z1">
    <w:name w:val="WW8Num48z1"/>
  </w:style>
  <w:style w:type="character" w:customStyle="1" w:styleId="Standaardalinea-lettertype2">
    <w:name w:val="Standaardalinea-lettertype2"/>
  </w:style>
  <w:style w:type="character" w:customStyle="1" w:styleId="Heading1Char">
    <w:name w:val="Heading 1 Char"/>
    <w:rPr>
      <w:rFonts w:ascii="Arial" w:hAnsi="Arial"/>
      <w:b/>
      <w:sz w:val="20"/>
      <w:lang w:val="x-none" w:eastAsia="x-none"/>
    </w:rPr>
  </w:style>
  <w:style w:type="character" w:customStyle="1" w:styleId="Heading2Char">
    <w:name w:val="Heading 2 Char"/>
    <w:rPr>
      <w:rFonts w:ascii="Arial" w:hAnsi="Arial"/>
      <w:b/>
      <w:sz w:val="20"/>
      <w:lang w:val="x-none" w:eastAsia="x-none"/>
    </w:rPr>
  </w:style>
  <w:style w:type="character" w:customStyle="1" w:styleId="Heading3Char">
    <w:name w:val="Heading 3 Char"/>
    <w:rPr>
      <w:rFonts w:ascii="Arial" w:hAnsi="Arial"/>
      <w:b/>
      <w:u w:val="dotted"/>
    </w:rPr>
  </w:style>
  <w:style w:type="character" w:customStyle="1" w:styleId="Heading4Char">
    <w:name w:val="Heading 4 Char"/>
    <w:rPr>
      <w:rFonts w:ascii="Calibri" w:hAnsi="Calibri"/>
      <w:b/>
      <w:sz w:val="25"/>
      <w:lang w:val="x-none" w:eastAsia="x-none"/>
    </w:rPr>
  </w:style>
  <w:style w:type="character" w:customStyle="1" w:styleId="Heading5Char">
    <w:name w:val="Heading 5 Char"/>
    <w:rPr>
      <w:rFonts w:ascii="Arial" w:hAnsi="Arial"/>
      <w:b/>
      <w:i/>
      <w:sz w:val="20"/>
      <w:lang w:val="x-none" w:eastAsia="x-none"/>
    </w:rPr>
  </w:style>
  <w:style w:type="character" w:customStyle="1" w:styleId="Heading6Char">
    <w:name w:val="Heading 6 Char"/>
    <w:rPr>
      <w:rFonts w:ascii="Arial" w:hAnsi="Arial"/>
      <w:b/>
      <w:sz w:val="20"/>
      <w:lang w:val="x-none" w:eastAsia="x-none"/>
    </w:rPr>
  </w:style>
  <w:style w:type="character" w:customStyle="1" w:styleId="Heading7Char">
    <w:name w:val="Heading 7 Char"/>
    <w:rPr>
      <w:rFonts w:ascii="Arial" w:hAnsi="Arial"/>
      <w:color w:val="0000FF"/>
      <w:sz w:val="20"/>
      <w:lang w:val="x-none" w:eastAsia="x-none"/>
    </w:rPr>
  </w:style>
  <w:style w:type="character" w:customStyle="1" w:styleId="Heading8Char">
    <w:name w:val="Heading 8 Char"/>
    <w:rPr>
      <w:rFonts w:ascii="Arial" w:hAnsi="Arial"/>
      <w:b/>
      <w:sz w:val="20"/>
      <w:lang w:val="x-none" w:eastAsia="x-none"/>
    </w:rPr>
  </w:style>
  <w:style w:type="character" w:customStyle="1" w:styleId="Heading9Char">
    <w:name w:val="Heading 9 Char"/>
    <w:rPr>
      <w:rFonts w:ascii="Arial" w:hAnsi="Arial"/>
      <w:b/>
      <w:color w:val="FF0000"/>
      <w:sz w:val="20"/>
      <w:lang w:val="x-none" w:eastAsia="x-none"/>
    </w:rPr>
  </w:style>
  <w:style w:type="character" w:customStyle="1" w:styleId="FooterChar">
    <w:name w:val="Footer Char"/>
    <w:rPr>
      <w:rFonts w:ascii="Arial" w:hAnsi="Arial"/>
      <w:sz w:val="20"/>
      <w:lang w:val="x-none" w:eastAsia="x-none"/>
    </w:rPr>
  </w:style>
  <w:style w:type="character" w:customStyle="1" w:styleId="HeaderChar">
    <w:name w:val="Header Char"/>
    <w:rPr>
      <w:rFonts w:ascii="Arial" w:hAnsi="Arial"/>
      <w:sz w:val="21"/>
      <w:lang w:val="x-none" w:eastAsia="x-none"/>
    </w:rPr>
  </w:style>
  <w:style w:type="character" w:customStyle="1" w:styleId="NoSpacingChar1">
    <w:name w:val="No Spacing Char1"/>
    <w:rPr>
      <w:rFonts w:ascii="Arial" w:hAnsi="Arial"/>
      <w:sz w:val="22"/>
      <w:lang w:val="nl-NL" w:eastAsia="x-none"/>
    </w:rPr>
  </w:style>
  <w:style w:type="character" w:customStyle="1" w:styleId="antw-nieuwChar">
    <w:name w:val="antw-nieuw Char"/>
    <w:rPr>
      <w:rFonts w:ascii="Arial" w:hAnsi="Arial"/>
      <w:sz w:val="20"/>
    </w:rPr>
  </w:style>
  <w:style w:type="character" w:customStyle="1" w:styleId="BalloonTextChar">
    <w:name w:val="Balloon Text Char"/>
    <w:rPr>
      <w:rFonts w:ascii="Tahoma" w:hAnsi="Tahoma"/>
      <w:sz w:val="14"/>
      <w:lang w:val="x-none" w:eastAsia="x-none"/>
    </w:rPr>
  </w:style>
  <w:style w:type="character" w:customStyle="1" w:styleId="WW8Num1z1">
    <w:name w:val="WW8Num1z1"/>
    <w:rPr>
      <w:rFonts w:ascii="OpenSymbol" w:hAnsi="Open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Bullets">
    <w:name w:val="Bullets"/>
    <w:rPr>
      <w:rFonts w:ascii="OpenSymbol" w:hAnsi="OpenSymbol"/>
    </w:rPr>
  </w:style>
  <w:style w:type="character" w:customStyle="1" w:styleId="NumberingSymbols">
    <w:name w:val="Numbering Symbols"/>
  </w:style>
  <w:style w:type="character" w:customStyle="1" w:styleId="BodyTextChar">
    <w:name w:val="Body Text Char"/>
    <w:rPr>
      <w:rFonts w:ascii="Arial" w:hAnsi="Arial"/>
      <w:sz w:val="20"/>
      <w:lang w:val="x-none" w:eastAsia="x-none"/>
    </w:rPr>
  </w:style>
  <w:style w:type="character" w:customStyle="1" w:styleId="BodyTextFirstIndentChar">
    <w:name w:val="Body Text First Indent Char"/>
    <w:rPr>
      <w:rFonts w:ascii="Arial" w:hAnsi="Arial"/>
      <w:sz w:val="20"/>
      <w:lang w:val="x-none" w:eastAsia="x-none"/>
    </w:rPr>
  </w:style>
  <w:style w:type="character" w:customStyle="1" w:styleId="DocumentMapChar">
    <w:name w:val="Document Map Char"/>
    <w:rPr>
      <w:rFonts w:ascii="Tahoma" w:hAnsi="Tahoma"/>
      <w:kern w:val="2"/>
      <w:shd w:val="clear" w:color="auto" w:fill="000080"/>
      <w:lang w:val="x-none" w:eastAsia="x-none"/>
    </w:rPr>
  </w:style>
  <w:style w:type="character" w:customStyle="1" w:styleId="DocumentstructuurChar1">
    <w:name w:val="Documentstructuur Char1"/>
    <w:rPr>
      <w:rFonts w:ascii="Tahoma" w:hAnsi="Tahoma"/>
      <w:sz w:val="16"/>
      <w:lang w:val="x-none" w:eastAsia="x-none"/>
    </w:rPr>
  </w:style>
  <w:style w:type="character" w:styleId="Paginanummer">
    <w:name w:val="page number"/>
    <w:basedOn w:val="Standaardalinea-lettertype"/>
  </w:style>
  <w:style w:type="character" w:styleId="Zwaar">
    <w:name w:val="Strong"/>
    <w:qFormat/>
    <w:rPr>
      <w:b/>
    </w:rPr>
  </w:style>
  <w:style w:type="character" w:styleId="Hyperlink">
    <w:name w:val="Hyperlink"/>
    <w:rPr>
      <w:color w:val="0000FF"/>
      <w:u w:val="single"/>
    </w:rPr>
  </w:style>
  <w:style w:type="character" w:customStyle="1" w:styleId="TitleChar">
    <w:name w:val="Title Char"/>
    <w:rPr>
      <w:rFonts w:ascii="Cambria" w:hAnsi="Cambria"/>
      <w:b/>
      <w:kern w:val="2"/>
      <w:sz w:val="29"/>
      <w:lang w:val="x-none" w:eastAsia="x-none"/>
    </w:rPr>
  </w:style>
  <w:style w:type="character" w:customStyle="1" w:styleId="SubtitelChar">
    <w:name w:val="Subtitel Char"/>
    <w:rPr>
      <w:rFonts w:ascii="Cambria" w:hAnsi="Cambria"/>
      <w:kern w:val="2"/>
      <w:sz w:val="21"/>
      <w:lang w:val="x-none" w:eastAsia="x-none"/>
    </w:rPr>
  </w:style>
  <w:style w:type="character" w:customStyle="1" w:styleId="NoSpacingChar">
    <w:name w:val="No Spacing Char"/>
    <w:rPr>
      <w:rFonts w:ascii="Arial" w:hAnsi="Arial"/>
      <w:color w:val="000000"/>
      <w:kern w:val="2"/>
      <w:sz w:val="22"/>
      <w:lang w:val="x-none" w:eastAsia="x-none"/>
    </w:rPr>
  </w:style>
  <w:style w:type="character" w:customStyle="1" w:styleId="OndertitelChar">
    <w:name w:val="Ondertitel Char"/>
    <w:rPr>
      <w:rFonts w:ascii="Cambria" w:hAnsi="Cambria"/>
      <w:kern w:val="2"/>
      <w:sz w:val="21"/>
      <w:lang w:val="x-none" w:eastAsia="x-none"/>
    </w:rPr>
  </w:style>
  <w:style w:type="character" w:customStyle="1" w:styleId="transition-1757342-8">
    <w:name w:val="transition-1757342-8"/>
  </w:style>
  <w:style w:type="character" w:customStyle="1" w:styleId="Verwijzingopmerking1">
    <w:name w:val="Verwijzing opmerking1"/>
    <w:rPr>
      <w:sz w:val="16"/>
    </w:rPr>
  </w:style>
  <w:style w:type="character" w:customStyle="1" w:styleId="CommentTextChar">
    <w:name w:val="Comment Text Char"/>
    <w:rPr>
      <w:rFonts w:ascii="Arial" w:hAnsi="Arial"/>
      <w:sz w:val="18"/>
      <w:lang w:val="x-none" w:eastAsia="x-none"/>
    </w:rPr>
  </w:style>
  <w:style w:type="character" w:customStyle="1" w:styleId="CommentSubjectChar">
    <w:name w:val="Comment Subject Char"/>
    <w:rPr>
      <w:rFonts w:ascii="Arial" w:hAnsi="Arial"/>
      <w:b/>
      <w:sz w:val="18"/>
      <w:lang w:val="x-none" w:eastAsia="x-none"/>
    </w:rPr>
  </w:style>
  <w:style w:type="character" w:customStyle="1" w:styleId="fr">
    <w:name w:val="fr"/>
  </w:style>
  <w:style w:type="character" w:customStyle="1" w:styleId="A4-StandaardtekstChar">
    <w:name w:val="A4-Standaardtekst Char"/>
    <w:rPr>
      <w:rFonts w:ascii="Arial" w:hAnsi="Arial"/>
      <w:sz w:val="20"/>
    </w:rPr>
  </w:style>
  <w:style w:type="character" w:customStyle="1" w:styleId="A4-Niveau1Char">
    <w:name w:val="A4-Niveau 1 Char"/>
    <w:rPr>
      <w:rFonts w:ascii="Arial" w:hAnsi="Arial"/>
      <w:sz w:val="20"/>
    </w:rPr>
  </w:style>
  <w:style w:type="character" w:customStyle="1" w:styleId="A4-Niveau2Char">
    <w:name w:val="A4-Niveau 2 Char"/>
    <w:rPr>
      <w:rFonts w:ascii="Arial" w:hAnsi="Arial"/>
      <w:sz w:val="20"/>
    </w:rPr>
  </w:style>
  <w:style w:type="character" w:customStyle="1" w:styleId="A4-Inspring1Char">
    <w:name w:val="A4-Inspring 1 Char"/>
    <w:rPr>
      <w:rFonts w:ascii="Arial" w:hAnsi="Arial"/>
      <w:sz w:val="20"/>
    </w:rPr>
  </w:style>
  <w:style w:type="character" w:customStyle="1" w:styleId="A4-Inspring2Char">
    <w:name w:val="A4-Inspring 2 Char"/>
    <w:rPr>
      <w:rFonts w:ascii="Arial" w:hAnsi="Arial"/>
      <w:sz w:val="20"/>
    </w:rPr>
  </w:style>
  <w:style w:type="character" w:customStyle="1" w:styleId="A4-BlzkopChar">
    <w:name w:val="A4-Blz.kop Char"/>
    <w:rPr>
      <w:rFonts w:ascii="Arial" w:hAnsi="Arial"/>
      <w:b/>
      <w:i/>
      <w:caps/>
      <w:sz w:val="20"/>
    </w:rPr>
  </w:style>
  <w:style w:type="character" w:customStyle="1" w:styleId="A4-HoofdstukkopChar">
    <w:name w:val="A4-Hoofdstukkop Char"/>
    <w:rPr>
      <w:rFonts w:ascii="Arial" w:hAnsi="Arial"/>
      <w:b/>
      <w:caps/>
      <w:sz w:val="32"/>
    </w:rPr>
  </w:style>
  <w:style w:type="character" w:customStyle="1" w:styleId="A4-TabeltekstChar">
    <w:name w:val="A4-Tabeltekst Char"/>
    <w:rPr>
      <w:rFonts w:ascii="Arial Narrow" w:hAnsi="Arial Narrow"/>
      <w:sz w:val="20"/>
      <w:lang w:val="x-none" w:eastAsia="x-none"/>
    </w:rPr>
  </w:style>
  <w:style w:type="character" w:customStyle="1" w:styleId="Titelvanboek1">
    <w:name w:val="Titel van boek1"/>
    <w:rPr>
      <w:b/>
      <w:smallCaps/>
      <w:spacing w:val="5"/>
    </w:rPr>
  </w:style>
  <w:style w:type="character" w:styleId="GevolgdeHyperlink">
    <w:name w:val="FollowedHyperlink"/>
    <w:rPr>
      <w:color w:val="800080"/>
      <w:u w:val="single"/>
    </w:rPr>
  </w:style>
  <w:style w:type="character" w:customStyle="1" w:styleId="HoofdstukChar">
    <w:name w:val="Hoofdstuk Char"/>
    <w:rPr>
      <w:rFonts w:ascii="Arial" w:hAnsi="Arial"/>
      <w:b/>
      <w:caps/>
      <w:sz w:val="22"/>
      <w:lang w:val="x-none" w:eastAsia="x-none"/>
    </w:rPr>
  </w:style>
  <w:style w:type="character" w:styleId="Nadruk">
    <w:name w:val="Emphasis"/>
    <w:qFormat/>
    <w:rPr>
      <w:i/>
    </w:rPr>
  </w:style>
  <w:style w:type="character" w:customStyle="1" w:styleId="A4-sterBlzkopChar">
    <w:name w:val="A4-ster Blz.kop Char"/>
    <w:rPr>
      <w:rFonts w:ascii="Arial" w:hAnsi="Arial"/>
      <w:b/>
      <w:i/>
      <w:caps/>
      <w:sz w:val="20"/>
      <w:lang w:val="x-none" w:eastAsia="x-none"/>
    </w:rPr>
  </w:style>
  <w:style w:type="character" w:customStyle="1" w:styleId="A4-sterNiveau1Char">
    <w:name w:val="A4-ster Niveau 1 Char"/>
    <w:rPr>
      <w:rFonts w:ascii="Arial" w:hAnsi="Arial"/>
      <w:sz w:val="20"/>
      <w:lang w:val="x-none" w:eastAsia="x-none"/>
    </w:rPr>
  </w:style>
  <w:style w:type="character" w:customStyle="1" w:styleId="HoofdstuktitelChar">
    <w:name w:val="Hoofdstuktitel Char"/>
    <w:rPr>
      <w:rFonts w:ascii="Arial" w:hAnsi="Arial"/>
      <w:b/>
      <w:kern w:val="2"/>
      <w:sz w:val="32"/>
      <w:lang w:val="x-none" w:eastAsia="x-none"/>
    </w:rPr>
  </w:style>
  <w:style w:type="character" w:customStyle="1" w:styleId="VoorbladkopChar">
    <w:name w:val="Voorbladkop Char"/>
    <w:rPr>
      <w:rFonts w:ascii="Arial" w:hAnsi="Arial"/>
      <w:b/>
      <w:color w:val="000000"/>
      <w:kern w:val="2"/>
      <w:sz w:val="64"/>
      <w:lang w:val="x-none" w:eastAsia="x-none"/>
    </w:rPr>
  </w:style>
  <w:style w:type="character" w:customStyle="1" w:styleId="KopVoorbladChar">
    <w:name w:val="Kop Voorblad Char"/>
    <w:rPr>
      <w:rFonts w:ascii="Arial" w:hAnsi="Arial"/>
      <w:b/>
      <w:caps/>
      <w:sz w:val="30"/>
      <w:lang w:val="x-none" w:eastAsia="x-none"/>
    </w:rPr>
  </w:style>
  <w:style w:type="character" w:customStyle="1" w:styleId="Gemiddeldraster2Char">
    <w:name w:val="Gemiddeld raster 2 Char"/>
    <w:rPr>
      <w:rFonts w:ascii="Arial" w:eastAsia="MS Mincho" w:hAnsi="Arial"/>
      <w:sz w:val="22"/>
      <w:lang w:val="x-none" w:eastAsia="x-none"/>
    </w:rPr>
  </w:style>
  <w:style w:type="character" w:customStyle="1" w:styleId="SubtitleChar">
    <w:name w:val="Subtitle Char"/>
    <w:rPr>
      <w:rFonts w:ascii="Cambria" w:hAnsi="Cambria"/>
      <w:kern w:val="2"/>
      <w:sz w:val="21"/>
      <w:lang w:val="x-none" w:eastAsia="x-none"/>
    </w:rPr>
  </w:style>
  <w:style w:type="character" w:customStyle="1" w:styleId="Titelvanboek11">
    <w:name w:val="Titel van boek11"/>
    <w:rPr>
      <w:b/>
      <w:smallCaps/>
      <w:spacing w:val="5"/>
    </w:rPr>
  </w:style>
  <w:style w:type="character" w:customStyle="1" w:styleId="OndertitelChar1">
    <w:name w:val="Ondertitel Char1"/>
    <w:rPr>
      <w:rFonts w:ascii="Calibri" w:hAnsi="Calibri"/>
      <w:color w:val="5A5A5A"/>
      <w:spacing w:val="15"/>
      <w:sz w:val="22"/>
    </w:rPr>
  </w:style>
  <w:style w:type="character" w:customStyle="1" w:styleId="Standaardalinea-lettertype1">
    <w:name w:val="Standaardalinea-lettertype1"/>
  </w:style>
  <w:style w:type="character" w:customStyle="1" w:styleId="Opsommingstekens">
    <w:name w:val="Opsommingstekens"/>
    <w:rPr>
      <w:rFonts w:ascii="OpenSymbol" w:hAnsi="OpenSymbol"/>
    </w:rPr>
  </w:style>
  <w:style w:type="character" w:customStyle="1" w:styleId="Nummeringssymbolen">
    <w:name w:val="Nummeringssymbolen"/>
  </w:style>
  <w:style w:type="character" w:customStyle="1" w:styleId="apple-converted-space">
    <w:name w:val="apple-converted-space"/>
  </w:style>
  <w:style w:type="character" w:customStyle="1" w:styleId="dictionary-hint">
    <w:name w:val="dictionary-hint"/>
  </w:style>
  <w:style w:type="character" w:customStyle="1" w:styleId="Intensievebenadrukking1">
    <w:name w:val="Intensieve benadrukking1"/>
    <w:rPr>
      <w:b/>
      <w:i/>
      <w:color w:val="4F81BD"/>
    </w:rPr>
  </w:style>
  <w:style w:type="character" w:customStyle="1" w:styleId="lead">
    <w:name w:val="lead"/>
  </w:style>
  <w:style w:type="character" w:customStyle="1" w:styleId="Onopgelostemelding1">
    <w:name w:val="Onopgeloste melding1"/>
    <w:rPr>
      <w:color w:val="808080"/>
      <w:shd w:val="clear" w:color="auto" w:fill="E6E6E6"/>
    </w:rPr>
  </w:style>
  <w:style w:type="character" w:customStyle="1" w:styleId="Gemiddeldearcering1-accent1Char">
    <w:name w:val="Gemiddelde arcering 1 - accent 1 Char"/>
  </w:style>
  <w:style w:type="character" w:customStyle="1" w:styleId="s1">
    <w:name w:val="s1"/>
  </w:style>
  <w:style w:type="character" w:customStyle="1" w:styleId="s3">
    <w:name w:val="s3"/>
  </w:style>
  <w:style w:type="character" w:customStyle="1" w:styleId="Onopgelostemelding11">
    <w:name w:val="Onopgeloste melding11"/>
    <w:rPr>
      <w:color w:val="808080"/>
      <w:shd w:val="clear" w:color="auto" w:fill="E6E6E6"/>
    </w:rPr>
  </w:style>
  <w:style w:type="character" w:customStyle="1" w:styleId="OndertitelChar3">
    <w:name w:val="Ondertitel Char3"/>
    <w:rPr>
      <w:rFonts w:ascii="Cambria" w:hAnsi="Cambria"/>
      <w:i/>
      <w:color w:val="4F81BD"/>
      <w:spacing w:val="15"/>
      <w:sz w:val="24"/>
      <w:lang w:val="x-none" w:eastAsia="x-none"/>
    </w:rPr>
  </w:style>
  <w:style w:type="character" w:customStyle="1" w:styleId="Onopgelostemelding2">
    <w:name w:val="Onopgeloste melding2"/>
    <w:rPr>
      <w:color w:val="605E5C"/>
      <w:shd w:val="clear" w:color="auto" w:fill="E1DFDD"/>
    </w:rPr>
  </w:style>
  <w:style w:type="character" w:customStyle="1" w:styleId="NoSpacingChar2">
    <w:name w:val="No Spacing Char2"/>
    <w:rPr>
      <w:rFonts w:ascii="Calibri" w:hAnsi="Calibri"/>
      <w:sz w:val="22"/>
      <w:lang w:val="x-none" w:eastAsia="x-none"/>
    </w:rPr>
  </w:style>
  <w:style w:type="paragraph" w:customStyle="1" w:styleId="Kop">
    <w:name w:val="Kop"/>
    <w:basedOn w:val="Standaard"/>
    <w:next w:val="Standaard"/>
    <w:pPr>
      <w:spacing w:before="240" w:after="60"/>
      <w:jc w:val="center"/>
    </w:pPr>
    <w:rPr>
      <w:rFonts w:ascii="Cambria" w:hAnsi="Cambria" w:cs="Cambria"/>
      <w:b/>
      <w:bCs w:val="0"/>
      <w:kern w:val="2"/>
      <w:sz w:val="29"/>
      <w:szCs w:val="29"/>
    </w:rPr>
  </w:style>
  <w:style w:type="paragraph" w:styleId="Plattetekst">
    <w:name w:val="Body Text"/>
    <w:basedOn w:val="Standaard"/>
    <w:pPr>
      <w:spacing w:after="120"/>
    </w:pPr>
  </w:style>
  <w:style w:type="paragraph" w:styleId="Lijst">
    <w:name w:val="List"/>
    <w:basedOn w:val="Plattetekst"/>
  </w:style>
  <w:style w:type="paragraph" w:styleId="Bijschrift">
    <w:name w:val="caption"/>
    <w:basedOn w:val="Standaard"/>
    <w:qFormat/>
    <w:pPr>
      <w:suppressLineNumbers/>
      <w:spacing w:before="120" w:after="120"/>
    </w:pPr>
    <w:rPr>
      <w:rFonts w:ascii="Garamond" w:hAnsi="Garamond" w:cs="Mangal"/>
      <w:i/>
      <w:iCs/>
      <w:sz w:val="24"/>
      <w:szCs w:val="24"/>
    </w:rPr>
  </w:style>
  <w:style w:type="paragraph" w:customStyle="1" w:styleId="Index">
    <w:name w:val="Index"/>
    <w:basedOn w:val="Standaard"/>
    <w:pPr>
      <w:suppressLineNumbers/>
    </w:pPr>
  </w:style>
  <w:style w:type="paragraph" w:customStyle="1" w:styleId="moduul">
    <w:name w:val="moduul"/>
    <w:basedOn w:val="Standaard"/>
    <w:next w:val="Standaard"/>
    <w:pPr>
      <w:tabs>
        <w:tab w:val="left" w:pos="142"/>
        <w:tab w:val="left" w:pos="284"/>
        <w:tab w:val="left" w:pos="425"/>
        <w:tab w:val="left" w:pos="567"/>
        <w:tab w:val="left" w:pos="709"/>
        <w:tab w:val="left" w:pos="851"/>
      </w:tabs>
    </w:pPr>
    <w:rPr>
      <w:b/>
      <w:caps/>
      <w:sz w:val="48"/>
    </w:rPr>
  </w:style>
  <w:style w:type="paragraph" w:styleId="Voettekst">
    <w:name w:val="footer"/>
    <w:basedOn w:val="Standaard"/>
    <w:pPr>
      <w:tabs>
        <w:tab w:val="center" w:pos="4536"/>
        <w:tab w:val="right" w:pos="9072"/>
      </w:tabs>
    </w:pPr>
  </w:style>
  <w:style w:type="paragraph" w:customStyle="1" w:styleId="bullet1">
    <w:name w:val="bullet1"/>
    <w:basedOn w:val="Standaard"/>
    <w:pPr>
      <w:tabs>
        <w:tab w:val="left" w:pos="142"/>
        <w:tab w:val="left" w:pos="284"/>
        <w:tab w:val="left" w:pos="425"/>
        <w:tab w:val="left" w:pos="567"/>
        <w:tab w:val="left" w:pos="709"/>
        <w:tab w:val="left" w:pos="851"/>
        <w:tab w:val="left" w:pos="1136"/>
        <w:tab w:val="left" w:pos="1986"/>
        <w:tab w:val="left" w:pos="2837"/>
        <w:tab w:val="left" w:pos="3688"/>
        <w:tab w:val="left" w:pos="4539"/>
        <w:tab w:val="left" w:pos="5390"/>
        <w:tab w:val="left" w:pos="6240"/>
        <w:tab w:val="left" w:pos="7091"/>
        <w:tab w:val="left" w:pos="7942"/>
      </w:tabs>
      <w:spacing w:line="260" w:lineRule="exact"/>
      <w:ind w:left="142" w:hanging="142"/>
    </w:pPr>
    <w:rPr>
      <w:i/>
    </w:rPr>
  </w:style>
  <w:style w:type="paragraph" w:styleId="Koptekst">
    <w:name w:val="header"/>
    <w:basedOn w:val="Standaard"/>
    <w:pPr>
      <w:tabs>
        <w:tab w:val="center" w:pos="4536"/>
        <w:tab w:val="right" w:pos="9072"/>
      </w:tabs>
    </w:pPr>
    <w:rPr>
      <w:sz w:val="21"/>
      <w:szCs w:val="21"/>
    </w:rPr>
  </w:style>
  <w:style w:type="paragraph" w:customStyle="1" w:styleId="tabel">
    <w:name w:val="tabel"/>
    <w:basedOn w:val="Standaard"/>
    <w:pPr>
      <w:tabs>
        <w:tab w:val="left" w:pos="142"/>
        <w:tab w:val="right" w:pos="227"/>
        <w:tab w:val="left" w:pos="284"/>
        <w:tab w:val="left" w:pos="340"/>
        <w:tab w:val="left" w:pos="567"/>
      </w:tabs>
      <w:spacing w:after="120" w:line="220" w:lineRule="exact"/>
    </w:pPr>
    <w:rPr>
      <w:rFonts w:ascii="Helvetica-Narrow" w:hAnsi="Helvetica-Narrow" w:cs="Helvetica-Narrow"/>
      <w:sz w:val="18"/>
    </w:rPr>
  </w:style>
  <w:style w:type="paragraph" w:customStyle="1" w:styleId="Geenafstand1">
    <w:name w:val="Geen afstand1"/>
    <w:pPr>
      <w:suppressAutoHyphens/>
      <w:spacing w:line="276" w:lineRule="auto"/>
    </w:pPr>
    <w:rPr>
      <w:rFonts w:ascii="Arial" w:hAnsi="Arial" w:cs="Arial"/>
      <w:sz w:val="22"/>
      <w:lang w:eastAsia="zh-CN"/>
    </w:rPr>
  </w:style>
  <w:style w:type="paragraph" w:customStyle="1" w:styleId="antw-nieuw">
    <w:name w:val="antw-nieuw"/>
    <w:basedOn w:val="Standaard"/>
    <w:pPr>
      <w:tabs>
        <w:tab w:val="right" w:pos="284"/>
        <w:tab w:val="left" w:pos="425"/>
        <w:tab w:val="left" w:pos="567"/>
        <w:tab w:val="left" w:pos="709"/>
        <w:tab w:val="left" w:pos="851"/>
      </w:tabs>
      <w:spacing w:line="260" w:lineRule="exact"/>
      <w:ind w:left="425" w:hanging="425"/>
    </w:pPr>
    <w:rPr>
      <w:bCs w:val="0"/>
    </w:rPr>
  </w:style>
  <w:style w:type="paragraph" w:styleId="Ballontekst">
    <w:name w:val="Balloon Text"/>
    <w:basedOn w:val="Standaard"/>
    <w:semiHidden/>
    <w:rPr>
      <w:rFonts w:ascii="Tahoma" w:hAnsi="Tahoma" w:cs="Tahoma"/>
      <w:sz w:val="14"/>
      <w:szCs w:val="14"/>
    </w:rPr>
  </w:style>
  <w:style w:type="paragraph" w:customStyle="1" w:styleId="Heading">
    <w:name w:val="Heading"/>
    <w:basedOn w:val="Standaard"/>
    <w:next w:val="Plattetekst"/>
    <w:pPr>
      <w:keepNext/>
      <w:spacing w:before="240" w:after="120"/>
    </w:pPr>
    <w:rPr>
      <w:sz w:val="28"/>
      <w:szCs w:val="28"/>
    </w:rPr>
  </w:style>
  <w:style w:type="paragraph" w:customStyle="1" w:styleId="Caption1">
    <w:name w:val="Caption1"/>
    <w:basedOn w:val="Standaard"/>
    <w:pPr>
      <w:suppressLineNumbers/>
      <w:spacing w:before="120" w:after="120"/>
    </w:pPr>
    <w:rPr>
      <w:i/>
      <w:iCs/>
    </w:rPr>
  </w:style>
  <w:style w:type="paragraph" w:customStyle="1" w:styleId="ListIndent">
    <w:name w:val="List Indent"/>
    <w:basedOn w:val="Plattetekst"/>
    <w:pPr>
      <w:tabs>
        <w:tab w:val="left" w:pos="0"/>
      </w:tabs>
      <w:ind w:left="2835" w:hanging="2551"/>
    </w:pPr>
  </w:style>
  <w:style w:type="paragraph" w:customStyle="1" w:styleId="Platteteksteersteinspringing1">
    <w:name w:val="Platte tekst eerste inspringing1"/>
    <w:basedOn w:val="Plattetekst"/>
    <w:pPr>
      <w:ind w:firstLine="283"/>
    </w:pPr>
  </w:style>
  <w:style w:type="paragraph" w:customStyle="1" w:styleId="Hangingindent">
    <w:name w:val="Hanging indent"/>
    <w:basedOn w:val="Plattetekst"/>
    <w:pPr>
      <w:tabs>
        <w:tab w:val="left" w:pos="0"/>
      </w:tabs>
      <w:ind w:left="567" w:hanging="283"/>
    </w:pPr>
  </w:style>
  <w:style w:type="paragraph" w:customStyle="1" w:styleId="Myindent2">
    <w:name w:val="My indent 2"/>
    <w:basedOn w:val="Standaard"/>
    <w:pPr>
      <w:ind w:left="1407" w:hanging="704"/>
    </w:pPr>
  </w:style>
  <w:style w:type="paragraph" w:customStyle="1" w:styleId="Myindent">
    <w:name w:val="My indent"/>
    <w:basedOn w:val="Myindent2"/>
    <w:pPr>
      <w:ind w:left="704"/>
    </w:pPr>
  </w:style>
  <w:style w:type="paragraph" w:customStyle="1" w:styleId="TableContents">
    <w:name w:val="Table Contents"/>
    <w:basedOn w:val="Standaard"/>
    <w:pPr>
      <w:suppressLineNumbers/>
    </w:pPr>
  </w:style>
  <w:style w:type="paragraph" w:customStyle="1" w:styleId="TableHeading">
    <w:name w:val="Table Heading"/>
    <w:basedOn w:val="TableContents"/>
    <w:pPr>
      <w:jc w:val="center"/>
    </w:pPr>
    <w:rPr>
      <w:b/>
    </w:rPr>
  </w:style>
  <w:style w:type="paragraph" w:customStyle="1" w:styleId="Documentstructuur1">
    <w:name w:val="Documentstructuur1"/>
    <w:basedOn w:val="Standaard"/>
    <w:pPr>
      <w:shd w:val="clear" w:color="auto" w:fill="000080"/>
    </w:pPr>
    <w:rPr>
      <w:rFonts w:ascii="Tahoma" w:hAnsi="Tahoma" w:cs="Tahoma"/>
      <w:bCs w:val="0"/>
      <w:kern w:val="2"/>
      <w:lang w:bidi="hi-IN"/>
    </w:rPr>
  </w:style>
  <w:style w:type="paragraph" w:customStyle="1" w:styleId="Bijschrift1">
    <w:name w:val="Bijschrift1"/>
    <w:basedOn w:val="Standaard"/>
    <w:pPr>
      <w:suppressLineNumbers/>
      <w:spacing w:before="120" w:after="120"/>
    </w:pPr>
    <w:rPr>
      <w:i/>
      <w:iCs/>
    </w:rPr>
  </w:style>
  <w:style w:type="paragraph" w:styleId="Normaalweb">
    <w:name w:val="Normal (Web)"/>
    <w:basedOn w:val="Standaard"/>
    <w:pPr>
      <w:spacing w:before="280" w:after="280"/>
    </w:pPr>
  </w:style>
  <w:style w:type="paragraph" w:customStyle="1" w:styleId="FooterEven">
    <w:name w:val="Footer Even"/>
    <w:basedOn w:val="Standaard"/>
    <w:pPr>
      <w:pBdr>
        <w:top w:val="single" w:sz="4" w:space="1" w:color="4F81BD"/>
        <w:left w:val="none" w:sz="0" w:space="0" w:color="000000"/>
        <w:bottom w:val="none" w:sz="0" w:space="0" w:color="000000"/>
        <w:right w:val="none" w:sz="0" w:space="0" w:color="000000"/>
      </w:pBdr>
      <w:spacing w:after="180" w:line="264" w:lineRule="auto"/>
    </w:pPr>
    <w:rPr>
      <w:rFonts w:ascii="Calibri" w:hAnsi="Calibri" w:cs="Calibri"/>
      <w:color w:val="1F497D"/>
      <w:szCs w:val="23"/>
      <w:lang w:eastAsia="ja-JP"/>
    </w:rPr>
  </w:style>
  <w:style w:type="paragraph" w:styleId="Ondertitel">
    <w:name w:val="Subtitle"/>
    <w:basedOn w:val="Standaard"/>
    <w:next w:val="Standaard"/>
    <w:qFormat/>
    <w:pPr>
      <w:tabs>
        <w:tab w:val="left" w:pos="142"/>
        <w:tab w:val="left" w:pos="284"/>
        <w:tab w:val="left" w:pos="425"/>
        <w:tab w:val="left" w:pos="567"/>
        <w:tab w:val="left" w:pos="709"/>
        <w:tab w:val="left" w:pos="851"/>
      </w:tabs>
      <w:spacing w:after="60"/>
      <w:jc w:val="center"/>
    </w:pPr>
    <w:rPr>
      <w:rFonts w:ascii="Cambria" w:hAnsi="Cambria" w:cs="Cambria"/>
      <w:bCs w:val="0"/>
      <w:kern w:val="2"/>
      <w:sz w:val="21"/>
      <w:lang w:bidi="hi-IN"/>
    </w:rPr>
  </w:style>
  <w:style w:type="paragraph" w:customStyle="1" w:styleId="Geenafstand11">
    <w:name w:val="Geen afstand11"/>
    <w:pPr>
      <w:suppressAutoHyphens/>
      <w:spacing w:line="260" w:lineRule="atLeast"/>
    </w:pPr>
    <w:rPr>
      <w:rFonts w:ascii="Arial" w:hAnsi="Arial" w:cs="Arial"/>
      <w:color w:val="000000"/>
      <w:kern w:val="2"/>
      <w:sz w:val="22"/>
      <w:lang w:eastAsia="zh-CN"/>
    </w:rPr>
  </w:style>
  <w:style w:type="paragraph" w:customStyle="1" w:styleId="Lijstalinea2">
    <w:name w:val="Lijstalinea2"/>
    <w:basedOn w:val="Standaard"/>
    <w:pPr>
      <w:tabs>
        <w:tab w:val="left" w:pos="142"/>
        <w:tab w:val="left" w:pos="284"/>
        <w:tab w:val="left" w:pos="425"/>
        <w:tab w:val="left" w:pos="567"/>
        <w:tab w:val="left" w:pos="709"/>
        <w:tab w:val="left" w:pos="851"/>
      </w:tabs>
      <w:ind w:left="720"/>
    </w:pPr>
  </w:style>
  <w:style w:type="paragraph" w:customStyle="1" w:styleId="Lijstalinea1">
    <w:name w:val="Lijstalinea1"/>
    <w:basedOn w:val="Standaard"/>
    <w:pPr>
      <w:ind w:left="720"/>
    </w:pPr>
    <w:rPr>
      <w:rFonts w:ascii="Calibri" w:hAnsi="Calibri" w:cs="Calibri"/>
      <w:sz w:val="22"/>
      <w:szCs w:val="22"/>
    </w:rPr>
  </w:style>
  <w:style w:type="paragraph" w:customStyle="1" w:styleId="Tekstopmerking1">
    <w:name w:val="Tekst opmerking1"/>
    <w:basedOn w:val="Standaard"/>
    <w:rPr>
      <w:sz w:val="18"/>
      <w:szCs w:val="18"/>
    </w:rPr>
  </w:style>
  <w:style w:type="paragraph" w:styleId="Tekstopmerking">
    <w:name w:val="annotation text"/>
    <w:basedOn w:val="Standaard"/>
    <w:link w:val="TekstopmerkingChar"/>
    <w:semiHidden/>
    <w:pPr>
      <w:spacing w:line="240" w:lineRule="auto"/>
    </w:pPr>
  </w:style>
  <w:style w:type="paragraph" w:styleId="Onderwerpvanopmerking">
    <w:name w:val="annotation subject"/>
    <w:basedOn w:val="Tekstopmerking1"/>
    <w:next w:val="Tekstopmerking1"/>
    <w:semiHidden/>
    <w:rPr>
      <w:b/>
    </w:rPr>
  </w:style>
  <w:style w:type="paragraph" w:customStyle="1" w:styleId="antwoorda">
    <w:name w:val="antwoord_a"/>
    <w:basedOn w:val="Standaard"/>
    <w:pPr>
      <w:tabs>
        <w:tab w:val="right" w:pos="0"/>
        <w:tab w:val="right" w:pos="284"/>
        <w:tab w:val="right" w:pos="624"/>
        <w:tab w:val="left" w:pos="709"/>
        <w:tab w:val="left" w:pos="851"/>
        <w:tab w:val="left" w:pos="1134"/>
        <w:tab w:val="left" w:pos="1700"/>
      </w:tabs>
      <w:spacing w:line="260" w:lineRule="exact"/>
      <w:ind w:left="709" w:hanging="709"/>
    </w:pPr>
  </w:style>
  <w:style w:type="paragraph" w:customStyle="1" w:styleId="Kop124">
    <w:name w:val="Kop 1 (24)"/>
    <w:basedOn w:val="Kop1"/>
    <w:next w:val="Standaard"/>
    <w:pPr>
      <w:numPr>
        <w:numId w:val="0"/>
      </w:numPr>
    </w:pPr>
  </w:style>
  <w:style w:type="paragraph" w:styleId="Inhopg1">
    <w:name w:val="toc 1"/>
    <w:basedOn w:val="Standaard"/>
    <w:next w:val="Standaard"/>
    <w:autoRedefine/>
    <w:uiPriority w:val="39"/>
    <w:rPr>
      <w:rFonts w:cs="Mangal"/>
      <w:szCs w:val="21"/>
    </w:rPr>
  </w:style>
  <w:style w:type="paragraph" w:styleId="Inhopg2">
    <w:name w:val="toc 2"/>
    <w:basedOn w:val="Standaard"/>
    <w:next w:val="Standaard"/>
    <w:autoRedefine/>
    <w:semiHidden/>
    <w:pPr>
      <w:ind w:left="240"/>
    </w:pPr>
    <w:rPr>
      <w:rFonts w:cs="Mangal"/>
      <w:szCs w:val="21"/>
    </w:rPr>
  </w:style>
  <w:style w:type="paragraph" w:styleId="Inhopg3">
    <w:name w:val="toc 3"/>
    <w:basedOn w:val="Standaard"/>
    <w:next w:val="Standaard"/>
    <w:autoRedefine/>
    <w:semiHidden/>
    <w:pPr>
      <w:spacing w:after="100" w:line="276" w:lineRule="auto"/>
      <w:ind w:left="440"/>
    </w:pPr>
    <w:rPr>
      <w:rFonts w:ascii="Calibri" w:hAnsi="Calibri" w:cs="Calibri"/>
      <w:sz w:val="22"/>
      <w:szCs w:val="22"/>
    </w:rPr>
  </w:style>
  <w:style w:type="paragraph" w:styleId="Inhopg4">
    <w:name w:val="toc 4"/>
    <w:basedOn w:val="Standaard"/>
    <w:next w:val="Standaard"/>
    <w:autoRedefine/>
    <w:semiHidden/>
    <w:pPr>
      <w:spacing w:after="100" w:line="276" w:lineRule="auto"/>
      <w:ind w:left="660"/>
    </w:pPr>
    <w:rPr>
      <w:rFonts w:ascii="Calibri" w:hAnsi="Calibri" w:cs="Calibri"/>
      <w:sz w:val="22"/>
      <w:szCs w:val="22"/>
    </w:rPr>
  </w:style>
  <w:style w:type="paragraph" w:styleId="Inhopg5">
    <w:name w:val="toc 5"/>
    <w:basedOn w:val="Standaard"/>
    <w:next w:val="Standaard"/>
    <w:autoRedefine/>
    <w:semiHidden/>
    <w:pPr>
      <w:spacing w:after="100" w:line="276" w:lineRule="auto"/>
      <w:ind w:left="880"/>
    </w:pPr>
    <w:rPr>
      <w:rFonts w:ascii="Calibri" w:hAnsi="Calibri" w:cs="Calibri"/>
      <w:sz w:val="22"/>
      <w:szCs w:val="22"/>
    </w:rPr>
  </w:style>
  <w:style w:type="paragraph" w:styleId="Inhopg6">
    <w:name w:val="toc 6"/>
    <w:basedOn w:val="Standaard"/>
    <w:next w:val="Standaard"/>
    <w:autoRedefine/>
    <w:semiHidden/>
    <w:pPr>
      <w:spacing w:after="100" w:line="276" w:lineRule="auto"/>
      <w:ind w:left="1100"/>
    </w:pPr>
    <w:rPr>
      <w:rFonts w:ascii="Calibri" w:hAnsi="Calibri" w:cs="Calibri"/>
      <w:sz w:val="22"/>
      <w:szCs w:val="22"/>
    </w:rPr>
  </w:style>
  <w:style w:type="paragraph" w:styleId="Inhopg7">
    <w:name w:val="toc 7"/>
    <w:basedOn w:val="Standaard"/>
    <w:next w:val="Standaard"/>
    <w:autoRedefine/>
    <w:semiHidden/>
    <w:pPr>
      <w:spacing w:after="100" w:line="276" w:lineRule="auto"/>
      <w:ind w:left="1320"/>
    </w:pPr>
    <w:rPr>
      <w:rFonts w:ascii="Calibri" w:hAnsi="Calibri" w:cs="Calibri"/>
      <w:sz w:val="22"/>
      <w:szCs w:val="22"/>
    </w:rPr>
  </w:style>
  <w:style w:type="paragraph" w:styleId="Inhopg8">
    <w:name w:val="toc 8"/>
    <w:basedOn w:val="Standaard"/>
    <w:next w:val="Standaard"/>
    <w:autoRedefine/>
    <w:semiHidden/>
    <w:pPr>
      <w:spacing w:after="100" w:line="276" w:lineRule="auto"/>
      <w:ind w:left="1540"/>
    </w:pPr>
    <w:rPr>
      <w:rFonts w:ascii="Calibri" w:hAnsi="Calibri" w:cs="Calibri"/>
      <w:sz w:val="22"/>
      <w:szCs w:val="22"/>
    </w:rPr>
  </w:style>
  <w:style w:type="paragraph" w:styleId="Inhopg9">
    <w:name w:val="toc 9"/>
    <w:basedOn w:val="Standaard"/>
    <w:next w:val="Standaard"/>
    <w:autoRedefine/>
    <w:semiHidden/>
    <w:pPr>
      <w:spacing w:after="100" w:line="276" w:lineRule="auto"/>
      <w:ind w:left="1760"/>
    </w:pPr>
    <w:rPr>
      <w:rFonts w:ascii="Calibri" w:hAnsi="Calibri" w:cs="Calibri"/>
      <w:sz w:val="22"/>
      <w:szCs w:val="22"/>
    </w:rPr>
  </w:style>
  <w:style w:type="paragraph" w:customStyle="1" w:styleId="A4-Standaardtekst">
    <w:name w:val="A4-Standaardtekst"/>
    <w:basedOn w:val="antw-nieuw"/>
    <w:pPr>
      <w:tabs>
        <w:tab w:val="clear" w:pos="284"/>
        <w:tab w:val="clear" w:pos="425"/>
        <w:tab w:val="clear" w:pos="567"/>
        <w:tab w:val="clear" w:pos="709"/>
        <w:tab w:val="clear" w:pos="851"/>
      </w:tabs>
      <w:spacing w:line="260" w:lineRule="atLeast"/>
      <w:ind w:left="0" w:firstLine="0"/>
    </w:pPr>
  </w:style>
  <w:style w:type="paragraph" w:customStyle="1" w:styleId="A4-Niveau1">
    <w:name w:val="A4-Niveau 1"/>
    <w:basedOn w:val="antw-nieuw"/>
    <w:pPr>
      <w:tabs>
        <w:tab w:val="clear" w:pos="284"/>
        <w:tab w:val="clear" w:pos="425"/>
        <w:tab w:val="clear" w:pos="567"/>
        <w:tab w:val="clear" w:pos="709"/>
        <w:tab w:val="clear" w:pos="851"/>
      </w:tabs>
      <w:spacing w:line="260" w:lineRule="atLeast"/>
      <w:ind w:left="426" w:hanging="426"/>
    </w:pPr>
  </w:style>
  <w:style w:type="paragraph" w:customStyle="1" w:styleId="A4-Niveau2">
    <w:name w:val="A4-Niveau 2"/>
    <w:basedOn w:val="antw-nieuw"/>
    <w:pPr>
      <w:tabs>
        <w:tab w:val="clear" w:pos="284"/>
        <w:tab w:val="clear" w:pos="425"/>
        <w:tab w:val="clear" w:pos="567"/>
        <w:tab w:val="clear" w:pos="709"/>
        <w:tab w:val="clear" w:pos="851"/>
      </w:tabs>
      <w:spacing w:line="260" w:lineRule="atLeast"/>
      <w:ind w:left="851"/>
    </w:pPr>
  </w:style>
  <w:style w:type="paragraph" w:customStyle="1" w:styleId="A4-Inspring1">
    <w:name w:val="A4-Inspring 1"/>
    <w:basedOn w:val="antw-nieuw"/>
    <w:pPr>
      <w:tabs>
        <w:tab w:val="clear" w:pos="284"/>
        <w:tab w:val="clear" w:pos="425"/>
        <w:tab w:val="clear" w:pos="567"/>
        <w:tab w:val="clear" w:pos="709"/>
        <w:tab w:val="clear" w:pos="851"/>
      </w:tabs>
      <w:spacing w:line="260" w:lineRule="atLeast"/>
      <w:ind w:left="426" w:firstLine="0"/>
    </w:pPr>
  </w:style>
  <w:style w:type="paragraph" w:customStyle="1" w:styleId="A4-Inspring2">
    <w:name w:val="A4-Inspring 2"/>
    <w:basedOn w:val="antw-nieuw"/>
    <w:pPr>
      <w:tabs>
        <w:tab w:val="clear" w:pos="284"/>
        <w:tab w:val="clear" w:pos="425"/>
        <w:tab w:val="clear" w:pos="567"/>
        <w:tab w:val="clear" w:pos="709"/>
        <w:tab w:val="clear" w:pos="851"/>
      </w:tabs>
      <w:spacing w:line="260" w:lineRule="atLeast"/>
      <w:ind w:left="851" w:firstLine="0"/>
    </w:pPr>
  </w:style>
  <w:style w:type="paragraph" w:customStyle="1" w:styleId="A4-Blzkop">
    <w:name w:val="A4-Blz.kop"/>
    <w:basedOn w:val="antw-nieuw"/>
    <w:pPr>
      <w:tabs>
        <w:tab w:val="clear" w:pos="284"/>
        <w:tab w:val="clear" w:pos="425"/>
        <w:tab w:val="clear" w:pos="567"/>
        <w:tab w:val="clear" w:pos="709"/>
        <w:tab w:val="clear" w:pos="851"/>
      </w:tabs>
      <w:spacing w:line="260" w:lineRule="atLeast"/>
      <w:ind w:left="0" w:firstLine="0"/>
    </w:pPr>
    <w:rPr>
      <w:b/>
      <w:i/>
      <w:caps/>
    </w:rPr>
  </w:style>
  <w:style w:type="paragraph" w:customStyle="1" w:styleId="A4-Hoofdstukkop">
    <w:name w:val="A4-Hoofdstukkop"/>
    <w:basedOn w:val="Standaard"/>
    <w:rPr>
      <w:b/>
      <w:bCs w:val="0"/>
      <w:caps/>
      <w:sz w:val="32"/>
    </w:rPr>
  </w:style>
  <w:style w:type="paragraph" w:customStyle="1" w:styleId="A4-Tabeltekst">
    <w:name w:val="A4-Tabeltekst"/>
    <w:basedOn w:val="Standaard"/>
    <w:pPr>
      <w:ind w:left="425" w:hanging="425"/>
    </w:pPr>
    <w:rPr>
      <w:rFonts w:ascii="Arial Narrow" w:hAnsi="Arial Narrow" w:cs="Arial Narrow"/>
      <w:bCs w:val="0"/>
    </w:rPr>
  </w:style>
  <w:style w:type="paragraph" w:customStyle="1" w:styleId="sub-inhDH1">
    <w:name w:val="sub-inh DH1"/>
    <w:pPr>
      <w:tabs>
        <w:tab w:val="left" w:leader="dot" w:pos="9214"/>
        <w:tab w:val="right" w:pos="9638"/>
      </w:tabs>
      <w:suppressAutoHyphens/>
      <w:spacing w:line="260" w:lineRule="atLeast"/>
      <w:ind w:left="426" w:hanging="426"/>
    </w:pPr>
    <w:rPr>
      <w:rFonts w:ascii="Arial" w:hAnsi="Arial" w:cs="Arial"/>
      <w:kern w:val="2"/>
      <w:lang w:eastAsia="zh-CN" w:bidi="hi-IN"/>
    </w:rPr>
  </w:style>
  <w:style w:type="paragraph" w:customStyle="1" w:styleId="Hoofdstuk">
    <w:name w:val="Hoofdstuk"/>
    <w:pPr>
      <w:widowControl w:val="0"/>
      <w:tabs>
        <w:tab w:val="left" w:pos="-568"/>
        <w:tab w:val="left" w:pos="0"/>
        <w:tab w:val="right" w:pos="283"/>
        <w:tab w:val="left" w:pos="424"/>
        <w:tab w:val="left" w:pos="565"/>
        <w:tab w:val="left" w:pos="708"/>
        <w:tab w:val="left" w:pos="850"/>
        <w:tab w:val="left" w:pos="1134"/>
        <w:tab w:val="left" w:pos="1699"/>
        <w:tab w:val="left" w:pos="2268"/>
        <w:tab w:val="left" w:pos="2833"/>
        <w:tab w:val="left" w:pos="3402"/>
        <w:tab w:val="left" w:pos="3967"/>
        <w:tab w:val="left" w:pos="4534"/>
        <w:tab w:val="left" w:pos="5101"/>
        <w:tab w:val="left" w:pos="5668"/>
        <w:tab w:val="left" w:pos="6235"/>
        <w:tab w:val="left" w:pos="6802"/>
        <w:tab w:val="left" w:pos="7369"/>
        <w:tab w:val="left" w:pos="7936"/>
      </w:tabs>
      <w:suppressAutoHyphens/>
      <w:spacing w:line="260" w:lineRule="atLeast"/>
    </w:pPr>
    <w:rPr>
      <w:rFonts w:ascii="Arial" w:hAnsi="Arial" w:cs="Arial"/>
      <w:b/>
      <w:caps/>
      <w:sz w:val="22"/>
      <w:lang w:eastAsia="zh-CN"/>
    </w:rPr>
  </w:style>
  <w:style w:type="paragraph" w:customStyle="1" w:styleId="A4-sterBlzkop">
    <w:name w:val="A4-ster Blz.kop"/>
    <w:basedOn w:val="A4-Blzkop"/>
    <w:pPr>
      <w:ind w:hanging="142"/>
    </w:pPr>
  </w:style>
  <w:style w:type="paragraph" w:customStyle="1" w:styleId="A4-sterNiveau1">
    <w:name w:val="A4-ster Niveau 1"/>
    <w:basedOn w:val="A4-Niveau1"/>
    <w:pPr>
      <w:tabs>
        <w:tab w:val="left" w:pos="0"/>
      </w:tabs>
      <w:ind w:hanging="568"/>
    </w:pPr>
  </w:style>
  <w:style w:type="paragraph" w:customStyle="1" w:styleId="Hoofdstuktitel">
    <w:name w:val="Hoofdstuktitel"/>
    <w:basedOn w:val="Kop1"/>
    <w:pPr>
      <w:keepNext/>
      <w:numPr>
        <w:numId w:val="0"/>
      </w:numPr>
    </w:pPr>
    <w:rPr>
      <w:bCs w:val="0"/>
      <w:kern w:val="2"/>
      <w:sz w:val="32"/>
    </w:rPr>
  </w:style>
  <w:style w:type="paragraph" w:customStyle="1" w:styleId="Voorbladkop">
    <w:name w:val="Voorbladkop"/>
    <w:basedOn w:val="Standaard"/>
    <w:next w:val="Standaard"/>
    <w:pPr>
      <w:jc w:val="right"/>
    </w:pPr>
    <w:rPr>
      <w:b/>
      <w:bCs w:val="0"/>
      <w:color w:val="000000"/>
      <w:kern w:val="2"/>
      <w:sz w:val="64"/>
    </w:rPr>
  </w:style>
  <w:style w:type="paragraph" w:customStyle="1" w:styleId="KopVoorblad">
    <w:name w:val="Kop Voorblad"/>
    <w:basedOn w:val="Kop1"/>
    <w:pPr>
      <w:widowControl w:val="0"/>
      <w:numPr>
        <w:numId w:val="0"/>
      </w:numPr>
      <w:jc w:val="right"/>
    </w:pPr>
    <w:rPr>
      <w:bCs w:val="0"/>
      <w:caps/>
      <w:sz w:val="30"/>
    </w:rPr>
  </w:style>
  <w:style w:type="paragraph" w:customStyle="1" w:styleId="antwoord">
    <w:name w:val="antwoord"/>
    <w:basedOn w:val="Standaard"/>
    <w:pPr>
      <w:tabs>
        <w:tab w:val="left" w:pos="-1134"/>
        <w:tab w:val="left" w:pos="-567"/>
        <w:tab w:val="left" w:pos="142"/>
        <w:tab w:val="right" w:pos="284"/>
        <w:tab w:val="left" w:pos="425"/>
        <w:tab w:val="left" w:pos="566"/>
        <w:tab w:val="left" w:pos="709"/>
        <w:tab w:val="left" w:pos="851"/>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line="260" w:lineRule="exact"/>
      <w:ind w:left="425" w:hanging="425"/>
    </w:pPr>
    <w:rPr>
      <w:bCs w:val="0"/>
    </w:rPr>
  </w:style>
  <w:style w:type="paragraph" w:customStyle="1" w:styleId="Gemiddeldraster21">
    <w:name w:val="Gemiddeld raster 21"/>
    <w:pPr>
      <w:suppressAutoHyphens/>
      <w:spacing w:line="276" w:lineRule="auto"/>
    </w:pPr>
    <w:rPr>
      <w:rFonts w:ascii="Arial" w:eastAsia="MS Mincho" w:hAnsi="Arial" w:cs="Arial"/>
      <w:sz w:val="22"/>
      <w:lang w:eastAsia="zh-CN"/>
    </w:rPr>
  </w:style>
  <w:style w:type="paragraph" w:customStyle="1" w:styleId="Lijstalinea11">
    <w:name w:val="Lijstalinea11"/>
    <w:basedOn w:val="Standaard"/>
    <w:pPr>
      <w:tabs>
        <w:tab w:val="left" w:pos="142"/>
        <w:tab w:val="left" w:pos="284"/>
        <w:tab w:val="left" w:pos="425"/>
        <w:tab w:val="left" w:pos="567"/>
        <w:tab w:val="left" w:pos="709"/>
        <w:tab w:val="left" w:pos="851"/>
      </w:tabs>
      <w:ind w:left="720"/>
    </w:pPr>
    <w:rPr>
      <w:bCs w:val="0"/>
    </w:rPr>
  </w:style>
  <w:style w:type="paragraph" w:customStyle="1" w:styleId="Kleurrijkelijst-accent11">
    <w:name w:val="Kleurrijke lijst - accent 11"/>
    <w:basedOn w:val="Standaard"/>
    <w:pPr>
      <w:ind w:left="720"/>
    </w:pPr>
    <w:rPr>
      <w:rFonts w:ascii="Calibri" w:hAnsi="Calibri" w:cs="Calibri"/>
      <w:bCs w:val="0"/>
      <w:sz w:val="22"/>
      <w:szCs w:val="22"/>
    </w:rPr>
  </w:style>
  <w:style w:type="paragraph" w:customStyle="1" w:styleId="Opmaakprofiel">
    <w:name w:val="Opmaakprofiel"/>
    <w:basedOn w:val="Standaard"/>
    <w:next w:val="Standaard"/>
    <w:pPr>
      <w:spacing w:after="60"/>
      <w:jc w:val="center"/>
    </w:pPr>
    <w:rPr>
      <w:rFonts w:ascii="Cambria" w:hAnsi="Cambria" w:cs="Mangal"/>
      <w:bCs w:val="0"/>
      <w:kern w:val="2"/>
      <w:sz w:val="24"/>
      <w:szCs w:val="21"/>
      <w:lang w:bidi="hi-IN"/>
    </w:rPr>
  </w:style>
  <w:style w:type="paragraph" w:customStyle="1" w:styleId="Opmaakprofiel1">
    <w:name w:val="Opmaakprofiel1"/>
    <w:basedOn w:val="Standaard"/>
    <w:next w:val="Standaard"/>
    <w:pPr>
      <w:spacing w:after="60"/>
      <w:jc w:val="center"/>
    </w:pPr>
    <w:rPr>
      <w:rFonts w:ascii="Cambria" w:hAnsi="Cambria" w:cs="Mangal"/>
      <w:bCs w:val="0"/>
      <w:kern w:val="2"/>
      <w:sz w:val="24"/>
      <w:szCs w:val="21"/>
      <w:lang w:bidi="hi-IN"/>
    </w:rPr>
  </w:style>
  <w:style w:type="paragraph" w:customStyle="1" w:styleId="opdrachtkop">
    <w:name w:val="opdrachtkop"/>
    <w:basedOn w:val="Standaard"/>
    <w:pPr>
      <w:tabs>
        <w:tab w:val="left" w:pos="-1134"/>
        <w:tab w:val="left" w:pos="-567"/>
        <w:tab w:val="left" w:pos="0"/>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line="280" w:lineRule="exact"/>
    </w:pPr>
    <w:rPr>
      <w:b/>
      <w:i/>
      <w:caps/>
      <w:sz w:val="28"/>
    </w:rPr>
  </w:style>
  <w:style w:type="paragraph" w:customStyle="1" w:styleId="tabelkop">
    <w:name w:val="tabelkop"/>
    <w:basedOn w:val="Standaard"/>
    <w:pPr>
      <w:tabs>
        <w:tab w:val="left" w:pos="-1134"/>
        <w:tab w:val="left" w:pos="-567"/>
        <w:tab w:val="left" w:pos="0"/>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before="90" w:after="54" w:line="240" w:lineRule="exact"/>
    </w:pPr>
    <w:rPr>
      <w:b/>
      <w:smallCaps/>
      <w:sz w:val="18"/>
    </w:rPr>
  </w:style>
  <w:style w:type="paragraph" w:customStyle="1" w:styleId="antwoordI">
    <w:name w:val="antwoord_I"/>
    <w:basedOn w:val="Standaard"/>
    <w:pPr>
      <w:tabs>
        <w:tab w:val="left" w:pos="-1134"/>
        <w:tab w:val="left" w:pos="-567"/>
        <w:tab w:val="right" w:pos="0"/>
        <w:tab w:val="right" w:pos="284"/>
        <w:tab w:val="right" w:pos="595"/>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line="220" w:lineRule="exact"/>
      <w:ind w:left="709" w:hanging="709"/>
    </w:pPr>
  </w:style>
  <w:style w:type="paragraph" w:customStyle="1" w:styleId="antw-ster">
    <w:name w:val="antw-ster"/>
    <w:basedOn w:val="Standaard"/>
    <w:pPr>
      <w:tabs>
        <w:tab w:val="left" w:pos="-1134"/>
        <w:tab w:val="left" w:pos="-567"/>
        <w:tab w:val="right" w:pos="284"/>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line="260" w:lineRule="exact"/>
      <w:ind w:left="425" w:hanging="567"/>
    </w:pPr>
  </w:style>
  <w:style w:type="paragraph" w:customStyle="1" w:styleId="Antw-ster-a">
    <w:name w:val="Antw-ster-a"/>
    <w:basedOn w:val="antw-ster"/>
    <w:pPr>
      <w:tabs>
        <w:tab w:val="clear" w:pos="566"/>
        <w:tab w:val="right" w:pos="567"/>
      </w:tabs>
      <w:ind w:left="709" w:hanging="851"/>
    </w:pPr>
  </w:style>
  <w:style w:type="paragraph" w:customStyle="1" w:styleId="Antw-ster-bull">
    <w:name w:val="Antw-ster-bull"/>
    <w:basedOn w:val="Antw-ster-a"/>
    <w:pPr>
      <w:tabs>
        <w:tab w:val="clear" w:pos="567"/>
        <w:tab w:val="right" w:pos="510"/>
        <w:tab w:val="left" w:pos="652"/>
      </w:tabs>
    </w:pPr>
  </w:style>
  <w:style w:type="paragraph" w:customStyle="1" w:styleId="blok">
    <w:name w:val="blok"/>
    <w:next w:val="antwoorda"/>
    <w:pPr>
      <w:widowControl w:val="0"/>
      <w:suppressAutoHyphens/>
      <w:spacing w:line="260" w:lineRule="atLeast"/>
    </w:pPr>
    <w:rPr>
      <w:rFonts w:ascii="Arial" w:hAnsi="Arial" w:cs="Arial"/>
      <w:b/>
      <w:sz w:val="32"/>
      <w:lang w:eastAsia="zh-CN"/>
    </w:rPr>
  </w:style>
  <w:style w:type="paragraph" w:customStyle="1" w:styleId="dia">
    <w:name w:val="dia"/>
    <w:basedOn w:val="Standaard"/>
    <w:pPr>
      <w:spacing w:line="260" w:lineRule="exact"/>
      <w:jc w:val="center"/>
    </w:pPr>
    <w:rPr>
      <w:b/>
      <w:bCs w:val="0"/>
      <w:color w:val="FFFFFF"/>
      <w:lang w:val="fr-FR"/>
    </w:rPr>
  </w:style>
  <w:style w:type="paragraph" w:customStyle="1" w:styleId="examenkop">
    <w:name w:val="examenkop"/>
    <w:basedOn w:val="Standaard"/>
    <w:pPr>
      <w:spacing w:line="260" w:lineRule="exact"/>
    </w:pPr>
    <w:rPr>
      <w:b/>
      <w:iCs/>
      <w:caps/>
      <w:sz w:val="28"/>
      <w:shd w:val="clear" w:color="auto" w:fill="C0C0C0"/>
    </w:rPr>
  </w:style>
  <w:style w:type="paragraph" w:customStyle="1" w:styleId="exvraagnr">
    <w:name w:val="exvraagnr"/>
    <w:basedOn w:val="Standaard"/>
    <w:pPr>
      <w:spacing w:line="260" w:lineRule="exact"/>
    </w:pPr>
    <w:rPr>
      <w:b/>
      <w:bCs w:val="0"/>
      <w:i/>
      <w:iCs/>
      <w:sz w:val="28"/>
    </w:rPr>
  </w:style>
  <w:style w:type="paragraph" w:customStyle="1" w:styleId="grijsopdracht">
    <w:name w:val="grijsopdracht"/>
    <w:basedOn w:val="Standaard"/>
    <w:pPr>
      <w:spacing w:line="260" w:lineRule="exact"/>
    </w:pPr>
    <w:rPr>
      <w:b/>
      <w:bCs w:val="0"/>
      <w:sz w:val="24"/>
      <w:shd w:val="clear" w:color="auto" w:fill="C0C0C0"/>
    </w:rPr>
  </w:style>
  <w:style w:type="paragraph" w:customStyle="1" w:styleId="krant">
    <w:name w:val="krant"/>
    <w:basedOn w:val="antwoord"/>
    <w:pPr>
      <w:tabs>
        <w:tab w:val="clear" w:pos="142"/>
        <w:tab w:val="clear" w:pos="425"/>
        <w:tab w:val="clear" w:pos="709"/>
        <w:tab w:val="clear" w:pos="851"/>
      </w:tabs>
      <w:ind w:left="0" w:firstLine="0"/>
    </w:pPr>
    <w:rPr>
      <w:rFonts w:ascii="Times New Roman" w:hAnsi="Times New Roman" w:cs="Times New Roman"/>
      <w:b/>
      <w:bCs/>
      <w:sz w:val="36"/>
    </w:rPr>
  </w:style>
  <w:style w:type="paragraph" w:customStyle="1" w:styleId="kranttekst">
    <w:name w:val="kranttekst"/>
    <w:basedOn w:val="Standaard"/>
    <w:pPr>
      <w:spacing w:line="200" w:lineRule="exact"/>
      <w:jc w:val="both"/>
    </w:pPr>
    <w:rPr>
      <w:rFonts w:ascii="Times New Roman" w:hAnsi="Times New Roman" w:cs="Times New Roman"/>
      <w:spacing w:val="-4"/>
    </w:rPr>
  </w:style>
  <w:style w:type="paragraph" w:customStyle="1" w:styleId="Standaard2">
    <w:name w:val="Standaard2"/>
    <w:basedOn w:val="Standaard"/>
    <w:pPr>
      <w:tabs>
        <w:tab w:val="left" w:pos="993"/>
        <w:tab w:val="left" w:pos="1134"/>
        <w:tab w:val="left" w:pos="1276"/>
      </w:tabs>
      <w:spacing w:after="80" w:line="260" w:lineRule="exact"/>
    </w:pPr>
  </w:style>
  <w:style w:type="paragraph" w:customStyle="1" w:styleId="WW-Kop">
    <w:name w:val="WW-Kop"/>
    <w:basedOn w:val="Standaard"/>
    <w:next w:val="Plattetekst"/>
    <w:pPr>
      <w:keepNext/>
      <w:spacing w:before="240" w:after="120"/>
    </w:pPr>
    <w:rPr>
      <w:rFonts w:eastAsia="SimSun" w:cs="Lucida Sans"/>
      <w:bCs w:val="0"/>
      <w:kern w:val="2"/>
      <w:sz w:val="28"/>
      <w:szCs w:val="28"/>
      <w:lang w:bidi="hi-IN"/>
    </w:rPr>
  </w:style>
  <w:style w:type="paragraph" w:customStyle="1" w:styleId="Inhoudtabel">
    <w:name w:val="Inhoud tabel"/>
    <w:basedOn w:val="Standaard"/>
    <w:pPr>
      <w:suppressLineNumbers/>
    </w:pPr>
    <w:rPr>
      <w:rFonts w:ascii="Times New Roman" w:hAnsi="Times New Roman" w:cs="Arial Unicode MS"/>
      <w:bCs w:val="0"/>
      <w:kern w:val="2"/>
      <w:sz w:val="24"/>
      <w:szCs w:val="24"/>
      <w:lang w:bidi="hi-IN"/>
    </w:rPr>
  </w:style>
  <w:style w:type="paragraph" w:customStyle="1" w:styleId="Tabelkop0">
    <w:name w:val="Tabelkop"/>
    <w:basedOn w:val="Inhoudtabel"/>
    <w:pPr>
      <w:jc w:val="center"/>
    </w:pPr>
    <w:rPr>
      <w:b/>
      <w:bCs/>
    </w:rPr>
  </w:style>
  <w:style w:type="paragraph" w:customStyle="1" w:styleId="Kop10">
    <w:name w:val="Kop 10"/>
    <w:basedOn w:val="WW-Kop"/>
    <w:next w:val="Plattetekst"/>
    <w:pPr>
      <w:tabs>
        <w:tab w:val="left" w:pos="0"/>
      </w:tabs>
      <w:ind w:left="1584" w:hanging="1584"/>
      <w:outlineLvl w:val="8"/>
    </w:pPr>
    <w:rPr>
      <w:b/>
      <w:bCs/>
      <w:sz w:val="21"/>
      <w:szCs w:val="21"/>
    </w:rPr>
  </w:style>
  <w:style w:type="paragraph" w:customStyle="1" w:styleId="Subtitel1">
    <w:name w:val="Subtitel1"/>
    <w:basedOn w:val="Standaard"/>
    <w:next w:val="Standaard"/>
    <w:pPr>
      <w:spacing w:after="60"/>
      <w:jc w:val="center"/>
    </w:pPr>
    <w:rPr>
      <w:rFonts w:ascii="Cambria" w:hAnsi="Cambria" w:cs="Mangal"/>
      <w:bCs w:val="0"/>
      <w:kern w:val="2"/>
      <w:sz w:val="24"/>
      <w:szCs w:val="21"/>
      <w:lang w:bidi="hi-IN"/>
    </w:rPr>
  </w:style>
  <w:style w:type="paragraph" w:customStyle="1" w:styleId="A4-Inspring1Links0">
    <w:name w:val="A4-Inspring 1 + Links:  0"/>
    <w:basedOn w:val="A4-Inspring1"/>
    <w:pPr>
      <w:ind w:left="709" w:hanging="283"/>
    </w:pPr>
    <w:rPr>
      <w:bCs/>
    </w:rPr>
  </w:style>
  <w:style w:type="paragraph" w:customStyle="1" w:styleId="Lijstalinea3">
    <w:name w:val="Lijstalinea3"/>
    <w:basedOn w:val="Standaard"/>
    <w:pPr>
      <w:ind w:left="720"/>
    </w:pPr>
  </w:style>
  <w:style w:type="paragraph" w:customStyle="1" w:styleId="Geenafstand2">
    <w:name w:val="Geen afstand2"/>
    <w:pPr>
      <w:tabs>
        <w:tab w:val="left" w:pos="142"/>
        <w:tab w:val="left" w:pos="284"/>
        <w:tab w:val="left" w:pos="425"/>
        <w:tab w:val="left" w:pos="567"/>
        <w:tab w:val="left" w:pos="709"/>
        <w:tab w:val="left" w:pos="851"/>
      </w:tabs>
      <w:suppressAutoHyphens/>
      <w:spacing w:line="260" w:lineRule="atLeast"/>
    </w:pPr>
    <w:rPr>
      <w:rFonts w:ascii="Arial" w:hAnsi="Arial" w:cs="Arial"/>
      <w:bCs/>
      <w:lang w:eastAsia="zh-CN"/>
    </w:rPr>
  </w:style>
  <w:style w:type="paragraph" w:customStyle="1" w:styleId="E-basis">
    <w:name w:val="E-basis"/>
    <w:basedOn w:val="Standaard"/>
    <w:pPr>
      <w:spacing w:line="280" w:lineRule="exact"/>
    </w:pPr>
    <w:rPr>
      <w:rFonts w:ascii="Calibri" w:hAnsi="Calibri" w:cs="Calibri"/>
      <w:bCs w:val="0"/>
      <w:sz w:val="22"/>
      <w:szCs w:val="22"/>
    </w:rPr>
  </w:style>
  <w:style w:type="paragraph" w:customStyle="1" w:styleId="E-bullet">
    <w:name w:val="E-bullet"/>
    <w:basedOn w:val="E-basis"/>
    <w:pPr>
      <w:numPr>
        <w:numId w:val="2"/>
      </w:numPr>
      <w:ind w:left="284" w:hanging="284"/>
    </w:pPr>
  </w:style>
  <w:style w:type="paragraph" w:customStyle="1" w:styleId="mtop">
    <w:name w:val="mtop"/>
    <w:basedOn w:val="Standaard"/>
    <w:pPr>
      <w:spacing w:before="280" w:after="280"/>
    </w:pPr>
    <w:rPr>
      <w:rFonts w:ascii="Times New Roman" w:hAnsi="Times New Roman" w:cs="Times New Roman"/>
      <w:bCs w:val="0"/>
      <w:sz w:val="24"/>
      <w:szCs w:val="24"/>
    </w:rPr>
  </w:style>
  <w:style w:type="paragraph" w:customStyle="1" w:styleId="mnone">
    <w:name w:val="mnone"/>
    <w:basedOn w:val="Standaard"/>
    <w:pPr>
      <w:spacing w:before="280" w:after="280"/>
    </w:pPr>
    <w:rPr>
      <w:rFonts w:ascii="Times New Roman" w:hAnsi="Times New Roman" w:cs="Times New Roman"/>
      <w:bCs w:val="0"/>
      <w:sz w:val="24"/>
      <w:szCs w:val="24"/>
    </w:rPr>
  </w:style>
  <w:style w:type="paragraph" w:customStyle="1" w:styleId="msonormal0">
    <w:name w:val="msonormal"/>
    <w:basedOn w:val="Standaard"/>
    <w:pPr>
      <w:spacing w:before="280" w:after="280"/>
    </w:pPr>
    <w:rPr>
      <w:rFonts w:ascii="Times New Roman" w:hAnsi="Times New Roman" w:cs="Times New Roman"/>
      <w:bCs w:val="0"/>
      <w:sz w:val="24"/>
      <w:szCs w:val="24"/>
    </w:rPr>
  </w:style>
  <w:style w:type="paragraph" w:customStyle="1" w:styleId="Geenafstand10">
    <w:name w:val="Geen afstand10"/>
    <w:pPr>
      <w:suppressAutoHyphens/>
      <w:spacing w:line="260" w:lineRule="atLeast"/>
    </w:pPr>
    <w:rPr>
      <w:rFonts w:ascii="Calibri" w:hAnsi="Calibri" w:cs="Calibri"/>
      <w:kern w:val="2"/>
      <w:sz w:val="22"/>
      <w:szCs w:val="22"/>
      <w:lang w:eastAsia="zh-CN"/>
    </w:rPr>
  </w:style>
  <w:style w:type="paragraph" w:customStyle="1" w:styleId="ox-bcb15d9ac2-msonormal">
    <w:name w:val="ox-bcb15d9ac2-msonormal"/>
    <w:basedOn w:val="Standaard"/>
    <w:pPr>
      <w:spacing w:before="280" w:after="280"/>
    </w:pPr>
    <w:rPr>
      <w:rFonts w:ascii="Times New Roman" w:hAnsi="Times New Roman" w:cs="Times New Roman"/>
      <w:bCs w:val="0"/>
      <w:sz w:val="24"/>
      <w:szCs w:val="24"/>
    </w:rPr>
  </w:style>
  <w:style w:type="paragraph" w:customStyle="1" w:styleId="Lijstalinea4">
    <w:name w:val="Lijstalinea4"/>
    <w:basedOn w:val="Standaard"/>
    <w:pPr>
      <w:ind w:left="720"/>
    </w:pPr>
  </w:style>
  <w:style w:type="paragraph" w:customStyle="1" w:styleId="Geenafstand3">
    <w:name w:val="Geen afstand3"/>
    <w:pPr>
      <w:suppressAutoHyphens/>
    </w:pPr>
    <w:rPr>
      <w:rFonts w:ascii="Calibri" w:hAnsi="Calibri"/>
      <w:sz w:val="22"/>
      <w:szCs w:val="22"/>
      <w:lang w:eastAsia="zh-CN"/>
    </w:rPr>
  </w:style>
  <w:style w:type="paragraph" w:customStyle="1" w:styleId="Frame-inhoud">
    <w:name w:val="Frame-inhoud"/>
    <w:basedOn w:val="Standaard"/>
  </w:style>
  <w:style w:type="paragraph" w:customStyle="1" w:styleId="Koptekstlinks">
    <w:name w:val="Koptekst links"/>
    <w:basedOn w:val="Standaard"/>
    <w:pPr>
      <w:suppressLineNumbers/>
      <w:tabs>
        <w:tab w:val="center" w:pos="4465"/>
        <w:tab w:val="right" w:pos="8931"/>
      </w:tabs>
    </w:pPr>
  </w:style>
  <w:style w:type="paragraph" w:styleId="Lijstalinea">
    <w:name w:val="List Paragraph"/>
    <w:basedOn w:val="Standaard"/>
    <w:qFormat/>
    <w:pPr>
      <w:suppressAutoHyphens w:val="0"/>
      <w:spacing w:after="200" w:line="276" w:lineRule="auto"/>
      <w:ind w:left="720"/>
    </w:pPr>
    <w:rPr>
      <w:rFonts w:ascii="Calibri" w:hAnsi="Calibri" w:cs="Times New Roman"/>
      <w:bCs w:val="0"/>
      <w:sz w:val="22"/>
      <w:szCs w:val="22"/>
      <w:lang w:eastAsia="en-US"/>
    </w:rPr>
  </w:style>
  <w:style w:type="character" w:customStyle="1" w:styleId="Kop2Char">
    <w:name w:val="Kop 2 Char"/>
    <w:link w:val="Kop2"/>
    <w:locked/>
    <w:rPr>
      <w:rFonts w:ascii="Arial" w:eastAsia="Times New Roman" w:hAnsi="Arial"/>
      <w:b/>
      <w:color w:val="000000"/>
      <w:kern w:val="1"/>
      <w:sz w:val="22"/>
      <w:lang w:val="x-none" w:eastAsia="hi-IN" w:bidi="hi-IN"/>
    </w:rPr>
  </w:style>
  <w:style w:type="character" w:customStyle="1" w:styleId="UnresolvedMention1">
    <w:name w:val="Unresolved Mention1"/>
    <w:semiHidden/>
    <w:rPr>
      <w:rFonts w:cs="Times New Roman"/>
      <w:color w:val="605E5C"/>
      <w:shd w:val="clear" w:color="auto" w:fill="E1DFDD"/>
    </w:rPr>
  </w:style>
  <w:style w:type="character" w:styleId="Verwijzingopmerking">
    <w:name w:val="annotation reference"/>
    <w:semiHidden/>
    <w:rPr>
      <w:rFonts w:cs="Times New Roman"/>
      <w:sz w:val="16"/>
      <w:szCs w:val="16"/>
    </w:rPr>
  </w:style>
  <w:style w:type="character" w:customStyle="1" w:styleId="TekstopmerkingChar">
    <w:name w:val="Tekst opmerking Char"/>
    <w:link w:val="Tekstopmerking"/>
    <w:semiHidden/>
    <w:locked/>
    <w:rPr>
      <w:rFonts w:ascii="Arial" w:eastAsia="Times New Roman" w:hAnsi="Arial" w:cs="Arial"/>
      <w:bCs/>
      <w:lang w:val="x-none" w:eastAsia="zh-CN"/>
    </w:rPr>
  </w:style>
  <w:style w:type="character" w:customStyle="1" w:styleId="UnresolvedMention">
    <w:name w:val="Unresolved Mention"/>
    <w:uiPriority w:val="99"/>
    <w:semiHidden/>
    <w:unhideWhenUsed/>
    <w:rsid w:val="008E5B8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iu.com/n/campaigns/democracy-index-2020/" TargetMode="External"/><Relationship Id="rId18" Type="http://schemas.openxmlformats.org/officeDocument/2006/relationships/hyperlink" Target="https://www.volkskrant.nl/kijkverder/2021/coalitiewijzer-2021~v424905/"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nos.nl/uitzending/33501-nos-journaal.html" TargetMode="External"/><Relationship Id="rId7" Type="http://schemas.openxmlformats.org/officeDocument/2006/relationships/settings" Target="settings.xml"/><Relationship Id="rId12" Type="http://schemas.openxmlformats.org/officeDocument/2006/relationships/hyperlink" Target="https://en.wikipedia.org/wiki/Democracy_Index" TargetMode="External"/><Relationship Id="rId17" Type="http://schemas.openxmlformats.org/officeDocument/2006/relationships/hyperlink" Target="https://www.coalitiechecker.nl/"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nl.wikipedia.org/wiki/Sel&#231;uk_&#214;zt&#252;rk" TargetMode="External"/><Relationship Id="rId20" Type="http://schemas.openxmlformats.org/officeDocument/2006/relationships/image" Target="media/image2.jpeg"/><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n.wikipedia.org/wiki/Democracy_Index" TargetMode="External"/><Relationship Id="rId24" Type="http://schemas.openxmlformats.org/officeDocument/2006/relationships/hyperlink" Target="https://www.rijksoverheid.nl/onderwerpen/prinsjesdag/lesmateriaal/miljoenennotaposter"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nl.wikipedia.org/wiki/Tunahan_Kuzu" TargetMode="External"/><Relationship Id="rId23" Type="http://schemas.openxmlformats.org/officeDocument/2006/relationships/image" Target="media/image3.emf"/><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image" Target="media/image1.png"/><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themashavo.nl/politiekegraadmeter/" TargetMode="External"/><Relationship Id="rId22" Type="http://schemas.openxmlformats.org/officeDocument/2006/relationships/hyperlink" Target="https://prodemos.nl/voor-scholen/voor-het-voortgezet-onderwijs/bezoek-europese-instellingen-in-brussel/" TargetMode="External"/><Relationship Id="rId27" Type="http://schemas.openxmlformats.org/officeDocument/2006/relationships/footer" Target="footer1.xml"/><Relationship Id="rId30" Type="http://schemas.openxmlformats.org/officeDocument/2006/relationships/footer" Target="footer3.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410d9798-920b-4841-a024-d459ec85c7f3">
      <UserInfo>
        <DisplayName>Jasper van den Broeke</DisplayName>
        <AccountId>12</AccountId>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59529126519D4478BA92963AECDEEB6" ma:contentTypeVersion="12" ma:contentTypeDescription="Create a new document." ma:contentTypeScope="" ma:versionID="f76ef67e955225365c6dcc0057a3c5ba">
  <xsd:schema xmlns:xsd="http://www.w3.org/2001/XMLSchema" xmlns:xs="http://www.w3.org/2001/XMLSchema" xmlns:p="http://schemas.microsoft.com/office/2006/metadata/properties" xmlns:ns2="5f53f886-1036-459b-bdee-e2405b458d43" xmlns:ns3="410d9798-920b-4841-a024-d459ec85c7f3" targetNamespace="http://schemas.microsoft.com/office/2006/metadata/properties" ma:root="true" ma:fieldsID="81e14856bba1d1132c7595c37fd2c2ed" ns2:_="" ns3:_="">
    <xsd:import namespace="5f53f886-1036-459b-bdee-e2405b458d43"/>
    <xsd:import namespace="410d9798-920b-4841-a024-d459ec85c7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53f886-1036-459b-bdee-e2405b458d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10d9798-920b-4841-a024-d459ec85c7f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EAB4E39-A7AC-4B8B-853A-7388A1C683A9}">
  <ds:schemaRefs>
    <ds:schemaRef ds:uri="http://schemas.microsoft.com/office/2006/metadata/longProperties"/>
  </ds:schemaRefs>
</ds:datastoreItem>
</file>

<file path=customXml/itemProps2.xml><?xml version="1.0" encoding="utf-8"?>
<ds:datastoreItem xmlns:ds="http://schemas.openxmlformats.org/officeDocument/2006/customXml" ds:itemID="{8BF62C17-6453-4C4F-A6F9-74E58F17E7F5}">
  <ds:schemaRefs>
    <ds:schemaRef ds:uri="http://schemas.microsoft.com/sharepoint/v3/contenttype/forms"/>
  </ds:schemaRefs>
</ds:datastoreItem>
</file>

<file path=customXml/itemProps3.xml><?xml version="1.0" encoding="utf-8"?>
<ds:datastoreItem xmlns:ds="http://schemas.openxmlformats.org/officeDocument/2006/customXml" ds:itemID="{920B0B67-44FD-40C9-8CA9-EC11C9A69588}">
  <ds:schemaRefs>
    <ds:schemaRef ds:uri="http://purl.org/dc/dcmitype/"/>
    <ds:schemaRef ds:uri="http://schemas.microsoft.com/office/2006/documentManagement/types"/>
    <ds:schemaRef ds:uri="http://schemas.microsoft.com/office/2006/metadata/properties"/>
    <ds:schemaRef ds:uri="410d9798-920b-4841-a024-d459ec85c7f3"/>
    <ds:schemaRef ds:uri="http://www.w3.org/XML/1998/namespace"/>
    <ds:schemaRef ds:uri="5f53f886-1036-459b-bdee-e2405b458d43"/>
    <ds:schemaRef ds:uri="http://schemas.microsoft.com/office/infopath/2007/PartnerControls"/>
    <ds:schemaRef ds:uri="http://schemas.openxmlformats.org/package/2006/metadata/core-properties"/>
    <ds:schemaRef ds:uri="http://purl.org/dc/terms/"/>
    <ds:schemaRef ds:uri="http://purl.org/dc/elements/1.1/"/>
  </ds:schemaRefs>
</ds:datastoreItem>
</file>

<file path=customXml/itemProps4.xml><?xml version="1.0" encoding="utf-8"?>
<ds:datastoreItem xmlns:ds="http://schemas.openxmlformats.org/officeDocument/2006/customXml" ds:itemID="{CF65D2D3-DDD2-4D5A-87F2-874C1B4C12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53f886-1036-459b-bdee-e2405b458d43"/>
    <ds:schemaRef ds:uri="410d9798-920b-4841-a024-d459ec85c7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47</Pages>
  <Words>15257</Words>
  <Characters>83918</Characters>
  <Application>Microsoft Office Word</Application>
  <DocSecurity>4</DocSecurity>
  <Lines>699</Lines>
  <Paragraphs>197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Parlementaire democratie</vt:lpstr>
      <vt:lpstr>Parlementaire democratie</vt:lpstr>
    </vt:vector>
  </TitlesOfParts>
  <Company>Más</Company>
  <LinksUpToDate>false</LinksUpToDate>
  <CharactersWithSpaces>98978</CharactersWithSpaces>
  <SharedDoc>false</SharedDoc>
  <HLinks>
    <vt:vector size="66" baseType="variant">
      <vt:variant>
        <vt:i4>5111832</vt:i4>
      </vt:variant>
      <vt:variant>
        <vt:i4>75</vt:i4>
      </vt:variant>
      <vt:variant>
        <vt:i4>0</vt:i4>
      </vt:variant>
      <vt:variant>
        <vt:i4>5</vt:i4>
      </vt:variant>
      <vt:variant>
        <vt:lpwstr>https://www.rijksoverheid.nl/onderwerpen/prinsjesdag/lesmateriaal/miljoenennotaposter</vt:lpwstr>
      </vt:variant>
      <vt:variant>
        <vt:lpwstr/>
      </vt:variant>
      <vt:variant>
        <vt:i4>3014771</vt:i4>
      </vt:variant>
      <vt:variant>
        <vt:i4>72</vt:i4>
      </vt:variant>
      <vt:variant>
        <vt:i4>0</vt:i4>
      </vt:variant>
      <vt:variant>
        <vt:i4>5</vt:i4>
      </vt:variant>
      <vt:variant>
        <vt:lpwstr>https://prodemos.nl/voor-scholen/voor-het-voortgezet-onderwijs/bezoek-europese-instellingen-in-brussel/</vt:lpwstr>
      </vt:variant>
      <vt:variant>
        <vt:lpwstr/>
      </vt:variant>
      <vt:variant>
        <vt:i4>262159</vt:i4>
      </vt:variant>
      <vt:variant>
        <vt:i4>69</vt:i4>
      </vt:variant>
      <vt:variant>
        <vt:i4>0</vt:i4>
      </vt:variant>
      <vt:variant>
        <vt:i4>5</vt:i4>
      </vt:variant>
      <vt:variant>
        <vt:lpwstr>https://nos.nl/uitzending/33501-nos-journaal.html</vt:lpwstr>
      </vt:variant>
      <vt:variant>
        <vt:lpwstr/>
      </vt:variant>
      <vt:variant>
        <vt:i4>4128776</vt:i4>
      </vt:variant>
      <vt:variant>
        <vt:i4>66</vt:i4>
      </vt:variant>
      <vt:variant>
        <vt:i4>0</vt:i4>
      </vt:variant>
      <vt:variant>
        <vt:i4>5</vt:i4>
      </vt:variant>
      <vt:variant>
        <vt:lpwstr>https://www.volkskrant.nl/kijkverder/2021/coalitiewijzer-2021~v424905/</vt:lpwstr>
      </vt:variant>
      <vt:variant>
        <vt:lpwstr>/</vt:lpwstr>
      </vt:variant>
      <vt:variant>
        <vt:i4>7733299</vt:i4>
      </vt:variant>
      <vt:variant>
        <vt:i4>63</vt:i4>
      </vt:variant>
      <vt:variant>
        <vt:i4>0</vt:i4>
      </vt:variant>
      <vt:variant>
        <vt:i4>5</vt:i4>
      </vt:variant>
      <vt:variant>
        <vt:lpwstr>https://www.coalitiechecker.nl/</vt:lpwstr>
      </vt:variant>
      <vt:variant>
        <vt:lpwstr/>
      </vt:variant>
      <vt:variant>
        <vt:i4>3539148</vt:i4>
      </vt:variant>
      <vt:variant>
        <vt:i4>60</vt:i4>
      </vt:variant>
      <vt:variant>
        <vt:i4>0</vt:i4>
      </vt:variant>
      <vt:variant>
        <vt:i4>5</vt:i4>
      </vt:variant>
      <vt:variant>
        <vt:lpwstr>https://nl.wikipedia.org/wiki/Selçuk_Öztürk</vt:lpwstr>
      </vt:variant>
      <vt:variant>
        <vt:lpwstr/>
      </vt:variant>
      <vt:variant>
        <vt:i4>327794</vt:i4>
      </vt:variant>
      <vt:variant>
        <vt:i4>57</vt:i4>
      </vt:variant>
      <vt:variant>
        <vt:i4>0</vt:i4>
      </vt:variant>
      <vt:variant>
        <vt:i4>5</vt:i4>
      </vt:variant>
      <vt:variant>
        <vt:lpwstr>https://nl.wikipedia.org/wiki/Tunahan_Kuzu</vt:lpwstr>
      </vt:variant>
      <vt:variant>
        <vt:lpwstr/>
      </vt:variant>
      <vt:variant>
        <vt:i4>1507414</vt:i4>
      </vt:variant>
      <vt:variant>
        <vt:i4>54</vt:i4>
      </vt:variant>
      <vt:variant>
        <vt:i4>0</vt:i4>
      </vt:variant>
      <vt:variant>
        <vt:i4>5</vt:i4>
      </vt:variant>
      <vt:variant>
        <vt:lpwstr>http://themashavo.nl/politiekegraadmeter/</vt:lpwstr>
      </vt:variant>
      <vt:variant>
        <vt:lpwstr/>
      </vt:variant>
      <vt:variant>
        <vt:i4>4784204</vt:i4>
      </vt:variant>
      <vt:variant>
        <vt:i4>51</vt:i4>
      </vt:variant>
      <vt:variant>
        <vt:i4>0</vt:i4>
      </vt:variant>
      <vt:variant>
        <vt:i4>5</vt:i4>
      </vt:variant>
      <vt:variant>
        <vt:lpwstr>https://www.eiu.com/n/campaigns/democracy-index-2020/</vt:lpwstr>
      </vt:variant>
      <vt:variant>
        <vt:lpwstr/>
      </vt:variant>
      <vt:variant>
        <vt:i4>6422539</vt:i4>
      </vt:variant>
      <vt:variant>
        <vt:i4>48</vt:i4>
      </vt:variant>
      <vt:variant>
        <vt:i4>0</vt:i4>
      </vt:variant>
      <vt:variant>
        <vt:i4>5</vt:i4>
      </vt:variant>
      <vt:variant>
        <vt:lpwstr>https://en.wikipedia.org/wiki/Democracy_Index</vt:lpwstr>
      </vt:variant>
      <vt:variant>
        <vt:lpwstr/>
      </vt:variant>
      <vt:variant>
        <vt:i4>6422539</vt:i4>
      </vt:variant>
      <vt:variant>
        <vt:i4>45</vt:i4>
      </vt:variant>
      <vt:variant>
        <vt:i4>0</vt:i4>
      </vt:variant>
      <vt:variant>
        <vt:i4>5</vt:i4>
      </vt:variant>
      <vt:variant>
        <vt:lpwstr>https://en.wikipedia.org/wiki/Democracy_Index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Parlementaire democratie</dc:title>
  <dc:subject/>
  <dc:creator>Jasper</dc:creator>
  <cp:keywords/>
  <dc:description/>
  <cp:lastModifiedBy>Fluitsma, DWPM (Daniel)</cp:lastModifiedBy>
  <cp:revision>2</cp:revision>
  <cp:lastPrinted>1900-12-31T23:59:00Z</cp:lastPrinted>
  <dcterms:created xsi:type="dcterms:W3CDTF">2021-11-02T08:57:00Z</dcterms:created>
  <dcterms:modified xsi:type="dcterms:W3CDTF">2021-11-02T08:57:00Z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0x010100559529126519D4478BA92963AECDEEB6</vt:lpwstr>
  </property>
  <property fmtid="{D5CDD505-2E9C-101B-9397-08002B2CF9AE}" pid="3" name="display_urn:schemas-microsoft-com:office:office#SharedWithUsers">
    <vt:lpwstr>Jasper van den Broeke</vt:lpwstr>
  </property>
  <property fmtid="{D5CDD505-2E9C-101B-9397-08002B2CF9AE}" pid="4" name="SharedWithUsers">
    <vt:lpwstr>12;#Jasper van den Broeke</vt:lpwstr>
  </property>
</Properties>
</file>