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A85" w:rsidRDefault="00434A85"/>
    <w:p w:rsidR="00542B36" w:rsidRDefault="00542B36"/>
    <w:p w:rsidR="00542B36" w:rsidRDefault="00542B36" w:rsidP="00542B36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34"/>
          <w:szCs w:val="34"/>
        </w:rPr>
      </w:pPr>
      <w:r>
        <w:rPr>
          <w:rFonts w:ascii="AppleSystemUIFontBold" w:hAnsi="AppleSystemUIFontBold" w:cs="AppleSystemUIFontBold"/>
          <w:b/>
          <w:bCs/>
          <w:sz w:val="34"/>
          <w:szCs w:val="34"/>
        </w:rPr>
        <w:t>Takenlijstje Quest wiskunde steekpro</w:t>
      </w:r>
      <w:r w:rsidR="00D43CD9">
        <w:rPr>
          <w:rFonts w:ascii="AppleSystemUIFontBold" w:hAnsi="AppleSystemUIFontBold" w:cs="AppleSystemUIFontBold"/>
          <w:b/>
          <w:bCs/>
          <w:sz w:val="34"/>
          <w:szCs w:val="34"/>
        </w:rPr>
        <w:t>efonderzoek</w:t>
      </w:r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1 - 28 oktober - 3 november</w:t>
      </w:r>
    </w:p>
    <w:p w:rsidR="00542B36" w:rsidRDefault="00542B36" w:rsidP="00542B36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Wiskunde introductieles Quest steekproeven</w:t>
      </w:r>
    </w:p>
    <w:p w:rsidR="009A0A43" w:rsidRDefault="009A0A43" w:rsidP="00542B36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Kennismaken met samenstellen steekproef</w:t>
      </w:r>
    </w:p>
    <w:p w:rsidR="009A0A43" w:rsidRDefault="009A0A43" w:rsidP="00542B36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Kennismaken met steekproefonderzoek</w:t>
      </w:r>
    </w:p>
    <w:p w:rsidR="009A0A43" w:rsidRDefault="009A0A43" w:rsidP="00542B36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Voorkennistoets Bettermarks</w:t>
      </w:r>
    </w:p>
    <w:p w:rsidR="00FD6C9D" w:rsidRDefault="00FD6C9D" w:rsidP="00542B36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Ontwikkelpunten (als je die hebt gekregen na het maken van de voorkennistoets)</w:t>
      </w:r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2 - 4 November - 10 November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Voorblad (eerste dia) van de </w:t>
      </w:r>
      <w:r w:rsidR="009A0A43">
        <w:rPr>
          <w:rFonts w:ascii="AppleSystemUIFont" w:hAnsi="AppleSystemUIFont" w:cs="AppleSystemUIFont"/>
        </w:rPr>
        <w:t>p</w:t>
      </w:r>
      <w:r>
        <w:rPr>
          <w:rFonts w:ascii="AppleSystemUIFont" w:hAnsi="AppleSystemUIFont" w:cs="AppleSystemUIFont"/>
        </w:rPr>
        <w:t>ersoonlijke Keynote voor de wiskunde Quest (Opdracht 1 a en b)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Motivatiemotor (Opdracht 2)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Wat weet jij al, wat denk jij nu? (Opdracht 3)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Numbers formulier maken (Opdracht 4 a, b en c)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Het Bureau voor de Statistiek (Opdracht 5 a en b)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Filmpje Hillary en Donald (Opdracht 6)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HVX Steekproef samenstellen (Opdracht 7 a, b, c, d, en e)</w:t>
      </w:r>
    </w:p>
    <w:p w:rsidR="00542B36" w:rsidRDefault="00542B36" w:rsidP="00542B36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Keynote van deze Quest bijwerken en eXplore Group op de hoogte houden</w:t>
      </w: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3 - 11 November - 17 November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de voorkennistoets</w:t>
      </w:r>
      <w:r w:rsidR="00B77B87">
        <w:rPr>
          <w:rFonts w:ascii="AppleSystemUIFont" w:hAnsi="AppleSystemUIFont" w:cs="AppleSystemUIFont"/>
        </w:rPr>
        <w:t xml:space="preserve"> (als je die niet al in de introductieweek hebt gemaakt)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‘ontwikkelpunten’ alle punten maken (als je die hebt)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paragraaf 1 (minstens 2 munten!)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paragraaf 2 (minstens 2 munten!)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paragraaf 3 (minstens 2 munten!)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paragraaf 4 (minstens 2 munten!)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‘ontwikkelpunten’ alle punten maken (als je die hebt)</w:t>
      </w:r>
    </w:p>
    <w:p w:rsidR="00542B36" w:rsidRDefault="00542B36" w:rsidP="00542B36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Keynote van deze Quest bijwerken en eXplore Group op de hoogte houden</w:t>
      </w:r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4 - 18 November - 24 November</w:t>
      </w:r>
    </w:p>
    <w:p w:rsidR="00542B36" w:rsidRDefault="00542B36" w:rsidP="00542B36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Waar of niet waar? (Opdracht 9)</w:t>
      </w:r>
    </w:p>
    <w:p w:rsidR="00542B36" w:rsidRDefault="00542B36" w:rsidP="00542B36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Keynote van deze Quest bijwerken en eXplore Group op de hoogte houden</w:t>
      </w:r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5 - 25 November - 1 December</w:t>
      </w:r>
    </w:p>
    <w:p w:rsidR="00542B36" w:rsidRDefault="00542B36" w:rsidP="00542B36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paragraaf 5 (minstens 2 munten!)</w:t>
      </w:r>
    </w:p>
    <w:p w:rsidR="00542B36" w:rsidRDefault="00542B36" w:rsidP="00542B36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‘huiswerk’ paragraaf 6 (alleen Kader/</w:t>
      </w:r>
      <w:proofErr w:type="gramStart"/>
      <w:r>
        <w:rPr>
          <w:rFonts w:ascii="AppleSystemUIFont" w:hAnsi="AppleSystemUIFont" w:cs="AppleSystemUIFont"/>
        </w:rPr>
        <w:t>Mavo groep</w:t>
      </w:r>
      <w:proofErr w:type="gramEnd"/>
      <w:r>
        <w:rPr>
          <w:rFonts w:ascii="AppleSystemUIFont" w:hAnsi="AppleSystemUIFont" w:cs="AppleSystemUIFont"/>
        </w:rPr>
        <w:t>) (minstens 2 munten!)</w:t>
      </w:r>
    </w:p>
    <w:p w:rsidR="00542B36" w:rsidRDefault="00542B36" w:rsidP="00542B36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Diagnostische toets (minstens 2 munten!)</w:t>
      </w:r>
    </w:p>
    <w:p w:rsidR="00542B36" w:rsidRDefault="00542B36" w:rsidP="00542B36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Bettermarks onder ‘ontwikkelpunten’ alle punten maken (als je die hebt)</w:t>
      </w:r>
    </w:p>
    <w:p w:rsidR="00542B36" w:rsidRDefault="00542B36" w:rsidP="00542B36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Keynote van deze Quest bijwerken en eXplore Group op de hoogte houden</w:t>
      </w:r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lastRenderedPageBreak/>
        <w:t>Week 6 - 2 December - 8 December</w:t>
      </w:r>
    </w:p>
    <w:p w:rsidR="00542B36" w:rsidRDefault="00542B36" w:rsidP="00542B36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Jouw onderzoek (show) opzetten</w:t>
      </w:r>
    </w:p>
    <w:p w:rsidR="00542B36" w:rsidRDefault="00542B36" w:rsidP="00542B36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Jouw onderzoek (show) uitvoeren</w:t>
      </w:r>
    </w:p>
    <w:p w:rsidR="00542B36" w:rsidRDefault="00542B36" w:rsidP="00542B36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Jouw onderzoek (show) inleveren bij ‘activities’ en ‘wiskunde’ in Seesaw</w:t>
      </w:r>
    </w:p>
    <w:p w:rsidR="00542B36" w:rsidRDefault="00542B36" w:rsidP="00542B36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Keynote van deze Quest bijwerken en eXplore Group op de hoogte houden</w:t>
      </w:r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7 - 9 December - 15 December</w:t>
      </w:r>
    </w:p>
    <w:p w:rsidR="00542B36" w:rsidRDefault="00542B36" w:rsidP="00542B36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Jouw Keynote van deze Quest vergelijken met een andere </w:t>
      </w:r>
      <w:proofErr w:type="gramStart"/>
      <w:r>
        <w:rPr>
          <w:rFonts w:ascii="AppleSystemUIFont" w:hAnsi="AppleSystemUIFont" w:cs="AppleSystemUIFont"/>
        </w:rPr>
        <w:t>HVX leerling</w:t>
      </w:r>
      <w:proofErr w:type="gramEnd"/>
    </w:p>
    <w:p w:rsidR="00542B36" w:rsidRDefault="00542B36" w:rsidP="00542B36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Reflective Journal</w:t>
      </w:r>
    </w:p>
    <w:p w:rsidR="00B77B87" w:rsidRDefault="00B77B87" w:rsidP="00542B36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Als je dat leuk vindt: de extra opgave: examen LOL</w:t>
      </w:r>
      <w:bookmarkStart w:id="0" w:name="_GoBack"/>
      <w:bookmarkEnd w:id="0"/>
    </w:p>
    <w:p w:rsidR="00542B36" w:rsidRDefault="00542B36" w:rsidP="00542B36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:rsidR="00542B36" w:rsidRDefault="00542B36" w:rsidP="00542B36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  <w:sz w:val="28"/>
          <w:szCs w:val="28"/>
        </w:rPr>
      </w:pPr>
      <w:r>
        <w:rPr>
          <w:rFonts w:ascii="AppleSystemUIFontBold" w:hAnsi="AppleSystemUIFontBold" w:cs="AppleSystemUIFontBold"/>
          <w:b/>
          <w:bCs/>
          <w:sz w:val="28"/>
          <w:szCs w:val="28"/>
        </w:rPr>
        <w:t>Week 8 - 16 December - 20 December</w:t>
      </w:r>
    </w:p>
    <w:p w:rsidR="00542B36" w:rsidRDefault="00542B36" w:rsidP="00542B36">
      <w:r>
        <w:rPr>
          <w:rFonts w:ascii="AppleSystemUIFont" w:hAnsi="AppleSystemUIFont" w:cs="AppleSystemUIFont"/>
        </w:rPr>
        <w:t>eXpoweek</w:t>
      </w:r>
    </w:p>
    <w:sectPr w:rsidR="00542B36" w:rsidSect="004205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B36"/>
    <w:rsid w:val="00420594"/>
    <w:rsid w:val="00434A85"/>
    <w:rsid w:val="00542B36"/>
    <w:rsid w:val="00933CAE"/>
    <w:rsid w:val="009A0A43"/>
    <w:rsid w:val="00B77B87"/>
    <w:rsid w:val="00D43CD9"/>
    <w:rsid w:val="00FD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73EDE4"/>
  <w15:chartTrackingRefBased/>
  <w15:docId w15:val="{C823A670-EE1A-8F4A-8C82-330B6E19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Annelien Jonkman</dc:creator>
  <cp:keywords/>
  <dc:description/>
  <cp:lastModifiedBy>Annelien Jonkman</cp:lastModifiedBy>
  <cp:revision>5</cp:revision>
  <dcterms:created xsi:type="dcterms:W3CDTF">2019-10-24T07:46:00Z</dcterms:created>
  <dcterms:modified xsi:type="dcterms:W3CDTF">2019-10-27T12:50:00Z</dcterms:modified>
</cp:coreProperties>
</file>