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6D6" w:rsidRPr="00303778" w:rsidRDefault="004D1C3C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3778">
        <w:rPr>
          <w:rFonts w:ascii="Times New Roman" w:hAnsi="Times New Roman" w:cs="Times New Roman"/>
          <w:b/>
          <w:bCs/>
          <w:sz w:val="24"/>
          <w:szCs w:val="24"/>
        </w:rPr>
        <w:t>MZPBSD</w:t>
      </w:r>
      <w:r w:rsidR="00F526D6" w:rsidRPr="0030377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277EC" w:rsidRPr="00303778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303778">
        <w:rPr>
          <w:rFonts w:ascii="Times New Roman" w:hAnsi="Times New Roman" w:cs="Times New Roman"/>
          <w:b/>
          <w:bCs/>
          <w:sz w:val="24"/>
          <w:szCs w:val="24"/>
        </w:rPr>
        <w:t>6-K1-W3</w:t>
      </w:r>
    </w:p>
    <w:p w:rsidR="00B41693" w:rsidRPr="00303778" w:rsidRDefault="00B41693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3778" w:rsidRPr="00303778" w:rsidRDefault="00303778" w:rsidP="003037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778">
        <w:rPr>
          <w:rFonts w:ascii="Times New Roman" w:hAnsi="Times New Roman" w:cs="Times New Roman"/>
          <w:bCs/>
          <w:sz w:val="24"/>
          <w:szCs w:val="24"/>
        </w:rPr>
        <w:t>Schrijf een O&amp;P met onderstaande info en check deze met je werkbegeleider.  Vervolgens beoordeelt de docent of je een GO ontvangt om de opdracht uit te voeren volgens je O&amp;P</w:t>
      </w:r>
    </w:p>
    <w:p w:rsidR="00303778" w:rsidRDefault="00303778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7E4A" w:rsidRDefault="00C67E4A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7E4A" w:rsidRPr="00C67E4A" w:rsidRDefault="00C67E4A" w:rsidP="00C67E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67E4A">
        <w:rPr>
          <w:rFonts w:ascii="Times New Roman" w:hAnsi="Times New Roman" w:cs="Times New Roman"/>
        </w:rPr>
        <w:t>De persoonlijk begeleider specifieke doelgroepen ondersteunt de cliënt bij het ontwikkelen van vaardigheden die</w:t>
      </w:r>
      <w:r>
        <w:rPr>
          <w:rFonts w:ascii="Times New Roman" w:hAnsi="Times New Roman" w:cs="Times New Roman"/>
        </w:rPr>
        <w:t xml:space="preserve"> </w:t>
      </w:r>
      <w:r w:rsidRPr="00C67E4A">
        <w:rPr>
          <w:rFonts w:ascii="Times New Roman" w:hAnsi="Times New Roman" w:cs="Times New Roman"/>
        </w:rPr>
        <w:t>nodig zijn voor het onderhouden en versterken van zijn sociale netwerk en het functioneren in de maatschappij. Zij</w:t>
      </w:r>
      <w:r>
        <w:rPr>
          <w:rFonts w:ascii="Times New Roman" w:hAnsi="Times New Roman" w:cs="Times New Roman"/>
        </w:rPr>
        <w:t xml:space="preserve"> </w:t>
      </w:r>
      <w:r w:rsidRPr="00C67E4A">
        <w:rPr>
          <w:rFonts w:ascii="Times New Roman" w:hAnsi="Times New Roman" w:cs="Times New Roman"/>
        </w:rPr>
        <w:t>geeft de cliënt informatie en advies en stimuleert hem om contact te houden of te leggen met naastbetrokkenen. Zo</w:t>
      </w:r>
      <w:r>
        <w:rPr>
          <w:rFonts w:ascii="Times New Roman" w:hAnsi="Times New Roman" w:cs="Times New Roman"/>
        </w:rPr>
        <w:t xml:space="preserve"> </w:t>
      </w:r>
      <w:r w:rsidRPr="00C67E4A">
        <w:rPr>
          <w:rFonts w:ascii="Times New Roman" w:hAnsi="Times New Roman" w:cs="Times New Roman"/>
        </w:rPr>
        <w:t>nodig ondersteunt zij de cliënt en, indien aanwezig, naastbetrokkenen bij het omgaan met het levenseinde, verlies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C67E4A">
        <w:rPr>
          <w:rFonts w:ascii="Times New Roman" w:hAnsi="Times New Roman" w:cs="Times New Roman"/>
        </w:rPr>
        <w:t>en/of rouw.</w:t>
      </w:r>
    </w:p>
    <w:p w:rsidR="00303778" w:rsidRPr="00C67E4A" w:rsidRDefault="00303778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303778" w:rsidRDefault="00303778" w:rsidP="005F456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3778">
        <w:rPr>
          <w:rFonts w:ascii="Times New Roman" w:hAnsi="Times New Roman" w:cs="Times New Roman"/>
          <w:b/>
          <w:bCs/>
          <w:sz w:val="24"/>
          <w:szCs w:val="24"/>
        </w:rPr>
        <w:t xml:space="preserve">Werkproces: </w:t>
      </w:r>
    </w:p>
    <w:p w:rsidR="00995BE3" w:rsidRPr="00303778" w:rsidRDefault="00995BE3" w:rsidP="005F456C">
      <w:pPr>
        <w:rPr>
          <w:rFonts w:ascii="Times New Roman" w:hAnsi="Times New Roman" w:cs="Times New Roman"/>
          <w:bCs/>
          <w:sz w:val="24"/>
          <w:szCs w:val="24"/>
        </w:rPr>
      </w:pPr>
      <w:r w:rsidRPr="00303778">
        <w:rPr>
          <w:rFonts w:ascii="Times New Roman" w:hAnsi="Times New Roman" w:cs="Times New Roman"/>
          <w:bCs/>
          <w:sz w:val="24"/>
          <w:szCs w:val="24"/>
        </w:rPr>
        <w:t>Ondersteunt de cliënt bij de maatschappelijke participatie</w:t>
      </w:r>
    </w:p>
    <w:p w:rsidR="00303778" w:rsidRPr="00303778" w:rsidRDefault="00303778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526D6" w:rsidRDefault="00F526D6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3778">
        <w:rPr>
          <w:rFonts w:ascii="Times New Roman" w:hAnsi="Times New Roman" w:cs="Times New Roman"/>
          <w:b/>
          <w:bCs/>
          <w:sz w:val="24"/>
          <w:szCs w:val="24"/>
        </w:rPr>
        <w:t>Opdracht</w:t>
      </w:r>
      <w:r w:rsidR="0030377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03778" w:rsidRPr="00303778" w:rsidRDefault="00303778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456C" w:rsidRPr="00303778" w:rsidRDefault="005F456C" w:rsidP="005F45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778">
        <w:rPr>
          <w:rFonts w:ascii="Times New Roman" w:hAnsi="Times New Roman" w:cs="Times New Roman"/>
          <w:bCs/>
          <w:sz w:val="24"/>
          <w:szCs w:val="24"/>
        </w:rPr>
        <w:t>Ondersteun 1 cliënt bij het leggen en ond</w:t>
      </w:r>
      <w:r w:rsidR="00F73400" w:rsidRPr="00303778">
        <w:rPr>
          <w:rFonts w:ascii="Times New Roman" w:hAnsi="Times New Roman" w:cs="Times New Roman"/>
          <w:bCs/>
          <w:sz w:val="24"/>
          <w:szCs w:val="24"/>
        </w:rPr>
        <w:t>erhouden van sociale contacten en zijn functioneren in de maatschappij</w:t>
      </w:r>
    </w:p>
    <w:p w:rsidR="005F456C" w:rsidRPr="00303778" w:rsidRDefault="005F456C" w:rsidP="005F456C">
      <w:pPr>
        <w:pStyle w:val="Lijstalinea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F456C" w:rsidRPr="00303778" w:rsidRDefault="00F73400" w:rsidP="005F456C">
      <w:pPr>
        <w:pStyle w:val="Lijstaline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778">
        <w:rPr>
          <w:rFonts w:ascii="Times New Roman" w:hAnsi="Times New Roman" w:cs="Times New Roman"/>
          <w:bCs/>
          <w:sz w:val="24"/>
          <w:szCs w:val="24"/>
        </w:rPr>
        <w:t>Onderzoek de mogelijkheden, wensen en d</w:t>
      </w:r>
      <w:r w:rsidR="005F456C" w:rsidRPr="00303778">
        <w:rPr>
          <w:rFonts w:ascii="Times New Roman" w:hAnsi="Times New Roman" w:cs="Times New Roman"/>
          <w:bCs/>
          <w:sz w:val="24"/>
          <w:szCs w:val="24"/>
        </w:rPr>
        <w:t>e behoefte van de cliënt</w:t>
      </w:r>
      <w:r w:rsidR="00995BE3" w:rsidRPr="00303778">
        <w:rPr>
          <w:rFonts w:ascii="Times New Roman" w:hAnsi="Times New Roman" w:cs="Times New Roman"/>
          <w:bCs/>
          <w:sz w:val="24"/>
          <w:szCs w:val="24"/>
        </w:rPr>
        <w:t xml:space="preserve"> met betrekking tot sociale contacten en maatschappelijke ondersteuning</w:t>
      </w:r>
      <w:r w:rsidR="005F456C" w:rsidRPr="00303778">
        <w:rPr>
          <w:rFonts w:ascii="Times New Roman" w:hAnsi="Times New Roman" w:cs="Times New Roman"/>
          <w:bCs/>
          <w:sz w:val="24"/>
          <w:szCs w:val="24"/>
        </w:rPr>
        <w:t>:</w:t>
      </w:r>
    </w:p>
    <w:p w:rsidR="005F456C" w:rsidRPr="00303778" w:rsidRDefault="005F456C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456C" w:rsidRDefault="00995BE3" w:rsidP="005F456C">
      <w:pPr>
        <w:pStyle w:val="Lijstaline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778">
        <w:rPr>
          <w:rFonts w:ascii="Times New Roman" w:hAnsi="Times New Roman" w:cs="Times New Roman"/>
          <w:bCs/>
          <w:sz w:val="24"/>
          <w:szCs w:val="24"/>
        </w:rPr>
        <w:t>Bepaal welke vaardigheden de cliënt nog kan ontwikkelen om sociale contacten aan te gaan en deel te nemen aan de  maatschappij.</w:t>
      </w:r>
    </w:p>
    <w:p w:rsidR="00FE3424" w:rsidRPr="00FE3424" w:rsidRDefault="00FE3424" w:rsidP="00FE3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F456C" w:rsidRPr="00303778" w:rsidRDefault="00995BE3" w:rsidP="00995BE3">
      <w:pPr>
        <w:pStyle w:val="Lijstaline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778">
        <w:rPr>
          <w:rFonts w:ascii="Times New Roman" w:hAnsi="Times New Roman" w:cs="Times New Roman"/>
          <w:bCs/>
          <w:sz w:val="24"/>
          <w:szCs w:val="24"/>
        </w:rPr>
        <w:t xml:space="preserve">Ondersteun de cliënt bij het ontwikkelen van vaardigheden om te kunnen participeren </w:t>
      </w:r>
      <w:r w:rsidR="00D97428" w:rsidRPr="00303778">
        <w:rPr>
          <w:rFonts w:ascii="Times New Roman" w:hAnsi="Times New Roman" w:cs="Times New Roman"/>
          <w:bCs/>
          <w:sz w:val="24"/>
          <w:szCs w:val="24"/>
        </w:rPr>
        <w:t>in</w:t>
      </w:r>
      <w:r w:rsidRPr="00303778">
        <w:rPr>
          <w:rFonts w:ascii="Times New Roman" w:hAnsi="Times New Roman" w:cs="Times New Roman"/>
          <w:bCs/>
          <w:sz w:val="24"/>
          <w:szCs w:val="24"/>
        </w:rPr>
        <w:t xml:space="preserve"> de maatschappij.</w:t>
      </w:r>
      <w:r w:rsidR="00D97428" w:rsidRPr="00303778">
        <w:rPr>
          <w:rFonts w:ascii="Times New Roman" w:hAnsi="Times New Roman" w:cs="Times New Roman"/>
          <w:bCs/>
          <w:sz w:val="24"/>
          <w:szCs w:val="24"/>
        </w:rPr>
        <w:t xml:space="preserve"> Heb bij de ondersteuning aandacht voor:</w:t>
      </w:r>
    </w:p>
    <w:p w:rsidR="00D97428" w:rsidRPr="00303778" w:rsidRDefault="00D97428" w:rsidP="00D97428">
      <w:pPr>
        <w:pStyle w:val="Lijstaline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778">
        <w:rPr>
          <w:rFonts w:ascii="Times New Roman" w:hAnsi="Times New Roman" w:cs="Times New Roman"/>
          <w:bCs/>
          <w:sz w:val="24"/>
          <w:szCs w:val="24"/>
        </w:rPr>
        <w:t>Informatie en advies met betrekking tot het leggen van contacten.</w:t>
      </w:r>
    </w:p>
    <w:p w:rsidR="00D97428" w:rsidRPr="00303778" w:rsidRDefault="00D97428" w:rsidP="00D97428">
      <w:pPr>
        <w:pStyle w:val="Lijstaline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778">
        <w:rPr>
          <w:rFonts w:ascii="Times New Roman" w:hAnsi="Times New Roman" w:cs="Times New Roman"/>
          <w:bCs/>
          <w:sz w:val="24"/>
          <w:szCs w:val="24"/>
        </w:rPr>
        <w:t>Het gebruik van sociale media en internet</w:t>
      </w:r>
    </w:p>
    <w:p w:rsidR="00D97428" w:rsidRPr="00303778" w:rsidRDefault="00D97428" w:rsidP="00D97428">
      <w:pPr>
        <w:pStyle w:val="Lijstaline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778">
        <w:rPr>
          <w:rFonts w:ascii="Times New Roman" w:hAnsi="Times New Roman" w:cs="Times New Roman"/>
          <w:bCs/>
          <w:sz w:val="24"/>
          <w:szCs w:val="24"/>
        </w:rPr>
        <w:t>Het motiveren en stimuleren van de cliënt om contact te houden of te leggen met zijn sociaal netwerk.</w:t>
      </w:r>
    </w:p>
    <w:p w:rsidR="00D97428" w:rsidRPr="00303778" w:rsidRDefault="00D97428" w:rsidP="00D97428">
      <w:pPr>
        <w:pStyle w:val="Lijstaline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778">
        <w:rPr>
          <w:rFonts w:ascii="Times New Roman" w:hAnsi="Times New Roman" w:cs="Times New Roman"/>
          <w:bCs/>
          <w:sz w:val="24"/>
          <w:szCs w:val="24"/>
        </w:rPr>
        <w:t xml:space="preserve">Het scheppen van kansen en mogelijkheden voor de cliënt. </w:t>
      </w:r>
    </w:p>
    <w:p w:rsidR="00D97428" w:rsidRPr="00303778" w:rsidRDefault="00D97428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3778" w:rsidRPr="00303778" w:rsidRDefault="00303778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E3424" w:rsidRPr="00FE3424" w:rsidRDefault="00303778" w:rsidP="00FE342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3424">
        <w:rPr>
          <w:rFonts w:ascii="Times New Roman" w:hAnsi="Times New Roman" w:cs="Times New Roman"/>
          <w:b/>
          <w:bCs/>
          <w:sz w:val="24"/>
          <w:szCs w:val="24"/>
        </w:rPr>
        <w:t xml:space="preserve">Competenties werkproces: </w:t>
      </w:r>
    </w:p>
    <w:p w:rsidR="00FE3424" w:rsidRDefault="00303778" w:rsidP="00FE3424">
      <w:pPr>
        <w:rPr>
          <w:rFonts w:ascii="Times New Roman" w:hAnsi="Times New Roman" w:cs="Times New Roman"/>
          <w:sz w:val="24"/>
          <w:szCs w:val="24"/>
        </w:rPr>
      </w:pPr>
      <w:r w:rsidRPr="00303778">
        <w:rPr>
          <w:rFonts w:ascii="Times New Roman" w:hAnsi="Times New Roman" w:cs="Times New Roman"/>
          <w:sz w:val="24"/>
          <w:szCs w:val="24"/>
        </w:rPr>
        <w:t>Begeleiden, Omgaan met verandering en aanpassen, Aandacht en begrip tonen, Ethisch en integer handelen</w:t>
      </w:r>
      <w:r w:rsidR="00FE34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3424" w:rsidRPr="00225110" w:rsidRDefault="00FE3424" w:rsidP="00FE342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25110">
        <w:rPr>
          <w:rFonts w:ascii="Times New Roman" w:hAnsi="Times New Roman" w:cs="Times New Roman"/>
          <w:sz w:val="24"/>
          <w:szCs w:val="24"/>
        </w:rPr>
        <w:t>Werk de competenties uit in kennis, vaardigheden en houding. Gebruik de competentiewijzer en ook de kennis en vaardigheden die benoemd staan in het KD per kerntaak. (Zie competentiewijzer &amp; KD in wiki QS). Je kunt hier ook je leervragen of leerdoelen uit je opleidingsplan aan koppelen</w:t>
      </w:r>
    </w:p>
    <w:p w:rsidR="00303778" w:rsidRPr="00303778" w:rsidRDefault="00303778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526D6" w:rsidRPr="00303778" w:rsidRDefault="00F526D6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3778">
        <w:rPr>
          <w:rFonts w:ascii="Times New Roman" w:hAnsi="Times New Roman" w:cs="Times New Roman"/>
          <w:b/>
          <w:bCs/>
          <w:sz w:val="24"/>
          <w:szCs w:val="24"/>
        </w:rPr>
        <w:t>Resultaat</w:t>
      </w:r>
    </w:p>
    <w:p w:rsidR="00096629" w:rsidRPr="00303778" w:rsidRDefault="005F456C" w:rsidP="005F45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778">
        <w:rPr>
          <w:rFonts w:ascii="Times New Roman" w:hAnsi="Times New Roman" w:cs="Times New Roman"/>
          <w:sz w:val="24"/>
          <w:szCs w:val="24"/>
        </w:rPr>
        <w:t xml:space="preserve">Cliënt </w:t>
      </w:r>
      <w:r w:rsidR="00D97428" w:rsidRPr="00303778">
        <w:rPr>
          <w:rFonts w:ascii="Times New Roman" w:hAnsi="Times New Roman" w:cs="Times New Roman"/>
          <w:sz w:val="24"/>
          <w:szCs w:val="24"/>
        </w:rPr>
        <w:t>heeft</w:t>
      </w:r>
      <w:r w:rsidRPr="00303778">
        <w:rPr>
          <w:rFonts w:ascii="Times New Roman" w:hAnsi="Times New Roman" w:cs="Times New Roman"/>
          <w:sz w:val="24"/>
          <w:szCs w:val="24"/>
        </w:rPr>
        <w:t xml:space="preserve"> passende ondersteuning ontvangen bij het behouden en stimuleren van de ontwikkeling</w:t>
      </w:r>
      <w:r w:rsidR="00D97428" w:rsidRPr="00303778">
        <w:rPr>
          <w:rFonts w:ascii="Times New Roman" w:hAnsi="Times New Roman" w:cs="Times New Roman"/>
          <w:sz w:val="24"/>
          <w:szCs w:val="24"/>
        </w:rPr>
        <w:t xml:space="preserve"> van het sociale netwerk.</w:t>
      </w:r>
    </w:p>
    <w:p w:rsidR="005F456C" w:rsidRPr="00303778" w:rsidRDefault="005F456C" w:rsidP="005F45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424" w:rsidRDefault="00FE342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br w:type="page"/>
      </w:r>
    </w:p>
    <w:p w:rsidR="00F526D6" w:rsidRPr="00303778" w:rsidRDefault="00F526D6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3778">
        <w:rPr>
          <w:rFonts w:ascii="Times New Roman" w:hAnsi="Times New Roman" w:cs="Times New Roman"/>
          <w:b/>
          <w:bCs/>
          <w:sz w:val="24"/>
          <w:szCs w:val="24"/>
        </w:rPr>
        <w:lastRenderedPageBreak/>
        <w:t>Bewijsstukken</w:t>
      </w:r>
    </w:p>
    <w:p w:rsidR="0050395B" w:rsidRDefault="0050395B" w:rsidP="00503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Feedbacklijsten (volledig ingevuld, ondertekend en onderbouwd)</w:t>
      </w:r>
    </w:p>
    <w:p w:rsidR="00FE3424" w:rsidRPr="00FE3424" w:rsidRDefault="00303778" w:rsidP="00FE3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3424">
        <w:rPr>
          <w:rFonts w:ascii="Times New Roman" w:hAnsi="Times New Roman" w:cs="Times New Roman"/>
          <w:sz w:val="24"/>
          <w:szCs w:val="24"/>
        </w:rPr>
        <w:t>Verantwoordingsverslag (terugkoppeling competenties, leervragen en leerdoelen)</w:t>
      </w:r>
      <w:r w:rsidR="00FE3424" w:rsidRPr="00FE3424">
        <w:rPr>
          <w:rFonts w:ascii="Times New Roman" w:hAnsi="Times New Roman" w:cs="Times New Roman"/>
          <w:sz w:val="24"/>
          <w:szCs w:val="24"/>
        </w:rPr>
        <w:t xml:space="preserve"> Verwerk minimaal 3 bronnen die informatie bevatten van </w:t>
      </w:r>
      <w:r w:rsidR="00AB1FCA">
        <w:rPr>
          <w:rFonts w:ascii="Times New Roman" w:hAnsi="Times New Roman" w:cs="Times New Roman"/>
          <w:sz w:val="24"/>
          <w:szCs w:val="24"/>
        </w:rPr>
        <w:t xml:space="preserve">aan te tonen </w:t>
      </w:r>
      <w:r w:rsidR="00FE3424" w:rsidRPr="00FE3424">
        <w:rPr>
          <w:rFonts w:ascii="Times New Roman" w:hAnsi="Times New Roman" w:cs="Times New Roman"/>
          <w:sz w:val="24"/>
          <w:szCs w:val="24"/>
        </w:rPr>
        <w:t>kennis en vaardigheden</w:t>
      </w:r>
      <w:r w:rsidR="00AB1FCA">
        <w:rPr>
          <w:rFonts w:ascii="Times New Roman" w:hAnsi="Times New Roman" w:cs="Times New Roman"/>
          <w:sz w:val="24"/>
          <w:szCs w:val="24"/>
        </w:rPr>
        <w:t xml:space="preserve"> die betrekking hebben op onderstaande feedbackcriteria.</w:t>
      </w:r>
    </w:p>
    <w:p w:rsidR="00303778" w:rsidRPr="00225110" w:rsidRDefault="00303778" w:rsidP="003037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6D6" w:rsidRPr="00303778" w:rsidRDefault="00F526D6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6D6" w:rsidRDefault="00F526D6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778">
        <w:rPr>
          <w:rFonts w:ascii="Times New Roman" w:hAnsi="Times New Roman" w:cs="Times New Roman"/>
          <w:sz w:val="24"/>
          <w:szCs w:val="24"/>
        </w:rPr>
        <w:t>Voer de opdracht uit zodat je het resultaat bereikt en aan de criteria van de feedbacklijst voldoet.</w:t>
      </w:r>
      <w:r w:rsidR="00B41693" w:rsidRPr="00303778">
        <w:rPr>
          <w:rFonts w:ascii="Times New Roman" w:hAnsi="Times New Roman" w:cs="Times New Roman"/>
          <w:sz w:val="24"/>
          <w:szCs w:val="24"/>
        </w:rPr>
        <w:t xml:space="preserve"> </w:t>
      </w:r>
      <w:r w:rsidRPr="00303778">
        <w:rPr>
          <w:rFonts w:ascii="Times New Roman" w:hAnsi="Times New Roman" w:cs="Times New Roman"/>
          <w:sz w:val="24"/>
          <w:szCs w:val="24"/>
        </w:rPr>
        <w:t>Je voert deze opdracht uit in de complexiteit van de dagelijkse beroepspraktijk.</w:t>
      </w:r>
    </w:p>
    <w:p w:rsidR="00FE3424" w:rsidRPr="00303778" w:rsidRDefault="00FE3424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6D6" w:rsidRPr="00B41693" w:rsidRDefault="00F526D6" w:rsidP="00F52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tbl>
      <w:tblPr>
        <w:tblW w:w="9473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4"/>
        <w:gridCol w:w="1134"/>
        <w:gridCol w:w="1694"/>
        <w:gridCol w:w="1601"/>
        <w:gridCol w:w="1690"/>
      </w:tblGrid>
      <w:tr w:rsidR="00096629" w:rsidRPr="00096629" w:rsidTr="00995BE3">
        <w:trPr>
          <w:trHeight w:hRule="exact" w:val="805"/>
        </w:trPr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Opdracht</w:t>
            </w:r>
          </w:p>
        </w:tc>
        <w:tc>
          <w:tcPr>
            <w:tcW w:w="6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428" w:rsidRPr="00AB1FCA" w:rsidRDefault="00D97428" w:rsidP="0030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sz w:val="24"/>
                <w:szCs w:val="24"/>
              </w:rPr>
              <w:t>Ondersteunt de cliënt bij maatschappelijke participatie</w:t>
            </w:r>
          </w:p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629" w:rsidRPr="00F526D6" w:rsidTr="00995BE3">
        <w:trPr>
          <w:trHeight w:hRule="exact" w:val="986"/>
        </w:trPr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Werkproces</w:t>
            </w:r>
          </w:p>
        </w:tc>
        <w:tc>
          <w:tcPr>
            <w:tcW w:w="6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97428" w:rsidRPr="00AB1FCA">
              <w:rPr>
                <w:rFonts w:ascii="Times New Roman" w:hAnsi="Times New Roman" w:cs="Times New Roman"/>
                <w:sz w:val="24"/>
                <w:szCs w:val="24"/>
              </w:rPr>
              <w:t>6-K1-W3</w:t>
            </w:r>
          </w:p>
          <w:p w:rsidR="00D97428" w:rsidRPr="00AB1FCA" w:rsidRDefault="005F456C" w:rsidP="0030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428" w:rsidRPr="00AB1FCA">
              <w:rPr>
                <w:rFonts w:ascii="Times New Roman" w:hAnsi="Times New Roman" w:cs="Times New Roman"/>
                <w:sz w:val="24"/>
                <w:szCs w:val="24"/>
              </w:rPr>
              <w:t>Ondersteunt de cliënt bij maatschappelijke participatie</w:t>
            </w:r>
          </w:p>
          <w:p w:rsidR="00096629" w:rsidRPr="00AB1FCA" w:rsidRDefault="00096629" w:rsidP="00096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629" w:rsidRPr="00F526D6" w:rsidTr="00303778">
        <w:trPr>
          <w:trHeight w:hRule="exact" w:val="754"/>
        </w:trPr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Opleiding</w:t>
            </w:r>
          </w:p>
        </w:tc>
        <w:tc>
          <w:tcPr>
            <w:tcW w:w="6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sz w:val="24"/>
                <w:szCs w:val="24"/>
              </w:rPr>
              <w:t>Maatschappel</w:t>
            </w:r>
            <w:r w:rsidR="00D97428" w:rsidRPr="00AB1FCA">
              <w:rPr>
                <w:rFonts w:ascii="Times New Roman" w:hAnsi="Times New Roman" w:cs="Times New Roman"/>
                <w:sz w:val="24"/>
                <w:szCs w:val="24"/>
              </w:rPr>
              <w:t>ijk werk Persoonlijk begeleider Specifieke Doelgroepen</w:t>
            </w:r>
          </w:p>
        </w:tc>
      </w:tr>
      <w:tr w:rsidR="00096629" w:rsidRPr="00F526D6" w:rsidTr="00995BE3">
        <w:trPr>
          <w:trHeight w:hRule="exact" w:val="452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Naam student:</w:t>
            </w:r>
          </w:p>
        </w:tc>
      </w:tr>
      <w:tr w:rsidR="00096629" w:rsidRPr="00F526D6" w:rsidTr="00995BE3">
        <w:trPr>
          <w:trHeight w:hRule="exact" w:val="452"/>
        </w:trPr>
        <w:tc>
          <w:tcPr>
            <w:tcW w:w="94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Studentnummer:</w:t>
            </w:r>
          </w:p>
        </w:tc>
      </w:tr>
      <w:tr w:rsidR="00096629" w:rsidRPr="00F526D6" w:rsidTr="00303778">
        <w:trPr>
          <w:trHeight w:hRule="exact" w:val="1359"/>
        </w:trPr>
        <w:tc>
          <w:tcPr>
            <w:tcW w:w="4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101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Feedbackcriteria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nl-NL"/>
              </w:rPr>
              <w:t>Goed</w:t>
            </w:r>
          </w:p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sz w:val="24"/>
                <w:szCs w:val="24"/>
              </w:rPr>
              <w:t>Voldoende</w:t>
            </w:r>
          </w:p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629" w:rsidRPr="00AB1FCA" w:rsidRDefault="00096629" w:rsidP="006427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nl-NL"/>
              </w:rPr>
              <w:t>Onvoldoende</w:t>
            </w:r>
          </w:p>
        </w:tc>
      </w:tr>
      <w:tr w:rsidR="00096629" w:rsidRPr="00F526D6" w:rsidTr="00995BE3">
        <w:trPr>
          <w:trHeight w:hRule="exact" w:val="449"/>
        </w:trPr>
        <w:tc>
          <w:tcPr>
            <w:tcW w:w="94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303778" w:rsidRDefault="002D09BB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778">
              <w:rPr>
                <w:rFonts w:ascii="Times New Roman" w:hAnsi="Times New Roman" w:cs="Times New Roman"/>
              </w:rPr>
              <w:t>Gedragsbeoordeling</w:t>
            </w:r>
          </w:p>
        </w:tc>
      </w:tr>
      <w:tr w:rsidR="00F73400" w:rsidRPr="00F526D6" w:rsidTr="00995BE3">
        <w:trPr>
          <w:trHeight w:hRule="exact" w:val="1471"/>
        </w:trPr>
        <w:tc>
          <w:tcPr>
            <w:tcW w:w="4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00" w:rsidRPr="00303778" w:rsidRDefault="00F73400" w:rsidP="00F73400">
            <w:pPr>
              <w:tabs>
                <w:tab w:val="left" w:pos="794"/>
              </w:tabs>
              <w:kinsoku w:val="0"/>
              <w:overflowPunct w:val="0"/>
              <w:autoSpaceDE w:val="0"/>
              <w:autoSpaceDN w:val="0"/>
              <w:adjustRightInd w:val="0"/>
              <w:spacing w:before="98" w:after="0" w:line="249" w:lineRule="auto"/>
              <w:ind w:right="479"/>
              <w:rPr>
                <w:rFonts w:ascii="Times New Roman" w:hAnsi="Times New Roman" w:cs="Times New Roman"/>
              </w:rPr>
            </w:pPr>
            <w:r w:rsidRPr="00303778">
              <w:rPr>
                <w:rFonts w:ascii="Times New Roman" w:hAnsi="Times New Roman" w:cs="Times New Roman"/>
              </w:rPr>
              <w:t>Stimuleert de cliënt om te praten over zijn mogelijkheden, wensen, behoeftenen problemen op het gebied van maatschappelijke participatie.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00" w:rsidRPr="00F526D6" w:rsidRDefault="00F73400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00" w:rsidRPr="00F526D6" w:rsidRDefault="00F73400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00" w:rsidRPr="00F526D6" w:rsidRDefault="00F73400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629" w:rsidRPr="00F526D6" w:rsidTr="00995BE3">
        <w:trPr>
          <w:trHeight w:hRule="exact" w:val="1471"/>
        </w:trPr>
        <w:tc>
          <w:tcPr>
            <w:tcW w:w="4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303778" w:rsidRDefault="005F456C" w:rsidP="00947C64">
            <w:pPr>
              <w:tabs>
                <w:tab w:val="left" w:pos="794"/>
              </w:tabs>
              <w:kinsoku w:val="0"/>
              <w:overflowPunct w:val="0"/>
              <w:autoSpaceDE w:val="0"/>
              <w:autoSpaceDN w:val="0"/>
              <w:adjustRightInd w:val="0"/>
              <w:spacing w:before="98" w:after="0" w:line="249" w:lineRule="auto"/>
              <w:ind w:right="479"/>
              <w:jc w:val="both"/>
              <w:rPr>
                <w:rFonts w:ascii="Times New Roman" w:hAnsi="Times New Roman" w:cs="Times New Roman"/>
              </w:rPr>
            </w:pPr>
            <w:r w:rsidRPr="00303778">
              <w:rPr>
                <w:rFonts w:ascii="Times New Roman" w:hAnsi="Times New Roman" w:cs="Times New Roman"/>
              </w:rPr>
              <w:t xml:space="preserve">Geeft de cliënt opbouwende </w:t>
            </w:r>
            <w:r w:rsidR="00947C64" w:rsidRPr="00303778">
              <w:rPr>
                <w:rFonts w:ascii="Times New Roman" w:hAnsi="Times New Roman" w:cs="Times New Roman"/>
              </w:rPr>
              <w:t xml:space="preserve"> f</w:t>
            </w:r>
            <w:r w:rsidRPr="00303778">
              <w:rPr>
                <w:rFonts w:ascii="Times New Roman" w:hAnsi="Times New Roman" w:cs="Times New Roman"/>
              </w:rPr>
              <w:t>eedback op zijn gedrag en de wijze waarop hij zich opstelt ten opzichte van anderen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629" w:rsidRPr="00F526D6" w:rsidTr="00995BE3">
        <w:trPr>
          <w:trHeight w:hRule="exact" w:val="1329"/>
        </w:trPr>
        <w:tc>
          <w:tcPr>
            <w:tcW w:w="4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303778" w:rsidRDefault="00947C64" w:rsidP="00947C64">
            <w:pPr>
              <w:tabs>
                <w:tab w:val="left" w:pos="794"/>
              </w:tabs>
              <w:kinsoku w:val="0"/>
              <w:overflowPunct w:val="0"/>
              <w:autoSpaceDE w:val="0"/>
              <w:autoSpaceDN w:val="0"/>
              <w:adjustRightInd w:val="0"/>
              <w:spacing w:before="98" w:after="0" w:line="249" w:lineRule="auto"/>
              <w:ind w:right="267"/>
              <w:rPr>
                <w:rFonts w:ascii="Times New Roman" w:hAnsi="Times New Roman" w:cs="Times New Roman"/>
              </w:rPr>
            </w:pPr>
            <w:r w:rsidRPr="00303778">
              <w:rPr>
                <w:rFonts w:ascii="Times New Roman" w:hAnsi="Times New Roman" w:cs="Times New Roman"/>
              </w:rPr>
              <w:t xml:space="preserve">Geeft duidelijke adviezen aan de cliënt met betrekking tot </w:t>
            </w:r>
            <w:r w:rsidR="00F73400" w:rsidRPr="00303778">
              <w:rPr>
                <w:rFonts w:ascii="Times New Roman" w:hAnsi="Times New Roman" w:cs="Times New Roman"/>
              </w:rPr>
              <w:t xml:space="preserve">het versterken van het sociale netwerk (ook indien dit aan de orde is </w:t>
            </w:r>
            <w:r w:rsidRPr="00303778">
              <w:rPr>
                <w:rFonts w:ascii="Times New Roman" w:hAnsi="Times New Roman" w:cs="Times New Roman"/>
              </w:rPr>
              <w:t>de omgang met sociale media en internet</w:t>
            </w:r>
            <w:r w:rsidR="00F73400" w:rsidRPr="0030377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629" w:rsidRPr="00F526D6" w:rsidTr="00995BE3">
        <w:trPr>
          <w:trHeight w:hRule="exact" w:val="1305"/>
        </w:trPr>
        <w:tc>
          <w:tcPr>
            <w:tcW w:w="4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303778" w:rsidRDefault="00F73400" w:rsidP="00F73400">
            <w:pPr>
              <w:tabs>
                <w:tab w:val="left" w:pos="794"/>
              </w:tabs>
              <w:kinsoku w:val="0"/>
              <w:overflowPunct w:val="0"/>
              <w:autoSpaceDE w:val="0"/>
              <w:autoSpaceDN w:val="0"/>
              <w:adjustRightInd w:val="0"/>
              <w:spacing w:before="98" w:after="0" w:line="249" w:lineRule="auto"/>
              <w:ind w:right="214"/>
              <w:rPr>
                <w:rFonts w:ascii="Times New Roman" w:hAnsi="Times New Roman" w:cs="Times New Roman"/>
              </w:rPr>
            </w:pPr>
            <w:r w:rsidRPr="00303778">
              <w:rPr>
                <w:rFonts w:ascii="Times New Roman" w:hAnsi="Times New Roman" w:cs="Times New Roman"/>
              </w:rPr>
              <w:t>Geeft duidelijke adviezen aan de cliënt met betrekking tot de omgang met sociale media en internet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629" w:rsidRPr="00F526D6" w:rsidTr="00995BE3">
        <w:trPr>
          <w:trHeight w:hRule="exact" w:val="1189"/>
        </w:trPr>
        <w:tc>
          <w:tcPr>
            <w:tcW w:w="4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303778" w:rsidRDefault="00947C64" w:rsidP="00947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778">
              <w:rPr>
                <w:rFonts w:ascii="Times New Roman" w:hAnsi="Times New Roman" w:cs="Times New Roman"/>
              </w:rPr>
              <w:lastRenderedPageBreak/>
              <w:t>Draagt de expertise met betrekking tot de aanpak, begeleiding en ziektebeeld op een begrijpelijke manier over aan naastbetrokkenen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29" w:rsidRPr="00F526D6" w:rsidRDefault="00096629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BB" w:rsidRPr="00F526D6" w:rsidTr="00995BE3">
        <w:trPr>
          <w:trHeight w:hRule="exact" w:val="715"/>
        </w:trPr>
        <w:tc>
          <w:tcPr>
            <w:tcW w:w="4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9BB" w:rsidRPr="00303778" w:rsidRDefault="00947C64" w:rsidP="00947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778">
              <w:rPr>
                <w:rFonts w:ascii="Times New Roman" w:hAnsi="Times New Roman" w:cs="Times New Roman"/>
              </w:rPr>
              <w:t>Stemt haar communicatie adequaat af op de wensen en mogelijkheden van de cliënt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9BB" w:rsidRPr="00F526D6" w:rsidRDefault="002D09BB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9BB" w:rsidRPr="00F526D6" w:rsidRDefault="002D09BB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9BB" w:rsidRPr="00F526D6" w:rsidRDefault="002D09BB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BB" w:rsidRPr="00F526D6" w:rsidTr="00995BE3">
        <w:trPr>
          <w:trHeight w:hRule="exact" w:val="1118"/>
        </w:trPr>
        <w:tc>
          <w:tcPr>
            <w:tcW w:w="4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9BB" w:rsidRPr="00303778" w:rsidRDefault="00947C64" w:rsidP="00947C64">
            <w:pPr>
              <w:tabs>
                <w:tab w:val="left" w:pos="794"/>
              </w:tabs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rPr>
                <w:rFonts w:ascii="Times New Roman" w:hAnsi="Times New Roman" w:cs="Times New Roman"/>
              </w:rPr>
            </w:pPr>
            <w:r w:rsidRPr="00303778">
              <w:rPr>
                <w:rFonts w:ascii="Times New Roman" w:hAnsi="Times New Roman" w:cs="Times New Roman"/>
              </w:rPr>
              <w:t>Stemt haar communicatie adequaat af op naastbetrokkenen, ook als zij verschillen qua cultuur of achtergrond.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9BB" w:rsidRPr="00F526D6" w:rsidRDefault="002D09BB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9BB" w:rsidRPr="00F526D6" w:rsidRDefault="002D09BB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9BB" w:rsidRPr="00F526D6" w:rsidRDefault="002D09BB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629" w:rsidRPr="00F526D6" w:rsidTr="00995BE3">
        <w:trPr>
          <w:trHeight w:hRule="exact" w:val="5118"/>
        </w:trPr>
        <w:tc>
          <w:tcPr>
            <w:tcW w:w="94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FCA" w:rsidRPr="00225110" w:rsidRDefault="00AB1FCA" w:rsidP="00AB1FCA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1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Onderbouwing en toelichting op beoordeling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van bovenstaande criteria </w:t>
            </w:r>
            <w:r w:rsidRPr="00225110">
              <w:rPr>
                <w:rFonts w:ascii="Times New Roman" w:hAnsi="Times New Roman" w:cs="Times New Roman"/>
                <w:bCs/>
                <w:sz w:val="24"/>
                <w:szCs w:val="24"/>
              </w:rPr>
              <w:t>van de werkbegeleider:</w:t>
            </w:r>
          </w:p>
          <w:p w:rsidR="002D09BB" w:rsidRDefault="002D09BB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09BB" w:rsidRDefault="002D09BB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09BB" w:rsidRDefault="002D09BB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09BB" w:rsidRPr="00F526D6" w:rsidRDefault="002D09BB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6629" w:rsidRDefault="00096629" w:rsidP="00F526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303778" w:rsidRDefault="00303778">
      <w:r>
        <w:br w:type="page"/>
      </w:r>
    </w:p>
    <w:tbl>
      <w:tblPr>
        <w:tblW w:w="9473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8"/>
        <w:gridCol w:w="1694"/>
        <w:gridCol w:w="1601"/>
        <w:gridCol w:w="1690"/>
      </w:tblGrid>
      <w:tr w:rsidR="00995BE3" w:rsidRPr="00F526D6" w:rsidTr="00FE3424">
        <w:trPr>
          <w:trHeight w:hRule="exact" w:val="1007"/>
        </w:trPr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95BE3" w:rsidRPr="00AB1FCA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101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Feedbackcriteria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95BE3" w:rsidRPr="00AB1FCA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BE3" w:rsidRPr="00AB1FCA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nl-NL"/>
              </w:rPr>
              <w:t>Goed</w:t>
            </w:r>
          </w:p>
          <w:p w:rsidR="00995BE3" w:rsidRPr="00AB1FCA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95BE3" w:rsidRPr="00AB1FCA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E3" w:rsidRPr="00AB1FCA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sz w:val="24"/>
                <w:szCs w:val="24"/>
              </w:rPr>
              <w:t>Voldoende</w:t>
            </w:r>
          </w:p>
          <w:p w:rsidR="00995BE3" w:rsidRPr="00AB1FCA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95BE3" w:rsidRPr="00AB1FCA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BE3" w:rsidRPr="00AB1FCA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F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nl-NL"/>
              </w:rPr>
              <w:t>Onvoldoende</w:t>
            </w:r>
          </w:p>
        </w:tc>
      </w:tr>
      <w:tr w:rsidR="00995BE3" w:rsidRPr="00F526D6" w:rsidTr="00FE3424">
        <w:trPr>
          <w:trHeight w:hRule="exact" w:val="449"/>
        </w:trPr>
        <w:tc>
          <w:tcPr>
            <w:tcW w:w="94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BE3" w:rsidRPr="00303778" w:rsidRDefault="00995BE3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778">
              <w:rPr>
                <w:rFonts w:ascii="Times New Roman" w:hAnsi="Times New Roman" w:cs="Times New Roman"/>
                <w:sz w:val="24"/>
                <w:szCs w:val="24"/>
              </w:rPr>
              <w:t>Verantwoordingsverslag</w:t>
            </w:r>
          </w:p>
        </w:tc>
      </w:tr>
      <w:tr w:rsidR="00995BE3" w:rsidRPr="00F526D6" w:rsidTr="00FE3424">
        <w:trPr>
          <w:trHeight w:hRule="exact" w:val="1471"/>
        </w:trPr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BE3" w:rsidRPr="00303778" w:rsidRDefault="00995BE3" w:rsidP="0064274E">
            <w:pPr>
              <w:tabs>
                <w:tab w:val="left" w:pos="794"/>
              </w:tabs>
              <w:kinsoku w:val="0"/>
              <w:overflowPunct w:val="0"/>
              <w:autoSpaceDE w:val="0"/>
              <w:autoSpaceDN w:val="0"/>
              <w:adjustRightInd w:val="0"/>
              <w:spacing w:before="98" w:after="0" w:line="249" w:lineRule="auto"/>
              <w:ind w:right="479"/>
              <w:rPr>
                <w:rFonts w:ascii="Times New Roman" w:hAnsi="Times New Roman" w:cs="Times New Roman"/>
                <w:sz w:val="24"/>
                <w:szCs w:val="24"/>
              </w:rPr>
            </w:pPr>
            <w:r w:rsidRPr="00303778">
              <w:rPr>
                <w:rFonts w:ascii="Times New Roman" w:hAnsi="Times New Roman" w:cs="Times New Roman"/>
                <w:sz w:val="24"/>
                <w:szCs w:val="24"/>
              </w:rPr>
              <w:t>Verantwoordt vanuit de kennis van begeleidings- en motivatietechnieken hoe zij de cliënt heeft gestimuleerd om ander gedrag en vaardigheden te oefenen.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BE3" w:rsidRPr="00303778" w:rsidRDefault="00995BE3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BE3" w:rsidRPr="00303778" w:rsidRDefault="00995BE3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BE3" w:rsidRPr="00303778" w:rsidRDefault="00995BE3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E3" w:rsidRPr="00F526D6" w:rsidTr="00FE3424">
        <w:trPr>
          <w:trHeight w:hRule="exact" w:val="1629"/>
        </w:trPr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BE3" w:rsidRPr="00303778" w:rsidRDefault="00995BE3" w:rsidP="0064274E">
            <w:pPr>
              <w:tabs>
                <w:tab w:val="left" w:pos="794"/>
              </w:tabs>
              <w:kinsoku w:val="0"/>
              <w:overflowPunct w:val="0"/>
              <w:autoSpaceDE w:val="0"/>
              <w:autoSpaceDN w:val="0"/>
              <w:adjustRightInd w:val="0"/>
              <w:spacing w:before="98" w:after="0" w:line="249" w:lineRule="auto"/>
              <w:ind w:right="4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78">
              <w:rPr>
                <w:rFonts w:ascii="Times New Roman" w:hAnsi="Times New Roman" w:cs="Times New Roman"/>
                <w:sz w:val="24"/>
                <w:szCs w:val="24"/>
              </w:rPr>
              <w:t>Verantwoordt vanuit de kennis van opbouwen en onderhouden en herstellen van een sociaal netwerk hoe zij de cliënt heeft ondersteund in zijn sociale contacten.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BE3" w:rsidRPr="00303778" w:rsidRDefault="00995BE3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BE3" w:rsidRPr="00303778" w:rsidRDefault="00995BE3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BE3" w:rsidRPr="00303778" w:rsidRDefault="00995BE3" w:rsidP="00642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E3" w:rsidRPr="00F526D6" w:rsidTr="00FE3424">
        <w:trPr>
          <w:trHeight w:hRule="exact" w:val="5118"/>
        </w:trPr>
        <w:tc>
          <w:tcPr>
            <w:tcW w:w="94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FCA" w:rsidRPr="00225110" w:rsidRDefault="00AB1FCA" w:rsidP="00AB1FCA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1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Onderbouwing en toelichting op beoordeling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van bovenstaande criteria </w:t>
            </w:r>
            <w:r w:rsidRPr="00225110">
              <w:rPr>
                <w:rFonts w:ascii="Times New Roman" w:hAnsi="Times New Roman" w:cs="Times New Roman"/>
                <w:bCs/>
                <w:sz w:val="24"/>
                <w:szCs w:val="24"/>
              </w:rPr>
              <w:t>van de werkbegeleider:</w:t>
            </w:r>
          </w:p>
          <w:p w:rsidR="00995BE3" w:rsidRPr="00303778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5BE3" w:rsidRPr="00303778" w:rsidRDefault="00995BE3" w:rsidP="0064274E">
            <w:pPr>
              <w:kinsoku w:val="0"/>
              <w:overflowPunct w:val="0"/>
              <w:autoSpaceDE w:val="0"/>
              <w:autoSpaceDN w:val="0"/>
              <w:adjustRightInd w:val="0"/>
              <w:spacing w:before="98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693" w:rsidRDefault="00B41693" w:rsidP="00F526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sectPr w:rsidR="00B41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●"/>
      <w:lvlJc w:val="left"/>
      <w:pPr>
        <w:ind w:left="793" w:hanging="397"/>
      </w:pPr>
      <w:rPr>
        <w:rFonts w:ascii="Arial" w:hAnsi="Arial" w:cs="Arial"/>
        <w:b w:val="0"/>
        <w:bCs w:val="0"/>
        <w:spacing w:val="-11"/>
        <w:w w:val="99"/>
        <w:sz w:val="16"/>
        <w:szCs w:val="16"/>
      </w:rPr>
    </w:lvl>
    <w:lvl w:ilvl="1">
      <w:numFmt w:val="bullet"/>
      <w:lvlText w:val="•"/>
      <w:lvlJc w:val="left"/>
      <w:pPr>
        <w:ind w:left="1168" w:hanging="397"/>
      </w:pPr>
    </w:lvl>
    <w:lvl w:ilvl="2">
      <w:numFmt w:val="bullet"/>
      <w:lvlText w:val="•"/>
      <w:lvlJc w:val="left"/>
      <w:pPr>
        <w:ind w:left="1536" w:hanging="397"/>
      </w:pPr>
    </w:lvl>
    <w:lvl w:ilvl="3">
      <w:numFmt w:val="bullet"/>
      <w:lvlText w:val="•"/>
      <w:lvlJc w:val="left"/>
      <w:pPr>
        <w:ind w:left="1904" w:hanging="397"/>
      </w:pPr>
    </w:lvl>
    <w:lvl w:ilvl="4">
      <w:numFmt w:val="bullet"/>
      <w:lvlText w:val="•"/>
      <w:lvlJc w:val="left"/>
      <w:pPr>
        <w:ind w:left="2273" w:hanging="397"/>
      </w:pPr>
    </w:lvl>
    <w:lvl w:ilvl="5">
      <w:numFmt w:val="bullet"/>
      <w:lvlText w:val="•"/>
      <w:lvlJc w:val="left"/>
      <w:pPr>
        <w:ind w:left="2641" w:hanging="397"/>
      </w:pPr>
    </w:lvl>
    <w:lvl w:ilvl="6">
      <w:numFmt w:val="bullet"/>
      <w:lvlText w:val="•"/>
      <w:lvlJc w:val="left"/>
      <w:pPr>
        <w:ind w:left="3009" w:hanging="397"/>
      </w:pPr>
    </w:lvl>
    <w:lvl w:ilvl="7">
      <w:numFmt w:val="bullet"/>
      <w:lvlText w:val="•"/>
      <w:lvlJc w:val="left"/>
      <w:pPr>
        <w:ind w:left="3377" w:hanging="397"/>
      </w:pPr>
    </w:lvl>
    <w:lvl w:ilvl="8">
      <w:numFmt w:val="bullet"/>
      <w:lvlText w:val="•"/>
      <w:lvlJc w:val="left"/>
      <w:pPr>
        <w:ind w:left="3746" w:hanging="397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●"/>
      <w:lvlJc w:val="left"/>
      <w:pPr>
        <w:ind w:left="793" w:hanging="397"/>
      </w:pPr>
      <w:rPr>
        <w:rFonts w:ascii="Arial" w:hAnsi="Arial" w:cs="Arial"/>
        <w:b w:val="0"/>
        <w:bCs w:val="0"/>
        <w:spacing w:val="-11"/>
        <w:w w:val="99"/>
        <w:sz w:val="16"/>
        <w:szCs w:val="16"/>
      </w:rPr>
    </w:lvl>
    <w:lvl w:ilvl="1">
      <w:numFmt w:val="bullet"/>
      <w:lvlText w:val="•"/>
      <w:lvlJc w:val="left"/>
      <w:pPr>
        <w:ind w:left="1168" w:hanging="397"/>
      </w:pPr>
    </w:lvl>
    <w:lvl w:ilvl="2">
      <w:numFmt w:val="bullet"/>
      <w:lvlText w:val="•"/>
      <w:lvlJc w:val="left"/>
      <w:pPr>
        <w:ind w:left="1536" w:hanging="397"/>
      </w:pPr>
    </w:lvl>
    <w:lvl w:ilvl="3">
      <w:numFmt w:val="bullet"/>
      <w:lvlText w:val="•"/>
      <w:lvlJc w:val="left"/>
      <w:pPr>
        <w:ind w:left="1904" w:hanging="397"/>
      </w:pPr>
    </w:lvl>
    <w:lvl w:ilvl="4">
      <w:numFmt w:val="bullet"/>
      <w:lvlText w:val="•"/>
      <w:lvlJc w:val="left"/>
      <w:pPr>
        <w:ind w:left="2273" w:hanging="397"/>
      </w:pPr>
    </w:lvl>
    <w:lvl w:ilvl="5">
      <w:numFmt w:val="bullet"/>
      <w:lvlText w:val="•"/>
      <w:lvlJc w:val="left"/>
      <w:pPr>
        <w:ind w:left="2641" w:hanging="397"/>
      </w:pPr>
    </w:lvl>
    <w:lvl w:ilvl="6">
      <w:numFmt w:val="bullet"/>
      <w:lvlText w:val="•"/>
      <w:lvlJc w:val="left"/>
      <w:pPr>
        <w:ind w:left="3009" w:hanging="397"/>
      </w:pPr>
    </w:lvl>
    <w:lvl w:ilvl="7">
      <w:numFmt w:val="bullet"/>
      <w:lvlText w:val="•"/>
      <w:lvlJc w:val="left"/>
      <w:pPr>
        <w:ind w:left="3377" w:hanging="397"/>
      </w:pPr>
    </w:lvl>
    <w:lvl w:ilvl="8">
      <w:numFmt w:val="bullet"/>
      <w:lvlText w:val="•"/>
      <w:lvlJc w:val="left"/>
      <w:pPr>
        <w:ind w:left="3746" w:hanging="397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●"/>
      <w:lvlJc w:val="left"/>
      <w:pPr>
        <w:ind w:left="793" w:hanging="397"/>
      </w:pPr>
      <w:rPr>
        <w:rFonts w:ascii="Arial" w:hAnsi="Arial" w:cs="Arial"/>
        <w:b w:val="0"/>
        <w:bCs w:val="0"/>
        <w:spacing w:val="-11"/>
        <w:w w:val="99"/>
        <w:sz w:val="16"/>
        <w:szCs w:val="16"/>
      </w:rPr>
    </w:lvl>
    <w:lvl w:ilvl="1">
      <w:numFmt w:val="bullet"/>
      <w:lvlText w:val="•"/>
      <w:lvlJc w:val="left"/>
      <w:pPr>
        <w:ind w:left="1168" w:hanging="397"/>
      </w:pPr>
    </w:lvl>
    <w:lvl w:ilvl="2">
      <w:numFmt w:val="bullet"/>
      <w:lvlText w:val="•"/>
      <w:lvlJc w:val="left"/>
      <w:pPr>
        <w:ind w:left="1536" w:hanging="397"/>
      </w:pPr>
    </w:lvl>
    <w:lvl w:ilvl="3">
      <w:numFmt w:val="bullet"/>
      <w:lvlText w:val="•"/>
      <w:lvlJc w:val="left"/>
      <w:pPr>
        <w:ind w:left="1904" w:hanging="397"/>
      </w:pPr>
    </w:lvl>
    <w:lvl w:ilvl="4">
      <w:numFmt w:val="bullet"/>
      <w:lvlText w:val="•"/>
      <w:lvlJc w:val="left"/>
      <w:pPr>
        <w:ind w:left="2273" w:hanging="397"/>
      </w:pPr>
    </w:lvl>
    <w:lvl w:ilvl="5">
      <w:numFmt w:val="bullet"/>
      <w:lvlText w:val="•"/>
      <w:lvlJc w:val="left"/>
      <w:pPr>
        <w:ind w:left="2641" w:hanging="397"/>
      </w:pPr>
    </w:lvl>
    <w:lvl w:ilvl="6">
      <w:numFmt w:val="bullet"/>
      <w:lvlText w:val="•"/>
      <w:lvlJc w:val="left"/>
      <w:pPr>
        <w:ind w:left="3009" w:hanging="397"/>
      </w:pPr>
    </w:lvl>
    <w:lvl w:ilvl="7">
      <w:numFmt w:val="bullet"/>
      <w:lvlText w:val="•"/>
      <w:lvlJc w:val="left"/>
      <w:pPr>
        <w:ind w:left="3377" w:hanging="397"/>
      </w:pPr>
    </w:lvl>
    <w:lvl w:ilvl="8">
      <w:numFmt w:val="bullet"/>
      <w:lvlText w:val="•"/>
      <w:lvlJc w:val="left"/>
      <w:pPr>
        <w:ind w:left="3746" w:hanging="397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●"/>
      <w:lvlJc w:val="left"/>
      <w:pPr>
        <w:ind w:left="793" w:hanging="397"/>
      </w:pPr>
      <w:rPr>
        <w:rFonts w:ascii="Arial" w:hAnsi="Arial" w:cs="Arial"/>
        <w:b w:val="0"/>
        <w:bCs w:val="0"/>
        <w:spacing w:val="-11"/>
        <w:w w:val="99"/>
        <w:sz w:val="16"/>
        <w:szCs w:val="16"/>
      </w:rPr>
    </w:lvl>
    <w:lvl w:ilvl="1">
      <w:numFmt w:val="bullet"/>
      <w:lvlText w:val="•"/>
      <w:lvlJc w:val="left"/>
      <w:pPr>
        <w:ind w:left="1168" w:hanging="397"/>
      </w:pPr>
    </w:lvl>
    <w:lvl w:ilvl="2">
      <w:numFmt w:val="bullet"/>
      <w:lvlText w:val="•"/>
      <w:lvlJc w:val="left"/>
      <w:pPr>
        <w:ind w:left="1536" w:hanging="397"/>
      </w:pPr>
    </w:lvl>
    <w:lvl w:ilvl="3">
      <w:numFmt w:val="bullet"/>
      <w:lvlText w:val="•"/>
      <w:lvlJc w:val="left"/>
      <w:pPr>
        <w:ind w:left="1904" w:hanging="397"/>
      </w:pPr>
    </w:lvl>
    <w:lvl w:ilvl="4">
      <w:numFmt w:val="bullet"/>
      <w:lvlText w:val="•"/>
      <w:lvlJc w:val="left"/>
      <w:pPr>
        <w:ind w:left="2273" w:hanging="397"/>
      </w:pPr>
    </w:lvl>
    <w:lvl w:ilvl="5">
      <w:numFmt w:val="bullet"/>
      <w:lvlText w:val="•"/>
      <w:lvlJc w:val="left"/>
      <w:pPr>
        <w:ind w:left="2641" w:hanging="397"/>
      </w:pPr>
    </w:lvl>
    <w:lvl w:ilvl="6">
      <w:numFmt w:val="bullet"/>
      <w:lvlText w:val="•"/>
      <w:lvlJc w:val="left"/>
      <w:pPr>
        <w:ind w:left="3009" w:hanging="397"/>
      </w:pPr>
    </w:lvl>
    <w:lvl w:ilvl="7">
      <w:numFmt w:val="bullet"/>
      <w:lvlText w:val="•"/>
      <w:lvlJc w:val="left"/>
      <w:pPr>
        <w:ind w:left="3377" w:hanging="397"/>
      </w:pPr>
    </w:lvl>
    <w:lvl w:ilvl="8">
      <w:numFmt w:val="bullet"/>
      <w:lvlText w:val="•"/>
      <w:lvlJc w:val="left"/>
      <w:pPr>
        <w:ind w:left="3746" w:hanging="397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●"/>
      <w:lvlJc w:val="left"/>
      <w:pPr>
        <w:ind w:left="793" w:hanging="397"/>
      </w:pPr>
      <w:rPr>
        <w:rFonts w:ascii="Arial" w:hAnsi="Arial" w:cs="Arial"/>
        <w:b w:val="0"/>
        <w:bCs w:val="0"/>
        <w:spacing w:val="-11"/>
        <w:w w:val="99"/>
        <w:sz w:val="16"/>
        <w:szCs w:val="16"/>
      </w:rPr>
    </w:lvl>
    <w:lvl w:ilvl="1">
      <w:numFmt w:val="bullet"/>
      <w:lvlText w:val="•"/>
      <w:lvlJc w:val="left"/>
      <w:pPr>
        <w:ind w:left="1168" w:hanging="397"/>
      </w:pPr>
    </w:lvl>
    <w:lvl w:ilvl="2">
      <w:numFmt w:val="bullet"/>
      <w:lvlText w:val="•"/>
      <w:lvlJc w:val="left"/>
      <w:pPr>
        <w:ind w:left="1536" w:hanging="397"/>
      </w:pPr>
    </w:lvl>
    <w:lvl w:ilvl="3">
      <w:numFmt w:val="bullet"/>
      <w:lvlText w:val="•"/>
      <w:lvlJc w:val="left"/>
      <w:pPr>
        <w:ind w:left="1904" w:hanging="397"/>
      </w:pPr>
    </w:lvl>
    <w:lvl w:ilvl="4">
      <w:numFmt w:val="bullet"/>
      <w:lvlText w:val="•"/>
      <w:lvlJc w:val="left"/>
      <w:pPr>
        <w:ind w:left="2273" w:hanging="397"/>
      </w:pPr>
    </w:lvl>
    <w:lvl w:ilvl="5">
      <w:numFmt w:val="bullet"/>
      <w:lvlText w:val="•"/>
      <w:lvlJc w:val="left"/>
      <w:pPr>
        <w:ind w:left="2641" w:hanging="397"/>
      </w:pPr>
    </w:lvl>
    <w:lvl w:ilvl="6">
      <w:numFmt w:val="bullet"/>
      <w:lvlText w:val="•"/>
      <w:lvlJc w:val="left"/>
      <w:pPr>
        <w:ind w:left="3009" w:hanging="397"/>
      </w:pPr>
    </w:lvl>
    <w:lvl w:ilvl="7">
      <w:numFmt w:val="bullet"/>
      <w:lvlText w:val="•"/>
      <w:lvlJc w:val="left"/>
      <w:pPr>
        <w:ind w:left="3377" w:hanging="397"/>
      </w:pPr>
    </w:lvl>
    <w:lvl w:ilvl="8">
      <w:numFmt w:val="bullet"/>
      <w:lvlText w:val="•"/>
      <w:lvlJc w:val="left"/>
      <w:pPr>
        <w:ind w:left="3746" w:hanging="397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●"/>
      <w:lvlJc w:val="left"/>
      <w:pPr>
        <w:ind w:left="793" w:hanging="397"/>
      </w:pPr>
      <w:rPr>
        <w:rFonts w:ascii="Arial" w:hAnsi="Arial" w:cs="Arial"/>
        <w:b w:val="0"/>
        <w:bCs w:val="0"/>
        <w:spacing w:val="-11"/>
        <w:w w:val="99"/>
        <w:sz w:val="16"/>
        <w:szCs w:val="16"/>
      </w:rPr>
    </w:lvl>
    <w:lvl w:ilvl="1">
      <w:numFmt w:val="bullet"/>
      <w:lvlText w:val="•"/>
      <w:lvlJc w:val="left"/>
      <w:pPr>
        <w:ind w:left="1168" w:hanging="397"/>
      </w:pPr>
    </w:lvl>
    <w:lvl w:ilvl="2">
      <w:numFmt w:val="bullet"/>
      <w:lvlText w:val="•"/>
      <w:lvlJc w:val="left"/>
      <w:pPr>
        <w:ind w:left="1536" w:hanging="397"/>
      </w:pPr>
    </w:lvl>
    <w:lvl w:ilvl="3">
      <w:numFmt w:val="bullet"/>
      <w:lvlText w:val="•"/>
      <w:lvlJc w:val="left"/>
      <w:pPr>
        <w:ind w:left="1904" w:hanging="397"/>
      </w:pPr>
    </w:lvl>
    <w:lvl w:ilvl="4">
      <w:numFmt w:val="bullet"/>
      <w:lvlText w:val="•"/>
      <w:lvlJc w:val="left"/>
      <w:pPr>
        <w:ind w:left="2273" w:hanging="397"/>
      </w:pPr>
    </w:lvl>
    <w:lvl w:ilvl="5">
      <w:numFmt w:val="bullet"/>
      <w:lvlText w:val="•"/>
      <w:lvlJc w:val="left"/>
      <w:pPr>
        <w:ind w:left="2641" w:hanging="397"/>
      </w:pPr>
    </w:lvl>
    <w:lvl w:ilvl="6">
      <w:numFmt w:val="bullet"/>
      <w:lvlText w:val="•"/>
      <w:lvlJc w:val="left"/>
      <w:pPr>
        <w:ind w:left="3009" w:hanging="397"/>
      </w:pPr>
    </w:lvl>
    <w:lvl w:ilvl="7">
      <w:numFmt w:val="bullet"/>
      <w:lvlText w:val="•"/>
      <w:lvlJc w:val="left"/>
      <w:pPr>
        <w:ind w:left="3377" w:hanging="397"/>
      </w:pPr>
    </w:lvl>
    <w:lvl w:ilvl="8">
      <w:numFmt w:val="bullet"/>
      <w:lvlText w:val="•"/>
      <w:lvlJc w:val="left"/>
      <w:pPr>
        <w:ind w:left="3746" w:hanging="397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●"/>
      <w:lvlJc w:val="left"/>
      <w:pPr>
        <w:ind w:left="793" w:hanging="397"/>
      </w:pPr>
      <w:rPr>
        <w:rFonts w:ascii="Arial" w:hAnsi="Arial" w:cs="Arial"/>
        <w:b w:val="0"/>
        <w:bCs w:val="0"/>
        <w:spacing w:val="-11"/>
        <w:w w:val="99"/>
        <w:sz w:val="16"/>
        <w:szCs w:val="16"/>
      </w:rPr>
    </w:lvl>
    <w:lvl w:ilvl="1">
      <w:numFmt w:val="bullet"/>
      <w:lvlText w:val="•"/>
      <w:lvlJc w:val="left"/>
      <w:pPr>
        <w:ind w:left="1168" w:hanging="397"/>
      </w:pPr>
    </w:lvl>
    <w:lvl w:ilvl="2">
      <w:numFmt w:val="bullet"/>
      <w:lvlText w:val="•"/>
      <w:lvlJc w:val="left"/>
      <w:pPr>
        <w:ind w:left="1536" w:hanging="397"/>
      </w:pPr>
    </w:lvl>
    <w:lvl w:ilvl="3">
      <w:numFmt w:val="bullet"/>
      <w:lvlText w:val="•"/>
      <w:lvlJc w:val="left"/>
      <w:pPr>
        <w:ind w:left="1904" w:hanging="397"/>
      </w:pPr>
    </w:lvl>
    <w:lvl w:ilvl="4">
      <w:numFmt w:val="bullet"/>
      <w:lvlText w:val="•"/>
      <w:lvlJc w:val="left"/>
      <w:pPr>
        <w:ind w:left="2273" w:hanging="397"/>
      </w:pPr>
    </w:lvl>
    <w:lvl w:ilvl="5">
      <w:numFmt w:val="bullet"/>
      <w:lvlText w:val="•"/>
      <w:lvlJc w:val="left"/>
      <w:pPr>
        <w:ind w:left="2641" w:hanging="397"/>
      </w:pPr>
    </w:lvl>
    <w:lvl w:ilvl="6">
      <w:numFmt w:val="bullet"/>
      <w:lvlText w:val="•"/>
      <w:lvlJc w:val="left"/>
      <w:pPr>
        <w:ind w:left="3009" w:hanging="397"/>
      </w:pPr>
    </w:lvl>
    <w:lvl w:ilvl="7">
      <w:numFmt w:val="bullet"/>
      <w:lvlText w:val="•"/>
      <w:lvlJc w:val="left"/>
      <w:pPr>
        <w:ind w:left="3377" w:hanging="397"/>
      </w:pPr>
    </w:lvl>
    <w:lvl w:ilvl="8">
      <w:numFmt w:val="bullet"/>
      <w:lvlText w:val="•"/>
      <w:lvlJc w:val="left"/>
      <w:pPr>
        <w:ind w:left="3746" w:hanging="397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●"/>
      <w:lvlJc w:val="left"/>
      <w:pPr>
        <w:ind w:left="793" w:hanging="397"/>
      </w:pPr>
      <w:rPr>
        <w:rFonts w:ascii="Arial" w:hAnsi="Arial" w:cs="Arial"/>
        <w:b w:val="0"/>
        <w:bCs w:val="0"/>
        <w:spacing w:val="-11"/>
        <w:w w:val="99"/>
        <w:sz w:val="16"/>
        <w:szCs w:val="16"/>
      </w:rPr>
    </w:lvl>
    <w:lvl w:ilvl="1">
      <w:numFmt w:val="bullet"/>
      <w:lvlText w:val="•"/>
      <w:lvlJc w:val="left"/>
      <w:pPr>
        <w:ind w:left="1168" w:hanging="397"/>
      </w:pPr>
    </w:lvl>
    <w:lvl w:ilvl="2">
      <w:numFmt w:val="bullet"/>
      <w:lvlText w:val="•"/>
      <w:lvlJc w:val="left"/>
      <w:pPr>
        <w:ind w:left="1536" w:hanging="397"/>
      </w:pPr>
    </w:lvl>
    <w:lvl w:ilvl="3">
      <w:numFmt w:val="bullet"/>
      <w:lvlText w:val="•"/>
      <w:lvlJc w:val="left"/>
      <w:pPr>
        <w:ind w:left="1904" w:hanging="397"/>
      </w:pPr>
    </w:lvl>
    <w:lvl w:ilvl="4">
      <w:numFmt w:val="bullet"/>
      <w:lvlText w:val="•"/>
      <w:lvlJc w:val="left"/>
      <w:pPr>
        <w:ind w:left="2273" w:hanging="397"/>
      </w:pPr>
    </w:lvl>
    <w:lvl w:ilvl="5">
      <w:numFmt w:val="bullet"/>
      <w:lvlText w:val="•"/>
      <w:lvlJc w:val="left"/>
      <w:pPr>
        <w:ind w:left="2641" w:hanging="397"/>
      </w:pPr>
    </w:lvl>
    <w:lvl w:ilvl="6">
      <w:numFmt w:val="bullet"/>
      <w:lvlText w:val="•"/>
      <w:lvlJc w:val="left"/>
      <w:pPr>
        <w:ind w:left="3009" w:hanging="397"/>
      </w:pPr>
    </w:lvl>
    <w:lvl w:ilvl="7">
      <w:numFmt w:val="bullet"/>
      <w:lvlText w:val="•"/>
      <w:lvlJc w:val="left"/>
      <w:pPr>
        <w:ind w:left="3377" w:hanging="397"/>
      </w:pPr>
    </w:lvl>
    <w:lvl w:ilvl="8">
      <w:numFmt w:val="bullet"/>
      <w:lvlText w:val="•"/>
      <w:lvlJc w:val="left"/>
      <w:pPr>
        <w:ind w:left="3746" w:hanging="397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●"/>
      <w:lvlJc w:val="left"/>
      <w:pPr>
        <w:ind w:left="793" w:hanging="397"/>
      </w:pPr>
      <w:rPr>
        <w:rFonts w:ascii="Arial" w:hAnsi="Arial" w:cs="Arial"/>
        <w:b w:val="0"/>
        <w:bCs w:val="0"/>
        <w:spacing w:val="-11"/>
        <w:w w:val="99"/>
        <w:sz w:val="16"/>
        <w:szCs w:val="16"/>
      </w:rPr>
    </w:lvl>
    <w:lvl w:ilvl="1">
      <w:numFmt w:val="bullet"/>
      <w:lvlText w:val="•"/>
      <w:lvlJc w:val="left"/>
      <w:pPr>
        <w:ind w:left="1168" w:hanging="397"/>
      </w:pPr>
    </w:lvl>
    <w:lvl w:ilvl="2">
      <w:numFmt w:val="bullet"/>
      <w:lvlText w:val="•"/>
      <w:lvlJc w:val="left"/>
      <w:pPr>
        <w:ind w:left="1536" w:hanging="397"/>
      </w:pPr>
    </w:lvl>
    <w:lvl w:ilvl="3">
      <w:numFmt w:val="bullet"/>
      <w:lvlText w:val="•"/>
      <w:lvlJc w:val="left"/>
      <w:pPr>
        <w:ind w:left="1904" w:hanging="397"/>
      </w:pPr>
    </w:lvl>
    <w:lvl w:ilvl="4">
      <w:numFmt w:val="bullet"/>
      <w:lvlText w:val="•"/>
      <w:lvlJc w:val="left"/>
      <w:pPr>
        <w:ind w:left="2273" w:hanging="397"/>
      </w:pPr>
    </w:lvl>
    <w:lvl w:ilvl="5">
      <w:numFmt w:val="bullet"/>
      <w:lvlText w:val="•"/>
      <w:lvlJc w:val="left"/>
      <w:pPr>
        <w:ind w:left="2641" w:hanging="397"/>
      </w:pPr>
    </w:lvl>
    <w:lvl w:ilvl="6">
      <w:numFmt w:val="bullet"/>
      <w:lvlText w:val="•"/>
      <w:lvlJc w:val="left"/>
      <w:pPr>
        <w:ind w:left="3009" w:hanging="397"/>
      </w:pPr>
    </w:lvl>
    <w:lvl w:ilvl="7">
      <w:numFmt w:val="bullet"/>
      <w:lvlText w:val="•"/>
      <w:lvlJc w:val="left"/>
      <w:pPr>
        <w:ind w:left="3377" w:hanging="397"/>
      </w:pPr>
    </w:lvl>
    <w:lvl w:ilvl="8">
      <w:numFmt w:val="bullet"/>
      <w:lvlText w:val="•"/>
      <w:lvlJc w:val="left"/>
      <w:pPr>
        <w:ind w:left="3746" w:hanging="397"/>
      </w:pPr>
    </w:lvl>
  </w:abstractNum>
  <w:abstractNum w:abstractNumId="9" w15:restartNumberingAfterBreak="0">
    <w:nsid w:val="09122D90"/>
    <w:multiLevelType w:val="hybridMultilevel"/>
    <w:tmpl w:val="3668C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C665D"/>
    <w:multiLevelType w:val="hybridMultilevel"/>
    <w:tmpl w:val="B080C4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53898"/>
    <w:multiLevelType w:val="hybridMultilevel"/>
    <w:tmpl w:val="CC0437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E0D32"/>
    <w:multiLevelType w:val="hybridMultilevel"/>
    <w:tmpl w:val="B37E61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17DD8"/>
    <w:multiLevelType w:val="hybridMultilevel"/>
    <w:tmpl w:val="1764DD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26A2C"/>
    <w:multiLevelType w:val="hybridMultilevel"/>
    <w:tmpl w:val="C64004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D169C"/>
    <w:multiLevelType w:val="hybridMultilevel"/>
    <w:tmpl w:val="027CA3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852EA"/>
    <w:multiLevelType w:val="hybridMultilevel"/>
    <w:tmpl w:val="DAE640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B1BD9"/>
    <w:multiLevelType w:val="hybridMultilevel"/>
    <w:tmpl w:val="0DB4FB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E2AF9"/>
    <w:multiLevelType w:val="hybridMultilevel"/>
    <w:tmpl w:val="9912D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B4F9C"/>
    <w:multiLevelType w:val="hybridMultilevel"/>
    <w:tmpl w:val="BB44C74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925B9A"/>
    <w:multiLevelType w:val="hybridMultilevel"/>
    <w:tmpl w:val="CAD8515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DF7261"/>
    <w:multiLevelType w:val="hybridMultilevel"/>
    <w:tmpl w:val="6F80E9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7B164E"/>
    <w:multiLevelType w:val="hybridMultilevel"/>
    <w:tmpl w:val="C65441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D50A9"/>
    <w:multiLevelType w:val="hybridMultilevel"/>
    <w:tmpl w:val="55E6ED1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6"/>
  </w:num>
  <w:num w:numId="12">
    <w:abstractNumId w:val="14"/>
  </w:num>
  <w:num w:numId="13">
    <w:abstractNumId w:val="22"/>
  </w:num>
  <w:num w:numId="14">
    <w:abstractNumId w:val="20"/>
  </w:num>
  <w:num w:numId="15">
    <w:abstractNumId w:val="10"/>
  </w:num>
  <w:num w:numId="16">
    <w:abstractNumId w:val="13"/>
  </w:num>
  <w:num w:numId="17">
    <w:abstractNumId w:val="11"/>
  </w:num>
  <w:num w:numId="18">
    <w:abstractNumId w:val="9"/>
  </w:num>
  <w:num w:numId="19">
    <w:abstractNumId w:val="23"/>
  </w:num>
  <w:num w:numId="20">
    <w:abstractNumId w:val="18"/>
  </w:num>
  <w:num w:numId="21">
    <w:abstractNumId w:val="17"/>
  </w:num>
  <w:num w:numId="22">
    <w:abstractNumId w:val="12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D6"/>
    <w:rsid w:val="00096629"/>
    <w:rsid w:val="002D09BB"/>
    <w:rsid w:val="00303778"/>
    <w:rsid w:val="004D1C3C"/>
    <w:rsid w:val="0050395B"/>
    <w:rsid w:val="005F456C"/>
    <w:rsid w:val="006C66FD"/>
    <w:rsid w:val="00947C64"/>
    <w:rsid w:val="00995BE3"/>
    <w:rsid w:val="00A277EC"/>
    <w:rsid w:val="00AB1FCA"/>
    <w:rsid w:val="00AD4B27"/>
    <w:rsid w:val="00B41693"/>
    <w:rsid w:val="00B64A62"/>
    <w:rsid w:val="00BE49D6"/>
    <w:rsid w:val="00C67E4A"/>
    <w:rsid w:val="00D97428"/>
    <w:rsid w:val="00EC0FDE"/>
    <w:rsid w:val="00F232A9"/>
    <w:rsid w:val="00F526D6"/>
    <w:rsid w:val="00F73400"/>
    <w:rsid w:val="00FE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A7EB"/>
  <w15:chartTrackingRefBased/>
  <w15:docId w15:val="{2AFD21B6-5596-47D7-B6D2-84F3D477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ableParagraph">
    <w:name w:val="Table Paragraph"/>
    <w:basedOn w:val="Standaard"/>
    <w:uiPriority w:val="1"/>
    <w:qFormat/>
    <w:rsid w:val="00F526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B41693"/>
    <w:pPr>
      <w:ind w:left="720"/>
      <w:contextualSpacing/>
    </w:pPr>
  </w:style>
  <w:style w:type="table" w:styleId="Tabelraster">
    <w:name w:val="Table Grid"/>
    <w:basedOn w:val="Standaardtabel"/>
    <w:uiPriority w:val="39"/>
    <w:rsid w:val="00A27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671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Zwaan Zwart</dc:creator>
  <cp:keywords/>
  <dc:description/>
  <cp:lastModifiedBy>Zwaan Zwart</cp:lastModifiedBy>
  <cp:revision>7</cp:revision>
  <dcterms:created xsi:type="dcterms:W3CDTF">2018-11-24T14:38:00Z</dcterms:created>
  <dcterms:modified xsi:type="dcterms:W3CDTF">2018-12-10T15:10:00Z</dcterms:modified>
</cp:coreProperties>
</file>