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Default Extension="jpg" ContentType="image/jpg"/>
  <Default Extension="png" ContentType="image/png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26"/>
          <w:szCs w:val="26"/>
        </w:rPr>
        <w:jc w:val="left"/>
        <w:spacing w:before="13" w:lineRule="exact" w:line="260"/>
      </w:pPr>
      <w:r>
        <w:rPr>
          <w:sz w:val="26"/>
          <w:szCs w:val="26"/>
        </w:rPr>
      </w:r>
    </w:p>
    <w:p>
      <w:pPr>
        <w:rPr>
          <w:rFonts w:cs="Calibri" w:hAnsi="Calibri" w:eastAsia="Calibri" w:ascii="Calibri"/>
          <w:sz w:val="27"/>
          <w:szCs w:val="27"/>
        </w:rPr>
        <w:jc w:val="left"/>
        <w:ind w:left="134" w:right="-62"/>
      </w:pPr>
      <w:r>
        <w:rPr>
          <w:rFonts w:cs="Calibri" w:hAnsi="Calibri" w:eastAsia="Calibri" w:ascii="Calibri"/>
          <w:w w:val="102"/>
          <w:sz w:val="27"/>
          <w:szCs w:val="27"/>
        </w:rPr>
        <w:t>Feedback</w:t>
      </w:r>
      <w:r>
        <w:rPr>
          <w:rFonts w:cs="Calibri" w:hAnsi="Calibri" w:eastAsia="Calibri" w:ascii="Calibri"/>
          <w:w w:val="100"/>
          <w:sz w:val="27"/>
          <w:szCs w:val="27"/>
        </w:rPr>
        <w:t>  </w:t>
      </w:r>
      <w:r>
        <w:rPr>
          <w:rFonts w:cs="Calibri" w:hAnsi="Calibri" w:eastAsia="Calibri" w:ascii="Calibri"/>
          <w:w w:val="102"/>
          <w:sz w:val="27"/>
          <w:szCs w:val="27"/>
        </w:rPr>
        <w:t>geven</w:t>
      </w:r>
      <w:r>
        <w:rPr>
          <w:rFonts w:cs="Calibri" w:hAnsi="Calibri" w:eastAsia="Calibri" w:ascii="Calibri"/>
          <w:w w:val="100"/>
          <w:sz w:val="27"/>
          <w:szCs w:val="27"/>
        </w:rPr>
        <w:t> </w:t>
      </w:r>
      <w:r>
        <w:rPr>
          <w:rFonts w:cs="Calibri" w:hAnsi="Calibri" w:eastAsia="Calibri" w:ascii="Calibri"/>
          <w:w w:val="102"/>
          <w:sz w:val="27"/>
          <w:szCs w:val="27"/>
        </w:rPr>
        <w:t>en</w:t>
      </w:r>
      <w:r>
        <w:rPr>
          <w:rFonts w:cs="Calibri" w:hAnsi="Calibri" w:eastAsia="Calibri" w:ascii="Calibri"/>
          <w:w w:val="100"/>
          <w:sz w:val="27"/>
          <w:szCs w:val="27"/>
        </w:rPr>
        <w:t> </w:t>
      </w:r>
      <w:r>
        <w:rPr>
          <w:rFonts w:cs="Calibri" w:hAnsi="Calibri" w:eastAsia="Calibri" w:ascii="Calibri"/>
          <w:w w:val="102"/>
          <w:sz w:val="27"/>
          <w:szCs w:val="27"/>
        </w:rPr>
        <w:t>ontvangen</w:t>
      </w:r>
      <w:r>
        <w:rPr>
          <w:rFonts w:cs="Calibri" w:hAnsi="Calibri" w:eastAsia="Calibri" w:ascii="Calibri"/>
          <w:w w:val="100"/>
          <w:sz w:val="27"/>
          <w:szCs w:val="27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66"/>
        <w:ind w:left="134"/>
      </w:pPr>
      <w:r>
        <w:rPr>
          <w:rFonts w:cs="Calibri" w:hAnsi="Calibri" w:eastAsia="Calibri" w:ascii="Calibri"/>
          <w:w w:val="102"/>
          <w:sz w:val="24"/>
          <w:szCs w:val="24"/>
        </w:rPr>
        <w:t>Lesbrief</w:t>
      </w:r>
      <w:r>
        <w:rPr>
          <w:rFonts w:cs="Calibri" w:hAnsi="Calibri" w:eastAsia="Calibri" w:ascii="Calibri"/>
          <w:w w:val="100"/>
          <w:sz w:val="24"/>
          <w:szCs w:val="24"/>
        </w:rPr>
        <w:t> </w:t>
      </w:r>
      <w:r>
        <w:rPr>
          <w:rFonts w:cs="Calibri" w:hAnsi="Calibri" w:eastAsia="Calibri" w:ascii="Calibri"/>
          <w:w w:val="102"/>
          <w:sz w:val="24"/>
          <w:szCs w:val="24"/>
        </w:rPr>
        <w:t>met</w:t>
      </w:r>
      <w:r>
        <w:rPr>
          <w:rFonts w:cs="Calibri" w:hAnsi="Calibri" w:eastAsia="Calibri" w:ascii="Calibri"/>
          <w:w w:val="100"/>
          <w:sz w:val="24"/>
          <w:szCs w:val="24"/>
        </w:rPr>
        <w:t> </w:t>
      </w:r>
      <w:r>
        <w:rPr>
          <w:rFonts w:cs="Calibri" w:hAnsi="Calibri" w:eastAsia="Calibri" w:ascii="Calibri"/>
          <w:w w:val="102"/>
          <w:sz w:val="24"/>
          <w:szCs w:val="24"/>
        </w:rPr>
        <w:t>rollenspellen</w:t>
      </w:r>
      <w:r>
        <w:rPr>
          <w:rFonts w:cs="Calibri" w:hAnsi="Calibri" w:eastAsia="Calibri" w:ascii="Calibri"/>
          <w:w w:val="100"/>
          <w:sz w:val="24"/>
          <w:szCs w:val="24"/>
        </w:rPr>
      </w:r>
    </w:p>
    <w:p>
      <w:pPr>
        <w:rPr>
          <w:rFonts w:cs="Droid Serif" w:hAnsi="Droid Serif" w:eastAsia="Droid Serif" w:ascii="Droid Serif"/>
          <w:sz w:val="15"/>
          <w:szCs w:val="15"/>
        </w:rPr>
        <w:jc w:val="left"/>
        <w:spacing w:before="45" w:lineRule="auto" w:line="364"/>
        <w:ind w:right="78"/>
      </w:pPr>
      <w:r>
        <w:br w:type="column"/>
      </w:r>
      <w:r>
        <w:rPr>
          <w:rFonts w:cs="Droid Serif" w:hAnsi="Droid Serif" w:eastAsia="Droid Serif" w:ascii="Droid Serif"/>
          <w:w w:val="103"/>
          <w:sz w:val="21"/>
          <w:szCs w:val="21"/>
        </w:rPr>
        <w:t>Naam: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.....................................................</w:t>
      </w:r>
      <w:r>
        <w:rPr>
          <w:rFonts w:cs="Droid Serif" w:hAnsi="Droid Serif" w:eastAsia="Droid Serif" w:ascii="Droid Serif"/>
          <w:w w:val="103"/>
          <w:sz w:val="21"/>
          <w:szCs w:val="21"/>
        </w:rPr>
        <w:t> Klas: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........</w:t>
      </w:r>
      <w:r>
        <w:rPr>
          <w:rFonts w:cs="Droid Serif" w:hAnsi="Droid Serif" w:eastAsia="Droid Serif" w:ascii="Droid Serif"/>
          <w:w w:val="100"/>
          <w:sz w:val="21"/>
          <w:szCs w:val="21"/>
        </w:rPr>
        <w:t>  </w:t>
      </w:r>
      <w:r>
        <w:rPr>
          <w:rFonts w:cs="Droid Serif" w:hAnsi="Droid Serif" w:eastAsia="Droid Serif" w:ascii="Droid Serif"/>
          <w:w w:val="103"/>
          <w:sz w:val="21"/>
          <w:szCs w:val="21"/>
        </w:rPr>
        <w:t>VMBO:</w:t>
      </w:r>
      <w:r>
        <w:rPr>
          <w:rFonts w:cs="Droid Serif" w:hAnsi="Droid Serif" w:eastAsia="Droid Serif" w:ascii="Droid Serif"/>
          <w:w w:val="100"/>
          <w:sz w:val="21"/>
          <w:szCs w:val="21"/>
        </w:rPr>
        <w:t>  </w:t>
      </w:r>
      <w:r>
        <w:rPr>
          <w:rFonts w:cs="Droid Serif" w:hAnsi="Droid Serif" w:eastAsia="Droid Serif" w:ascii="Droid Serif"/>
          <w:w w:val="103"/>
          <w:sz w:val="21"/>
          <w:szCs w:val="21"/>
        </w:rPr>
        <w:t>BL</w:t>
      </w:r>
      <w:r>
        <w:rPr>
          <w:rFonts w:cs="Droid Serif" w:hAnsi="Droid Serif" w:eastAsia="Droid Serif" w:ascii="Droid Serif"/>
          <w:w w:val="100"/>
          <w:sz w:val="21"/>
          <w:szCs w:val="21"/>
        </w:rPr>
        <w:t>  </w:t>
      </w:r>
      <w:r>
        <w:rPr>
          <w:rFonts w:cs="Droid Serif" w:hAnsi="Droid Serif" w:eastAsia="Droid Serif" w:ascii="Droid Serif"/>
          <w:w w:val="103"/>
          <w:sz w:val="21"/>
          <w:szCs w:val="21"/>
        </w:rPr>
        <w:t>KL</w:t>
      </w:r>
      <w:r>
        <w:rPr>
          <w:rFonts w:cs="Droid Serif" w:hAnsi="Droid Serif" w:eastAsia="Droid Serif" w:ascii="Droid Serif"/>
          <w:w w:val="100"/>
          <w:sz w:val="21"/>
          <w:szCs w:val="21"/>
        </w:rPr>
        <w:t>  </w:t>
      </w:r>
      <w:r>
        <w:rPr>
          <w:rFonts w:cs="Droid Serif" w:hAnsi="Droid Serif" w:eastAsia="Droid Serif" w:ascii="Droid Serif"/>
          <w:w w:val="103"/>
          <w:sz w:val="21"/>
          <w:szCs w:val="21"/>
        </w:rPr>
        <w:t>TL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5"/>
          <w:sz w:val="15"/>
          <w:szCs w:val="15"/>
        </w:rPr>
        <w:t>(omcirkel)</w:t>
      </w:r>
      <w:r>
        <w:rPr>
          <w:rFonts w:cs="Droid Serif" w:hAnsi="Droid Serif" w:eastAsia="Droid Serif" w:ascii="Droid Serif"/>
          <w:w w:val="100"/>
          <w:sz w:val="15"/>
          <w:szCs w:val="15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14" w:lineRule="exact" w:line="240"/>
        <w:sectPr>
          <w:pgSz w:w="11920" w:h="16860"/>
          <w:pgMar w:top="1000" w:bottom="280" w:left="1140" w:right="1180"/>
          <w:cols w:num="2" w:equalWidth="off">
            <w:col w:w="4621" w:space="1006"/>
            <w:col w:w="3973"/>
          </w:cols>
        </w:sectPr>
      </w:pP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School: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...................................................</w:t>
      </w:r>
      <w:r>
        <w:rPr>
          <w:rFonts w:cs="Droid Serif" w:hAnsi="Droid Serif" w:eastAsia="Droid Serif" w:ascii="Droid Serif"/>
          <w:w w:val="100"/>
          <w:position w:val="0"/>
          <w:sz w:val="21"/>
          <w:szCs w:val="21"/>
        </w:rPr>
      </w:r>
    </w:p>
    <w:p>
      <w:pPr>
        <w:rPr>
          <w:sz w:val="10"/>
          <w:szCs w:val="10"/>
        </w:rPr>
        <w:jc w:val="left"/>
        <w:spacing w:before="8" w:lineRule="exact" w:line="100"/>
      </w:pPr>
      <w:r>
        <w:pict>
          <v:group style="position:absolute;margin-left:49.6724pt;margin-top:456.476pt;width:29.532pt;height:7.383pt;mso-position-horizontal-relative:page;mso-position-vertical-relative:page;z-index:-5539" coordorigin="993,9130" coordsize="591,148">
            <v:shape style="position:absolute;left:993;top:9130;width:591;height:148" coordorigin="993,9130" coordsize="591,148" path="m1510,9130l1533,9133,1552,9143,1568,9157,1579,9176,1584,9198,1584,9203,1581,9226,1571,9245,1556,9261,1537,9272,1515,9277,1510,9277,1067,9277,1045,9274,1025,9264,1009,9249,999,9230,994,9208,993,9203,997,9181,1007,9161,1021,9146,1040,9135,1062,9130,1067,9130,1510,9130xe" filled="t" fillcolor="#545454" stroked="f">
              <v:path arrowok="t"/>
              <v:fill/>
            </v:shape>
            <w10:wrap type="none"/>
          </v:group>
        </w:pict>
      </w:r>
      <w:r>
        <w:pict>
          <v:group style="position:absolute;margin-left:49.6724pt;margin-top:314.722pt;width:29.532pt;height:7.383pt;mso-position-horizontal-relative:page;mso-position-vertical-relative:page;z-index:-5546" coordorigin="993,6294" coordsize="591,148">
            <v:shape style="position:absolute;left:993;top:6294;width:591;height:148" coordorigin="993,6294" coordsize="591,148" path="m1510,6294l1533,6298,1552,6308,1568,6322,1579,6341,1584,6363,1584,6368,1581,6391,1571,6410,1556,6426,1537,6437,1515,6442,1510,6442,1067,6442,1045,6439,1025,6429,1009,6414,999,6395,994,6373,993,6368,997,6346,1007,6326,1021,6310,1040,6300,1062,6295,1067,6294,1510,6294xe" filled="t" fillcolor="#545454" stroked="f">
              <v:path arrowok="t"/>
              <v:fill/>
            </v:shape>
            <w10:wrap type="none"/>
          </v:group>
        </w:pict>
      </w:r>
      <w:r>
        <w:pict>
          <v:group style="position:absolute;margin-left:50.7299pt;margin-top:131.205pt;width:480.733pt;height:168.432pt;mso-position-horizontal-relative:page;mso-position-vertical-relative:page;z-index:-5547" coordorigin="1015,2624" coordsize="9615,3369">
            <v:shape style="position:absolute;left:1023;top:2640;width:9598;height:0" coordorigin="1023,2640" coordsize="9598,0" path="m1023,2640l10621,2640e" filled="f" stroked="t" strokeweight="0.8383pt" strokecolor="#CCCCCC">
              <v:path arrowok="t"/>
            </v:shape>
            <v:shape style="position:absolute;left:1023;top:5977;width:9598;height:0" coordorigin="1023,5977" coordsize="9598,0" path="m1023,5977l10621,5977e" filled="f" stroked="t" strokeweight="0.8383pt" strokecolor="#CCCCCC">
              <v:path arrowok="t"/>
            </v:shape>
            <v:shape style="position:absolute;left:1030;top:2632;width:0;height:3352" coordorigin="1030,2632" coordsize="0,3352" path="m1030,5984l1030,2632e" filled="f" stroked="t" strokeweight="0.8383pt" strokecolor="#CCCCCC">
              <v:path arrowok="t"/>
            </v:shape>
            <v:shape style="position:absolute;left:10613;top:2632;width:0;height:3352" coordorigin="10613,2632" coordsize="0,3352" path="m10613,5984l10613,2632e" filled="f" stroked="t" strokeweight="0.8383pt" strokecolor="#CCCCCC">
              <v:path arrowok="t"/>
            </v:shape>
            <v:shape type="#_x0000_t75" style="position:absolute;left:7136;top:2677;width:3249;height:2983">
              <v:imagedata o:title="" r:id="rId4"/>
            </v:shape>
            <w10:wrap type="none"/>
          </v:group>
        </w:pict>
      </w:r>
      <w:r>
        <w:pict>
          <v:group style="position:absolute;margin-left:51.149pt;margin-top:51.8873pt;width:269.479pt;height:57.5874pt;mso-position-horizontal-relative:page;mso-position-vertical-relative:page;z-index:-5548" coordorigin="1023,1038" coordsize="5390,1152">
            <v:shape style="position:absolute;left:1038;top:1038;width:5375;height:1137" coordorigin="1038,1038" coordsize="5375,1137" path="m6265,1038l6330,1053,6381,1094,6409,1153,6413,1185,6413,2027,6397,2092,6357,2143,6298,2171,6265,2175,1185,2175,1120,2160,1070,2119,1041,2060,1038,2027,1038,1185,1053,1120,1094,1070,1153,1041,1185,1038,6265,1038xe" filled="t" fillcolor="#EDEDED" stroked="f">
              <v:path arrowok="t"/>
              <v:fill/>
            </v:shape>
            <v:shape style="position:absolute;left:1023;top:1070;width:40;height:148" coordorigin="1023,1070" coordsize="40,148" path="m1055,1148l1053,1171,1049,1087,1063,1070,1055,1148xe" filled="t" fillcolor="#000000" stroked="f">
              <v:path arrowok="t"/>
              <v:fill/>
            </v:shape>
            <v:shape style="position:absolute;left:1023;top:1070;width:40;height:148" coordorigin="1023,1070" coordsize="40,148" path="m1025,1148l1030,1126,1038,1105,1049,1087,1053,1171,1053,2042,1053,2050,1075,2112,1126,2151,1171,2160,6280,2160,6350,2137,6389,2086,6398,2042,6398,1171,6375,1101,6324,1061,6280,1053,1171,1053,1101,1075,1061,1126,1055,1148,1063,1070,1117,1033,1171,1023,6280,1023,6345,1038,6395,1079,6424,1138,6427,1171,6427,2042,6412,2107,6371,2158,6312,2186,6280,2189,1171,2189,1105,2174,1055,2134,1027,2075,1023,2042,1023,1171,1025,1148xe" filled="t" fillcolor="#000000" stroked="f">
              <v:path arrowok="t"/>
              <v:fill/>
            </v:shape>
            <w10:wrap type="none"/>
          </v:group>
        </w:pict>
      </w: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" w:lineRule="auto" w:line="247"/>
        <w:ind w:left="119" w:right="3908"/>
      </w:pPr>
      <w:r>
        <w:rPr>
          <w:rFonts w:cs="Droid Serif" w:hAnsi="Droid Serif" w:eastAsia="Droid Serif" w:ascii="Droid Serif"/>
          <w:w w:val="103"/>
          <w:sz w:val="21"/>
          <w:szCs w:val="21"/>
        </w:rPr>
        <w:t>Feedback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geven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of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ontvangen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hetzelfde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als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mening</w:t>
      </w:r>
      <w:r>
        <w:rPr>
          <w:rFonts w:cs="Droid Serif" w:hAnsi="Droid Serif" w:eastAsia="Droid Serif" w:ascii="Droid Serif"/>
          <w:w w:val="103"/>
          <w:sz w:val="21"/>
          <w:szCs w:val="21"/>
        </w:rPr>
        <w:t> geven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of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krijgen.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lang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niet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altijd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makkelijk.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Denk</w:t>
      </w:r>
      <w:r>
        <w:rPr>
          <w:rFonts w:cs="Droid Serif" w:hAnsi="Droid Serif" w:eastAsia="Droid Serif" w:ascii="Droid Serif"/>
          <w:w w:val="103"/>
          <w:sz w:val="21"/>
          <w:szCs w:val="21"/>
        </w:rPr>
        <w:t> maar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manier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waarop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reageert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als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3"/>
          <w:sz w:val="21"/>
          <w:szCs w:val="21"/>
        </w:rPr>
        <w:t> docent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tegen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zegt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iets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niet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goed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doet.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19"/>
          <w:szCs w:val="19"/>
        </w:rPr>
        <w:jc w:val="left"/>
        <w:spacing w:before="2" w:lineRule="exact" w:line="180"/>
      </w:pPr>
      <w:r>
        <w:rPr>
          <w:sz w:val="19"/>
          <w:szCs w:val="19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auto" w:line="247"/>
        <w:ind w:left="119" w:right="4115"/>
      </w:pPr>
      <w:r>
        <w:rPr>
          <w:rFonts w:cs="Droid Serif" w:hAnsi="Droid Serif" w:eastAsia="Droid Serif" w:ascii="Droid Serif"/>
          <w:w w:val="103"/>
          <w:sz w:val="21"/>
          <w:szCs w:val="21"/>
        </w:rPr>
        <w:t>Lees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eerst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informatie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over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Feedback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geven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3"/>
          <w:sz w:val="21"/>
          <w:szCs w:val="21"/>
        </w:rPr>
        <w:t> ontvangen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op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vmboplus.nl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goed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door.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kunt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ook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3"/>
          <w:sz w:val="21"/>
          <w:szCs w:val="21"/>
        </w:rPr>
        <w:t> printje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maken.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Daarna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begin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opdrachten.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before="7"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ind w:left="119"/>
      </w:pPr>
      <w:r>
        <w:rPr>
          <w:rFonts w:cs="Droid Serif" w:hAnsi="Droid Serif" w:eastAsia="Droid Serif" w:ascii="Droid Serif"/>
          <w:w w:val="103"/>
          <w:sz w:val="21"/>
          <w:szCs w:val="21"/>
        </w:rPr>
        <w:t>Heb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meer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ruimte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nodig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om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schrijven?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Pak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" w:lineRule="exact" w:line="240"/>
        <w:ind w:left="119"/>
      </w:pP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(digitale)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schrift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erbij!</w:t>
      </w:r>
      <w:r>
        <w:rPr>
          <w:rFonts w:cs="Droid Serif" w:hAnsi="Droid Serif" w:eastAsia="Droid Serif" w:ascii="Droid Serif"/>
          <w:w w:val="100"/>
          <w:position w:val="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1" w:lineRule="exact" w:line="220"/>
      </w:pPr>
      <w:r>
        <w:rPr>
          <w:sz w:val="22"/>
          <w:szCs w:val="22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739"/>
      </w:pPr>
      <w:r>
        <w:rPr>
          <w:rFonts w:cs="Calibri" w:hAnsi="Calibri" w:eastAsia="Calibri" w:ascii="Calibri"/>
          <w:w w:val="102"/>
          <w:sz w:val="24"/>
          <w:szCs w:val="24"/>
        </w:rPr>
        <w:t>Regels</w:t>
      </w:r>
      <w:r>
        <w:rPr>
          <w:rFonts w:cs="Calibri" w:hAnsi="Calibri" w:eastAsia="Calibri" w:ascii="Calibri"/>
          <w:w w:val="100"/>
          <w:sz w:val="24"/>
          <w:szCs w:val="24"/>
        </w:rPr>
        <w:t> </w:t>
      </w:r>
      <w:r>
        <w:rPr>
          <w:rFonts w:cs="Calibri" w:hAnsi="Calibri" w:eastAsia="Calibri" w:ascii="Calibri"/>
          <w:w w:val="102"/>
          <w:sz w:val="24"/>
          <w:szCs w:val="24"/>
        </w:rPr>
        <w:t>feedback</w:t>
      </w:r>
      <w:r>
        <w:rPr>
          <w:rFonts w:cs="Calibri" w:hAnsi="Calibri" w:eastAsia="Calibri" w:ascii="Calibri"/>
          <w:w w:val="100"/>
          <w:sz w:val="24"/>
          <w:szCs w:val="24"/>
        </w:rPr>
        <w:t> </w:t>
      </w:r>
      <w:r>
        <w:rPr>
          <w:rFonts w:cs="Calibri" w:hAnsi="Calibri" w:eastAsia="Calibri" w:ascii="Calibri"/>
          <w:w w:val="102"/>
          <w:sz w:val="24"/>
          <w:szCs w:val="24"/>
        </w:rPr>
        <w:t>geven:</w:t>
      </w:r>
      <w:r>
        <w:rPr>
          <w:rFonts w:cs="Calibri" w:hAnsi="Calibri" w:eastAsia="Calibri" w:ascii="Calibri"/>
          <w:w w:val="100"/>
          <w:sz w:val="24"/>
          <w:szCs w:val="24"/>
        </w:rPr>
      </w:r>
    </w:p>
    <w:p>
      <w:pPr>
        <w:rPr>
          <w:sz w:val="16"/>
          <w:szCs w:val="16"/>
        </w:rPr>
        <w:jc w:val="left"/>
        <w:spacing w:before="4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ind w:left="1212"/>
      </w:pPr>
      <w:r>
        <w:pict>
          <v:group style="position:absolute;margin-left:97.6619pt;margin-top:6.62783pt;width:3.6915pt;height:0pt;mso-position-horizontal-relative:page;mso-position-vertical-relative:paragraph;z-index:-5545" coordorigin="1953,133" coordsize="74,0">
            <v:shape style="position:absolute;left:1953;top:133;width:74;height:0" coordorigin="1953,133" coordsize="74,0" path="m1953,133l2027,133e" filled="f" stroked="t" strokeweight="3.7915pt" strokecolor="#000000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Spreek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vanuit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jezelf.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begint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feedback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dus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altijd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‘ik’.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" w:lineRule="auto" w:line="247"/>
        <w:ind w:left="1212" w:right="1145"/>
      </w:pPr>
      <w:r>
        <w:pict>
          <v:group style="position:absolute;margin-left:97.6619pt;margin-top:7.02783pt;width:3.6915pt;height:0pt;mso-position-horizontal-relative:page;mso-position-vertical-relative:paragraph;z-index:-5544" coordorigin="1953,141" coordsize="74,0">
            <v:shape style="position:absolute;left:1953;top:141;width:74;height:0" coordorigin="1953,141" coordsize="74,0" path="m1953,141l2027,141e" filled="f" stroked="t" strokeweight="3.7915pt" strokecolor="#000000">
              <v:path arrowok="t"/>
            </v:shape>
            <w10:wrap type="none"/>
          </v:group>
        </w:pict>
      </w:r>
      <w:r>
        <w:pict>
          <v:group style="position:absolute;margin-left:97.6619pt;margin-top:21.0555pt;width:3.6915pt;height:0pt;mso-position-horizontal-relative:page;mso-position-vertical-relative:paragraph;z-index:-5543" coordorigin="1953,421" coordsize="74,0">
            <v:shape style="position:absolute;left:1953;top:421;width:74;height:0" coordorigin="1953,421" coordsize="74,0" path="m1953,421l2027,421e" filled="f" stroked="t" strokeweight="3.7915pt" strokecolor="#000000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Zeg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iets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over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gedrag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iemand.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Dus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bijvoorbeeld: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‘ik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zie’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of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‘ik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hoor’.</w:t>
      </w:r>
      <w:r>
        <w:rPr>
          <w:rFonts w:cs="Droid Serif" w:hAnsi="Droid Serif" w:eastAsia="Droid Serif" w:ascii="Droid Serif"/>
          <w:w w:val="103"/>
          <w:sz w:val="21"/>
          <w:szCs w:val="21"/>
        </w:rPr>
        <w:t> Vertel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welk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effect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gedrag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ander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op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jou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heeft.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ind w:left="1212"/>
      </w:pPr>
      <w:r>
        <w:pict>
          <v:group style="position:absolute;margin-left:97.6619pt;margin-top:6.62783pt;width:3.6915pt;height:0pt;mso-position-horizontal-relative:page;mso-position-vertical-relative:paragraph;z-index:-5542" coordorigin="1953,133" coordsize="74,0">
            <v:shape style="position:absolute;left:1953;top:133;width:74;height:0" coordorigin="1953,133" coordsize="74,0" path="m1953,133l2027,133e" filled="f" stroked="t" strokeweight="3.7915pt" strokecolor="#000000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Probeer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iets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zeggen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waar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ander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heeft.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Geef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oordelen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"/>
        <w:ind w:left="1212"/>
      </w:pPr>
      <w:r>
        <w:pict>
          <v:group style="position:absolute;margin-left:97.6619pt;margin-top:7.02783pt;width:3.6915pt;height:0pt;mso-position-horizontal-relative:page;mso-position-vertical-relative:paragraph;z-index:-5541" coordorigin="1953,141" coordsize="74,0">
            <v:shape style="position:absolute;left:1953;top:141;width:74;height:0" coordorigin="1953,141" coordsize="74,0" path="m1953,141l2027,141e" filled="f" stroked="t" strokeweight="3.7915pt" strokecolor="#000000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Wacht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niet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lang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feedback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geven.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" w:lineRule="auto" w:line="247"/>
        <w:ind w:left="1212" w:right="363"/>
      </w:pPr>
      <w:r>
        <w:pict>
          <v:group style="position:absolute;margin-left:97.6619pt;margin-top:7.02783pt;width:3.6915pt;height:0pt;mso-position-horizontal-relative:page;mso-position-vertical-relative:paragraph;z-index:-5540" coordorigin="1953,141" coordsize="74,0">
            <v:shape style="position:absolute;left:1953;top:141;width:74;height:0" coordorigin="1953,141" coordsize="74,0" path="m1953,141l2027,141e" filled="f" stroked="t" strokeweight="3.7915pt" strokecolor="#000000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Als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feedback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gegeven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hebt,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kun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vragen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overkomt.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Herkent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ander</w:t>
      </w:r>
      <w:r>
        <w:rPr>
          <w:rFonts w:cs="Droid Serif" w:hAnsi="Droid Serif" w:eastAsia="Droid Serif" w:ascii="Droid Serif"/>
          <w:w w:val="103"/>
          <w:sz w:val="21"/>
          <w:szCs w:val="21"/>
        </w:rPr>
        <w:t> 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zegt?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kunt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daarbij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ook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nog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zeggen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anders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kan.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before="2"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739"/>
      </w:pPr>
      <w:r>
        <w:rPr>
          <w:rFonts w:cs="Calibri" w:hAnsi="Calibri" w:eastAsia="Calibri" w:ascii="Calibri"/>
          <w:w w:val="102"/>
          <w:sz w:val="24"/>
          <w:szCs w:val="24"/>
        </w:rPr>
        <w:t>Regels</w:t>
      </w:r>
      <w:r>
        <w:rPr>
          <w:rFonts w:cs="Calibri" w:hAnsi="Calibri" w:eastAsia="Calibri" w:ascii="Calibri"/>
          <w:w w:val="100"/>
          <w:sz w:val="24"/>
          <w:szCs w:val="24"/>
        </w:rPr>
        <w:t> </w:t>
      </w:r>
      <w:r>
        <w:rPr>
          <w:rFonts w:cs="Calibri" w:hAnsi="Calibri" w:eastAsia="Calibri" w:ascii="Calibri"/>
          <w:w w:val="102"/>
          <w:sz w:val="24"/>
          <w:szCs w:val="24"/>
        </w:rPr>
        <w:t>feedback</w:t>
      </w:r>
      <w:r>
        <w:rPr>
          <w:rFonts w:cs="Calibri" w:hAnsi="Calibri" w:eastAsia="Calibri" w:ascii="Calibri"/>
          <w:w w:val="100"/>
          <w:sz w:val="24"/>
          <w:szCs w:val="24"/>
        </w:rPr>
        <w:t> </w:t>
      </w:r>
      <w:r>
        <w:rPr>
          <w:rFonts w:cs="Calibri" w:hAnsi="Calibri" w:eastAsia="Calibri" w:ascii="Calibri"/>
          <w:w w:val="102"/>
          <w:sz w:val="24"/>
          <w:szCs w:val="24"/>
        </w:rPr>
        <w:t>ontvangen:</w:t>
      </w:r>
      <w:r>
        <w:rPr>
          <w:rFonts w:cs="Calibri" w:hAnsi="Calibri" w:eastAsia="Calibri" w:ascii="Calibri"/>
          <w:w w:val="100"/>
          <w:sz w:val="24"/>
          <w:szCs w:val="24"/>
        </w:rPr>
      </w:r>
    </w:p>
    <w:p>
      <w:pPr>
        <w:rPr>
          <w:sz w:val="14"/>
          <w:szCs w:val="14"/>
        </w:rPr>
        <w:jc w:val="left"/>
        <w:spacing w:before="9" w:lineRule="exact" w:line="140"/>
      </w:pPr>
      <w:r>
        <w:rPr>
          <w:sz w:val="14"/>
          <w:szCs w:val="1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auto" w:line="247"/>
        <w:ind w:left="1212" w:right="584"/>
      </w:pPr>
      <w:r>
        <w:pict>
          <v:group style="position:absolute;margin-left:97.6619pt;margin-top:6.62783pt;width:3.6915pt;height:0pt;mso-position-horizontal-relative:page;mso-position-vertical-relative:paragraph;z-index:-5538" coordorigin="1953,133" coordsize="74,0">
            <v:shape style="position:absolute;left:1953;top:133;width:74;height:0" coordorigin="1953,133" coordsize="74,0" path="m1953,133l2027,133e" filled="f" stroked="t" strokeweight="3.7915pt" strokecolor="#000000">
              <v:path arrowok="t"/>
            </v:shape>
            <w10:wrap type="none"/>
          </v:group>
        </w:pict>
      </w:r>
      <w:r>
        <w:pict>
          <v:group style="position:absolute;margin-left:97.6619pt;margin-top:20.6555pt;width:3.6915pt;height:0pt;mso-position-horizontal-relative:page;mso-position-vertical-relative:paragraph;z-index:-5537" coordorigin="1953,413" coordsize="74,0">
            <v:shape style="position:absolute;left:1953;top:413;width:74;height:0" coordorigin="1953,413" coordsize="74,0" path="m1953,413l2027,413e" filled="f" stroked="t" strokeweight="3.7915pt" strokecolor="#000000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Probeer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goed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luisteren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naar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iemand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over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zegt.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Daar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altijd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van.</w:t>
      </w:r>
      <w:r>
        <w:rPr>
          <w:rFonts w:cs="Droid Serif" w:hAnsi="Droid Serif" w:eastAsia="Droid Serif" w:ascii="Droid Serif"/>
          <w:w w:val="103"/>
          <w:sz w:val="21"/>
          <w:szCs w:val="21"/>
        </w:rPr>
        <w:t> Laat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iemand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uitpraten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denk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na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over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gezegd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is.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auto" w:line="247"/>
        <w:ind w:left="1212" w:right="2356"/>
      </w:pPr>
      <w:r>
        <w:pict>
          <v:group style="position:absolute;margin-left:97.6619pt;margin-top:6.62783pt;width:3.6915pt;height:0pt;mso-position-horizontal-relative:page;mso-position-vertical-relative:paragraph;z-index:-5536" coordorigin="1953,133" coordsize="74,0">
            <v:shape style="position:absolute;left:1953;top:133;width:74;height:0" coordorigin="1953,133" coordsize="74,0" path="m1953,133l2027,133e" filled="f" stroked="t" strokeweight="3.7915pt" strokecolor="#000000">
              <v:path arrowok="t"/>
            </v:shape>
            <w10:wrap type="none"/>
          </v:group>
        </w:pict>
      </w:r>
      <w:r>
        <w:pict>
          <v:group style="position:absolute;margin-left:97.6619pt;margin-top:20.6555pt;width:3.6915pt;height:0pt;mso-position-horizontal-relative:page;mso-position-vertical-relative:paragraph;z-index:-5535" coordorigin="1953,413" coordsize="74,0">
            <v:shape style="position:absolute;left:1953;top:413;width:74;height:0" coordorigin="1953,413" coordsize="74,0" path="m1953,413l2027,413e" filled="f" stroked="t" strokeweight="3.7915pt" strokecolor="#000000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Als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niet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begrijpt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iemand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bedoelt,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vraag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om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uitleg.</w:t>
      </w:r>
      <w:r>
        <w:rPr>
          <w:rFonts w:cs="Droid Serif" w:hAnsi="Droid Serif" w:eastAsia="Droid Serif" w:ascii="Droid Serif"/>
          <w:w w:val="103"/>
          <w:sz w:val="21"/>
          <w:szCs w:val="21"/>
        </w:rPr>
        <w:t> Blijf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rustig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positief.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auto" w:line="247"/>
        <w:ind w:left="1212" w:right="142"/>
      </w:pPr>
      <w:r>
        <w:pict>
          <v:group style="position:absolute;margin-left:97.6619pt;margin-top:6.62783pt;width:3.6915pt;height:0pt;mso-position-horizontal-relative:page;mso-position-vertical-relative:paragraph;z-index:-5534" coordorigin="1953,133" coordsize="74,0">
            <v:shape style="position:absolute;left:1953;top:133;width:74;height:0" coordorigin="1953,133" coordsize="74,0" path="m1953,133l2027,133e" filled="f" stroked="t" strokeweight="3.7915pt" strokecolor="#000000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Ga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niet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verdediging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maar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accepteer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iemand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gezegd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heeft.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hoeft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er</w:t>
      </w:r>
      <w:r>
        <w:rPr>
          <w:rFonts w:cs="Droid Serif" w:hAnsi="Droid Serif" w:eastAsia="Droid Serif" w:ascii="Droid Serif"/>
          <w:w w:val="103"/>
          <w:sz w:val="21"/>
          <w:szCs w:val="21"/>
        </w:rPr>
        <w:t> niet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mee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zijn.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ind w:left="1212"/>
      </w:pPr>
      <w:r>
        <w:pict>
          <v:group style="position:absolute;margin-left:97.6619pt;margin-top:6.62783pt;width:3.6915pt;height:0pt;mso-position-horizontal-relative:page;mso-position-vertical-relative:paragraph;z-index:-5533" coordorigin="1953,133" coordsize="74,0">
            <v:shape style="position:absolute;left:1953;top:133;width:74;height:0" coordorigin="1953,133" coordsize="74,0" path="m1953,133l2027,133e" filled="f" stroked="t" strokeweight="3.7915pt" strokecolor="#000000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Zie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mening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iemand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anders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als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kans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verder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ontwikkelen.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before="15"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auto" w:line="247"/>
        <w:ind w:left="798" w:right="3740"/>
        <w:sectPr>
          <w:type w:val="continuous"/>
          <w:pgSz w:w="11920" w:h="16860"/>
          <w:pgMar w:top="1000" w:bottom="280" w:left="1140" w:right="1180"/>
        </w:sectPr>
      </w:pPr>
      <w:r>
        <w:rPr>
          <w:rFonts w:cs="Droid Serif" w:hAnsi="Droid Serif" w:eastAsia="Droid Serif" w:ascii="Droid Serif"/>
          <w:w w:val="103"/>
          <w:sz w:val="21"/>
          <w:szCs w:val="21"/>
        </w:rPr>
        <w:t>Belangrijk: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geef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feedback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juiste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verhouding.</w:t>
      </w:r>
      <w:r>
        <w:rPr>
          <w:rFonts w:cs="Droid Serif" w:hAnsi="Droid Serif" w:eastAsia="Droid Serif" w:ascii="Droid Serif"/>
          <w:w w:val="103"/>
          <w:sz w:val="21"/>
          <w:szCs w:val="21"/>
        </w:rPr>
        <w:t> Noem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altijd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pluspunten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minpunt.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72"/>
        <w:ind w:left="144"/>
      </w:pPr>
      <w:r>
        <w:pict>
          <v:group style="position:absolute;margin-left:49.6724pt;margin-top:622.593pt;width:29.532pt;height:21.4107pt;mso-position-horizontal-relative:page;mso-position-vertical-relative:page;z-index:-5517" coordorigin="993,12452" coordsize="591,428">
            <v:shape style="position:absolute;left:993;top:12452;width:591;height:428" coordorigin="993,12452" coordsize="591,428" path="m1377,12452l1400,12453,1423,12457,1444,12463,1465,12471,1484,12482,1502,12494,1519,12508,1534,12523,1547,12541,1559,12559,1568,12579,1576,12600,1581,12622,1584,12644,1584,12659,1584,12673,1583,12696,1579,12719,1573,12740,1565,12761,1554,12780,1542,12798,1528,12815,1513,12830,1495,12843,1477,12855,1457,12864,1436,12872,1414,12877,1392,12880,1377,12880,1200,12880,1177,12879,1155,12875,1133,12869,1113,12861,1093,12850,1075,12838,1059,12824,1044,12809,1030,12791,1019,12773,1009,12753,1002,12732,997,12710,994,12688,993,12673,993,12659,995,12635,998,12613,1005,12592,1013,12571,1023,12552,1035,12534,1049,12517,1065,12502,1082,12489,1101,12477,1120,12468,1141,12460,1163,12455,1186,12452,1200,12452,1377,12452xe" filled="t" fillcolor="#545454" stroked="f">
              <v:path arrowok="t"/>
              <v:fill/>
            </v:shape>
            <w10:wrap type="none"/>
          </v:group>
        </w:pict>
      </w:r>
      <w:r>
        <w:pict>
          <v:group style="position:absolute;margin-left:49.6724pt;margin-top:446.878pt;width:29.532pt;height:21.4107pt;mso-position-horizontal-relative:page;mso-position-vertical-relative:page;z-index:-5518" coordorigin="993,8938" coordsize="591,428">
            <v:shape style="position:absolute;left:993;top:8938;width:591;height:428" coordorigin="993,8938" coordsize="591,428" path="m1377,8938l1400,8939,1423,8943,1444,8949,1465,8957,1484,8967,1502,8979,1519,8993,1534,9009,1547,9026,1559,9045,1568,9065,1576,9085,1581,9107,1584,9130,1584,9144,1584,9159,1583,9182,1579,9205,1573,9226,1565,9246,1554,9266,1542,9284,1528,9300,1513,9315,1495,9329,1477,9340,1457,9350,1436,9357,1414,9362,1392,9365,1377,9366,1200,9366,1177,9364,1155,9361,1133,9355,1113,9346,1093,9336,1075,9324,1059,9310,1044,9294,1030,9277,1019,9259,1009,9239,1002,9218,997,9196,994,9173,993,9159,993,9144,995,9121,998,9099,1005,9077,1013,9057,1023,9038,1035,9020,1049,9003,1065,8988,1082,8975,1101,8963,1120,8953,1141,8946,1163,8941,1186,8938,1200,8938,1377,8938xe" filled="t" fillcolor="#545454" stroked="f">
              <v:path arrowok="t"/>
              <v:fill/>
            </v:shape>
            <w10:wrap type="none"/>
          </v:group>
        </w:pict>
      </w:r>
      <w:r>
        <w:pict>
          <v:group style="position:absolute;margin-left:49.6724pt;margin-top:271.162pt;width:29.532pt;height:21.4107pt;mso-position-horizontal-relative:page;mso-position-vertical-relative:page;z-index:-5519" coordorigin="993,5423" coordsize="591,428">
            <v:shape style="position:absolute;left:993;top:5423;width:591;height:428" coordorigin="993,5423" coordsize="591,428" path="m1377,5423l1400,5425,1423,5428,1444,5434,1465,5443,1484,5453,1502,5465,1519,5479,1534,5495,1547,5512,1559,5530,1568,5550,1576,5571,1581,5593,1584,5616,1584,5630,1584,5645,1583,5668,1579,5690,1573,5712,1565,5732,1554,5751,1542,5769,1528,5786,1513,5801,1495,5814,1477,5826,1457,5836,1436,5843,1414,5848,1392,5851,1377,5851,1200,5851,1177,5850,1155,5846,1133,5840,1113,5832,1093,5822,1075,5810,1059,5796,1044,5780,1030,5763,1019,5744,1009,5724,1002,5704,997,5682,994,5659,993,5645,993,5630,995,5607,998,5585,1005,5563,1013,5543,1023,5523,1035,5505,1049,5489,1065,5474,1082,5460,1101,5449,1120,5439,1141,5432,1163,5427,1186,5424,1200,5423,1377,5423xe" filled="t" fillcolor="#545454" stroked="f">
              <v:path arrowok="t"/>
              <v:fill/>
            </v:shape>
            <w10:wrap type="none"/>
          </v:group>
        </w:pict>
      </w:r>
      <w:r>
        <w:pict>
          <v:group style="position:absolute;margin-left:49.6724pt;margin-top:29pt;width:29.532pt;height:21.4107pt;mso-position-horizontal-relative:page;mso-position-vertical-relative:page;z-index:-5520" coordorigin="993,580" coordsize="591,428">
            <v:shape style="position:absolute;left:993;top:580;width:591;height:428" coordorigin="993,580" coordsize="591,428" path="m1377,580l1400,581,1423,585,1444,591,1465,599,1484,610,1502,622,1519,636,1534,652,1547,669,1559,687,1568,707,1576,728,1581,750,1584,772,1584,787,1584,801,1583,825,1579,847,1573,868,1565,889,1554,908,1542,926,1528,943,1513,958,1495,971,1477,983,1457,992,1436,1000,1414,1005,1392,1008,1377,1008,1200,1008,1177,1007,1155,1003,1133,997,1113,989,1093,979,1075,966,1059,952,1044,937,1030,920,1019,901,1009,881,1002,860,997,839,994,816,993,801,993,787,995,764,998,741,1005,720,1013,699,1023,680,1035,662,1049,645,1065,630,1082,617,1101,605,1120,596,1141,588,1163,583,1186,580,1200,580,1377,580xe" filled="t" fillcolor="#545454" stroked="f">
              <v:path arrowok="t"/>
              <v:fill/>
            </v:shape>
            <w10:wrap type="none"/>
          </v:group>
        </w:pict>
      </w:r>
      <w:r>
        <w:rPr>
          <w:rFonts w:cs="Calibri" w:hAnsi="Calibri" w:eastAsia="Calibri" w:ascii="Calibri"/>
          <w:color w:val="FFFFFF"/>
          <w:w w:val="102"/>
          <w:sz w:val="24"/>
          <w:szCs w:val="24"/>
        </w:rPr>
        <w:t>1</w:t>
      </w:r>
      <w:r>
        <w:rPr>
          <w:rFonts w:cs="Calibri" w:hAnsi="Calibri" w:eastAsia="Calibri" w:ascii="Calibri"/>
          <w:color w:val="FFFFFF"/>
          <w:w w:val="100"/>
          <w:sz w:val="24"/>
          <w:szCs w:val="24"/>
        </w:rPr>
        <w:t>          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Rollenspel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–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'aanstellen'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3" w:lineRule="auto" w:line="247"/>
        <w:ind w:left="838" w:right="757"/>
      </w:pPr>
      <w:r>
        <w:rPr>
          <w:rFonts w:cs="Droid Serif" w:hAnsi="Droid Serif" w:eastAsia="Droid Serif" w:ascii="Droid Serif"/>
          <w:w w:val="103"/>
          <w:sz w:val="21"/>
          <w:szCs w:val="21"/>
        </w:rPr>
        <w:t>Maak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groepje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drie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of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vier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leerlingen.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Twee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doen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mee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3"/>
          <w:sz w:val="21"/>
          <w:szCs w:val="21"/>
        </w:rPr>
        <w:t> rollenspel.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andere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leerling(en)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zijn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observator.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before="7"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auto" w:line="247"/>
        <w:ind w:left="838" w:right="480"/>
      </w:pPr>
      <w:r>
        <w:pict>
          <v:group style="position:absolute;margin-left:96.5045pt;margin-top:48.2918pt;width:434.959pt;height:0.8383pt;mso-position-horizontal-relative:page;mso-position-vertical-relative:paragraph;z-index:-5532" coordorigin="1930,966" coordsize="8699,17">
            <v:shape style="position:absolute;left:1938;top:974;width:15;height:0" coordorigin="1938,974" coordsize="15,0" path="m1938,974l1953,974e" filled="f" stroked="t" strokeweight="0.8383pt" strokecolor="#333333">
              <v:path arrowok="t"/>
            </v:shape>
            <v:shape style="position:absolute;left:1968;top:974;width:15;height:0" coordorigin="1968,974" coordsize="15,0" path="m1968,974l1983,974e" filled="f" stroked="t" strokeweight="0.8383pt" strokecolor="#333333">
              <v:path arrowok="t"/>
            </v:shape>
            <v:shape style="position:absolute;left:1998;top:974;width:15;height:0" coordorigin="1998,974" coordsize="15,0" path="m1998,974l2012,974e" filled="f" stroked="t" strokeweight="0.8383pt" strokecolor="#333333">
              <v:path arrowok="t"/>
            </v:shape>
            <v:shape style="position:absolute;left:2027;top:974;width:15;height:0" coordorigin="2027,974" coordsize="15,0" path="m2027,974l2042,974e" filled="f" stroked="t" strokeweight="0.8383pt" strokecolor="#333333">
              <v:path arrowok="t"/>
            </v:shape>
            <v:shape style="position:absolute;left:2057;top:974;width:15;height:0" coordorigin="2057,974" coordsize="15,0" path="m2057,974l2071,974e" filled="f" stroked="t" strokeweight="0.8383pt" strokecolor="#333333">
              <v:path arrowok="t"/>
            </v:shape>
            <v:shape style="position:absolute;left:2086;top:974;width:15;height:0" coordorigin="2086,974" coordsize="15,0" path="m2086,974l2101,974e" filled="f" stroked="t" strokeweight="0.8383pt" strokecolor="#333333">
              <v:path arrowok="t"/>
            </v:shape>
            <v:shape style="position:absolute;left:2116;top:974;width:15;height:0" coordorigin="2116,974" coordsize="15,0" path="m2116,974l2130,974e" filled="f" stroked="t" strokeweight="0.8383pt" strokecolor="#333333">
              <v:path arrowok="t"/>
            </v:shape>
            <v:shape style="position:absolute;left:2145;top:974;width:15;height:0" coordorigin="2145,974" coordsize="15,0" path="m2145,974l2160,974e" filled="f" stroked="t" strokeweight="0.8383pt" strokecolor="#333333">
              <v:path arrowok="t"/>
            </v:shape>
            <v:shape style="position:absolute;left:2175;top:974;width:15;height:0" coordorigin="2175,974" coordsize="15,0" path="m2175,974l2189,974e" filled="f" stroked="t" strokeweight="0.8383pt" strokecolor="#333333">
              <v:path arrowok="t"/>
            </v:shape>
            <v:shape style="position:absolute;left:2204;top:974;width:15;height:0" coordorigin="2204,974" coordsize="15,0" path="m2204,974l2219,974e" filled="f" stroked="t" strokeweight="0.8383pt" strokecolor="#333333">
              <v:path arrowok="t"/>
            </v:shape>
            <v:shape style="position:absolute;left:2234;top:974;width:15;height:0" coordorigin="2234,974" coordsize="15,0" path="m2234,974l2249,974e" filled="f" stroked="t" strokeweight="0.8383pt" strokecolor="#333333">
              <v:path arrowok="t"/>
            </v:shape>
            <v:shape style="position:absolute;left:2263;top:974;width:15;height:0" coordorigin="2263,974" coordsize="15,0" path="m2263,974l2278,974e" filled="f" stroked="t" strokeweight="0.8383pt" strokecolor="#333333">
              <v:path arrowok="t"/>
            </v:shape>
            <v:shape style="position:absolute;left:2293;top:974;width:15;height:0" coordorigin="2293,974" coordsize="15,0" path="m2293,974l2308,974e" filled="f" stroked="t" strokeweight="0.8383pt" strokecolor="#333333">
              <v:path arrowok="t"/>
            </v:shape>
            <v:shape style="position:absolute;left:2322;top:974;width:15;height:0" coordorigin="2322,974" coordsize="15,0" path="m2322,974l2337,974e" filled="f" stroked="t" strokeweight="0.8383pt" strokecolor="#333333">
              <v:path arrowok="t"/>
            </v:shape>
            <v:shape style="position:absolute;left:2352;top:974;width:15;height:0" coordorigin="2352,974" coordsize="15,0" path="m2352,974l2367,974e" filled="f" stroked="t" strokeweight="0.8383pt" strokecolor="#333333">
              <v:path arrowok="t"/>
            </v:shape>
            <v:shape style="position:absolute;left:2381;top:974;width:15;height:0" coordorigin="2381,974" coordsize="15,0" path="m2381,974l2396,974e" filled="f" stroked="t" strokeweight="0.8383pt" strokecolor="#333333">
              <v:path arrowok="t"/>
            </v:shape>
            <v:shape style="position:absolute;left:2411;top:974;width:15;height:0" coordorigin="2411,974" coordsize="15,0" path="m2411,974l2426,974e" filled="f" stroked="t" strokeweight="0.8383pt" strokecolor="#333333">
              <v:path arrowok="t"/>
            </v:shape>
            <v:shape style="position:absolute;left:2441;top:974;width:15;height:0" coordorigin="2441,974" coordsize="15,0" path="m2441,974l2455,974e" filled="f" stroked="t" strokeweight="0.8383pt" strokecolor="#333333">
              <v:path arrowok="t"/>
            </v:shape>
            <v:shape style="position:absolute;left:2470;top:974;width:15;height:0" coordorigin="2470,974" coordsize="15,0" path="m2470,974l2485,974e" filled="f" stroked="t" strokeweight="0.8383pt" strokecolor="#333333">
              <v:path arrowok="t"/>
            </v:shape>
            <v:shape style="position:absolute;left:2500;top:974;width:15;height:0" coordorigin="2500,974" coordsize="15,0" path="m2500,974l2514,974e" filled="f" stroked="t" strokeweight="0.8383pt" strokecolor="#333333">
              <v:path arrowok="t"/>
            </v:shape>
            <v:shape style="position:absolute;left:2529;top:974;width:15;height:0" coordorigin="2529,974" coordsize="15,0" path="m2529,974l2544,974e" filled="f" stroked="t" strokeweight="0.8383pt" strokecolor="#333333">
              <v:path arrowok="t"/>
            </v:shape>
            <v:shape style="position:absolute;left:2559;top:974;width:15;height:0" coordorigin="2559,974" coordsize="15,0" path="m2559,974l2573,974e" filled="f" stroked="t" strokeweight="0.8383pt" strokecolor="#333333">
              <v:path arrowok="t"/>
            </v:shape>
            <v:shape style="position:absolute;left:2588;top:974;width:15;height:0" coordorigin="2588,974" coordsize="15,0" path="m2588,974l2603,974e" filled="f" stroked="t" strokeweight="0.8383pt" strokecolor="#333333">
              <v:path arrowok="t"/>
            </v:shape>
            <v:shape style="position:absolute;left:2618;top:974;width:15;height:0" coordorigin="2618,974" coordsize="15,0" path="m2618,974l2632,974e" filled="f" stroked="t" strokeweight="0.8383pt" strokecolor="#333333">
              <v:path arrowok="t"/>
            </v:shape>
            <v:shape style="position:absolute;left:2647;top:974;width:15;height:0" coordorigin="2647,974" coordsize="15,0" path="m2647,974l2662,974e" filled="f" stroked="t" strokeweight="0.8383pt" strokecolor="#333333">
              <v:path arrowok="t"/>
            </v:shape>
            <v:shape style="position:absolute;left:2677;top:974;width:15;height:0" coordorigin="2677,974" coordsize="15,0" path="m2677,974l2692,974e" filled="f" stroked="t" strokeweight="0.8383pt" strokecolor="#333333">
              <v:path arrowok="t"/>
            </v:shape>
            <v:shape style="position:absolute;left:2706;top:974;width:15;height:0" coordorigin="2706,974" coordsize="15,0" path="m2706,974l2721,974e" filled="f" stroked="t" strokeweight="0.8383pt" strokecolor="#333333">
              <v:path arrowok="t"/>
            </v:shape>
            <v:shape style="position:absolute;left:2736;top:974;width:15;height:0" coordorigin="2736,974" coordsize="15,0" path="m2736,974l2751,974e" filled="f" stroked="t" strokeweight="0.8383pt" strokecolor="#333333">
              <v:path arrowok="t"/>
            </v:shape>
            <v:shape style="position:absolute;left:2765;top:974;width:15;height:0" coordorigin="2765,974" coordsize="15,0" path="m2765,974l2780,974e" filled="f" stroked="t" strokeweight="0.8383pt" strokecolor="#333333">
              <v:path arrowok="t"/>
            </v:shape>
            <v:shape style="position:absolute;left:2795;top:974;width:15;height:0" coordorigin="2795,974" coordsize="15,0" path="m2795,974l2810,974e" filled="f" stroked="t" strokeweight="0.8383pt" strokecolor="#333333">
              <v:path arrowok="t"/>
            </v:shape>
            <v:shape style="position:absolute;left:2824;top:974;width:15;height:0" coordorigin="2824,974" coordsize="15,0" path="m2824,974l2839,974e" filled="f" stroked="t" strokeweight="0.8383pt" strokecolor="#333333">
              <v:path arrowok="t"/>
            </v:shape>
            <v:shape style="position:absolute;left:2854;top:974;width:15;height:0" coordorigin="2854,974" coordsize="15,0" path="m2854,974l2869,974e" filled="f" stroked="t" strokeweight="0.8383pt" strokecolor="#333333">
              <v:path arrowok="t"/>
            </v:shape>
            <v:shape style="position:absolute;left:2883;top:974;width:15;height:0" coordorigin="2883,974" coordsize="15,0" path="m2883,974l2898,974e" filled="f" stroked="t" strokeweight="0.8383pt" strokecolor="#333333">
              <v:path arrowok="t"/>
            </v:shape>
            <v:shape style="position:absolute;left:2913;top:974;width:15;height:0" coordorigin="2913,974" coordsize="15,0" path="m2913,974l2928,974e" filled="f" stroked="t" strokeweight="0.8383pt" strokecolor="#333333">
              <v:path arrowok="t"/>
            </v:shape>
            <v:shape style="position:absolute;left:2943;top:974;width:15;height:0" coordorigin="2943,974" coordsize="15,0" path="m2943,974l2957,974e" filled="f" stroked="t" strokeweight="0.8383pt" strokecolor="#333333">
              <v:path arrowok="t"/>
            </v:shape>
            <v:shape style="position:absolute;left:2972;top:974;width:15;height:0" coordorigin="2972,974" coordsize="15,0" path="m2972,974l2987,974e" filled="f" stroked="t" strokeweight="0.8383pt" strokecolor="#333333">
              <v:path arrowok="t"/>
            </v:shape>
            <v:shape style="position:absolute;left:3002;top:974;width:15;height:0" coordorigin="3002,974" coordsize="15,0" path="m3002,974l3016,974e" filled="f" stroked="t" strokeweight="0.8383pt" strokecolor="#333333">
              <v:path arrowok="t"/>
            </v:shape>
            <v:shape style="position:absolute;left:3031;top:974;width:15;height:0" coordorigin="3031,974" coordsize="15,0" path="m3031,974l3046,974e" filled="f" stroked="t" strokeweight="0.8383pt" strokecolor="#333333">
              <v:path arrowok="t"/>
            </v:shape>
            <v:shape style="position:absolute;left:3061;top:974;width:15;height:0" coordorigin="3061,974" coordsize="15,0" path="m3061,974l3075,974e" filled="f" stroked="t" strokeweight="0.8383pt" strokecolor="#333333">
              <v:path arrowok="t"/>
            </v:shape>
            <v:shape style="position:absolute;left:3090;top:974;width:15;height:0" coordorigin="3090,974" coordsize="15,0" path="m3090,974l3105,974e" filled="f" stroked="t" strokeweight="0.8383pt" strokecolor="#333333">
              <v:path arrowok="t"/>
            </v:shape>
            <v:shape style="position:absolute;left:3120;top:974;width:15;height:0" coordorigin="3120,974" coordsize="15,0" path="m3120,974l3135,974e" filled="f" stroked="t" strokeweight="0.8383pt" strokecolor="#333333">
              <v:path arrowok="t"/>
            </v:shape>
            <v:shape style="position:absolute;left:3149;top:974;width:15;height:0" coordorigin="3149,974" coordsize="15,0" path="m3149,974l3164,974e" filled="f" stroked="t" strokeweight="0.8383pt" strokecolor="#333333">
              <v:path arrowok="t"/>
            </v:shape>
            <v:shape style="position:absolute;left:3179;top:974;width:15;height:0" coordorigin="3179,974" coordsize="15,0" path="m3179,974l3194,974e" filled="f" stroked="t" strokeweight="0.8383pt" strokecolor="#333333">
              <v:path arrowok="t"/>
            </v:shape>
            <v:shape style="position:absolute;left:3208;top:974;width:15;height:0" coordorigin="3208,974" coordsize="15,0" path="m3208,974l3223,974e" filled="f" stroked="t" strokeweight="0.8383pt" strokecolor="#333333">
              <v:path arrowok="t"/>
            </v:shape>
            <v:shape style="position:absolute;left:3238;top:974;width:15;height:0" coordorigin="3238,974" coordsize="15,0" path="m3238,974l3253,974e" filled="f" stroked="t" strokeweight="0.8383pt" strokecolor="#333333">
              <v:path arrowok="t"/>
            </v:shape>
            <v:shape style="position:absolute;left:3267;top:974;width:15;height:0" coordorigin="3267,974" coordsize="15,0" path="m3267,974l3282,974e" filled="f" stroked="t" strokeweight="0.8383pt" strokecolor="#333333">
              <v:path arrowok="t"/>
            </v:shape>
            <v:shape style="position:absolute;left:3297;top:974;width:15;height:0" coordorigin="3297,974" coordsize="15,0" path="m3297,974l3312,974e" filled="f" stroked="t" strokeweight="0.8383pt" strokecolor="#333333">
              <v:path arrowok="t"/>
            </v:shape>
            <v:shape style="position:absolute;left:3326;top:974;width:15;height:0" coordorigin="3326,974" coordsize="15,0" path="m3326,974l3341,974e" filled="f" stroked="t" strokeweight="0.8383pt" strokecolor="#333333">
              <v:path arrowok="t"/>
            </v:shape>
            <v:shape style="position:absolute;left:3356;top:974;width:15;height:0" coordorigin="3356,974" coordsize="15,0" path="m3356,974l3371,974e" filled="f" stroked="t" strokeweight="0.8383pt" strokecolor="#333333">
              <v:path arrowok="t"/>
            </v:shape>
            <v:shape style="position:absolute;left:3386;top:974;width:15;height:0" coordorigin="3386,974" coordsize="15,0" path="m3386,974l3400,974e" filled="f" stroked="t" strokeweight="0.8383pt" strokecolor="#333333">
              <v:path arrowok="t"/>
            </v:shape>
            <v:shape style="position:absolute;left:3415;top:974;width:15;height:0" coordorigin="3415,974" coordsize="15,0" path="m3415,974l3430,974e" filled="f" stroked="t" strokeweight="0.8383pt" strokecolor="#333333">
              <v:path arrowok="t"/>
            </v:shape>
            <v:shape style="position:absolute;left:3445;top:974;width:15;height:0" coordorigin="3445,974" coordsize="15,0" path="m3445,974l3459,974e" filled="f" stroked="t" strokeweight="0.8383pt" strokecolor="#333333">
              <v:path arrowok="t"/>
            </v:shape>
            <v:shape style="position:absolute;left:3474;top:974;width:15;height:0" coordorigin="3474,974" coordsize="15,0" path="m3474,974l3489,974e" filled="f" stroked="t" strokeweight="0.8383pt" strokecolor="#333333">
              <v:path arrowok="t"/>
            </v:shape>
            <v:shape style="position:absolute;left:3504;top:974;width:15;height:0" coordorigin="3504,974" coordsize="15,0" path="m3504,974l3518,974e" filled="f" stroked="t" strokeweight="0.8383pt" strokecolor="#333333">
              <v:path arrowok="t"/>
            </v:shape>
            <v:shape style="position:absolute;left:3533;top:974;width:15;height:0" coordorigin="3533,974" coordsize="15,0" path="m3533,974l3548,974e" filled="f" stroked="t" strokeweight="0.8383pt" strokecolor="#333333">
              <v:path arrowok="t"/>
            </v:shape>
            <v:shape style="position:absolute;left:3563;top:974;width:15;height:0" coordorigin="3563,974" coordsize="15,0" path="m3563,974l3577,974e" filled="f" stroked="t" strokeweight="0.8383pt" strokecolor="#333333">
              <v:path arrowok="t"/>
            </v:shape>
            <v:shape style="position:absolute;left:3592;top:974;width:15;height:0" coordorigin="3592,974" coordsize="15,0" path="m3592,974l3607,974e" filled="f" stroked="t" strokeweight="0.8383pt" strokecolor="#333333">
              <v:path arrowok="t"/>
            </v:shape>
            <v:shape style="position:absolute;left:3622;top:974;width:15;height:0" coordorigin="3622,974" coordsize="15,0" path="m3622,974l3637,974e" filled="f" stroked="t" strokeweight="0.8383pt" strokecolor="#333333">
              <v:path arrowok="t"/>
            </v:shape>
            <v:shape style="position:absolute;left:3651;top:974;width:15;height:0" coordorigin="3651,974" coordsize="15,0" path="m3651,974l3666,974e" filled="f" stroked="t" strokeweight="0.8383pt" strokecolor="#333333">
              <v:path arrowok="t"/>
            </v:shape>
            <v:shape style="position:absolute;left:3681;top:974;width:15;height:0" coordorigin="3681,974" coordsize="15,0" path="m3681,974l3696,974e" filled="f" stroked="t" strokeweight="0.8383pt" strokecolor="#333333">
              <v:path arrowok="t"/>
            </v:shape>
            <v:shape style="position:absolute;left:3710;top:974;width:15;height:0" coordorigin="3710,974" coordsize="15,0" path="m3710,974l3725,974e" filled="f" stroked="t" strokeweight="0.8383pt" strokecolor="#333333">
              <v:path arrowok="t"/>
            </v:shape>
            <v:shape style="position:absolute;left:3740;top:974;width:15;height:0" coordorigin="3740,974" coordsize="15,0" path="m3740,974l3755,974e" filled="f" stroked="t" strokeweight="0.8383pt" strokecolor="#333333">
              <v:path arrowok="t"/>
            </v:shape>
            <v:shape style="position:absolute;left:3769;top:974;width:15;height:0" coordorigin="3769,974" coordsize="15,0" path="m3769,974l3784,974e" filled="f" stroked="t" strokeweight="0.8383pt" strokecolor="#333333">
              <v:path arrowok="t"/>
            </v:shape>
            <v:shape style="position:absolute;left:3799;top:974;width:15;height:0" coordorigin="3799,974" coordsize="15,0" path="m3799,974l3814,974e" filled="f" stroked="t" strokeweight="0.8383pt" strokecolor="#333333">
              <v:path arrowok="t"/>
            </v:shape>
            <v:shape style="position:absolute;left:3829;top:974;width:15;height:0" coordorigin="3829,974" coordsize="15,0" path="m3829,974l3843,974e" filled="f" stroked="t" strokeweight="0.8383pt" strokecolor="#333333">
              <v:path arrowok="t"/>
            </v:shape>
            <v:shape style="position:absolute;left:3858;top:974;width:15;height:0" coordorigin="3858,974" coordsize="15,0" path="m3858,974l3873,974e" filled="f" stroked="t" strokeweight="0.8383pt" strokecolor="#333333">
              <v:path arrowok="t"/>
            </v:shape>
            <v:shape style="position:absolute;left:3888;top:974;width:15;height:0" coordorigin="3888,974" coordsize="15,0" path="m3888,974l3902,974e" filled="f" stroked="t" strokeweight="0.8383pt" strokecolor="#333333">
              <v:path arrowok="t"/>
            </v:shape>
            <v:shape style="position:absolute;left:3917;top:974;width:15;height:0" coordorigin="3917,974" coordsize="15,0" path="m3917,974l3932,974e" filled="f" stroked="t" strokeweight="0.8383pt" strokecolor="#333333">
              <v:path arrowok="t"/>
            </v:shape>
            <v:shape style="position:absolute;left:3947;top:974;width:15;height:0" coordorigin="3947,974" coordsize="15,0" path="m3947,974l3961,974e" filled="f" stroked="t" strokeweight="0.8383pt" strokecolor="#333333">
              <v:path arrowok="t"/>
            </v:shape>
            <v:shape style="position:absolute;left:3976;top:974;width:15;height:0" coordorigin="3976,974" coordsize="15,0" path="m3976,974l3991,974e" filled="f" stroked="t" strokeweight="0.8383pt" strokecolor="#333333">
              <v:path arrowok="t"/>
            </v:shape>
            <v:shape style="position:absolute;left:4006;top:974;width:15;height:0" coordorigin="4006,974" coordsize="15,0" path="m4006,974l4020,974e" filled="f" stroked="t" strokeweight="0.8383pt" strokecolor="#333333">
              <v:path arrowok="t"/>
            </v:shape>
            <v:shape style="position:absolute;left:4035;top:974;width:15;height:0" coordorigin="4035,974" coordsize="15,0" path="m4035,974l4050,974e" filled="f" stroked="t" strokeweight="0.8383pt" strokecolor="#333333">
              <v:path arrowok="t"/>
            </v:shape>
            <v:shape style="position:absolute;left:4065;top:974;width:15;height:0" coordorigin="4065,974" coordsize="15,0" path="m4065,974l4080,974e" filled="f" stroked="t" strokeweight="0.8383pt" strokecolor="#333333">
              <v:path arrowok="t"/>
            </v:shape>
            <v:shape style="position:absolute;left:4094;top:974;width:15;height:0" coordorigin="4094,974" coordsize="15,0" path="m4094,974l4109,974e" filled="f" stroked="t" strokeweight="0.8383pt" strokecolor="#333333">
              <v:path arrowok="t"/>
            </v:shape>
            <v:shape style="position:absolute;left:4124;top:974;width:15;height:0" coordorigin="4124,974" coordsize="15,0" path="m4124,974l4139,974e" filled="f" stroked="t" strokeweight="0.8383pt" strokecolor="#333333">
              <v:path arrowok="t"/>
            </v:shape>
            <v:shape style="position:absolute;left:4153;top:974;width:15;height:0" coordorigin="4153,974" coordsize="15,0" path="m4153,974l4168,974e" filled="f" stroked="t" strokeweight="0.8383pt" strokecolor="#333333">
              <v:path arrowok="t"/>
            </v:shape>
            <v:shape style="position:absolute;left:4183;top:974;width:15;height:0" coordorigin="4183,974" coordsize="15,0" path="m4183,974l4198,974e" filled="f" stroked="t" strokeweight="0.8383pt" strokecolor="#333333">
              <v:path arrowok="t"/>
            </v:shape>
            <v:shape style="position:absolute;left:4212;top:974;width:15;height:0" coordorigin="4212,974" coordsize="15,0" path="m4212,974l4227,974e" filled="f" stroked="t" strokeweight="0.8383pt" strokecolor="#333333">
              <v:path arrowok="t"/>
            </v:shape>
            <v:shape style="position:absolute;left:4242;top:974;width:15;height:0" coordorigin="4242,974" coordsize="15,0" path="m4242,974l4257,974e" filled="f" stroked="t" strokeweight="0.8383pt" strokecolor="#333333">
              <v:path arrowok="t"/>
            </v:shape>
            <v:shape style="position:absolute;left:4272;top:974;width:15;height:0" coordorigin="4272,974" coordsize="15,0" path="m4272,974l4286,974e" filled="f" stroked="t" strokeweight="0.8383pt" strokecolor="#333333">
              <v:path arrowok="t"/>
            </v:shape>
            <v:shape style="position:absolute;left:4301;top:974;width:15;height:0" coordorigin="4301,974" coordsize="15,0" path="m4301,974l4316,974e" filled="f" stroked="t" strokeweight="0.8383pt" strokecolor="#333333">
              <v:path arrowok="t"/>
            </v:shape>
            <v:shape style="position:absolute;left:4331;top:974;width:15;height:0" coordorigin="4331,974" coordsize="15,0" path="m4331,974l4345,974e" filled="f" stroked="t" strokeweight="0.8383pt" strokecolor="#333333">
              <v:path arrowok="t"/>
            </v:shape>
            <v:shape style="position:absolute;left:4360;top:974;width:15;height:0" coordorigin="4360,974" coordsize="15,0" path="m4360,974l4375,974e" filled="f" stroked="t" strokeweight="0.8383pt" strokecolor="#333333">
              <v:path arrowok="t"/>
            </v:shape>
            <v:shape style="position:absolute;left:4390;top:974;width:15;height:0" coordorigin="4390,974" coordsize="15,0" path="m4390,974l4404,974e" filled="f" stroked="t" strokeweight="0.8383pt" strokecolor="#333333">
              <v:path arrowok="t"/>
            </v:shape>
            <v:shape style="position:absolute;left:4419;top:974;width:15;height:0" coordorigin="4419,974" coordsize="15,0" path="m4419,974l4434,974e" filled="f" stroked="t" strokeweight="0.8383pt" strokecolor="#333333">
              <v:path arrowok="t"/>
            </v:shape>
            <v:shape style="position:absolute;left:4449;top:974;width:15;height:0" coordorigin="4449,974" coordsize="15,0" path="m4449,974l4463,974e" filled="f" stroked="t" strokeweight="0.8383pt" strokecolor="#333333">
              <v:path arrowok="t"/>
            </v:shape>
            <v:shape style="position:absolute;left:4478;top:974;width:15;height:0" coordorigin="4478,974" coordsize="15,0" path="m4478,974l4493,974e" filled="f" stroked="t" strokeweight="0.8383pt" strokecolor="#333333">
              <v:path arrowok="t"/>
            </v:shape>
            <v:shape style="position:absolute;left:4508;top:974;width:15;height:0" coordorigin="4508,974" coordsize="15,0" path="m4508,974l4523,974e" filled="f" stroked="t" strokeweight="0.8383pt" strokecolor="#333333">
              <v:path arrowok="t"/>
            </v:shape>
            <v:shape style="position:absolute;left:4537;top:974;width:15;height:0" coordorigin="4537,974" coordsize="15,0" path="m4537,974l4552,974e" filled="f" stroked="t" strokeweight="0.8383pt" strokecolor="#333333">
              <v:path arrowok="t"/>
            </v:shape>
            <v:shape style="position:absolute;left:4567;top:974;width:15;height:0" coordorigin="4567,974" coordsize="15,0" path="m4567,974l4582,974e" filled="f" stroked="t" strokeweight="0.8383pt" strokecolor="#333333">
              <v:path arrowok="t"/>
            </v:shape>
            <v:shape style="position:absolute;left:4596;top:974;width:15;height:0" coordorigin="4596,974" coordsize="15,0" path="m4596,974l4611,974e" filled="f" stroked="t" strokeweight="0.8383pt" strokecolor="#333333">
              <v:path arrowok="t"/>
            </v:shape>
            <v:shape style="position:absolute;left:4626;top:974;width:15;height:0" coordorigin="4626,974" coordsize="15,0" path="m4626,974l4641,974e" filled="f" stroked="t" strokeweight="0.8383pt" strokecolor="#333333">
              <v:path arrowok="t"/>
            </v:shape>
            <v:shape style="position:absolute;left:4655;top:974;width:15;height:0" coordorigin="4655,974" coordsize="15,0" path="m4655,974l4670,974e" filled="f" stroked="t" strokeweight="0.8383pt" strokecolor="#333333">
              <v:path arrowok="t"/>
            </v:shape>
            <v:shape style="position:absolute;left:4685;top:974;width:15;height:0" coordorigin="4685,974" coordsize="15,0" path="m4685,974l4700,974e" filled="f" stroked="t" strokeweight="0.8383pt" strokecolor="#333333">
              <v:path arrowok="t"/>
            </v:shape>
            <v:shape style="position:absolute;left:4714;top:974;width:15;height:0" coordorigin="4714,974" coordsize="15,0" path="m4714,974l4729,974e" filled="f" stroked="t" strokeweight="0.8383pt" strokecolor="#333333">
              <v:path arrowok="t"/>
            </v:shape>
            <v:shape style="position:absolute;left:4744;top:974;width:15;height:0" coordorigin="4744,974" coordsize="15,0" path="m4744,974l4759,974e" filled="f" stroked="t" strokeweight="0.8383pt" strokecolor="#333333">
              <v:path arrowok="t"/>
            </v:shape>
            <v:shape style="position:absolute;left:4774;top:974;width:15;height:0" coordorigin="4774,974" coordsize="15,0" path="m4774,974l4788,974e" filled="f" stroked="t" strokeweight="0.8383pt" strokecolor="#333333">
              <v:path arrowok="t"/>
            </v:shape>
            <v:shape style="position:absolute;left:4803;top:974;width:15;height:0" coordorigin="4803,974" coordsize="15,0" path="m4803,974l4818,974e" filled="f" stroked="t" strokeweight="0.8383pt" strokecolor="#333333">
              <v:path arrowok="t"/>
            </v:shape>
            <v:shape style="position:absolute;left:4833;top:974;width:15;height:0" coordorigin="4833,974" coordsize="15,0" path="m4833,974l4847,974e" filled="f" stroked="t" strokeweight="0.8383pt" strokecolor="#333333">
              <v:path arrowok="t"/>
            </v:shape>
            <v:shape style="position:absolute;left:4862;top:974;width:15;height:0" coordorigin="4862,974" coordsize="15,0" path="m4862,974l4877,974e" filled="f" stroked="t" strokeweight="0.8383pt" strokecolor="#333333">
              <v:path arrowok="t"/>
            </v:shape>
            <v:shape style="position:absolute;left:4892;top:974;width:15;height:0" coordorigin="4892,974" coordsize="15,0" path="m4892,974l4906,974e" filled="f" stroked="t" strokeweight="0.8383pt" strokecolor="#333333">
              <v:path arrowok="t"/>
            </v:shape>
            <v:shape style="position:absolute;left:4921;top:974;width:15;height:0" coordorigin="4921,974" coordsize="15,0" path="m4921,974l4936,974e" filled="f" stroked="t" strokeweight="0.8383pt" strokecolor="#333333">
              <v:path arrowok="t"/>
            </v:shape>
            <v:shape style="position:absolute;left:4951;top:974;width:15;height:0" coordorigin="4951,974" coordsize="15,0" path="m4951,974l4966,974e" filled="f" stroked="t" strokeweight="0.8383pt" strokecolor="#333333">
              <v:path arrowok="t"/>
            </v:shape>
            <v:shape style="position:absolute;left:4980;top:974;width:15;height:0" coordorigin="4980,974" coordsize="15,0" path="m4980,974l4995,974e" filled="f" stroked="t" strokeweight="0.8383pt" strokecolor="#333333">
              <v:path arrowok="t"/>
            </v:shape>
            <v:shape style="position:absolute;left:5010;top:974;width:15;height:0" coordorigin="5010,974" coordsize="15,0" path="m5010,974l5025,974e" filled="f" stroked="t" strokeweight="0.8383pt" strokecolor="#333333">
              <v:path arrowok="t"/>
            </v:shape>
            <v:shape style="position:absolute;left:5039;top:974;width:15;height:0" coordorigin="5039,974" coordsize="15,0" path="m5039,974l5054,974e" filled="f" stroked="t" strokeweight="0.8383pt" strokecolor="#333333">
              <v:path arrowok="t"/>
            </v:shape>
            <v:shape style="position:absolute;left:5069;top:974;width:15;height:0" coordorigin="5069,974" coordsize="15,0" path="m5069,974l5084,974e" filled="f" stroked="t" strokeweight="0.8383pt" strokecolor="#333333">
              <v:path arrowok="t"/>
            </v:shape>
            <v:shape style="position:absolute;left:5098;top:974;width:15;height:0" coordorigin="5098,974" coordsize="15,0" path="m5098,974l5113,974e" filled="f" stroked="t" strokeweight="0.8383pt" strokecolor="#333333">
              <v:path arrowok="t"/>
            </v:shape>
            <v:shape style="position:absolute;left:5128;top:974;width:15;height:0" coordorigin="5128,974" coordsize="15,0" path="m5128,974l5143,974e" filled="f" stroked="t" strokeweight="0.8383pt" strokecolor="#333333">
              <v:path arrowok="t"/>
            </v:shape>
            <v:shape style="position:absolute;left:5157;top:974;width:15;height:0" coordorigin="5157,974" coordsize="15,0" path="m5157,974l5172,974e" filled="f" stroked="t" strokeweight="0.8383pt" strokecolor="#333333">
              <v:path arrowok="t"/>
            </v:shape>
            <v:shape style="position:absolute;left:5187;top:974;width:15;height:0" coordorigin="5187,974" coordsize="15,0" path="m5187,974l5202,974e" filled="f" stroked="t" strokeweight="0.8383pt" strokecolor="#333333">
              <v:path arrowok="t"/>
            </v:shape>
            <v:shape style="position:absolute;left:5217;top:974;width:15;height:0" coordorigin="5217,974" coordsize="15,0" path="m5217,974l5231,974e" filled="f" stroked="t" strokeweight="0.8383pt" strokecolor="#333333">
              <v:path arrowok="t"/>
            </v:shape>
            <v:shape style="position:absolute;left:5246;top:974;width:15;height:0" coordorigin="5246,974" coordsize="15,0" path="m5246,974l5261,974e" filled="f" stroked="t" strokeweight="0.8383pt" strokecolor="#333333">
              <v:path arrowok="t"/>
            </v:shape>
            <v:shape style="position:absolute;left:5276;top:974;width:15;height:0" coordorigin="5276,974" coordsize="15,0" path="m5276,974l5290,974e" filled="f" stroked="t" strokeweight="0.8383pt" strokecolor="#333333">
              <v:path arrowok="t"/>
            </v:shape>
            <v:shape style="position:absolute;left:5305;top:974;width:15;height:0" coordorigin="5305,974" coordsize="15,0" path="m5305,974l5320,974e" filled="f" stroked="t" strokeweight="0.8383pt" strokecolor="#333333">
              <v:path arrowok="t"/>
            </v:shape>
            <v:shape style="position:absolute;left:5335;top:974;width:15;height:0" coordorigin="5335,974" coordsize="15,0" path="m5335,974l5349,974e" filled="f" stroked="t" strokeweight="0.8383pt" strokecolor="#333333">
              <v:path arrowok="t"/>
            </v:shape>
            <v:shape style="position:absolute;left:5364;top:974;width:15;height:0" coordorigin="5364,974" coordsize="15,0" path="m5364,974l5379,974e" filled="f" stroked="t" strokeweight="0.8383pt" strokecolor="#333333">
              <v:path arrowok="t"/>
            </v:shape>
            <v:shape style="position:absolute;left:5394;top:974;width:15;height:0" coordorigin="5394,974" coordsize="15,0" path="m5394,974l5408,974e" filled="f" stroked="t" strokeweight="0.8383pt" strokecolor="#333333">
              <v:path arrowok="t"/>
            </v:shape>
            <v:shape style="position:absolute;left:5423;top:974;width:15;height:0" coordorigin="5423,974" coordsize="15,0" path="m5423,974l5438,974e" filled="f" stroked="t" strokeweight="0.8383pt" strokecolor="#333333">
              <v:path arrowok="t"/>
            </v:shape>
            <v:shape style="position:absolute;left:5453;top:974;width:15;height:0" coordorigin="5453,974" coordsize="15,0" path="m5453,974l5468,974e" filled="f" stroked="t" strokeweight="0.8383pt" strokecolor="#333333">
              <v:path arrowok="t"/>
            </v:shape>
            <v:shape style="position:absolute;left:5482;top:974;width:15;height:0" coordorigin="5482,974" coordsize="15,0" path="m5482,974l5497,974e" filled="f" stroked="t" strokeweight="0.8383pt" strokecolor="#333333">
              <v:path arrowok="t"/>
            </v:shape>
            <v:shape style="position:absolute;left:5512;top:974;width:15;height:0" coordorigin="5512,974" coordsize="15,0" path="m5512,974l5527,974e" filled="f" stroked="t" strokeweight="0.8383pt" strokecolor="#333333">
              <v:path arrowok="t"/>
            </v:shape>
            <v:shape style="position:absolute;left:5541;top:974;width:15;height:0" coordorigin="5541,974" coordsize="15,0" path="m5541,974l5556,974e" filled="f" stroked="t" strokeweight="0.8383pt" strokecolor="#333333">
              <v:path arrowok="t"/>
            </v:shape>
            <v:shape style="position:absolute;left:5571;top:974;width:15;height:0" coordorigin="5571,974" coordsize="15,0" path="m5571,974l5586,974e" filled="f" stroked="t" strokeweight="0.8383pt" strokecolor="#333333">
              <v:path arrowok="t"/>
            </v:shape>
            <v:shape style="position:absolute;left:5600;top:974;width:15;height:0" coordorigin="5600,974" coordsize="15,0" path="m5600,974l5615,974e" filled="f" stroked="t" strokeweight="0.8383pt" strokecolor="#333333">
              <v:path arrowok="t"/>
            </v:shape>
            <v:shape style="position:absolute;left:5630;top:974;width:15;height:0" coordorigin="5630,974" coordsize="15,0" path="m5630,974l5645,974e" filled="f" stroked="t" strokeweight="0.8383pt" strokecolor="#333333">
              <v:path arrowok="t"/>
            </v:shape>
            <v:shape style="position:absolute;left:5660;top:974;width:15;height:0" coordorigin="5660,974" coordsize="15,0" path="m5660,974l5674,974e" filled="f" stroked="t" strokeweight="0.8383pt" strokecolor="#333333">
              <v:path arrowok="t"/>
            </v:shape>
            <v:shape style="position:absolute;left:5689;top:974;width:15;height:0" coordorigin="5689,974" coordsize="15,0" path="m5689,974l5704,974e" filled="f" stroked="t" strokeweight="0.8383pt" strokecolor="#333333">
              <v:path arrowok="t"/>
            </v:shape>
            <v:shape style="position:absolute;left:5719;top:974;width:15;height:0" coordorigin="5719,974" coordsize="15,0" path="m5719,974l5733,974e" filled="f" stroked="t" strokeweight="0.8383pt" strokecolor="#333333">
              <v:path arrowok="t"/>
            </v:shape>
            <v:shape style="position:absolute;left:5748;top:974;width:15;height:0" coordorigin="5748,974" coordsize="15,0" path="m5748,974l5763,974e" filled="f" stroked="t" strokeweight="0.8383pt" strokecolor="#333333">
              <v:path arrowok="t"/>
            </v:shape>
            <v:shape style="position:absolute;left:5778;top:974;width:15;height:0" coordorigin="5778,974" coordsize="15,0" path="m5778,974l5792,974e" filled="f" stroked="t" strokeweight="0.8383pt" strokecolor="#333333">
              <v:path arrowok="t"/>
            </v:shape>
            <v:shape style="position:absolute;left:5807;top:974;width:15;height:0" coordorigin="5807,974" coordsize="15,0" path="m5807,974l5822,974e" filled="f" stroked="t" strokeweight="0.8383pt" strokecolor="#333333">
              <v:path arrowok="t"/>
            </v:shape>
            <v:shape style="position:absolute;left:5837;top:974;width:15;height:0" coordorigin="5837,974" coordsize="15,0" path="m5837,974l5851,974e" filled="f" stroked="t" strokeweight="0.8383pt" strokecolor="#333333">
              <v:path arrowok="t"/>
            </v:shape>
            <v:shape style="position:absolute;left:5866;top:974;width:15;height:0" coordorigin="5866,974" coordsize="15,0" path="m5866,974l5881,974e" filled="f" stroked="t" strokeweight="0.8383pt" strokecolor="#333333">
              <v:path arrowok="t"/>
            </v:shape>
            <v:shape style="position:absolute;left:5896;top:974;width:15;height:0" coordorigin="5896,974" coordsize="15,0" path="m5896,974l5911,974e" filled="f" stroked="t" strokeweight="0.8383pt" strokecolor="#333333">
              <v:path arrowok="t"/>
            </v:shape>
            <v:shape style="position:absolute;left:5925;top:974;width:15;height:0" coordorigin="5925,974" coordsize="15,0" path="m5925,974l5940,974e" filled="f" stroked="t" strokeweight="0.8383pt" strokecolor="#333333">
              <v:path arrowok="t"/>
            </v:shape>
            <v:shape style="position:absolute;left:5955;top:974;width:15;height:0" coordorigin="5955,974" coordsize="15,0" path="m5955,974l5970,974e" filled="f" stroked="t" strokeweight="0.8383pt" strokecolor="#333333">
              <v:path arrowok="t"/>
            </v:shape>
            <v:shape style="position:absolute;left:5984;top:974;width:15;height:0" coordorigin="5984,974" coordsize="15,0" path="m5984,974l5999,974e" filled="f" stroked="t" strokeweight="0.8383pt" strokecolor="#333333">
              <v:path arrowok="t"/>
            </v:shape>
            <v:shape style="position:absolute;left:6014;top:974;width:15;height:0" coordorigin="6014,974" coordsize="15,0" path="m6014,974l6029,974e" filled="f" stroked="t" strokeweight="0.8383pt" strokecolor="#333333">
              <v:path arrowok="t"/>
            </v:shape>
            <v:shape style="position:absolute;left:6043;top:974;width:15;height:0" coordorigin="6043,974" coordsize="15,0" path="m6043,974l6058,974e" filled="f" stroked="t" strokeweight="0.8383pt" strokecolor="#333333">
              <v:path arrowok="t"/>
            </v:shape>
            <v:shape style="position:absolute;left:6073;top:974;width:15;height:0" coordorigin="6073,974" coordsize="15,0" path="m6073,974l6088,974e" filled="f" stroked="t" strokeweight="0.8383pt" strokecolor="#333333">
              <v:path arrowok="t"/>
            </v:shape>
            <v:shape style="position:absolute;left:6102;top:974;width:15;height:0" coordorigin="6102,974" coordsize="15,0" path="m6102,974l6117,974e" filled="f" stroked="t" strokeweight="0.8383pt" strokecolor="#333333">
              <v:path arrowok="t"/>
            </v:shape>
            <v:shape style="position:absolute;left:6132;top:974;width:15;height:0" coordorigin="6132,974" coordsize="15,0" path="m6132,974l6147,974e" filled="f" stroked="t" strokeweight="0.8383pt" strokecolor="#333333">
              <v:path arrowok="t"/>
            </v:shape>
            <v:shape style="position:absolute;left:6162;top:974;width:15;height:0" coordorigin="6162,974" coordsize="15,0" path="m6162,974l6176,974e" filled="f" stroked="t" strokeweight="0.8383pt" strokecolor="#333333">
              <v:path arrowok="t"/>
            </v:shape>
            <v:shape style="position:absolute;left:6191;top:974;width:15;height:0" coordorigin="6191,974" coordsize="15,0" path="m6191,974l6206,974e" filled="f" stroked="t" strokeweight="0.8383pt" strokecolor="#333333">
              <v:path arrowok="t"/>
            </v:shape>
            <v:shape style="position:absolute;left:6221;top:974;width:15;height:0" coordorigin="6221,974" coordsize="15,0" path="m6221,974l6235,974e" filled="f" stroked="t" strokeweight="0.8383pt" strokecolor="#333333">
              <v:path arrowok="t"/>
            </v:shape>
            <v:shape style="position:absolute;left:6250;top:974;width:15;height:0" coordorigin="6250,974" coordsize="15,0" path="m6250,974l6265,974e" filled="f" stroked="t" strokeweight="0.8383pt" strokecolor="#333333">
              <v:path arrowok="t"/>
            </v:shape>
            <v:shape style="position:absolute;left:6280;top:974;width:15;height:0" coordorigin="6280,974" coordsize="15,0" path="m6280,974l6294,974e" filled="f" stroked="t" strokeweight="0.8383pt" strokecolor="#333333">
              <v:path arrowok="t"/>
            </v:shape>
            <v:shape style="position:absolute;left:6309;top:974;width:15;height:0" coordorigin="6309,974" coordsize="15,0" path="m6309,974l6324,974e" filled="f" stroked="t" strokeweight="0.8383pt" strokecolor="#333333">
              <v:path arrowok="t"/>
            </v:shape>
            <v:shape style="position:absolute;left:6339;top:974;width:15;height:0" coordorigin="6339,974" coordsize="15,0" path="m6339,974l6354,974e" filled="f" stroked="t" strokeweight="0.8383pt" strokecolor="#333333">
              <v:path arrowok="t"/>
            </v:shape>
            <v:shape style="position:absolute;left:6368;top:974;width:15;height:0" coordorigin="6368,974" coordsize="15,0" path="m6368,974l6383,974e" filled="f" stroked="t" strokeweight="0.8383pt" strokecolor="#333333">
              <v:path arrowok="t"/>
            </v:shape>
            <v:shape style="position:absolute;left:6398;top:974;width:15;height:0" coordorigin="6398,974" coordsize="15,0" path="m6398,974l6413,974e" filled="f" stroked="t" strokeweight="0.8383pt" strokecolor="#333333">
              <v:path arrowok="t"/>
            </v:shape>
            <v:shape style="position:absolute;left:6427;top:974;width:15;height:0" coordorigin="6427,974" coordsize="15,0" path="m6427,974l6442,974e" filled="f" stroked="t" strokeweight="0.8383pt" strokecolor="#333333">
              <v:path arrowok="t"/>
            </v:shape>
            <v:shape style="position:absolute;left:6457;top:974;width:15;height:0" coordorigin="6457,974" coordsize="15,0" path="m6457,974l6472,974e" filled="f" stroked="t" strokeweight="0.8383pt" strokecolor="#333333">
              <v:path arrowok="t"/>
            </v:shape>
            <v:shape style="position:absolute;left:6486;top:974;width:15;height:0" coordorigin="6486,974" coordsize="15,0" path="m6486,974l6501,974e" filled="f" stroked="t" strokeweight="0.8383pt" strokecolor="#333333">
              <v:path arrowok="t"/>
            </v:shape>
            <v:shape style="position:absolute;left:6516;top:974;width:15;height:0" coordorigin="6516,974" coordsize="15,0" path="m6516,974l6531,974e" filled="f" stroked="t" strokeweight="0.8383pt" strokecolor="#333333">
              <v:path arrowok="t"/>
            </v:shape>
            <v:shape style="position:absolute;left:6545;top:974;width:15;height:0" coordorigin="6545,974" coordsize="15,0" path="m6545,974l6560,974e" filled="f" stroked="t" strokeweight="0.8383pt" strokecolor="#333333">
              <v:path arrowok="t"/>
            </v:shape>
            <v:shape style="position:absolute;left:6575;top:974;width:15;height:0" coordorigin="6575,974" coordsize="15,0" path="m6575,974l6590,974e" filled="f" stroked="t" strokeweight="0.8383pt" strokecolor="#333333">
              <v:path arrowok="t"/>
            </v:shape>
            <v:shape style="position:absolute;left:6605;top:974;width:15;height:0" coordorigin="6605,974" coordsize="15,0" path="m6605,974l6619,974e" filled="f" stroked="t" strokeweight="0.8383pt" strokecolor="#333333">
              <v:path arrowok="t"/>
            </v:shape>
            <v:shape style="position:absolute;left:6634;top:974;width:15;height:0" coordorigin="6634,974" coordsize="15,0" path="m6634,974l6649,974e" filled="f" stroked="t" strokeweight="0.8383pt" strokecolor="#333333">
              <v:path arrowok="t"/>
            </v:shape>
            <v:shape style="position:absolute;left:6664;top:974;width:15;height:0" coordorigin="6664,974" coordsize="15,0" path="m6664,974l6678,974e" filled="f" stroked="t" strokeweight="0.8383pt" strokecolor="#333333">
              <v:path arrowok="t"/>
            </v:shape>
            <v:shape style="position:absolute;left:6693;top:974;width:15;height:0" coordorigin="6693,974" coordsize="15,0" path="m6693,974l6708,974e" filled="f" stroked="t" strokeweight="0.8383pt" strokecolor="#333333">
              <v:path arrowok="t"/>
            </v:shape>
            <v:shape style="position:absolute;left:6723;top:974;width:15;height:0" coordorigin="6723,974" coordsize="15,0" path="m6723,974l6737,974e" filled="f" stroked="t" strokeweight="0.8383pt" strokecolor="#333333">
              <v:path arrowok="t"/>
            </v:shape>
            <v:shape style="position:absolute;left:6752;top:974;width:15;height:0" coordorigin="6752,974" coordsize="15,0" path="m6752,974l6767,974e" filled="f" stroked="t" strokeweight="0.8383pt" strokecolor="#333333">
              <v:path arrowok="t"/>
            </v:shape>
            <v:shape style="position:absolute;left:6782;top:974;width:15;height:0" coordorigin="6782,974" coordsize="15,0" path="m6782,974l6796,974e" filled="f" stroked="t" strokeweight="0.8383pt" strokecolor="#333333">
              <v:path arrowok="t"/>
            </v:shape>
            <v:shape style="position:absolute;left:6811;top:974;width:15;height:0" coordorigin="6811,974" coordsize="15,0" path="m6811,974l6826,974e" filled="f" stroked="t" strokeweight="0.8383pt" strokecolor="#333333">
              <v:path arrowok="t"/>
            </v:shape>
            <v:shape style="position:absolute;left:6841;top:974;width:15;height:0" coordorigin="6841,974" coordsize="15,0" path="m6841,974l6856,974e" filled="f" stroked="t" strokeweight="0.8383pt" strokecolor="#333333">
              <v:path arrowok="t"/>
            </v:shape>
            <v:shape style="position:absolute;left:6870;top:974;width:15;height:0" coordorigin="6870,974" coordsize="15,0" path="m6870,974l6885,974e" filled="f" stroked="t" strokeweight="0.8383pt" strokecolor="#333333">
              <v:path arrowok="t"/>
            </v:shape>
            <v:shape style="position:absolute;left:6900;top:974;width:15;height:0" coordorigin="6900,974" coordsize="15,0" path="m6900,974l6915,974e" filled="f" stroked="t" strokeweight="0.8383pt" strokecolor="#333333">
              <v:path arrowok="t"/>
            </v:shape>
            <v:shape style="position:absolute;left:6929;top:974;width:15;height:0" coordorigin="6929,974" coordsize="15,0" path="m6929,974l6944,974e" filled="f" stroked="t" strokeweight="0.8383pt" strokecolor="#333333">
              <v:path arrowok="t"/>
            </v:shape>
            <v:shape style="position:absolute;left:6959;top:974;width:15;height:0" coordorigin="6959,974" coordsize="15,0" path="m6959,974l6974,974e" filled="f" stroked="t" strokeweight="0.8383pt" strokecolor="#333333">
              <v:path arrowok="t"/>
            </v:shape>
            <v:shape style="position:absolute;left:6988;top:974;width:15;height:0" coordorigin="6988,974" coordsize="15,0" path="m6988,974l7003,974e" filled="f" stroked="t" strokeweight="0.8383pt" strokecolor="#333333">
              <v:path arrowok="t"/>
            </v:shape>
            <v:shape style="position:absolute;left:7018;top:974;width:15;height:0" coordorigin="7018,974" coordsize="15,0" path="m7018,974l7033,974e" filled="f" stroked="t" strokeweight="0.8383pt" strokecolor="#333333">
              <v:path arrowok="t"/>
            </v:shape>
            <v:shape style="position:absolute;left:7048;top:974;width:15;height:0" coordorigin="7048,974" coordsize="15,0" path="m7048,974l7062,974e" filled="f" stroked="t" strokeweight="0.8383pt" strokecolor="#333333">
              <v:path arrowok="t"/>
            </v:shape>
            <v:shape style="position:absolute;left:7077;top:974;width:15;height:0" coordorigin="7077,974" coordsize="15,0" path="m7077,974l7092,974e" filled="f" stroked="t" strokeweight="0.8383pt" strokecolor="#333333">
              <v:path arrowok="t"/>
            </v:shape>
            <v:shape style="position:absolute;left:7107;top:974;width:15;height:0" coordorigin="7107,974" coordsize="15,0" path="m7107,974l7121,974e" filled="f" stroked="t" strokeweight="0.8383pt" strokecolor="#333333">
              <v:path arrowok="t"/>
            </v:shape>
            <v:shape style="position:absolute;left:7136;top:974;width:15;height:0" coordorigin="7136,974" coordsize="15,0" path="m7136,974l7151,974e" filled="f" stroked="t" strokeweight="0.8383pt" strokecolor="#333333">
              <v:path arrowok="t"/>
            </v:shape>
            <v:shape style="position:absolute;left:7166;top:974;width:15;height:0" coordorigin="7166,974" coordsize="15,0" path="m7166,974l7180,974e" filled="f" stroked="t" strokeweight="0.8383pt" strokecolor="#333333">
              <v:path arrowok="t"/>
            </v:shape>
            <v:shape style="position:absolute;left:7195;top:974;width:15;height:0" coordorigin="7195,974" coordsize="15,0" path="m7195,974l7210,974e" filled="f" stroked="t" strokeweight="0.8383pt" strokecolor="#333333">
              <v:path arrowok="t"/>
            </v:shape>
            <v:shape style="position:absolute;left:7225;top:974;width:15;height:0" coordorigin="7225,974" coordsize="15,0" path="m7225,974l7239,974e" filled="f" stroked="t" strokeweight="0.8383pt" strokecolor="#333333">
              <v:path arrowok="t"/>
            </v:shape>
            <v:shape style="position:absolute;left:7254;top:974;width:15;height:0" coordorigin="7254,974" coordsize="15,0" path="m7254,974l7269,974e" filled="f" stroked="t" strokeweight="0.8383pt" strokecolor="#333333">
              <v:path arrowok="t"/>
            </v:shape>
            <v:shape style="position:absolute;left:7284;top:974;width:15;height:0" coordorigin="7284,974" coordsize="15,0" path="m7284,974l7299,974e" filled="f" stroked="t" strokeweight="0.8383pt" strokecolor="#333333">
              <v:path arrowok="t"/>
            </v:shape>
            <v:shape style="position:absolute;left:7313;top:974;width:15;height:0" coordorigin="7313,974" coordsize="15,0" path="m7313,974l7328,974e" filled="f" stroked="t" strokeweight="0.8383pt" strokecolor="#333333">
              <v:path arrowok="t"/>
            </v:shape>
            <v:shape style="position:absolute;left:7343;top:974;width:15;height:0" coordorigin="7343,974" coordsize="15,0" path="m7343,974l7358,974e" filled="f" stroked="t" strokeweight="0.8383pt" strokecolor="#333333">
              <v:path arrowok="t"/>
            </v:shape>
            <v:shape style="position:absolute;left:7372;top:974;width:15;height:0" coordorigin="7372,974" coordsize="15,0" path="m7372,974l7387,974e" filled="f" stroked="t" strokeweight="0.8383pt" strokecolor="#333333">
              <v:path arrowok="t"/>
            </v:shape>
            <v:shape style="position:absolute;left:7402;top:974;width:15;height:0" coordorigin="7402,974" coordsize="15,0" path="m7402,974l7417,974e" filled="f" stroked="t" strokeweight="0.8383pt" strokecolor="#333333">
              <v:path arrowok="t"/>
            </v:shape>
            <v:shape style="position:absolute;left:7431;top:974;width:15;height:0" coordorigin="7431,974" coordsize="15,0" path="m7431,974l7446,974e" filled="f" stroked="t" strokeweight="0.8383pt" strokecolor="#333333">
              <v:path arrowok="t"/>
            </v:shape>
            <v:shape style="position:absolute;left:7461;top:974;width:15;height:0" coordorigin="7461,974" coordsize="15,0" path="m7461,974l7476,974e" filled="f" stroked="t" strokeweight="0.8383pt" strokecolor="#333333">
              <v:path arrowok="t"/>
            </v:shape>
            <v:shape style="position:absolute;left:7490;top:974;width:15;height:0" coordorigin="7490,974" coordsize="15,0" path="m7490,974l7505,974e" filled="f" stroked="t" strokeweight="0.8383pt" strokecolor="#333333">
              <v:path arrowok="t"/>
            </v:shape>
            <v:shape style="position:absolute;left:7520;top:974;width:15;height:0" coordorigin="7520,974" coordsize="15,0" path="m7520,974l7535,974e" filled="f" stroked="t" strokeweight="0.8383pt" strokecolor="#333333">
              <v:path arrowok="t"/>
            </v:shape>
            <v:shape style="position:absolute;left:7550;top:974;width:15;height:0" coordorigin="7550,974" coordsize="15,0" path="m7550,974l7564,974e" filled="f" stroked="t" strokeweight="0.8383pt" strokecolor="#333333">
              <v:path arrowok="t"/>
            </v:shape>
            <v:shape style="position:absolute;left:7579;top:974;width:15;height:0" coordorigin="7579,974" coordsize="15,0" path="m7579,974l7594,974e" filled="f" stroked="t" strokeweight="0.8383pt" strokecolor="#333333">
              <v:path arrowok="t"/>
            </v:shape>
            <v:shape style="position:absolute;left:7609;top:974;width:15;height:0" coordorigin="7609,974" coordsize="15,0" path="m7609,974l7623,974e" filled="f" stroked="t" strokeweight="0.8383pt" strokecolor="#333333">
              <v:path arrowok="t"/>
            </v:shape>
            <v:shape style="position:absolute;left:7638;top:974;width:15;height:0" coordorigin="7638,974" coordsize="15,0" path="m7638,974l7653,974e" filled="f" stroked="t" strokeweight="0.8383pt" strokecolor="#333333">
              <v:path arrowok="t"/>
            </v:shape>
            <v:shape style="position:absolute;left:7668;top:974;width:15;height:0" coordorigin="7668,974" coordsize="15,0" path="m7668,974l7682,974e" filled="f" stroked="t" strokeweight="0.8383pt" strokecolor="#333333">
              <v:path arrowok="t"/>
            </v:shape>
            <v:shape style="position:absolute;left:7697;top:974;width:15;height:0" coordorigin="7697,974" coordsize="15,0" path="m7697,974l7712,974e" filled="f" stroked="t" strokeweight="0.8383pt" strokecolor="#333333">
              <v:path arrowok="t"/>
            </v:shape>
            <v:shape style="position:absolute;left:7727;top:974;width:15;height:0" coordorigin="7727,974" coordsize="15,0" path="m7727,974l7742,974e" filled="f" stroked="t" strokeweight="0.8383pt" strokecolor="#333333">
              <v:path arrowok="t"/>
            </v:shape>
            <v:shape style="position:absolute;left:7756;top:974;width:15;height:0" coordorigin="7756,974" coordsize="15,0" path="m7756,974l7771,974e" filled="f" stroked="t" strokeweight="0.8383pt" strokecolor="#333333">
              <v:path arrowok="t"/>
            </v:shape>
            <v:shape style="position:absolute;left:7786;top:974;width:15;height:0" coordorigin="7786,974" coordsize="15,0" path="m7786,974l7801,974e" filled="f" stroked="t" strokeweight="0.8383pt" strokecolor="#333333">
              <v:path arrowok="t"/>
            </v:shape>
            <v:shape style="position:absolute;left:7815;top:974;width:15;height:0" coordorigin="7815,974" coordsize="15,0" path="m7815,974l7830,974e" filled="f" stroked="t" strokeweight="0.8383pt" strokecolor="#333333">
              <v:path arrowok="t"/>
            </v:shape>
            <v:shape style="position:absolute;left:7845;top:974;width:15;height:0" coordorigin="7845,974" coordsize="15,0" path="m7845,974l7860,974e" filled="f" stroked="t" strokeweight="0.8383pt" strokecolor="#333333">
              <v:path arrowok="t"/>
            </v:shape>
            <v:shape style="position:absolute;left:7874;top:974;width:15;height:0" coordorigin="7874,974" coordsize="15,0" path="m7874,974l7889,974e" filled="f" stroked="t" strokeweight="0.8383pt" strokecolor="#333333">
              <v:path arrowok="t"/>
            </v:shape>
            <v:shape style="position:absolute;left:7904;top:974;width:15;height:0" coordorigin="7904,974" coordsize="15,0" path="m7904,974l7919,974e" filled="f" stroked="t" strokeweight="0.8383pt" strokecolor="#333333">
              <v:path arrowok="t"/>
            </v:shape>
            <v:shape style="position:absolute;left:7933;top:974;width:15;height:0" coordorigin="7933,974" coordsize="15,0" path="m7933,974l7948,974e" filled="f" stroked="t" strokeweight="0.8383pt" strokecolor="#333333">
              <v:path arrowok="t"/>
            </v:shape>
            <v:shape style="position:absolute;left:7963;top:974;width:15;height:0" coordorigin="7963,974" coordsize="15,0" path="m7963,974l7978,974e" filled="f" stroked="t" strokeweight="0.8383pt" strokecolor="#333333">
              <v:path arrowok="t"/>
            </v:shape>
            <v:shape style="position:absolute;left:7993;top:974;width:15;height:0" coordorigin="7993,974" coordsize="15,0" path="m7993,974l8007,974e" filled="f" stroked="t" strokeweight="0.8383pt" strokecolor="#333333">
              <v:path arrowok="t"/>
            </v:shape>
            <v:shape style="position:absolute;left:8022;top:974;width:15;height:0" coordorigin="8022,974" coordsize="15,0" path="m8022,974l8037,974e" filled="f" stroked="t" strokeweight="0.8383pt" strokecolor="#333333">
              <v:path arrowok="t"/>
            </v:shape>
            <v:shape style="position:absolute;left:8052;top:974;width:15;height:0" coordorigin="8052,974" coordsize="15,0" path="m8052,974l8066,974e" filled="f" stroked="t" strokeweight="0.8383pt" strokecolor="#333333">
              <v:path arrowok="t"/>
            </v:shape>
            <v:shape style="position:absolute;left:8081;top:974;width:15;height:0" coordorigin="8081,974" coordsize="15,0" path="m8081,974l8096,974e" filled="f" stroked="t" strokeweight="0.8383pt" strokecolor="#333333">
              <v:path arrowok="t"/>
            </v:shape>
            <v:shape style="position:absolute;left:8111;top:974;width:15;height:0" coordorigin="8111,974" coordsize="15,0" path="m8111,974l8125,974e" filled="f" stroked="t" strokeweight="0.8383pt" strokecolor="#333333">
              <v:path arrowok="t"/>
            </v:shape>
            <v:shape style="position:absolute;left:8140;top:974;width:15;height:0" coordorigin="8140,974" coordsize="15,0" path="m8140,974l8155,974e" filled="f" stroked="t" strokeweight="0.8383pt" strokecolor="#333333">
              <v:path arrowok="t"/>
            </v:shape>
            <v:shape style="position:absolute;left:8170;top:974;width:15;height:0" coordorigin="8170,974" coordsize="15,0" path="m8170,974l8184,974e" filled="f" stroked="t" strokeweight="0.8383pt" strokecolor="#333333">
              <v:path arrowok="t"/>
            </v:shape>
            <v:shape style="position:absolute;left:8199;top:974;width:15;height:0" coordorigin="8199,974" coordsize="15,0" path="m8199,974l8214,974e" filled="f" stroked="t" strokeweight="0.8383pt" strokecolor="#333333">
              <v:path arrowok="t"/>
            </v:shape>
            <v:shape style="position:absolute;left:8229;top:974;width:15;height:0" coordorigin="8229,974" coordsize="15,0" path="m8229,974l8244,974e" filled="f" stroked="t" strokeweight="0.8383pt" strokecolor="#333333">
              <v:path arrowok="t"/>
            </v:shape>
            <v:shape style="position:absolute;left:8258;top:974;width:15;height:0" coordorigin="8258,974" coordsize="15,0" path="m8258,974l8273,974e" filled="f" stroked="t" strokeweight="0.8383pt" strokecolor="#333333">
              <v:path arrowok="t"/>
            </v:shape>
            <v:shape style="position:absolute;left:8288;top:974;width:15;height:0" coordorigin="8288,974" coordsize="15,0" path="m8288,974l8303,974e" filled="f" stroked="t" strokeweight="0.8383pt" strokecolor="#333333">
              <v:path arrowok="t"/>
            </v:shape>
            <v:shape style="position:absolute;left:8317;top:974;width:15;height:0" coordorigin="8317,974" coordsize="15,0" path="m8317,974l8332,974e" filled="f" stroked="t" strokeweight="0.8383pt" strokecolor="#333333">
              <v:path arrowok="t"/>
            </v:shape>
            <v:shape style="position:absolute;left:8347;top:974;width:15;height:0" coordorigin="8347,974" coordsize="15,0" path="m8347,974l8362,974e" filled="f" stroked="t" strokeweight="0.8383pt" strokecolor="#333333">
              <v:path arrowok="t"/>
            </v:shape>
            <v:shape style="position:absolute;left:8376;top:974;width:15;height:0" coordorigin="8376,974" coordsize="15,0" path="m8376,974l8391,974e" filled="f" stroked="t" strokeweight="0.8383pt" strokecolor="#333333">
              <v:path arrowok="t"/>
            </v:shape>
            <v:shape style="position:absolute;left:8406;top:974;width:15;height:0" coordorigin="8406,974" coordsize="15,0" path="m8406,974l8421,974e" filled="f" stroked="t" strokeweight="0.8383pt" strokecolor="#333333">
              <v:path arrowok="t"/>
            </v:shape>
            <v:shape style="position:absolute;left:8436;top:974;width:15;height:0" coordorigin="8436,974" coordsize="15,0" path="m8436,974l8450,974e" filled="f" stroked="t" strokeweight="0.8383pt" strokecolor="#333333">
              <v:path arrowok="t"/>
            </v:shape>
            <v:shape style="position:absolute;left:8465;top:974;width:15;height:0" coordorigin="8465,974" coordsize="15,0" path="m8465,974l8480,974e" filled="f" stroked="t" strokeweight="0.8383pt" strokecolor="#333333">
              <v:path arrowok="t"/>
            </v:shape>
            <v:shape style="position:absolute;left:8495;top:974;width:15;height:0" coordorigin="8495,974" coordsize="15,0" path="m8495,974l8509,974e" filled="f" stroked="t" strokeweight="0.8383pt" strokecolor="#333333">
              <v:path arrowok="t"/>
            </v:shape>
            <v:shape style="position:absolute;left:8524;top:974;width:15;height:0" coordorigin="8524,974" coordsize="15,0" path="m8524,974l8539,974e" filled="f" stroked="t" strokeweight="0.8383pt" strokecolor="#333333">
              <v:path arrowok="t"/>
            </v:shape>
            <v:shape style="position:absolute;left:8554;top:974;width:15;height:0" coordorigin="8554,974" coordsize="15,0" path="m8554,974l8568,974e" filled="f" stroked="t" strokeweight="0.8383pt" strokecolor="#333333">
              <v:path arrowok="t"/>
            </v:shape>
            <v:shape style="position:absolute;left:8583;top:974;width:15;height:0" coordorigin="8583,974" coordsize="15,0" path="m8583,974l8598,974e" filled="f" stroked="t" strokeweight="0.8383pt" strokecolor="#333333">
              <v:path arrowok="t"/>
            </v:shape>
            <v:shape style="position:absolute;left:8613;top:974;width:15;height:0" coordorigin="8613,974" coordsize="15,0" path="m8613,974l8627,974e" filled="f" stroked="t" strokeweight="0.8383pt" strokecolor="#333333">
              <v:path arrowok="t"/>
            </v:shape>
            <v:shape style="position:absolute;left:8642;top:974;width:15;height:0" coordorigin="8642,974" coordsize="15,0" path="m8642,974l8657,974e" filled="f" stroked="t" strokeweight="0.8383pt" strokecolor="#333333">
              <v:path arrowok="t"/>
            </v:shape>
            <v:shape style="position:absolute;left:8672;top:974;width:15;height:0" coordorigin="8672,974" coordsize="15,0" path="m8672,974l8687,974e" filled="f" stroked="t" strokeweight="0.8383pt" strokecolor="#333333">
              <v:path arrowok="t"/>
            </v:shape>
            <v:shape style="position:absolute;left:8701;top:974;width:15;height:0" coordorigin="8701,974" coordsize="15,0" path="m8701,974l8716,974e" filled="f" stroked="t" strokeweight="0.8383pt" strokecolor="#333333">
              <v:path arrowok="t"/>
            </v:shape>
            <v:shape style="position:absolute;left:8731;top:974;width:15;height:0" coordorigin="8731,974" coordsize="15,0" path="m8731,974l8746,974e" filled="f" stroked="t" strokeweight="0.8383pt" strokecolor="#333333">
              <v:path arrowok="t"/>
            </v:shape>
            <v:shape style="position:absolute;left:8760;top:974;width:15;height:0" coordorigin="8760,974" coordsize="15,0" path="m8760,974l8775,974e" filled="f" stroked="t" strokeweight="0.8383pt" strokecolor="#333333">
              <v:path arrowok="t"/>
            </v:shape>
            <v:shape style="position:absolute;left:8790;top:974;width:15;height:0" coordorigin="8790,974" coordsize="15,0" path="m8790,974l8805,974e" filled="f" stroked="t" strokeweight="0.8383pt" strokecolor="#333333">
              <v:path arrowok="t"/>
            </v:shape>
            <v:shape style="position:absolute;left:8819;top:974;width:15;height:0" coordorigin="8819,974" coordsize="15,0" path="m8819,974l8834,974e" filled="f" stroked="t" strokeweight="0.8383pt" strokecolor="#333333">
              <v:path arrowok="t"/>
            </v:shape>
            <v:shape style="position:absolute;left:8849;top:974;width:15;height:0" coordorigin="8849,974" coordsize="15,0" path="m8849,974l8864,974e" filled="f" stroked="t" strokeweight="0.8383pt" strokecolor="#333333">
              <v:path arrowok="t"/>
            </v:shape>
            <v:shape style="position:absolute;left:8878;top:974;width:15;height:0" coordorigin="8878,974" coordsize="15,0" path="m8878,974l8893,974e" filled="f" stroked="t" strokeweight="0.8383pt" strokecolor="#333333">
              <v:path arrowok="t"/>
            </v:shape>
            <v:shape style="position:absolute;left:8908;top:974;width:15;height:0" coordorigin="8908,974" coordsize="15,0" path="m8908,974l8923,974e" filled="f" stroked="t" strokeweight="0.8383pt" strokecolor="#333333">
              <v:path arrowok="t"/>
            </v:shape>
            <v:shape style="position:absolute;left:8938;top:974;width:15;height:0" coordorigin="8938,974" coordsize="15,0" path="m8938,974l8952,974e" filled="f" stroked="t" strokeweight="0.8383pt" strokecolor="#333333">
              <v:path arrowok="t"/>
            </v:shape>
            <v:shape style="position:absolute;left:8967;top:974;width:15;height:0" coordorigin="8967,974" coordsize="15,0" path="m8967,974l8982,974e" filled="f" stroked="t" strokeweight="0.8383pt" strokecolor="#333333">
              <v:path arrowok="t"/>
            </v:shape>
            <v:shape style="position:absolute;left:8997;top:974;width:15;height:0" coordorigin="8997,974" coordsize="15,0" path="m8997,974l9011,974e" filled="f" stroked="t" strokeweight="0.8383pt" strokecolor="#333333">
              <v:path arrowok="t"/>
            </v:shape>
            <v:shape style="position:absolute;left:9026;top:974;width:15;height:0" coordorigin="9026,974" coordsize="15,0" path="m9026,974l9041,974e" filled="f" stroked="t" strokeweight="0.8383pt" strokecolor="#333333">
              <v:path arrowok="t"/>
            </v:shape>
            <v:shape style="position:absolute;left:9056;top:974;width:15;height:0" coordorigin="9056,974" coordsize="15,0" path="m9056,974l9070,974e" filled="f" stroked="t" strokeweight="0.8383pt" strokecolor="#333333">
              <v:path arrowok="t"/>
            </v:shape>
            <v:shape style="position:absolute;left:9085;top:974;width:15;height:0" coordorigin="9085,974" coordsize="15,0" path="m9085,974l9100,974e" filled="f" stroked="t" strokeweight="0.8383pt" strokecolor="#333333">
              <v:path arrowok="t"/>
            </v:shape>
            <v:shape style="position:absolute;left:9115;top:974;width:15;height:0" coordorigin="9115,974" coordsize="15,0" path="m9115,974l9130,974e" filled="f" stroked="t" strokeweight="0.8383pt" strokecolor="#333333">
              <v:path arrowok="t"/>
            </v:shape>
            <v:shape style="position:absolute;left:9144;top:974;width:15;height:0" coordorigin="9144,974" coordsize="15,0" path="m9144,974l9159,974e" filled="f" stroked="t" strokeweight="0.8383pt" strokecolor="#333333">
              <v:path arrowok="t"/>
            </v:shape>
            <v:shape style="position:absolute;left:9174;top:974;width:15;height:0" coordorigin="9174,974" coordsize="15,0" path="m9174,974l9189,974e" filled="f" stroked="t" strokeweight="0.8383pt" strokecolor="#333333">
              <v:path arrowok="t"/>
            </v:shape>
            <v:shape style="position:absolute;left:9203;top:974;width:15;height:0" coordorigin="9203,974" coordsize="15,0" path="m9203,974l9218,974e" filled="f" stroked="t" strokeweight="0.8383pt" strokecolor="#333333">
              <v:path arrowok="t"/>
            </v:shape>
            <v:shape style="position:absolute;left:9233;top:974;width:15;height:0" coordorigin="9233,974" coordsize="15,0" path="m9233,974l9248,974e" filled="f" stroked="t" strokeweight="0.8383pt" strokecolor="#333333">
              <v:path arrowok="t"/>
            </v:shape>
            <v:shape style="position:absolute;left:9262;top:974;width:15;height:0" coordorigin="9262,974" coordsize="15,0" path="m9262,974l9277,974e" filled="f" stroked="t" strokeweight="0.8383pt" strokecolor="#333333">
              <v:path arrowok="t"/>
            </v:shape>
            <v:shape style="position:absolute;left:9292;top:974;width:15;height:0" coordorigin="9292,974" coordsize="15,0" path="m9292,974l9307,974e" filled="f" stroked="t" strokeweight="0.8383pt" strokecolor="#333333">
              <v:path arrowok="t"/>
            </v:shape>
            <v:shape style="position:absolute;left:9321;top:974;width:15;height:0" coordorigin="9321,974" coordsize="15,0" path="m9321,974l9336,974e" filled="f" stroked="t" strokeweight="0.8383pt" strokecolor="#333333">
              <v:path arrowok="t"/>
            </v:shape>
            <v:shape style="position:absolute;left:9351;top:974;width:15;height:0" coordorigin="9351,974" coordsize="15,0" path="m9351,974l9366,974e" filled="f" stroked="t" strokeweight="0.8383pt" strokecolor="#333333">
              <v:path arrowok="t"/>
            </v:shape>
            <v:shape style="position:absolute;left:9381;top:974;width:15;height:0" coordorigin="9381,974" coordsize="15,0" path="m9381,974l9395,974e" filled="f" stroked="t" strokeweight="0.8383pt" strokecolor="#333333">
              <v:path arrowok="t"/>
            </v:shape>
            <v:shape style="position:absolute;left:9410;top:974;width:15;height:0" coordorigin="9410,974" coordsize="15,0" path="m9410,974l9425,974e" filled="f" stroked="t" strokeweight="0.8383pt" strokecolor="#333333">
              <v:path arrowok="t"/>
            </v:shape>
            <v:shape style="position:absolute;left:9440;top:974;width:15;height:0" coordorigin="9440,974" coordsize="15,0" path="m9440,974l9454,974e" filled="f" stroked="t" strokeweight="0.8383pt" strokecolor="#333333">
              <v:path arrowok="t"/>
            </v:shape>
            <v:shape style="position:absolute;left:9469;top:974;width:15;height:0" coordorigin="9469,974" coordsize="15,0" path="m9469,974l9484,974e" filled="f" stroked="t" strokeweight="0.8383pt" strokecolor="#333333">
              <v:path arrowok="t"/>
            </v:shape>
            <v:shape style="position:absolute;left:9499;top:974;width:15;height:0" coordorigin="9499,974" coordsize="15,0" path="m9499,974l9513,974e" filled="f" stroked="t" strokeweight="0.8383pt" strokecolor="#333333">
              <v:path arrowok="t"/>
            </v:shape>
            <v:shape style="position:absolute;left:9528;top:974;width:15;height:0" coordorigin="9528,974" coordsize="15,0" path="m9528,974l9543,974e" filled="f" stroked="t" strokeweight="0.8383pt" strokecolor="#333333">
              <v:path arrowok="t"/>
            </v:shape>
            <v:shape style="position:absolute;left:9558;top:974;width:15;height:0" coordorigin="9558,974" coordsize="15,0" path="m9558,974l9572,974e" filled="f" stroked="t" strokeweight="0.8383pt" strokecolor="#333333">
              <v:path arrowok="t"/>
            </v:shape>
            <v:shape style="position:absolute;left:9587;top:974;width:15;height:0" coordorigin="9587,974" coordsize="15,0" path="m9587,974l9602,974e" filled="f" stroked="t" strokeweight="0.8383pt" strokecolor="#333333">
              <v:path arrowok="t"/>
            </v:shape>
            <v:shape style="position:absolute;left:9617;top:974;width:15;height:0" coordorigin="9617,974" coordsize="15,0" path="m9617,974l9632,974e" filled="f" stroked="t" strokeweight="0.8383pt" strokecolor="#333333">
              <v:path arrowok="t"/>
            </v:shape>
            <v:shape style="position:absolute;left:9646;top:974;width:15;height:0" coordorigin="9646,974" coordsize="15,0" path="m9646,974l9661,974e" filled="f" stroked="t" strokeweight="0.8383pt" strokecolor="#333333">
              <v:path arrowok="t"/>
            </v:shape>
            <v:shape style="position:absolute;left:9676;top:974;width:15;height:0" coordorigin="9676,974" coordsize="15,0" path="m9676,974l9691,974e" filled="f" stroked="t" strokeweight="0.8383pt" strokecolor="#333333">
              <v:path arrowok="t"/>
            </v:shape>
            <v:shape style="position:absolute;left:9705;top:974;width:15;height:0" coordorigin="9705,974" coordsize="15,0" path="m9705,974l9720,974e" filled="f" stroked="t" strokeweight="0.8383pt" strokecolor="#333333">
              <v:path arrowok="t"/>
            </v:shape>
            <v:shape style="position:absolute;left:9735;top:974;width:15;height:0" coordorigin="9735,974" coordsize="15,0" path="m9735,974l9750,974e" filled="f" stroked="t" strokeweight="0.8383pt" strokecolor="#333333">
              <v:path arrowok="t"/>
            </v:shape>
            <v:shape style="position:absolute;left:9764;top:974;width:15;height:0" coordorigin="9764,974" coordsize="15,0" path="m9764,974l9779,974e" filled="f" stroked="t" strokeweight="0.8383pt" strokecolor="#333333">
              <v:path arrowok="t"/>
            </v:shape>
            <v:shape style="position:absolute;left:9794;top:974;width:15;height:0" coordorigin="9794,974" coordsize="15,0" path="m9794,974l9809,974e" filled="f" stroked="t" strokeweight="0.8383pt" strokecolor="#333333">
              <v:path arrowok="t"/>
            </v:shape>
            <v:shape style="position:absolute;left:9824;top:974;width:15;height:0" coordorigin="9824,974" coordsize="15,0" path="m9824,974l9838,974e" filled="f" stroked="t" strokeweight="0.8383pt" strokecolor="#333333">
              <v:path arrowok="t"/>
            </v:shape>
            <v:shape style="position:absolute;left:9853;top:974;width:15;height:0" coordorigin="9853,974" coordsize="15,0" path="m9853,974l9868,974e" filled="f" stroked="t" strokeweight="0.8383pt" strokecolor="#333333">
              <v:path arrowok="t"/>
            </v:shape>
            <v:shape style="position:absolute;left:9883;top:974;width:15;height:0" coordorigin="9883,974" coordsize="15,0" path="m9883,974l9897,974e" filled="f" stroked="t" strokeweight="0.8383pt" strokecolor="#333333">
              <v:path arrowok="t"/>
            </v:shape>
            <v:shape style="position:absolute;left:9912;top:974;width:15;height:0" coordorigin="9912,974" coordsize="15,0" path="m9912,974l9927,974e" filled="f" stroked="t" strokeweight="0.8383pt" strokecolor="#333333">
              <v:path arrowok="t"/>
            </v:shape>
            <v:shape style="position:absolute;left:9942;top:974;width:15;height:0" coordorigin="9942,974" coordsize="15,0" path="m9942,974l9956,974e" filled="f" stroked="t" strokeweight="0.8383pt" strokecolor="#333333">
              <v:path arrowok="t"/>
            </v:shape>
            <v:shape style="position:absolute;left:9971;top:974;width:15;height:0" coordorigin="9971,974" coordsize="15,0" path="m9971,974l9986,974e" filled="f" stroked="t" strokeweight="0.8383pt" strokecolor="#333333">
              <v:path arrowok="t"/>
            </v:shape>
            <v:shape style="position:absolute;left:10001;top:974;width:15;height:0" coordorigin="10001,974" coordsize="15,0" path="m10001,974l10015,974e" filled="f" stroked="t" strokeweight="0.8383pt" strokecolor="#333333">
              <v:path arrowok="t"/>
            </v:shape>
            <v:shape style="position:absolute;left:10030;top:974;width:15;height:0" coordorigin="10030,974" coordsize="15,0" path="m10030,974l10045,974e" filled="f" stroked="t" strokeweight="0.8383pt" strokecolor="#333333">
              <v:path arrowok="t"/>
            </v:shape>
            <v:shape style="position:absolute;left:10060;top:974;width:15;height:0" coordorigin="10060,974" coordsize="15,0" path="m10060,974l10075,974e" filled="f" stroked="t" strokeweight="0.8383pt" strokecolor="#333333">
              <v:path arrowok="t"/>
            </v:shape>
            <v:shape style="position:absolute;left:10089;top:974;width:15;height:0" coordorigin="10089,974" coordsize="15,0" path="m10089,974l10104,974e" filled="f" stroked="t" strokeweight="0.8383pt" strokecolor="#333333">
              <v:path arrowok="t"/>
            </v:shape>
            <v:shape style="position:absolute;left:10119;top:974;width:15;height:0" coordorigin="10119,974" coordsize="15,0" path="m10119,974l10134,974e" filled="f" stroked="t" strokeweight="0.8383pt" strokecolor="#333333">
              <v:path arrowok="t"/>
            </v:shape>
            <v:shape style="position:absolute;left:10148;top:974;width:15;height:0" coordorigin="10148,974" coordsize="15,0" path="m10148,974l10163,974e" filled="f" stroked="t" strokeweight="0.8383pt" strokecolor="#333333">
              <v:path arrowok="t"/>
            </v:shape>
            <v:shape style="position:absolute;left:10178;top:974;width:15;height:0" coordorigin="10178,974" coordsize="15,0" path="m10178,974l10193,974e" filled="f" stroked="t" strokeweight="0.8383pt" strokecolor="#333333">
              <v:path arrowok="t"/>
            </v:shape>
            <v:shape style="position:absolute;left:10207;top:974;width:15;height:0" coordorigin="10207,974" coordsize="15,0" path="m10207,974l10222,974e" filled="f" stroked="t" strokeweight="0.8383pt" strokecolor="#333333">
              <v:path arrowok="t"/>
            </v:shape>
            <v:shape style="position:absolute;left:10237;top:974;width:15;height:0" coordorigin="10237,974" coordsize="15,0" path="m10237,974l10252,974e" filled="f" stroked="t" strokeweight="0.8383pt" strokecolor="#333333">
              <v:path arrowok="t"/>
            </v:shape>
            <v:shape style="position:absolute;left:10266;top:974;width:15;height:0" coordorigin="10266,974" coordsize="15,0" path="m10266,974l10281,974e" filled="f" stroked="t" strokeweight="0.8383pt" strokecolor="#333333">
              <v:path arrowok="t"/>
            </v:shape>
            <v:shape style="position:absolute;left:10296;top:974;width:15;height:0" coordorigin="10296,974" coordsize="15,0" path="m10296,974l10311,974e" filled="f" stroked="t" strokeweight="0.8383pt" strokecolor="#333333">
              <v:path arrowok="t"/>
            </v:shape>
            <v:shape style="position:absolute;left:10326;top:974;width:15;height:0" coordorigin="10326,974" coordsize="15,0" path="m10326,974l10340,974e" filled="f" stroked="t" strokeweight="0.8383pt" strokecolor="#333333">
              <v:path arrowok="t"/>
            </v:shape>
            <v:shape style="position:absolute;left:10355;top:974;width:15;height:0" coordorigin="10355,974" coordsize="15,0" path="m10355,974l10370,974e" filled="f" stroked="t" strokeweight="0.8383pt" strokecolor="#333333">
              <v:path arrowok="t"/>
            </v:shape>
            <v:shape style="position:absolute;left:10385;top:974;width:15;height:0" coordorigin="10385,974" coordsize="15,0" path="m10385,974l10399,974e" filled="f" stroked="t" strokeweight="0.8383pt" strokecolor="#333333">
              <v:path arrowok="t"/>
            </v:shape>
            <v:shape style="position:absolute;left:10414;top:974;width:15;height:0" coordorigin="10414,974" coordsize="15,0" path="m10414,974l10429,974e" filled="f" stroked="t" strokeweight="0.8383pt" strokecolor="#333333">
              <v:path arrowok="t"/>
            </v:shape>
            <v:shape style="position:absolute;left:10444;top:974;width:15;height:0" coordorigin="10444,974" coordsize="15,0" path="m10444,974l10458,974e" filled="f" stroked="t" strokeweight="0.8383pt" strokecolor="#333333">
              <v:path arrowok="t"/>
            </v:shape>
            <v:shape style="position:absolute;left:10473;top:974;width:15;height:0" coordorigin="10473,974" coordsize="15,0" path="m10473,974l10488,974e" filled="f" stroked="t" strokeweight="0.8383pt" strokecolor="#333333">
              <v:path arrowok="t"/>
            </v:shape>
            <v:shape style="position:absolute;left:10503;top:974;width:15;height:0" coordorigin="10503,974" coordsize="15,0" path="m10503,974l10518,974e" filled="f" stroked="t" strokeweight="0.8383pt" strokecolor="#333333">
              <v:path arrowok="t"/>
            </v:shape>
            <v:shape style="position:absolute;left:10606;top:974;width:15;height:0" coordorigin="10606,974" coordsize="15,0" path="m10606,974l10621,974e" filled="f" stroked="t" strokeweight="0.8383pt" strokecolor="#333333">
              <v:path arrowok="t"/>
            </v:shape>
            <v:shape style="position:absolute;left:10532;top:974;width:15;height:0" coordorigin="10532,974" coordsize="15,0" path="m10532,974l10547,974e" filled="f" stroked="t" strokeweight="0.8383pt" strokecolor="#333333">
              <v:path arrowok="t"/>
            </v:shape>
            <v:shape style="position:absolute;left:10562;top:974;width:15;height:0" coordorigin="10562,974" coordsize="15,0" path="m10562,974l10577,974e" filled="f" stroked="t" strokeweight="0.8383pt" strokecolor="#333333">
              <v:path arrowok="t"/>
            </v:shape>
            <v:shape style="position:absolute;left:10591;top:974;width:15;height:0" coordorigin="10591,974" coordsize="15,0" path="m10591,974l10606,974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70.4408pt;width:434.959pt;height:0.8383pt;mso-position-horizontal-relative:page;mso-position-vertical-relative:paragraph;z-index:-5531" coordorigin="1930,1409" coordsize="8699,17">
            <v:shape style="position:absolute;left:1938;top:1417;width:15;height:0" coordorigin="1938,1417" coordsize="15,0" path="m1938,1417l1953,1417e" filled="f" stroked="t" strokeweight="0.8383pt" strokecolor="#333333">
              <v:path arrowok="t"/>
            </v:shape>
            <v:shape style="position:absolute;left:1968;top:1417;width:15;height:0" coordorigin="1968,1417" coordsize="15,0" path="m1968,1417l1983,1417e" filled="f" stroked="t" strokeweight="0.8383pt" strokecolor="#333333">
              <v:path arrowok="t"/>
            </v:shape>
            <v:shape style="position:absolute;left:1998;top:1417;width:15;height:0" coordorigin="1998,1417" coordsize="15,0" path="m1998,1417l2012,1417e" filled="f" stroked="t" strokeweight="0.8383pt" strokecolor="#333333">
              <v:path arrowok="t"/>
            </v:shape>
            <v:shape style="position:absolute;left:2027;top:1417;width:15;height:0" coordorigin="2027,1417" coordsize="15,0" path="m2027,1417l2042,1417e" filled="f" stroked="t" strokeweight="0.8383pt" strokecolor="#333333">
              <v:path arrowok="t"/>
            </v:shape>
            <v:shape style="position:absolute;left:2057;top:1417;width:15;height:0" coordorigin="2057,1417" coordsize="15,0" path="m2057,1417l2071,1417e" filled="f" stroked="t" strokeweight="0.8383pt" strokecolor="#333333">
              <v:path arrowok="t"/>
            </v:shape>
            <v:shape style="position:absolute;left:2086;top:1417;width:15;height:0" coordorigin="2086,1417" coordsize="15,0" path="m2086,1417l2101,1417e" filled="f" stroked="t" strokeweight="0.8383pt" strokecolor="#333333">
              <v:path arrowok="t"/>
            </v:shape>
            <v:shape style="position:absolute;left:2116;top:1417;width:15;height:0" coordorigin="2116,1417" coordsize="15,0" path="m2116,1417l2130,1417e" filled="f" stroked="t" strokeweight="0.8383pt" strokecolor="#333333">
              <v:path arrowok="t"/>
            </v:shape>
            <v:shape style="position:absolute;left:2145;top:1417;width:15;height:0" coordorigin="2145,1417" coordsize="15,0" path="m2145,1417l2160,1417e" filled="f" stroked="t" strokeweight="0.8383pt" strokecolor="#333333">
              <v:path arrowok="t"/>
            </v:shape>
            <v:shape style="position:absolute;left:2175;top:1417;width:15;height:0" coordorigin="2175,1417" coordsize="15,0" path="m2175,1417l2189,1417e" filled="f" stroked="t" strokeweight="0.8383pt" strokecolor="#333333">
              <v:path arrowok="t"/>
            </v:shape>
            <v:shape style="position:absolute;left:2204;top:1417;width:15;height:0" coordorigin="2204,1417" coordsize="15,0" path="m2204,1417l2219,1417e" filled="f" stroked="t" strokeweight="0.8383pt" strokecolor="#333333">
              <v:path arrowok="t"/>
            </v:shape>
            <v:shape style="position:absolute;left:2234;top:1417;width:15;height:0" coordorigin="2234,1417" coordsize="15,0" path="m2234,1417l2249,1417e" filled="f" stroked="t" strokeweight="0.8383pt" strokecolor="#333333">
              <v:path arrowok="t"/>
            </v:shape>
            <v:shape style="position:absolute;left:2263;top:1417;width:15;height:0" coordorigin="2263,1417" coordsize="15,0" path="m2263,1417l2278,1417e" filled="f" stroked="t" strokeweight="0.8383pt" strokecolor="#333333">
              <v:path arrowok="t"/>
            </v:shape>
            <v:shape style="position:absolute;left:2293;top:1417;width:15;height:0" coordorigin="2293,1417" coordsize="15,0" path="m2293,1417l2308,1417e" filled="f" stroked="t" strokeweight="0.8383pt" strokecolor="#333333">
              <v:path arrowok="t"/>
            </v:shape>
            <v:shape style="position:absolute;left:2322;top:1417;width:15;height:0" coordorigin="2322,1417" coordsize="15,0" path="m2322,1417l2337,1417e" filled="f" stroked="t" strokeweight="0.8383pt" strokecolor="#333333">
              <v:path arrowok="t"/>
            </v:shape>
            <v:shape style="position:absolute;left:2352;top:1417;width:15;height:0" coordorigin="2352,1417" coordsize="15,0" path="m2352,1417l2367,1417e" filled="f" stroked="t" strokeweight="0.8383pt" strokecolor="#333333">
              <v:path arrowok="t"/>
            </v:shape>
            <v:shape style="position:absolute;left:2381;top:1417;width:15;height:0" coordorigin="2381,1417" coordsize="15,0" path="m2381,1417l2396,1417e" filled="f" stroked="t" strokeweight="0.8383pt" strokecolor="#333333">
              <v:path arrowok="t"/>
            </v:shape>
            <v:shape style="position:absolute;left:2411;top:1417;width:15;height:0" coordorigin="2411,1417" coordsize="15,0" path="m2411,1417l2426,1417e" filled="f" stroked="t" strokeweight="0.8383pt" strokecolor="#333333">
              <v:path arrowok="t"/>
            </v:shape>
            <v:shape style="position:absolute;left:2441;top:1417;width:15;height:0" coordorigin="2441,1417" coordsize="15,0" path="m2441,1417l2455,1417e" filled="f" stroked="t" strokeweight="0.8383pt" strokecolor="#333333">
              <v:path arrowok="t"/>
            </v:shape>
            <v:shape style="position:absolute;left:2470;top:1417;width:15;height:0" coordorigin="2470,1417" coordsize="15,0" path="m2470,1417l2485,1417e" filled="f" stroked="t" strokeweight="0.8383pt" strokecolor="#333333">
              <v:path arrowok="t"/>
            </v:shape>
            <v:shape style="position:absolute;left:2500;top:1417;width:15;height:0" coordorigin="2500,1417" coordsize="15,0" path="m2500,1417l2514,1417e" filled="f" stroked="t" strokeweight="0.8383pt" strokecolor="#333333">
              <v:path arrowok="t"/>
            </v:shape>
            <v:shape style="position:absolute;left:2529;top:1417;width:15;height:0" coordorigin="2529,1417" coordsize="15,0" path="m2529,1417l2544,1417e" filled="f" stroked="t" strokeweight="0.8383pt" strokecolor="#333333">
              <v:path arrowok="t"/>
            </v:shape>
            <v:shape style="position:absolute;left:2559;top:1417;width:15;height:0" coordorigin="2559,1417" coordsize="15,0" path="m2559,1417l2573,1417e" filled="f" stroked="t" strokeweight="0.8383pt" strokecolor="#333333">
              <v:path arrowok="t"/>
            </v:shape>
            <v:shape style="position:absolute;left:2588;top:1417;width:15;height:0" coordorigin="2588,1417" coordsize="15,0" path="m2588,1417l2603,1417e" filled="f" stroked="t" strokeweight="0.8383pt" strokecolor="#333333">
              <v:path arrowok="t"/>
            </v:shape>
            <v:shape style="position:absolute;left:2618;top:1417;width:15;height:0" coordorigin="2618,1417" coordsize="15,0" path="m2618,1417l2632,1417e" filled="f" stroked="t" strokeweight="0.8383pt" strokecolor="#333333">
              <v:path arrowok="t"/>
            </v:shape>
            <v:shape style="position:absolute;left:2647;top:1417;width:15;height:0" coordorigin="2647,1417" coordsize="15,0" path="m2647,1417l2662,1417e" filled="f" stroked="t" strokeweight="0.8383pt" strokecolor="#333333">
              <v:path arrowok="t"/>
            </v:shape>
            <v:shape style="position:absolute;left:2677;top:1417;width:15;height:0" coordorigin="2677,1417" coordsize="15,0" path="m2677,1417l2692,1417e" filled="f" stroked="t" strokeweight="0.8383pt" strokecolor="#333333">
              <v:path arrowok="t"/>
            </v:shape>
            <v:shape style="position:absolute;left:2706;top:1417;width:15;height:0" coordorigin="2706,1417" coordsize="15,0" path="m2706,1417l2721,1417e" filled="f" stroked="t" strokeweight="0.8383pt" strokecolor="#333333">
              <v:path arrowok="t"/>
            </v:shape>
            <v:shape style="position:absolute;left:2736;top:1417;width:15;height:0" coordorigin="2736,1417" coordsize="15,0" path="m2736,1417l2751,1417e" filled="f" stroked="t" strokeweight="0.8383pt" strokecolor="#333333">
              <v:path arrowok="t"/>
            </v:shape>
            <v:shape style="position:absolute;left:2765;top:1417;width:15;height:0" coordorigin="2765,1417" coordsize="15,0" path="m2765,1417l2780,1417e" filled="f" stroked="t" strokeweight="0.8383pt" strokecolor="#333333">
              <v:path arrowok="t"/>
            </v:shape>
            <v:shape style="position:absolute;left:2795;top:1417;width:15;height:0" coordorigin="2795,1417" coordsize="15,0" path="m2795,1417l2810,1417e" filled="f" stroked="t" strokeweight="0.8383pt" strokecolor="#333333">
              <v:path arrowok="t"/>
            </v:shape>
            <v:shape style="position:absolute;left:2824;top:1417;width:15;height:0" coordorigin="2824,1417" coordsize="15,0" path="m2824,1417l2839,1417e" filled="f" stroked="t" strokeweight="0.8383pt" strokecolor="#333333">
              <v:path arrowok="t"/>
            </v:shape>
            <v:shape style="position:absolute;left:2854;top:1417;width:15;height:0" coordorigin="2854,1417" coordsize="15,0" path="m2854,1417l2869,1417e" filled="f" stroked="t" strokeweight="0.8383pt" strokecolor="#333333">
              <v:path arrowok="t"/>
            </v:shape>
            <v:shape style="position:absolute;left:2883;top:1417;width:15;height:0" coordorigin="2883,1417" coordsize="15,0" path="m2883,1417l2898,1417e" filled="f" stroked="t" strokeweight="0.8383pt" strokecolor="#333333">
              <v:path arrowok="t"/>
            </v:shape>
            <v:shape style="position:absolute;left:2913;top:1417;width:15;height:0" coordorigin="2913,1417" coordsize="15,0" path="m2913,1417l2928,1417e" filled="f" stroked="t" strokeweight="0.8383pt" strokecolor="#333333">
              <v:path arrowok="t"/>
            </v:shape>
            <v:shape style="position:absolute;left:2943;top:1417;width:15;height:0" coordorigin="2943,1417" coordsize="15,0" path="m2943,1417l2957,1417e" filled="f" stroked="t" strokeweight="0.8383pt" strokecolor="#333333">
              <v:path arrowok="t"/>
            </v:shape>
            <v:shape style="position:absolute;left:2972;top:1417;width:15;height:0" coordorigin="2972,1417" coordsize="15,0" path="m2972,1417l2987,1417e" filled="f" stroked="t" strokeweight="0.8383pt" strokecolor="#333333">
              <v:path arrowok="t"/>
            </v:shape>
            <v:shape style="position:absolute;left:3002;top:1417;width:15;height:0" coordorigin="3002,1417" coordsize="15,0" path="m3002,1417l3016,1417e" filled="f" stroked="t" strokeweight="0.8383pt" strokecolor="#333333">
              <v:path arrowok="t"/>
            </v:shape>
            <v:shape style="position:absolute;left:3031;top:1417;width:15;height:0" coordorigin="3031,1417" coordsize="15,0" path="m3031,1417l3046,1417e" filled="f" stroked="t" strokeweight="0.8383pt" strokecolor="#333333">
              <v:path arrowok="t"/>
            </v:shape>
            <v:shape style="position:absolute;left:3061;top:1417;width:15;height:0" coordorigin="3061,1417" coordsize="15,0" path="m3061,1417l3075,1417e" filled="f" stroked="t" strokeweight="0.8383pt" strokecolor="#333333">
              <v:path arrowok="t"/>
            </v:shape>
            <v:shape style="position:absolute;left:3090;top:1417;width:15;height:0" coordorigin="3090,1417" coordsize="15,0" path="m3090,1417l3105,1417e" filled="f" stroked="t" strokeweight="0.8383pt" strokecolor="#333333">
              <v:path arrowok="t"/>
            </v:shape>
            <v:shape style="position:absolute;left:3120;top:1417;width:15;height:0" coordorigin="3120,1417" coordsize="15,0" path="m3120,1417l3135,1417e" filled="f" stroked="t" strokeweight="0.8383pt" strokecolor="#333333">
              <v:path arrowok="t"/>
            </v:shape>
            <v:shape style="position:absolute;left:3149;top:1417;width:15;height:0" coordorigin="3149,1417" coordsize="15,0" path="m3149,1417l3164,1417e" filled="f" stroked="t" strokeweight="0.8383pt" strokecolor="#333333">
              <v:path arrowok="t"/>
            </v:shape>
            <v:shape style="position:absolute;left:3179;top:1417;width:15;height:0" coordorigin="3179,1417" coordsize="15,0" path="m3179,1417l3194,1417e" filled="f" stroked="t" strokeweight="0.8383pt" strokecolor="#333333">
              <v:path arrowok="t"/>
            </v:shape>
            <v:shape style="position:absolute;left:3208;top:1417;width:15;height:0" coordorigin="3208,1417" coordsize="15,0" path="m3208,1417l3223,1417e" filled="f" stroked="t" strokeweight="0.8383pt" strokecolor="#333333">
              <v:path arrowok="t"/>
            </v:shape>
            <v:shape style="position:absolute;left:3238;top:1417;width:15;height:0" coordorigin="3238,1417" coordsize="15,0" path="m3238,1417l3253,1417e" filled="f" stroked="t" strokeweight="0.8383pt" strokecolor="#333333">
              <v:path arrowok="t"/>
            </v:shape>
            <v:shape style="position:absolute;left:3267;top:1417;width:15;height:0" coordorigin="3267,1417" coordsize="15,0" path="m3267,1417l3282,1417e" filled="f" stroked="t" strokeweight="0.8383pt" strokecolor="#333333">
              <v:path arrowok="t"/>
            </v:shape>
            <v:shape style="position:absolute;left:3297;top:1417;width:15;height:0" coordorigin="3297,1417" coordsize="15,0" path="m3297,1417l3312,1417e" filled="f" stroked="t" strokeweight="0.8383pt" strokecolor="#333333">
              <v:path arrowok="t"/>
            </v:shape>
            <v:shape style="position:absolute;left:3326;top:1417;width:15;height:0" coordorigin="3326,1417" coordsize="15,0" path="m3326,1417l3341,1417e" filled="f" stroked="t" strokeweight="0.8383pt" strokecolor="#333333">
              <v:path arrowok="t"/>
            </v:shape>
            <v:shape style="position:absolute;left:3356;top:1417;width:15;height:0" coordorigin="3356,1417" coordsize="15,0" path="m3356,1417l3371,1417e" filled="f" stroked="t" strokeweight="0.8383pt" strokecolor="#333333">
              <v:path arrowok="t"/>
            </v:shape>
            <v:shape style="position:absolute;left:3386;top:1417;width:15;height:0" coordorigin="3386,1417" coordsize="15,0" path="m3386,1417l3400,1417e" filled="f" stroked="t" strokeweight="0.8383pt" strokecolor="#333333">
              <v:path arrowok="t"/>
            </v:shape>
            <v:shape style="position:absolute;left:3415;top:1417;width:15;height:0" coordorigin="3415,1417" coordsize="15,0" path="m3415,1417l3430,1417e" filled="f" stroked="t" strokeweight="0.8383pt" strokecolor="#333333">
              <v:path arrowok="t"/>
            </v:shape>
            <v:shape style="position:absolute;left:3445;top:1417;width:15;height:0" coordorigin="3445,1417" coordsize="15,0" path="m3445,1417l3459,1417e" filled="f" stroked="t" strokeweight="0.8383pt" strokecolor="#333333">
              <v:path arrowok="t"/>
            </v:shape>
            <v:shape style="position:absolute;left:3474;top:1417;width:15;height:0" coordorigin="3474,1417" coordsize="15,0" path="m3474,1417l3489,1417e" filled="f" stroked="t" strokeweight="0.8383pt" strokecolor="#333333">
              <v:path arrowok="t"/>
            </v:shape>
            <v:shape style="position:absolute;left:3504;top:1417;width:15;height:0" coordorigin="3504,1417" coordsize="15,0" path="m3504,1417l3518,1417e" filled="f" stroked="t" strokeweight="0.8383pt" strokecolor="#333333">
              <v:path arrowok="t"/>
            </v:shape>
            <v:shape style="position:absolute;left:3533;top:1417;width:15;height:0" coordorigin="3533,1417" coordsize="15,0" path="m3533,1417l3548,1417e" filled="f" stroked="t" strokeweight="0.8383pt" strokecolor="#333333">
              <v:path arrowok="t"/>
            </v:shape>
            <v:shape style="position:absolute;left:3563;top:1417;width:15;height:0" coordorigin="3563,1417" coordsize="15,0" path="m3563,1417l3577,1417e" filled="f" stroked="t" strokeweight="0.8383pt" strokecolor="#333333">
              <v:path arrowok="t"/>
            </v:shape>
            <v:shape style="position:absolute;left:3592;top:1417;width:15;height:0" coordorigin="3592,1417" coordsize="15,0" path="m3592,1417l3607,1417e" filled="f" stroked="t" strokeweight="0.8383pt" strokecolor="#333333">
              <v:path arrowok="t"/>
            </v:shape>
            <v:shape style="position:absolute;left:3622;top:1417;width:15;height:0" coordorigin="3622,1417" coordsize="15,0" path="m3622,1417l3637,1417e" filled="f" stroked="t" strokeweight="0.8383pt" strokecolor="#333333">
              <v:path arrowok="t"/>
            </v:shape>
            <v:shape style="position:absolute;left:3651;top:1417;width:15;height:0" coordorigin="3651,1417" coordsize="15,0" path="m3651,1417l3666,1417e" filled="f" stroked="t" strokeweight="0.8383pt" strokecolor="#333333">
              <v:path arrowok="t"/>
            </v:shape>
            <v:shape style="position:absolute;left:3681;top:1417;width:15;height:0" coordorigin="3681,1417" coordsize="15,0" path="m3681,1417l3696,1417e" filled="f" stroked="t" strokeweight="0.8383pt" strokecolor="#333333">
              <v:path arrowok="t"/>
            </v:shape>
            <v:shape style="position:absolute;left:3710;top:1417;width:15;height:0" coordorigin="3710,1417" coordsize="15,0" path="m3710,1417l3725,1417e" filled="f" stroked="t" strokeweight="0.8383pt" strokecolor="#333333">
              <v:path arrowok="t"/>
            </v:shape>
            <v:shape style="position:absolute;left:3740;top:1417;width:15;height:0" coordorigin="3740,1417" coordsize="15,0" path="m3740,1417l3755,1417e" filled="f" stroked="t" strokeweight="0.8383pt" strokecolor="#333333">
              <v:path arrowok="t"/>
            </v:shape>
            <v:shape style="position:absolute;left:3769;top:1417;width:15;height:0" coordorigin="3769,1417" coordsize="15,0" path="m3769,1417l3784,1417e" filled="f" stroked="t" strokeweight="0.8383pt" strokecolor="#333333">
              <v:path arrowok="t"/>
            </v:shape>
            <v:shape style="position:absolute;left:3799;top:1417;width:15;height:0" coordorigin="3799,1417" coordsize="15,0" path="m3799,1417l3814,1417e" filled="f" stroked="t" strokeweight="0.8383pt" strokecolor="#333333">
              <v:path arrowok="t"/>
            </v:shape>
            <v:shape style="position:absolute;left:3829;top:1417;width:15;height:0" coordorigin="3829,1417" coordsize="15,0" path="m3829,1417l3843,1417e" filled="f" stroked="t" strokeweight="0.8383pt" strokecolor="#333333">
              <v:path arrowok="t"/>
            </v:shape>
            <v:shape style="position:absolute;left:3858;top:1417;width:15;height:0" coordorigin="3858,1417" coordsize="15,0" path="m3858,1417l3873,1417e" filled="f" stroked="t" strokeweight="0.8383pt" strokecolor="#333333">
              <v:path arrowok="t"/>
            </v:shape>
            <v:shape style="position:absolute;left:3888;top:1417;width:15;height:0" coordorigin="3888,1417" coordsize="15,0" path="m3888,1417l3902,1417e" filled="f" stroked="t" strokeweight="0.8383pt" strokecolor="#333333">
              <v:path arrowok="t"/>
            </v:shape>
            <v:shape style="position:absolute;left:3917;top:1417;width:15;height:0" coordorigin="3917,1417" coordsize="15,0" path="m3917,1417l3932,1417e" filled="f" stroked="t" strokeweight="0.8383pt" strokecolor="#333333">
              <v:path arrowok="t"/>
            </v:shape>
            <v:shape style="position:absolute;left:3947;top:1417;width:15;height:0" coordorigin="3947,1417" coordsize="15,0" path="m3947,1417l3961,1417e" filled="f" stroked="t" strokeweight="0.8383pt" strokecolor="#333333">
              <v:path arrowok="t"/>
            </v:shape>
            <v:shape style="position:absolute;left:3976;top:1417;width:15;height:0" coordorigin="3976,1417" coordsize="15,0" path="m3976,1417l3991,1417e" filled="f" stroked="t" strokeweight="0.8383pt" strokecolor="#333333">
              <v:path arrowok="t"/>
            </v:shape>
            <v:shape style="position:absolute;left:4006;top:1417;width:15;height:0" coordorigin="4006,1417" coordsize="15,0" path="m4006,1417l4020,1417e" filled="f" stroked="t" strokeweight="0.8383pt" strokecolor="#333333">
              <v:path arrowok="t"/>
            </v:shape>
            <v:shape style="position:absolute;left:4035;top:1417;width:15;height:0" coordorigin="4035,1417" coordsize="15,0" path="m4035,1417l4050,1417e" filled="f" stroked="t" strokeweight="0.8383pt" strokecolor="#333333">
              <v:path arrowok="t"/>
            </v:shape>
            <v:shape style="position:absolute;left:4065;top:1417;width:15;height:0" coordorigin="4065,1417" coordsize="15,0" path="m4065,1417l4080,1417e" filled="f" stroked="t" strokeweight="0.8383pt" strokecolor="#333333">
              <v:path arrowok="t"/>
            </v:shape>
            <v:shape style="position:absolute;left:4094;top:1417;width:15;height:0" coordorigin="4094,1417" coordsize="15,0" path="m4094,1417l4109,1417e" filled="f" stroked="t" strokeweight="0.8383pt" strokecolor="#333333">
              <v:path arrowok="t"/>
            </v:shape>
            <v:shape style="position:absolute;left:4124;top:1417;width:15;height:0" coordorigin="4124,1417" coordsize="15,0" path="m4124,1417l4139,1417e" filled="f" stroked="t" strokeweight="0.8383pt" strokecolor="#333333">
              <v:path arrowok="t"/>
            </v:shape>
            <v:shape style="position:absolute;left:4153;top:1417;width:15;height:0" coordorigin="4153,1417" coordsize="15,0" path="m4153,1417l4168,1417e" filled="f" stroked="t" strokeweight="0.8383pt" strokecolor="#333333">
              <v:path arrowok="t"/>
            </v:shape>
            <v:shape style="position:absolute;left:4183;top:1417;width:15;height:0" coordorigin="4183,1417" coordsize="15,0" path="m4183,1417l4198,1417e" filled="f" stroked="t" strokeweight="0.8383pt" strokecolor="#333333">
              <v:path arrowok="t"/>
            </v:shape>
            <v:shape style="position:absolute;left:4212;top:1417;width:15;height:0" coordorigin="4212,1417" coordsize="15,0" path="m4212,1417l4227,1417e" filled="f" stroked="t" strokeweight="0.8383pt" strokecolor="#333333">
              <v:path arrowok="t"/>
            </v:shape>
            <v:shape style="position:absolute;left:4242;top:1417;width:15;height:0" coordorigin="4242,1417" coordsize="15,0" path="m4242,1417l4257,1417e" filled="f" stroked="t" strokeweight="0.8383pt" strokecolor="#333333">
              <v:path arrowok="t"/>
            </v:shape>
            <v:shape style="position:absolute;left:4272;top:1417;width:15;height:0" coordorigin="4272,1417" coordsize="15,0" path="m4272,1417l4286,1417e" filled="f" stroked="t" strokeweight="0.8383pt" strokecolor="#333333">
              <v:path arrowok="t"/>
            </v:shape>
            <v:shape style="position:absolute;left:4301;top:1417;width:15;height:0" coordorigin="4301,1417" coordsize="15,0" path="m4301,1417l4316,1417e" filled="f" stroked="t" strokeweight="0.8383pt" strokecolor="#333333">
              <v:path arrowok="t"/>
            </v:shape>
            <v:shape style="position:absolute;left:4331;top:1417;width:15;height:0" coordorigin="4331,1417" coordsize="15,0" path="m4331,1417l4345,1417e" filled="f" stroked="t" strokeweight="0.8383pt" strokecolor="#333333">
              <v:path arrowok="t"/>
            </v:shape>
            <v:shape style="position:absolute;left:4360;top:1417;width:15;height:0" coordorigin="4360,1417" coordsize="15,0" path="m4360,1417l4375,1417e" filled="f" stroked="t" strokeweight="0.8383pt" strokecolor="#333333">
              <v:path arrowok="t"/>
            </v:shape>
            <v:shape style="position:absolute;left:4390;top:1417;width:15;height:0" coordorigin="4390,1417" coordsize="15,0" path="m4390,1417l4404,1417e" filled="f" stroked="t" strokeweight="0.8383pt" strokecolor="#333333">
              <v:path arrowok="t"/>
            </v:shape>
            <v:shape style="position:absolute;left:4419;top:1417;width:15;height:0" coordorigin="4419,1417" coordsize="15,0" path="m4419,1417l4434,1417e" filled="f" stroked="t" strokeweight="0.8383pt" strokecolor="#333333">
              <v:path arrowok="t"/>
            </v:shape>
            <v:shape style="position:absolute;left:4449;top:1417;width:15;height:0" coordorigin="4449,1417" coordsize="15,0" path="m4449,1417l4463,1417e" filled="f" stroked="t" strokeweight="0.8383pt" strokecolor="#333333">
              <v:path arrowok="t"/>
            </v:shape>
            <v:shape style="position:absolute;left:4478;top:1417;width:15;height:0" coordorigin="4478,1417" coordsize="15,0" path="m4478,1417l4493,1417e" filled="f" stroked="t" strokeweight="0.8383pt" strokecolor="#333333">
              <v:path arrowok="t"/>
            </v:shape>
            <v:shape style="position:absolute;left:4508;top:1417;width:15;height:0" coordorigin="4508,1417" coordsize="15,0" path="m4508,1417l4523,1417e" filled="f" stroked="t" strokeweight="0.8383pt" strokecolor="#333333">
              <v:path arrowok="t"/>
            </v:shape>
            <v:shape style="position:absolute;left:4537;top:1417;width:15;height:0" coordorigin="4537,1417" coordsize="15,0" path="m4537,1417l4552,1417e" filled="f" stroked="t" strokeweight="0.8383pt" strokecolor="#333333">
              <v:path arrowok="t"/>
            </v:shape>
            <v:shape style="position:absolute;left:4567;top:1417;width:15;height:0" coordorigin="4567,1417" coordsize="15,0" path="m4567,1417l4582,1417e" filled="f" stroked="t" strokeweight="0.8383pt" strokecolor="#333333">
              <v:path arrowok="t"/>
            </v:shape>
            <v:shape style="position:absolute;left:4596;top:1417;width:15;height:0" coordorigin="4596,1417" coordsize="15,0" path="m4596,1417l4611,1417e" filled="f" stroked="t" strokeweight="0.8383pt" strokecolor="#333333">
              <v:path arrowok="t"/>
            </v:shape>
            <v:shape style="position:absolute;left:4626;top:1417;width:15;height:0" coordorigin="4626,1417" coordsize="15,0" path="m4626,1417l4641,1417e" filled="f" stroked="t" strokeweight="0.8383pt" strokecolor="#333333">
              <v:path arrowok="t"/>
            </v:shape>
            <v:shape style="position:absolute;left:4655;top:1417;width:15;height:0" coordorigin="4655,1417" coordsize="15,0" path="m4655,1417l4670,1417e" filled="f" stroked="t" strokeweight="0.8383pt" strokecolor="#333333">
              <v:path arrowok="t"/>
            </v:shape>
            <v:shape style="position:absolute;left:4685;top:1417;width:15;height:0" coordorigin="4685,1417" coordsize="15,0" path="m4685,1417l4700,1417e" filled="f" stroked="t" strokeweight="0.8383pt" strokecolor="#333333">
              <v:path arrowok="t"/>
            </v:shape>
            <v:shape style="position:absolute;left:4714;top:1417;width:15;height:0" coordorigin="4714,1417" coordsize="15,0" path="m4714,1417l4729,1417e" filled="f" stroked="t" strokeweight="0.8383pt" strokecolor="#333333">
              <v:path arrowok="t"/>
            </v:shape>
            <v:shape style="position:absolute;left:4744;top:1417;width:15;height:0" coordorigin="4744,1417" coordsize="15,0" path="m4744,1417l4759,1417e" filled="f" stroked="t" strokeweight="0.8383pt" strokecolor="#333333">
              <v:path arrowok="t"/>
            </v:shape>
            <v:shape style="position:absolute;left:4774;top:1417;width:15;height:0" coordorigin="4774,1417" coordsize="15,0" path="m4774,1417l4788,1417e" filled="f" stroked="t" strokeweight="0.8383pt" strokecolor="#333333">
              <v:path arrowok="t"/>
            </v:shape>
            <v:shape style="position:absolute;left:4803;top:1417;width:15;height:0" coordorigin="4803,1417" coordsize="15,0" path="m4803,1417l4818,1417e" filled="f" stroked="t" strokeweight="0.8383pt" strokecolor="#333333">
              <v:path arrowok="t"/>
            </v:shape>
            <v:shape style="position:absolute;left:4833;top:1417;width:15;height:0" coordorigin="4833,1417" coordsize="15,0" path="m4833,1417l4847,1417e" filled="f" stroked="t" strokeweight="0.8383pt" strokecolor="#333333">
              <v:path arrowok="t"/>
            </v:shape>
            <v:shape style="position:absolute;left:4862;top:1417;width:15;height:0" coordorigin="4862,1417" coordsize="15,0" path="m4862,1417l4877,1417e" filled="f" stroked="t" strokeweight="0.8383pt" strokecolor="#333333">
              <v:path arrowok="t"/>
            </v:shape>
            <v:shape style="position:absolute;left:4892;top:1417;width:15;height:0" coordorigin="4892,1417" coordsize="15,0" path="m4892,1417l4906,1417e" filled="f" stroked="t" strokeweight="0.8383pt" strokecolor="#333333">
              <v:path arrowok="t"/>
            </v:shape>
            <v:shape style="position:absolute;left:4921;top:1417;width:15;height:0" coordorigin="4921,1417" coordsize="15,0" path="m4921,1417l4936,1417e" filled="f" stroked="t" strokeweight="0.8383pt" strokecolor="#333333">
              <v:path arrowok="t"/>
            </v:shape>
            <v:shape style="position:absolute;left:4951;top:1417;width:15;height:0" coordorigin="4951,1417" coordsize="15,0" path="m4951,1417l4966,1417e" filled="f" stroked="t" strokeweight="0.8383pt" strokecolor="#333333">
              <v:path arrowok="t"/>
            </v:shape>
            <v:shape style="position:absolute;left:4980;top:1417;width:15;height:0" coordorigin="4980,1417" coordsize="15,0" path="m4980,1417l4995,1417e" filled="f" stroked="t" strokeweight="0.8383pt" strokecolor="#333333">
              <v:path arrowok="t"/>
            </v:shape>
            <v:shape style="position:absolute;left:5010;top:1417;width:15;height:0" coordorigin="5010,1417" coordsize="15,0" path="m5010,1417l5025,1417e" filled="f" stroked="t" strokeweight="0.8383pt" strokecolor="#333333">
              <v:path arrowok="t"/>
            </v:shape>
            <v:shape style="position:absolute;left:5039;top:1417;width:15;height:0" coordorigin="5039,1417" coordsize="15,0" path="m5039,1417l5054,1417e" filled="f" stroked="t" strokeweight="0.8383pt" strokecolor="#333333">
              <v:path arrowok="t"/>
            </v:shape>
            <v:shape style="position:absolute;left:5069;top:1417;width:15;height:0" coordorigin="5069,1417" coordsize="15,0" path="m5069,1417l5084,1417e" filled="f" stroked="t" strokeweight="0.8383pt" strokecolor="#333333">
              <v:path arrowok="t"/>
            </v:shape>
            <v:shape style="position:absolute;left:5098;top:1417;width:15;height:0" coordorigin="5098,1417" coordsize="15,0" path="m5098,1417l5113,1417e" filled="f" stroked="t" strokeweight="0.8383pt" strokecolor="#333333">
              <v:path arrowok="t"/>
            </v:shape>
            <v:shape style="position:absolute;left:5128;top:1417;width:15;height:0" coordorigin="5128,1417" coordsize="15,0" path="m5128,1417l5143,1417e" filled="f" stroked="t" strokeweight="0.8383pt" strokecolor="#333333">
              <v:path arrowok="t"/>
            </v:shape>
            <v:shape style="position:absolute;left:5157;top:1417;width:15;height:0" coordorigin="5157,1417" coordsize="15,0" path="m5157,1417l5172,1417e" filled="f" stroked="t" strokeweight="0.8383pt" strokecolor="#333333">
              <v:path arrowok="t"/>
            </v:shape>
            <v:shape style="position:absolute;left:5187;top:1417;width:15;height:0" coordorigin="5187,1417" coordsize="15,0" path="m5187,1417l5202,1417e" filled="f" stroked="t" strokeweight="0.8383pt" strokecolor="#333333">
              <v:path arrowok="t"/>
            </v:shape>
            <v:shape style="position:absolute;left:5217;top:1417;width:15;height:0" coordorigin="5217,1417" coordsize="15,0" path="m5217,1417l5231,1417e" filled="f" stroked="t" strokeweight="0.8383pt" strokecolor="#333333">
              <v:path arrowok="t"/>
            </v:shape>
            <v:shape style="position:absolute;left:5246;top:1417;width:15;height:0" coordorigin="5246,1417" coordsize="15,0" path="m5246,1417l5261,1417e" filled="f" stroked="t" strokeweight="0.8383pt" strokecolor="#333333">
              <v:path arrowok="t"/>
            </v:shape>
            <v:shape style="position:absolute;left:5276;top:1417;width:15;height:0" coordorigin="5276,1417" coordsize="15,0" path="m5276,1417l5290,1417e" filled="f" stroked="t" strokeweight="0.8383pt" strokecolor="#333333">
              <v:path arrowok="t"/>
            </v:shape>
            <v:shape style="position:absolute;left:5305;top:1417;width:15;height:0" coordorigin="5305,1417" coordsize="15,0" path="m5305,1417l5320,1417e" filled="f" stroked="t" strokeweight="0.8383pt" strokecolor="#333333">
              <v:path arrowok="t"/>
            </v:shape>
            <v:shape style="position:absolute;left:5335;top:1417;width:15;height:0" coordorigin="5335,1417" coordsize="15,0" path="m5335,1417l5349,1417e" filled="f" stroked="t" strokeweight="0.8383pt" strokecolor="#333333">
              <v:path arrowok="t"/>
            </v:shape>
            <v:shape style="position:absolute;left:5364;top:1417;width:15;height:0" coordorigin="5364,1417" coordsize="15,0" path="m5364,1417l5379,1417e" filled="f" stroked="t" strokeweight="0.8383pt" strokecolor="#333333">
              <v:path arrowok="t"/>
            </v:shape>
            <v:shape style="position:absolute;left:5394;top:1417;width:15;height:0" coordorigin="5394,1417" coordsize="15,0" path="m5394,1417l5408,1417e" filled="f" stroked="t" strokeweight="0.8383pt" strokecolor="#333333">
              <v:path arrowok="t"/>
            </v:shape>
            <v:shape style="position:absolute;left:5423;top:1417;width:15;height:0" coordorigin="5423,1417" coordsize="15,0" path="m5423,1417l5438,1417e" filled="f" stroked="t" strokeweight="0.8383pt" strokecolor="#333333">
              <v:path arrowok="t"/>
            </v:shape>
            <v:shape style="position:absolute;left:5453;top:1417;width:15;height:0" coordorigin="5453,1417" coordsize="15,0" path="m5453,1417l5468,1417e" filled="f" stroked="t" strokeweight="0.8383pt" strokecolor="#333333">
              <v:path arrowok="t"/>
            </v:shape>
            <v:shape style="position:absolute;left:5482;top:1417;width:15;height:0" coordorigin="5482,1417" coordsize="15,0" path="m5482,1417l5497,1417e" filled="f" stroked="t" strokeweight="0.8383pt" strokecolor="#333333">
              <v:path arrowok="t"/>
            </v:shape>
            <v:shape style="position:absolute;left:5512;top:1417;width:15;height:0" coordorigin="5512,1417" coordsize="15,0" path="m5512,1417l5527,1417e" filled="f" stroked="t" strokeweight="0.8383pt" strokecolor="#333333">
              <v:path arrowok="t"/>
            </v:shape>
            <v:shape style="position:absolute;left:5541;top:1417;width:15;height:0" coordorigin="5541,1417" coordsize="15,0" path="m5541,1417l5556,1417e" filled="f" stroked="t" strokeweight="0.8383pt" strokecolor="#333333">
              <v:path arrowok="t"/>
            </v:shape>
            <v:shape style="position:absolute;left:5571;top:1417;width:15;height:0" coordorigin="5571,1417" coordsize="15,0" path="m5571,1417l5586,1417e" filled="f" stroked="t" strokeweight="0.8383pt" strokecolor="#333333">
              <v:path arrowok="t"/>
            </v:shape>
            <v:shape style="position:absolute;left:5600;top:1417;width:15;height:0" coordorigin="5600,1417" coordsize="15,0" path="m5600,1417l5615,1417e" filled="f" stroked="t" strokeweight="0.8383pt" strokecolor="#333333">
              <v:path arrowok="t"/>
            </v:shape>
            <v:shape style="position:absolute;left:5630;top:1417;width:15;height:0" coordorigin="5630,1417" coordsize="15,0" path="m5630,1417l5645,1417e" filled="f" stroked="t" strokeweight="0.8383pt" strokecolor="#333333">
              <v:path arrowok="t"/>
            </v:shape>
            <v:shape style="position:absolute;left:5660;top:1417;width:15;height:0" coordorigin="5660,1417" coordsize="15,0" path="m5660,1417l5674,1417e" filled="f" stroked="t" strokeweight="0.8383pt" strokecolor="#333333">
              <v:path arrowok="t"/>
            </v:shape>
            <v:shape style="position:absolute;left:5689;top:1417;width:15;height:0" coordorigin="5689,1417" coordsize="15,0" path="m5689,1417l5704,1417e" filled="f" stroked="t" strokeweight="0.8383pt" strokecolor="#333333">
              <v:path arrowok="t"/>
            </v:shape>
            <v:shape style="position:absolute;left:5719;top:1417;width:15;height:0" coordorigin="5719,1417" coordsize="15,0" path="m5719,1417l5733,1417e" filled="f" stroked="t" strokeweight="0.8383pt" strokecolor="#333333">
              <v:path arrowok="t"/>
            </v:shape>
            <v:shape style="position:absolute;left:5748;top:1417;width:15;height:0" coordorigin="5748,1417" coordsize="15,0" path="m5748,1417l5763,1417e" filled="f" stroked="t" strokeweight="0.8383pt" strokecolor="#333333">
              <v:path arrowok="t"/>
            </v:shape>
            <v:shape style="position:absolute;left:5778;top:1417;width:15;height:0" coordorigin="5778,1417" coordsize="15,0" path="m5778,1417l5792,1417e" filled="f" stroked="t" strokeweight="0.8383pt" strokecolor="#333333">
              <v:path arrowok="t"/>
            </v:shape>
            <v:shape style="position:absolute;left:5807;top:1417;width:15;height:0" coordorigin="5807,1417" coordsize="15,0" path="m5807,1417l5822,1417e" filled="f" stroked="t" strokeweight="0.8383pt" strokecolor="#333333">
              <v:path arrowok="t"/>
            </v:shape>
            <v:shape style="position:absolute;left:5837;top:1417;width:15;height:0" coordorigin="5837,1417" coordsize="15,0" path="m5837,1417l5851,1417e" filled="f" stroked="t" strokeweight="0.8383pt" strokecolor="#333333">
              <v:path arrowok="t"/>
            </v:shape>
            <v:shape style="position:absolute;left:5866;top:1417;width:15;height:0" coordorigin="5866,1417" coordsize="15,0" path="m5866,1417l5881,1417e" filled="f" stroked="t" strokeweight="0.8383pt" strokecolor="#333333">
              <v:path arrowok="t"/>
            </v:shape>
            <v:shape style="position:absolute;left:5896;top:1417;width:15;height:0" coordorigin="5896,1417" coordsize="15,0" path="m5896,1417l5911,1417e" filled="f" stroked="t" strokeweight="0.8383pt" strokecolor="#333333">
              <v:path arrowok="t"/>
            </v:shape>
            <v:shape style="position:absolute;left:5925;top:1417;width:15;height:0" coordorigin="5925,1417" coordsize="15,0" path="m5925,1417l5940,1417e" filled="f" stroked="t" strokeweight="0.8383pt" strokecolor="#333333">
              <v:path arrowok="t"/>
            </v:shape>
            <v:shape style="position:absolute;left:5955;top:1417;width:15;height:0" coordorigin="5955,1417" coordsize="15,0" path="m5955,1417l5970,1417e" filled="f" stroked="t" strokeweight="0.8383pt" strokecolor="#333333">
              <v:path arrowok="t"/>
            </v:shape>
            <v:shape style="position:absolute;left:5984;top:1417;width:15;height:0" coordorigin="5984,1417" coordsize="15,0" path="m5984,1417l5999,1417e" filled="f" stroked="t" strokeweight="0.8383pt" strokecolor="#333333">
              <v:path arrowok="t"/>
            </v:shape>
            <v:shape style="position:absolute;left:6014;top:1417;width:15;height:0" coordorigin="6014,1417" coordsize="15,0" path="m6014,1417l6029,1417e" filled="f" stroked="t" strokeweight="0.8383pt" strokecolor="#333333">
              <v:path arrowok="t"/>
            </v:shape>
            <v:shape style="position:absolute;left:6043;top:1417;width:15;height:0" coordorigin="6043,1417" coordsize="15,0" path="m6043,1417l6058,1417e" filled="f" stroked="t" strokeweight="0.8383pt" strokecolor="#333333">
              <v:path arrowok="t"/>
            </v:shape>
            <v:shape style="position:absolute;left:6073;top:1417;width:15;height:0" coordorigin="6073,1417" coordsize="15,0" path="m6073,1417l6088,1417e" filled="f" stroked="t" strokeweight="0.8383pt" strokecolor="#333333">
              <v:path arrowok="t"/>
            </v:shape>
            <v:shape style="position:absolute;left:6102;top:1417;width:15;height:0" coordorigin="6102,1417" coordsize="15,0" path="m6102,1417l6117,1417e" filled="f" stroked="t" strokeweight="0.8383pt" strokecolor="#333333">
              <v:path arrowok="t"/>
            </v:shape>
            <v:shape style="position:absolute;left:6132;top:1417;width:15;height:0" coordorigin="6132,1417" coordsize="15,0" path="m6132,1417l6147,1417e" filled="f" stroked="t" strokeweight="0.8383pt" strokecolor="#333333">
              <v:path arrowok="t"/>
            </v:shape>
            <v:shape style="position:absolute;left:6162;top:1417;width:15;height:0" coordorigin="6162,1417" coordsize="15,0" path="m6162,1417l6176,1417e" filled="f" stroked="t" strokeweight="0.8383pt" strokecolor="#333333">
              <v:path arrowok="t"/>
            </v:shape>
            <v:shape style="position:absolute;left:6191;top:1417;width:15;height:0" coordorigin="6191,1417" coordsize="15,0" path="m6191,1417l6206,1417e" filled="f" stroked="t" strokeweight="0.8383pt" strokecolor="#333333">
              <v:path arrowok="t"/>
            </v:shape>
            <v:shape style="position:absolute;left:6221;top:1417;width:15;height:0" coordorigin="6221,1417" coordsize="15,0" path="m6221,1417l6235,1417e" filled="f" stroked="t" strokeweight="0.8383pt" strokecolor="#333333">
              <v:path arrowok="t"/>
            </v:shape>
            <v:shape style="position:absolute;left:6250;top:1417;width:15;height:0" coordorigin="6250,1417" coordsize="15,0" path="m6250,1417l6265,1417e" filled="f" stroked="t" strokeweight="0.8383pt" strokecolor="#333333">
              <v:path arrowok="t"/>
            </v:shape>
            <v:shape style="position:absolute;left:6280;top:1417;width:15;height:0" coordorigin="6280,1417" coordsize="15,0" path="m6280,1417l6294,1417e" filled="f" stroked="t" strokeweight="0.8383pt" strokecolor="#333333">
              <v:path arrowok="t"/>
            </v:shape>
            <v:shape style="position:absolute;left:6309;top:1417;width:15;height:0" coordorigin="6309,1417" coordsize="15,0" path="m6309,1417l6324,1417e" filled="f" stroked="t" strokeweight="0.8383pt" strokecolor="#333333">
              <v:path arrowok="t"/>
            </v:shape>
            <v:shape style="position:absolute;left:6339;top:1417;width:15;height:0" coordorigin="6339,1417" coordsize="15,0" path="m6339,1417l6354,1417e" filled="f" stroked="t" strokeweight="0.8383pt" strokecolor="#333333">
              <v:path arrowok="t"/>
            </v:shape>
            <v:shape style="position:absolute;left:6368;top:1417;width:15;height:0" coordorigin="6368,1417" coordsize="15,0" path="m6368,1417l6383,1417e" filled="f" stroked="t" strokeweight="0.8383pt" strokecolor="#333333">
              <v:path arrowok="t"/>
            </v:shape>
            <v:shape style="position:absolute;left:6398;top:1417;width:15;height:0" coordorigin="6398,1417" coordsize="15,0" path="m6398,1417l6413,1417e" filled="f" stroked="t" strokeweight="0.8383pt" strokecolor="#333333">
              <v:path arrowok="t"/>
            </v:shape>
            <v:shape style="position:absolute;left:6427;top:1417;width:15;height:0" coordorigin="6427,1417" coordsize="15,0" path="m6427,1417l6442,1417e" filled="f" stroked="t" strokeweight="0.8383pt" strokecolor="#333333">
              <v:path arrowok="t"/>
            </v:shape>
            <v:shape style="position:absolute;left:6457;top:1417;width:15;height:0" coordorigin="6457,1417" coordsize="15,0" path="m6457,1417l6472,1417e" filled="f" stroked="t" strokeweight="0.8383pt" strokecolor="#333333">
              <v:path arrowok="t"/>
            </v:shape>
            <v:shape style="position:absolute;left:6486;top:1417;width:15;height:0" coordorigin="6486,1417" coordsize="15,0" path="m6486,1417l6501,1417e" filled="f" stroked="t" strokeweight="0.8383pt" strokecolor="#333333">
              <v:path arrowok="t"/>
            </v:shape>
            <v:shape style="position:absolute;left:6516;top:1417;width:15;height:0" coordorigin="6516,1417" coordsize="15,0" path="m6516,1417l6531,1417e" filled="f" stroked="t" strokeweight="0.8383pt" strokecolor="#333333">
              <v:path arrowok="t"/>
            </v:shape>
            <v:shape style="position:absolute;left:6545;top:1417;width:15;height:0" coordorigin="6545,1417" coordsize="15,0" path="m6545,1417l6560,1417e" filled="f" stroked="t" strokeweight="0.8383pt" strokecolor="#333333">
              <v:path arrowok="t"/>
            </v:shape>
            <v:shape style="position:absolute;left:6575;top:1417;width:15;height:0" coordorigin="6575,1417" coordsize="15,0" path="m6575,1417l6590,1417e" filled="f" stroked="t" strokeweight="0.8383pt" strokecolor="#333333">
              <v:path arrowok="t"/>
            </v:shape>
            <v:shape style="position:absolute;left:6605;top:1417;width:15;height:0" coordorigin="6605,1417" coordsize="15,0" path="m6605,1417l6619,1417e" filled="f" stroked="t" strokeweight="0.8383pt" strokecolor="#333333">
              <v:path arrowok="t"/>
            </v:shape>
            <v:shape style="position:absolute;left:6634;top:1417;width:15;height:0" coordorigin="6634,1417" coordsize="15,0" path="m6634,1417l6649,1417e" filled="f" stroked="t" strokeweight="0.8383pt" strokecolor="#333333">
              <v:path arrowok="t"/>
            </v:shape>
            <v:shape style="position:absolute;left:6664;top:1417;width:15;height:0" coordorigin="6664,1417" coordsize="15,0" path="m6664,1417l6678,1417e" filled="f" stroked="t" strokeweight="0.8383pt" strokecolor="#333333">
              <v:path arrowok="t"/>
            </v:shape>
            <v:shape style="position:absolute;left:6693;top:1417;width:15;height:0" coordorigin="6693,1417" coordsize="15,0" path="m6693,1417l6708,1417e" filled="f" stroked="t" strokeweight="0.8383pt" strokecolor="#333333">
              <v:path arrowok="t"/>
            </v:shape>
            <v:shape style="position:absolute;left:6723;top:1417;width:15;height:0" coordorigin="6723,1417" coordsize="15,0" path="m6723,1417l6737,1417e" filled="f" stroked="t" strokeweight="0.8383pt" strokecolor="#333333">
              <v:path arrowok="t"/>
            </v:shape>
            <v:shape style="position:absolute;left:6752;top:1417;width:15;height:0" coordorigin="6752,1417" coordsize="15,0" path="m6752,1417l6767,1417e" filled="f" stroked="t" strokeweight="0.8383pt" strokecolor="#333333">
              <v:path arrowok="t"/>
            </v:shape>
            <v:shape style="position:absolute;left:6782;top:1417;width:15;height:0" coordorigin="6782,1417" coordsize="15,0" path="m6782,1417l6796,1417e" filled="f" stroked="t" strokeweight="0.8383pt" strokecolor="#333333">
              <v:path arrowok="t"/>
            </v:shape>
            <v:shape style="position:absolute;left:6811;top:1417;width:15;height:0" coordorigin="6811,1417" coordsize="15,0" path="m6811,1417l6826,1417e" filled="f" stroked="t" strokeweight="0.8383pt" strokecolor="#333333">
              <v:path arrowok="t"/>
            </v:shape>
            <v:shape style="position:absolute;left:6841;top:1417;width:15;height:0" coordorigin="6841,1417" coordsize="15,0" path="m6841,1417l6856,1417e" filled="f" stroked="t" strokeweight="0.8383pt" strokecolor="#333333">
              <v:path arrowok="t"/>
            </v:shape>
            <v:shape style="position:absolute;left:6870;top:1417;width:15;height:0" coordorigin="6870,1417" coordsize="15,0" path="m6870,1417l6885,1417e" filled="f" stroked="t" strokeweight="0.8383pt" strokecolor="#333333">
              <v:path arrowok="t"/>
            </v:shape>
            <v:shape style="position:absolute;left:6900;top:1417;width:15;height:0" coordorigin="6900,1417" coordsize="15,0" path="m6900,1417l6915,1417e" filled="f" stroked="t" strokeweight="0.8383pt" strokecolor="#333333">
              <v:path arrowok="t"/>
            </v:shape>
            <v:shape style="position:absolute;left:6929;top:1417;width:15;height:0" coordorigin="6929,1417" coordsize="15,0" path="m6929,1417l6944,1417e" filled="f" stroked="t" strokeweight="0.8383pt" strokecolor="#333333">
              <v:path arrowok="t"/>
            </v:shape>
            <v:shape style="position:absolute;left:6959;top:1417;width:15;height:0" coordorigin="6959,1417" coordsize="15,0" path="m6959,1417l6974,1417e" filled="f" stroked="t" strokeweight="0.8383pt" strokecolor="#333333">
              <v:path arrowok="t"/>
            </v:shape>
            <v:shape style="position:absolute;left:6988;top:1417;width:15;height:0" coordorigin="6988,1417" coordsize="15,0" path="m6988,1417l7003,1417e" filled="f" stroked="t" strokeweight="0.8383pt" strokecolor="#333333">
              <v:path arrowok="t"/>
            </v:shape>
            <v:shape style="position:absolute;left:7018;top:1417;width:15;height:0" coordorigin="7018,1417" coordsize="15,0" path="m7018,1417l7033,1417e" filled="f" stroked="t" strokeweight="0.8383pt" strokecolor="#333333">
              <v:path arrowok="t"/>
            </v:shape>
            <v:shape style="position:absolute;left:7048;top:1417;width:15;height:0" coordorigin="7048,1417" coordsize="15,0" path="m7048,1417l7062,1417e" filled="f" stroked="t" strokeweight="0.8383pt" strokecolor="#333333">
              <v:path arrowok="t"/>
            </v:shape>
            <v:shape style="position:absolute;left:7077;top:1417;width:15;height:0" coordorigin="7077,1417" coordsize="15,0" path="m7077,1417l7092,1417e" filled="f" stroked="t" strokeweight="0.8383pt" strokecolor="#333333">
              <v:path arrowok="t"/>
            </v:shape>
            <v:shape style="position:absolute;left:7107;top:1417;width:15;height:0" coordorigin="7107,1417" coordsize="15,0" path="m7107,1417l7121,1417e" filled="f" stroked="t" strokeweight="0.8383pt" strokecolor="#333333">
              <v:path arrowok="t"/>
            </v:shape>
            <v:shape style="position:absolute;left:7136;top:1417;width:15;height:0" coordorigin="7136,1417" coordsize="15,0" path="m7136,1417l7151,1417e" filled="f" stroked="t" strokeweight="0.8383pt" strokecolor="#333333">
              <v:path arrowok="t"/>
            </v:shape>
            <v:shape style="position:absolute;left:7166;top:1417;width:15;height:0" coordorigin="7166,1417" coordsize="15,0" path="m7166,1417l7180,1417e" filled="f" stroked="t" strokeweight="0.8383pt" strokecolor="#333333">
              <v:path arrowok="t"/>
            </v:shape>
            <v:shape style="position:absolute;left:7195;top:1417;width:15;height:0" coordorigin="7195,1417" coordsize="15,0" path="m7195,1417l7210,1417e" filled="f" stroked="t" strokeweight="0.8383pt" strokecolor="#333333">
              <v:path arrowok="t"/>
            </v:shape>
            <v:shape style="position:absolute;left:7225;top:1417;width:15;height:0" coordorigin="7225,1417" coordsize="15,0" path="m7225,1417l7239,1417e" filled="f" stroked="t" strokeweight="0.8383pt" strokecolor="#333333">
              <v:path arrowok="t"/>
            </v:shape>
            <v:shape style="position:absolute;left:7254;top:1417;width:15;height:0" coordorigin="7254,1417" coordsize="15,0" path="m7254,1417l7269,1417e" filled="f" stroked="t" strokeweight="0.8383pt" strokecolor="#333333">
              <v:path arrowok="t"/>
            </v:shape>
            <v:shape style="position:absolute;left:7284;top:1417;width:15;height:0" coordorigin="7284,1417" coordsize="15,0" path="m7284,1417l7299,1417e" filled="f" stroked="t" strokeweight="0.8383pt" strokecolor="#333333">
              <v:path arrowok="t"/>
            </v:shape>
            <v:shape style="position:absolute;left:7313;top:1417;width:15;height:0" coordorigin="7313,1417" coordsize="15,0" path="m7313,1417l7328,1417e" filled="f" stroked="t" strokeweight="0.8383pt" strokecolor="#333333">
              <v:path arrowok="t"/>
            </v:shape>
            <v:shape style="position:absolute;left:7343;top:1417;width:15;height:0" coordorigin="7343,1417" coordsize="15,0" path="m7343,1417l7358,1417e" filled="f" stroked="t" strokeweight="0.8383pt" strokecolor="#333333">
              <v:path arrowok="t"/>
            </v:shape>
            <v:shape style="position:absolute;left:7372;top:1417;width:15;height:0" coordorigin="7372,1417" coordsize="15,0" path="m7372,1417l7387,1417e" filled="f" stroked="t" strokeweight="0.8383pt" strokecolor="#333333">
              <v:path arrowok="t"/>
            </v:shape>
            <v:shape style="position:absolute;left:7402;top:1417;width:15;height:0" coordorigin="7402,1417" coordsize="15,0" path="m7402,1417l7417,1417e" filled="f" stroked="t" strokeweight="0.8383pt" strokecolor="#333333">
              <v:path arrowok="t"/>
            </v:shape>
            <v:shape style="position:absolute;left:7431;top:1417;width:15;height:0" coordorigin="7431,1417" coordsize="15,0" path="m7431,1417l7446,1417e" filled="f" stroked="t" strokeweight="0.8383pt" strokecolor="#333333">
              <v:path arrowok="t"/>
            </v:shape>
            <v:shape style="position:absolute;left:7461;top:1417;width:15;height:0" coordorigin="7461,1417" coordsize="15,0" path="m7461,1417l7476,1417e" filled="f" stroked="t" strokeweight="0.8383pt" strokecolor="#333333">
              <v:path arrowok="t"/>
            </v:shape>
            <v:shape style="position:absolute;left:7490;top:1417;width:15;height:0" coordorigin="7490,1417" coordsize="15,0" path="m7490,1417l7505,1417e" filled="f" stroked="t" strokeweight="0.8383pt" strokecolor="#333333">
              <v:path arrowok="t"/>
            </v:shape>
            <v:shape style="position:absolute;left:7520;top:1417;width:15;height:0" coordorigin="7520,1417" coordsize="15,0" path="m7520,1417l7535,1417e" filled="f" stroked="t" strokeweight="0.8383pt" strokecolor="#333333">
              <v:path arrowok="t"/>
            </v:shape>
            <v:shape style="position:absolute;left:7550;top:1417;width:15;height:0" coordorigin="7550,1417" coordsize="15,0" path="m7550,1417l7564,1417e" filled="f" stroked="t" strokeweight="0.8383pt" strokecolor="#333333">
              <v:path arrowok="t"/>
            </v:shape>
            <v:shape style="position:absolute;left:7579;top:1417;width:15;height:0" coordorigin="7579,1417" coordsize="15,0" path="m7579,1417l7594,1417e" filled="f" stroked="t" strokeweight="0.8383pt" strokecolor="#333333">
              <v:path arrowok="t"/>
            </v:shape>
            <v:shape style="position:absolute;left:7609;top:1417;width:15;height:0" coordorigin="7609,1417" coordsize="15,0" path="m7609,1417l7623,1417e" filled="f" stroked="t" strokeweight="0.8383pt" strokecolor="#333333">
              <v:path arrowok="t"/>
            </v:shape>
            <v:shape style="position:absolute;left:7638;top:1417;width:15;height:0" coordorigin="7638,1417" coordsize="15,0" path="m7638,1417l7653,1417e" filled="f" stroked="t" strokeweight="0.8383pt" strokecolor="#333333">
              <v:path arrowok="t"/>
            </v:shape>
            <v:shape style="position:absolute;left:7668;top:1417;width:15;height:0" coordorigin="7668,1417" coordsize="15,0" path="m7668,1417l7682,1417e" filled="f" stroked="t" strokeweight="0.8383pt" strokecolor="#333333">
              <v:path arrowok="t"/>
            </v:shape>
            <v:shape style="position:absolute;left:7697;top:1417;width:15;height:0" coordorigin="7697,1417" coordsize="15,0" path="m7697,1417l7712,1417e" filled="f" stroked="t" strokeweight="0.8383pt" strokecolor="#333333">
              <v:path arrowok="t"/>
            </v:shape>
            <v:shape style="position:absolute;left:7727;top:1417;width:15;height:0" coordorigin="7727,1417" coordsize="15,0" path="m7727,1417l7742,1417e" filled="f" stroked="t" strokeweight="0.8383pt" strokecolor="#333333">
              <v:path arrowok="t"/>
            </v:shape>
            <v:shape style="position:absolute;left:7756;top:1417;width:15;height:0" coordorigin="7756,1417" coordsize="15,0" path="m7756,1417l7771,1417e" filled="f" stroked="t" strokeweight="0.8383pt" strokecolor="#333333">
              <v:path arrowok="t"/>
            </v:shape>
            <v:shape style="position:absolute;left:7786;top:1417;width:15;height:0" coordorigin="7786,1417" coordsize="15,0" path="m7786,1417l7801,1417e" filled="f" stroked="t" strokeweight="0.8383pt" strokecolor="#333333">
              <v:path arrowok="t"/>
            </v:shape>
            <v:shape style="position:absolute;left:7815;top:1417;width:15;height:0" coordorigin="7815,1417" coordsize="15,0" path="m7815,1417l7830,1417e" filled="f" stroked="t" strokeweight="0.8383pt" strokecolor="#333333">
              <v:path arrowok="t"/>
            </v:shape>
            <v:shape style="position:absolute;left:7845;top:1417;width:15;height:0" coordorigin="7845,1417" coordsize="15,0" path="m7845,1417l7860,1417e" filled="f" stroked="t" strokeweight="0.8383pt" strokecolor="#333333">
              <v:path arrowok="t"/>
            </v:shape>
            <v:shape style="position:absolute;left:7874;top:1417;width:15;height:0" coordorigin="7874,1417" coordsize="15,0" path="m7874,1417l7889,1417e" filled="f" stroked="t" strokeweight="0.8383pt" strokecolor="#333333">
              <v:path arrowok="t"/>
            </v:shape>
            <v:shape style="position:absolute;left:7904;top:1417;width:15;height:0" coordorigin="7904,1417" coordsize="15,0" path="m7904,1417l7919,1417e" filled="f" stroked="t" strokeweight="0.8383pt" strokecolor="#333333">
              <v:path arrowok="t"/>
            </v:shape>
            <v:shape style="position:absolute;left:7933;top:1417;width:15;height:0" coordorigin="7933,1417" coordsize="15,0" path="m7933,1417l7948,1417e" filled="f" stroked="t" strokeweight="0.8383pt" strokecolor="#333333">
              <v:path arrowok="t"/>
            </v:shape>
            <v:shape style="position:absolute;left:7963;top:1417;width:15;height:0" coordorigin="7963,1417" coordsize="15,0" path="m7963,1417l7978,1417e" filled="f" stroked="t" strokeweight="0.8383pt" strokecolor="#333333">
              <v:path arrowok="t"/>
            </v:shape>
            <v:shape style="position:absolute;left:7993;top:1417;width:15;height:0" coordorigin="7993,1417" coordsize="15,0" path="m7993,1417l8007,1417e" filled="f" stroked="t" strokeweight="0.8383pt" strokecolor="#333333">
              <v:path arrowok="t"/>
            </v:shape>
            <v:shape style="position:absolute;left:8022;top:1417;width:15;height:0" coordorigin="8022,1417" coordsize="15,0" path="m8022,1417l8037,1417e" filled="f" stroked="t" strokeweight="0.8383pt" strokecolor="#333333">
              <v:path arrowok="t"/>
            </v:shape>
            <v:shape style="position:absolute;left:8052;top:1417;width:15;height:0" coordorigin="8052,1417" coordsize="15,0" path="m8052,1417l8066,1417e" filled="f" stroked="t" strokeweight="0.8383pt" strokecolor="#333333">
              <v:path arrowok="t"/>
            </v:shape>
            <v:shape style="position:absolute;left:8081;top:1417;width:15;height:0" coordorigin="8081,1417" coordsize="15,0" path="m8081,1417l8096,1417e" filled="f" stroked="t" strokeweight="0.8383pt" strokecolor="#333333">
              <v:path arrowok="t"/>
            </v:shape>
            <v:shape style="position:absolute;left:8111;top:1417;width:15;height:0" coordorigin="8111,1417" coordsize="15,0" path="m8111,1417l8125,1417e" filled="f" stroked="t" strokeweight="0.8383pt" strokecolor="#333333">
              <v:path arrowok="t"/>
            </v:shape>
            <v:shape style="position:absolute;left:8140;top:1417;width:15;height:0" coordorigin="8140,1417" coordsize="15,0" path="m8140,1417l8155,1417e" filled="f" stroked="t" strokeweight="0.8383pt" strokecolor="#333333">
              <v:path arrowok="t"/>
            </v:shape>
            <v:shape style="position:absolute;left:8170;top:1417;width:15;height:0" coordorigin="8170,1417" coordsize="15,0" path="m8170,1417l8184,1417e" filled="f" stroked="t" strokeweight="0.8383pt" strokecolor="#333333">
              <v:path arrowok="t"/>
            </v:shape>
            <v:shape style="position:absolute;left:8199;top:1417;width:15;height:0" coordorigin="8199,1417" coordsize="15,0" path="m8199,1417l8214,1417e" filled="f" stroked="t" strokeweight="0.8383pt" strokecolor="#333333">
              <v:path arrowok="t"/>
            </v:shape>
            <v:shape style="position:absolute;left:8229;top:1417;width:15;height:0" coordorigin="8229,1417" coordsize="15,0" path="m8229,1417l8244,1417e" filled="f" stroked="t" strokeweight="0.8383pt" strokecolor="#333333">
              <v:path arrowok="t"/>
            </v:shape>
            <v:shape style="position:absolute;left:8258;top:1417;width:15;height:0" coordorigin="8258,1417" coordsize="15,0" path="m8258,1417l8273,1417e" filled="f" stroked="t" strokeweight="0.8383pt" strokecolor="#333333">
              <v:path arrowok="t"/>
            </v:shape>
            <v:shape style="position:absolute;left:8288;top:1417;width:15;height:0" coordorigin="8288,1417" coordsize="15,0" path="m8288,1417l8303,1417e" filled="f" stroked="t" strokeweight="0.8383pt" strokecolor="#333333">
              <v:path arrowok="t"/>
            </v:shape>
            <v:shape style="position:absolute;left:8317;top:1417;width:15;height:0" coordorigin="8317,1417" coordsize="15,0" path="m8317,1417l8332,1417e" filled="f" stroked="t" strokeweight="0.8383pt" strokecolor="#333333">
              <v:path arrowok="t"/>
            </v:shape>
            <v:shape style="position:absolute;left:8347;top:1417;width:15;height:0" coordorigin="8347,1417" coordsize="15,0" path="m8347,1417l8362,1417e" filled="f" stroked="t" strokeweight="0.8383pt" strokecolor="#333333">
              <v:path arrowok="t"/>
            </v:shape>
            <v:shape style="position:absolute;left:8376;top:1417;width:15;height:0" coordorigin="8376,1417" coordsize="15,0" path="m8376,1417l8391,1417e" filled="f" stroked="t" strokeweight="0.8383pt" strokecolor="#333333">
              <v:path arrowok="t"/>
            </v:shape>
            <v:shape style="position:absolute;left:8406;top:1417;width:15;height:0" coordorigin="8406,1417" coordsize="15,0" path="m8406,1417l8421,1417e" filled="f" stroked="t" strokeweight="0.8383pt" strokecolor="#333333">
              <v:path arrowok="t"/>
            </v:shape>
            <v:shape style="position:absolute;left:8436;top:1417;width:15;height:0" coordorigin="8436,1417" coordsize="15,0" path="m8436,1417l8450,1417e" filled="f" stroked="t" strokeweight="0.8383pt" strokecolor="#333333">
              <v:path arrowok="t"/>
            </v:shape>
            <v:shape style="position:absolute;left:8465;top:1417;width:15;height:0" coordorigin="8465,1417" coordsize="15,0" path="m8465,1417l8480,1417e" filled="f" stroked="t" strokeweight="0.8383pt" strokecolor="#333333">
              <v:path arrowok="t"/>
            </v:shape>
            <v:shape style="position:absolute;left:8495;top:1417;width:15;height:0" coordorigin="8495,1417" coordsize="15,0" path="m8495,1417l8509,1417e" filled="f" stroked="t" strokeweight="0.8383pt" strokecolor="#333333">
              <v:path arrowok="t"/>
            </v:shape>
            <v:shape style="position:absolute;left:8524;top:1417;width:15;height:0" coordorigin="8524,1417" coordsize="15,0" path="m8524,1417l8539,1417e" filled="f" stroked="t" strokeweight="0.8383pt" strokecolor="#333333">
              <v:path arrowok="t"/>
            </v:shape>
            <v:shape style="position:absolute;left:8554;top:1417;width:15;height:0" coordorigin="8554,1417" coordsize="15,0" path="m8554,1417l8568,1417e" filled="f" stroked="t" strokeweight="0.8383pt" strokecolor="#333333">
              <v:path arrowok="t"/>
            </v:shape>
            <v:shape style="position:absolute;left:8583;top:1417;width:15;height:0" coordorigin="8583,1417" coordsize="15,0" path="m8583,1417l8598,1417e" filled="f" stroked="t" strokeweight="0.8383pt" strokecolor="#333333">
              <v:path arrowok="t"/>
            </v:shape>
            <v:shape style="position:absolute;left:8613;top:1417;width:15;height:0" coordorigin="8613,1417" coordsize="15,0" path="m8613,1417l8627,1417e" filled="f" stroked="t" strokeweight="0.8383pt" strokecolor="#333333">
              <v:path arrowok="t"/>
            </v:shape>
            <v:shape style="position:absolute;left:8642;top:1417;width:15;height:0" coordorigin="8642,1417" coordsize="15,0" path="m8642,1417l8657,1417e" filled="f" stroked="t" strokeweight="0.8383pt" strokecolor="#333333">
              <v:path arrowok="t"/>
            </v:shape>
            <v:shape style="position:absolute;left:8672;top:1417;width:15;height:0" coordorigin="8672,1417" coordsize="15,0" path="m8672,1417l8687,1417e" filled="f" stroked="t" strokeweight="0.8383pt" strokecolor="#333333">
              <v:path arrowok="t"/>
            </v:shape>
            <v:shape style="position:absolute;left:8701;top:1417;width:15;height:0" coordorigin="8701,1417" coordsize="15,0" path="m8701,1417l8716,1417e" filled="f" stroked="t" strokeweight="0.8383pt" strokecolor="#333333">
              <v:path arrowok="t"/>
            </v:shape>
            <v:shape style="position:absolute;left:8731;top:1417;width:15;height:0" coordorigin="8731,1417" coordsize="15,0" path="m8731,1417l8746,1417e" filled="f" stroked="t" strokeweight="0.8383pt" strokecolor="#333333">
              <v:path arrowok="t"/>
            </v:shape>
            <v:shape style="position:absolute;left:8760;top:1417;width:15;height:0" coordorigin="8760,1417" coordsize="15,0" path="m8760,1417l8775,1417e" filled="f" stroked="t" strokeweight="0.8383pt" strokecolor="#333333">
              <v:path arrowok="t"/>
            </v:shape>
            <v:shape style="position:absolute;left:8790;top:1417;width:15;height:0" coordorigin="8790,1417" coordsize="15,0" path="m8790,1417l8805,1417e" filled="f" stroked="t" strokeweight="0.8383pt" strokecolor="#333333">
              <v:path arrowok="t"/>
            </v:shape>
            <v:shape style="position:absolute;left:8819;top:1417;width:15;height:0" coordorigin="8819,1417" coordsize="15,0" path="m8819,1417l8834,1417e" filled="f" stroked="t" strokeweight="0.8383pt" strokecolor="#333333">
              <v:path arrowok="t"/>
            </v:shape>
            <v:shape style="position:absolute;left:8849;top:1417;width:15;height:0" coordorigin="8849,1417" coordsize="15,0" path="m8849,1417l8864,1417e" filled="f" stroked="t" strokeweight="0.8383pt" strokecolor="#333333">
              <v:path arrowok="t"/>
            </v:shape>
            <v:shape style="position:absolute;left:8878;top:1417;width:15;height:0" coordorigin="8878,1417" coordsize="15,0" path="m8878,1417l8893,1417e" filled="f" stroked="t" strokeweight="0.8383pt" strokecolor="#333333">
              <v:path arrowok="t"/>
            </v:shape>
            <v:shape style="position:absolute;left:8908;top:1417;width:15;height:0" coordorigin="8908,1417" coordsize="15,0" path="m8908,1417l8923,1417e" filled="f" stroked="t" strokeweight="0.8383pt" strokecolor="#333333">
              <v:path arrowok="t"/>
            </v:shape>
            <v:shape style="position:absolute;left:8938;top:1417;width:15;height:0" coordorigin="8938,1417" coordsize="15,0" path="m8938,1417l8952,1417e" filled="f" stroked="t" strokeweight="0.8383pt" strokecolor="#333333">
              <v:path arrowok="t"/>
            </v:shape>
            <v:shape style="position:absolute;left:8967;top:1417;width:15;height:0" coordorigin="8967,1417" coordsize="15,0" path="m8967,1417l8982,1417e" filled="f" stroked="t" strokeweight="0.8383pt" strokecolor="#333333">
              <v:path arrowok="t"/>
            </v:shape>
            <v:shape style="position:absolute;left:8997;top:1417;width:15;height:0" coordorigin="8997,1417" coordsize="15,0" path="m8997,1417l9011,1417e" filled="f" stroked="t" strokeweight="0.8383pt" strokecolor="#333333">
              <v:path arrowok="t"/>
            </v:shape>
            <v:shape style="position:absolute;left:9026;top:1417;width:15;height:0" coordorigin="9026,1417" coordsize="15,0" path="m9026,1417l9041,1417e" filled="f" stroked="t" strokeweight="0.8383pt" strokecolor="#333333">
              <v:path arrowok="t"/>
            </v:shape>
            <v:shape style="position:absolute;left:9056;top:1417;width:15;height:0" coordorigin="9056,1417" coordsize="15,0" path="m9056,1417l9070,1417e" filled="f" stroked="t" strokeweight="0.8383pt" strokecolor="#333333">
              <v:path arrowok="t"/>
            </v:shape>
            <v:shape style="position:absolute;left:9085;top:1417;width:15;height:0" coordorigin="9085,1417" coordsize="15,0" path="m9085,1417l9100,1417e" filled="f" stroked="t" strokeweight="0.8383pt" strokecolor="#333333">
              <v:path arrowok="t"/>
            </v:shape>
            <v:shape style="position:absolute;left:9115;top:1417;width:15;height:0" coordorigin="9115,1417" coordsize="15,0" path="m9115,1417l9130,1417e" filled="f" stroked="t" strokeweight="0.8383pt" strokecolor="#333333">
              <v:path arrowok="t"/>
            </v:shape>
            <v:shape style="position:absolute;left:9144;top:1417;width:15;height:0" coordorigin="9144,1417" coordsize="15,0" path="m9144,1417l9159,1417e" filled="f" stroked="t" strokeweight="0.8383pt" strokecolor="#333333">
              <v:path arrowok="t"/>
            </v:shape>
            <v:shape style="position:absolute;left:9174;top:1417;width:15;height:0" coordorigin="9174,1417" coordsize="15,0" path="m9174,1417l9189,1417e" filled="f" stroked="t" strokeweight="0.8383pt" strokecolor="#333333">
              <v:path arrowok="t"/>
            </v:shape>
            <v:shape style="position:absolute;left:9203;top:1417;width:15;height:0" coordorigin="9203,1417" coordsize="15,0" path="m9203,1417l9218,1417e" filled="f" stroked="t" strokeweight="0.8383pt" strokecolor="#333333">
              <v:path arrowok="t"/>
            </v:shape>
            <v:shape style="position:absolute;left:9233;top:1417;width:15;height:0" coordorigin="9233,1417" coordsize="15,0" path="m9233,1417l9248,1417e" filled="f" stroked="t" strokeweight="0.8383pt" strokecolor="#333333">
              <v:path arrowok="t"/>
            </v:shape>
            <v:shape style="position:absolute;left:9262;top:1417;width:15;height:0" coordorigin="9262,1417" coordsize="15,0" path="m9262,1417l9277,1417e" filled="f" stroked="t" strokeweight="0.8383pt" strokecolor="#333333">
              <v:path arrowok="t"/>
            </v:shape>
            <v:shape style="position:absolute;left:9292;top:1417;width:15;height:0" coordorigin="9292,1417" coordsize="15,0" path="m9292,1417l9307,1417e" filled="f" stroked="t" strokeweight="0.8383pt" strokecolor="#333333">
              <v:path arrowok="t"/>
            </v:shape>
            <v:shape style="position:absolute;left:9321;top:1417;width:15;height:0" coordorigin="9321,1417" coordsize="15,0" path="m9321,1417l9336,1417e" filled="f" stroked="t" strokeweight="0.8383pt" strokecolor="#333333">
              <v:path arrowok="t"/>
            </v:shape>
            <v:shape style="position:absolute;left:9351;top:1417;width:15;height:0" coordorigin="9351,1417" coordsize="15,0" path="m9351,1417l9366,1417e" filled="f" stroked="t" strokeweight="0.8383pt" strokecolor="#333333">
              <v:path arrowok="t"/>
            </v:shape>
            <v:shape style="position:absolute;left:9381;top:1417;width:15;height:0" coordorigin="9381,1417" coordsize="15,0" path="m9381,1417l9395,1417e" filled="f" stroked="t" strokeweight="0.8383pt" strokecolor="#333333">
              <v:path arrowok="t"/>
            </v:shape>
            <v:shape style="position:absolute;left:9410;top:1417;width:15;height:0" coordorigin="9410,1417" coordsize="15,0" path="m9410,1417l9425,1417e" filled="f" stroked="t" strokeweight="0.8383pt" strokecolor="#333333">
              <v:path arrowok="t"/>
            </v:shape>
            <v:shape style="position:absolute;left:9440;top:1417;width:15;height:0" coordorigin="9440,1417" coordsize="15,0" path="m9440,1417l9454,1417e" filled="f" stroked="t" strokeweight="0.8383pt" strokecolor="#333333">
              <v:path arrowok="t"/>
            </v:shape>
            <v:shape style="position:absolute;left:9469;top:1417;width:15;height:0" coordorigin="9469,1417" coordsize="15,0" path="m9469,1417l9484,1417e" filled="f" stroked="t" strokeweight="0.8383pt" strokecolor="#333333">
              <v:path arrowok="t"/>
            </v:shape>
            <v:shape style="position:absolute;left:9499;top:1417;width:15;height:0" coordorigin="9499,1417" coordsize="15,0" path="m9499,1417l9513,1417e" filled="f" stroked="t" strokeweight="0.8383pt" strokecolor="#333333">
              <v:path arrowok="t"/>
            </v:shape>
            <v:shape style="position:absolute;left:9528;top:1417;width:15;height:0" coordorigin="9528,1417" coordsize="15,0" path="m9528,1417l9543,1417e" filled="f" stroked="t" strokeweight="0.8383pt" strokecolor="#333333">
              <v:path arrowok="t"/>
            </v:shape>
            <v:shape style="position:absolute;left:9558;top:1417;width:15;height:0" coordorigin="9558,1417" coordsize="15,0" path="m9558,1417l9572,1417e" filled="f" stroked="t" strokeweight="0.8383pt" strokecolor="#333333">
              <v:path arrowok="t"/>
            </v:shape>
            <v:shape style="position:absolute;left:9587;top:1417;width:15;height:0" coordorigin="9587,1417" coordsize="15,0" path="m9587,1417l9602,1417e" filled="f" stroked="t" strokeweight="0.8383pt" strokecolor="#333333">
              <v:path arrowok="t"/>
            </v:shape>
            <v:shape style="position:absolute;left:9617;top:1417;width:15;height:0" coordorigin="9617,1417" coordsize="15,0" path="m9617,1417l9632,1417e" filled="f" stroked="t" strokeweight="0.8383pt" strokecolor="#333333">
              <v:path arrowok="t"/>
            </v:shape>
            <v:shape style="position:absolute;left:9646;top:1417;width:15;height:0" coordorigin="9646,1417" coordsize="15,0" path="m9646,1417l9661,1417e" filled="f" stroked="t" strokeweight="0.8383pt" strokecolor="#333333">
              <v:path arrowok="t"/>
            </v:shape>
            <v:shape style="position:absolute;left:9676;top:1417;width:15;height:0" coordorigin="9676,1417" coordsize="15,0" path="m9676,1417l9691,1417e" filled="f" stroked="t" strokeweight="0.8383pt" strokecolor="#333333">
              <v:path arrowok="t"/>
            </v:shape>
            <v:shape style="position:absolute;left:9705;top:1417;width:15;height:0" coordorigin="9705,1417" coordsize="15,0" path="m9705,1417l9720,1417e" filled="f" stroked="t" strokeweight="0.8383pt" strokecolor="#333333">
              <v:path arrowok="t"/>
            </v:shape>
            <v:shape style="position:absolute;left:9735;top:1417;width:15;height:0" coordorigin="9735,1417" coordsize="15,0" path="m9735,1417l9750,1417e" filled="f" stroked="t" strokeweight="0.8383pt" strokecolor="#333333">
              <v:path arrowok="t"/>
            </v:shape>
            <v:shape style="position:absolute;left:9764;top:1417;width:15;height:0" coordorigin="9764,1417" coordsize="15,0" path="m9764,1417l9779,1417e" filled="f" stroked="t" strokeweight="0.8383pt" strokecolor="#333333">
              <v:path arrowok="t"/>
            </v:shape>
            <v:shape style="position:absolute;left:9794;top:1417;width:15;height:0" coordorigin="9794,1417" coordsize="15,0" path="m9794,1417l9809,1417e" filled="f" stroked="t" strokeweight="0.8383pt" strokecolor="#333333">
              <v:path arrowok="t"/>
            </v:shape>
            <v:shape style="position:absolute;left:9824;top:1417;width:15;height:0" coordorigin="9824,1417" coordsize="15,0" path="m9824,1417l9838,1417e" filled="f" stroked="t" strokeweight="0.8383pt" strokecolor="#333333">
              <v:path arrowok="t"/>
            </v:shape>
            <v:shape style="position:absolute;left:9853;top:1417;width:15;height:0" coordorigin="9853,1417" coordsize="15,0" path="m9853,1417l9868,1417e" filled="f" stroked="t" strokeweight="0.8383pt" strokecolor="#333333">
              <v:path arrowok="t"/>
            </v:shape>
            <v:shape style="position:absolute;left:9883;top:1417;width:15;height:0" coordorigin="9883,1417" coordsize="15,0" path="m9883,1417l9897,1417e" filled="f" stroked="t" strokeweight="0.8383pt" strokecolor="#333333">
              <v:path arrowok="t"/>
            </v:shape>
            <v:shape style="position:absolute;left:9912;top:1417;width:15;height:0" coordorigin="9912,1417" coordsize="15,0" path="m9912,1417l9927,1417e" filled="f" stroked="t" strokeweight="0.8383pt" strokecolor="#333333">
              <v:path arrowok="t"/>
            </v:shape>
            <v:shape style="position:absolute;left:9942;top:1417;width:15;height:0" coordorigin="9942,1417" coordsize="15,0" path="m9942,1417l9956,1417e" filled="f" stroked="t" strokeweight="0.8383pt" strokecolor="#333333">
              <v:path arrowok="t"/>
            </v:shape>
            <v:shape style="position:absolute;left:9971;top:1417;width:15;height:0" coordorigin="9971,1417" coordsize="15,0" path="m9971,1417l9986,1417e" filled="f" stroked="t" strokeweight="0.8383pt" strokecolor="#333333">
              <v:path arrowok="t"/>
            </v:shape>
            <v:shape style="position:absolute;left:10001;top:1417;width:15;height:0" coordorigin="10001,1417" coordsize="15,0" path="m10001,1417l10015,1417e" filled="f" stroked="t" strokeweight="0.8383pt" strokecolor="#333333">
              <v:path arrowok="t"/>
            </v:shape>
            <v:shape style="position:absolute;left:10030;top:1417;width:15;height:0" coordorigin="10030,1417" coordsize="15,0" path="m10030,1417l10045,1417e" filled="f" stroked="t" strokeweight="0.8383pt" strokecolor="#333333">
              <v:path arrowok="t"/>
            </v:shape>
            <v:shape style="position:absolute;left:10060;top:1417;width:15;height:0" coordorigin="10060,1417" coordsize="15,0" path="m10060,1417l10075,1417e" filled="f" stroked="t" strokeweight="0.8383pt" strokecolor="#333333">
              <v:path arrowok="t"/>
            </v:shape>
            <v:shape style="position:absolute;left:10089;top:1417;width:15;height:0" coordorigin="10089,1417" coordsize="15,0" path="m10089,1417l10104,1417e" filled="f" stroked="t" strokeweight="0.8383pt" strokecolor="#333333">
              <v:path arrowok="t"/>
            </v:shape>
            <v:shape style="position:absolute;left:10119;top:1417;width:15;height:0" coordorigin="10119,1417" coordsize="15,0" path="m10119,1417l10134,1417e" filled="f" stroked="t" strokeweight="0.8383pt" strokecolor="#333333">
              <v:path arrowok="t"/>
            </v:shape>
            <v:shape style="position:absolute;left:10148;top:1417;width:15;height:0" coordorigin="10148,1417" coordsize="15,0" path="m10148,1417l10163,1417e" filled="f" stroked="t" strokeweight="0.8383pt" strokecolor="#333333">
              <v:path arrowok="t"/>
            </v:shape>
            <v:shape style="position:absolute;left:10178;top:1417;width:15;height:0" coordorigin="10178,1417" coordsize="15,0" path="m10178,1417l10193,1417e" filled="f" stroked="t" strokeweight="0.8383pt" strokecolor="#333333">
              <v:path arrowok="t"/>
            </v:shape>
            <v:shape style="position:absolute;left:10207;top:1417;width:15;height:0" coordorigin="10207,1417" coordsize="15,0" path="m10207,1417l10222,1417e" filled="f" stroked="t" strokeweight="0.8383pt" strokecolor="#333333">
              <v:path arrowok="t"/>
            </v:shape>
            <v:shape style="position:absolute;left:10237;top:1417;width:15;height:0" coordorigin="10237,1417" coordsize="15,0" path="m10237,1417l10252,1417e" filled="f" stroked="t" strokeweight="0.8383pt" strokecolor="#333333">
              <v:path arrowok="t"/>
            </v:shape>
            <v:shape style="position:absolute;left:10266;top:1417;width:15;height:0" coordorigin="10266,1417" coordsize="15,0" path="m10266,1417l10281,1417e" filled="f" stroked="t" strokeweight="0.8383pt" strokecolor="#333333">
              <v:path arrowok="t"/>
            </v:shape>
            <v:shape style="position:absolute;left:10296;top:1417;width:15;height:0" coordorigin="10296,1417" coordsize="15,0" path="m10296,1417l10311,1417e" filled="f" stroked="t" strokeweight="0.8383pt" strokecolor="#333333">
              <v:path arrowok="t"/>
            </v:shape>
            <v:shape style="position:absolute;left:10326;top:1417;width:15;height:0" coordorigin="10326,1417" coordsize="15,0" path="m10326,1417l10340,1417e" filled="f" stroked="t" strokeweight="0.8383pt" strokecolor="#333333">
              <v:path arrowok="t"/>
            </v:shape>
            <v:shape style="position:absolute;left:10355;top:1417;width:15;height:0" coordorigin="10355,1417" coordsize="15,0" path="m10355,1417l10370,1417e" filled="f" stroked="t" strokeweight="0.8383pt" strokecolor="#333333">
              <v:path arrowok="t"/>
            </v:shape>
            <v:shape style="position:absolute;left:10385;top:1417;width:15;height:0" coordorigin="10385,1417" coordsize="15,0" path="m10385,1417l10399,1417e" filled="f" stroked="t" strokeweight="0.8383pt" strokecolor="#333333">
              <v:path arrowok="t"/>
            </v:shape>
            <v:shape style="position:absolute;left:10414;top:1417;width:15;height:0" coordorigin="10414,1417" coordsize="15,0" path="m10414,1417l10429,1417e" filled="f" stroked="t" strokeweight="0.8383pt" strokecolor="#333333">
              <v:path arrowok="t"/>
            </v:shape>
            <v:shape style="position:absolute;left:10444;top:1417;width:15;height:0" coordorigin="10444,1417" coordsize="15,0" path="m10444,1417l10458,1417e" filled="f" stroked="t" strokeweight="0.8383pt" strokecolor="#333333">
              <v:path arrowok="t"/>
            </v:shape>
            <v:shape style="position:absolute;left:10473;top:1417;width:15;height:0" coordorigin="10473,1417" coordsize="15,0" path="m10473,1417l10488,1417e" filled="f" stroked="t" strokeweight="0.8383pt" strokecolor="#333333">
              <v:path arrowok="t"/>
            </v:shape>
            <v:shape style="position:absolute;left:10503;top:1417;width:15;height:0" coordorigin="10503,1417" coordsize="15,0" path="m10503,1417l10518,1417e" filled="f" stroked="t" strokeweight="0.8383pt" strokecolor="#333333">
              <v:path arrowok="t"/>
            </v:shape>
            <v:shape style="position:absolute;left:10606;top:1417;width:15;height:0" coordorigin="10606,1417" coordsize="15,0" path="m10606,1417l10621,1417e" filled="f" stroked="t" strokeweight="0.8383pt" strokecolor="#333333">
              <v:path arrowok="t"/>
            </v:shape>
            <v:shape style="position:absolute;left:10532;top:1417;width:15;height:0" coordorigin="10532,1417" coordsize="15,0" path="m10532,1417l10547,1417e" filled="f" stroked="t" strokeweight="0.8383pt" strokecolor="#333333">
              <v:path arrowok="t"/>
            </v:shape>
            <v:shape style="position:absolute;left:10562;top:1417;width:15;height:0" coordorigin="10562,1417" coordsize="15,0" path="m10562,1417l10577,1417e" filled="f" stroked="t" strokeweight="0.8383pt" strokecolor="#333333">
              <v:path arrowok="t"/>
            </v:shape>
            <v:shape style="position:absolute;left:10591;top:1417;width:15;height:0" coordorigin="10591,1417" coordsize="15,0" path="m10591,1417l10606,1417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92.5898pt;width:434.959pt;height:0.8383pt;mso-position-horizontal-relative:page;mso-position-vertical-relative:paragraph;z-index:-5530" coordorigin="1930,1852" coordsize="8699,17">
            <v:shape style="position:absolute;left:1938;top:1860;width:15;height:0" coordorigin="1938,1860" coordsize="15,0" path="m1938,1860l1953,1860e" filled="f" stroked="t" strokeweight="0.8383pt" strokecolor="#333333">
              <v:path arrowok="t"/>
            </v:shape>
            <v:shape style="position:absolute;left:1968;top:1860;width:15;height:0" coordorigin="1968,1860" coordsize="15,0" path="m1968,1860l1983,1860e" filled="f" stroked="t" strokeweight="0.8383pt" strokecolor="#333333">
              <v:path arrowok="t"/>
            </v:shape>
            <v:shape style="position:absolute;left:1998;top:1860;width:15;height:0" coordorigin="1998,1860" coordsize="15,0" path="m1998,1860l2012,1860e" filled="f" stroked="t" strokeweight="0.8383pt" strokecolor="#333333">
              <v:path arrowok="t"/>
            </v:shape>
            <v:shape style="position:absolute;left:2027;top:1860;width:15;height:0" coordorigin="2027,1860" coordsize="15,0" path="m2027,1860l2042,1860e" filled="f" stroked="t" strokeweight="0.8383pt" strokecolor="#333333">
              <v:path arrowok="t"/>
            </v:shape>
            <v:shape style="position:absolute;left:2057;top:1860;width:15;height:0" coordorigin="2057,1860" coordsize="15,0" path="m2057,1860l2071,1860e" filled="f" stroked="t" strokeweight="0.8383pt" strokecolor="#333333">
              <v:path arrowok="t"/>
            </v:shape>
            <v:shape style="position:absolute;left:2086;top:1860;width:15;height:0" coordorigin="2086,1860" coordsize="15,0" path="m2086,1860l2101,1860e" filled="f" stroked="t" strokeweight="0.8383pt" strokecolor="#333333">
              <v:path arrowok="t"/>
            </v:shape>
            <v:shape style="position:absolute;left:2116;top:1860;width:15;height:0" coordorigin="2116,1860" coordsize="15,0" path="m2116,1860l2130,1860e" filled="f" stroked="t" strokeweight="0.8383pt" strokecolor="#333333">
              <v:path arrowok="t"/>
            </v:shape>
            <v:shape style="position:absolute;left:2145;top:1860;width:15;height:0" coordorigin="2145,1860" coordsize="15,0" path="m2145,1860l2160,1860e" filled="f" stroked="t" strokeweight="0.8383pt" strokecolor="#333333">
              <v:path arrowok="t"/>
            </v:shape>
            <v:shape style="position:absolute;left:2175;top:1860;width:15;height:0" coordorigin="2175,1860" coordsize="15,0" path="m2175,1860l2189,1860e" filled="f" stroked="t" strokeweight="0.8383pt" strokecolor="#333333">
              <v:path arrowok="t"/>
            </v:shape>
            <v:shape style="position:absolute;left:2204;top:1860;width:15;height:0" coordorigin="2204,1860" coordsize="15,0" path="m2204,1860l2219,1860e" filled="f" stroked="t" strokeweight="0.8383pt" strokecolor="#333333">
              <v:path arrowok="t"/>
            </v:shape>
            <v:shape style="position:absolute;left:2234;top:1860;width:15;height:0" coordorigin="2234,1860" coordsize="15,0" path="m2234,1860l2249,1860e" filled="f" stroked="t" strokeweight="0.8383pt" strokecolor="#333333">
              <v:path arrowok="t"/>
            </v:shape>
            <v:shape style="position:absolute;left:2263;top:1860;width:15;height:0" coordorigin="2263,1860" coordsize="15,0" path="m2263,1860l2278,1860e" filled="f" stroked="t" strokeweight="0.8383pt" strokecolor="#333333">
              <v:path arrowok="t"/>
            </v:shape>
            <v:shape style="position:absolute;left:2293;top:1860;width:15;height:0" coordorigin="2293,1860" coordsize="15,0" path="m2293,1860l2308,1860e" filled="f" stroked="t" strokeweight="0.8383pt" strokecolor="#333333">
              <v:path arrowok="t"/>
            </v:shape>
            <v:shape style="position:absolute;left:2322;top:1860;width:15;height:0" coordorigin="2322,1860" coordsize="15,0" path="m2322,1860l2337,1860e" filled="f" stroked="t" strokeweight="0.8383pt" strokecolor="#333333">
              <v:path arrowok="t"/>
            </v:shape>
            <v:shape style="position:absolute;left:2352;top:1860;width:15;height:0" coordorigin="2352,1860" coordsize="15,0" path="m2352,1860l2367,1860e" filled="f" stroked="t" strokeweight="0.8383pt" strokecolor="#333333">
              <v:path arrowok="t"/>
            </v:shape>
            <v:shape style="position:absolute;left:2381;top:1860;width:15;height:0" coordorigin="2381,1860" coordsize="15,0" path="m2381,1860l2396,1860e" filled="f" stroked="t" strokeweight="0.8383pt" strokecolor="#333333">
              <v:path arrowok="t"/>
            </v:shape>
            <v:shape style="position:absolute;left:2411;top:1860;width:15;height:0" coordorigin="2411,1860" coordsize="15,0" path="m2411,1860l2426,1860e" filled="f" stroked="t" strokeweight="0.8383pt" strokecolor="#333333">
              <v:path arrowok="t"/>
            </v:shape>
            <v:shape style="position:absolute;left:2441;top:1860;width:15;height:0" coordorigin="2441,1860" coordsize="15,0" path="m2441,1860l2455,1860e" filled="f" stroked="t" strokeweight="0.8383pt" strokecolor="#333333">
              <v:path arrowok="t"/>
            </v:shape>
            <v:shape style="position:absolute;left:2470;top:1860;width:15;height:0" coordorigin="2470,1860" coordsize="15,0" path="m2470,1860l2485,1860e" filled="f" stroked="t" strokeweight="0.8383pt" strokecolor="#333333">
              <v:path arrowok="t"/>
            </v:shape>
            <v:shape style="position:absolute;left:2500;top:1860;width:15;height:0" coordorigin="2500,1860" coordsize="15,0" path="m2500,1860l2514,1860e" filled="f" stroked="t" strokeweight="0.8383pt" strokecolor="#333333">
              <v:path arrowok="t"/>
            </v:shape>
            <v:shape style="position:absolute;left:2529;top:1860;width:15;height:0" coordorigin="2529,1860" coordsize="15,0" path="m2529,1860l2544,1860e" filled="f" stroked="t" strokeweight="0.8383pt" strokecolor="#333333">
              <v:path arrowok="t"/>
            </v:shape>
            <v:shape style="position:absolute;left:2559;top:1860;width:15;height:0" coordorigin="2559,1860" coordsize="15,0" path="m2559,1860l2573,1860e" filled="f" stroked="t" strokeweight="0.8383pt" strokecolor="#333333">
              <v:path arrowok="t"/>
            </v:shape>
            <v:shape style="position:absolute;left:2588;top:1860;width:15;height:0" coordorigin="2588,1860" coordsize="15,0" path="m2588,1860l2603,1860e" filled="f" stroked="t" strokeweight="0.8383pt" strokecolor="#333333">
              <v:path arrowok="t"/>
            </v:shape>
            <v:shape style="position:absolute;left:2618;top:1860;width:15;height:0" coordorigin="2618,1860" coordsize="15,0" path="m2618,1860l2632,1860e" filled="f" stroked="t" strokeweight="0.8383pt" strokecolor="#333333">
              <v:path arrowok="t"/>
            </v:shape>
            <v:shape style="position:absolute;left:2647;top:1860;width:15;height:0" coordorigin="2647,1860" coordsize="15,0" path="m2647,1860l2662,1860e" filled="f" stroked="t" strokeweight="0.8383pt" strokecolor="#333333">
              <v:path arrowok="t"/>
            </v:shape>
            <v:shape style="position:absolute;left:2677;top:1860;width:15;height:0" coordorigin="2677,1860" coordsize="15,0" path="m2677,1860l2692,1860e" filled="f" stroked="t" strokeweight="0.8383pt" strokecolor="#333333">
              <v:path arrowok="t"/>
            </v:shape>
            <v:shape style="position:absolute;left:2706;top:1860;width:15;height:0" coordorigin="2706,1860" coordsize="15,0" path="m2706,1860l2721,1860e" filled="f" stroked="t" strokeweight="0.8383pt" strokecolor="#333333">
              <v:path arrowok="t"/>
            </v:shape>
            <v:shape style="position:absolute;left:2736;top:1860;width:15;height:0" coordorigin="2736,1860" coordsize="15,0" path="m2736,1860l2751,1860e" filled="f" stroked="t" strokeweight="0.8383pt" strokecolor="#333333">
              <v:path arrowok="t"/>
            </v:shape>
            <v:shape style="position:absolute;left:2765;top:1860;width:15;height:0" coordorigin="2765,1860" coordsize="15,0" path="m2765,1860l2780,1860e" filled="f" stroked="t" strokeweight="0.8383pt" strokecolor="#333333">
              <v:path arrowok="t"/>
            </v:shape>
            <v:shape style="position:absolute;left:2795;top:1860;width:15;height:0" coordorigin="2795,1860" coordsize="15,0" path="m2795,1860l2810,1860e" filled="f" stroked="t" strokeweight="0.8383pt" strokecolor="#333333">
              <v:path arrowok="t"/>
            </v:shape>
            <v:shape style="position:absolute;left:2824;top:1860;width:15;height:0" coordorigin="2824,1860" coordsize="15,0" path="m2824,1860l2839,1860e" filled="f" stroked="t" strokeweight="0.8383pt" strokecolor="#333333">
              <v:path arrowok="t"/>
            </v:shape>
            <v:shape style="position:absolute;left:2854;top:1860;width:15;height:0" coordorigin="2854,1860" coordsize="15,0" path="m2854,1860l2869,1860e" filled="f" stroked="t" strokeweight="0.8383pt" strokecolor="#333333">
              <v:path arrowok="t"/>
            </v:shape>
            <v:shape style="position:absolute;left:2883;top:1860;width:15;height:0" coordorigin="2883,1860" coordsize="15,0" path="m2883,1860l2898,1860e" filled="f" stroked="t" strokeweight="0.8383pt" strokecolor="#333333">
              <v:path arrowok="t"/>
            </v:shape>
            <v:shape style="position:absolute;left:2913;top:1860;width:15;height:0" coordorigin="2913,1860" coordsize="15,0" path="m2913,1860l2928,1860e" filled="f" stroked="t" strokeweight="0.8383pt" strokecolor="#333333">
              <v:path arrowok="t"/>
            </v:shape>
            <v:shape style="position:absolute;left:2943;top:1860;width:15;height:0" coordorigin="2943,1860" coordsize="15,0" path="m2943,1860l2957,1860e" filled="f" stroked="t" strokeweight="0.8383pt" strokecolor="#333333">
              <v:path arrowok="t"/>
            </v:shape>
            <v:shape style="position:absolute;left:2972;top:1860;width:15;height:0" coordorigin="2972,1860" coordsize="15,0" path="m2972,1860l2987,1860e" filled="f" stroked="t" strokeweight="0.8383pt" strokecolor="#333333">
              <v:path arrowok="t"/>
            </v:shape>
            <v:shape style="position:absolute;left:3002;top:1860;width:15;height:0" coordorigin="3002,1860" coordsize="15,0" path="m3002,1860l3016,1860e" filled="f" stroked="t" strokeweight="0.8383pt" strokecolor="#333333">
              <v:path arrowok="t"/>
            </v:shape>
            <v:shape style="position:absolute;left:3031;top:1860;width:15;height:0" coordorigin="3031,1860" coordsize="15,0" path="m3031,1860l3046,1860e" filled="f" stroked="t" strokeweight="0.8383pt" strokecolor="#333333">
              <v:path arrowok="t"/>
            </v:shape>
            <v:shape style="position:absolute;left:3061;top:1860;width:15;height:0" coordorigin="3061,1860" coordsize="15,0" path="m3061,1860l3075,1860e" filled="f" stroked="t" strokeweight="0.8383pt" strokecolor="#333333">
              <v:path arrowok="t"/>
            </v:shape>
            <v:shape style="position:absolute;left:3090;top:1860;width:15;height:0" coordorigin="3090,1860" coordsize="15,0" path="m3090,1860l3105,1860e" filled="f" stroked="t" strokeweight="0.8383pt" strokecolor="#333333">
              <v:path arrowok="t"/>
            </v:shape>
            <v:shape style="position:absolute;left:3120;top:1860;width:15;height:0" coordorigin="3120,1860" coordsize="15,0" path="m3120,1860l3135,1860e" filled="f" stroked="t" strokeweight="0.8383pt" strokecolor="#333333">
              <v:path arrowok="t"/>
            </v:shape>
            <v:shape style="position:absolute;left:3149;top:1860;width:15;height:0" coordorigin="3149,1860" coordsize="15,0" path="m3149,1860l3164,1860e" filled="f" stroked="t" strokeweight="0.8383pt" strokecolor="#333333">
              <v:path arrowok="t"/>
            </v:shape>
            <v:shape style="position:absolute;left:3179;top:1860;width:15;height:0" coordorigin="3179,1860" coordsize="15,0" path="m3179,1860l3194,1860e" filled="f" stroked="t" strokeweight="0.8383pt" strokecolor="#333333">
              <v:path arrowok="t"/>
            </v:shape>
            <v:shape style="position:absolute;left:3208;top:1860;width:15;height:0" coordorigin="3208,1860" coordsize="15,0" path="m3208,1860l3223,1860e" filled="f" stroked="t" strokeweight="0.8383pt" strokecolor="#333333">
              <v:path arrowok="t"/>
            </v:shape>
            <v:shape style="position:absolute;left:3238;top:1860;width:15;height:0" coordorigin="3238,1860" coordsize="15,0" path="m3238,1860l3253,1860e" filled="f" stroked="t" strokeweight="0.8383pt" strokecolor="#333333">
              <v:path arrowok="t"/>
            </v:shape>
            <v:shape style="position:absolute;left:3267;top:1860;width:15;height:0" coordorigin="3267,1860" coordsize="15,0" path="m3267,1860l3282,1860e" filled="f" stroked="t" strokeweight="0.8383pt" strokecolor="#333333">
              <v:path arrowok="t"/>
            </v:shape>
            <v:shape style="position:absolute;left:3297;top:1860;width:15;height:0" coordorigin="3297,1860" coordsize="15,0" path="m3297,1860l3312,1860e" filled="f" stroked="t" strokeweight="0.8383pt" strokecolor="#333333">
              <v:path arrowok="t"/>
            </v:shape>
            <v:shape style="position:absolute;left:3326;top:1860;width:15;height:0" coordorigin="3326,1860" coordsize="15,0" path="m3326,1860l3341,1860e" filled="f" stroked="t" strokeweight="0.8383pt" strokecolor="#333333">
              <v:path arrowok="t"/>
            </v:shape>
            <v:shape style="position:absolute;left:3356;top:1860;width:15;height:0" coordorigin="3356,1860" coordsize="15,0" path="m3356,1860l3371,1860e" filled="f" stroked="t" strokeweight="0.8383pt" strokecolor="#333333">
              <v:path arrowok="t"/>
            </v:shape>
            <v:shape style="position:absolute;left:3386;top:1860;width:15;height:0" coordorigin="3386,1860" coordsize="15,0" path="m3386,1860l3400,1860e" filled="f" stroked="t" strokeweight="0.8383pt" strokecolor="#333333">
              <v:path arrowok="t"/>
            </v:shape>
            <v:shape style="position:absolute;left:3415;top:1860;width:15;height:0" coordorigin="3415,1860" coordsize="15,0" path="m3415,1860l3430,1860e" filled="f" stroked="t" strokeweight="0.8383pt" strokecolor="#333333">
              <v:path arrowok="t"/>
            </v:shape>
            <v:shape style="position:absolute;left:3445;top:1860;width:15;height:0" coordorigin="3445,1860" coordsize="15,0" path="m3445,1860l3459,1860e" filled="f" stroked="t" strokeweight="0.8383pt" strokecolor="#333333">
              <v:path arrowok="t"/>
            </v:shape>
            <v:shape style="position:absolute;left:3474;top:1860;width:15;height:0" coordorigin="3474,1860" coordsize="15,0" path="m3474,1860l3489,1860e" filled="f" stroked="t" strokeweight="0.8383pt" strokecolor="#333333">
              <v:path arrowok="t"/>
            </v:shape>
            <v:shape style="position:absolute;left:3504;top:1860;width:15;height:0" coordorigin="3504,1860" coordsize="15,0" path="m3504,1860l3518,1860e" filled="f" stroked="t" strokeweight="0.8383pt" strokecolor="#333333">
              <v:path arrowok="t"/>
            </v:shape>
            <v:shape style="position:absolute;left:3533;top:1860;width:15;height:0" coordorigin="3533,1860" coordsize="15,0" path="m3533,1860l3548,1860e" filled="f" stroked="t" strokeweight="0.8383pt" strokecolor="#333333">
              <v:path arrowok="t"/>
            </v:shape>
            <v:shape style="position:absolute;left:3563;top:1860;width:15;height:0" coordorigin="3563,1860" coordsize="15,0" path="m3563,1860l3577,1860e" filled="f" stroked="t" strokeweight="0.8383pt" strokecolor="#333333">
              <v:path arrowok="t"/>
            </v:shape>
            <v:shape style="position:absolute;left:3592;top:1860;width:15;height:0" coordorigin="3592,1860" coordsize="15,0" path="m3592,1860l3607,1860e" filled="f" stroked="t" strokeweight="0.8383pt" strokecolor="#333333">
              <v:path arrowok="t"/>
            </v:shape>
            <v:shape style="position:absolute;left:3622;top:1860;width:15;height:0" coordorigin="3622,1860" coordsize="15,0" path="m3622,1860l3637,1860e" filled="f" stroked="t" strokeweight="0.8383pt" strokecolor="#333333">
              <v:path arrowok="t"/>
            </v:shape>
            <v:shape style="position:absolute;left:3651;top:1860;width:15;height:0" coordorigin="3651,1860" coordsize="15,0" path="m3651,1860l3666,1860e" filled="f" stroked="t" strokeweight="0.8383pt" strokecolor="#333333">
              <v:path arrowok="t"/>
            </v:shape>
            <v:shape style="position:absolute;left:3681;top:1860;width:15;height:0" coordorigin="3681,1860" coordsize="15,0" path="m3681,1860l3696,1860e" filled="f" stroked="t" strokeweight="0.8383pt" strokecolor="#333333">
              <v:path arrowok="t"/>
            </v:shape>
            <v:shape style="position:absolute;left:3710;top:1860;width:15;height:0" coordorigin="3710,1860" coordsize="15,0" path="m3710,1860l3725,1860e" filled="f" stroked="t" strokeweight="0.8383pt" strokecolor="#333333">
              <v:path arrowok="t"/>
            </v:shape>
            <v:shape style="position:absolute;left:3740;top:1860;width:15;height:0" coordorigin="3740,1860" coordsize="15,0" path="m3740,1860l3755,1860e" filled="f" stroked="t" strokeweight="0.8383pt" strokecolor="#333333">
              <v:path arrowok="t"/>
            </v:shape>
            <v:shape style="position:absolute;left:3769;top:1860;width:15;height:0" coordorigin="3769,1860" coordsize="15,0" path="m3769,1860l3784,1860e" filled="f" stroked="t" strokeweight="0.8383pt" strokecolor="#333333">
              <v:path arrowok="t"/>
            </v:shape>
            <v:shape style="position:absolute;left:3799;top:1860;width:15;height:0" coordorigin="3799,1860" coordsize="15,0" path="m3799,1860l3814,1860e" filled="f" stroked="t" strokeweight="0.8383pt" strokecolor="#333333">
              <v:path arrowok="t"/>
            </v:shape>
            <v:shape style="position:absolute;left:3829;top:1860;width:15;height:0" coordorigin="3829,1860" coordsize="15,0" path="m3829,1860l3843,1860e" filled="f" stroked="t" strokeweight="0.8383pt" strokecolor="#333333">
              <v:path arrowok="t"/>
            </v:shape>
            <v:shape style="position:absolute;left:3858;top:1860;width:15;height:0" coordorigin="3858,1860" coordsize="15,0" path="m3858,1860l3873,1860e" filled="f" stroked="t" strokeweight="0.8383pt" strokecolor="#333333">
              <v:path arrowok="t"/>
            </v:shape>
            <v:shape style="position:absolute;left:3888;top:1860;width:15;height:0" coordorigin="3888,1860" coordsize="15,0" path="m3888,1860l3902,1860e" filled="f" stroked="t" strokeweight="0.8383pt" strokecolor="#333333">
              <v:path arrowok="t"/>
            </v:shape>
            <v:shape style="position:absolute;left:3917;top:1860;width:15;height:0" coordorigin="3917,1860" coordsize="15,0" path="m3917,1860l3932,1860e" filled="f" stroked="t" strokeweight="0.8383pt" strokecolor="#333333">
              <v:path arrowok="t"/>
            </v:shape>
            <v:shape style="position:absolute;left:3947;top:1860;width:15;height:0" coordorigin="3947,1860" coordsize="15,0" path="m3947,1860l3961,1860e" filled="f" stroked="t" strokeweight="0.8383pt" strokecolor="#333333">
              <v:path arrowok="t"/>
            </v:shape>
            <v:shape style="position:absolute;left:3976;top:1860;width:15;height:0" coordorigin="3976,1860" coordsize="15,0" path="m3976,1860l3991,1860e" filled="f" stroked="t" strokeweight="0.8383pt" strokecolor="#333333">
              <v:path arrowok="t"/>
            </v:shape>
            <v:shape style="position:absolute;left:4006;top:1860;width:15;height:0" coordorigin="4006,1860" coordsize="15,0" path="m4006,1860l4020,1860e" filled="f" stroked="t" strokeweight="0.8383pt" strokecolor="#333333">
              <v:path arrowok="t"/>
            </v:shape>
            <v:shape style="position:absolute;left:4035;top:1860;width:15;height:0" coordorigin="4035,1860" coordsize="15,0" path="m4035,1860l4050,1860e" filled="f" stroked="t" strokeweight="0.8383pt" strokecolor="#333333">
              <v:path arrowok="t"/>
            </v:shape>
            <v:shape style="position:absolute;left:4065;top:1860;width:15;height:0" coordorigin="4065,1860" coordsize="15,0" path="m4065,1860l4080,1860e" filled="f" stroked="t" strokeweight="0.8383pt" strokecolor="#333333">
              <v:path arrowok="t"/>
            </v:shape>
            <v:shape style="position:absolute;left:4094;top:1860;width:15;height:0" coordorigin="4094,1860" coordsize="15,0" path="m4094,1860l4109,1860e" filled="f" stroked="t" strokeweight="0.8383pt" strokecolor="#333333">
              <v:path arrowok="t"/>
            </v:shape>
            <v:shape style="position:absolute;left:4124;top:1860;width:15;height:0" coordorigin="4124,1860" coordsize="15,0" path="m4124,1860l4139,1860e" filled="f" stroked="t" strokeweight="0.8383pt" strokecolor="#333333">
              <v:path arrowok="t"/>
            </v:shape>
            <v:shape style="position:absolute;left:4153;top:1860;width:15;height:0" coordorigin="4153,1860" coordsize="15,0" path="m4153,1860l4168,1860e" filled="f" stroked="t" strokeweight="0.8383pt" strokecolor="#333333">
              <v:path arrowok="t"/>
            </v:shape>
            <v:shape style="position:absolute;left:4183;top:1860;width:15;height:0" coordorigin="4183,1860" coordsize="15,0" path="m4183,1860l4198,1860e" filled="f" stroked="t" strokeweight="0.8383pt" strokecolor="#333333">
              <v:path arrowok="t"/>
            </v:shape>
            <v:shape style="position:absolute;left:4212;top:1860;width:15;height:0" coordorigin="4212,1860" coordsize="15,0" path="m4212,1860l4227,1860e" filled="f" stroked="t" strokeweight="0.8383pt" strokecolor="#333333">
              <v:path arrowok="t"/>
            </v:shape>
            <v:shape style="position:absolute;left:4242;top:1860;width:15;height:0" coordorigin="4242,1860" coordsize="15,0" path="m4242,1860l4257,1860e" filled="f" stroked="t" strokeweight="0.8383pt" strokecolor="#333333">
              <v:path arrowok="t"/>
            </v:shape>
            <v:shape style="position:absolute;left:4272;top:1860;width:15;height:0" coordorigin="4272,1860" coordsize="15,0" path="m4272,1860l4286,1860e" filled="f" stroked="t" strokeweight="0.8383pt" strokecolor="#333333">
              <v:path arrowok="t"/>
            </v:shape>
            <v:shape style="position:absolute;left:4301;top:1860;width:15;height:0" coordorigin="4301,1860" coordsize="15,0" path="m4301,1860l4316,1860e" filled="f" stroked="t" strokeweight="0.8383pt" strokecolor="#333333">
              <v:path arrowok="t"/>
            </v:shape>
            <v:shape style="position:absolute;left:4331;top:1860;width:15;height:0" coordorigin="4331,1860" coordsize="15,0" path="m4331,1860l4345,1860e" filled="f" stroked="t" strokeweight="0.8383pt" strokecolor="#333333">
              <v:path arrowok="t"/>
            </v:shape>
            <v:shape style="position:absolute;left:4360;top:1860;width:15;height:0" coordorigin="4360,1860" coordsize="15,0" path="m4360,1860l4375,1860e" filled="f" stroked="t" strokeweight="0.8383pt" strokecolor="#333333">
              <v:path arrowok="t"/>
            </v:shape>
            <v:shape style="position:absolute;left:4390;top:1860;width:15;height:0" coordorigin="4390,1860" coordsize="15,0" path="m4390,1860l4404,1860e" filled="f" stroked="t" strokeweight="0.8383pt" strokecolor="#333333">
              <v:path arrowok="t"/>
            </v:shape>
            <v:shape style="position:absolute;left:4419;top:1860;width:15;height:0" coordorigin="4419,1860" coordsize="15,0" path="m4419,1860l4434,1860e" filled="f" stroked="t" strokeweight="0.8383pt" strokecolor="#333333">
              <v:path arrowok="t"/>
            </v:shape>
            <v:shape style="position:absolute;left:4449;top:1860;width:15;height:0" coordorigin="4449,1860" coordsize="15,0" path="m4449,1860l4463,1860e" filled="f" stroked="t" strokeweight="0.8383pt" strokecolor="#333333">
              <v:path arrowok="t"/>
            </v:shape>
            <v:shape style="position:absolute;left:4478;top:1860;width:15;height:0" coordorigin="4478,1860" coordsize="15,0" path="m4478,1860l4493,1860e" filled="f" stroked="t" strokeweight="0.8383pt" strokecolor="#333333">
              <v:path arrowok="t"/>
            </v:shape>
            <v:shape style="position:absolute;left:4508;top:1860;width:15;height:0" coordorigin="4508,1860" coordsize="15,0" path="m4508,1860l4523,1860e" filled="f" stroked="t" strokeweight="0.8383pt" strokecolor="#333333">
              <v:path arrowok="t"/>
            </v:shape>
            <v:shape style="position:absolute;left:4537;top:1860;width:15;height:0" coordorigin="4537,1860" coordsize="15,0" path="m4537,1860l4552,1860e" filled="f" stroked="t" strokeweight="0.8383pt" strokecolor="#333333">
              <v:path arrowok="t"/>
            </v:shape>
            <v:shape style="position:absolute;left:4567;top:1860;width:15;height:0" coordorigin="4567,1860" coordsize="15,0" path="m4567,1860l4582,1860e" filled="f" stroked="t" strokeweight="0.8383pt" strokecolor="#333333">
              <v:path arrowok="t"/>
            </v:shape>
            <v:shape style="position:absolute;left:4596;top:1860;width:15;height:0" coordorigin="4596,1860" coordsize="15,0" path="m4596,1860l4611,1860e" filled="f" stroked="t" strokeweight="0.8383pt" strokecolor="#333333">
              <v:path arrowok="t"/>
            </v:shape>
            <v:shape style="position:absolute;left:4626;top:1860;width:15;height:0" coordorigin="4626,1860" coordsize="15,0" path="m4626,1860l4641,1860e" filled="f" stroked="t" strokeweight="0.8383pt" strokecolor="#333333">
              <v:path arrowok="t"/>
            </v:shape>
            <v:shape style="position:absolute;left:4655;top:1860;width:15;height:0" coordorigin="4655,1860" coordsize="15,0" path="m4655,1860l4670,1860e" filled="f" stroked="t" strokeweight="0.8383pt" strokecolor="#333333">
              <v:path arrowok="t"/>
            </v:shape>
            <v:shape style="position:absolute;left:4685;top:1860;width:15;height:0" coordorigin="4685,1860" coordsize="15,0" path="m4685,1860l4700,1860e" filled="f" stroked="t" strokeweight="0.8383pt" strokecolor="#333333">
              <v:path arrowok="t"/>
            </v:shape>
            <v:shape style="position:absolute;left:4714;top:1860;width:15;height:0" coordorigin="4714,1860" coordsize="15,0" path="m4714,1860l4729,1860e" filled="f" stroked="t" strokeweight="0.8383pt" strokecolor="#333333">
              <v:path arrowok="t"/>
            </v:shape>
            <v:shape style="position:absolute;left:4744;top:1860;width:15;height:0" coordorigin="4744,1860" coordsize="15,0" path="m4744,1860l4759,1860e" filled="f" stroked="t" strokeweight="0.8383pt" strokecolor="#333333">
              <v:path arrowok="t"/>
            </v:shape>
            <v:shape style="position:absolute;left:4774;top:1860;width:15;height:0" coordorigin="4774,1860" coordsize="15,0" path="m4774,1860l4788,1860e" filled="f" stroked="t" strokeweight="0.8383pt" strokecolor="#333333">
              <v:path arrowok="t"/>
            </v:shape>
            <v:shape style="position:absolute;left:4803;top:1860;width:15;height:0" coordorigin="4803,1860" coordsize="15,0" path="m4803,1860l4818,1860e" filled="f" stroked="t" strokeweight="0.8383pt" strokecolor="#333333">
              <v:path arrowok="t"/>
            </v:shape>
            <v:shape style="position:absolute;left:4833;top:1860;width:15;height:0" coordorigin="4833,1860" coordsize="15,0" path="m4833,1860l4847,1860e" filled="f" stroked="t" strokeweight="0.8383pt" strokecolor="#333333">
              <v:path arrowok="t"/>
            </v:shape>
            <v:shape style="position:absolute;left:4862;top:1860;width:15;height:0" coordorigin="4862,1860" coordsize="15,0" path="m4862,1860l4877,1860e" filled="f" stroked="t" strokeweight="0.8383pt" strokecolor="#333333">
              <v:path arrowok="t"/>
            </v:shape>
            <v:shape style="position:absolute;left:4892;top:1860;width:15;height:0" coordorigin="4892,1860" coordsize="15,0" path="m4892,1860l4906,1860e" filled="f" stroked="t" strokeweight="0.8383pt" strokecolor="#333333">
              <v:path arrowok="t"/>
            </v:shape>
            <v:shape style="position:absolute;left:4921;top:1860;width:15;height:0" coordorigin="4921,1860" coordsize="15,0" path="m4921,1860l4936,1860e" filled="f" stroked="t" strokeweight="0.8383pt" strokecolor="#333333">
              <v:path arrowok="t"/>
            </v:shape>
            <v:shape style="position:absolute;left:4951;top:1860;width:15;height:0" coordorigin="4951,1860" coordsize="15,0" path="m4951,1860l4966,1860e" filled="f" stroked="t" strokeweight="0.8383pt" strokecolor="#333333">
              <v:path arrowok="t"/>
            </v:shape>
            <v:shape style="position:absolute;left:4980;top:1860;width:15;height:0" coordorigin="4980,1860" coordsize="15,0" path="m4980,1860l4995,1860e" filled="f" stroked="t" strokeweight="0.8383pt" strokecolor="#333333">
              <v:path arrowok="t"/>
            </v:shape>
            <v:shape style="position:absolute;left:5010;top:1860;width:15;height:0" coordorigin="5010,1860" coordsize="15,0" path="m5010,1860l5025,1860e" filled="f" stroked="t" strokeweight="0.8383pt" strokecolor="#333333">
              <v:path arrowok="t"/>
            </v:shape>
            <v:shape style="position:absolute;left:5039;top:1860;width:15;height:0" coordorigin="5039,1860" coordsize="15,0" path="m5039,1860l5054,1860e" filled="f" stroked="t" strokeweight="0.8383pt" strokecolor="#333333">
              <v:path arrowok="t"/>
            </v:shape>
            <v:shape style="position:absolute;left:5069;top:1860;width:15;height:0" coordorigin="5069,1860" coordsize="15,0" path="m5069,1860l5084,1860e" filled="f" stroked="t" strokeweight="0.8383pt" strokecolor="#333333">
              <v:path arrowok="t"/>
            </v:shape>
            <v:shape style="position:absolute;left:5098;top:1860;width:15;height:0" coordorigin="5098,1860" coordsize="15,0" path="m5098,1860l5113,1860e" filled="f" stroked="t" strokeweight="0.8383pt" strokecolor="#333333">
              <v:path arrowok="t"/>
            </v:shape>
            <v:shape style="position:absolute;left:5128;top:1860;width:15;height:0" coordorigin="5128,1860" coordsize="15,0" path="m5128,1860l5143,1860e" filled="f" stroked="t" strokeweight="0.8383pt" strokecolor="#333333">
              <v:path arrowok="t"/>
            </v:shape>
            <v:shape style="position:absolute;left:5157;top:1860;width:15;height:0" coordorigin="5157,1860" coordsize="15,0" path="m5157,1860l5172,1860e" filled="f" stroked="t" strokeweight="0.8383pt" strokecolor="#333333">
              <v:path arrowok="t"/>
            </v:shape>
            <v:shape style="position:absolute;left:5187;top:1860;width:15;height:0" coordorigin="5187,1860" coordsize="15,0" path="m5187,1860l5202,1860e" filled="f" stroked="t" strokeweight="0.8383pt" strokecolor="#333333">
              <v:path arrowok="t"/>
            </v:shape>
            <v:shape style="position:absolute;left:5217;top:1860;width:15;height:0" coordorigin="5217,1860" coordsize="15,0" path="m5217,1860l5231,1860e" filled="f" stroked="t" strokeweight="0.8383pt" strokecolor="#333333">
              <v:path arrowok="t"/>
            </v:shape>
            <v:shape style="position:absolute;left:5246;top:1860;width:15;height:0" coordorigin="5246,1860" coordsize="15,0" path="m5246,1860l5261,1860e" filled="f" stroked="t" strokeweight="0.8383pt" strokecolor="#333333">
              <v:path arrowok="t"/>
            </v:shape>
            <v:shape style="position:absolute;left:5276;top:1860;width:15;height:0" coordorigin="5276,1860" coordsize="15,0" path="m5276,1860l5290,1860e" filled="f" stroked="t" strokeweight="0.8383pt" strokecolor="#333333">
              <v:path arrowok="t"/>
            </v:shape>
            <v:shape style="position:absolute;left:5305;top:1860;width:15;height:0" coordorigin="5305,1860" coordsize="15,0" path="m5305,1860l5320,1860e" filled="f" stroked="t" strokeweight="0.8383pt" strokecolor="#333333">
              <v:path arrowok="t"/>
            </v:shape>
            <v:shape style="position:absolute;left:5335;top:1860;width:15;height:0" coordorigin="5335,1860" coordsize="15,0" path="m5335,1860l5349,1860e" filled="f" stroked="t" strokeweight="0.8383pt" strokecolor="#333333">
              <v:path arrowok="t"/>
            </v:shape>
            <v:shape style="position:absolute;left:5364;top:1860;width:15;height:0" coordorigin="5364,1860" coordsize="15,0" path="m5364,1860l5379,1860e" filled="f" stroked="t" strokeweight="0.8383pt" strokecolor="#333333">
              <v:path arrowok="t"/>
            </v:shape>
            <v:shape style="position:absolute;left:5394;top:1860;width:15;height:0" coordorigin="5394,1860" coordsize="15,0" path="m5394,1860l5408,1860e" filled="f" stroked="t" strokeweight="0.8383pt" strokecolor="#333333">
              <v:path arrowok="t"/>
            </v:shape>
            <v:shape style="position:absolute;left:5423;top:1860;width:15;height:0" coordorigin="5423,1860" coordsize="15,0" path="m5423,1860l5438,1860e" filled="f" stroked="t" strokeweight="0.8383pt" strokecolor="#333333">
              <v:path arrowok="t"/>
            </v:shape>
            <v:shape style="position:absolute;left:5453;top:1860;width:15;height:0" coordorigin="5453,1860" coordsize="15,0" path="m5453,1860l5468,1860e" filled="f" stroked="t" strokeweight="0.8383pt" strokecolor="#333333">
              <v:path arrowok="t"/>
            </v:shape>
            <v:shape style="position:absolute;left:5482;top:1860;width:15;height:0" coordorigin="5482,1860" coordsize="15,0" path="m5482,1860l5497,1860e" filled="f" stroked="t" strokeweight="0.8383pt" strokecolor="#333333">
              <v:path arrowok="t"/>
            </v:shape>
            <v:shape style="position:absolute;left:5512;top:1860;width:15;height:0" coordorigin="5512,1860" coordsize="15,0" path="m5512,1860l5527,1860e" filled="f" stroked="t" strokeweight="0.8383pt" strokecolor="#333333">
              <v:path arrowok="t"/>
            </v:shape>
            <v:shape style="position:absolute;left:5541;top:1860;width:15;height:0" coordorigin="5541,1860" coordsize="15,0" path="m5541,1860l5556,1860e" filled="f" stroked="t" strokeweight="0.8383pt" strokecolor="#333333">
              <v:path arrowok="t"/>
            </v:shape>
            <v:shape style="position:absolute;left:5571;top:1860;width:15;height:0" coordorigin="5571,1860" coordsize="15,0" path="m5571,1860l5586,1860e" filled="f" stroked="t" strokeweight="0.8383pt" strokecolor="#333333">
              <v:path arrowok="t"/>
            </v:shape>
            <v:shape style="position:absolute;left:5600;top:1860;width:15;height:0" coordorigin="5600,1860" coordsize="15,0" path="m5600,1860l5615,1860e" filled="f" stroked="t" strokeweight="0.8383pt" strokecolor="#333333">
              <v:path arrowok="t"/>
            </v:shape>
            <v:shape style="position:absolute;left:5630;top:1860;width:15;height:0" coordorigin="5630,1860" coordsize="15,0" path="m5630,1860l5645,1860e" filled="f" stroked="t" strokeweight="0.8383pt" strokecolor="#333333">
              <v:path arrowok="t"/>
            </v:shape>
            <v:shape style="position:absolute;left:5660;top:1860;width:15;height:0" coordorigin="5660,1860" coordsize="15,0" path="m5660,1860l5674,1860e" filled="f" stroked="t" strokeweight="0.8383pt" strokecolor="#333333">
              <v:path arrowok="t"/>
            </v:shape>
            <v:shape style="position:absolute;left:5689;top:1860;width:15;height:0" coordorigin="5689,1860" coordsize="15,0" path="m5689,1860l5704,1860e" filled="f" stroked="t" strokeweight="0.8383pt" strokecolor="#333333">
              <v:path arrowok="t"/>
            </v:shape>
            <v:shape style="position:absolute;left:5719;top:1860;width:15;height:0" coordorigin="5719,1860" coordsize="15,0" path="m5719,1860l5733,1860e" filled="f" stroked="t" strokeweight="0.8383pt" strokecolor="#333333">
              <v:path arrowok="t"/>
            </v:shape>
            <v:shape style="position:absolute;left:5748;top:1860;width:15;height:0" coordorigin="5748,1860" coordsize="15,0" path="m5748,1860l5763,1860e" filled="f" stroked="t" strokeweight="0.8383pt" strokecolor="#333333">
              <v:path arrowok="t"/>
            </v:shape>
            <v:shape style="position:absolute;left:5778;top:1860;width:15;height:0" coordorigin="5778,1860" coordsize="15,0" path="m5778,1860l5792,1860e" filled="f" stroked="t" strokeweight="0.8383pt" strokecolor="#333333">
              <v:path arrowok="t"/>
            </v:shape>
            <v:shape style="position:absolute;left:5807;top:1860;width:15;height:0" coordorigin="5807,1860" coordsize="15,0" path="m5807,1860l5822,1860e" filled="f" stroked="t" strokeweight="0.8383pt" strokecolor="#333333">
              <v:path arrowok="t"/>
            </v:shape>
            <v:shape style="position:absolute;left:5837;top:1860;width:15;height:0" coordorigin="5837,1860" coordsize="15,0" path="m5837,1860l5851,1860e" filled="f" stroked="t" strokeweight="0.8383pt" strokecolor="#333333">
              <v:path arrowok="t"/>
            </v:shape>
            <v:shape style="position:absolute;left:5866;top:1860;width:15;height:0" coordorigin="5866,1860" coordsize="15,0" path="m5866,1860l5881,1860e" filled="f" stroked="t" strokeweight="0.8383pt" strokecolor="#333333">
              <v:path arrowok="t"/>
            </v:shape>
            <v:shape style="position:absolute;left:5896;top:1860;width:15;height:0" coordorigin="5896,1860" coordsize="15,0" path="m5896,1860l5911,1860e" filled="f" stroked="t" strokeweight="0.8383pt" strokecolor="#333333">
              <v:path arrowok="t"/>
            </v:shape>
            <v:shape style="position:absolute;left:5925;top:1860;width:15;height:0" coordorigin="5925,1860" coordsize="15,0" path="m5925,1860l5940,1860e" filled="f" stroked="t" strokeweight="0.8383pt" strokecolor="#333333">
              <v:path arrowok="t"/>
            </v:shape>
            <v:shape style="position:absolute;left:5955;top:1860;width:15;height:0" coordorigin="5955,1860" coordsize="15,0" path="m5955,1860l5970,1860e" filled="f" stroked="t" strokeweight="0.8383pt" strokecolor="#333333">
              <v:path arrowok="t"/>
            </v:shape>
            <v:shape style="position:absolute;left:5984;top:1860;width:15;height:0" coordorigin="5984,1860" coordsize="15,0" path="m5984,1860l5999,1860e" filled="f" stroked="t" strokeweight="0.8383pt" strokecolor="#333333">
              <v:path arrowok="t"/>
            </v:shape>
            <v:shape style="position:absolute;left:6014;top:1860;width:15;height:0" coordorigin="6014,1860" coordsize="15,0" path="m6014,1860l6029,1860e" filled="f" stroked="t" strokeweight="0.8383pt" strokecolor="#333333">
              <v:path arrowok="t"/>
            </v:shape>
            <v:shape style="position:absolute;left:6043;top:1860;width:15;height:0" coordorigin="6043,1860" coordsize="15,0" path="m6043,1860l6058,1860e" filled="f" stroked="t" strokeweight="0.8383pt" strokecolor="#333333">
              <v:path arrowok="t"/>
            </v:shape>
            <v:shape style="position:absolute;left:6073;top:1860;width:15;height:0" coordorigin="6073,1860" coordsize="15,0" path="m6073,1860l6088,1860e" filled="f" stroked="t" strokeweight="0.8383pt" strokecolor="#333333">
              <v:path arrowok="t"/>
            </v:shape>
            <v:shape style="position:absolute;left:6102;top:1860;width:15;height:0" coordorigin="6102,1860" coordsize="15,0" path="m6102,1860l6117,1860e" filled="f" stroked="t" strokeweight="0.8383pt" strokecolor="#333333">
              <v:path arrowok="t"/>
            </v:shape>
            <v:shape style="position:absolute;left:6132;top:1860;width:15;height:0" coordorigin="6132,1860" coordsize="15,0" path="m6132,1860l6147,1860e" filled="f" stroked="t" strokeweight="0.8383pt" strokecolor="#333333">
              <v:path arrowok="t"/>
            </v:shape>
            <v:shape style="position:absolute;left:6162;top:1860;width:15;height:0" coordorigin="6162,1860" coordsize="15,0" path="m6162,1860l6176,1860e" filled="f" stroked="t" strokeweight="0.8383pt" strokecolor="#333333">
              <v:path arrowok="t"/>
            </v:shape>
            <v:shape style="position:absolute;left:6191;top:1860;width:15;height:0" coordorigin="6191,1860" coordsize="15,0" path="m6191,1860l6206,1860e" filled="f" stroked="t" strokeweight="0.8383pt" strokecolor="#333333">
              <v:path arrowok="t"/>
            </v:shape>
            <v:shape style="position:absolute;left:6221;top:1860;width:15;height:0" coordorigin="6221,1860" coordsize="15,0" path="m6221,1860l6235,1860e" filled="f" stroked="t" strokeweight="0.8383pt" strokecolor="#333333">
              <v:path arrowok="t"/>
            </v:shape>
            <v:shape style="position:absolute;left:6250;top:1860;width:15;height:0" coordorigin="6250,1860" coordsize="15,0" path="m6250,1860l6265,1860e" filled="f" stroked="t" strokeweight="0.8383pt" strokecolor="#333333">
              <v:path arrowok="t"/>
            </v:shape>
            <v:shape style="position:absolute;left:6280;top:1860;width:15;height:0" coordorigin="6280,1860" coordsize="15,0" path="m6280,1860l6294,1860e" filled="f" stroked="t" strokeweight="0.8383pt" strokecolor="#333333">
              <v:path arrowok="t"/>
            </v:shape>
            <v:shape style="position:absolute;left:6309;top:1860;width:15;height:0" coordorigin="6309,1860" coordsize="15,0" path="m6309,1860l6324,1860e" filled="f" stroked="t" strokeweight="0.8383pt" strokecolor="#333333">
              <v:path arrowok="t"/>
            </v:shape>
            <v:shape style="position:absolute;left:6339;top:1860;width:15;height:0" coordorigin="6339,1860" coordsize="15,0" path="m6339,1860l6354,1860e" filled="f" stroked="t" strokeweight="0.8383pt" strokecolor="#333333">
              <v:path arrowok="t"/>
            </v:shape>
            <v:shape style="position:absolute;left:6368;top:1860;width:15;height:0" coordorigin="6368,1860" coordsize="15,0" path="m6368,1860l6383,1860e" filled="f" stroked="t" strokeweight="0.8383pt" strokecolor="#333333">
              <v:path arrowok="t"/>
            </v:shape>
            <v:shape style="position:absolute;left:6398;top:1860;width:15;height:0" coordorigin="6398,1860" coordsize="15,0" path="m6398,1860l6413,1860e" filled="f" stroked="t" strokeweight="0.8383pt" strokecolor="#333333">
              <v:path arrowok="t"/>
            </v:shape>
            <v:shape style="position:absolute;left:6427;top:1860;width:15;height:0" coordorigin="6427,1860" coordsize="15,0" path="m6427,1860l6442,1860e" filled="f" stroked="t" strokeweight="0.8383pt" strokecolor="#333333">
              <v:path arrowok="t"/>
            </v:shape>
            <v:shape style="position:absolute;left:6457;top:1860;width:15;height:0" coordorigin="6457,1860" coordsize="15,0" path="m6457,1860l6472,1860e" filled="f" stroked="t" strokeweight="0.8383pt" strokecolor="#333333">
              <v:path arrowok="t"/>
            </v:shape>
            <v:shape style="position:absolute;left:6486;top:1860;width:15;height:0" coordorigin="6486,1860" coordsize="15,0" path="m6486,1860l6501,1860e" filled="f" stroked="t" strokeweight="0.8383pt" strokecolor="#333333">
              <v:path arrowok="t"/>
            </v:shape>
            <v:shape style="position:absolute;left:6516;top:1860;width:15;height:0" coordorigin="6516,1860" coordsize="15,0" path="m6516,1860l6531,1860e" filled="f" stroked="t" strokeweight="0.8383pt" strokecolor="#333333">
              <v:path arrowok="t"/>
            </v:shape>
            <v:shape style="position:absolute;left:6545;top:1860;width:15;height:0" coordorigin="6545,1860" coordsize="15,0" path="m6545,1860l6560,1860e" filled="f" stroked="t" strokeweight="0.8383pt" strokecolor="#333333">
              <v:path arrowok="t"/>
            </v:shape>
            <v:shape style="position:absolute;left:6575;top:1860;width:15;height:0" coordorigin="6575,1860" coordsize="15,0" path="m6575,1860l6590,1860e" filled="f" stroked="t" strokeweight="0.8383pt" strokecolor="#333333">
              <v:path arrowok="t"/>
            </v:shape>
            <v:shape style="position:absolute;left:6605;top:1860;width:15;height:0" coordorigin="6605,1860" coordsize="15,0" path="m6605,1860l6619,1860e" filled="f" stroked="t" strokeweight="0.8383pt" strokecolor="#333333">
              <v:path arrowok="t"/>
            </v:shape>
            <v:shape style="position:absolute;left:6634;top:1860;width:15;height:0" coordorigin="6634,1860" coordsize="15,0" path="m6634,1860l6649,1860e" filled="f" stroked="t" strokeweight="0.8383pt" strokecolor="#333333">
              <v:path arrowok="t"/>
            </v:shape>
            <v:shape style="position:absolute;left:6664;top:1860;width:15;height:0" coordorigin="6664,1860" coordsize="15,0" path="m6664,1860l6678,1860e" filled="f" stroked="t" strokeweight="0.8383pt" strokecolor="#333333">
              <v:path arrowok="t"/>
            </v:shape>
            <v:shape style="position:absolute;left:6693;top:1860;width:15;height:0" coordorigin="6693,1860" coordsize="15,0" path="m6693,1860l6708,1860e" filled="f" stroked="t" strokeweight="0.8383pt" strokecolor="#333333">
              <v:path arrowok="t"/>
            </v:shape>
            <v:shape style="position:absolute;left:6723;top:1860;width:15;height:0" coordorigin="6723,1860" coordsize="15,0" path="m6723,1860l6737,1860e" filled="f" stroked="t" strokeweight="0.8383pt" strokecolor="#333333">
              <v:path arrowok="t"/>
            </v:shape>
            <v:shape style="position:absolute;left:6752;top:1860;width:15;height:0" coordorigin="6752,1860" coordsize="15,0" path="m6752,1860l6767,1860e" filled="f" stroked="t" strokeweight="0.8383pt" strokecolor="#333333">
              <v:path arrowok="t"/>
            </v:shape>
            <v:shape style="position:absolute;left:6782;top:1860;width:15;height:0" coordorigin="6782,1860" coordsize="15,0" path="m6782,1860l6796,1860e" filled="f" stroked="t" strokeweight="0.8383pt" strokecolor="#333333">
              <v:path arrowok="t"/>
            </v:shape>
            <v:shape style="position:absolute;left:6811;top:1860;width:15;height:0" coordorigin="6811,1860" coordsize="15,0" path="m6811,1860l6826,1860e" filled="f" stroked="t" strokeweight="0.8383pt" strokecolor="#333333">
              <v:path arrowok="t"/>
            </v:shape>
            <v:shape style="position:absolute;left:6841;top:1860;width:15;height:0" coordorigin="6841,1860" coordsize="15,0" path="m6841,1860l6856,1860e" filled="f" stroked="t" strokeweight="0.8383pt" strokecolor="#333333">
              <v:path arrowok="t"/>
            </v:shape>
            <v:shape style="position:absolute;left:6870;top:1860;width:15;height:0" coordorigin="6870,1860" coordsize="15,0" path="m6870,1860l6885,1860e" filled="f" stroked="t" strokeweight="0.8383pt" strokecolor="#333333">
              <v:path arrowok="t"/>
            </v:shape>
            <v:shape style="position:absolute;left:6900;top:1860;width:15;height:0" coordorigin="6900,1860" coordsize="15,0" path="m6900,1860l6915,1860e" filled="f" stroked="t" strokeweight="0.8383pt" strokecolor="#333333">
              <v:path arrowok="t"/>
            </v:shape>
            <v:shape style="position:absolute;left:6929;top:1860;width:15;height:0" coordorigin="6929,1860" coordsize="15,0" path="m6929,1860l6944,1860e" filled="f" stroked="t" strokeweight="0.8383pt" strokecolor="#333333">
              <v:path arrowok="t"/>
            </v:shape>
            <v:shape style="position:absolute;left:6959;top:1860;width:15;height:0" coordorigin="6959,1860" coordsize="15,0" path="m6959,1860l6974,1860e" filled="f" stroked="t" strokeweight="0.8383pt" strokecolor="#333333">
              <v:path arrowok="t"/>
            </v:shape>
            <v:shape style="position:absolute;left:6988;top:1860;width:15;height:0" coordorigin="6988,1860" coordsize="15,0" path="m6988,1860l7003,1860e" filled="f" stroked="t" strokeweight="0.8383pt" strokecolor="#333333">
              <v:path arrowok="t"/>
            </v:shape>
            <v:shape style="position:absolute;left:7018;top:1860;width:15;height:0" coordorigin="7018,1860" coordsize="15,0" path="m7018,1860l7033,1860e" filled="f" stroked="t" strokeweight="0.8383pt" strokecolor="#333333">
              <v:path arrowok="t"/>
            </v:shape>
            <v:shape style="position:absolute;left:7048;top:1860;width:15;height:0" coordorigin="7048,1860" coordsize="15,0" path="m7048,1860l7062,1860e" filled="f" stroked="t" strokeweight="0.8383pt" strokecolor="#333333">
              <v:path arrowok="t"/>
            </v:shape>
            <v:shape style="position:absolute;left:7077;top:1860;width:15;height:0" coordorigin="7077,1860" coordsize="15,0" path="m7077,1860l7092,1860e" filled="f" stroked="t" strokeweight="0.8383pt" strokecolor="#333333">
              <v:path arrowok="t"/>
            </v:shape>
            <v:shape style="position:absolute;left:7107;top:1860;width:15;height:0" coordorigin="7107,1860" coordsize="15,0" path="m7107,1860l7121,1860e" filled="f" stroked="t" strokeweight="0.8383pt" strokecolor="#333333">
              <v:path arrowok="t"/>
            </v:shape>
            <v:shape style="position:absolute;left:7136;top:1860;width:15;height:0" coordorigin="7136,1860" coordsize="15,0" path="m7136,1860l7151,1860e" filled="f" stroked="t" strokeweight="0.8383pt" strokecolor="#333333">
              <v:path arrowok="t"/>
            </v:shape>
            <v:shape style="position:absolute;left:7166;top:1860;width:15;height:0" coordorigin="7166,1860" coordsize="15,0" path="m7166,1860l7180,1860e" filled="f" stroked="t" strokeweight="0.8383pt" strokecolor="#333333">
              <v:path arrowok="t"/>
            </v:shape>
            <v:shape style="position:absolute;left:7195;top:1860;width:15;height:0" coordorigin="7195,1860" coordsize="15,0" path="m7195,1860l7210,1860e" filled="f" stroked="t" strokeweight="0.8383pt" strokecolor="#333333">
              <v:path arrowok="t"/>
            </v:shape>
            <v:shape style="position:absolute;left:7225;top:1860;width:15;height:0" coordorigin="7225,1860" coordsize="15,0" path="m7225,1860l7239,1860e" filled="f" stroked="t" strokeweight="0.8383pt" strokecolor="#333333">
              <v:path arrowok="t"/>
            </v:shape>
            <v:shape style="position:absolute;left:7254;top:1860;width:15;height:0" coordorigin="7254,1860" coordsize="15,0" path="m7254,1860l7269,1860e" filled="f" stroked="t" strokeweight="0.8383pt" strokecolor="#333333">
              <v:path arrowok="t"/>
            </v:shape>
            <v:shape style="position:absolute;left:7284;top:1860;width:15;height:0" coordorigin="7284,1860" coordsize="15,0" path="m7284,1860l7299,1860e" filled="f" stroked="t" strokeweight="0.8383pt" strokecolor="#333333">
              <v:path arrowok="t"/>
            </v:shape>
            <v:shape style="position:absolute;left:7313;top:1860;width:15;height:0" coordorigin="7313,1860" coordsize="15,0" path="m7313,1860l7328,1860e" filled="f" stroked="t" strokeweight="0.8383pt" strokecolor="#333333">
              <v:path arrowok="t"/>
            </v:shape>
            <v:shape style="position:absolute;left:7343;top:1860;width:15;height:0" coordorigin="7343,1860" coordsize="15,0" path="m7343,1860l7358,1860e" filled="f" stroked="t" strokeweight="0.8383pt" strokecolor="#333333">
              <v:path arrowok="t"/>
            </v:shape>
            <v:shape style="position:absolute;left:7372;top:1860;width:15;height:0" coordorigin="7372,1860" coordsize="15,0" path="m7372,1860l7387,1860e" filled="f" stroked="t" strokeweight="0.8383pt" strokecolor="#333333">
              <v:path arrowok="t"/>
            </v:shape>
            <v:shape style="position:absolute;left:7402;top:1860;width:15;height:0" coordorigin="7402,1860" coordsize="15,0" path="m7402,1860l7417,1860e" filled="f" stroked="t" strokeweight="0.8383pt" strokecolor="#333333">
              <v:path arrowok="t"/>
            </v:shape>
            <v:shape style="position:absolute;left:7431;top:1860;width:15;height:0" coordorigin="7431,1860" coordsize="15,0" path="m7431,1860l7446,1860e" filled="f" stroked="t" strokeweight="0.8383pt" strokecolor="#333333">
              <v:path arrowok="t"/>
            </v:shape>
            <v:shape style="position:absolute;left:7461;top:1860;width:15;height:0" coordorigin="7461,1860" coordsize="15,0" path="m7461,1860l7476,1860e" filled="f" stroked="t" strokeweight="0.8383pt" strokecolor="#333333">
              <v:path arrowok="t"/>
            </v:shape>
            <v:shape style="position:absolute;left:7490;top:1860;width:15;height:0" coordorigin="7490,1860" coordsize="15,0" path="m7490,1860l7505,1860e" filled="f" stroked="t" strokeweight="0.8383pt" strokecolor="#333333">
              <v:path arrowok="t"/>
            </v:shape>
            <v:shape style="position:absolute;left:7520;top:1860;width:15;height:0" coordorigin="7520,1860" coordsize="15,0" path="m7520,1860l7535,1860e" filled="f" stroked="t" strokeweight="0.8383pt" strokecolor="#333333">
              <v:path arrowok="t"/>
            </v:shape>
            <v:shape style="position:absolute;left:7550;top:1860;width:15;height:0" coordorigin="7550,1860" coordsize="15,0" path="m7550,1860l7564,1860e" filled="f" stroked="t" strokeweight="0.8383pt" strokecolor="#333333">
              <v:path arrowok="t"/>
            </v:shape>
            <v:shape style="position:absolute;left:7579;top:1860;width:15;height:0" coordorigin="7579,1860" coordsize="15,0" path="m7579,1860l7594,1860e" filled="f" stroked="t" strokeweight="0.8383pt" strokecolor="#333333">
              <v:path arrowok="t"/>
            </v:shape>
            <v:shape style="position:absolute;left:7609;top:1860;width:15;height:0" coordorigin="7609,1860" coordsize="15,0" path="m7609,1860l7623,1860e" filled="f" stroked="t" strokeweight="0.8383pt" strokecolor="#333333">
              <v:path arrowok="t"/>
            </v:shape>
            <v:shape style="position:absolute;left:7638;top:1860;width:15;height:0" coordorigin="7638,1860" coordsize="15,0" path="m7638,1860l7653,1860e" filled="f" stroked="t" strokeweight="0.8383pt" strokecolor="#333333">
              <v:path arrowok="t"/>
            </v:shape>
            <v:shape style="position:absolute;left:7668;top:1860;width:15;height:0" coordorigin="7668,1860" coordsize="15,0" path="m7668,1860l7682,1860e" filled="f" stroked="t" strokeweight="0.8383pt" strokecolor="#333333">
              <v:path arrowok="t"/>
            </v:shape>
            <v:shape style="position:absolute;left:7697;top:1860;width:15;height:0" coordorigin="7697,1860" coordsize="15,0" path="m7697,1860l7712,1860e" filled="f" stroked="t" strokeweight="0.8383pt" strokecolor="#333333">
              <v:path arrowok="t"/>
            </v:shape>
            <v:shape style="position:absolute;left:7727;top:1860;width:15;height:0" coordorigin="7727,1860" coordsize="15,0" path="m7727,1860l7742,1860e" filled="f" stroked="t" strokeweight="0.8383pt" strokecolor="#333333">
              <v:path arrowok="t"/>
            </v:shape>
            <v:shape style="position:absolute;left:7756;top:1860;width:15;height:0" coordorigin="7756,1860" coordsize="15,0" path="m7756,1860l7771,1860e" filled="f" stroked="t" strokeweight="0.8383pt" strokecolor="#333333">
              <v:path arrowok="t"/>
            </v:shape>
            <v:shape style="position:absolute;left:7786;top:1860;width:15;height:0" coordorigin="7786,1860" coordsize="15,0" path="m7786,1860l7801,1860e" filled="f" stroked="t" strokeweight="0.8383pt" strokecolor="#333333">
              <v:path arrowok="t"/>
            </v:shape>
            <v:shape style="position:absolute;left:7815;top:1860;width:15;height:0" coordorigin="7815,1860" coordsize="15,0" path="m7815,1860l7830,1860e" filled="f" stroked="t" strokeweight="0.8383pt" strokecolor="#333333">
              <v:path arrowok="t"/>
            </v:shape>
            <v:shape style="position:absolute;left:7845;top:1860;width:15;height:0" coordorigin="7845,1860" coordsize="15,0" path="m7845,1860l7860,1860e" filled="f" stroked="t" strokeweight="0.8383pt" strokecolor="#333333">
              <v:path arrowok="t"/>
            </v:shape>
            <v:shape style="position:absolute;left:7874;top:1860;width:15;height:0" coordorigin="7874,1860" coordsize="15,0" path="m7874,1860l7889,1860e" filled="f" stroked="t" strokeweight="0.8383pt" strokecolor="#333333">
              <v:path arrowok="t"/>
            </v:shape>
            <v:shape style="position:absolute;left:7904;top:1860;width:15;height:0" coordorigin="7904,1860" coordsize="15,0" path="m7904,1860l7919,1860e" filled="f" stroked="t" strokeweight="0.8383pt" strokecolor="#333333">
              <v:path arrowok="t"/>
            </v:shape>
            <v:shape style="position:absolute;left:7933;top:1860;width:15;height:0" coordorigin="7933,1860" coordsize="15,0" path="m7933,1860l7948,1860e" filled="f" stroked="t" strokeweight="0.8383pt" strokecolor="#333333">
              <v:path arrowok="t"/>
            </v:shape>
            <v:shape style="position:absolute;left:7963;top:1860;width:15;height:0" coordorigin="7963,1860" coordsize="15,0" path="m7963,1860l7978,1860e" filled="f" stroked="t" strokeweight="0.8383pt" strokecolor="#333333">
              <v:path arrowok="t"/>
            </v:shape>
            <v:shape style="position:absolute;left:7993;top:1860;width:15;height:0" coordorigin="7993,1860" coordsize="15,0" path="m7993,1860l8007,1860e" filled="f" stroked="t" strokeweight="0.8383pt" strokecolor="#333333">
              <v:path arrowok="t"/>
            </v:shape>
            <v:shape style="position:absolute;left:8022;top:1860;width:15;height:0" coordorigin="8022,1860" coordsize="15,0" path="m8022,1860l8037,1860e" filled="f" stroked="t" strokeweight="0.8383pt" strokecolor="#333333">
              <v:path arrowok="t"/>
            </v:shape>
            <v:shape style="position:absolute;left:8052;top:1860;width:15;height:0" coordorigin="8052,1860" coordsize="15,0" path="m8052,1860l8066,1860e" filled="f" stroked="t" strokeweight="0.8383pt" strokecolor="#333333">
              <v:path arrowok="t"/>
            </v:shape>
            <v:shape style="position:absolute;left:8081;top:1860;width:15;height:0" coordorigin="8081,1860" coordsize="15,0" path="m8081,1860l8096,1860e" filled="f" stroked="t" strokeweight="0.8383pt" strokecolor="#333333">
              <v:path arrowok="t"/>
            </v:shape>
            <v:shape style="position:absolute;left:8111;top:1860;width:15;height:0" coordorigin="8111,1860" coordsize="15,0" path="m8111,1860l8125,1860e" filled="f" stroked="t" strokeweight="0.8383pt" strokecolor="#333333">
              <v:path arrowok="t"/>
            </v:shape>
            <v:shape style="position:absolute;left:8140;top:1860;width:15;height:0" coordorigin="8140,1860" coordsize="15,0" path="m8140,1860l8155,1860e" filled="f" stroked="t" strokeweight="0.8383pt" strokecolor="#333333">
              <v:path arrowok="t"/>
            </v:shape>
            <v:shape style="position:absolute;left:8170;top:1860;width:15;height:0" coordorigin="8170,1860" coordsize="15,0" path="m8170,1860l8184,1860e" filled="f" stroked="t" strokeweight="0.8383pt" strokecolor="#333333">
              <v:path arrowok="t"/>
            </v:shape>
            <v:shape style="position:absolute;left:8199;top:1860;width:15;height:0" coordorigin="8199,1860" coordsize="15,0" path="m8199,1860l8214,1860e" filled="f" stroked="t" strokeweight="0.8383pt" strokecolor="#333333">
              <v:path arrowok="t"/>
            </v:shape>
            <v:shape style="position:absolute;left:8229;top:1860;width:15;height:0" coordorigin="8229,1860" coordsize="15,0" path="m8229,1860l8244,1860e" filled="f" stroked="t" strokeweight="0.8383pt" strokecolor="#333333">
              <v:path arrowok="t"/>
            </v:shape>
            <v:shape style="position:absolute;left:8258;top:1860;width:15;height:0" coordorigin="8258,1860" coordsize="15,0" path="m8258,1860l8273,1860e" filled="f" stroked="t" strokeweight="0.8383pt" strokecolor="#333333">
              <v:path arrowok="t"/>
            </v:shape>
            <v:shape style="position:absolute;left:8288;top:1860;width:15;height:0" coordorigin="8288,1860" coordsize="15,0" path="m8288,1860l8303,1860e" filled="f" stroked="t" strokeweight="0.8383pt" strokecolor="#333333">
              <v:path arrowok="t"/>
            </v:shape>
            <v:shape style="position:absolute;left:8317;top:1860;width:15;height:0" coordorigin="8317,1860" coordsize="15,0" path="m8317,1860l8332,1860e" filled="f" stroked="t" strokeweight="0.8383pt" strokecolor="#333333">
              <v:path arrowok="t"/>
            </v:shape>
            <v:shape style="position:absolute;left:8347;top:1860;width:15;height:0" coordorigin="8347,1860" coordsize="15,0" path="m8347,1860l8362,1860e" filled="f" stroked="t" strokeweight="0.8383pt" strokecolor="#333333">
              <v:path arrowok="t"/>
            </v:shape>
            <v:shape style="position:absolute;left:8376;top:1860;width:15;height:0" coordorigin="8376,1860" coordsize="15,0" path="m8376,1860l8391,1860e" filled="f" stroked="t" strokeweight="0.8383pt" strokecolor="#333333">
              <v:path arrowok="t"/>
            </v:shape>
            <v:shape style="position:absolute;left:8406;top:1860;width:15;height:0" coordorigin="8406,1860" coordsize="15,0" path="m8406,1860l8421,1860e" filled="f" stroked="t" strokeweight="0.8383pt" strokecolor="#333333">
              <v:path arrowok="t"/>
            </v:shape>
            <v:shape style="position:absolute;left:8436;top:1860;width:15;height:0" coordorigin="8436,1860" coordsize="15,0" path="m8436,1860l8450,1860e" filled="f" stroked="t" strokeweight="0.8383pt" strokecolor="#333333">
              <v:path arrowok="t"/>
            </v:shape>
            <v:shape style="position:absolute;left:8465;top:1860;width:15;height:0" coordorigin="8465,1860" coordsize="15,0" path="m8465,1860l8480,1860e" filled="f" stroked="t" strokeweight="0.8383pt" strokecolor="#333333">
              <v:path arrowok="t"/>
            </v:shape>
            <v:shape style="position:absolute;left:8495;top:1860;width:15;height:0" coordorigin="8495,1860" coordsize="15,0" path="m8495,1860l8509,1860e" filled="f" stroked="t" strokeweight="0.8383pt" strokecolor="#333333">
              <v:path arrowok="t"/>
            </v:shape>
            <v:shape style="position:absolute;left:8524;top:1860;width:15;height:0" coordorigin="8524,1860" coordsize="15,0" path="m8524,1860l8539,1860e" filled="f" stroked="t" strokeweight="0.8383pt" strokecolor="#333333">
              <v:path arrowok="t"/>
            </v:shape>
            <v:shape style="position:absolute;left:8554;top:1860;width:15;height:0" coordorigin="8554,1860" coordsize="15,0" path="m8554,1860l8568,1860e" filled="f" stroked="t" strokeweight="0.8383pt" strokecolor="#333333">
              <v:path arrowok="t"/>
            </v:shape>
            <v:shape style="position:absolute;left:8583;top:1860;width:15;height:0" coordorigin="8583,1860" coordsize="15,0" path="m8583,1860l8598,1860e" filled="f" stroked="t" strokeweight="0.8383pt" strokecolor="#333333">
              <v:path arrowok="t"/>
            </v:shape>
            <v:shape style="position:absolute;left:8613;top:1860;width:15;height:0" coordorigin="8613,1860" coordsize="15,0" path="m8613,1860l8627,1860e" filled="f" stroked="t" strokeweight="0.8383pt" strokecolor="#333333">
              <v:path arrowok="t"/>
            </v:shape>
            <v:shape style="position:absolute;left:8642;top:1860;width:15;height:0" coordorigin="8642,1860" coordsize="15,0" path="m8642,1860l8657,1860e" filled="f" stroked="t" strokeweight="0.8383pt" strokecolor="#333333">
              <v:path arrowok="t"/>
            </v:shape>
            <v:shape style="position:absolute;left:8672;top:1860;width:15;height:0" coordorigin="8672,1860" coordsize="15,0" path="m8672,1860l8687,1860e" filled="f" stroked="t" strokeweight="0.8383pt" strokecolor="#333333">
              <v:path arrowok="t"/>
            </v:shape>
            <v:shape style="position:absolute;left:8701;top:1860;width:15;height:0" coordorigin="8701,1860" coordsize="15,0" path="m8701,1860l8716,1860e" filled="f" stroked="t" strokeweight="0.8383pt" strokecolor="#333333">
              <v:path arrowok="t"/>
            </v:shape>
            <v:shape style="position:absolute;left:8731;top:1860;width:15;height:0" coordorigin="8731,1860" coordsize="15,0" path="m8731,1860l8746,1860e" filled="f" stroked="t" strokeweight="0.8383pt" strokecolor="#333333">
              <v:path arrowok="t"/>
            </v:shape>
            <v:shape style="position:absolute;left:8760;top:1860;width:15;height:0" coordorigin="8760,1860" coordsize="15,0" path="m8760,1860l8775,1860e" filled="f" stroked="t" strokeweight="0.8383pt" strokecolor="#333333">
              <v:path arrowok="t"/>
            </v:shape>
            <v:shape style="position:absolute;left:8790;top:1860;width:15;height:0" coordorigin="8790,1860" coordsize="15,0" path="m8790,1860l8805,1860e" filled="f" stroked="t" strokeweight="0.8383pt" strokecolor="#333333">
              <v:path arrowok="t"/>
            </v:shape>
            <v:shape style="position:absolute;left:8819;top:1860;width:15;height:0" coordorigin="8819,1860" coordsize="15,0" path="m8819,1860l8834,1860e" filled="f" stroked="t" strokeweight="0.8383pt" strokecolor="#333333">
              <v:path arrowok="t"/>
            </v:shape>
            <v:shape style="position:absolute;left:8849;top:1860;width:15;height:0" coordorigin="8849,1860" coordsize="15,0" path="m8849,1860l8864,1860e" filled="f" stroked="t" strokeweight="0.8383pt" strokecolor="#333333">
              <v:path arrowok="t"/>
            </v:shape>
            <v:shape style="position:absolute;left:8878;top:1860;width:15;height:0" coordorigin="8878,1860" coordsize="15,0" path="m8878,1860l8893,1860e" filled="f" stroked="t" strokeweight="0.8383pt" strokecolor="#333333">
              <v:path arrowok="t"/>
            </v:shape>
            <v:shape style="position:absolute;left:8908;top:1860;width:15;height:0" coordorigin="8908,1860" coordsize="15,0" path="m8908,1860l8923,1860e" filled="f" stroked="t" strokeweight="0.8383pt" strokecolor="#333333">
              <v:path arrowok="t"/>
            </v:shape>
            <v:shape style="position:absolute;left:8938;top:1860;width:15;height:0" coordorigin="8938,1860" coordsize="15,0" path="m8938,1860l8952,1860e" filled="f" stroked="t" strokeweight="0.8383pt" strokecolor="#333333">
              <v:path arrowok="t"/>
            </v:shape>
            <v:shape style="position:absolute;left:8967;top:1860;width:15;height:0" coordorigin="8967,1860" coordsize="15,0" path="m8967,1860l8982,1860e" filled="f" stroked="t" strokeweight="0.8383pt" strokecolor="#333333">
              <v:path arrowok="t"/>
            </v:shape>
            <v:shape style="position:absolute;left:8997;top:1860;width:15;height:0" coordorigin="8997,1860" coordsize="15,0" path="m8997,1860l9011,1860e" filled="f" stroked="t" strokeweight="0.8383pt" strokecolor="#333333">
              <v:path arrowok="t"/>
            </v:shape>
            <v:shape style="position:absolute;left:9026;top:1860;width:15;height:0" coordorigin="9026,1860" coordsize="15,0" path="m9026,1860l9041,1860e" filled="f" stroked="t" strokeweight="0.8383pt" strokecolor="#333333">
              <v:path arrowok="t"/>
            </v:shape>
            <v:shape style="position:absolute;left:9056;top:1860;width:15;height:0" coordorigin="9056,1860" coordsize="15,0" path="m9056,1860l9070,1860e" filled="f" stroked="t" strokeweight="0.8383pt" strokecolor="#333333">
              <v:path arrowok="t"/>
            </v:shape>
            <v:shape style="position:absolute;left:9085;top:1860;width:15;height:0" coordorigin="9085,1860" coordsize="15,0" path="m9085,1860l9100,1860e" filled="f" stroked="t" strokeweight="0.8383pt" strokecolor="#333333">
              <v:path arrowok="t"/>
            </v:shape>
            <v:shape style="position:absolute;left:9115;top:1860;width:15;height:0" coordorigin="9115,1860" coordsize="15,0" path="m9115,1860l9130,1860e" filled="f" stroked="t" strokeweight="0.8383pt" strokecolor="#333333">
              <v:path arrowok="t"/>
            </v:shape>
            <v:shape style="position:absolute;left:9144;top:1860;width:15;height:0" coordorigin="9144,1860" coordsize="15,0" path="m9144,1860l9159,1860e" filled="f" stroked="t" strokeweight="0.8383pt" strokecolor="#333333">
              <v:path arrowok="t"/>
            </v:shape>
            <v:shape style="position:absolute;left:9174;top:1860;width:15;height:0" coordorigin="9174,1860" coordsize="15,0" path="m9174,1860l9189,1860e" filled="f" stroked="t" strokeweight="0.8383pt" strokecolor="#333333">
              <v:path arrowok="t"/>
            </v:shape>
            <v:shape style="position:absolute;left:9203;top:1860;width:15;height:0" coordorigin="9203,1860" coordsize="15,0" path="m9203,1860l9218,1860e" filled="f" stroked="t" strokeweight="0.8383pt" strokecolor="#333333">
              <v:path arrowok="t"/>
            </v:shape>
            <v:shape style="position:absolute;left:9233;top:1860;width:15;height:0" coordorigin="9233,1860" coordsize="15,0" path="m9233,1860l9248,1860e" filled="f" stroked="t" strokeweight="0.8383pt" strokecolor="#333333">
              <v:path arrowok="t"/>
            </v:shape>
            <v:shape style="position:absolute;left:9262;top:1860;width:15;height:0" coordorigin="9262,1860" coordsize="15,0" path="m9262,1860l9277,1860e" filled="f" stroked="t" strokeweight="0.8383pt" strokecolor="#333333">
              <v:path arrowok="t"/>
            </v:shape>
            <v:shape style="position:absolute;left:9292;top:1860;width:15;height:0" coordorigin="9292,1860" coordsize="15,0" path="m9292,1860l9307,1860e" filled="f" stroked="t" strokeweight="0.8383pt" strokecolor="#333333">
              <v:path arrowok="t"/>
            </v:shape>
            <v:shape style="position:absolute;left:9321;top:1860;width:15;height:0" coordorigin="9321,1860" coordsize="15,0" path="m9321,1860l9336,1860e" filled="f" stroked="t" strokeweight="0.8383pt" strokecolor="#333333">
              <v:path arrowok="t"/>
            </v:shape>
            <v:shape style="position:absolute;left:9351;top:1860;width:15;height:0" coordorigin="9351,1860" coordsize="15,0" path="m9351,1860l9366,1860e" filled="f" stroked="t" strokeweight="0.8383pt" strokecolor="#333333">
              <v:path arrowok="t"/>
            </v:shape>
            <v:shape style="position:absolute;left:9381;top:1860;width:15;height:0" coordorigin="9381,1860" coordsize="15,0" path="m9381,1860l9395,1860e" filled="f" stroked="t" strokeweight="0.8383pt" strokecolor="#333333">
              <v:path arrowok="t"/>
            </v:shape>
            <v:shape style="position:absolute;left:9410;top:1860;width:15;height:0" coordorigin="9410,1860" coordsize="15,0" path="m9410,1860l9425,1860e" filled="f" stroked="t" strokeweight="0.8383pt" strokecolor="#333333">
              <v:path arrowok="t"/>
            </v:shape>
            <v:shape style="position:absolute;left:9440;top:1860;width:15;height:0" coordorigin="9440,1860" coordsize="15,0" path="m9440,1860l9454,1860e" filled="f" stroked="t" strokeweight="0.8383pt" strokecolor="#333333">
              <v:path arrowok="t"/>
            </v:shape>
            <v:shape style="position:absolute;left:9469;top:1860;width:15;height:0" coordorigin="9469,1860" coordsize="15,0" path="m9469,1860l9484,1860e" filled="f" stroked="t" strokeweight="0.8383pt" strokecolor="#333333">
              <v:path arrowok="t"/>
            </v:shape>
            <v:shape style="position:absolute;left:9499;top:1860;width:15;height:0" coordorigin="9499,1860" coordsize="15,0" path="m9499,1860l9513,1860e" filled="f" stroked="t" strokeweight="0.8383pt" strokecolor="#333333">
              <v:path arrowok="t"/>
            </v:shape>
            <v:shape style="position:absolute;left:9528;top:1860;width:15;height:0" coordorigin="9528,1860" coordsize="15,0" path="m9528,1860l9543,1860e" filled="f" stroked="t" strokeweight="0.8383pt" strokecolor="#333333">
              <v:path arrowok="t"/>
            </v:shape>
            <v:shape style="position:absolute;left:9558;top:1860;width:15;height:0" coordorigin="9558,1860" coordsize="15,0" path="m9558,1860l9572,1860e" filled="f" stroked="t" strokeweight="0.8383pt" strokecolor="#333333">
              <v:path arrowok="t"/>
            </v:shape>
            <v:shape style="position:absolute;left:9587;top:1860;width:15;height:0" coordorigin="9587,1860" coordsize="15,0" path="m9587,1860l9602,1860e" filled="f" stroked="t" strokeweight="0.8383pt" strokecolor="#333333">
              <v:path arrowok="t"/>
            </v:shape>
            <v:shape style="position:absolute;left:9617;top:1860;width:15;height:0" coordorigin="9617,1860" coordsize="15,0" path="m9617,1860l9632,1860e" filled="f" stroked="t" strokeweight="0.8383pt" strokecolor="#333333">
              <v:path arrowok="t"/>
            </v:shape>
            <v:shape style="position:absolute;left:9646;top:1860;width:15;height:0" coordorigin="9646,1860" coordsize="15,0" path="m9646,1860l9661,1860e" filled="f" stroked="t" strokeweight="0.8383pt" strokecolor="#333333">
              <v:path arrowok="t"/>
            </v:shape>
            <v:shape style="position:absolute;left:9676;top:1860;width:15;height:0" coordorigin="9676,1860" coordsize="15,0" path="m9676,1860l9691,1860e" filled="f" stroked="t" strokeweight="0.8383pt" strokecolor="#333333">
              <v:path arrowok="t"/>
            </v:shape>
            <v:shape style="position:absolute;left:9705;top:1860;width:15;height:0" coordorigin="9705,1860" coordsize="15,0" path="m9705,1860l9720,1860e" filled="f" stroked="t" strokeweight="0.8383pt" strokecolor="#333333">
              <v:path arrowok="t"/>
            </v:shape>
            <v:shape style="position:absolute;left:9735;top:1860;width:15;height:0" coordorigin="9735,1860" coordsize="15,0" path="m9735,1860l9750,1860e" filled="f" stroked="t" strokeweight="0.8383pt" strokecolor="#333333">
              <v:path arrowok="t"/>
            </v:shape>
            <v:shape style="position:absolute;left:9764;top:1860;width:15;height:0" coordorigin="9764,1860" coordsize="15,0" path="m9764,1860l9779,1860e" filled="f" stroked="t" strokeweight="0.8383pt" strokecolor="#333333">
              <v:path arrowok="t"/>
            </v:shape>
            <v:shape style="position:absolute;left:9794;top:1860;width:15;height:0" coordorigin="9794,1860" coordsize="15,0" path="m9794,1860l9809,1860e" filled="f" stroked="t" strokeweight="0.8383pt" strokecolor="#333333">
              <v:path arrowok="t"/>
            </v:shape>
            <v:shape style="position:absolute;left:9824;top:1860;width:15;height:0" coordorigin="9824,1860" coordsize="15,0" path="m9824,1860l9838,1860e" filled="f" stroked="t" strokeweight="0.8383pt" strokecolor="#333333">
              <v:path arrowok="t"/>
            </v:shape>
            <v:shape style="position:absolute;left:9853;top:1860;width:15;height:0" coordorigin="9853,1860" coordsize="15,0" path="m9853,1860l9868,1860e" filled="f" stroked="t" strokeweight="0.8383pt" strokecolor="#333333">
              <v:path arrowok="t"/>
            </v:shape>
            <v:shape style="position:absolute;left:9883;top:1860;width:15;height:0" coordorigin="9883,1860" coordsize="15,0" path="m9883,1860l9897,1860e" filled="f" stroked="t" strokeweight="0.8383pt" strokecolor="#333333">
              <v:path arrowok="t"/>
            </v:shape>
            <v:shape style="position:absolute;left:9912;top:1860;width:15;height:0" coordorigin="9912,1860" coordsize="15,0" path="m9912,1860l9927,1860e" filled="f" stroked="t" strokeweight="0.8383pt" strokecolor="#333333">
              <v:path arrowok="t"/>
            </v:shape>
            <v:shape style="position:absolute;left:9942;top:1860;width:15;height:0" coordorigin="9942,1860" coordsize="15,0" path="m9942,1860l9956,1860e" filled="f" stroked="t" strokeweight="0.8383pt" strokecolor="#333333">
              <v:path arrowok="t"/>
            </v:shape>
            <v:shape style="position:absolute;left:9971;top:1860;width:15;height:0" coordorigin="9971,1860" coordsize="15,0" path="m9971,1860l9986,1860e" filled="f" stroked="t" strokeweight="0.8383pt" strokecolor="#333333">
              <v:path arrowok="t"/>
            </v:shape>
            <v:shape style="position:absolute;left:10001;top:1860;width:15;height:0" coordorigin="10001,1860" coordsize="15,0" path="m10001,1860l10015,1860e" filled="f" stroked="t" strokeweight="0.8383pt" strokecolor="#333333">
              <v:path arrowok="t"/>
            </v:shape>
            <v:shape style="position:absolute;left:10030;top:1860;width:15;height:0" coordorigin="10030,1860" coordsize="15,0" path="m10030,1860l10045,1860e" filled="f" stroked="t" strokeweight="0.8383pt" strokecolor="#333333">
              <v:path arrowok="t"/>
            </v:shape>
            <v:shape style="position:absolute;left:10060;top:1860;width:15;height:0" coordorigin="10060,1860" coordsize="15,0" path="m10060,1860l10075,1860e" filled="f" stroked="t" strokeweight="0.8383pt" strokecolor="#333333">
              <v:path arrowok="t"/>
            </v:shape>
            <v:shape style="position:absolute;left:10089;top:1860;width:15;height:0" coordorigin="10089,1860" coordsize="15,0" path="m10089,1860l10104,1860e" filled="f" stroked="t" strokeweight="0.8383pt" strokecolor="#333333">
              <v:path arrowok="t"/>
            </v:shape>
            <v:shape style="position:absolute;left:10119;top:1860;width:15;height:0" coordorigin="10119,1860" coordsize="15,0" path="m10119,1860l10134,1860e" filled="f" stroked="t" strokeweight="0.8383pt" strokecolor="#333333">
              <v:path arrowok="t"/>
            </v:shape>
            <v:shape style="position:absolute;left:10148;top:1860;width:15;height:0" coordorigin="10148,1860" coordsize="15,0" path="m10148,1860l10163,1860e" filled="f" stroked="t" strokeweight="0.8383pt" strokecolor="#333333">
              <v:path arrowok="t"/>
            </v:shape>
            <v:shape style="position:absolute;left:10178;top:1860;width:15;height:0" coordorigin="10178,1860" coordsize="15,0" path="m10178,1860l10193,1860e" filled="f" stroked="t" strokeweight="0.8383pt" strokecolor="#333333">
              <v:path arrowok="t"/>
            </v:shape>
            <v:shape style="position:absolute;left:10207;top:1860;width:15;height:0" coordorigin="10207,1860" coordsize="15,0" path="m10207,1860l10222,1860e" filled="f" stroked="t" strokeweight="0.8383pt" strokecolor="#333333">
              <v:path arrowok="t"/>
            </v:shape>
            <v:shape style="position:absolute;left:10237;top:1860;width:15;height:0" coordorigin="10237,1860" coordsize="15,0" path="m10237,1860l10252,1860e" filled="f" stroked="t" strokeweight="0.8383pt" strokecolor="#333333">
              <v:path arrowok="t"/>
            </v:shape>
            <v:shape style="position:absolute;left:10266;top:1860;width:15;height:0" coordorigin="10266,1860" coordsize="15,0" path="m10266,1860l10281,1860e" filled="f" stroked="t" strokeweight="0.8383pt" strokecolor="#333333">
              <v:path arrowok="t"/>
            </v:shape>
            <v:shape style="position:absolute;left:10296;top:1860;width:15;height:0" coordorigin="10296,1860" coordsize="15,0" path="m10296,1860l10311,1860e" filled="f" stroked="t" strokeweight="0.8383pt" strokecolor="#333333">
              <v:path arrowok="t"/>
            </v:shape>
            <v:shape style="position:absolute;left:10326;top:1860;width:15;height:0" coordorigin="10326,1860" coordsize="15,0" path="m10326,1860l10340,1860e" filled="f" stroked="t" strokeweight="0.8383pt" strokecolor="#333333">
              <v:path arrowok="t"/>
            </v:shape>
            <v:shape style="position:absolute;left:10355;top:1860;width:15;height:0" coordorigin="10355,1860" coordsize="15,0" path="m10355,1860l10370,1860e" filled="f" stroked="t" strokeweight="0.8383pt" strokecolor="#333333">
              <v:path arrowok="t"/>
            </v:shape>
            <v:shape style="position:absolute;left:10385;top:1860;width:15;height:0" coordorigin="10385,1860" coordsize="15,0" path="m10385,1860l10399,1860e" filled="f" stroked="t" strokeweight="0.8383pt" strokecolor="#333333">
              <v:path arrowok="t"/>
            </v:shape>
            <v:shape style="position:absolute;left:10414;top:1860;width:15;height:0" coordorigin="10414,1860" coordsize="15,0" path="m10414,1860l10429,1860e" filled="f" stroked="t" strokeweight="0.8383pt" strokecolor="#333333">
              <v:path arrowok="t"/>
            </v:shape>
            <v:shape style="position:absolute;left:10444;top:1860;width:15;height:0" coordorigin="10444,1860" coordsize="15,0" path="m10444,1860l10458,1860e" filled="f" stroked="t" strokeweight="0.8383pt" strokecolor="#333333">
              <v:path arrowok="t"/>
            </v:shape>
            <v:shape style="position:absolute;left:10473;top:1860;width:15;height:0" coordorigin="10473,1860" coordsize="15,0" path="m10473,1860l10488,1860e" filled="f" stroked="t" strokeweight="0.8383pt" strokecolor="#333333">
              <v:path arrowok="t"/>
            </v:shape>
            <v:shape style="position:absolute;left:10503;top:1860;width:15;height:0" coordorigin="10503,1860" coordsize="15,0" path="m10503,1860l10518,1860e" filled="f" stroked="t" strokeweight="0.8383pt" strokecolor="#333333">
              <v:path arrowok="t"/>
            </v:shape>
            <v:shape style="position:absolute;left:10606;top:1860;width:15;height:0" coordorigin="10606,1860" coordsize="15,0" path="m10606,1860l10621,1860e" filled="f" stroked="t" strokeweight="0.8383pt" strokecolor="#333333">
              <v:path arrowok="t"/>
            </v:shape>
            <v:shape style="position:absolute;left:10532;top:1860;width:15;height:0" coordorigin="10532,1860" coordsize="15,0" path="m10532,1860l10547,1860e" filled="f" stroked="t" strokeweight="0.8383pt" strokecolor="#333333">
              <v:path arrowok="t"/>
            </v:shape>
            <v:shape style="position:absolute;left:10562;top:1860;width:15;height:0" coordorigin="10562,1860" coordsize="15,0" path="m10562,1860l10577,1860e" filled="f" stroked="t" strokeweight="0.8383pt" strokecolor="#333333">
              <v:path arrowok="t"/>
            </v:shape>
            <v:shape style="position:absolute;left:10591;top:1860;width:15;height:0" coordorigin="10591,1860" coordsize="15,0" path="m10591,1860l10606,1860e" filled="f" stroked="t" strokeweight="0.8383pt" strokecolor="#333333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vindt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zich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‘aanstelt’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tegenover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andere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klas.</w:t>
      </w:r>
      <w:r>
        <w:rPr>
          <w:rFonts w:cs="Droid Serif" w:hAnsi="Droid Serif" w:eastAsia="Droid Serif" w:ascii="Droid Serif"/>
          <w:w w:val="103"/>
          <w:sz w:val="21"/>
          <w:szCs w:val="21"/>
        </w:rPr>
        <w:t> 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spreekt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daarop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aan.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reageert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2?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auto" w:line="247"/>
        <w:ind w:left="838" w:right="137"/>
      </w:pP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observator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maakt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aantekeningen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gesprek.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gaan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om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met</w:t>
      </w:r>
      <w:r>
        <w:rPr>
          <w:rFonts w:cs="Droid Serif" w:hAnsi="Droid Serif" w:eastAsia="Droid Serif" w:ascii="Droid Serif"/>
          <w:w w:val="103"/>
          <w:sz w:val="21"/>
          <w:szCs w:val="21"/>
        </w:rPr>
        <w:t> 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regels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voor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feedback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geven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ontvangen?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Na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bespreken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jullie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hoe</w:t>
      </w:r>
      <w:r>
        <w:rPr>
          <w:rFonts w:cs="Droid Serif" w:hAnsi="Droid Serif" w:eastAsia="Droid Serif" w:ascii="Droid Serif"/>
          <w:w w:val="103"/>
          <w:sz w:val="21"/>
          <w:szCs w:val="21"/>
        </w:rPr>
        <w:t> 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gegaan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observator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heeft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opgeschreven.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16"/>
          <w:szCs w:val="16"/>
        </w:rPr>
        <w:jc w:val="left"/>
        <w:spacing w:before="3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122"/>
      </w:pPr>
      <w:r>
        <w:rPr>
          <w:rFonts w:cs="Calibri" w:hAnsi="Calibri" w:eastAsia="Calibri" w:ascii="Calibri"/>
          <w:color w:val="FFFFFF"/>
          <w:w w:val="102"/>
          <w:sz w:val="24"/>
          <w:szCs w:val="24"/>
        </w:rPr>
        <w:t>2</w:t>
      </w:r>
      <w:r>
        <w:rPr>
          <w:rFonts w:cs="Calibri" w:hAnsi="Calibri" w:eastAsia="Calibri" w:ascii="Calibri"/>
          <w:color w:val="FFFFFF"/>
          <w:w w:val="100"/>
          <w:sz w:val="24"/>
          <w:szCs w:val="24"/>
        </w:rPr>
        <w:t>         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Rollenspel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–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de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schuld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geven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3" w:lineRule="auto" w:line="247"/>
        <w:ind w:left="838" w:right="155"/>
      </w:pPr>
      <w:r>
        <w:pict>
          <v:group style="position:absolute;margin-left:96.5045pt;margin-top:52.4418pt;width:434.959pt;height:0.8383pt;mso-position-horizontal-relative:page;mso-position-vertical-relative:paragraph;z-index:-5529" coordorigin="1930,1049" coordsize="8699,17">
            <v:shape style="position:absolute;left:1938;top:1057;width:15;height:0" coordorigin="1938,1057" coordsize="15,0" path="m1938,1057l1953,1057e" filled="f" stroked="t" strokeweight="0.8383pt" strokecolor="#333333">
              <v:path arrowok="t"/>
            </v:shape>
            <v:shape style="position:absolute;left:1968;top:1057;width:15;height:0" coordorigin="1968,1057" coordsize="15,0" path="m1968,1057l1983,1057e" filled="f" stroked="t" strokeweight="0.8383pt" strokecolor="#333333">
              <v:path arrowok="t"/>
            </v:shape>
            <v:shape style="position:absolute;left:1998;top:1057;width:15;height:0" coordorigin="1998,1057" coordsize="15,0" path="m1998,1057l2012,1057e" filled="f" stroked="t" strokeweight="0.8383pt" strokecolor="#333333">
              <v:path arrowok="t"/>
            </v:shape>
            <v:shape style="position:absolute;left:2027;top:1057;width:15;height:0" coordorigin="2027,1057" coordsize="15,0" path="m2027,1057l2042,1057e" filled="f" stroked="t" strokeweight="0.8383pt" strokecolor="#333333">
              <v:path arrowok="t"/>
            </v:shape>
            <v:shape style="position:absolute;left:2057;top:1057;width:15;height:0" coordorigin="2057,1057" coordsize="15,0" path="m2057,1057l2071,1057e" filled="f" stroked="t" strokeweight="0.8383pt" strokecolor="#333333">
              <v:path arrowok="t"/>
            </v:shape>
            <v:shape style="position:absolute;left:2086;top:1057;width:15;height:0" coordorigin="2086,1057" coordsize="15,0" path="m2086,1057l2101,1057e" filled="f" stroked="t" strokeweight="0.8383pt" strokecolor="#333333">
              <v:path arrowok="t"/>
            </v:shape>
            <v:shape style="position:absolute;left:2116;top:1057;width:15;height:0" coordorigin="2116,1057" coordsize="15,0" path="m2116,1057l2130,1057e" filled="f" stroked="t" strokeweight="0.8383pt" strokecolor="#333333">
              <v:path arrowok="t"/>
            </v:shape>
            <v:shape style="position:absolute;left:2145;top:1057;width:15;height:0" coordorigin="2145,1057" coordsize="15,0" path="m2145,1057l2160,1057e" filled="f" stroked="t" strokeweight="0.8383pt" strokecolor="#333333">
              <v:path arrowok="t"/>
            </v:shape>
            <v:shape style="position:absolute;left:2175;top:1057;width:15;height:0" coordorigin="2175,1057" coordsize="15,0" path="m2175,1057l2189,1057e" filled="f" stroked="t" strokeweight="0.8383pt" strokecolor="#333333">
              <v:path arrowok="t"/>
            </v:shape>
            <v:shape style="position:absolute;left:2204;top:1057;width:15;height:0" coordorigin="2204,1057" coordsize="15,0" path="m2204,1057l2219,1057e" filled="f" stroked="t" strokeweight="0.8383pt" strokecolor="#333333">
              <v:path arrowok="t"/>
            </v:shape>
            <v:shape style="position:absolute;left:2234;top:1057;width:15;height:0" coordorigin="2234,1057" coordsize="15,0" path="m2234,1057l2249,1057e" filled="f" stroked="t" strokeweight="0.8383pt" strokecolor="#333333">
              <v:path arrowok="t"/>
            </v:shape>
            <v:shape style="position:absolute;left:2263;top:1057;width:15;height:0" coordorigin="2263,1057" coordsize="15,0" path="m2263,1057l2278,1057e" filled="f" stroked="t" strokeweight="0.8383pt" strokecolor="#333333">
              <v:path arrowok="t"/>
            </v:shape>
            <v:shape style="position:absolute;left:2293;top:1057;width:15;height:0" coordorigin="2293,1057" coordsize="15,0" path="m2293,1057l2308,1057e" filled="f" stroked="t" strokeweight="0.8383pt" strokecolor="#333333">
              <v:path arrowok="t"/>
            </v:shape>
            <v:shape style="position:absolute;left:2322;top:1057;width:15;height:0" coordorigin="2322,1057" coordsize="15,0" path="m2322,1057l2337,1057e" filled="f" stroked="t" strokeweight="0.8383pt" strokecolor="#333333">
              <v:path arrowok="t"/>
            </v:shape>
            <v:shape style="position:absolute;left:2352;top:1057;width:15;height:0" coordorigin="2352,1057" coordsize="15,0" path="m2352,1057l2367,1057e" filled="f" stroked="t" strokeweight="0.8383pt" strokecolor="#333333">
              <v:path arrowok="t"/>
            </v:shape>
            <v:shape style="position:absolute;left:2381;top:1057;width:15;height:0" coordorigin="2381,1057" coordsize="15,0" path="m2381,1057l2396,1057e" filled="f" stroked="t" strokeweight="0.8383pt" strokecolor="#333333">
              <v:path arrowok="t"/>
            </v:shape>
            <v:shape style="position:absolute;left:2411;top:1057;width:15;height:0" coordorigin="2411,1057" coordsize="15,0" path="m2411,1057l2426,1057e" filled="f" stroked="t" strokeweight="0.8383pt" strokecolor="#333333">
              <v:path arrowok="t"/>
            </v:shape>
            <v:shape style="position:absolute;left:2441;top:1057;width:15;height:0" coordorigin="2441,1057" coordsize="15,0" path="m2441,1057l2455,1057e" filled="f" stroked="t" strokeweight="0.8383pt" strokecolor="#333333">
              <v:path arrowok="t"/>
            </v:shape>
            <v:shape style="position:absolute;left:2470;top:1057;width:15;height:0" coordorigin="2470,1057" coordsize="15,0" path="m2470,1057l2485,1057e" filled="f" stroked="t" strokeweight="0.8383pt" strokecolor="#333333">
              <v:path arrowok="t"/>
            </v:shape>
            <v:shape style="position:absolute;left:2500;top:1057;width:15;height:0" coordorigin="2500,1057" coordsize="15,0" path="m2500,1057l2514,1057e" filled="f" stroked="t" strokeweight="0.8383pt" strokecolor="#333333">
              <v:path arrowok="t"/>
            </v:shape>
            <v:shape style="position:absolute;left:2529;top:1057;width:15;height:0" coordorigin="2529,1057" coordsize="15,0" path="m2529,1057l2544,1057e" filled="f" stroked="t" strokeweight="0.8383pt" strokecolor="#333333">
              <v:path arrowok="t"/>
            </v:shape>
            <v:shape style="position:absolute;left:2559;top:1057;width:15;height:0" coordorigin="2559,1057" coordsize="15,0" path="m2559,1057l2573,1057e" filled="f" stroked="t" strokeweight="0.8383pt" strokecolor="#333333">
              <v:path arrowok="t"/>
            </v:shape>
            <v:shape style="position:absolute;left:2588;top:1057;width:15;height:0" coordorigin="2588,1057" coordsize="15,0" path="m2588,1057l2603,1057e" filled="f" stroked="t" strokeweight="0.8383pt" strokecolor="#333333">
              <v:path arrowok="t"/>
            </v:shape>
            <v:shape style="position:absolute;left:2618;top:1057;width:15;height:0" coordorigin="2618,1057" coordsize="15,0" path="m2618,1057l2632,1057e" filled="f" stroked="t" strokeweight="0.8383pt" strokecolor="#333333">
              <v:path arrowok="t"/>
            </v:shape>
            <v:shape style="position:absolute;left:2647;top:1057;width:15;height:0" coordorigin="2647,1057" coordsize="15,0" path="m2647,1057l2662,1057e" filled="f" stroked="t" strokeweight="0.8383pt" strokecolor="#333333">
              <v:path arrowok="t"/>
            </v:shape>
            <v:shape style="position:absolute;left:2677;top:1057;width:15;height:0" coordorigin="2677,1057" coordsize="15,0" path="m2677,1057l2692,1057e" filled="f" stroked="t" strokeweight="0.8383pt" strokecolor="#333333">
              <v:path arrowok="t"/>
            </v:shape>
            <v:shape style="position:absolute;left:2706;top:1057;width:15;height:0" coordorigin="2706,1057" coordsize="15,0" path="m2706,1057l2721,1057e" filled="f" stroked="t" strokeweight="0.8383pt" strokecolor="#333333">
              <v:path arrowok="t"/>
            </v:shape>
            <v:shape style="position:absolute;left:2736;top:1057;width:15;height:0" coordorigin="2736,1057" coordsize="15,0" path="m2736,1057l2751,1057e" filled="f" stroked="t" strokeweight="0.8383pt" strokecolor="#333333">
              <v:path arrowok="t"/>
            </v:shape>
            <v:shape style="position:absolute;left:2765;top:1057;width:15;height:0" coordorigin="2765,1057" coordsize="15,0" path="m2765,1057l2780,1057e" filled="f" stroked="t" strokeweight="0.8383pt" strokecolor="#333333">
              <v:path arrowok="t"/>
            </v:shape>
            <v:shape style="position:absolute;left:2795;top:1057;width:15;height:0" coordorigin="2795,1057" coordsize="15,0" path="m2795,1057l2810,1057e" filled="f" stroked="t" strokeweight="0.8383pt" strokecolor="#333333">
              <v:path arrowok="t"/>
            </v:shape>
            <v:shape style="position:absolute;left:2824;top:1057;width:15;height:0" coordorigin="2824,1057" coordsize="15,0" path="m2824,1057l2839,1057e" filled="f" stroked="t" strokeweight="0.8383pt" strokecolor="#333333">
              <v:path arrowok="t"/>
            </v:shape>
            <v:shape style="position:absolute;left:2854;top:1057;width:15;height:0" coordorigin="2854,1057" coordsize="15,0" path="m2854,1057l2869,1057e" filled="f" stroked="t" strokeweight="0.8383pt" strokecolor="#333333">
              <v:path arrowok="t"/>
            </v:shape>
            <v:shape style="position:absolute;left:2883;top:1057;width:15;height:0" coordorigin="2883,1057" coordsize="15,0" path="m2883,1057l2898,1057e" filled="f" stroked="t" strokeweight="0.8383pt" strokecolor="#333333">
              <v:path arrowok="t"/>
            </v:shape>
            <v:shape style="position:absolute;left:2913;top:1057;width:15;height:0" coordorigin="2913,1057" coordsize="15,0" path="m2913,1057l2928,1057e" filled="f" stroked="t" strokeweight="0.8383pt" strokecolor="#333333">
              <v:path arrowok="t"/>
            </v:shape>
            <v:shape style="position:absolute;left:2943;top:1057;width:15;height:0" coordorigin="2943,1057" coordsize="15,0" path="m2943,1057l2957,1057e" filled="f" stroked="t" strokeweight="0.8383pt" strokecolor="#333333">
              <v:path arrowok="t"/>
            </v:shape>
            <v:shape style="position:absolute;left:2972;top:1057;width:15;height:0" coordorigin="2972,1057" coordsize="15,0" path="m2972,1057l2987,1057e" filled="f" stroked="t" strokeweight="0.8383pt" strokecolor="#333333">
              <v:path arrowok="t"/>
            </v:shape>
            <v:shape style="position:absolute;left:3002;top:1057;width:15;height:0" coordorigin="3002,1057" coordsize="15,0" path="m3002,1057l3016,1057e" filled="f" stroked="t" strokeweight="0.8383pt" strokecolor="#333333">
              <v:path arrowok="t"/>
            </v:shape>
            <v:shape style="position:absolute;left:3031;top:1057;width:15;height:0" coordorigin="3031,1057" coordsize="15,0" path="m3031,1057l3046,1057e" filled="f" stroked="t" strokeweight="0.8383pt" strokecolor="#333333">
              <v:path arrowok="t"/>
            </v:shape>
            <v:shape style="position:absolute;left:3061;top:1057;width:15;height:0" coordorigin="3061,1057" coordsize="15,0" path="m3061,1057l3075,1057e" filled="f" stroked="t" strokeweight="0.8383pt" strokecolor="#333333">
              <v:path arrowok="t"/>
            </v:shape>
            <v:shape style="position:absolute;left:3090;top:1057;width:15;height:0" coordorigin="3090,1057" coordsize="15,0" path="m3090,1057l3105,1057e" filled="f" stroked="t" strokeweight="0.8383pt" strokecolor="#333333">
              <v:path arrowok="t"/>
            </v:shape>
            <v:shape style="position:absolute;left:3120;top:1057;width:15;height:0" coordorigin="3120,1057" coordsize="15,0" path="m3120,1057l3135,1057e" filled="f" stroked="t" strokeweight="0.8383pt" strokecolor="#333333">
              <v:path arrowok="t"/>
            </v:shape>
            <v:shape style="position:absolute;left:3149;top:1057;width:15;height:0" coordorigin="3149,1057" coordsize="15,0" path="m3149,1057l3164,1057e" filled="f" stroked="t" strokeweight="0.8383pt" strokecolor="#333333">
              <v:path arrowok="t"/>
            </v:shape>
            <v:shape style="position:absolute;left:3179;top:1057;width:15;height:0" coordorigin="3179,1057" coordsize="15,0" path="m3179,1057l3194,1057e" filled="f" stroked="t" strokeweight="0.8383pt" strokecolor="#333333">
              <v:path arrowok="t"/>
            </v:shape>
            <v:shape style="position:absolute;left:3208;top:1057;width:15;height:0" coordorigin="3208,1057" coordsize="15,0" path="m3208,1057l3223,1057e" filled="f" stroked="t" strokeweight="0.8383pt" strokecolor="#333333">
              <v:path arrowok="t"/>
            </v:shape>
            <v:shape style="position:absolute;left:3238;top:1057;width:15;height:0" coordorigin="3238,1057" coordsize="15,0" path="m3238,1057l3253,1057e" filled="f" stroked="t" strokeweight="0.8383pt" strokecolor="#333333">
              <v:path arrowok="t"/>
            </v:shape>
            <v:shape style="position:absolute;left:3267;top:1057;width:15;height:0" coordorigin="3267,1057" coordsize="15,0" path="m3267,1057l3282,1057e" filled="f" stroked="t" strokeweight="0.8383pt" strokecolor="#333333">
              <v:path arrowok="t"/>
            </v:shape>
            <v:shape style="position:absolute;left:3297;top:1057;width:15;height:0" coordorigin="3297,1057" coordsize="15,0" path="m3297,1057l3312,1057e" filled="f" stroked="t" strokeweight="0.8383pt" strokecolor="#333333">
              <v:path arrowok="t"/>
            </v:shape>
            <v:shape style="position:absolute;left:3326;top:1057;width:15;height:0" coordorigin="3326,1057" coordsize="15,0" path="m3326,1057l3341,1057e" filled="f" stroked="t" strokeweight="0.8383pt" strokecolor="#333333">
              <v:path arrowok="t"/>
            </v:shape>
            <v:shape style="position:absolute;left:3356;top:1057;width:15;height:0" coordorigin="3356,1057" coordsize="15,0" path="m3356,1057l3371,1057e" filled="f" stroked="t" strokeweight="0.8383pt" strokecolor="#333333">
              <v:path arrowok="t"/>
            </v:shape>
            <v:shape style="position:absolute;left:3386;top:1057;width:15;height:0" coordorigin="3386,1057" coordsize="15,0" path="m3386,1057l3400,1057e" filled="f" stroked="t" strokeweight="0.8383pt" strokecolor="#333333">
              <v:path arrowok="t"/>
            </v:shape>
            <v:shape style="position:absolute;left:3415;top:1057;width:15;height:0" coordorigin="3415,1057" coordsize="15,0" path="m3415,1057l3430,1057e" filled="f" stroked="t" strokeweight="0.8383pt" strokecolor="#333333">
              <v:path arrowok="t"/>
            </v:shape>
            <v:shape style="position:absolute;left:3445;top:1057;width:15;height:0" coordorigin="3445,1057" coordsize="15,0" path="m3445,1057l3459,1057e" filled="f" stroked="t" strokeweight="0.8383pt" strokecolor="#333333">
              <v:path arrowok="t"/>
            </v:shape>
            <v:shape style="position:absolute;left:3474;top:1057;width:15;height:0" coordorigin="3474,1057" coordsize="15,0" path="m3474,1057l3489,1057e" filled="f" stroked="t" strokeweight="0.8383pt" strokecolor="#333333">
              <v:path arrowok="t"/>
            </v:shape>
            <v:shape style="position:absolute;left:3504;top:1057;width:15;height:0" coordorigin="3504,1057" coordsize="15,0" path="m3504,1057l3518,1057e" filled="f" stroked="t" strokeweight="0.8383pt" strokecolor="#333333">
              <v:path arrowok="t"/>
            </v:shape>
            <v:shape style="position:absolute;left:3533;top:1057;width:15;height:0" coordorigin="3533,1057" coordsize="15,0" path="m3533,1057l3548,1057e" filled="f" stroked="t" strokeweight="0.8383pt" strokecolor="#333333">
              <v:path arrowok="t"/>
            </v:shape>
            <v:shape style="position:absolute;left:3563;top:1057;width:15;height:0" coordorigin="3563,1057" coordsize="15,0" path="m3563,1057l3577,1057e" filled="f" stroked="t" strokeweight="0.8383pt" strokecolor="#333333">
              <v:path arrowok="t"/>
            </v:shape>
            <v:shape style="position:absolute;left:3592;top:1057;width:15;height:0" coordorigin="3592,1057" coordsize="15,0" path="m3592,1057l3607,1057e" filled="f" stroked="t" strokeweight="0.8383pt" strokecolor="#333333">
              <v:path arrowok="t"/>
            </v:shape>
            <v:shape style="position:absolute;left:3622;top:1057;width:15;height:0" coordorigin="3622,1057" coordsize="15,0" path="m3622,1057l3637,1057e" filled="f" stroked="t" strokeweight="0.8383pt" strokecolor="#333333">
              <v:path arrowok="t"/>
            </v:shape>
            <v:shape style="position:absolute;left:3651;top:1057;width:15;height:0" coordorigin="3651,1057" coordsize="15,0" path="m3651,1057l3666,1057e" filled="f" stroked="t" strokeweight="0.8383pt" strokecolor="#333333">
              <v:path arrowok="t"/>
            </v:shape>
            <v:shape style="position:absolute;left:3681;top:1057;width:15;height:0" coordorigin="3681,1057" coordsize="15,0" path="m3681,1057l3696,1057e" filled="f" stroked="t" strokeweight="0.8383pt" strokecolor="#333333">
              <v:path arrowok="t"/>
            </v:shape>
            <v:shape style="position:absolute;left:3710;top:1057;width:15;height:0" coordorigin="3710,1057" coordsize="15,0" path="m3710,1057l3725,1057e" filled="f" stroked="t" strokeweight="0.8383pt" strokecolor="#333333">
              <v:path arrowok="t"/>
            </v:shape>
            <v:shape style="position:absolute;left:3740;top:1057;width:15;height:0" coordorigin="3740,1057" coordsize="15,0" path="m3740,1057l3755,1057e" filled="f" stroked="t" strokeweight="0.8383pt" strokecolor="#333333">
              <v:path arrowok="t"/>
            </v:shape>
            <v:shape style="position:absolute;left:3769;top:1057;width:15;height:0" coordorigin="3769,1057" coordsize="15,0" path="m3769,1057l3784,1057e" filled="f" stroked="t" strokeweight="0.8383pt" strokecolor="#333333">
              <v:path arrowok="t"/>
            </v:shape>
            <v:shape style="position:absolute;left:3799;top:1057;width:15;height:0" coordorigin="3799,1057" coordsize="15,0" path="m3799,1057l3814,1057e" filled="f" stroked="t" strokeweight="0.8383pt" strokecolor="#333333">
              <v:path arrowok="t"/>
            </v:shape>
            <v:shape style="position:absolute;left:3829;top:1057;width:15;height:0" coordorigin="3829,1057" coordsize="15,0" path="m3829,1057l3843,1057e" filled="f" stroked="t" strokeweight="0.8383pt" strokecolor="#333333">
              <v:path arrowok="t"/>
            </v:shape>
            <v:shape style="position:absolute;left:3858;top:1057;width:15;height:0" coordorigin="3858,1057" coordsize="15,0" path="m3858,1057l3873,1057e" filled="f" stroked="t" strokeweight="0.8383pt" strokecolor="#333333">
              <v:path arrowok="t"/>
            </v:shape>
            <v:shape style="position:absolute;left:3888;top:1057;width:15;height:0" coordorigin="3888,1057" coordsize="15,0" path="m3888,1057l3902,1057e" filled="f" stroked="t" strokeweight="0.8383pt" strokecolor="#333333">
              <v:path arrowok="t"/>
            </v:shape>
            <v:shape style="position:absolute;left:3917;top:1057;width:15;height:0" coordorigin="3917,1057" coordsize="15,0" path="m3917,1057l3932,1057e" filled="f" stroked="t" strokeweight="0.8383pt" strokecolor="#333333">
              <v:path arrowok="t"/>
            </v:shape>
            <v:shape style="position:absolute;left:3947;top:1057;width:15;height:0" coordorigin="3947,1057" coordsize="15,0" path="m3947,1057l3961,1057e" filled="f" stroked="t" strokeweight="0.8383pt" strokecolor="#333333">
              <v:path arrowok="t"/>
            </v:shape>
            <v:shape style="position:absolute;left:3976;top:1057;width:15;height:0" coordorigin="3976,1057" coordsize="15,0" path="m3976,1057l3991,1057e" filled="f" stroked="t" strokeweight="0.8383pt" strokecolor="#333333">
              <v:path arrowok="t"/>
            </v:shape>
            <v:shape style="position:absolute;left:4006;top:1057;width:15;height:0" coordorigin="4006,1057" coordsize="15,0" path="m4006,1057l4020,1057e" filled="f" stroked="t" strokeweight="0.8383pt" strokecolor="#333333">
              <v:path arrowok="t"/>
            </v:shape>
            <v:shape style="position:absolute;left:4035;top:1057;width:15;height:0" coordorigin="4035,1057" coordsize="15,0" path="m4035,1057l4050,1057e" filled="f" stroked="t" strokeweight="0.8383pt" strokecolor="#333333">
              <v:path arrowok="t"/>
            </v:shape>
            <v:shape style="position:absolute;left:4065;top:1057;width:15;height:0" coordorigin="4065,1057" coordsize="15,0" path="m4065,1057l4080,1057e" filled="f" stroked="t" strokeweight="0.8383pt" strokecolor="#333333">
              <v:path arrowok="t"/>
            </v:shape>
            <v:shape style="position:absolute;left:4094;top:1057;width:15;height:0" coordorigin="4094,1057" coordsize="15,0" path="m4094,1057l4109,1057e" filled="f" stroked="t" strokeweight="0.8383pt" strokecolor="#333333">
              <v:path arrowok="t"/>
            </v:shape>
            <v:shape style="position:absolute;left:4124;top:1057;width:15;height:0" coordorigin="4124,1057" coordsize="15,0" path="m4124,1057l4139,1057e" filled="f" stroked="t" strokeweight="0.8383pt" strokecolor="#333333">
              <v:path arrowok="t"/>
            </v:shape>
            <v:shape style="position:absolute;left:4153;top:1057;width:15;height:0" coordorigin="4153,1057" coordsize="15,0" path="m4153,1057l4168,1057e" filled="f" stroked="t" strokeweight="0.8383pt" strokecolor="#333333">
              <v:path arrowok="t"/>
            </v:shape>
            <v:shape style="position:absolute;left:4183;top:1057;width:15;height:0" coordorigin="4183,1057" coordsize="15,0" path="m4183,1057l4198,1057e" filled="f" stroked="t" strokeweight="0.8383pt" strokecolor="#333333">
              <v:path arrowok="t"/>
            </v:shape>
            <v:shape style="position:absolute;left:4212;top:1057;width:15;height:0" coordorigin="4212,1057" coordsize="15,0" path="m4212,1057l4227,1057e" filled="f" stroked="t" strokeweight="0.8383pt" strokecolor="#333333">
              <v:path arrowok="t"/>
            </v:shape>
            <v:shape style="position:absolute;left:4242;top:1057;width:15;height:0" coordorigin="4242,1057" coordsize="15,0" path="m4242,1057l4257,1057e" filled="f" stroked="t" strokeweight="0.8383pt" strokecolor="#333333">
              <v:path arrowok="t"/>
            </v:shape>
            <v:shape style="position:absolute;left:4272;top:1057;width:15;height:0" coordorigin="4272,1057" coordsize="15,0" path="m4272,1057l4286,1057e" filled="f" stroked="t" strokeweight="0.8383pt" strokecolor="#333333">
              <v:path arrowok="t"/>
            </v:shape>
            <v:shape style="position:absolute;left:4301;top:1057;width:15;height:0" coordorigin="4301,1057" coordsize="15,0" path="m4301,1057l4316,1057e" filled="f" stroked="t" strokeweight="0.8383pt" strokecolor="#333333">
              <v:path arrowok="t"/>
            </v:shape>
            <v:shape style="position:absolute;left:4331;top:1057;width:15;height:0" coordorigin="4331,1057" coordsize="15,0" path="m4331,1057l4345,1057e" filled="f" stroked="t" strokeweight="0.8383pt" strokecolor="#333333">
              <v:path arrowok="t"/>
            </v:shape>
            <v:shape style="position:absolute;left:4360;top:1057;width:15;height:0" coordorigin="4360,1057" coordsize="15,0" path="m4360,1057l4375,1057e" filled="f" stroked="t" strokeweight="0.8383pt" strokecolor="#333333">
              <v:path arrowok="t"/>
            </v:shape>
            <v:shape style="position:absolute;left:4390;top:1057;width:15;height:0" coordorigin="4390,1057" coordsize="15,0" path="m4390,1057l4404,1057e" filled="f" stroked="t" strokeweight="0.8383pt" strokecolor="#333333">
              <v:path arrowok="t"/>
            </v:shape>
            <v:shape style="position:absolute;left:4419;top:1057;width:15;height:0" coordorigin="4419,1057" coordsize="15,0" path="m4419,1057l4434,1057e" filled="f" stroked="t" strokeweight="0.8383pt" strokecolor="#333333">
              <v:path arrowok="t"/>
            </v:shape>
            <v:shape style="position:absolute;left:4449;top:1057;width:15;height:0" coordorigin="4449,1057" coordsize="15,0" path="m4449,1057l4463,1057e" filled="f" stroked="t" strokeweight="0.8383pt" strokecolor="#333333">
              <v:path arrowok="t"/>
            </v:shape>
            <v:shape style="position:absolute;left:4478;top:1057;width:15;height:0" coordorigin="4478,1057" coordsize="15,0" path="m4478,1057l4493,1057e" filled="f" stroked="t" strokeweight="0.8383pt" strokecolor="#333333">
              <v:path arrowok="t"/>
            </v:shape>
            <v:shape style="position:absolute;left:4508;top:1057;width:15;height:0" coordorigin="4508,1057" coordsize="15,0" path="m4508,1057l4523,1057e" filled="f" stroked="t" strokeweight="0.8383pt" strokecolor="#333333">
              <v:path arrowok="t"/>
            </v:shape>
            <v:shape style="position:absolute;left:4537;top:1057;width:15;height:0" coordorigin="4537,1057" coordsize="15,0" path="m4537,1057l4552,1057e" filled="f" stroked="t" strokeweight="0.8383pt" strokecolor="#333333">
              <v:path arrowok="t"/>
            </v:shape>
            <v:shape style="position:absolute;left:4567;top:1057;width:15;height:0" coordorigin="4567,1057" coordsize="15,0" path="m4567,1057l4582,1057e" filled="f" stroked="t" strokeweight="0.8383pt" strokecolor="#333333">
              <v:path arrowok="t"/>
            </v:shape>
            <v:shape style="position:absolute;left:4596;top:1057;width:15;height:0" coordorigin="4596,1057" coordsize="15,0" path="m4596,1057l4611,1057e" filled="f" stroked="t" strokeweight="0.8383pt" strokecolor="#333333">
              <v:path arrowok="t"/>
            </v:shape>
            <v:shape style="position:absolute;left:4626;top:1057;width:15;height:0" coordorigin="4626,1057" coordsize="15,0" path="m4626,1057l4641,1057e" filled="f" stroked="t" strokeweight="0.8383pt" strokecolor="#333333">
              <v:path arrowok="t"/>
            </v:shape>
            <v:shape style="position:absolute;left:4655;top:1057;width:15;height:0" coordorigin="4655,1057" coordsize="15,0" path="m4655,1057l4670,1057e" filled="f" stroked="t" strokeweight="0.8383pt" strokecolor="#333333">
              <v:path arrowok="t"/>
            </v:shape>
            <v:shape style="position:absolute;left:4685;top:1057;width:15;height:0" coordorigin="4685,1057" coordsize="15,0" path="m4685,1057l4700,1057e" filled="f" stroked="t" strokeweight="0.8383pt" strokecolor="#333333">
              <v:path arrowok="t"/>
            </v:shape>
            <v:shape style="position:absolute;left:4714;top:1057;width:15;height:0" coordorigin="4714,1057" coordsize="15,0" path="m4714,1057l4729,1057e" filled="f" stroked="t" strokeweight="0.8383pt" strokecolor="#333333">
              <v:path arrowok="t"/>
            </v:shape>
            <v:shape style="position:absolute;left:4744;top:1057;width:15;height:0" coordorigin="4744,1057" coordsize="15,0" path="m4744,1057l4759,1057e" filled="f" stroked="t" strokeweight="0.8383pt" strokecolor="#333333">
              <v:path arrowok="t"/>
            </v:shape>
            <v:shape style="position:absolute;left:4774;top:1057;width:15;height:0" coordorigin="4774,1057" coordsize="15,0" path="m4774,1057l4788,1057e" filled="f" stroked="t" strokeweight="0.8383pt" strokecolor="#333333">
              <v:path arrowok="t"/>
            </v:shape>
            <v:shape style="position:absolute;left:4803;top:1057;width:15;height:0" coordorigin="4803,1057" coordsize="15,0" path="m4803,1057l4818,1057e" filled="f" stroked="t" strokeweight="0.8383pt" strokecolor="#333333">
              <v:path arrowok="t"/>
            </v:shape>
            <v:shape style="position:absolute;left:4833;top:1057;width:15;height:0" coordorigin="4833,1057" coordsize="15,0" path="m4833,1057l4847,1057e" filled="f" stroked="t" strokeweight="0.8383pt" strokecolor="#333333">
              <v:path arrowok="t"/>
            </v:shape>
            <v:shape style="position:absolute;left:4862;top:1057;width:15;height:0" coordorigin="4862,1057" coordsize="15,0" path="m4862,1057l4877,1057e" filled="f" stroked="t" strokeweight="0.8383pt" strokecolor="#333333">
              <v:path arrowok="t"/>
            </v:shape>
            <v:shape style="position:absolute;left:4892;top:1057;width:15;height:0" coordorigin="4892,1057" coordsize="15,0" path="m4892,1057l4906,1057e" filled="f" stroked="t" strokeweight="0.8383pt" strokecolor="#333333">
              <v:path arrowok="t"/>
            </v:shape>
            <v:shape style="position:absolute;left:4921;top:1057;width:15;height:0" coordorigin="4921,1057" coordsize="15,0" path="m4921,1057l4936,1057e" filled="f" stroked="t" strokeweight="0.8383pt" strokecolor="#333333">
              <v:path arrowok="t"/>
            </v:shape>
            <v:shape style="position:absolute;left:4951;top:1057;width:15;height:0" coordorigin="4951,1057" coordsize="15,0" path="m4951,1057l4966,1057e" filled="f" stroked="t" strokeweight="0.8383pt" strokecolor="#333333">
              <v:path arrowok="t"/>
            </v:shape>
            <v:shape style="position:absolute;left:4980;top:1057;width:15;height:0" coordorigin="4980,1057" coordsize="15,0" path="m4980,1057l4995,1057e" filled="f" stroked="t" strokeweight="0.8383pt" strokecolor="#333333">
              <v:path arrowok="t"/>
            </v:shape>
            <v:shape style="position:absolute;left:5010;top:1057;width:15;height:0" coordorigin="5010,1057" coordsize="15,0" path="m5010,1057l5025,1057e" filled="f" stroked="t" strokeweight="0.8383pt" strokecolor="#333333">
              <v:path arrowok="t"/>
            </v:shape>
            <v:shape style="position:absolute;left:5039;top:1057;width:15;height:0" coordorigin="5039,1057" coordsize="15,0" path="m5039,1057l5054,1057e" filled="f" stroked="t" strokeweight="0.8383pt" strokecolor="#333333">
              <v:path arrowok="t"/>
            </v:shape>
            <v:shape style="position:absolute;left:5069;top:1057;width:15;height:0" coordorigin="5069,1057" coordsize="15,0" path="m5069,1057l5084,1057e" filled="f" stroked="t" strokeweight="0.8383pt" strokecolor="#333333">
              <v:path arrowok="t"/>
            </v:shape>
            <v:shape style="position:absolute;left:5098;top:1057;width:15;height:0" coordorigin="5098,1057" coordsize="15,0" path="m5098,1057l5113,1057e" filled="f" stroked="t" strokeweight="0.8383pt" strokecolor="#333333">
              <v:path arrowok="t"/>
            </v:shape>
            <v:shape style="position:absolute;left:5128;top:1057;width:15;height:0" coordorigin="5128,1057" coordsize="15,0" path="m5128,1057l5143,1057e" filled="f" stroked="t" strokeweight="0.8383pt" strokecolor="#333333">
              <v:path arrowok="t"/>
            </v:shape>
            <v:shape style="position:absolute;left:5157;top:1057;width:15;height:0" coordorigin="5157,1057" coordsize="15,0" path="m5157,1057l5172,1057e" filled="f" stroked="t" strokeweight="0.8383pt" strokecolor="#333333">
              <v:path arrowok="t"/>
            </v:shape>
            <v:shape style="position:absolute;left:5187;top:1057;width:15;height:0" coordorigin="5187,1057" coordsize="15,0" path="m5187,1057l5202,1057e" filled="f" stroked="t" strokeweight="0.8383pt" strokecolor="#333333">
              <v:path arrowok="t"/>
            </v:shape>
            <v:shape style="position:absolute;left:5217;top:1057;width:15;height:0" coordorigin="5217,1057" coordsize="15,0" path="m5217,1057l5231,1057e" filled="f" stroked="t" strokeweight="0.8383pt" strokecolor="#333333">
              <v:path arrowok="t"/>
            </v:shape>
            <v:shape style="position:absolute;left:5246;top:1057;width:15;height:0" coordorigin="5246,1057" coordsize="15,0" path="m5246,1057l5261,1057e" filled="f" stroked="t" strokeweight="0.8383pt" strokecolor="#333333">
              <v:path arrowok="t"/>
            </v:shape>
            <v:shape style="position:absolute;left:5276;top:1057;width:15;height:0" coordorigin="5276,1057" coordsize="15,0" path="m5276,1057l5290,1057e" filled="f" stroked="t" strokeweight="0.8383pt" strokecolor="#333333">
              <v:path arrowok="t"/>
            </v:shape>
            <v:shape style="position:absolute;left:5305;top:1057;width:15;height:0" coordorigin="5305,1057" coordsize="15,0" path="m5305,1057l5320,1057e" filled="f" stroked="t" strokeweight="0.8383pt" strokecolor="#333333">
              <v:path arrowok="t"/>
            </v:shape>
            <v:shape style="position:absolute;left:5335;top:1057;width:15;height:0" coordorigin="5335,1057" coordsize="15,0" path="m5335,1057l5349,1057e" filled="f" stroked="t" strokeweight="0.8383pt" strokecolor="#333333">
              <v:path arrowok="t"/>
            </v:shape>
            <v:shape style="position:absolute;left:5364;top:1057;width:15;height:0" coordorigin="5364,1057" coordsize="15,0" path="m5364,1057l5379,1057e" filled="f" stroked="t" strokeweight="0.8383pt" strokecolor="#333333">
              <v:path arrowok="t"/>
            </v:shape>
            <v:shape style="position:absolute;left:5394;top:1057;width:15;height:0" coordorigin="5394,1057" coordsize="15,0" path="m5394,1057l5408,1057e" filled="f" stroked="t" strokeweight="0.8383pt" strokecolor="#333333">
              <v:path arrowok="t"/>
            </v:shape>
            <v:shape style="position:absolute;left:5423;top:1057;width:15;height:0" coordorigin="5423,1057" coordsize="15,0" path="m5423,1057l5438,1057e" filled="f" stroked="t" strokeweight="0.8383pt" strokecolor="#333333">
              <v:path arrowok="t"/>
            </v:shape>
            <v:shape style="position:absolute;left:5453;top:1057;width:15;height:0" coordorigin="5453,1057" coordsize="15,0" path="m5453,1057l5468,1057e" filled="f" stroked="t" strokeweight="0.8383pt" strokecolor="#333333">
              <v:path arrowok="t"/>
            </v:shape>
            <v:shape style="position:absolute;left:5482;top:1057;width:15;height:0" coordorigin="5482,1057" coordsize="15,0" path="m5482,1057l5497,1057e" filled="f" stroked="t" strokeweight="0.8383pt" strokecolor="#333333">
              <v:path arrowok="t"/>
            </v:shape>
            <v:shape style="position:absolute;left:5512;top:1057;width:15;height:0" coordorigin="5512,1057" coordsize="15,0" path="m5512,1057l5527,1057e" filled="f" stroked="t" strokeweight="0.8383pt" strokecolor="#333333">
              <v:path arrowok="t"/>
            </v:shape>
            <v:shape style="position:absolute;left:5541;top:1057;width:15;height:0" coordorigin="5541,1057" coordsize="15,0" path="m5541,1057l5556,1057e" filled="f" stroked="t" strokeweight="0.8383pt" strokecolor="#333333">
              <v:path arrowok="t"/>
            </v:shape>
            <v:shape style="position:absolute;left:5571;top:1057;width:15;height:0" coordorigin="5571,1057" coordsize="15,0" path="m5571,1057l5586,1057e" filled="f" stroked="t" strokeweight="0.8383pt" strokecolor="#333333">
              <v:path arrowok="t"/>
            </v:shape>
            <v:shape style="position:absolute;left:5600;top:1057;width:15;height:0" coordorigin="5600,1057" coordsize="15,0" path="m5600,1057l5615,1057e" filled="f" stroked="t" strokeweight="0.8383pt" strokecolor="#333333">
              <v:path arrowok="t"/>
            </v:shape>
            <v:shape style="position:absolute;left:5630;top:1057;width:15;height:0" coordorigin="5630,1057" coordsize="15,0" path="m5630,1057l5645,1057e" filled="f" stroked="t" strokeweight="0.8383pt" strokecolor="#333333">
              <v:path arrowok="t"/>
            </v:shape>
            <v:shape style="position:absolute;left:5660;top:1057;width:15;height:0" coordorigin="5660,1057" coordsize="15,0" path="m5660,1057l5674,1057e" filled="f" stroked="t" strokeweight="0.8383pt" strokecolor="#333333">
              <v:path arrowok="t"/>
            </v:shape>
            <v:shape style="position:absolute;left:5689;top:1057;width:15;height:0" coordorigin="5689,1057" coordsize="15,0" path="m5689,1057l5704,1057e" filled="f" stroked="t" strokeweight="0.8383pt" strokecolor="#333333">
              <v:path arrowok="t"/>
            </v:shape>
            <v:shape style="position:absolute;left:5719;top:1057;width:15;height:0" coordorigin="5719,1057" coordsize="15,0" path="m5719,1057l5733,1057e" filled="f" stroked="t" strokeweight="0.8383pt" strokecolor="#333333">
              <v:path arrowok="t"/>
            </v:shape>
            <v:shape style="position:absolute;left:5748;top:1057;width:15;height:0" coordorigin="5748,1057" coordsize="15,0" path="m5748,1057l5763,1057e" filled="f" stroked="t" strokeweight="0.8383pt" strokecolor="#333333">
              <v:path arrowok="t"/>
            </v:shape>
            <v:shape style="position:absolute;left:5778;top:1057;width:15;height:0" coordorigin="5778,1057" coordsize="15,0" path="m5778,1057l5792,1057e" filled="f" stroked="t" strokeweight="0.8383pt" strokecolor="#333333">
              <v:path arrowok="t"/>
            </v:shape>
            <v:shape style="position:absolute;left:5807;top:1057;width:15;height:0" coordorigin="5807,1057" coordsize="15,0" path="m5807,1057l5822,1057e" filled="f" stroked="t" strokeweight="0.8383pt" strokecolor="#333333">
              <v:path arrowok="t"/>
            </v:shape>
            <v:shape style="position:absolute;left:5837;top:1057;width:15;height:0" coordorigin="5837,1057" coordsize="15,0" path="m5837,1057l5851,1057e" filled="f" stroked="t" strokeweight="0.8383pt" strokecolor="#333333">
              <v:path arrowok="t"/>
            </v:shape>
            <v:shape style="position:absolute;left:5866;top:1057;width:15;height:0" coordorigin="5866,1057" coordsize="15,0" path="m5866,1057l5881,1057e" filled="f" stroked="t" strokeweight="0.8383pt" strokecolor="#333333">
              <v:path arrowok="t"/>
            </v:shape>
            <v:shape style="position:absolute;left:5896;top:1057;width:15;height:0" coordorigin="5896,1057" coordsize="15,0" path="m5896,1057l5911,1057e" filled="f" stroked="t" strokeweight="0.8383pt" strokecolor="#333333">
              <v:path arrowok="t"/>
            </v:shape>
            <v:shape style="position:absolute;left:5925;top:1057;width:15;height:0" coordorigin="5925,1057" coordsize="15,0" path="m5925,1057l5940,1057e" filled="f" stroked="t" strokeweight="0.8383pt" strokecolor="#333333">
              <v:path arrowok="t"/>
            </v:shape>
            <v:shape style="position:absolute;left:5955;top:1057;width:15;height:0" coordorigin="5955,1057" coordsize="15,0" path="m5955,1057l5970,1057e" filled="f" stroked="t" strokeweight="0.8383pt" strokecolor="#333333">
              <v:path arrowok="t"/>
            </v:shape>
            <v:shape style="position:absolute;left:5984;top:1057;width:15;height:0" coordorigin="5984,1057" coordsize="15,0" path="m5984,1057l5999,1057e" filled="f" stroked="t" strokeweight="0.8383pt" strokecolor="#333333">
              <v:path arrowok="t"/>
            </v:shape>
            <v:shape style="position:absolute;left:6014;top:1057;width:15;height:0" coordorigin="6014,1057" coordsize="15,0" path="m6014,1057l6029,1057e" filled="f" stroked="t" strokeweight="0.8383pt" strokecolor="#333333">
              <v:path arrowok="t"/>
            </v:shape>
            <v:shape style="position:absolute;left:6043;top:1057;width:15;height:0" coordorigin="6043,1057" coordsize="15,0" path="m6043,1057l6058,1057e" filled="f" stroked="t" strokeweight="0.8383pt" strokecolor="#333333">
              <v:path arrowok="t"/>
            </v:shape>
            <v:shape style="position:absolute;left:6073;top:1057;width:15;height:0" coordorigin="6073,1057" coordsize="15,0" path="m6073,1057l6088,1057e" filled="f" stroked="t" strokeweight="0.8383pt" strokecolor="#333333">
              <v:path arrowok="t"/>
            </v:shape>
            <v:shape style="position:absolute;left:6102;top:1057;width:15;height:0" coordorigin="6102,1057" coordsize="15,0" path="m6102,1057l6117,1057e" filled="f" stroked="t" strokeweight="0.8383pt" strokecolor="#333333">
              <v:path arrowok="t"/>
            </v:shape>
            <v:shape style="position:absolute;left:6132;top:1057;width:15;height:0" coordorigin="6132,1057" coordsize="15,0" path="m6132,1057l6147,1057e" filled="f" stroked="t" strokeweight="0.8383pt" strokecolor="#333333">
              <v:path arrowok="t"/>
            </v:shape>
            <v:shape style="position:absolute;left:6162;top:1057;width:15;height:0" coordorigin="6162,1057" coordsize="15,0" path="m6162,1057l6176,1057e" filled="f" stroked="t" strokeweight="0.8383pt" strokecolor="#333333">
              <v:path arrowok="t"/>
            </v:shape>
            <v:shape style="position:absolute;left:6191;top:1057;width:15;height:0" coordorigin="6191,1057" coordsize="15,0" path="m6191,1057l6206,1057e" filled="f" stroked="t" strokeweight="0.8383pt" strokecolor="#333333">
              <v:path arrowok="t"/>
            </v:shape>
            <v:shape style="position:absolute;left:6221;top:1057;width:15;height:0" coordorigin="6221,1057" coordsize="15,0" path="m6221,1057l6235,1057e" filled="f" stroked="t" strokeweight="0.8383pt" strokecolor="#333333">
              <v:path arrowok="t"/>
            </v:shape>
            <v:shape style="position:absolute;left:6250;top:1057;width:15;height:0" coordorigin="6250,1057" coordsize="15,0" path="m6250,1057l6265,1057e" filled="f" stroked="t" strokeweight="0.8383pt" strokecolor="#333333">
              <v:path arrowok="t"/>
            </v:shape>
            <v:shape style="position:absolute;left:6280;top:1057;width:15;height:0" coordorigin="6280,1057" coordsize="15,0" path="m6280,1057l6294,1057e" filled="f" stroked="t" strokeweight="0.8383pt" strokecolor="#333333">
              <v:path arrowok="t"/>
            </v:shape>
            <v:shape style="position:absolute;left:6309;top:1057;width:15;height:0" coordorigin="6309,1057" coordsize="15,0" path="m6309,1057l6324,1057e" filled="f" stroked="t" strokeweight="0.8383pt" strokecolor="#333333">
              <v:path arrowok="t"/>
            </v:shape>
            <v:shape style="position:absolute;left:6339;top:1057;width:15;height:0" coordorigin="6339,1057" coordsize="15,0" path="m6339,1057l6354,1057e" filled="f" stroked="t" strokeweight="0.8383pt" strokecolor="#333333">
              <v:path arrowok="t"/>
            </v:shape>
            <v:shape style="position:absolute;left:6368;top:1057;width:15;height:0" coordorigin="6368,1057" coordsize="15,0" path="m6368,1057l6383,1057e" filled="f" stroked="t" strokeweight="0.8383pt" strokecolor="#333333">
              <v:path arrowok="t"/>
            </v:shape>
            <v:shape style="position:absolute;left:6398;top:1057;width:15;height:0" coordorigin="6398,1057" coordsize="15,0" path="m6398,1057l6413,1057e" filled="f" stroked="t" strokeweight="0.8383pt" strokecolor="#333333">
              <v:path arrowok="t"/>
            </v:shape>
            <v:shape style="position:absolute;left:6427;top:1057;width:15;height:0" coordorigin="6427,1057" coordsize="15,0" path="m6427,1057l6442,1057e" filled="f" stroked="t" strokeweight="0.8383pt" strokecolor="#333333">
              <v:path arrowok="t"/>
            </v:shape>
            <v:shape style="position:absolute;left:6457;top:1057;width:15;height:0" coordorigin="6457,1057" coordsize="15,0" path="m6457,1057l6472,1057e" filled="f" stroked="t" strokeweight="0.8383pt" strokecolor="#333333">
              <v:path arrowok="t"/>
            </v:shape>
            <v:shape style="position:absolute;left:6486;top:1057;width:15;height:0" coordorigin="6486,1057" coordsize="15,0" path="m6486,1057l6501,1057e" filled="f" stroked="t" strokeweight="0.8383pt" strokecolor="#333333">
              <v:path arrowok="t"/>
            </v:shape>
            <v:shape style="position:absolute;left:6516;top:1057;width:15;height:0" coordorigin="6516,1057" coordsize="15,0" path="m6516,1057l6531,1057e" filled="f" stroked="t" strokeweight="0.8383pt" strokecolor="#333333">
              <v:path arrowok="t"/>
            </v:shape>
            <v:shape style="position:absolute;left:6545;top:1057;width:15;height:0" coordorigin="6545,1057" coordsize="15,0" path="m6545,1057l6560,1057e" filled="f" stroked="t" strokeweight="0.8383pt" strokecolor="#333333">
              <v:path arrowok="t"/>
            </v:shape>
            <v:shape style="position:absolute;left:6575;top:1057;width:15;height:0" coordorigin="6575,1057" coordsize="15,0" path="m6575,1057l6590,1057e" filled="f" stroked="t" strokeweight="0.8383pt" strokecolor="#333333">
              <v:path arrowok="t"/>
            </v:shape>
            <v:shape style="position:absolute;left:6605;top:1057;width:15;height:0" coordorigin="6605,1057" coordsize="15,0" path="m6605,1057l6619,1057e" filled="f" stroked="t" strokeweight="0.8383pt" strokecolor="#333333">
              <v:path arrowok="t"/>
            </v:shape>
            <v:shape style="position:absolute;left:6634;top:1057;width:15;height:0" coordorigin="6634,1057" coordsize="15,0" path="m6634,1057l6649,1057e" filled="f" stroked="t" strokeweight="0.8383pt" strokecolor="#333333">
              <v:path arrowok="t"/>
            </v:shape>
            <v:shape style="position:absolute;left:6664;top:1057;width:15;height:0" coordorigin="6664,1057" coordsize="15,0" path="m6664,1057l6678,1057e" filled="f" stroked="t" strokeweight="0.8383pt" strokecolor="#333333">
              <v:path arrowok="t"/>
            </v:shape>
            <v:shape style="position:absolute;left:6693;top:1057;width:15;height:0" coordorigin="6693,1057" coordsize="15,0" path="m6693,1057l6708,1057e" filled="f" stroked="t" strokeweight="0.8383pt" strokecolor="#333333">
              <v:path arrowok="t"/>
            </v:shape>
            <v:shape style="position:absolute;left:6723;top:1057;width:15;height:0" coordorigin="6723,1057" coordsize="15,0" path="m6723,1057l6737,1057e" filled="f" stroked="t" strokeweight="0.8383pt" strokecolor="#333333">
              <v:path arrowok="t"/>
            </v:shape>
            <v:shape style="position:absolute;left:6752;top:1057;width:15;height:0" coordorigin="6752,1057" coordsize="15,0" path="m6752,1057l6767,1057e" filled="f" stroked="t" strokeweight="0.8383pt" strokecolor="#333333">
              <v:path arrowok="t"/>
            </v:shape>
            <v:shape style="position:absolute;left:6782;top:1057;width:15;height:0" coordorigin="6782,1057" coordsize="15,0" path="m6782,1057l6796,1057e" filled="f" stroked="t" strokeweight="0.8383pt" strokecolor="#333333">
              <v:path arrowok="t"/>
            </v:shape>
            <v:shape style="position:absolute;left:6811;top:1057;width:15;height:0" coordorigin="6811,1057" coordsize="15,0" path="m6811,1057l6826,1057e" filled="f" stroked="t" strokeweight="0.8383pt" strokecolor="#333333">
              <v:path arrowok="t"/>
            </v:shape>
            <v:shape style="position:absolute;left:6841;top:1057;width:15;height:0" coordorigin="6841,1057" coordsize="15,0" path="m6841,1057l6856,1057e" filled="f" stroked="t" strokeweight="0.8383pt" strokecolor="#333333">
              <v:path arrowok="t"/>
            </v:shape>
            <v:shape style="position:absolute;left:6870;top:1057;width:15;height:0" coordorigin="6870,1057" coordsize="15,0" path="m6870,1057l6885,1057e" filled="f" stroked="t" strokeweight="0.8383pt" strokecolor="#333333">
              <v:path arrowok="t"/>
            </v:shape>
            <v:shape style="position:absolute;left:6900;top:1057;width:15;height:0" coordorigin="6900,1057" coordsize="15,0" path="m6900,1057l6915,1057e" filled="f" stroked="t" strokeweight="0.8383pt" strokecolor="#333333">
              <v:path arrowok="t"/>
            </v:shape>
            <v:shape style="position:absolute;left:6929;top:1057;width:15;height:0" coordorigin="6929,1057" coordsize="15,0" path="m6929,1057l6944,1057e" filled="f" stroked="t" strokeweight="0.8383pt" strokecolor="#333333">
              <v:path arrowok="t"/>
            </v:shape>
            <v:shape style="position:absolute;left:6959;top:1057;width:15;height:0" coordorigin="6959,1057" coordsize="15,0" path="m6959,1057l6974,1057e" filled="f" stroked="t" strokeweight="0.8383pt" strokecolor="#333333">
              <v:path arrowok="t"/>
            </v:shape>
            <v:shape style="position:absolute;left:6988;top:1057;width:15;height:0" coordorigin="6988,1057" coordsize="15,0" path="m6988,1057l7003,1057e" filled="f" stroked="t" strokeweight="0.8383pt" strokecolor="#333333">
              <v:path arrowok="t"/>
            </v:shape>
            <v:shape style="position:absolute;left:7018;top:1057;width:15;height:0" coordorigin="7018,1057" coordsize="15,0" path="m7018,1057l7033,1057e" filled="f" stroked="t" strokeweight="0.8383pt" strokecolor="#333333">
              <v:path arrowok="t"/>
            </v:shape>
            <v:shape style="position:absolute;left:7048;top:1057;width:15;height:0" coordorigin="7048,1057" coordsize="15,0" path="m7048,1057l7062,1057e" filled="f" stroked="t" strokeweight="0.8383pt" strokecolor="#333333">
              <v:path arrowok="t"/>
            </v:shape>
            <v:shape style="position:absolute;left:7077;top:1057;width:15;height:0" coordorigin="7077,1057" coordsize="15,0" path="m7077,1057l7092,1057e" filled="f" stroked="t" strokeweight="0.8383pt" strokecolor="#333333">
              <v:path arrowok="t"/>
            </v:shape>
            <v:shape style="position:absolute;left:7107;top:1057;width:15;height:0" coordorigin="7107,1057" coordsize="15,0" path="m7107,1057l7121,1057e" filled="f" stroked="t" strokeweight="0.8383pt" strokecolor="#333333">
              <v:path arrowok="t"/>
            </v:shape>
            <v:shape style="position:absolute;left:7136;top:1057;width:15;height:0" coordorigin="7136,1057" coordsize="15,0" path="m7136,1057l7151,1057e" filled="f" stroked="t" strokeweight="0.8383pt" strokecolor="#333333">
              <v:path arrowok="t"/>
            </v:shape>
            <v:shape style="position:absolute;left:7166;top:1057;width:15;height:0" coordorigin="7166,1057" coordsize="15,0" path="m7166,1057l7180,1057e" filled="f" stroked="t" strokeweight="0.8383pt" strokecolor="#333333">
              <v:path arrowok="t"/>
            </v:shape>
            <v:shape style="position:absolute;left:7195;top:1057;width:15;height:0" coordorigin="7195,1057" coordsize="15,0" path="m7195,1057l7210,1057e" filled="f" stroked="t" strokeweight="0.8383pt" strokecolor="#333333">
              <v:path arrowok="t"/>
            </v:shape>
            <v:shape style="position:absolute;left:7225;top:1057;width:15;height:0" coordorigin="7225,1057" coordsize="15,0" path="m7225,1057l7239,1057e" filled="f" stroked="t" strokeweight="0.8383pt" strokecolor="#333333">
              <v:path arrowok="t"/>
            </v:shape>
            <v:shape style="position:absolute;left:7254;top:1057;width:15;height:0" coordorigin="7254,1057" coordsize="15,0" path="m7254,1057l7269,1057e" filled="f" stroked="t" strokeweight="0.8383pt" strokecolor="#333333">
              <v:path arrowok="t"/>
            </v:shape>
            <v:shape style="position:absolute;left:7284;top:1057;width:15;height:0" coordorigin="7284,1057" coordsize="15,0" path="m7284,1057l7299,1057e" filled="f" stroked="t" strokeweight="0.8383pt" strokecolor="#333333">
              <v:path arrowok="t"/>
            </v:shape>
            <v:shape style="position:absolute;left:7313;top:1057;width:15;height:0" coordorigin="7313,1057" coordsize="15,0" path="m7313,1057l7328,1057e" filled="f" stroked="t" strokeweight="0.8383pt" strokecolor="#333333">
              <v:path arrowok="t"/>
            </v:shape>
            <v:shape style="position:absolute;left:7343;top:1057;width:15;height:0" coordorigin="7343,1057" coordsize="15,0" path="m7343,1057l7358,1057e" filled="f" stroked="t" strokeweight="0.8383pt" strokecolor="#333333">
              <v:path arrowok="t"/>
            </v:shape>
            <v:shape style="position:absolute;left:7372;top:1057;width:15;height:0" coordorigin="7372,1057" coordsize="15,0" path="m7372,1057l7387,1057e" filled="f" stroked="t" strokeweight="0.8383pt" strokecolor="#333333">
              <v:path arrowok="t"/>
            </v:shape>
            <v:shape style="position:absolute;left:7402;top:1057;width:15;height:0" coordorigin="7402,1057" coordsize="15,0" path="m7402,1057l7417,1057e" filled="f" stroked="t" strokeweight="0.8383pt" strokecolor="#333333">
              <v:path arrowok="t"/>
            </v:shape>
            <v:shape style="position:absolute;left:7431;top:1057;width:15;height:0" coordorigin="7431,1057" coordsize="15,0" path="m7431,1057l7446,1057e" filled="f" stroked="t" strokeweight="0.8383pt" strokecolor="#333333">
              <v:path arrowok="t"/>
            </v:shape>
            <v:shape style="position:absolute;left:7461;top:1057;width:15;height:0" coordorigin="7461,1057" coordsize="15,0" path="m7461,1057l7476,1057e" filled="f" stroked="t" strokeweight="0.8383pt" strokecolor="#333333">
              <v:path arrowok="t"/>
            </v:shape>
            <v:shape style="position:absolute;left:7490;top:1057;width:15;height:0" coordorigin="7490,1057" coordsize="15,0" path="m7490,1057l7505,1057e" filled="f" stroked="t" strokeweight="0.8383pt" strokecolor="#333333">
              <v:path arrowok="t"/>
            </v:shape>
            <v:shape style="position:absolute;left:7520;top:1057;width:15;height:0" coordorigin="7520,1057" coordsize="15,0" path="m7520,1057l7535,1057e" filled="f" stroked="t" strokeweight="0.8383pt" strokecolor="#333333">
              <v:path arrowok="t"/>
            </v:shape>
            <v:shape style="position:absolute;left:7550;top:1057;width:15;height:0" coordorigin="7550,1057" coordsize="15,0" path="m7550,1057l7564,1057e" filled="f" stroked="t" strokeweight="0.8383pt" strokecolor="#333333">
              <v:path arrowok="t"/>
            </v:shape>
            <v:shape style="position:absolute;left:7579;top:1057;width:15;height:0" coordorigin="7579,1057" coordsize="15,0" path="m7579,1057l7594,1057e" filled="f" stroked="t" strokeweight="0.8383pt" strokecolor="#333333">
              <v:path arrowok="t"/>
            </v:shape>
            <v:shape style="position:absolute;left:7609;top:1057;width:15;height:0" coordorigin="7609,1057" coordsize="15,0" path="m7609,1057l7623,1057e" filled="f" stroked="t" strokeweight="0.8383pt" strokecolor="#333333">
              <v:path arrowok="t"/>
            </v:shape>
            <v:shape style="position:absolute;left:7638;top:1057;width:15;height:0" coordorigin="7638,1057" coordsize="15,0" path="m7638,1057l7653,1057e" filled="f" stroked="t" strokeweight="0.8383pt" strokecolor="#333333">
              <v:path arrowok="t"/>
            </v:shape>
            <v:shape style="position:absolute;left:7668;top:1057;width:15;height:0" coordorigin="7668,1057" coordsize="15,0" path="m7668,1057l7682,1057e" filled="f" stroked="t" strokeweight="0.8383pt" strokecolor="#333333">
              <v:path arrowok="t"/>
            </v:shape>
            <v:shape style="position:absolute;left:7697;top:1057;width:15;height:0" coordorigin="7697,1057" coordsize="15,0" path="m7697,1057l7712,1057e" filled="f" stroked="t" strokeweight="0.8383pt" strokecolor="#333333">
              <v:path arrowok="t"/>
            </v:shape>
            <v:shape style="position:absolute;left:7727;top:1057;width:15;height:0" coordorigin="7727,1057" coordsize="15,0" path="m7727,1057l7742,1057e" filled="f" stroked="t" strokeweight="0.8383pt" strokecolor="#333333">
              <v:path arrowok="t"/>
            </v:shape>
            <v:shape style="position:absolute;left:7756;top:1057;width:15;height:0" coordorigin="7756,1057" coordsize="15,0" path="m7756,1057l7771,1057e" filled="f" stroked="t" strokeweight="0.8383pt" strokecolor="#333333">
              <v:path arrowok="t"/>
            </v:shape>
            <v:shape style="position:absolute;left:7786;top:1057;width:15;height:0" coordorigin="7786,1057" coordsize="15,0" path="m7786,1057l7801,1057e" filled="f" stroked="t" strokeweight="0.8383pt" strokecolor="#333333">
              <v:path arrowok="t"/>
            </v:shape>
            <v:shape style="position:absolute;left:7815;top:1057;width:15;height:0" coordorigin="7815,1057" coordsize="15,0" path="m7815,1057l7830,1057e" filled="f" stroked="t" strokeweight="0.8383pt" strokecolor="#333333">
              <v:path arrowok="t"/>
            </v:shape>
            <v:shape style="position:absolute;left:7845;top:1057;width:15;height:0" coordorigin="7845,1057" coordsize="15,0" path="m7845,1057l7860,1057e" filled="f" stroked="t" strokeweight="0.8383pt" strokecolor="#333333">
              <v:path arrowok="t"/>
            </v:shape>
            <v:shape style="position:absolute;left:7874;top:1057;width:15;height:0" coordorigin="7874,1057" coordsize="15,0" path="m7874,1057l7889,1057e" filled="f" stroked="t" strokeweight="0.8383pt" strokecolor="#333333">
              <v:path arrowok="t"/>
            </v:shape>
            <v:shape style="position:absolute;left:7904;top:1057;width:15;height:0" coordorigin="7904,1057" coordsize="15,0" path="m7904,1057l7919,1057e" filled="f" stroked="t" strokeweight="0.8383pt" strokecolor="#333333">
              <v:path arrowok="t"/>
            </v:shape>
            <v:shape style="position:absolute;left:7933;top:1057;width:15;height:0" coordorigin="7933,1057" coordsize="15,0" path="m7933,1057l7948,1057e" filled="f" stroked="t" strokeweight="0.8383pt" strokecolor="#333333">
              <v:path arrowok="t"/>
            </v:shape>
            <v:shape style="position:absolute;left:7963;top:1057;width:15;height:0" coordorigin="7963,1057" coordsize="15,0" path="m7963,1057l7978,1057e" filled="f" stroked="t" strokeweight="0.8383pt" strokecolor="#333333">
              <v:path arrowok="t"/>
            </v:shape>
            <v:shape style="position:absolute;left:7993;top:1057;width:15;height:0" coordorigin="7993,1057" coordsize="15,0" path="m7993,1057l8007,1057e" filled="f" stroked="t" strokeweight="0.8383pt" strokecolor="#333333">
              <v:path arrowok="t"/>
            </v:shape>
            <v:shape style="position:absolute;left:8022;top:1057;width:15;height:0" coordorigin="8022,1057" coordsize="15,0" path="m8022,1057l8037,1057e" filled="f" stroked="t" strokeweight="0.8383pt" strokecolor="#333333">
              <v:path arrowok="t"/>
            </v:shape>
            <v:shape style="position:absolute;left:8052;top:1057;width:15;height:0" coordorigin="8052,1057" coordsize="15,0" path="m8052,1057l8066,1057e" filled="f" stroked="t" strokeweight="0.8383pt" strokecolor="#333333">
              <v:path arrowok="t"/>
            </v:shape>
            <v:shape style="position:absolute;left:8081;top:1057;width:15;height:0" coordorigin="8081,1057" coordsize="15,0" path="m8081,1057l8096,1057e" filled="f" stroked="t" strokeweight="0.8383pt" strokecolor="#333333">
              <v:path arrowok="t"/>
            </v:shape>
            <v:shape style="position:absolute;left:8111;top:1057;width:15;height:0" coordorigin="8111,1057" coordsize="15,0" path="m8111,1057l8125,1057e" filled="f" stroked="t" strokeweight="0.8383pt" strokecolor="#333333">
              <v:path arrowok="t"/>
            </v:shape>
            <v:shape style="position:absolute;left:8140;top:1057;width:15;height:0" coordorigin="8140,1057" coordsize="15,0" path="m8140,1057l8155,1057e" filled="f" stroked="t" strokeweight="0.8383pt" strokecolor="#333333">
              <v:path arrowok="t"/>
            </v:shape>
            <v:shape style="position:absolute;left:8170;top:1057;width:15;height:0" coordorigin="8170,1057" coordsize="15,0" path="m8170,1057l8184,1057e" filled="f" stroked="t" strokeweight="0.8383pt" strokecolor="#333333">
              <v:path arrowok="t"/>
            </v:shape>
            <v:shape style="position:absolute;left:8199;top:1057;width:15;height:0" coordorigin="8199,1057" coordsize="15,0" path="m8199,1057l8214,1057e" filled="f" stroked="t" strokeweight="0.8383pt" strokecolor="#333333">
              <v:path arrowok="t"/>
            </v:shape>
            <v:shape style="position:absolute;left:8229;top:1057;width:15;height:0" coordorigin="8229,1057" coordsize="15,0" path="m8229,1057l8244,1057e" filled="f" stroked="t" strokeweight="0.8383pt" strokecolor="#333333">
              <v:path arrowok="t"/>
            </v:shape>
            <v:shape style="position:absolute;left:8258;top:1057;width:15;height:0" coordorigin="8258,1057" coordsize="15,0" path="m8258,1057l8273,1057e" filled="f" stroked="t" strokeweight="0.8383pt" strokecolor="#333333">
              <v:path arrowok="t"/>
            </v:shape>
            <v:shape style="position:absolute;left:8288;top:1057;width:15;height:0" coordorigin="8288,1057" coordsize="15,0" path="m8288,1057l8303,1057e" filled="f" stroked="t" strokeweight="0.8383pt" strokecolor="#333333">
              <v:path arrowok="t"/>
            </v:shape>
            <v:shape style="position:absolute;left:8317;top:1057;width:15;height:0" coordorigin="8317,1057" coordsize="15,0" path="m8317,1057l8332,1057e" filled="f" stroked="t" strokeweight="0.8383pt" strokecolor="#333333">
              <v:path arrowok="t"/>
            </v:shape>
            <v:shape style="position:absolute;left:8347;top:1057;width:15;height:0" coordorigin="8347,1057" coordsize="15,0" path="m8347,1057l8362,1057e" filled="f" stroked="t" strokeweight="0.8383pt" strokecolor="#333333">
              <v:path arrowok="t"/>
            </v:shape>
            <v:shape style="position:absolute;left:8376;top:1057;width:15;height:0" coordorigin="8376,1057" coordsize="15,0" path="m8376,1057l8391,1057e" filled="f" stroked="t" strokeweight="0.8383pt" strokecolor="#333333">
              <v:path arrowok="t"/>
            </v:shape>
            <v:shape style="position:absolute;left:8406;top:1057;width:15;height:0" coordorigin="8406,1057" coordsize="15,0" path="m8406,1057l8421,1057e" filled="f" stroked="t" strokeweight="0.8383pt" strokecolor="#333333">
              <v:path arrowok="t"/>
            </v:shape>
            <v:shape style="position:absolute;left:8436;top:1057;width:15;height:0" coordorigin="8436,1057" coordsize="15,0" path="m8436,1057l8450,1057e" filled="f" stroked="t" strokeweight="0.8383pt" strokecolor="#333333">
              <v:path arrowok="t"/>
            </v:shape>
            <v:shape style="position:absolute;left:8465;top:1057;width:15;height:0" coordorigin="8465,1057" coordsize="15,0" path="m8465,1057l8480,1057e" filled="f" stroked="t" strokeweight="0.8383pt" strokecolor="#333333">
              <v:path arrowok="t"/>
            </v:shape>
            <v:shape style="position:absolute;left:8495;top:1057;width:15;height:0" coordorigin="8495,1057" coordsize="15,0" path="m8495,1057l8509,1057e" filled="f" stroked="t" strokeweight="0.8383pt" strokecolor="#333333">
              <v:path arrowok="t"/>
            </v:shape>
            <v:shape style="position:absolute;left:8524;top:1057;width:15;height:0" coordorigin="8524,1057" coordsize="15,0" path="m8524,1057l8539,1057e" filled="f" stroked="t" strokeweight="0.8383pt" strokecolor="#333333">
              <v:path arrowok="t"/>
            </v:shape>
            <v:shape style="position:absolute;left:8554;top:1057;width:15;height:0" coordorigin="8554,1057" coordsize="15,0" path="m8554,1057l8568,1057e" filled="f" stroked="t" strokeweight="0.8383pt" strokecolor="#333333">
              <v:path arrowok="t"/>
            </v:shape>
            <v:shape style="position:absolute;left:8583;top:1057;width:15;height:0" coordorigin="8583,1057" coordsize="15,0" path="m8583,1057l8598,1057e" filled="f" stroked="t" strokeweight="0.8383pt" strokecolor="#333333">
              <v:path arrowok="t"/>
            </v:shape>
            <v:shape style="position:absolute;left:8613;top:1057;width:15;height:0" coordorigin="8613,1057" coordsize="15,0" path="m8613,1057l8627,1057e" filled="f" stroked="t" strokeweight="0.8383pt" strokecolor="#333333">
              <v:path arrowok="t"/>
            </v:shape>
            <v:shape style="position:absolute;left:8642;top:1057;width:15;height:0" coordorigin="8642,1057" coordsize="15,0" path="m8642,1057l8657,1057e" filled="f" stroked="t" strokeweight="0.8383pt" strokecolor="#333333">
              <v:path arrowok="t"/>
            </v:shape>
            <v:shape style="position:absolute;left:8672;top:1057;width:15;height:0" coordorigin="8672,1057" coordsize="15,0" path="m8672,1057l8687,1057e" filled="f" stroked="t" strokeweight="0.8383pt" strokecolor="#333333">
              <v:path arrowok="t"/>
            </v:shape>
            <v:shape style="position:absolute;left:8701;top:1057;width:15;height:0" coordorigin="8701,1057" coordsize="15,0" path="m8701,1057l8716,1057e" filled="f" stroked="t" strokeweight="0.8383pt" strokecolor="#333333">
              <v:path arrowok="t"/>
            </v:shape>
            <v:shape style="position:absolute;left:8731;top:1057;width:15;height:0" coordorigin="8731,1057" coordsize="15,0" path="m8731,1057l8746,1057e" filled="f" stroked="t" strokeweight="0.8383pt" strokecolor="#333333">
              <v:path arrowok="t"/>
            </v:shape>
            <v:shape style="position:absolute;left:8760;top:1057;width:15;height:0" coordorigin="8760,1057" coordsize="15,0" path="m8760,1057l8775,1057e" filled="f" stroked="t" strokeweight="0.8383pt" strokecolor="#333333">
              <v:path arrowok="t"/>
            </v:shape>
            <v:shape style="position:absolute;left:8790;top:1057;width:15;height:0" coordorigin="8790,1057" coordsize="15,0" path="m8790,1057l8805,1057e" filled="f" stroked="t" strokeweight="0.8383pt" strokecolor="#333333">
              <v:path arrowok="t"/>
            </v:shape>
            <v:shape style="position:absolute;left:8819;top:1057;width:15;height:0" coordorigin="8819,1057" coordsize="15,0" path="m8819,1057l8834,1057e" filled="f" stroked="t" strokeweight="0.8383pt" strokecolor="#333333">
              <v:path arrowok="t"/>
            </v:shape>
            <v:shape style="position:absolute;left:8849;top:1057;width:15;height:0" coordorigin="8849,1057" coordsize="15,0" path="m8849,1057l8864,1057e" filled="f" stroked="t" strokeweight="0.8383pt" strokecolor="#333333">
              <v:path arrowok="t"/>
            </v:shape>
            <v:shape style="position:absolute;left:8878;top:1057;width:15;height:0" coordorigin="8878,1057" coordsize="15,0" path="m8878,1057l8893,1057e" filled="f" stroked="t" strokeweight="0.8383pt" strokecolor="#333333">
              <v:path arrowok="t"/>
            </v:shape>
            <v:shape style="position:absolute;left:8908;top:1057;width:15;height:0" coordorigin="8908,1057" coordsize="15,0" path="m8908,1057l8923,1057e" filled="f" stroked="t" strokeweight="0.8383pt" strokecolor="#333333">
              <v:path arrowok="t"/>
            </v:shape>
            <v:shape style="position:absolute;left:8938;top:1057;width:15;height:0" coordorigin="8938,1057" coordsize="15,0" path="m8938,1057l8952,1057e" filled="f" stroked="t" strokeweight="0.8383pt" strokecolor="#333333">
              <v:path arrowok="t"/>
            </v:shape>
            <v:shape style="position:absolute;left:8967;top:1057;width:15;height:0" coordorigin="8967,1057" coordsize="15,0" path="m8967,1057l8982,1057e" filled="f" stroked="t" strokeweight="0.8383pt" strokecolor="#333333">
              <v:path arrowok="t"/>
            </v:shape>
            <v:shape style="position:absolute;left:8997;top:1057;width:15;height:0" coordorigin="8997,1057" coordsize="15,0" path="m8997,1057l9011,1057e" filled="f" stroked="t" strokeweight="0.8383pt" strokecolor="#333333">
              <v:path arrowok="t"/>
            </v:shape>
            <v:shape style="position:absolute;left:9026;top:1057;width:15;height:0" coordorigin="9026,1057" coordsize="15,0" path="m9026,1057l9041,1057e" filled="f" stroked="t" strokeweight="0.8383pt" strokecolor="#333333">
              <v:path arrowok="t"/>
            </v:shape>
            <v:shape style="position:absolute;left:9056;top:1057;width:15;height:0" coordorigin="9056,1057" coordsize="15,0" path="m9056,1057l9070,1057e" filled="f" stroked="t" strokeweight="0.8383pt" strokecolor="#333333">
              <v:path arrowok="t"/>
            </v:shape>
            <v:shape style="position:absolute;left:9085;top:1057;width:15;height:0" coordorigin="9085,1057" coordsize="15,0" path="m9085,1057l9100,1057e" filled="f" stroked="t" strokeweight="0.8383pt" strokecolor="#333333">
              <v:path arrowok="t"/>
            </v:shape>
            <v:shape style="position:absolute;left:9115;top:1057;width:15;height:0" coordorigin="9115,1057" coordsize="15,0" path="m9115,1057l9130,1057e" filled="f" stroked="t" strokeweight="0.8383pt" strokecolor="#333333">
              <v:path arrowok="t"/>
            </v:shape>
            <v:shape style="position:absolute;left:9144;top:1057;width:15;height:0" coordorigin="9144,1057" coordsize="15,0" path="m9144,1057l9159,1057e" filled="f" stroked="t" strokeweight="0.8383pt" strokecolor="#333333">
              <v:path arrowok="t"/>
            </v:shape>
            <v:shape style="position:absolute;left:9174;top:1057;width:15;height:0" coordorigin="9174,1057" coordsize="15,0" path="m9174,1057l9189,1057e" filled="f" stroked="t" strokeweight="0.8383pt" strokecolor="#333333">
              <v:path arrowok="t"/>
            </v:shape>
            <v:shape style="position:absolute;left:9203;top:1057;width:15;height:0" coordorigin="9203,1057" coordsize="15,0" path="m9203,1057l9218,1057e" filled="f" stroked="t" strokeweight="0.8383pt" strokecolor="#333333">
              <v:path arrowok="t"/>
            </v:shape>
            <v:shape style="position:absolute;left:9233;top:1057;width:15;height:0" coordorigin="9233,1057" coordsize="15,0" path="m9233,1057l9248,1057e" filled="f" stroked="t" strokeweight="0.8383pt" strokecolor="#333333">
              <v:path arrowok="t"/>
            </v:shape>
            <v:shape style="position:absolute;left:9262;top:1057;width:15;height:0" coordorigin="9262,1057" coordsize="15,0" path="m9262,1057l9277,1057e" filled="f" stroked="t" strokeweight="0.8383pt" strokecolor="#333333">
              <v:path arrowok="t"/>
            </v:shape>
            <v:shape style="position:absolute;left:9292;top:1057;width:15;height:0" coordorigin="9292,1057" coordsize="15,0" path="m9292,1057l9307,1057e" filled="f" stroked="t" strokeweight="0.8383pt" strokecolor="#333333">
              <v:path arrowok="t"/>
            </v:shape>
            <v:shape style="position:absolute;left:9321;top:1057;width:15;height:0" coordorigin="9321,1057" coordsize="15,0" path="m9321,1057l9336,1057e" filled="f" stroked="t" strokeweight="0.8383pt" strokecolor="#333333">
              <v:path arrowok="t"/>
            </v:shape>
            <v:shape style="position:absolute;left:9351;top:1057;width:15;height:0" coordorigin="9351,1057" coordsize="15,0" path="m9351,1057l9366,1057e" filled="f" stroked="t" strokeweight="0.8383pt" strokecolor="#333333">
              <v:path arrowok="t"/>
            </v:shape>
            <v:shape style="position:absolute;left:9381;top:1057;width:15;height:0" coordorigin="9381,1057" coordsize="15,0" path="m9381,1057l9395,1057e" filled="f" stroked="t" strokeweight="0.8383pt" strokecolor="#333333">
              <v:path arrowok="t"/>
            </v:shape>
            <v:shape style="position:absolute;left:9410;top:1057;width:15;height:0" coordorigin="9410,1057" coordsize="15,0" path="m9410,1057l9425,1057e" filled="f" stroked="t" strokeweight="0.8383pt" strokecolor="#333333">
              <v:path arrowok="t"/>
            </v:shape>
            <v:shape style="position:absolute;left:9440;top:1057;width:15;height:0" coordorigin="9440,1057" coordsize="15,0" path="m9440,1057l9454,1057e" filled="f" stroked="t" strokeweight="0.8383pt" strokecolor="#333333">
              <v:path arrowok="t"/>
            </v:shape>
            <v:shape style="position:absolute;left:9469;top:1057;width:15;height:0" coordorigin="9469,1057" coordsize="15,0" path="m9469,1057l9484,1057e" filled="f" stroked="t" strokeweight="0.8383pt" strokecolor="#333333">
              <v:path arrowok="t"/>
            </v:shape>
            <v:shape style="position:absolute;left:9499;top:1057;width:15;height:0" coordorigin="9499,1057" coordsize="15,0" path="m9499,1057l9513,1057e" filled="f" stroked="t" strokeweight="0.8383pt" strokecolor="#333333">
              <v:path arrowok="t"/>
            </v:shape>
            <v:shape style="position:absolute;left:9528;top:1057;width:15;height:0" coordorigin="9528,1057" coordsize="15,0" path="m9528,1057l9543,1057e" filled="f" stroked="t" strokeweight="0.8383pt" strokecolor="#333333">
              <v:path arrowok="t"/>
            </v:shape>
            <v:shape style="position:absolute;left:9558;top:1057;width:15;height:0" coordorigin="9558,1057" coordsize="15,0" path="m9558,1057l9572,1057e" filled="f" stroked="t" strokeweight="0.8383pt" strokecolor="#333333">
              <v:path arrowok="t"/>
            </v:shape>
            <v:shape style="position:absolute;left:9587;top:1057;width:15;height:0" coordorigin="9587,1057" coordsize="15,0" path="m9587,1057l9602,1057e" filled="f" stroked="t" strokeweight="0.8383pt" strokecolor="#333333">
              <v:path arrowok="t"/>
            </v:shape>
            <v:shape style="position:absolute;left:9617;top:1057;width:15;height:0" coordorigin="9617,1057" coordsize="15,0" path="m9617,1057l9632,1057e" filled="f" stroked="t" strokeweight="0.8383pt" strokecolor="#333333">
              <v:path arrowok="t"/>
            </v:shape>
            <v:shape style="position:absolute;left:9646;top:1057;width:15;height:0" coordorigin="9646,1057" coordsize="15,0" path="m9646,1057l9661,1057e" filled="f" stroked="t" strokeweight="0.8383pt" strokecolor="#333333">
              <v:path arrowok="t"/>
            </v:shape>
            <v:shape style="position:absolute;left:9676;top:1057;width:15;height:0" coordorigin="9676,1057" coordsize="15,0" path="m9676,1057l9691,1057e" filled="f" stroked="t" strokeweight="0.8383pt" strokecolor="#333333">
              <v:path arrowok="t"/>
            </v:shape>
            <v:shape style="position:absolute;left:9705;top:1057;width:15;height:0" coordorigin="9705,1057" coordsize="15,0" path="m9705,1057l9720,1057e" filled="f" stroked="t" strokeweight="0.8383pt" strokecolor="#333333">
              <v:path arrowok="t"/>
            </v:shape>
            <v:shape style="position:absolute;left:9735;top:1057;width:15;height:0" coordorigin="9735,1057" coordsize="15,0" path="m9735,1057l9750,1057e" filled="f" stroked="t" strokeweight="0.8383pt" strokecolor="#333333">
              <v:path arrowok="t"/>
            </v:shape>
            <v:shape style="position:absolute;left:9764;top:1057;width:15;height:0" coordorigin="9764,1057" coordsize="15,0" path="m9764,1057l9779,1057e" filled="f" stroked="t" strokeweight="0.8383pt" strokecolor="#333333">
              <v:path arrowok="t"/>
            </v:shape>
            <v:shape style="position:absolute;left:9794;top:1057;width:15;height:0" coordorigin="9794,1057" coordsize="15,0" path="m9794,1057l9809,1057e" filled="f" stroked="t" strokeweight="0.8383pt" strokecolor="#333333">
              <v:path arrowok="t"/>
            </v:shape>
            <v:shape style="position:absolute;left:9824;top:1057;width:15;height:0" coordorigin="9824,1057" coordsize="15,0" path="m9824,1057l9838,1057e" filled="f" stroked="t" strokeweight="0.8383pt" strokecolor="#333333">
              <v:path arrowok="t"/>
            </v:shape>
            <v:shape style="position:absolute;left:9853;top:1057;width:15;height:0" coordorigin="9853,1057" coordsize="15,0" path="m9853,1057l9868,1057e" filled="f" stroked="t" strokeweight="0.8383pt" strokecolor="#333333">
              <v:path arrowok="t"/>
            </v:shape>
            <v:shape style="position:absolute;left:9883;top:1057;width:15;height:0" coordorigin="9883,1057" coordsize="15,0" path="m9883,1057l9897,1057e" filled="f" stroked="t" strokeweight="0.8383pt" strokecolor="#333333">
              <v:path arrowok="t"/>
            </v:shape>
            <v:shape style="position:absolute;left:9912;top:1057;width:15;height:0" coordorigin="9912,1057" coordsize="15,0" path="m9912,1057l9927,1057e" filled="f" stroked="t" strokeweight="0.8383pt" strokecolor="#333333">
              <v:path arrowok="t"/>
            </v:shape>
            <v:shape style="position:absolute;left:9942;top:1057;width:15;height:0" coordorigin="9942,1057" coordsize="15,0" path="m9942,1057l9956,1057e" filled="f" stroked="t" strokeweight="0.8383pt" strokecolor="#333333">
              <v:path arrowok="t"/>
            </v:shape>
            <v:shape style="position:absolute;left:9971;top:1057;width:15;height:0" coordorigin="9971,1057" coordsize="15,0" path="m9971,1057l9986,1057e" filled="f" stroked="t" strokeweight="0.8383pt" strokecolor="#333333">
              <v:path arrowok="t"/>
            </v:shape>
            <v:shape style="position:absolute;left:10001;top:1057;width:15;height:0" coordorigin="10001,1057" coordsize="15,0" path="m10001,1057l10015,1057e" filled="f" stroked="t" strokeweight="0.8383pt" strokecolor="#333333">
              <v:path arrowok="t"/>
            </v:shape>
            <v:shape style="position:absolute;left:10030;top:1057;width:15;height:0" coordorigin="10030,1057" coordsize="15,0" path="m10030,1057l10045,1057e" filled="f" stroked="t" strokeweight="0.8383pt" strokecolor="#333333">
              <v:path arrowok="t"/>
            </v:shape>
            <v:shape style="position:absolute;left:10060;top:1057;width:15;height:0" coordorigin="10060,1057" coordsize="15,0" path="m10060,1057l10075,1057e" filled="f" stroked="t" strokeweight="0.8383pt" strokecolor="#333333">
              <v:path arrowok="t"/>
            </v:shape>
            <v:shape style="position:absolute;left:10089;top:1057;width:15;height:0" coordorigin="10089,1057" coordsize="15,0" path="m10089,1057l10104,1057e" filled="f" stroked="t" strokeweight="0.8383pt" strokecolor="#333333">
              <v:path arrowok="t"/>
            </v:shape>
            <v:shape style="position:absolute;left:10119;top:1057;width:15;height:0" coordorigin="10119,1057" coordsize="15,0" path="m10119,1057l10134,1057e" filled="f" stroked="t" strokeweight="0.8383pt" strokecolor="#333333">
              <v:path arrowok="t"/>
            </v:shape>
            <v:shape style="position:absolute;left:10148;top:1057;width:15;height:0" coordorigin="10148,1057" coordsize="15,0" path="m10148,1057l10163,1057e" filled="f" stroked="t" strokeweight="0.8383pt" strokecolor="#333333">
              <v:path arrowok="t"/>
            </v:shape>
            <v:shape style="position:absolute;left:10178;top:1057;width:15;height:0" coordorigin="10178,1057" coordsize="15,0" path="m10178,1057l10193,1057e" filled="f" stroked="t" strokeweight="0.8383pt" strokecolor="#333333">
              <v:path arrowok="t"/>
            </v:shape>
            <v:shape style="position:absolute;left:10207;top:1057;width:15;height:0" coordorigin="10207,1057" coordsize="15,0" path="m10207,1057l10222,1057e" filled="f" stroked="t" strokeweight="0.8383pt" strokecolor="#333333">
              <v:path arrowok="t"/>
            </v:shape>
            <v:shape style="position:absolute;left:10237;top:1057;width:15;height:0" coordorigin="10237,1057" coordsize="15,0" path="m10237,1057l10252,1057e" filled="f" stroked="t" strokeweight="0.8383pt" strokecolor="#333333">
              <v:path arrowok="t"/>
            </v:shape>
            <v:shape style="position:absolute;left:10266;top:1057;width:15;height:0" coordorigin="10266,1057" coordsize="15,0" path="m10266,1057l10281,1057e" filled="f" stroked="t" strokeweight="0.8383pt" strokecolor="#333333">
              <v:path arrowok="t"/>
            </v:shape>
            <v:shape style="position:absolute;left:10296;top:1057;width:15;height:0" coordorigin="10296,1057" coordsize="15,0" path="m10296,1057l10311,1057e" filled="f" stroked="t" strokeweight="0.8383pt" strokecolor="#333333">
              <v:path arrowok="t"/>
            </v:shape>
            <v:shape style="position:absolute;left:10326;top:1057;width:15;height:0" coordorigin="10326,1057" coordsize="15,0" path="m10326,1057l10340,1057e" filled="f" stroked="t" strokeweight="0.8383pt" strokecolor="#333333">
              <v:path arrowok="t"/>
            </v:shape>
            <v:shape style="position:absolute;left:10355;top:1057;width:15;height:0" coordorigin="10355,1057" coordsize="15,0" path="m10355,1057l10370,1057e" filled="f" stroked="t" strokeweight="0.8383pt" strokecolor="#333333">
              <v:path arrowok="t"/>
            </v:shape>
            <v:shape style="position:absolute;left:10385;top:1057;width:15;height:0" coordorigin="10385,1057" coordsize="15,0" path="m10385,1057l10399,1057e" filled="f" stroked="t" strokeweight="0.8383pt" strokecolor="#333333">
              <v:path arrowok="t"/>
            </v:shape>
            <v:shape style="position:absolute;left:10414;top:1057;width:15;height:0" coordorigin="10414,1057" coordsize="15,0" path="m10414,1057l10429,1057e" filled="f" stroked="t" strokeweight="0.8383pt" strokecolor="#333333">
              <v:path arrowok="t"/>
            </v:shape>
            <v:shape style="position:absolute;left:10444;top:1057;width:15;height:0" coordorigin="10444,1057" coordsize="15,0" path="m10444,1057l10458,1057e" filled="f" stroked="t" strokeweight="0.8383pt" strokecolor="#333333">
              <v:path arrowok="t"/>
            </v:shape>
            <v:shape style="position:absolute;left:10473;top:1057;width:15;height:0" coordorigin="10473,1057" coordsize="15,0" path="m10473,1057l10488,1057e" filled="f" stroked="t" strokeweight="0.8383pt" strokecolor="#333333">
              <v:path arrowok="t"/>
            </v:shape>
            <v:shape style="position:absolute;left:10503;top:1057;width:15;height:0" coordorigin="10503,1057" coordsize="15,0" path="m10503,1057l10518,1057e" filled="f" stroked="t" strokeweight="0.8383pt" strokecolor="#333333">
              <v:path arrowok="t"/>
            </v:shape>
            <v:shape style="position:absolute;left:10606;top:1057;width:15;height:0" coordorigin="10606,1057" coordsize="15,0" path="m10606,1057l10621,1057e" filled="f" stroked="t" strokeweight="0.8383pt" strokecolor="#333333">
              <v:path arrowok="t"/>
            </v:shape>
            <v:shape style="position:absolute;left:10532;top:1057;width:15;height:0" coordorigin="10532,1057" coordsize="15,0" path="m10532,1057l10547,1057e" filled="f" stroked="t" strokeweight="0.8383pt" strokecolor="#333333">
              <v:path arrowok="t"/>
            </v:shape>
            <v:shape style="position:absolute;left:10562;top:1057;width:15;height:0" coordorigin="10562,1057" coordsize="15,0" path="m10562,1057l10577,1057e" filled="f" stroked="t" strokeweight="0.8383pt" strokecolor="#333333">
              <v:path arrowok="t"/>
            </v:shape>
            <v:shape style="position:absolute;left:10591;top:1057;width:15;height:0" coordorigin="10591,1057" coordsize="15,0" path="m10591,1057l10606,1057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74.5908pt;width:434.959pt;height:0.8383pt;mso-position-horizontal-relative:page;mso-position-vertical-relative:paragraph;z-index:-5528" coordorigin="1930,1492" coordsize="8699,17">
            <v:shape style="position:absolute;left:1938;top:1500;width:15;height:0" coordorigin="1938,1500" coordsize="15,0" path="m1938,1500l1953,1500e" filled="f" stroked="t" strokeweight="0.8383pt" strokecolor="#333333">
              <v:path arrowok="t"/>
            </v:shape>
            <v:shape style="position:absolute;left:1968;top:1500;width:15;height:0" coordorigin="1968,1500" coordsize="15,0" path="m1968,1500l1983,1500e" filled="f" stroked="t" strokeweight="0.8383pt" strokecolor="#333333">
              <v:path arrowok="t"/>
            </v:shape>
            <v:shape style="position:absolute;left:1998;top:1500;width:15;height:0" coordorigin="1998,1500" coordsize="15,0" path="m1998,1500l2012,1500e" filled="f" stroked="t" strokeweight="0.8383pt" strokecolor="#333333">
              <v:path arrowok="t"/>
            </v:shape>
            <v:shape style="position:absolute;left:2027;top:1500;width:15;height:0" coordorigin="2027,1500" coordsize="15,0" path="m2027,1500l2042,1500e" filled="f" stroked="t" strokeweight="0.8383pt" strokecolor="#333333">
              <v:path arrowok="t"/>
            </v:shape>
            <v:shape style="position:absolute;left:2057;top:1500;width:15;height:0" coordorigin="2057,1500" coordsize="15,0" path="m2057,1500l2071,1500e" filled="f" stroked="t" strokeweight="0.8383pt" strokecolor="#333333">
              <v:path arrowok="t"/>
            </v:shape>
            <v:shape style="position:absolute;left:2086;top:1500;width:15;height:0" coordorigin="2086,1500" coordsize="15,0" path="m2086,1500l2101,1500e" filled="f" stroked="t" strokeweight="0.8383pt" strokecolor="#333333">
              <v:path arrowok="t"/>
            </v:shape>
            <v:shape style="position:absolute;left:2116;top:1500;width:15;height:0" coordorigin="2116,1500" coordsize="15,0" path="m2116,1500l2130,1500e" filled="f" stroked="t" strokeweight="0.8383pt" strokecolor="#333333">
              <v:path arrowok="t"/>
            </v:shape>
            <v:shape style="position:absolute;left:2145;top:1500;width:15;height:0" coordorigin="2145,1500" coordsize="15,0" path="m2145,1500l2160,1500e" filled="f" stroked="t" strokeweight="0.8383pt" strokecolor="#333333">
              <v:path arrowok="t"/>
            </v:shape>
            <v:shape style="position:absolute;left:2175;top:1500;width:15;height:0" coordorigin="2175,1500" coordsize="15,0" path="m2175,1500l2189,1500e" filled="f" stroked="t" strokeweight="0.8383pt" strokecolor="#333333">
              <v:path arrowok="t"/>
            </v:shape>
            <v:shape style="position:absolute;left:2204;top:1500;width:15;height:0" coordorigin="2204,1500" coordsize="15,0" path="m2204,1500l2219,1500e" filled="f" stroked="t" strokeweight="0.8383pt" strokecolor="#333333">
              <v:path arrowok="t"/>
            </v:shape>
            <v:shape style="position:absolute;left:2234;top:1500;width:15;height:0" coordorigin="2234,1500" coordsize="15,0" path="m2234,1500l2249,1500e" filled="f" stroked="t" strokeweight="0.8383pt" strokecolor="#333333">
              <v:path arrowok="t"/>
            </v:shape>
            <v:shape style="position:absolute;left:2263;top:1500;width:15;height:0" coordorigin="2263,1500" coordsize="15,0" path="m2263,1500l2278,1500e" filled="f" stroked="t" strokeweight="0.8383pt" strokecolor="#333333">
              <v:path arrowok="t"/>
            </v:shape>
            <v:shape style="position:absolute;left:2293;top:1500;width:15;height:0" coordorigin="2293,1500" coordsize="15,0" path="m2293,1500l2308,1500e" filled="f" stroked="t" strokeweight="0.8383pt" strokecolor="#333333">
              <v:path arrowok="t"/>
            </v:shape>
            <v:shape style="position:absolute;left:2322;top:1500;width:15;height:0" coordorigin="2322,1500" coordsize="15,0" path="m2322,1500l2337,1500e" filled="f" stroked="t" strokeweight="0.8383pt" strokecolor="#333333">
              <v:path arrowok="t"/>
            </v:shape>
            <v:shape style="position:absolute;left:2352;top:1500;width:15;height:0" coordorigin="2352,1500" coordsize="15,0" path="m2352,1500l2367,1500e" filled="f" stroked="t" strokeweight="0.8383pt" strokecolor="#333333">
              <v:path arrowok="t"/>
            </v:shape>
            <v:shape style="position:absolute;left:2381;top:1500;width:15;height:0" coordorigin="2381,1500" coordsize="15,0" path="m2381,1500l2396,1500e" filled="f" stroked="t" strokeweight="0.8383pt" strokecolor="#333333">
              <v:path arrowok="t"/>
            </v:shape>
            <v:shape style="position:absolute;left:2411;top:1500;width:15;height:0" coordorigin="2411,1500" coordsize="15,0" path="m2411,1500l2426,1500e" filled="f" stroked="t" strokeweight="0.8383pt" strokecolor="#333333">
              <v:path arrowok="t"/>
            </v:shape>
            <v:shape style="position:absolute;left:2441;top:1500;width:15;height:0" coordorigin="2441,1500" coordsize="15,0" path="m2441,1500l2455,1500e" filled="f" stroked="t" strokeweight="0.8383pt" strokecolor="#333333">
              <v:path arrowok="t"/>
            </v:shape>
            <v:shape style="position:absolute;left:2470;top:1500;width:15;height:0" coordorigin="2470,1500" coordsize="15,0" path="m2470,1500l2485,1500e" filled="f" stroked="t" strokeweight="0.8383pt" strokecolor="#333333">
              <v:path arrowok="t"/>
            </v:shape>
            <v:shape style="position:absolute;left:2500;top:1500;width:15;height:0" coordorigin="2500,1500" coordsize="15,0" path="m2500,1500l2514,1500e" filled="f" stroked="t" strokeweight="0.8383pt" strokecolor="#333333">
              <v:path arrowok="t"/>
            </v:shape>
            <v:shape style="position:absolute;left:2529;top:1500;width:15;height:0" coordorigin="2529,1500" coordsize="15,0" path="m2529,1500l2544,1500e" filled="f" stroked="t" strokeweight="0.8383pt" strokecolor="#333333">
              <v:path arrowok="t"/>
            </v:shape>
            <v:shape style="position:absolute;left:2559;top:1500;width:15;height:0" coordorigin="2559,1500" coordsize="15,0" path="m2559,1500l2573,1500e" filled="f" stroked="t" strokeweight="0.8383pt" strokecolor="#333333">
              <v:path arrowok="t"/>
            </v:shape>
            <v:shape style="position:absolute;left:2588;top:1500;width:15;height:0" coordorigin="2588,1500" coordsize="15,0" path="m2588,1500l2603,1500e" filled="f" stroked="t" strokeweight="0.8383pt" strokecolor="#333333">
              <v:path arrowok="t"/>
            </v:shape>
            <v:shape style="position:absolute;left:2618;top:1500;width:15;height:0" coordorigin="2618,1500" coordsize="15,0" path="m2618,1500l2632,1500e" filled="f" stroked="t" strokeweight="0.8383pt" strokecolor="#333333">
              <v:path arrowok="t"/>
            </v:shape>
            <v:shape style="position:absolute;left:2647;top:1500;width:15;height:0" coordorigin="2647,1500" coordsize="15,0" path="m2647,1500l2662,1500e" filled="f" stroked="t" strokeweight="0.8383pt" strokecolor="#333333">
              <v:path arrowok="t"/>
            </v:shape>
            <v:shape style="position:absolute;left:2677;top:1500;width:15;height:0" coordorigin="2677,1500" coordsize="15,0" path="m2677,1500l2692,1500e" filled="f" stroked="t" strokeweight="0.8383pt" strokecolor="#333333">
              <v:path arrowok="t"/>
            </v:shape>
            <v:shape style="position:absolute;left:2706;top:1500;width:15;height:0" coordorigin="2706,1500" coordsize="15,0" path="m2706,1500l2721,1500e" filled="f" stroked="t" strokeweight="0.8383pt" strokecolor="#333333">
              <v:path arrowok="t"/>
            </v:shape>
            <v:shape style="position:absolute;left:2736;top:1500;width:15;height:0" coordorigin="2736,1500" coordsize="15,0" path="m2736,1500l2751,1500e" filled="f" stroked="t" strokeweight="0.8383pt" strokecolor="#333333">
              <v:path arrowok="t"/>
            </v:shape>
            <v:shape style="position:absolute;left:2765;top:1500;width:15;height:0" coordorigin="2765,1500" coordsize="15,0" path="m2765,1500l2780,1500e" filled="f" stroked="t" strokeweight="0.8383pt" strokecolor="#333333">
              <v:path arrowok="t"/>
            </v:shape>
            <v:shape style="position:absolute;left:2795;top:1500;width:15;height:0" coordorigin="2795,1500" coordsize="15,0" path="m2795,1500l2810,1500e" filled="f" stroked="t" strokeweight="0.8383pt" strokecolor="#333333">
              <v:path arrowok="t"/>
            </v:shape>
            <v:shape style="position:absolute;left:2824;top:1500;width:15;height:0" coordorigin="2824,1500" coordsize="15,0" path="m2824,1500l2839,1500e" filled="f" stroked="t" strokeweight="0.8383pt" strokecolor="#333333">
              <v:path arrowok="t"/>
            </v:shape>
            <v:shape style="position:absolute;left:2854;top:1500;width:15;height:0" coordorigin="2854,1500" coordsize="15,0" path="m2854,1500l2869,1500e" filled="f" stroked="t" strokeweight="0.8383pt" strokecolor="#333333">
              <v:path arrowok="t"/>
            </v:shape>
            <v:shape style="position:absolute;left:2883;top:1500;width:15;height:0" coordorigin="2883,1500" coordsize="15,0" path="m2883,1500l2898,1500e" filled="f" stroked="t" strokeweight="0.8383pt" strokecolor="#333333">
              <v:path arrowok="t"/>
            </v:shape>
            <v:shape style="position:absolute;left:2913;top:1500;width:15;height:0" coordorigin="2913,1500" coordsize="15,0" path="m2913,1500l2928,1500e" filled="f" stroked="t" strokeweight="0.8383pt" strokecolor="#333333">
              <v:path arrowok="t"/>
            </v:shape>
            <v:shape style="position:absolute;left:2943;top:1500;width:15;height:0" coordorigin="2943,1500" coordsize="15,0" path="m2943,1500l2957,1500e" filled="f" stroked="t" strokeweight="0.8383pt" strokecolor="#333333">
              <v:path arrowok="t"/>
            </v:shape>
            <v:shape style="position:absolute;left:2972;top:1500;width:15;height:0" coordorigin="2972,1500" coordsize="15,0" path="m2972,1500l2987,1500e" filled="f" stroked="t" strokeweight="0.8383pt" strokecolor="#333333">
              <v:path arrowok="t"/>
            </v:shape>
            <v:shape style="position:absolute;left:3002;top:1500;width:15;height:0" coordorigin="3002,1500" coordsize="15,0" path="m3002,1500l3016,1500e" filled="f" stroked="t" strokeweight="0.8383pt" strokecolor="#333333">
              <v:path arrowok="t"/>
            </v:shape>
            <v:shape style="position:absolute;left:3031;top:1500;width:15;height:0" coordorigin="3031,1500" coordsize="15,0" path="m3031,1500l3046,1500e" filled="f" stroked="t" strokeweight="0.8383pt" strokecolor="#333333">
              <v:path arrowok="t"/>
            </v:shape>
            <v:shape style="position:absolute;left:3061;top:1500;width:15;height:0" coordorigin="3061,1500" coordsize="15,0" path="m3061,1500l3075,1500e" filled="f" stroked="t" strokeweight="0.8383pt" strokecolor="#333333">
              <v:path arrowok="t"/>
            </v:shape>
            <v:shape style="position:absolute;left:3090;top:1500;width:15;height:0" coordorigin="3090,1500" coordsize="15,0" path="m3090,1500l3105,1500e" filled="f" stroked="t" strokeweight="0.8383pt" strokecolor="#333333">
              <v:path arrowok="t"/>
            </v:shape>
            <v:shape style="position:absolute;left:3120;top:1500;width:15;height:0" coordorigin="3120,1500" coordsize="15,0" path="m3120,1500l3135,1500e" filled="f" stroked="t" strokeweight="0.8383pt" strokecolor="#333333">
              <v:path arrowok="t"/>
            </v:shape>
            <v:shape style="position:absolute;left:3149;top:1500;width:15;height:0" coordorigin="3149,1500" coordsize="15,0" path="m3149,1500l3164,1500e" filled="f" stroked="t" strokeweight="0.8383pt" strokecolor="#333333">
              <v:path arrowok="t"/>
            </v:shape>
            <v:shape style="position:absolute;left:3179;top:1500;width:15;height:0" coordorigin="3179,1500" coordsize="15,0" path="m3179,1500l3194,1500e" filled="f" stroked="t" strokeweight="0.8383pt" strokecolor="#333333">
              <v:path arrowok="t"/>
            </v:shape>
            <v:shape style="position:absolute;left:3208;top:1500;width:15;height:0" coordorigin="3208,1500" coordsize="15,0" path="m3208,1500l3223,1500e" filled="f" stroked="t" strokeweight="0.8383pt" strokecolor="#333333">
              <v:path arrowok="t"/>
            </v:shape>
            <v:shape style="position:absolute;left:3238;top:1500;width:15;height:0" coordorigin="3238,1500" coordsize="15,0" path="m3238,1500l3253,1500e" filled="f" stroked="t" strokeweight="0.8383pt" strokecolor="#333333">
              <v:path arrowok="t"/>
            </v:shape>
            <v:shape style="position:absolute;left:3267;top:1500;width:15;height:0" coordorigin="3267,1500" coordsize="15,0" path="m3267,1500l3282,1500e" filled="f" stroked="t" strokeweight="0.8383pt" strokecolor="#333333">
              <v:path arrowok="t"/>
            </v:shape>
            <v:shape style="position:absolute;left:3297;top:1500;width:15;height:0" coordorigin="3297,1500" coordsize="15,0" path="m3297,1500l3312,1500e" filled="f" stroked="t" strokeweight="0.8383pt" strokecolor="#333333">
              <v:path arrowok="t"/>
            </v:shape>
            <v:shape style="position:absolute;left:3326;top:1500;width:15;height:0" coordorigin="3326,1500" coordsize="15,0" path="m3326,1500l3341,1500e" filled="f" stroked="t" strokeweight="0.8383pt" strokecolor="#333333">
              <v:path arrowok="t"/>
            </v:shape>
            <v:shape style="position:absolute;left:3356;top:1500;width:15;height:0" coordorigin="3356,1500" coordsize="15,0" path="m3356,1500l3371,1500e" filled="f" stroked="t" strokeweight="0.8383pt" strokecolor="#333333">
              <v:path arrowok="t"/>
            </v:shape>
            <v:shape style="position:absolute;left:3386;top:1500;width:15;height:0" coordorigin="3386,1500" coordsize="15,0" path="m3386,1500l3400,1500e" filled="f" stroked="t" strokeweight="0.8383pt" strokecolor="#333333">
              <v:path arrowok="t"/>
            </v:shape>
            <v:shape style="position:absolute;left:3415;top:1500;width:15;height:0" coordorigin="3415,1500" coordsize="15,0" path="m3415,1500l3430,1500e" filled="f" stroked="t" strokeweight="0.8383pt" strokecolor="#333333">
              <v:path arrowok="t"/>
            </v:shape>
            <v:shape style="position:absolute;left:3445;top:1500;width:15;height:0" coordorigin="3445,1500" coordsize="15,0" path="m3445,1500l3459,1500e" filled="f" stroked="t" strokeweight="0.8383pt" strokecolor="#333333">
              <v:path arrowok="t"/>
            </v:shape>
            <v:shape style="position:absolute;left:3474;top:1500;width:15;height:0" coordorigin="3474,1500" coordsize="15,0" path="m3474,1500l3489,1500e" filled="f" stroked="t" strokeweight="0.8383pt" strokecolor="#333333">
              <v:path arrowok="t"/>
            </v:shape>
            <v:shape style="position:absolute;left:3504;top:1500;width:15;height:0" coordorigin="3504,1500" coordsize="15,0" path="m3504,1500l3518,1500e" filled="f" stroked="t" strokeweight="0.8383pt" strokecolor="#333333">
              <v:path arrowok="t"/>
            </v:shape>
            <v:shape style="position:absolute;left:3533;top:1500;width:15;height:0" coordorigin="3533,1500" coordsize="15,0" path="m3533,1500l3548,1500e" filled="f" stroked="t" strokeweight="0.8383pt" strokecolor="#333333">
              <v:path arrowok="t"/>
            </v:shape>
            <v:shape style="position:absolute;left:3563;top:1500;width:15;height:0" coordorigin="3563,1500" coordsize="15,0" path="m3563,1500l3577,1500e" filled="f" stroked="t" strokeweight="0.8383pt" strokecolor="#333333">
              <v:path arrowok="t"/>
            </v:shape>
            <v:shape style="position:absolute;left:3592;top:1500;width:15;height:0" coordorigin="3592,1500" coordsize="15,0" path="m3592,1500l3607,1500e" filled="f" stroked="t" strokeweight="0.8383pt" strokecolor="#333333">
              <v:path arrowok="t"/>
            </v:shape>
            <v:shape style="position:absolute;left:3622;top:1500;width:15;height:0" coordorigin="3622,1500" coordsize="15,0" path="m3622,1500l3637,1500e" filled="f" stroked="t" strokeweight="0.8383pt" strokecolor="#333333">
              <v:path arrowok="t"/>
            </v:shape>
            <v:shape style="position:absolute;left:3651;top:1500;width:15;height:0" coordorigin="3651,1500" coordsize="15,0" path="m3651,1500l3666,1500e" filled="f" stroked="t" strokeweight="0.8383pt" strokecolor="#333333">
              <v:path arrowok="t"/>
            </v:shape>
            <v:shape style="position:absolute;left:3681;top:1500;width:15;height:0" coordorigin="3681,1500" coordsize="15,0" path="m3681,1500l3696,1500e" filled="f" stroked="t" strokeweight="0.8383pt" strokecolor="#333333">
              <v:path arrowok="t"/>
            </v:shape>
            <v:shape style="position:absolute;left:3710;top:1500;width:15;height:0" coordorigin="3710,1500" coordsize="15,0" path="m3710,1500l3725,1500e" filled="f" stroked="t" strokeweight="0.8383pt" strokecolor="#333333">
              <v:path arrowok="t"/>
            </v:shape>
            <v:shape style="position:absolute;left:3740;top:1500;width:15;height:0" coordorigin="3740,1500" coordsize="15,0" path="m3740,1500l3755,1500e" filled="f" stroked="t" strokeweight="0.8383pt" strokecolor="#333333">
              <v:path arrowok="t"/>
            </v:shape>
            <v:shape style="position:absolute;left:3769;top:1500;width:15;height:0" coordorigin="3769,1500" coordsize="15,0" path="m3769,1500l3784,1500e" filled="f" stroked="t" strokeweight="0.8383pt" strokecolor="#333333">
              <v:path arrowok="t"/>
            </v:shape>
            <v:shape style="position:absolute;left:3799;top:1500;width:15;height:0" coordorigin="3799,1500" coordsize="15,0" path="m3799,1500l3814,1500e" filled="f" stroked="t" strokeweight="0.8383pt" strokecolor="#333333">
              <v:path arrowok="t"/>
            </v:shape>
            <v:shape style="position:absolute;left:3829;top:1500;width:15;height:0" coordorigin="3829,1500" coordsize="15,0" path="m3829,1500l3843,1500e" filled="f" stroked="t" strokeweight="0.8383pt" strokecolor="#333333">
              <v:path arrowok="t"/>
            </v:shape>
            <v:shape style="position:absolute;left:3858;top:1500;width:15;height:0" coordorigin="3858,1500" coordsize="15,0" path="m3858,1500l3873,1500e" filled="f" stroked="t" strokeweight="0.8383pt" strokecolor="#333333">
              <v:path arrowok="t"/>
            </v:shape>
            <v:shape style="position:absolute;left:3888;top:1500;width:15;height:0" coordorigin="3888,1500" coordsize="15,0" path="m3888,1500l3902,1500e" filled="f" stroked="t" strokeweight="0.8383pt" strokecolor="#333333">
              <v:path arrowok="t"/>
            </v:shape>
            <v:shape style="position:absolute;left:3917;top:1500;width:15;height:0" coordorigin="3917,1500" coordsize="15,0" path="m3917,1500l3932,1500e" filled="f" stroked="t" strokeweight="0.8383pt" strokecolor="#333333">
              <v:path arrowok="t"/>
            </v:shape>
            <v:shape style="position:absolute;left:3947;top:1500;width:15;height:0" coordorigin="3947,1500" coordsize="15,0" path="m3947,1500l3961,1500e" filled="f" stroked="t" strokeweight="0.8383pt" strokecolor="#333333">
              <v:path arrowok="t"/>
            </v:shape>
            <v:shape style="position:absolute;left:3976;top:1500;width:15;height:0" coordorigin="3976,1500" coordsize="15,0" path="m3976,1500l3991,1500e" filled="f" stroked="t" strokeweight="0.8383pt" strokecolor="#333333">
              <v:path arrowok="t"/>
            </v:shape>
            <v:shape style="position:absolute;left:4006;top:1500;width:15;height:0" coordorigin="4006,1500" coordsize="15,0" path="m4006,1500l4020,1500e" filled="f" stroked="t" strokeweight="0.8383pt" strokecolor="#333333">
              <v:path arrowok="t"/>
            </v:shape>
            <v:shape style="position:absolute;left:4035;top:1500;width:15;height:0" coordorigin="4035,1500" coordsize="15,0" path="m4035,1500l4050,1500e" filled="f" stroked="t" strokeweight="0.8383pt" strokecolor="#333333">
              <v:path arrowok="t"/>
            </v:shape>
            <v:shape style="position:absolute;left:4065;top:1500;width:15;height:0" coordorigin="4065,1500" coordsize="15,0" path="m4065,1500l4080,1500e" filled="f" stroked="t" strokeweight="0.8383pt" strokecolor="#333333">
              <v:path arrowok="t"/>
            </v:shape>
            <v:shape style="position:absolute;left:4094;top:1500;width:15;height:0" coordorigin="4094,1500" coordsize="15,0" path="m4094,1500l4109,1500e" filled="f" stroked="t" strokeweight="0.8383pt" strokecolor="#333333">
              <v:path arrowok="t"/>
            </v:shape>
            <v:shape style="position:absolute;left:4124;top:1500;width:15;height:0" coordorigin="4124,1500" coordsize="15,0" path="m4124,1500l4139,1500e" filled="f" stroked="t" strokeweight="0.8383pt" strokecolor="#333333">
              <v:path arrowok="t"/>
            </v:shape>
            <v:shape style="position:absolute;left:4153;top:1500;width:15;height:0" coordorigin="4153,1500" coordsize="15,0" path="m4153,1500l4168,1500e" filled="f" stroked="t" strokeweight="0.8383pt" strokecolor="#333333">
              <v:path arrowok="t"/>
            </v:shape>
            <v:shape style="position:absolute;left:4183;top:1500;width:15;height:0" coordorigin="4183,1500" coordsize="15,0" path="m4183,1500l4198,1500e" filled="f" stroked="t" strokeweight="0.8383pt" strokecolor="#333333">
              <v:path arrowok="t"/>
            </v:shape>
            <v:shape style="position:absolute;left:4212;top:1500;width:15;height:0" coordorigin="4212,1500" coordsize="15,0" path="m4212,1500l4227,1500e" filled="f" stroked="t" strokeweight="0.8383pt" strokecolor="#333333">
              <v:path arrowok="t"/>
            </v:shape>
            <v:shape style="position:absolute;left:4242;top:1500;width:15;height:0" coordorigin="4242,1500" coordsize="15,0" path="m4242,1500l4257,1500e" filled="f" stroked="t" strokeweight="0.8383pt" strokecolor="#333333">
              <v:path arrowok="t"/>
            </v:shape>
            <v:shape style="position:absolute;left:4272;top:1500;width:15;height:0" coordorigin="4272,1500" coordsize="15,0" path="m4272,1500l4286,1500e" filled="f" stroked="t" strokeweight="0.8383pt" strokecolor="#333333">
              <v:path arrowok="t"/>
            </v:shape>
            <v:shape style="position:absolute;left:4301;top:1500;width:15;height:0" coordorigin="4301,1500" coordsize="15,0" path="m4301,1500l4316,1500e" filled="f" stroked="t" strokeweight="0.8383pt" strokecolor="#333333">
              <v:path arrowok="t"/>
            </v:shape>
            <v:shape style="position:absolute;left:4331;top:1500;width:15;height:0" coordorigin="4331,1500" coordsize="15,0" path="m4331,1500l4345,1500e" filled="f" stroked="t" strokeweight="0.8383pt" strokecolor="#333333">
              <v:path arrowok="t"/>
            </v:shape>
            <v:shape style="position:absolute;left:4360;top:1500;width:15;height:0" coordorigin="4360,1500" coordsize="15,0" path="m4360,1500l4375,1500e" filled="f" stroked="t" strokeweight="0.8383pt" strokecolor="#333333">
              <v:path arrowok="t"/>
            </v:shape>
            <v:shape style="position:absolute;left:4390;top:1500;width:15;height:0" coordorigin="4390,1500" coordsize="15,0" path="m4390,1500l4404,1500e" filled="f" stroked="t" strokeweight="0.8383pt" strokecolor="#333333">
              <v:path arrowok="t"/>
            </v:shape>
            <v:shape style="position:absolute;left:4419;top:1500;width:15;height:0" coordorigin="4419,1500" coordsize="15,0" path="m4419,1500l4434,1500e" filled="f" stroked="t" strokeweight="0.8383pt" strokecolor="#333333">
              <v:path arrowok="t"/>
            </v:shape>
            <v:shape style="position:absolute;left:4449;top:1500;width:15;height:0" coordorigin="4449,1500" coordsize="15,0" path="m4449,1500l4463,1500e" filled="f" stroked="t" strokeweight="0.8383pt" strokecolor="#333333">
              <v:path arrowok="t"/>
            </v:shape>
            <v:shape style="position:absolute;left:4478;top:1500;width:15;height:0" coordorigin="4478,1500" coordsize="15,0" path="m4478,1500l4493,1500e" filled="f" stroked="t" strokeweight="0.8383pt" strokecolor="#333333">
              <v:path arrowok="t"/>
            </v:shape>
            <v:shape style="position:absolute;left:4508;top:1500;width:15;height:0" coordorigin="4508,1500" coordsize="15,0" path="m4508,1500l4523,1500e" filled="f" stroked="t" strokeweight="0.8383pt" strokecolor="#333333">
              <v:path arrowok="t"/>
            </v:shape>
            <v:shape style="position:absolute;left:4537;top:1500;width:15;height:0" coordorigin="4537,1500" coordsize="15,0" path="m4537,1500l4552,1500e" filled="f" stroked="t" strokeweight="0.8383pt" strokecolor="#333333">
              <v:path arrowok="t"/>
            </v:shape>
            <v:shape style="position:absolute;left:4567;top:1500;width:15;height:0" coordorigin="4567,1500" coordsize="15,0" path="m4567,1500l4582,1500e" filled="f" stroked="t" strokeweight="0.8383pt" strokecolor="#333333">
              <v:path arrowok="t"/>
            </v:shape>
            <v:shape style="position:absolute;left:4596;top:1500;width:15;height:0" coordorigin="4596,1500" coordsize="15,0" path="m4596,1500l4611,1500e" filled="f" stroked="t" strokeweight="0.8383pt" strokecolor="#333333">
              <v:path arrowok="t"/>
            </v:shape>
            <v:shape style="position:absolute;left:4626;top:1500;width:15;height:0" coordorigin="4626,1500" coordsize="15,0" path="m4626,1500l4641,1500e" filled="f" stroked="t" strokeweight="0.8383pt" strokecolor="#333333">
              <v:path arrowok="t"/>
            </v:shape>
            <v:shape style="position:absolute;left:4655;top:1500;width:15;height:0" coordorigin="4655,1500" coordsize="15,0" path="m4655,1500l4670,1500e" filled="f" stroked="t" strokeweight="0.8383pt" strokecolor="#333333">
              <v:path arrowok="t"/>
            </v:shape>
            <v:shape style="position:absolute;left:4685;top:1500;width:15;height:0" coordorigin="4685,1500" coordsize="15,0" path="m4685,1500l4700,1500e" filled="f" stroked="t" strokeweight="0.8383pt" strokecolor="#333333">
              <v:path arrowok="t"/>
            </v:shape>
            <v:shape style="position:absolute;left:4714;top:1500;width:15;height:0" coordorigin="4714,1500" coordsize="15,0" path="m4714,1500l4729,1500e" filled="f" stroked="t" strokeweight="0.8383pt" strokecolor="#333333">
              <v:path arrowok="t"/>
            </v:shape>
            <v:shape style="position:absolute;left:4744;top:1500;width:15;height:0" coordorigin="4744,1500" coordsize="15,0" path="m4744,1500l4759,1500e" filled="f" stroked="t" strokeweight="0.8383pt" strokecolor="#333333">
              <v:path arrowok="t"/>
            </v:shape>
            <v:shape style="position:absolute;left:4774;top:1500;width:15;height:0" coordorigin="4774,1500" coordsize="15,0" path="m4774,1500l4788,1500e" filled="f" stroked="t" strokeweight="0.8383pt" strokecolor="#333333">
              <v:path arrowok="t"/>
            </v:shape>
            <v:shape style="position:absolute;left:4803;top:1500;width:15;height:0" coordorigin="4803,1500" coordsize="15,0" path="m4803,1500l4818,1500e" filled="f" stroked="t" strokeweight="0.8383pt" strokecolor="#333333">
              <v:path arrowok="t"/>
            </v:shape>
            <v:shape style="position:absolute;left:4833;top:1500;width:15;height:0" coordorigin="4833,1500" coordsize="15,0" path="m4833,1500l4847,1500e" filled="f" stroked="t" strokeweight="0.8383pt" strokecolor="#333333">
              <v:path arrowok="t"/>
            </v:shape>
            <v:shape style="position:absolute;left:4862;top:1500;width:15;height:0" coordorigin="4862,1500" coordsize="15,0" path="m4862,1500l4877,1500e" filled="f" stroked="t" strokeweight="0.8383pt" strokecolor="#333333">
              <v:path arrowok="t"/>
            </v:shape>
            <v:shape style="position:absolute;left:4892;top:1500;width:15;height:0" coordorigin="4892,1500" coordsize="15,0" path="m4892,1500l4906,1500e" filled="f" stroked="t" strokeweight="0.8383pt" strokecolor="#333333">
              <v:path arrowok="t"/>
            </v:shape>
            <v:shape style="position:absolute;left:4921;top:1500;width:15;height:0" coordorigin="4921,1500" coordsize="15,0" path="m4921,1500l4936,1500e" filled="f" stroked="t" strokeweight="0.8383pt" strokecolor="#333333">
              <v:path arrowok="t"/>
            </v:shape>
            <v:shape style="position:absolute;left:4951;top:1500;width:15;height:0" coordorigin="4951,1500" coordsize="15,0" path="m4951,1500l4966,1500e" filled="f" stroked="t" strokeweight="0.8383pt" strokecolor="#333333">
              <v:path arrowok="t"/>
            </v:shape>
            <v:shape style="position:absolute;left:4980;top:1500;width:15;height:0" coordorigin="4980,1500" coordsize="15,0" path="m4980,1500l4995,1500e" filled="f" stroked="t" strokeweight="0.8383pt" strokecolor="#333333">
              <v:path arrowok="t"/>
            </v:shape>
            <v:shape style="position:absolute;left:5010;top:1500;width:15;height:0" coordorigin="5010,1500" coordsize="15,0" path="m5010,1500l5025,1500e" filled="f" stroked="t" strokeweight="0.8383pt" strokecolor="#333333">
              <v:path arrowok="t"/>
            </v:shape>
            <v:shape style="position:absolute;left:5039;top:1500;width:15;height:0" coordorigin="5039,1500" coordsize="15,0" path="m5039,1500l5054,1500e" filled="f" stroked="t" strokeweight="0.8383pt" strokecolor="#333333">
              <v:path arrowok="t"/>
            </v:shape>
            <v:shape style="position:absolute;left:5069;top:1500;width:15;height:0" coordorigin="5069,1500" coordsize="15,0" path="m5069,1500l5084,1500e" filled="f" stroked="t" strokeweight="0.8383pt" strokecolor="#333333">
              <v:path arrowok="t"/>
            </v:shape>
            <v:shape style="position:absolute;left:5098;top:1500;width:15;height:0" coordorigin="5098,1500" coordsize="15,0" path="m5098,1500l5113,1500e" filled="f" stroked="t" strokeweight="0.8383pt" strokecolor="#333333">
              <v:path arrowok="t"/>
            </v:shape>
            <v:shape style="position:absolute;left:5128;top:1500;width:15;height:0" coordorigin="5128,1500" coordsize="15,0" path="m5128,1500l5143,1500e" filled="f" stroked="t" strokeweight="0.8383pt" strokecolor="#333333">
              <v:path arrowok="t"/>
            </v:shape>
            <v:shape style="position:absolute;left:5157;top:1500;width:15;height:0" coordorigin="5157,1500" coordsize="15,0" path="m5157,1500l5172,1500e" filled="f" stroked="t" strokeweight="0.8383pt" strokecolor="#333333">
              <v:path arrowok="t"/>
            </v:shape>
            <v:shape style="position:absolute;left:5187;top:1500;width:15;height:0" coordorigin="5187,1500" coordsize="15,0" path="m5187,1500l5202,1500e" filled="f" stroked="t" strokeweight="0.8383pt" strokecolor="#333333">
              <v:path arrowok="t"/>
            </v:shape>
            <v:shape style="position:absolute;left:5217;top:1500;width:15;height:0" coordorigin="5217,1500" coordsize="15,0" path="m5217,1500l5231,1500e" filled="f" stroked="t" strokeweight="0.8383pt" strokecolor="#333333">
              <v:path arrowok="t"/>
            </v:shape>
            <v:shape style="position:absolute;left:5246;top:1500;width:15;height:0" coordorigin="5246,1500" coordsize="15,0" path="m5246,1500l5261,1500e" filled="f" stroked="t" strokeweight="0.8383pt" strokecolor="#333333">
              <v:path arrowok="t"/>
            </v:shape>
            <v:shape style="position:absolute;left:5276;top:1500;width:15;height:0" coordorigin="5276,1500" coordsize="15,0" path="m5276,1500l5290,1500e" filled="f" stroked="t" strokeweight="0.8383pt" strokecolor="#333333">
              <v:path arrowok="t"/>
            </v:shape>
            <v:shape style="position:absolute;left:5305;top:1500;width:15;height:0" coordorigin="5305,1500" coordsize="15,0" path="m5305,1500l5320,1500e" filled="f" stroked="t" strokeweight="0.8383pt" strokecolor="#333333">
              <v:path arrowok="t"/>
            </v:shape>
            <v:shape style="position:absolute;left:5335;top:1500;width:15;height:0" coordorigin="5335,1500" coordsize="15,0" path="m5335,1500l5349,1500e" filled="f" stroked="t" strokeweight="0.8383pt" strokecolor="#333333">
              <v:path arrowok="t"/>
            </v:shape>
            <v:shape style="position:absolute;left:5364;top:1500;width:15;height:0" coordorigin="5364,1500" coordsize="15,0" path="m5364,1500l5379,1500e" filled="f" stroked="t" strokeweight="0.8383pt" strokecolor="#333333">
              <v:path arrowok="t"/>
            </v:shape>
            <v:shape style="position:absolute;left:5394;top:1500;width:15;height:0" coordorigin="5394,1500" coordsize="15,0" path="m5394,1500l5408,1500e" filled="f" stroked="t" strokeweight="0.8383pt" strokecolor="#333333">
              <v:path arrowok="t"/>
            </v:shape>
            <v:shape style="position:absolute;left:5423;top:1500;width:15;height:0" coordorigin="5423,1500" coordsize="15,0" path="m5423,1500l5438,1500e" filled="f" stroked="t" strokeweight="0.8383pt" strokecolor="#333333">
              <v:path arrowok="t"/>
            </v:shape>
            <v:shape style="position:absolute;left:5453;top:1500;width:15;height:0" coordorigin="5453,1500" coordsize="15,0" path="m5453,1500l5468,1500e" filled="f" stroked="t" strokeweight="0.8383pt" strokecolor="#333333">
              <v:path arrowok="t"/>
            </v:shape>
            <v:shape style="position:absolute;left:5482;top:1500;width:15;height:0" coordorigin="5482,1500" coordsize="15,0" path="m5482,1500l5497,1500e" filled="f" stroked="t" strokeweight="0.8383pt" strokecolor="#333333">
              <v:path arrowok="t"/>
            </v:shape>
            <v:shape style="position:absolute;left:5512;top:1500;width:15;height:0" coordorigin="5512,1500" coordsize="15,0" path="m5512,1500l5527,1500e" filled="f" stroked="t" strokeweight="0.8383pt" strokecolor="#333333">
              <v:path arrowok="t"/>
            </v:shape>
            <v:shape style="position:absolute;left:5541;top:1500;width:15;height:0" coordorigin="5541,1500" coordsize="15,0" path="m5541,1500l5556,1500e" filled="f" stroked="t" strokeweight="0.8383pt" strokecolor="#333333">
              <v:path arrowok="t"/>
            </v:shape>
            <v:shape style="position:absolute;left:5571;top:1500;width:15;height:0" coordorigin="5571,1500" coordsize="15,0" path="m5571,1500l5586,1500e" filled="f" stroked="t" strokeweight="0.8383pt" strokecolor="#333333">
              <v:path arrowok="t"/>
            </v:shape>
            <v:shape style="position:absolute;left:5600;top:1500;width:15;height:0" coordorigin="5600,1500" coordsize="15,0" path="m5600,1500l5615,1500e" filled="f" stroked="t" strokeweight="0.8383pt" strokecolor="#333333">
              <v:path arrowok="t"/>
            </v:shape>
            <v:shape style="position:absolute;left:5630;top:1500;width:15;height:0" coordorigin="5630,1500" coordsize="15,0" path="m5630,1500l5645,1500e" filled="f" stroked="t" strokeweight="0.8383pt" strokecolor="#333333">
              <v:path arrowok="t"/>
            </v:shape>
            <v:shape style="position:absolute;left:5660;top:1500;width:15;height:0" coordorigin="5660,1500" coordsize="15,0" path="m5660,1500l5674,1500e" filled="f" stroked="t" strokeweight="0.8383pt" strokecolor="#333333">
              <v:path arrowok="t"/>
            </v:shape>
            <v:shape style="position:absolute;left:5689;top:1500;width:15;height:0" coordorigin="5689,1500" coordsize="15,0" path="m5689,1500l5704,1500e" filled="f" stroked="t" strokeweight="0.8383pt" strokecolor="#333333">
              <v:path arrowok="t"/>
            </v:shape>
            <v:shape style="position:absolute;left:5719;top:1500;width:15;height:0" coordorigin="5719,1500" coordsize="15,0" path="m5719,1500l5733,1500e" filled="f" stroked="t" strokeweight="0.8383pt" strokecolor="#333333">
              <v:path arrowok="t"/>
            </v:shape>
            <v:shape style="position:absolute;left:5748;top:1500;width:15;height:0" coordorigin="5748,1500" coordsize="15,0" path="m5748,1500l5763,1500e" filled="f" stroked="t" strokeweight="0.8383pt" strokecolor="#333333">
              <v:path arrowok="t"/>
            </v:shape>
            <v:shape style="position:absolute;left:5778;top:1500;width:15;height:0" coordorigin="5778,1500" coordsize="15,0" path="m5778,1500l5792,1500e" filled="f" stroked="t" strokeweight="0.8383pt" strokecolor="#333333">
              <v:path arrowok="t"/>
            </v:shape>
            <v:shape style="position:absolute;left:5807;top:1500;width:15;height:0" coordorigin="5807,1500" coordsize="15,0" path="m5807,1500l5822,1500e" filled="f" stroked="t" strokeweight="0.8383pt" strokecolor="#333333">
              <v:path arrowok="t"/>
            </v:shape>
            <v:shape style="position:absolute;left:5837;top:1500;width:15;height:0" coordorigin="5837,1500" coordsize="15,0" path="m5837,1500l5851,1500e" filled="f" stroked="t" strokeweight="0.8383pt" strokecolor="#333333">
              <v:path arrowok="t"/>
            </v:shape>
            <v:shape style="position:absolute;left:5866;top:1500;width:15;height:0" coordorigin="5866,1500" coordsize="15,0" path="m5866,1500l5881,1500e" filled="f" stroked="t" strokeweight="0.8383pt" strokecolor="#333333">
              <v:path arrowok="t"/>
            </v:shape>
            <v:shape style="position:absolute;left:5896;top:1500;width:15;height:0" coordorigin="5896,1500" coordsize="15,0" path="m5896,1500l5911,1500e" filled="f" stroked="t" strokeweight="0.8383pt" strokecolor="#333333">
              <v:path arrowok="t"/>
            </v:shape>
            <v:shape style="position:absolute;left:5925;top:1500;width:15;height:0" coordorigin="5925,1500" coordsize="15,0" path="m5925,1500l5940,1500e" filled="f" stroked="t" strokeweight="0.8383pt" strokecolor="#333333">
              <v:path arrowok="t"/>
            </v:shape>
            <v:shape style="position:absolute;left:5955;top:1500;width:15;height:0" coordorigin="5955,1500" coordsize="15,0" path="m5955,1500l5970,1500e" filled="f" stroked="t" strokeweight="0.8383pt" strokecolor="#333333">
              <v:path arrowok="t"/>
            </v:shape>
            <v:shape style="position:absolute;left:5984;top:1500;width:15;height:0" coordorigin="5984,1500" coordsize="15,0" path="m5984,1500l5999,1500e" filled="f" stroked="t" strokeweight="0.8383pt" strokecolor="#333333">
              <v:path arrowok="t"/>
            </v:shape>
            <v:shape style="position:absolute;left:6014;top:1500;width:15;height:0" coordorigin="6014,1500" coordsize="15,0" path="m6014,1500l6029,1500e" filled="f" stroked="t" strokeweight="0.8383pt" strokecolor="#333333">
              <v:path arrowok="t"/>
            </v:shape>
            <v:shape style="position:absolute;left:6043;top:1500;width:15;height:0" coordorigin="6043,1500" coordsize="15,0" path="m6043,1500l6058,1500e" filled="f" stroked="t" strokeweight="0.8383pt" strokecolor="#333333">
              <v:path arrowok="t"/>
            </v:shape>
            <v:shape style="position:absolute;left:6073;top:1500;width:15;height:0" coordorigin="6073,1500" coordsize="15,0" path="m6073,1500l6088,1500e" filled="f" stroked="t" strokeweight="0.8383pt" strokecolor="#333333">
              <v:path arrowok="t"/>
            </v:shape>
            <v:shape style="position:absolute;left:6102;top:1500;width:15;height:0" coordorigin="6102,1500" coordsize="15,0" path="m6102,1500l6117,1500e" filled="f" stroked="t" strokeweight="0.8383pt" strokecolor="#333333">
              <v:path arrowok="t"/>
            </v:shape>
            <v:shape style="position:absolute;left:6132;top:1500;width:15;height:0" coordorigin="6132,1500" coordsize="15,0" path="m6132,1500l6147,1500e" filled="f" stroked="t" strokeweight="0.8383pt" strokecolor="#333333">
              <v:path arrowok="t"/>
            </v:shape>
            <v:shape style="position:absolute;left:6162;top:1500;width:15;height:0" coordorigin="6162,1500" coordsize="15,0" path="m6162,1500l6176,1500e" filled="f" stroked="t" strokeweight="0.8383pt" strokecolor="#333333">
              <v:path arrowok="t"/>
            </v:shape>
            <v:shape style="position:absolute;left:6191;top:1500;width:15;height:0" coordorigin="6191,1500" coordsize="15,0" path="m6191,1500l6206,1500e" filled="f" stroked="t" strokeweight="0.8383pt" strokecolor="#333333">
              <v:path arrowok="t"/>
            </v:shape>
            <v:shape style="position:absolute;left:6221;top:1500;width:15;height:0" coordorigin="6221,1500" coordsize="15,0" path="m6221,1500l6235,1500e" filled="f" stroked="t" strokeweight="0.8383pt" strokecolor="#333333">
              <v:path arrowok="t"/>
            </v:shape>
            <v:shape style="position:absolute;left:6250;top:1500;width:15;height:0" coordorigin="6250,1500" coordsize="15,0" path="m6250,1500l6265,1500e" filled="f" stroked="t" strokeweight="0.8383pt" strokecolor="#333333">
              <v:path arrowok="t"/>
            </v:shape>
            <v:shape style="position:absolute;left:6280;top:1500;width:15;height:0" coordorigin="6280,1500" coordsize="15,0" path="m6280,1500l6294,1500e" filled="f" stroked="t" strokeweight="0.8383pt" strokecolor="#333333">
              <v:path arrowok="t"/>
            </v:shape>
            <v:shape style="position:absolute;left:6309;top:1500;width:15;height:0" coordorigin="6309,1500" coordsize="15,0" path="m6309,1500l6324,1500e" filled="f" stroked="t" strokeweight="0.8383pt" strokecolor="#333333">
              <v:path arrowok="t"/>
            </v:shape>
            <v:shape style="position:absolute;left:6339;top:1500;width:15;height:0" coordorigin="6339,1500" coordsize="15,0" path="m6339,1500l6354,1500e" filled="f" stroked="t" strokeweight="0.8383pt" strokecolor="#333333">
              <v:path arrowok="t"/>
            </v:shape>
            <v:shape style="position:absolute;left:6368;top:1500;width:15;height:0" coordorigin="6368,1500" coordsize="15,0" path="m6368,1500l6383,1500e" filled="f" stroked="t" strokeweight="0.8383pt" strokecolor="#333333">
              <v:path arrowok="t"/>
            </v:shape>
            <v:shape style="position:absolute;left:6398;top:1500;width:15;height:0" coordorigin="6398,1500" coordsize="15,0" path="m6398,1500l6413,1500e" filled="f" stroked="t" strokeweight="0.8383pt" strokecolor="#333333">
              <v:path arrowok="t"/>
            </v:shape>
            <v:shape style="position:absolute;left:6427;top:1500;width:15;height:0" coordorigin="6427,1500" coordsize="15,0" path="m6427,1500l6442,1500e" filled="f" stroked="t" strokeweight="0.8383pt" strokecolor="#333333">
              <v:path arrowok="t"/>
            </v:shape>
            <v:shape style="position:absolute;left:6457;top:1500;width:15;height:0" coordorigin="6457,1500" coordsize="15,0" path="m6457,1500l6472,1500e" filled="f" stroked="t" strokeweight="0.8383pt" strokecolor="#333333">
              <v:path arrowok="t"/>
            </v:shape>
            <v:shape style="position:absolute;left:6486;top:1500;width:15;height:0" coordorigin="6486,1500" coordsize="15,0" path="m6486,1500l6501,1500e" filled="f" stroked="t" strokeweight="0.8383pt" strokecolor="#333333">
              <v:path arrowok="t"/>
            </v:shape>
            <v:shape style="position:absolute;left:6516;top:1500;width:15;height:0" coordorigin="6516,1500" coordsize="15,0" path="m6516,1500l6531,1500e" filled="f" stroked="t" strokeweight="0.8383pt" strokecolor="#333333">
              <v:path arrowok="t"/>
            </v:shape>
            <v:shape style="position:absolute;left:6545;top:1500;width:15;height:0" coordorigin="6545,1500" coordsize="15,0" path="m6545,1500l6560,1500e" filled="f" stroked="t" strokeweight="0.8383pt" strokecolor="#333333">
              <v:path arrowok="t"/>
            </v:shape>
            <v:shape style="position:absolute;left:6575;top:1500;width:15;height:0" coordorigin="6575,1500" coordsize="15,0" path="m6575,1500l6590,1500e" filled="f" stroked="t" strokeweight="0.8383pt" strokecolor="#333333">
              <v:path arrowok="t"/>
            </v:shape>
            <v:shape style="position:absolute;left:6605;top:1500;width:15;height:0" coordorigin="6605,1500" coordsize="15,0" path="m6605,1500l6619,1500e" filled="f" stroked="t" strokeweight="0.8383pt" strokecolor="#333333">
              <v:path arrowok="t"/>
            </v:shape>
            <v:shape style="position:absolute;left:6634;top:1500;width:15;height:0" coordorigin="6634,1500" coordsize="15,0" path="m6634,1500l6649,1500e" filled="f" stroked="t" strokeweight="0.8383pt" strokecolor="#333333">
              <v:path arrowok="t"/>
            </v:shape>
            <v:shape style="position:absolute;left:6664;top:1500;width:15;height:0" coordorigin="6664,1500" coordsize="15,0" path="m6664,1500l6678,1500e" filled="f" stroked="t" strokeweight="0.8383pt" strokecolor="#333333">
              <v:path arrowok="t"/>
            </v:shape>
            <v:shape style="position:absolute;left:6693;top:1500;width:15;height:0" coordorigin="6693,1500" coordsize="15,0" path="m6693,1500l6708,1500e" filled="f" stroked="t" strokeweight="0.8383pt" strokecolor="#333333">
              <v:path arrowok="t"/>
            </v:shape>
            <v:shape style="position:absolute;left:6723;top:1500;width:15;height:0" coordorigin="6723,1500" coordsize="15,0" path="m6723,1500l6737,1500e" filled="f" stroked="t" strokeweight="0.8383pt" strokecolor="#333333">
              <v:path arrowok="t"/>
            </v:shape>
            <v:shape style="position:absolute;left:6752;top:1500;width:15;height:0" coordorigin="6752,1500" coordsize="15,0" path="m6752,1500l6767,1500e" filled="f" stroked="t" strokeweight="0.8383pt" strokecolor="#333333">
              <v:path arrowok="t"/>
            </v:shape>
            <v:shape style="position:absolute;left:6782;top:1500;width:15;height:0" coordorigin="6782,1500" coordsize="15,0" path="m6782,1500l6796,1500e" filled="f" stroked="t" strokeweight="0.8383pt" strokecolor="#333333">
              <v:path arrowok="t"/>
            </v:shape>
            <v:shape style="position:absolute;left:6811;top:1500;width:15;height:0" coordorigin="6811,1500" coordsize="15,0" path="m6811,1500l6826,1500e" filled="f" stroked="t" strokeweight="0.8383pt" strokecolor="#333333">
              <v:path arrowok="t"/>
            </v:shape>
            <v:shape style="position:absolute;left:6841;top:1500;width:15;height:0" coordorigin="6841,1500" coordsize="15,0" path="m6841,1500l6856,1500e" filled="f" stroked="t" strokeweight="0.8383pt" strokecolor="#333333">
              <v:path arrowok="t"/>
            </v:shape>
            <v:shape style="position:absolute;left:6870;top:1500;width:15;height:0" coordorigin="6870,1500" coordsize="15,0" path="m6870,1500l6885,1500e" filled="f" stroked="t" strokeweight="0.8383pt" strokecolor="#333333">
              <v:path arrowok="t"/>
            </v:shape>
            <v:shape style="position:absolute;left:6900;top:1500;width:15;height:0" coordorigin="6900,1500" coordsize="15,0" path="m6900,1500l6915,1500e" filled="f" stroked="t" strokeweight="0.8383pt" strokecolor="#333333">
              <v:path arrowok="t"/>
            </v:shape>
            <v:shape style="position:absolute;left:6929;top:1500;width:15;height:0" coordorigin="6929,1500" coordsize="15,0" path="m6929,1500l6944,1500e" filled="f" stroked="t" strokeweight="0.8383pt" strokecolor="#333333">
              <v:path arrowok="t"/>
            </v:shape>
            <v:shape style="position:absolute;left:6959;top:1500;width:15;height:0" coordorigin="6959,1500" coordsize="15,0" path="m6959,1500l6974,1500e" filled="f" stroked="t" strokeweight="0.8383pt" strokecolor="#333333">
              <v:path arrowok="t"/>
            </v:shape>
            <v:shape style="position:absolute;left:6988;top:1500;width:15;height:0" coordorigin="6988,1500" coordsize="15,0" path="m6988,1500l7003,1500e" filled="f" stroked="t" strokeweight="0.8383pt" strokecolor="#333333">
              <v:path arrowok="t"/>
            </v:shape>
            <v:shape style="position:absolute;left:7018;top:1500;width:15;height:0" coordorigin="7018,1500" coordsize="15,0" path="m7018,1500l7033,1500e" filled="f" stroked="t" strokeweight="0.8383pt" strokecolor="#333333">
              <v:path arrowok="t"/>
            </v:shape>
            <v:shape style="position:absolute;left:7048;top:1500;width:15;height:0" coordorigin="7048,1500" coordsize="15,0" path="m7048,1500l7062,1500e" filled="f" stroked="t" strokeweight="0.8383pt" strokecolor="#333333">
              <v:path arrowok="t"/>
            </v:shape>
            <v:shape style="position:absolute;left:7077;top:1500;width:15;height:0" coordorigin="7077,1500" coordsize="15,0" path="m7077,1500l7092,1500e" filled="f" stroked="t" strokeweight="0.8383pt" strokecolor="#333333">
              <v:path arrowok="t"/>
            </v:shape>
            <v:shape style="position:absolute;left:7107;top:1500;width:15;height:0" coordorigin="7107,1500" coordsize="15,0" path="m7107,1500l7121,1500e" filled="f" stroked="t" strokeweight="0.8383pt" strokecolor="#333333">
              <v:path arrowok="t"/>
            </v:shape>
            <v:shape style="position:absolute;left:7136;top:1500;width:15;height:0" coordorigin="7136,1500" coordsize="15,0" path="m7136,1500l7151,1500e" filled="f" stroked="t" strokeweight="0.8383pt" strokecolor="#333333">
              <v:path arrowok="t"/>
            </v:shape>
            <v:shape style="position:absolute;left:7166;top:1500;width:15;height:0" coordorigin="7166,1500" coordsize="15,0" path="m7166,1500l7180,1500e" filled="f" stroked="t" strokeweight="0.8383pt" strokecolor="#333333">
              <v:path arrowok="t"/>
            </v:shape>
            <v:shape style="position:absolute;left:7195;top:1500;width:15;height:0" coordorigin="7195,1500" coordsize="15,0" path="m7195,1500l7210,1500e" filled="f" stroked="t" strokeweight="0.8383pt" strokecolor="#333333">
              <v:path arrowok="t"/>
            </v:shape>
            <v:shape style="position:absolute;left:7225;top:1500;width:15;height:0" coordorigin="7225,1500" coordsize="15,0" path="m7225,1500l7239,1500e" filled="f" stroked="t" strokeweight="0.8383pt" strokecolor="#333333">
              <v:path arrowok="t"/>
            </v:shape>
            <v:shape style="position:absolute;left:7254;top:1500;width:15;height:0" coordorigin="7254,1500" coordsize="15,0" path="m7254,1500l7269,1500e" filled="f" stroked="t" strokeweight="0.8383pt" strokecolor="#333333">
              <v:path arrowok="t"/>
            </v:shape>
            <v:shape style="position:absolute;left:7284;top:1500;width:15;height:0" coordorigin="7284,1500" coordsize="15,0" path="m7284,1500l7299,1500e" filled="f" stroked="t" strokeweight="0.8383pt" strokecolor="#333333">
              <v:path arrowok="t"/>
            </v:shape>
            <v:shape style="position:absolute;left:7313;top:1500;width:15;height:0" coordorigin="7313,1500" coordsize="15,0" path="m7313,1500l7328,1500e" filled="f" stroked="t" strokeweight="0.8383pt" strokecolor="#333333">
              <v:path arrowok="t"/>
            </v:shape>
            <v:shape style="position:absolute;left:7343;top:1500;width:15;height:0" coordorigin="7343,1500" coordsize="15,0" path="m7343,1500l7358,1500e" filled="f" stroked="t" strokeweight="0.8383pt" strokecolor="#333333">
              <v:path arrowok="t"/>
            </v:shape>
            <v:shape style="position:absolute;left:7372;top:1500;width:15;height:0" coordorigin="7372,1500" coordsize="15,0" path="m7372,1500l7387,1500e" filled="f" stroked="t" strokeweight="0.8383pt" strokecolor="#333333">
              <v:path arrowok="t"/>
            </v:shape>
            <v:shape style="position:absolute;left:7402;top:1500;width:15;height:0" coordorigin="7402,1500" coordsize="15,0" path="m7402,1500l7417,1500e" filled="f" stroked="t" strokeweight="0.8383pt" strokecolor="#333333">
              <v:path arrowok="t"/>
            </v:shape>
            <v:shape style="position:absolute;left:7431;top:1500;width:15;height:0" coordorigin="7431,1500" coordsize="15,0" path="m7431,1500l7446,1500e" filled="f" stroked="t" strokeweight="0.8383pt" strokecolor="#333333">
              <v:path arrowok="t"/>
            </v:shape>
            <v:shape style="position:absolute;left:7461;top:1500;width:15;height:0" coordorigin="7461,1500" coordsize="15,0" path="m7461,1500l7476,1500e" filled="f" stroked="t" strokeweight="0.8383pt" strokecolor="#333333">
              <v:path arrowok="t"/>
            </v:shape>
            <v:shape style="position:absolute;left:7490;top:1500;width:15;height:0" coordorigin="7490,1500" coordsize="15,0" path="m7490,1500l7505,1500e" filled="f" stroked="t" strokeweight="0.8383pt" strokecolor="#333333">
              <v:path arrowok="t"/>
            </v:shape>
            <v:shape style="position:absolute;left:7520;top:1500;width:15;height:0" coordorigin="7520,1500" coordsize="15,0" path="m7520,1500l7535,1500e" filled="f" stroked="t" strokeweight="0.8383pt" strokecolor="#333333">
              <v:path arrowok="t"/>
            </v:shape>
            <v:shape style="position:absolute;left:7550;top:1500;width:15;height:0" coordorigin="7550,1500" coordsize="15,0" path="m7550,1500l7564,1500e" filled="f" stroked="t" strokeweight="0.8383pt" strokecolor="#333333">
              <v:path arrowok="t"/>
            </v:shape>
            <v:shape style="position:absolute;left:7579;top:1500;width:15;height:0" coordorigin="7579,1500" coordsize="15,0" path="m7579,1500l7594,1500e" filled="f" stroked="t" strokeweight="0.8383pt" strokecolor="#333333">
              <v:path arrowok="t"/>
            </v:shape>
            <v:shape style="position:absolute;left:7609;top:1500;width:15;height:0" coordorigin="7609,1500" coordsize="15,0" path="m7609,1500l7623,1500e" filled="f" stroked="t" strokeweight="0.8383pt" strokecolor="#333333">
              <v:path arrowok="t"/>
            </v:shape>
            <v:shape style="position:absolute;left:7638;top:1500;width:15;height:0" coordorigin="7638,1500" coordsize="15,0" path="m7638,1500l7653,1500e" filled="f" stroked="t" strokeweight="0.8383pt" strokecolor="#333333">
              <v:path arrowok="t"/>
            </v:shape>
            <v:shape style="position:absolute;left:7668;top:1500;width:15;height:0" coordorigin="7668,1500" coordsize="15,0" path="m7668,1500l7682,1500e" filled="f" stroked="t" strokeweight="0.8383pt" strokecolor="#333333">
              <v:path arrowok="t"/>
            </v:shape>
            <v:shape style="position:absolute;left:7697;top:1500;width:15;height:0" coordorigin="7697,1500" coordsize="15,0" path="m7697,1500l7712,1500e" filled="f" stroked="t" strokeweight="0.8383pt" strokecolor="#333333">
              <v:path arrowok="t"/>
            </v:shape>
            <v:shape style="position:absolute;left:7727;top:1500;width:15;height:0" coordorigin="7727,1500" coordsize="15,0" path="m7727,1500l7742,1500e" filled="f" stroked="t" strokeweight="0.8383pt" strokecolor="#333333">
              <v:path arrowok="t"/>
            </v:shape>
            <v:shape style="position:absolute;left:7756;top:1500;width:15;height:0" coordorigin="7756,1500" coordsize="15,0" path="m7756,1500l7771,1500e" filled="f" stroked="t" strokeweight="0.8383pt" strokecolor="#333333">
              <v:path arrowok="t"/>
            </v:shape>
            <v:shape style="position:absolute;left:7786;top:1500;width:15;height:0" coordorigin="7786,1500" coordsize="15,0" path="m7786,1500l7801,1500e" filled="f" stroked="t" strokeweight="0.8383pt" strokecolor="#333333">
              <v:path arrowok="t"/>
            </v:shape>
            <v:shape style="position:absolute;left:7815;top:1500;width:15;height:0" coordorigin="7815,1500" coordsize="15,0" path="m7815,1500l7830,1500e" filled="f" stroked="t" strokeweight="0.8383pt" strokecolor="#333333">
              <v:path arrowok="t"/>
            </v:shape>
            <v:shape style="position:absolute;left:7845;top:1500;width:15;height:0" coordorigin="7845,1500" coordsize="15,0" path="m7845,1500l7860,1500e" filled="f" stroked="t" strokeweight="0.8383pt" strokecolor="#333333">
              <v:path arrowok="t"/>
            </v:shape>
            <v:shape style="position:absolute;left:7874;top:1500;width:15;height:0" coordorigin="7874,1500" coordsize="15,0" path="m7874,1500l7889,1500e" filled="f" stroked="t" strokeweight="0.8383pt" strokecolor="#333333">
              <v:path arrowok="t"/>
            </v:shape>
            <v:shape style="position:absolute;left:7904;top:1500;width:15;height:0" coordorigin="7904,1500" coordsize="15,0" path="m7904,1500l7919,1500e" filled="f" stroked="t" strokeweight="0.8383pt" strokecolor="#333333">
              <v:path arrowok="t"/>
            </v:shape>
            <v:shape style="position:absolute;left:7933;top:1500;width:15;height:0" coordorigin="7933,1500" coordsize="15,0" path="m7933,1500l7948,1500e" filled="f" stroked="t" strokeweight="0.8383pt" strokecolor="#333333">
              <v:path arrowok="t"/>
            </v:shape>
            <v:shape style="position:absolute;left:7963;top:1500;width:15;height:0" coordorigin="7963,1500" coordsize="15,0" path="m7963,1500l7978,1500e" filled="f" stroked="t" strokeweight="0.8383pt" strokecolor="#333333">
              <v:path arrowok="t"/>
            </v:shape>
            <v:shape style="position:absolute;left:7993;top:1500;width:15;height:0" coordorigin="7993,1500" coordsize="15,0" path="m7993,1500l8007,1500e" filled="f" stroked="t" strokeweight="0.8383pt" strokecolor="#333333">
              <v:path arrowok="t"/>
            </v:shape>
            <v:shape style="position:absolute;left:8022;top:1500;width:15;height:0" coordorigin="8022,1500" coordsize="15,0" path="m8022,1500l8037,1500e" filled="f" stroked="t" strokeweight="0.8383pt" strokecolor="#333333">
              <v:path arrowok="t"/>
            </v:shape>
            <v:shape style="position:absolute;left:8052;top:1500;width:15;height:0" coordorigin="8052,1500" coordsize="15,0" path="m8052,1500l8066,1500e" filled="f" stroked="t" strokeweight="0.8383pt" strokecolor="#333333">
              <v:path arrowok="t"/>
            </v:shape>
            <v:shape style="position:absolute;left:8081;top:1500;width:15;height:0" coordorigin="8081,1500" coordsize="15,0" path="m8081,1500l8096,1500e" filled="f" stroked="t" strokeweight="0.8383pt" strokecolor="#333333">
              <v:path arrowok="t"/>
            </v:shape>
            <v:shape style="position:absolute;left:8111;top:1500;width:15;height:0" coordorigin="8111,1500" coordsize="15,0" path="m8111,1500l8125,1500e" filled="f" stroked="t" strokeweight="0.8383pt" strokecolor="#333333">
              <v:path arrowok="t"/>
            </v:shape>
            <v:shape style="position:absolute;left:8140;top:1500;width:15;height:0" coordorigin="8140,1500" coordsize="15,0" path="m8140,1500l8155,1500e" filled="f" stroked="t" strokeweight="0.8383pt" strokecolor="#333333">
              <v:path arrowok="t"/>
            </v:shape>
            <v:shape style="position:absolute;left:8170;top:1500;width:15;height:0" coordorigin="8170,1500" coordsize="15,0" path="m8170,1500l8184,1500e" filled="f" stroked="t" strokeweight="0.8383pt" strokecolor="#333333">
              <v:path arrowok="t"/>
            </v:shape>
            <v:shape style="position:absolute;left:8199;top:1500;width:15;height:0" coordorigin="8199,1500" coordsize="15,0" path="m8199,1500l8214,1500e" filled="f" stroked="t" strokeweight="0.8383pt" strokecolor="#333333">
              <v:path arrowok="t"/>
            </v:shape>
            <v:shape style="position:absolute;left:8229;top:1500;width:15;height:0" coordorigin="8229,1500" coordsize="15,0" path="m8229,1500l8244,1500e" filled="f" stroked="t" strokeweight="0.8383pt" strokecolor="#333333">
              <v:path arrowok="t"/>
            </v:shape>
            <v:shape style="position:absolute;left:8258;top:1500;width:15;height:0" coordorigin="8258,1500" coordsize="15,0" path="m8258,1500l8273,1500e" filled="f" stroked="t" strokeweight="0.8383pt" strokecolor="#333333">
              <v:path arrowok="t"/>
            </v:shape>
            <v:shape style="position:absolute;left:8288;top:1500;width:15;height:0" coordorigin="8288,1500" coordsize="15,0" path="m8288,1500l8303,1500e" filled="f" stroked="t" strokeweight="0.8383pt" strokecolor="#333333">
              <v:path arrowok="t"/>
            </v:shape>
            <v:shape style="position:absolute;left:8317;top:1500;width:15;height:0" coordorigin="8317,1500" coordsize="15,0" path="m8317,1500l8332,1500e" filled="f" stroked="t" strokeweight="0.8383pt" strokecolor="#333333">
              <v:path arrowok="t"/>
            </v:shape>
            <v:shape style="position:absolute;left:8347;top:1500;width:15;height:0" coordorigin="8347,1500" coordsize="15,0" path="m8347,1500l8362,1500e" filled="f" stroked="t" strokeweight="0.8383pt" strokecolor="#333333">
              <v:path arrowok="t"/>
            </v:shape>
            <v:shape style="position:absolute;left:8376;top:1500;width:15;height:0" coordorigin="8376,1500" coordsize="15,0" path="m8376,1500l8391,1500e" filled="f" stroked="t" strokeweight="0.8383pt" strokecolor="#333333">
              <v:path arrowok="t"/>
            </v:shape>
            <v:shape style="position:absolute;left:8406;top:1500;width:15;height:0" coordorigin="8406,1500" coordsize="15,0" path="m8406,1500l8421,1500e" filled="f" stroked="t" strokeweight="0.8383pt" strokecolor="#333333">
              <v:path arrowok="t"/>
            </v:shape>
            <v:shape style="position:absolute;left:8436;top:1500;width:15;height:0" coordorigin="8436,1500" coordsize="15,0" path="m8436,1500l8450,1500e" filled="f" stroked="t" strokeweight="0.8383pt" strokecolor="#333333">
              <v:path arrowok="t"/>
            </v:shape>
            <v:shape style="position:absolute;left:8465;top:1500;width:15;height:0" coordorigin="8465,1500" coordsize="15,0" path="m8465,1500l8480,1500e" filled="f" stroked="t" strokeweight="0.8383pt" strokecolor="#333333">
              <v:path arrowok="t"/>
            </v:shape>
            <v:shape style="position:absolute;left:8495;top:1500;width:15;height:0" coordorigin="8495,1500" coordsize="15,0" path="m8495,1500l8509,1500e" filled="f" stroked="t" strokeweight="0.8383pt" strokecolor="#333333">
              <v:path arrowok="t"/>
            </v:shape>
            <v:shape style="position:absolute;left:8524;top:1500;width:15;height:0" coordorigin="8524,1500" coordsize="15,0" path="m8524,1500l8539,1500e" filled="f" stroked="t" strokeweight="0.8383pt" strokecolor="#333333">
              <v:path arrowok="t"/>
            </v:shape>
            <v:shape style="position:absolute;left:8554;top:1500;width:15;height:0" coordorigin="8554,1500" coordsize="15,0" path="m8554,1500l8568,1500e" filled="f" stroked="t" strokeweight="0.8383pt" strokecolor="#333333">
              <v:path arrowok="t"/>
            </v:shape>
            <v:shape style="position:absolute;left:8583;top:1500;width:15;height:0" coordorigin="8583,1500" coordsize="15,0" path="m8583,1500l8598,1500e" filled="f" stroked="t" strokeweight="0.8383pt" strokecolor="#333333">
              <v:path arrowok="t"/>
            </v:shape>
            <v:shape style="position:absolute;left:8613;top:1500;width:15;height:0" coordorigin="8613,1500" coordsize="15,0" path="m8613,1500l8627,1500e" filled="f" stroked="t" strokeweight="0.8383pt" strokecolor="#333333">
              <v:path arrowok="t"/>
            </v:shape>
            <v:shape style="position:absolute;left:8642;top:1500;width:15;height:0" coordorigin="8642,1500" coordsize="15,0" path="m8642,1500l8657,1500e" filled="f" stroked="t" strokeweight="0.8383pt" strokecolor="#333333">
              <v:path arrowok="t"/>
            </v:shape>
            <v:shape style="position:absolute;left:8672;top:1500;width:15;height:0" coordorigin="8672,1500" coordsize="15,0" path="m8672,1500l8687,1500e" filled="f" stroked="t" strokeweight="0.8383pt" strokecolor="#333333">
              <v:path arrowok="t"/>
            </v:shape>
            <v:shape style="position:absolute;left:8701;top:1500;width:15;height:0" coordorigin="8701,1500" coordsize="15,0" path="m8701,1500l8716,1500e" filled="f" stroked="t" strokeweight="0.8383pt" strokecolor="#333333">
              <v:path arrowok="t"/>
            </v:shape>
            <v:shape style="position:absolute;left:8731;top:1500;width:15;height:0" coordorigin="8731,1500" coordsize="15,0" path="m8731,1500l8746,1500e" filled="f" stroked="t" strokeweight="0.8383pt" strokecolor="#333333">
              <v:path arrowok="t"/>
            </v:shape>
            <v:shape style="position:absolute;left:8760;top:1500;width:15;height:0" coordorigin="8760,1500" coordsize="15,0" path="m8760,1500l8775,1500e" filled="f" stroked="t" strokeweight="0.8383pt" strokecolor="#333333">
              <v:path arrowok="t"/>
            </v:shape>
            <v:shape style="position:absolute;left:8790;top:1500;width:15;height:0" coordorigin="8790,1500" coordsize="15,0" path="m8790,1500l8805,1500e" filled="f" stroked="t" strokeweight="0.8383pt" strokecolor="#333333">
              <v:path arrowok="t"/>
            </v:shape>
            <v:shape style="position:absolute;left:8819;top:1500;width:15;height:0" coordorigin="8819,1500" coordsize="15,0" path="m8819,1500l8834,1500e" filled="f" stroked="t" strokeweight="0.8383pt" strokecolor="#333333">
              <v:path arrowok="t"/>
            </v:shape>
            <v:shape style="position:absolute;left:8849;top:1500;width:15;height:0" coordorigin="8849,1500" coordsize="15,0" path="m8849,1500l8864,1500e" filled="f" stroked="t" strokeweight="0.8383pt" strokecolor="#333333">
              <v:path arrowok="t"/>
            </v:shape>
            <v:shape style="position:absolute;left:8878;top:1500;width:15;height:0" coordorigin="8878,1500" coordsize="15,0" path="m8878,1500l8893,1500e" filled="f" stroked="t" strokeweight="0.8383pt" strokecolor="#333333">
              <v:path arrowok="t"/>
            </v:shape>
            <v:shape style="position:absolute;left:8908;top:1500;width:15;height:0" coordorigin="8908,1500" coordsize="15,0" path="m8908,1500l8923,1500e" filled="f" stroked="t" strokeweight="0.8383pt" strokecolor="#333333">
              <v:path arrowok="t"/>
            </v:shape>
            <v:shape style="position:absolute;left:8938;top:1500;width:15;height:0" coordorigin="8938,1500" coordsize="15,0" path="m8938,1500l8952,1500e" filled="f" stroked="t" strokeweight="0.8383pt" strokecolor="#333333">
              <v:path arrowok="t"/>
            </v:shape>
            <v:shape style="position:absolute;left:8967;top:1500;width:15;height:0" coordorigin="8967,1500" coordsize="15,0" path="m8967,1500l8982,1500e" filled="f" stroked="t" strokeweight="0.8383pt" strokecolor="#333333">
              <v:path arrowok="t"/>
            </v:shape>
            <v:shape style="position:absolute;left:8997;top:1500;width:15;height:0" coordorigin="8997,1500" coordsize="15,0" path="m8997,1500l9011,1500e" filled="f" stroked="t" strokeweight="0.8383pt" strokecolor="#333333">
              <v:path arrowok="t"/>
            </v:shape>
            <v:shape style="position:absolute;left:9026;top:1500;width:15;height:0" coordorigin="9026,1500" coordsize="15,0" path="m9026,1500l9041,1500e" filled="f" stroked="t" strokeweight="0.8383pt" strokecolor="#333333">
              <v:path arrowok="t"/>
            </v:shape>
            <v:shape style="position:absolute;left:9056;top:1500;width:15;height:0" coordorigin="9056,1500" coordsize="15,0" path="m9056,1500l9070,1500e" filled="f" stroked="t" strokeweight="0.8383pt" strokecolor="#333333">
              <v:path arrowok="t"/>
            </v:shape>
            <v:shape style="position:absolute;left:9085;top:1500;width:15;height:0" coordorigin="9085,1500" coordsize="15,0" path="m9085,1500l9100,1500e" filled="f" stroked="t" strokeweight="0.8383pt" strokecolor="#333333">
              <v:path arrowok="t"/>
            </v:shape>
            <v:shape style="position:absolute;left:9115;top:1500;width:15;height:0" coordorigin="9115,1500" coordsize="15,0" path="m9115,1500l9130,1500e" filled="f" stroked="t" strokeweight="0.8383pt" strokecolor="#333333">
              <v:path arrowok="t"/>
            </v:shape>
            <v:shape style="position:absolute;left:9144;top:1500;width:15;height:0" coordorigin="9144,1500" coordsize="15,0" path="m9144,1500l9159,1500e" filled="f" stroked="t" strokeweight="0.8383pt" strokecolor="#333333">
              <v:path arrowok="t"/>
            </v:shape>
            <v:shape style="position:absolute;left:9174;top:1500;width:15;height:0" coordorigin="9174,1500" coordsize="15,0" path="m9174,1500l9189,1500e" filled="f" stroked="t" strokeweight="0.8383pt" strokecolor="#333333">
              <v:path arrowok="t"/>
            </v:shape>
            <v:shape style="position:absolute;left:9203;top:1500;width:15;height:0" coordorigin="9203,1500" coordsize="15,0" path="m9203,1500l9218,1500e" filled="f" stroked="t" strokeweight="0.8383pt" strokecolor="#333333">
              <v:path arrowok="t"/>
            </v:shape>
            <v:shape style="position:absolute;left:9233;top:1500;width:15;height:0" coordorigin="9233,1500" coordsize="15,0" path="m9233,1500l9248,1500e" filled="f" stroked="t" strokeweight="0.8383pt" strokecolor="#333333">
              <v:path arrowok="t"/>
            </v:shape>
            <v:shape style="position:absolute;left:9262;top:1500;width:15;height:0" coordorigin="9262,1500" coordsize="15,0" path="m9262,1500l9277,1500e" filled="f" stroked="t" strokeweight="0.8383pt" strokecolor="#333333">
              <v:path arrowok="t"/>
            </v:shape>
            <v:shape style="position:absolute;left:9292;top:1500;width:15;height:0" coordorigin="9292,1500" coordsize="15,0" path="m9292,1500l9307,1500e" filled="f" stroked="t" strokeweight="0.8383pt" strokecolor="#333333">
              <v:path arrowok="t"/>
            </v:shape>
            <v:shape style="position:absolute;left:9321;top:1500;width:15;height:0" coordorigin="9321,1500" coordsize="15,0" path="m9321,1500l9336,1500e" filled="f" stroked="t" strokeweight="0.8383pt" strokecolor="#333333">
              <v:path arrowok="t"/>
            </v:shape>
            <v:shape style="position:absolute;left:9351;top:1500;width:15;height:0" coordorigin="9351,1500" coordsize="15,0" path="m9351,1500l9366,1500e" filled="f" stroked="t" strokeweight="0.8383pt" strokecolor="#333333">
              <v:path arrowok="t"/>
            </v:shape>
            <v:shape style="position:absolute;left:9381;top:1500;width:15;height:0" coordorigin="9381,1500" coordsize="15,0" path="m9381,1500l9395,1500e" filled="f" stroked="t" strokeweight="0.8383pt" strokecolor="#333333">
              <v:path arrowok="t"/>
            </v:shape>
            <v:shape style="position:absolute;left:9410;top:1500;width:15;height:0" coordorigin="9410,1500" coordsize="15,0" path="m9410,1500l9425,1500e" filled="f" stroked="t" strokeweight="0.8383pt" strokecolor="#333333">
              <v:path arrowok="t"/>
            </v:shape>
            <v:shape style="position:absolute;left:9440;top:1500;width:15;height:0" coordorigin="9440,1500" coordsize="15,0" path="m9440,1500l9454,1500e" filled="f" stroked="t" strokeweight="0.8383pt" strokecolor="#333333">
              <v:path arrowok="t"/>
            </v:shape>
            <v:shape style="position:absolute;left:9469;top:1500;width:15;height:0" coordorigin="9469,1500" coordsize="15,0" path="m9469,1500l9484,1500e" filled="f" stroked="t" strokeweight="0.8383pt" strokecolor="#333333">
              <v:path arrowok="t"/>
            </v:shape>
            <v:shape style="position:absolute;left:9499;top:1500;width:15;height:0" coordorigin="9499,1500" coordsize="15,0" path="m9499,1500l9513,1500e" filled="f" stroked="t" strokeweight="0.8383pt" strokecolor="#333333">
              <v:path arrowok="t"/>
            </v:shape>
            <v:shape style="position:absolute;left:9528;top:1500;width:15;height:0" coordorigin="9528,1500" coordsize="15,0" path="m9528,1500l9543,1500e" filled="f" stroked="t" strokeweight="0.8383pt" strokecolor="#333333">
              <v:path arrowok="t"/>
            </v:shape>
            <v:shape style="position:absolute;left:9558;top:1500;width:15;height:0" coordorigin="9558,1500" coordsize="15,0" path="m9558,1500l9572,1500e" filled="f" stroked="t" strokeweight="0.8383pt" strokecolor="#333333">
              <v:path arrowok="t"/>
            </v:shape>
            <v:shape style="position:absolute;left:9587;top:1500;width:15;height:0" coordorigin="9587,1500" coordsize="15,0" path="m9587,1500l9602,1500e" filled="f" stroked="t" strokeweight="0.8383pt" strokecolor="#333333">
              <v:path arrowok="t"/>
            </v:shape>
            <v:shape style="position:absolute;left:9617;top:1500;width:15;height:0" coordorigin="9617,1500" coordsize="15,0" path="m9617,1500l9632,1500e" filled="f" stroked="t" strokeweight="0.8383pt" strokecolor="#333333">
              <v:path arrowok="t"/>
            </v:shape>
            <v:shape style="position:absolute;left:9646;top:1500;width:15;height:0" coordorigin="9646,1500" coordsize="15,0" path="m9646,1500l9661,1500e" filled="f" stroked="t" strokeweight="0.8383pt" strokecolor="#333333">
              <v:path arrowok="t"/>
            </v:shape>
            <v:shape style="position:absolute;left:9676;top:1500;width:15;height:0" coordorigin="9676,1500" coordsize="15,0" path="m9676,1500l9691,1500e" filled="f" stroked="t" strokeweight="0.8383pt" strokecolor="#333333">
              <v:path arrowok="t"/>
            </v:shape>
            <v:shape style="position:absolute;left:9705;top:1500;width:15;height:0" coordorigin="9705,1500" coordsize="15,0" path="m9705,1500l9720,1500e" filled="f" stroked="t" strokeweight="0.8383pt" strokecolor="#333333">
              <v:path arrowok="t"/>
            </v:shape>
            <v:shape style="position:absolute;left:9735;top:1500;width:15;height:0" coordorigin="9735,1500" coordsize="15,0" path="m9735,1500l9750,1500e" filled="f" stroked="t" strokeweight="0.8383pt" strokecolor="#333333">
              <v:path arrowok="t"/>
            </v:shape>
            <v:shape style="position:absolute;left:9764;top:1500;width:15;height:0" coordorigin="9764,1500" coordsize="15,0" path="m9764,1500l9779,1500e" filled="f" stroked="t" strokeweight="0.8383pt" strokecolor="#333333">
              <v:path arrowok="t"/>
            </v:shape>
            <v:shape style="position:absolute;left:9794;top:1500;width:15;height:0" coordorigin="9794,1500" coordsize="15,0" path="m9794,1500l9809,1500e" filled="f" stroked="t" strokeweight="0.8383pt" strokecolor="#333333">
              <v:path arrowok="t"/>
            </v:shape>
            <v:shape style="position:absolute;left:9824;top:1500;width:15;height:0" coordorigin="9824,1500" coordsize="15,0" path="m9824,1500l9838,1500e" filled="f" stroked="t" strokeweight="0.8383pt" strokecolor="#333333">
              <v:path arrowok="t"/>
            </v:shape>
            <v:shape style="position:absolute;left:9853;top:1500;width:15;height:0" coordorigin="9853,1500" coordsize="15,0" path="m9853,1500l9868,1500e" filled="f" stroked="t" strokeweight="0.8383pt" strokecolor="#333333">
              <v:path arrowok="t"/>
            </v:shape>
            <v:shape style="position:absolute;left:9883;top:1500;width:15;height:0" coordorigin="9883,1500" coordsize="15,0" path="m9883,1500l9897,1500e" filled="f" stroked="t" strokeweight="0.8383pt" strokecolor="#333333">
              <v:path arrowok="t"/>
            </v:shape>
            <v:shape style="position:absolute;left:9912;top:1500;width:15;height:0" coordorigin="9912,1500" coordsize="15,0" path="m9912,1500l9927,1500e" filled="f" stroked="t" strokeweight="0.8383pt" strokecolor="#333333">
              <v:path arrowok="t"/>
            </v:shape>
            <v:shape style="position:absolute;left:9942;top:1500;width:15;height:0" coordorigin="9942,1500" coordsize="15,0" path="m9942,1500l9956,1500e" filled="f" stroked="t" strokeweight="0.8383pt" strokecolor="#333333">
              <v:path arrowok="t"/>
            </v:shape>
            <v:shape style="position:absolute;left:9971;top:1500;width:15;height:0" coordorigin="9971,1500" coordsize="15,0" path="m9971,1500l9986,1500e" filled="f" stroked="t" strokeweight="0.8383pt" strokecolor="#333333">
              <v:path arrowok="t"/>
            </v:shape>
            <v:shape style="position:absolute;left:10001;top:1500;width:15;height:0" coordorigin="10001,1500" coordsize="15,0" path="m10001,1500l10015,1500e" filled="f" stroked="t" strokeweight="0.8383pt" strokecolor="#333333">
              <v:path arrowok="t"/>
            </v:shape>
            <v:shape style="position:absolute;left:10030;top:1500;width:15;height:0" coordorigin="10030,1500" coordsize="15,0" path="m10030,1500l10045,1500e" filled="f" stroked="t" strokeweight="0.8383pt" strokecolor="#333333">
              <v:path arrowok="t"/>
            </v:shape>
            <v:shape style="position:absolute;left:10060;top:1500;width:15;height:0" coordorigin="10060,1500" coordsize="15,0" path="m10060,1500l10075,1500e" filled="f" stroked="t" strokeweight="0.8383pt" strokecolor="#333333">
              <v:path arrowok="t"/>
            </v:shape>
            <v:shape style="position:absolute;left:10089;top:1500;width:15;height:0" coordorigin="10089,1500" coordsize="15,0" path="m10089,1500l10104,1500e" filled="f" stroked="t" strokeweight="0.8383pt" strokecolor="#333333">
              <v:path arrowok="t"/>
            </v:shape>
            <v:shape style="position:absolute;left:10119;top:1500;width:15;height:0" coordorigin="10119,1500" coordsize="15,0" path="m10119,1500l10134,1500e" filled="f" stroked="t" strokeweight="0.8383pt" strokecolor="#333333">
              <v:path arrowok="t"/>
            </v:shape>
            <v:shape style="position:absolute;left:10148;top:1500;width:15;height:0" coordorigin="10148,1500" coordsize="15,0" path="m10148,1500l10163,1500e" filled="f" stroked="t" strokeweight="0.8383pt" strokecolor="#333333">
              <v:path arrowok="t"/>
            </v:shape>
            <v:shape style="position:absolute;left:10178;top:1500;width:15;height:0" coordorigin="10178,1500" coordsize="15,0" path="m10178,1500l10193,1500e" filled="f" stroked="t" strokeweight="0.8383pt" strokecolor="#333333">
              <v:path arrowok="t"/>
            </v:shape>
            <v:shape style="position:absolute;left:10207;top:1500;width:15;height:0" coordorigin="10207,1500" coordsize="15,0" path="m10207,1500l10222,1500e" filled="f" stroked="t" strokeweight="0.8383pt" strokecolor="#333333">
              <v:path arrowok="t"/>
            </v:shape>
            <v:shape style="position:absolute;left:10237;top:1500;width:15;height:0" coordorigin="10237,1500" coordsize="15,0" path="m10237,1500l10252,1500e" filled="f" stroked="t" strokeweight="0.8383pt" strokecolor="#333333">
              <v:path arrowok="t"/>
            </v:shape>
            <v:shape style="position:absolute;left:10266;top:1500;width:15;height:0" coordorigin="10266,1500" coordsize="15,0" path="m10266,1500l10281,1500e" filled="f" stroked="t" strokeweight="0.8383pt" strokecolor="#333333">
              <v:path arrowok="t"/>
            </v:shape>
            <v:shape style="position:absolute;left:10296;top:1500;width:15;height:0" coordorigin="10296,1500" coordsize="15,0" path="m10296,1500l10311,1500e" filled="f" stroked="t" strokeweight="0.8383pt" strokecolor="#333333">
              <v:path arrowok="t"/>
            </v:shape>
            <v:shape style="position:absolute;left:10326;top:1500;width:15;height:0" coordorigin="10326,1500" coordsize="15,0" path="m10326,1500l10340,1500e" filled="f" stroked="t" strokeweight="0.8383pt" strokecolor="#333333">
              <v:path arrowok="t"/>
            </v:shape>
            <v:shape style="position:absolute;left:10355;top:1500;width:15;height:0" coordorigin="10355,1500" coordsize="15,0" path="m10355,1500l10370,1500e" filled="f" stroked="t" strokeweight="0.8383pt" strokecolor="#333333">
              <v:path arrowok="t"/>
            </v:shape>
            <v:shape style="position:absolute;left:10385;top:1500;width:15;height:0" coordorigin="10385,1500" coordsize="15,0" path="m10385,1500l10399,1500e" filled="f" stroked="t" strokeweight="0.8383pt" strokecolor="#333333">
              <v:path arrowok="t"/>
            </v:shape>
            <v:shape style="position:absolute;left:10414;top:1500;width:15;height:0" coordorigin="10414,1500" coordsize="15,0" path="m10414,1500l10429,1500e" filled="f" stroked="t" strokeweight="0.8383pt" strokecolor="#333333">
              <v:path arrowok="t"/>
            </v:shape>
            <v:shape style="position:absolute;left:10444;top:1500;width:15;height:0" coordorigin="10444,1500" coordsize="15,0" path="m10444,1500l10458,1500e" filled="f" stroked="t" strokeweight="0.8383pt" strokecolor="#333333">
              <v:path arrowok="t"/>
            </v:shape>
            <v:shape style="position:absolute;left:10473;top:1500;width:15;height:0" coordorigin="10473,1500" coordsize="15,0" path="m10473,1500l10488,1500e" filled="f" stroked="t" strokeweight="0.8383pt" strokecolor="#333333">
              <v:path arrowok="t"/>
            </v:shape>
            <v:shape style="position:absolute;left:10503;top:1500;width:15;height:0" coordorigin="10503,1500" coordsize="15,0" path="m10503,1500l10518,1500e" filled="f" stroked="t" strokeweight="0.8383pt" strokecolor="#333333">
              <v:path arrowok="t"/>
            </v:shape>
            <v:shape style="position:absolute;left:10606;top:1500;width:15;height:0" coordorigin="10606,1500" coordsize="15,0" path="m10606,1500l10621,1500e" filled="f" stroked="t" strokeweight="0.8383pt" strokecolor="#333333">
              <v:path arrowok="t"/>
            </v:shape>
            <v:shape style="position:absolute;left:10532;top:1500;width:15;height:0" coordorigin="10532,1500" coordsize="15,0" path="m10532,1500l10547,1500e" filled="f" stroked="t" strokeweight="0.8383pt" strokecolor="#333333">
              <v:path arrowok="t"/>
            </v:shape>
            <v:shape style="position:absolute;left:10562;top:1500;width:15;height:0" coordorigin="10562,1500" coordsize="15,0" path="m10562,1500l10577,1500e" filled="f" stroked="t" strokeweight="0.8383pt" strokecolor="#333333">
              <v:path arrowok="t"/>
            </v:shape>
            <v:shape style="position:absolute;left:10591;top:1500;width:15;height:0" coordorigin="10591,1500" coordsize="15,0" path="m10591,1500l10606,1500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96.7398pt;width:434.959pt;height:0.8383pt;mso-position-horizontal-relative:page;mso-position-vertical-relative:paragraph;z-index:-5527" coordorigin="1930,1935" coordsize="8699,17">
            <v:shape style="position:absolute;left:1938;top:1943;width:15;height:0" coordorigin="1938,1943" coordsize="15,0" path="m1938,1943l1953,1943e" filled="f" stroked="t" strokeweight="0.8383pt" strokecolor="#333333">
              <v:path arrowok="t"/>
            </v:shape>
            <v:shape style="position:absolute;left:1968;top:1943;width:15;height:0" coordorigin="1968,1943" coordsize="15,0" path="m1968,1943l1983,1943e" filled="f" stroked="t" strokeweight="0.8383pt" strokecolor="#333333">
              <v:path arrowok="t"/>
            </v:shape>
            <v:shape style="position:absolute;left:1998;top:1943;width:15;height:0" coordorigin="1998,1943" coordsize="15,0" path="m1998,1943l2012,1943e" filled="f" stroked="t" strokeweight="0.8383pt" strokecolor="#333333">
              <v:path arrowok="t"/>
            </v:shape>
            <v:shape style="position:absolute;left:2027;top:1943;width:15;height:0" coordorigin="2027,1943" coordsize="15,0" path="m2027,1943l2042,1943e" filled="f" stroked="t" strokeweight="0.8383pt" strokecolor="#333333">
              <v:path arrowok="t"/>
            </v:shape>
            <v:shape style="position:absolute;left:2057;top:1943;width:15;height:0" coordorigin="2057,1943" coordsize="15,0" path="m2057,1943l2071,1943e" filled="f" stroked="t" strokeweight="0.8383pt" strokecolor="#333333">
              <v:path arrowok="t"/>
            </v:shape>
            <v:shape style="position:absolute;left:2086;top:1943;width:15;height:0" coordorigin="2086,1943" coordsize="15,0" path="m2086,1943l2101,1943e" filled="f" stroked="t" strokeweight="0.8383pt" strokecolor="#333333">
              <v:path arrowok="t"/>
            </v:shape>
            <v:shape style="position:absolute;left:2116;top:1943;width:15;height:0" coordorigin="2116,1943" coordsize="15,0" path="m2116,1943l2130,1943e" filled="f" stroked="t" strokeweight="0.8383pt" strokecolor="#333333">
              <v:path arrowok="t"/>
            </v:shape>
            <v:shape style="position:absolute;left:2145;top:1943;width:15;height:0" coordorigin="2145,1943" coordsize="15,0" path="m2145,1943l2160,1943e" filled="f" stroked="t" strokeweight="0.8383pt" strokecolor="#333333">
              <v:path arrowok="t"/>
            </v:shape>
            <v:shape style="position:absolute;left:2175;top:1943;width:15;height:0" coordorigin="2175,1943" coordsize="15,0" path="m2175,1943l2189,1943e" filled="f" stroked="t" strokeweight="0.8383pt" strokecolor="#333333">
              <v:path arrowok="t"/>
            </v:shape>
            <v:shape style="position:absolute;left:2204;top:1943;width:15;height:0" coordorigin="2204,1943" coordsize="15,0" path="m2204,1943l2219,1943e" filled="f" stroked="t" strokeweight="0.8383pt" strokecolor="#333333">
              <v:path arrowok="t"/>
            </v:shape>
            <v:shape style="position:absolute;left:2234;top:1943;width:15;height:0" coordorigin="2234,1943" coordsize="15,0" path="m2234,1943l2249,1943e" filled="f" stroked="t" strokeweight="0.8383pt" strokecolor="#333333">
              <v:path arrowok="t"/>
            </v:shape>
            <v:shape style="position:absolute;left:2263;top:1943;width:15;height:0" coordorigin="2263,1943" coordsize="15,0" path="m2263,1943l2278,1943e" filled="f" stroked="t" strokeweight="0.8383pt" strokecolor="#333333">
              <v:path arrowok="t"/>
            </v:shape>
            <v:shape style="position:absolute;left:2293;top:1943;width:15;height:0" coordorigin="2293,1943" coordsize="15,0" path="m2293,1943l2308,1943e" filled="f" stroked="t" strokeweight="0.8383pt" strokecolor="#333333">
              <v:path arrowok="t"/>
            </v:shape>
            <v:shape style="position:absolute;left:2322;top:1943;width:15;height:0" coordorigin="2322,1943" coordsize="15,0" path="m2322,1943l2337,1943e" filled="f" stroked="t" strokeweight="0.8383pt" strokecolor="#333333">
              <v:path arrowok="t"/>
            </v:shape>
            <v:shape style="position:absolute;left:2352;top:1943;width:15;height:0" coordorigin="2352,1943" coordsize="15,0" path="m2352,1943l2367,1943e" filled="f" stroked="t" strokeweight="0.8383pt" strokecolor="#333333">
              <v:path arrowok="t"/>
            </v:shape>
            <v:shape style="position:absolute;left:2381;top:1943;width:15;height:0" coordorigin="2381,1943" coordsize="15,0" path="m2381,1943l2396,1943e" filled="f" stroked="t" strokeweight="0.8383pt" strokecolor="#333333">
              <v:path arrowok="t"/>
            </v:shape>
            <v:shape style="position:absolute;left:2411;top:1943;width:15;height:0" coordorigin="2411,1943" coordsize="15,0" path="m2411,1943l2426,1943e" filled="f" stroked="t" strokeweight="0.8383pt" strokecolor="#333333">
              <v:path arrowok="t"/>
            </v:shape>
            <v:shape style="position:absolute;left:2441;top:1943;width:15;height:0" coordorigin="2441,1943" coordsize="15,0" path="m2441,1943l2455,1943e" filled="f" stroked="t" strokeweight="0.8383pt" strokecolor="#333333">
              <v:path arrowok="t"/>
            </v:shape>
            <v:shape style="position:absolute;left:2470;top:1943;width:15;height:0" coordorigin="2470,1943" coordsize="15,0" path="m2470,1943l2485,1943e" filled="f" stroked="t" strokeweight="0.8383pt" strokecolor="#333333">
              <v:path arrowok="t"/>
            </v:shape>
            <v:shape style="position:absolute;left:2500;top:1943;width:15;height:0" coordorigin="2500,1943" coordsize="15,0" path="m2500,1943l2514,1943e" filled="f" stroked="t" strokeweight="0.8383pt" strokecolor="#333333">
              <v:path arrowok="t"/>
            </v:shape>
            <v:shape style="position:absolute;left:2529;top:1943;width:15;height:0" coordorigin="2529,1943" coordsize="15,0" path="m2529,1943l2544,1943e" filled="f" stroked="t" strokeweight="0.8383pt" strokecolor="#333333">
              <v:path arrowok="t"/>
            </v:shape>
            <v:shape style="position:absolute;left:2559;top:1943;width:15;height:0" coordorigin="2559,1943" coordsize="15,0" path="m2559,1943l2573,1943e" filled="f" stroked="t" strokeweight="0.8383pt" strokecolor="#333333">
              <v:path arrowok="t"/>
            </v:shape>
            <v:shape style="position:absolute;left:2588;top:1943;width:15;height:0" coordorigin="2588,1943" coordsize="15,0" path="m2588,1943l2603,1943e" filled="f" stroked="t" strokeweight="0.8383pt" strokecolor="#333333">
              <v:path arrowok="t"/>
            </v:shape>
            <v:shape style="position:absolute;left:2618;top:1943;width:15;height:0" coordorigin="2618,1943" coordsize="15,0" path="m2618,1943l2632,1943e" filled="f" stroked="t" strokeweight="0.8383pt" strokecolor="#333333">
              <v:path arrowok="t"/>
            </v:shape>
            <v:shape style="position:absolute;left:2647;top:1943;width:15;height:0" coordorigin="2647,1943" coordsize="15,0" path="m2647,1943l2662,1943e" filled="f" stroked="t" strokeweight="0.8383pt" strokecolor="#333333">
              <v:path arrowok="t"/>
            </v:shape>
            <v:shape style="position:absolute;left:2677;top:1943;width:15;height:0" coordorigin="2677,1943" coordsize="15,0" path="m2677,1943l2692,1943e" filled="f" stroked="t" strokeweight="0.8383pt" strokecolor="#333333">
              <v:path arrowok="t"/>
            </v:shape>
            <v:shape style="position:absolute;left:2706;top:1943;width:15;height:0" coordorigin="2706,1943" coordsize="15,0" path="m2706,1943l2721,1943e" filled="f" stroked="t" strokeweight="0.8383pt" strokecolor="#333333">
              <v:path arrowok="t"/>
            </v:shape>
            <v:shape style="position:absolute;left:2736;top:1943;width:15;height:0" coordorigin="2736,1943" coordsize="15,0" path="m2736,1943l2751,1943e" filled="f" stroked="t" strokeweight="0.8383pt" strokecolor="#333333">
              <v:path arrowok="t"/>
            </v:shape>
            <v:shape style="position:absolute;left:2765;top:1943;width:15;height:0" coordorigin="2765,1943" coordsize="15,0" path="m2765,1943l2780,1943e" filled="f" stroked="t" strokeweight="0.8383pt" strokecolor="#333333">
              <v:path arrowok="t"/>
            </v:shape>
            <v:shape style="position:absolute;left:2795;top:1943;width:15;height:0" coordorigin="2795,1943" coordsize="15,0" path="m2795,1943l2810,1943e" filled="f" stroked="t" strokeweight="0.8383pt" strokecolor="#333333">
              <v:path arrowok="t"/>
            </v:shape>
            <v:shape style="position:absolute;left:2824;top:1943;width:15;height:0" coordorigin="2824,1943" coordsize="15,0" path="m2824,1943l2839,1943e" filled="f" stroked="t" strokeweight="0.8383pt" strokecolor="#333333">
              <v:path arrowok="t"/>
            </v:shape>
            <v:shape style="position:absolute;left:2854;top:1943;width:15;height:0" coordorigin="2854,1943" coordsize="15,0" path="m2854,1943l2869,1943e" filled="f" stroked="t" strokeweight="0.8383pt" strokecolor="#333333">
              <v:path arrowok="t"/>
            </v:shape>
            <v:shape style="position:absolute;left:2883;top:1943;width:15;height:0" coordorigin="2883,1943" coordsize="15,0" path="m2883,1943l2898,1943e" filled="f" stroked="t" strokeweight="0.8383pt" strokecolor="#333333">
              <v:path arrowok="t"/>
            </v:shape>
            <v:shape style="position:absolute;left:2913;top:1943;width:15;height:0" coordorigin="2913,1943" coordsize="15,0" path="m2913,1943l2928,1943e" filled="f" stroked="t" strokeweight="0.8383pt" strokecolor="#333333">
              <v:path arrowok="t"/>
            </v:shape>
            <v:shape style="position:absolute;left:2943;top:1943;width:15;height:0" coordorigin="2943,1943" coordsize="15,0" path="m2943,1943l2957,1943e" filled="f" stroked="t" strokeweight="0.8383pt" strokecolor="#333333">
              <v:path arrowok="t"/>
            </v:shape>
            <v:shape style="position:absolute;left:2972;top:1943;width:15;height:0" coordorigin="2972,1943" coordsize="15,0" path="m2972,1943l2987,1943e" filled="f" stroked="t" strokeweight="0.8383pt" strokecolor="#333333">
              <v:path arrowok="t"/>
            </v:shape>
            <v:shape style="position:absolute;left:3002;top:1943;width:15;height:0" coordorigin="3002,1943" coordsize="15,0" path="m3002,1943l3016,1943e" filled="f" stroked="t" strokeweight="0.8383pt" strokecolor="#333333">
              <v:path arrowok="t"/>
            </v:shape>
            <v:shape style="position:absolute;left:3031;top:1943;width:15;height:0" coordorigin="3031,1943" coordsize="15,0" path="m3031,1943l3046,1943e" filled="f" stroked="t" strokeweight="0.8383pt" strokecolor="#333333">
              <v:path arrowok="t"/>
            </v:shape>
            <v:shape style="position:absolute;left:3061;top:1943;width:15;height:0" coordorigin="3061,1943" coordsize="15,0" path="m3061,1943l3075,1943e" filled="f" stroked="t" strokeweight="0.8383pt" strokecolor="#333333">
              <v:path arrowok="t"/>
            </v:shape>
            <v:shape style="position:absolute;left:3090;top:1943;width:15;height:0" coordorigin="3090,1943" coordsize="15,0" path="m3090,1943l3105,1943e" filled="f" stroked="t" strokeweight="0.8383pt" strokecolor="#333333">
              <v:path arrowok="t"/>
            </v:shape>
            <v:shape style="position:absolute;left:3120;top:1943;width:15;height:0" coordorigin="3120,1943" coordsize="15,0" path="m3120,1943l3135,1943e" filled="f" stroked="t" strokeweight="0.8383pt" strokecolor="#333333">
              <v:path arrowok="t"/>
            </v:shape>
            <v:shape style="position:absolute;left:3149;top:1943;width:15;height:0" coordorigin="3149,1943" coordsize="15,0" path="m3149,1943l3164,1943e" filled="f" stroked="t" strokeweight="0.8383pt" strokecolor="#333333">
              <v:path arrowok="t"/>
            </v:shape>
            <v:shape style="position:absolute;left:3179;top:1943;width:15;height:0" coordorigin="3179,1943" coordsize="15,0" path="m3179,1943l3194,1943e" filled="f" stroked="t" strokeweight="0.8383pt" strokecolor="#333333">
              <v:path arrowok="t"/>
            </v:shape>
            <v:shape style="position:absolute;left:3208;top:1943;width:15;height:0" coordorigin="3208,1943" coordsize="15,0" path="m3208,1943l3223,1943e" filled="f" stroked="t" strokeweight="0.8383pt" strokecolor="#333333">
              <v:path arrowok="t"/>
            </v:shape>
            <v:shape style="position:absolute;left:3238;top:1943;width:15;height:0" coordorigin="3238,1943" coordsize="15,0" path="m3238,1943l3253,1943e" filled="f" stroked="t" strokeweight="0.8383pt" strokecolor="#333333">
              <v:path arrowok="t"/>
            </v:shape>
            <v:shape style="position:absolute;left:3267;top:1943;width:15;height:0" coordorigin="3267,1943" coordsize="15,0" path="m3267,1943l3282,1943e" filled="f" stroked="t" strokeweight="0.8383pt" strokecolor="#333333">
              <v:path arrowok="t"/>
            </v:shape>
            <v:shape style="position:absolute;left:3297;top:1943;width:15;height:0" coordorigin="3297,1943" coordsize="15,0" path="m3297,1943l3312,1943e" filled="f" stroked="t" strokeweight="0.8383pt" strokecolor="#333333">
              <v:path arrowok="t"/>
            </v:shape>
            <v:shape style="position:absolute;left:3326;top:1943;width:15;height:0" coordorigin="3326,1943" coordsize="15,0" path="m3326,1943l3341,1943e" filled="f" stroked="t" strokeweight="0.8383pt" strokecolor="#333333">
              <v:path arrowok="t"/>
            </v:shape>
            <v:shape style="position:absolute;left:3356;top:1943;width:15;height:0" coordorigin="3356,1943" coordsize="15,0" path="m3356,1943l3371,1943e" filled="f" stroked="t" strokeweight="0.8383pt" strokecolor="#333333">
              <v:path arrowok="t"/>
            </v:shape>
            <v:shape style="position:absolute;left:3386;top:1943;width:15;height:0" coordorigin="3386,1943" coordsize="15,0" path="m3386,1943l3400,1943e" filled="f" stroked="t" strokeweight="0.8383pt" strokecolor="#333333">
              <v:path arrowok="t"/>
            </v:shape>
            <v:shape style="position:absolute;left:3415;top:1943;width:15;height:0" coordorigin="3415,1943" coordsize="15,0" path="m3415,1943l3430,1943e" filled="f" stroked="t" strokeweight="0.8383pt" strokecolor="#333333">
              <v:path arrowok="t"/>
            </v:shape>
            <v:shape style="position:absolute;left:3445;top:1943;width:15;height:0" coordorigin="3445,1943" coordsize="15,0" path="m3445,1943l3459,1943e" filled="f" stroked="t" strokeweight="0.8383pt" strokecolor="#333333">
              <v:path arrowok="t"/>
            </v:shape>
            <v:shape style="position:absolute;left:3474;top:1943;width:15;height:0" coordorigin="3474,1943" coordsize="15,0" path="m3474,1943l3489,1943e" filled="f" stroked="t" strokeweight="0.8383pt" strokecolor="#333333">
              <v:path arrowok="t"/>
            </v:shape>
            <v:shape style="position:absolute;left:3504;top:1943;width:15;height:0" coordorigin="3504,1943" coordsize="15,0" path="m3504,1943l3518,1943e" filled="f" stroked="t" strokeweight="0.8383pt" strokecolor="#333333">
              <v:path arrowok="t"/>
            </v:shape>
            <v:shape style="position:absolute;left:3533;top:1943;width:15;height:0" coordorigin="3533,1943" coordsize="15,0" path="m3533,1943l3548,1943e" filled="f" stroked="t" strokeweight="0.8383pt" strokecolor="#333333">
              <v:path arrowok="t"/>
            </v:shape>
            <v:shape style="position:absolute;left:3563;top:1943;width:15;height:0" coordorigin="3563,1943" coordsize="15,0" path="m3563,1943l3577,1943e" filled="f" stroked="t" strokeweight="0.8383pt" strokecolor="#333333">
              <v:path arrowok="t"/>
            </v:shape>
            <v:shape style="position:absolute;left:3592;top:1943;width:15;height:0" coordorigin="3592,1943" coordsize="15,0" path="m3592,1943l3607,1943e" filled="f" stroked="t" strokeweight="0.8383pt" strokecolor="#333333">
              <v:path arrowok="t"/>
            </v:shape>
            <v:shape style="position:absolute;left:3622;top:1943;width:15;height:0" coordorigin="3622,1943" coordsize="15,0" path="m3622,1943l3637,1943e" filled="f" stroked="t" strokeweight="0.8383pt" strokecolor="#333333">
              <v:path arrowok="t"/>
            </v:shape>
            <v:shape style="position:absolute;left:3651;top:1943;width:15;height:0" coordorigin="3651,1943" coordsize="15,0" path="m3651,1943l3666,1943e" filled="f" stroked="t" strokeweight="0.8383pt" strokecolor="#333333">
              <v:path arrowok="t"/>
            </v:shape>
            <v:shape style="position:absolute;left:3681;top:1943;width:15;height:0" coordorigin="3681,1943" coordsize="15,0" path="m3681,1943l3696,1943e" filled="f" stroked="t" strokeweight="0.8383pt" strokecolor="#333333">
              <v:path arrowok="t"/>
            </v:shape>
            <v:shape style="position:absolute;left:3710;top:1943;width:15;height:0" coordorigin="3710,1943" coordsize="15,0" path="m3710,1943l3725,1943e" filled="f" stroked="t" strokeweight="0.8383pt" strokecolor="#333333">
              <v:path arrowok="t"/>
            </v:shape>
            <v:shape style="position:absolute;left:3740;top:1943;width:15;height:0" coordorigin="3740,1943" coordsize="15,0" path="m3740,1943l3755,1943e" filled="f" stroked="t" strokeweight="0.8383pt" strokecolor="#333333">
              <v:path arrowok="t"/>
            </v:shape>
            <v:shape style="position:absolute;left:3769;top:1943;width:15;height:0" coordorigin="3769,1943" coordsize="15,0" path="m3769,1943l3784,1943e" filled="f" stroked="t" strokeweight="0.8383pt" strokecolor="#333333">
              <v:path arrowok="t"/>
            </v:shape>
            <v:shape style="position:absolute;left:3799;top:1943;width:15;height:0" coordorigin="3799,1943" coordsize="15,0" path="m3799,1943l3814,1943e" filled="f" stroked="t" strokeweight="0.8383pt" strokecolor="#333333">
              <v:path arrowok="t"/>
            </v:shape>
            <v:shape style="position:absolute;left:3829;top:1943;width:15;height:0" coordorigin="3829,1943" coordsize="15,0" path="m3829,1943l3843,1943e" filled="f" stroked="t" strokeweight="0.8383pt" strokecolor="#333333">
              <v:path arrowok="t"/>
            </v:shape>
            <v:shape style="position:absolute;left:3858;top:1943;width:15;height:0" coordorigin="3858,1943" coordsize="15,0" path="m3858,1943l3873,1943e" filled="f" stroked="t" strokeweight="0.8383pt" strokecolor="#333333">
              <v:path arrowok="t"/>
            </v:shape>
            <v:shape style="position:absolute;left:3888;top:1943;width:15;height:0" coordorigin="3888,1943" coordsize="15,0" path="m3888,1943l3902,1943e" filled="f" stroked="t" strokeweight="0.8383pt" strokecolor="#333333">
              <v:path arrowok="t"/>
            </v:shape>
            <v:shape style="position:absolute;left:3917;top:1943;width:15;height:0" coordorigin="3917,1943" coordsize="15,0" path="m3917,1943l3932,1943e" filled="f" stroked="t" strokeweight="0.8383pt" strokecolor="#333333">
              <v:path arrowok="t"/>
            </v:shape>
            <v:shape style="position:absolute;left:3947;top:1943;width:15;height:0" coordorigin="3947,1943" coordsize="15,0" path="m3947,1943l3961,1943e" filled="f" stroked="t" strokeweight="0.8383pt" strokecolor="#333333">
              <v:path arrowok="t"/>
            </v:shape>
            <v:shape style="position:absolute;left:3976;top:1943;width:15;height:0" coordorigin="3976,1943" coordsize="15,0" path="m3976,1943l3991,1943e" filled="f" stroked="t" strokeweight="0.8383pt" strokecolor="#333333">
              <v:path arrowok="t"/>
            </v:shape>
            <v:shape style="position:absolute;left:4006;top:1943;width:15;height:0" coordorigin="4006,1943" coordsize="15,0" path="m4006,1943l4020,1943e" filled="f" stroked="t" strokeweight="0.8383pt" strokecolor="#333333">
              <v:path arrowok="t"/>
            </v:shape>
            <v:shape style="position:absolute;left:4035;top:1943;width:15;height:0" coordorigin="4035,1943" coordsize="15,0" path="m4035,1943l4050,1943e" filled="f" stroked="t" strokeweight="0.8383pt" strokecolor="#333333">
              <v:path arrowok="t"/>
            </v:shape>
            <v:shape style="position:absolute;left:4065;top:1943;width:15;height:0" coordorigin="4065,1943" coordsize="15,0" path="m4065,1943l4080,1943e" filled="f" stroked="t" strokeweight="0.8383pt" strokecolor="#333333">
              <v:path arrowok="t"/>
            </v:shape>
            <v:shape style="position:absolute;left:4094;top:1943;width:15;height:0" coordorigin="4094,1943" coordsize="15,0" path="m4094,1943l4109,1943e" filled="f" stroked="t" strokeweight="0.8383pt" strokecolor="#333333">
              <v:path arrowok="t"/>
            </v:shape>
            <v:shape style="position:absolute;left:4124;top:1943;width:15;height:0" coordorigin="4124,1943" coordsize="15,0" path="m4124,1943l4139,1943e" filled="f" stroked="t" strokeweight="0.8383pt" strokecolor="#333333">
              <v:path arrowok="t"/>
            </v:shape>
            <v:shape style="position:absolute;left:4153;top:1943;width:15;height:0" coordorigin="4153,1943" coordsize="15,0" path="m4153,1943l4168,1943e" filled="f" stroked="t" strokeweight="0.8383pt" strokecolor="#333333">
              <v:path arrowok="t"/>
            </v:shape>
            <v:shape style="position:absolute;left:4183;top:1943;width:15;height:0" coordorigin="4183,1943" coordsize="15,0" path="m4183,1943l4198,1943e" filled="f" stroked="t" strokeweight="0.8383pt" strokecolor="#333333">
              <v:path arrowok="t"/>
            </v:shape>
            <v:shape style="position:absolute;left:4212;top:1943;width:15;height:0" coordorigin="4212,1943" coordsize="15,0" path="m4212,1943l4227,1943e" filled="f" stroked="t" strokeweight="0.8383pt" strokecolor="#333333">
              <v:path arrowok="t"/>
            </v:shape>
            <v:shape style="position:absolute;left:4242;top:1943;width:15;height:0" coordorigin="4242,1943" coordsize="15,0" path="m4242,1943l4257,1943e" filled="f" stroked="t" strokeweight="0.8383pt" strokecolor="#333333">
              <v:path arrowok="t"/>
            </v:shape>
            <v:shape style="position:absolute;left:4272;top:1943;width:15;height:0" coordorigin="4272,1943" coordsize="15,0" path="m4272,1943l4286,1943e" filled="f" stroked="t" strokeweight="0.8383pt" strokecolor="#333333">
              <v:path arrowok="t"/>
            </v:shape>
            <v:shape style="position:absolute;left:4301;top:1943;width:15;height:0" coordorigin="4301,1943" coordsize="15,0" path="m4301,1943l4316,1943e" filled="f" stroked="t" strokeweight="0.8383pt" strokecolor="#333333">
              <v:path arrowok="t"/>
            </v:shape>
            <v:shape style="position:absolute;left:4331;top:1943;width:15;height:0" coordorigin="4331,1943" coordsize="15,0" path="m4331,1943l4345,1943e" filled="f" stroked="t" strokeweight="0.8383pt" strokecolor="#333333">
              <v:path arrowok="t"/>
            </v:shape>
            <v:shape style="position:absolute;left:4360;top:1943;width:15;height:0" coordorigin="4360,1943" coordsize="15,0" path="m4360,1943l4375,1943e" filled="f" stroked="t" strokeweight="0.8383pt" strokecolor="#333333">
              <v:path arrowok="t"/>
            </v:shape>
            <v:shape style="position:absolute;left:4390;top:1943;width:15;height:0" coordorigin="4390,1943" coordsize="15,0" path="m4390,1943l4404,1943e" filled="f" stroked="t" strokeweight="0.8383pt" strokecolor="#333333">
              <v:path arrowok="t"/>
            </v:shape>
            <v:shape style="position:absolute;left:4419;top:1943;width:15;height:0" coordorigin="4419,1943" coordsize="15,0" path="m4419,1943l4434,1943e" filled="f" stroked="t" strokeweight="0.8383pt" strokecolor="#333333">
              <v:path arrowok="t"/>
            </v:shape>
            <v:shape style="position:absolute;left:4449;top:1943;width:15;height:0" coordorigin="4449,1943" coordsize="15,0" path="m4449,1943l4463,1943e" filled="f" stroked="t" strokeweight="0.8383pt" strokecolor="#333333">
              <v:path arrowok="t"/>
            </v:shape>
            <v:shape style="position:absolute;left:4478;top:1943;width:15;height:0" coordorigin="4478,1943" coordsize="15,0" path="m4478,1943l4493,1943e" filled="f" stroked="t" strokeweight="0.8383pt" strokecolor="#333333">
              <v:path arrowok="t"/>
            </v:shape>
            <v:shape style="position:absolute;left:4508;top:1943;width:15;height:0" coordorigin="4508,1943" coordsize="15,0" path="m4508,1943l4523,1943e" filled="f" stroked="t" strokeweight="0.8383pt" strokecolor="#333333">
              <v:path arrowok="t"/>
            </v:shape>
            <v:shape style="position:absolute;left:4537;top:1943;width:15;height:0" coordorigin="4537,1943" coordsize="15,0" path="m4537,1943l4552,1943e" filled="f" stroked="t" strokeweight="0.8383pt" strokecolor="#333333">
              <v:path arrowok="t"/>
            </v:shape>
            <v:shape style="position:absolute;left:4567;top:1943;width:15;height:0" coordorigin="4567,1943" coordsize="15,0" path="m4567,1943l4582,1943e" filled="f" stroked="t" strokeweight="0.8383pt" strokecolor="#333333">
              <v:path arrowok="t"/>
            </v:shape>
            <v:shape style="position:absolute;left:4596;top:1943;width:15;height:0" coordorigin="4596,1943" coordsize="15,0" path="m4596,1943l4611,1943e" filled="f" stroked="t" strokeweight="0.8383pt" strokecolor="#333333">
              <v:path arrowok="t"/>
            </v:shape>
            <v:shape style="position:absolute;left:4626;top:1943;width:15;height:0" coordorigin="4626,1943" coordsize="15,0" path="m4626,1943l4641,1943e" filled="f" stroked="t" strokeweight="0.8383pt" strokecolor="#333333">
              <v:path arrowok="t"/>
            </v:shape>
            <v:shape style="position:absolute;left:4655;top:1943;width:15;height:0" coordorigin="4655,1943" coordsize="15,0" path="m4655,1943l4670,1943e" filled="f" stroked="t" strokeweight="0.8383pt" strokecolor="#333333">
              <v:path arrowok="t"/>
            </v:shape>
            <v:shape style="position:absolute;left:4685;top:1943;width:15;height:0" coordorigin="4685,1943" coordsize="15,0" path="m4685,1943l4700,1943e" filled="f" stroked="t" strokeweight="0.8383pt" strokecolor="#333333">
              <v:path arrowok="t"/>
            </v:shape>
            <v:shape style="position:absolute;left:4714;top:1943;width:15;height:0" coordorigin="4714,1943" coordsize="15,0" path="m4714,1943l4729,1943e" filled="f" stroked="t" strokeweight="0.8383pt" strokecolor="#333333">
              <v:path arrowok="t"/>
            </v:shape>
            <v:shape style="position:absolute;left:4744;top:1943;width:15;height:0" coordorigin="4744,1943" coordsize="15,0" path="m4744,1943l4759,1943e" filled="f" stroked="t" strokeweight="0.8383pt" strokecolor="#333333">
              <v:path arrowok="t"/>
            </v:shape>
            <v:shape style="position:absolute;left:4774;top:1943;width:15;height:0" coordorigin="4774,1943" coordsize="15,0" path="m4774,1943l4788,1943e" filled="f" stroked="t" strokeweight="0.8383pt" strokecolor="#333333">
              <v:path arrowok="t"/>
            </v:shape>
            <v:shape style="position:absolute;left:4803;top:1943;width:15;height:0" coordorigin="4803,1943" coordsize="15,0" path="m4803,1943l4818,1943e" filled="f" stroked="t" strokeweight="0.8383pt" strokecolor="#333333">
              <v:path arrowok="t"/>
            </v:shape>
            <v:shape style="position:absolute;left:4833;top:1943;width:15;height:0" coordorigin="4833,1943" coordsize="15,0" path="m4833,1943l4847,1943e" filled="f" stroked="t" strokeweight="0.8383pt" strokecolor="#333333">
              <v:path arrowok="t"/>
            </v:shape>
            <v:shape style="position:absolute;left:4862;top:1943;width:15;height:0" coordorigin="4862,1943" coordsize="15,0" path="m4862,1943l4877,1943e" filled="f" stroked="t" strokeweight="0.8383pt" strokecolor="#333333">
              <v:path arrowok="t"/>
            </v:shape>
            <v:shape style="position:absolute;left:4892;top:1943;width:15;height:0" coordorigin="4892,1943" coordsize="15,0" path="m4892,1943l4906,1943e" filled="f" stroked="t" strokeweight="0.8383pt" strokecolor="#333333">
              <v:path arrowok="t"/>
            </v:shape>
            <v:shape style="position:absolute;left:4921;top:1943;width:15;height:0" coordorigin="4921,1943" coordsize="15,0" path="m4921,1943l4936,1943e" filled="f" stroked="t" strokeweight="0.8383pt" strokecolor="#333333">
              <v:path arrowok="t"/>
            </v:shape>
            <v:shape style="position:absolute;left:4951;top:1943;width:15;height:0" coordorigin="4951,1943" coordsize="15,0" path="m4951,1943l4966,1943e" filled="f" stroked="t" strokeweight="0.8383pt" strokecolor="#333333">
              <v:path arrowok="t"/>
            </v:shape>
            <v:shape style="position:absolute;left:4980;top:1943;width:15;height:0" coordorigin="4980,1943" coordsize="15,0" path="m4980,1943l4995,1943e" filled="f" stroked="t" strokeweight="0.8383pt" strokecolor="#333333">
              <v:path arrowok="t"/>
            </v:shape>
            <v:shape style="position:absolute;left:5010;top:1943;width:15;height:0" coordorigin="5010,1943" coordsize="15,0" path="m5010,1943l5025,1943e" filled="f" stroked="t" strokeweight="0.8383pt" strokecolor="#333333">
              <v:path arrowok="t"/>
            </v:shape>
            <v:shape style="position:absolute;left:5039;top:1943;width:15;height:0" coordorigin="5039,1943" coordsize="15,0" path="m5039,1943l5054,1943e" filled="f" stroked="t" strokeweight="0.8383pt" strokecolor="#333333">
              <v:path arrowok="t"/>
            </v:shape>
            <v:shape style="position:absolute;left:5069;top:1943;width:15;height:0" coordorigin="5069,1943" coordsize="15,0" path="m5069,1943l5084,1943e" filled="f" stroked="t" strokeweight="0.8383pt" strokecolor="#333333">
              <v:path arrowok="t"/>
            </v:shape>
            <v:shape style="position:absolute;left:5098;top:1943;width:15;height:0" coordorigin="5098,1943" coordsize="15,0" path="m5098,1943l5113,1943e" filled="f" stroked="t" strokeweight="0.8383pt" strokecolor="#333333">
              <v:path arrowok="t"/>
            </v:shape>
            <v:shape style="position:absolute;left:5128;top:1943;width:15;height:0" coordorigin="5128,1943" coordsize="15,0" path="m5128,1943l5143,1943e" filled="f" stroked="t" strokeweight="0.8383pt" strokecolor="#333333">
              <v:path arrowok="t"/>
            </v:shape>
            <v:shape style="position:absolute;left:5157;top:1943;width:15;height:0" coordorigin="5157,1943" coordsize="15,0" path="m5157,1943l5172,1943e" filled="f" stroked="t" strokeweight="0.8383pt" strokecolor="#333333">
              <v:path arrowok="t"/>
            </v:shape>
            <v:shape style="position:absolute;left:5187;top:1943;width:15;height:0" coordorigin="5187,1943" coordsize="15,0" path="m5187,1943l5202,1943e" filled="f" stroked="t" strokeweight="0.8383pt" strokecolor="#333333">
              <v:path arrowok="t"/>
            </v:shape>
            <v:shape style="position:absolute;left:5217;top:1943;width:15;height:0" coordorigin="5217,1943" coordsize="15,0" path="m5217,1943l5231,1943e" filled="f" stroked="t" strokeweight="0.8383pt" strokecolor="#333333">
              <v:path arrowok="t"/>
            </v:shape>
            <v:shape style="position:absolute;left:5246;top:1943;width:15;height:0" coordorigin="5246,1943" coordsize="15,0" path="m5246,1943l5261,1943e" filled="f" stroked="t" strokeweight="0.8383pt" strokecolor="#333333">
              <v:path arrowok="t"/>
            </v:shape>
            <v:shape style="position:absolute;left:5276;top:1943;width:15;height:0" coordorigin="5276,1943" coordsize="15,0" path="m5276,1943l5290,1943e" filled="f" stroked="t" strokeweight="0.8383pt" strokecolor="#333333">
              <v:path arrowok="t"/>
            </v:shape>
            <v:shape style="position:absolute;left:5305;top:1943;width:15;height:0" coordorigin="5305,1943" coordsize="15,0" path="m5305,1943l5320,1943e" filled="f" stroked="t" strokeweight="0.8383pt" strokecolor="#333333">
              <v:path arrowok="t"/>
            </v:shape>
            <v:shape style="position:absolute;left:5335;top:1943;width:15;height:0" coordorigin="5335,1943" coordsize="15,0" path="m5335,1943l5349,1943e" filled="f" stroked="t" strokeweight="0.8383pt" strokecolor="#333333">
              <v:path arrowok="t"/>
            </v:shape>
            <v:shape style="position:absolute;left:5364;top:1943;width:15;height:0" coordorigin="5364,1943" coordsize="15,0" path="m5364,1943l5379,1943e" filled="f" stroked="t" strokeweight="0.8383pt" strokecolor="#333333">
              <v:path arrowok="t"/>
            </v:shape>
            <v:shape style="position:absolute;left:5394;top:1943;width:15;height:0" coordorigin="5394,1943" coordsize="15,0" path="m5394,1943l5408,1943e" filled="f" stroked="t" strokeweight="0.8383pt" strokecolor="#333333">
              <v:path arrowok="t"/>
            </v:shape>
            <v:shape style="position:absolute;left:5423;top:1943;width:15;height:0" coordorigin="5423,1943" coordsize="15,0" path="m5423,1943l5438,1943e" filled="f" stroked="t" strokeweight="0.8383pt" strokecolor="#333333">
              <v:path arrowok="t"/>
            </v:shape>
            <v:shape style="position:absolute;left:5453;top:1943;width:15;height:0" coordorigin="5453,1943" coordsize="15,0" path="m5453,1943l5468,1943e" filled="f" stroked="t" strokeweight="0.8383pt" strokecolor="#333333">
              <v:path arrowok="t"/>
            </v:shape>
            <v:shape style="position:absolute;left:5482;top:1943;width:15;height:0" coordorigin="5482,1943" coordsize="15,0" path="m5482,1943l5497,1943e" filled="f" stroked="t" strokeweight="0.8383pt" strokecolor="#333333">
              <v:path arrowok="t"/>
            </v:shape>
            <v:shape style="position:absolute;left:5512;top:1943;width:15;height:0" coordorigin="5512,1943" coordsize="15,0" path="m5512,1943l5527,1943e" filled="f" stroked="t" strokeweight="0.8383pt" strokecolor="#333333">
              <v:path arrowok="t"/>
            </v:shape>
            <v:shape style="position:absolute;left:5541;top:1943;width:15;height:0" coordorigin="5541,1943" coordsize="15,0" path="m5541,1943l5556,1943e" filled="f" stroked="t" strokeweight="0.8383pt" strokecolor="#333333">
              <v:path arrowok="t"/>
            </v:shape>
            <v:shape style="position:absolute;left:5571;top:1943;width:15;height:0" coordorigin="5571,1943" coordsize="15,0" path="m5571,1943l5586,1943e" filled="f" stroked="t" strokeweight="0.8383pt" strokecolor="#333333">
              <v:path arrowok="t"/>
            </v:shape>
            <v:shape style="position:absolute;left:5600;top:1943;width:15;height:0" coordorigin="5600,1943" coordsize="15,0" path="m5600,1943l5615,1943e" filled="f" stroked="t" strokeweight="0.8383pt" strokecolor="#333333">
              <v:path arrowok="t"/>
            </v:shape>
            <v:shape style="position:absolute;left:5630;top:1943;width:15;height:0" coordorigin="5630,1943" coordsize="15,0" path="m5630,1943l5645,1943e" filled="f" stroked="t" strokeweight="0.8383pt" strokecolor="#333333">
              <v:path arrowok="t"/>
            </v:shape>
            <v:shape style="position:absolute;left:5660;top:1943;width:15;height:0" coordorigin="5660,1943" coordsize="15,0" path="m5660,1943l5674,1943e" filled="f" stroked="t" strokeweight="0.8383pt" strokecolor="#333333">
              <v:path arrowok="t"/>
            </v:shape>
            <v:shape style="position:absolute;left:5689;top:1943;width:15;height:0" coordorigin="5689,1943" coordsize="15,0" path="m5689,1943l5704,1943e" filled="f" stroked="t" strokeweight="0.8383pt" strokecolor="#333333">
              <v:path arrowok="t"/>
            </v:shape>
            <v:shape style="position:absolute;left:5719;top:1943;width:15;height:0" coordorigin="5719,1943" coordsize="15,0" path="m5719,1943l5733,1943e" filled="f" stroked="t" strokeweight="0.8383pt" strokecolor="#333333">
              <v:path arrowok="t"/>
            </v:shape>
            <v:shape style="position:absolute;left:5748;top:1943;width:15;height:0" coordorigin="5748,1943" coordsize="15,0" path="m5748,1943l5763,1943e" filled="f" stroked="t" strokeweight="0.8383pt" strokecolor="#333333">
              <v:path arrowok="t"/>
            </v:shape>
            <v:shape style="position:absolute;left:5778;top:1943;width:15;height:0" coordorigin="5778,1943" coordsize="15,0" path="m5778,1943l5792,1943e" filled="f" stroked="t" strokeweight="0.8383pt" strokecolor="#333333">
              <v:path arrowok="t"/>
            </v:shape>
            <v:shape style="position:absolute;left:5807;top:1943;width:15;height:0" coordorigin="5807,1943" coordsize="15,0" path="m5807,1943l5822,1943e" filled="f" stroked="t" strokeweight="0.8383pt" strokecolor="#333333">
              <v:path arrowok="t"/>
            </v:shape>
            <v:shape style="position:absolute;left:5837;top:1943;width:15;height:0" coordorigin="5837,1943" coordsize="15,0" path="m5837,1943l5851,1943e" filled="f" stroked="t" strokeweight="0.8383pt" strokecolor="#333333">
              <v:path arrowok="t"/>
            </v:shape>
            <v:shape style="position:absolute;left:5866;top:1943;width:15;height:0" coordorigin="5866,1943" coordsize="15,0" path="m5866,1943l5881,1943e" filled="f" stroked="t" strokeweight="0.8383pt" strokecolor="#333333">
              <v:path arrowok="t"/>
            </v:shape>
            <v:shape style="position:absolute;left:5896;top:1943;width:15;height:0" coordorigin="5896,1943" coordsize="15,0" path="m5896,1943l5911,1943e" filled="f" stroked="t" strokeweight="0.8383pt" strokecolor="#333333">
              <v:path arrowok="t"/>
            </v:shape>
            <v:shape style="position:absolute;left:5925;top:1943;width:15;height:0" coordorigin="5925,1943" coordsize="15,0" path="m5925,1943l5940,1943e" filled="f" stroked="t" strokeweight="0.8383pt" strokecolor="#333333">
              <v:path arrowok="t"/>
            </v:shape>
            <v:shape style="position:absolute;left:5955;top:1943;width:15;height:0" coordorigin="5955,1943" coordsize="15,0" path="m5955,1943l5970,1943e" filled="f" stroked="t" strokeweight="0.8383pt" strokecolor="#333333">
              <v:path arrowok="t"/>
            </v:shape>
            <v:shape style="position:absolute;left:5984;top:1943;width:15;height:0" coordorigin="5984,1943" coordsize="15,0" path="m5984,1943l5999,1943e" filled="f" stroked="t" strokeweight="0.8383pt" strokecolor="#333333">
              <v:path arrowok="t"/>
            </v:shape>
            <v:shape style="position:absolute;left:6014;top:1943;width:15;height:0" coordorigin="6014,1943" coordsize="15,0" path="m6014,1943l6029,1943e" filled="f" stroked="t" strokeweight="0.8383pt" strokecolor="#333333">
              <v:path arrowok="t"/>
            </v:shape>
            <v:shape style="position:absolute;left:6043;top:1943;width:15;height:0" coordorigin="6043,1943" coordsize="15,0" path="m6043,1943l6058,1943e" filled="f" stroked="t" strokeweight="0.8383pt" strokecolor="#333333">
              <v:path arrowok="t"/>
            </v:shape>
            <v:shape style="position:absolute;left:6073;top:1943;width:15;height:0" coordorigin="6073,1943" coordsize="15,0" path="m6073,1943l6088,1943e" filled="f" stroked="t" strokeweight="0.8383pt" strokecolor="#333333">
              <v:path arrowok="t"/>
            </v:shape>
            <v:shape style="position:absolute;left:6102;top:1943;width:15;height:0" coordorigin="6102,1943" coordsize="15,0" path="m6102,1943l6117,1943e" filled="f" stroked="t" strokeweight="0.8383pt" strokecolor="#333333">
              <v:path arrowok="t"/>
            </v:shape>
            <v:shape style="position:absolute;left:6132;top:1943;width:15;height:0" coordorigin="6132,1943" coordsize="15,0" path="m6132,1943l6147,1943e" filled="f" stroked="t" strokeweight="0.8383pt" strokecolor="#333333">
              <v:path arrowok="t"/>
            </v:shape>
            <v:shape style="position:absolute;left:6162;top:1943;width:15;height:0" coordorigin="6162,1943" coordsize="15,0" path="m6162,1943l6176,1943e" filled="f" stroked="t" strokeweight="0.8383pt" strokecolor="#333333">
              <v:path arrowok="t"/>
            </v:shape>
            <v:shape style="position:absolute;left:6191;top:1943;width:15;height:0" coordorigin="6191,1943" coordsize="15,0" path="m6191,1943l6206,1943e" filled="f" stroked="t" strokeweight="0.8383pt" strokecolor="#333333">
              <v:path arrowok="t"/>
            </v:shape>
            <v:shape style="position:absolute;left:6221;top:1943;width:15;height:0" coordorigin="6221,1943" coordsize="15,0" path="m6221,1943l6235,1943e" filled="f" stroked="t" strokeweight="0.8383pt" strokecolor="#333333">
              <v:path arrowok="t"/>
            </v:shape>
            <v:shape style="position:absolute;left:6250;top:1943;width:15;height:0" coordorigin="6250,1943" coordsize="15,0" path="m6250,1943l6265,1943e" filled="f" stroked="t" strokeweight="0.8383pt" strokecolor="#333333">
              <v:path arrowok="t"/>
            </v:shape>
            <v:shape style="position:absolute;left:6280;top:1943;width:15;height:0" coordorigin="6280,1943" coordsize="15,0" path="m6280,1943l6294,1943e" filled="f" stroked="t" strokeweight="0.8383pt" strokecolor="#333333">
              <v:path arrowok="t"/>
            </v:shape>
            <v:shape style="position:absolute;left:6309;top:1943;width:15;height:0" coordorigin="6309,1943" coordsize="15,0" path="m6309,1943l6324,1943e" filled="f" stroked="t" strokeweight="0.8383pt" strokecolor="#333333">
              <v:path arrowok="t"/>
            </v:shape>
            <v:shape style="position:absolute;left:6339;top:1943;width:15;height:0" coordorigin="6339,1943" coordsize="15,0" path="m6339,1943l6354,1943e" filled="f" stroked="t" strokeweight="0.8383pt" strokecolor="#333333">
              <v:path arrowok="t"/>
            </v:shape>
            <v:shape style="position:absolute;left:6368;top:1943;width:15;height:0" coordorigin="6368,1943" coordsize="15,0" path="m6368,1943l6383,1943e" filled="f" stroked="t" strokeweight="0.8383pt" strokecolor="#333333">
              <v:path arrowok="t"/>
            </v:shape>
            <v:shape style="position:absolute;left:6398;top:1943;width:15;height:0" coordorigin="6398,1943" coordsize="15,0" path="m6398,1943l6413,1943e" filled="f" stroked="t" strokeweight="0.8383pt" strokecolor="#333333">
              <v:path arrowok="t"/>
            </v:shape>
            <v:shape style="position:absolute;left:6427;top:1943;width:15;height:0" coordorigin="6427,1943" coordsize="15,0" path="m6427,1943l6442,1943e" filled="f" stroked="t" strokeweight="0.8383pt" strokecolor="#333333">
              <v:path arrowok="t"/>
            </v:shape>
            <v:shape style="position:absolute;left:6457;top:1943;width:15;height:0" coordorigin="6457,1943" coordsize="15,0" path="m6457,1943l6472,1943e" filled="f" stroked="t" strokeweight="0.8383pt" strokecolor="#333333">
              <v:path arrowok="t"/>
            </v:shape>
            <v:shape style="position:absolute;left:6486;top:1943;width:15;height:0" coordorigin="6486,1943" coordsize="15,0" path="m6486,1943l6501,1943e" filled="f" stroked="t" strokeweight="0.8383pt" strokecolor="#333333">
              <v:path arrowok="t"/>
            </v:shape>
            <v:shape style="position:absolute;left:6516;top:1943;width:15;height:0" coordorigin="6516,1943" coordsize="15,0" path="m6516,1943l6531,1943e" filled="f" stroked="t" strokeweight="0.8383pt" strokecolor="#333333">
              <v:path arrowok="t"/>
            </v:shape>
            <v:shape style="position:absolute;left:6545;top:1943;width:15;height:0" coordorigin="6545,1943" coordsize="15,0" path="m6545,1943l6560,1943e" filled="f" stroked="t" strokeweight="0.8383pt" strokecolor="#333333">
              <v:path arrowok="t"/>
            </v:shape>
            <v:shape style="position:absolute;left:6575;top:1943;width:15;height:0" coordorigin="6575,1943" coordsize="15,0" path="m6575,1943l6590,1943e" filled="f" stroked="t" strokeweight="0.8383pt" strokecolor="#333333">
              <v:path arrowok="t"/>
            </v:shape>
            <v:shape style="position:absolute;left:6605;top:1943;width:15;height:0" coordorigin="6605,1943" coordsize="15,0" path="m6605,1943l6619,1943e" filled="f" stroked="t" strokeweight="0.8383pt" strokecolor="#333333">
              <v:path arrowok="t"/>
            </v:shape>
            <v:shape style="position:absolute;left:6634;top:1943;width:15;height:0" coordorigin="6634,1943" coordsize="15,0" path="m6634,1943l6649,1943e" filled="f" stroked="t" strokeweight="0.8383pt" strokecolor="#333333">
              <v:path arrowok="t"/>
            </v:shape>
            <v:shape style="position:absolute;left:6664;top:1943;width:15;height:0" coordorigin="6664,1943" coordsize="15,0" path="m6664,1943l6678,1943e" filled="f" stroked="t" strokeweight="0.8383pt" strokecolor="#333333">
              <v:path arrowok="t"/>
            </v:shape>
            <v:shape style="position:absolute;left:6693;top:1943;width:15;height:0" coordorigin="6693,1943" coordsize="15,0" path="m6693,1943l6708,1943e" filled="f" stroked="t" strokeweight="0.8383pt" strokecolor="#333333">
              <v:path arrowok="t"/>
            </v:shape>
            <v:shape style="position:absolute;left:6723;top:1943;width:15;height:0" coordorigin="6723,1943" coordsize="15,0" path="m6723,1943l6737,1943e" filled="f" stroked="t" strokeweight="0.8383pt" strokecolor="#333333">
              <v:path arrowok="t"/>
            </v:shape>
            <v:shape style="position:absolute;left:6752;top:1943;width:15;height:0" coordorigin="6752,1943" coordsize="15,0" path="m6752,1943l6767,1943e" filled="f" stroked="t" strokeweight="0.8383pt" strokecolor="#333333">
              <v:path arrowok="t"/>
            </v:shape>
            <v:shape style="position:absolute;left:6782;top:1943;width:15;height:0" coordorigin="6782,1943" coordsize="15,0" path="m6782,1943l6796,1943e" filled="f" stroked="t" strokeweight="0.8383pt" strokecolor="#333333">
              <v:path arrowok="t"/>
            </v:shape>
            <v:shape style="position:absolute;left:6811;top:1943;width:15;height:0" coordorigin="6811,1943" coordsize="15,0" path="m6811,1943l6826,1943e" filled="f" stroked="t" strokeweight="0.8383pt" strokecolor="#333333">
              <v:path arrowok="t"/>
            </v:shape>
            <v:shape style="position:absolute;left:6841;top:1943;width:15;height:0" coordorigin="6841,1943" coordsize="15,0" path="m6841,1943l6856,1943e" filled="f" stroked="t" strokeweight="0.8383pt" strokecolor="#333333">
              <v:path arrowok="t"/>
            </v:shape>
            <v:shape style="position:absolute;left:6870;top:1943;width:15;height:0" coordorigin="6870,1943" coordsize="15,0" path="m6870,1943l6885,1943e" filled="f" stroked="t" strokeweight="0.8383pt" strokecolor="#333333">
              <v:path arrowok="t"/>
            </v:shape>
            <v:shape style="position:absolute;left:6900;top:1943;width:15;height:0" coordorigin="6900,1943" coordsize="15,0" path="m6900,1943l6915,1943e" filled="f" stroked="t" strokeweight="0.8383pt" strokecolor="#333333">
              <v:path arrowok="t"/>
            </v:shape>
            <v:shape style="position:absolute;left:6929;top:1943;width:15;height:0" coordorigin="6929,1943" coordsize="15,0" path="m6929,1943l6944,1943e" filled="f" stroked="t" strokeweight="0.8383pt" strokecolor="#333333">
              <v:path arrowok="t"/>
            </v:shape>
            <v:shape style="position:absolute;left:6959;top:1943;width:15;height:0" coordorigin="6959,1943" coordsize="15,0" path="m6959,1943l6974,1943e" filled="f" stroked="t" strokeweight="0.8383pt" strokecolor="#333333">
              <v:path arrowok="t"/>
            </v:shape>
            <v:shape style="position:absolute;left:6988;top:1943;width:15;height:0" coordorigin="6988,1943" coordsize="15,0" path="m6988,1943l7003,1943e" filled="f" stroked="t" strokeweight="0.8383pt" strokecolor="#333333">
              <v:path arrowok="t"/>
            </v:shape>
            <v:shape style="position:absolute;left:7018;top:1943;width:15;height:0" coordorigin="7018,1943" coordsize="15,0" path="m7018,1943l7033,1943e" filled="f" stroked="t" strokeweight="0.8383pt" strokecolor="#333333">
              <v:path arrowok="t"/>
            </v:shape>
            <v:shape style="position:absolute;left:7048;top:1943;width:15;height:0" coordorigin="7048,1943" coordsize="15,0" path="m7048,1943l7062,1943e" filled="f" stroked="t" strokeweight="0.8383pt" strokecolor="#333333">
              <v:path arrowok="t"/>
            </v:shape>
            <v:shape style="position:absolute;left:7077;top:1943;width:15;height:0" coordorigin="7077,1943" coordsize="15,0" path="m7077,1943l7092,1943e" filled="f" stroked="t" strokeweight="0.8383pt" strokecolor="#333333">
              <v:path arrowok="t"/>
            </v:shape>
            <v:shape style="position:absolute;left:7107;top:1943;width:15;height:0" coordorigin="7107,1943" coordsize="15,0" path="m7107,1943l7121,1943e" filled="f" stroked="t" strokeweight="0.8383pt" strokecolor="#333333">
              <v:path arrowok="t"/>
            </v:shape>
            <v:shape style="position:absolute;left:7136;top:1943;width:15;height:0" coordorigin="7136,1943" coordsize="15,0" path="m7136,1943l7151,1943e" filled="f" stroked="t" strokeweight="0.8383pt" strokecolor="#333333">
              <v:path arrowok="t"/>
            </v:shape>
            <v:shape style="position:absolute;left:7166;top:1943;width:15;height:0" coordorigin="7166,1943" coordsize="15,0" path="m7166,1943l7180,1943e" filled="f" stroked="t" strokeweight="0.8383pt" strokecolor="#333333">
              <v:path arrowok="t"/>
            </v:shape>
            <v:shape style="position:absolute;left:7195;top:1943;width:15;height:0" coordorigin="7195,1943" coordsize="15,0" path="m7195,1943l7210,1943e" filled="f" stroked="t" strokeweight="0.8383pt" strokecolor="#333333">
              <v:path arrowok="t"/>
            </v:shape>
            <v:shape style="position:absolute;left:7225;top:1943;width:15;height:0" coordorigin="7225,1943" coordsize="15,0" path="m7225,1943l7239,1943e" filled="f" stroked="t" strokeweight="0.8383pt" strokecolor="#333333">
              <v:path arrowok="t"/>
            </v:shape>
            <v:shape style="position:absolute;left:7254;top:1943;width:15;height:0" coordorigin="7254,1943" coordsize="15,0" path="m7254,1943l7269,1943e" filled="f" stroked="t" strokeweight="0.8383pt" strokecolor="#333333">
              <v:path arrowok="t"/>
            </v:shape>
            <v:shape style="position:absolute;left:7284;top:1943;width:15;height:0" coordorigin="7284,1943" coordsize="15,0" path="m7284,1943l7299,1943e" filled="f" stroked="t" strokeweight="0.8383pt" strokecolor="#333333">
              <v:path arrowok="t"/>
            </v:shape>
            <v:shape style="position:absolute;left:7313;top:1943;width:15;height:0" coordorigin="7313,1943" coordsize="15,0" path="m7313,1943l7328,1943e" filled="f" stroked="t" strokeweight="0.8383pt" strokecolor="#333333">
              <v:path arrowok="t"/>
            </v:shape>
            <v:shape style="position:absolute;left:7343;top:1943;width:15;height:0" coordorigin="7343,1943" coordsize="15,0" path="m7343,1943l7358,1943e" filled="f" stroked="t" strokeweight="0.8383pt" strokecolor="#333333">
              <v:path arrowok="t"/>
            </v:shape>
            <v:shape style="position:absolute;left:7372;top:1943;width:15;height:0" coordorigin="7372,1943" coordsize="15,0" path="m7372,1943l7387,1943e" filled="f" stroked="t" strokeweight="0.8383pt" strokecolor="#333333">
              <v:path arrowok="t"/>
            </v:shape>
            <v:shape style="position:absolute;left:7402;top:1943;width:15;height:0" coordorigin="7402,1943" coordsize="15,0" path="m7402,1943l7417,1943e" filled="f" stroked="t" strokeweight="0.8383pt" strokecolor="#333333">
              <v:path arrowok="t"/>
            </v:shape>
            <v:shape style="position:absolute;left:7431;top:1943;width:15;height:0" coordorigin="7431,1943" coordsize="15,0" path="m7431,1943l7446,1943e" filled="f" stroked="t" strokeweight="0.8383pt" strokecolor="#333333">
              <v:path arrowok="t"/>
            </v:shape>
            <v:shape style="position:absolute;left:7461;top:1943;width:15;height:0" coordorigin="7461,1943" coordsize="15,0" path="m7461,1943l7476,1943e" filled="f" stroked="t" strokeweight="0.8383pt" strokecolor="#333333">
              <v:path arrowok="t"/>
            </v:shape>
            <v:shape style="position:absolute;left:7490;top:1943;width:15;height:0" coordorigin="7490,1943" coordsize="15,0" path="m7490,1943l7505,1943e" filled="f" stroked="t" strokeweight="0.8383pt" strokecolor="#333333">
              <v:path arrowok="t"/>
            </v:shape>
            <v:shape style="position:absolute;left:7520;top:1943;width:15;height:0" coordorigin="7520,1943" coordsize="15,0" path="m7520,1943l7535,1943e" filled="f" stroked="t" strokeweight="0.8383pt" strokecolor="#333333">
              <v:path arrowok="t"/>
            </v:shape>
            <v:shape style="position:absolute;left:7550;top:1943;width:15;height:0" coordorigin="7550,1943" coordsize="15,0" path="m7550,1943l7564,1943e" filled="f" stroked="t" strokeweight="0.8383pt" strokecolor="#333333">
              <v:path arrowok="t"/>
            </v:shape>
            <v:shape style="position:absolute;left:7579;top:1943;width:15;height:0" coordorigin="7579,1943" coordsize="15,0" path="m7579,1943l7594,1943e" filled="f" stroked="t" strokeweight="0.8383pt" strokecolor="#333333">
              <v:path arrowok="t"/>
            </v:shape>
            <v:shape style="position:absolute;left:7609;top:1943;width:15;height:0" coordorigin="7609,1943" coordsize="15,0" path="m7609,1943l7623,1943e" filled="f" stroked="t" strokeweight="0.8383pt" strokecolor="#333333">
              <v:path arrowok="t"/>
            </v:shape>
            <v:shape style="position:absolute;left:7638;top:1943;width:15;height:0" coordorigin="7638,1943" coordsize="15,0" path="m7638,1943l7653,1943e" filled="f" stroked="t" strokeweight="0.8383pt" strokecolor="#333333">
              <v:path arrowok="t"/>
            </v:shape>
            <v:shape style="position:absolute;left:7668;top:1943;width:15;height:0" coordorigin="7668,1943" coordsize="15,0" path="m7668,1943l7682,1943e" filled="f" stroked="t" strokeweight="0.8383pt" strokecolor="#333333">
              <v:path arrowok="t"/>
            </v:shape>
            <v:shape style="position:absolute;left:7697;top:1943;width:15;height:0" coordorigin="7697,1943" coordsize="15,0" path="m7697,1943l7712,1943e" filled="f" stroked="t" strokeweight="0.8383pt" strokecolor="#333333">
              <v:path arrowok="t"/>
            </v:shape>
            <v:shape style="position:absolute;left:7727;top:1943;width:15;height:0" coordorigin="7727,1943" coordsize="15,0" path="m7727,1943l7742,1943e" filled="f" stroked="t" strokeweight="0.8383pt" strokecolor="#333333">
              <v:path arrowok="t"/>
            </v:shape>
            <v:shape style="position:absolute;left:7756;top:1943;width:15;height:0" coordorigin="7756,1943" coordsize="15,0" path="m7756,1943l7771,1943e" filled="f" stroked="t" strokeweight="0.8383pt" strokecolor="#333333">
              <v:path arrowok="t"/>
            </v:shape>
            <v:shape style="position:absolute;left:7786;top:1943;width:15;height:0" coordorigin="7786,1943" coordsize="15,0" path="m7786,1943l7801,1943e" filled="f" stroked="t" strokeweight="0.8383pt" strokecolor="#333333">
              <v:path arrowok="t"/>
            </v:shape>
            <v:shape style="position:absolute;left:7815;top:1943;width:15;height:0" coordorigin="7815,1943" coordsize="15,0" path="m7815,1943l7830,1943e" filled="f" stroked="t" strokeweight="0.8383pt" strokecolor="#333333">
              <v:path arrowok="t"/>
            </v:shape>
            <v:shape style="position:absolute;left:7845;top:1943;width:15;height:0" coordorigin="7845,1943" coordsize="15,0" path="m7845,1943l7860,1943e" filled="f" stroked="t" strokeweight="0.8383pt" strokecolor="#333333">
              <v:path arrowok="t"/>
            </v:shape>
            <v:shape style="position:absolute;left:7874;top:1943;width:15;height:0" coordorigin="7874,1943" coordsize="15,0" path="m7874,1943l7889,1943e" filled="f" stroked="t" strokeweight="0.8383pt" strokecolor="#333333">
              <v:path arrowok="t"/>
            </v:shape>
            <v:shape style="position:absolute;left:7904;top:1943;width:15;height:0" coordorigin="7904,1943" coordsize="15,0" path="m7904,1943l7919,1943e" filled="f" stroked="t" strokeweight="0.8383pt" strokecolor="#333333">
              <v:path arrowok="t"/>
            </v:shape>
            <v:shape style="position:absolute;left:7933;top:1943;width:15;height:0" coordorigin="7933,1943" coordsize="15,0" path="m7933,1943l7948,1943e" filled="f" stroked="t" strokeweight="0.8383pt" strokecolor="#333333">
              <v:path arrowok="t"/>
            </v:shape>
            <v:shape style="position:absolute;left:7963;top:1943;width:15;height:0" coordorigin="7963,1943" coordsize="15,0" path="m7963,1943l7978,1943e" filled="f" stroked="t" strokeweight="0.8383pt" strokecolor="#333333">
              <v:path arrowok="t"/>
            </v:shape>
            <v:shape style="position:absolute;left:7993;top:1943;width:15;height:0" coordorigin="7993,1943" coordsize="15,0" path="m7993,1943l8007,1943e" filled="f" stroked="t" strokeweight="0.8383pt" strokecolor="#333333">
              <v:path arrowok="t"/>
            </v:shape>
            <v:shape style="position:absolute;left:8022;top:1943;width:15;height:0" coordorigin="8022,1943" coordsize="15,0" path="m8022,1943l8037,1943e" filled="f" stroked="t" strokeweight="0.8383pt" strokecolor="#333333">
              <v:path arrowok="t"/>
            </v:shape>
            <v:shape style="position:absolute;left:8052;top:1943;width:15;height:0" coordorigin="8052,1943" coordsize="15,0" path="m8052,1943l8066,1943e" filled="f" stroked="t" strokeweight="0.8383pt" strokecolor="#333333">
              <v:path arrowok="t"/>
            </v:shape>
            <v:shape style="position:absolute;left:8081;top:1943;width:15;height:0" coordorigin="8081,1943" coordsize="15,0" path="m8081,1943l8096,1943e" filled="f" stroked="t" strokeweight="0.8383pt" strokecolor="#333333">
              <v:path arrowok="t"/>
            </v:shape>
            <v:shape style="position:absolute;left:8111;top:1943;width:15;height:0" coordorigin="8111,1943" coordsize="15,0" path="m8111,1943l8125,1943e" filled="f" stroked="t" strokeweight="0.8383pt" strokecolor="#333333">
              <v:path arrowok="t"/>
            </v:shape>
            <v:shape style="position:absolute;left:8140;top:1943;width:15;height:0" coordorigin="8140,1943" coordsize="15,0" path="m8140,1943l8155,1943e" filled="f" stroked="t" strokeweight="0.8383pt" strokecolor="#333333">
              <v:path arrowok="t"/>
            </v:shape>
            <v:shape style="position:absolute;left:8170;top:1943;width:15;height:0" coordorigin="8170,1943" coordsize="15,0" path="m8170,1943l8184,1943e" filled="f" stroked="t" strokeweight="0.8383pt" strokecolor="#333333">
              <v:path arrowok="t"/>
            </v:shape>
            <v:shape style="position:absolute;left:8199;top:1943;width:15;height:0" coordorigin="8199,1943" coordsize="15,0" path="m8199,1943l8214,1943e" filled="f" stroked="t" strokeweight="0.8383pt" strokecolor="#333333">
              <v:path arrowok="t"/>
            </v:shape>
            <v:shape style="position:absolute;left:8229;top:1943;width:15;height:0" coordorigin="8229,1943" coordsize="15,0" path="m8229,1943l8244,1943e" filled="f" stroked="t" strokeweight="0.8383pt" strokecolor="#333333">
              <v:path arrowok="t"/>
            </v:shape>
            <v:shape style="position:absolute;left:8258;top:1943;width:15;height:0" coordorigin="8258,1943" coordsize="15,0" path="m8258,1943l8273,1943e" filled="f" stroked="t" strokeweight="0.8383pt" strokecolor="#333333">
              <v:path arrowok="t"/>
            </v:shape>
            <v:shape style="position:absolute;left:8288;top:1943;width:15;height:0" coordorigin="8288,1943" coordsize="15,0" path="m8288,1943l8303,1943e" filled="f" stroked="t" strokeweight="0.8383pt" strokecolor="#333333">
              <v:path arrowok="t"/>
            </v:shape>
            <v:shape style="position:absolute;left:8317;top:1943;width:15;height:0" coordorigin="8317,1943" coordsize="15,0" path="m8317,1943l8332,1943e" filled="f" stroked="t" strokeweight="0.8383pt" strokecolor="#333333">
              <v:path arrowok="t"/>
            </v:shape>
            <v:shape style="position:absolute;left:8347;top:1943;width:15;height:0" coordorigin="8347,1943" coordsize="15,0" path="m8347,1943l8362,1943e" filled="f" stroked="t" strokeweight="0.8383pt" strokecolor="#333333">
              <v:path arrowok="t"/>
            </v:shape>
            <v:shape style="position:absolute;left:8376;top:1943;width:15;height:0" coordorigin="8376,1943" coordsize="15,0" path="m8376,1943l8391,1943e" filled="f" stroked="t" strokeweight="0.8383pt" strokecolor="#333333">
              <v:path arrowok="t"/>
            </v:shape>
            <v:shape style="position:absolute;left:8406;top:1943;width:15;height:0" coordorigin="8406,1943" coordsize="15,0" path="m8406,1943l8421,1943e" filled="f" stroked="t" strokeweight="0.8383pt" strokecolor="#333333">
              <v:path arrowok="t"/>
            </v:shape>
            <v:shape style="position:absolute;left:8436;top:1943;width:15;height:0" coordorigin="8436,1943" coordsize="15,0" path="m8436,1943l8450,1943e" filled="f" stroked="t" strokeweight="0.8383pt" strokecolor="#333333">
              <v:path arrowok="t"/>
            </v:shape>
            <v:shape style="position:absolute;left:8465;top:1943;width:15;height:0" coordorigin="8465,1943" coordsize="15,0" path="m8465,1943l8480,1943e" filled="f" stroked="t" strokeweight="0.8383pt" strokecolor="#333333">
              <v:path arrowok="t"/>
            </v:shape>
            <v:shape style="position:absolute;left:8495;top:1943;width:15;height:0" coordorigin="8495,1943" coordsize="15,0" path="m8495,1943l8509,1943e" filled="f" stroked="t" strokeweight="0.8383pt" strokecolor="#333333">
              <v:path arrowok="t"/>
            </v:shape>
            <v:shape style="position:absolute;left:8524;top:1943;width:15;height:0" coordorigin="8524,1943" coordsize="15,0" path="m8524,1943l8539,1943e" filled="f" stroked="t" strokeweight="0.8383pt" strokecolor="#333333">
              <v:path arrowok="t"/>
            </v:shape>
            <v:shape style="position:absolute;left:8554;top:1943;width:15;height:0" coordorigin="8554,1943" coordsize="15,0" path="m8554,1943l8568,1943e" filled="f" stroked="t" strokeweight="0.8383pt" strokecolor="#333333">
              <v:path arrowok="t"/>
            </v:shape>
            <v:shape style="position:absolute;left:8583;top:1943;width:15;height:0" coordorigin="8583,1943" coordsize="15,0" path="m8583,1943l8598,1943e" filled="f" stroked="t" strokeweight="0.8383pt" strokecolor="#333333">
              <v:path arrowok="t"/>
            </v:shape>
            <v:shape style="position:absolute;left:8613;top:1943;width:15;height:0" coordorigin="8613,1943" coordsize="15,0" path="m8613,1943l8627,1943e" filled="f" stroked="t" strokeweight="0.8383pt" strokecolor="#333333">
              <v:path arrowok="t"/>
            </v:shape>
            <v:shape style="position:absolute;left:8642;top:1943;width:15;height:0" coordorigin="8642,1943" coordsize="15,0" path="m8642,1943l8657,1943e" filled="f" stroked="t" strokeweight="0.8383pt" strokecolor="#333333">
              <v:path arrowok="t"/>
            </v:shape>
            <v:shape style="position:absolute;left:8672;top:1943;width:15;height:0" coordorigin="8672,1943" coordsize="15,0" path="m8672,1943l8687,1943e" filled="f" stroked="t" strokeweight="0.8383pt" strokecolor="#333333">
              <v:path arrowok="t"/>
            </v:shape>
            <v:shape style="position:absolute;left:8701;top:1943;width:15;height:0" coordorigin="8701,1943" coordsize="15,0" path="m8701,1943l8716,1943e" filled="f" stroked="t" strokeweight="0.8383pt" strokecolor="#333333">
              <v:path arrowok="t"/>
            </v:shape>
            <v:shape style="position:absolute;left:8731;top:1943;width:15;height:0" coordorigin="8731,1943" coordsize="15,0" path="m8731,1943l8746,1943e" filled="f" stroked="t" strokeweight="0.8383pt" strokecolor="#333333">
              <v:path arrowok="t"/>
            </v:shape>
            <v:shape style="position:absolute;left:8760;top:1943;width:15;height:0" coordorigin="8760,1943" coordsize="15,0" path="m8760,1943l8775,1943e" filled="f" stroked="t" strokeweight="0.8383pt" strokecolor="#333333">
              <v:path arrowok="t"/>
            </v:shape>
            <v:shape style="position:absolute;left:8790;top:1943;width:15;height:0" coordorigin="8790,1943" coordsize="15,0" path="m8790,1943l8805,1943e" filled="f" stroked="t" strokeweight="0.8383pt" strokecolor="#333333">
              <v:path arrowok="t"/>
            </v:shape>
            <v:shape style="position:absolute;left:8819;top:1943;width:15;height:0" coordorigin="8819,1943" coordsize="15,0" path="m8819,1943l8834,1943e" filled="f" stroked="t" strokeweight="0.8383pt" strokecolor="#333333">
              <v:path arrowok="t"/>
            </v:shape>
            <v:shape style="position:absolute;left:8849;top:1943;width:15;height:0" coordorigin="8849,1943" coordsize="15,0" path="m8849,1943l8864,1943e" filled="f" stroked="t" strokeweight="0.8383pt" strokecolor="#333333">
              <v:path arrowok="t"/>
            </v:shape>
            <v:shape style="position:absolute;left:8878;top:1943;width:15;height:0" coordorigin="8878,1943" coordsize="15,0" path="m8878,1943l8893,1943e" filled="f" stroked="t" strokeweight="0.8383pt" strokecolor="#333333">
              <v:path arrowok="t"/>
            </v:shape>
            <v:shape style="position:absolute;left:8908;top:1943;width:15;height:0" coordorigin="8908,1943" coordsize="15,0" path="m8908,1943l8923,1943e" filled="f" stroked="t" strokeweight="0.8383pt" strokecolor="#333333">
              <v:path arrowok="t"/>
            </v:shape>
            <v:shape style="position:absolute;left:8938;top:1943;width:15;height:0" coordorigin="8938,1943" coordsize="15,0" path="m8938,1943l8952,1943e" filled="f" stroked="t" strokeweight="0.8383pt" strokecolor="#333333">
              <v:path arrowok="t"/>
            </v:shape>
            <v:shape style="position:absolute;left:8967;top:1943;width:15;height:0" coordorigin="8967,1943" coordsize="15,0" path="m8967,1943l8982,1943e" filled="f" stroked="t" strokeweight="0.8383pt" strokecolor="#333333">
              <v:path arrowok="t"/>
            </v:shape>
            <v:shape style="position:absolute;left:8997;top:1943;width:15;height:0" coordorigin="8997,1943" coordsize="15,0" path="m8997,1943l9011,1943e" filled="f" stroked="t" strokeweight="0.8383pt" strokecolor="#333333">
              <v:path arrowok="t"/>
            </v:shape>
            <v:shape style="position:absolute;left:9026;top:1943;width:15;height:0" coordorigin="9026,1943" coordsize="15,0" path="m9026,1943l9041,1943e" filled="f" stroked="t" strokeweight="0.8383pt" strokecolor="#333333">
              <v:path arrowok="t"/>
            </v:shape>
            <v:shape style="position:absolute;left:9056;top:1943;width:15;height:0" coordorigin="9056,1943" coordsize="15,0" path="m9056,1943l9070,1943e" filled="f" stroked="t" strokeweight="0.8383pt" strokecolor="#333333">
              <v:path arrowok="t"/>
            </v:shape>
            <v:shape style="position:absolute;left:9085;top:1943;width:15;height:0" coordorigin="9085,1943" coordsize="15,0" path="m9085,1943l9100,1943e" filled="f" stroked="t" strokeweight="0.8383pt" strokecolor="#333333">
              <v:path arrowok="t"/>
            </v:shape>
            <v:shape style="position:absolute;left:9115;top:1943;width:15;height:0" coordorigin="9115,1943" coordsize="15,0" path="m9115,1943l9130,1943e" filled="f" stroked="t" strokeweight="0.8383pt" strokecolor="#333333">
              <v:path arrowok="t"/>
            </v:shape>
            <v:shape style="position:absolute;left:9144;top:1943;width:15;height:0" coordorigin="9144,1943" coordsize="15,0" path="m9144,1943l9159,1943e" filled="f" stroked="t" strokeweight="0.8383pt" strokecolor="#333333">
              <v:path arrowok="t"/>
            </v:shape>
            <v:shape style="position:absolute;left:9174;top:1943;width:15;height:0" coordorigin="9174,1943" coordsize="15,0" path="m9174,1943l9189,1943e" filled="f" stroked="t" strokeweight="0.8383pt" strokecolor="#333333">
              <v:path arrowok="t"/>
            </v:shape>
            <v:shape style="position:absolute;left:9203;top:1943;width:15;height:0" coordorigin="9203,1943" coordsize="15,0" path="m9203,1943l9218,1943e" filled="f" stroked="t" strokeweight="0.8383pt" strokecolor="#333333">
              <v:path arrowok="t"/>
            </v:shape>
            <v:shape style="position:absolute;left:9233;top:1943;width:15;height:0" coordorigin="9233,1943" coordsize="15,0" path="m9233,1943l9248,1943e" filled="f" stroked="t" strokeweight="0.8383pt" strokecolor="#333333">
              <v:path arrowok="t"/>
            </v:shape>
            <v:shape style="position:absolute;left:9262;top:1943;width:15;height:0" coordorigin="9262,1943" coordsize="15,0" path="m9262,1943l9277,1943e" filled="f" stroked="t" strokeweight="0.8383pt" strokecolor="#333333">
              <v:path arrowok="t"/>
            </v:shape>
            <v:shape style="position:absolute;left:9292;top:1943;width:15;height:0" coordorigin="9292,1943" coordsize="15,0" path="m9292,1943l9307,1943e" filled="f" stroked="t" strokeweight="0.8383pt" strokecolor="#333333">
              <v:path arrowok="t"/>
            </v:shape>
            <v:shape style="position:absolute;left:9321;top:1943;width:15;height:0" coordorigin="9321,1943" coordsize="15,0" path="m9321,1943l9336,1943e" filled="f" stroked="t" strokeweight="0.8383pt" strokecolor="#333333">
              <v:path arrowok="t"/>
            </v:shape>
            <v:shape style="position:absolute;left:9351;top:1943;width:15;height:0" coordorigin="9351,1943" coordsize="15,0" path="m9351,1943l9366,1943e" filled="f" stroked="t" strokeweight="0.8383pt" strokecolor="#333333">
              <v:path arrowok="t"/>
            </v:shape>
            <v:shape style="position:absolute;left:9381;top:1943;width:15;height:0" coordorigin="9381,1943" coordsize="15,0" path="m9381,1943l9395,1943e" filled="f" stroked="t" strokeweight="0.8383pt" strokecolor="#333333">
              <v:path arrowok="t"/>
            </v:shape>
            <v:shape style="position:absolute;left:9410;top:1943;width:15;height:0" coordorigin="9410,1943" coordsize="15,0" path="m9410,1943l9425,1943e" filled="f" stroked="t" strokeweight="0.8383pt" strokecolor="#333333">
              <v:path arrowok="t"/>
            </v:shape>
            <v:shape style="position:absolute;left:9440;top:1943;width:15;height:0" coordorigin="9440,1943" coordsize="15,0" path="m9440,1943l9454,1943e" filled="f" stroked="t" strokeweight="0.8383pt" strokecolor="#333333">
              <v:path arrowok="t"/>
            </v:shape>
            <v:shape style="position:absolute;left:9469;top:1943;width:15;height:0" coordorigin="9469,1943" coordsize="15,0" path="m9469,1943l9484,1943e" filled="f" stroked="t" strokeweight="0.8383pt" strokecolor="#333333">
              <v:path arrowok="t"/>
            </v:shape>
            <v:shape style="position:absolute;left:9499;top:1943;width:15;height:0" coordorigin="9499,1943" coordsize="15,0" path="m9499,1943l9513,1943e" filled="f" stroked="t" strokeweight="0.8383pt" strokecolor="#333333">
              <v:path arrowok="t"/>
            </v:shape>
            <v:shape style="position:absolute;left:9528;top:1943;width:15;height:0" coordorigin="9528,1943" coordsize="15,0" path="m9528,1943l9543,1943e" filled="f" stroked="t" strokeweight="0.8383pt" strokecolor="#333333">
              <v:path arrowok="t"/>
            </v:shape>
            <v:shape style="position:absolute;left:9558;top:1943;width:15;height:0" coordorigin="9558,1943" coordsize="15,0" path="m9558,1943l9572,1943e" filled="f" stroked="t" strokeweight="0.8383pt" strokecolor="#333333">
              <v:path arrowok="t"/>
            </v:shape>
            <v:shape style="position:absolute;left:9587;top:1943;width:15;height:0" coordorigin="9587,1943" coordsize="15,0" path="m9587,1943l9602,1943e" filled="f" stroked="t" strokeweight="0.8383pt" strokecolor="#333333">
              <v:path arrowok="t"/>
            </v:shape>
            <v:shape style="position:absolute;left:9617;top:1943;width:15;height:0" coordorigin="9617,1943" coordsize="15,0" path="m9617,1943l9632,1943e" filled="f" stroked="t" strokeweight="0.8383pt" strokecolor="#333333">
              <v:path arrowok="t"/>
            </v:shape>
            <v:shape style="position:absolute;left:9646;top:1943;width:15;height:0" coordorigin="9646,1943" coordsize="15,0" path="m9646,1943l9661,1943e" filled="f" stroked="t" strokeweight="0.8383pt" strokecolor="#333333">
              <v:path arrowok="t"/>
            </v:shape>
            <v:shape style="position:absolute;left:9676;top:1943;width:15;height:0" coordorigin="9676,1943" coordsize="15,0" path="m9676,1943l9691,1943e" filled="f" stroked="t" strokeweight="0.8383pt" strokecolor="#333333">
              <v:path arrowok="t"/>
            </v:shape>
            <v:shape style="position:absolute;left:9705;top:1943;width:15;height:0" coordorigin="9705,1943" coordsize="15,0" path="m9705,1943l9720,1943e" filled="f" stroked="t" strokeweight="0.8383pt" strokecolor="#333333">
              <v:path arrowok="t"/>
            </v:shape>
            <v:shape style="position:absolute;left:9735;top:1943;width:15;height:0" coordorigin="9735,1943" coordsize="15,0" path="m9735,1943l9750,1943e" filled="f" stroked="t" strokeweight="0.8383pt" strokecolor="#333333">
              <v:path arrowok="t"/>
            </v:shape>
            <v:shape style="position:absolute;left:9764;top:1943;width:15;height:0" coordorigin="9764,1943" coordsize="15,0" path="m9764,1943l9779,1943e" filled="f" stroked="t" strokeweight="0.8383pt" strokecolor="#333333">
              <v:path arrowok="t"/>
            </v:shape>
            <v:shape style="position:absolute;left:9794;top:1943;width:15;height:0" coordorigin="9794,1943" coordsize="15,0" path="m9794,1943l9809,1943e" filled="f" stroked="t" strokeweight="0.8383pt" strokecolor="#333333">
              <v:path arrowok="t"/>
            </v:shape>
            <v:shape style="position:absolute;left:9824;top:1943;width:15;height:0" coordorigin="9824,1943" coordsize="15,0" path="m9824,1943l9838,1943e" filled="f" stroked="t" strokeweight="0.8383pt" strokecolor="#333333">
              <v:path arrowok="t"/>
            </v:shape>
            <v:shape style="position:absolute;left:9853;top:1943;width:15;height:0" coordorigin="9853,1943" coordsize="15,0" path="m9853,1943l9868,1943e" filled="f" stroked="t" strokeweight="0.8383pt" strokecolor="#333333">
              <v:path arrowok="t"/>
            </v:shape>
            <v:shape style="position:absolute;left:9883;top:1943;width:15;height:0" coordorigin="9883,1943" coordsize="15,0" path="m9883,1943l9897,1943e" filled="f" stroked="t" strokeweight="0.8383pt" strokecolor="#333333">
              <v:path arrowok="t"/>
            </v:shape>
            <v:shape style="position:absolute;left:9912;top:1943;width:15;height:0" coordorigin="9912,1943" coordsize="15,0" path="m9912,1943l9927,1943e" filled="f" stroked="t" strokeweight="0.8383pt" strokecolor="#333333">
              <v:path arrowok="t"/>
            </v:shape>
            <v:shape style="position:absolute;left:9942;top:1943;width:15;height:0" coordorigin="9942,1943" coordsize="15,0" path="m9942,1943l9956,1943e" filled="f" stroked="t" strokeweight="0.8383pt" strokecolor="#333333">
              <v:path arrowok="t"/>
            </v:shape>
            <v:shape style="position:absolute;left:9971;top:1943;width:15;height:0" coordorigin="9971,1943" coordsize="15,0" path="m9971,1943l9986,1943e" filled="f" stroked="t" strokeweight="0.8383pt" strokecolor="#333333">
              <v:path arrowok="t"/>
            </v:shape>
            <v:shape style="position:absolute;left:10001;top:1943;width:15;height:0" coordorigin="10001,1943" coordsize="15,0" path="m10001,1943l10015,1943e" filled="f" stroked="t" strokeweight="0.8383pt" strokecolor="#333333">
              <v:path arrowok="t"/>
            </v:shape>
            <v:shape style="position:absolute;left:10030;top:1943;width:15;height:0" coordorigin="10030,1943" coordsize="15,0" path="m10030,1943l10045,1943e" filled="f" stroked="t" strokeweight="0.8383pt" strokecolor="#333333">
              <v:path arrowok="t"/>
            </v:shape>
            <v:shape style="position:absolute;left:10060;top:1943;width:15;height:0" coordorigin="10060,1943" coordsize="15,0" path="m10060,1943l10075,1943e" filled="f" stroked="t" strokeweight="0.8383pt" strokecolor="#333333">
              <v:path arrowok="t"/>
            </v:shape>
            <v:shape style="position:absolute;left:10089;top:1943;width:15;height:0" coordorigin="10089,1943" coordsize="15,0" path="m10089,1943l10104,1943e" filled="f" stroked="t" strokeweight="0.8383pt" strokecolor="#333333">
              <v:path arrowok="t"/>
            </v:shape>
            <v:shape style="position:absolute;left:10119;top:1943;width:15;height:0" coordorigin="10119,1943" coordsize="15,0" path="m10119,1943l10134,1943e" filled="f" stroked="t" strokeweight="0.8383pt" strokecolor="#333333">
              <v:path arrowok="t"/>
            </v:shape>
            <v:shape style="position:absolute;left:10148;top:1943;width:15;height:0" coordorigin="10148,1943" coordsize="15,0" path="m10148,1943l10163,1943e" filled="f" stroked="t" strokeweight="0.8383pt" strokecolor="#333333">
              <v:path arrowok="t"/>
            </v:shape>
            <v:shape style="position:absolute;left:10178;top:1943;width:15;height:0" coordorigin="10178,1943" coordsize="15,0" path="m10178,1943l10193,1943e" filled="f" stroked="t" strokeweight="0.8383pt" strokecolor="#333333">
              <v:path arrowok="t"/>
            </v:shape>
            <v:shape style="position:absolute;left:10207;top:1943;width:15;height:0" coordorigin="10207,1943" coordsize="15,0" path="m10207,1943l10222,1943e" filled="f" stroked="t" strokeweight="0.8383pt" strokecolor="#333333">
              <v:path arrowok="t"/>
            </v:shape>
            <v:shape style="position:absolute;left:10237;top:1943;width:15;height:0" coordorigin="10237,1943" coordsize="15,0" path="m10237,1943l10252,1943e" filled="f" stroked="t" strokeweight="0.8383pt" strokecolor="#333333">
              <v:path arrowok="t"/>
            </v:shape>
            <v:shape style="position:absolute;left:10266;top:1943;width:15;height:0" coordorigin="10266,1943" coordsize="15,0" path="m10266,1943l10281,1943e" filled="f" stroked="t" strokeweight="0.8383pt" strokecolor="#333333">
              <v:path arrowok="t"/>
            </v:shape>
            <v:shape style="position:absolute;left:10296;top:1943;width:15;height:0" coordorigin="10296,1943" coordsize="15,0" path="m10296,1943l10311,1943e" filled="f" stroked="t" strokeweight="0.8383pt" strokecolor="#333333">
              <v:path arrowok="t"/>
            </v:shape>
            <v:shape style="position:absolute;left:10326;top:1943;width:15;height:0" coordorigin="10326,1943" coordsize="15,0" path="m10326,1943l10340,1943e" filled="f" stroked="t" strokeweight="0.8383pt" strokecolor="#333333">
              <v:path arrowok="t"/>
            </v:shape>
            <v:shape style="position:absolute;left:10355;top:1943;width:15;height:0" coordorigin="10355,1943" coordsize="15,0" path="m10355,1943l10370,1943e" filled="f" stroked="t" strokeweight="0.8383pt" strokecolor="#333333">
              <v:path arrowok="t"/>
            </v:shape>
            <v:shape style="position:absolute;left:10385;top:1943;width:15;height:0" coordorigin="10385,1943" coordsize="15,0" path="m10385,1943l10399,1943e" filled="f" stroked="t" strokeweight="0.8383pt" strokecolor="#333333">
              <v:path arrowok="t"/>
            </v:shape>
            <v:shape style="position:absolute;left:10414;top:1943;width:15;height:0" coordorigin="10414,1943" coordsize="15,0" path="m10414,1943l10429,1943e" filled="f" stroked="t" strokeweight="0.8383pt" strokecolor="#333333">
              <v:path arrowok="t"/>
            </v:shape>
            <v:shape style="position:absolute;left:10444;top:1943;width:15;height:0" coordorigin="10444,1943" coordsize="15,0" path="m10444,1943l10458,1943e" filled="f" stroked="t" strokeweight="0.8383pt" strokecolor="#333333">
              <v:path arrowok="t"/>
            </v:shape>
            <v:shape style="position:absolute;left:10473;top:1943;width:15;height:0" coordorigin="10473,1943" coordsize="15,0" path="m10473,1943l10488,1943e" filled="f" stroked="t" strokeweight="0.8383pt" strokecolor="#333333">
              <v:path arrowok="t"/>
            </v:shape>
            <v:shape style="position:absolute;left:10503;top:1943;width:15;height:0" coordorigin="10503,1943" coordsize="15,0" path="m10503,1943l10518,1943e" filled="f" stroked="t" strokeweight="0.8383pt" strokecolor="#333333">
              <v:path arrowok="t"/>
            </v:shape>
            <v:shape style="position:absolute;left:10606;top:1943;width:15;height:0" coordorigin="10606,1943" coordsize="15,0" path="m10606,1943l10621,1943e" filled="f" stroked="t" strokeweight="0.8383pt" strokecolor="#333333">
              <v:path arrowok="t"/>
            </v:shape>
            <v:shape style="position:absolute;left:10532;top:1943;width:15;height:0" coordorigin="10532,1943" coordsize="15,0" path="m10532,1943l10547,1943e" filled="f" stroked="t" strokeweight="0.8383pt" strokecolor="#333333">
              <v:path arrowok="t"/>
            </v:shape>
            <v:shape style="position:absolute;left:10562;top:1943;width:15;height:0" coordorigin="10562,1943" coordsize="15,0" path="m10562,1943l10577,1943e" filled="f" stroked="t" strokeweight="0.8383pt" strokecolor="#333333">
              <v:path arrowok="t"/>
            </v:shape>
            <v:shape style="position:absolute;left:10591;top:1943;width:15;height:0" coordorigin="10591,1943" coordsize="15,0" path="m10591,1943l10606,1943e" filled="f" stroked="t" strokeweight="0.8383pt" strokecolor="#333333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probeert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schuld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geven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iets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hij/zij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niet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gedaan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heeft.</w:t>
      </w:r>
      <w:r>
        <w:rPr>
          <w:rFonts w:cs="Droid Serif" w:hAnsi="Droid Serif" w:eastAsia="Droid Serif" w:ascii="Droid Serif"/>
          <w:w w:val="103"/>
          <w:sz w:val="21"/>
          <w:szCs w:val="21"/>
        </w:rPr>
        <w:t> Hoe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reageert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hierop?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exact" w:line="240"/>
        <w:ind w:left="838"/>
      </w:pP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Bespreek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na,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zoals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bij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eerste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gedaan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hebt.</w:t>
      </w:r>
      <w:r>
        <w:rPr>
          <w:rFonts w:cs="Droid Serif" w:hAnsi="Droid Serif" w:eastAsia="Droid Serif" w:ascii="Droid Serif"/>
          <w:w w:val="100"/>
          <w:position w:val="0"/>
          <w:sz w:val="21"/>
          <w:szCs w:val="21"/>
        </w:rPr>
      </w:r>
    </w:p>
    <w:p>
      <w:pPr>
        <w:rPr>
          <w:sz w:val="18"/>
          <w:szCs w:val="18"/>
        </w:rPr>
        <w:jc w:val="left"/>
        <w:spacing w:before="6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122"/>
      </w:pPr>
      <w:r>
        <w:rPr>
          <w:rFonts w:cs="Calibri" w:hAnsi="Calibri" w:eastAsia="Calibri" w:ascii="Calibri"/>
          <w:color w:val="FFFFFF"/>
          <w:w w:val="102"/>
          <w:sz w:val="24"/>
          <w:szCs w:val="24"/>
        </w:rPr>
        <w:t>3</w:t>
      </w:r>
      <w:r>
        <w:rPr>
          <w:rFonts w:cs="Calibri" w:hAnsi="Calibri" w:eastAsia="Calibri" w:ascii="Calibri"/>
          <w:color w:val="FFFFFF"/>
          <w:w w:val="100"/>
          <w:sz w:val="24"/>
          <w:szCs w:val="24"/>
        </w:rPr>
        <w:t>          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Rollenspel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–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laten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vallen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3" w:lineRule="auto" w:line="247"/>
        <w:ind w:left="838" w:right="78"/>
      </w:pPr>
      <w:r>
        <w:pict>
          <v:group style="position:absolute;margin-left:96.5045pt;margin-top:52.4418pt;width:434.959pt;height:0.8383pt;mso-position-horizontal-relative:page;mso-position-vertical-relative:paragraph;z-index:-5526" coordorigin="1930,1049" coordsize="8699,17">
            <v:shape style="position:absolute;left:1938;top:1057;width:15;height:0" coordorigin="1938,1057" coordsize="15,0" path="m1938,1057l1953,1057e" filled="f" stroked="t" strokeweight="0.8383pt" strokecolor="#333333">
              <v:path arrowok="t"/>
            </v:shape>
            <v:shape style="position:absolute;left:1968;top:1057;width:15;height:0" coordorigin="1968,1057" coordsize="15,0" path="m1968,1057l1983,1057e" filled="f" stroked="t" strokeweight="0.8383pt" strokecolor="#333333">
              <v:path arrowok="t"/>
            </v:shape>
            <v:shape style="position:absolute;left:1998;top:1057;width:15;height:0" coordorigin="1998,1057" coordsize="15,0" path="m1998,1057l2012,1057e" filled="f" stroked="t" strokeweight="0.8383pt" strokecolor="#333333">
              <v:path arrowok="t"/>
            </v:shape>
            <v:shape style="position:absolute;left:2027;top:1057;width:15;height:0" coordorigin="2027,1057" coordsize="15,0" path="m2027,1057l2042,1057e" filled="f" stroked="t" strokeweight="0.8383pt" strokecolor="#333333">
              <v:path arrowok="t"/>
            </v:shape>
            <v:shape style="position:absolute;left:2057;top:1057;width:15;height:0" coordorigin="2057,1057" coordsize="15,0" path="m2057,1057l2071,1057e" filled="f" stroked="t" strokeweight="0.8383pt" strokecolor="#333333">
              <v:path arrowok="t"/>
            </v:shape>
            <v:shape style="position:absolute;left:2086;top:1057;width:15;height:0" coordorigin="2086,1057" coordsize="15,0" path="m2086,1057l2101,1057e" filled="f" stroked="t" strokeweight="0.8383pt" strokecolor="#333333">
              <v:path arrowok="t"/>
            </v:shape>
            <v:shape style="position:absolute;left:2116;top:1057;width:15;height:0" coordorigin="2116,1057" coordsize="15,0" path="m2116,1057l2130,1057e" filled="f" stroked="t" strokeweight="0.8383pt" strokecolor="#333333">
              <v:path arrowok="t"/>
            </v:shape>
            <v:shape style="position:absolute;left:2145;top:1057;width:15;height:0" coordorigin="2145,1057" coordsize="15,0" path="m2145,1057l2160,1057e" filled="f" stroked="t" strokeweight="0.8383pt" strokecolor="#333333">
              <v:path arrowok="t"/>
            </v:shape>
            <v:shape style="position:absolute;left:2175;top:1057;width:15;height:0" coordorigin="2175,1057" coordsize="15,0" path="m2175,1057l2189,1057e" filled="f" stroked="t" strokeweight="0.8383pt" strokecolor="#333333">
              <v:path arrowok="t"/>
            </v:shape>
            <v:shape style="position:absolute;left:2204;top:1057;width:15;height:0" coordorigin="2204,1057" coordsize="15,0" path="m2204,1057l2219,1057e" filled="f" stroked="t" strokeweight="0.8383pt" strokecolor="#333333">
              <v:path arrowok="t"/>
            </v:shape>
            <v:shape style="position:absolute;left:2234;top:1057;width:15;height:0" coordorigin="2234,1057" coordsize="15,0" path="m2234,1057l2249,1057e" filled="f" stroked="t" strokeweight="0.8383pt" strokecolor="#333333">
              <v:path arrowok="t"/>
            </v:shape>
            <v:shape style="position:absolute;left:2263;top:1057;width:15;height:0" coordorigin="2263,1057" coordsize="15,0" path="m2263,1057l2278,1057e" filled="f" stroked="t" strokeweight="0.8383pt" strokecolor="#333333">
              <v:path arrowok="t"/>
            </v:shape>
            <v:shape style="position:absolute;left:2293;top:1057;width:15;height:0" coordorigin="2293,1057" coordsize="15,0" path="m2293,1057l2308,1057e" filled="f" stroked="t" strokeweight="0.8383pt" strokecolor="#333333">
              <v:path arrowok="t"/>
            </v:shape>
            <v:shape style="position:absolute;left:2322;top:1057;width:15;height:0" coordorigin="2322,1057" coordsize="15,0" path="m2322,1057l2337,1057e" filled="f" stroked="t" strokeweight="0.8383pt" strokecolor="#333333">
              <v:path arrowok="t"/>
            </v:shape>
            <v:shape style="position:absolute;left:2352;top:1057;width:15;height:0" coordorigin="2352,1057" coordsize="15,0" path="m2352,1057l2367,1057e" filled="f" stroked="t" strokeweight="0.8383pt" strokecolor="#333333">
              <v:path arrowok="t"/>
            </v:shape>
            <v:shape style="position:absolute;left:2381;top:1057;width:15;height:0" coordorigin="2381,1057" coordsize="15,0" path="m2381,1057l2396,1057e" filled="f" stroked="t" strokeweight="0.8383pt" strokecolor="#333333">
              <v:path arrowok="t"/>
            </v:shape>
            <v:shape style="position:absolute;left:2411;top:1057;width:15;height:0" coordorigin="2411,1057" coordsize="15,0" path="m2411,1057l2426,1057e" filled="f" stroked="t" strokeweight="0.8383pt" strokecolor="#333333">
              <v:path arrowok="t"/>
            </v:shape>
            <v:shape style="position:absolute;left:2441;top:1057;width:15;height:0" coordorigin="2441,1057" coordsize="15,0" path="m2441,1057l2455,1057e" filled="f" stroked="t" strokeweight="0.8383pt" strokecolor="#333333">
              <v:path arrowok="t"/>
            </v:shape>
            <v:shape style="position:absolute;left:2470;top:1057;width:15;height:0" coordorigin="2470,1057" coordsize="15,0" path="m2470,1057l2485,1057e" filled="f" stroked="t" strokeweight="0.8383pt" strokecolor="#333333">
              <v:path arrowok="t"/>
            </v:shape>
            <v:shape style="position:absolute;left:2500;top:1057;width:15;height:0" coordorigin="2500,1057" coordsize="15,0" path="m2500,1057l2514,1057e" filled="f" stroked="t" strokeweight="0.8383pt" strokecolor="#333333">
              <v:path arrowok="t"/>
            </v:shape>
            <v:shape style="position:absolute;left:2529;top:1057;width:15;height:0" coordorigin="2529,1057" coordsize="15,0" path="m2529,1057l2544,1057e" filled="f" stroked="t" strokeweight="0.8383pt" strokecolor="#333333">
              <v:path arrowok="t"/>
            </v:shape>
            <v:shape style="position:absolute;left:2559;top:1057;width:15;height:0" coordorigin="2559,1057" coordsize="15,0" path="m2559,1057l2573,1057e" filled="f" stroked="t" strokeweight="0.8383pt" strokecolor="#333333">
              <v:path arrowok="t"/>
            </v:shape>
            <v:shape style="position:absolute;left:2588;top:1057;width:15;height:0" coordorigin="2588,1057" coordsize="15,0" path="m2588,1057l2603,1057e" filled="f" stroked="t" strokeweight="0.8383pt" strokecolor="#333333">
              <v:path arrowok="t"/>
            </v:shape>
            <v:shape style="position:absolute;left:2618;top:1057;width:15;height:0" coordorigin="2618,1057" coordsize="15,0" path="m2618,1057l2632,1057e" filled="f" stroked="t" strokeweight="0.8383pt" strokecolor="#333333">
              <v:path arrowok="t"/>
            </v:shape>
            <v:shape style="position:absolute;left:2647;top:1057;width:15;height:0" coordorigin="2647,1057" coordsize="15,0" path="m2647,1057l2662,1057e" filled="f" stroked="t" strokeweight="0.8383pt" strokecolor="#333333">
              <v:path arrowok="t"/>
            </v:shape>
            <v:shape style="position:absolute;left:2677;top:1057;width:15;height:0" coordorigin="2677,1057" coordsize="15,0" path="m2677,1057l2692,1057e" filled="f" stroked="t" strokeweight="0.8383pt" strokecolor="#333333">
              <v:path arrowok="t"/>
            </v:shape>
            <v:shape style="position:absolute;left:2706;top:1057;width:15;height:0" coordorigin="2706,1057" coordsize="15,0" path="m2706,1057l2721,1057e" filled="f" stroked="t" strokeweight="0.8383pt" strokecolor="#333333">
              <v:path arrowok="t"/>
            </v:shape>
            <v:shape style="position:absolute;left:2736;top:1057;width:15;height:0" coordorigin="2736,1057" coordsize="15,0" path="m2736,1057l2751,1057e" filled="f" stroked="t" strokeweight="0.8383pt" strokecolor="#333333">
              <v:path arrowok="t"/>
            </v:shape>
            <v:shape style="position:absolute;left:2765;top:1057;width:15;height:0" coordorigin="2765,1057" coordsize="15,0" path="m2765,1057l2780,1057e" filled="f" stroked="t" strokeweight="0.8383pt" strokecolor="#333333">
              <v:path arrowok="t"/>
            </v:shape>
            <v:shape style="position:absolute;left:2795;top:1057;width:15;height:0" coordorigin="2795,1057" coordsize="15,0" path="m2795,1057l2810,1057e" filled="f" stroked="t" strokeweight="0.8383pt" strokecolor="#333333">
              <v:path arrowok="t"/>
            </v:shape>
            <v:shape style="position:absolute;left:2824;top:1057;width:15;height:0" coordorigin="2824,1057" coordsize="15,0" path="m2824,1057l2839,1057e" filled="f" stroked="t" strokeweight="0.8383pt" strokecolor="#333333">
              <v:path arrowok="t"/>
            </v:shape>
            <v:shape style="position:absolute;left:2854;top:1057;width:15;height:0" coordorigin="2854,1057" coordsize="15,0" path="m2854,1057l2869,1057e" filled="f" stroked="t" strokeweight="0.8383pt" strokecolor="#333333">
              <v:path arrowok="t"/>
            </v:shape>
            <v:shape style="position:absolute;left:2883;top:1057;width:15;height:0" coordorigin="2883,1057" coordsize="15,0" path="m2883,1057l2898,1057e" filled="f" stroked="t" strokeweight="0.8383pt" strokecolor="#333333">
              <v:path arrowok="t"/>
            </v:shape>
            <v:shape style="position:absolute;left:2913;top:1057;width:15;height:0" coordorigin="2913,1057" coordsize="15,0" path="m2913,1057l2928,1057e" filled="f" stroked="t" strokeweight="0.8383pt" strokecolor="#333333">
              <v:path arrowok="t"/>
            </v:shape>
            <v:shape style="position:absolute;left:2943;top:1057;width:15;height:0" coordorigin="2943,1057" coordsize="15,0" path="m2943,1057l2957,1057e" filled="f" stroked="t" strokeweight="0.8383pt" strokecolor="#333333">
              <v:path arrowok="t"/>
            </v:shape>
            <v:shape style="position:absolute;left:2972;top:1057;width:15;height:0" coordorigin="2972,1057" coordsize="15,0" path="m2972,1057l2987,1057e" filled="f" stroked="t" strokeweight="0.8383pt" strokecolor="#333333">
              <v:path arrowok="t"/>
            </v:shape>
            <v:shape style="position:absolute;left:3002;top:1057;width:15;height:0" coordorigin="3002,1057" coordsize="15,0" path="m3002,1057l3016,1057e" filled="f" stroked="t" strokeweight="0.8383pt" strokecolor="#333333">
              <v:path arrowok="t"/>
            </v:shape>
            <v:shape style="position:absolute;left:3031;top:1057;width:15;height:0" coordorigin="3031,1057" coordsize="15,0" path="m3031,1057l3046,1057e" filled="f" stroked="t" strokeweight="0.8383pt" strokecolor="#333333">
              <v:path arrowok="t"/>
            </v:shape>
            <v:shape style="position:absolute;left:3061;top:1057;width:15;height:0" coordorigin="3061,1057" coordsize="15,0" path="m3061,1057l3075,1057e" filled="f" stroked="t" strokeweight="0.8383pt" strokecolor="#333333">
              <v:path arrowok="t"/>
            </v:shape>
            <v:shape style="position:absolute;left:3090;top:1057;width:15;height:0" coordorigin="3090,1057" coordsize="15,0" path="m3090,1057l3105,1057e" filled="f" stroked="t" strokeweight="0.8383pt" strokecolor="#333333">
              <v:path arrowok="t"/>
            </v:shape>
            <v:shape style="position:absolute;left:3120;top:1057;width:15;height:0" coordorigin="3120,1057" coordsize="15,0" path="m3120,1057l3135,1057e" filled="f" stroked="t" strokeweight="0.8383pt" strokecolor="#333333">
              <v:path arrowok="t"/>
            </v:shape>
            <v:shape style="position:absolute;left:3149;top:1057;width:15;height:0" coordorigin="3149,1057" coordsize="15,0" path="m3149,1057l3164,1057e" filled="f" stroked="t" strokeweight="0.8383pt" strokecolor="#333333">
              <v:path arrowok="t"/>
            </v:shape>
            <v:shape style="position:absolute;left:3179;top:1057;width:15;height:0" coordorigin="3179,1057" coordsize="15,0" path="m3179,1057l3194,1057e" filled="f" stroked="t" strokeweight="0.8383pt" strokecolor="#333333">
              <v:path arrowok="t"/>
            </v:shape>
            <v:shape style="position:absolute;left:3208;top:1057;width:15;height:0" coordorigin="3208,1057" coordsize="15,0" path="m3208,1057l3223,1057e" filled="f" stroked="t" strokeweight="0.8383pt" strokecolor="#333333">
              <v:path arrowok="t"/>
            </v:shape>
            <v:shape style="position:absolute;left:3238;top:1057;width:15;height:0" coordorigin="3238,1057" coordsize="15,0" path="m3238,1057l3253,1057e" filled="f" stroked="t" strokeweight="0.8383pt" strokecolor="#333333">
              <v:path arrowok="t"/>
            </v:shape>
            <v:shape style="position:absolute;left:3267;top:1057;width:15;height:0" coordorigin="3267,1057" coordsize="15,0" path="m3267,1057l3282,1057e" filled="f" stroked="t" strokeweight="0.8383pt" strokecolor="#333333">
              <v:path arrowok="t"/>
            </v:shape>
            <v:shape style="position:absolute;left:3297;top:1057;width:15;height:0" coordorigin="3297,1057" coordsize="15,0" path="m3297,1057l3312,1057e" filled="f" stroked="t" strokeweight="0.8383pt" strokecolor="#333333">
              <v:path arrowok="t"/>
            </v:shape>
            <v:shape style="position:absolute;left:3326;top:1057;width:15;height:0" coordorigin="3326,1057" coordsize="15,0" path="m3326,1057l3341,1057e" filled="f" stroked="t" strokeweight="0.8383pt" strokecolor="#333333">
              <v:path arrowok="t"/>
            </v:shape>
            <v:shape style="position:absolute;left:3356;top:1057;width:15;height:0" coordorigin="3356,1057" coordsize="15,0" path="m3356,1057l3371,1057e" filled="f" stroked="t" strokeweight="0.8383pt" strokecolor="#333333">
              <v:path arrowok="t"/>
            </v:shape>
            <v:shape style="position:absolute;left:3386;top:1057;width:15;height:0" coordorigin="3386,1057" coordsize="15,0" path="m3386,1057l3400,1057e" filled="f" stroked="t" strokeweight="0.8383pt" strokecolor="#333333">
              <v:path arrowok="t"/>
            </v:shape>
            <v:shape style="position:absolute;left:3415;top:1057;width:15;height:0" coordorigin="3415,1057" coordsize="15,0" path="m3415,1057l3430,1057e" filled="f" stroked="t" strokeweight="0.8383pt" strokecolor="#333333">
              <v:path arrowok="t"/>
            </v:shape>
            <v:shape style="position:absolute;left:3445;top:1057;width:15;height:0" coordorigin="3445,1057" coordsize="15,0" path="m3445,1057l3459,1057e" filled="f" stroked="t" strokeweight="0.8383pt" strokecolor="#333333">
              <v:path arrowok="t"/>
            </v:shape>
            <v:shape style="position:absolute;left:3474;top:1057;width:15;height:0" coordorigin="3474,1057" coordsize="15,0" path="m3474,1057l3489,1057e" filled="f" stroked="t" strokeweight="0.8383pt" strokecolor="#333333">
              <v:path arrowok="t"/>
            </v:shape>
            <v:shape style="position:absolute;left:3504;top:1057;width:15;height:0" coordorigin="3504,1057" coordsize="15,0" path="m3504,1057l3518,1057e" filled="f" stroked="t" strokeweight="0.8383pt" strokecolor="#333333">
              <v:path arrowok="t"/>
            </v:shape>
            <v:shape style="position:absolute;left:3533;top:1057;width:15;height:0" coordorigin="3533,1057" coordsize="15,0" path="m3533,1057l3548,1057e" filled="f" stroked="t" strokeweight="0.8383pt" strokecolor="#333333">
              <v:path arrowok="t"/>
            </v:shape>
            <v:shape style="position:absolute;left:3563;top:1057;width:15;height:0" coordorigin="3563,1057" coordsize="15,0" path="m3563,1057l3577,1057e" filled="f" stroked="t" strokeweight="0.8383pt" strokecolor="#333333">
              <v:path arrowok="t"/>
            </v:shape>
            <v:shape style="position:absolute;left:3592;top:1057;width:15;height:0" coordorigin="3592,1057" coordsize="15,0" path="m3592,1057l3607,1057e" filled="f" stroked="t" strokeweight="0.8383pt" strokecolor="#333333">
              <v:path arrowok="t"/>
            </v:shape>
            <v:shape style="position:absolute;left:3622;top:1057;width:15;height:0" coordorigin="3622,1057" coordsize="15,0" path="m3622,1057l3637,1057e" filled="f" stroked="t" strokeweight="0.8383pt" strokecolor="#333333">
              <v:path arrowok="t"/>
            </v:shape>
            <v:shape style="position:absolute;left:3651;top:1057;width:15;height:0" coordorigin="3651,1057" coordsize="15,0" path="m3651,1057l3666,1057e" filled="f" stroked="t" strokeweight="0.8383pt" strokecolor="#333333">
              <v:path arrowok="t"/>
            </v:shape>
            <v:shape style="position:absolute;left:3681;top:1057;width:15;height:0" coordorigin="3681,1057" coordsize="15,0" path="m3681,1057l3696,1057e" filled="f" stroked="t" strokeweight="0.8383pt" strokecolor="#333333">
              <v:path arrowok="t"/>
            </v:shape>
            <v:shape style="position:absolute;left:3710;top:1057;width:15;height:0" coordorigin="3710,1057" coordsize="15,0" path="m3710,1057l3725,1057e" filled="f" stroked="t" strokeweight="0.8383pt" strokecolor="#333333">
              <v:path arrowok="t"/>
            </v:shape>
            <v:shape style="position:absolute;left:3740;top:1057;width:15;height:0" coordorigin="3740,1057" coordsize="15,0" path="m3740,1057l3755,1057e" filled="f" stroked="t" strokeweight="0.8383pt" strokecolor="#333333">
              <v:path arrowok="t"/>
            </v:shape>
            <v:shape style="position:absolute;left:3769;top:1057;width:15;height:0" coordorigin="3769,1057" coordsize="15,0" path="m3769,1057l3784,1057e" filled="f" stroked="t" strokeweight="0.8383pt" strokecolor="#333333">
              <v:path arrowok="t"/>
            </v:shape>
            <v:shape style="position:absolute;left:3799;top:1057;width:15;height:0" coordorigin="3799,1057" coordsize="15,0" path="m3799,1057l3814,1057e" filled="f" stroked="t" strokeweight="0.8383pt" strokecolor="#333333">
              <v:path arrowok="t"/>
            </v:shape>
            <v:shape style="position:absolute;left:3829;top:1057;width:15;height:0" coordorigin="3829,1057" coordsize="15,0" path="m3829,1057l3843,1057e" filled="f" stroked="t" strokeweight="0.8383pt" strokecolor="#333333">
              <v:path arrowok="t"/>
            </v:shape>
            <v:shape style="position:absolute;left:3858;top:1057;width:15;height:0" coordorigin="3858,1057" coordsize="15,0" path="m3858,1057l3873,1057e" filled="f" stroked="t" strokeweight="0.8383pt" strokecolor="#333333">
              <v:path arrowok="t"/>
            </v:shape>
            <v:shape style="position:absolute;left:3888;top:1057;width:15;height:0" coordorigin="3888,1057" coordsize="15,0" path="m3888,1057l3902,1057e" filled="f" stroked="t" strokeweight="0.8383pt" strokecolor="#333333">
              <v:path arrowok="t"/>
            </v:shape>
            <v:shape style="position:absolute;left:3917;top:1057;width:15;height:0" coordorigin="3917,1057" coordsize="15,0" path="m3917,1057l3932,1057e" filled="f" stroked="t" strokeweight="0.8383pt" strokecolor="#333333">
              <v:path arrowok="t"/>
            </v:shape>
            <v:shape style="position:absolute;left:3947;top:1057;width:15;height:0" coordorigin="3947,1057" coordsize="15,0" path="m3947,1057l3961,1057e" filled="f" stroked="t" strokeweight="0.8383pt" strokecolor="#333333">
              <v:path arrowok="t"/>
            </v:shape>
            <v:shape style="position:absolute;left:3976;top:1057;width:15;height:0" coordorigin="3976,1057" coordsize="15,0" path="m3976,1057l3991,1057e" filled="f" stroked="t" strokeweight="0.8383pt" strokecolor="#333333">
              <v:path arrowok="t"/>
            </v:shape>
            <v:shape style="position:absolute;left:4006;top:1057;width:15;height:0" coordorigin="4006,1057" coordsize="15,0" path="m4006,1057l4020,1057e" filled="f" stroked="t" strokeweight="0.8383pt" strokecolor="#333333">
              <v:path arrowok="t"/>
            </v:shape>
            <v:shape style="position:absolute;left:4035;top:1057;width:15;height:0" coordorigin="4035,1057" coordsize="15,0" path="m4035,1057l4050,1057e" filled="f" stroked="t" strokeweight="0.8383pt" strokecolor="#333333">
              <v:path arrowok="t"/>
            </v:shape>
            <v:shape style="position:absolute;left:4065;top:1057;width:15;height:0" coordorigin="4065,1057" coordsize="15,0" path="m4065,1057l4080,1057e" filled="f" stroked="t" strokeweight="0.8383pt" strokecolor="#333333">
              <v:path arrowok="t"/>
            </v:shape>
            <v:shape style="position:absolute;left:4094;top:1057;width:15;height:0" coordorigin="4094,1057" coordsize="15,0" path="m4094,1057l4109,1057e" filled="f" stroked="t" strokeweight="0.8383pt" strokecolor="#333333">
              <v:path arrowok="t"/>
            </v:shape>
            <v:shape style="position:absolute;left:4124;top:1057;width:15;height:0" coordorigin="4124,1057" coordsize="15,0" path="m4124,1057l4139,1057e" filled="f" stroked="t" strokeweight="0.8383pt" strokecolor="#333333">
              <v:path arrowok="t"/>
            </v:shape>
            <v:shape style="position:absolute;left:4153;top:1057;width:15;height:0" coordorigin="4153,1057" coordsize="15,0" path="m4153,1057l4168,1057e" filled="f" stroked="t" strokeweight="0.8383pt" strokecolor="#333333">
              <v:path arrowok="t"/>
            </v:shape>
            <v:shape style="position:absolute;left:4183;top:1057;width:15;height:0" coordorigin="4183,1057" coordsize="15,0" path="m4183,1057l4198,1057e" filled="f" stroked="t" strokeweight="0.8383pt" strokecolor="#333333">
              <v:path arrowok="t"/>
            </v:shape>
            <v:shape style="position:absolute;left:4212;top:1057;width:15;height:0" coordorigin="4212,1057" coordsize="15,0" path="m4212,1057l4227,1057e" filled="f" stroked="t" strokeweight="0.8383pt" strokecolor="#333333">
              <v:path arrowok="t"/>
            </v:shape>
            <v:shape style="position:absolute;left:4242;top:1057;width:15;height:0" coordorigin="4242,1057" coordsize="15,0" path="m4242,1057l4257,1057e" filled="f" stroked="t" strokeweight="0.8383pt" strokecolor="#333333">
              <v:path arrowok="t"/>
            </v:shape>
            <v:shape style="position:absolute;left:4272;top:1057;width:15;height:0" coordorigin="4272,1057" coordsize="15,0" path="m4272,1057l4286,1057e" filled="f" stroked="t" strokeweight="0.8383pt" strokecolor="#333333">
              <v:path arrowok="t"/>
            </v:shape>
            <v:shape style="position:absolute;left:4301;top:1057;width:15;height:0" coordorigin="4301,1057" coordsize="15,0" path="m4301,1057l4316,1057e" filled="f" stroked="t" strokeweight="0.8383pt" strokecolor="#333333">
              <v:path arrowok="t"/>
            </v:shape>
            <v:shape style="position:absolute;left:4331;top:1057;width:15;height:0" coordorigin="4331,1057" coordsize="15,0" path="m4331,1057l4345,1057e" filled="f" stroked="t" strokeweight="0.8383pt" strokecolor="#333333">
              <v:path arrowok="t"/>
            </v:shape>
            <v:shape style="position:absolute;left:4360;top:1057;width:15;height:0" coordorigin="4360,1057" coordsize="15,0" path="m4360,1057l4375,1057e" filled="f" stroked="t" strokeweight="0.8383pt" strokecolor="#333333">
              <v:path arrowok="t"/>
            </v:shape>
            <v:shape style="position:absolute;left:4390;top:1057;width:15;height:0" coordorigin="4390,1057" coordsize="15,0" path="m4390,1057l4404,1057e" filled="f" stroked="t" strokeweight="0.8383pt" strokecolor="#333333">
              <v:path arrowok="t"/>
            </v:shape>
            <v:shape style="position:absolute;left:4419;top:1057;width:15;height:0" coordorigin="4419,1057" coordsize="15,0" path="m4419,1057l4434,1057e" filled="f" stroked="t" strokeweight="0.8383pt" strokecolor="#333333">
              <v:path arrowok="t"/>
            </v:shape>
            <v:shape style="position:absolute;left:4449;top:1057;width:15;height:0" coordorigin="4449,1057" coordsize="15,0" path="m4449,1057l4463,1057e" filled="f" stroked="t" strokeweight="0.8383pt" strokecolor="#333333">
              <v:path arrowok="t"/>
            </v:shape>
            <v:shape style="position:absolute;left:4478;top:1057;width:15;height:0" coordorigin="4478,1057" coordsize="15,0" path="m4478,1057l4493,1057e" filled="f" stroked="t" strokeweight="0.8383pt" strokecolor="#333333">
              <v:path arrowok="t"/>
            </v:shape>
            <v:shape style="position:absolute;left:4508;top:1057;width:15;height:0" coordorigin="4508,1057" coordsize="15,0" path="m4508,1057l4523,1057e" filled="f" stroked="t" strokeweight="0.8383pt" strokecolor="#333333">
              <v:path arrowok="t"/>
            </v:shape>
            <v:shape style="position:absolute;left:4537;top:1057;width:15;height:0" coordorigin="4537,1057" coordsize="15,0" path="m4537,1057l4552,1057e" filled="f" stroked="t" strokeweight="0.8383pt" strokecolor="#333333">
              <v:path arrowok="t"/>
            </v:shape>
            <v:shape style="position:absolute;left:4567;top:1057;width:15;height:0" coordorigin="4567,1057" coordsize="15,0" path="m4567,1057l4582,1057e" filled="f" stroked="t" strokeweight="0.8383pt" strokecolor="#333333">
              <v:path arrowok="t"/>
            </v:shape>
            <v:shape style="position:absolute;left:4596;top:1057;width:15;height:0" coordorigin="4596,1057" coordsize="15,0" path="m4596,1057l4611,1057e" filled="f" stroked="t" strokeweight="0.8383pt" strokecolor="#333333">
              <v:path arrowok="t"/>
            </v:shape>
            <v:shape style="position:absolute;left:4626;top:1057;width:15;height:0" coordorigin="4626,1057" coordsize="15,0" path="m4626,1057l4641,1057e" filled="f" stroked="t" strokeweight="0.8383pt" strokecolor="#333333">
              <v:path arrowok="t"/>
            </v:shape>
            <v:shape style="position:absolute;left:4655;top:1057;width:15;height:0" coordorigin="4655,1057" coordsize="15,0" path="m4655,1057l4670,1057e" filled="f" stroked="t" strokeweight="0.8383pt" strokecolor="#333333">
              <v:path arrowok="t"/>
            </v:shape>
            <v:shape style="position:absolute;left:4685;top:1057;width:15;height:0" coordorigin="4685,1057" coordsize="15,0" path="m4685,1057l4700,1057e" filled="f" stroked="t" strokeweight="0.8383pt" strokecolor="#333333">
              <v:path arrowok="t"/>
            </v:shape>
            <v:shape style="position:absolute;left:4714;top:1057;width:15;height:0" coordorigin="4714,1057" coordsize="15,0" path="m4714,1057l4729,1057e" filled="f" stroked="t" strokeweight="0.8383pt" strokecolor="#333333">
              <v:path arrowok="t"/>
            </v:shape>
            <v:shape style="position:absolute;left:4744;top:1057;width:15;height:0" coordorigin="4744,1057" coordsize="15,0" path="m4744,1057l4759,1057e" filled="f" stroked="t" strokeweight="0.8383pt" strokecolor="#333333">
              <v:path arrowok="t"/>
            </v:shape>
            <v:shape style="position:absolute;left:4774;top:1057;width:15;height:0" coordorigin="4774,1057" coordsize="15,0" path="m4774,1057l4788,1057e" filled="f" stroked="t" strokeweight="0.8383pt" strokecolor="#333333">
              <v:path arrowok="t"/>
            </v:shape>
            <v:shape style="position:absolute;left:4803;top:1057;width:15;height:0" coordorigin="4803,1057" coordsize="15,0" path="m4803,1057l4818,1057e" filled="f" stroked="t" strokeweight="0.8383pt" strokecolor="#333333">
              <v:path arrowok="t"/>
            </v:shape>
            <v:shape style="position:absolute;left:4833;top:1057;width:15;height:0" coordorigin="4833,1057" coordsize="15,0" path="m4833,1057l4847,1057e" filled="f" stroked="t" strokeweight="0.8383pt" strokecolor="#333333">
              <v:path arrowok="t"/>
            </v:shape>
            <v:shape style="position:absolute;left:4862;top:1057;width:15;height:0" coordorigin="4862,1057" coordsize="15,0" path="m4862,1057l4877,1057e" filled="f" stroked="t" strokeweight="0.8383pt" strokecolor="#333333">
              <v:path arrowok="t"/>
            </v:shape>
            <v:shape style="position:absolute;left:4892;top:1057;width:15;height:0" coordorigin="4892,1057" coordsize="15,0" path="m4892,1057l4906,1057e" filled="f" stroked="t" strokeweight="0.8383pt" strokecolor="#333333">
              <v:path arrowok="t"/>
            </v:shape>
            <v:shape style="position:absolute;left:4921;top:1057;width:15;height:0" coordorigin="4921,1057" coordsize="15,0" path="m4921,1057l4936,1057e" filled="f" stroked="t" strokeweight="0.8383pt" strokecolor="#333333">
              <v:path arrowok="t"/>
            </v:shape>
            <v:shape style="position:absolute;left:4951;top:1057;width:15;height:0" coordorigin="4951,1057" coordsize="15,0" path="m4951,1057l4966,1057e" filled="f" stroked="t" strokeweight="0.8383pt" strokecolor="#333333">
              <v:path arrowok="t"/>
            </v:shape>
            <v:shape style="position:absolute;left:4980;top:1057;width:15;height:0" coordorigin="4980,1057" coordsize="15,0" path="m4980,1057l4995,1057e" filled="f" stroked="t" strokeweight="0.8383pt" strokecolor="#333333">
              <v:path arrowok="t"/>
            </v:shape>
            <v:shape style="position:absolute;left:5010;top:1057;width:15;height:0" coordorigin="5010,1057" coordsize="15,0" path="m5010,1057l5025,1057e" filled="f" stroked="t" strokeweight="0.8383pt" strokecolor="#333333">
              <v:path arrowok="t"/>
            </v:shape>
            <v:shape style="position:absolute;left:5039;top:1057;width:15;height:0" coordorigin="5039,1057" coordsize="15,0" path="m5039,1057l5054,1057e" filled="f" stroked="t" strokeweight="0.8383pt" strokecolor="#333333">
              <v:path arrowok="t"/>
            </v:shape>
            <v:shape style="position:absolute;left:5069;top:1057;width:15;height:0" coordorigin="5069,1057" coordsize="15,0" path="m5069,1057l5084,1057e" filled="f" stroked="t" strokeweight="0.8383pt" strokecolor="#333333">
              <v:path arrowok="t"/>
            </v:shape>
            <v:shape style="position:absolute;left:5098;top:1057;width:15;height:0" coordorigin="5098,1057" coordsize="15,0" path="m5098,1057l5113,1057e" filled="f" stroked="t" strokeweight="0.8383pt" strokecolor="#333333">
              <v:path arrowok="t"/>
            </v:shape>
            <v:shape style="position:absolute;left:5128;top:1057;width:15;height:0" coordorigin="5128,1057" coordsize="15,0" path="m5128,1057l5143,1057e" filled="f" stroked="t" strokeweight="0.8383pt" strokecolor="#333333">
              <v:path arrowok="t"/>
            </v:shape>
            <v:shape style="position:absolute;left:5157;top:1057;width:15;height:0" coordorigin="5157,1057" coordsize="15,0" path="m5157,1057l5172,1057e" filled="f" stroked="t" strokeweight="0.8383pt" strokecolor="#333333">
              <v:path arrowok="t"/>
            </v:shape>
            <v:shape style="position:absolute;left:5187;top:1057;width:15;height:0" coordorigin="5187,1057" coordsize="15,0" path="m5187,1057l5202,1057e" filled="f" stroked="t" strokeweight="0.8383pt" strokecolor="#333333">
              <v:path arrowok="t"/>
            </v:shape>
            <v:shape style="position:absolute;left:5217;top:1057;width:15;height:0" coordorigin="5217,1057" coordsize="15,0" path="m5217,1057l5231,1057e" filled="f" stroked="t" strokeweight="0.8383pt" strokecolor="#333333">
              <v:path arrowok="t"/>
            </v:shape>
            <v:shape style="position:absolute;left:5246;top:1057;width:15;height:0" coordorigin="5246,1057" coordsize="15,0" path="m5246,1057l5261,1057e" filled="f" stroked="t" strokeweight="0.8383pt" strokecolor="#333333">
              <v:path arrowok="t"/>
            </v:shape>
            <v:shape style="position:absolute;left:5276;top:1057;width:15;height:0" coordorigin="5276,1057" coordsize="15,0" path="m5276,1057l5290,1057e" filled="f" stroked="t" strokeweight="0.8383pt" strokecolor="#333333">
              <v:path arrowok="t"/>
            </v:shape>
            <v:shape style="position:absolute;left:5305;top:1057;width:15;height:0" coordorigin="5305,1057" coordsize="15,0" path="m5305,1057l5320,1057e" filled="f" stroked="t" strokeweight="0.8383pt" strokecolor="#333333">
              <v:path arrowok="t"/>
            </v:shape>
            <v:shape style="position:absolute;left:5335;top:1057;width:15;height:0" coordorigin="5335,1057" coordsize="15,0" path="m5335,1057l5349,1057e" filled="f" stroked="t" strokeweight="0.8383pt" strokecolor="#333333">
              <v:path arrowok="t"/>
            </v:shape>
            <v:shape style="position:absolute;left:5364;top:1057;width:15;height:0" coordorigin="5364,1057" coordsize="15,0" path="m5364,1057l5379,1057e" filled="f" stroked="t" strokeweight="0.8383pt" strokecolor="#333333">
              <v:path arrowok="t"/>
            </v:shape>
            <v:shape style="position:absolute;left:5394;top:1057;width:15;height:0" coordorigin="5394,1057" coordsize="15,0" path="m5394,1057l5408,1057e" filled="f" stroked="t" strokeweight="0.8383pt" strokecolor="#333333">
              <v:path arrowok="t"/>
            </v:shape>
            <v:shape style="position:absolute;left:5423;top:1057;width:15;height:0" coordorigin="5423,1057" coordsize="15,0" path="m5423,1057l5438,1057e" filled="f" stroked="t" strokeweight="0.8383pt" strokecolor="#333333">
              <v:path arrowok="t"/>
            </v:shape>
            <v:shape style="position:absolute;left:5453;top:1057;width:15;height:0" coordorigin="5453,1057" coordsize="15,0" path="m5453,1057l5468,1057e" filled="f" stroked="t" strokeweight="0.8383pt" strokecolor="#333333">
              <v:path arrowok="t"/>
            </v:shape>
            <v:shape style="position:absolute;left:5482;top:1057;width:15;height:0" coordorigin="5482,1057" coordsize="15,0" path="m5482,1057l5497,1057e" filled="f" stroked="t" strokeweight="0.8383pt" strokecolor="#333333">
              <v:path arrowok="t"/>
            </v:shape>
            <v:shape style="position:absolute;left:5512;top:1057;width:15;height:0" coordorigin="5512,1057" coordsize="15,0" path="m5512,1057l5527,1057e" filled="f" stroked="t" strokeweight="0.8383pt" strokecolor="#333333">
              <v:path arrowok="t"/>
            </v:shape>
            <v:shape style="position:absolute;left:5541;top:1057;width:15;height:0" coordorigin="5541,1057" coordsize="15,0" path="m5541,1057l5556,1057e" filled="f" stroked="t" strokeweight="0.8383pt" strokecolor="#333333">
              <v:path arrowok="t"/>
            </v:shape>
            <v:shape style="position:absolute;left:5571;top:1057;width:15;height:0" coordorigin="5571,1057" coordsize="15,0" path="m5571,1057l5586,1057e" filled="f" stroked="t" strokeweight="0.8383pt" strokecolor="#333333">
              <v:path arrowok="t"/>
            </v:shape>
            <v:shape style="position:absolute;left:5600;top:1057;width:15;height:0" coordorigin="5600,1057" coordsize="15,0" path="m5600,1057l5615,1057e" filled="f" stroked="t" strokeweight="0.8383pt" strokecolor="#333333">
              <v:path arrowok="t"/>
            </v:shape>
            <v:shape style="position:absolute;left:5630;top:1057;width:15;height:0" coordorigin="5630,1057" coordsize="15,0" path="m5630,1057l5645,1057e" filled="f" stroked="t" strokeweight="0.8383pt" strokecolor="#333333">
              <v:path arrowok="t"/>
            </v:shape>
            <v:shape style="position:absolute;left:5660;top:1057;width:15;height:0" coordorigin="5660,1057" coordsize="15,0" path="m5660,1057l5674,1057e" filled="f" stroked="t" strokeweight="0.8383pt" strokecolor="#333333">
              <v:path arrowok="t"/>
            </v:shape>
            <v:shape style="position:absolute;left:5689;top:1057;width:15;height:0" coordorigin="5689,1057" coordsize="15,0" path="m5689,1057l5704,1057e" filled="f" stroked="t" strokeweight="0.8383pt" strokecolor="#333333">
              <v:path arrowok="t"/>
            </v:shape>
            <v:shape style="position:absolute;left:5719;top:1057;width:15;height:0" coordorigin="5719,1057" coordsize="15,0" path="m5719,1057l5733,1057e" filled="f" stroked="t" strokeweight="0.8383pt" strokecolor="#333333">
              <v:path arrowok="t"/>
            </v:shape>
            <v:shape style="position:absolute;left:5748;top:1057;width:15;height:0" coordorigin="5748,1057" coordsize="15,0" path="m5748,1057l5763,1057e" filled="f" stroked="t" strokeweight="0.8383pt" strokecolor="#333333">
              <v:path arrowok="t"/>
            </v:shape>
            <v:shape style="position:absolute;left:5778;top:1057;width:15;height:0" coordorigin="5778,1057" coordsize="15,0" path="m5778,1057l5792,1057e" filled="f" stroked="t" strokeweight="0.8383pt" strokecolor="#333333">
              <v:path arrowok="t"/>
            </v:shape>
            <v:shape style="position:absolute;left:5807;top:1057;width:15;height:0" coordorigin="5807,1057" coordsize="15,0" path="m5807,1057l5822,1057e" filled="f" stroked="t" strokeweight="0.8383pt" strokecolor="#333333">
              <v:path arrowok="t"/>
            </v:shape>
            <v:shape style="position:absolute;left:5837;top:1057;width:15;height:0" coordorigin="5837,1057" coordsize="15,0" path="m5837,1057l5851,1057e" filled="f" stroked="t" strokeweight="0.8383pt" strokecolor="#333333">
              <v:path arrowok="t"/>
            </v:shape>
            <v:shape style="position:absolute;left:5866;top:1057;width:15;height:0" coordorigin="5866,1057" coordsize="15,0" path="m5866,1057l5881,1057e" filled="f" stroked="t" strokeweight="0.8383pt" strokecolor="#333333">
              <v:path arrowok="t"/>
            </v:shape>
            <v:shape style="position:absolute;left:5896;top:1057;width:15;height:0" coordorigin="5896,1057" coordsize="15,0" path="m5896,1057l5911,1057e" filled="f" stroked="t" strokeweight="0.8383pt" strokecolor="#333333">
              <v:path arrowok="t"/>
            </v:shape>
            <v:shape style="position:absolute;left:5925;top:1057;width:15;height:0" coordorigin="5925,1057" coordsize="15,0" path="m5925,1057l5940,1057e" filled="f" stroked="t" strokeweight="0.8383pt" strokecolor="#333333">
              <v:path arrowok="t"/>
            </v:shape>
            <v:shape style="position:absolute;left:5955;top:1057;width:15;height:0" coordorigin="5955,1057" coordsize="15,0" path="m5955,1057l5970,1057e" filled="f" stroked="t" strokeweight="0.8383pt" strokecolor="#333333">
              <v:path arrowok="t"/>
            </v:shape>
            <v:shape style="position:absolute;left:5984;top:1057;width:15;height:0" coordorigin="5984,1057" coordsize="15,0" path="m5984,1057l5999,1057e" filled="f" stroked="t" strokeweight="0.8383pt" strokecolor="#333333">
              <v:path arrowok="t"/>
            </v:shape>
            <v:shape style="position:absolute;left:6014;top:1057;width:15;height:0" coordorigin="6014,1057" coordsize="15,0" path="m6014,1057l6029,1057e" filled="f" stroked="t" strokeweight="0.8383pt" strokecolor="#333333">
              <v:path arrowok="t"/>
            </v:shape>
            <v:shape style="position:absolute;left:6043;top:1057;width:15;height:0" coordorigin="6043,1057" coordsize="15,0" path="m6043,1057l6058,1057e" filled="f" stroked="t" strokeweight="0.8383pt" strokecolor="#333333">
              <v:path arrowok="t"/>
            </v:shape>
            <v:shape style="position:absolute;left:6073;top:1057;width:15;height:0" coordorigin="6073,1057" coordsize="15,0" path="m6073,1057l6088,1057e" filled="f" stroked="t" strokeweight="0.8383pt" strokecolor="#333333">
              <v:path arrowok="t"/>
            </v:shape>
            <v:shape style="position:absolute;left:6102;top:1057;width:15;height:0" coordorigin="6102,1057" coordsize="15,0" path="m6102,1057l6117,1057e" filled="f" stroked="t" strokeweight="0.8383pt" strokecolor="#333333">
              <v:path arrowok="t"/>
            </v:shape>
            <v:shape style="position:absolute;left:6132;top:1057;width:15;height:0" coordorigin="6132,1057" coordsize="15,0" path="m6132,1057l6147,1057e" filled="f" stroked="t" strokeweight="0.8383pt" strokecolor="#333333">
              <v:path arrowok="t"/>
            </v:shape>
            <v:shape style="position:absolute;left:6162;top:1057;width:15;height:0" coordorigin="6162,1057" coordsize="15,0" path="m6162,1057l6176,1057e" filled="f" stroked="t" strokeweight="0.8383pt" strokecolor="#333333">
              <v:path arrowok="t"/>
            </v:shape>
            <v:shape style="position:absolute;left:6191;top:1057;width:15;height:0" coordorigin="6191,1057" coordsize="15,0" path="m6191,1057l6206,1057e" filled="f" stroked="t" strokeweight="0.8383pt" strokecolor="#333333">
              <v:path arrowok="t"/>
            </v:shape>
            <v:shape style="position:absolute;left:6221;top:1057;width:15;height:0" coordorigin="6221,1057" coordsize="15,0" path="m6221,1057l6235,1057e" filled="f" stroked="t" strokeweight="0.8383pt" strokecolor="#333333">
              <v:path arrowok="t"/>
            </v:shape>
            <v:shape style="position:absolute;left:6250;top:1057;width:15;height:0" coordorigin="6250,1057" coordsize="15,0" path="m6250,1057l6265,1057e" filled="f" stroked="t" strokeweight="0.8383pt" strokecolor="#333333">
              <v:path arrowok="t"/>
            </v:shape>
            <v:shape style="position:absolute;left:6280;top:1057;width:15;height:0" coordorigin="6280,1057" coordsize="15,0" path="m6280,1057l6294,1057e" filled="f" stroked="t" strokeweight="0.8383pt" strokecolor="#333333">
              <v:path arrowok="t"/>
            </v:shape>
            <v:shape style="position:absolute;left:6309;top:1057;width:15;height:0" coordorigin="6309,1057" coordsize="15,0" path="m6309,1057l6324,1057e" filled="f" stroked="t" strokeweight="0.8383pt" strokecolor="#333333">
              <v:path arrowok="t"/>
            </v:shape>
            <v:shape style="position:absolute;left:6339;top:1057;width:15;height:0" coordorigin="6339,1057" coordsize="15,0" path="m6339,1057l6354,1057e" filled="f" stroked="t" strokeweight="0.8383pt" strokecolor="#333333">
              <v:path arrowok="t"/>
            </v:shape>
            <v:shape style="position:absolute;left:6368;top:1057;width:15;height:0" coordorigin="6368,1057" coordsize="15,0" path="m6368,1057l6383,1057e" filled="f" stroked="t" strokeweight="0.8383pt" strokecolor="#333333">
              <v:path arrowok="t"/>
            </v:shape>
            <v:shape style="position:absolute;left:6398;top:1057;width:15;height:0" coordorigin="6398,1057" coordsize="15,0" path="m6398,1057l6413,1057e" filled="f" stroked="t" strokeweight="0.8383pt" strokecolor="#333333">
              <v:path arrowok="t"/>
            </v:shape>
            <v:shape style="position:absolute;left:6427;top:1057;width:15;height:0" coordorigin="6427,1057" coordsize="15,0" path="m6427,1057l6442,1057e" filled="f" stroked="t" strokeweight="0.8383pt" strokecolor="#333333">
              <v:path arrowok="t"/>
            </v:shape>
            <v:shape style="position:absolute;left:6457;top:1057;width:15;height:0" coordorigin="6457,1057" coordsize="15,0" path="m6457,1057l6472,1057e" filled="f" stroked="t" strokeweight="0.8383pt" strokecolor="#333333">
              <v:path arrowok="t"/>
            </v:shape>
            <v:shape style="position:absolute;left:6486;top:1057;width:15;height:0" coordorigin="6486,1057" coordsize="15,0" path="m6486,1057l6501,1057e" filled="f" stroked="t" strokeweight="0.8383pt" strokecolor="#333333">
              <v:path arrowok="t"/>
            </v:shape>
            <v:shape style="position:absolute;left:6516;top:1057;width:15;height:0" coordorigin="6516,1057" coordsize="15,0" path="m6516,1057l6531,1057e" filled="f" stroked="t" strokeweight="0.8383pt" strokecolor="#333333">
              <v:path arrowok="t"/>
            </v:shape>
            <v:shape style="position:absolute;left:6545;top:1057;width:15;height:0" coordorigin="6545,1057" coordsize="15,0" path="m6545,1057l6560,1057e" filled="f" stroked="t" strokeweight="0.8383pt" strokecolor="#333333">
              <v:path arrowok="t"/>
            </v:shape>
            <v:shape style="position:absolute;left:6575;top:1057;width:15;height:0" coordorigin="6575,1057" coordsize="15,0" path="m6575,1057l6590,1057e" filled="f" stroked="t" strokeweight="0.8383pt" strokecolor="#333333">
              <v:path arrowok="t"/>
            </v:shape>
            <v:shape style="position:absolute;left:6605;top:1057;width:15;height:0" coordorigin="6605,1057" coordsize="15,0" path="m6605,1057l6619,1057e" filled="f" stroked="t" strokeweight="0.8383pt" strokecolor="#333333">
              <v:path arrowok="t"/>
            </v:shape>
            <v:shape style="position:absolute;left:6634;top:1057;width:15;height:0" coordorigin="6634,1057" coordsize="15,0" path="m6634,1057l6649,1057e" filled="f" stroked="t" strokeweight="0.8383pt" strokecolor="#333333">
              <v:path arrowok="t"/>
            </v:shape>
            <v:shape style="position:absolute;left:6664;top:1057;width:15;height:0" coordorigin="6664,1057" coordsize="15,0" path="m6664,1057l6678,1057e" filled="f" stroked="t" strokeweight="0.8383pt" strokecolor="#333333">
              <v:path arrowok="t"/>
            </v:shape>
            <v:shape style="position:absolute;left:6693;top:1057;width:15;height:0" coordorigin="6693,1057" coordsize="15,0" path="m6693,1057l6708,1057e" filled="f" stroked="t" strokeweight="0.8383pt" strokecolor="#333333">
              <v:path arrowok="t"/>
            </v:shape>
            <v:shape style="position:absolute;left:6723;top:1057;width:15;height:0" coordorigin="6723,1057" coordsize="15,0" path="m6723,1057l6737,1057e" filled="f" stroked="t" strokeweight="0.8383pt" strokecolor="#333333">
              <v:path arrowok="t"/>
            </v:shape>
            <v:shape style="position:absolute;left:6752;top:1057;width:15;height:0" coordorigin="6752,1057" coordsize="15,0" path="m6752,1057l6767,1057e" filled="f" stroked="t" strokeweight="0.8383pt" strokecolor="#333333">
              <v:path arrowok="t"/>
            </v:shape>
            <v:shape style="position:absolute;left:6782;top:1057;width:15;height:0" coordorigin="6782,1057" coordsize="15,0" path="m6782,1057l6796,1057e" filled="f" stroked="t" strokeweight="0.8383pt" strokecolor="#333333">
              <v:path arrowok="t"/>
            </v:shape>
            <v:shape style="position:absolute;left:6811;top:1057;width:15;height:0" coordorigin="6811,1057" coordsize="15,0" path="m6811,1057l6826,1057e" filled="f" stroked="t" strokeweight="0.8383pt" strokecolor="#333333">
              <v:path arrowok="t"/>
            </v:shape>
            <v:shape style="position:absolute;left:6841;top:1057;width:15;height:0" coordorigin="6841,1057" coordsize="15,0" path="m6841,1057l6856,1057e" filled="f" stroked="t" strokeweight="0.8383pt" strokecolor="#333333">
              <v:path arrowok="t"/>
            </v:shape>
            <v:shape style="position:absolute;left:6870;top:1057;width:15;height:0" coordorigin="6870,1057" coordsize="15,0" path="m6870,1057l6885,1057e" filled="f" stroked="t" strokeweight="0.8383pt" strokecolor="#333333">
              <v:path arrowok="t"/>
            </v:shape>
            <v:shape style="position:absolute;left:6900;top:1057;width:15;height:0" coordorigin="6900,1057" coordsize="15,0" path="m6900,1057l6915,1057e" filled="f" stroked="t" strokeweight="0.8383pt" strokecolor="#333333">
              <v:path arrowok="t"/>
            </v:shape>
            <v:shape style="position:absolute;left:6929;top:1057;width:15;height:0" coordorigin="6929,1057" coordsize="15,0" path="m6929,1057l6944,1057e" filled="f" stroked="t" strokeweight="0.8383pt" strokecolor="#333333">
              <v:path arrowok="t"/>
            </v:shape>
            <v:shape style="position:absolute;left:6959;top:1057;width:15;height:0" coordorigin="6959,1057" coordsize="15,0" path="m6959,1057l6974,1057e" filled="f" stroked="t" strokeweight="0.8383pt" strokecolor="#333333">
              <v:path arrowok="t"/>
            </v:shape>
            <v:shape style="position:absolute;left:6988;top:1057;width:15;height:0" coordorigin="6988,1057" coordsize="15,0" path="m6988,1057l7003,1057e" filled="f" stroked="t" strokeweight="0.8383pt" strokecolor="#333333">
              <v:path arrowok="t"/>
            </v:shape>
            <v:shape style="position:absolute;left:7018;top:1057;width:15;height:0" coordorigin="7018,1057" coordsize="15,0" path="m7018,1057l7033,1057e" filled="f" stroked="t" strokeweight="0.8383pt" strokecolor="#333333">
              <v:path arrowok="t"/>
            </v:shape>
            <v:shape style="position:absolute;left:7048;top:1057;width:15;height:0" coordorigin="7048,1057" coordsize="15,0" path="m7048,1057l7062,1057e" filled="f" stroked="t" strokeweight="0.8383pt" strokecolor="#333333">
              <v:path arrowok="t"/>
            </v:shape>
            <v:shape style="position:absolute;left:7077;top:1057;width:15;height:0" coordorigin="7077,1057" coordsize="15,0" path="m7077,1057l7092,1057e" filled="f" stroked="t" strokeweight="0.8383pt" strokecolor="#333333">
              <v:path arrowok="t"/>
            </v:shape>
            <v:shape style="position:absolute;left:7107;top:1057;width:15;height:0" coordorigin="7107,1057" coordsize="15,0" path="m7107,1057l7121,1057e" filled="f" stroked="t" strokeweight="0.8383pt" strokecolor="#333333">
              <v:path arrowok="t"/>
            </v:shape>
            <v:shape style="position:absolute;left:7136;top:1057;width:15;height:0" coordorigin="7136,1057" coordsize="15,0" path="m7136,1057l7151,1057e" filled="f" stroked="t" strokeweight="0.8383pt" strokecolor="#333333">
              <v:path arrowok="t"/>
            </v:shape>
            <v:shape style="position:absolute;left:7166;top:1057;width:15;height:0" coordorigin="7166,1057" coordsize="15,0" path="m7166,1057l7180,1057e" filled="f" stroked="t" strokeweight="0.8383pt" strokecolor="#333333">
              <v:path arrowok="t"/>
            </v:shape>
            <v:shape style="position:absolute;left:7195;top:1057;width:15;height:0" coordorigin="7195,1057" coordsize="15,0" path="m7195,1057l7210,1057e" filled="f" stroked="t" strokeweight="0.8383pt" strokecolor="#333333">
              <v:path arrowok="t"/>
            </v:shape>
            <v:shape style="position:absolute;left:7225;top:1057;width:15;height:0" coordorigin="7225,1057" coordsize="15,0" path="m7225,1057l7239,1057e" filled="f" stroked="t" strokeweight="0.8383pt" strokecolor="#333333">
              <v:path arrowok="t"/>
            </v:shape>
            <v:shape style="position:absolute;left:7254;top:1057;width:15;height:0" coordorigin="7254,1057" coordsize="15,0" path="m7254,1057l7269,1057e" filled="f" stroked="t" strokeweight="0.8383pt" strokecolor="#333333">
              <v:path arrowok="t"/>
            </v:shape>
            <v:shape style="position:absolute;left:7284;top:1057;width:15;height:0" coordorigin="7284,1057" coordsize="15,0" path="m7284,1057l7299,1057e" filled="f" stroked="t" strokeweight="0.8383pt" strokecolor="#333333">
              <v:path arrowok="t"/>
            </v:shape>
            <v:shape style="position:absolute;left:7313;top:1057;width:15;height:0" coordorigin="7313,1057" coordsize="15,0" path="m7313,1057l7328,1057e" filled="f" stroked="t" strokeweight="0.8383pt" strokecolor="#333333">
              <v:path arrowok="t"/>
            </v:shape>
            <v:shape style="position:absolute;left:7343;top:1057;width:15;height:0" coordorigin="7343,1057" coordsize="15,0" path="m7343,1057l7358,1057e" filled="f" stroked="t" strokeweight="0.8383pt" strokecolor="#333333">
              <v:path arrowok="t"/>
            </v:shape>
            <v:shape style="position:absolute;left:7372;top:1057;width:15;height:0" coordorigin="7372,1057" coordsize="15,0" path="m7372,1057l7387,1057e" filled="f" stroked="t" strokeweight="0.8383pt" strokecolor="#333333">
              <v:path arrowok="t"/>
            </v:shape>
            <v:shape style="position:absolute;left:7402;top:1057;width:15;height:0" coordorigin="7402,1057" coordsize="15,0" path="m7402,1057l7417,1057e" filled="f" stroked="t" strokeweight="0.8383pt" strokecolor="#333333">
              <v:path arrowok="t"/>
            </v:shape>
            <v:shape style="position:absolute;left:7431;top:1057;width:15;height:0" coordorigin="7431,1057" coordsize="15,0" path="m7431,1057l7446,1057e" filled="f" stroked="t" strokeweight="0.8383pt" strokecolor="#333333">
              <v:path arrowok="t"/>
            </v:shape>
            <v:shape style="position:absolute;left:7461;top:1057;width:15;height:0" coordorigin="7461,1057" coordsize="15,0" path="m7461,1057l7476,1057e" filled="f" stroked="t" strokeweight="0.8383pt" strokecolor="#333333">
              <v:path arrowok="t"/>
            </v:shape>
            <v:shape style="position:absolute;left:7490;top:1057;width:15;height:0" coordorigin="7490,1057" coordsize="15,0" path="m7490,1057l7505,1057e" filled="f" stroked="t" strokeweight="0.8383pt" strokecolor="#333333">
              <v:path arrowok="t"/>
            </v:shape>
            <v:shape style="position:absolute;left:7520;top:1057;width:15;height:0" coordorigin="7520,1057" coordsize="15,0" path="m7520,1057l7535,1057e" filled="f" stroked="t" strokeweight="0.8383pt" strokecolor="#333333">
              <v:path arrowok="t"/>
            </v:shape>
            <v:shape style="position:absolute;left:7550;top:1057;width:15;height:0" coordorigin="7550,1057" coordsize="15,0" path="m7550,1057l7564,1057e" filled="f" stroked="t" strokeweight="0.8383pt" strokecolor="#333333">
              <v:path arrowok="t"/>
            </v:shape>
            <v:shape style="position:absolute;left:7579;top:1057;width:15;height:0" coordorigin="7579,1057" coordsize="15,0" path="m7579,1057l7594,1057e" filled="f" stroked="t" strokeweight="0.8383pt" strokecolor="#333333">
              <v:path arrowok="t"/>
            </v:shape>
            <v:shape style="position:absolute;left:7609;top:1057;width:15;height:0" coordorigin="7609,1057" coordsize="15,0" path="m7609,1057l7623,1057e" filled="f" stroked="t" strokeweight="0.8383pt" strokecolor="#333333">
              <v:path arrowok="t"/>
            </v:shape>
            <v:shape style="position:absolute;left:7638;top:1057;width:15;height:0" coordorigin="7638,1057" coordsize="15,0" path="m7638,1057l7653,1057e" filled="f" stroked="t" strokeweight="0.8383pt" strokecolor="#333333">
              <v:path arrowok="t"/>
            </v:shape>
            <v:shape style="position:absolute;left:7668;top:1057;width:15;height:0" coordorigin="7668,1057" coordsize="15,0" path="m7668,1057l7682,1057e" filled="f" stroked="t" strokeweight="0.8383pt" strokecolor="#333333">
              <v:path arrowok="t"/>
            </v:shape>
            <v:shape style="position:absolute;left:7697;top:1057;width:15;height:0" coordorigin="7697,1057" coordsize="15,0" path="m7697,1057l7712,1057e" filled="f" stroked="t" strokeweight="0.8383pt" strokecolor="#333333">
              <v:path arrowok="t"/>
            </v:shape>
            <v:shape style="position:absolute;left:7727;top:1057;width:15;height:0" coordorigin="7727,1057" coordsize="15,0" path="m7727,1057l7742,1057e" filled="f" stroked="t" strokeweight="0.8383pt" strokecolor="#333333">
              <v:path arrowok="t"/>
            </v:shape>
            <v:shape style="position:absolute;left:7756;top:1057;width:15;height:0" coordorigin="7756,1057" coordsize="15,0" path="m7756,1057l7771,1057e" filled="f" stroked="t" strokeweight="0.8383pt" strokecolor="#333333">
              <v:path arrowok="t"/>
            </v:shape>
            <v:shape style="position:absolute;left:7786;top:1057;width:15;height:0" coordorigin="7786,1057" coordsize="15,0" path="m7786,1057l7801,1057e" filled="f" stroked="t" strokeweight="0.8383pt" strokecolor="#333333">
              <v:path arrowok="t"/>
            </v:shape>
            <v:shape style="position:absolute;left:7815;top:1057;width:15;height:0" coordorigin="7815,1057" coordsize="15,0" path="m7815,1057l7830,1057e" filled="f" stroked="t" strokeweight="0.8383pt" strokecolor="#333333">
              <v:path arrowok="t"/>
            </v:shape>
            <v:shape style="position:absolute;left:7845;top:1057;width:15;height:0" coordorigin="7845,1057" coordsize="15,0" path="m7845,1057l7860,1057e" filled="f" stroked="t" strokeweight="0.8383pt" strokecolor="#333333">
              <v:path arrowok="t"/>
            </v:shape>
            <v:shape style="position:absolute;left:7874;top:1057;width:15;height:0" coordorigin="7874,1057" coordsize="15,0" path="m7874,1057l7889,1057e" filled="f" stroked="t" strokeweight="0.8383pt" strokecolor="#333333">
              <v:path arrowok="t"/>
            </v:shape>
            <v:shape style="position:absolute;left:7904;top:1057;width:15;height:0" coordorigin="7904,1057" coordsize="15,0" path="m7904,1057l7919,1057e" filled="f" stroked="t" strokeweight="0.8383pt" strokecolor="#333333">
              <v:path arrowok="t"/>
            </v:shape>
            <v:shape style="position:absolute;left:7933;top:1057;width:15;height:0" coordorigin="7933,1057" coordsize="15,0" path="m7933,1057l7948,1057e" filled="f" stroked="t" strokeweight="0.8383pt" strokecolor="#333333">
              <v:path arrowok="t"/>
            </v:shape>
            <v:shape style="position:absolute;left:7963;top:1057;width:15;height:0" coordorigin="7963,1057" coordsize="15,0" path="m7963,1057l7978,1057e" filled="f" stroked="t" strokeweight="0.8383pt" strokecolor="#333333">
              <v:path arrowok="t"/>
            </v:shape>
            <v:shape style="position:absolute;left:7993;top:1057;width:15;height:0" coordorigin="7993,1057" coordsize="15,0" path="m7993,1057l8007,1057e" filled="f" stroked="t" strokeweight="0.8383pt" strokecolor="#333333">
              <v:path arrowok="t"/>
            </v:shape>
            <v:shape style="position:absolute;left:8022;top:1057;width:15;height:0" coordorigin="8022,1057" coordsize="15,0" path="m8022,1057l8037,1057e" filled="f" stroked="t" strokeweight="0.8383pt" strokecolor="#333333">
              <v:path arrowok="t"/>
            </v:shape>
            <v:shape style="position:absolute;left:8052;top:1057;width:15;height:0" coordorigin="8052,1057" coordsize="15,0" path="m8052,1057l8066,1057e" filled="f" stroked="t" strokeweight="0.8383pt" strokecolor="#333333">
              <v:path arrowok="t"/>
            </v:shape>
            <v:shape style="position:absolute;left:8081;top:1057;width:15;height:0" coordorigin="8081,1057" coordsize="15,0" path="m8081,1057l8096,1057e" filled="f" stroked="t" strokeweight="0.8383pt" strokecolor="#333333">
              <v:path arrowok="t"/>
            </v:shape>
            <v:shape style="position:absolute;left:8111;top:1057;width:15;height:0" coordorigin="8111,1057" coordsize="15,0" path="m8111,1057l8125,1057e" filled="f" stroked="t" strokeweight="0.8383pt" strokecolor="#333333">
              <v:path arrowok="t"/>
            </v:shape>
            <v:shape style="position:absolute;left:8140;top:1057;width:15;height:0" coordorigin="8140,1057" coordsize="15,0" path="m8140,1057l8155,1057e" filled="f" stroked="t" strokeweight="0.8383pt" strokecolor="#333333">
              <v:path arrowok="t"/>
            </v:shape>
            <v:shape style="position:absolute;left:8170;top:1057;width:15;height:0" coordorigin="8170,1057" coordsize="15,0" path="m8170,1057l8184,1057e" filled="f" stroked="t" strokeweight="0.8383pt" strokecolor="#333333">
              <v:path arrowok="t"/>
            </v:shape>
            <v:shape style="position:absolute;left:8199;top:1057;width:15;height:0" coordorigin="8199,1057" coordsize="15,0" path="m8199,1057l8214,1057e" filled="f" stroked="t" strokeweight="0.8383pt" strokecolor="#333333">
              <v:path arrowok="t"/>
            </v:shape>
            <v:shape style="position:absolute;left:8229;top:1057;width:15;height:0" coordorigin="8229,1057" coordsize="15,0" path="m8229,1057l8244,1057e" filled="f" stroked="t" strokeweight="0.8383pt" strokecolor="#333333">
              <v:path arrowok="t"/>
            </v:shape>
            <v:shape style="position:absolute;left:8258;top:1057;width:15;height:0" coordorigin="8258,1057" coordsize="15,0" path="m8258,1057l8273,1057e" filled="f" stroked="t" strokeweight="0.8383pt" strokecolor="#333333">
              <v:path arrowok="t"/>
            </v:shape>
            <v:shape style="position:absolute;left:8288;top:1057;width:15;height:0" coordorigin="8288,1057" coordsize="15,0" path="m8288,1057l8303,1057e" filled="f" stroked="t" strokeweight="0.8383pt" strokecolor="#333333">
              <v:path arrowok="t"/>
            </v:shape>
            <v:shape style="position:absolute;left:8317;top:1057;width:15;height:0" coordorigin="8317,1057" coordsize="15,0" path="m8317,1057l8332,1057e" filled="f" stroked="t" strokeweight="0.8383pt" strokecolor="#333333">
              <v:path arrowok="t"/>
            </v:shape>
            <v:shape style="position:absolute;left:8347;top:1057;width:15;height:0" coordorigin="8347,1057" coordsize="15,0" path="m8347,1057l8362,1057e" filled="f" stroked="t" strokeweight="0.8383pt" strokecolor="#333333">
              <v:path arrowok="t"/>
            </v:shape>
            <v:shape style="position:absolute;left:8376;top:1057;width:15;height:0" coordorigin="8376,1057" coordsize="15,0" path="m8376,1057l8391,1057e" filled="f" stroked="t" strokeweight="0.8383pt" strokecolor="#333333">
              <v:path arrowok="t"/>
            </v:shape>
            <v:shape style="position:absolute;left:8406;top:1057;width:15;height:0" coordorigin="8406,1057" coordsize="15,0" path="m8406,1057l8421,1057e" filled="f" stroked="t" strokeweight="0.8383pt" strokecolor="#333333">
              <v:path arrowok="t"/>
            </v:shape>
            <v:shape style="position:absolute;left:8436;top:1057;width:15;height:0" coordorigin="8436,1057" coordsize="15,0" path="m8436,1057l8450,1057e" filled="f" stroked="t" strokeweight="0.8383pt" strokecolor="#333333">
              <v:path arrowok="t"/>
            </v:shape>
            <v:shape style="position:absolute;left:8465;top:1057;width:15;height:0" coordorigin="8465,1057" coordsize="15,0" path="m8465,1057l8480,1057e" filled="f" stroked="t" strokeweight="0.8383pt" strokecolor="#333333">
              <v:path arrowok="t"/>
            </v:shape>
            <v:shape style="position:absolute;left:8495;top:1057;width:15;height:0" coordorigin="8495,1057" coordsize="15,0" path="m8495,1057l8509,1057e" filled="f" stroked="t" strokeweight="0.8383pt" strokecolor="#333333">
              <v:path arrowok="t"/>
            </v:shape>
            <v:shape style="position:absolute;left:8524;top:1057;width:15;height:0" coordorigin="8524,1057" coordsize="15,0" path="m8524,1057l8539,1057e" filled="f" stroked="t" strokeweight="0.8383pt" strokecolor="#333333">
              <v:path arrowok="t"/>
            </v:shape>
            <v:shape style="position:absolute;left:8554;top:1057;width:15;height:0" coordorigin="8554,1057" coordsize="15,0" path="m8554,1057l8568,1057e" filled="f" stroked="t" strokeweight="0.8383pt" strokecolor="#333333">
              <v:path arrowok="t"/>
            </v:shape>
            <v:shape style="position:absolute;left:8583;top:1057;width:15;height:0" coordorigin="8583,1057" coordsize="15,0" path="m8583,1057l8598,1057e" filled="f" stroked="t" strokeweight="0.8383pt" strokecolor="#333333">
              <v:path arrowok="t"/>
            </v:shape>
            <v:shape style="position:absolute;left:8613;top:1057;width:15;height:0" coordorigin="8613,1057" coordsize="15,0" path="m8613,1057l8627,1057e" filled="f" stroked="t" strokeweight="0.8383pt" strokecolor="#333333">
              <v:path arrowok="t"/>
            </v:shape>
            <v:shape style="position:absolute;left:8642;top:1057;width:15;height:0" coordorigin="8642,1057" coordsize="15,0" path="m8642,1057l8657,1057e" filled="f" stroked="t" strokeweight="0.8383pt" strokecolor="#333333">
              <v:path arrowok="t"/>
            </v:shape>
            <v:shape style="position:absolute;left:8672;top:1057;width:15;height:0" coordorigin="8672,1057" coordsize="15,0" path="m8672,1057l8687,1057e" filled="f" stroked="t" strokeweight="0.8383pt" strokecolor="#333333">
              <v:path arrowok="t"/>
            </v:shape>
            <v:shape style="position:absolute;left:8701;top:1057;width:15;height:0" coordorigin="8701,1057" coordsize="15,0" path="m8701,1057l8716,1057e" filled="f" stroked="t" strokeweight="0.8383pt" strokecolor="#333333">
              <v:path arrowok="t"/>
            </v:shape>
            <v:shape style="position:absolute;left:8731;top:1057;width:15;height:0" coordorigin="8731,1057" coordsize="15,0" path="m8731,1057l8746,1057e" filled="f" stroked="t" strokeweight="0.8383pt" strokecolor="#333333">
              <v:path arrowok="t"/>
            </v:shape>
            <v:shape style="position:absolute;left:8760;top:1057;width:15;height:0" coordorigin="8760,1057" coordsize="15,0" path="m8760,1057l8775,1057e" filled="f" stroked="t" strokeweight="0.8383pt" strokecolor="#333333">
              <v:path arrowok="t"/>
            </v:shape>
            <v:shape style="position:absolute;left:8790;top:1057;width:15;height:0" coordorigin="8790,1057" coordsize="15,0" path="m8790,1057l8805,1057e" filled="f" stroked="t" strokeweight="0.8383pt" strokecolor="#333333">
              <v:path arrowok="t"/>
            </v:shape>
            <v:shape style="position:absolute;left:8819;top:1057;width:15;height:0" coordorigin="8819,1057" coordsize="15,0" path="m8819,1057l8834,1057e" filled="f" stroked="t" strokeweight="0.8383pt" strokecolor="#333333">
              <v:path arrowok="t"/>
            </v:shape>
            <v:shape style="position:absolute;left:8849;top:1057;width:15;height:0" coordorigin="8849,1057" coordsize="15,0" path="m8849,1057l8864,1057e" filled="f" stroked="t" strokeweight="0.8383pt" strokecolor="#333333">
              <v:path arrowok="t"/>
            </v:shape>
            <v:shape style="position:absolute;left:8878;top:1057;width:15;height:0" coordorigin="8878,1057" coordsize="15,0" path="m8878,1057l8893,1057e" filled="f" stroked="t" strokeweight="0.8383pt" strokecolor="#333333">
              <v:path arrowok="t"/>
            </v:shape>
            <v:shape style="position:absolute;left:8908;top:1057;width:15;height:0" coordorigin="8908,1057" coordsize="15,0" path="m8908,1057l8923,1057e" filled="f" stroked="t" strokeweight="0.8383pt" strokecolor="#333333">
              <v:path arrowok="t"/>
            </v:shape>
            <v:shape style="position:absolute;left:8938;top:1057;width:15;height:0" coordorigin="8938,1057" coordsize="15,0" path="m8938,1057l8952,1057e" filled="f" stroked="t" strokeweight="0.8383pt" strokecolor="#333333">
              <v:path arrowok="t"/>
            </v:shape>
            <v:shape style="position:absolute;left:8967;top:1057;width:15;height:0" coordorigin="8967,1057" coordsize="15,0" path="m8967,1057l8982,1057e" filled="f" stroked="t" strokeweight="0.8383pt" strokecolor="#333333">
              <v:path arrowok="t"/>
            </v:shape>
            <v:shape style="position:absolute;left:8997;top:1057;width:15;height:0" coordorigin="8997,1057" coordsize="15,0" path="m8997,1057l9011,1057e" filled="f" stroked="t" strokeweight="0.8383pt" strokecolor="#333333">
              <v:path arrowok="t"/>
            </v:shape>
            <v:shape style="position:absolute;left:9026;top:1057;width:15;height:0" coordorigin="9026,1057" coordsize="15,0" path="m9026,1057l9041,1057e" filled="f" stroked="t" strokeweight="0.8383pt" strokecolor="#333333">
              <v:path arrowok="t"/>
            </v:shape>
            <v:shape style="position:absolute;left:9056;top:1057;width:15;height:0" coordorigin="9056,1057" coordsize="15,0" path="m9056,1057l9070,1057e" filled="f" stroked="t" strokeweight="0.8383pt" strokecolor="#333333">
              <v:path arrowok="t"/>
            </v:shape>
            <v:shape style="position:absolute;left:9085;top:1057;width:15;height:0" coordorigin="9085,1057" coordsize="15,0" path="m9085,1057l9100,1057e" filled="f" stroked="t" strokeweight="0.8383pt" strokecolor="#333333">
              <v:path arrowok="t"/>
            </v:shape>
            <v:shape style="position:absolute;left:9115;top:1057;width:15;height:0" coordorigin="9115,1057" coordsize="15,0" path="m9115,1057l9130,1057e" filled="f" stroked="t" strokeweight="0.8383pt" strokecolor="#333333">
              <v:path arrowok="t"/>
            </v:shape>
            <v:shape style="position:absolute;left:9144;top:1057;width:15;height:0" coordorigin="9144,1057" coordsize="15,0" path="m9144,1057l9159,1057e" filled="f" stroked="t" strokeweight="0.8383pt" strokecolor="#333333">
              <v:path arrowok="t"/>
            </v:shape>
            <v:shape style="position:absolute;left:9174;top:1057;width:15;height:0" coordorigin="9174,1057" coordsize="15,0" path="m9174,1057l9189,1057e" filled="f" stroked="t" strokeweight="0.8383pt" strokecolor="#333333">
              <v:path arrowok="t"/>
            </v:shape>
            <v:shape style="position:absolute;left:9203;top:1057;width:15;height:0" coordorigin="9203,1057" coordsize="15,0" path="m9203,1057l9218,1057e" filled="f" stroked="t" strokeweight="0.8383pt" strokecolor="#333333">
              <v:path arrowok="t"/>
            </v:shape>
            <v:shape style="position:absolute;left:9233;top:1057;width:15;height:0" coordorigin="9233,1057" coordsize="15,0" path="m9233,1057l9248,1057e" filled="f" stroked="t" strokeweight="0.8383pt" strokecolor="#333333">
              <v:path arrowok="t"/>
            </v:shape>
            <v:shape style="position:absolute;left:9262;top:1057;width:15;height:0" coordorigin="9262,1057" coordsize="15,0" path="m9262,1057l9277,1057e" filled="f" stroked="t" strokeweight="0.8383pt" strokecolor="#333333">
              <v:path arrowok="t"/>
            </v:shape>
            <v:shape style="position:absolute;left:9292;top:1057;width:15;height:0" coordorigin="9292,1057" coordsize="15,0" path="m9292,1057l9307,1057e" filled="f" stroked="t" strokeweight="0.8383pt" strokecolor="#333333">
              <v:path arrowok="t"/>
            </v:shape>
            <v:shape style="position:absolute;left:9321;top:1057;width:15;height:0" coordorigin="9321,1057" coordsize="15,0" path="m9321,1057l9336,1057e" filled="f" stroked="t" strokeweight="0.8383pt" strokecolor="#333333">
              <v:path arrowok="t"/>
            </v:shape>
            <v:shape style="position:absolute;left:9351;top:1057;width:15;height:0" coordorigin="9351,1057" coordsize="15,0" path="m9351,1057l9366,1057e" filled="f" stroked="t" strokeweight="0.8383pt" strokecolor="#333333">
              <v:path arrowok="t"/>
            </v:shape>
            <v:shape style="position:absolute;left:9381;top:1057;width:15;height:0" coordorigin="9381,1057" coordsize="15,0" path="m9381,1057l9395,1057e" filled="f" stroked="t" strokeweight="0.8383pt" strokecolor="#333333">
              <v:path arrowok="t"/>
            </v:shape>
            <v:shape style="position:absolute;left:9410;top:1057;width:15;height:0" coordorigin="9410,1057" coordsize="15,0" path="m9410,1057l9425,1057e" filled="f" stroked="t" strokeweight="0.8383pt" strokecolor="#333333">
              <v:path arrowok="t"/>
            </v:shape>
            <v:shape style="position:absolute;left:9440;top:1057;width:15;height:0" coordorigin="9440,1057" coordsize="15,0" path="m9440,1057l9454,1057e" filled="f" stroked="t" strokeweight="0.8383pt" strokecolor="#333333">
              <v:path arrowok="t"/>
            </v:shape>
            <v:shape style="position:absolute;left:9469;top:1057;width:15;height:0" coordorigin="9469,1057" coordsize="15,0" path="m9469,1057l9484,1057e" filled="f" stroked="t" strokeweight="0.8383pt" strokecolor="#333333">
              <v:path arrowok="t"/>
            </v:shape>
            <v:shape style="position:absolute;left:9499;top:1057;width:15;height:0" coordorigin="9499,1057" coordsize="15,0" path="m9499,1057l9513,1057e" filled="f" stroked="t" strokeweight="0.8383pt" strokecolor="#333333">
              <v:path arrowok="t"/>
            </v:shape>
            <v:shape style="position:absolute;left:9528;top:1057;width:15;height:0" coordorigin="9528,1057" coordsize="15,0" path="m9528,1057l9543,1057e" filled="f" stroked="t" strokeweight="0.8383pt" strokecolor="#333333">
              <v:path arrowok="t"/>
            </v:shape>
            <v:shape style="position:absolute;left:9558;top:1057;width:15;height:0" coordorigin="9558,1057" coordsize="15,0" path="m9558,1057l9572,1057e" filled="f" stroked="t" strokeweight="0.8383pt" strokecolor="#333333">
              <v:path arrowok="t"/>
            </v:shape>
            <v:shape style="position:absolute;left:9587;top:1057;width:15;height:0" coordorigin="9587,1057" coordsize="15,0" path="m9587,1057l9602,1057e" filled="f" stroked="t" strokeweight="0.8383pt" strokecolor="#333333">
              <v:path arrowok="t"/>
            </v:shape>
            <v:shape style="position:absolute;left:9617;top:1057;width:15;height:0" coordorigin="9617,1057" coordsize="15,0" path="m9617,1057l9632,1057e" filled="f" stroked="t" strokeweight="0.8383pt" strokecolor="#333333">
              <v:path arrowok="t"/>
            </v:shape>
            <v:shape style="position:absolute;left:9646;top:1057;width:15;height:0" coordorigin="9646,1057" coordsize="15,0" path="m9646,1057l9661,1057e" filled="f" stroked="t" strokeweight="0.8383pt" strokecolor="#333333">
              <v:path arrowok="t"/>
            </v:shape>
            <v:shape style="position:absolute;left:9676;top:1057;width:15;height:0" coordorigin="9676,1057" coordsize="15,0" path="m9676,1057l9691,1057e" filled="f" stroked="t" strokeweight="0.8383pt" strokecolor="#333333">
              <v:path arrowok="t"/>
            </v:shape>
            <v:shape style="position:absolute;left:9705;top:1057;width:15;height:0" coordorigin="9705,1057" coordsize="15,0" path="m9705,1057l9720,1057e" filled="f" stroked="t" strokeweight="0.8383pt" strokecolor="#333333">
              <v:path arrowok="t"/>
            </v:shape>
            <v:shape style="position:absolute;left:9735;top:1057;width:15;height:0" coordorigin="9735,1057" coordsize="15,0" path="m9735,1057l9750,1057e" filled="f" stroked="t" strokeweight="0.8383pt" strokecolor="#333333">
              <v:path arrowok="t"/>
            </v:shape>
            <v:shape style="position:absolute;left:9764;top:1057;width:15;height:0" coordorigin="9764,1057" coordsize="15,0" path="m9764,1057l9779,1057e" filled="f" stroked="t" strokeweight="0.8383pt" strokecolor="#333333">
              <v:path arrowok="t"/>
            </v:shape>
            <v:shape style="position:absolute;left:9794;top:1057;width:15;height:0" coordorigin="9794,1057" coordsize="15,0" path="m9794,1057l9809,1057e" filled="f" stroked="t" strokeweight="0.8383pt" strokecolor="#333333">
              <v:path arrowok="t"/>
            </v:shape>
            <v:shape style="position:absolute;left:9824;top:1057;width:15;height:0" coordorigin="9824,1057" coordsize="15,0" path="m9824,1057l9838,1057e" filled="f" stroked="t" strokeweight="0.8383pt" strokecolor="#333333">
              <v:path arrowok="t"/>
            </v:shape>
            <v:shape style="position:absolute;left:9853;top:1057;width:15;height:0" coordorigin="9853,1057" coordsize="15,0" path="m9853,1057l9868,1057e" filled="f" stroked="t" strokeweight="0.8383pt" strokecolor="#333333">
              <v:path arrowok="t"/>
            </v:shape>
            <v:shape style="position:absolute;left:9883;top:1057;width:15;height:0" coordorigin="9883,1057" coordsize="15,0" path="m9883,1057l9897,1057e" filled="f" stroked="t" strokeweight="0.8383pt" strokecolor="#333333">
              <v:path arrowok="t"/>
            </v:shape>
            <v:shape style="position:absolute;left:9912;top:1057;width:15;height:0" coordorigin="9912,1057" coordsize="15,0" path="m9912,1057l9927,1057e" filled="f" stroked="t" strokeweight="0.8383pt" strokecolor="#333333">
              <v:path arrowok="t"/>
            </v:shape>
            <v:shape style="position:absolute;left:9942;top:1057;width:15;height:0" coordorigin="9942,1057" coordsize="15,0" path="m9942,1057l9956,1057e" filled="f" stroked="t" strokeweight="0.8383pt" strokecolor="#333333">
              <v:path arrowok="t"/>
            </v:shape>
            <v:shape style="position:absolute;left:9971;top:1057;width:15;height:0" coordorigin="9971,1057" coordsize="15,0" path="m9971,1057l9986,1057e" filled="f" stroked="t" strokeweight="0.8383pt" strokecolor="#333333">
              <v:path arrowok="t"/>
            </v:shape>
            <v:shape style="position:absolute;left:10001;top:1057;width:15;height:0" coordorigin="10001,1057" coordsize="15,0" path="m10001,1057l10015,1057e" filled="f" stroked="t" strokeweight="0.8383pt" strokecolor="#333333">
              <v:path arrowok="t"/>
            </v:shape>
            <v:shape style="position:absolute;left:10030;top:1057;width:15;height:0" coordorigin="10030,1057" coordsize="15,0" path="m10030,1057l10045,1057e" filled="f" stroked="t" strokeweight="0.8383pt" strokecolor="#333333">
              <v:path arrowok="t"/>
            </v:shape>
            <v:shape style="position:absolute;left:10060;top:1057;width:15;height:0" coordorigin="10060,1057" coordsize="15,0" path="m10060,1057l10075,1057e" filled="f" stroked="t" strokeweight="0.8383pt" strokecolor="#333333">
              <v:path arrowok="t"/>
            </v:shape>
            <v:shape style="position:absolute;left:10089;top:1057;width:15;height:0" coordorigin="10089,1057" coordsize="15,0" path="m10089,1057l10104,1057e" filled="f" stroked="t" strokeweight="0.8383pt" strokecolor="#333333">
              <v:path arrowok="t"/>
            </v:shape>
            <v:shape style="position:absolute;left:10119;top:1057;width:15;height:0" coordorigin="10119,1057" coordsize="15,0" path="m10119,1057l10134,1057e" filled="f" stroked="t" strokeweight="0.8383pt" strokecolor="#333333">
              <v:path arrowok="t"/>
            </v:shape>
            <v:shape style="position:absolute;left:10148;top:1057;width:15;height:0" coordorigin="10148,1057" coordsize="15,0" path="m10148,1057l10163,1057e" filled="f" stroked="t" strokeweight="0.8383pt" strokecolor="#333333">
              <v:path arrowok="t"/>
            </v:shape>
            <v:shape style="position:absolute;left:10178;top:1057;width:15;height:0" coordorigin="10178,1057" coordsize="15,0" path="m10178,1057l10193,1057e" filled="f" stroked="t" strokeweight="0.8383pt" strokecolor="#333333">
              <v:path arrowok="t"/>
            </v:shape>
            <v:shape style="position:absolute;left:10207;top:1057;width:15;height:0" coordorigin="10207,1057" coordsize="15,0" path="m10207,1057l10222,1057e" filled="f" stroked="t" strokeweight="0.8383pt" strokecolor="#333333">
              <v:path arrowok="t"/>
            </v:shape>
            <v:shape style="position:absolute;left:10237;top:1057;width:15;height:0" coordorigin="10237,1057" coordsize="15,0" path="m10237,1057l10252,1057e" filled="f" stroked="t" strokeweight="0.8383pt" strokecolor="#333333">
              <v:path arrowok="t"/>
            </v:shape>
            <v:shape style="position:absolute;left:10266;top:1057;width:15;height:0" coordorigin="10266,1057" coordsize="15,0" path="m10266,1057l10281,1057e" filled="f" stroked="t" strokeweight="0.8383pt" strokecolor="#333333">
              <v:path arrowok="t"/>
            </v:shape>
            <v:shape style="position:absolute;left:10296;top:1057;width:15;height:0" coordorigin="10296,1057" coordsize="15,0" path="m10296,1057l10311,1057e" filled="f" stroked="t" strokeweight="0.8383pt" strokecolor="#333333">
              <v:path arrowok="t"/>
            </v:shape>
            <v:shape style="position:absolute;left:10326;top:1057;width:15;height:0" coordorigin="10326,1057" coordsize="15,0" path="m10326,1057l10340,1057e" filled="f" stroked="t" strokeweight="0.8383pt" strokecolor="#333333">
              <v:path arrowok="t"/>
            </v:shape>
            <v:shape style="position:absolute;left:10355;top:1057;width:15;height:0" coordorigin="10355,1057" coordsize="15,0" path="m10355,1057l10370,1057e" filled="f" stroked="t" strokeweight="0.8383pt" strokecolor="#333333">
              <v:path arrowok="t"/>
            </v:shape>
            <v:shape style="position:absolute;left:10385;top:1057;width:15;height:0" coordorigin="10385,1057" coordsize="15,0" path="m10385,1057l10399,1057e" filled="f" stroked="t" strokeweight="0.8383pt" strokecolor="#333333">
              <v:path arrowok="t"/>
            </v:shape>
            <v:shape style="position:absolute;left:10414;top:1057;width:15;height:0" coordorigin="10414,1057" coordsize="15,0" path="m10414,1057l10429,1057e" filled="f" stroked="t" strokeweight="0.8383pt" strokecolor="#333333">
              <v:path arrowok="t"/>
            </v:shape>
            <v:shape style="position:absolute;left:10444;top:1057;width:15;height:0" coordorigin="10444,1057" coordsize="15,0" path="m10444,1057l10458,1057e" filled="f" stroked="t" strokeweight="0.8383pt" strokecolor="#333333">
              <v:path arrowok="t"/>
            </v:shape>
            <v:shape style="position:absolute;left:10473;top:1057;width:15;height:0" coordorigin="10473,1057" coordsize="15,0" path="m10473,1057l10488,1057e" filled="f" stroked="t" strokeweight="0.8383pt" strokecolor="#333333">
              <v:path arrowok="t"/>
            </v:shape>
            <v:shape style="position:absolute;left:10503;top:1057;width:15;height:0" coordorigin="10503,1057" coordsize="15,0" path="m10503,1057l10518,1057e" filled="f" stroked="t" strokeweight="0.8383pt" strokecolor="#333333">
              <v:path arrowok="t"/>
            </v:shape>
            <v:shape style="position:absolute;left:10606;top:1057;width:15;height:0" coordorigin="10606,1057" coordsize="15,0" path="m10606,1057l10621,1057e" filled="f" stroked="t" strokeweight="0.8383pt" strokecolor="#333333">
              <v:path arrowok="t"/>
            </v:shape>
            <v:shape style="position:absolute;left:10532;top:1057;width:15;height:0" coordorigin="10532,1057" coordsize="15,0" path="m10532,1057l10547,1057e" filled="f" stroked="t" strokeweight="0.8383pt" strokecolor="#333333">
              <v:path arrowok="t"/>
            </v:shape>
            <v:shape style="position:absolute;left:10562;top:1057;width:15;height:0" coordorigin="10562,1057" coordsize="15,0" path="m10562,1057l10577,1057e" filled="f" stroked="t" strokeweight="0.8383pt" strokecolor="#333333">
              <v:path arrowok="t"/>
            </v:shape>
            <v:shape style="position:absolute;left:10591;top:1057;width:15;height:0" coordorigin="10591,1057" coordsize="15,0" path="m10591,1057l10606,1057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74.5908pt;width:434.959pt;height:0.8383pt;mso-position-horizontal-relative:page;mso-position-vertical-relative:paragraph;z-index:-5525" coordorigin="1930,1492" coordsize="8699,17">
            <v:shape style="position:absolute;left:1938;top:1500;width:15;height:0" coordorigin="1938,1500" coordsize="15,0" path="m1938,1500l1953,1500e" filled="f" stroked="t" strokeweight="0.8383pt" strokecolor="#333333">
              <v:path arrowok="t"/>
            </v:shape>
            <v:shape style="position:absolute;left:1968;top:1500;width:15;height:0" coordorigin="1968,1500" coordsize="15,0" path="m1968,1500l1983,1500e" filled="f" stroked="t" strokeweight="0.8383pt" strokecolor="#333333">
              <v:path arrowok="t"/>
            </v:shape>
            <v:shape style="position:absolute;left:1998;top:1500;width:15;height:0" coordorigin="1998,1500" coordsize="15,0" path="m1998,1500l2012,1500e" filled="f" stroked="t" strokeweight="0.8383pt" strokecolor="#333333">
              <v:path arrowok="t"/>
            </v:shape>
            <v:shape style="position:absolute;left:2027;top:1500;width:15;height:0" coordorigin="2027,1500" coordsize="15,0" path="m2027,1500l2042,1500e" filled="f" stroked="t" strokeweight="0.8383pt" strokecolor="#333333">
              <v:path arrowok="t"/>
            </v:shape>
            <v:shape style="position:absolute;left:2057;top:1500;width:15;height:0" coordorigin="2057,1500" coordsize="15,0" path="m2057,1500l2071,1500e" filled="f" stroked="t" strokeweight="0.8383pt" strokecolor="#333333">
              <v:path arrowok="t"/>
            </v:shape>
            <v:shape style="position:absolute;left:2086;top:1500;width:15;height:0" coordorigin="2086,1500" coordsize="15,0" path="m2086,1500l2101,1500e" filled="f" stroked="t" strokeweight="0.8383pt" strokecolor="#333333">
              <v:path arrowok="t"/>
            </v:shape>
            <v:shape style="position:absolute;left:2116;top:1500;width:15;height:0" coordorigin="2116,1500" coordsize="15,0" path="m2116,1500l2130,1500e" filled="f" stroked="t" strokeweight="0.8383pt" strokecolor="#333333">
              <v:path arrowok="t"/>
            </v:shape>
            <v:shape style="position:absolute;left:2145;top:1500;width:15;height:0" coordorigin="2145,1500" coordsize="15,0" path="m2145,1500l2160,1500e" filled="f" stroked="t" strokeweight="0.8383pt" strokecolor="#333333">
              <v:path arrowok="t"/>
            </v:shape>
            <v:shape style="position:absolute;left:2175;top:1500;width:15;height:0" coordorigin="2175,1500" coordsize="15,0" path="m2175,1500l2189,1500e" filled="f" stroked="t" strokeweight="0.8383pt" strokecolor="#333333">
              <v:path arrowok="t"/>
            </v:shape>
            <v:shape style="position:absolute;left:2204;top:1500;width:15;height:0" coordorigin="2204,1500" coordsize="15,0" path="m2204,1500l2219,1500e" filled="f" stroked="t" strokeweight="0.8383pt" strokecolor="#333333">
              <v:path arrowok="t"/>
            </v:shape>
            <v:shape style="position:absolute;left:2234;top:1500;width:15;height:0" coordorigin="2234,1500" coordsize="15,0" path="m2234,1500l2249,1500e" filled="f" stroked="t" strokeweight="0.8383pt" strokecolor="#333333">
              <v:path arrowok="t"/>
            </v:shape>
            <v:shape style="position:absolute;left:2263;top:1500;width:15;height:0" coordorigin="2263,1500" coordsize="15,0" path="m2263,1500l2278,1500e" filled="f" stroked="t" strokeweight="0.8383pt" strokecolor="#333333">
              <v:path arrowok="t"/>
            </v:shape>
            <v:shape style="position:absolute;left:2293;top:1500;width:15;height:0" coordorigin="2293,1500" coordsize="15,0" path="m2293,1500l2308,1500e" filled="f" stroked="t" strokeweight="0.8383pt" strokecolor="#333333">
              <v:path arrowok="t"/>
            </v:shape>
            <v:shape style="position:absolute;left:2322;top:1500;width:15;height:0" coordorigin="2322,1500" coordsize="15,0" path="m2322,1500l2337,1500e" filled="f" stroked="t" strokeweight="0.8383pt" strokecolor="#333333">
              <v:path arrowok="t"/>
            </v:shape>
            <v:shape style="position:absolute;left:2352;top:1500;width:15;height:0" coordorigin="2352,1500" coordsize="15,0" path="m2352,1500l2367,1500e" filled="f" stroked="t" strokeweight="0.8383pt" strokecolor="#333333">
              <v:path arrowok="t"/>
            </v:shape>
            <v:shape style="position:absolute;left:2381;top:1500;width:15;height:0" coordorigin="2381,1500" coordsize="15,0" path="m2381,1500l2396,1500e" filled="f" stroked="t" strokeweight="0.8383pt" strokecolor="#333333">
              <v:path arrowok="t"/>
            </v:shape>
            <v:shape style="position:absolute;left:2411;top:1500;width:15;height:0" coordorigin="2411,1500" coordsize="15,0" path="m2411,1500l2426,1500e" filled="f" stroked="t" strokeweight="0.8383pt" strokecolor="#333333">
              <v:path arrowok="t"/>
            </v:shape>
            <v:shape style="position:absolute;left:2441;top:1500;width:15;height:0" coordorigin="2441,1500" coordsize="15,0" path="m2441,1500l2455,1500e" filled="f" stroked="t" strokeweight="0.8383pt" strokecolor="#333333">
              <v:path arrowok="t"/>
            </v:shape>
            <v:shape style="position:absolute;left:2470;top:1500;width:15;height:0" coordorigin="2470,1500" coordsize="15,0" path="m2470,1500l2485,1500e" filled="f" stroked="t" strokeweight="0.8383pt" strokecolor="#333333">
              <v:path arrowok="t"/>
            </v:shape>
            <v:shape style="position:absolute;left:2500;top:1500;width:15;height:0" coordorigin="2500,1500" coordsize="15,0" path="m2500,1500l2514,1500e" filled="f" stroked="t" strokeweight="0.8383pt" strokecolor="#333333">
              <v:path arrowok="t"/>
            </v:shape>
            <v:shape style="position:absolute;left:2529;top:1500;width:15;height:0" coordorigin="2529,1500" coordsize="15,0" path="m2529,1500l2544,1500e" filled="f" stroked="t" strokeweight="0.8383pt" strokecolor="#333333">
              <v:path arrowok="t"/>
            </v:shape>
            <v:shape style="position:absolute;left:2559;top:1500;width:15;height:0" coordorigin="2559,1500" coordsize="15,0" path="m2559,1500l2573,1500e" filled="f" stroked="t" strokeweight="0.8383pt" strokecolor="#333333">
              <v:path arrowok="t"/>
            </v:shape>
            <v:shape style="position:absolute;left:2588;top:1500;width:15;height:0" coordorigin="2588,1500" coordsize="15,0" path="m2588,1500l2603,1500e" filled="f" stroked="t" strokeweight="0.8383pt" strokecolor="#333333">
              <v:path arrowok="t"/>
            </v:shape>
            <v:shape style="position:absolute;left:2618;top:1500;width:15;height:0" coordorigin="2618,1500" coordsize="15,0" path="m2618,1500l2632,1500e" filled="f" stroked="t" strokeweight="0.8383pt" strokecolor="#333333">
              <v:path arrowok="t"/>
            </v:shape>
            <v:shape style="position:absolute;left:2647;top:1500;width:15;height:0" coordorigin="2647,1500" coordsize="15,0" path="m2647,1500l2662,1500e" filled="f" stroked="t" strokeweight="0.8383pt" strokecolor="#333333">
              <v:path arrowok="t"/>
            </v:shape>
            <v:shape style="position:absolute;left:2677;top:1500;width:15;height:0" coordorigin="2677,1500" coordsize="15,0" path="m2677,1500l2692,1500e" filled="f" stroked="t" strokeweight="0.8383pt" strokecolor="#333333">
              <v:path arrowok="t"/>
            </v:shape>
            <v:shape style="position:absolute;left:2706;top:1500;width:15;height:0" coordorigin="2706,1500" coordsize="15,0" path="m2706,1500l2721,1500e" filled="f" stroked="t" strokeweight="0.8383pt" strokecolor="#333333">
              <v:path arrowok="t"/>
            </v:shape>
            <v:shape style="position:absolute;left:2736;top:1500;width:15;height:0" coordorigin="2736,1500" coordsize="15,0" path="m2736,1500l2751,1500e" filled="f" stroked="t" strokeweight="0.8383pt" strokecolor="#333333">
              <v:path arrowok="t"/>
            </v:shape>
            <v:shape style="position:absolute;left:2765;top:1500;width:15;height:0" coordorigin="2765,1500" coordsize="15,0" path="m2765,1500l2780,1500e" filled="f" stroked="t" strokeweight="0.8383pt" strokecolor="#333333">
              <v:path arrowok="t"/>
            </v:shape>
            <v:shape style="position:absolute;left:2795;top:1500;width:15;height:0" coordorigin="2795,1500" coordsize="15,0" path="m2795,1500l2810,1500e" filled="f" stroked="t" strokeweight="0.8383pt" strokecolor="#333333">
              <v:path arrowok="t"/>
            </v:shape>
            <v:shape style="position:absolute;left:2824;top:1500;width:15;height:0" coordorigin="2824,1500" coordsize="15,0" path="m2824,1500l2839,1500e" filled="f" stroked="t" strokeweight="0.8383pt" strokecolor="#333333">
              <v:path arrowok="t"/>
            </v:shape>
            <v:shape style="position:absolute;left:2854;top:1500;width:15;height:0" coordorigin="2854,1500" coordsize="15,0" path="m2854,1500l2869,1500e" filled="f" stroked="t" strokeweight="0.8383pt" strokecolor="#333333">
              <v:path arrowok="t"/>
            </v:shape>
            <v:shape style="position:absolute;left:2883;top:1500;width:15;height:0" coordorigin="2883,1500" coordsize="15,0" path="m2883,1500l2898,1500e" filled="f" stroked="t" strokeweight="0.8383pt" strokecolor="#333333">
              <v:path arrowok="t"/>
            </v:shape>
            <v:shape style="position:absolute;left:2913;top:1500;width:15;height:0" coordorigin="2913,1500" coordsize="15,0" path="m2913,1500l2928,1500e" filled="f" stroked="t" strokeweight="0.8383pt" strokecolor="#333333">
              <v:path arrowok="t"/>
            </v:shape>
            <v:shape style="position:absolute;left:2943;top:1500;width:15;height:0" coordorigin="2943,1500" coordsize="15,0" path="m2943,1500l2957,1500e" filled="f" stroked="t" strokeweight="0.8383pt" strokecolor="#333333">
              <v:path arrowok="t"/>
            </v:shape>
            <v:shape style="position:absolute;left:2972;top:1500;width:15;height:0" coordorigin="2972,1500" coordsize="15,0" path="m2972,1500l2987,1500e" filled="f" stroked="t" strokeweight="0.8383pt" strokecolor="#333333">
              <v:path arrowok="t"/>
            </v:shape>
            <v:shape style="position:absolute;left:3002;top:1500;width:15;height:0" coordorigin="3002,1500" coordsize="15,0" path="m3002,1500l3016,1500e" filled="f" stroked="t" strokeweight="0.8383pt" strokecolor="#333333">
              <v:path arrowok="t"/>
            </v:shape>
            <v:shape style="position:absolute;left:3031;top:1500;width:15;height:0" coordorigin="3031,1500" coordsize="15,0" path="m3031,1500l3046,1500e" filled="f" stroked="t" strokeweight="0.8383pt" strokecolor="#333333">
              <v:path arrowok="t"/>
            </v:shape>
            <v:shape style="position:absolute;left:3061;top:1500;width:15;height:0" coordorigin="3061,1500" coordsize="15,0" path="m3061,1500l3075,1500e" filled="f" stroked="t" strokeweight="0.8383pt" strokecolor="#333333">
              <v:path arrowok="t"/>
            </v:shape>
            <v:shape style="position:absolute;left:3090;top:1500;width:15;height:0" coordorigin="3090,1500" coordsize="15,0" path="m3090,1500l3105,1500e" filled="f" stroked="t" strokeweight="0.8383pt" strokecolor="#333333">
              <v:path arrowok="t"/>
            </v:shape>
            <v:shape style="position:absolute;left:3120;top:1500;width:15;height:0" coordorigin="3120,1500" coordsize="15,0" path="m3120,1500l3135,1500e" filled="f" stroked="t" strokeweight="0.8383pt" strokecolor="#333333">
              <v:path arrowok="t"/>
            </v:shape>
            <v:shape style="position:absolute;left:3149;top:1500;width:15;height:0" coordorigin="3149,1500" coordsize="15,0" path="m3149,1500l3164,1500e" filled="f" stroked="t" strokeweight="0.8383pt" strokecolor="#333333">
              <v:path arrowok="t"/>
            </v:shape>
            <v:shape style="position:absolute;left:3179;top:1500;width:15;height:0" coordorigin="3179,1500" coordsize="15,0" path="m3179,1500l3194,1500e" filled="f" stroked="t" strokeweight="0.8383pt" strokecolor="#333333">
              <v:path arrowok="t"/>
            </v:shape>
            <v:shape style="position:absolute;left:3208;top:1500;width:15;height:0" coordorigin="3208,1500" coordsize="15,0" path="m3208,1500l3223,1500e" filled="f" stroked="t" strokeweight="0.8383pt" strokecolor="#333333">
              <v:path arrowok="t"/>
            </v:shape>
            <v:shape style="position:absolute;left:3238;top:1500;width:15;height:0" coordorigin="3238,1500" coordsize="15,0" path="m3238,1500l3253,1500e" filled="f" stroked="t" strokeweight="0.8383pt" strokecolor="#333333">
              <v:path arrowok="t"/>
            </v:shape>
            <v:shape style="position:absolute;left:3267;top:1500;width:15;height:0" coordorigin="3267,1500" coordsize="15,0" path="m3267,1500l3282,1500e" filled="f" stroked="t" strokeweight="0.8383pt" strokecolor="#333333">
              <v:path arrowok="t"/>
            </v:shape>
            <v:shape style="position:absolute;left:3297;top:1500;width:15;height:0" coordorigin="3297,1500" coordsize="15,0" path="m3297,1500l3312,1500e" filled="f" stroked="t" strokeweight="0.8383pt" strokecolor="#333333">
              <v:path arrowok="t"/>
            </v:shape>
            <v:shape style="position:absolute;left:3326;top:1500;width:15;height:0" coordorigin="3326,1500" coordsize="15,0" path="m3326,1500l3341,1500e" filled="f" stroked="t" strokeweight="0.8383pt" strokecolor="#333333">
              <v:path arrowok="t"/>
            </v:shape>
            <v:shape style="position:absolute;left:3356;top:1500;width:15;height:0" coordorigin="3356,1500" coordsize="15,0" path="m3356,1500l3371,1500e" filled="f" stroked="t" strokeweight="0.8383pt" strokecolor="#333333">
              <v:path arrowok="t"/>
            </v:shape>
            <v:shape style="position:absolute;left:3386;top:1500;width:15;height:0" coordorigin="3386,1500" coordsize="15,0" path="m3386,1500l3400,1500e" filled="f" stroked="t" strokeweight="0.8383pt" strokecolor="#333333">
              <v:path arrowok="t"/>
            </v:shape>
            <v:shape style="position:absolute;left:3415;top:1500;width:15;height:0" coordorigin="3415,1500" coordsize="15,0" path="m3415,1500l3430,1500e" filled="f" stroked="t" strokeweight="0.8383pt" strokecolor="#333333">
              <v:path arrowok="t"/>
            </v:shape>
            <v:shape style="position:absolute;left:3445;top:1500;width:15;height:0" coordorigin="3445,1500" coordsize="15,0" path="m3445,1500l3459,1500e" filled="f" stroked="t" strokeweight="0.8383pt" strokecolor="#333333">
              <v:path arrowok="t"/>
            </v:shape>
            <v:shape style="position:absolute;left:3474;top:1500;width:15;height:0" coordorigin="3474,1500" coordsize="15,0" path="m3474,1500l3489,1500e" filled="f" stroked="t" strokeweight="0.8383pt" strokecolor="#333333">
              <v:path arrowok="t"/>
            </v:shape>
            <v:shape style="position:absolute;left:3504;top:1500;width:15;height:0" coordorigin="3504,1500" coordsize="15,0" path="m3504,1500l3518,1500e" filled="f" stroked="t" strokeweight="0.8383pt" strokecolor="#333333">
              <v:path arrowok="t"/>
            </v:shape>
            <v:shape style="position:absolute;left:3533;top:1500;width:15;height:0" coordorigin="3533,1500" coordsize="15,0" path="m3533,1500l3548,1500e" filled="f" stroked="t" strokeweight="0.8383pt" strokecolor="#333333">
              <v:path arrowok="t"/>
            </v:shape>
            <v:shape style="position:absolute;left:3563;top:1500;width:15;height:0" coordorigin="3563,1500" coordsize="15,0" path="m3563,1500l3577,1500e" filled="f" stroked="t" strokeweight="0.8383pt" strokecolor="#333333">
              <v:path arrowok="t"/>
            </v:shape>
            <v:shape style="position:absolute;left:3592;top:1500;width:15;height:0" coordorigin="3592,1500" coordsize="15,0" path="m3592,1500l3607,1500e" filled="f" stroked="t" strokeweight="0.8383pt" strokecolor="#333333">
              <v:path arrowok="t"/>
            </v:shape>
            <v:shape style="position:absolute;left:3622;top:1500;width:15;height:0" coordorigin="3622,1500" coordsize="15,0" path="m3622,1500l3637,1500e" filled="f" stroked="t" strokeweight="0.8383pt" strokecolor="#333333">
              <v:path arrowok="t"/>
            </v:shape>
            <v:shape style="position:absolute;left:3651;top:1500;width:15;height:0" coordorigin="3651,1500" coordsize="15,0" path="m3651,1500l3666,1500e" filled="f" stroked="t" strokeweight="0.8383pt" strokecolor="#333333">
              <v:path arrowok="t"/>
            </v:shape>
            <v:shape style="position:absolute;left:3681;top:1500;width:15;height:0" coordorigin="3681,1500" coordsize="15,0" path="m3681,1500l3696,1500e" filled="f" stroked="t" strokeweight="0.8383pt" strokecolor="#333333">
              <v:path arrowok="t"/>
            </v:shape>
            <v:shape style="position:absolute;left:3710;top:1500;width:15;height:0" coordorigin="3710,1500" coordsize="15,0" path="m3710,1500l3725,1500e" filled="f" stroked="t" strokeweight="0.8383pt" strokecolor="#333333">
              <v:path arrowok="t"/>
            </v:shape>
            <v:shape style="position:absolute;left:3740;top:1500;width:15;height:0" coordorigin="3740,1500" coordsize="15,0" path="m3740,1500l3755,1500e" filled="f" stroked="t" strokeweight="0.8383pt" strokecolor="#333333">
              <v:path arrowok="t"/>
            </v:shape>
            <v:shape style="position:absolute;left:3769;top:1500;width:15;height:0" coordorigin="3769,1500" coordsize="15,0" path="m3769,1500l3784,1500e" filled="f" stroked="t" strokeweight="0.8383pt" strokecolor="#333333">
              <v:path arrowok="t"/>
            </v:shape>
            <v:shape style="position:absolute;left:3799;top:1500;width:15;height:0" coordorigin="3799,1500" coordsize="15,0" path="m3799,1500l3814,1500e" filled="f" stroked="t" strokeweight="0.8383pt" strokecolor="#333333">
              <v:path arrowok="t"/>
            </v:shape>
            <v:shape style="position:absolute;left:3829;top:1500;width:15;height:0" coordorigin="3829,1500" coordsize="15,0" path="m3829,1500l3843,1500e" filled="f" stroked="t" strokeweight="0.8383pt" strokecolor="#333333">
              <v:path arrowok="t"/>
            </v:shape>
            <v:shape style="position:absolute;left:3858;top:1500;width:15;height:0" coordorigin="3858,1500" coordsize="15,0" path="m3858,1500l3873,1500e" filled="f" stroked="t" strokeweight="0.8383pt" strokecolor="#333333">
              <v:path arrowok="t"/>
            </v:shape>
            <v:shape style="position:absolute;left:3888;top:1500;width:15;height:0" coordorigin="3888,1500" coordsize="15,0" path="m3888,1500l3902,1500e" filled="f" stroked="t" strokeweight="0.8383pt" strokecolor="#333333">
              <v:path arrowok="t"/>
            </v:shape>
            <v:shape style="position:absolute;left:3917;top:1500;width:15;height:0" coordorigin="3917,1500" coordsize="15,0" path="m3917,1500l3932,1500e" filled="f" stroked="t" strokeweight="0.8383pt" strokecolor="#333333">
              <v:path arrowok="t"/>
            </v:shape>
            <v:shape style="position:absolute;left:3947;top:1500;width:15;height:0" coordorigin="3947,1500" coordsize="15,0" path="m3947,1500l3961,1500e" filled="f" stroked="t" strokeweight="0.8383pt" strokecolor="#333333">
              <v:path arrowok="t"/>
            </v:shape>
            <v:shape style="position:absolute;left:3976;top:1500;width:15;height:0" coordorigin="3976,1500" coordsize="15,0" path="m3976,1500l3991,1500e" filled="f" stroked="t" strokeweight="0.8383pt" strokecolor="#333333">
              <v:path arrowok="t"/>
            </v:shape>
            <v:shape style="position:absolute;left:4006;top:1500;width:15;height:0" coordorigin="4006,1500" coordsize="15,0" path="m4006,1500l4020,1500e" filled="f" stroked="t" strokeweight="0.8383pt" strokecolor="#333333">
              <v:path arrowok="t"/>
            </v:shape>
            <v:shape style="position:absolute;left:4035;top:1500;width:15;height:0" coordorigin="4035,1500" coordsize="15,0" path="m4035,1500l4050,1500e" filled="f" stroked="t" strokeweight="0.8383pt" strokecolor="#333333">
              <v:path arrowok="t"/>
            </v:shape>
            <v:shape style="position:absolute;left:4065;top:1500;width:15;height:0" coordorigin="4065,1500" coordsize="15,0" path="m4065,1500l4080,1500e" filled="f" stroked="t" strokeweight="0.8383pt" strokecolor="#333333">
              <v:path arrowok="t"/>
            </v:shape>
            <v:shape style="position:absolute;left:4094;top:1500;width:15;height:0" coordorigin="4094,1500" coordsize="15,0" path="m4094,1500l4109,1500e" filled="f" stroked="t" strokeweight="0.8383pt" strokecolor="#333333">
              <v:path arrowok="t"/>
            </v:shape>
            <v:shape style="position:absolute;left:4124;top:1500;width:15;height:0" coordorigin="4124,1500" coordsize="15,0" path="m4124,1500l4139,1500e" filled="f" stroked="t" strokeweight="0.8383pt" strokecolor="#333333">
              <v:path arrowok="t"/>
            </v:shape>
            <v:shape style="position:absolute;left:4153;top:1500;width:15;height:0" coordorigin="4153,1500" coordsize="15,0" path="m4153,1500l4168,1500e" filled="f" stroked="t" strokeweight="0.8383pt" strokecolor="#333333">
              <v:path arrowok="t"/>
            </v:shape>
            <v:shape style="position:absolute;left:4183;top:1500;width:15;height:0" coordorigin="4183,1500" coordsize="15,0" path="m4183,1500l4198,1500e" filled="f" stroked="t" strokeweight="0.8383pt" strokecolor="#333333">
              <v:path arrowok="t"/>
            </v:shape>
            <v:shape style="position:absolute;left:4212;top:1500;width:15;height:0" coordorigin="4212,1500" coordsize="15,0" path="m4212,1500l4227,1500e" filled="f" stroked="t" strokeweight="0.8383pt" strokecolor="#333333">
              <v:path arrowok="t"/>
            </v:shape>
            <v:shape style="position:absolute;left:4242;top:1500;width:15;height:0" coordorigin="4242,1500" coordsize="15,0" path="m4242,1500l4257,1500e" filled="f" stroked="t" strokeweight="0.8383pt" strokecolor="#333333">
              <v:path arrowok="t"/>
            </v:shape>
            <v:shape style="position:absolute;left:4272;top:1500;width:15;height:0" coordorigin="4272,1500" coordsize="15,0" path="m4272,1500l4286,1500e" filled="f" stroked="t" strokeweight="0.8383pt" strokecolor="#333333">
              <v:path arrowok="t"/>
            </v:shape>
            <v:shape style="position:absolute;left:4301;top:1500;width:15;height:0" coordorigin="4301,1500" coordsize="15,0" path="m4301,1500l4316,1500e" filled="f" stroked="t" strokeweight="0.8383pt" strokecolor="#333333">
              <v:path arrowok="t"/>
            </v:shape>
            <v:shape style="position:absolute;left:4331;top:1500;width:15;height:0" coordorigin="4331,1500" coordsize="15,0" path="m4331,1500l4345,1500e" filled="f" stroked="t" strokeweight="0.8383pt" strokecolor="#333333">
              <v:path arrowok="t"/>
            </v:shape>
            <v:shape style="position:absolute;left:4360;top:1500;width:15;height:0" coordorigin="4360,1500" coordsize="15,0" path="m4360,1500l4375,1500e" filled="f" stroked="t" strokeweight="0.8383pt" strokecolor="#333333">
              <v:path arrowok="t"/>
            </v:shape>
            <v:shape style="position:absolute;left:4390;top:1500;width:15;height:0" coordorigin="4390,1500" coordsize="15,0" path="m4390,1500l4404,1500e" filled="f" stroked="t" strokeweight="0.8383pt" strokecolor="#333333">
              <v:path arrowok="t"/>
            </v:shape>
            <v:shape style="position:absolute;left:4419;top:1500;width:15;height:0" coordorigin="4419,1500" coordsize="15,0" path="m4419,1500l4434,1500e" filled="f" stroked="t" strokeweight="0.8383pt" strokecolor="#333333">
              <v:path arrowok="t"/>
            </v:shape>
            <v:shape style="position:absolute;left:4449;top:1500;width:15;height:0" coordorigin="4449,1500" coordsize="15,0" path="m4449,1500l4463,1500e" filled="f" stroked="t" strokeweight="0.8383pt" strokecolor="#333333">
              <v:path arrowok="t"/>
            </v:shape>
            <v:shape style="position:absolute;left:4478;top:1500;width:15;height:0" coordorigin="4478,1500" coordsize="15,0" path="m4478,1500l4493,1500e" filled="f" stroked="t" strokeweight="0.8383pt" strokecolor="#333333">
              <v:path arrowok="t"/>
            </v:shape>
            <v:shape style="position:absolute;left:4508;top:1500;width:15;height:0" coordorigin="4508,1500" coordsize="15,0" path="m4508,1500l4523,1500e" filled="f" stroked="t" strokeweight="0.8383pt" strokecolor="#333333">
              <v:path arrowok="t"/>
            </v:shape>
            <v:shape style="position:absolute;left:4537;top:1500;width:15;height:0" coordorigin="4537,1500" coordsize="15,0" path="m4537,1500l4552,1500e" filled="f" stroked="t" strokeweight="0.8383pt" strokecolor="#333333">
              <v:path arrowok="t"/>
            </v:shape>
            <v:shape style="position:absolute;left:4567;top:1500;width:15;height:0" coordorigin="4567,1500" coordsize="15,0" path="m4567,1500l4582,1500e" filled="f" stroked="t" strokeweight="0.8383pt" strokecolor="#333333">
              <v:path arrowok="t"/>
            </v:shape>
            <v:shape style="position:absolute;left:4596;top:1500;width:15;height:0" coordorigin="4596,1500" coordsize="15,0" path="m4596,1500l4611,1500e" filled="f" stroked="t" strokeweight="0.8383pt" strokecolor="#333333">
              <v:path arrowok="t"/>
            </v:shape>
            <v:shape style="position:absolute;left:4626;top:1500;width:15;height:0" coordorigin="4626,1500" coordsize="15,0" path="m4626,1500l4641,1500e" filled="f" stroked="t" strokeweight="0.8383pt" strokecolor="#333333">
              <v:path arrowok="t"/>
            </v:shape>
            <v:shape style="position:absolute;left:4655;top:1500;width:15;height:0" coordorigin="4655,1500" coordsize="15,0" path="m4655,1500l4670,1500e" filled="f" stroked="t" strokeweight="0.8383pt" strokecolor="#333333">
              <v:path arrowok="t"/>
            </v:shape>
            <v:shape style="position:absolute;left:4685;top:1500;width:15;height:0" coordorigin="4685,1500" coordsize="15,0" path="m4685,1500l4700,1500e" filled="f" stroked="t" strokeweight="0.8383pt" strokecolor="#333333">
              <v:path arrowok="t"/>
            </v:shape>
            <v:shape style="position:absolute;left:4714;top:1500;width:15;height:0" coordorigin="4714,1500" coordsize="15,0" path="m4714,1500l4729,1500e" filled="f" stroked="t" strokeweight="0.8383pt" strokecolor="#333333">
              <v:path arrowok="t"/>
            </v:shape>
            <v:shape style="position:absolute;left:4744;top:1500;width:15;height:0" coordorigin="4744,1500" coordsize="15,0" path="m4744,1500l4759,1500e" filled="f" stroked="t" strokeweight="0.8383pt" strokecolor="#333333">
              <v:path arrowok="t"/>
            </v:shape>
            <v:shape style="position:absolute;left:4774;top:1500;width:15;height:0" coordorigin="4774,1500" coordsize="15,0" path="m4774,1500l4788,1500e" filled="f" stroked="t" strokeweight="0.8383pt" strokecolor="#333333">
              <v:path arrowok="t"/>
            </v:shape>
            <v:shape style="position:absolute;left:4803;top:1500;width:15;height:0" coordorigin="4803,1500" coordsize="15,0" path="m4803,1500l4818,1500e" filled="f" stroked="t" strokeweight="0.8383pt" strokecolor="#333333">
              <v:path arrowok="t"/>
            </v:shape>
            <v:shape style="position:absolute;left:4833;top:1500;width:15;height:0" coordorigin="4833,1500" coordsize="15,0" path="m4833,1500l4847,1500e" filled="f" stroked="t" strokeweight="0.8383pt" strokecolor="#333333">
              <v:path arrowok="t"/>
            </v:shape>
            <v:shape style="position:absolute;left:4862;top:1500;width:15;height:0" coordorigin="4862,1500" coordsize="15,0" path="m4862,1500l4877,1500e" filled="f" stroked="t" strokeweight="0.8383pt" strokecolor="#333333">
              <v:path arrowok="t"/>
            </v:shape>
            <v:shape style="position:absolute;left:4892;top:1500;width:15;height:0" coordorigin="4892,1500" coordsize="15,0" path="m4892,1500l4906,1500e" filled="f" stroked="t" strokeweight="0.8383pt" strokecolor="#333333">
              <v:path arrowok="t"/>
            </v:shape>
            <v:shape style="position:absolute;left:4921;top:1500;width:15;height:0" coordorigin="4921,1500" coordsize="15,0" path="m4921,1500l4936,1500e" filled="f" stroked="t" strokeweight="0.8383pt" strokecolor="#333333">
              <v:path arrowok="t"/>
            </v:shape>
            <v:shape style="position:absolute;left:4951;top:1500;width:15;height:0" coordorigin="4951,1500" coordsize="15,0" path="m4951,1500l4966,1500e" filled="f" stroked="t" strokeweight="0.8383pt" strokecolor="#333333">
              <v:path arrowok="t"/>
            </v:shape>
            <v:shape style="position:absolute;left:4980;top:1500;width:15;height:0" coordorigin="4980,1500" coordsize="15,0" path="m4980,1500l4995,1500e" filled="f" stroked="t" strokeweight="0.8383pt" strokecolor="#333333">
              <v:path arrowok="t"/>
            </v:shape>
            <v:shape style="position:absolute;left:5010;top:1500;width:15;height:0" coordorigin="5010,1500" coordsize="15,0" path="m5010,1500l5025,1500e" filled="f" stroked="t" strokeweight="0.8383pt" strokecolor="#333333">
              <v:path arrowok="t"/>
            </v:shape>
            <v:shape style="position:absolute;left:5039;top:1500;width:15;height:0" coordorigin="5039,1500" coordsize="15,0" path="m5039,1500l5054,1500e" filled="f" stroked="t" strokeweight="0.8383pt" strokecolor="#333333">
              <v:path arrowok="t"/>
            </v:shape>
            <v:shape style="position:absolute;left:5069;top:1500;width:15;height:0" coordorigin="5069,1500" coordsize="15,0" path="m5069,1500l5084,1500e" filled="f" stroked="t" strokeweight="0.8383pt" strokecolor="#333333">
              <v:path arrowok="t"/>
            </v:shape>
            <v:shape style="position:absolute;left:5098;top:1500;width:15;height:0" coordorigin="5098,1500" coordsize="15,0" path="m5098,1500l5113,1500e" filled="f" stroked="t" strokeweight="0.8383pt" strokecolor="#333333">
              <v:path arrowok="t"/>
            </v:shape>
            <v:shape style="position:absolute;left:5128;top:1500;width:15;height:0" coordorigin="5128,1500" coordsize="15,0" path="m5128,1500l5143,1500e" filled="f" stroked="t" strokeweight="0.8383pt" strokecolor="#333333">
              <v:path arrowok="t"/>
            </v:shape>
            <v:shape style="position:absolute;left:5157;top:1500;width:15;height:0" coordorigin="5157,1500" coordsize="15,0" path="m5157,1500l5172,1500e" filled="f" stroked="t" strokeweight="0.8383pt" strokecolor="#333333">
              <v:path arrowok="t"/>
            </v:shape>
            <v:shape style="position:absolute;left:5187;top:1500;width:15;height:0" coordorigin="5187,1500" coordsize="15,0" path="m5187,1500l5202,1500e" filled="f" stroked="t" strokeweight="0.8383pt" strokecolor="#333333">
              <v:path arrowok="t"/>
            </v:shape>
            <v:shape style="position:absolute;left:5217;top:1500;width:15;height:0" coordorigin="5217,1500" coordsize="15,0" path="m5217,1500l5231,1500e" filled="f" stroked="t" strokeweight="0.8383pt" strokecolor="#333333">
              <v:path arrowok="t"/>
            </v:shape>
            <v:shape style="position:absolute;left:5246;top:1500;width:15;height:0" coordorigin="5246,1500" coordsize="15,0" path="m5246,1500l5261,1500e" filled="f" stroked="t" strokeweight="0.8383pt" strokecolor="#333333">
              <v:path arrowok="t"/>
            </v:shape>
            <v:shape style="position:absolute;left:5276;top:1500;width:15;height:0" coordorigin="5276,1500" coordsize="15,0" path="m5276,1500l5290,1500e" filled="f" stroked="t" strokeweight="0.8383pt" strokecolor="#333333">
              <v:path arrowok="t"/>
            </v:shape>
            <v:shape style="position:absolute;left:5305;top:1500;width:15;height:0" coordorigin="5305,1500" coordsize="15,0" path="m5305,1500l5320,1500e" filled="f" stroked="t" strokeweight="0.8383pt" strokecolor="#333333">
              <v:path arrowok="t"/>
            </v:shape>
            <v:shape style="position:absolute;left:5335;top:1500;width:15;height:0" coordorigin="5335,1500" coordsize="15,0" path="m5335,1500l5349,1500e" filled="f" stroked="t" strokeweight="0.8383pt" strokecolor="#333333">
              <v:path arrowok="t"/>
            </v:shape>
            <v:shape style="position:absolute;left:5364;top:1500;width:15;height:0" coordorigin="5364,1500" coordsize="15,0" path="m5364,1500l5379,1500e" filled="f" stroked="t" strokeweight="0.8383pt" strokecolor="#333333">
              <v:path arrowok="t"/>
            </v:shape>
            <v:shape style="position:absolute;left:5394;top:1500;width:15;height:0" coordorigin="5394,1500" coordsize="15,0" path="m5394,1500l5408,1500e" filled="f" stroked="t" strokeweight="0.8383pt" strokecolor="#333333">
              <v:path arrowok="t"/>
            </v:shape>
            <v:shape style="position:absolute;left:5423;top:1500;width:15;height:0" coordorigin="5423,1500" coordsize="15,0" path="m5423,1500l5438,1500e" filled="f" stroked="t" strokeweight="0.8383pt" strokecolor="#333333">
              <v:path arrowok="t"/>
            </v:shape>
            <v:shape style="position:absolute;left:5453;top:1500;width:15;height:0" coordorigin="5453,1500" coordsize="15,0" path="m5453,1500l5468,1500e" filled="f" stroked="t" strokeweight="0.8383pt" strokecolor="#333333">
              <v:path arrowok="t"/>
            </v:shape>
            <v:shape style="position:absolute;left:5482;top:1500;width:15;height:0" coordorigin="5482,1500" coordsize="15,0" path="m5482,1500l5497,1500e" filled="f" stroked="t" strokeweight="0.8383pt" strokecolor="#333333">
              <v:path arrowok="t"/>
            </v:shape>
            <v:shape style="position:absolute;left:5512;top:1500;width:15;height:0" coordorigin="5512,1500" coordsize="15,0" path="m5512,1500l5527,1500e" filled="f" stroked="t" strokeweight="0.8383pt" strokecolor="#333333">
              <v:path arrowok="t"/>
            </v:shape>
            <v:shape style="position:absolute;left:5541;top:1500;width:15;height:0" coordorigin="5541,1500" coordsize="15,0" path="m5541,1500l5556,1500e" filled="f" stroked="t" strokeweight="0.8383pt" strokecolor="#333333">
              <v:path arrowok="t"/>
            </v:shape>
            <v:shape style="position:absolute;left:5571;top:1500;width:15;height:0" coordorigin="5571,1500" coordsize="15,0" path="m5571,1500l5586,1500e" filled="f" stroked="t" strokeweight="0.8383pt" strokecolor="#333333">
              <v:path arrowok="t"/>
            </v:shape>
            <v:shape style="position:absolute;left:5600;top:1500;width:15;height:0" coordorigin="5600,1500" coordsize="15,0" path="m5600,1500l5615,1500e" filled="f" stroked="t" strokeweight="0.8383pt" strokecolor="#333333">
              <v:path arrowok="t"/>
            </v:shape>
            <v:shape style="position:absolute;left:5630;top:1500;width:15;height:0" coordorigin="5630,1500" coordsize="15,0" path="m5630,1500l5645,1500e" filled="f" stroked="t" strokeweight="0.8383pt" strokecolor="#333333">
              <v:path arrowok="t"/>
            </v:shape>
            <v:shape style="position:absolute;left:5660;top:1500;width:15;height:0" coordorigin="5660,1500" coordsize="15,0" path="m5660,1500l5674,1500e" filled="f" stroked="t" strokeweight="0.8383pt" strokecolor="#333333">
              <v:path arrowok="t"/>
            </v:shape>
            <v:shape style="position:absolute;left:5689;top:1500;width:15;height:0" coordorigin="5689,1500" coordsize="15,0" path="m5689,1500l5704,1500e" filled="f" stroked="t" strokeweight="0.8383pt" strokecolor="#333333">
              <v:path arrowok="t"/>
            </v:shape>
            <v:shape style="position:absolute;left:5719;top:1500;width:15;height:0" coordorigin="5719,1500" coordsize="15,0" path="m5719,1500l5733,1500e" filled="f" stroked="t" strokeweight="0.8383pt" strokecolor="#333333">
              <v:path arrowok="t"/>
            </v:shape>
            <v:shape style="position:absolute;left:5748;top:1500;width:15;height:0" coordorigin="5748,1500" coordsize="15,0" path="m5748,1500l5763,1500e" filled="f" stroked="t" strokeweight="0.8383pt" strokecolor="#333333">
              <v:path arrowok="t"/>
            </v:shape>
            <v:shape style="position:absolute;left:5778;top:1500;width:15;height:0" coordorigin="5778,1500" coordsize="15,0" path="m5778,1500l5792,1500e" filled="f" stroked="t" strokeweight="0.8383pt" strokecolor="#333333">
              <v:path arrowok="t"/>
            </v:shape>
            <v:shape style="position:absolute;left:5807;top:1500;width:15;height:0" coordorigin="5807,1500" coordsize="15,0" path="m5807,1500l5822,1500e" filled="f" stroked="t" strokeweight="0.8383pt" strokecolor="#333333">
              <v:path arrowok="t"/>
            </v:shape>
            <v:shape style="position:absolute;left:5837;top:1500;width:15;height:0" coordorigin="5837,1500" coordsize="15,0" path="m5837,1500l5851,1500e" filled="f" stroked="t" strokeweight="0.8383pt" strokecolor="#333333">
              <v:path arrowok="t"/>
            </v:shape>
            <v:shape style="position:absolute;left:5866;top:1500;width:15;height:0" coordorigin="5866,1500" coordsize="15,0" path="m5866,1500l5881,1500e" filled="f" stroked="t" strokeweight="0.8383pt" strokecolor="#333333">
              <v:path arrowok="t"/>
            </v:shape>
            <v:shape style="position:absolute;left:5896;top:1500;width:15;height:0" coordorigin="5896,1500" coordsize="15,0" path="m5896,1500l5911,1500e" filled="f" stroked="t" strokeweight="0.8383pt" strokecolor="#333333">
              <v:path arrowok="t"/>
            </v:shape>
            <v:shape style="position:absolute;left:5925;top:1500;width:15;height:0" coordorigin="5925,1500" coordsize="15,0" path="m5925,1500l5940,1500e" filled="f" stroked="t" strokeweight="0.8383pt" strokecolor="#333333">
              <v:path arrowok="t"/>
            </v:shape>
            <v:shape style="position:absolute;left:5955;top:1500;width:15;height:0" coordorigin="5955,1500" coordsize="15,0" path="m5955,1500l5970,1500e" filled="f" stroked="t" strokeweight="0.8383pt" strokecolor="#333333">
              <v:path arrowok="t"/>
            </v:shape>
            <v:shape style="position:absolute;left:5984;top:1500;width:15;height:0" coordorigin="5984,1500" coordsize="15,0" path="m5984,1500l5999,1500e" filled="f" stroked="t" strokeweight="0.8383pt" strokecolor="#333333">
              <v:path arrowok="t"/>
            </v:shape>
            <v:shape style="position:absolute;left:6014;top:1500;width:15;height:0" coordorigin="6014,1500" coordsize="15,0" path="m6014,1500l6029,1500e" filled="f" stroked="t" strokeweight="0.8383pt" strokecolor="#333333">
              <v:path arrowok="t"/>
            </v:shape>
            <v:shape style="position:absolute;left:6043;top:1500;width:15;height:0" coordorigin="6043,1500" coordsize="15,0" path="m6043,1500l6058,1500e" filled="f" stroked="t" strokeweight="0.8383pt" strokecolor="#333333">
              <v:path arrowok="t"/>
            </v:shape>
            <v:shape style="position:absolute;left:6073;top:1500;width:15;height:0" coordorigin="6073,1500" coordsize="15,0" path="m6073,1500l6088,1500e" filled="f" stroked="t" strokeweight="0.8383pt" strokecolor="#333333">
              <v:path arrowok="t"/>
            </v:shape>
            <v:shape style="position:absolute;left:6102;top:1500;width:15;height:0" coordorigin="6102,1500" coordsize="15,0" path="m6102,1500l6117,1500e" filled="f" stroked="t" strokeweight="0.8383pt" strokecolor="#333333">
              <v:path arrowok="t"/>
            </v:shape>
            <v:shape style="position:absolute;left:6132;top:1500;width:15;height:0" coordorigin="6132,1500" coordsize="15,0" path="m6132,1500l6147,1500e" filled="f" stroked="t" strokeweight="0.8383pt" strokecolor="#333333">
              <v:path arrowok="t"/>
            </v:shape>
            <v:shape style="position:absolute;left:6162;top:1500;width:15;height:0" coordorigin="6162,1500" coordsize="15,0" path="m6162,1500l6176,1500e" filled="f" stroked="t" strokeweight="0.8383pt" strokecolor="#333333">
              <v:path arrowok="t"/>
            </v:shape>
            <v:shape style="position:absolute;left:6191;top:1500;width:15;height:0" coordorigin="6191,1500" coordsize="15,0" path="m6191,1500l6206,1500e" filled="f" stroked="t" strokeweight="0.8383pt" strokecolor="#333333">
              <v:path arrowok="t"/>
            </v:shape>
            <v:shape style="position:absolute;left:6221;top:1500;width:15;height:0" coordorigin="6221,1500" coordsize="15,0" path="m6221,1500l6235,1500e" filled="f" stroked="t" strokeweight="0.8383pt" strokecolor="#333333">
              <v:path arrowok="t"/>
            </v:shape>
            <v:shape style="position:absolute;left:6250;top:1500;width:15;height:0" coordorigin="6250,1500" coordsize="15,0" path="m6250,1500l6265,1500e" filled="f" stroked="t" strokeweight="0.8383pt" strokecolor="#333333">
              <v:path arrowok="t"/>
            </v:shape>
            <v:shape style="position:absolute;left:6280;top:1500;width:15;height:0" coordorigin="6280,1500" coordsize="15,0" path="m6280,1500l6294,1500e" filled="f" stroked="t" strokeweight="0.8383pt" strokecolor="#333333">
              <v:path arrowok="t"/>
            </v:shape>
            <v:shape style="position:absolute;left:6309;top:1500;width:15;height:0" coordorigin="6309,1500" coordsize="15,0" path="m6309,1500l6324,1500e" filled="f" stroked="t" strokeweight="0.8383pt" strokecolor="#333333">
              <v:path arrowok="t"/>
            </v:shape>
            <v:shape style="position:absolute;left:6339;top:1500;width:15;height:0" coordorigin="6339,1500" coordsize="15,0" path="m6339,1500l6354,1500e" filled="f" stroked="t" strokeweight="0.8383pt" strokecolor="#333333">
              <v:path arrowok="t"/>
            </v:shape>
            <v:shape style="position:absolute;left:6368;top:1500;width:15;height:0" coordorigin="6368,1500" coordsize="15,0" path="m6368,1500l6383,1500e" filled="f" stroked="t" strokeweight="0.8383pt" strokecolor="#333333">
              <v:path arrowok="t"/>
            </v:shape>
            <v:shape style="position:absolute;left:6398;top:1500;width:15;height:0" coordorigin="6398,1500" coordsize="15,0" path="m6398,1500l6413,1500e" filled="f" stroked="t" strokeweight="0.8383pt" strokecolor="#333333">
              <v:path arrowok="t"/>
            </v:shape>
            <v:shape style="position:absolute;left:6427;top:1500;width:15;height:0" coordorigin="6427,1500" coordsize="15,0" path="m6427,1500l6442,1500e" filled="f" stroked="t" strokeweight="0.8383pt" strokecolor="#333333">
              <v:path arrowok="t"/>
            </v:shape>
            <v:shape style="position:absolute;left:6457;top:1500;width:15;height:0" coordorigin="6457,1500" coordsize="15,0" path="m6457,1500l6472,1500e" filled="f" stroked="t" strokeweight="0.8383pt" strokecolor="#333333">
              <v:path arrowok="t"/>
            </v:shape>
            <v:shape style="position:absolute;left:6486;top:1500;width:15;height:0" coordorigin="6486,1500" coordsize="15,0" path="m6486,1500l6501,1500e" filled="f" stroked="t" strokeweight="0.8383pt" strokecolor="#333333">
              <v:path arrowok="t"/>
            </v:shape>
            <v:shape style="position:absolute;left:6516;top:1500;width:15;height:0" coordorigin="6516,1500" coordsize="15,0" path="m6516,1500l6531,1500e" filled="f" stroked="t" strokeweight="0.8383pt" strokecolor="#333333">
              <v:path arrowok="t"/>
            </v:shape>
            <v:shape style="position:absolute;left:6545;top:1500;width:15;height:0" coordorigin="6545,1500" coordsize="15,0" path="m6545,1500l6560,1500e" filled="f" stroked="t" strokeweight="0.8383pt" strokecolor="#333333">
              <v:path arrowok="t"/>
            </v:shape>
            <v:shape style="position:absolute;left:6575;top:1500;width:15;height:0" coordorigin="6575,1500" coordsize="15,0" path="m6575,1500l6590,1500e" filled="f" stroked="t" strokeweight="0.8383pt" strokecolor="#333333">
              <v:path arrowok="t"/>
            </v:shape>
            <v:shape style="position:absolute;left:6605;top:1500;width:15;height:0" coordorigin="6605,1500" coordsize="15,0" path="m6605,1500l6619,1500e" filled="f" stroked="t" strokeweight="0.8383pt" strokecolor="#333333">
              <v:path arrowok="t"/>
            </v:shape>
            <v:shape style="position:absolute;left:6634;top:1500;width:15;height:0" coordorigin="6634,1500" coordsize="15,0" path="m6634,1500l6649,1500e" filled="f" stroked="t" strokeweight="0.8383pt" strokecolor="#333333">
              <v:path arrowok="t"/>
            </v:shape>
            <v:shape style="position:absolute;left:6664;top:1500;width:15;height:0" coordorigin="6664,1500" coordsize="15,0" path="m6664,1500l6678,1500e" filled="f" stroked="t" strokeweight="0.8383pt" strokecolor="#333333">
              <v:path arrowok="t"/>
            </v:shape>
            <v:shape style="position:absolute;left:6693;top:1500;width:15;height:0" coordorigin="6693,1500" coordsize="15,0" path="m6693,1500l6708,1500e" filled="f" stroked="t" strokeweight="0.8383pt" strokecolor="#333333">
              <v:path arrowok="t"/>
            </v:shape>
            <v:shape style="position:absolute;left:6723;top:1500;width:15;height:0" coordorigin="6723,1500" coordsize="15,0" path="m6723,1500l6737,1500e" filled="f" stroked="t" strokeweight="0.8383pt" strokecolor="#333333">
              <v:path arrowok="t"/>
            </v:shape>
            <v:shape style="position:absolute;left:6752;top:1500;width:15;height:0" coordorigin="6752,1500" coordsize="15,0" path="m6752,1500l6767,1500e" filled="f" stroked="t" strokeweight="0.8383pt" strokecolor="#333333">
              <v:path arrowok="t"/>
            </v:shape>
            <v:shape style="position:absolute;left:6782;top:1500;width:15;height:0" coordorigin="6782,1500" coordsize="15,0" path="m6782,1500l6796,1500e" filled="f" stroked="t" strokeweight="0.8383pt" strokecolor="#333333">
              <v:path arrowok="t"/>
            </v:shape>
            <v:shape style="position:absolute;left:6811;top:1500;width:15;height:0" coordorigin="6811,1500" coordsize="15,0" path="m6811,1500l6826,1500e" filled="f" stroked="t" strokeweight="0.8383pt" strokecolor="#333333">
              <v:path arrowok="t"/>
            </v:shape>
            <v:shape style="position:absolute;left:6841;top:1500;width:15;height:0" coordorigin="6841,1500" coordsize="15,0" path="m6841,1500l6856,1500e" filled="f" stroked="t" strokeweight="0.8383pt" strokecolor="#333333">
              <v:path arrowok="t"/>
            </v:shape>
            <v:shape style="position:absolute;left:6870;top:1500;width:15;height:0" coordorigin="6870,1500" coordsize="15,0" path="m6870,1500l6885,1500e" filled="f" stroked="t" strokeweight="0.8383pt" strokecolor="#333333">
              <v:path arrowok="t"/>
            </v:shape>
            <v:shape style="position:absolute;left:6900;top:1500;width:15;height:0" coordorigin="6900,1500" coordsize="15,0" path="m6900,1500l6915,1500e" filled="f" stroked="t" strokeweight="0.8383pt" strokecolor="#333333">
              <v:path arrowok="t"/>
            </v:shape>
            <v:shape style="position:absolute;left:6929;top:1500;width:15;height:0" coordorigin="6929,1500" coordsize="15,0" path="m6929,1500l6944,1500e" filled="f" stroked="t" strokeweight="0.8383pt" strokecolor="#333333">
              <v:path arrowok="t"/>
            </v:shape>
            <v:shape style="position:absolute;left:6959;top:1500;width:15;height:0" coordorigin="6959,1500" coordsize="15,0" path="m6959,1500l6974,1500e" filled="f" stroked="t" strokeweight="0.8383pt" strokecolor="#333333">
              <v:path arrowok="t"/>
            </v:shape>
            <v:shape style="position:absolute;left:6988;top:1500;width:15;height:0" coordorigin="6988,1500" coordsize="15,0" path="m6988,1500l7003,1500e" filled="f" stroked="t" strokeweight="0.8383pt" strokecolor="#333333">
              <v:path arrowok="t"/>
            </v:shape>
            <v:shape style="position:absolute;left:7018;top:1500;width:15;height:0" coordorigin="7018,1500" coordsize="15,0" path="m7018,1500l7033,1500e" filled="f" stroked="t" strokeweight="0.8383pt" strokecolor="#333333">
              <v:path arrowok="t"/>
            </v:shape>
            <v:shape style="position:absolute;left:7048;top:1500;width:15;height:0" coordorigin="7048,1500" coordsize="15,0" path="m7048,1500l7062,1500e" filled="f" stroked="t" strokeweight="0.8383pt" strokecolor="#333333">
              <v:path arrowok="t"/>
            </v:shape>
            <v:shape style="position:absolute;left:7077;top:1500;width:15;height:0" coordorigin="7077,1500" coordsize="15,0" path="m7077,1500l7092,1500e" filled="f" stroked="t" strokeweight="0.8383pt" strokecolor="#333333">
              <v:path arrowok="t"/>
            </v:shape>
            <v:shape style="position:absolute;left:7107;top:1500;width:15;height:0" coordorigin="7107,1500" coordsize="15,0" path="m7107,1500l7121,1500e" filled="f" stroked="t" strokeweight="0.8383pt" strokecolor="#333333">
              <v:path arrowok="t"/>
            </v:shape>
            <v:shape style="position:absolute;left:7136;top:1500;width:15;height:0" coordorigin="7136,1500" coordsize="15,0" path="m7136,1500l7151,1500e" filled="f" stroked="t" strokeweight="0.8383pt" strokecolor="#333333">
              <v:path arrowok="t"/>
            </v:shape>
            <v:shape style="position:absolute;left:7166;top:1500;width:15;height:0" coordorigin="7166,1500" coordsize="15,0" path="m7166,1500l7180,1500e" filled="f" stroked="t" strokeweight="0.8383pt" strokecolor="#333333">
              <v:path arrowok="t"/>
            </v:shape>
            <v:shape style="position:absolute;left:7195;top:1500;width:15;height:0" coordorigin="7195,1500" coordsize="15,0" path="m7195,1500l7210,1500e" filled="f" stroked="t" strokeweight="0.8383pt" strokecolor="#333333">
              <v:path arrowok="t"/>
            </v:shape>
            <v:shape style="position:absolute;left:7225;top:1500;width:15;height:0" coordorigin="7225,1500" coordsize="15,0" path="m7225,1500l7239,1500e" filled="f" stroked="t" strokeweight="0.8383pt" strokecolor="#333333">
              <v:path arrowok="t"/>
            </v:shape>
            <v:shape style="position:absolute;left:7254;top:1500;width:15;height:0" coordorigin="7254,1500" coordsize="15,0" path="m7254,1500l7269,1500e" filled="f" stroked="t" strokeweight="0.8383pt" strokecolor="#333333">
              <v:path arrowok="t"/>
            </v:shape>
            <v:shape style="position:absolute;left:7284;top:1500;width:15;height:0" coordorigin="7284,1500" coordsize="15,0" path="m7284,1500l7299,1500e" filled="f" stroked="t" strokeweight="0.8383pt" strokecolor="#333333">
              <v:path arrowok="t"/>
            </v:shape>
            <v:shape style="position:absolute;left:7313;top:1500;width:15;height:0" coordorigin="7313,1500" coordsize="15,0" path="m7313,1500l7328,1500e" filled="f" stroked="t" strokeweight="0.8383pt" strokecolor="#333333">
              <v:path arrowok="t"/>
            </v:shape>
            <v:shape style="position:absolute;left:7343;top:1500;width:15;height:0" coordorigin="7343,1500" coordsize="15,0" path="m7343,1500l7358,1500e" filled="f" stroked="t" strokeweight="0.8383pt" strokecolor="#333333">
              <v:path arrowok="t"/>
            </v:shape>
            <v:shape style="position:absolute;left:7372;top:1500;width:15;height:0" coordorigin="7372,1500" coordsize="15,0" path="m7372,1500l7387,1500e" filled="f" stroked="t" strokeweight="0.8383pt" strokecolor="#333333">
              <v:path arrowok="t"/>
            </v:shape>
            <v:shape style="position:absolute;left:7402;top:1500;width:15;height:0" coordorigin="7402,1500" coordsize="15,0" path="m7402,1500l7417,1500e" filled="f" stroked="t" strokeweight="0.8383pt" strokecolor="#333333">
              <v:path arrowok="t"/>
            </v:shape>
            <v:shape style="position:absolute;left:7431;top:1500;width:15;height:0" coordorigin="7431,1500" coordsize="15,0" path="m7431,1500l7446,1500e" filled="f" stroked="t" strokeweight="0.8383pt" strokecolor="#333333">
              <v:path arrowok="t"/>
            </v:shape>
            <v:shape style="position:absolute;left:7461;top:1500;width:15;height:0" coordorigin="7461,1500" coordsize="15,0" path="m7461,1500l7476,1500e" filled="f" stroked="t" strokeweight="0.8383pt" strokecolor="#333333">
              <v:path arrowok="t"/>
            </v:shape>
            <v:shape style="position:absolute;left:7490;top:1500;width:15;height:0" coordorigin="7490,1500" coordsize="15,0" path="m7490,1500l7505,1500e" filled="f" stroked="t" strokeweight="0.8383pt" strokecolor="#333333">
              <v:path arrowok="t"/>
            </v:shape>
            <v:shape style="position:absolute;left:7520;top:1500;width:15;height:0" coordorigin="7520,1500" coordsize="15,0" path="m7520,1500l7535,1500e" filled="f" stroked="t" strokeweight="0.8383pt" strokecolor="#333333">
              <v:path arrowok="t"/>
            </v:shape>
            <v:shape style="position:absolute;left:7550;top:1500;width:15;height:0" coordorigin="7550,1500" coordsize="15,0" path="m7550,1500l7564,1500e" filled="f" stroked="t" strokeweight="0.8383pt" strokecolor="#333333">
              <v:path arrowok="t"/>
            </v:shape>
            <v:shape style="position:absolute;left:7579;top:1500;width:15;height:0" coordorigin="7579,1500" coordsize="15,0" path="m7579,1500l7594,1500e" filled="f" stroked="t" strokeweight="0.8383pt" strokecolor="#333333">
              <v:path arrowok="t"/>
            </v:shape>
            <v:shape style="position:absolute;left:7609;top:1500;width:15;height:0" coordorigin="7609,1500" coordsize="15,0" path="m7609,1500l7623,1500e" filled="f" stroked="t" strokeweight="0.8383pt" strokecolor="#333333">
              <v:path arrowok="t"/>
            </v:shape>
            <v:shape style="position:absolute;left:7638;top:1500;width:15;height:0" coordorigin="7638,1500" coordsize="15,0" path="m7638,1500l7653,1500e" filled="f" stroked="t" strokeweight="0.8383pt" strokecolor="#333333">
              <v:path arrowok="t"/>
            </v:shape>
            <v:shape style="position:absolute;left:7668;top:1500;width:15;height:0" coordorigin="7668,1500" coordsize="15,0" path="m7668,1500l7682,1500e" filled="f" stroked="t" strokeweight="0.8383pt" strokecolor="#333333">
              <v:path arrowok="t"/>
            </v:shape>
            <v:shape style="position:absolute;left:7697;top:1500;width:15;height:0" coordorigin="7697,1500" coordsize="15,0" path="m7697,1500l7712,1500e" filled="f" stroked="t" strokeweight="0.8383pt" strokecolor="#333333">
              <v:path arrowok="t"/>
            </v:shape>
            <v:shape style="position:absolute;left:7727;top:1500;width:15;height:0" coordorigin="7727,1500" coordsize="15,0" path="m7727,1500l7742,1500e" filled="f" stroked="t" strokeweight="0.8383pt" strokecolor="#333333">
              <v:path arrowok="t"/>
            </v:shape>
            <v:shape style="position:absolute;left:7756;top:1500;width:15;height:0" coordorigin="7756,1500" coordsize="15,0" path="m7756,1500l7771,1500e" filled="f" stroked="t" strokeweight="0.8383pt" strokecolor="#333333">
              <v:path arrowok="t"/>
            </v:shape>
            <v:shape style="position:absolute;left:7786;top:1500;width:15;height:0" coordorigin="7786,1500" coordsize="15,0" path="m7786,1500l7801,1500e" filled="f" stroked="t" strokeweight="0.8383pt" strokecolor="#333333">
              <v:path arrowok="t"/>
            </v:shape>
            <v:shape style="position:absolute;left:7815;top:1500;width:15;height:0" coordorigin="7815,1500" coordsize="15,0" path="m7815,1500l7830,1500e" filled="f" stroked="t" strokeweight="0.8383pt" strokecolor="#333333">
              <v:path arrowok="t"/>
            </v:shape>
            <v:shape style="position:absolute;left:7845;top:1500;width:15;height:0" coordorigin="7845,1500" coordsize="15,0" path="m7845,1500l7860,1500e" filled="f" stroked="t" strokeweight="0.8383pt" strokecolor="#333333">
              <v:path arrowok="t"/>
            </v:shape>
            <v:shape style="position:absolute;left:7874;top:1500;width:15;height:0" coordorigin="7874,1500" coordsize="15,0" path="m7874,1500l7889,1500e" filled="f" stroked="t" strokeweight="0.8383pt" strokecolor="#333333">
              <v:path arrowok="t"/>
            </v:shape>
            <v:shape style="position:absolute;left:7904;top:1500;width:15;height:0" coordorigin="7904,1500" coordsize="15,0" path="m7904,1500l7919,1500e" filled="f" stroked="t" strokeweight="0.8383pt" strokecolor="#333333">
              <v:path arrowok="t"/>
            </v:shape>
            <v:shape style="position:absolute;left:7933;top:1500;width:15;height:0" coordorigin="7933,1500" coordsize="15,0" path="m7933,1500l7948,1500e" filled="f" stroked="t" strokeweight="0.8383pt" strokecolor="#333333">
              <v:path arrowok="t"/>
            </v:shape>
            <v:shape style="position:absolute;left:7963;top:1500;width:15;height:0" coordorigin="7963,1500" coordsize="15,0" path="m7963,1500l7978,1500e" filled="f" stroked="t" strokeweight="0.8383pt" strokecolor="#333333">
              <v:path arrowok="t"/>
            </v:shape>
            <v:shape style="position:absolute;left:7993;top:1500;width:15;height:0" coordorigin="7993,1500" coordsize="15,0" path="m7993,1500l8007,1500e" filled="f" stroked="t" strokeweight="0.8383pt" strokecolor="#333333">
              <v:path arrowok="t"/>
            </v:shape>
            <v:shape style="position:absolute;left:8022;top:1500;width:15;height:0" coordorigin="8022,1500" coordsize="15,0" path="m8022,1500l8037,1500e" filled="f" stroked="t" strokeweight="0.8383pt" strokecolor="#333333">
              <v:path arrowok="t"/>
            </v:shape>
            <v:shape style="position:absolute;left:8052;top:1500;width:15;height:0" coordorigin="8052,1500" coordsize="15,0" path="m8052,1500l8066,1500e" filled="f" stroked="t" strokeweight="0.8383pt" strokecolor="#333333">
              <v:path arrowok="t"/>
            </v:shape>
            <v:shape style="position:absolute;left:8081;top:1500;width:15;height:0" coordorigin="8081,1500" coordsize="15,0" path="m8081,1500l8096,1500e" filled="f" stroked="t" strokeweight="0.8383pt" strokecolor="#333333">
              <v:path arrowok="t"/>
            </v:shape>
            <v:shape style="position:absolute;left:8111;top:1500;width:15;height:0" coordorigin="8111,1500" coordsize="15,0" path="m8111,1500l8125,1500e" filled="f" stroked="t" strokeweight="0.8383pt" strokecolor="#333333">
              <v:path arrowok="t"/>
            </v:shape>
            <v:shape style="position:absolute;left:8140;top:1500;width:15;height:0" coordorigin="8140,1500" coordsize="15,0" path="m8140,1500l8155,1500e" filled="f" stroked="t" strokeweight="0.8383pt" strokecolor="#333333">
              <v:path arrowok="t"/>
            </v:shape>
            <v:shape style="position:absolute;left:8170;top:1500;width:15;height:0" coordorigin="8170,1500" coordsize="15,0" path="m8170,1500l8184,1500e" filled="f" stroked="t" strokeweight="0.8383pt" strokecolor="#333333">
              <v:path arrowok="t"/>
            </v:shape>
            <v:shape style="position:absolute;left:8199;top:1500;width:15;height:0" coordorigin="8199,1500" coordsize="15,0" path="m8199,1500l8214,1500e" filled="f" stroked="t" strokeweight="0.8383pt" strokecolor="#333333">
              <v:path arrowok="t"/>
            </v:shape>
            <v:shape style="position:absolute;left:8229;top:1500;width:15;height:0" coordorigin="8229,1500" coordsize="15,0" path="m8229,1500l8244,1500e" filled="f" stroked="t" strokeweight="0.8383pt" strokecolor="#333333">
              <v:path arrowok="t"/>
            </v:shape>
            <v:shape style="position:absolute;left:8258;top:1500;width:15;height:0" coordorigin="8258,1500" coordsize="15,0" path="m8258,1500l8273,1500e" filled="f" stroked="t" strokeweight="0.8383pt" strokecolor="#333333">
              <v:path arrowok="t"/>
            </v:shape>
            <v:shape style="position:absolute;left:8288;top:1500;width:15;height:0" coordorigin="8288,1500" coordsize="15,0" path="m8288,1500l8303,1500e" filled="f" stroked="t" strokeweight="0.8383pt" strokecolor="#333333">
              <v:path arrowok="t"/>
            </v:shape>
            <v:shape style="position:absolute;left:8317;top:1500;width:15;height:0" coordorigin="8317,1500" coordsize="15,0" path="m8317,1500l8332,1500e" filled="f" stroked="t" strokeweight="0.8383pt" strokecolor="#333333">
              <v:path arrowok="t"/>
            </v:shape>
            <v:shape style="position:absolute;left:8347;top:1500;width:15;height:0" coordorigin="8347,1500" coordsize="15,0" path="m8347,1500l8362,1500e" filled="f" stroked="t" strokeweight="0.8383pt" strokecolor="#333333">
              <v:path arrowok="t"/>
            </v:shape>
            <v:shape style="position:absolute;left:8376;top:1500;width:15;height:0" coordorigin="8376,1500" coordsize="15,0" path="m8376,1500l8391,1500e" filled="f" stroked="t" strokeweight="0.8383pt" strokecolor="#333333">
              <v:path arrowok="t"/>
            </v:shape>
            <v:shape style="position:absolute;left:8406;top:1500;width:15;height:0" coordorigin="8406,1500" coordsize="15,0" path="m8406,1500l8421,1500e" filled="f" stroked="t" strokeweight="0.8383pt" strokecolor="#333333">
              <v:path arrowok="t"/>
            </v:shape>
            <v:shape style="position:absolute;left:8436;top:1500;width:15;height:0" coordorigin="8436,1500" coordsize="15,0" path="m8436,1500l8450,1500e" filled="f" stroked="t" strokeweight="0.8383pt" strokecolor="#333333">
              <v:path arrowok="t"/>
            </v:shape>
            <v:shape style="position:absolute;left:8465;top:1500;width:15;height:0" coordorigin="8465,1500" coordsize="15,0" path="m8465,1500l8480,1500e" filled="f" stroked="t" strokeweight="0.8383pt" strokecolor="#333333">
              <v:path arrowok="t"/>
            </v:shape>
            <v:shape style="position:absolute;left:8495;top:1500;width:15;height:0" coordorigin="8495,1500" coordsize="15,0" path="m8495,1500l8509,1500e" filled="f" stroked="t" strokeweight="0.8383pt" strokecolor="#333333">
              <v:path arrowok="t"/>
            </v:shape>
            <v:shape style="position:absolute;left:8524;top:1500;width:15;height:0" coordorigin="8524,1500" coordsize="15,0" path="m8524,1500l8539,1500e" filled="f" stroked="t" strokeweight="0.8383pt" strokecolor="#333333">
              <v:path arrowok="t"/>
            </v:shape>
            <v:shape style="position:absolute;left:8554;top:1500;width:15;height:0" coordorigin="8554,1500" coordsize="15,0" path="m8554,1500l8568,1500e" filled="f" stroked="t" strokeweight="0.8383pt" strokecolor="#333333">
              <v:path arrowok="t"/>
            </v:shape>
            <v:shape style="position:absolute;left:8583;top:1500;width:15;height:0" coordorigin="8583,1500" coordsize="15,0" path="m8583,1500l8598,1500e" filled="f" stroked="t" strokeweight="0.8383pt" strokecolor="#333333">
              <v:path arrowok="t"/>
            </v:shape>
            <v:shape style="position:absolute;left:8613;top:1500;width:15;height:0" coordorigin="8613,1500" coordsize="15,0" path="m8613,1500l8627,1500e" filled="f" stroked="t" strokeweight="0.8383pt" strokecolor="#333333">
              <v:path arrowok="t"/>
            </v:shape>
            <v:shape style="position:absolute;left:8642;top:1500;width:15;height:0" coordorigin="8642,1500" coordsize="15,0" path="m8642,1500l8657,1500e" filled="f" stroked="t" strokeweight="0.8383pt" strokecolor="#333333">
              <v:path arrowok="t"/>
            </v:shape>
            <v:shape style="position:absolute;left:8672;top:1500;width:15;height:0" coordorigin="8672,1500" coordsize="15,0" path="m8672,1500l8687,1500e" filled="f" stroked="t" strokeweight="0.8383pt" strokecolor="#333333">
              <v:path arrowok="t"/>
            </v:shape>
            <v:shape style="position:absolute;left:8701;top:1500;width:15;height:0" coordorigin="8701,1500" coordsize="15,0" path="m8701,1500l8716,1500e" filled="f" stroked="t" strokeweight="0.8383pt" strokecolor="#333333">
              <v:path arrowok="t"/>
            </v:shape>
            <v:shape style="position:absolute;left:8731;top:1500;width:15;height:0" coordorigin="8731,1500" coordsize="15,0" path="m8731,1500l8746,1500e" filled="f" stroked="t" strokeweight="0.8383pt" strokecolor="#333333">
              <v:path arrowok="t"/>
            </v:shape>
            <v:shape style="position:absolute;left:8760;top:1500;width:15;height:0" coordorigin="8760,1500" coordsize="15,0" path="m8760,1500l8775,1500e" filled="f" stroked="t" strokeweight="0.8383pt" strokecolor="#333333">
              <v:path arrowok="t"/>
            </v:shape>
            <v:shape style="position:absolute;left:8790;top:1500;width:15;height:0" coordorigin="8790,1500" coordsize="15,0" path="m8790,1500l8805,1500e" filled="f" stroked="t" strokeweight="0.8383pt" strokecolor="#333333">
              <v:path arrowok="t"/>
            </v:shape>
            <v:shape style="position:absolute;left:8819;top:1500;width:15;height:0" coordorigin="8819,1500" coordsize="15,0" path="m8819,1500l8834,1500e" filled="f" stroked="t" strokeweight="0.8383pt" strokecolor="#333333">
              <v:path arrowok="t"/>
            </v:shape>
            <v:shape style="position:absolute;left:8849;top:1500;width:15;height:0" coordorigin="8849,1500" coordsize="15,0" path="m8849,1500l8864,1500e" filled="f" stroked="t" strokeweight="0.8383pt" strokecolor="#333333">
              <v:path arrowok="t"/>
            </v:shape>
            <v:shape style="position:absolute;left:8878;top:1500;width:15;height:0" coordorigin="8878,1500" coordsize="15,0" path="m8878,1500l8893,1500e" filled="f" stroked="t" strokeweight="0.8383pt" strokecolor="#333333">
              <v:path arrowok="t"/>
            </v:shape>
            <v:shape style="position:absolute;left:8908;top:1500;width:15;height:0" coordorigin="8908,1500" coordsize="15,0" path="m8908,1500l8923,1500e" filled="f" stroked="t" strokeweight="0.8383pt" strokecolor="#333333">
              <v:path arrowok="t"/>
            </v:shape>
            <v:shape style="position:absolute;left:8938;top:1500;width:15;height:0" coordorigin="8938,1500" coordsize="15,0" path="m8938,1500l8952,1500e" filled="f" stroked="t" strokeweight="0.8383pt" strokecolor="#333333">
              <v:path arrowok="t"/>
            </v:shape>
            <v:shape style="position:absolute;left:8967;top:1500;width:15;height:0" coordorigin="8967,1500" coordsize="15,0" path="m8967,1500l8982,1500e" filled="f" stroked="t" strokeweight="0.8383pt" strokecolor="#333333">
              <v:path arrowok="t"/>
            </v:shape>
            <v:shape style="position:absolute;left:8997;top:1500;width:15;height:0" coordorigin="8997,1500" coordsize="15,0" path="m8997,1500l9011,1500e" filled="f" stroked="t" strokeweight="0.8383pt" strokecolor="#333333">
              <v:path arrowok="t"/>
            </v:shape>
            <v:shape style="position:absolute;left:9026;top:1500;width:15;height:0" coordorigin="9026,1500" coordsize="15,0" path="m9026,1500l9041,1500e" filled="f" stroked="t" strokeweight="0.8383pt" strokecolor="#333333">
              <v:path arrowok="t"/>
            </v:shape>
            <v:shape style="position:absolute;left:9056;top:1500;width:15;height:0" coordorigin="9056,1500" coordsize="15,0" path="m9056,1500l9070,1500e" filled="f" stroked="t" strokeweight="0.8383pt" strokecolor="#333333">
              <v:path arrowok="t"/>
            </v:shape>
            <v:shape style="position:absolute;left:9085;top:1500;width:15;height:0" coordorigin="9085,1500" coordsize="15,0" path="m9085,1500l9100,1500e" filled="f" stroked="t" strokeweight="0.8383pt" strokecolor="#333333">
              <v:path arrowok="t"/>
            </v:shape>
            <v:shape style="position:absolute;left:9115;top:1500;width:15;height:0" coordorigin="9115,1500" coordsize="15,0" path="m9115,1500l9130,1500e" filled="f" stroked="t" strokeweight="0.8383pt" strokecolor="#333333">
              <v:path arrowok="t"/>
            </v:shape>
            <v:shape style="position:absolute;left:9144;top:1500;width:15;height:0" coordorigin="9144,1500" coordsize="15,0" path="m9144,1500l9159,1500e" filled="f" stroked="t" strokeweight="0.8383pt" strokecolor="#333333">
              <v:path arrowok="t"/>
            </v:shape>
            <v:shape style="position:absolute;left:9174;top:1500;width:15;height:0" coordorigin="9174,1500" coordsize="15,0" path="m9174,1500l9189,1500e" filled="f" stroked="t" strokeweight="0.8383pt" strokecolor="#333333">
              <v:path arrowok="t"/>
            </v:shape>
            <v:shape style="position:absolute;left:9203;top:1500;width:15;height:0" coordorigin="9203,1500" coordsize="15,0" path="m9203,1500l9218,1500e" filled="f" stroked="t" strokeweight="0.8383pt" strokecolor="#333333">
              <v:path arrowok="t"/>
            </v:shape>
            <v:shape style="position:absolute;left:9233;top:1500;width:15;height:0" coordorigin="9233,1500" coordsize="15,0" path="m9233,1500l9248,1500e" filled="f" stroked="t" strokeweight="0.8383pt" strokecolor="#333333">
              <v:path arrowok="t"/>
            </v:shape>
            <v:shape style="position:absolute;left:9262;top:1500;width:15;height:0" coordorigin="9262,1500" coordsize="15,0" path="m9262,1500l9277,1500e" filled="f" stroked="t" strokeweight="0.8383pt" strokecolor="#333333">
              <v:path arrowok="t"/>
            </v:shape>
            <v:shape style="position:absolute;left:9292;top:1500;width:15;height:0" coordorigin="9292,1500" coordsize="15,0" path="m9292,1500l9307,1500e" filled="f" stroked="t" strokeweight="0.8383pt" strokecolor="#333333">
              <v:path arrowok="t"/>
            </v:shape>
            <v:shape style="position:absolute;left:9321;top:1500;width:15;height:0" coordorigin="9321,1500" coordsize="15,0" path="m9321,1500l9336,1500e" filled="f" stroked="t" strokeweight="0.8383pt" strokecolor="#333333">
              <v:path arrowok="t"/>
            </v:shape>
            <v:shape style="position:absolute;left:9351;top:1500;width:15;height:0" coordorigin="9351,1500" coordsize="15,0" path="m9351,1500l9366,1500e" filled="f" stroked="t" strokeweight="0.8383pt" strokecolor="#333333">
              <v:path arrowok="t"/>
            </v:shape>
            <v:shape style="position:absolute;left:9381;top:1500;width:15;height:0" coordorigin="9381,1500" coordsize="15,0" path="m9381,1500l9395,1500e" filled="f" stroked="t" strokeweight="0.8383pt" strokecolor="#333333">
              <v:path arrowok="t"/>
            </v:shape>
            <v:shape style="position:absolute;left:9410;top:1500;width:15;height:0" coordorigin="9410,1500" coordsize="15,0" path="m9410,1500l9425,1500e" filled="f" stroked="t" strokeweight="0.8383pt" strokecolor="#333333">
              <v:path arrowok="t"/>
            </v:shape>
            <v:shape style="position:absolute;left:9440;top:1500;width:15;height:0" coordorigin="9440,1500" coordsize="15,0" path="m9440,1500l9454,1500e" filled="f" stroked="t" strokeweight="0.8383pt" strokecolor="#333333">
              <v:path arrowok="t"/>
            </v:shape>
            <v:shape style="position:absolute;left:9469;top:1500;width:15;height:0" coordorigin="9469,1500" coordsize="15,0" path="m9469,1500l9484,1500e" filled="f" stroked="t" strokeweight="0.8383pt" strokecolor="#333333">
              <v:path arrowok="t"/>
            </v:shape>
            <v:shape style="position:absolute;left:9499;top:1500;width:15;height:0" coordorigin="9499,1500" coordsize="15,0" path="m9499,1500l9513,1500e" filled="f" stroked="t" strokeweight="0.8383pt" strokecolor="#333333">
              <v:path arrowok="t"/>
            </v:shape>
            <v:shape style="position:absolute;left:9528;top:1500;width:15;height:0" coordorigin="9528,1500" coordsize="15,0" path="m9528,1500l9543,1500e" filled="f" stroked="t" strokeweight="0.8383pt" strokecolor="#333333">
              <v:path arrowok="t"/>
            </v:shape>
            <v:shape style="position:absolute;left:9558;top:1500;width:15;height:0" coordorigin="9558,1500" coordsize="15,0" path="m9558,1500l9572,1500e" filled="f" stroked="t" strokeweight="0.8383pt" strokecolor="#333333">
              <v:path arrowok="t"/>
            </v:shape>
            <v:shape style="position:absolute;left:9587;top:1500;width:15;height:0" coordorigin="9587,1500" coordsize="15,0" path="m9587,1500l9602,1500e" filled="f" stroked="t" strokeweight="0.8383pt" strokecolor="#333333">
              <v:path arrowok="t"/>
            </v:shape>
            <v:shape style="position:absolute;left:9617;top:1500;width:15;height:0" coordorigin="9617,1500" coordsize="15,0" path="m9617,1500l9632,1500e" filled="f" stroked="t" strokeweight="0.8383pt" strokecolor="#333333">
              <v:path arrowok="t"/>
            </v:shape>
            <v:shape style="position:absolute;left:9646;top:1500;width:15;height:0" coordorigin="9646,1500" coordsize="15,0" path="m9646,1500l9661,1500e" filled="f" stroked="t" strokeweight="0.8383pt" strokecolor="#333333">
              <v:path arrowok="t"/>
            </v:shape>
            <v:shape style="position:absolute;left:9676;top:1500;width:15;height:0" coordorigin="9676,1500" coordsize="15,0" path="m9676,1500l9691,1500e" filled="f" stroked="t" strokeweight="0.8383pt" strokecolor="#333333">
              <v:path arrowok="t"/>
            </v:shape>
            <v:shape style="position:absolute;left:9705;top:1500;width:15;height:0" coordorigin="9705,1500" coordsize="15,0" path="m9705,1500l9720,1500e" filled="f" stroked="t" strokeweight="0.8383pt" strokecolor="#333333">
              <v:path arrowok="t"/>
            </v:shape>
            <v:shape style="position:absolute;left:9735;top:1500;width:15;height:0" coordorigin="9735,1500" coordsize="15,0" path="m9735,1500l9750,1500e" filled="f" stroked="t" strokeweight="0.8383pt" strokecolor="#333333">
              <v:path arrowok="t"/>
            </v:shape>
            <v:shape style="position:absolute;left:9764;top:1500;width:15;height:0" coordorigin="9764,1500" coordsize="15,0" path="m9764,1500l9779,1500e" filled="f" stroked="t" strokeweight="0.8383pt" strokecolor="#333333">
              <v:path arrowok="t"/>
            </v:shape>
            <v:shape style="position:absolute;left:9794;top:1500;width:15;height:0" coordorigin="9794,1500" coordsize="15,0" path="m9794,1500l9809,1500e" filled="f" stroked="t" strokeweight="0.8383pt" strokecolor="#333333">
              <v:path arrowok="t"/>
            </v:shape>
            <v:shape style="position:absolute;left:9824;top:1500;width:15;height:0" coordorigin="9824,1500" coordsize="15,0" path="m9824,1500l9838,1500e" filled="f" stroked="t" strokeweight="0.8383pt" strokecolor="#333333">
              <v:path arrowok="t"/>
            </v:shape>
            <v:shape style="position:absolute;left:9853;top:1500;width:15;height:0" coordorigin="9853,1500" coordsize="15,0" path="m9853,1500l9868,1500e" filled="f" stroked="t" strokeweight="0.8383pt" strokecolor="#333333">
              <v:path arrowok="t"/>
            </v:shape>
            <v:shape style="position:absolute;left:9883;top:1500;width:15;height:0" coordorigin="9883,1500" coordsize="15,0" path="m9883,1500l9897,1500e" filled="f" stroked="t" strokeweight="0.8383pt" strokecolor="#333333">
              <v:path arrowok="t"/>
            </v:shape>
            <v:shape style="position:absolute;left:9912;top:1500;width:15;height:0" coordorigin="9912,1500" coordsize="15,0" path="m9912,1500l9927,1500e" filled="f" stroked="t" strokeweight="0.8383pt" strokecolor="#333333">
              <v:path arrowok="t"/>
            </v:shape>
            <v:shape style="position:absolute;left:9942;top:1500;width:15;height:0" coordorigin="9942,1500" coordsize="15,0" path="m9942,1500l9956,1500e" filled="f" stroked="t" strokeweight="0.8383pt" strokecolor="#333333">
              <v:path arrowok="t"/>
            </v:shape>
            <v:shape style="position:absolute;left:9971;top:1500;width:15;height:0" coordorigin="9971,1500" coordsize="15,0" path="m9971,1500l9986,1500e" filled="f" stroked="t" strokeweight="0.8383pt" strokecolor="#333333">
              <v:path arrowok="t"/>
            </v:shape>
            <v:shape style="position:absolute;left:10001;top:1500;width:15;height:0" coordorigin="10001,1500" coordsize="15,0" path="m10001,1500l10015,1500e" filled="f" stroked="t" strokeweight="0.8383pt" strokecolor="#333333">
              <v:path arrowok="t"/>
            </v:shape>
            <v:shape style="position:absolute;left:10030;top:1500;width:15;height:0" coordorigin="10030,1500" coordsize="15,0" path="m10030,1500l10045,1500e" filled="f" stroked="t" strokeweight="0.8383pt" strokecolor="#333333">
              <v:path arrowok="t"/>
            </v:shape>
            <v:shape style="position:absolute;left:10060;top:1500;width:15;height:0" coordorigin="10060,1500" coordsize="15,0" path="m10060,1500l10075,1500e" filled="f" stroked="t" strokeweight="0.8383pt" strokecolor="#333333">
              <v:path arrowok="t"/>
            </v:shape>
            <v:shape style="position:absolute;left:10089;top:1500;width:15;height:0" coordorigin="10089,1500" coordsize="15,0" path="m10089,1500l10104,1500e" filled="f" stroked="t" strokeweight="0.8383pt" strokecolor="#333333">
              <v:path arrowok="t"/>
            </v:shape>
            <v:shape style="position:absolute;left:10119;top:1500;width:15;height:0" coordorigin="10119,1500" coordsize="15,0" path="m10119,1500l10134,1500e" filled="f" stroked="t" strokeweight="0.8383pt" strokecolor="#333333">
              <v:path arrowok="t"/>
            </v:shape>
            <v:shape style="position:absolute;left:10148;top:1500;width:15;height:0" coordorigin="10148,1500" coordsize="15,0" path="m10148,1500l10163,1500e" filled="f" stroked="t" strokeweight="0.8383pt" strokecolor="#333333">
              <v:path arrowok="t"/>
            </v:shape>
            <v:shape style="position:absolute;left:10178;top:1500;width:15;height:0" coordorigin="10178,1500" coordsize="15,0" path="m10178,1500l10193,1500e" filled="f" stroked="t" strokeweight="0.8383pt" strokecolor="#333333">
              <v:path arrowok="t"/>
            </v:shape>
            <v:shape style="position:absolute;left:10207;top:1500;width:15;height:0" coordorigin="10207,1500" coordsize="15,0" path="m10207,1500l10222,1500e" filled="f" stroked="t" strokeweight="0.8383pt" strokecolor="#333333">
              <v:path arrowok="t"/>
            </v:shape>
            <v:shape style="position:absolute;left:10237;top:1500;width:15;height:0" coordorigin="10237,1500" coordsize="15,0" path="m10237,1500l10252,1500e" filled="f" stroked="t" strokeweight="0.8383pt" strokecolor="#333333">
              <v:path arrowok="t"/>
            </v:shape>
            <v:shape style="position:absolute;left:10266;top:1500;width:15;height:0" coordorigin="10266,1500" coordsize="15,0" path="m10266,1500l10281,1500e" filled="f" stroked="t" strokeweight="0.8383pt" strokecolor="#333333">
              <v:path arrowok="t"/>
            </v:shape>
            <v:shape style="position:absolute;left:10296;top:1500;width:15;height:0" coordorigin="10296,1500" coordsize="15,0" path="m10296,1500l10311,1500e" filled="f" stroked="t" strokeweight="0.8383pt" strokecolor="#333333">
              <v:path arrowok="t"/>
            </v:shape>
            <v:shape style="position:absolute;left:10326;top:1500;width:15;height:0" coordorigin="10326,1500" coordsize="15,0" path="m10326,1500l10340,1500e" filled="f" stroked="t" strokeweight="0.8383pt" strokecolor="#333333">
              <v:path arrowok="t"/>
            </v:shape>
            <v:shape style="position:absolute;left:10355;top:1500;width:15;height:0" coordorigin="10355,1500" coordsize="15,0" path="m10355,1500l10370,1500e" filled="f" stroked="t" strokeweight="0.8383pt" strokecolor="#333333">
              <v:path arrowok="t"/>
            </v:shape>
            <v:shape style="position:absolute;left:10385;top:1500;width:15;height:0" coordorigin="10385,1500" coordsize="15,0" path="m10385,1500l10399,1500e" filled="f" stroked="t" strokeweight="0.8383pt" strokecolor="#333333">
              <v:path arrowok="t"/>
            </v:shape>
            <v:shape style="position:absolute;left:10414;top:1500;width:15;height:0" coordorigin="10414,1500" coordsize="15,0" path="m10414,1500l10429,1500e" filled="f" stroked="t" strokeweight="0.8383pt" strokecolor="#333333">
              <v:path arrowok="t"/>
            </v:shape>
            <v:shape style="position:absolute;left:10444;top:1500;width:15;height:0" coordorigin="10444,1500" coordsize="15,0" path="m10444,1500l10458,1500e" filled="f" stroked="t" strokeweight="0.8383pt" strokecolor="#333333">
              <v:path arrowok="t"/>
            </v:shape>
            <v:shape style="position:absolute;left:10473;top:1500;width:15;height:0" coordorigin="10473,1500" coordsize="15,0" path="m10473,1500l10488,1500e" filled="f" stroked="t" strokeweight="0.8383pt" strokecolor="#333333">
              <v:path arrowok="t"/>
            </v:shape>
            <v:shape style="position:absolute;left:10503;top:1500;width:15;height:0" coordorigin="10503,1500" coordsize="15,0" path="m10503,1500l10518,1500e" filled="f" stroked="t" strokeweight="0.8383pt" strokecolor="#333333">
              <v:path arrowok="t"/>
            </v:shape>
            <v:shape style="position:absolute;left:10606;top:1500;width:15;height:0" coordorigin="10606,1500" coordsize="15,0" path="m10606,1500l10621,1500e" filled="f" stroked="t" strokeweight="0.8383pt" strokecolor="#333333">
              <v:path arrowok="t"/>
            </v:shape>
            <v:shape style="position:absolute;left:10532;top:1500;width:15;height:0" coordorigin="10532,1500" coordsize="15,0" path="m10532,1500l10547,1500e" filled="f" stroked="t" strokeweight="0.8383pt" strokecolor="#333333">
              <v:path arrowok="t"/>
            </v:shape>
            <v:shape style="position:absolute;left:10562;top:1500;width:15;height:0" coordorigin="10562,1500" coordsize="15,0" path="m10562,1500l10577,1500e" filled="f" stroked="t" strokeweight="0.8383pt" strokecolor="#333333">
              <v:path arrowok="t"/>
            </v:shape>
            <v:shape style="position:absolute;left:10591;top:1500;width:15;height:0" coordorigin="10591,1500" coordsize="15,0" path="m10591,1500l10606,1500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96.7398pt;width:434.959pt;height:0.8383pt;mso-position-horizontal-relative:page;mso-position-vertical-relative:paragraph;z-index:-5524" coordorigin="1930,1935" coordsize="8699,17">
            <v:shape style="position:absolute;left:1938;top:1943;width:15;height:0" coordorigin="1938,1943" coordsize="15,0" path="m1938,1943l1953,1943e" filled="f" stroked="t" strokeweight="0.8383pt" strokecolor="#333333">
              <v:path arrowok="t"/>
            </v:shape>
            <v:shape style="position:absolute;left:1968;top:1943;width:15;height:0" coordorigin="1968,1943" coordsize="15,0" path="m1968,1943l1983,1943e" filled="f" stroked="t" strokeweight="0.8383pt" strokecolor="#333333">
              <v:path arrowok="t"/>
            </v:shape>
            <v:shape style="position:absolute;left:1998;top:1943;width:15;height:0" coordorigin="1998,1943" coordsize="15,0" path="m1998,1943l2012,1943e" filled="f" stroked="t" strokeweight="0.8383pt" strokecolor="#333333">
              <v:path arrowok="t"/>
            </v:shape>
            <v:shape style="position:absolute;left:2027;top:1943;width:15;height:0" coordorigin="2027,1943" coordsize="15,0" path="m2027,1943l2042,1943e" filled="f" stroked="t" strokeweight="0.8383pt" strokecolor="#333333">
              <v:path arrowok="t"/>
            </v:shape>
            <v:shape style="position:absolute;left:2057;top:1943;width:15;height:0" coordorigin="2057,1943" coordsize="15,0" path="m2057,1943l2071,1943e" filled="f" stroked="t" strokeweight="0.8383pt" strokecolor="#333333">
              <v:path arrowok="t"/>
            </v:shape>
            <v:shape style="position:absolute;left:2086;top:1943;width:15;height:0" coordorigin="2086,1943" coordsize="15,0" path="m2086,1943l2101,1943e" filled="f" stroked="t" strokeweight="0.8383pt" strokecolor="#333333">
              <v:path arrowok="t"/>
            </v:shape>
            <v:shape style="position:absolute;left:2116;top:1943;width:15;height:0" coordorigin="2116,1943" coordsize="15,0" path="m2116,1943l2130,1943e" filled="f" stroked="t" strokeweight="0.8383pt" strokecolor="#333333">
              <v:path arrowok="t"/>
            </v:shape>
            <v:shape style="position:absolute;left:2145;top:1943;width:15;height:0" coordorigin="2145,1943" coordsize="15,0" path="m2145,1943l2160,1943e" filled="f" stroked="t" strokeweight="0.8383pt" strokecolor="#333333">
              <v:path arrowok="t"/>
            </v:shape>
            <v:shape style="position:absolute;left:2175;top:1943;width:15;height:0" coordorigin="2175,1943" coordsize="15,0" path="m2175,1943l2189,1943e" filled="f" stroked="t" strokeweight="0.8383pt" strokecolor="#333333">
              <v:path arrowok="t"/>
            </v:shape>
            <v:shape style="position:absolute;left:2204;top:1943;width:15;height:0" coordorigin="2204,1943" coordsize="15,0" path="m2204,1943l2219,1943e" filled="f" stroked="t" strokeweight="0.8383pt" strokecolor="#333333">
              <v:path arrowok="t"/>
            </v:shape>
            <v:shape style="position:absolute;left:2234;top:1943;width:15;height:0" coordorigin="2234,1943" coordsize="15,0" path="m2234,1943l2249,1943e" filled="f" stroked="t" strokeweight="0.8383pt" strokecolor="#333333">
              <v:path arrowok="t"/>
            </v:shape>
            <v:shape style="position:absolute;left:2263;top:1943;width:15;height:0" coordorigin="2263,1943" coordsize="15,0" path="m2263,1943l2278,1943e" filled="f" stroked="t" strokeweight="0.8383pt" strokecolor="#333333">
              <v:path arrowok="t"/>
            </v:shape>
            <v:shape style="position:absolute;left:2293;top:1943;width:15;height:0" coordorigin="2293,1943" coordsize="15,0" path="m2293,1943l2308,1943e" filled="f" stroked="t" strokeweight="0.8383pt" strokecolor="#333333">
              <v:path arrowok="t"/>
            </v:shape>
            <v:shape style="position:absolute;left:2322;top:1943;width:15;height:0" coordorigin="2322,1943" coordsize="15,0" path="m2322,1943l2337,1943e" filled="f" stroked="t" strokeweight="0.8383pt" strokecolor="#333333">
              <v:path arrowok="t"/>
            </v:shape>
            <v:shape style="position:absolute;left:2352;top:1943;width:15;height:0" coordorigin="2352,1943" coordsize="15,0" path="m2352,1943l2367,1943e" filled="f" stroked="t" strokeweight="0.8383pt" strokecolor="#333333">
              <v:path arrowok="t"/>
            </v:shape>
            <v:shape style="position:absolute;left:2381;top:1943;width:15;height:0" coordorigin="2381,1943" coordsize="15,0" path="m2381,1943l2396,1943e" filled="f" stroked="t" strokeweight="0.8383pt" strokecolor="#333333">
              <v:path arrowok="t"/>
            </v:shape>
            <v:shape style="position:absolute;left:2411;top:1943;width:15;height:0" coordorigin="2411,1943" coordsize="15,0" path="m2411,1943l2426,1943e" filled="f" stroked="t" strokeweight="0.8383pt" strokecolor="#333333">
              <v:path arrowok="t"/>
            </v:shape>
            <v:shape style="position:absolute;left:2441;top:1943;width:15;height:0" coordorigin="2441,1943" coordsize="15,0" path="m2441,1943l2455,1943e" filled="f" stroked="t" strokeweight="0.8383pt" strokecolor="#333333">
              <v:path arrowok="t"/>
            </v:shape>
            <v:shape style="position:absolute;left:2470;top:1943;width:15;height:0" coordorigin="2470,1943" coordsize="15,0" path="m2470,1943l2485,1943e" filled="f" stroked="t" strokeweight="0.8383pt" strokecolor="#333333">
              <v:path arrowok="t"/>
            </v:shape>
            <v:shape style="position:absolute;left:2500;top:1943;width:15;height:0" coordorigin="2500,1943" coordsize="15,0" path="m2500,1943l2514,1943e" filled="f" stroked="t" strokeweight="0.8383pt" strokecolor="#333333">
              <v:path arrowok="t"/>
            </v:shape>
            <v:shape style="position:absolute;left:2529;top:1943;width:15;height:0" coordorigin="2529,1943" coordsize="15,0" path="m2529,1943l2544,1943e" filled="f" stroked="t" strokeweight="0.8383pt" strokecolor="#333333">
              <v:path arrowok="t"/>
            </v:shape>
            <v:shape style="position:absolute;left:2559;top:1943;width:15;height:0" coordorigin="2559,1943" coordsize="15,0" path="m2559,1943l2573,1943e" filled="f" stroked="t" strokeweight="0.8383pt" strokecolor="#333333">
              <v:path arrowok="t"/>
            </v:shape>
            <v:shape style="position:absolute;left:2588;top:1943;width:15;height:0" coordorigin="2588,1943" coordsize="15,0" path="m2588,1943l2603,1943e" filled="f" stroked="t" strokeweight="0.8383pt" strokecolor="#333333">
              <v:path arrowok="t"/>
            </v:shape>
            <v:shape style="position:absolute;left:2618;top:1943;width:15;height:0" coordorigin="2618,1943" coordsize="15,0" path="m2618,1943l2632,1943e" filled="f" stroked="t" strokeweight="0.8383pt" strokecolor="#333333">
              <v:path arrowok="t"/>
            </v:shape>
            <v:shape style="position:absolute;left:2647;top:1943;width:15;height:0" coordorigin="2647,1943" coordsize="15,0" path="m2647,1943l2662,1943e" filled="f" stroked="t" strokeweight="0.8383pt" strokecolor="#333333">
              <v:path arrowok="t"/>
            </v:shape>
            <v:shape style="position:absolute;left:2677;top:1943;width:15;height:0" coordorigin="2677,1943" coordsize="15,0" path="m2677,1943l2692,1943e" filled="f" stroked="t" strokeweight="0.8383pt" strokecolor="#333333">
              <v:path arrowok="t"/>
            </v:shape>
            <v:shape style="position:absolute;left:2706;top:1943;width:15;height:0" coordorigin="2706,1943" coordsize="15,0" path="m2706,1943l2721,1943e" filled="f" stroked="t" strokeweight="0.8383pt" strokecolor="#333333">
              <v:path arrowok="t"/>
            </v:shape>
            <v:shape style="position:absolute;left:2736;top:1943;width:15;height:0" coordorigin="2736,1943" coordsize="15,0" path="m2736,1943l2751,1943e" filled="f" stroked="t" strokeweight="0.8383pt" strokecolor="#333333">
              <v:path arrowok="t"/>
            </v:shape>
            <v:shape style="position:absolute;left:2765;top:1943;width:15;height:0" coordorigin="2765,1943" coordsize="15,0" path="m2765,1943l2780,1943e" filled="f" stroked="t" strokeweight="0.8383pt" strokecolor="#333333">
              <v:path arrowok="t"/>
            </v:shape>
            <v:shape style="position:absolute;left:2795;top:1943;width:15;height:0" coordorigin="2795,1943" coordsize="15,0" path="m2795,1943l2810,1943e" filled="f" stroked="t" strokeweight="0.8383pt" strokecolor="#333333">
              <v:path arrowok="t"/>
            </v:shape>
            <v:shape style="position:absolute;left:2824;top:1943;width:15;height:0" coordorigin="2824,1943" coordsize="15,0" path="m2824,1943l2839,1943e" filled="f" stroked="t" strokeweight="0.8383pt" strokecolor="#333333">
              <v:path arrowok="t"/>
            </v:shape>
            <v:shape style="position:absolute;left:2854;top:1943;width:15;height:0" coordorigin="2854,1943" coordsize="15,0" path="m2854,1943l2869,1943e" filled="f" stroked="t" strokeweight="0.8383pt" strokecolor="#333333">
              <v:path arrowok="t"/>
            </v:shape>
            <v:shape style="position:absolute;left:2883;top:1943;width:15;height:0" coordorigin="2883,1943" coordsize="15,0" path="m2883,1943l2898,1943e" filled="f" stroked="t" strokeweight="0.8383pt" strokecolor="#333333">
              <v:path arrowok="t"/>
            </v:shape>
            <v:shape style="position:absolute;left:2913;top:1943;width:15;height:0" coordorigin="2913,1943" coordsize="15,0" path="m2913,1943l2928,1943e" filled="f" stroked="t" strokeweight="0.8383pt" strokecolor="#333333">
              <v:path arrowok="t"/>
            </v:shape>
            <v:shape style="position:absolute;left:2943;top:1943;width:15;height:0" coordorigin="2943,1943" coordsize="15,0" path="m2943,1943l2957,1943e" filled="f" stroked="t" strokeweight="0.8383pt" strokecolor="#333333">
              <v:path arrowok="t"/>
            </v:shape>
            <v:shape style="position:absolute;left:2972;top:1943;width:15;height:0" coordorigin="2972,1943" coordsize="15,0" path="m2972,1943l2987,1943e" filled="f" stroked="t" strokeweight="0.8383pt" strokecolor="#333333">
              <v:path arrowok="t"/>
            </v:shape>
            <v:shape style="position:absolute;left:3002;top:1943;width:15;height:0" coordorigin="3002,1943" coordsize="15,0" path="m3002,1943l3016,1943e" filled="f" stroked="t" strokeweight="0.8383pt" strokecolor="#333333">
              <v:path arrowok="t"/>
            </v:shape>
            <v:shape style="position:absolute;left:3031;top:1943;width:15;height:0" coordorigin="3031,1943" coordsize="15,0" path="m3031,1943l3046,1943e" filled="f" stroked="t" strokeweight="0.8383pt" strokecolor="#333333">
              <v:path arrowok="t"/>
            </v:shape>
            <v:shape style="position:absolute;left:3061;top:1943;width:15;height:0" coordorigin="3061,1943" coordsize="15,0" path="m3061,1943l3075,1943e" filled="f" stroked="t" strokeweight="0.8383pt" strokecolor="#333333">
              <v:path arrowok="t"/>
            </v:shape>
            <v:shape style="position:absolute;left:3090;top:1943;width:15;height:0" coordorigin="3090,1943" coordsize="15,0" path="m3090,1943l3105,1943e" filled="f" stroked="t" strokeweight="0.8383pt" strokecolor="#333333">
              <v:path arrowok="t"/>
            </v:shape>
            <v:shape style="position:absolute;left:3120;top:1943;width:15;height:0" coordorigin="3120,1943" coordsize="15,0" path="m3120,1943l3135,1943e" filled="f" stroked="t" strokeweight="0.8383pt" strokecolor="#333333">
              <v:path arrowok="t"/>
            </v:shape>
            <v:shape style="position:absolute;left:3149;top:1943;width:15;height:0" coordorigin="3149,1943" coordsize="15,0" path="m3149,1943l3164,1943e" filled="f" stroked="t" strokeweight="0.8383pt" strokecolor="#333333">
              <v:path arrowok="t"/>
            </v:shape>
            <v:shape style="position:absolute;left:3179;top:1943;width:15;height:0" coordorigin="3179,1943" coordsize="15,0" path="m3179,1943l3194,1943e" filled="f" stroked="t" strokeweight="0.8383pt" strokecolor="#333333">
              <v:path arrowok="t"/>
            </v:shape>
            <v:shape style="position:absolute;left:3208;top:1943;width:15;height:0" coordorigin="3208,1943" coordsize="15,0" path="m3208,1943l3223,1943e" filled="f" stroked="t" strokeweight="0.8383pt" strokecolor="#333333">
              <v:path arrowok="t"/>
            </v:shape>
            <v:shape style="position:absolute;left:3238;top:1943;width:15;height:0" coordorigin="3238,1943" coordsize="15,0" path="m3238,1943l3253,1943e" filled="f" stroked="t" strokeweight="0.8383pt" strokecolor="#333333">
              <v:path arrowok="t"/>
            </v:shape>
            <v:shape style="position:absolute;left:3267;top:1943;width:15;height:0" coordorigin="3267,1943" coordsize="15,0" path="m3267,1943l3282,1943e" filled="f" stroked="t" strokeweight="0.8383pt" strokecolor="#333333">
              <v:path arrowok="t"/>
            </v:shape>
            <v:shape style="position:absolute;left:3297;top:1943;width:15;height:0" coordorigin="3297,1943" coordsize="15,0" path="m3297,1943l3312,1943e" filled="f" stroked="t" strokeweight="0.8383pt" strokecolor="#333333">
              <v:path arrowok="t"/>
            </v:shape>
            <v:shape style="position:absolute;left:3326;top:1943;width:15;height:0" coordorigin="3326,1943" coordsize="15,0" path="m3326,1943l3341,1943e" filled="f" stroked="t" strokeweight="0.8383pt" strokecolor="#333333">
              <v:path arrowok="t"/>
            </v:shape>
            <v:shape style="position:absolute;left:3356;top:1943;width:15;height:0" coordorigin="3356,1943" coordsize="15,0" path="m3356,1943l3371,1943e" filled="f" stroked="t" strokeweight="0.8383pt" strokecolor="#333333">
              <v:path arrowok="t"/>
            </v:shape>
            <v:shape style="position:absolute;left:3386;top:1943;width:15;height:0" coordorigin="3386,1943" coordsize="15,0" path="m3386,1943l3400,1943e" filled="f" stroked="t" strokeweight="0.8383pt" strokecolor="#333333">
              <v:path arrowok="t"/>
            </v:shape>
            <v:shape style="position:absolute;left:3415;top:1943;width:15;height:0" coordorigin="3415,1943" coordsize="15,0" path="m3415,1943l3430,1943e" filled="f" stroked="t" strokeweight="0.8383pt" strokecolor="#333333">
              <v:path arrowok="t"/>
            </v:shape>
            <v:shape style="position:absolute;left:3445;top:1943;width:15;height:0" coordorigin="3445,1943" coordsize="15,0" path="m3445,1943l3459,1943e" filled="f" stroked="t" strokeweight="0.8383pt" strokecolor="#333333">
              <v:path arrowok="t"/>
            </v:shape>
            <v:shape style="position:absolute;left:3474;top:1943;width:15;height:0" coordorigin="3474,1943" coordsize="15,0" path="m3474,1943l3489,1943e" filled="f" stroked="t" strokeweight="0.8383pt" strokecolor="#333333">
              <v:path arrowok="t"/>
            </v:shape>
            <v:shape style="position:absolute;left:3504;top:1943;width:15;height:0" coordorigin="3504,1943" coordsize="15,0" path="m3504,1943l3518,1943e" filled="f" stroked="t" strokeweight="0.8383pt" strokecolor="#333333">
              <v:path arrowok="t"/>
            </v:shape>
            <v:shape style="position:absolute;left:3533;top:1943;width:15;height:0" coordorigin="3533,1943" coordsize="15,0" path="m3533,1943l3548,1943e" filled="f" stroked="t" strokeweight="0.8383pt" strokecolor="#333333">
              <v:path arrowok="t"/>
            </v:shape>
            <v:shape style="position:absolute;left:3563;top:1943;width:15;height:0" coordorigin="3563,1943" coordsize="15,0" path="m3563,1943l3577,1943e" filled="f" stroked="t" strokeweight="0.8383pt" strokecolor="#333333">
              <v:path arrowok="t"/>
            </v:shape>
            <v:shape style="position:absolute;left:3592;top:1943;width:15;height:0" coordorigin="3592,1943" coordsize="15,0" path="m3592,1943l3607,1943e" filled="f" stroked="t" strokeweight="0.8383pt" strokecolor="#333333">
              <v:path arrowok="t"/>
            </v:shape>
            <v:shape style="position:absolute;left:3622;top:1943;width:15;height:0" coordorigin="3622,1943" coordsize="15,0" path="m3622,1943l3637,1943e" filled="f" stroked="t" strokeweight="0.8383pt" strokecolor="#333333">
              <v:path arrowok="t"/>
            </v:shape>
            <v:shape style="position:absolute;left:3651;top:1943;width:15;height:0" coordorigin="3651,1943" coordsize="15,0" path="m3651,1943l3666,1943e" filled="f" stroked="t" strokeweight="0.8383pt" strokecolor="#333333">
              <v:path arrowok="t"/>
            </v:shape>
            <v:shape style="position:absolute;left:3681;top:1943;width:15;height:0" coordorigin="3681,1943" coordsize="15,0" path="m3681,1943l3696,1943e" filled="f" stroked="t" strokeweight="0.8383pt" strokecolor="#333333">
              <v:path arrowok="t"/>
            </v:shape>
            <v:shape style="position:absolute;left:3710;top:1943;width:15;height:0" coordorigin="3710,1943" coordsize="15,0" path="m3710,1943l3725,1943e" filled="f" stroked="t" strokeweight="0.8383pt" strokecolor="#333333">
              <v:path arrowok="t"/>
            </v:shape>
            <v:shape style="position:absolute;left:3740;top:1943;width:15;height:0" coordorigin="3740,1943" coordsize="15,0" path="m3740,1943l3755,1943e" filled="f" stroked="t" strokeweight="0.8383pt" strokecolor="#333333">
              <v:path arrowok="t"/>
            </v:shape>
            <v:shape style="position:absolute;left:3769;top:1943;width:15;height:0" coordorigin="3769,1943" coordsize="15,0" path="m3769,1943l3784,1943e" filled="f" stroked="t" strokeweight="0.8383pt" strokecolor="#333333">
              <v:path arrowok="t"/>
            </v:shape>
            <v:shape style="position:absolute;left:3799;top:1943;width:15;height:0" coordorigin="3799,1943" coordsize="15,0" path="m3799,1943l3814,1943e" filled="f" stroked="t" strokeweight="0.8383pt" strokecolor="#333333">
              <v:path arrowok="t"/>
            </v:shape>
            <v:shape style="position:absolute;left:3829;top:1943;width:15;height:0" coordorigin="3829,1943" coordsize="15,0" path="m3829,1943l3843,1943e" filled="f" stroked="t" strokeweight="0.8383pt" strokecolor="#333333">
              <v:path arrowok="t"/>
            </v:shape>
            <v:shape style="position:absolute;left:3858;top:1943;width:15;height:0" coordorigin="3858,1943" coordsize="15,0" path="m3858,1943l3873,1943e" filled="f" stroked="t" strokeweight="0.8383pt" strokecolor="#333333">
              <v:path arrowok="t"/>
            </v:shape>
            <v:shape style="position:absolute;left:3888;top:1943;width:15;height:0" coordorigin="3888,1943" coordsize="15,0" path="m3888,1943l3902,1943e" filled="f" stroked="t" strokeweight="0.8383pt" strokecolor="#333333">
              <v:path arrowok="t"/>
            </v:shape>
            <v:shape style="position:absolute;left:3917;top:1943;width:15;height:0" coordorigin="3917,1943" coordsize="15,0" path="m3917,1943l3932,1943e" filled="f" stroked="t" strokeweight="0.8383pt" strokecolor="#333333">
              <v:path arrowok="t"/>
            </v:shape>
            <v:shape style="position:absolute;left:3947;top:1943;width:15;height:0" coordorigin="3947,1943" coordsize="15,0" path="m3947,1943l3961,1943e" filled="f" stroked="t" strokeweight="0.8383pt" strokecolor="#333333">
              <v:path arrowok="t"/>
            </v:shape>
            <v:shape style="position:absolute;left:3976;top:1943;width:15;height:0" coordorigin="3976,1943" coordsize="15,0" path="m3976,1943l3991,1943e" filled="f" stroked="t" strokeweight="0.8383pt" strokecolor="#333333">
              <v:path arrowok="t"/>
            </v:shape>
            <v:shape style="position:absolute;left:4006;top:1943;width:15;height:0" coordorigin="4006,1943" coordsize="15,0" path="m4006,1943l4020,1943e" filled="f" stroked="t" strokeweight="0.8383pt" strokecolor="#333333">
              <v:path arrowok="t"/>
            </v:shape>
            <v:shape style="position:absolute;left:4035;top:1943;width:15;height:0" coordorigin="4035,1943" coordsize="15,0" path="m4035,1943l4050,1943e" filled="f" stroked="t" strokeweight="0.8383pt" strokecolor="#333333">
              <v:path arrowok="t"/>
            </v:shape>
            <v:shape style="position:absolute;left:4065;top:1943;width:15;height:0" coordorigin="4065,1943" coordsize="15,0" path="m4065,1943l4080,1943e" filled="f" stroked="t" strokeweight="0.8383pt" strokecolor="#333333">
              <v:path arrowok="t"/>
            </v:shape>
            <v:shape style="position:absolute;left:4094;top:1943;width:15;height:0" coordorigin="4094,1943" coordsize="15,0" path="m4094,1943l4109,1943e" filled="f" stroked="t" strokeweight="0.8383pt" strokecolor="#333333">
              <v:path arrowok="t"/>
            </v:shape>
            <v:shape style="position:absolute;left:4124;top:1943;width:15;height:0" coordorigin="4124,1943" coordsize="15,0" path="m4124,1943l4139,1943e" filled="f" stroked="t" strokeweight="0.8383pt" strokecolor="#333333">
              <v:path arrowok="t"/>
            </v:shape>
            <v:shape style="position:absolute;left:4153;top:1943;width:15;height:0" coordorigin="4153,1943" coordsize="15,0" path="m4153,1943l4168,1943e" filled="f" stroked="t" strokeweight="0.8383pt" strokecolor="#333333">
              <v:path arrowok="t"/>
            </v:shape>
            <v:shape style="position:absolute;left:4183;top:1943;width:15;height:0" coordorigin="4183,1943" coordsize="15,0" path="m4183,1943l4198,1943e" filled="f" stroked="t" strokeweight="0.8383pt" strokecolor="#333333">
              <v:path arrowok="t"/>
            </v:shape>
            <v:shape style="position:absolute;left:4212;top:1943;width:15;height:0" coordorigin="4212,1943" coordsize="15,0" path="m4212,1943l4227,1943e" filled="f" stroked="t" strokeweight="0.8383pt" strokecolor="#333333">
              <v:path arrowok="t"/>
            </v:shape>
            <v:shape style="position:absolute;left:4242;top:1943;width:15;height:0" coordorigin="4242,1943" coordsize="15,0" path="m4242,1943l4257,1943e" filled="f" stroked="t" strokeweight="0.8383pt" strokecolor="#333333">
              <v:path arrowok="t"/>
            </v:shape>
            <v:shape style="position:absolute;left:4272;top:1943;width:15;height:0" coordorigin="4272,1943" coordsize="15,0" path="m4272,1943l4286,1943e" filled="f" stroked="t" strokeweight="0.8383pt" strokecolor="#333333">
              <v:path arrowok="t"/>
            </v:shape>
            <v:shape style="position:absolute;left:4301;top:1943;width:15;height:0" coordorigin="4301,1943" coordsize="15,0" path="m4301,1943l4316,1943e" filled="f" stroked="t" strokeweight="0.8383pt" strokecolor="#333333">
              <v:path arrowok="t"/>
            </v:shape>
            <v:shape style="position:absolute;left:4331;top:1943;width:15;height:0" coordorigin="4331,1943" coordsize="15,0" path="m4331,1943l4345,1943e" filled="f" stroked="t" strokeweight="0.8383pt" strokecolor="#333333">
              <v:path arrowok="t"/>
            </v:shape>
            <v:shape style="position:absolute;left:4360;top:1943;width:15;height:0" coordorigin="4360,1943" coordsize="15,0" path="m4360,1943l4375,1943e" filled="f" stroked="t" strokeweight="0.8383pt" strokecolor="#333333">
              <v:path arrowok="t"/>
            </v:shape>
            <v:shape style="position:absolute;left:4390;top:1943;width:15;height:0" coordorigin="4390,1943" coordsize="15,0" path="m4390,1943l4404,1943e" filled="f" stroked="t" strokeweight="0.8383pt" strokecolor="#333333">
              <v:path arrowok="t"/>
            </v:shape>
            <v:shape style="position:absolute;left:4419;top:1943;width:15;height:0" coordorigin="4419,1943" coordsize="15,0" path="m4419,1943l4434,1943e" filled="f" stroked="t" strokeweight="0.8383pt" strokecolor="#333333">
              <v:path arrowok="t"/>
            </v:shape>
            <v:shape style="position:absolute;left:4449;top:1943;width:15;height:0" coordorigin="4449,1943" coordsize="15,0" path="m4449,1943l4463,1943e" filled="f" stroked="t" strokeweight="0.8383pt" strokecolor="#333333">
              <v:path arrowok="t"/>
            </v:shape>
            <v:shape style="position:absolute;left:4478;top:1943;width:15;height:0" coordorigin="4478,1943" coordsize="15,0" path="m4478,1943l4493,1943e" filled="f" stroked="t" strokeweight="0.8383pt" strokecolor="#333333">
              <v:path arrowok="t"/>
            </v:shape>
            <v:shape style="position:absolute;left:4508;top:1943;width:15;height:0" coordorigin="4508,1943" coordsize="15,0" path="m4508,1943l4523,1943e" filled="f" stroked="t" strokeweight="0.8383pt" strokecolor="#333333">
              <v:path arrowok="t"/>
            </v:shape>
            <v:shape style="position:absolute;left:4537;top:1943;width:15;height:0" coordorigin="4537,1943" coordsize="15,0" path="m4537,1943l4552,1943e" filled="f" stroked="t" strokeweight="0.8383pt" strokecolor="#333333">
              <v:path arrowok="t"/>
            </v:shape>
            <v:shape style="position:absolute;left:4567;top:1943;width:15;height:0" coordorigin="4567,1943" coordsize="15,0" path="m4567,1943l4582,1943e" filled="f" stroked="t" strokeweight="0.8383pt" strokecolor="#333333">
              <v:path arrowok="t"/>
            </v:shape>
            <v:shape style="position:absolute;left:4596;top:1943;width:15;height:0" coordorigin="4596,1943" coordsize="15,0" path="m4596,1943l4611,1943e" filled="f" stroked="t" strokeweight="0.8383pt" strokecolor="#333333">
              <v:path arrowok="t"/>
            </v:shape>
            <v:shape style="position:absolute;left:4626;top:1943;width:15;height:0" coordorigin="4626,1943" coordsize="15,0" path="m4626,1943l4641,1943e" filled="f" stroked="t" strokeweight="0.8383pt" strokecolor="#333333">
              <v:path arrowok="t"/>
            </v:shape>
            <v:shape style="position:absolute;left:4655;top:1943;width:15;height:0" coordorigin="4655,1943" coordsize="15,0" path="m4655,1943l4670,1943e" filled="f" stroked="t" strokeweight="0.8383pt" strokecolor="#333333">
              <v:path arrowok="t"/>
            </v:shape>
            <v:shape style="position:absolute;left:4685;top:1943;width:15;height:0" coordorigin="4685,1943" coordsize="15,0" path="m4685,1943l4700,1943e" filled="f" stroked="t" strokeweight="0.8383pt" strokecolor="#333333">
              <v:path arrowok="t"/>
            </v:shape>
            <v:shape style="position:absolute;left:4714;top:1943;width:15;height:0" coordorigin="4714,1943" coordsize="15,0" path="m4714,1943l4729,1943e" filled="f" stroked="t" strokeweight="0.8383pt" strokecolor="#333333">
              <v:path arrowok="t"/>
            </v:shape>
            <v:shape style="position:absolute;left:4744;top:1943;width:15;height:0" coordorigin="4744,1943" coordsize="15,0" path="m4744,1943l4759,1943e" filled="f" stroked="t" strokeweight="0.8383pt" strokecolor="#333333">
              <v:path arrowok="t"/>
            </v:shape>
            <v:shape style="position:absolute;left:4774;top:1943;width:15;height:0" coordorigin="4774,1943" coordsize="15,0" path="m4774,1943l4788,1943e" filled="f" stroked="t" strokeweight="0.8383pt" strokecolor="#333333">
              <v:path arrowok="t"/>
            </v:shape>
            <v:shape style="position:absolute;left:4803;top:1943;width:15;height:0" coordorigin="4803,1943" coordsize="15,0" path="m4803,1943l4818,1943e" filled="f" stroked="t" strokeweight="0.8383pt" strokecolor="#333333">
              <v:path arrowok="t"/>
            </v:shape>
            <v:shape style="position:absolute;left:4833;top:1943;width:15;height:0" coordorigin="4833,1943" coordsize="15,0" path="m4833,1943l4847,1943e" filled="f" stroked="t" strokeweight="0.8383pt" strokecolor="#333333">
              <v:path arrowok="t"/>
            </v:shape>
            <v:shape style="position:absolute;left:4862;top:1943;width:15;height:0" coordorigin="4862,1943" coordsize="15,0" path="m4862,1943l4877,1943e" filled="f" stroked="t" strokeweight="0.8383pt" strokecolor="#333333">
              <v:path arrowok="t"/>
            </v:shape>
            <v:shape style="position:absolute;left:4892;top:1943;width:15;height:0" coordorigin="4892,1943" coordsize="15,0" path="m4892,1943l4906,1943e" filled="f" stroked="t" strokeweight="0.8383pt" strokecolor="#333333">
              <v:path arrowok="t"/>
            </v:shape>
            <v:shape style="position:absolute;left:4921;top:1943;width:15;height:0" coordorigin="4921,1943" coordsize="15,0" path="m4921,1943l4936,1943e" filled="f" stroked="t" strokeweight="0.8383pt" strokecolor="#333333">
              <v:path arrowok="t"/>
            </v:shape>
            <v:shape style="position:absolute;left:4951;top:1943;width:15;height:0" coordorigin="4951,1943" coordsize="15,0" path="m4951,1943l4966,1943e" filled="f" stroked="t" strokeweight="0.8383pt" strokecolor="#333333">
              <v:path arrowok="t"/>
            </v:shape>
            <v:shape style="position:absolute;left:4980;top:1943;width:15;height:0" coordorigin="4980,1943" coordsize="15,0" path="m4980,1943l4995,1943e" filled="f" stroked="t" strokeweight="0.8383pt" strokecolor="#333333">
              <v:path arrowok="t"/>
            </v:shape>
            <v:shape style="position:absolute;left:5010;top:1943;width:15;height:0" coordorigin="5010,1943" coordsize="15,0" path="m5010,1943l5025,1943e" filled="f" stroked="t" strokeweight="0.8383pt" strokecolor="#333333">
              <v:path arrowok="t"/>
            </v:shape>
            <v:shape style="position:absolute;left:5039;top:1943;width:15;height:0" coordorigin="5039,1943" coordsize="15,0" path="m5039,1943l5054,1943e" filled="f" stroked="t" strokeweight="0.8383pt" strokecolor="#333333">
              <v:path arrowok="t"/>
            </v:shape>
            <v:shape style="position:absolute;left:5069;top:1943;width:15;height:0" coordorigin="5069,1943" coordsize="15,0" path="m5069,1943l5084,1943e" filled="f" stroked="t" strokeweight="0.8383pt" strokecolor="#333333">
              <v:path arrowok="t"/>
            </v:shape>
            <v:shape style="position:absolute;left:5098;top:1943;width:15;height:0" coordorigin="5098,1943" coordsize="15,0" path="m5098,1943l5113,1943e" filled="f" stroked="t" strokeweight="0.8383pt" strokecolor="#333333">
              <v:path arrowok="t"/>
            </v:shape>
            <v:shape style="position:absolute;left:5128;top:1943;width:15;height:0" coordorigin="5128,1943" coordsize="15,0" path="m5128,1943l5143,1943e" filled="f" stroked="t" strokeweight="0.8383pt" strokecolor="#333333">
              <v:path arrowok="t"/>
            </v:shape>
            <v:shape style="position:absolute;left:5157;top:1943;width:15;height:0" coordorigin="5157,1943" coordsize="15,0" path="m5157,1943l5172,1943e" filled="f" stroked="t" strokeweight="0.8383pt" strokecolor="#333333">
              <v:path arrowok="t"/>
            </v:shape>
            <v:shape style="position:absolute;left:5187;top:1943;width:15;height:0" coordorigin="5187,1943" coordsize="15,0" path="m5187,1943l5202,1943e" filled="f" stroked="t" strokeweight="0.8383pt" strokecolor="#333333">
              <v:path arrowok="t"/>
            </v:shape>
            <v:shape style="position:absolute;left:5217;top:1943;width:15;height:0" coordorigin="5217,1943" coordsize="15,0" path="m5217,1943l5231,1943e" filled="f" stroked="t" strokeweight="0.8383pt" strokecolor="#333333">
              <v:path arrowok="t"/>
            </v:shape>
            <v:shape style="position:absolute;left:5246;top:1943;width:15;height:0" coordorigin="5246,1943" coordsize="15,0" path="m5246,1943l5261,1943e" filled="f" stroked="t" strokeweight="0.8383pt" strokecolor="#333333">
              <v:path arrowok="t"/>
            </v:shape>
            <v:shape style="position:absolute;left:5276;top:1943;width:15;height:0" coordorigin="5276,1943" coordsize="15,0" path="m5276,1943l5290,1943e" filled="f" stroked="t" strokeweight="0.8383pt" strokecolor="#333333">
              <v:path arrowok="t"/>
            </v:shape>
            <v:shape style="position:absolute;left:5305;top:1943;width:15;height:0" coordorigin="5305,1943" coordsize="15,0" path="m5305,1943l5320,1943e" filled="f" stroked="t" strokeweight="0.8383pt" strokecolor="#333333">
              <v:path arrowok="t"/>
            </v:shape>
            <v:shape style="position:absolute;left:5335;top:1943;width:15;height:0" coordorigin="5335,1943" coordsize="15,0" path="m5335,1943l5349,1943e" filled="f" stroked="t" strokeweight="0.8383pt" strokecolor="#333333">
              <v:path arrowok="t"/>
            </v:shape>
            <v:shape style="position:absolute;left:5364;top:1943;width:15;height:0" coordorigin="5364,1943" coordsize="15,0" path="m5364,1943l5379,1943e" filled="f" stroked="t" strokeweight="0.8383pt" strokecolor="#333333">
              <v:path arrowok="t"/>
            </v:shape>
            <v:shape style="position:absolute;left:5394;top:1943;width:15;height:0" coordorigin="5394,1943" coordsize="15,0" path="m5394,1943l5408,1943e" filled="f" stroked="t" strokeweight="0.8383pt" strokecolor="#333333">
              <v:path arrowok="t"/>
            </v:shape>
            <v:shape style="position:absolute;left:5423;top:1943;width:15;height:0" coordorigin="5423,1943" coordsize="15,0" path="m5423,1943l5438,1943e" filled="f" stroked="t" strokeweight="0.8383pt" strokecolor="#333333">
              <v:path arrowok="t"/>
            </v:shape>
            <v:shape style="position:absolute;left:5453;top:1943;width:15;height:0" coordorigin="5453,1943" coordsize="15,0" path="m5453,1943l5468,1943e" filled="f" stroked="t" strokeweight="0.8383pt" strokecolor="#333333">
              <v:path arrowok="t"/>
            </v:shape>
            <v:shape style="position:absolute;left:5482;top:1943;width:15;height:0" coordorigin="5482,1943" coordsize="15,0" path="m5482,1943l5497,1943e" filled="f" stroked="t" strokeweight="0.8383pt" strokecolor="#333333">
              <v:path arrowok="t"/>
            </v:shape>
            <v:shape style="position:absolute;left:5512;top:1943;width:15;height:0" coordorigin="5512,1943" coordsize="15,0" path="m5512,1943l5527,1943e" filled="f" stroked="t" strokeweight="0.8383pt" strokecolor="#333333">
              <v:path arrowok="t"/>
            </v:shape>
            <v:shape style="position:absolute;left:5541;top:1943;width:15;height:0" coordorigin="5541,1943" coordsize="15,0" path="m5541,1943l5556,1943e" filled="f" stroked="t" strokeweight="0.8383pt" strokecolor="#333333">
              <v:path arrowok="t"/>
            </v:shape>
            <v:shape style="position:absolute;left:5571;top:1943;width:15;height:0" coordorigin="5571,1943" coordsize="15,0" path="m5571,1943l5586,1943e" filled="f" stroked="t" strokeweight="0.8383pt" strokecolor="#333333">
              <v:path arrowok="t"/>
            </v:shape>
            <v:shape style="position:absolute;left:5600;top:1943;width:15;height:0" coordorigin="5600,1943" coordsize="15,0" path="m5600,1943l5615,1943e" filled="f" stroked="t" strokeweight="0.8383pt" strokecolor="#333333">
              <v:path arrowok="t"/>
            </v:shape>
            <v:shape style="position:absolute;left:5630;top:1943;width:15;height:0" coordorigin="5630,1943" coordsize="15,0" path="m5630,1943l5645,1943e" filled="f" stroked="t" strokeweight="0.8383pt" strokecolor="#333333">
              <v:path arrowok="t"/>
            </v:shape>
            <v:shape style="position:absolute;left:5660;top:1943;width:15;height:0" coordorigin="5660,1943" coordsize="15,0" path="m5660,1943l5674,1943e" filled="f" stroked="t" strokeweight="0.8383pt" strokecolor="#333333">
              <v:path arrowok="t"/>
            </v:shape>
            <v:shape style="position:absolute;left:5689;top:1943;width:15;height:0" coordorigin="5689,1943" coordsize="15,0" path="m5689,1943l5704,1943e" filled="f" stroked="t" strokeweight="0.8383pt" strokecolor="#333333">
              <v:path arrowok="t"/>
            </v:shape>
            <v:shape style="position:absolute;left:5719;top:1943;width:15;height:0" coordorigin="5719,1943" coordsize="15,0" path="m5719,1943l5733,1943e" filled="f" stroked="t" strokeweight="0.8383pt" strokecolor="#333333">
              <v:path arrowok="t"/>
            </v:shape>
            <v:shape style="position:absolute;left:5748;top:1943;width:15;height:0" coordorigin="5748,1943" coordsize="15,0" path="m5748,1943l5763,1943e" filled="f" stroked="t" strokeweight="0.8383pt" strokecolor="#333333">
              <v:path arrowok="t"/>
            </v:shape>
            <v:shape style="position:absolute;left:5778;top:1943;width:15;height:0" coordorigin="5778,1943" coordsize="15,0" path="m5778,1943l5792,1943e" filled="f" stroked="t" strokeweight="0.8383pt" strokecolor="#333333">
              <v:path arrowok="t"/>
            </v:shape>
            <v:shape style="position:absolute;left:5807;top:1943;width:15;height:0" coordorigin="5807,1943" coordsize="15,0" path="m5807,1943l5822,1943e" filled="f" stroked="t" strokeweight="0.8383pt" strokecolor="#333333">
              <v:path arrowok="t"/>
            </v:shape>
            <v:shape style="position:absolute;left:5837;top:1943;width:15;height:0" coordorigin="5837,1943" coordsize="15,0" path="m5837,1943l5851,1943e" filled="f" stroked="t" strokeweight="0.8383pt" strokecolor="#333333">
              <v:path arrowok="t"/>
            </v:shape>
            <v:shape style="position:absolute;left:5866;top:1943;width:15;height:0" coordorigin="5866,1943" coordsize="15,0" path="m5866,1943l5881,1943e" filled="f" stroked="t" strokeweight="0.8383pt" strokecolor="#333333">
              <v:path arrowok="t"/>
            </v:shape>
            <v:shape style="position:absolute;left:5896;top:1943;width:15;height:0" coordorigin="5896,1943" coordsize="15,0" path="m5896,1943l5911,1943e" filled="f" stroked="t" strokeweight="0.8383pt" strokecolor="#333333">
              <v:path arrowok="t"/>
            </v:shape>
            <v:shape style="position:absolute;left:5925;top:1943;width:15;height:0" coordorigin="5925,1943" coordsize="15,0" path="m5925,1943l5940,1943e" filled="f" stroked="t" strokeweight="0.8383pt" strokecolor="#333333">
              <v:path arrowok="t"/>
            </v:shape>
            <v:shape style="position:absolute;left:5955;top:1943;width:15;height:0" coordorigin="5955,1943" coordsize="15,0" path="m5955,1943l5970,1943e" filled="f" stroked="t" strokeweight="0.8383pt" strokecolor="#333333">
              <v:path arrowok="t"/>
            </v:shape>
            <v:shape style="position:absolute;left:5984;top:1943;width:15;height:0" coordorigin="5984,1943" coordsize="15,0" path="m5984,1943l5999,1943e" filled="f" stroked="t" strokeweight="0.8383pt" strokecolor="#333333">
              <v:path arrowok="t"/>
            </v:shape>
            <v:shape style="position:absolute;left:6014;top:1943;width:15;height:0" coordorigin="6014,1943" coordsize="15,0" path="m6014,1943l6029,1943e" filled="f" stroked="t" strokeweight="0.8383pt" strokecolor="#333333">
              <v:path arrowok="t"/>
            </v:shape>
            <v:shape style="position:absolute;left:6043;top:1943;width:15;height:0" coordorigin="6043,1943" coordsize="15,0" path="m6043,1943l6058,1943e" filled="f" stroked="t" strokeweight="0.8383pt" strokecolor="#333333">
              <v:path arrowok="t"/>
            </v:shape>
            <v:shape style="position:absolute;left:6073;top:1943;width:15;height:0" coordorigin="6073,1943" coordsize="15,0" path="m6073,1943l6088,1943e" filled="f" stroked="t" strokeweight="0.8383pt" strokecolor="#333333">
              <v:path arrowok="t"/>
            </v:shape>
            <v:shape style="position:absolute;left:6102;top:1943;width:15;height:0" coordorigin="6102,1943" coordsize="15,0" path="m6102,1943l6117,1943e" filled="f" stroked="t" strokeweight="0.8383pt" strokecolor="#333333">
              <v:path arrowok="t"/>
            </v:shape>
            <v:shape style="position:absolute;left:6132;top:1943;width:15;height:0" coordorigin="6132,1943" coordsize="15,0" path="m6132,1943l6147,1943e" filled="f" stroked="t" strokeweight="0.8383pt" strokecolor="#333333">
              <v:path arrowok="t"/>
            </v:shape>
            <v:shape style="position:absolute;left:6162;top:1943;width:15;height:0" coordorigin="6162,1943" coordsize="15,0" path="m6162,1943l6176,1943e" filled="f" stroked="t" strokeweight="0.8383pt" strokecolor="#333333">
              <v:path arrowok="t"/>
            </v:shape>
            <v:shape style="position:absolute;left:6191;top:1943;width:15;height:0" coordorigin="6191,1943" coordsize="15,0" path="m6191,1943l6206,1943e" filled="f" stroked="t" strokeweight="0.8383pt" strokecolor="#333333">
              <v:path arrowok="t"/>
            </v:shape>
            <v:shape style="position:absolute;left:6221;top:1943;width:15;height:0" coordorigin="6221,1943" coordsize="15,0" path="m6221,1943l6235,1943e" filled="f" stroked="t" strokeweight="0.8383pt" strokecolor="#333333">
              <v:path arrowok="t"/>
            </v:shape>
            <v:shape style="position:absolute;left:6250;top:1943;width:15;height:0" coordorigin="6250,1943" coordsize="15,0" path="m6250,1943l6265,1943e" filled="f" stroked="t" strokeweight="0.8383pt" strokecolor="#333333">
              <v:path arrowok="t"/>
            </v:shape>
            <v:shape style="position:absolute;left:6280;top:1943;width:15;height:0" coordorigin="6280,1943" coordsize="15,0" path="m6280,1943l6294,1943e" filled="f" stroked="t" strokeweight="0.8383pt" strokecolor="#333333">
              <v:path arrowok="t"/>
            </v:shape>
            <v:shape style="position:absolute;left:6309;top:1943;width:15;height:0" coordorigin="6309,1943" coordsize="15,0" path="m6309,1943l6324,1943e" filled="f" stroked="t" strokeweight="0.8383pt" strokecolor="#333333">
              <v:path arrowok="t"/>
            </v:shape>
            <v:shape style="position:absolute;left:6339;top:1943;width:15;height:0" coordorigin="6339,1943" coordsize="15,0" path="m6339,1943l6354,1943e" filled="f" stroked="t" strokeweight="0.8383pt" strokecolor="#333333">
              <v:path arrowok="t"/>
            </v:shape>
            <v:shape style="position:absolute;left:6368;top:1943;width:15;height:0" coordorigin="6368,1943" coordsize="15,0" path="m6368,1943l6383,1943e" filled="f" stroked="t" strokeweight="0.8383pt" strokecolor="#333333">
              <v:path arrowok="t"/>
            </v:shape>
            <v:shape style="position:absolute;left:6398;top:1943;width:15;height:0" coordorigin="6398,1943" coordsize="15,0" path="m6398,1943l6413,1943e" filled="f" stroked="t" strokeweight="0.8383pt" strokecolor="#333333">
              <v:path arrowok="t"/>
            </v:shape>
            <v:shape style="position:absolute;left:6427;top:1943;width:15;height:0" coordorigin="6427,1943" coordsize="15,0" path="m6427,1943l6442,1943e" filled="f" stroked="t" strokeweight="0.8383pt" strokecolor="#333333">
              <v:path arrowok="t"/>
            </v:shape>
            <v:shape style="position:absolute;left:6457;top:1943;width:15;height:0" coordorigin="6457,1943" coordsize="15,0" path="m6457,1943l6472,1943e" filled="f" stroked="t" strokeweight="0.8383pt" strokecolor="#333333">
              <v:path arrowok="t"/>
            </v:shape>
            <v:shape style="position:absolute;left:6486;top:1943;width:15;height:0" coordorigin="6486,1943" coordsize="15,0" path="m6486,1943l6501,1943e" filled="f" stroked="t" strokeweight="0.8383pt" strokecolor="#333333">
              <v:path arrowok="t"/>
            </v:shape>
            <v:shape style="position:absolute;left:6516;top:1943;width:15;height:0" coordorigin="6516,1943" coordsize="15,0" path="m6516,1943l6531,1943e" filled="f" stroked="t" strokeweight="0.8383pt" strokecolor="#333333">
              <v:path arrowok="t"/>
            </v:shape>
            <v:shape style="position:absolute;left:6545;top:1943;width:15;height:0" coordorigin="6545,1943" coordsize="15,0" path="m6545,1943l6560,1943e" filled="f" stroked="t" strokeweight="0.8383pt" strokecolor="#333333">
              <v:path arrowok="t"/>
            </v:shape>
            <v:shape style="position:absolute;left:6575;top:1943;width:15;height:0" coordorigin="6575,1943" coordsize="15,0" path="m6575,1943l6590,1943e" filled="f" stroked="t" strokeweight="0.8383pt" strokecolor="#333333">
              <v:path arrowok="t"/>
            </v:shape>
            <v:shape style="position:absolute;left:6605;top:1943;width:15;height:0" coordorigin="6605,1943" coordsize="15,0" path="m6605,1943l6619,1943e" filled="f" stroked="t" strokeweight="0.8383pt" strokecolor="#333333">
              <v:path arrowok="t"/>
            </v:shape>
            <v:shape style="position:absolute;left:6634;top:1943;width:15;height:0" coordorigin="6634,1943" coordsize="15,0" path="m6634,1943l6649,1943e" filled="f" stroked="t" strokeweight="0.8383pt" strokecolor="#333333">
              <v:path arrowok="t"/>
            </v:shape>
            <v:shape style="position:absolute;left:6664;top:1943;width:15;height:0" coordorigin="6664,1943" coordsize="15,0" path="m6664,1943l6678,1943e" filled="f" stroked="t" strokeweight="0.8383pt" strokecolor="#333333">
              <v:path arrowok="t"/>
            </v:shape>
            <v:shape style="position:absolute;left:6693;top:1943;width:15;height:0" coordorigin="6693,1943" coordsize="15,0" path="m6693,1943l6708,1943e" filled="f" stroked="t" strokeweight="0.8383pt" strokecolor="#333333">
              <v:path arrowok="t"/>
            </v:shape>
            <v:shape style="position:absolute;left:6723;top:1943;width:15;height:0" coordorigin="6723,1943" coordsize="15,0" path="m6723,1943l6737,1943e" filled="f" stroked="t" strokeweight="0.8383pt" strokecolor="#333333">
              <v:path arrowok="t"/>
            </v:shape>
            <v:shape style="position:absolute;left:6752;top:1943;width:15;height:0" coordorigin="6752,1943" coordsize="15,0" path="m6752,1943l6767,1943e" filled="f" stroked="t" strokeweight="0.8383pt" strokecolor="#333333">
              <v:path arrowok="t"/>
            </v:shape>
            <v:shape style="position:absolute;left:6782;top:1943;width:15;height:0" coordorigin="6782,1943" coordsize="15,0" path="m6782,1943l6796,1943e" filled="f" stroked="t" strokeweight="0.8383pt" strokecolor="#333333">
              <v:path arrowok="t"/>
            </v:shape>
            <v:shape style="position:absolute;left:6811;top:1943;width:15;height:0" coordorigin="6811,1943" coordsize="15,0" path="m6811,1943l6826,1943e" filled="f" stroked="t" strokeweight="0.8383pt" strokecolor="#333333">
              <v:path arrowok="t"/>
            </v:shape>
            <v:shape style="position:absolute;left:6841;top:1943;width:15;height:0" coordorigin="6841,1943" coordsize="15,0" path="m6841,1943l6856,1943e" filled="f" stroked="t" strokeweight="0.8383pt" strokecolor="#333333">
              <v:path arrowok="t"/>
            </v:shape>
            <v:shape style="position:absolute;left:6870;top:1943;width:15;height:0" coordorigin="6870,1943" coordsize="15,0" path="m6870,1943l6885,1943e" filled="f" stroked="t" strokeweight="0.8383pt" strokecolor="#333333">
              <v:path arrowok="t"/>
            </v:shape>
            <v:shape style="position:absolute;left:6900;top:1943;width:15;height:0" coordorigin="6900,1943" coordsize="15,0" path="m6900,1943l6915,1943e" filled="f" stroked="t" strokeweight="0.8383pt" strokecolor="#333333">
              <v:path arrowok="t"/>
            </v:shape>
            <v:shape style="position:absolute;left:6929;top:1943;width:15;height:0" coordorigin="6929,1943" coordsize="15,0" path="m6929,1943l6944,1943e" filled="f" stroked="t" strokeweight="0.8383pt" strokecolor="#333333">
              <v:path arrowok="t"/>
            </v:shape>
            <v:shape style="position:absolute;left:6959;top:1943;width:15;height:0" coordorigin="6959,1943" coordsize="15,0" path="m6959,1943l6974,1943e" filled="f" stroked="t" strokeweight="0.8383pt" strokecolor="#333333">
              <v:path arrowok="t"/>
            </v:shape>
            <v:shape style="position:absolute;left:6988;top:1943;width:15;height:0" coordorigin="6988,1943" coordsize="15,0" path="m6988,1943l7003,1943e" filled="f" stroked="t" strokeweight="0.8383pt" strokecolor="#333333">
              <v:path arrowok="t"/>
            </v:shape>
            <v:shape style="position:absolute;left:7018;top:1943;width:15;height:0" coordorigin="7018,1943" coordsize="15,0" path="m7018,1943l7033,1943e" filled="f" stroked="t" strokeweight="0.8383pt" strokecolor="#333333">
              <v:path arrowok="t"/>
            </v:shape>
            <v:shape style="position:absolute;left:7048;top:1943;width:15;height:0" coordorigin="7048,1943" coordsize="15,0" path="m7048,1943l7062,1943e" filled="f" stroked="t" strokeweight="0.8383pt" strokecolor="#333333">
              <v:path arrowok="t"/>
            </v:shape>
            <v:shape style="position:absolute;left:7077;top:1943;width:15;height:0" coordorigin="7077,1943" coordsize="15,0" path="m7077,1943l7092,1943e" filled="f" stroked="t" strokeweight="0.8383pt" strokecolor="#333333">
              <v:path arrowok="t"/>
            </v:shape>
            <v:shape style="position:absolute;left:7107;top:1943;width:15;height:0" coordorigin="7107,1943" coordsize="15,0" path="m7107,1943l7121,1943e" filled="f" stroked="t" strokeweight="0.8383pt" strokecolor="#333333">
              <v:path arrowok="t"/>
            </v:shape>
            <v:shape style="position:absolute;left:7136;top:1943;width:15;height:0" coordorigin="7136,1943" coordsize="15,0" path="m7136,1943l7151,1943e" filled="f" stroked="t" strokeweight="0.8383pt" strokecolor="#333333">
              <v:path arrowok="t"/>
            </v:shape>
            <v:shape style="position:absolute;left:7166;top:1943;width:15;height:0" coordorigin="7166,1943" coordsize="15,0" path="m7166,1943l7180,1943e" filled="f" stroked="t" strokeweight="0.8383pt" strokecolor="#333333">
              <v:path arrowok="t"/>
            </v:shape>
            <v:shape style="position:absolute;left:7195;top:1943;width:15;height:0" coordorigin="7195,1943" coordsize="15,0" path="m7195,1943l7210,1943e" filled="f" stroked="t" strokeweight="0.8383pt" strokecolor="#333333">
              <v:path arrowok="t"/>
            </v:shape>
            <v:shape style="position:absolute;left:7225;top:1943;width:15;height:0" coordorigin="7225,1943" coordsize="15,0" path="m7225,1943l7239,1943e" filled="f" stroked="t" strokeweight="0.8383pt" strokecolor="#333333">
              <v:path arrowok="t"/>
            </v:shape>
            <v:shape style="position:absolute;left:7254;top:1943;width:15;height:0" coordorigin="7254,1943" coordsize="15,0" path="m7254,1943l7269,1943e" filled="f" stroked="t" strokeweight="0.8383pt" strokecolor="#333333">
              <v:path arrowok="t"/>
            </v:shape>
            <v:shape style="position:absolute;left:7284;top:1943;width:15;height:0" coordorigin="7284,1943" coordsize="15,0" path="m7284,1943l7299,1943e" filled="f" stroked="t" strokeweight="0.8383pt" strokecolor="#333333">
              <v:path arrowok="t"/>
            </v:shape>
            <v:shape style="position:absolute;left:7313;top:1943;width:15;height:0" coordorigin="7313,1943" coordsize="15,0" path="m7313,1943l7328,1943e" filled="f" stroked="t" strokeweight="0.8383pt" strokecolor="#333333">
              <v:path arrowok="t"/>
            </v:shape>
            <v:shape style="position:absolute;left:7343;top:1943;width:15;height:0" coordorigin="7343,1943" coordsize="15,0" path="m7343,1943l7358,1943e" filled="f" stroked="t" strokeweight="0.8383pt" strokecolor="#333333">
              <v:path arrowok="t"/>
            </v:shape>
            <v:shape style="position:absolute;left:7372;top:1943;width:15;height:0" coordorigin="7372,1943" coordsize="15,0" path="m7372,1943l7387,1943e" filled="f" stroked="t" strokeweight="0.8383pt" strokecolor="#333333">
              <v:path arrowok="t"/>
            </v:shape>
            <v:shape style="position:absolute;left:7402;top:1943;width:15;height:0" coordorigin="7402,1943" coordsize="15,0" path="m7402,1943l7417,1943e" filled="f" stroked="t" strokeweight="0.8383pt" strokecolor="#333333">
              <v:path arrowok="t"/>
            </v:shape>
            <v:shape style="position:absolute;left:7431;top:1943;width:15;height:0" coordorigin="7431,1943" coordsize="15,0" path="m7431,1943l7446,1943e" filled="f" stroked="t" strokeweight="0.8383pt" strokecolor="#333333">
              <v:path arrowok="t"/>
            </v:shape>
            <v:shape style="position:absolute;left:7461;top:1943;width:15;height:0" coordorigin="7461,1943" coordsize="15,0" path="m7461,1943l7476,1943e" filled="f" stroked="t" strokeweight="0.8383pt" strokecolor="#333333">
              <v:path arrowok="t"/>
            </v:shape>
            <v:shape style="position:absolute;left:7490;top:1943;width:15;height:0" coordorigin="7490,1943" coordsize="15,0" path="m7490,1943l7505,1943e" filled="f" stroked="t" strokeweight="0.8383pt" strokecolor="#333333">
              <v:path arrowok="t"/>
            </v:shape>
            <v:shape style="position:absolute;left:7520;top:1943;width:15;height:0" coordorigin="7520,1943" coordsize="15,0" path="m7520,1943l7535,1943e" filled="f" stroked="t" strokeweight="0.8383pt" strokecolor="#333333">
              <v:path arrowok="t"/>
            </v:shape>
            <v:shape style="position:absolute;left:7550;top:1943;width:15;height:0" coordorigin="7550,1943" coordsize="15,0" path="m7550,1943l7564,1943e" filled="f" stroked="t" strokeweight="0.8383pt" strokecolor="#333333">
              <v:path arrowok="t"/>
            </v:shape>
            <v:shape style="position:absolute;left:7579;top:1943;width:15;height:0" coordorigin="7579,1943" coordsize="15,0" path="m7579,1943l7594,1943e" filled="f" stroked="t" strokeweight="0.8383pt" strokecolor="#333333">
              <v:path arrowok="t"/>
            </v:shape>
            <v:shape style="position:absolute;left:7609;top:1943;width:15;height:0" coordorigin="7609,1943" coordsize="15,0" path="m7609,1943l7623,1943e" filled="f" stroked="t" strokeweight="0.8383pt" strokecolor="#333333">
              <v:path arrowok="t"/>
            </v:shape>
            <v:shape style="position:absolute;left:7638;top:1943;width:15;height:0" coordorigin="7638,1943" coordsize="15,0" path="m7638,1943l7653,1943e" filled="f" stroked="t" strokeweight="0.8383pt" strokecolor="#333333">
              <v:path arrowok="t"/>
            </v:shape>
            <v:shape style="position:absolute;left:7668;top:1943;width:15;height:0" coordorigin="7668,1943" coordsize="15,0" path="m7668,1943l7682,1943e" filled="f" stroked="t" strokeweight="0.8383pt" strokecolor="#333333">
              <v:path arrowok="t"/>
            </v:shape>
            <v:shape style="position:absolute;left:7697;top:1943;width:15;height:0" coordorigin="7697,1943" coordsize="15,0" path="m7697,1943l7712,1943e" filled="f" stroked="t" strokeweight="0.8383pt" strokecolor="#333333">
              <v:path arrowok="t"/>
            </v:shape>
            <v:shape style="position:absolute;left:7727;top:1943;width:15;height:0" coordorigin="7727,1943" coordsize="15,0" path="m7727,1943l7742,1943e" filled="f" stroked="t" strokeweight="0.8383pt" strokecolor="#333333">
              <v:path arrowok="t"/>
            </v:shape>
            <v:shape style="position:absolute;left:7756;top:1943;width:15;height:0" coordorigin="7756,1943" coordsize="15,0" path="m7756,1943l7771,1943e" filled="f" stroked="t" strokeweight="0.8383pt" strokecolor="#333333">
              <v:path arrowok="t"/>
            </v:shape>
            <v:shape style="position:absolute;left:7786;top:1943;width:15;height:0" coordorigin="7786,1943" coordsize="15,0" path="m7786,1943l7801,1943e" filled="f" stroked="t" strokeweight="0.8383pt" strokecolor="#333333">
              <v:path arrowok="t"/>
            </v:shape>
            <v:shape style="position:absolute;left:7815;top:1943;width:15;height:0" coordorigin="7815,1943" coordsize="15,0" path="m7815,1943l7830,1943e" filled="f" stroked="t" strokeweight="0.8383pt" strokecolor="#333333">
              <v:path arrowok="t"/>
            </v:shape>
            <v:shape style="position:absolute;left:7845;top:1943;width:15;height:0" coordorigin="7845,1943" coordsize="15,0" path="m7845,1943l7860,1943e" filled="f" stroked="t" strokeweight="0.8383pt" strokecolor="#333333">
              <v:path arrowok="t"/>
            </v:shape>
            <v:shape style="position:absolute;left:7874;top:1943;width:15;height:0" coordorigin="7874,1943" coordsize="15,0" path="m7874,1943l7889,1943e" filled="f" stroked="t" strokeweight="0.8383pt" strokecolor="#333333">
              <v:path arrowok="t"/>
            </v:shape>
            <v:shape style="position:absolute;left:7904;top:1943;width:15;height:0" coordorigin="7904,1943" coordsize="15,0" path="m7904,1943l7919,1943e" filled="f" stroked="t" strokeweight="0.8383pt" strokecolor="#333333">
              <v:path arrowok="t"/>
            </v:shape>
            <v:shape style="position:absolute;left:7933;top:1943;width:15;height:0" coordorigin="7933,1943" coordsize="15,0" path="m7933,1943l7948,1943e" filled="f" stroked="t" strokeweight="0.8383pt" strokecolor="#333333">
              <v:path arrowok="t"/>
            </v:shape>
            <v:shape style="position:absolute;left:7963;top:1943;width:15;height:0" coordorigin="7963,1943" coordsize="15,0" path="m7963,1943l7978,1943e" filled="f" stroked="t" strokeweight="0.8383pt" strokecolor="#333333">
              <v:path arrowok="t"/>
            </v:shape>
            <v:shape style="position:absolute;left:7993;top:1943;width:15;height:0" coordorigin="7993,1943" coordsize="15,0" path="m7993,1943l8007,1943e" filled="f" stroked="t" strokeweight="0.8383pt" strokecolor="#333333">
              <v:path arrowok="t"/>
            </v:shape>
            <v:shape style="position:absolute;left:8022;top:1943;width:15;height:0" coordorigin="8022,1943" coordsize="15,0" path="m8022,1943l8037,1943e" filled="f" stroked="t" strokeweight="0.8383pt" strokecolor="#333333">
              <v:path arrowok="t"/>
            </v:shape>
            <v:shape style="position:absolute;left:8052;top:1943;width:15;height:0" coordorigin="8052,1943" coordsize="15,0" path="m8052,1943l8066,1943e" filled="f" stroked="t" strokeweight="0.8383pt" strokecolor="#333333">
              <v:path arrowok="t"/>
            </v:shape>
            <v:shape style="position:absolute;left:8081;top:1943;width:15;height:0" coordorigin="8081,1943" coordsize="15,0" path="m8081,1943l8096,1943e" filled="f" stroked="t" strokeweight="0.8383pt" strokecolor="#333333">
              <v:path arrowok="t"/>
            </v:shape>
            <v:shape style="position:absolute;left:8111;top:1943;width:15;height:0" coordorigin="8111,1943" coordsize="15,0" path="m8111,1943l8125,1943e" filled="f" stroked="t" strokeweight="0.8383pt" strokecolor="#333333">
              <v:path arrowok="t"/>
            </v:shape>
            <v:shape style="position:absolute;left:8140;top:1943;width:15;height:0" coordorigin="8140,1943" coordsize="15,0" path="m8140,1943l8155,1943e" filled="f" stroked="t" strokeweight="0.8383pt" strokecolor="#333333">
              <v:path arrowok="t"/>
            </v:shape>
            <v:shape style="position:absolute;left:8170;top:1943;width:15;height:0" coordorigin="8170,1943" coordsize="15,0" path="m8170,1943l8184,1943e" filled="f" stroked="t" strokeweight="0.8383pt" strokecolor="#333333">
              <v:path arrowok="t"/>
            </v:shape>
            <v:shape style="position:absolute;left:8199;top:1943;width:15;height:0" coordorigin="8199,1943" coordsize="15,0" path="m8199,1943l8214,1943e" filled="f" stroked="t" strokeweight="0.8383pt" strokecolor="#333333">
              <v:path arrowok="t"/>
            </v:shape>
            <v:shape style="position:absolute;left:8229;top:1943;width:15;height:0" coordorigin="8229,1943" coordsize="15,0" path="m8229,1943l8244,1943e" filled="f" stroked="t" strokeweight="0.8383pt" strokecolor="#333333">
              <v:path arrowok="t"/>
            </v:shape>
            <v:shape style="position:absolute;left:8258;top:1943;width:15;height:0" coordorigin="8258,1943" coordsize="15,0" path="m8258,1943l8273,1943e" filled="f" stroked="t" strokeweight="0.8383pt" strokecolor="#333333">
              <v:path arrowok="t"/>
            </v:shape>
            <v:shape style="position:absolute;left:8288;top:1943;width:15;height:0" coordorigin="8288,1943" coordsize="15,0" path="m8288,1943l8303,1943e" filled="f" stroked="t" strokeweight="0.8383pt" strokecolor="#333333">
              <v:path arrowok="t"/>
            </v:shape>
            <v:shape style="position:absolute;left:8317;top:1943;width:15;height:0" coordorigin="8317,1943" coordsize="15,0" path="m8317,1943l8332,1943e" filled="f" stroked="t" strokeweight="0.8383pt" strokecolor="#333333">
              <v:path arrowok="t"/>
            </v:shape>
            <v:shape style="position:absolute;left:8347;top:1943;width:15;height:0" coordorigin="8347,1943" coordsize="15,0" path="m8347,1943l8362,1943e" filled="f" stroked="t" strokeweight="0.8383pt" strokecolor="#333333">
              <v:path arrowok="t"/>
            </v:shape>
            <v:shape style="position:absolute;left:8376;top:1943;width:15;height:0" coordorigin="8376,1943" coordsize="15,0" path="m8376,1943l8391,1943e" filled="f" stroked="t" strokeweight="0.8383pt" strokecolor="#333333">
              <v:path arrowok="t"/>
            </v:shape>
            <v:shape style="position:absolute;left:8406;top:1943;width:15;height:0" coordorigin="8406,1943" coordsize="15,0" path="m8406,1943l8421,1943e" filled="f" stroked="t" strokeweight="0.8383pt" strokecolor="#333333">
              <v:path arrowok="t"/>
            </v:shape>
            <v:shape style="position:absolute;left:8436;top:1943;width:15;height:0" coordorigin="8436,1943" coordsize="15,0" path="m8436,1943l8450,1943e" filled="f" stroked="t" strokeweight="0.8383pt" strokecolor="#333333">
              <v:path arrowok="t"/>
            </v:shape>
            <v:shape style="position:absolute;left:8465;top:1943;width:15;height:0" coordorigin="8465,1943" coordsize="15,0" path="m8465,1943l8480,1943e" filled="f" stroked="t" strokeweight="0.8383pt" strokecolor="#333333">
              <v:path arrowok="t"/>
            </v:shape>
            <v:shape style="position:absolute;left:8495;top:1943;width:15;height:0" coordorigin="8495,1943" coordsize="15,0" path="m8495,1943l8509,1943e" filled="f" stroked="t" strokeweight="0.8383pt" strokecolor="#333333">
              <v:path arrowok="t"/>
            </v:shape>
            <v:shape style="position:absolute;left:8524;top:1943;width:15;height:0" coordorigin="8524,1943" coordsize="15,0" path="m8524,1943l8539,1943e" filled="f" stroked="t" strokeweight="0.8383pt" strokecolor="#333333">
              <v:path arrowok="t"/>
            </v:shape>
            <v:shape style="position:absolute;left:8554;top:1943;width:15;height:0" coordorigin="8554,1943" coordsize="15,0" path="m8554,1943l8568,1943e" filled="f" stroked="t" strokeweight="0.8383pt" strokecolor="#333333">
              <v:path arrowok="t"/>
            </v:shape>
            <v:shape style="position:absolute;left:8583;top:1943;width:15;height:0" coordorigin="8583,1943" coordsize="15,0" path="m8583,1943l8598,1943e" filled="f" stroked="t" strokeweight="0.8383pt" strokecolor="#333333">
              <v:path arrowok="t"/>
            </v:shape>
            <v:shape style="position:absolute;left:8613;top:1943;width:15;height:0" coordorigin="8613,1943" coordsize="15,0" path="m8613,1943l8627,1943e" filled="f" stroked="t" strokeweight="0.8383pt" strokecolor="#333333">
              <v:path arrowok="t"/>
            </v:shape>
            <v:shape style="position:absolute;left:8642;top:1943;width:15;height:0" coordorigin="8642,1943" coordsize="15,0" path="m8642,1943l8657,1943e" filled="f" stroked="t" strokeweight="0.8383pt" strokecolor="#333333">
              <v:path arrowok="t"/>
            </v:shape>
            <v:shape style="position:absolute;left:8672;top:1943;width:15;height:0" coordorigin="8672,1943" coordsize="15,0" path="m8672,1943l8687,1943e" filled="f" stroked="t" strokeweight="0.8383pt" strokecolor="#333333">
              <v:path arrowok="t"/>
            </v:shape>
            <v:shape style="position:absolute;left:8701;top:1943;width:15;height:0" coordorigin="8701,1943" coordsize="15,0" path="m8701,1943l8716,1943e" filled="f" stroked="t" strokeweight="0.8383pt" strokecolor="#333333">
              <v:path arrowok="t"/>
            </v:shape>
            <v:shape style="position:absolute;left:8731;top:1943;width:15;height:0" coordorigin="8731,1943" coordsize="15,0" path="m8731,1943l8746,1943e" filled="f" stroked="t" strokeweight="0.8383pt" strokecolor="#333333">
              <v:path arrowok="t"/>
            </v:shape>
            <v:shape style="position:absolute;left:8760;top:1943;width:15;height:0" coordorigin="8760,1943" coordsize="15,0" path="m8760,1943l8775,1943e" filled="f" stroked="t" strokeweight="0.8383pt" strokecolor="#333333">
              <v:path arrowok="t"/>
            </v:shape>
            <v:shape style="position:absolute;left:8790;top:1943;width:15;height:0" coordorigin="8790,1943" coordsize="15,0" path="m8790,1943l8805,1943e" filled="f" stroked="t" strokeweight="0.8383pt" strokecolor="#333333">
              <v:path arrowok="t"/>
            </v:shape>
            <v:shape style="position:absolute;left:8819;top:1943;width:15;height:0" coordorigin="8819,1943" coordsize="15,0" path="m8819,1943l8834,1943e" filled="f" stroked="t" strokeweight="0.8383pt" strokecolor="#333333">
              <v:path arrowok="t"/>
            </v:shape>
            <v:shape style="position:absolute;left:8849;top:1943;width:15;height:0" coordorigin="8849,1943" coordsize="15,0" path="m8849,1943l8864,1943e" filled="f" stroked="t" strokeweight="0.8383pt" strokecolor="#333333">
              <v:path arrowok="t"/>
            </v:shape>
            <v:shape style="position:absolute;left:8878;top:1943;width:15;height:0" coordorigin="8878,1943" coordsize="15,0" path="m8878,1943l8893,1943e" filled="f" stroked="t" strokeweight="0.8383pt" strokecolor="#333333">
              <v:path arrowok="t"/>
            </v:shape>
            <v:shape style="position:absolute;left:8908;top:1943;width:15;height:0" coordorigin="8908,1943" coordsize="15,0" path="m8908,1943l8923,1943e" filled="f" stroked="t" strokeweight="0.8383pt" strokecolor="#333333">
              <v:path arrowok="t"/>
            </v:shape>
            <v:shape style="position:absolute;left:8938;top:1943;width:15;height:0" coordorigin="8938,1943" coordsize="15,0" path="m8938,1943l8952,1943e" filled="f" stroked="t" strokeweight="0.8383pt" strokecolor="#333333">
              <v:path arrowok="t"/>
            </v:shape>
            <v:shape style="position:absolute;left:8967;top:1943;width:15;height:0" coordorigin="8967,1943" coordsize="15,0" path="m8967,1943l8982,1943e" filled="f" stroked="t" strokeweight="0.8383pt" strokecolor="#333333">
              <v:path arrowok="t"/>
            </v:shape>
            <v:shape style="position:absolute;left:8997;top:1943;width:15;height:0" coordorigin="8997,1943" coordsize="15,0" path="m8997,1943l9011,1943e" filled="f" stroked="t" strokeweight="0.8383pt" strokecolor="#333333">
              <v:path arrowok="t"/>
            </v:shape>
            <v:shape style="position:absolute;left:9026;top:1943;width:15;height:0" coordorigin="9026,1943" coordsize="15,0" path="m9026,1943l9041,1943e" filled="f" stroked="t" strokeweight="0.8383pt" strokecolor="#333333">
              <v:path arrowok="t"/>
            </v:shape>
            <v:shape style="position:absolute;left:9056;top:1943;width:15;height:0" coordorigin="9056,1943" coordsize="15,0" path="m9056,1943l9070,1943e" filled="f" stroked="t" strokeweight="0.8383pt" strokecolor="#333333">
              <v:path arrowok="t"/>
            </v:shape>
            <v:shape style="position:absolute;left:9085;top:1943;width:15;height:0" coordorigin="9085,1943" coordsize="15,0" path="m9085,1943l9100,1943e" filled="f" stroked="t" strokeweight="0.8383pt" strokecolor="#333333">
              <v:path arrowok="t"/>
            </v:shape>
            <v:shape style="position:absolute;left:9115;top:1943;width:15;height:0" coordorigin="9115,1943" coordsize="15,0" path="m9115,1943l9130,1943e" filled="f" stroked="t" strokeweight="0.8383pt" strokecolor="#333333">
              <v:path arrowok="t"/>
            </v:shape>
            <v:shape style="position:absolute;left:9144;top:1943;width:15;height:0" coordorigin="9144,1943" coordsize="15,0" path="m9144,1943l9159,1943e" filled="f" stroked="t" strokeweight="0.8383pt" strokecolor="#333333">
              <v:path arrowok="t"/>
            </v:shape>
            <v:shape style="position:absolute;left:9174;top:1943;width:15;height:0" coordorigin="9174,1943" coordsize="15,0" path="m9174,1943l9189,1943e" filled="f" stroked="t" strokeweight="0.8383pt" strokecolor="#333333">
              <v:path arrowok="t"/>
            </v:shape>
            <v:shape style="position:absolute;left:9203;top:1943;width:15;height:0" coordorigin="9203,1943" coordsize="15,0" path="m9203,1943l9218,1943e" filled="f" stroked="t" strokeweight="0.8383pt" strokecolor="#333333">
              <v:path arrowok="t"/>
            </v:shape>
            <v:shape style="position:absolute;left:9233;top:1943;width:15;height:0" coordorigin="9233,1943" coordsize="15,0" path="m9233,1943l9248,1943e" filled="f" stroked="t" strokeweight="0.8383pt" strokecolor="#333333">
              <v:path arrowok="t"/>
            </v:shape>
            <v:shape style="position:absolute;left:9262;top:1943;width:15;height:0" coordorigin="9262,1943" coordsize="15,0" path="m9262,1943l9277,1943e" filled="f" stroked="t" strokeweight="0.8383pt" strokecolor="#333333">
              <v:path arrowok="t"/>
            </v:shape>
            <v:shape style="position:absolute;left:9292;top:1943;width:15;height:0" coordorigin="9292,1943" coordsize="15,0" path="m9292,1943l9307,1943e" filled="f" stroked="t" strokeweight="0.8383pt" strokecolor="#333333">
              <v:path arrowok="t"/>
            </v:shape>
            <v:shape style="position:absolute;left:9321;top:1943;width:15;height:0" coordorigin="9321,1943" coordsize="15,0" path="m9321,1943l9336,1943e" filled="f" stroked="t" strokeweight="0.8383pt" strokecolor="#333333">
              <v:path arrowok="t"/>
            </v:shape>
            <v:shape style="position:absolute;left:9351;top:1943;width:15;height:0" coordorigin="9351,1943" coordsize="15,0" path="m9351,1943l9366,1943e" filled="f" stroked="t" strokeweight="0.8383pt" strokecolor="#333333">
              <v:path arrowok="t"/>
            </v:shape>
            <v:shape style="position:absolute;left:9381;top:1943;width:15;height:0" coordorigin="9381,1943" coordsize="15,0" path="m9381,1943l9395,1943e" filled="f" stroked="t" strokeweight="0.8383pt" strokecolor="#333333">
              <v:path arrowok="t"/>
            </v:shape>
            <v:shape style="position:absolute;left:9410;top:1943;width:15;height:0" coordorigin="9410,1943" coordsize="15,0" path="m9410,1943l9425,1943e" filled="f" stroked="t" strokeweight="0.8383pt" strokecolor="#333333">
              <v:path arrowok="t"/>
            </v:shape>
            <v:shape style="position:absolute;left:9440;top:1943;width:15;height:0" coordorigin="9440,1943" coordsize="15,0" path="m9440,1943l9454,1943e" filled="f" stroked="t" strokeweight="0.8383pt" strokecolor="#333333">
              <v:path arrowok="t"/>
            </v:shape>
            <v:shape style="position:absolute;left:9469;top:1943;width:15;height:0" coordorigin="9469,1943" coordsize="15,0" path="m9469,1943l9484,1943e" filled="f" stroked="t" strokeweight="0.8383pt" strokecolor="#333333">
              <v:path arrowok="t"/>
            </v:shape>
            <v:shape style="position:absolute;left:9499;top:1943;width:15;height:0" coordorigin="9499,1943" coordsize="15,0" path="m9499,1943l9513,1943e" filled="f" stroked="t" strokeweight="0.8383pt" strokecolor="#333333">
              <v:path arrowok="t"/>
            </v:shape>
            <v:shape style="position:absolute;left:9528;top:1943;width:15;height:0" coordorigin="9528,1943" coordsize="15,0" path="m9528,1943l9543,1943e" filled="f" stroked="t" strokeweight="0.8383pt" strokecolor="#333333">
              <v:path arrowok="t"/>
            </v:shape>
            <v:shape style="position:absolute;left:9558;top:1943;width:15;height:0" coordorigin="9558,1943" coordsize="15,0" path="m9558,1943l9572,1943e" filled="f" stroked="t" strokeweight="0.8383pt" strokecolor="#333333">
              <v:path arrowok="t"/>
            </v:shape>
            <v:shape style="position:absolute;left:9587;top:1943;width:15;height:0" coordorigin="9587,1943" coordsize="15,0" path="m9587,1943l9602,1943e" filled="f" stroked="t" strokeweight="0.8383pt" strokecolor="#333333">
              <v:path arrowok="t"/>
            </v:shape>
            <v:shape style="position:absolute;left:9617;top:1943;width:15;height:0" coordorigin="9617,1943" coordsize="15,0" path="m9617,1943l9632,1943e" filled="f" stroked="t" strokeweight="0.8383pt" strokecolor="#333333">
              <v:path arrowok="t"/>
            </v:shape>
            <v:shape style="position:absolute;left:9646;top:1943;width:15;height:0" coordorigin="9646,1943" coordsize="15,0" path="m9646,1943l9661,1943e" filled="f" stroked="t" strokeweight="0.8383pt" strokecolor="#333333">
              <v:path arrowok="t"/>
            </v:shape>
            <v:shape style="position:absolute;left:9676;top:1943;width:15;height:0" coordorigin="9676,1943" coordsize="15,0" path="m9676,1943l9691,1943e" filled="f" stroked="t" strokeweight="0.8383pt" strokecolor="#333333">
              <v:path arrowok="t"/>
            </v:shape>
            <v:shape style="position:absolute;left:9705;top:1943;width:15;height:0" coordorigin="9705,1943" coordsize="15,0" path="m9705,1943l9720,1943e" filled="f" stroked="t" strokeweight="0.8383pt" strokecolor="#333333">
              <v:path arrowok="t"/>
            </v:shape>
            <v:shape style="position:absolute;left:9735;top:1943;width:15;height:0" coordorigin="9735,1943" coordsize="15,0" path="m9735,1943l9750,1943e" filled="f" stroked="t" strokeweight="0.8383pt" strokecolor="#333333">
              <v:path arrowok="t"/>
            </v:shape>
            <v:shape style="position:absolute;left:9764;top:1943;width:15;height:0" coordorigin="9764,1943" coordsize="15,0" path="m9764,1943l9779,1943e" filled="f" stroked="t" strokeweight="0.8383pt" strokecolor="#333333">
              <v:path arrowok="t"/>
            </v:shape>
            <v:shape style="position:absolute;left:9794;top:1943;width:15;height:0" coordorigin="9794,1943" coordsize="15,0" path="m9794,1943l9809,1943e" filled="f" stroked="t" strokeweight="0.8383pt" strokecolor="#333333">
              <v:path arrowok="t"/>
            </v:shape>
            <v:shape style="position:absolute;left:9824;top:1943;width:15;height:0" coordorigin="9824,1943" coordsize="15,0" path="m9824,1943l9838,1943e" filled="f" stroked="t" strokeweight="0.8383pt" strokecolor="#333333">
              <v:path arrowok="t"/>
            </v:shape>
            <v:shape style="position:absolute;left:9853;top:1943;width:15;height:0" coordorigin="9853,1943" coordsize="15,0" path="m9853,1943l9868,1943e" filled="f" stroked="t" strokeweight="0.8383pt" strokecolor="#333333">
              <v:path arrowok="t"/>
            </v:shape>
            <v:shape style="position:absolute;left:9883;top:1943;width:15;height:0" coordorigin="9883,1943" coordsize="15,0" path="m9883,1943l9897,1943e" filled="f" stroked="t" strokeweight="0.8383pt" strokecolor="#333333">
              <v:path arrowok="t"/>
            </v:shape>
            <v:shape style="position:absolute;left:9912;top:1943;width:15;height:0" coordorigin="9912,1943" coordsize="15,0" path="m9912,1943l9927,1943e" filled="f" stroked="t" strokeweight="0.8383pt" strokecolor="#333333">
              <v:path arrowok="t"/>
            </v:shape>
            <v:shape style="position:absolute;left:9942;top:1943;width:15;height:0" coordorigin="9942,1943" coordsize="15,0" path="m9942,1943l9956,1943e" filled="f" stroked="t" strokeweight="0.8383pt" strokecolor="#333333">
              <v:path arrowok="t"/>
            </v:shape>
            <v:shape style="position:absolute;left:9971;top:1943;width:15;height:0" coordorigin="9971,1943" coordsize="15,0" path="m9971,1943l9986,1943e" filled="f" stroked="t" strokeweight="0.8383pt" strokecolor="#333333">
              <v:path arrowok="t"/>
            </v:shape>
            <v:shape style="position:absolute;left:10001;top:1943;width:15;height:0" coordorigin="10001,1943" coordsize="15,0" path="m10001,1943l10015,1943e" filled="f" stroked="t" strokeweight="0.8383pt" strokecolor="#333333">
              <v:path arrowok="t"/>
            </v:shape>
            <v:shape style="position:absolute;left:10030;top:1943;width:15;height:0" coordorigin="10030,1943" coordsize="15,0" path="m10030,1943l10045,1943e" filled="f" stroked="t" strokeweight="0.8383pt" strokecolor="#333333">
              <v:path arrowok="t"/>
            </v:shape>
            <v:shape style="position:absolute;left:10060;top:1943;width:15;height:0" coordorigin="10060,1943" coordsize="15,0" path="m10060,1943l10075,1943e" filled="f" stroked="t" strokeweight="0.8383pt" strokecolor="#333333">
              <v:path arrowok="t"/>
            </v:shape>
            <v:shape style="position:absolute;left:10089;top:1943;width:15;height:0" coordorigin="10089,1943" coordsize="15,0" path="m10089,1943l10104,1943e" filled="f" stroked="t" strokeweight="0.8383pt" strokecolor="#333333">
              <v:path arrowok="t"/>
            </v:shape>
            <v:shape style="position:absolute;left:10119;top:1943;width:15;height:0" coordorigin="10119,1943" coordsize="15,0" path="m10119,1943l10134,1943e" filled="f" stroked="t" strokeweight="0.8383pt" strokecolor="#333333">
              <v:path arrowok="t"/>
            </v:shape>
            <v:shape style="position:absolute;left:10148;top:1943;width:15;height:0" coordorigin="10148,1943" coordsize="15,0" path="m10148,1943l10163,1943e" filled="f" stroked="t" strokeweight="0.8383pt" strokecolor="#333333">
              <v:path arrowok="t"/>
            </v:shape>
            <v:shape style="position:absolute;left:10178;top:1943;width:15;height:0" coordorigin="10178,1943" coordsize="15,0" path="m10178,1943l10193,1943e" filled="f" stroked="t" strokeweight="0.8383pt" strokecolor="#333333">
              <v:path arrowok="t"/>
            </v:shape>
            <v:shape style="position:absolute;left:10207;top:1943;width:15;height:0" coordorigin="10207,1943" coordsize="15,0" path="m10207,1943l10222,1943e" filled="f" stroked="t" strokeweight="0.8383pt" strokecolor="#333333">
              <v:path arrowok="t"/>
            </v:shape>
            <v:shape style="position:absolute;left:10237;top:1943;width:15;height:0" coordorigin="10237,1943" coordsize="15,0" path="m10237,1943l10252,1943e" filled="f" stroked="t" strokeweight="0.8383pt" strokecolor="#333333">
              <v:path arrowok="t"/>
            </v:shape>
            <v:shape style="position:absolute;left:10266;top:1943;width:15;height:0" coordorigin="10266,1943" coordsize="15,0" path="m10266,1943l10281,1943e" filled="f" stroked="t" strokeweight="0.8383pt" strokecolor="#333333">
              <v:path arrowok="t"/>
            </v:shape>
            <v:shape style="position:absolute;left:10296;top:1943;width:15;height:0" coordorigin="10296,1943" coordsize="15,0" path="m10296,1943l10311,1943e" filled="f" stroked="t" strokeweight="0.8383pt" strokecolor="#333333">
              <v:path arrowok="t"/>
            </v:shape>
            <v:shape style="position:absolute;left:10326;top:1943;width:15;height:0" coordorigin="10326,1943" coordsize="15,0" path="m10326,1943l10340,1943e" filled="f" stroked="t" strokeweight="0.8383pt" strokecolor="#333333">
              <v:path arrowok="t"/>
            </v:shape>
            <v:shape style="position:absolute;left:10355;top:1943;width:15;height:0" coordorigin="10355,1943" coordsize="15,0" path="m10355,1943l10370,1943e" filled="f" stroked="t" strokeweight="0.8383pt" strokecolor="#333333">
              <v:path arrowok="t"/>
            </v:shape>
            <v:shape style="position:absolute;left:10385;top:1943;width:15;height:0" coordorigin="10385,1943" coordsize="15,0" path="m10385,1943l10399,1943e" filled="f" stroked="t" strokeweight="0.8383pt" strokecolor="#333333">
              <v:path arrowok="t"/>
            </v:shape>
            <v:shape style="position:absolute;left:10414;top:1943;width:15;height:0" coordorigin="10414,1943" coordsize="15,0" path="m10414,1943l10429,1943e" filled="f" stroked="t" strokeweight="0.8383pt" strokecolor="#333333">
              <v:path arrowok="t"/>
            </v:shape>
            <v:shape style="position:absolute;left:10444;top:1943;width:15;height:0" coordorigin="10444,1943" coordsize="15,0" path="m10444,1943l10458,1943e" filled="f" stroked="t" strokeweight="0.8383pt" strokecolor="#333333">
              <v:path arrowok="t"/>
            </v:shape>
            <v:shape style="position:absolute;left:10473;top:1943;width:15;height:0" coordorigin="10473,1943" coordsize="15,0" path="m10473,1943l10488,1943e" filled="f" stroked="t" strokeweight="0.8383pt" strokecolor="#333333">
              <v:path arrowok="t"/>
            </v:shape>
            <v:shape style="position:absolute;left:10503;top:1943;width:15;height:0" coordorigin="10503,1943" coordsize="15,0" path="m10503,1943l10518,1943e" filled="f" stroked="t" strokeweight="0.8383pt" strokecolor="#333333">
              <v:path arrowok="t"/>
            </v:shape>
            <v:shape style="position:absolute;left:10606;top:1943;width:15;height:0" coordorigin="10606,1943" coordsize="15,0" path="m10606,1943l10621,1943e" filled="f" stroked="t" strokeweight="0.8383pt" strokecolor="#333333">
              <v:path arrowok="t"/>
            </v:shape>
            <v:shape style="position:absolute;left:10532;top:1943;width:15;height:0" coordorigin="10532,1943" coordsize="15,0" path="m10532,1943l10547,1943e" filled="f" stroked="t" strokeweight="0.8383pt" strokecolor="#333333">
              <v:path arrowok="t"/>
            </v:shape>
            <v:shape style="position:absolute;left:10562;top:1943;width:15;height:0" coordorigin="10562,1943" coordsize="15,0" path="m10562,1943l10577,1943e" filled="f" stroked="t" strokeweight="0.8383pt" strokecolor="#333333">
              <v:path arrowok="t"/>
            </v:shape>
            <v:shape style="position:absolute;left:10591;top:1943;width:15;height:0" coordorigin="10591,1943" coordsize="15,0" path="m10591,1943l10606,1943e" filled="f" stroked="t" strokeweight="0.8383pt" strokecolor="#333333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steekt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opzettelijk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zijn/haar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uit,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waardoor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valt.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staat</w:t>
      </w:r>
      <w:r>
        <w:rPr>
          <w:rFonts w:cs="Droid Serif" w:hAnsi="Droid Serif" w:eastAsia="Droid Serif" w:ascii="Droid Serif"/>
          <w:w w:val="103"/>
          <w:sz w:val="21"/>
          <w:szCs w:val="21"/>
        </w:rPr>
        <w:t> op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gaat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naar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toe.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zegt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reageert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hier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op?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exact" w:line="240"/>
        <w:ind w:left="838"/>
      </w:pP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Bespreek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na,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zoals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bij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eerste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gedaan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hebt.</w:t>
      </w:r>
      <w:r>
        <w:rPr>
          <w:rFonts w:cs="Droid Serif" w:hAnsi="Droid Serif" w:eastAsia="Droid Serif" w:ascii="Droid Serif"/>
          <w:w w:val="100"/>
          <w:position w:val="0"/>
          <w:sz w:val="21"/>
          <w:szCs w:val="21"/>
        </w:rPr>
      </w:r>
    </w:p>
    <w:p>
      <w:pPr>
        <w:rPr>
          <w:sz w:val="18"/>
          <w:szCs w:val="18"/>
        </w:rPr>
        <w:jc w:val="left"/>
        <w:spacing w:before="6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115"/>
      </w:pPr>
      <w:r>
        <w:rPr>
          <w:rFonts w:cs="Calibri" w:hAnsi="Calibri" w:eastAsia="Calibri" w:ascii="Calibri"/>
          <w:color w:val="FFFFFF"/>
          <w:w w:val="102"/>
          <w:sz w:val="24"/>
          <w:szCs w:val="24"/>
        </w:rPr>
        <w:t>4</w:t>
      </w:r>
      <w:r>
        <w:rPr>
          <w:rFonts w:cs="Calibri" w:hAnsi="Calibri" w:eastAsia="Calibri" w:ascii="Calibri"/>
          <w:color w:val="FFFFFF"/>
          <w:w w:val="100"/>
          <w:sz w:val="24"/>
          <w:szCs w:val="24"/>
        </w:rPr>
        <w:t>         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Rollenspel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–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afspraak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MacDonalds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both"/>
        <w:spacing w:before="83" w:lineRule="auto" w:line="247"/>
        <w:ind w:left="838" w:right="136"/>
      </w:pPr>
      <w:r>
        <w:pict>
          <v:group style="position:absolute;margin-left:96.5045pt;margin-top:66.4695pt;width:434.959pt;height:0.8383pt;mso-position-horizontal-relative:page;mso-position-vertical-relative:paragraph;z-index:-5523" coordorigin="1930,1329" coordsize="8699,17">
            <v:shape style="position:absolute;left:1938;top:1338;width:15;height:0" coordorigin="1938,1338" coordsize="15,0" path="m1938,1338l1953,1338e" filled="f" stroked="t" strokeweight="0.8383pt" strokecolor="#333333">
              <v:path arrowok="t"/>
            </v:shape>
            <v:shape style="position:absolute;left:1968;top:1338;width:15;height:0" coordorigin="1968,1338" coordsize="15,0" path="m1968,1338l1983,1338e" filled="f" stroked="t" strokeweight="0.8383pt" strokecolor="#333333">
              <v:path arrowok="t"/>
            </v:shape>
            <v:shape style="position:absolute;left:1998;top:1338;width:15;height:0" coordorigin="1998,1338" coordsize="15,0" path="m1998,1338l2012,1338e" filled="f" stroked="t" strokeweight="0.8383pt" strokecolor="#333333">
              <v:path arrowok="t"/>
            </v:shape>
            <v:shape style="position:absolute;left:2027;top:1338;width:15;height:0" coordorigin="2027,1338" coordsize="15,0" path="m2027,1338l2042,1338e" filled="f" stroked="t" strokeweight="0.8383pt" strokecolor="#333333">
              <v:path arrowok="t"/>
            </v:shape>
            <v:shape style="position:absolute;left:2057;top:1338;width:15;height:0" coordorigin="2057,1338" coordsize="15,0" path="m2057,1338l2071,1338e" filled="f" stroked="t" strokeweight="0.8383pt" strokecolor="#333333">
              <v:path arrowok="t"/>
            </v:shape>
            <v:shape style="position:absolute;left:2086;top:1338;width:15;height:0" coordorigin="2086,1338" coordsize="15,0" path="m2086,1338l2101,1338e" filled="f" stroked="t" strokeweight="0.8383pt" strokecolor="#333333">
              <v:path arrowok="t"/>
            </v:shape>
            <v:shape style="position:absolute;left:2116;top:1338;width:15;height:0" coordorigin="2116,1338" coordsize="15,0" path="m2116,1338l2130,1338e" filled="f" stroked="t" strokeweight="0.8383pt" strokecolor="#333333">
              <v:path arrowok="t"/>
            </v:shape>
            <v:shape style="position:absolute;left:2145;top:1338;width:15;height:0" coordorigin="2145,1338" coordsize="15,0" path="m2145,1338l2160,1338e" filled="f" stroked="t" strokeweight="0.8383pt" strokecolor="#333333">
              <v:path arrowok="t"/>
            </v:shape>
            <v:shape style="position:absolute;left:2175;top:1338;width:15;height:0" coordorigin="2175,1338" coordsize="15,0" path="m2175,1338l2189,1338e" filled="f" stroked="t" strokeweight="0.8383pt" strokecolor="#333333">
              <v:path arrowok="t"/>
            </v:shape>
            <v:shape style="position:absolute;left:2204;top:1338;width:15;height:0" coordorigin="2204,1338" coordsize="15,0" path="m2204,1338l2219,1338e" filled="f" stroked="t" strokeweight="0.8383pt" strokecolor="#333333">
              <v:path arrowok="t"/>
            </v:shape>
            <v:shape style="position:absolute;left:2234;top:1338;width:15;height:0" coordorigin="2234,1338" coordsize="15,0" path="m2234,1338l2249,1338e" filled="f" stroked="t" strokeweight="0.8383pt" strokecolor="#333333">
              <v:path arrowok="t"/>
            </v:shape>
            <v:shape style="position:absolute;left:2263;top:1338;width:15;height:0" coordorigin="2263,1338" coordsize="15,0" path="m2263,1338l2278,1338e" filled="f" stroked="t" strokeweight="0.8383pt" strokecolor="#333333">
              <v:path arrowok="t"/>
            </v:shape>
            <v:shape style="position:absolute;left:2293;top:1338;width:15;height:0" coordorigin="2293,1338" coordsize="15,0" path="m2293,1338l2308,1338e" filled="f" stroked="t" strokeweight="0.8383pt" strokecolor="#333333">
              <v:path arrowok="t"/>
            </v:shape>
            <v:shape style="position:absolute;left:2322;top:1338;width:15;height:0" coordorigin="2322,1338" coordsize="15,0" path="m2322,1338l2337,1338e" filled="f" stroked="t" strokeweight="0.8383pt" strokecolor="#333333">
              <v:path arrowok="t"/>
            </v:shape>
            <v:shape style="position:absolute;left:2352;top:1338;width:15;height:0" coordorigin="2352,1338" coordsize="15,0" path="m2352,1338l2367,1338e" filled="f" stroked="t" strokeweight="0.8383pt" strokecolor="#333333">
              <v:path arrowok="t"/>
            </v:shape>
            <v:shape style="position:absolute;left:2381;top:1338;width:15;height:0" coordorigin="2381,1338" coordsize="15,0" path="m2381,1338l2396,1338e" filled="f" stroked="t" strokeweight="0.8383pt" strokecolor="#333333">
              <v:path arrowok="t"/>
            </v:shape>
            <v:shape style="position:absolute;left:2411;top:1338;width:15;height:0" coordorigin="2411,1338" coordsize="15,0" path="m2411,1338l2426,1338e" filled="f" stroked="t" strokeweight="0.8383pt" strokecolor="#333333">
              <v:path arrowok="t"/>
            </v:shape>
            <v:shape style="position:absolute;left:2441;top:1338;width:15;height:0" coordorigin="2441,1338" coordsize="15,0" path="m2441,1338l2455,1338e" filled="f" stroked="t" strokeweight="0.8383pt" strokecolor="#333333">
              <v:path arrowok="t"/>
            </v:shape>
            <v:shape style="position:absolute;left:2470;top:1338;width:15;height:0" coordorigin="2470,1338" coordsize="15,0" path="m2470,1338l2485,1338e" filled="f" stroked="t" strokeweight="0.8383pt" strokecolor="#333333">
              <v:path arrowok="t"/>
            </v:shape>
            <v:shape style="position:absolute;left:2500;top:1338;width:15;height:0" coordorigin="2500,1338" coordsize="15,0" path="m2500,1338l2514,1338e" filled="f" stroked="t" strokeweight="0.8383pt" strokecolor="#333333">
              <v:path arrowok="t"/>
            </v:shape>
            <v:shape style="position:absolute;left:2529;top:1338;width:15;height:0" coordorigin="2529,1338" coordsize="15,0" path="m2529,1338l2544,1338e" filled="f" stroked="t" strokeweight="0.8383pt" strokecolor="#333333">
              <v:path arrowok="t"/>
            </v:shape>
            <v:shape style="position:absolute;left:2559;top:1338;width:15;height:0" coordorigin="2559,1338" coordsize="15,0" path="m2559,1338l2573,1338e" filled="f" stroked="t" strokeweight="0.8383pt" strokecolor="#333333">
              <v:path arrowok="t"/>
            </v:shape>
            <v:shape style="position:absolute;left:2588;top:1338;width:15;height:0" coordorigin="2588,1338" coordsize="15,0" path="m2588,1338l2603,1338e" filled="f" stroked="t" strokeweight="0.8383pt" strokecolor="#333333">
              <v:path arrowok="t"/>
            </v:shape>
            <v:shape style="position:absolute;left:2618;top:1338;width:15;height:0" coordorigin="2618,1338" coordsize="15,0" path="m2618,1338l2632,1338e" filled="f" stroked="t" strokeweight="0.8383pt" strokecolor="#333333">
              <v:path arrowok="t"/>
            </v:shape>
            <v:shape style="position:absolute;left:2647;top:1338;width:15;height:0" coordorigin="2647,1338" coordsize="15,0" path="m2647,1338l2662,1338e" filled="f" stroked="t" strokeweight="0.8383pt" strokecolor="#333333">
              <v:path arrowok="t"/>
            </v:shape>
            <v:shape style="position:absolute;left:2677;top:1338;width:15;height:0" coordorigin="2677,1338" coordsize="15,0" path="m2677,1338l2692,1338e" filled="f" stroked="t" strokeweight="0.8383pt" strokecolor="#333333">
              <v:path arrowok="t"/>
            </v:shape>
            <v:shape style="position:absolute;left:2706;top:1338;width:15;height:0" coordorigin="2706,1338" coordsize="15,0" path="m2706,1338l2721,1338e" filled="f" stroked="t" strokeweight="0.8383pt" strokecolor="#333333">
              <v:path arrowok="t"/>
            </v:shape>
            <v:shape style="position:absolute;left:2736;top:1338;width:15;height:0" coordorigin="2736,1338" coordsize="15,0" path="m2736,1338l2751,1338e" filled="f" stroked="t" strokeweight="0.8383pt" strokecolor="#333333">
              <v:path arrowok="t"/>
            </v:shape>
            <v:shape style="position:absolute;left:2765;top:1338;width:15;height:0" coordorigin="2765,1338" coordsize="15,0" path="m2765,1338l2780,1338e" filled="f" stroked="t" strokeweight="0.8383pt" strokecolor="#333333">
              <v:path arrowok="t"/>
            </v:shape>
            <v:shape style="position:absolute;left:2795;top:1338;width:15;height:0" coordorigin="2795,1338" coordsize="15,0" path="m2795,1338l2810,1338e" filled="f" stroked="t" strokeweight="0.8383pt" strokecolor="#333333">
              <v:path arrowok="t"/>
            </v:shape>
            <v:shape style="position:absolute;left:2824;top:1338;width:15;height:0" coordorigin="2824,1338" coordsize="15,0" path="m2824,1338l2839,1338e" filled="f" stroked="t" strokeweight="0.8383pt" strokecolor="#333333">
              <v:path arrowok="t"/>
            </v:shape>
            <v:shape style="position:absolute;left:2854;top:1338;width:15;height:0" coordorigin="2854,1338" coordsize="15,0" path="m2854,1338l2869,1338e" filled="f" stroked="t" strokeweight="0.8383pt" strokecolor="#333333">
              <v:path arrowok="t"/>
            </v:shape>
            <v:shape style="position:absolute;left:2883;top:1338;width:15;height:0" coordorigin="2883,1338" coordsize="15,0" path="m2883,1338l2898,1338e" filled="f" stroked="t" strokeweight="0.8383pt" strokecolor="#333333">
              <v:path arrowok="t"/>
            </v:shape>
            <v:shape style="position:absolute;left:2913;top:1338;width:15;height:0" coordorigin="2913,1338" coordsize="15,0" path="m2913,1338l2928,1338e" filled="f" stroked="t" strokeweight="0.8383pt" strokecolor="#333333">
              <v:path arrowok="t"/>
            </v:shape>
            <v:shape style="position:absolute;left:2943;top:1338;width:15;height:0" coordorigin="2943,1338" coordsize="15,0" path="m2943,1338l2957,1338e" filled="f" stroked="t" strokeweight="0.8383pt" strokecolor="#333333">
              <v:path arrowok="t"/>
            </v:shape>
            <v:shape style="position:absolute;left:2972;top:1338;width:15;height:0" coordorigin="2972,1338" coordsize="15,0" path="m2972,1338l2987,1338e" filled="f" stroked="t" strokeweight="0.8383pt" strokecolor="#333333">
              <v:path arrowok="t"/>
            </v:shape>
            <v:shape style="position:absolute;left:3002;top:1338;width:15;height:0" coordorigin="3002,1338" coordsize="15,0" path="m3002,1338l3016,1338e" filled="f" stroked="t" strokeweight="0.8383pt" strokecolor="#333333">
              <v:path arrowok="t"/>
            </v:shape>
            <v:shape style="position:absolute;left:3031;top:1338;width:15;height:0" coordorigin="3031,1338" coordsize="15,0" path="m3031,1338l3046,1338e" filled="f" stroked="t" strokeweight="0.8383pt" strokecolor="#333333">
              <v:path arrowok="t"/>
            </v:shape>
            <v:shape style="position:absolute;left:3061;top:1338;width:15;height:0" coordorigin="3061,1338" coordsize="15,0" path="m3061,1338l3075,1338e" filled="f" stroked="t" strokeweight="0.8383pt" strokecolor="#333333">
              <v:path arrowok="t"/>
            </v:shape>
            <v:shape style="position:absolute;left:3090;top:1338;width:15;height:0" coordorigin="3090,1338" coordsize="15,0" path="m3090,1338l3105,1338e" filled="f" stroked="t" strokeweight="0.8383pt" strokecolor="#333333">
              <v:path arrowok="t"/>
            </v:shape>
            <v:shape style="position:absolute;left:3120;top:1338;width:15;height:0" coordorigin="3120,1338" coordsize="15,0" path="m3120,1338l3135,1338e" filled="f" stroked="t" strokeweight="0.8383pt" strokecolor="#333333">
              <v:path arrowok="t"/>
            </v:shape>
            <v:shape style="position:absolute;left:3149;top:1338;width:15;height:0" coordorigin="3149,1338" coordsize="15,0" path="m3149,1338l3164,1338e" filled="f" stroked="t" strokeweight="0.8383pt" strokecolor="#333333">
              <v:path arrowok="t"/>
            </v:shape>
            <v:shape style="position:absolute;left:3179;top:1338;width:15;height:0" coordorigin="3179,1338" coordsize="15,0" path="m3179,1338l3194,1338e" filled="f" stroked="t" strokeweight="0.8383pt" strokecolor="#333333">
              <v:path arrowok="t"/>
            </v:shape>
            <v:shape style="position:absolute;left:3208;top:1338;width:15;height:0" coordorigin="3208,1338" coordsize="15,0" path="m3208,1338l3223,1338e" filled="f" stroked="t" strokeweight="0.8383pt" strokecolor="#333333">
              <v:path arrowok="t"/>
            </v:shape>
            <v:shape style="position:absolute;left:3238;top:1338;width:15;height:0" coordorigin="3238,1338" coordsize="15,0" path="m3238,1338l3253,1338e" filled="f" stroked="t" strokeweight="0.8383pt" strokecolor="#333333">
              <v:path arrowok="t"/>
            </v:shape>
            <v:shape style="position:absolute;left:3267;top:1338;width:15;height:0" coordorigin="3267,1338" coordsize="15,0" path="m3267,1338l3282,1338e" filled="f" stroked="t" strokeweight="0.8383pt" strokecolor="#333333">
              <v:path arrowok="t"/>
            </v:shape>
            <v:shape style="position:absolute;left:3297;top:1338;width:15;height:0" coordorigin="3297,1338" coordsize="15,0" path="m3297,1338l3312,1338e" filled="f" stroked="t" strokeweight="0.8383pt" strokecolor="#333333">
              <v:path arrowok="t"/>
            </v:shape>
            <v:shape style="position:absolute;left:3326;top:1338;width:15;height:0" coordorigin="3326,1338" coordsize="15,0" path="m3326,1338l3341,1338e" filled="f" stroked="t" strokeweight="0.8383pt" strokecolor="#333333">
              <v:path arrowok="t"/>
            </v:shape>
            <v:shape style="position:absolute;left:3356;top:1338;width:15;height:0" coordorigin="3356,1338" coordsize="15,0" path="m3356,1338l3371,1338e" filled="f" stroked="t" strokeweight="0.8383pt" strokecolor="#333333">
              <v:path arrowok="t"/>
            </v:shape>
            <v:shape style="position:absolute;left:3386;top:1338;width:15;height:0" coordorigin="3386,1338" coordsize="15,0" path="m3386,1338l3400,1338e" filled="f" stroked="t" strokeweight="0.8383pt" strokecolor="#333333">
              <v:path arrowok="t"/>
            </v:shape>
            <v:shape style="position:absolute;left:3415;top:1338;width:15;height:0" coordorigin="3415,1338" coordsize="15,0" path="m3415,1338l3430,1338e" filled="f" stroked="t" strokeweight="0.8383pt" strokecolor="#333333">
              <v:path arrowok="t"/>
            </v:shape>
            <v:shape style="position:absolute;left:3445;top:1338;width:15;height:0" coordorigin="3445,1338" coordsize="15,0" path="m3445,1338l3459,1338e" filled="f" stroked="t" strokeweight="0.8383pt" strokecolor="#333333">
              <v:path arrowok="t"/>
            </v:shape>
            <v:shape style="position:absolute;left:3474;top:1338;width:15;height:0" coordorigin="3474,1338" coordsize="15,0" path="m3474,1338l3489,1338e" filled="f" stroked="t" strokeweight="0.8383pt" strokecolor="#333333">
              <v:path arrowok="t"/>
            </v:shape>
            <v:shape style="position:absolute;left:3504;top:1338;width:15;height:0" coordorigin="3504,1338" coordsize="15,0" path="m3504,1338l3518,1338e" filled="f" stroked="t" strokeweight="0.8383pt" strokecolor="#333333">
              <v:path arrowok="t"/>
            </v:shape>
            <v:shape style="position:absolute;left:3533;top:1338;width:15;height:0" coordorigin="3533,1338" coordsize="15,0" path="m3533,1338l3548,1338e" filled="f" stroked="t" strokeweight="0.8383pt" strokecolor="#333333">
              <v:path arrowok="t"/>
            </v:shape>
            <v:shape style="position:absolute;left:3563;top:1338;width:15;height:0" coordorigin="3563,1338" coordsize="15,0" path="m3563,1338l3577,1338e" filled="f" stroked="t" strokeweight="0.8383pt" strokecolor="#333333">
              <v:path arrowok="t"/>
            </v:shape>
            <v:shape style="position:absolute;left:3592;top:1338;width:15;height:0" coordorigin="3592,1338" coordsize="15,0" path="m3592,1338l3607,1338e" filled="f" stroked="t" strokeweight="0.8383pt" strokecolor="#333333">
              <v:path arrowok="t"/>
            </v:shape>
            <v:shape style="position:absolute;left:3622;top:1338;width:15;height:0" coordorigin="3622,1338" coordsize="15,0" path="m3622,1338l3637,1338e" filled="f" stroked="t" strokeweight="0.8383pt" strokecolor="#333333">
              <v:path arrowok="t"/>
            </v:shape>
            <v:shape style="position:absolute;left:3651;top:1338;width:15;height:0" coordorigin="3651,1338" coordsize="15,0" path="m3651,1338l3666,1338e" filled="f" stroked="t" strokeweight="0.8383pt" strokecolor="#333333">
              <v:path arrowok="t"/>
            </v:shape>
            <v:shape style="position:absolute;left:3681;top:1338;width:15;height:0" coordorigin="3681,1338" coordsize="15,0" path="m3681,1338l3696,1338e" filled="f" stroked="t" strokeweight="0.8383pt" strokecolor="#333333">
              <v:path arrowok="t"/>
            </v:shape>
            <v:shape style="position:absolute;left:3710;top:1338;width:15;height:0" coordorigin="3710,1338" coordsize="15,0" path="m3710,1338l3725,1338e" filled="f" stroked="t" strokeweight="0.8383pt" strokecolor="#333333">
              <v:path arrowok="t"/>
            </v:shape>
            <v:shape style="position:absolute;left:3740;top:1338;width:15;height:0" coordorigin="3740,1338" coordsize="15,0" path="m3740,1338l3755,1338e" filled="f" stroked="t" strokeweight="0.8383pt" strokecolor="#333333">
              <v:path arrowok="t"/>
            </v:shape>
            <v:shape style="position:absolute;left:3769;top:1338;width:15;height:0" coordorigin="3769,1338" coordsize="15,0" path="m3769,1338l3784,1338e" filled="f" stroked="t" strokeweight="0.8383pt" strokecolor="#333333">
              <v:path arrowok="t"/>
            </v:shape>
            <v:shape style="position:absolute;left:3799;top:1338;width:15;height:0" coordorigin="3799,1338" coordsize="15,0" path="m3799,1338l3814,1338e" filled="f" stroked="t" strokeweight="0.8383pt" strokecolor="#333333">
              <v:path arrowok="t"/>
            </v:shape>
            <v:shape style="position:absolute;left:3829;top:1338;width:15;height:0" coordorigin="3829,1338" coordsize="15,0" path="m3829,1338l3843,1338e" filled="f" stroked="t" strokeweight="0.8383pt" strokecolor="#333333">
              <v:path arrowok="t"/>
            </v:shape>
            <v:shape style="position:absolute;left:3858;top:1338;width:15;height:0" coordorigin="3858,1338" coordsize="15,0" path="m3858,1338l3873,1338e" filled="f" stroked="t" strokeweight="0.8383pt" strokecolor="#333333">
              <v:path arrowok="t"/>
            </v:shape>
            <v:shape style="position:absolute;left:3888;top:1338;width:15;height:0" coordorigin="3888,1338" coordsize="15,0" path="m3888,1338l3902,1338e" filled="f" stroked="t" strokeweight="0.8383pt" strokecolor="#333333">
              <v:path arrowok="t"/>
            </v:shape>
            <v:shape style="position:absolute;left:3917;top:1338;width:15;height:0" coordorigin="3917,1338" coordsize="15,0" path="m3917,1338l3932,1338e" filled="f" stroked="t" strokeweight="0.8383pt" strokecolor="#333333">
              <v:path arrowok="t"/>
            </v:shape>
            <v:shape style="position:absolute;left:3947;top:1338;width:15;height:0" coordorigin="3947,1338" coordsize="15,0" path="m3947,1338l3961,1338e" filled="f" stroked="t" strokeweight="0.8383pt" strokecolor="#333333">
              <v:path arrowok="t"/>
            </v:shape>
            <v:shape style="position:absolute;left:3976;top:1338;width:15;height:0" coordorigin="3976,1338" coordsize="15,0" path="m3976,1338l3991,1338e" filled="f" stroked="t" strokeweight="0.8383pt" strokecolor="#333333">
              <v:path arrowok="t"/>
            </v:shape>
            <v:shape style="position:absolute;left:4006;top:1338;width:15;height:0" coordorigin="4006,1338" coordsize="15,0" path="m4006,1338l4020,1338e" filled="f" stroked="t" strokeweight="0.8383pt" strokecolor="#333333">
              <v:path arrowok="t"/>
            </v:shape>
            <v:shape style="position:absolute;left:4035;top:1338;width:15;height:0" coordorigin="4035,1338" coordsize="15,0" path="m4035,1338l4050,1338e" filled="f" stroked="t" strokeweight="0.8383pt" strokecolor="#333333">
              <v:path arrowok="t"/>
            </v:shape>
            <v:shape style="position:absolute;left:4065;top:1338;width:15;height:0" coordorigin="4065,1338" coordsize="15,0" path="m4065,1338l4080,1338e" filled="f" stroked="t" strokeweight="0.8383pt" strokecolor="#333333">
              <v:path arrowok="t"/>
            </v:shape>
            <v:shape style="position:absolute;left:4094;top:1338;width:15;height:0" coordorigin="4094,1338" coordsize="15,0" path="m4094,1338l4109,1338e" filled="f" stroked="t" strokeweight="0.8383pt" strokecolor="#333333">
              <v:path arrowok="t"/>
            </v:shape>
            <v:shape style="position:absolute;left:4124;top:1338;width:15;height:0" coordorigin="4124,1338" coordsize="15,0" path="m4124,1338l4139,1338e" filled="f" stroked="t" strokeweight="0.8383pt" strokecolor="#333333">
              <v:path arrowok="t"/>
            </v:shape>
            <v:shape style="position:absolute;left:4153;top:1338;width:15;height:0" coordorigin="4153,1338" coordsize="15,0" path="m4153,1338l4168,1338e" filled="f" stroked="t" strokeweight="0.8383pt" strokecolor="#333333">
              <v:path arrowok="t"/>
            </v:shape>
            <v:shape style="position:absolute;left:4183;top:1338;width:15;height:0" coordorigin="4183,1338" coordsize="15,0" path="m4183,1338l4198,1338e" filled="f" stroked="t" strokeweight="0.8383pt" strokecolor="#333333">
              <v:path arrowok="t"/>
            </v:shape>
            <v:shape style="position:absolute;left:4212;top:1338;width:15;height:0" coordorigin="4212,1338" coordsize="15,0" path="m4212,1338l4227,1338e" filled="f" stroked="t" strokeweight="0.8383pt" strokecolor="#333333">
              <v:path arrowok="t"/>
            </v:shape>
            <v:shape style="position:absolute;left:4242;top:1338;width:15;height:0" coordorigin="4242,1338" coordsize="15,0" path="m4242,1338l4257,1338e" filled="f" stroked="t" strokeweight="0.8383pt" strokecolor="#333333">
              <v:path arrowok="t"/>
            </v:shape>
            <v:shape style="position:absolute;left:4272;top:1338;width:15;height:0" coordorigin="4272,1338" coordsize="15,0" path="m4272,1338l4286,1338e" filled="f" stroked="t" strokeweight="0.8383pt" strokecolor="#333333">
              <v:path arrowok="t"/>
            </v:shape>
            <v:shape style="position:absolute;left:4301;top:1338;width:15;height:0" coordorigin="4301,1338" coordsize="15,0" path="m4301,1338l4316,1338e" filled="f" stroked="t" strokeweight="0.8383pt" strokecolor="#333333">
              <v:path arrowok="t"/>
            </v:shape>
            <v:shape style="position:absolute;left:4331;top:1338;width:15;height:0" coordorigin="4331,1338" coordsize="15,0" path="m4331,1338l4345,1338e" filled="f" stroked="t" strokeweight="0.8383pt" strokecolor="#333333">
              <v:path arrowok="t"/>
            </v:shape>
            <v:shape style="position:absolute;left:4360;top:1338;width:15;height:0" coordorigin="4360,1338" coordsize="15,0" path="m4360,1338l4375,1338e" filled="f" stroked="t" strokeweight="0.8383pt" strokecolor="#333333">
              <v:path arrowok="t"/>
            </v:shape>
            <v:shape style="position:absolute;left:4390;top:1338;width:15;height:0" coordorigin="4390,1338" coordsize="15,0" path="m4390,1338l4404,1338e" filled="f" stroked="t" strokeweight="0.8383pt" strokecolor="#333333">
              <v:path arrowok="t"/>
            </v:shape>
            <v:shape style="position:absolute;left:4419;top:1338;width:15;height:0" coordorigin="4419,1338" coordsize="15,0" path="m4419,1338l4434,1338e" filled="f" stroked="t" strokeweight="0.8383pt" strokecolor="#333333">
              <v:path arrowok="t"/>
            </v:shape>
            <v:shape style="position:absolute;left:4449;top:1338;width:15;height:0" coordorigin="4449,1338" coordsize="15,0" path="m4449,1338l4463,1338e" filled="f" stroked="t" strokeweight="0.8383pt" strokecolor="#333333">
              <v:path arrowok="t"/>
            </v:shape>
            <v:shape style="position:absolute;left:4478;top:1338;width:15;height:0" coordorigin="4478,1338" coordsize="15,0" path="m4478,1338l4493,1338e" filled="f" stroked="t" strokeweight="0.8383pt" strokecolor="#333333">
              <v:path arrowok="t"/>
            </v:shape>
            <v:shape style="position:absolute;left:4508;top:1338;width:15;height:0" coordorigin="4508,1338" coordsize="15,0" path="m4508,1338l4523,1338e" filled="f" stroked="t" strokeweight="0.8383pt" strokecolor="#333333">
              <v:path arrowok="t"/>
            </v:shape>
            <v:shape style="position:absolute;left:4537;top:1338;width:15;height:0" coordorigin="4537,1338" coordsize="15,0" path="m4537,1338l4552,1338e" filled="f" stroked="t" strokeweight="0.8383pt" strokecolor="#333333">
              <v:path arrowok="t"/>
            </v:shape>
            <v:shape style="position:absolute;left:4567;top:1338;width:15;height:0" coordorigin="4567,1338" coordsize="15,0" path="m4567,1338l4582,1338e" filled="f" stroked="t" strokeweight="0.8383pt" strokecolor="#333333">
              <v:path arrowok="t"/>
            </v:shape>
            <v:shape style="position:absolute;left:4596;top:1338;width:15;height:0" coordorigin="4596,1338" coordsize="15,0" path="m4596,1338l4611,1338e" filled="f" stroked="t" strokeweight="0.8383pt" strokecolor="#333333">
              <v:path arrowok="t"/>
            </v:shape>
            <v:shape style="position:absolute;left:4626;top:1338;width:15;height:0" coordorigin="4626,1338" coordsize="15,0" path="m4626,1338l4641,1338e" filled="f" stroked="t" strokeweight="0.8383pt" strokecolor="#333333">
              <v:path arrowok="t"/>
            </v:shape>
            <v:shape style="position:absolute;left:4655;top:1338;width:15;height:0" coordorigin="4655,1338" coordsize="15,0" path="m4655,1338l4670,1338e" filled="f" stroked="t" strokeweight="0.8383pt" strokecolor="#333333">
              <v:path arrowok="t"/>
            </v:shape>
            <v:shape style="position:absolute;left:4685;top:1338;width:15;height:0" coordorigin="4685,1338" coordsize="15,0" path="m4685,1338l4700,1338e" filled="f" stroked="t" strokeweight="0.8383pt" strokecolor="#333333">
              <v:path arrowok="t"/>
            </v:shape>
            <v:shape style="position:absolute;left:4714;top:1338;width:15;height:0" coordorigin="4714,1338" coordsize="15,0" path="m4714,1338l4729,1338e" filled="f" stroked="t" strokeweight="0.8383pt" strokecolor="#333333">
              <v:path arrowok="t"/>
            </v:shape>
            <v:shape style="position:absolute;left:4744;top:1338;width:15;height:0" coordorigin="4744,1338" coordsize="15,0" path="m4744,1338l4759,1338e" filled="f" stroked="t" strokeweight="0.8383pt" strokecolor="#333333">
              <v:path arrowok="t"/>
            </v:shape>
            <v:shape style="position:absolute;left:4774;top:1338;width:15;height:0" coordorigin="4774,1338" coordsize="15,0" path="m4774,1338l4788,1338e" filled="f" stroked="t" strokeweight="0.8383pt" strokecolor="#333333">
              <v:path arrowok="t"/>
            </v:shape>
            <v:shape style="position:absolute;left:4803;top:1338;width:15;height:0" coordorigin="4803,1338" coordsize="15,0" path="m4803,1338l4818,1338e" filled="f" stroked="t" strokeweight="0.8383pt" strokecolor="#333333">
              <v:path arrowok="t"/>
            </v:shape>
            <v:shape style="position:absolute;left:4833;top:1338;width:15;height:0" coordorigin="4833,1338" coordsize="15,0" path="m4833,1338l4847,1338e" filled="f" stroked="t" strokeweight="0.8383pt" strokecolor="#333333">
              <v:path arrowok="t"/>
            </v:shape>
            <v:shape style="position:absolute;left:4862;top:1338;width:15;height:0" coordorigin="4862,1338" coordsize="15,0" path="m4862,1338l4877,1338e" filled="f" stroked="t" strokeweight="0.8383pt" strokecolor="#333333">
              <v:path arrowok="t"/>
            </v:shape>
            <v:shape style="position:absolute;left:4892;top:1338;width:15;height:0" coordorigin="4892,1338" coordsize="15,0" path="m4892,1338l4906,1338e" filled="f" stroked="t" strokeweight="0.8383pt" strokecolor="#333333">
              <v:path arrowok="t"/>
            </v:shape>
            <v:shape style="position:absolute;left:4921;top:1338;width:15;height:0" coordorigin="4921,1338" coordsize="15,0" path="m4921,1338l4936,1338e" filled="f" stroked="t" strokeweight="0.8383pt" strokecolor="#333333">
              <v:path arrowok="t"/>
            </v:shape>
            <v:shape style="position:absolute;left:4951;top:1338;width:15;height:0" coordorigin="4951,1338" coordsize="15,0" path="m4951,1338l4966,1338e" filled="f" stroked="t" strokeweight="0.8383pt" strokecolor="#333333">
              <v:path arrowok="t"/>
            </v:shape>
            <v:shape style="position:absolute;left:4980;top:1338;width:15;height:0" coordorigin="4980,1338" coordsize="15,0" path="m4980,1338l4995,1338e" filled="f" stroked="t" strokeweight="0.8383pt" strokecolor="#333333">
              <v:path arrowok="t"/>
            </v:shape>
            <v:shape style="position:absolute;left:5010;top:1338;width:15;height:0" coordorigin="5010,1338" coordsize="15,0" path="m5010,1338l5025,1338e" filled="f" stroked="t" strokeweight="0.8383pt" strokecolor="#333333">
              <v:path arrowok="t"/>
            </v:shape>
            <v:shape style="position:absolute;left:5039;top:1338;width:15;height:0" coordorigin="5039,1338" coordsize="15,0" path="m5039,1338l5054,1338e" filled="f" stroked="t" strokeweight="0.8383pt" strokecolor="#333333">
              <v:path arrowok="t"/>
            </v:shape>
            <v:shape style="position:absolute;left:5069;top:1338;width:15;height:0" coordorigin="5069,1338" coordsize="15,0" path="m5069,1338l5084,1338e" filled="f" stroked="t" strokeweight="0.8383pt" strokecolor="#333333">
              <v:path arrowok="t"/>
            </v:shape>
            <v:shape style="position:absolute;left:5098;top:1338;width:15;height:0" coordorigin="5098,1338" coordsize="15,0" path="m5098,1338l5113,1338e" filled="f" stroked="t" strokeweight="0.8383pt" strokecolor="#333333">
              <v:path arrowok="t"/>
            </v:shape>
            <v:shape style="position:absolute;left:5128;top:1338;width:15;height:0" coordorigin="5128,1338" coordsize="15,0" path="m5128,1338l5143,1338e" filled="f" stroked="t" strokeweight="0.8383pt" strokecolor="#333333">
              <v:path arrowok="t"/>
            </v:shape>
            <v:shape style="position:absolute;left:5157;top:1338;width:15;height:0" coordorigin="5157,1338" coordsize="15,0" path="m5157,1338l5172,1338e" filled="f" stroked="t" strokeweight="0.8383pt" strokecolor="#333333">
              <v:path arrowok="t"/>
            </v:shape>
            <v:shape style="position:absolute;left:5187;top:1338;width:15;height:0" coordorigin="5187,1338" coordsize="15,0" path="m5187,1338l5202,1338e" filled="f" stroked="t" strokeweight="0.8383pt" strokecolor="#333333">
              <v:path arrowok="t"/>
            </v:shape>
            <v:shape style="position:absolute;left:5217;top:1338;width:15;height:0" coordorigin="5217,1338" coordsize="15,0" path="m5217,1338l5231,1338e" filled="f" stroked="t" strokeweight="0.8383pt" strokecolor="#333333">
              <v:path arrowok="t"/>
            </v:shape>
            <v:shape style="position:absolute;left:5246;top:1338;width:15;height:0" coordorigin="5246,1338" coordsize="15,0" path="m5246,1338l5261,1338e" filled="f" stroked="t" strokeweight="0.8383pt" strokecolor="#333333">
              <v:path arrowok="t"/>
            </v:shape>
            <v:shape style="position:absolute;left:5276;top:1338;width:15;height:0" coordorigin="5276,1338" coordsize="15,0" path="m5276,1338l5290,1338e" filled="f" stroked="t" strokeweight="0.8383pt" strokecolor="#333333">
              <v:path arrowok="t"/>
            </v:shape>
            <v:shape style="position:absolute;left:5305;top:1338;width:15;height:0" coordorigin="5305,1338" coordsize="15,0" path="m5305,1338l5320,1338e" filled="f" stroked="t" strokeweight="0.8383pt" strokecolor="#333333">
              <v:path arrowok="t"/>
            </v:shape>
            <v:shape style="position:absolute;left:5335;top:1338;width:15;height:0" coordorigin="5335,1338" coordsize="15,0" path="m5335,1338l5349,1338e" filled="f" stroked="t" strokeweight="0.8383pt" strokecolor="#333333">
              <v:path arrowok="t"/>
            </v:shape>
            <v:shape style="position:absolute;left:5364;top:1338;width:15;height:0" coordorigin="5364,1338" coordsize="15,0" path="m5364,1338l5379,1338e" filled="f" stroked="t" strokeweight="0.8383pt" strokecolor="#333333">
              <v:path arrowok="t"/>
            </v:shape>
            <v:shape style="position:absolute;left:5394;top:1338;width:15;height:0" coordorigin="5394,1338" coordsize="15,0" path="m5394,1338l5408,1338e" filled="f" stroked="t" strokeweight="0.8383pt" strokecolor="#333333">
              <v:path arrowok="t"/>
            </v:shape>
            <v:shape style="position:absolute;left:5423;top:1338;width:15;height:0" coordorigin="5423,1338" coordsize="15,0" path="m5423,1338l5438,1338e" filled="f" stroked="t" strokeweight="0.8383pt" strokecolor="#333333">
              <v:path arrowok="t"/>
            </v:shape>
            <v:shape style="position:absolute;left:5453;top:1338;width:15;height:0" coordorigin="5453,1338" coordsize="15,0" path="m5453,1338l5468,1338e" filled="f" stroked="t" strokeweight="0.8383pt" strokecolor="#333333">
              <v:path arrowok="t"/>
            </v:shape>
            <v:shape style="position:absolute;left:5482;top:1338;width:15;height:0" coordorigin="5482,1338" coordsize="15,0" path="m5482,1338l5497,1338e" filled="f" stroked="t" strokeweight="0.8383pt" strokecolor="#333333">
              <v:path arrowok="t"/>
            </v:shape>
            <v:shape style="position:absolute;left:5512;top:1338;width:15;height:0" coordorigin="5512,1338" coordsize="15,0" path="m5512,1338l5527,1338e" filled="f" stroked="t" strokeweight="0.8383pt" strokecolor="#333333">
              <v:path arrowok="t"/>
            </v:shape>
            <v:shape style="position:absolute;left:5541;top:1338;width:15;height:0" coordorigin="5541,1338" coordsize="15,0" path="m5541,1338l5556,1338e" filled="f" stroked="t" strokeweight="0.8383pt" strokecolor="#333333">
              <v:path arrowok="t"/>
            </v:shape>
            <v:shape style="position:absolute;left:5571;top:1338;width:15;height:0" coordorigin="5571,1338" coordsize="15,0" path="m5571,1338l5586,1338e" filled="f" stroked="t" strokeweight="0.8383pt" strokecolor="#333333">
              <v:path arrowok="t"/>
            </v:shape>
            <v:shape style="position:absolute;left:5600;top:1338;width:15;height:0" coordorigin="5600,1338" coordsize="15,0" path="m5600,1338l5615,1338e" filled="f" stroked="t" strokeweight="0.8383pt" strokecolor="#333333">
              <v:path arrowok="t"/>
            </v:shape>
            <v:shape style="position:absolute;left:5630;top:1338;width:15;height:0" coordorigin="5630,1338" coordsize="15,0" path="m5630,1338l5645,1338e" filled="f" stroked="t" strokeweight="0.8383pt" strokecolor="#333333">
              <v:path arrowok="t"/>
            </v:shape>
            <v:shape style="position:absolute;left:5660;top:1338;width:15;height:0" coordorigin="5660,1338" coordsize="15,0" path="m5660,1338l5674,1338e" filled="f" stroked="t" strokeweight="0.8383pt" strokecolor="#333333">
              <v:path arrowok="t"/>
            </v:shape>
            <v:shape style="position:absolute;left:5689;top:1338;width:15;height:0" coordorigin="5689,1338" coordsize="15,0" path="m5689,1338l5704,1338e" filled="f" stroked="t" strokeweight="0.8383pt" strokecolor="#333333">
              <v:path arrowok="t"/>
            </v:shape>
            <v:shape style="position:absolute;left:5719;top:1338;width:15;height:0" coordorigin="5719,1338" coordsize="15,0" path="m5719,1338l5733,1338e" filled="f" stroked="t" strokeweight="0.8383pt" strokecolor="#333333">
              <v:path arrowok="t"/>
            </v:shape>
            <v:shape style="position:absolute;left:5748;top:1338;width:15;height:0" coordorigin="5748,1338" coordsize="15,0" path="m5748,1338l5763,1338e" filled="f" stroked="t" strokeweight="0.8383pt" strokecolor="#333333">
              <v:path arrowok="t"/>
            </v:shape>
            <v:shape style="position:absolute;left:5778;top:1338;width:15;height:0" coordorigin="5778,1338" coordsize="15,0" path="m5778,1338l5792,1338e" filled="f" stroked="t" strokeweight="0.8383pt" strokecolor="#333333">
              <v:path arrowok="t"/>
            </v:shape>
            <v:shape style="position:absolute;left:5807;top:1338;width:15;height:0" coordorigin="5807,1338" coordsize="15,0" path="m5807,1338l5822,1338e" filled="f" stroked="t" strokeweight="0.8383pt" strokecolor="#333333">
              <v:path arrowok="t"/>
            </v:shape>
            <v:shape style="position:absolute;left:5837;top:1338;width:15;height:0" coordorigin="5837,1338" coordsize="15,0" path="m5837,1338l5851,1338e" filled="f" stroked="t" strokeweight="0.8383pt" strokecolor="#333333">
              <v:path arrowok="t"/>
            </v:shape>
            <v:shape style="position:absolute;left:5866;top:1338;width:15;height:0" coordorigin="5866,1338" coordsize="15,0" path="m5866,1338l5881,1338e" filled="f" stroked="t" strokeweight="0.8383pt" strokecolor="#333333">
              <v:path arrowok="t"/>
            </v:shape>
            <v:shape style="position:absolute;left:5896;top:1338;width:15;height:0" coordorigin="5896,1338" coordsize="15,0" path="m5896,1338l5911,1338e" filled="f" stroked="t" strokeweight="0.8383pt" strokecolor="#333333">
              <v:path arrowok="t"/>
            </v:shape>
            <v:shape style="position:absolute;left:5925;top:1338;width:15;height:0" coordorigin="5925,1338" coordsize="15,0" path="m5925,1338l5940,1338e" filled="f" stroked="t" strokeweight="0.8383pt" strokecolor="#333333">
              <v:path arrowok="t"/>
            </v:shape>
            <v:shape style="position:absolute;left:5955;top:1338;width:15;height:0" coordorigin="5955,1338" coordsize="15,0" path="m5955,1338l5970,1338e" filled="f" stroked="t" strokeweight="0.8383pt" strokecolor="#333333">
              <v:path arrowok="t"/>
            </v:shape>
            <v:shape style="position:absolute;left:5984;top:1338;width:15;height:0" coordorigin="5984,1338" coordsize="15,0" path="m5984,1338l5999,1338e" filled="f" stroked="t" strokeweight="0.8383pt" strokecolor="#333333">
              <v:path arrowok="t"/>
            </v:shape>
            <v:shape style="position:absolute;left:6014;top:1338;width:15;height:0" coordorigin="6014,1338" coordsize="15,0" path="m6014,1338l6029,1338e" filled="f" stroked="t" strokeweight="0.8383pt" strokecolor="#333333">
              <v:path arrowok="t"/>
            </v:shape>
            <v:shape style="position:absolute;left:6043;top:1338;width:15;height:0" coordorigin="6043,1338" coordsize="15,0" path="m6043,1338l6058,1338e" filled="f" stroked="t" strokeweight="0.8383pt" strokecolor="#333333">
              <v:path arrowok="t"/>
            </v:shape>
            <v:shape style="position:absolute;left:6073;top:1338;width:15;height:0" coordorigin="6073,1338" coordsize="15,0" path="m6073,1338l6088,1338e" filled="f" stroked="t" strokeweight="0.8383pt" strokecolor="#333333">
              <v:path arrowok="t"/>
            </v:shape>
            <v:shape style="position:absolute;left:6102;top:1338;width:15;height:0" coordorigin="6102,1338" coordsize="15,0" path="m6102,1338l6117,1338e" filled="f" stroked="t" strokeweight="0.8383pt" strokecolor="#333333">
              <v:path arrowok="t"/>
            </v:shape>
            <v:shape style="position:absolute;left:6132;top:1338;width:15;height:0" coordorigin="6132,1338" coordsize="15,0" path="m6132,1338l6147,1338e" filled="f" stroked="t" strokeweight="0.8383pt" strokecolor="#333333">
              <v:path arrowok="t"/>
            </v:shape>
            <v:shape style="position:absolute;left:6162;top:1338;width:15;height:0" coordorigin="6162,1338" coordsize="15,0" path="m6162,1338l6176,1338e" filled="f" stroked="t" strokeweight="0.8383pt" strokecolor="#333333">
              <v:path arrowok="t"/>
            </v:shape>
            <v:shape style="position:absolute;left:6191;top:1338;width:15;height:0" coordorigin="6191,1338" coordsize="15,0" path="m6191,1338l6206,1338e" filled="f" stroked="t" strokeweight="0.8383pt" strokecolor="#333333">
              <v:path arrowok="t"/>
            </v:shape>
            <v:shape style="position:absolute;left:6221;top:1338;width:15;height:0" coordorigin="6221,1338" coordsize="15,0" path="m6221,1338l6235,1338e" filled="f" stroked="t" strokeweight="0.8383pt" strokecolor="#333333">
              <v:path arrowok="t"/>
            </v:shape>
            <v:shape style="position:absolute;left:6250;top:1338;width:15;height:0" coordorigin="6250,1338" coordsize="15,0" path="m6250,1338l6265,1338e" filled="f" stroked="t" strokeweight="0.8383pt" strokecolor="#333333">
              <v:path arrowok="t"/>
            </v:shape>
            <v:shape style="position:absolute;left:6280;top:1338;width:15;height:0" coordorigin="6280,1338" coordsize="15,0" path="m6280,1338l6294,1338e" filled="f" stroked="t" strokeweight="0.8383pt" strokecolor="#333333">
              <v:path arrowok="t"/>
            </v:shape>
            <v:shape style="position:absolute;left:6309;top:1338;width:15;height:0" coordorigin="6309,1338" coordsize="15,0" path="m6309,1338l6324,1338e" filled="f" stroked="t" strokeweight="0.8383pt" strokecolor="#333333">
              <v:path arrowok="t"/>
            </v:shape>
            <v:shape style="position:absolute;left:6339;top:1338;width:15;height:0" coordorigin="6339,1338" coordsize="15,0" path="m6339,1338l6354,1338e" filled="f" stroked="t" strokeweight="0.8383pt" strokecolor="#333333">
              <v:path arrowok="t"/>
            </v:shape>
            <v:shape style="position:absolute;left:6368;top:1338;width:15;height:0" coordorigin="6368,1338" coordsize="15,0" path="m6368,1338l6383,1338e" filled="f" stroked="t" strokeweight="0.8383pt" strokecolor="#333333">
              <v:path arrowok="t"/>
            </v:shape>
            <v:shape style="position:absolute;left:6398;top:1338;width:15;height:0" coordorigin="6398,1338" coordsize="15,0" path="m6398,1338l6413,1338e" filled="f" stroked="t" strokeweight="0.8383pt" strokecolor="#333333">
              <v:path arrowok="t"/>
            </v:shape>
            <v:shape style="position:absolute;left:6427;top:1338;width:15;height:0" coordorigin="6427,1338" coordsize="15,0" path="m6427,1338l6442,1338e" filled="f" stroked="t" strokeweight="0.8383pt" strokecolor="#333333">
              <v:path arrowok="t"/>
            </v:shape>
            <v:shape style="position:absolute;left:6457;top:1338;width:15;height:0" coordorigin="6457,1338" coordsize="15,0" path="m6457,1338l6472,1338e" filled="f" stroked="t" strokeweight="0.8383pt" strokecolor="#333333">
              <v:path arrowok="t"/>
            </v:shape>
            <v:shape style="position:absolute;left:6486;top:1338;width:15;height:0" coordorigin="6486,1338" coordsize="15,0" path="m6486,1338l6501,1338e" filled="f" stroked="t" strokeweight="0.8383pt" strokecolor="#333333">
              <v:path arrowok="t"/>
            </v:shape>
            <v:shape style="position:absolute;left:6516;top:1338;width:15;height:0" coordorigin="6516,1338" coordsize="15,0" path="m6516,1338l6531,1338e" filled="f" stroked="t" strokeweight="0.8383pt" strokecolor="#333333">
              <v:path arrowok="t"/>
            </v:shape>
            <v:shape style="position:absolute;left:6545;top:1338;width:15;height:0" coordorigin="6545,1338" coordsize="15,0" path="m6545,1338l6560,1338e" filled="f" stroked="t" strokeweight="0.8383pt" strokecolor="#333333">
              <v:path arrowok="t"/>
            </v:shape>
            <v:shape style="position:absolute;left:6575;top:1338;width:15;height:0" coordorigin="6575,1338" coordsize="15,0" path="m6575,1338l6590,1338e" filled="f" stroked="t" strokeweight="0.8383pt" strokecolor="#333333">
              <v:path arrowok="t"/>
            </v:shape>
            <v:shape style="position:absolute;left:6605;top:1338;width:15;height:0" coordorigin="6605,1338" coordsize="15,0" path="m6605,1338l6619,1338e" filled="f" stroked="t" strokeweight="0.8383pt" strokecolor="#333333">
              <v:path arrowok="t"/>
            </v:shape>
            <v:shape style="position:absolute;left:6634;top:1338;width:15;height:0" coordorigin="6634,1338" coordsize="15,0" path="m6634,1338l6649,1338e" filled="f" stroked="t" strokeweight="0.8383pt" strokecolor="#333333">
              <v:path arrowok="t"/>
            </v:shape>
            <v:shape style="position:absolute;left:6664;top:1338;width:15;height:0" coordorigin="6664,1338" coordsize="15,0" path="m6664,1338l6678,1338e" filled="f" stroked="t" strokeweight="0.8383pt" strokecolor="#333333">
              <v:path arrowok="t"/>
            </v:shape>
            <v:shape style="position:absolute;left:6693;top:1338;width:15;height:0" coordorigin="6693,1338" coordsize="15,0" path="m6693,1338l6708,1338e" filled="f" stroked="t" strokeweight="0.8383pt" strokecolor="#333333">
              <v:path arrowok="t"/>
            </v:shape>
            <v:shape style="position:absolute;left:6723;top:1338;width:15;height:0" coordorigin="6723,1338" coordsize="15,0" path="m6723,1338l6737,1338e" filled="f" stroked="t" strokeweight="0.8383pt" strokecolor="#333333">
              <v:path arrowok="t"/>
            </v:shape>
            <v:shape style="position:absolute;left:6752;top:1338;width:15;height:0" coordorigin="6752,1338" coordsize="15,0" path="m6752,1338l6767,1338e" filled="f" stroked="t" strokeweight="0.8383pt" strokecolor="#333333">
              <v:path arrowok="t"/>
            </v:shape>
            <v:shape style="position:absolute;left:6782;top:1338;width:15;height:0" coordorigin="6782,1338" coordsize="15,0" path="m6782,1338l6796,1338e" filled="f" stroked="t" strokeweight="0.8383pt" strokecolor="#333333">
              <v:path arrowok="t"/>
            </v:shape>
            <v:shape style="position:absolute;left:6811;top:1338;width:15;height:0" coordorigin="6811,1338" coordsize="15,0" path="m6811,1338l6826,1338e" filled="f" stroked="t" strokeweight="0.8383pt" strokecolor="#333333">
              <v:path arrowok="t"/>
            </v:shape>
            <v:shape style="position:absolute;left:6841;top:1338;width:15;height:0" coordorigin="6841,1338" coordsize="15,0" path="m6841,1338l6856,1338e" filled="f" stroked="t" strokeweight="0.8383pt" strokecolor="#333333">
              <v:path arrowok="t"/>
            </v:shape>
            <v:shape style="position:absolute;left:6870;top:1338;width:15;height:0" coordorigin="6870,1338" coordsize="15,0" path="m6870,1338l6885,1338e" filled="f" stroked="t" strokeweight="0.8383pt" strokecolor="#333333">
              <v:path arrowok="t"/>
            </v:shape>
            <v:shape style="position:absolute;left:6900;top:1338;width:15;height:0" coordorigin="6900,1338" coordsize="15,0" path="m6900,1338l6915,1338e" filled="f" stroked="t" strokeweight="0.8383pt" strokecolor="#333333">
              <v:path arrowok="t"/>
            </v:shape>
            <v:shape style="position:absolute;left:6929;top:1338;width:15;height:0" coordorigin="6929,1338" coordsize="15,0" path="m6929,1338l6944,1338e" filled="f" stroked="t" strokeweight="0.8383pt" strokecolor="#333333">
              <v:path arrowok="t"/>
            </v:shape>
            <v:shape style="position:absolute;left:6959;top:1338;width:15;height:0" coordorigin="6959,1338" coordsize="15,0" path="m6959,1338l6974,1338e" filled="f" stroked="t" strokeweight="0.8383pt" strokecolor="#333333">
              <v:path arrowok="t"/>
            </v:shape>
            <v:shape style="position:absolute;left:6988;top:1338;width:15;height:0" coordorigin="6988,1338" coordsize="15,0" path="m6988,1338l7003,1338e" filled="f" stroked="t" strokeweight="0.8383pt" strokecolor="#333333">
              <v:path arrowok="t"/>
            </v:shape>
            <v:shape style="position:absolute;left:7018;top:1338;width:15;height:0" coordorigin="7018,1338" coordsize="15,0" path="m7018,1338l7033,1338e" filled="f" stroked="t" strokeweight="0.8383pt" strokecolor="#333333">
              <v:path arrowok="t"/>
            </v:shape>
            <v:shape style="position:absolute;left:7048;top:1338;width:15;height:0" coordorigin="7048,1338" coordsize="15,0" path="m7048,1338l7062,1338e" filled="f" stroked="t" strokeweight="0.8383pt" strokecolor="#333333">
              <v:path arrowok="t"/>
            </v:shape>
            <v:shape style="position:absolute;left:7077;top:1338;width:15;height:0" coordorigin="7077,1338" coordsize="15,0" path="m7077,1338l7092,1338e" filled="f" stroked="t" strokeweight="0.8383pt" strokecolor="#333333">
              <v:path arrowok="t"/>
            </v:shape>
            <v:shape style="position:absolute;left:7107;top:1338;width:15;height:0" coordorigin="7107,1338" coordsize="15,0" path="m7107,1338l7121,1338e" filled="f" stroked="t" strokeweight="0.8383pt" strokecolor="#333333">
              <v:path arrowok="t"/>
            </v:shape>
            <v:shape style="position:absolute;left:7136;top:1338;width:15;height:0" coordorigin="7136,1338" coordsize="15,0" path="m7136,1338l7151,1338e" filled="f" stroked="t" strokeweight="0.8383pt" strokecolor="#333333">
              <v:path arrowok="t"/>
            </v:shape>
            <v:shape style="position:absolute;left:7166;top:1338;width:15;height:0" coordorigin="7166,1338" coordsize="15,0" path="m7166,1338l7180,1338e" filled="f" stroked="t" strokeweight="0.8383pt" strokecolor="#333333">
              <v:path arrowok="t"/>
            </v:shape>
            <v:shape style="position:absolute;left:7195;top:1338;width:15;height:0" coordorigin="7195,1338" coordsize="15,0" path="m7195,1338l7210,1338e" filled="f" stroked="t" strokeweight="0.8383pt" strokecolor="#333333">
              <v:path arrowok="t"/>
            </v:shape>
            <v:shape style="position:absolute;left:7225;top:1338;width:15;height:0" coordorigin="7225,1338" coordsize="15,0" path="m7225,1338l7239,1338e" filled="f" stroked="t" strokeweight="0.8383pt" strokecolor="#333333">
              <v:path arrowok="t"/>
            </v:shape>
            <v:shape style="position:absolute;left:7254;top:1338;width:15;height:0" coordorigin="7254,1338" coordsize="15,0" path="m7254,1338l7269,1338e" filled="f" stroked="t" strokeweight="0.8383pt" strokecolor="#333333">
              <v:path arrowok="t"/>
            </v:shape>
            <v:shape style="position:absolute;left:7284;top:1338;width:15;height:0" coordorigin="7284,1338" coordsize="15,0" path="m7284,1338l7299,1338e" filled="f" stroked="t" strokeweight="0.8383pt" strokecolor="#333333">
              <v:path arrowok="t"/>
            </v:shape>
            <v:shape style="position:absolute;left:7313;top:1338;width:15;height:0" coordorigin="7313,1338" coordsize="15,0" path="m7313,1338l7328,1338e" filled="f" stroked="t" strokeweight="0.8383pt" strokecolor="#333333">
              <v:path arrowok="t"/>
            </v:shape>
            <v:shape style="position:absolute;left:7343;top:1338;width:15;height:0" coordorigin="7343,1338" coordsize="15,0" path="m7343,1338l7358,1338e" filled="f" stroked="t" strokeweight="0.8383pt" strokecolor="#333333">
              <v:path arrowok="t"/>
            </v:shape>
            <v:shape style="position:absolute;left:7372;top:1338;width:15;height:0" coordorigin="7372,1338" coordsize="15,0" path="m7372,1338l7387,1338e" filled="f" stroked="t" strokeweight="0.8383pt" strokecolor="#333333">
              <v:path arrowok="t"/>
            </v:shape>
            <v:shape style="position:absolute;left:7402;top:1338;width:15;height:0" coordorigin="7402,1338" coordsize="15,0" path="m7402,1338l7417,1338e" filled="f" stroked="t" strokeweight="0.8383pt" strokecolor="#333333">
              <v:path arrowok="t"/>
            </v:shape>
            <v:shape style="position:absolute;left:7431;top:1338;width:15;height:0" coordorigin="7431,1338" coordsize="15,0" path="m7431,1338l7446,1338e" filled="f" stroked="t" strokeweight="0.8383pt" strokecolor="#333333">
              <v:path arrowok="t"/>
            </v:shape>
            <v:shape style="position:absolute;left:7461;top:1338;width:15;height:0" coordorigin="7461,1338" coordsize="15,0" path="m7461,1338l7476,1338e" filled="f" stroked="t" strokeweight="0.8383pt" strokecolor="#333333">
              <v:path arrowok="t"/>
            </v:shape>
            <v:shape style="position:absolute;left:7490;top:1338;width:15;height:0" coordorigin="7490,1338" coordsize="15,0" path="m7490,1338l7505,1338e" filled="f" stroked="t" strokeweight="0.8383pt" strokecolor="#333333">
              <v:path arrowok="t"/>
            </v:shape>
            <v:shape style="position:absolute;left:7520;top:1338;width:15;height:0" coordorigin="7520,1338" coordsize="15,0" path="m7520,1338l7535,1338e" filled="f" stroked="t" strokeweight="0.8383pt" strokecolor="#333333">
              <v:path arrowok="t"/>
            </v:shape>
            <v:shape style="position:absolute;left:7550;top:1338;width:15;height:0" coordorigin="7550,1338" coordsize="15,0" path="m7550,1338l7564,1338e" filled="f" stroked="t" strokeweight="0.8383pt" strokecolor="#333333">
              <v:path arrowok="t"/>
            </v:shape>
            <v:shape style="position:absolute;left:7579;top:1338;width:15;height:0" coordorigin="7579,1338" coordsize="15,0" path="m7579,1338l7594,1338e" filled="f" stroked="t" strokeweight="0.8383pt" strokecolor="#333333">
              <v:path arrowok="t"/>
            </v:shape>
            <v:shape style="position:absolute;left:7609;top:1338;width:15;height:0" coordorigin="7609,1338" coordsize="15,0" path="m7609,1338l7623,1338e" filled="f" stroked="t" strokeweight="0.8383pt" strokecolor="#333333">
              <v:path arrowok="t"/>
            </v:shape>
            <v:shape style="position:absolute;left:7638;top:1338;width:15;height:0" coordorigin="7638,1338" coordsize="15,0" path="m7638,1338l7653,1338e" filled="f" stroked="t" strokeweight="0.8383pt" strokecolor="#333333">
              <v:path arrowok="t"/>
            </v:shape>
            <v:shape style="position:absolute;left:7668;top:1338;width:15;height:0" coordorigin="7668,1338" coordsize="15,0" path="m7668,1338l7682,1338e" filled="f" stroked="t" strokeweight="0.8383pt" strokecolor="#333333">
              <v:path arrowok="t"/>
            </v:shape>
            <v:shape style="position:absolute;left:7697;top:1338;width:15;height:0" coordorigin="7697,1338" coordsize="15,0" path="m7697,1338l7712,1338e" filled="f" stroked="t" strokeweight="0.8383pt" strokecolor="#333333">
              <v:path arrowok="t"/>
            </v:shape>
            <v:shape style="position:absolute;left:7727;top:1338;width:15;height:0" coordorigin="7727,1338" coordsize="15,0" path="m7727,1338l7742,1338e" filled="f" stroked="t" strokeweight="0.8383pt" strokecolor="#333333">
              <v:path arrowok="t"/>
            </v:shape>
            <v:shape style="position:absolute;left:7756;top:1338;width:15;height:0" coordorigin="7756,1338" coordsize="15,0" path="m7756,1338l7771,1338e" filled="f" stroked="t" strokeweight="0.8383pt" strokecolor="#333333">
              <v:path arrowok="t"/>
            </v:shape>
            <v:shape style="position:absolute;left:7786;top:1338;width:15;height:0" coordorigin="7786,1338" coordsize="15,0" path="m7786,1338l7801,1338e" filled="f" stroked="t" strokeweight="0.8383pt" strokecolor="#333333">
              <v:path arrowok="t"/>
            </v:shape>
            <v:shape style="position:absolute;left:7815;top:1338;width:15;height:0" coordorigin="7815,1338" coordsize="15,0" path="m7815,1338l7830,1338e" filled="f" stroked="t" strokeweight="0.8383pt" strokecolor="#333333">
              <v:path arrowok="t"/>
            </v:shape>
            <v:shape style="position:absolute;left:7845;top:1338;width:15;height:0" coordorigin="7845,1338" coordsize="15,0" path="m7845,1338l7860,1338e" filled="f" stroked="t" strokeweight="0.8383pt" strokecolor="#333333">
              <v:path arrowok="t"/>
            </v:shape>
            <v:shape style="position:absolute;left:7874;top:1338;width:15;height:0" coordorigin="7874,1338" coordsize="15,0" path="m7874,1338l7889,1338e" filled="f" stroked="t" strokeweight="0.8383pt" strokecolor="#333333">
              <v:path arrowok="t"/>
            </v:shape>
            <v:shape style="position:absolute;left:7904;top:1338;width:15;height:0" coordorigin="7904,1338" coordsize="15,0" path="m7904,1338l7919,1338e" filled="f" stroked="t" strokeweight="0.8383pt" strokecolor="#333333">
              <v:path arrowok="t"/>
            </v:shape>
            <v:shape style="position:absolute;left:7933;top:1338;width:15;height:0" coordorigin="7933,1338" coordsize="15,0" path="m7933,1338l7948,1338e" filled="f" stroked="t" strokeweight="0.8383pt" strokecolor="#333333">
              <v:path arrowok="t"/>
            </v:shape>
            <v:shape style="position:absolute;left:7963;top:1338;width:15;height:0" coordorigin="7963,1338" coordsize="15,0" path="m7963,1338l7978,1338e" filled="f" stroked="t" strokeweight="0.8383pt" strokecolor="#333333">
              <v:path arrowok="t"/>
            </v:shape>
            <v:shape style="position:absolute;left:7993;top:1338;width:15;height:0" coordorigin="7993,1338" coordsize="15,0" path="m7993,1338l8007,1338e" filled="f" stroked="t" strokeweight="0.8383pt" strokecolor="#333333">
              <v:path arrowok="t"/>
            </v:shape>
            <v:shape style="position:absolute;left:8022;top:1338;width:15;height:0" coordorigin="8022,1338" coordsize="15,0" path="m8022,1338l8037,1338e" filled="f" stroked="t" strokeweight="0.8383pt" strokecolor="#333333">
              <v:path arrowok="t"/>
            </v:shape>
            <v:shape style="position:absolute;left:8052;top:1338;width:15;height:0" coordorigin="8052,1338" coordsize="15,0" path="m8052,1338l8066,1338e" filled="f" stroked="t" strokeweight="0.8383pt" strokecolor="#333333">
              <v:path arrowok="t"/>
            </v:shape>
            <v:shape style="position:absolute;left:8081;top:1338;width:15;height:0" coordorigin="8081,1338" coordsize="15,0" path="m8081,1338l8096,1338e" filled="f" stroked="t" strokeweight="0.8383pt" strokecolor="#333333">
              <v:path arrowok="t"/>
            </v:shape>
            <v:shape style="position:absolute;left:8111;top:1338;width:15;height:0" coordorigin="8111,1338" coordsize="15,0" path="m8111,1338l8125,1338e" filled="f" stroked="t" strokeweight="0.8383pt" strokecolor="#333333">
              <v:path arrowok="t"/>
            </v:shape>
            <v:shape style="position:absolute;left:8140;top:1338;width:15;height:0" coordorigin="8140,1338" coordsize="15,0" path="m8140,1338l8155,1338e" filled="f" stroked="t" strokeweight="0.8383pt" strokecolor="#333333">
              <v:path arrowok="t"/>
            </v:shape>
            <v:shape style="position:absolute;left:8170;top:1338;width:15;height:0" coordorigin="8170,1338" coordsize="15,0" path="m8170,1338l8184,1338e" filled="f" stroked="t" strokeweight="0.8383pt" strokecolor="#333333">
              <v:path arrowok="t"/>
            </v:shape>
            <v:shape style="position:absolute;left:8199;top:1338;width:15;height:0" coordorigin="8199,1338" coordsize="15,0" path="m8199,1338l8214,1338e" filled="f" stroked="t" strokeweight="0.8383pt" strokecolor="#333333">
              <v:path arrowok="t"/>
            </v:shape>
            <v:shape style="position:absolute;left:8229;top:1338;width:15;height:0" coordorigin="8229,1338" coordsize="15,0" path="m8229,1338l8244,1338e" filled="f" stroked="t" strokeweight="0.8383pt" strokecolor="#333333">
              <v:path arrowok="t"/>
            </v:shape>
            <v:shape style="position:absolute;left:8258;top:1338;width:15;height:0" coordorigin="8258,1338" coordsize="15,0" path="m8258,1338l8273,1338e" filled="f" stroked="t" strokeweight="0.8383pt" strokecolor="#333333">
              <v:path arrowok="t"/>
            </v:shape>
            <v:shape style="position:absolute;left:8288;top:1338;width:15;height:0" coordorigin="8288,1338" coordsize="15,0" path="m8288,1338l8303,1338e" filled="f" stroked="t" strokeweight="0.8383pt" strokecolor="#333333">
              <v:path arrowok="t"/>
            </v:shape>
            <v:shape style="position:absolute;left:8317;top:1338;width:15;height:0" coordorigin="8317,1338" coordsize="15,0" path="m8317,1338l8332,1338e" filled="f" stroked="t" strokeweight="0.8383pt" strokecolor="#333333">
              <v:path arrowok="t"/>
            </v:shape>
            <v:shape style="position:absolute;left:8347;top:1338;width:15;height:0" coordorigin="8347,1338" coordsize="15,0" path="m8347,1338l8362,1338e" filled="f" stroked="t" strokeweight="0.8383pt" strokecolor="#333333">
              <v:path arrowok="t"/>
            </v:shape>
            <v:shape style="position:absolute;left:8376;top:1338;width:15;height:0" coordorigin="8376,1338" coordsize="15,0" path="m8376,1338l8391,1338e" filled="f" stroked="t" strokeweight="0.8383pt" strokecolor="#333333">
              <v:path arrowok="t"/>
            </v:shape>
            <v:shape style="position:absolute;left:8406;top:1338;width:15;height:0" coordorigin="8406,1338" coordsize="15,0" path="m8406,1338l8421,1338e" filled="f" stroked="t" strokeweight="0.8383pt" strokecolor="#333333">
              <v:path arrowok="t"/>
            </v:shape>
            <v:shape style="position:absolute;left:8436;top:1338;width:15;height:0" coordorigin="8436,1338" coordsize="15,0" path="m8436,1338l8450,1338e" filled="f" stroked="t" strokeweight="0.8383pt" strokecolor="#333333">
              <v:path arrowok="t"/>
            </v:shape>
            <v:shape style="position:absolute;left:8465;top:1338;width:15;height:0" coordorigin="8465,1338" coordsize="15,0" path="m8465,1338l8480,1338e" filled="f" stroked="t" strokeweight="0.8383pt" strokecolor="#333333">
              <v:path arrowok="t"/>
            </v:shape>
            <v:shape style="position:absolute;left:8495;top:1338;width:15;height:0" coordorigin="8495,1338" coordsize="15,0" path="m8495,1338l8509,1338e" filled="f" stroked="t" strokeweight="0.8383pt" strokecolor="#333333">
              <v:path arrowok="t"/>
            </v:shape>
            <v:shape style="position:absolute;left:8524;top:1338;width:15;height:0" coordorigin="8524,1338" coordsize="15,0" path="m8524,1338l8539,1338e" filled="f" stroked="t" strokeweight="0.8383pt" strokecolor="#333333">
              <v:path arrowok="t"/>
            </v:shape>
            <v:shape style="position:absolute;left:8554;top:1338;width:15;height:0" coordorigin="8554,1338" coordsize="15,0" path="m8554,1338l8568,1338e" filled="f" stroked="t" strokeweight="0.8383pt" strokecolor="#333333">
              <v:path arrowok="t"/>
            </v:shape>
            <v:shape style="position:absolute;left:8583;top:1338;width:15;height:0" coordorigin="8583,1338" coordsize="15,0" path="m8583,1338l8598,1338e" filled="f" stroked="t" strokeweight="0.8383pt" strokecolor="#333333">
              <v:path arrowok="t"/>
            </v:shape>
            <v:shape style="position:absolute;left:8613;top:1338;width:15;height:0" coordorigin="8613,1338" coordsize="15,0" path="m8613,1338l8627,1338e" filled="f" stroked="t" strokeweight="0.8383pt" strokecolor="#333333">
              <v:path arrowok="t"/>
            </v:shape>
            <v:shape style="position:absolute;left:8642;top:1338;width:15;height:0" coordorigin="8642,1338" coordsize="15,0" path="m8642,1338l8657,1338e" filled="f" stroked="t" strokeweight="0.8383pt" strokecolor="#333333">
              <v:path arrowok="t"/>
            </v:shape>
            <v:shape style="position:absolute;left:8672;top:1338;width:15;height:0" coordorigin="8672,1338" coordsize="15,0" path="m8672,1338l8687,1338e" filled="f" stroked="t" strokeweight="0.8383pt" strokecolor="#333333">
              <v:path arrowok="t"/>
            </v:shape>
            <v:shape style="position:absolute;left:8701;top:1338;width:15;height:0" coordorigin="8701,1338" coordsize="15,0" path="m8701,1338l8716,1338e" filled="f" stroked="t" strokeweight="0.8383pt" strokecolor="#333333">
              <v:path arrowok="t"/>
            </v:shape>
            <v:shape style="position:absolute;left:8731;top:1338;width:15;height:0" coordorigin="8731,1338" coordsize="15,0" path="m8731,1338l8746,1338e" filled="f" stroked="t" strokeweight="0.8383pt" strokecolor="#333333">
              <v:path arrowok="t"/>
            </v:shape>
            <v:shape style="position:absolute;left:8760;top:1338;width:15;height:0" coordorigin="8760,1338" coordsize="15,0" path="m8760,1338l8775,1338e" filled="f" stroked="t" strokeweight="0.8383pt" strokecolor="#333333">
              <v:path arrowok="t"/>
            </v:shape>
            <v:shape style="position:absolute;left:8790;top:1338;width:15;height:0" coordorigin="8790,1338" coordsize="15,0" path="m8790,1338l8805,1338e" filled="f" stroked="t" strokeweight="0.8383pt" strokecolor="#333333">
              <v:path arrowok="t"/>
            </v:shape>
            <v:shape style="position:absolute;left:8819;top:1338;width:15;height:0" coordorigin="8819,1338" coordsize="15,0" path="m8819,1338l8834,1338e" filled="f" stroked="t" strokeweight="0.8383pt" strokecolor="#333333">
              <v:path arrowok="t"/>
            </v:shape>
            <v:shape style="position:absolute;left:8849;top:1338;width:15;height:0" coordorigin="8849,1338" coordsize="15,0" path="m8849,1338l8864,1338e" filled="f" stroked="t" strokeweight="0.8383pt" strokecolor="#333333">
              <v:path arrowok="t"/>
            </v:shape>
            <v:shape style="position:absolute;left:8878;top:1338;width:15;height:0" coordorigin="8878,1338" coordsize="15,0" path="m8878,1338l8893,1338e" filled="f" stroked="t" strokeweight="0.8383pt" strokecolor="#333333">
              <v:path arrowok="t"/>
            </v:shape>
            <v:shape style="position:absolute;left:8908;top:1338;width:15;height:0" coordorigin="8908,1338" coordsize="15,0" path="m8908,1338l8923,1338e" filled="f" stroked="t" strokeweight="0.8383pt" strokecolor="#333333">
              <v:path arrowok="t"/>
            </v:shape>
            <v:shape style="position:absolute;left:8938;top:1338;width:15;height:0" coordorigin="8938,1338" coordsize="15,0" path="m8938,1338l8952,1338e" filled="f" stroked="t" strokeweight="0.8383pt" strokecolor="#333333">
              <v:path arrowok="t"/>
            </v:shape>
            <v:shape style="position:absolute;left:8967;top:1338;width:15;height:0" coordorigin="8967,1338" coordsize="15,0" path="m8967,1338l8982,1338e" filled="f" stroked="t" strokeweight="0.8383pt" strokecolor="#333333">
              <v:path arrowok="t"/>
            </v:shape>
            <v:shape style="position:absolute;left:8997;top:1338;width:15;height:0" coordorigin="8997,1338" coordsize="15,0" path="m8997,1338l9011,1338e" filled="f" stroked="t" strokeweight="0.8383pt" strokecolor="#333333">
              <v:path arrowok="t"/>
            </v:shape>
            <v:shape style="position:absolute;left:9026;top:1338;width:15;height:0" coordorigin="9026,1338" coordsize="15,0" path="m9026,1338l9041,1338e" filled="f" stroked="t" strokeweight="0.8383pt" strokecolor="#333333">
              <v:path arrowok="t"/>
            </v:shape>
            <v:shape style="position:absolute;left:9056;top:1338;width:15;height:0" coordorigin="9056,1338" coordsize="15,0" path="m9056,1338l9070,1338e" filled="f" stroked="t" strokeweight="0.8383pt" strokecolor="#333333">
              <v:path arrowok="t"/>
            </v:shape>
            <v:shape style="position:absolute;left:9085;top:1338;width:15;height:0" coordorigin="9085,1338" coordsize="15,0" path="m9085,1338l9100,1338e" filled="f" stroked="t" strokeweight="0.8383pt" strokecolor="#333333">
              <v:path arrowok="t"/>
            </v:shape>
            <v:shape style="position:absolute;left:9115;top:1338;width:15;height:0" coordorigin="9115,1338" coordsize="15,0" path="m9115,1338l9130,1338e" filled="f" stroked="t" strokeweight="0.8383pt" strokecolor="#333333">
              <v:path arrowok="t"/>
            </v:shape>
            <v:shape style="position:absolute;left:9144;top:1338;width:15;height:0" coordorigin="9144,1338" coordsize="15,0" path="m9144,1338l9159,1338e" filled="f" stroked="t" strokeweight="0.8383pt" strokecolor="#333333">
              <v:path arrowok="t"/>
            </v:shape>
            <v:shape style="position:absolute;left:9174;top:1338;width:15;height:0" coordorigin="9174,1338" coordsize="15,0" path="m9174,1338l9189,1338e" filled="f" stroked="t" strokeweight="0.8383pt" strokecolor="#333333">
              <v:path arrowok="t"/>
            </v:shape>
            <v:shape style="position:absolute;left:9203;top:1338;width:15;height:0" coordorigin="9203,1338" coordsize="15,0" path="m9203,1338l9218,1338e" filled="f" stroked="t" strokeweight="0.8383pt" strokecolor="#333333">
              <v:path arrowok="t"/>
            </v:shape>
            <v:shape style="position:absolute;left:9233;top:1338;width:15;height:0" coordorigin="9233,1338" coordsize="15,0" path="m9233,1338l9248,1338e" filled="f" stroked="t" strokeweight="0.8383pt" strokecolor="#333333">
              <v:path arrowok="t"/>
            </v:shape>
            <v:shape style="position:absolute;left:9262;top:1338;width:15;height:0" coordorigin="9262,1338" coordsize="15,0" path="m9262,1338l9277,1338e" filled="f" stroked="t" strokeweight="0.8383pt" strokecolor="#333333">
              <v:path arrowok="t"/>
            </v:shape>
            <v:shape style="position:absolute;left:9292;top:1338;width:15;height:0" coordorigin="9292,1338" coordsize="15,0" path="m9292,1338l9307,1338e" filled="f" stroked="t" strokeweight="0.8383pt" strokecolor="#333333">
              <v:path arrowok="t"/>
            </v:shape>
            <v:shape style="position:absolute;left:9321;top:1338;width:15;height:0" coordorigin="9321,1338" coordsize="15,0" path="m9321,1338l9336,1338e" filled="f" stroked="t" strokeweight="0.8383pt" strokecolor="#333333">
              <v:path arrowok="t"/>
            </v:shape>
            <v:shape style="position:absolute;left:9351;top:1338;width:15;height:0" coordorigin="9351,1338" coordsize="15,0" path="m9351,1338l9366,1338e" filled="f" stroked="t" strokeweight="0.8383pt" strokecolor="#333333">
              <v:path arrowok="t"/>
            </v:shape>
            <v:shape style="position:absolute;left:9381;top:1338;width:15;height:0" coordorigin="9381,1338" coordsize="15,0" path="m9381,1338l9395,1338e" filled="f" stroked="t" strokeweight="0.8383pt" strokecolor="#333333">
              <v:path arrowok="t"/>
            </v:shape>
            <v:shape style="position:absolute;left:9410;top:1338;width:15;height:0" coordorigin="9410,1338" coordsize="15,0" path="m9410,1338l9425,1338e" filled="f" stroked="t" strokeweight="0.8383pt" strokecolor="#333333">
              <v:path arrowok="t"/>
            </v:shape>
            <v:shape style="position:absolute;left:9440;top:1338;width:15;height:0" coordorigin="9440,1338" coordsize="15,0" path="m9440,1338l9454,1338e" filled="f" stroked="t" strokeweight="0.8383pt" strokecolor="#333333">
              <v:path arrowok="t"/>
            </v:shape>
            <v:shape style="position:absolute;left:9469;top:1338;width:15;height:0" coordorigin="9469,1338" coordsize="15,0" path="m9469,1338l9484,1338e" filled="f" stroked="t" strokeweight="0.8383pt" strokecolor="#333333">
              <v:path arrowok="t"/>
            </v:shape>
            <v:shape style="position:absolute;left:9499;top:1338;width:15;height:0" coordorigin="9499,1338" coordsize="15,0" path="m9499,1338l9513,1338e" filled="f" stroked="t" strokeweight="0.8383pt" strokecolor="#333333">
              <v:path arrowok="t"/>
            </v:shape>
            <v:shape style="position:absolute;left:9528;top:1338;width:15;height:0" coordorigin="9528,1338" coordsize="15,0" path="m9528,1338l9543,1338e" filled="f" stroked="t" strokeweight="0.8383pt" strokecolor="#333333">
              <v:path arrowok="t"/>
            </v:shape>
            <v:shape style="position:absolute;left:9558;top:1338;width:15;height:0" coordorigin="9558,1338" coordsize="15,0" path="m9558,1338l9572,1338e" filled="f" stroked="t" strokeweight="0.8383pt" strokecolor="#333333">
              <v:path arrowok="t"/>
            </v:shape>
            <v:shape style="position:absolute;left:9587;top:1338;width:15;height:0" coordorigin="9587,1338" coordsize="15,0" path="m9587,1338l9602,1338e" filled="f" stroked="t" strokeweight="0.8383pt" strokecolor="#333333">
              <v:path arrowok="t"/>
            </v:shape>
            <v:shape style="position:absolute;left:9617;top:1338;width:15;height:0" coordorigin="9617,1338" coordsize="15,0" path="m9617,1338l9632,1338e" filled="f" stroked="t" strokeweight="0.8383pt" strokecolor="#333333">
              <v:path arrowok="t"/>
            </v:shape>
            <v:shape style="position:absolute;left:9646;top:1338;width:15;height:0" coordorigin="9646,1338" coordsize="15,0" path="m9646,1338l9661,1338e" filled="f" stroked="t" strokeweight="0.8383pt" strokecolor="#333333">
              <v:path arrowok="t"/>
            </v:shape>
            <v:shape style="position:absolute;left:9676;top:1338;width:15;height:0" coordorigin="9676,1338" coordsize="15,0" path="m9676,1338l9691,1338e" filled="f" stroked="t" strokeweight="0.8383pt" strokecolor="#333333">
              <v:path arrowok="t"/>
            </v:shape>
            <v:shape style="position:absolute;left:9705;top:1338;width:15;height:0" coordorigin="9705,1338" coordsize="15,0" path="m9705,1338l9720,1338e" filled="f" stroked="t" strokeweight="0.8383pt" strokecolor="#333333">
              <v:path arrowok="t"/>
            </v:shape>
            <v:shape style="position:absolute;left:9735;top:1338;width:15;height:0" coordorigin="9735,1338" coordsize="15,0" path="m9735,1338l9750,1338e" filled="f" stroked="t" strokeweight="0.8383pt" strokecolor="#333333">
              <v:path arrowok="t"/>
            </v:shape>
            <v:shape style="position:absolute;left:9764;top:1338;width:15;height:0" coordorigin="9764,1338" coordsize="15,0" path="m9764,1338l9779,1338e" filled="f" stroked="t" strokeweight="0.8383pt" strokecolor="#333333">
              <v:path arrowok="t"/>
            </v:shape>
            <v:shape style="position:absolute;left:9794;top:1338;width:15;height:0" coordorigin="9794,1338" coordsize="15,0" path="m9794,1338l9809,1338e" filled="f" stroked="t" strokeweight="0.8383pt" strokecolor="#333333">
              <v:path arrowok="t"/>
            </v:shape>
            <v:shape style="position:absolute;left:9824;top:1338;width:15;height:0" coordorigin="9824,1338" coordsize="15,0" path="m9824,1338l9838,1338e" filled="f" stroked="t" strokeweight="0.8383pt" strokecolor="#333333">
              <v:path arrowok="t"/>
            </v:shape>
            <v:shape style="position:absolute;left:9853;top:1338;width:15;height:0" coordorigin="9853,1338" coordsize="15,0" path="m9853,1338l9868,1338e" filled="f" stroked="t" strokeweight="0.8383pt" strokecolor="#333333">
              <v:path arrowok="t"/>
            </v:shape>
            <v:shape style="position:absolute;left:9883;top:1338;width:15;height:0" coordorigin="9883,1338" coordsize="15,0" path="m9883,1338l9897,1338e" filled="f" stroked="t" strokeweight="0.8383pt" strokecolor="#333333">
              <v:path arrowok="t"/>
            </v:shape>
            <v:shape style="position:absolute;left:9912;top:1338;width:15;height:0" coordorigin="9912,1338" coordsize="15,0" path="m9912,1338l9927,1338e" filled="f" stroked="t" strokeweight="0.8383pt" strokecolor="#333333">
              <v:path arrowok="t"/>
            </v:shape>
            <v:shape style="position:absolute;left:9942;top:1338;width:15;height:0" coordorigin="9942,1338" coordsize="15,0" path="m9942,1338l9956,1338e" filled="f" stroked="t" strokeweight="0.8383pt" strokecolor="#333333">
              <v:path arrowok="t"/>
            </v:shape>
            <v:shape style="position:absolute;left:9971;top:1338;width:15;height:0" coordorigin="9971,1338" coordsize="15,0" path="m9971,1338l9986,1338e" filled="f" stroked="t" strokeweight="0.8383pt" strokecolor="#333333">
              <v:path arrowok="t"/>
            </v:shape>
            <v:shape style="position:absolute;left:10001;top:1338;width:15;height:0" coordorigin="10001,1338" coordsize="15,0" path="m10001,1338l10015,1338e" filled="f" stroked="t" strokeweight="0.8383pt" strokecolor="#333333">
              <v:path arrowok="t"/>
            </v:shape>
            <v:shape style="position:absolute;left:10030;top:1338;width:15;height:0" coordorigin="10030,1338" coordsize="15,0" path="m10030,1338l10045,1338e" filled="f" stroked="t" strokeweight="0.8383pt" strokecolor="#333333">
              <v:path arrowok="t"/>
            </v:shape>
            <v:shape style="position:absolute;left:10060;top:1338;width:15;height:0" coordorigin="10060,1338" coordsize="15,0" path="m10060,1338l10075,1338e" filled="f" stroked="t" strokeweight="0.8383pt" strokecolor="#333333">
              <v:path arrowok="t"/>
            </v:shape>
            <v:shape style="position:absolute;left:10089;top:1338;width:15;height:0" coordorigin="10089,1338" coordsize="15,0" path="m10089,1338l10104,1338e" filled="f" stroked="t" strokeweight="0.8383pt" strokecolor="#333333">
              <v:path arrowok="t"/>
            </v:shape>
            <v:shape style="position:absolute;left:10119;top:1338;width:15;height:0" coordorigin="10119,1338" coordsize="15,0" path="m10119,1338l10134,1338e" filled="f" stroked="t" strokeweight="0.8383pt" strokecolor="#333333">
              <v:path arrowok="t"/>
            </v:shape>
            <v:shape style="position:absolute;left:10148;top:1338;width:15;height:0" coordorigin="10148,1338" coordsize="15,0" path="m10148,1338l10163,1338e" filled="f" stroked="t" strokeweight="0.8383pt" strokecolor="#333333">
              <v:path arrowok="t"/>
            </v:shape>
            <v:shape style="position:absolute;left:10178;top:1338;width:15;height:0" coordorigin="10178,1338" coordsize="15,0" path="m10178,1338l10193,1338e" filled="f" stroked="t" strokeweight="0.8383pt" strokecolor="#333333">
              <v:path arrowok="t"/>
            </v:shape>
            <v:shape style="position:absolute;left:10207;top:1338;width:15;height:0" coordorigin="10207,1338" coordsize="15,0" path="m10207,1338l10222,1338e" filled="f" stroked="t" strokeweight="0.8383pt" strokecolor="#333333">
              <v:path arrowok="t"/>
            </v:shape>
            <v:shape style="position:absolute;left:10237;top:1338;width:15;height:0" coordorigin="10237,1338" coordsize="15,0" path="m10237,1338l10252,1338e" filled="f" stroked="t" strokeweight="0.8383pt" strokecolor="#333333">
              <v:path arrowok="t"/>
            </v:shape>
            <v:shape style="position:absolute;left:10266;top:1338;width:15;height:0" coordorigin="10266,1338" coordsize="15,0" path="m10266,1338l10281,1338e" filled="f" stroked="t" strokeweight="0.8383pt" strokecolor="#333333">
              <v:path arrowok="t"/>
            </v:shape>
            <v:shape style="position:absolute;left:10296;top:1338;width:15;height:0" coordorigin="10296,1338" coordsize="15,0" path="m10296,1338l10311,1338e" filled="f" stroked="t" strokeweight="0.8383pt" strokecolor="#333333">
              <v:path arrowok="t"/>
            </v:shape>
            <v:shape style="position:absolute;left:10326;top:1338;width:15;height:0" coordorigin="10326,1338" coordsize="15,0" path="m10326,1338l10340,1338e" filled="f" stroked="t" strokeweight="0.8383pt" strokecolor="#333333">
              <v:path arrowok="t"/>
            </v:shape>
            <v:shape style="position:absolute;left:10355;top:1338;width:15;height:0" coordorigin="10355,1338" coordsize="15,0" path="m10355,1338l10370,1338e" filled="f" stroked="t" strokeweight="0.8383pt" strokecolor="#333333">
              <v:path arrowok="t"/>
            </v:shape>
            <v:shape style="position:absolute;left:10385;top:1338;width:15;height:0" coordorigin="10385,1338" coordsize="15,0" path="m10385,1338l10399,1338e" filled="f" stroked="t" strokeweight="0.8383pt" strokecolor="#333333">
              <v:path arrowok="t"/>
            </v:shape>
            <v:shape style="position:absolute;left:10414;top:1338;width:15;height:0" coordorigin="10414,1338" coordsize="15,0" path="m10414,1338l10429,1338e" filled="f" stroked="t" strokeweight="0.8383pt" strokecolor="#333333">
              <v:path arrowok="t"/>
            </v:shape>
            <v:shape style="position:absolute;left:10444;top:1338;width:15;height:0" coordorigin="10444,1338" coordsize="15,0" path="m10444,1338l10458,1338e" filled="f" stroked="t" strokeweight="0.8383pt" strokecolor="#333333">
              <v:path arrowok="t"/>
            </v:shape>
            <v:shape style="position:absolute;left:10473;top:1338;width:15;height:0" coordorigin="10473,1338" coordsize="15,0" path="m10473,1338l10488,1338e" filled="f" stroked="t" strokeweight="0.8383pt" strokecolor="#333333">
              <v:path arrowok="t"/>
            </v:shape>
            <v:shape style="position:absolute;left:10503;top:1338;width:15;height:0" coordorigin="10503,1338" coordsize="15,0" path="m10503,1338l10518,1338e" filled="f" stroked="t" strokeweight="0.8383pt" strokecolor="#333333">
              <v:path arrowok="t"/>
            </v:shape>
            <v:shape style="position:absolute;left:10606;top:1338;width:15;height:0" coordorigin="10606,1338" coordsize="15,0" path="m10606,1338l10621,1338e" filled="f" stroked="t" strokeweight="0.8383pt" strokecolor="#333333">
              <v:path arrowok="t"/>
            </v:shape>
            <v:shape style="position:absolute;left:10532;top:1338;width:15;height:0" coordorigin="10532,1338" coordsize="15,0" path="m10532,1338l10547,1338e" filled="f" stroked="t" strokeweight="0.8383pt" strokecolor="#333333">
              <v:path arrowok="t"/>
            </v:shape>
            <v:shape style="position:absolute;left:10562;top:1338;width:15;height:0" coordorigin="10562,1338" coordsize="15,0" path="m10562,1338l10577,1338e" filled="f" stroked="t" strokeweight="0.8383pt" strokecolor="#333333">
              <v:path arrowok="t"/>
            </v:shape>
            <v:shape style="position:absolute;left:10591;top:1338;width:15;height:0" coordorigin="10591,1338" coordsize="15,0" path="m10591,1338l10606,1338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88.6185pt;width:434.959pt;height:0.8383pt;mso-position-horizontal-relative:page;mso-position-vertical-relative:paragraph;z-index:-5522" coordorigin="1930,1772" coordsize="8699,17">
            <v:shape style="position:absolute;left:1938;top:1781;width:15;height:0" coordorigin="1938,1781" coordsize="15,0" path="m1938,1781l1953,1781e" filled="f" stroked="t" strokeweight="0.8383pt" strokecolor="#333333">
              <v:path arrowok="t"/>
            </v:shape>
            <v:shape style="position:absolute;left:1968;top:1781;width:15;height:0" coordorigin="1968,1781" coordsize="15,0" path="m1968,1781l1983,1781e" filled="f" stroked="t" strokeweight="0.8383pt" strokecolor="#333333">
              <v:path arrowok="t"/>
            </v:shape>
            <v:shape style="position:absolute;left:1998;top:1781;width:15;height:0" coordorigin="1998,1781" coordsize="15,0" path="m1998,1781l2012,1781e" filled="f" stroked="t" strokeweight="0.8383pt" strokecolor="#333333">
              <v:path arrowok="t"/>
            </v:shape>
            <v:shape style="position:absolute;left:2027;top:1781;width:15;height:0" coordorigin="2027,1781" coordsize="15,0" path="m2027,1781l2042,1781e" filled="f" stroked="t" strokeweight="0.8383pt" strokecolor="#333333">
              <v:path arrowok="t"/>
            </v:shape>
            <v:shape style="position:absolute;left:2057;top:1781;width:15;height:0" coordorigin="2057,1781" coordsize="15,0" path="m2057,1781l2071,1781e" filled="f" stroked="t" strokeweight="0.8383pt" strokecolor="#333333">
              <v:path arrowok="t"/>
            </v:shape>
            <v:shape style="position:absolute;left:2086;top:1781;width:15;height:0" coordorigin="2086,1781" coordsize="15,0" path="m2086,1781l2101,1781e" filled="f" stroked="t" strokeweight="0.8383pt" strokecolor="#333333">
              <v:path arrowok="t"/>
            </v:shape>
            <v:shape style="position:absolute;left:2116;top:1781;width:15;height:0" coordorigin="2116,1781" coordsize="15,0" path="m2116,1781l2130,1781e" filled="f" stroked="t" strokeweight="0.8383pt" strokecolor="#333333">
              <v:path arrowok="t"/>
            </v:shape>
            <v:shape style="position:absolute;left:2145;top:1781;width:15;height:0" coordorigin="2145,1781" coordsize="15,0" path="m2145,1781l2160,1781e" filled="f" stroked="t" strokeweight="0.8383pt" strokecolor="#333333">
              <v:path arrowok="t"/>
            </v:shape>
            <v:shape style="position:absolute;left:2175;top:1781;width:15;height:0" coordorigin="2175,1781" coordsize="15,0" path="m2175,1781l2189,1781e" filled="f" stroked="t" strokeweight="0.8383pt" strokecolor="#333333">
              <v:path arrowok="t"/>
            </v:shape>
            <v:shape style="position:absolute;left:2204;top:1781;width:15;height:0" coordorigin="2204,1781" coordsize="15,0" path="m2204,1781l2219,1781e" filled="f" stroked="t" strokeweight="0.8383pt" strokecolor="#333333">
              <v:path arrowok="t"/>
            </v:shape>
            <v:shape style="position:absolute;left:2234;top:1781;width:15;height:0" coordorigin="2234,1781" coordsize="15,0" path="m2234,1781l2249,1781e" filled="f" stroked="t" strokeweight="0.8383pt" strokecolor="#333333">
              <v:path arrowok="t"/>
            </v:shape>
            <v:shape style="position:absolute;left:2263;top:1781;width:15;height:0" coordorigin="2263,1781" coordsize="15,0" path="m2263,1781l2278,1781e" filled="f" stroked="t" strokeweight="0.8383pt" strokecolor="#333333">
              <v:path arrowok="t"/>
            </v:shape>
            <v:shape style="position:absolute;left:2293;top:1781;width:15;height:0" coordorigin="2293,1781" coordsize="15,0" path="m2293,1781l2308,1781e" filled="f" stroked="t" strokeweight="0.8383pt" strokecolor="#333333">
              <v:path arrowok="t"/>
            </v:shape>
            <v:shape style="position:absolute;left:2322;top:1781;width:15;height:0" coordorigin="2322,1781" coordsize="15,0" path="m2322,1781l2337,1781e" filled="f" stroked="t" strokeweight="0.8383pt" strokecolor="#333333">
              <v:path arrowok="t"/>
            </v:shape>
            <v:shape style="position:absolute;left:2352;top:1781;width:15;height:0" coordorigin="2352,1781" coordsize="15,0" path="m2352,1781l2367,1781e" filled="f" stroked="t" strokeweight="0.8383pt" strokecolor="#333333">
              <v:path arrowok="t"/>
            </v:shape>
            <v:shape style="position:absolute;left:2381;top:1781;width:15;height:0" coordorigin="2381,1781" coordsize="15,0" path="m2381,1781l2396,1781e" filled="f" stroked="t" strokeweight="0.8383pt" strokecolor="#333333">
              <v:path arrowok="t"/>
            </v:shape>
            <v:shape style="position:absolute;left:2411;top:1781;width:15;height:0" coordorigin="2411,1781" coordsize="15,0" path="m2411,1781l2426,1781e" filled="f" stroked="t" strokeweight="0.8383pt" strokecolor="#333333">
              <v:path arrowok="t"/>
            </v:shape>
            <v:shape style="position:absolute;left:2441;top:1781;width:15;height:0" coordorigin="2441,1781" coordsize="15,0" path="m2441,1781l2455,1781e" filled="f" stroked="t" strokeweight="0.8383pt" strokecolor="#333333">
              <v:path arrowok="t"/>
            </v:shape>
            <v:shape style="position:absolute;left:2470;top:1781;width:15;height:0" coordorigin="2470,1781" coordsize="15,0" path="m2470,1781l2485,1781e" filled="f" stroked="t" strokeweight="0.8383pt" strokecolor="#333333">
              <v:path arrowok="t"/>
            </v:shape>
            <v:shape style="position:absolute;left:2500;top:1781;width:15;height:0" coordorigin="2500,1781" coordsize="15,0" path="m2500,1781l2514,1781e" filled="f" stroked="t" strokeweight="0.8383pt" strokecolor="#333333">
              <v:path arrowok="t"/>
            </v:shape>
            <v:shape style="position:absolute;left:2529;top:1781;width:15;height:0" coordorigin="2529,1781" coordsize="15,0" path="m2529,1781l2544,1781e" filled="f" stroked="t" strokeweight="0.8383pt" strokecolor="#333333">
              <v:path arrowok="t"/>
            </v:shape>
            <v:shape style="position:absolute;left:2559;top:1781;width:15;height:0" coordorigin="2559,1781" coordsize="15,0" path="m2559,1781l2573,1781e" filled="f" stroked="t" strokeweight="0.8383pt" strokecolor="#333333">
              <v:path arrowok="t"/>
            </v:shape>
            <v:shape style="position:absolute;left:2588;top:1781;width:15;height:0" coordorigin="2588,1781" coordsize="15,0" path="m2588,1781l2603,1781e" filled="f" stroked="t" strokeweight="0.8383pt" strokecolor="#333333">
              <v:path arrowok="t"/>
            </v:shape>
            <v:shape style="position:absolute;left:2618;top:1781;width:15;height:0" coordorigin="2618,1781" coordsize="15,0" path="m2618,1781l2632,1781e" filled="f" stroked="t" strokeweight="0.8383pt" strokecolor="#333333">
              <v:path arrowok="t"/>
            </v:shape>
            <v:shape style="position:absolute;left:2647;top:1781;width:15;height:0" coordorigin="2647,1781" coordsize="15,0" path="m2647,1781l2662,1781e" filled="f" stroked="t" strokeweight="0.8383pt" strokecolor="#333333">
              <v:path arrowok="t"/>
            </v:shape>
            <v:shape style="position:absolute;left:2677;top:1781;width:15;height:0" coordorigin="2677,1781" coordsize="15,0" path="m2677,1781l2692,1781e" filled="f" stroked="t" strokeweight="0.8383pt" strokecolor="#333333">
              <v:path arrowok="t"/>
            </v:shape>
            <v:shape style="position:absolute;left:2706;top:1781;width:15;height:0" coordorigin="2706,1781" coordsize="15,0" path="m2706,1781l2721,1781e" filled="f" stroked="t" strokeweight="0.8383pt" strokecolor="#333333">
              <v:path arrowok="t"/>
            </v:shape>
            <v:shape style="position:absolute;left:2736;top:1781;width:15;height:0" coordorigin="2736,1781" coordsize="15,0" path="m2736,1781l2751,1781e" filled="f" stroked="t" strokeweight="0.8383pt" strokecolor="#333333">
              <v:path arrowok="t"/>
            </v:shape>
            <v:shape style="position:absolute;left:2765;top:1781;width:15;height:0" coordorigin="2765,1781" coordsize="15,0" path="m2765,1781l2780,1781e" filled="f" stroked="t" strokeweight="0.8383pt" strokecolor="#333333">
              <v:path arrowok="t"/>
            </v:shape>
            <v:shape style="position:absolute;left:2795;top:1781;width:15;height:0" coordorigin="2795,1781" coordsize="15,0" path="m2795,1781l2810,1781e" filled="f" stroked="t" strokeweight="0.8383pt" strokecolor="#333333">
              <v:path arrowok="t"/>
            </v:shape>
            <v:shape style="position:absolute;left:2824;top:1781;width:15;height:0" coordorigin="2824,1781" coordsize="15,0" path="m2824,1781l2839,1781e" filled="f" stroked="t" strokeweight="0.8383pt" strokecolor="#333333">
              <v:path arrowok="t"/>
            </v:shape>
            <v:shape style="position:absolute;left:2854;top:1781;width:15;height:0" coordorigin="2854,1781" coordsize="15,0" path="m2854,1781l2869,1781e" filled="f" stroked="t" strokeweight="0.8383pt" strokecolor="#333333">
              <v:path arrowok="t"/>
            </v:shape>
            <v:shape style="position:absolute;left:2883;top:1781;width:15;height:0" coordorigin="2883,1781" coordsize="15,0" path="m2883,1781l2898,1781e" filled="f" stroked="t" strokeweight="0.8383pt" strokecolor="#333333">
              <v:path arrowok="t"/>
            </v:shape>
            <v:shape style="position:absolute;left:2913;top:1781;width:15;height:0" coordorigin="2913,1781" coordsize="15,0" path="m2913,1781l2928,1781e" filled="f" stroked="t" strokeweight="0.8383pt" strokecolor="#333333">
              <v:path arrowok="t"/>
            </v:shape>
            <v:shape style="position:absolute;left:2943;top:1781;width:15;height:0" coordorigin="2943,1781" coordsize="15,0" path="m2943,1781l2957,1781e" filled="f" stroked="t" strokeweight="0.8383pt" strokecolor="#333333">
              <v:path arrowok="t"/>
            </v:shape>
            <v:shape style="position:absolute;left:2972;top:1781;width:15;height:0" coordorigin="2972,1781" coordsize="15,0" path="m2972,1781l2987,1781e" filled="f" stroked="t" strokeweight="0.8383pt" strokecolor="#333333">
              <v:path arrowok="t"/>
            </v:shape>
            <v:shape style="position:absolute;left:3002;top:1781;width:15;height:0" coordorigin="3002,1781" coordsize="15,0" path="m3002,1781l3016,1781e" filled="f" stroked="t" strokeweight="0.8383pt" strokecolor="#333333">
              <v:path arrowok="t"/>
            </v:shape>
            <v:shape style="position:absolute;left:3031;top:1781;width:15;height:0" coordorigin="3031,1781" coordsize="15,0" path="m3031,1781l3046,1781e" filled="f" stroked="t" strokeweight="0.8383pt" strokecolor="#333333">
              <v:path arrowok="t"/>
            </v:shape>
            <v:shape style="position:absolute;left:3061;top:1781;width:15;height:0" coordorigin="3061,1781" coordsize="15,0" path="m3061,1781l3075,1781e" filled="f" stroked="t" strokeweight="0.8383pt" strokecolor="#333333">
              <v:path arrowok="t"/>
            </v:shape>
            <v:shape style="position:absolute;left:3090;top:1781;width:15;height:0" coordorigin="3090,1781" coordsize="15,0" path="m3090,1781l3105,1781e" filled="f" stroked="t" strokeweight="0.8383pt" strokecolor="#333333">
              <v:path arrowok="t"/>
            </v:shape>
            <v:shape style="position:absolute;left:3120;top:1781;width:15;height:0" coordorigin="3120,1781" coordsize="15,0" path="m3120,1781l3135,1781e" filled="f" stroked="t" strokeweight="0.8383pt" strokecolor="#333333">
              <v:path arrowok="t"/>
            </v:shape>
            <v:shape style="position:absolute;left:3149;top:1781;width:15;height:0" coordorigin="3149,1781" coordsize="15,0" path="m3149,1781l3164,1781e" filled="f" stroked="t" strokeweight="0.8383pt" strokecolor="#333333">
              <v:path arrowok="t"/>
            </v:shape>
            <v:shape style="position:absolute;left:3179;top:1781;width:15;height:0" coordorigin="3179,1781" coordsize="15,0" path="m3179,1781l3194,1781e" filled="f" stroked="t" strokeweight="0.8383pt" strokecolor="#333333">
              <v:path arrowok="t"/>
            </v:shape>
            <v:shape style="position:absolute;left:3208;top:1781;width:15;height:0" coordorigin="3208,1781" coordsize="15,0" path="m3208,1781l3223,1781e" filled="f" stroked="t" strokeweight="0.8383pt" strokecolor="#333333">
              <v:path arrowok="t"/>
            </v:shape>
            <v:shape style="position:absolute;left:3238;top:1781;width:15;height:0" coordorigin="3238,1781" coordsize="15,0" path="m3238,1781l3253,1781e" filled="f" stroked="t" strokeweight="0.8383pt" strokecolor="#333333">
              <v:path arrowok="t"/>
            </v:shape>
            <v:shape style="position:absolute;left:3267;top:1781;width:15;height:0" coordorigin="3267,1781" coordsize="15,0" path="m3267,1781l3282,1781e" filled="f" stroked="t" strokeweight="0.8383pt" strokecolor="#333333">
              <v:path arrowok="t"/>
            </v:shape>
            <v:shape style="position:absolute;left:3297;top:1781;width:15;height:0" coordorigin="3297,1781" coordsize="15,0" path="m3297,1781l3312,1781e" filled="f" stroked="t" strokeweight="0.8383pt" strokecolor="#333333">
              <v:path arrowok="t"/>
            </v:shape>
            <v:shape style="position:absolute;left:3326;top:1781;width:15;height:0" coordorigin="3326,1781" coordsize="15,0" path="m3326,1781l3341,1781e" filled="f" stroked="t" strokeweight="0.8383pt" strokecolor="#333333">
              <v:path arrowok="t"/>
            </v:shape>
            <v:shape style="position:absolute;left:3356;top:1781;width:15;height:0" coordorigin="3356,1781" coordsize="15,0" path="m3356,1781l3371,1781e" filled="f" stroked="t" strokeweight="0.8383pt" strokecolor="#333333">
              <v:path arrowok="t"/>
            </v:shape>
            <v:shape style="position:absolute;left:3386;top:1781;width:15;height:0" coordorigin="3386,1781" coordsize="15,0" path="m3386,1781l3400,1781e" filled="f" stroked="t" strokeweight="0.8383pt" strokecolor="#333333">
              <v:path arrowok="t"/>
            </v:shape>
            <v:shape style="position:absolute;left:3415;top:1781;width:15;height:0" coordorigin="3415,1781" coordsize="15,0" path="m3415,1781l3430,1781e" filled="f" stroked="t" strokeweight="0.8383pt" strokecolor="#333333">
              <v:path arrowok="t"/>
            </v:shape>
            <v:shape style="position:absolute;left:3445;top:1781;width:15;height:0" coordorigin="3445,1781" coordsize="15,0" path="m3445,1781l3459,1781e" filled="f" stroked="t" strokeweight="0.8383pt" strokecolor="#333333">
              <v:path arrowok="t"/>
            </v:shape>
            <v:shape style="position:absolute;left:3474;top:1781;width:15;height:0" coordorigin="3474,1781" coordsize="15,0" path="m3474,1781l3489,1781e" filled="f" stroked="t" strokeweight="0.8383pt" strokecolor="#333333">
              <v:path arrowok="t"/>
            </v:shape>
            <v:shape style="position:absolute;left:3504;top:1781;width:15;height:0" coordorigin="3504,1781" coordsize="15,0" path="m3504,1781l3518,1781e" filled="f" stroked="t" strokeweight="0.8383pt" strokecolor="#333333">
              <v:path arrowok="t"/>
            </v:shape>
            <v:shape style="position:absolute;left:3533;top:1781;width:15;height:0" coordorigin="3533,1781" coordsize="15,0" path="m3533,1781l3548,1781e" filled="f" stroked="t" strokeweight="0.8383pt" strokecolor="#333333">
              <v:path arrowok="t"/>
            </v:shape>
            <v:shape style="position:absolute;left:3563;top:1781;width:15;height:0" coordorigin="3563,1781" coordsize="15,0" path="m3563,1781l3577,1781e" filled="f" stroked="t" strokeweight="0.8383pt" strokecolor="#333333">
              <v:path arrowok="t"/>
            </v:shape>
            <v:shape style="position:absolute;left:3592;top:1781;width:15;height:0" coordorigin="3592,1781" coordsize="15,0" path="m3592,1781l3607,1781e" filled="f" stroked="t" strokeweight="0.8383pt" strokecolor="#333333">
              <v:path arrowok="t"/>
            </v:shape>
            <v:shape style="position:absolute;left:3622;top:1781;width:15;height:0" coordorigin="3622,1781" coordsize="15,0" path="m3622,1781l3637,1781e" filled="f" stroked="t" strokeweight="0.8383pt" strokecolor="#333333">
              <v:path arrowok="t"/>
            </v:shape>
            <v:shape style="position:absolute;left:3651;top:1781;width:15;height:0" coordorigin="3651,1781" coordsize="15,0" path="m3651,1781l3666,1781e" filled="f" stroked="t" strokeweight="0.8383pt" strokecolor="#333333">
              <v:path arrowok="t"/>
            </v:shape>
            <v:shape style="position:absolute;left:3681;top:1781;width:15;height:0" coordorigin="3681,1781" coordsize="15,0" path="m3681,1781l3696,1781e" filled="f" stroked="t" strokeweight="0.8383pt" strokecolor="#333333">
              <v:path arrowok="t"/>
            </v:shape>
            <v:shape style="position:absolute;left:3710;top:1781;width:15;height:0" coordorigin="3710,1781" coordsize="15,0" path="m3710,1781l3725,1781e" filled="f" stroked="t" strokeweight="0.8383pt" strokecolor="#333333">
              <v:path arrowok="t"/>
            </v:shape>
            <v:shape style="position:absolute;left:3740;top:1781;width:15;height:0" coordorigin="3740,1781" coordsize="15,0" path="m3740,1781l3755,1781e" filled="f" stroked="t" strokeweight="0.8383pt" strokecolor="#333333">
              <v:path arrowok="t"/>
            </v:shape>
            <v:shape style="position:absolute;left:3769;top:1781;width:15;height:0" coordorigin="3769,1781" coordsize="15,0" path="m3769,1781l3784,1781e" filled="f" stroked="t" strokeweight="0.8383pt" strokecolor="#333333">
              <v:path arrowok="t"/>
            </v:shape>
            <v:shape style="position:absolute;left:3799;top:1781;width:15;height:0" coordorigin="3799,1781" coordsize="15,0" path="m3799,1781l3814,1781e" filled="f" stroked="t" strokeweight="0.8383pt" strokecolor="#333333">
              <v:path arrowok="t"/>
            </v:shape>
            <v:shape style="position:absolute;left:3829;top:1781;width:15;height:0" coordorigin="3829,1781" coordsize="15,0" path="m3829,1781l3843,1781e" filled="f" stroked="t" strokeweight="0.8383pt" strokecolor="#333333">
              <v:path arrowok="t"/>
            </v:shape>
            <v:shape style="position:absolute;left:3858;top:1781;width:15;height:0" coordorigin="3858,1781" coordsize="15,0" path="m3858,1781l3873,1781e" filled="f" stroked="t" strokeweight="0.8383pt" strokecolor="#333333">
              <v:path arrowok="t"/>
            </v:shape>
            <v:shape style="position:absolute;left:3888;top:1781;width:15;height:0" coordorigin="3888,1781" coordsize="15,0" path="m3888,1781l3902,1781e" filled="f" stroked="t" strokeweight="0.8383pt" strokecolor="#333333">
              <v:path arrowok="t"/>
            </v:shape>
            <v:shape style="position:absolute;left:3917;top:1781;width:15;height:0" coordorigin="3917,1781" coordsize="15,0" path="m3917,1781l3932,1781e" filled="f" stroked="t" strokeweight="0.8383pt" strokecolor="#333333">
              <v:path arrowok="t"/>
            </v:shape>
            <v:shape style="position:absolute;left:3947;top:1781;width:15;height:0" coordorigin="3947,1781" coordsize="15,0" path="m3947,1781l3961,1781e" filled="f" stroked="t" strokeweight="0.8383pt" strokecolor="#333333">
              <v:path arrowok="t"/>
            </v:shape>
            <v:shape style="position:absolute;left:3976;top:1781;width:15;height:0" coordorigin="3976,1781" coordsize="15,0" path="m3976,1781l3991,1781e" filled="f" stroked="t" strokeweight="0.8383pt" strokecolor="#333333">
              <v:path arrowok="t"/>
            </v:shape>
            <v:shape style="position:absolute;left:4006;top:1781;width:15;height:0" coordorigin="4006,1781" coordsize="15,0" path="m4006,1781l4020,1781e" filled="f" stroked="t" strokeweight="0.8383pt" strokecolor="#333333">
              <v:path arrowok="t"/>
            </v:shape>
            <v:shape style="position:absolute;left:4035;top:1781;width:15;height:0" coordorigin="4035,1781" coordsize="15,0" path="m4035,1781l4050,1781e" filled="f" stroked="t" strokeweight="0.8383pt" strokecolor="#333333">
              <v:path arrowok="t"/>
            </v:shape>
            <v:shape style="position:absolute;left:4065;top:1781;width:15;height:0" coordorigin="4065,1781" coordsize="15,0" path="m4065,1781l4080,1781e" filled="f" stroked="t" strokeweight="0.8383pt" strokecolor="#333333">
              <v:path arrowok="t"/>
            </v:shape>
            <v:shape style="position:absolute;left:4094;top:1781;width:15;height:0" coordorigin="4094,1781" coordsize="15,0" path="m4094,1781l4109,1781e" filled="f" stroked="t" strokeweight="0.8383pt" strokecolor="#333333">
              <v:path arrowok="t"/>
            </v:shape>
            <v:shape style="position:absolute;left:4124;top:1781;width:15;height:0" coordorigin="4124,1781" coordsize="15,0" path="m4124,1781l4139,1781e" filled="f" stroked="t" strokeweight="0.8383pt" strokecolor="#333333">
              <v:path arrowok="t"/>
            </v:shape>
            <v:shape style="position:absolute;left:4153;top:1781;width:15;height:0" coordorigin="4153,1781" coordsize="15,0" path="m4153,1781l4168,1781e" filled="f" stroked="t" strokeweight="0.8383pt" strokecolor="#333333">
              <v:path arrowok="t"/>
            </v:shape>
            <v:shape style="position:absolute;left:4183;top:1781;width:15;height:0" coordorigin="4183,1781" coordsize="15,0" path="m4183,1781l4198,1781e" filled="f" stroked="t" strokeweight="0.8383pt" strokecolor="#333333">
              <v:path arrowok="t"/>
            </v:shape>
            <v:shape style="position:absolute;left:4212;top:1781;width:15;height:0" coordorigin="4212,1781" coordsize="15,0" path="m4212,1781l4227,1781e" filled="f" stroked="t" strokeweight="0.8383pt" strokecolor="#333333">
              <v:path arrowok="t"/>
            </v:shape>
            <v:shape style="position:absolute;left:4242;top:1781;width:15;height:0" coordorigin="4242,1781" coordsize="15,0" path="m4242,1781l4257,1781e" filled="f" stroked="t" strokeweight="0.8383pt" strokecolor="#333333">
              <v:path arrowok="t"/>
            </v:shape>
            <v:shape style="position:absolute;left:4272;top:1781;width:15;height:0" coordorigin="4272,1781" coordsize="15,0" path="m4272,1781l4286,1781e" filled="f" stroked="t" strokeweight="0.8383pt" strokecolor="#333333">
              <v:path arrowok="t"/>
            </v:shape>
            <v:shape style="position:absolute;left:4301;top:1781;width:15;height:0" coordorigin="4301,1781" coordsize="15,0" path="m4301,1781l4316,1781e" filled="f" stroked="t" strokeweight="0.8383pt" strokecolor="#333333">
              <v:path arrowok="t"/>
            </v:shape>
            <v:shape style="position:absolute;left:4331;top:1781;width:15;height:0" coordorigin="4331,1781" coordsize="15,0" path="m4331,1781l4345,1781e" filled="f" stroked="t" strokeweight="0.8383pt" strokecolor="#333333">
              <v:path arrowok="t"/>
            </v:shape>
            <v:shape style="position:absolute;left:4360;top:1781;width:15;height:0" coordorigin="4360,1781" coordsize="15,0" path="m4360,1781l4375,1781e" filled="f" stroked="t" strokeweight="0.8383pt" strokecolor="#333333">
              <v:path arrowok="t"/>
            </v:shape>
            <v:shape style="position:absolute;left:4390;top:1781;width:15;height:0" coordorigin="4390,1781" coordsize="15,0" path="m4390,1781l4404,1781e" filled="f" stroked="t" strokeweight="0.8383pt" strokecolor="#333333">
              <v:path arrowok="t"/>
            </v:shape>
            <v:shape style="position:absolute;left:4419;top:1781;width:15;height:0" coordorigin="4419,1781" coordsize="15,0" path="m4419,1781l4434,1781e" filled="f" stroked="t" strokeweight="0.8383pt" strokecolor="#333333">
              <v:path arrowok="t"/>
            </v:shape>
            <v:shape style="position:absolute;left:4449;top:1781;width:15;height:0" coordorigin="4449,1781" coordsize="15,0" path="m4449,1781l4463,1781e" filled="f" stroked="t" strokeweight="0.8383pt" strokecolor="#333333">
              <v:path arrowok="t"/>
            </v:shape>
            <v:shape style="position:absolute;left:4478;top:1781;width:15;height:0" coordorigin="4478,1781" coordsize="15,0" path="m4478,1781l4493,1781e" filled="f" stroked="t" strokeweight="0.8383pt" strokecolor="#333333">
              <v:path arrowok="t"/>
            </v:shape>
            <v:shape style="position:absolute;left:4508;top:1781;width:15;height:0" coordorigin="4508,1781" coordsize="15,0" path="m4508,1781l4523,1781e" filled="f" stroked="t" strokeweight="0.8383pt" strokecolor="#333333">
              <v:path arrowok="t"/>
            </v:shape>
            <v:shape style="position:absolute;left:4537;top:1781;width:15;height:0" coordorigin="4537,1781" coordsize="15,0" path="m4537,1781l4552,1781e" filled="f" stroked="t" strokeweight="0.8383pt" strokecolor="#333333">
              <v:path arrowok="t"/>
            </v:shape>
            <v:shape style="position:absolute;left:4567;top:1781;width:15;height:0" coordorigin="4567,1781" coordsize="15,0" path="m4567,1781l4582,1781e" filled="f" stroked="t" strokeweight="0.8383pt" strokecolor="#333333">
              <v:path arrowok="t"/>
            </v:shape>
            <v:shape style="position:absolute;left:4596;top:1781;width:15;height:0" coordorigin="4596,1781" coordsize="15,0" path="m4596,1781l4611,1781e" filled="f" stroked="t" strokeweight="0.8383pt" strokecolor="#333333">
              <v:path arrowok="t"/>
            </v:shape>
            <v:shape style="position:absolute;left:4626;top:1781;width:15;height:0" coordorigin="4626,1781" coordsize="15,0" path="m4626,1781l4641,1781e" filled="f" stroked="t" strokeweight="0.8383pt" strokecolor="#333333">
              <v:path arrowok="t"/>
            </v:shape>
            <v:shape style="position:absolute;left:4655;top:1781;width:15;height:0" coordorigin="4655,1781" coordsize="15,0" path="m4655,1781l4670,1781e" filled="f" stroked="t" strokeweight="0.8383pt" strokecolor="#333333">
              <v:path arrowok="t"/>
            </v:shape>
            <v:shape style="position:absolute;left:4685;top:1781;width:15;height:0" coordorigin="4685,1781" coordsize="15,0" path="m4685,1781l4700,1781e" filled="f" stroked="t" strokeweight="0.8383pt" strokecolor="#333333">
              <v:path arrowok="t"/>
            </v:shape>
            <v:shape style="position:absolute;left:4714;top:1781;width:15;height:0" coordorigin="4714,1781" coordsize="15,0" path="m4714,1781l4729,1781e" filled="f" stroked="t" strokeweight="0.8383pt" strokecolor="#333333">
              <v:path arrowok="t"/>
            </v:shape>
            <v:shape style="position:absolute;left:4744;top:1781;width:15;height:0" coordorigin="4744,1781" coordsize="15,0" path="m4744,1781l4759,1781e" filled="f" stroked="t" strokeweight="0.8383pt" strokecolor="#333333">
              <v:path arrowok="t"/>
            </v:shape>
            <v:shape style="position:absolute;left:4774;top:1781;width:15;height:0" coordorigin="4774,1781" coordsize="15,0" path="m4774,1781l4788,1781e" filled="f" stroked="t" strokeweight="0.8383pt" strokecolor="#333333">
              <v:path arrowok="t"/>
            </v:shape>
            <v:shape style="position:absolute;left:4803;top:1781;width:15;height:0" coordorigin="4803,1781" coordsize="15,0" path="m4803,1781l4818,1781e" filled="f" stroked="t" strokeweight="0.8383pt" strokecolor="#333333">
              <v:path arrowok="t"/>
            </v:shape>
            <v:shape style="position:absolute;left:4833;top:1781;width:15;height:0" coordorigin="4833,1781" coordsize="15,0" path="m4833,1781l4847,1781e" filled="f" stroked="t" strokeweight="0.8383pt" strokecolor="#333333">
              <v:path arrowok="t"/>
            </v:shape>
            <v:shape style="position:absolute;left:4862;top:1781;width:15;height:0" coordorigin="4862,1781" coordsize="15,0" path="m4862,1781l4877,1781e" filled="f" stroked="t" strokeweight="0.8383pt" strokecolor="#333333">
              <v:path arrowok="t"/>
            </v:shape>
            <v:shape style="position:absolute;left:4892;top:1781;width:15;height:0" coordorigin="4892,1781" coordsize="15,0" path="m4892,1781l4906,1781e" filled="f" stroked="t" strokeweight="0.8383pt" strokecolor="#333333">
              <v:path arrowok="t"/>
            </v:shape>
            <v:shape style="position:absolute;left:4921;top:1781;width:15;height:0" coordorigin="4921,1781" coordsize="15,0" path="m4921,1781l4936,1781e" filled="f" stroked="t" strokeweight="0.8383pt" strokecolor="#333333">
              <v:path arrowok="t"/>
            </v:shape>
            <v:shape style="position:absolute;left:4951;top:1781;width:15;height:0" coordorigin="4951,1781" coordsize="15,0" path="m4951,1781l4966,1781e" filled="f" stroked="t" strokeweight="0.8383pt" strokecolor="#333333">
              <v:path arrowok="t"/>
            </v:shape>
            <v:shape style="position:absolute;left:4980;top:1781;width:15;height:0" coordorigin="4980,1781" coordsize="15,0" path="m4980,1781l4995,1781e" filled="f" stroked="t" strokeweight="0.8383pt" strokecolor="#333333">
              <v:path arrowok="t"/>
            </v:shape>
            <v:shape style="position:absolute;left:5010;top:1781;width:15;height:0" coordorigin="5010,1781" coordsize="15,0" path="m5010,1781l5025,1781e" filled="f" stroked="t" strokeweight="0.8383pt" strokecolor="#333333">
              <v:path arrowok="t"/>
            </v:shape>
            <v:shape style="position:absolute;left:5039;top:1781;width:15;height:0" coordorigin="5039,1781" coordsize="15,0" path="m5039,1781l5054,1781e" filled="f" stroked="t" strokeweight="0.8383pt" strokecolor="#333333">
              <v:path arrowok="t"/>
            </v:shape>
            <v:shape style="position:absolute;left:5069;top:1781;width:15;height:0" coordorigin="5069,1781" coordsize="15,0" path="m5069,1781l5084,1781e" filled="f" stroked="t" strokeweight="0.8383pt" strokecolor="#333333">
              <v:path arrowok="t"/>
            </v:shape>
            <v:shape style="position:absolute;left:5098;top:1781;width:15;height:0" coordorigin="5098,1781" coordsize="15,0" path="m5098,1781l5113,1781e" filled="f" stroked="t" strokeweight="0.8383pt" strokecolor="#333333">
              <v:path arrowok="t"/>
            </v:shape>
            <v:shape style="position:absolute;left:5128;top:1781;width:15;height:0" coordorigin="5128,1781" coordsize="15,0" path="m5128,1781l5143,1781e" filled="f" stroked="t" strokeweight="0.8383pt" strokecolor="#333333">
              <v:path arrowok="t"/>
            </v:shape>
            <v:shape style="position:absolute;left:5157;top:1781;width:15;height:0" coordorigin="5157,1781" coordsize="15,0" path="m5157,1781l5172,1781e" filled="f" stroked="t" strokeweight="0.8383pt" strokecolor="#333333">
              <v:path arrowok="t"/>
            </v:shape>
            <v:shape style="position:absolute;left:5187;top:1781;width:15;height:0" coordorigin="5187,1781" coordsize="15,0" path="m5187,1781l5202,1781e" filled="f" stroked="t" strokeweight="0.8383pt" strokecolor="#333333">
              <v:path arrowok="t"/>
            </v:shape>
            <v:shape style="position:absolute;left:5217;top:1781;width:15;height:0" coordorigin="5217,1781" coordsize="15,0" path="m5217,1781l5231,1781e" filled="f" stroked="t" strokeweight="0.8383pt" strokecolor="#333333">
              <v:path arrowok="t"/>
            </v:shape>
            <v:shape style="position:absolute;left:5246;top:1781;width:15;height:0" coordorigin="5246,1781" coordsize="15,0" path="m5246,1781l5261,1781e" filled="f" stroked="t" strokeweight="0.8383pt" strokecolor="#333333">
              <v:path arrowok="t"/>
            </v:shape>
            <v:shape style="position:absolute;left:5276;top:1781;width:15;height:0" coordorigin="5276,1781" coordsize="15,0" path="m5276,1781l5290,1781e" filled="f" stroked="t" strokeweight="0.8383pt" strokecolor="#333333">
              <v:path arrowok="t"/>
            </v:shape>
            <v:shape style="position:absolute;left:5305;top:1781;width:15;height:0" coordorigin="5305,1781" coordsize="15,0" path="m5305,1781l5320,1781e" filled="f" stroked="t" strokeweight="0.8383pt" strokecolor="#333333">
              <v:path arrowok="t"/>
            </v:shape>
            <v:shape style="position:absolute;left:5335;top:1781;width:15;height:0" coordorigin="5335,1781" coordsize="15,0" path="m5335,1781l5349,1781e" filled="f" stroked="t" strokeweight="0.8383pt" strokecolor="#333333">
              <v:path arrowok="t"/>
            </v:shape>
            <v:shape style="position:absolute;left:5364;top:1781;width:15;height:0" coordorigin="5364,1781" coordsize="15,0" path="m5364,1781l5379,1781e" filled="f" stroked="t" strokeweight="0.8383pt" strokecolor="#333333">
              <v:path arrowok="t"/>
            </v:shape>
            <v:shape style="position:absolute;left:5394;top:1781;width:15;height:0" coordorigin="5394,1781" coordsize="15,0" path="m5394,1781l5408,1781e" filled="f" stroked="t" strokeweight="0.8383pt" strokecolor="#333333">
              <v:path arrowok="t"/>
            </v:shape>
            <v:shape style="position:absolute;left:5423;top:1781;width:15;height:0" coordorigin="5423,1781" coordsize="15,0" path="m5423,1781l5438,1781e" filled="f" stroked="t" strokeweight="0.8383pt" strokecolor="#333333">
              <v:path arrowok="t"/>
            </v:shape>
            <v:shape style="position:absolute;left:5453;top:1781;width:15;height:0" coordorigin="5453,1781" coordsize="15,0" path="m5453,1781l5468,1781e" filled="f" stroked="t" strokeweight="0.8383pt" strokecolor="#333333">
              <v:path arrowok="t"/>
            </v:shape>
            <v:shape style="position:absolute;left:5482;top:1781;width:15;height:0" coordorigin="5482,1781" coordsize="15,0" path="m5482,1781l5497,1781e" filled="f" stroked="t" strokeweight="0.8383pt" strokecolor="#333333">
              <v:path arrowok="t"/>
            </v:shape>
            <v:shape style="position:absolute;left:5512;top:1781;width:15;height:0" coordorigin="5512,1781" coordsize="15,0" path="m5512,1781l5527,1781e" filled="f" stroked="t" strokeweight="0.8383pt" strokecolor="#333333">
              <v:path arrowok="t"/>
            </v:shape>
            <v:shape style="position:absolute;left:5541;top:1781;width:15;height:0" coordorigin="5541,1781" coordsize="15,0" path="m5541,1781l5556,1781e" filled="f" stroked="t" strokeweight="0.8383pt" strokecolor="#333333">
              <v:path arrowok="t"/>
            </v:shape>
            <v:shape style="position:absolute;left:5571;top:1781;width:15;height:0" coordorigin="5571,1781" coordsize="15,0" path="m5571,1781l5586,1781e" filled="f" stroked="t" strokeweight="0.8383pt" strokecolor="#333333">
              <v:path arrowok="t"/>
            </v:shape>
            <v:shape style="position:absolute;left:5600;top:1781;width:15;height:0" coordorigin="5600,1781" coordsize="15,0" path="m5600,1781l5615,1781e" filled="f" stroked="t" strokeweight="0.8383pt" strokecolor="#333333">
              <v:path arrowok="t"/>
            </v:shape>
            <v:shape style="position:absolute;left:5630;top:1781;width:15;height:0" coordorigin="5630,1781" coordsize="15,0" path="m5630,1781l5645,1781e" filled="f" stroked="t" strokeweight="0.8383pt" strokecolor="#333333">
              <v:path arrowok="t"/>
            </v:shape>
            <v:shape style="position:absolute;left:5660;top:1781;width:15;height:0" coordorigin="5660,1781" coordsize="15,0" path="m5660,1781l5674,1781e" filled="f" stroked="t" strokeweight="0.8383pt" strokecolor="#333333">
              <v:path arrowok="t"/>
            </v:shape>
            <v:shape style="position:absolute;left:5689;top:1781;width:15;height:0" coordorigin="5689,1781" coordsize="15,0" path="m5689,1781l5704,1781e" filled="f" stroked="t" strokeweight="0.8383pt" strokecolor="#333333">
              <v:path arrowok="t"/>
            </v:shape>
            <v:shape style="position:absolute;left:5719;top:1781;width:15;height:0" coordorigin="5719,1781" coordsize="15,0" path="m5719,1781l5733,1781e" filled="f" stroked="t" strokeweight="0.8383pt" strokecolor="#333333">
              <v:path arrowok="t"/>
            </v:shape>
            <v:shape style="position:absolute;left:5748;top:1781;width:15;height:0" coordorigin="5748,1781" coordsize="15,0" path="m5748,1781l5763,1781e" filled="f" stroked="t" strokeweight="0.8383pt" strokecolor="#333333">
              <v:path arrowok="t"/>
            </v:shape>
            <v:shape style="position:absolute;left:5778;top:1781;width:15;height:0" coordorigin="5778,1781" coordsize="15,0" path="m5778,1781l5792,1781e" filled="f" stroked="t" strokeweight="0.8383pt" strokecolor="#333333">
              <v:path arrowok="t"/>
            </v:shape>
            <v:shape style="position:absolute;left:5807;top:1781;width:15;height:0" coordorigin="5807,1781" coordsize="15,0" path="m5807,1781l5822,1781e" filled="f" stroked="t" strokeweight="0.8383pt" strokecolor="#333333">
              <v:path arrowok="t"/>
            </v:shape>
            <v:shape style="position:absolute;left:5837;top:1781;width:15;height:0" coordorigin="5837,1781" coordsize="15,0" path="m5837,1781l5851,1781e" filled="f" stroked="t" strokeweight="0.8383pt" strokecolor="#333333">
              <v:path arrowok="t"/>
            </v:shape>
            <v:shape style="position:absolute;left:5866;top:1781;width:15;height:0" coordorigin="5866,1781" coordsize="15,0" path="m5866,1781l5881,1781e" filled="f" stroked="t" strokeweight="0.8383pt" strokecolor="#333333">
              <v:path arrowok="t"/>
            </v:shape>
            <v:shape style="position:absolute;left:5896;top:1781;width:15;height:0" coordorigin="5896,1781" coordsize="15,0" path="m5896,1781l5911,1781e" filled="f" stroked="t" strokeweight="0.8383pt" strokecolor="#333333">
              <v:path arrowok="t"/>
            </v:shape>
            <v:shape style="position:absolute;left:5925;top:1781;width:15;height:0" coordorigin="5925,1781" coordsize="15,0" path="m5925,1781l5940,1781e" filled="f" stroked="t" strokeweight="0.8383pt" strokecolor="#333333">
              <v:path arrowok="t"/>
            </v:shape>
            <v:shape style="position:absolute;left:5955;top:1781;width:15;height:0" coordorigin="5955,1781" coordsize="15,0" path="m5955,1781l5970,1781e" filled="f" stroked="t" strokeweight="0.8383pt" strokecolor="#333333">
              <v:path arrowok="t"/>
            </v:shape>
            <v:shape style="position:absolute;left:5984;top:1781;width:15;height:0" coordorigin="5984,1781" coordsize="15,0" path="m5984,1781l5999,1781e" filled="f" stroked="t" strokeweight="0.8383pt" strokecolor="#333333">
              <v:path arrowok="t"/>
            </v:shape>
            <v:shape style="position:absolute;left:6014;top:1781;width:15;height:0" coordorigin="6014,1781" coordsize="15,0" path="m6014,1781l6029,1781e" filled="f" stroked="t" strokeweight="0.8383pt" strokecolor="#333333">
              <v:path arrowok="t"/>
            </v:shape>
            <v:shape style="position:absolute;left:6043;top:1781;width:15;height:0" coordorigin="6043,1781" coordsize="15,0" path="m6043,1781l6058,1781e" filled="f" stroked="t" strokeweight="0.8383pt" strokecolor="#333333">
              <v:path arrowok="t"/>
            </v:shape>
            <v:shape style="position:absolute;left:6073;top:1781;width:15;height:0" coordorigin="6073,1781" coordsize="15,0" path="m6073,1781l6088,1781e" filled="f" stroked="t" strokeweight="0.8383pt" strokecolor="#333333">
              <v:path arrowok="t"/>
            </v:shape>
            <v:shape style="position:absolute;left:6102;top:1781;width:15;height:0" coordorigin="6102,1781" coordsize="15,0" path="m6102,1781l6117,1781e" filled="f" stroked="t" strokeweight="0.8383pt" strokecolor="#333333">
              <v:path arrowok="t"/>
            </v:shape>
            <v:shape style="position:absolute;left:6132;top:1781;width:15;height:0" coordorigin="6132,1781" coordsize="15,0" path="m6132,1781l6147,1781e" filled="f" stroked="t" strokeweight="0.8383pt" strokecolor="#333333">
              <v:path arrowok="t"/>
            </v:shape>
            <v:shape style="position:absolute;left:6162;top:1781;width:15;height:0" coordorigin="6162,1781" coordsize="15,0" path="m6162,1781l6176,1781e" filled="f" stroked="t" strokeweight="0.8383pt" strokecolor="#333333">
              <v:path arrowok="t"/>
            </v:shape>
            <v:shape style="position:absolute;left:6191;top:1781;width:15;height:0" coordorigin="6191,1781" coordsize="15,0" path="m6191,1781l6206,1781e" filled="f" stroked="t" strokeweight="0.8383pt" strokecolor="#333333">
              <v:path arrowok="t"/>
            </v:shape>
            <v:shape style="position:absolute;left:6221;top:1781;width:15;height:0" coordorigin="6221,1781" coordsize="15,0" path="m6221,1781l6235,1781e" filled="f" stroked="t" strokeweight="0.8383pt" strokecolor="#333333">
              <v:path arrowok="t"/>
            </v:shape>
            <v:shape style="position:absolute;left:6250;top:1781;width:15;height:0" coordorigin="6250,1781" coordsize="15,0" path="m6250,1781l6265,1781e" filled="f" stroked="t" strokeweight="0.8383pt" strokecolor="#333333">
              <v:path arrowok="t"/>
            </v:shape>
            <v:shape style="position:absolute;left:6280;top:1781;width:15;height:0" coordorigin="6280,1781" coordsize="15,0" path="m6280,1781l6294,1781e" filled="f" stroked="t" strokeweight="0.8383pt" strokecolor="#333333">
              <v:path arrowok="t"/>
            </v:shape>
            <v:shape style="position:absolute;left:6309;top:1781;width:15;height:0" coordorigin="6309,1781" coordsize="15,0" path="m6309,1781l6324,1781e" filled="f" stroked="t" strokeweight="0.8383pt" strokecolor="#333333">
              <v:path arrowok="t"/>
            </v:shape>
            <v:shape style="position:absolute;left:6339;top:1781;width:15;height:0" coordorigin="6339,1781" coordsize="15,0" path="m6339,1781l6354,1781e" filled="f" stroked="t" strokeweight="0.8383pt" strokecolor="#333333">
              <v:path arrowok="t"/>
            </v:shape>
            <v:shape style="position:absolute;left:6368;top:1781;width:15;height:0" coordorigin="6368,1781" coordsize="15,0" path="m6368,1781l6383,1781e" filled="f" stroked="t" strokeweight="0.8383pt" strokecolor="#333333">
              <v:path arrowok="t"/>
            </v:shape>
            <v:shape style="position:absolute;left:6398;top:1781;width:15;height:0" coordorigin="6398,1781" coordsize="15,0" path="m6398,1781l6413,1781e" filled="f" stroked="t" strokeweight="0.8383pt" strokecolor="#333333">
              <v:path arrowok="t"/>
            </v:shape>
            <v:shape style="position:absolute;left:6427;top:1781;width:15;height:0" coordorigin="6427,1781" coordsize="15,0" path="m6427,1781l6442,1781e" filled="f" stroked="t" strokeweight="0.8383pt" strokecolor="#333333">
              <v:path arrowok="t"/>
            </v:shape>
            <v:shape style="position:absolute;left:6457;top:1781;width:15;height:0" coordorigin="6457,1781" coordsize="15,0" path="m6457,1781l6472,1781e" filled="f" stroked="t" strokeweight="0.8383pt" strokecolor="#333333">
              <v:path arrowok="t"/>
            </v:shape>
            <v:shape style="position:absolute;left:6486;top:1781;width:15;height:0" coordorigin="6486,1781" coordsize="15,0" path="m6486,1781l6501,1781e" filled="f" stroked="t" strokeweight="0.8383pt" strokecolor="#333333">
              <v:path arrowok="t"/>
            </v:shape>
            <v:shape style="position:absolute;left:6516;top:1781;width:15;height:0" coordorigin="6516,1781" coordsize="15,0" path="m6516,1781l6531,1781e" filled="f" stroked="t" strokeweight="0.8383pt" strokecolor="#333333">
              <v:path arrowok="t"/>
            </v:shape>
            <v:shape style="position:absolute;left:6545;top:1781;width:15;height:0" coordorigin="6545,1781" coordsize="15,0" path="m6545,1781l6560,1781e" filled="f" stroked="t" strokeweight="0.8383pt" strokecolor="#333333">
              <v:path arrowok="t"/>
            </v:shape>
            <v:shape style="position:absolute;left:6575;top:1781;width:15;height:0" coordorigin="6575,1781" coordsize="15,0" path="m6575,1781l6590,1781e" filled="f" stroked="t" strokeweight="0.8383pt" strokecolor="#333333">
              <v:path arrowok="t"/>
            </v:shape>
            <v:shape style="position:absolute;left:6605;top:1781;width:15;height:0" coordorigin="6605,1781" coordsize="15,0" path="m6605,1781l6619,1781e" filled="f" stroked="t" strokeweight="0.8383pt" strokecolor="#333333">
              <v:path arrowok="t"/>
            </v:shape>
            <v:shape style="position:absolute;left:6634;top:1781;width:15;height:0" coordorigin="6634,1781" coordsize="15,0" path="m6634,1781l6649,1781e" filled="f" stroked="t" strokeweight="0.8383pt" strokecolor="#333333">
              <v:path arrowok="t"/>
            </v:shape>
            <v:shape style="position:absolute;left:6664;top:1781;width:15;height:0" coordorigin="6664,1781" coordsize="15,0" path="m6664,1781l6678,1781e" filled="f" stroked="t" strokeweight="0.8383pt" strokecolor="#333333">
              <v:path arrowok="t"/>
            </v:shape>
            <v:shape style="position:absolute;left:6693;top:1781;width:15;height:0" coordorigin="6693,1781" coordsize="15,0" path="m6693,1781l6708,1781e" filled="f" stroked="t" strokeweight="0.8383pt" strokecolor="#333333">
              <v:path arrowok="t"/>
            </v:shape>
            <v:shape style="position:absolute;left:6723;top:1781;width:15;height:0" coordorigin="6723,1781" coordsize="15,0" path="m6723,1781l6737,1781e" filled="f" stroked="t" strokeweight="0.8383pt" strokecolor="#333333">
              <v:path arrowok="t"/>
            </v:shape>
            <v:shape style="position:absolute;left:6752;top:1781;width:15;height:0" coordorigin="6752,1781" coordsize="15,0" path="m6752,1781l6767,1781e" filled="f" stroked="t" strokeweight="0.8383pt" strokecolor="#333333">
              <v:path arrowok="t"/>
            </v:shape>
            <v:shape style="position:absolute;left:6782;top:1781;width:15;height:0" coordorigin="6782,1781" coordsize="15,0" path="m6782,1781l6796,1781e" filled="f" stroked="t" strokeweight="0.8383pt" strokecolor="#333333">
              <v:path arrowok="t"/>
            </v:shape>
            <v:shape style="position:absolute;left:6811;top:1781;width:15;height:0" coordorigin="6811,1781" coordsize="15,0" path="m6811,1781l6826,1781e" filled="f" stroked="t" strokeweight="0.8383pt" strokecolor="#333333">
              <v:path arrowok="t"/>
            </v:shape>
            <v:shape style="position:absolute;left:6841;top:1781;width:15;height:0" coordorigin="6841,1781" coordsize="15,0" path="m6841,1781l6856,1781e" filled="f" stroked="t" strokeweight="0.8383pt" strokecolor="#333333">
              <v:path arrowok="t"/>
            </v:shape>
            <v:shape style="position:absolute;left:6870;top:1781;width:15;height:0" coordorigin="6870,1781" coordsize="15,0" path="m6870,1781l6885,1781e" filled="f" stroked="t" strokeweight="0.8383pt" strokecolor="#333333">
              <v:path arrowok="t"/>
            </v:shape>
            <v:shape style="position:absolute;left:6900;top:1781;width:15;height:0" coordorigin="6900,1781" coordsize="15,0" path="m6900,1781l6915,1781e" filled="f" stroked="t" strokeweight="0.8383pt" strokecolor="#333333">
              <v:path arrowok="t"/>
            </v:shape>
            <v:shape style="position:absolute;left:6929;top:1781;width:15;height:0" coordorigin="6929,1781" coordsize="15,0" path="m6929,1781l6944,1781e" filled="f" stroked="t" strokeweight="0.8383pt" strokecolor="#333333">
              <v:path arrowok="t"/>
            </v:shape>
            <v:shape style="position:absolute;left:6959;top:1781;width:15;height:0" coordorigin="6959,1781" coordsize="15,0" path="m6959,1781l6974,1781e" filled="f" stroked="t" strokeweight="0.8383pt" strokecolor="#333333">
              <v:path arrowok="t"/>
            </v:shape>
            <v:shape style="position:absolute;left:6988;top:1781;width:15;height:0" coordorigin="6988,1781" coordsize="15,0" path="m6988,1781l7003,1781e" filled="f" stroked="t" strokeweight="0.8383pt" strokecolor="#333333">
              <v:path arrowok="t"/>
            </v:shape>
            <v:shape style="position:absolute;left:7018;top:1781;width:15;height:0" coordorigin="7018,1781" coordsize="15,0" path="m7018,1781l7033,1781e" filled="f" stroked="t" strokeweight="0.8383pt" strokecolor="#333333">
              <v:path arrowok="t"/>
            </v:shape>
            <v:shape style="position:absolute;left:7048;top:1781;width:15;height:0" coordorigin="7048,1781" coordsize="15,0" path="m7048,1781l7062,1781e" filled="f" stroked="t" strokeweight="0.8383pt" strokecolor="#333333">
              <v:path arrowok="t"/>
            </v:shape>
            <v:shape style="position:absolute;left:7077;top:1781;width:15;height:0" coordorigin="7077,1781" coordsize="15,0" path="m7077,1781l7092,1781e" filled="f" stroked="t" strokeweight="0.8383pt" strokecolor="#333333">
              <v:path arrowok="t"/>
            </v:shape>
            <v:shape style="position:absolute;left:7107;top:1781;width:15;height:0" coordorigin="7107,1781" coordsize="15,0" path="m7107,1781l7121,1781e" filled="f" stroked="t" strokeweight="0.8383pt" strokecolor="#333333">
              <v:path arrowok="t"/>
            </v:shape>
            <v:shape style="position:absolute;left:7136;top:1781;width:15;height:0" coordorigin="7136,1781" coordsize="15,0" path="m7136,1781l7151,1781e" filled="f" stroked="t" strokeweight="0.8383pt" strokecolor="#333333">
              <v:path arrowok="t"/>
            </v:shape>
            <v:shape style="position:absolute;left:7166;top:1781;width:15;height:0" coordorigin="7166,1781" coordsize="15,0" path="m7166,1781l7180,1781e" filled="f" stroked="t" strokeweight="0.8383pt" strokecolor="#333333">
              <v:path arrowok="t"/>
            </v:shape>
            <v:shape style="position:absolute;left:7195;top:1781;width:15;height:0" coordorigin="7195,1781" coordsize="15,0" path="m7195,1781l7210,1781e" filled="f" stroked="t" strokeweight="0.8383pt" strokecolor="#333333">
              <v:path arrowok="t"/>
            </v:shape>
            <v:shape style="position:absolute;left:7225;top:1781;width:15;height:0" coordorigin="7225,1781" coordsize="15,0" path="m7225,1781l7239,1781e" filled="f" stroked="t" strokeweight="0.8383pt" strokecolor="#333333">
              <v:path arrowok="t"/>
            </v:shape>
            <v:shape style="position:absolute;left:7254;top:1781;width:15;height:0" coordorigin="7254,1781" coordsize="15,0" path="m7254,1781l7269,1781e" filled="f" stroked="t" strokeweight="0.8383pt" strokecolor="#333333">
              <v:path arrowok="t"/>
            </v:shape>
            <v:shape style="position:absolute;left:7284;top:1781;width:15;height:0" coordorigin="7284,1781" coordsize="15,0" path="m7284,1781l7299,1781e" filled="f" stroked="t" strokeweight="0.8383pt" strokecolor="#333333">
              <v:path arrowok="t"/>
            </v:shape>
            <v:shape style="position:absolute;left:7313;top:1781;width:15;height:0" coordorigin="7313,1781" coordsize="15,0" path="m7313,1781l7328,1781e" filled="f" stroked="t" strokeweight="0.8383pt" strokecolor="#333333">
              <v:path arrowok="t"/>
            </v:shape>
            <v:shape style="position:absolute;left:7343;top:1781;width:15;height:0" coordorigin="7343,1781" coordsize="15,0" path="m7343,1781l7358,1781e" filled="f" stroked="t" strokeweight="0.8383pt" strokecolor="#333333">
              <v:path arrowok="t"/>
            </v:shape>
            <v:shape style="position:absolute;left:7372;top:1781;width:15;height:0" coordorigin="7372,1781" coordsize="15,0" path="m7372,1781l7387,1781e" filled="f" stroked="t" strokeweight="0.8383pt" strokecolor="#333333">
              <v:path arrowok="t"/>
            </v:shape>
            <v:shape style="position:absolute;left:7402;top:1781;width:15;height:0" coordorigin="7402,1781" coordsize="15,0" path="m7402,1781l7417,1781e" filled="f" stroked="t" strokeweight="0.8383pt" strokecolor="#333333">
              <v:path arrowok="t"/>
            </v:shape>
            <v:shape style="position:absolute;left:7431;top:1781;width:15;height:0" coordorigin="7431,1781" coordsize="15,0" path="m7431,1781l7446,1781e" filled="f" stroked="t" strokeweight="0.8383pt" strokecolor="#333333">
              <v:path arrowok="t"/>
            </v:shape>
            <v:shape style="position:absolute;left:7461;top:1781;width:15;height:0" coordorigin="7461,1781" coordsize="15,0" path="m7461,1781l7476,1781e" filled="f" stroked="t" strokeweight="0.8383pt" strokecolor="#333333">
              <v:path arrowok="t"/>
            </v:shape>
            <v:shape style="position:absolute;left:7490;top:1781;width:15;height:0" coordorigin="7490,1781" coordsize="15,0" path="m7490,1781l7505,1781e" filled="f" stroked="t" strokeweight="0.8383pt" strokecolor="#333333">
              <v:path arrowok="t"/>
            </v:shape>
            <v:shape style="position:absolute;left:7520;top:1781;width:15;height:0" coordorigin="7520,1781" coordsize="15,0" path="m7520,1781l7535,1781e" filled="f" stroked="t" strokeweight="0.8383pt" strokecolor="#333333">
              <v:path arrowok="t"/>
            </v:shape>
            <v:shape style="position:absolute;left:7550;top:1781;width:15;height:0" coordorigin="7550,1781" coordsize="15,0" path="m7550,1781l7564,1781e" filled="f" stroked="t" strokeweight="0.8383pt" strokecolor="#333333">
              <v:path arrowok="t"/>
            </v:shape>
            <v:shape style="position:absolute;left:7579;top:1781;width:15;height:0" coordorigin="7579,1781" coordsize="15,0" path="m7579,1781l7594,1781e" filled="f" stroked="t" strokeweight="0.8383pt" strokecolor="#333333">
              <v:path arrowok="t"/>
            </v:shape>
            <v:shape style="position:absolute;left:7609;top:1781;width:15;height:0" coordorigin="7609,1781" coordsize="15,0" path="m7609,1781l7623,1781e" filled="f" stroked="t" strokeweight="0.8383pt" strokecolor="#333333">
              <v:path arrowok="t"/>
            </v:shape>
            <v:shape style="position:absolute;left:7638;top:1781;width:15;height:0" coordorigin="7638,1781" coordsize="15,0" path="m7638,1781l7653,1781e" filled="f" stroked="t" strokeweight="0.8383pt" strokecolor="#333333">
              <v:path arrowok="t"/>
            </v:shape>
            <v:shape style="position:absolute;left:7668;top:1781;width:15;height:0" coordorigin="7668,1781" coordsize="15,0" path="m7668,1781l7682,1781e" filled="f" stroked="t" strokeweight="0.8383pt" strokecolor="#333333">
              <v:path arrowok="t"/>
            </v:shape>
            <v:shape style="position:absolute;left:7697;top:1781;width:15;height:0" coordorigin="7697,1781" coordsize="15,0" path="m7697,1781l7712,1781e" filled="f" stroked="t" strokeweight="0.8383pt" strokecolor="#333333">
              <v:path arrowok="t"/>
            </v:shape>
            <v:shape style="position:absolute;left:7727;top:1781;width:15;height:0" coordorigin="7727,1781" coordsize="15,0" path="m7727,1781l7742,1781e" filled="f" stroked="t" strokeweight="0.8383pt" strokecolor="#333333">
              <v:path arrowok="t"/>
            </v:shape>
            <v:shape style="position:absolute;left:7756;top:1781;width:15;height:0" coordorigin="7756,1781" coordsize="15,0" path="m7756,1781l7771,1781e" filled="f" stroked="t" strokeweight="0.8383pt" strokecolor="#333333">
              <v:path arrowok="t"/>
            </v:shape>
            <v:shape style="position:absolute;left:7786;top:1781;width:15;height:0" coordorigin="7786,1781" coordsize="15,0" path="m7786,1781l7801,1781e" filled="f" stroked="t" strokeweight="0.8383pt" strokecolor="#333333">
              <v:path arrowok="t"/>
            </v:shape>
            <v:shape style="position:absolute;left:7815;top:1781;width:15;height:0" coordorigin="7815,1781" coordsize="15,0" path="m7815,1781l7830,1781e" filled="f" stroked="t" strokeweight="0.8383pt" strokecolor="#333333">
              <v:path arrowok="t"/>
            </v:shape>
            <v:shape style="position:absolute;left:7845;top:1781;width:15;height:0" coordorigin="7845,1781" coordsize="15,0" path="m7845,1781l7860,1781e" filled="f" stroked="t" strokeweight="0.8383pt" strokecolor="#333333">
              <v:path arrowok="t"/>
            </v:shape>
            <v:shape style="position:absolute;left:7874;top:1781;width:15;height:0" coordorigin="7874,1781" coordsize="15,0" path="m7874,1781l7889,1781e" filled="f" stroked="t" strokeweight="0.8383pt" strokecolor="#333333">
              <v:path arrowok="t"/>
            </v:shape>
            <v:shape style="position:absolute;left:7904;top:1781;width:15;height:0" coordorigin="7904,1781" coordsize="15,0" path="m7904,1781l7919,1781e" filled="f" stroked="t" strokeweight="0.8383pt" strokecolor="#333333">
              <v:path arrowok="t"/>
            </v:shape>
            <v:shape style="position:absolute;left:7933;top:1781;width:15;height:0" coordorigin="7933,1781" coordsize="15,0" path="m7933,1781l7948,1781e" filled="f" stroked="t" strokeweight="0.8383pt" strokecolor="#333333">
              <v:path arrowok="t"/>
            </v:shape>
            <v:shape style="position:absolute;left:7963;top:1781;width:15;height:0" coordorigin="7963,1781" coordsize="15,0" path="m7963,1781l7978,1781e" filled="f" stroked="t" strokeweight="0.8383pt" strokecolor="#333333">
              <v:path arrowok="t"/>
            </v:shape>
            <v:shape style="position:absolute;left:7993;top:1781;width:15;height:0" coordorigin="7993,1781" coordsize="15,0" path="m7993,1781l8007,1781e" filled="f" stroked="t" strokeweight="0.8383pt" strokecolor="#333333">
              <v:path arrowok="t"/>
            </v:shape>
            <v:shape style="position:absolute;left:8022;top:1781;width:15;height:0" coordorigin="8022,1781" coordsize="15,0" path="m8022,1781l8037,1781e" filled="f" stroked="t" strokeweight="0.8383pt" strokecolor="#333333">
              <v:path arrowok="t"/>
            </v:shape>
            <v:shape style="position:absolute;left:8052;top:1781;width:15;height:0" coordorigin="8052,1781" coordsize="15,0" path="m8052,1781l8066,1781e" filled="f" stroked="t" strokeweight="0.8383pt" strokecolor="#333333">
              <v:path arrowok="t"/>
            </v:shape>
            <v:shape style="position:absolute;left:8081;top:1781;width:15;height:0" coordorigin="8081,1781" coordsize="15,0" path="m8081,1781l8096,1781e" filled="f" stroked="t" strokeweight="0.8383pt" strokecolor="#333333">
              <v:path arrowok="t"/>
            </v:shape>
            <v:shape style="position:absolute;left:8111;top:1781;width:15;height:0" coordorigin="8111,1781" coordsize="15,0" path="m8111,1781l8125,1781e" filled="f" stroked="t" strokeweight="0.8383pt" strokecolor="#333333">
              <v:path arrowok="t"/>
            </v:shape>
            <v:shape style="position:absolute;left:8140;top:1781;width:15;height:0" coordorigin="8140,1781" coordsize="15,0" path="m8140,1781l8155,1781e" filled="f" stroked="t" strokeweight="0.8383pt" strokecolor="#333333">
              <v:path arrowok="t"/>
            </v:shape>
            <v:shape style="position:absolute;left:8170;top:1781;width:15;height:0" coordorigin="8170,1781" coordsize="15,0" path="m8170,1781l8184,1781e" filled="f" stroked="t" strokeweight="0.8383pt" strokecolor="#333333">
              <v:path arrowok="t"/>
            </v:shape>
            <v:shape style="position:absolute;left:8199;top:1781;width:15;height:0" coordorigin="8199,1781" coordsize="15,0" path="m8199,1781l8214,1781e" filled="f" stroked="t" strokeweight="0.8383pt" strokecolor="#333333">
              <v:path arrowok="t"/>
            </v:shape>
            <v:shape style="position:absolute;left:8229;top:1781;width:15;height:0" coordorigin="8229,1781" coordsize="15,0" path="m8229,1781l8244,1781e" filled="f" stroked="t" strokeweight="0.8383pt" strokecolor="#333333">
              <v:path arrowok="t"/>
            </v:shape>
            <v:shape style="position:absolute;left:8258;top:1781;width:15;height:0" coordorigin="8258,1781" coordsize="15,0" path="m8258,1781l8273,1781e" filled="f" stroked="t" strokeweight="0.8383pt" strokecolor="#333333">
              <v:path arrowok="t"/>
            </v:shape>
            <v:shape style="position:absolute;left:8288;top:1781;width:15;height:0" coordorigin="8288,1781" coordsize="15,0" path="m8288,1781l8303,1781e" filled="f" stroked="t" strokeweight="0.8383pt" strokecolor="#333333">
              <v:path arrowok="t"/>
            </v:shape>
            <v:shape style="position:absolute;left:8317;top:1781;width:15;height:0" coordorigin="8317,1781" coordsize="15,0" path="m8317,1781l8332,1781e" filled="f" stroked="t" strokeweight="0.8383pt" strokecolor="#333333">
              <v:path arrowok="t"/>
            </v:shape>
            <v:shape style="position:absolute;left:8347;top:1781;width:15;height:0" coordorigin="8347,1781" coordsize="15,0" path="m8347,1781l8362,1781e" filled="f" stroked="t" strokeweight="0.8383pt" strokecolor="#333333">
              <v:path arrowok="t"/>
            </v:shape>
            <v:shape style="position:absolute;left:8376;top:1781;width:15;height:0" coordorigin="8376,1781" coordsize="15,0" path="m8376,1781l8391,1781e" filled="f" stroked="t" strokeweight="0.8383pt" strokecolor="#333333">
              <v:path arrowok="t"/>
            </v:shape>
            <v:shape style="position:absolute;left:8406;top:1781;width:15;height:0" coordorigin="8406,1781" coordsize="15,0" path="m8406,1781l8421,1781e" filled="f" stroked="t" strokeweight="0.8383pt" strokecolor="#333333">
              <v:path arrowok="t"/>
            </v:shape>
            <v:shape style="position:absolute;left:8436;top:1781;width:15;height:0" coordorigin="8436,1781" coordsize="15,0" path="m8436,1781l8450,1781e" filled="f" stroked="t" strokeweight="0.8383pt" strokecolor="#333333">
              <v:path arrowok="t"/>
            </v:shape>
            <v:shape style="position:absolute;left:8465;top:1781;width:15;height:0" coordorigin="8465,1781" coordsize="15,0" path="m8465,1781l8480,1781e" filled="f" stroked="t" strokeweight="0.8383pt" strokecolor="#333333">
              <v:path arrowok="t"/>
            </v:shape>
            <v:shape style="position:absolute;left:8495;top:1781;width:15;height:0" coordorigin="8495,1781" coordsize="15,0" path="m8495,1781l8509,1781e" filled="f" stroked="t" strokeweight="0.8383pt" strokecolor="#333333">
              <v:path arrowok="t"/>
            </v:shape>
            <v:shape style="position:absolute;left:8524;top:1781;width:15;height:0" coordorigin="8524,1781" coordsize="15,0" path="m8524,1781l8539,1781e" filled="f" stroked="t" strokeweight="0.8383pt" strokecolor="#333333">
              <v:path arrowok="t"/>
            </v:shape>
            <v:shape style="position:absolute;left:8554;top:1781;width:15;height:0" coordorigin="8554,1781" coordsize="15,0" path="m8554,1781l8568,1781e" filled="f" stroked="t" strokeweight="0.8383pt" strokecolor="#333333">
              <v:path arrowok="t"/>
            </v:shape>
            <v:shape style="position:absolute;left:8583;top:1781;width:15;height:0" coordorigin="8583,1781" coordsize="15,0" path="m8583,1781l8598,1781e" filled="f" stroked="t" strokeweight="0.8383pt" strokecolor="#333333">
              <v:path arrowok="t"/>
            </v:shape>
            <v:shape style="position:absolute;left:8613;top:1781;width:15;height:0" coordorigin="8613,1781" coordsize="15,0" path="m8613,1781l8627,1781e" filled="f" stroked="t" strokeweight="0.8383pt" strokecolor="#333333">
              <v:path arrowok="t"/>
            </v:shape>
            <v:shape style="position:absolute;left:8642;top:1781;width:15;height:0" coordorigin="8642,1781" coordsize="15,0" path="m8642,1781l8657,1781e" filled="f" stroked="t" strokeweight="0.8383pt" strokecolor="#333333">
              <v:path arrowok="t"/>
            </v:shape>
            <v:shape style="position:absolute;left:8672;top:1781;width:15;height:0" coordorigin="8672,1781" coordsize="15,0" path="m8672,1781l8687,1781e" filled="f" stroked="t" strokeweight="0.8383pt" strokecolor="#333333">
              <v:path arrowok="t"/>
            </v:shape>
            <v:shape style="position:absolute;left:8701;top:1781;width:15;height:0" coordorigin="8701,1781" coordsize="15,0" path="m8701,1781l8716,1781e" filled="f" stroked="t" strokeweight="0.8383pt" strokecolor="#333333">
              <v:path arrowok="t"/>
            </v:shape>
            <v:shape style="position:absolute;left:8731;top:1781;width:15;height:0" coordorigin="8731,1781" coordsize="15,0" path="m8731,1781l8746,1781e" filled="f" stroked="t" strokeweight="0.8383pt" strokecolor="#333333">
              <v:path arrowok="t"/>
            </v:shape>
            <v:shape style="position:absolute;left:8760;top:1781;width:15;height:0" coordorigin="8760,1781" coordsize="15,0" path="m8760,1781l8775,1781e" filled="f" stroked="t" strokeweight="0.8383pt" strokecolor="#333333">
              <v:path arrowok="t"/>
            </v:shape>
            <v:shape style="position:absolute;left:8790;top:1781;width:15;height:0" coordorigin="8790,1781" coordsize="15,0" path="m8790,1781l8805,1781e" filled="f" stroked="t" strokeweight="0.8383pt" strokecolor="#333333">
              <v:path arrowok="t"/>
            </v:shape>
            <v:shape style="position:absolute;left:8819;top:1781;width:15;height:0" coordorigin="8819,1781" coordsize="15,0" path="m8819,1781l8834,1781e" filled="f" stroked="t" strokeweight="0.8383pt" strokecolor="#333333">
              <v:path arrowok="t"/>
            </v:shape>
            <v:shape style="position:absolute;left:8849;top:1781;width:15;height:0" coordorigin="8849,1781" coordsize="15,0" path="m8849,1781l8864,1781e" filled="f" stroked="t" strokeweight="0.8383pt" strokecolor="#333333">
              <v:path arrowok="t"/>
            </v:shape>
            <v:shape style="position:absolute;left:8878;top:1781;width:15;height:0" coordorigin="8878,1781" coordsize="15,0" path="m8878,1781l8893,1781e" filled="f" stroked="t" strokeweight="0.8383pt" strokecolor="#333333">
              <v:path arrowok="t"/>
            </v:shape>
            <v:shape style="position:absolute;left:8908;top:1781;width:15;height:0" coordorigin="8908,1781" coordsize="15,0" path="m8908,1781l8923,1781e" filled="f" stroked="t" strokeweight="0.8383pt" strokecolor="#333333">
              <v:path arrowok="t"/>
            </v:shape>
            <v:shape style="position:absolute;left:8938;top:1781;width:15;height:0" coordorigin="8938,1781" coordsize="15,0" path="m8938,1781l8952,1781e" filled="f" stroked="t" strokeweight="0.8383pt" strokecolor="#333333">
              <v:path arrowok="t"/>
            </v:shape>
            <v:shape style="position:absolute;left:8967;top:1781;width:15;height:0" coordorigin="8967,1781" coordsize="15,0" path="m8967,1781l8982,1781e" filled="f" stroked="t" strokeweight="0.8383pt" strokecolor="#333333">
              <v:path arrowok="t"/>
            </v:shape>
            <v:shape style="position:absolute;left:8997;top:1781;width:15;height:0" coordorigin="8997,1781" coordsize="15,0" path="m8997,1781l9011,1781e" filled="f" stroked="t" strokeweight="0.8383pt" strokecolor="#333333">
              <v:path arrowok="t"/>
            </v:shape>
            <v:shape style="position:absolute;left:9026;top:1781;width:15;height:0" coordorigin="9026,1781" coordsize="15,0" path="m9026,1781l9041,1781e" filled="f" stroked="t" strokeweight="0.8383pt" strokecolor="#333333">
              <v:path arrowok="t"/>
            </v:shape>
            <v:shape style="position:absolute;left:9056;top:1781;width:15;height:0" coordorigin="9056,1781" coordsize="15,0" path="m9056,1781l9070,1781e" filled="f" stroked="t" strokeweight="0.8383pt" strokecolor="#333333">
              <v:path arrowok="t"/>
            </v:shape>
            <v:shape style="position:absolute;left:9085;top:1781;width:15;height:0" coordorigin="9085,1781" coordsize="15,0" path="m9085,1781l9100,1781e" filled="f" stroked="t" strokeweight="0.8383pt" strokecolor="#333333">
              <v:path arrowok="t"/>
            </v:shape>
            <v:shape style="position:absolute;left:9115;top:1781;width:15;height:0" coordorigin="9115,1781" coordsize="15,0" path="m9115,1781l9130,1781e" filled="f" stroked="t" strokeweight="0.8383pt" strokecolor="#333333">
              <v:path arrowok="t"/>
            </v:shape>
            <v:shape style="position:absolute;left:9144;top:1781;width:15;height:0" coordorigin="9144,1781" coordsize="15,0" path="m9144,1781l9159,1781e" filled="f" stroked="t" strokeweight="0.8383pt" strokecolor="#333333">
              <v:path arrowok="t"/>
            </v:shape>
            <v:shape style="position:absolute;left:9174;top:1781;width:15;height:0" coordorigin="9174,1781" coordsize="15,0" path="m9174,1781l9189,1781e" filled="f" stroked="t" strokeweight="0.8383pt" strokecolor="#333333">
              <v:path arrowok="t"/>
            </v:shape>
            <v:shape style="position:absolute;left:9203;top:1781;width:15;height:0" coordorigin="9203,1781" coordsize="15,0" path="m9203,1781l9218,1781e" filled="f" stroked="t" strokeweight="0.8383pt" strokecolor="#333333">
              <v:path arrowok="t"/>
            </v:shape>
            <v:shape style="position:absolute;left:9233;top:1781;width:15;height:0" coordorigin="9233,1781" coordsize="15,0" path="m9233,1781l9248,1781e" filled="f" stroked="t" strokeweight="0.8383pt" strokecolor="#333333">
              <v:path arrowok="t"/>
            </v:shape>
            <v:shape style="position:absolute;left:9262;top:1781;width:15;height:0" coordorigin="9262,1781" coordsize="15,0" path="m9262,1781l9277,1781e" filled="f" stroked="t" strokeweight="0.8383pt" strokecolor="#333333">
              <v:path arrowok="t"/>
            </v:shape>
            <v:shape style="position:absolute;left:9292;top:1781;width:15;height:0" coordorigin="9292,1781" coordsize="15,0" path="m9292,1781l9307,1781e" filled="f" stroked="t" strokeweight="0.8383pt" strokecolor="#333333">
              <v:path arrowok="t"/>
            </v:shape>
            <v:shape style="position:absolute;left:9321;top:1781;width:15;height:0" coordorigin="9321,1781" coordsize="15,0" path="m9321,1781l9336,1781e" filled="f" stroked="t" strokeweight="0.8383pt" strokecolor="#333333">
              <v:path arrowok="t"/>
            </v:shape>
            <v:shape style="position:absolute;left:9351;top:1781;width:15;height:0" coordorigin="9351,1781" coordsize="15,0" path="m9351,1781l9366,1781e" filled="f" stroked="t" strokeweight="0.8383pt" strokecolor="#333333">
              <v:path arrowok="t"/>
            </v:shape>
            <v:shape style="position:absolute;left:9381;top:1781;width:15;height:0" coordorigin="9381,1781" coordsize="15,0" path="m9381,1781l9395,1781e" filled="f" stroked="t" strokeweight="0.8383pt" strokecolor="#333333">
              <v:path arrowok="t"/>
            </v:shape>
            <v:shape style="position:absolute;left:9410;top:1781;width:15;height:0" coordorigin="9410,1781" coordsize="15,0" path="m9410,1781l9425,1781e" filled="f" stroked="t" strokeweight="0.8383pt" strokecolor="#333333">
              <v:path arrowok="t"/>
            </v:shape>
            <v:shape style="position:absolute;left:9440;top:1781;width:15;height:0" coordorigin="9440,1781" coordsize="15,0" path="m9440,1781l9454,1781e" filled="f" stroked="t" strokeweight="0.8383pt" strokecolor="#333333">
              <v:path arrowok="t"/>
            </v:shape>
            <v:shape style="position:absolute;left:9469;top:1781;width:15;height:0" coordorigin="9469,1781" coordsize="15,0" path="m9469,1781l9484,1781e" filled="f" stroked="t" strokeweight="0.8383pt" strokecolor="#333333">
              <v:path arrowok="t"/>
            </v:shape>
            <v:shape style="position:absolute;left:9499;top:1781;width:15;height:0" coordorigin="9499,1781" coordsize="15,0" path="m9499,1781l9513,1781e" filled="f" stroked="t" strokeweight="0.8383pt" strokecolor="#333333">
              <v:path arrowok="t"/>
            </v:shape>
            <v:shape style="position:absolute;left:9528;top:1781;width:15;height:0" coordorigin="9528,1781" coordsize="15,0" path="m9528,1781l9543,1781e" filled="f" stroked="t" strokeweight="0.8383pt" strokecolor="#333333">
              <v:path arrowok="t"/>
            </v:shape>
            <v:shape style="position:absolute;left:9558;top:1781;width:15;height:0" coordorigin="9558,1781" coordsize="15,0" path="m9558,1781l9572,1781e" filled="f" stroked="t" strokeweight="0.8383pt" strokecolor="#333333">
              <v:path arrowok="t"/>
            </v:shape>
            <v:shape style="position:absolute;left:9587;top:1781;width:15;height:0" coordorigin="9587,1781" coordsize="15,0" path="m9587,1781l9602,1781e" filled="f" stroked="t" strokeweight="0.8383pt" strokecolor="#333333">
              <v:path arrowok="t"/>
            </v:shape>
            <v:shape style="position:absolute;left:9617;top:1781;width:15;height:0" coordorigin="9617,1781" coordsize="15,0" path="m9617,1781l9632,1781e" filled="f" stroked="t" strokeweight="0.8383pt" strokecolor="#333333">
              <v:path arrowok="t"/>
            </v:shape>
            <v:shape style="position:absolute;left:9646;top:1781;width:15;height:0" coordorigin="9646,1781" coordsize="15,0" path="m9646,1781l9661,1781e" filled="f" stroked="t" strokeweight="0.8383pt" strokecolor="#333333">
              <v:path arrowok="t"/>
            </v:shape>
            <v:shape style="position:absolute;left:9676;top:1781;width:15;height:0" coordorigin="9676,1781" coordsize="15,0" path="m9676,1781l9691,1781e" filled="f" stroked="t" strokeweight="0.8383pt" strokecolor="#333333">
              <v:path arrowok="t"/>
            </v:shape>
            <v:shape style="position:absolute;left:9705;top:1781;width:15;height:0" coordorigin="9705,1781" coordsize="15,0" path="m9705,1781l9720,1781e" filled="f" stroked="t" strokeweight="0.8383pt" strokecolor="#333333">
              <v:path arrowok="t"/>
            </v:shape>
            <v:shape style="position:absolute;left:9735;top:1781;width:15;height:0" coordorigin="9735,1781" coordsize="15,0" path="m9735,1781l9750,1781e" filled="f" stroked="t" strokeweight="0.8383pt" strokecolor="#333333">
              <v:path arrowok="t"/>
            </v:shape>
            <v:shape style="position:absolute;left:9764;top:1781;width:15;height:0" coordorigin="9764,1781" coordsize="15,0" path="m9764,1781l9779,1781e" filled="f" stroked="t" strokeweight="0.8383pt" strokecolor="#333333">
              <v:path arrowok="t"/>
            </v:shape>
            <v:shape style="position:absolute;left:9794;top:1781;width:15;height:0" coordorigin="9794,1781" coordsize="15,0" path="m9794,1781l9809,1781e" filled="f" stroked="t" strokeweight="0.8383pt" strokecolor="#333333">
              <v:path arrowok="t"/>
            </v:shape>
            <v:shape style="position:absolute;left:9824;top:1781;width:15;height:0" coordorigin="9824,1781" coordsize="15,0" path="m9824,1781l9838,1781e" filled="f" stroked="t" strokeweight="0.8383pt" strokecolor="#333333">
              <v:path arrowok="t"/>
            </v:shape>
            <v:shape style="position:absolute;left:9853;top:1781;width:15;height:0" coordorigin="9853,1781" coordsize="15,0" path="m9853,1781l9868,1781e" filled="f" stroked="t" strokeweight="0.8383pt" strokecolor="#333333">
              <v:path arrowok="t"/>
            </v:shape>
            <v:shape style="position:absolute;left:9883;top:1781;width:15;height:0" coordorigin="9883,1781" coordsize="15,0" path="m9883,1781l9897,1781e" filled="f" stroked="t" strokeweight="0.8383pt" strokecolor="#333333">
              <v:path arrowok="t"/>
            </v:shape>
            <v:shape style="position:absolute;left:9912;top:1781;width:15;height:0" coordorigin="9912,1781" coordsize="15,0" path="m9912,1781l9927,1781e" filled="f" stroked="t" strokeweight="0.8383pt" strokecolor="#333333">
              <v:path arrowok="t"/>
            </v:shape>
            <v:shape style="position:absolute;left:9942;top:1781;width:15;height:0" coordorigin="9942,1781" coordsize="15,0" path="m9942,1781l9956,1781e" filled="f" stroked="t" strokeweight="0.8383pt" strokecolor="#333333">
              <v:path arrowok="t"/>
            </v:shape>
            <v:shape style="position:absolute;left:9971;top:1781;width:15;height:0" coordorigin="9971,1781" coordsize="15,0" path="m9971,1781l9986,1781e" filled="f" stroked="t" strokeweight="0.8383pt" strokecolor="#333333">
              <v:path arrowok="t"/>
            </v:shape>
            <v:shape style="position:absolute;left:10001;top:1781;width:15;height:0" coordorigin="10001,1781" coordsize="15,0" path="m10001,1781l10015,1781e" filled="f" stroked="t" strokeweight="0.8383pt" strokecolor="#333333">
              <v:path arrowok="t"/>
            </v:shape>
            <v:shape style="position:absolute;left:10030;top:1781;width:15;height:0" coordorigin="10030,1781" coordsize="15,0" path="m10030,1781l10045,1781e" filled="f" stroked="t" strokeweight="0.8383pt" strokecolor="#333333">
              <v:path arrowok="t"/>
            </v:shape>
            <v:shape style="position:absolute;left:10060;top:1781;width:15;height:0" coordorigin="10060,1781" coordsize="15,0" path="m10060,1781l10075,1781e" filled="f" stroked="t" strokeweight="0.8383pt" strokecolor="#333333">
              <v:path arrowok="t"/>
            </v:shape>
            <v:shape style="position:absolute;left:10089;top:1781;width:15;height:0" coordorigin="10089,1781" coordsize="15,0" path="m10089,1781l10104,1781e" filled="f" stroked="t" strokeweight="0.8383pt" strokecolor="#333333">
              <v:path arrowok="t"/>
            </v:shape>
            <v:shape style="position:absolute;left:10119;top:1781;width:15;height:0" coordorigin="10119,1781" coordsize="15,0" path="m10119,1781l10134,1781e" filled="f" stroked="t" strokeweight="0.8383pt" strokecolor="#333333">
              <v:path arrowok="t"/>
            </v:shape>
            <v:shape style="position:absolute;left:10148;top:1781;width:15;height:0" coordorigin="10148,1781" coordsize="15,0" path="m10148,1781l10163,1781e" filled="f" stroked="t" strokeweight="0.8383pt" strokecolor="#333333">
              <v:path arrowok="t"/>
            </v:shape>
            <v:shape style="position:absolute;left:10178;top:1781;width:15;height:0" coordorigin="10178,1781" coordsize="15,0" path="m10178,1781l10193,1781e" filled="f" stroked="t" strokeweight="0.8383pt" strokecolor="#333333">
              <v:path arrowok="t"/>
            </v:shape>
            <v:shape style="position:absolute;left:10207;top:1781;width:15;height:0" coordorigin="10207,1781" coordsize="15,0" path="m10207,1781l10222,1781e" filled="f" stroked="t" strokeweight="0.8383pt" strokecolor="#333333">
              <v:path arrowok="t"/>
            </v:shape>
            <v:shape style="position:absolute;left:10237;top:1781;width:15;height:0" coordorigin="10237,1781" coordsize="15,0" path="m10237,1781l10252,1781e" filled="f" stroked="t" strokeweight="0.8383pt" strokecolor="#333333">
              <v:path arrowok="t"/>
            </v:shape>
            <v:shape style="position:absolute;left:10266;top:1781;width:15;height:0" coordorigin="10266,1781" coordsize="15,0" path="m10266,1781l10281,1781e" filled="f" stroked="t" strokeweight="0.8383pt" strokecolor="#333333">
              <v:path arrowok="t"/>
            </v:shape>
            <v:shape style="position:absolute;left:10296;top:1781;width:15;height:0" coordorigin="10296,1781" coordsize="15,0" path="m10296,1781l10311,1781e" filled="f" stroked="t" strokeweight="0.8383pt" strokecolor="#333333">
              <v:path arrowok="t"/>
            </v:shape>
            <v:shape style="position:absolute;left:10326;top:1781;width:15;height:0" coordorigin="10326,1781" coordsize="15,0" path="m10326,1781l10340,1781e" filled="f" stroked="t" strokeweight="0.8383pt" strokecolor="#333333">
              <v:path arrowok="t"/>
            </v:shape>
            <v:shape style="position:absolute;left:10355;top:1781;width:15;height:0" coordorigin="10355,1781" coordsize="15,0" path="m10355,1781l10370,1781e" filled="f" stroked="t" strokeweight="0.8383pt" strokecolor="#333333">
              <v:path arrowok="t"/>
            </v:shape>
            <v:shape style="position:absolute;left:10385;top:1781;width:15;height:0" coordorigin="10385,1781" coordsize="15,0" path="m10385,1781l10399,1781e" filled="f" stroked="t" strokeweight="0.8383pt" strokecolor="#333333">
              <v:path arrowok="t"/>
            </v:shape>
            <v:shape style="position:absolute;left:10414;top:1781;width:15;height:0" coordorigin="10414,1781" coordsize="15,0" path="m10414,1781l10429,1781e" filled="f" stroked="t" strokeweight="0.8383pt" strokecolor="#333333">
              <v:path arrowok="t"/>
            </v:shape>
            <v:shape style="position:absolute;left:10444;top:1781;width:15;height:0" coordorigin="10444,1781" coordsize="15,0" path="m10444,1781l10458,1781e" filled="f" stroked="t" strokeweight="0.8383pt" strokecolor="#333333">
              <v:path arrowok="t"/>
            </v:shape>
            <v:shape style="position:absolute;left:10473;top:1781;width:15;height:0" coordorigin="10473,1781" coordsize="15,0" path="m10473,1781l10488,1781e" filled="f" stroked="t" strokeweight="0.8383pt" strokecolor="#333333">
              <v:path arrowok="t"/>
            </v:shape>
            <v:shape style="position:absolute;left:10503;top:1781;width:15;height:0" coordorigin="10503,1781" coordsize="15,0" path="m10503,1781l10518,1781e" filled="f" stroked="t" strokeweight="0.8383pt" strokecolor="#333333">
              <v:path arrowok="t"/>
            </v:shape>
            <v:shape style="position:absolute;left:10606;top:1781;width:15;height:0" coordorigin="10606,1781" coordsize="15,0" path="m10606,1781l10621,1781e" filled="f" stroked="t" strokeweight="0.8383pt" strokecolor="#333333">
              <v:path arrowok="t"/>
            </v:shape>
            <v:shape style="position:absolute;left:10532;top:1781;width:15;height:0" coordorigin="10532,1781" coordsize="15,0" path="m10532,1781l10547,1781e" filled="f" stroked="t" strokeweight="0.8383pt" strokecolor="#333333">
              <v:path arrowok="t"/>
            </v:shape>
            <v:shape style="position:absolute;left:10562;top:1781;width:15;height:0" coordorigin="10562,1781" coordsize="15,0" path="m10562,1781l10577,1781e" filled="f" stroked="t" strokeweight="0.8383pt" strokecolor="#333333">
              <v:path arrowok="t"/>
            </v:shape>
            <v:shape style="position:absolute;left:10591;top:1781;width:15;height:0" coordorigin="10591,1781" coordsize="15,0" path="m10591,1781l10606,1781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110.767pt;width:434.959pt;height:0.8383pt;mso-position-horizontal-relative:page;mso-position-vertical-relative:paragraph;z-index:-5521" coordorigin="1930,2215" coordsize="8699,17">
            <v:shape style="position:absolute;left:1938;top:2224;width:15;height:0" coordorigin="1938,2224" coordsize="15,0" path="m1938,2224l1953,2224e" filled="f" stroked="t" strokeweight="0.8383pt" strokecolor="#333333">
              <v:path arrowok="t"/>
            </v:shape>
            <v:shape style="position:absolute;left:1968;top:2224;width:15;height:0" coordorigin="1968,2224" coordsize="15,0" path="m1968,2224l1983,2224e" filled="f" stroked="t" strokeweight="0.8383pt" strokecolor="#333333">
              <v:path arrowok="t"/>
            </v:shape>
            <v:shape style="position:absolute;left:1998;top:2224;width:15;height:0" coordorigin="1998,2224" coordsize="15,0" path="m1998,2224l2012,2224e" filled="f" stroked="t" strokeweight="0.8383pt" strokecolor="#333333">
              <v:path arrowok="t"/>
            </v:shape>
            <v:shape style="position:absolute;left:2027;top:2224;width:15;height:0" coordorigin="2027,2224" coordsize="15,0" path="m2027,2224l2042,2224e" filled="f" stroked="t" strokeweight="0.8383pt" strokecolor="#333333">
              <v:path arrowok="t"/>
            </v:shape>
            <v:shape style="position:absolute;left:2057;top:2224;width:15;height:0" coordorigin="2057,2224" coordsize="15,0" path="m2057,2224l2071,2224e" filled="f" stroked="t" strokeweight="0.8383pt" strokecolor="#333333">
              <v:path arrowok="t"/>
            </v:shape>
            <v:shape style="position:absolute;left:2086;top:2224;width:15;height:0" coordorigin="2086,2224" coordsize="15,0" path="m2086,2224l2101,2224e" filled="f" stroked="t" strokeweight="0.8383pt" strokecolor="#333333">
              <v:path arrowok="t"/>
            </v:shape>
            <v:shape style="position:absolute;left:2116;top:2224;width:15;height:0" coordorigin="2116,2224" coordsize="15,0" path="m2116,2224l2130,2224e" filled="f" stroked="t" strokeweight="0.8383pt" strokecolor="#333333">
              <v:path arrowok="t"/>
            </v:shape>
            <v:shape style="position:absolute;left:2145;top:2224;width:15;height:0" coordorigin="2145,2224" coordsize="15,0" path="m2145,2224l2160,2224e" filled="f" stroked="t" strokeweight="0.8383pt" strokecolor="#333333">
              <v:path arrowok="t"/>
            </v:shape>
            <v:shape style="position:absolute;left:2175;top:2224;width:15;height:0" coordorigin="2175,2224" coordsize="15,0" path="m2175,2224l2189,2224e" filled="f" stroked="t" strokeweight="0.8383pt" strokecolor="#333333">
              <v:path arrowok="t"/>
            </v:shape>
            <v:shape style="position:absolute;left:2204;top:2224;width:15;height:0" coordorigin="2204,2224" coordsize="15,0" path="m2204,2224l2219,2224e" filled="f" stroked="t" strokeweight="0.8383pt" strokecolor="#333333">
              <v:path arrowok="t"/>
            </v:shape>
            <v:shape style="position:absolute;left:2234;top:2224;width:15;height:0" coordorigin="2234,2224" coordsize="15,0" path="m2234,2224l2249,2224e" filled="f" stroked="t" strokeweight="0.8383pt" strokecolor="#333333">
              <v:path arrowok="t"/>
            </v:shape>
            <v:shape style="position:absolute;left:2263;top:2224;width:15;height:0" coordorigin="2263,2224" coordsize="15,0" path="m2263,2224l2278,2224e" filled="f" stroked="t" strokeweight="0.8383pt" strokecolor="#333333">
              <v:path arrowok="t"/>
            </v:shape>
            <v:shape style="position:absolute;left:2293;top:2224;width:15;height:0" coordorigin="2293,2224" coordsize="15,0" path="m2293,2224l2308,2224e" filled="f" stroked="t" strokeweight="0.8383pt" strokecolor="#333333">
              <v:path arrowok="t"/>
            </v:shape>
            <v:shape style="position:absolute;left:2322;top:2224;width:15;height:0" coordorigin="2322,2224" coordsize="15,0" path="m2322,2224l2337,2224e" filled="f" stroked="t" strokeweight="0.8383pt" strokecolor="#333333">
              <v:path arrowok="t"/>
            </v:shape>
            <v:shape style="position:absolute;left:2352;top:2224;width:15;height:0" coordorigin="2352,2224" coordsize="15,0" path="m2352,2224l2367,2224e" filled="f" stroked="t" strokeweight="0.8383pt" strokecolor="#333333">
              <v:path arrowok="t"/>
            </v:shape>
            <v:shape style="position:absolute;left:2381;top:2224;width:15;height:0" coordorigin="2381,2224" coordsize="15,0" path="m2381,2224l2396,2224e" filled="f" stroked="t" strokeweight="0.8383pt" strokecolor="#333333">
              <v:path arrowok="t"/>
            </v:shape>
            <v:shape style="position:absolute;left:2411;top:2224;width:15;height:0" coordorigin="2411,2224" coordsize="15,0" path="m2411,2224l2426,2224e" filled="f" stroked="t" strokeweight="0.8383pt" strokecolor="#333333">
              <v:path arrowok="t"/>
            </v:shape>
            <v:shape style="position:absolute;left:2441;top:2224;width:15;height:0" coordorigin="2441,2224" coordsize="15,0" path="m2441,2224l2455,2224e" filled="f" stroked="t" strokeweight="0.8383pt" strokecolor="#333333">
              <v:path arrowok="t"/>
            </v:shape>
            <v:shape style="position:absolute;left:2470;top:2224;width:15;height:0" coordorigin="2470,2224" coordsize="15,0" path="m2470,2224l2485,2224e" filled="f" stroked="t" strokeweight="0.8383pt" strokecolor="#333333">
              <v:path arrowok="t"/>
            </v:shape>
            <v:shape style="position:absolute;left:2500;top:2224;width:15;height:0" coordorigin="2500,2224" coordsize="15,0" path="m2500,2224l2514,2224e" filled="f" stroked="t" strokeweight="0.8383pt" strokecolor="#333333">
              <v:path arrowok="t"/>
            </v:shape>
            <v:shape style="position:absolute;left:2529;top:2224;width:15;height:0" coordorigin="2529,2224" coordsize="15,0" path="m2529,2224l2544,2224e" filled="f" stroked="t" strokeweight="0.8383pt" strokecolor="#333333">
              <v:path arrowok="t"/>
            </v:shape>
            <v:shape style="position:absolute;left:2559;top:2224;width:15;height:0" coordorigin="2559,2224" coordsize="15,0" path="m2559,2224l2573,2224e" filled="f" stroked="t" strokeweight="0.8383pt" strokecolor="#333333">
              <v:path arrowok="t"/>
            </v:shape>
            <v:shape style="position:absolute;left:2588;top:2224;width:15;height:0" coordorigin="2588,2224" coordsize="15,0" path="m2588,2224l2603,2224e" filled="f" stroked="t" strokeweight="0.8383pt" strokecolor="#333333">
              <v:path arrowok="t"/>
            </v:shape>
            <v:shape style="position:absolute;left:2618;top:2224;width:15;height:0" coordorigin="2618,2224" coordsize="15,0" path="m2618,2224l2632,2224e" filled="f" stroked="t" strokeweight="0.8383pt" strokecolor="#333333">
              <v:path arrowok="t"/>
            </v:shape>
            <v:shape style="position:absolute;left:2647;top:2224;width:15;height:0" coordorigin="2647,2224" coordsize="15,0" path="m2647,2224l2662,2224e" filled="f" stroked="t" strokeweight="0.8383pt" strokecolor="#333333">
              <v:path arrowok="t"/>
            </v:shape>
            <v:shape style="position:absolute;left:2677;top:2224;width:15;height:0" coordorigin="2677,2224" coordsize="15,0" path="m2677,2224l2692,2224e" filled="f" stroked="t" strokeweight="0.8383pt" strokecolor="#333333">
              <v:path arrowok="t"/>
            </v:shape>
            <v:shape style="position:absolute;left:2706;top:2224;width:15;height:0" coordorigin="2706,2224" coordsize="15,0" path="m2706,2224l2721,2224e" filled="f" stroked="t" strokeweight="0.8383pt" strokecolor="#333333">
              <v:path arrowok="t"/>
            </v:shape>
            <v:shape style="position:absolute;left:2736;top:2224;width:15;height:0" coordorigin="2736,2224" coordsize="15,0" path="m2736,2224l2751,2224e" filled="f" stroked="t" strokeweight="0.8383pt" strokecolor="#333333">
              <v:path arrowok="t"/>
            </v:shape>
            <v:shape style="position:absolute;left:2765;top:2224;width:15;height:0" coordorigin="2765,2224" coordsize="15,0" path="m2765,2224l2780,2224e" filled="f" stroked="t" strokeweight="0.8383pt" strokecolor="#333333">
              <v:path arrowok="t"/>
            </v:shape>
            <v:shape style="position:absolute;left:2795;top:2224;width:15;height:0" coordorigin="2795,2224" coordsize="15,0" path="m2795,2224l2810,2224e" filled="f" stroked="t" strokeweight="0.8383pt" strokecolor="#333333">
              <v:path arrowok="t"/>
            </v:shape>
            <v:shape style="position:absolute;left:2824;top:2224;width:15;height:0" coordorigin="2824,2224" coordsize="15,0" path="m2824,2224l2839,2224e" filled="f" stroked="t" strokeweight="0.8383pt" strokecolor="#333333">
              <v:path arrowok="t"/>
            </v:shape>
            <v:shape style="position:absolute;left:2854;top:2224;width:15;height:0" coordorigin="2854,2224" coordsize="15,0" path="m2854,2224l2869,2224e" filled="f" stroked="t" strokeweight="0.8383pt" strokecolor="#333333">
              <v:path arrowok="t"/>
            </v:shape>
            <v:shape style="position:absolute;left:2883;top:2224;width:15;height:0" coordorigin="2883,2224" coordsize="15,0" path="m2883,2224l2898,2224e" filled="f" stroked="t" strokeweight="0.8383pt" strokecolor="#333333">
              <v:path arrowok="t"/>
            </v:shape>
            <v:shape style="position:absolute;left:2913;top:2224;width:15;height:0" coordorigin="2913,2224" coordsize="15,0" path="m2913,2224l2928,2224e" filled="f" stroked="t" strokeweight="0.8383pt" strokecolor="#333333">
              <v:path arrowok="t"/>
            </v:shape>
            <v:shape style="position:absolute;left:2943;top:2224;width:15;height:0" coordorigin="2943,2224" coordsize="15,0" path="m2943,2224l2957,2224e" filled="f" stroked="t" strokeweight="0.8383pt" strokecolor="#333333">
              <v:path arrowok="t"/>
            </v:shape>
            <v:shape style="position:absolute;left:2972;top:2224;width:15;height:0" coordorigin="2972,2224" coordsize="15,0" path="m2972,2224l2987,2224e" filled="f" stroked="t" strokeweight="0.8383pt" strokecolor="#333333">
              <v:path arrowok="t"/>
            </v:shape>
            <v:shape style="position:absolute;left:3002;top:2224;width:15;height:0" coordorigin="3002,2224" coordsize="15,0" path="m3002,2224l3016,2224e" filled="f" stroked="t" strokeweight="0.8383pt" strokecolor="#333333">
              <v:path arrowok="t"/>
            </v:shape>
            <v:shape style="position:absolute;left:3031;top:2224;width:15;height:0" coordorigin="3031,2224" coordsize="15,0" path="m3031,2224l3046,2224e" filled="f" stroked="t" strokeweight="0.8383pt" strokecolor="#333333">
              <v:path arrowok="t"/>
            </v:shape>
            <v:shape style="position:absolute;left:3061;top:2224;width:15;height:0" coordorigin="3061,2224" coordsize="15,0" path="m3061,2224l3075,2224e" filled="f" stroked="t" strokeweight="0.8383pt" strokecolor="#333333">
              <v:path arrowok="t"/>
            </v:shape>
            <v:shape style="position:absolute;left:3090;top:2224;width:15;height:0" coordorigin="3090,2224" coordsize="15,0" path="m3090,2224l3105,2224e" filled="f" stroked="t" strokeweight="0.8383pt" strokecolor="#333333">
              <v:path arrowok="t"/>
            </v:shape>
            <v:shape style="position:absolute;left:3120;top:2224;width:15;height:0" coordorigin="3120,2224" coordsize="15,0" path="m3120,2224l3135,2224e" filled="f" stroked="t" strokeweight="0.8383pt" strokecolor="#333333">
              <v:path arrowok="t"/>
            </v:shape>
            <v:shape style="position:absolute;left:3149;top:2224;width:15;height:0" coordorigin="3149,2224" coordsize="15,0" path="m3149,2224l3164,2224e" filled="f" stroked="t" strokeweight="0.8383pt" strokecolor="#333333">
              <v:path arrowok="t"/>
            </v:shape>
            <v:shape style="position:absolute;left:3179;top:2224;width:15;height:0" coordorigin="3179,2224" coordsize="15,0" path="m3179,2224l3194,2224e" filled="f" stroked="t" strokeweight="0.8383pt" strokecolor="#333333">
              <v:path arrowok="t"/>
            </v:shape>
            <v:shape style="position:absolute;left:3208;top:2224;width:15;height:0" coordorigin="3208,2224" coordsize="15,0" path="m3208,2224l3223,2224e" filled="f" stroked="t" strokeweight="0.8383pt" strokecolor="#333333">
              <v:path arrowok="t"/>
            </v:shape>
            <v:shape style="position:absolute;left:3238;top:2224;width:15;height:0" coordorigin="3238,2224" coordsize="15,0" path="m3238,2224l3253,2224e" filled="f" stroked="t" strokeweight="0.8383pt" strokecolor="#333333">
              <v:path arrowok="t"/>
            </v:shape>
            <v:shape style="position:absolute;left:3267;top:2224;width:15;height:0" coordorigin="3267,2224" coordsize="15,0" path="m3267,2224l3282,2224e" filled="f" stroked="t" strokeweight="0.8383pt" strokecolor="#333333">
              <v:path arrowok="t"/>
            </v:shape>
            <v:shape style="position:absolute;left:3297;top:2224;width:15;height:0" coordorigin="3297,2224" coordsize="15,0" path="m3297,2224l3312,2224e" filled="f" stroked="t" strokeweight="0.8383pt" strokecolor="#333333">
              <v:path arrowok="t"/>
            </v:shape>
            <v:shape style="position:absolute;left:3326;top:2224;width:15;height:0" coordorigin="3326,2224" coordsize="15,0" path="m3326,2224l3341,2224e" filled="f" stroked="t" strokeweight="0.8383pt" strokecolor="#333333">
              <v:path arrowok="t"/>
            </v:shape>
            <v:shape style="position:absolute;left:3356;top:2224;width:15;height:0" coordorigin="3356,2224" coordsize="15,0" path="m3356,2224l3371,2224e" filled="f" stroked="t" strokeweight="0.8383pt" strokecolor="#333333">
              <v:path arrowok="t"/>
            </v:shape>
            <v:shape style="position:absolute;left:3386;top:2224;width:15;height:0" coordorigin="3386,2224" coordsize="15,0" path="m3386,2224l3400,2224e" filled="f" stroked="t" strokeweight="0.8383pt" strokecolor="#333333">
              <v:path arrowok="t"/>
            </v:shape>
            <v:shape style="position:absolute;left:3415;top:2224;width:15;height:0" coordorigin="3415,2224" coordsize="15,0" path="m3415,2224l3430,2224e" filled="f" stroked="t" strokeweight="0.8383pt" strokecolor="#333333">
              <v:path arrowok="t"/>
            </v:shape>
            <v:shape style="position:absolute;left:3445;top:2224;width:15;height:0" coordorigin="3445,2224" coordsize="15,0" path="m3445,2224l3459,2224e" filled="f" stroked="t" strokeweight="0.8383pt" strokecolor="#333333">
              <v:path arrowok="t"/>
            </v:shape>
            <v:shape style="position:absolute;left:3474;top:2224;width:15;height:0" coordorigin="3474,2224" coordsize="15,0" path="m3474,2224l3489,2224e" filled="f" stroked="t" strokeweight="0.8383pt" strokecolor="#333333">
              <v:path arrowok="t"/>
            </v:shape>
            <v:shape style="position:absolute;left:3504;top:2224;width:15;height:0" coordorigin="3504,2224" coordsize="15,0" path="m3504,2224l3518,2224e" filled="f" stroked="t" strokeweight="0.8383pt" strokecolor="#333333">
              <v:path arrowok="t"/>
            </v:shape>
            <v:shape style="position:absolute;left:3533;top:2224;width:15;height:0" coordorigin="3533,2224" coordsize="15,0" path="m3533,2224l3548,2224e" filled="f" stroked="t" strokeweight="0.8383pt" strokecolor="#333333">
              <v:path arrowok="t"/>
            </v:shape>
            <v:shape style="position:absolute;left:3563;top:2224;width:15;height:0" coordorigin="3563,2224" coordsize="15,0" path="m3563,2224l3577,2224e" filled="f" stroked="t" strokeweight="0.8383pt" strokecolor="#333333">
              <v:path arrowok="t"/>
            </v:shape>
            <v:shape style="position:absolute;left:3592;top:2224;width:15;height:0" coordorigin="3592,2224" coordsize="15,0" path="m3592,2224l3607,2224e" filled="f" stroked="t" strokeweight="0.8383pt" strokecolor="#333333">
              <v:path arrowok="t"/>
            </v:shape>
            <v:shape style="position:absolute;left:3622;top:2224;width:15;height:0" coordorigin="3622,2224" coordsize="15,0" path="m3622,2224l3637,2224e" filled="f" stroked="t" strokeweight="0.8383pt" strokecolor="#333333">
              <v:path arrowok="t"/>
            </v:shape>
            <v:shape style="position:absolute;left:3651;top:2224;width:15;height:0" coordorigin="3651,2224" coordsize="15,0" path="m3651,2224l3666,2224e" filled="f" stroked="t" strokeweight="0.8383pt" strokecolor="#333333">
              <v:path arrowok="t"/>
            </v:shape>
            <v:shape style="position:absolute;left:3681;top:2224;width:15;height:0" coordorigin="3681,2224" coordsize="15,0" path="m3681,2224l3696,2224e" filled="f" stroked="t" strokeweight="0.8383pt" strokecolor="#333333">
              <v:path arrowok="t"/>
            </v:shape>
            <v:shape style="position:absolute;left:3710;top:2224;width:15;height:0" coordorigin="3710,2224" coordsize="15,0" path="m3710,2224l3725,2224e" filled="f" stroked="t" strokeweight="0.8383pt" strokecolor="#333333">
              <v:path arrowok="t"/>
            </v:shape>
            <v:shape style="position:absolute;left:3740;top:2224;width:15;height:0" coordorigin="3740,2224" coordsize="15,0" path="m3740,2224l3755,2224e" filled="f" stroked="t" strokeweight="0.8383pt" strokecolor="#333333">
              <v:path arrowok="t"/>
            </v:shape>
            <v:shape style="position:absolute;left:3769;top:2224;width:15;height:0" coordorigin="3769,2224" coordsize="15,0" path="m3769,2224l3784,2224e" filled="f" stroked="t" strokeweight="0.8383pt" strokecolor="#333333">
              <v:path arrowok="t"/>
            </v:shape>
            <v:shape style="position:absolute;left:3799;top:2224;width:15;height:0" coordorigin="3799,2224" coordsize="15,0" path="m3799,2224l3814,2224e" filled="f" stroked="t" strokeweight="0.8383pt" strokecolor="#333333">
              <v:path arrowok="t"/>
            </v:shape>
            <v:shape style="position:absolute;left:3829;top:2224;width:15;height:0" coordorigin="3829,2224" coordsize="15,0" path="m3829,2224l3843,2224e" filled="f" stroked="t" strokeweight="0.8383pt" strokecolor="#333333">
              <v:path arrowok="t"/>
            </v:shape>
            <v:shape style="position:absolute;left:3858;top:2224;width:15;height:0" coordorigin="3858,2224" coordsize="15,0" path="m3858,2224l3873,2224e" filled="f" stroked="t" strokeweight="0.8383pt" strokecolor="#333333">
              <v:path arrowok="t"/>
            </v:shape>
            <v:shape style="position:absolute;left:3888;top:2224;width:15;height:0" coordorigin="3888,2224" coordsize="15,0" path="m3888,2224l3902,2224e" filled="f" stroked="t" strokeweight="0.8383pt" strokecolor="#333333">
              <v:path arrowok="t"/>
            </v:shape>
            <v:shape style="position:absolute;left:3917;top:2224;width:15;height:0" coordorigin="3917,2224" coordsize="15,0" path="m3917,2224l3932,2224e" filled="f" stroked="t" strokeweight="0.8383pt" strokecolor="#333333">
              <v:path arrowok="t"/>
            </v:shape>
            <v:shape style="position:absolute;left:3947;top:2224;width:15;height:0" coordorigin="3947,2224" coordsize="15,0" path="m3947,2224l3961,2224e" filled="f" stroked="t" strokeweight="0.8383pt" strokecolor="#333333">
              <v:path arrowok="t"/>
            </v:shape>
            <v:shape style="position:absolute;left:3976;top:2224;width:15;height:0" coordorigin="3976,2224" coordsize="15,0" path="m3976,2224l3991,2224e" filled="f" stroked="t" strokeweight="0.8383pt" strokecolor="#333333">
              <v:path arrowok="t"/>
            </v:shape>
            <v:shape style="position:absolute;left:4006;top:2224;width:15;height:0" coordorigin="4006,2224" coordsize="15,0" path="m4006,2224l4020,2224e" filled="f" stroked="t" strokeweight="0.8383pt" strokecolor="#333333">
              <v:path arrowok="t"/>
            </v:shape>
            <v:shape style="position:absolute;left:4035;top:2224;width:15;height:0" coordorigin="4035,2224" coordsize="15,0" path="m4035,2224l4050,2224e" filled="f" stroked="t" strokeweight="0.8383pt" strokecolor="#333333">
              <v:path arrowok="t"/>
            </v:shape>
            <v:shape style="position:absolute;left:4065;top:2224;width:15;height:0" coordorigin="4065,2224" coordsize="15,0" path="m4065,2224l4080,2224e" filled="f" stroked="t" strokeweight="0.8383pt" strokecolor="#333333">
              <v:path arrowok="t"/>
            </v:shape>
            <v:shape style="position:absolute;left:4094;top:2224;width:15;height:0" coordorigin="4094,2224" coordsize="15,0" path="m4094,2224l4109,2224e" filled="f" stroked="t" strokeweight="0.8383pt" strokecolor="#333333">
              <v:path arrowok="t"/>
            </v:shape>
            <v:shape style="position:absolute;left:4124;top:2224;width:15;height:0" coordorigin="4124,2224" coordsize="15,0" path="m4124,2224l4139,2224e" filled="f" stroked="t" strokeweight="0.8383pt" strokecolor="#333333">
              <v:path arrowok="t"/>
            </v:shape>
            <v:shape style="position:absolute;left:4153;top:2224;width:15;height:0" coordorigin="4153,2224" coordsize="15,0" path="m4153,2224l4168,2224e" filled="f" stroked="t" strokeweight="0.8383pt" strokecolor="#333333">
              <v:path arrowok="t"/>
            </v:shape>
            <v:shape style="position:absolute;left:4183;top:2224;width:15;height:0" coordorigin="4183,2224" coordsize="15,0" path="m4183,2224l4198,2224e" filled="f" stroked="t" strokeweight="0.8383pt" strokecolor="#333333">
              <v:path arrowok="t"/>
            </v:shape>
            <v:shape style="position:absolute;left:4212;top:2224;width:15;height:0" coordorigin="4212,2224" coordsize="15,0" path="m4212,2224l4227,2224e" filled="f" stroked="t" strokeweight="0.8383pt" strokecolor="#333333">
              <v:path arrowok="t"/>
            </v:shape>
            <v:shape style="position:absolute;left:4242;top:2224;width:15;height:0" coordorigin="4242,2224" coordsize="15,0" path="m4242,2224l4257,2224e" filled="f" stroked="t" strokeweight="0.8383pt" strokecolor="#333333">
              <v:path arrowok="t"/>
            </v:shape>
            <v:shape style="position:absolute;left:4272;top:2224;width:15;height:0" coordorigin="4272,2224" coordsize="15,0" path="m4272,2224l4286,2224e" filled="f" stroked="t" strokeweight="0.8383pt" strokecolor="#333333">
              <v:path arrowok="t"/>
            </v:shape>
            <v:shape style="position:absolute;left:4301;top:2224;width:15;height:0" coordorigin="4301,2224" coordsize="15,0" path="m4301,2224l4316,2224e" filled="f" stroked="t" strokeweight="0.8383pt" strokecolor="#333333">
              <v:path arrowok="t"/>
            </v:shape>
            <v:shape style="position:absolute;left:4331;top:2224;width:15;height:0" coordorigin="4331,2224" coordsize="15,0" path="m4331,2224l4345,2224e" filled="f" stroked="t" strokeweight="0.8383pt" strokecolor="#333333">
              <v:path arrowok="t"/>
            </v:shape>
            <v:shape style="position:absolute;left:4360;top:2224;width:15;height:0" coordorigin="4360,2224" coordsize="15,0" path="m4360,2224l4375,2224e" filled="f" stroked="t" strokeweight="0.8383pt" strokecolor="#333333">
              <v:path arrowok="t"/>
            </v:shape>
            <v:shape style="position:absolute;left:4390;top:2224;width:15;height:0" coordorigin="4390,2224" coordsize="15,0" path="m4390,2224l4404,2224e" filled="f" stroked="t" strokeweight="0.8383pt" strokecolor="#333333">
              <v:path arrowok="t"/>
            </v:shape>
            <v:shape style="position:absolute;left:4419;top:2224;width:15;height:0" coordorigin="4419,2224" coordsize="15,0" path="m4419,2224l4434,2224e" filled="f" stroked="t" strokeweight="0.8383pt" strokecolor="#333333">
              <v:path arrowok="t"/>
            </v:shape>
            <v:shape style="position:absolute;left:4449;top:2224;width:15;height:0" coordorigin="4449,2224" coordsize="15,0" path="m4449,2224l4463,2224e" filled="f" stroked="t" strokeweight="0.8383pt" strokecolor="#333333">
              <v:path arrowok="t"/>
            </v:shape>
            <v:shape style="position:absolute;left:4478;top:2224;width:15;height:0" coordorigin="4478,2224" coordsize="15,0" path="m4478,2224l4493,2224e" filled="f" stroked="t" strokeweight="0.8383pt" strokecolor="#333333">
              <v:path arrowok="t"/>
            </v:shape>
            <v:shape style="position:absolute;left:4508;top:2224;width:15;height:0" coordorigin="4508,2224" coordsize="15,0" path="m4508,2224l4523,2224e" filled="f" stroked="t" strokeweight="0.8383pt" strokecolor="#333333">
              <v:path arrowok="t"/>
            </v:shape>
            <v:shape style="position:absolute;left:4537;top:2224;width:15;height:0" coordorigin="4537,2224" coordsize="15,0" path="m4537,2224l4552,2224e" filled="f" stroked="t" strokeweight="0.8383pt" strokecolor="#333333">
              <v:path arrowok="t"/>
            </v:shape>
            <v:shape style="position:absolute;left:4567;top:2224;width:15;height:0" coordorigin="4567,2224" coordsize="15,0" path="m4567,2224l4582,2224e" filled="f" stroked="t" strokeweight="0.8383pt" strokecolor="#333333">
              <v:path arrowok="t"/>
            </v:shape>
            <v:shape style="position:absolute;left:4596;top:2224;width:15;height:0" coordorigin="4596,2224" coordsize="15,0" path="m4596,2224l4611,2224e" filled="f" stroked="t" strokeweight="0.8383pt" strokecolor="#333333">
              <v:path arrowok="t"/>
            </v:shape>
            <v:shape style="position:absolute;left:4626;top:2224;width:15;height:0" coordorigin="4626,2224" coordsize="15,0" path="m4626,2224l4641,2224e" filled="f" stroked="t" strokeweight="0.8383pt" strokecolor="#333333">
              <v:path arrowok="t"/>
            </v:shape>
            <v:shape style="position:absolute;left:4655;top:2224;width:15;height:0" coordorigin="4655,2224" coordsize="15,0" path="m4655,2224l4670,2224e" filled="f" stroked="t" strokeweight="0.8383pt" strokecolor="#333333">
              <v:path arrowok="t"/>
            </v:shape>
            <v:shape style="position:absolute;left:4685;top:2224;width:15;height:0" coordorigin="4685,2224" coordsize="15,0" path="m4685,2224l4700,2224e" filled="f" stroked="t" strokeweight="0.8383pt" strokecolor="#333333">
              <v:path arrowok="t"/>
            </v:shape>
            <v:shape style="position:absolute;left:4714;top:2224;width:15;height:0" coordorigin="4714,2224" coordsize="15,0" path="m4714,2224l4729,2224e" filled="f" stroked="t" strokeweight="0.8383pt" strokecolor="#333333">
              <v:path arrowok="t"/>
            </v:shape>
            <v:shape style="position:absolute;left:4744;top:2224;width:15;height:0" coordorigin="4744,2224" coordsize="15,0" path="m4744,2224l4759,2224e" filled="f" stroked="t" strokeweight="0.8383pt" strokecolor="#333333">
              <v:path arrowok="t"/>
            </v:shape>
            <v:shape style="position:absolute;left:4774;top:2224;width:15;height:0" coordorigin="4774,2224" coordsize="15,0" path="m4774,2224l4788,2224e" filled="f" stroked="t" strokeweight="0.8383pt" strokecolor="#333333">
              <v:path arrowok="t"/>
            </v:shape>
            <v:shape style="position:absolute;left:4803;top:2224;width:15;height:0" coordorigin="4803,2224" coordsize="15,0" path="m4803,2224l4818,2224e" filled="f" stroked="t" strokeweight="0.8383pt" strokecolor="#333333">
              <v:path arrowok="t"/>
            </v:shape>
            <v:shape style="position:absolute;left:4833;top:2224;width:15;height:0" coordorigin="4833,2224" coordsize="15,0" path="m4833,2224l4847,2224e" filled="f" stroked="t" strokeweight="0.8383pt" strokecolor="#333333">
              <v:path arrowok="t"/>
            </v:shape>
            <v:shape style="position:absolute;left:4862;top:2224;width:15;height:0" coordorigin="4862,2224" coordsize="15,0" path="m4862,2224l4877,2224e" filled="f" stroked="t" strokeweight="0.8383pt" strokecolor="#333333">
              <v:path arrowok="t"/>
            </v:shape>
            <v:shape style="position:absolute;left:4892;top:2224;width:15;height:0" coordorigin="4892,2224" coordsize="15,0" path="m4892,2224l4906,2224e" filled="f" stroked="t" strokeweight="0.8383pt" strokecolor="#333333">
              <v:path arrowok="t"/>
            </v:shape>
            <v:shape style="position:absolute;left:4921;top:2224;width:15;height:0" coordorigin="4921,2224" coordsize="15,0" path="m4921,2224l4936,2224e" filled="f" stroked="t" strokeweight="0.8383pt" strokecolor="#333333">
              <v:path arrowok="t"/>
            </v:shape>
            <v:shape style="position:absolute;left:4951;top:2224;width:15;height:0" coordorigin="4951,2224" coordsize="15,0" path="m4951,2224l4966,2224e" filled="f" stroked="t" strokeweight="0.8383pt" strokecolor="#333333">
              <v:path arrowok="t"/>
            </v:shape>
            <v:shape style="position:absolute;left:4980;top:2224;width:15;height:0" coordorigin="4980,2224" coordsize="15,0" path="m4980,2224l4995,2224e" filled="f" stroked="t" strokeweight="0.8383pt" strokecolor="#333333">
              <v:path arrowok="t"/>
            </v:shape>
            <v:shape style="position:absolute;left:5010;top:2224;width:15;height:0" coordorigin="5010,2224" coordsize="15,0" path="m5010,2224l5025,2224e" filled="f" stroked="t" strokeweight="0.8383pt" strokecolor="#333333">
              <v:path arrowok="t"/>
            </v:shape>
            <v:shape style="position:absolute;left:5039;top:2224;width:15;height:0" coordorigin="5039,2224" coordsize="15,0" path="m5039,2224l5054,2224e" filled="f" stroked="t" strokeweight="0.8383pt" strokecolor="#333333">
              <v:path arrowok="t"/>
            </v:shape>
            <v:shape style="position:absolute;left:5069;top:2224;width:15;height:0" coordorigin="5069,2224" coordsize="15,0" path="m5069,2224l5084,2224e" filled="f" stroked="t" strokeweight="0.8383pt" strokecolor="#333333">
              <v:path arrowok="t"/>
            </v:shape>
            <v:shape style="position:absolute;left:5098;top:2224;width:15;height:0" coordorigin="5098,2224" coordsize="15,0" path="m5098,2224l5113,2224e" filled="f" stroked="t" strokeweight="0.8383pt" strokecolor="#333333">
              <v:path arrowok="t"/>
            </v:shape>
            <v:shape style="position:absolute;left:5128;top:2224;width:15;height:0" coordorigin="5128,2224" coordsize="15,0" path="m5128,2224l5143,2224e" filled="f" stroked="t" strokeweight="0.8383pt" strokecolor="#333333">
              <v:path arrowok="t"/>
            </v:shape>
            <v:shape style="position:absolute;left:5157;top:2224;width:15;height:0" coordorigin="5157,2224" coordsize="15,0" path="m5157,2224l5172,2224e" filled="f" stroked="t" strokeweight="0.8383pt" strokecolor="#333333">
              <v:path arrowok="t"/>
            </v:shape>
            <v:shape style="position:absolute;left:5187;top:2224;width:15;height:0" coordorigin="5187,2224" coordsize="15,0" path="m5187,2224l5202,2224e" filled="f" stroked="t" strokeweight="0.8383pt" strokecolor="#333333">
              <v:path arrowok="t"/>
            </v:shape>
            <v:shape style="position:absolute;left:5217;top:2224;width:15;height:0" coordorigin="5217,2224" coordsize="15,0" path="m5217,2224l5231,2224e" filled="f" stroked="t" strokeweight="0.8383pt" strokecolor="#333333">
              <v:path arrowok="t"/>
            </v:shape>
            <v:shape style="position:absolute;left:5246;top:2224;width:15;height:0" coordorigin="5246,2224" coordsize="15,0" path="m5246,2224l5261,2224e" filled="f" stroked="t" strokeweight="0.8383pt" strokecolor="#333333">
              <v:path arrowok="t"/>
            </v:shape>
            <v:shape style="position:absolute;left:5276;top:2224;width:15;height:0" coordorigin="5276,2224" coordsize="15,0" path="m5276,2224l5290,2224e" filled="f" stroked="t" strokeweight="0.8383pt" strokecolor="#333333">
              <v:path arrowok="t"/>
            </v:shape>
            <v:shape style="position:absolute;left:5305;top:2224;width:15;height:0" coordorigin="5305,2224" coordsize="15,0" path="m5305,2224l5320,2224e" filled="f" stroked="t" strokeweight="0.8383pt" strokecolor="#333333">
              <v:path arrowok="t"/>
            </v:shape>
            <v:shape style="position:absolute;left:5335;top:2224;width:15;height:0" coordorigin="5335,2224" coordsize="15,0" path="m5335,2224l5349,2224e" filled="f" stroked="t" strokeweight="0.8383pt" strokecolor="#333333">
              <v:path arrowok="t"/>
            </v:shape>
            <v:shape style="position:absolute;left:5364;top:2224;width:15;height:0" coordorigin="5364,2224" coordsize="15,0" path="m5364,2224l5379,2224e" filled="f" stroked="t" strokeweight="0.8383pt" strokecolor="#333333">
              <v:path arrowok="t"/>
            </v:shape>
            <v:shape style="position:absolute;left:5394;top:2224;width:15;height:0" coordorigin="5394,2224" coordsize="15,0" path="m5394,2224l5408,2224e" filled="f" stroked="t" strokeweight="0.8383pt" strokecolor="#333333">
              <v:path arrowok="t"/>
            </v:shape>
            <v:shape style="position:absolute;left:5423;top:2224;width:15;height:0" coordorigin="5423,2224" coordsize="15,0" path="m5423,2224l5438,2224e" filled="f" stroked="t" strokeweight="0.8383pt" strokecolor="#333333">
              <v:path arrowok="t"/>
            </v:shape>
            <v:shape style="position:absolute;left:5453;top:2224;width:15;height:0" coordorigin="5453,2224" coordsize="15,0" path="m5453,2224l5468,2224e" filled="f" stroked="t" strokeweight="0.8383pt" strokecolor="#333333">
              <v:path arrowok="t"/>
            </v:shape>
            <v:shape style="position:absolute;left:5482;top:2224;width:15;height:0" coordorigin="5482,2224" coordsize="15,0" path="m5482,2224l5497,2224e" filled="f" stroked="t" strokeweight="0.8383pt" strokecolor="#333333">
              <v:path arrowok="t"/>
            </v:shape>
            <v:shape style="position:absolute;left:5512;top:2224;width:15;height:0" coordorigin="5512,2224" coordsize="15,0" path="m5512,2224l5527,2224e" filled="f" stroked="t" strokeweight="0.8383pt" strokecolor="#333333">
              <v:path arrowok="t"/>
            </v:shape>
            <v:shape style="position:absolute;left:5541;top:2224;width:15;height:0" coordorigin="5541,2224" coordsize="15,0" path="m5541,2224l5556,2224e" filled="f" stroked="t" strokeweight="0.8383pt" strokecolor="#333333">
              <v:path arrowok="t"/>
            </v:shape>
            <v:shape style="position:absolute;left:5571;top:2224;width:15;height:0" coordorigin="5571,2224" coordsize="15,0" path="m5571,2224l5586,2224e" filled="f" stroked="t" strokeweight="0.8383pt" strokecolor="#333333">
              <v:path arrowok="t"/>
            </v:shape>
            <v:shape style="position:absolute;left:5600;top:2224;width:15;height:0" coordorigin="5600,2224" coordsize="15,0" path="m5600,2224l5615,2224e" filled="f" stroked="t" strokeweight="0.8383pt" strokecolor="#333333">
              <v:path arrowok="t"/>
            </v:shape>
            <v:shape style="position:absolute;left:5630;top:2224;width:15;height:0" coordorigin="5630,2224" coordsize="15,0" path="m5630,2224l5645,2224e" filled="f" stroked="t" strokeweight="0.8383pt" strokecolor="#333333">
              <v:path arrowok="t"/>
            </v:shape>
            <v:shape style="position:absolute;left:5660;top:2224;width:15;height:0" coordorigin="5660,2224" coordsize="15,0" path="m5660,2224l5674,2224e" filled="f" stroked="t" strokeweight="0.8383pt" strokecolor="#333333">
              <v:path arrowok="t"/>
            </v:shape>
            <v:shape style="position:absolute;left:5689;top:2224;width:15;height:0" coordorigin="5689,2224" coordsize="15,0" path="m5689,2224l5704,2224e" filled="f" stroked="t" strokeweight="0.8383pt" strokecolor="#333333">
              <v:path arrowok="t"/>
            </v:shape>
            <v:shape style="position:absolute;left:5719;top:2224;width:15;height:0" coordorigin="5719,2224" coordsize="15,0" path="m5719,2224l5733,2224e" filled="f" stroked="t" strokeweight="0.8383pt" strokecolor="#333333">
              <v:path arrowok="t"/>
            </v:shape>
            <v:shape style="position:absolute;left:5748;top:2224;width:15;height:0" coordorigin="5748,2224" coordsize="15,0" path="m5748,2224l5763,2224e" filled="f" stroked="t" strokeweight="0.8383pt" strokecolor="#333333">
              <v:path arrowok="t"/>
            </v:shape>
            <v:shape style="position:absolute;left:5778;top:2224;width:15;height:0" coordorigin="5778,2224" coordsize="15,0" path="m5778,2224l5792,2224e" filled="f" stroked="t" strokeweight="0.8383pt" strokecolor="#333333">
              <v:path arrowok="t"/>
            </v:shape>
            <v:shape style="position:absolute;left:5807;top:2224;width:15;height:0" coordorigin="5807,2224" coordsize="15,0" path="m5807,2224l5822,2224e" filled="f" stroked="t" strokeweight="0.8383pt" strokecolor="#333333">
              <v:path arrowok="t"/>
            </v:shape>
            <v:shape style="position:absolute;left:5837;top:2224;width:15;height:0" coordorigin="5837,2224" coordsize="15,0" path="m5837,2224l5851,2224e" filled="f" stroked="t" strokeweight="0.8383pt" strokecolor="#333333">
              <v:path arrowok="t"/>
            </v:shape>
            <v:shape style="position:absolute;left:5866;top:2224;width:15;height:0" coordorigin="5866,2224" coordsize="15,0" path="m5866,2224l5881,2224e" filled="f" stroked="t" strokeweight="0.8383pt" strokecolor="#333333">
              <v:path arrowok="t"/>
            </v:shape>
            <v:shape style="position:absolute;left:5896;top:2224;width:15;height:0" coordorigin="5896,2224" coordsize="15,0" path="m5896,2224l5911,2224e" filled="f" stroked="t" strokeweight="0.8383pt" strokecolor="#333333">
              <v:path arrowok="t"/>
            </v:shape>
            <v:shape style="position:absolute;left:5925;top:2224;width:15;height:0" coordorigin="5925,2224" coordsize="15,0" path="m5925,2224l5940,2224e" filled="f" stroked="t" strokeweight="0.8383pt" strokecolor="#333333">
              <v:path arrowok="t"/>
            </v:shape>
            <v:shape style="position:absolute;left:5955;top:2224;width:15;height:0" coordorigin="5955,2224" coordsize="15,0" path="m5955,2224l5970,2224e" filled="f" stroked="t" strokeweight="0.8383pt" strokecolor="#333333">
              <v:path arrowok="t"/>
            </v:shape>
            <v:shape style="position:absolute;left:5984;top:2224;width:15;height:0" coordorigin="5984,2224" coordsize="15,0" path="m5984,2224l5999,2224e" filled="f" stroked="t" strokeweight="0.8383pt" strokecolor="#333333">
              <v:path arrowok="t"/>
            </v:shape>
            <v:shape style="position:absolute;left:6014;top:2224;width:15;height:0" coordorigin="6014,2224" coordsize="15,0" path="m6014,2224l6029,2224e" filled="f" stroked="t" strokeweight="0.8383pt" strokecolor="#333333">
              <v:path arrowok="t"/>
            </v:shape>
            <v:shape style="position:absolute;left:6043;top:2224;width:15;height:0" coordorigin="6043,2224" coordsize="15,0" path="m6043,2224l6058,2224e" filled="f" stroked="t" strokeweight="0.8383pt" strokecolor="#333333">
              <v:path arrowok="t"/>
            </v:shape>
            <v:shape style="position:absolute;left:6073;top:2224;width:15;height:0" coordorigin="6073,2224" coordsize="15,0" path="m6073,2224l6088,2224e" filled="f" stroked="t" strokeweight="0.8383pt" strokecolor="#333333">
              <v:path arrowok="t"/>
            </v:shape>
            <v:shape style="position:absolute;left:6102;top:2224;width:15;height:0" coordorigin="6102,2224" coordsize="15,0" path="m6102,2224l6117,2224e" filled="f" stroked="t" strokeweight="0.8383pt" strokecolor="#333333">
              <v:path arrowok="t"/>
            </v:shape>
            <v:shape style="position:absolute;left:6132;top:2224;width:15;height:0" coordorigin="6132,2224" coordsize="15,0" path="m6132,2224l6147,2224e" filled="f" stroked="t" strokeweight="0.8383pt" strokecolor="#333333">
              <v:path arrowok="t"/>
            </v:shape>
            <v:shape style="position:absolute;left:6162;top:2224;width:15;height:0" coordorigin="6162,2224" coordsize="15,0" path="m6162,2224l6176,2224e" filled="f" stroked="t" strokeweight="0.8383pt" strokecolor="#333333">
              <v:path arrowok="t"/>
            </v:shape>
            <v:shape style="position:absolute;left:6191;top:2224;width:15;height:0" coordorigin="6191,2224" coordsize="15,0" path="m6191,2224l6206,2224e" filled="f" stroked="t" strokeweight="0.8383pt" strokecolor="#333333">
              <v:path arrowok="t"/>
            </v:shape>
            <v:shape style="position:absolute;left:6221;top:2224;width:15;height:0" coordorigin="6221,2224" coordsize="15,0" path="m6221,2224l6235,2224e" filled="f" stroked="t" strokeweight="0.8383pt" strokecolor="#333333">
              <v:path arrowok="t"/>
            </v:shape>
            <v:shape style="position:absolute;left:6250;top:2224;width:15;height:0" coordorigin="6250,2224" coordsize="15,0" path="m6250,2224l6265,2224e" filled="f" stroked="t" strokeweight="0.8383pt" strokecolor="#333333">
              <v:path arrowok="t"/>
            </v:shape>
            <v:shape style="position:absolute;left:6280;top:2224;width:15;height:0" coordorigin="6280,2224" coordsize="15,0" path="m6280,2224l6294,2224e" filled="f" stroked="t" strokeweight="0.8383pt" strokecolor="#333333">
              <v:path arrowok="t"/>
            </v:shape>
            <v:shape style="position:absolute;left:6309;top:2224;width:15;height:0" coordorigin="6309,2224" coordsize="15,0" path="m6309,2224l6324,2224e" filled="f" stroked="t" strokeweight="0.8383pt" strokecolor="#333333">
              <v:path arrowok="t"/>
            </v:shape>
            <v:shape style="position:absolute;left:6339;top:2224;width:15;height:0" coordorigin="6339,2224" coordsize="15,0" path="m6339,2224l6354,2224e" filled="f" stroked="t" strokeweight="0.8383pt" strokecolor="#333333">
              <v:path arrowok="t"/>
            </v:shape>
            <v:shape style="position:absolute;left:6368;top:2224;width:15;height:0" coordorigin="6368,2224" coordsize="15,0" path="m6368,2224l6383,2224e" filled="f" stroked="t" strokeweight="0.8383pt" strokecolor="#333333">
              <v:path arrowok="t"/>
            </v:shape>
            <v:shape style="position:absolute;left:6398;top:2224;width:15;height:0" coordorigin="6398,2224" coordsize="15,0" path="m6398,2224l6413,2224e" filled="f" stroked="t" strokeweight="0.8383pt" strokecolor="#333333">
              <v:path arrowok="t"/>
            </v:shape>
            <v:shape style="position:absolute;left:6427;top:2224;width:15;height:0" coordorigin="6427,2224" coordsize="15,0" path="m6427,2224l6442,2224e" filled="f" stroked="t" strokeweight="0.8383pt" strokecolor="#333333">
              <v:path arrowok="t"/>
            </v:shape>
            <v:shape style="position:absolute;left:6457;top:2224;width:15;height:0" coordorigin="6457,2224" coordsize="15,0" path="m6457,2224l6472,2224e" filled="f" stroked="t" strokeweight="0.8383pt" strokecolor="#333333">
              <v:path arrowok="t"/>
            </v:shape>
            <v:shape style="position:absolute;left:6486;top:2224;width:15;height:0" coordorigin="6486,2224" coordsize="15,0" path="m6486,2224l6501,2224e" filled="f" stroked="t" strokeweight="0.8383pt" strokecolor="#333333">
              <v:path arrowok="t"/>
            </v:shape>
            <v:shape style="position:absolute;left:6516;top:2224;width:15;height:0" coordorigin="6516,2224" coordsize="15,0" path="m6516,2224l6531,2224e" filled="f" stroked="t" strokeweight="0.8383pt" strokecolor="#333333">
              <v:path arrowok="t"/>
            </v:shape>
            <v:shape style="position:absolute;left:6545;top:2224;width:15;height:0" coordorigin="6545,2224" coordsize="15,0" path="m6545,2224l6560,2224e" filled="f" stroked="t" strokeweight="0.8383pt" strokecolor="#333333">
              <v:path arrowok="t"/>
            </v:shape>
            <v:shape style="position:absolute;left:6575;top:2224;width:15;height:0" coordorigin="6575,2224" coordsize="15,0" path="m6575,2224l6590,2224e" filled="f" stroked="t" strokeweight="0.8383pt" strokecolor="#333333">
              <v:path arrowok="t"/>
            </v:shape>
            <v:shape style="position:absolute;left:6605;top:2224;width:15;height:0" coordorigin="6605,2224" coordsize="15,0" path="m6605,2224l6619,2224e" filled="f" stroked="t" strokeweight="0.8383pt" strokecolor="#333333">
              <v:path arrowok="t"/>
            </v:shape>
            <v:shape style="position:absolute;left:6634;top:2224;width:15;height:0" coordorigin="6634,2224" coordsize="15,0" path="m6634,2224l6649,2224e" filled="f" stroked="t" strokeweight="0.8383pt" strokecolor="#333333">
              <v:path arrowok="t"/>
            </v:shape>
            <v:shape style="position:absolute;left:6664;top:2224;width:15;height:0" coordorigin="6664,2224" coordsize="15,0" path="m6664,2224l6678,2224e" filled="f" stroked="t" strokeweight="0.8383pt" strokecolor="#333333">
              <v:path arrowok="t"/>
            </v:shape>
            <v:shape style="position:absolute;left:6693;top:2224;width:15;height:0" coordorigin="6693,2224" coordsize="15,0" path="m6693,2224l6708,2224e" filled="f" stroked="t" strokeweight="0.8383pt" strokecolor="#333333">
              <v:path arrowok="t"/>
            </v:shape>
            <v:shape style="position:absolute;left:6723;top:2224;width:15;height:0" coordorigin="6723,2224" coordsize="15,0" path="m6723,2224l6737,2224e" filled="f" stroked="t" strokeweight="0.8383pt" strokecolor="#333333">
              <v:path arrowok="t"/>
            </v:shape>
            <v:shape style="position:absolute;left:6752;top:2224;width:15;height:0" coordorigin="6752,2224" coordsize="15,0" path="m6752,2224l6767,2224e" filled="f" stroked="t" strokeweight="0.8383pt" strokecolor="#333333">
              <v:path arrowok="t"/>
            </v:shape>
            <v:shape style="position:absolute;left:6782;top:2224;width:15;height:0" coordorigin="6782,2224" coordsize="15,0" path="m6782,2224l6796,2224e" filled="f" stroked="t" strokeweight="0.8383pt" strokecolor="#333333">
              <v:path arrowok="t"/>
            </v:shape>
            <v:shape style="position:absolute;left:6811;top:2224;width:15;height:0" coordorigin="6811,2224" coordsize="15,0" path="m6811,2224l6826,2224e" filled="f" stroked="t" strokeweight="0.8383pt" strokecolor="#333333">
              <v:path arrowok="t"/>
            </v:shape>
            <v:shape style="position:absolute;left:6841;top:2224;width:15;height:0" coordorigin="6841,2224" coordsize="15,0" path="m6841,2224l6856,2224e" filled="f" stroked="t" strokeweight="0.8383pt" strokecolor="#333333">
              <v:path arrowok="t"/>
            </v:shape>
            <v:shape style="position:absolute;left:6870;top:2224;width:15;height:0" coordorigin="6870,2224" coordsize="15,0" path="m6870,2224l6885,2224e" filled="f" stroked="t" strokeweight="0.8383pt" strokecolor="#333333">
              <v:path arrowok="t"/>
            </v:shape>
            <v:shape style="position:absolute;left:6900;top:2224;width:15;height:0" coordorigin="6900,2224" coordsize="15,0" path="m6900,2224l6915,2224e" filled="f" stroked="t" strokeweight="0.8383pt" strokecolor="#333333">
              <v:path arrowok="t"/>
            </v:shape>
            <v:shape style="position:absolute;left:6929;top:2224;width:15;height:0" coordorigin="6929,2224" coordsize="15,0" path="m6929,2224l6944,2224e" filled="f" stroked="t" strokeweight="0.8383pt" strokecolor="#333333">
              <v:path arrowok="t"/>
            </v:shape>
            <v:shape style="position:absolute;left:6959;top:2224;width:15;height:0" coordorigin="6959,2224" coordsize="15,0" path="m6959,2224l6974,2224e" filled="f" stroked="t" strokeweight="0.8383pt" strokecolor="#333333">
              <v:path arrowok="t"/>
            </v:shape>
            <v:shape style="position:absolute;left:6988;top:2224;width:15;height:0" coordorigin="6988,2224" coordsize="15,0" path="m6988,2224l7003,2224e" filled="f" stroked="t" strokeweight="0.8383pt" strokecolor="#333333">
              <v:path arrowok="t"/>
            </v:shape>
            <v:shape style="position:absolute;left:7018;top:2224;width:15;height:0" coordorigin="7018,2224" coordsize="15,0" path="m7018,2224l7033,2224e" filled="f" stroked="t" strokeweight="0.8383pt" strokecolor="#333333">
              <v:path arrowok="t"/>
            </v:shape>
            <v:shape style="position:absolute;left:7048;top:2224;width:15;height:0" coordorigin="7048,2224" coordsize="15,0" path="m7048,2224l7062,2224e" filled="f" stroked="t" strokeweight="0.8383pt" strokecolor="#333333">
              <v:path arrowok="t"/>
            </v:shape>
            <v:shape style="position:absolute;left:7077;top:2224;width:15;height:0" coordorigin="7077,2224" coordsize="15,0" path="m7077,2224l7092,2224e" filled="f" stroked="t" strokeweight="0.8383pt" strokecolor="#333333">
              <v:path arrowok="t"/>
            </v:shape>
            <v:shape style="position:absolute;left:7107;top:2224;width:15;height:0" coordorigin="7107,2224" coordsize="15,0" path="m7107,2224l7121,2224e" filled="f" stroked="t" strokeweight="0.8383pt" strokecolor="#333333">
              <v:path arrowok="t"/>
            </v:shape>
            <v:shape style="position:absolute;left:7136;top:2224;width:15;height:0" coordorigin="7136,2224" coordsize="15,0" path="m7136,2224l7151,2224e" filled="f" stroked="t" strokeweight="0.8383pt" strokecolor="#333333">
              <v:path arrowok="t"/>
            </v:shape>
            <v:shape style="position:absolute;left:7166;top:2224;width:15;height:0" coordorigin="7166,2224" coordsize="15,0" path="m7166,2224l7180,2224e" filled="f" stroked="t" strokeweight="0.8383pt" strokecolor="#333333">
              <v:path arrowok="t"/>
            </v:shape>
            <v:shape style="position:absolute;left:7195;top:2224;width:15;height:0" coordorigin="7195,2224" coordsize="15,0" path="m7195,2224l7210,2224e" filled="f" stroked="t" strokeweight="0.8383pt" strokecolor="#333333">
              <v:path arrowok="t"/>
            </v:shape>
            <v:shape style="position:absolute;left:7225;top:2224;width:15;height:0" coordorigin="7225,2224" coordsize="15,0" path="m7225,2224l7239,2224e" filled="f" stroked="t" strokeweight="0.8383pt" strokecolor="#333333">
              <v:path arrowok="t"/>
            </v:shape>
            <v:shape style="position:absolute;left:7254;top:2224;width:15;height:0" coordorigin="7254,2224" coordsize="15,0" path="m7254,2224l7269,2224e" filled="f" stroked="t" strokeweight="0.8383pt" strokecolor="#333333">
              <v:path arrowok="t"/>
            </v:shape>
            <v:shape style="position:absolute;left:7284;top:2224;width:15;height:0" coordorigin="7284,2224" coordsize="15,0" path="m7284,2224l7299,2224e" filled="f" stroked="t" strokeweight="0.8383pt" strokecolor="#333333">
              <v:path arrowok="t"/>
            </v:shape>
            <v:shape style="position:absolute;left:7313;top:2224;width:15;height:0" coordorigin="7313,2224" coordsize="15,0" path="m7313,2224l7328,2224e" filled="f" stroked="t" strokeweight="0.8383pt" strokecolor="#333333">
              <v:path arrowok="t"/>
            </v:shape>
            <v:shape style="position:absolute;left:7343;top:2224;width:15;height:0" coordorigin="7343,2224" coordsize="15,0" path="m7343,2224l7358,2224e" filled="f" stroked="t" strokeweight="0.8383pt" strokecolor="#333333">
              <v:path arrowok="t"/>
            </v:shape>
            <v:shape style="position:absolute;left:7372;top:2224;width:15;height:0" coordorigin="7372,2224" coordsize="15,0" path="m7372,2224l7387,2224e" filled="f" stroked="t" strokeweight="0.8383pt" strokecolor="#333333">
              <v:path arrowok="t"/>
            </v:shape>
            <v:shape style="position:absolute;left:7402;top:2224;width:15;height:0" coordorigin="7402,2224" coordsize="15,0" path="m7402,2224l7417,2224e" filled="f" stroked="t" strokeweight="0.8383pt" strokecolor="#333333">
              <v:path arrowok="t"/>
            </v:shape>
            <v:shape style="position:absolute;left:7431;top:2224;width:15;height:0" coordorigin="7431,2224" coordsize="15,0" path="m7431,2224l7446,2224e" filled="f" stroked="t" strokeweight="0.8383pt" strokecolor="#333333">
              <v:path arrowok="t"/>
            </v:shape>
            <v:shape style="position:absolute;left:7461;top:2224;width:15;height:0" coordorigin="7461,2224" coordsize="15,0" path="m7461,2224l7476,2224e" filled="f" stroked="t" strokeweight="0.8383pt" strokecolor="#333333">
              <v:path arrowok="t"/>
            </v:shape>
            <v:shape style="position:absolute;left:7490;top:2224;width:15;height:0" coordorigin="7490,2224" coordsize="15,0" path="m7490,2224l7505,2224e" filled="f" stroked="t" strokeweight="0.8383pt" strokecolor="#333333">
              <v:path arrowok="t"/>
            </v:shape>
            <v:shape style="position:absolute;left:7520;top:2224;width:15;height:0" coordorigin="7520,2224" coordsize="15,0" path="m7520,2224l7535,2224e" filled="f" stroked="t" strokeweight="0.8383pt" strokecolor="#333333">
              <v:path arrowok="t"/>
            </v:shape>
            <v:shape style="position:absolute;left:7550;top:2224;width:15;height:0" coordorigin="7550,2224" coordsize="15,0" path="m7550,2224l7564,2224e" filled="f" stroked="t" strokeweight="0.8383pt" strokecolor="#333333">
              <v:path arrowok="t"/>
            </v:shape>
            <v:shape style="position:absolute;left:7579;top:2224;width:15;height:0" coordorigin="7579,2224" coordsize="15,0" path="m7579,2224l7594,2224e" filled="f" stroked="t" strokeweight="0.8383pt" strokecolor="#333333">
              <v:path arrowok="t"/>
            </v:shape>
            <v:shape style="position:absolute;left:7609;top:2224;width:15;height:0" coordorigin="7609,2224" coordsize="15,0" path="m7609,2224l7623,2224e" filled="f" stroked="t" strokeweight="0.8383pt" strokecolor="#333333">
              <v:path arrowok="t"/>
            </v:shape>
            <v:shape style="position:absolute;left:7638;top:2224;width:15;height:0" coordorigin="7638,2224" coordsize="15,0" path="m7638,2224l7653,2224e" filled="f" stroked="t" strokeweight="0.8383pt" strokecolor="#333333">
              <v:path arrowok="t"/>
            </v:shape>
            <v:shape style="position:absolute;left:7668;top:2224;width:15;height:0" coordorigin="7668,2224" coordsize="15,0" path="m7668,2224l7682,2224e" filled="f" stroked="t" strokeweight="0.8383pt" strokecolor="#333333">
              <v:path arrowok="t"/>
            </v:shape>
            <v:shape style="position:absolute;left:7697;top:2224;width:15;height:0" coordorigin="7697,2224" coordsize="15,0" path="m7697,2224l7712,2224e" filled="f" stroked="t" strokeweight="0.8383pt" strokecolor="#333333">
              <v:path arrowok="t"/>
            </v:shape>
            <v:shape style="position:absolute;left:7727;top:2224;width:15;height:0" coordorigin="7727,2224" coordsize="15,0" path="m7727,2224l7742,2224e" filled="f" stroked="t" strokeweight="0.8383pt" strokecolor="#333333">
              <v:path arrowok="t"/>
            </v:shape>
            <v:shape style="position:absolute;left:7756;top:2224;width:15;height:0" coordorigin="7756,2224" coordsize="15,0" path="m7756,2224l7771,2224e" filled="f" stroked="t" strokeweight="0.8383pt" strokecolor="#333333">
              <v:path arrowok="t"/>
            </v:shape>
            <v:shape style="position:absolute;left:7786;top:2224;width:15;height:0" coordorigin="7786,2224" coordsize="15,0" path="m7786,2224l7801,2224e" filled="f" stroked="t" strokeweight="0.8383pt" strokecolor="#333333">
              <v:path arrowok="t"/>
            </v:shape>
            <v:shape style="position:absolute;left:7815;top:2224;width:15;height:0" coordorigin="7815,2224" coordsize="15,0" path="m7815,2224l7830,2224e" filled="f" stroked="t" strokeweight="0.8383pt" strokecolor="#333333">
              <v:path arrowok="t"/>
            </v:shape>
            <v:shape style="position:absolute;left:7845;top:2224;width:15;height:0" coordorigin="7845,2224" coordsize="15,0" path="m7845,2224l7860,2224e" filled="f" stroked="t" strokeweight="0.8383pt" strokecolor="#333333">
              <v:path arrowok="t"/>
            </v:shape>
            <v:shape style="position:absolute;left:7874;top:2224;width:15;height:0" coordorigin="7874,2224" coordsize="15,0" path="m7874,2224l7889,2224e" filled="f" stroked="t" strokeweight="0.8383pt" strokecolor="#333333">
              <v:path arrowok="t"/>
            </v:shape>
            <v:shape style="position:absolute;left:7904;top:2224;width:15;height:0" coordorigin="7904,2224" coordsize="15,0" path="m7904,2224l7919,2224e" filled="f" stroked="t" strokeweight="0.8383pt" strokecolor="#333333">
              <v:path arrowok="t"/>
            </v:shape>
            <v:shape style="position:absolute;left:7933;top:2224;width:15;height:0" coordorigin="7933,2224" coordsize="15,0" path="m7933,2224l7948,2224e" filled="f" stroked="t" strokeweight="0.8383pt" strokecolor="#333333">
              <v:path arrowok="t"/>
            </v:shape>
            <v:shape style="position:absolute;left:7963;top:2224;width:15;height:0" coordorigin="7963,2224" coordsize="15,0" path="m7963,2224l7978,2224e" filled="f" stroked="t" strokeweight="0.8383pt" strokecolor="#333333">
              <v:path arrowok="t"/>
            </v:shape>
            <v:shape style="position:absolute;left:7993;top:2224;width:15;height:0" coordorigin="7993,2224" coordsize="15,0" path="m7993,2224l8007,2224e" filled="f" stroked="t" strokeweight="0.8383pt" strokecolor="#333333">
              <v:path arrowok="t"/>
            </v:shape>
            <v:shape style="position:absolute;left:8022;top:2224;width:15;height:0" coordorigin="8022,2224" coordsize="15,0" path="m8022,2224l8037,2224e" filled="f" stroked="t" strokeweight="0.8383pt" strokecolor="#333333">
              <v:path arrowok="t"/>
            </v:shape>
            <v:shape style="position:absolute;left:8052;top:2224;width:15;height:0" coordorigin="8052,2224" coordsize="15,0" path="m8052,2224l8066,2224e" filled="f" stroked="t" strokeweight="0.8383pt" strokecolor="#333333">
              <v:path arrowok="t"/>
            </v:shape>
            <v:shape style="position:absolute;left:8081;top:2224;width:15;height:0" coordorigin="8081,2224" coordsize="15,0" path="m8081,2224l8096,2224e" filled="f" stroked="t" strokeweight="0.8383pt" strokecolor="#333333">
              <v:path arrowok="t"/>
            </v:shape>
            <v:shape style="position:absolute;left:8111;top:2224;width:15;height:0" coordorigin="8111,2224" coordsize="15,0" path="m8111,2224l8125,2224e" filled="f" stroked="t" strokeweight="0.8383pt" strokecolor="#333333">
              <v:path arrowok="t"/>
            </v:shape>
            <v:shape style="position:absolute;left:8140;top:2224;width:15;height:0" coordorigin="8140,2224" coordsize="15,0" path="m8140,2224l8155,2224e" filled="f" stroked="t" strokeweight="0.8383pt" strokecolor="#333333">
              <v:path arrowok="t"/>
            </v:shape>
            <v:shape style="position:absolute;left:8170;top:2224;width:15;height:0" coordorigin="8170,2224" coordsize="15,0" path="m8170,2224l8184,2224e" filled="f" stroked="t" strokeweight="0.8383pt" strokecolor="#333333">
              <v:path arrowok="t"/>
            </v:shape>
            <v:shape style="position:absolute;left:8199;top:2224;width:15;height:0" coordorigin="8199,2224" coordsize="15,0" path="m8199,2224l8214,2224e" filled="f" stroked="t" strokeweight="0.8383pt" strokecolor="#333333">
              <v:path arrowok="t"/>
            </v:shape>
            <v:shape style="position:absolute;left:8229;top:2224;width:15;height:0" coordorigin="8229,2224" coordsize="15,0" path="m8229,2224l8244,2224e" filled="f" stroked="t" strokeweight="0.8383pt" strokecolor="#333333">
              <v:path arrowok="t"/>
            </v:shape>
            <v:shape style="position:absolute;left:8258;top:2224;width:15;height:0" coordorigin="8258,2224" coordsize="15,0" path="m8258,2224l8273,2224e" filled="f" stroked="t" strokeweight="0.8383pt" strokecolor="#333333">
              <v:path arrowok="t"/>
            </v:shape>
            <v:shape style="position:absolute;left:8288;top:2224;width:15;height:0" coordorigin="8288,2224" coordsize="15,0" path="m8288,2224l8303,2224e" filled="f" stroked="t" strokeweight="0.8383pt" strokecolor="#333333">
              <v:path arrowok="t"/>
            </v:shape>
            <v:shape style="position:absolute;left:8317;top:2224;width:15;height:0" coordorigin="8317,2224" coordsize="15,0" path="m8317,2224l8332,2224e" filled="f" stroked="t" strokeweight="0.8383pt" strokecolor="#333333">
              <v:path arrowok="t"/>
            </v:shape>
            <v:shape style="position:absolute;left:8347;top:2224;width:15;height:0" coordorigin="8347,2224" coordsize="15,0" path="m8347,2224l8362,2224e" filled="f" stroked="t" strokeweight="0.8383pt" strokecolor="#333333">
              <v:path arrowok="t"/>
            </v:shape>
            <v:shape style="position:absolute;left:8376;top:2224;width:15;height:0" coordorigin="8376,2224" coordsize="15,0" path="m8376,2224l8391,2224e" filled="f" stroked="t" strokeweight="0.8383pt" strokecolor="#333333">
              <v:path arrowok="t"/>
            </v:shape>
            <v:shape style="position:absolute;left:8406;top:2224;width:15;height:0" coordorigin="8406,2224" coordsize="15,0" path="m8406,2224l8421,2224e" filled="f" stroked="t" strokeweight="0.8383pt" strokecolor="#333333">
              <v:path arrowok="t"/>
            </v:shape>
            <v:shape style="position:absolute;left:8436;top:2224;width:15;height:0" coordorigin="8436,2224" coordsize="15,0" path="m8436,2224l8450,2224e" filled="f" stroked="t" strokeweight="0.8383pt" strokecolor="#333333">
              <v:path arrowok="t"/>
            </v:shape>
            <v:shape style="position:absolute;left:8465;top:2224;width:15;height:0" coordorigin="8465,2224" coordsize="15,0" path="m8465,2224l8480,2224e" filled="f" stroked="t" strokeweight="0.8383pt" strokecolor="#333333">
              <v:path arrowok="t"/>
            </v:shape>
            <v:shape style="position:absolute;left:8495;top:2224;width:15;height:0" coordorigin="8495,2224" coordsize="15,0" path="m8495,2224l8509,2224e" filled="f" stroked="t" strokeweight="0.8383pt" strokecolor="#333333">
              <v:path arrowok="t"/>
            </v:shape>
            <v:shape style="position:absolute;left:8524;top:2224;width:15;height:0" coordorigin="8524,2224" coordsize="15,0" path="m8524,2224l8539,2224e" filled="f" stroked="t" strokeweight="0.8383pt" strokecolor="#333333">
              <v:path arrowok="t"/>
            </v:shape>
            <v:shape style="position:absolute;left:8554;top:2224;width:15;height:0" coordorigin="8554,2224" coordsize="15,0" path="m8554,2224l8568,2224e" filled="f" stroked="t" strokeweight="0.8383pt" strokecolor="#333333">
              <v:path arrowok="t"/>
            </v:shape>
            <v:shape style="position:absolute;left:8583;top:2224;width:15;height:0" coordorigin="8583,2224" coordsize="15,0" path="m8583,2224l8598,2224e" filled="f" stroked="t" strokeweight="0.8383pt" strokecolor="#333333">
              <v:path arrowok="t"/>
            </v:shape>
            <v:shape style="position:absolute;left:8613;top:2224;width:15;height:0" coordorigin="8613,2224" coordsize="15,0" path="m8613,2224l8627,2224e" filled="f" stroked="t" strokeweight="0.8383pt" strokecolor="#333333">
              <v:path arrowok="t"/>
            </v:shape>
            <v:shape style="position:absolute;left:8642;top:2224;width:15;height:0" coordorigin="8642,2224" coordsize="15,0" path="m8642,2224l8657,2224e" filled="f" stroked="t" strokeweight="0.8383pt" strokecolor="#333333">
              <v:path arrowok="t"/>
            </v:shape>
            <v:shape style="position:absolute;left:8672;top:2224;width:15;height:0" coordorigin="8672,2224" coordsize="15,0" path="m8672,2224l8687,2224e" filled="f" stroked="t" strokeweight="0.8383pt" strokecolor="#333333">
              <v:path arrowok="t"/>
            </v:shape>
            <v:shape style="position:absolute;left:8701;top:2224;width:15;height:0" coordorigin="8701,2224" coordsize="15,0" path="m8701,2224l8716,2224e" filled="f" stroked="t" strokeweight="0.8383pt" strokecolor="#333333">
              <v:path arrowok="t"/>
            </v:shape>
            <v:shape style="position:absolute;left:8731;top:2224;width:15;height:0" coordorigin="8731,2224" coordsize="15,0" path="m8731,2224l8746,2224e" filled="f" stroked="t" strokeweight="0.8383pt" strokecolor="#333333">
              <v:path arrowok="t"/>
            </v:shape>
            <v:shape style="position:absolute;left:8760;top:2224;width:15;height:0" coordorigin="8760,2224" coordsize="15,0" path="m8760,2224l8775,2224e" filled="f" stroked="t" strokeweight="0.8383pt" strokecolor="#333333">
              <v:path arrowok="t"/>
            </v:shape>
            <v:shape style="position:absolute;left:8790;top:2224;width:15;height:0" coordorigin="8790,2224" coordsize="15,0" path="m8790,2224l8805,2224e" filled="f" stroked="t" strokeweight="0.8383pt" strokecolor="#333333">
              <v:path arrowok="t"/>
            </v:shape>
            <v:shape style="position:absolute;left:8819;top:2224;width:15;height:0" coordorigin="8819,2224" coordsize="15,0" path="m8819,2224l8834,2224e" filled="f" stroked="t" strokeweight="0.8383pt" strokecolor="#333333">
              <v:path arrowok="t"/>
            </v:shape>
            <v:shape style="position:absolute;left:8849;top:2224;width:15;height:0" coordorigin="8849,2224" coordsize="15,0" path="m8849,2224l8864,2224e" filled="f" stroked="t" strokeweight="0.8383pt" strokecolor="#333333">
              <v:path arrowok="t"/>
            </v:shape>
            <v:shape style="position:absolute;left:8878;top:2224;width:15;height:0" coordorigin="8878,2224" coordsize="15,0" path="m8878,2224l8893,2224e" filled="f" stroked="t" strokeweight="0.8383pt" strokecolor="#333333">
              <v:path arrowok="t"/>
            </v:shape>
            <v:shape style="position:absolute;left:8908;top:2224;width:15;height:0" coordorigin="8908,2224" coordsize="15,0" path="m8908,2224l8923,2224e" filled="f" stroked="t" strokeweight="0.8383pt" strokecolor="#333333">
              <v:path arrowok="t"/>
            </v:shape>
            <v:shape style="position:absolute;left:8938;top:2224;width:15;height:0" coordorigin="8938,2224" coordsize="15,0" path="m8938,2224l8952,2224e" filled="f" stroked="t" strokeweight="0.8383pt" strokecolor="#333333">
              <v:path arrowok="t"/>
            </v:shape>
            <v:shape style="position:absolute;left:8967;top:2224;width:15;height:0" coordorigin="8967,2224" coordsize="15,0" path="m8967,2224l8982,2224e" filled="f" stroked="t" strokeweight="0.8383pt" strokecolor="#333333">
              <v:path arrowok="t"/>
            </v:shape>
            <v:shape style="position:absolute;left:8997;top:2224;width:15;height:0" coordorigin="8997,2224" coordsize="15,0" path="m8997,2224l9011,2224e" filled="f" stroked="t" strokeweight="0.8383pt" strokecolor="#333333">
              <v:path arrowok="t"/>
            </v:shape>
            <v:shape style="position:absolute;left:9026;top:2224;width:15;height:0" coordorigin="9026,2224" coordsize="15,0" path="m9026,2224l9041,2224e" filled="f" stroked="t" strokeweight="0.8383pt" strokecolor="#333333">
              <v:path arrowok="t"/>
            </v:shape>
            <v:shape style="position:absolute;left:9056;top:2224;width:15;height:0" coordorigin="9056,2224" coordsize="15,0" path="m9056,2224l9070,2224e" filled="f" stroked="t" strokeweight="0.8383pt" strokecolor="#333333">
              <v:path arrowok="t"/>
            </v:shape>
            <v:shape style="position:absolute;left:9085;top:2224;width:15;height:0" coordorigin="9085,2224" coordsize="15,0" path="m9085,2224l9100,2224e" filled="f" stroked="t" strokeweight="0.8383pt" strokecolor="#333333">
              <v:path arrowok="t"/>
            </v:shape>
            <v:shape style="position:absolute;left:9115;top:2224;width:15;height:0" coordorigin="9115,2224" coordsize="15,0" path="m9115,2224l9130,2224e" filled="f" stroked="t" strokeweight="0.8383pt" strokecolor="#333333">
              <v:path arrowok="t"/>
            </v:shape>
            <v:shape style="position:absolute;left:9144;top:2224;width:15;height:0" coordorigin="9144,2224" coordsize="15,0" path="m9144,2224l9159,2224e" filled="f" stroked="t" strokeweight="0.8383pt" strokecolor="#333333">
              <v:path arrowok="t"/>
            </v:shape>
            <v:shape style="position:absolute;left:9174;top:2224;width:15;height:0" coordorigin="9174,2224" coordsize="15,0" path="m9174,2224l9189,2224e" filled="f" stroked="t" strokeweight="0.8383pt" strokecolor="#333333">
              <v:path arrowok="t"/>
            </v:shape>
            <v:shape style="position:absolute;left:9203;top:2224;width:15;height:0" coordorigin="9203,2224" coordsize="15,0" path="m9203,2224l9218,2224e" filled="f" stroked="t" strokeweight="0.8383pt" strokecolor="#333333">
              <v:path arrowok="t"/>
            </v:shape>
            <v:shape style="position:absolute;left:9233;top:2224;width:15;height:0" coordorigin="9233,2224" coordsize="15,0" path="m9233,2224l9248,2224e" filled="f" stroked="t" strokeweight="0.8383pt" strokecolor="#333333">
              <v:path arrowok="t"/>
            </v:shape>
            <v:shape style="position:absolute;left:9262;top:2224;width:15;height:0" coordorigin="9262,2224" coordsize="15,0" path="m9262,2224l9277,2224e" filled="f" stroked="t" strokeweight="0.8383pt" strokecolor="#333333">
              <v:path arrowok="t"/>
            </v:shape>
            <v:shape style="position:absolute;left:9292;top:2224;width:15;height:0" coordorigin="9292,2224" coordsize="15,0" path="m9292,2224l9307,2224e" filled="f" stroked="t" strokeweight="0.8383pt" strokecolor="#333333">
              <v:path arrowok="t"/>
            </v:shape>
            <v:shape style="position:absolute;left:9321;top:2224;width:15;height:0" coordorigin="9321,2224" coordsize="15,0" path="m9321,2224l9336,2224e" filled="f" stroked="t" strokeweight="0.8383pt" strokecolor="#333333">
              <v:path arrowok="t"/>
            </v:shape>
            <v:shape style="position:absolute;left:9351;top:2224;width:15;height:0" coordorigin="9351,2224" coordsize="15,0" path="m9351,2224l9366,2224e" filled="f" stroked="t" strokeweight="0.8383pt" strokecolor="#333333">
              <v:path arrowok="t"/>
            </v:shape>
            <v:shape style="position:absolute;left:9381;top:2224;width:15;height:0" coordorigin="9381,2224" coordsize="15,0" path="m9381,2224l9395,2224e" filled="f" stroked="t" strokeweight="0.8383pt" strokecolor="#333333">
              <v:path arrowok="t"/>
            </v:shape>
            <v:shape style="position:absolute;left:9410;top:2224;width:15;height:0" coordorigin="9410,2224" coordsize="15,0" path="m9410,2224l9425,2224e" filled="f" stroked="t" strokeweight="0.8383pt" strokecolor="#333333">
              <v:path arrowok="t"/>
            </v:shape>
            <v:shape style="position:absolute;left:9440;top:2224;width:15;height:0" coordorigin="9440,2224" coordsize="15,0" path="m9440,2224l9454,2224e" filled="f" stroked="t" strokeweight="0.8383pt" strokecolor="#333333">
              <v:path arrowok="t"/>
            </v:shape>
            <v:shape style="position:absolute;left:9469;top:2224;width:15;height:0" coordorigin="9469,2224" coordsize="15,0" path="m9469,2224l9484,2224e" filled="f" stroked="t" strokeweight="0.8383pt" strokecolor="#333333">
              <v:path arrowok="t"/>
            </v:shape>
            <v:shape style="position:absolute;left:9499;top:2224;width:15;height:0" coordorigin="9499,2224" coordsize="15,0" path="m9499,2224l9513,2224e" filled="f" stroked="t" strokeweight="0.8383pt" strokecolor="#333333">
              <v:path arrowok="t"/>
            </v:shape>
            <v:shape style="position:absolute;left:9528;top:2224;width:15;height:0" coordorigin="9528,2224" coordsize="15,0" path="m9528,2224l9543,2224e" filled="f" stroked="t" strokeweight="0.8383pt" strokecolor="#333333">
              <v:path arrowok="t"/>
            </v:shape>
            <v:shape style="position:absolute;left:9558;top:2224;width:15;height:0" coordorigin="9558,2224" coordsize="15,0" path="m9558,2224l9572,2224e" filled="f" stroked="t" strokeweight="0.8383pt" strokecolor="#333333">
              <v:path arrowok="t"/>
            </v:shape>
            <v:shape style="position:absolute;left:9587;top:2224;width:15;height:0" coordorigin="9587,2224" coordsize="15,0" path="m9587,2224l9602,2224e" filled="f" stroked="t" strokeweight="0.8383pt" strokecolor="#333333">
              <v:path arrowok="t"/>
            </v:shape>
            <v:shape style="position:absolute;left:9617;top:2224;width:15;height:0" coordorigin="9617,2224" coordsize="15,0" path="m9617,2224l9632,2224e" filled="f" stroked="t" strokeweight="0.8383pt" strokecolor="#333333">
              <v:path arrowok="t"/>
            </v:shape>
            <v:shape style="position:absolute;left:9646;top:2224;width:15;height:0" coordorigin="9646,2224" coordsize="15,0" path="m9646,2224l9661,2224e" filled="f" stroked="t" strokeweight="0.8383pt" strokecolor="#333333">
              <v:path arrowok="t"/>
            </v:shape>
            <v:shape style="position:absolute;left:9676;top:2224;width:15;height:0" coordorigin="9676,2224" coordsize="15,0" path="m9676,2224l9691,2224e" filled="f" stroked="t" strokeweight="0.8383pt" strokecolor="#333333">
              <v:path arrowok="t"/>
            </v:shape>
            <v:shape style="position:absolute;left:9705;top:2224;width:15;height:0" coordorigin="9705,2224" coordsize="15,0" path="m9705,2224l9720,2224e" filled="f" stroked="t" strokeweight="0.8383pt" strokecolor="#333333">
              <v:path arrowok="t"/>
            </v:shape>
            <v:shape style="position:absolute;left:9735;top:2224;width:15;height:0" coordorigin="9735,2224" coordsize="15,0" path="m9735,2224l9750,2224e" filled="f" stroked="t" strokeweight="0.8383pt" strokecolor="#333333">
              <v:path arrowok="t"/>
            </v:shape>
            <v:shape style="position:absolute;left:9764;top:2224;width:15;height:0" coordorigin="9764,2224" coordsize="15,0" path="m9764,2224l9779,2224e" filled="f" stroked="t" strokeweight="0.8383pt" strokecolor="#333333">
              <v:path arrowok="t"/>
            </v:shape>
            <v:shape style="position:absolute;left:9794;top:2224;width:15;height:0" coordorigin="9794,2224" coordsize="15,0" path="m9794,2224l9809,2224e" filled="f" stroked="t" strokeweight="0.8383pt" strokecolor="#333333">
              <v:path arrowok="t"/>
            </v:shape>
            <v:shape style="position:absolute;left:9824;top:2224;width:15;height:0" coordorigin="9824,2224" coordsize="15,0" path="m9824,2224l9838,2224e" filled="f" stroked="t" strokeweight="0.8383pt" strokecolor="#333333">
              <v:path arrowok="t"/>
            </v:shape>
            <v:shape style="position:absolute;left:9853;top:2224;width:15;height:0" coordorigin="9853,2224" coordsize="15,0" path="m9853,2224l9868,2224e" filled="f" stroked="t" strokeweight="0.8383pt" strokecolor="#333333">
              <v:path arrowok="t"/>
            </v:shape>
            <v:shape style="position:absolute;left:9883;top:2224;width:15;height:0" coordorigin="9883,2224" coordsize="15,0" path="m9883,2224l9897,2224e" filled="f" stroked="t" strokeweight="0.8383pt" strokecolor="#333333">
              <v:path arrowok="t"/>
            </v:shape>
            <v:shape style="position:absolute;left:9912;top:2224;width:15;height:0" coordorigin="9912,2224" coordsize="15,0" path="m9912,2224l9927,2224e" filled="f" stroked="t" strokeweight="0.8383pt" strokecolor="#333333">
              <v:path arrowok="t"/>
            </v:shape>
            <v:shape style="position:absolute;left:9942;top:2224;width:15;height:0" coordorigin="9942,2224" coordsize="15,0" path="m9942,2224l9956,2224e" filled="f" stroked="t" strokeweight="0.8383pt" strokecolor="#333333">
              <v:path arrowok="t"/>
            </v:shape>
            <v:shape style="position:absolute;left:9971;top:2224;width:15;height:0" coordorigin="9971,2224" coordsize="15,0" path="m9971,2224l9986,2224e" filled="f" stroked="t" strokeweight="0.8383pt" strokecolor="#333333">
              <v:path arrowok="t"/>
            </v:shape>
            <v:shape style="position:absolute;left:10001;top:2224;width:15;height:0" coordorigin="10001,2224" coordsize="15,0" path="m10001,2224l10015,2224e" filled="f" stroked="t" strokeweight="0.8383pt" strokecolor="#333333">
              <v:path arrowok="t"/>
            </v:shape>
            <v:shape style="position:absolute;left:10030;top:2224;width:15;height:0" coordorigin="10030,2224" coordsize="15,0" path="m10030,2224l10045,2224e" filled="f" stroked="t" strokeweight="0.8383pt" strokecolor="#333333">
              <v:path arrowok="t"/>
            </v:shape>
            <v:shape style="position:absolute;left:10060;top:2224;width:15;height:0" coordorigin="10060,2224" coordsize="15,0" path="m10060,2224l10075,2224e" filled="f" stroked="t" strokeweight="0.8383pt" strokecolor="#333333">
              <v:path arrowok="t"/>
            </v:shape>
            <v:shape style="position:absolute;left:10089;top:2224;width:15;height:0" coordorigin="10089,2224" coordsize="15,0" path="m10089,2224l10104,2224e" filled="f" stroked="t" strokeweight="0.8383pt" strokecolor="#333333">
              <v:path arrowok="t"/>
            </v:shape>
            <v:shape style="position:absolute;left:10119;top:2224;width:15;height:0" coordorigin="10119,2224" coordsize="15,0" path="m10119,2224l10134,2224e" filled="f" stroked="t" strokeweight="0.8383pt" strokecolor="#333333">
              <v:path arrowok="t"/>
            </v:shape>
            <v:shape style="position:absolute;left:10148;top:2224;width:15;height:0" coordorigin="10148,2224" coordsize="15,0" path="m10148,2224l10163,2224e" filled="f" stroked="t" strokeweight="0.8383pt" strokecolor="#333333">
              <v:path arrowok="t"/>
            </v:shape>
            <v:shape style="position:absolute;left:10178;top:2224;width:15;height:0" coordorigin="10178,2224" coordsize="15,0" path="m10178,2224l10193,2224e" filled="f" stroked="t" strokeweight="0.8383pt" strokecolor="#333333">
              <v:path arrowok="t"/>
            </v:shape>
            <v:shape style="position:absolute;left:10207;top:2224;width:15;height:0" coordorigin="10207,2224" coordsize="15,0" path="m10207,2224l10222,2224e" filled="f" stroked="t" strokeweight="0.8383pt" strokecolor="#333333">
              <v:path arrowok="t"/>
            </v:shape>
            <v:shape style="position:absolute;left:10237;top:2224;width:15;height:0" coordorigin="10237,2224" coordsize="15,0" path="m10237,2224l10252,2224e" filled="f" stroked="t" strokeweight="0.8383pt" strokecolor="#333333">
              <v:path arrowok="t"/>
            </v:shape>
            <v:shape style="position:absolute;left:10266;top:2224;width:15;height:0" coordorigin="10266,2224" coordsize="15,0" path="m10266,2224l10281,2224e" filled="f" stroked="t" strokeweight="0.8383pt" strokecolor="#333333">
              <v:path arrowok="t"/>
            </v:shape>
            <v:shape style="position:absolute;left:10296;top:2224;width:15;height:0" coordorigin="10296,2224" coordsize="15,0" path="m10296,2224l10311,2224e" filled="f" stroked="t" strokeweight="0.8383pt" strokecolor="#333333">
              <v:path arrowok="t"/>
            </v:shape>
            <v:shape style="position:absolute;left:10326;top:2224;width:15;height:0" coordorigin="10326,2224" coordsize="15,0" path="m10326,2224l10340,2224e" filled="f" stroked="t" strokeweight="0.8383pt" strokecolor="#333333">
              <v:path arrowok="t"/>
            </v:shape>
            <v:shape style="position:absolute;left:10355;top:2224;width:15;height:0" coordorigin="10355,2224" coordsize="15,0" path="m10355,2224l10370,2224e" filled="f" stroked="t" strokeweight="0.8383pt" strokecolor="#333333">
              <v:path arrowok="t"/>
            </v:shape>
            <v:shape style="position:absolute;left:10385;top:2224;width:15;height:0" coordorigin="10385,2224" coordsize="15,0" path="m10385,2224l10399,2224e" filled="f" stroked="t" strokeweight="0.8383pt" strokecolor="#333333">
              <v:path arrowok="t"/>
            </v:shape>
            <v:shape style="position:absolute;left:10414;top:2224;width:15;height:0" coordorigin="10414,2224" coordsize="15,0" path="m10414,2224l10429,2224e" filled="f" stroked="t" strokeweight="0.8383pt" strokecolor="#333333">
              <v:path arrowok="t"/>
            </v:shape>
            <v:shape style="position:absolute;left:10444;top:2224;width:15;height:0" coordorigin="10444,2224" coordsize="15,0" path="m10444,2224l10458,2224e" filled="f" stroked="t" strokeweight="0.8383pt" strokecolor="#333333">
              <v:path arrowok="t"/>
            </v:shape>
            <v:shape style="position:absolute;left:10473;top:2224;width:15;height:0" coordorigin="10473,2224" coordsize="15,0" path="m10473,2224l10488,2224e" filled="f" stroked="t" strokeweight="0.8383pt" strokecolor="#333333">
              <v:path arrowok="t"/>
            </v:shape>
            <v:shape style="position:absolute;left:10503;top:2224;width:15;height:0" coordorigin="10503,2224" coordsize="15,0" path="m10503,2224l10518,2224e" filled="f" stroked="t" strokeweight="0.8383pt" strokecolor="#333333">
              <v:path arrowok="t"/>
            </v:shape>
            <v:shape style="position:absolute;left:10606;top:2224;width:15;height:0" coordorigin="10606,2224" coordsize="15,0" path="m10606,2224l10621,2224e" filled="f" stroked="t" strokeweight="0.8383pt" strokecolor="#333333">
              <v:path arrowok="t"/>
            </v:shape>
            <v:shape style="position:absolute;left:10532;top:2224;width:15;height:0" coordorigin="10532,2224" coordsize="15,0" path="m10532,2224l10547,2224e" filled="f" stroked="t" strokeweight="0.8383pt" strokecolor="#333333">
              <v:path arrowok="t"/>
            </v:shape>
            <v:shape style="position:absolute;left:10562;top:2224;width:15;height:0" coordorigin="10562,2224" coordsize="15,0" path="m10562,2224l10577,2224e" filled="f" stroked="t" strokeweight="0.8383pt" strokecolor="#333333">
              <v:path arrowok="t"/>
            </v:shape>
            <v:shape style="position:absolute;left:10591;top:2224;width:15;height:0" coordorigin="10591,2224" coordsize="15,0" path="m10591,2224l10606,2224e" filled="f" stroked="t" strokeweight="0.8383pt" strokecolor="#333333">
              <v:path arrowok="t"/>
            </v:shape>
            <w10:wrap type="none"/>
          </v:group>
        </w:pic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bereiden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samen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excursie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naar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McDonald’s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voor.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3"/>
          <w:sz w:val="21"/>
          <w:szCs w:val="21"/>
        </w:rPr>
        <w:t> regelt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afspraak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bedrijfsleider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maar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stelt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telkens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uit.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2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spreekt</w:t>
      </w:r>
      <w:r>
        <w:rPr>
          <w:rFonts w:cs="Droid Serif" w:hAnsi="Droid Serif" w:eastAsia="Droid Serif" w:ascii="Droid Serif"/>
          <w:w w:val="103"/>
          <w:sz w:val="21"/>
          <w:szCs w:val="21"/>
        </w:rPr>
        <w:t> 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daarop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aan.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both"/>
        <w:ind w:left="838" w:right="1420"/>
        <w:sectPr>
          <w:pgSz w:w="11920" w:h="16860"/>
          <w:pgMar w:top="580" w:bottom="280" w:left="1100" w:right="1240"/>
        </w:sectPr>
      </w:pPr>
      <w:r>
        <w:rPr>
          <w:rFonts w:cs="Droid Serif" w:hAnsi="Droid Serif" w:eastAsia="Droid Serif" w:ascii="Droid Serif"/>
          <w:w w:val="103"/>
          <w:sz w:val="21"/>
          <w:szCs w:val="21"/>
        </w:rPr>
        <w:t>Bespreek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na,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zoals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bij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eerste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gedaan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hebt.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72"/>
        <w:ind w:left="102"/>
      </w:pPr>
      <w:r>
        <w:pict>
          <v:group style="position:absolute;margin-left:49.6724pt;margin-top:218.743pt;width:29.532pt;height:21.4107pt;mso-position-horizontal-relative:page;mso-position-vertical-relative:page;z-index:-5509" coordorigin="993,4375" coordsize="591,428">
            <v:shape style="position:absolute;left:993;top:4375;width:591;height:428" coordorigin="993,4375" coordsize="591,428" path="m1377,4375l1400,4376,1423,4380,1444,4386,1465,4394,1484,4405,1502,4417,1519,4431,1534,4446,1547,4464,1559,4482,1568,4502,1576,4523,1581,4545,1584,4567,1584,4582,1584,4596,1583,4619,1579,4642,1573,4663,1565,4684,1554,4703,1542,4721,1528,4738,1513,4753,1495,4766,1477,4778,1457,4787,1436,4795,1414,4800,1392,4803,1377,4803,1200,4803,1177,4802,1155,4798,1133,4792,1113,4784,1093,4773,1075,4761,1059,4747,1044,4732,1030,4714,1019,4696,1009,4676,1002,4655,997,4633,994,4611,993,4596,993,4582,995,4558,998,4536,1005,4515,1013,4494,1023,4475,1035,4457,1049,4440,1065,4425,1082,4412,1101,4400,1120,4391,1141,4383,1163,4378,1186,4375,1200,4375,1377,4375xe" filled="t" fillcolor="#545454" stroked="f">
              <v:path arrowok="t"/>
              <v:fill/>
            </v:shape>
            <w10:wrap type="none"/>
          </v:group>
        </w:pict>
      </w:r>
      <w:r>
        <w:pict>
          <v:group style="position:absolute;margin-left:49.6724pt;margin-top:29pt;width:29.532pt;height:21.4107pt;mso-position-horizontal-relative:page;mso-position-vertical-relative:page;z-index:-5510" coordorigin="993,580" coordsize="591,428">
            <v:shape style="position:absolute;left:993;top:580;width:591;height:428" coordorigin="993,580" coordsize="591,428" path="m1377,580l1400,581,1423,585,1444,591,1465,599,1484,610,1502,622,1519,636,1534,652,1547,669,1559,687,1568,707,1576,728,1581,750,1584,772,1584,787,1584,801,1583,825,1579,847,1573,868,1565,889,1554,908,1542,926,1528,943,1513,958,1495,971,1477,983,1457,992,1436,1000,1414,1005,1392,1008,1377,1008,1200,1008,1177,1007,1155,1003,1133,997,1113,989,1093,979,1075,966,1059,952,1044,937,1030,920,1019,901,1009,881,1002,860,997,839,994,816,993,801,993,787,995,764,998,741,1005,720,1013,699,1023,680,1035,662,1049,645,1065,630,1082,617,1101,605,1120,596,1141,588,1163,583,1186,580,1200,580,1377,580xe" filled="t" fillcolor="#545454" stroked="f">
              <v:path arrowok="t"/>
              <v:fill/>
            </v:shape>
            <w10:wrap type="none"/>
          </v:group>
        </w:pict>
      </w:r>
      <w:r>
        <w:pict>
          <v:group style="position:absolute;margin-left:96.5045pt;margin-top:347.157pt;width:434.959pt;height:0.8383pt;mso-position-horizontal-relative:page;mso-position-vertical-relative:page;z-index:-5511" coordorigin="1930,6943" coordsize="8699,17">
            <v:shape style="position:absolute;left:1938;top:6952;width:15;height:0" coordorigin="1938,6952" coordsize="15,0" path="m1938,6952l1953,6952e" filled="f" stroked="t" strokeweight="0.8383pt" strokecolor="#333333">
              <v:path arrowok="t"/>
            </v:shape>
            <v:shape style="position:absolute;left:1968;top:6952;width:15;height:0" coordorigin="1968,6952" coordsize="15,0" path="m1968,6952l1983,6952e" filled="f" stroked="t" strokeweight="0.8383pt" strokecolor="#333333">
              <v:path arrowok="t"/>
            </v:shape>
            <v:shape style="position:absolute;left:1998;top:6952;width:15;height:0" coordorigin="1998,6952" coordsize="15,0" path="m1998,6952l2012,6952e" filled="f" stroked="t" strokeweight="0.8383pt" strokecolor="#333333">
              <v:path arrowok="t"/>
            </v:shape>
            <v:shape style="position:absolute;left:2027;top:6952;width:15;height:0" coordorigin="2027,6952" coordsize="15,0" path="m2027,6952l2042,6952e" filled="f" stroked="t" strokeweight="0.8383pt" strokecolor="#333333">
              <v:path arrowok="t"/>
            </v:shape>
            <v:shape style="position:absolute;left:2057;top:6952;width:15;height:0" coordorigin="2057,6952" coordsize="15,0" path="m2057,6952l2071,6952e" filled="f" stroked="t" strokeweight="0.8383pt" strokecolor="#333333">
              <v:path arrowok="t"/>
            </v:shape>
            <v:shape style="position:absolute;left:2086;top:6952;width:15;height:0" coordorigin="2086,6952" coordsize="15,0" path="m2086,6952l2101,6952e" filled="f" stroked="t" strokeweight="0.8383pt" strokecolor="#333333">
              <v:path arrowok="t"/>
            </v:shape>
            <v:shape style="position:absolute;left:2116;top:6952;width:15;height:0" coordorigin="2116,6952" coordsize="15,0" path="m2116,6952l2130,6952e" filled="f" stroked="t" strokeweight="0.8383pt" strokecolor="#333333">
              <v:path arrowok="t"/>
            </v:shape>
            <v:shape style="position:absolute;left:2145;top:6952;width:15;height:0" coordorigin="2145,6952" coordsize="15,0" path="m2145,6952l2160,6952e" filled="f" stroked="t" strokeweight="0.8383pt" strokecolor="#333333">
              <v:path arrowok="t"/>
            </v:shape>
            <v:shape style="position:absolute;left:2175;top:6952;width:15;height:0" coordorigin="2175,6952" coordsize="15,0" path="m2175,6952l2189,6952e" filled="f" stroked="t" strokeweight="0.8383pt" strokecolor="#333333">
              <v:path arrowok="t"/>
            </v:shape>
            <v:shape style="position:absolute;left:2204;top:6952;width:15;height:0" coordorigin="2204,6952" coordsize="15,0" path="m2204,6952l2219,6952e" filled="f" stroked="t" strokeweight="0.8383pt" strokecolor="#333333">
              <v:path arrowok="t"/>
            </v:shape>
            <v:shape style="position:absolute;left:2234;top:6952;width:15;height:0" coordorigin="2234,6952" coordsize="15,0" path="m2234,6952l2249,6952e" filled="f" stroked="t" strokeweight="0.8383pt" strokecolor="#333333">
              <v:path arrowok="t"/>
            </v:shape>
            <v:shape style="position:absolute;left:2263;top:6952;width:15;height:0" coordorigin="2263,6952" coordsize="15,0" path="m2263,6952l2278,6952e" filled="f" stroked="t" strokeweight="0.8383pt" strokecolor="#333333">
              <v:path arrowok="t"/>
            </v:shape>
            <v:shape style="position:absolute;left:2293;top:6952;width:15;height:0" coordorigin="2293,6952" coordsize="15,0" path="m2293,6952l2308,6952e" filled="f" stroked="t" strokeweight="0.8383pt" strokecolor="#333333">
              <v:path arrowok="t"/>
            </v:shape>
            <v:shape style="position:absolute;left:2322;top:6952;width:15;height:0" coordorigin="2322,6952" coordsize="15,0" path="m2322,6952l2337,6952e" filled="f" stroked="t" strokeweight="0.8383pt" strokecolor="#333333">
              <v:path arrowok="t"/>
            </v:shape>
            <v:shape style="position:absolute;left:2352;top:6952;width:15;height:0" coordorigin="2352,6952" coordsize="15,0" path="m2352,6952l2367,6952e" filled="f" stroked="t" strokeweight="0.8383pt" strokecolor="#333333">
              <v:path arrowok="t"/>
            </v:shape>
            <v:shape style="position:absolute;left:2381;top:6952;width:15;height:0" coordorigin="2381,6952" coordsize="15,0" path="m2381,6952l2396,6952e" filled="f" stroked="t" strokeweight="0.8383pt" strokecolor="#333333">
              <v:path arrowok="t"/>
            </v:shape>
            <v:shape style="position:absolute;left:2411;top:6952;width:15;height:0" coordorigin="2411,6952" coordsize="15,0" path="m2411,6952l2426,6952e" filled="f" stroked="t" strokeweight="0.8383pt" strokecolor="#333333">
              <v:path arrowok="t"/>
            </v:shape>
            <v:shape style="position:absolute;left:2441;top:6952;width:15;height:0" coordorigin="2441,6952" coordsize="15,0" path="m2441,6952l2455,6952e" filled="f" stroked="t" strokeweight="0.8383pt" strokecolor="#333333">
              <v:path arrowok="t"/>
            </v:shape>
            <v:shape style="position:absolute;left:2470;top:6952;width:15;height:0" coordorigin="2470,6952" coordsize="15,0" path="m2470,6952l2485,6952e" filled="f" stroked="t" strokeweight="0.8383pt" strokecolor="#333333">
              <v:path arrowok="t"/>
            </v:shape>
            <v:shape style="position:absolute;left:2500;top:6952;width:15;height:0" coordorigin="2500,6952" coordsize="15,0" path="m2500,6952l2514,6952e" filled="f" stroked="t" strokeweight="0.8383pt" strokecolor="#333333">
              <v:path arrowok="t"/>
            </v:shape>
            <v:shape style="position:absolute;left:2529;top:6952;width:15;height:0" coordorigin="2529,6952" coordsize="15,0" path="m2529,6952l2544,6952e" filled="f" stroked="t" strokeweight="0.8383pt" strokecolor="#333333">
              <v:path arrowok="t"/>
            </v:shape>
            <v:shape style="position:absolute;left:2559;top:6952;width:15;height:0" coordorigin="2559,6952" coordsize="15,0" path="m2559,6952l2573,6952e" filled="f" stroked="t" strokeweight="0.8383pt" strokecolor="#333333">
              <v:path arrowok="t"/>
            </v:shape>
            <v:shape style="position:absolute;left:2588;top:6952;width:15;height:0" coordorigin="2588,6952" coordsize="15,0" path="m2588,6952l2603,6952e" filled="f" stroked="t" strokeweight="0.8383pt" strokecolor="#333333">
              <v:path arrowok="t"/>
            </v:shape>
            <v:shape style="position:absolute;left:2618;top:6952;width:15;height:0" coordorigin="2618,6952" coordsize="15,0" path="m2618,6952l2632,6952e" filled="f" stroked="t" strokeweight="0.8383pt" strokecolor="#333333">
              <v:path arrowok="t"/>
            </v:shape>
            <v:shape style="position:absolute;left:2647;top:6952;width:15;height:0" coordorigin="2647,6952" coordsize="15,0" path="m2647,6952l2662,6952e" filled="f" stroked="t" strokeweight="0.8383pt" strokecolor="#333333">
              <v:path arrowok="t"/>
            </v:shape>
            <v:shape style="position:absolute;left:2677;top:6952;width:15;height:0" coordorigin="2677,6952" coordsize="15,0" path="m2677,6952l2692,6952e" filled="f" stroked="t" strokeweight="0.8383pt" strokecolor="#333333">
              <v:path arrowok="t"/>
            </v:shape>
            <v:shape style="position:absolute;left:2706;top:6952;width:15;height:0" coordorigin="2706,6952" coordsize="15,0" path="m2706,6952l2721,6952e" filled="f" stroked="t" strokeweight="0.8383pt" strokecolor="#333333">
              <v:path arrowok="t"/>
            </v:shape>
            <v:shape style="position:absolute;left:2736;top:6952;width:15;height:0" coordorigin="2736,6952" coordsize="15,0" path="m2736,6952l2751,6952e" filled="f" stroked="t" strokeweight="0.8383pt" strokecolor="#333333">
              <v:path arrowok="t"/>
            </v:shape>
            <v:shape style="position:absolute;left:2765;top:6952;width:15;height:0" coordorigin="2765,6952" coordsize="15,0" path="m2765,6952l2780,6952e" filled="f" stroked="t" strokeweight="0.8383pt" strokecolor="#333333">
              <v:path arrowok="t"/>
            </v:shape>
            <v:shape style="position:absolute;left:2795;top:6952;width:15;height:0" coordorigin="2795,6952" coordsize="15,0" path="m2795,6952l2810,6952e" filled="f" stroked="t" strokeweight="0.8383pt" strokecolor="#333333">
              <v:path arrowok="t"/>
            </v:shape>
            <v:shape style="position:absolute;left:2824;top:6952;width:15;height:0" coordorigin="2824,6952" coordsize="15,0" path="m2824,6952l2839,6952e" filled="f" stroked="t" strokeweight="0.8383pt" strokecolor="#333333">
              <v:path arrowok="t"/>
            </v:shape>
            <v:shape style="position:absolute;left:2854;top:6952;width:15;height:0" coordorigin="2854,6952" coordsize="15,0" path="m2854,6952l2869,6952e" filled="f" stroked="t" strokeweight="0.8383pt" strokecolor="#333333">
              <v:path arrowok="t"/>
            </v:shape>
            <v:shape style="position:absolute;left:2883;top:6952;width:15;height:0" coordorigin="2883,6952" coordsize="15,0" path="m2883,6952l2898,6952e" filled="f" stroked="t" strokeweight="0.8383pt" strokecolor="#333333">
              <v:path arrowok="t"/>
            </v:shape>
            <v:shape style="position:absolute;left:2913;top:6952;width:15;height:0" coordorigin="2913,6952" coordsize="15,0" path="m2913,6952l2928,6952e" filled="f" stroked="t" strokeweight="0.8383pt" strokecolor="#333333">
              <v:path arrowok="t"/>
            </v:shape>
            <v:shape style="position:absolute;left:2943;top:6952;width:15;height:0" coordorigin="2943,6952" coordsize="15,0" path="m2943,6952l2957,6952e" filled="f" stroked="t" strokeweight="0.8383pt" strokecolor="#333333">
              <v:path arrowok="t"/>
            </v:shape>
            <v:shape style="position:absolute;left:2972;top:6952;width:15;height:0" coordorigin="2972,6952" coordsize="15,0" path="m2972,6952l2987,6952e" filled="f" stroked="t" strokeweight="0.8383pt" strokecolor="#333333">
              <v:path arrowok="t"/>
            </v:shape>
            <v:shape style="position:absolute;left:3002;top:6952;width:15;height:0" coordorigin="3002,6952" coordsize="15,0" path="m3002,6952l3016,6952e" filled="f" stroked="t" strokeweight="0.8383pt" strokecolor="#333333">
              <v:path arrowok="t"/>
            </v:shape>
            <v:shape style="position:absolute;left:3031;top:6952;width:15;height:0" coordorigin="3031,6952" coordsize="15,0" path="m3031,6952l3046,6952e" filled="f" stroked="t" strokeweight="0.8383pt" strokecolor="#333333">
              <v:path arrowok="t"/>
            </v:shape>
            <v:shape style="position:absolute;left:3061;top:6952;width:15;height:0" coordorigin="3061,6952" coordsize="15,0" path="m3061,6952l3075,6952e" filled="f" stroked="t" strokeweight="0.8383pt" strokecolor="#333333">
              <v:path arrowok="t"/>
            </v:shape>
            <v:shape style="position:absolute;left:3090;top:6952;width:15;height:0" coordorigin="3090,6952" coordsize="15,0" path="m3090,6952l3105,6952e" filled="f" stroked="t" strokeweight="0.8383pt" strokecolor="#333333">
              <v:path arrowok="t"/>
            </v:shape>
            <v:shape style="position:absolute;left:3120;top:6952;width:15;height:0" coordorigin="3120,6952" coordsize="15,0" path="m3120,6952l3135,6952e" filled="f" stroked="t" strokeweight="0.8383pt" strokecolor="#333333">
              <v:path arrowok="t"/>
            </v:shape>
            <v:shape style="position:absolute;left:3149;top:6952;width:15;height:0" coordorigin="3149,6952" coordsize="15,0" path="m3149,6952l3164,6952e" filled="f" stroked="t" strokeweight="0.8383pt" strokecolor="#333333">
              <v:path arrowok="t"/>
            </v:shape>
            <v:shape style="position:absolute;left:3179;top:6952;width:15;height:0" coordorigin="3179,6952" coordsize="15,0" path="m3179,6952l3194,6952e" filled="f" stroked="t" strokeweight="0.8383pt" strokecolor="#333333">
              <v:path arrowok="t"/>
            </v:shape>
            <v:shape style="position:absolute;left:3208;top:6952;width:15;height:0" coordorigin="3208,6952" coordsize="15,0" path="m3208,6952l3223,6952e" filled="f" stroked="t" strokeweight="0.8383pt" strokecolor="#333333">
              <v:path arrowok="t"/>
            </v:shape>
            <v:shape style="position:absolute;left:3238;top:6952;width:15;height:0" coordorigin="3238,6952" coordsize="15,0" path="m3238,6952l3253,6952e" filled="f" stroked="t" strokeweight="0.8383pt" strokecolor="#333333">
              <v:path arrowok="t"/>
            </v:shape>
            <v:shape style="position:absolute;left:3267;top:6952;width:15;height:0" coordorigin="3267,6952" coordsize="15,0" path="m3267,6952l3282,6952e" filled="f" stroked="t" strokeweight="0.8383pt" strokecolor="#333333">
              <v:path arrowok="t"/>
            </v:shape>
            <v:shape style="position:absolute;left:3297;top:6952;width:15;height:0" coordorigin="3297,6952" coordsize="15,0" path="m3297,6952l3312,6952e" filled="f" stroked="t" strokeweight="0.8383pt" strokecolor="#333333">
              <v:path arrowok="t"/>
            </v:shape>
            <v:shape style="position:absolute;left:3326;top:6952;width:15;height:0" coordorigin="3326,6952" coordsize="15,0" path="m3326,6952l3341,6952e" filled="f" stroked="t" strokeweight="0.8383pt" strokecolor="#333333">
              <v:path arrowok="t"/>
            </v:shape>
            <v:shape style="position:absolute;left:3356;top:6952;width:15;height:0" coordorigin="3356,6952" coordsize="15,0" path="m3356,6952l3371,6952e" filled="f" stroked="t" strokeweight="0.8383pt" strokecolor="#333333">
              <v:path arrowok="t"/>
            </v:shape>
            <v:shape style="position:absolute;left:3386;top:6952;width:15;height:0" coordorigin="3386,6952" coordsize="15,0" path="m3386,6952l3400,6952e" filled="f" stroked="t" strokeweight="0.8383pt" strokecolor="#333333">
              <v:path arrowok="t"/>
            </v:shape>
            <v:shape style="position:absolute;left:3415;top:6952;width:15;height:0" coordorigin="3415,6952" coordsize="15,0" path="m3415,6952l3430,6952e" filled="f" stroked="t" strokeweight="0.8383pt" strokecolor="#333333">
              <v:path arrowok="t"/>
            </v:shape>
            <v:shape style="position:absolute;left:3445;top:6952;width:15;height:0" coordorigin="3445,6952" coordsize="15,0" path="m3445,6952l3459,6952e" filled="f" stroked="t" strokeweight="0.8383pt" strokecolor="#333333">
              <v:path arrowok="t"/>
            </v:shape>
            <v:shape style="position:absolute;left:3474;top:6952;width:15;height:0" coordorigin="3474,6952" coordsize="15,0" path="m3474,6952l3489,6952e" filled="f" stroked="t" strokeweight="0.8383pt" strokecolor="#333333">
              <v:path arrowok="t"/>
            </v:shape>
            <v:shape style="position:absolute;left:3504;top:6952;width:15;height:0" coordorigin="3504,6952" coordsize="15,0" path="m3504,6952l3518,6952e" filled="f" stroked="t" strokeweight="0.8383pt" strokecolor="#333333">
              <v:path arrowok="t"/>
            </v:shape>
            <v:shape style="position:absolute;left:3533;top:6952;width:15;height:0" coordorigin="3533,6952" coordsize="15,0" path="m3533,6952l3548,6952e" filled="f" stroked="t" strokeweight="0.8383pt" strokecolor="#333333">
              <v:path arrowok="t"/>
            </v:shape>
            <v:shape style="position:absolute;left:3563;top:6952;width:15;height:0" coordorigin="3563,6952" coordsize="15,0" path="m3563,6952l3577,6952e" filled="f" stroked="t" strokeweight="0.8383pt" strokecolor="#333333">
              <v:path arrowok="t"/>
            </v:shape>
            <v:shape style="position:absolute;left:3592;top:6952;width:15;height:0" coordorigin="3592,6952" coordsize="15,0" path="m3592,6952l3607,6952e" filled="f" stroked="t" strokeweight="0.8383pt" strokecolor="#333333">
              <v:path arrowok="t"/>
            </v:shape>
            <v:shape style="position:absolute;left:3622;top:6952;width:15;height:0" coordorigin="3622,6952" coordsize="15,0" path="m3622,6952l3637,6952e" filled="f" stroked="t" strokeweight="0.8383pt" strokecolor="#333333">
              <v:path arrowok="t"/>
            </v:shape>
            <v:shape style="position:absolute;left:3651;top:6952;width:15;height:0" coordorigin="3651,6952" coordsize="15,0" path="m3651,6952l3666,6952e" filled="f" stroked="t" strokeweight="0.8383pt" strokecolor="#333333">
              <v:path arrowok="t"/>
            </v:shape>
            <v:shape style="position:absolute;left:3681;top:6952;width:15;height:0" coordorigin="3681,6952" coordsize="15,0" path="m3681,6952l3696,6952e" filled="f" stroked="t" strokeweight="0.8383pt" strokecolor="#333333">
              <v:path arrowok="t"/>
            </v:shape>
            <v:shape style="position:absolute;left:3710;top:6952;width:15;height:0" coordorigin="3710,6952" coordsize="15,0" path="m3710,6952l3725,6952e" filled="f" stroked="t" strokeweight="0.8383pt" strokecolor="#333333">
              <v:path arrowok="t"/>
            </v:shape>
            <v:shape style="position:absolute;left:3740;top:6952;width:15;height:0" coordorigin="3740,6952" coordsize="15,0" path="m3740,6952l3755,6952e" filled="f" stroked="t" strokeweight="0.8383pt" strokecolor="#333333">
              <v:path arrowok="t"/>
            </v:shape>
            <v:shape style="position:absolute;left:3769;top:6952;width:15;height:0" coordorigin="3769,6952" coordsize="15,0" path="m3769,6952l3784,6952e" filled="f" stroked="t" strokeweight="0.8383pt" strokecolor="#333333">
              <v:path arrowok="t"/>
            </v:shape>
            <v:shape style="position:absolute;left:3799;top:6952;width:15;height:0" coordorigin="3799,6952" coordsize="15,0" path="m3799,6952l3814,6952e" filled="f" stroked="t" strokeweight="0.8383pt" strokecolor="#333333">
              <v:path arrowok="t"/>
            </v:shape>
            <v:shape style="position:absolute;left:3829;top:6952;width:15;height:0" coordorigin="3829,6952" coordsize="15,0" path="m3829,6952l3843,6952e" filled="f" stroked="t" strokeweight="0.8383pt" strokecolor="#333333">
              <v:path arrowok="t"/>
            </v:shape>
            <v:shape style="position:absolute;left:3858;top:6952;width:15;height:0" coordorigin="3858,6952" coordsize="15,0" path="m3858,6952l3873,6952e" filled="f" stroked="t" strokeweight="0.8383pt" strokecolor="#333333">
              <v:path arrowok="t"/>
            </v:shape>
            <v:shape style="position:absolute;left:3888;top:6952;width:15;height:0" coordorigin="3888,6952" coordsize="15,0" path="m3888,6952l3902,6952e" filled="f" stroked="t" strokeweight="0.8383pt" strokecolor="#333333">
              <v:path arrowok="t"/>
            </v:shape>
            <v:shape style="position:absolute;left:3917;top:6952;width:15;height:0" coordorigin="3917,6952" coordsize="15,0" path="m3917,6952l3932,6952e" filled="f" stroked="t" strokeweight="0.8383pt" strokecolor="#333333">
              <v:path arrowok="t"/>
            </v:shape>
            <v:shape style="position:absolute;left:3947;top:6952;width:15;height:0" coordorigin="3947,6952" coordsize="15,0" path="m3947,6952l3961,6952e" filled="f" stroked="t" strokeweight="0.8383pt" strokecolor="#333333">
              <v:path arrowok="t"/>
            </v:shape>
            <v:shape style="position:absolute;left:3976;top:6952;width:15;height:0" coordorigin="3976,6952" coordsize="15,0" path="m3976,6952l3991,6952e" filled="f" stroked="t" strokeweight="0.8383pt" strokecolor="#333333">
              <v:path arrowok="t"/>
            </v:shape>
            <v:shape style="position:absolute;left:4006;top:6952;width:15;height:0" coordorigin="4006,6952" coordsize="15,0" path="m4006,6952l4020,6952e" filled="f" stroked="t" strokeweight="0.8383pt" strokecolor="#333333">
              <v:path arrowok="t"/>
            </v:shape>
            <v:shape style="position:absolute;left:4035;top:6952;width:15;height:0" coordorigin="4035,6952" coordsize="15,0" path="m4035,6952l4050,6952e" filled="f" stroked="t" strokeweight="0.8383pt" strokecolor="#333333">
              <v:path arrowok="t"/>
            </v:shape>
            <v:shape style="position:absolute;left:4065;top:6952;width:15;height:0" coordorigin="4065,6952" coordsize="15,0" path="m4065,6952l4080,6952e" filled="f" stroked="t" strokeweight="0.8383pt" strokecolor="#333333">
              <v:path arrowok="t"/>
            </v:shape>
            <v:shape style="position:absolute;left:4094;top:6952;width:15;height:0" coordorigin="4094,6952" coordsize="15,0" path="m4094,6952l4109,6952e" filled="f" stroked="t" strokeweight="0.8383pt" strokecolor="#333333">
              <v:path arrowok="t"/>
            </v:shape>
            <v:shape style="position:absolute;left:4124;top:6952;width:15;height:0" coordorigin="4124,6952" coordsize="15,0" path="m4124,6952l4139,6952e" filled="f" stroked="t" strokeweight="0.8383pt" strokecolor="#333333">
              <v:path arrowok="t"/>
            </v:shape>
            <v:shape style="position:absolute;left:4153;top:6952;width:15;height:0" coordorigin="4153,6952" coordsize="15,0" path="m4153,6952l4168,6952e" filled="f" stroked="t" strokeweight="0.8383pt" strokecolor="#333333">
              <v:path arrowok="t"/>
            </v:shape>
            <v:shape style="position:absolute;left:4183;top:6952;width:15;height:0" coordorigin="4183,6952" coordsize="15,0" path="m4183,6952l4198,6952e" filled="f" stroked="t" strokeweight="0.8383pt" strokecolor="#333333">
              <v:path arrowok="t"/>
            </v:shape>
            <v:shape style="position:absolute;left:4212;top:6952;width:15;height:0" coordorigin="4212,6952" coordsize="15,0" path="m4212,6952l4227,6952e" filled="f" stroked="t" strokeweight="0.8383pt" strokecolor="#333333">
              <v:path arrowok="t"/>
            </v:shape>
            <v:shape style="position:absolute;left:4242;top:6952;width:15;height:0" coordorigin="4242,6952" coordsize="15,0" path="m4242,6952l4257,6952e" filled="f" stroked="t" strokeweight="0.8383pt" strokecolor="#333333">
              <v:path arrowok="t"/>
            </v:shape>
            <v:shape style="position:absolute;left:4272;top:6952;width:15;height:0" coordorigin="4272,6952" coordsize="15,0" path="m4272,6952l4286,6952e" filled="f" stroked="t" strokeweight="0.8383pt" strokecolor="#333333">
              <v:path arrowok="t"/>
            </v:shape>
            <v:shape style="position:absolute;left:4301;top:6952;width:15;height:0" coordorigin="4301,6952" coordsize="15,0" path="m4301,6952l4316,6952e" filled="f" stroked="t" strokeweight="0.8383pt" strokecolor="#333333">
              <v:path arrowok="t"/>
            </v:shape>
            <v:shape style="position:absolute;left:4331;top:6952;width:15;height:0" coordorigin="4331,6952" coordsize="15,0" path="m4331,6952l4345,6952e" filled="f" stroked="t" strokeweight="0.8383pt" strokecolor="#333333">
              <v:path arrowok="t"/>
            </v:shape>
            <v:shape style="position:absolute;left:4360;top:6952;width:15;height:0" coordorigin="4360,6952" coordsize="15,0" path="m4360,6952l4375,6952e" filled="f" stroked="t" strokeweight="0.8383pt" strokecolor="#333333">
              <v:path arrowok="t"/>
            </v:shape>
            <v:shape style="position:absolute;left:4390;top:6952;width:15;height:0" coordorigin="4390,6952" coordsize="15,0" path="m4390,6952l4404,6952e" filled="f" stroked="t" strokeweight="0.8383pt" strokecolor="#333333">
              <v:path arrowok="t"/>
            </v:shape>
            <v:shape style="position:absolute;left:4419;top:6952;width:15;height:0" coordorigin="4419,6952" coordsize="15,0" path="m4419,6952l4434,6952e" filled="f" stroked="t" strokeweight="0.8383pt" strokecolor="#333333">
              <v:path arrowok="t"/>
            </v:shape>
            <v:shape style="position:absolute;left:4449;top:6952;width:15;height:0" coordorigin="4449,6952" coordsize="15,0" path="m4449,6952l4463,6952e" filled="f" stroked="t" strokeweight="0.8383pt" strokecolor="#333333">
              <v:path arrowok="t"/>
            </v:shape>
            <v:shape style="position:absolute;left:4478;top:6952;width:15;height:0" coordorigin="4478,6952" coordsize="15,0" path="m4478,6952l4493,6952e" filled="f" stroked="t" strokeweight="0.8383pt" strokecolor="#333333">
              <v:path arrowok="t"/>
            </v:shape>
            <v:shape style="position:absolute;left:4508;top:6952;width:15;height:0" coordorigin="4508,6952" coordsize="15,0" path="m4508,6952l4523,6952e" filled="f" stroked="t" strokeweight="0.8383pt" strokecolor="#333333">
              <v:path arrowok="t"/>
            </v:shape>
            <v:shape style="position:absolute;left:4537;top:6952;width:15;height:0" coordorigin="4537,6952" coordsize="15,0" path="m4537,6952l4552,6952e" filled="f" stroked="t" strokeweight="0.8383pt" strokecolor="#333333">
              <v:path arrowok="t"/>
            </v:shape>
            <v:shape style="position:absolute;left:4567;top:6952;width:15;height:0" coordorigin="4567,6952" coordsize="15,0" path="m4567,6952l4582,6952e" filled="f" stroked="t" strokeweight="0.8383pt" strokecolor="#333333">
              <v:path arrowok="t"/>
            </v:shape>
            <v:shape style="position:absolute;left:4596;top:6952;width:15;height:0" coordorigin="4596,6952" coordsize="15,0" path="m4596,6952l4611,6952e" filled="f" stroked="t" strokeweight="0.8383pt" strokecolor="#333333">
              <v:path arrowok="t"/>
            </v:shape>
            <v:shape style="position:absolute;left:4626;top:6952;width:15;height:0" coordorigin="4626,6952" coordsize="15,0" path="m4626,6952l4641,6952e" filled="f" stroked="t" strokeweight="0.8383pt" strokecolor="#333333">
              <v:path arrowok="t"/>
            </v:shape>
            <v:shape style="position:absolute;left:4655;top:6952;width:15;height:0" coordorigin="4655,6952" coordsize="15,0" path="m4655,6952l4670,6952e" filled="f" stroked="t" strokeweight="0.8383pt" strokecolor="#333333">
              <v:path arrowok="t"/>
            </v:shape>
            <v:shape style="position:absolute;left:4685;top:6952;width:15;height:0" coordorigin="4685,6952" coordsize="15,0" path="m4685,6952l4700,6952e" filled="f" stroked="t" strokeweight="0.8383pt" strokecolor="#333333">
              <v:path arrowok="t"/>
            </v:shape>
            <v:shape style="position:absolute;left:4714;top:6952;width:15;height:0" coordorigin="4714,6952" coordsize="15,0" path="m4714,6952l4729,6952e" filled="f" stroked="t" strokeweight="0.8383pt" strokecolor="#333333">
              <v:path arrowok="t"/>
            </v:shape>
            <v:shape style="position:absolute;left:4744;top:6952;width:15;height:0" coordorigin="4744,6952" coordsize="15,0" path="m4744,6952l4759,6952e" filled="f" stroked="t" strokeweight="0.8383pt" strokecolor="#333333">
              <v:path arrowok="t"/>
            </v:shape>
            <v:shape style="position:absolute;left:4774;top:6952;width:15;height:0" coordorigin="4774,6952" coordsize="15,0" path="m4774,6952l4788,6952e" filled="f" stroked="t" strokeweight="0.8383pt" strokecolor="#333333">
              <v:path arrowok="t"/>
            </v:shape>
            <v:shape style="position:absolute;left:4803;top:6952;width:15;height:0" coordorigin="4803,6952" coordsize="15,0" path="m4803,6952l4818,6952e" filled="f" stroked="t" strokeweight="0.8383pt" strokecolor="#333333">
              <v:path arrowok="t"/>
            </v:shape>
            <v:shape style="position:absolute;left:4833;top:6952;width:15;height:0" coordorigin="4833,6952" coordsize="15,0" path="m4833,6952l4847,6952e" filled="f" stroked="t" strokeweight="0.8383pt" strokecolor="#333333">
              <v:path arrowok="t"/>
            </v:shape>
            <v:shape style="position:absolute;left:4862;top:6952;width:15;height:0" coordorigin="4862,6952" coordsize="15,0" path="m4862,6952l4877,6952e" filled="f" stroked="t" strokeweight="0.8383pt" strokecolor="#333333">
              <v:path arrowok="t"/>
            </v:shape>
            <v:shape style="position:absolute;left:4892;top:6952;width:15;height:0" coordorigin="4892,6952" coordsize="15,0" path="m4892,6952l4906,6952e" filled="f" stroked="t" strokeweight="0.8383pt" strokecolor="#333333">
              <v:path arrowok="t"/>
            </v:shape>
            <v:shape style="position:absolute;left:4921;top:6952;width:15;height:0" coordorigin="4921,6952" coordsize="15,0" path="m4921,6952l4936,6952e" filled="f" stroked="t" strokeweight="0.8383pt" strokecolor="#333333">
              <v:path arrowok="t"/>
            </v:shape>
            <v:shape style="position:absolute;left:4951;top:6952;width:15;height:0" coordorigin="4951,6952" coordsize="15,0" path="m4951,6952l4966,6952e" filled="f" stroked="t" strokeweight="0.8383pt" strokecolor="#333333">
              <v:path arrowok="t"/>
            </v:shape>
            <v:shape style="position:absolute;left:4980;top:6952;width:15;height:0" coordorigin="4980,6952" coordsize="15,0" path="m4980,6952l4995,6952e" filled="f" stroked="t" strokeweight="0.8383pt" strokecolor="#333333">
              <v:path arrowok="t"/>
            </v:shape>
            <v:shape style="position:absolute;left:5010;top:6952;width:15;height:0" coordorigin="5010,6952" coordsize="15,0" path="m5010,6952l5025,6952e" filled="f" stroked="t" strokeweight="0.8383pt" strokecolor="#333333">
              <v:path arrowok="t"/>
            </v:shape>
            <v:shape style="position:absolute;left:5039;top:6952;width:15;height:0" coordorigin="5039,6952" coordsize="15,0" path="m5039,6952l5054,6952e" filled="f" stroked="t" strokeweight="0.8383pt" strokecolor="#333333">
              <v:path arrowok="t"/>
            </v:shape>
            <v:shape style="position:absolute;left:5069;top:6952;width:15;height:0" coordorigin="5069,6952" coordsize="15,0" path="m5069,6952l5084,6952e" filled="f" stroked="t" strokeweight="0.8383pt" strokecolor="#333333">
              <v:path arrowok="t"/>
            </v:shape>
            <v:shape style="position:absolute;left:5098;top:6952;width:15;height:0" coordorigin="5098,6952" coordsize="15,0" path="m5098,6952l5113,6952e" filled="f" stroked="t" strokeweight="0.8383pt" strokecolor="#333333">
              <v:path arrowok="t"/>
            </v:shape>
            <v:shape style="position:absolute;left:5128;top:6952;width:15;height:0" coordorigin="5128,6952" coordsize="15,0" path="m5128,6952l5143,6952e" filled="f" stroked="t" strokeweight="0.8383pt" strokecolor="#333333">
              <v:path arrowok="t"/>
            </v:shape>
            <v:shape style="position:absolute;left:5157;top:6952;width:15;height:0" coordorigin="5157,6952" coordsize="15,0" path="m5157,6952l5172,6952e" filled="f" stroked="t" strokeweight="0.8383pt" strokecolor="#333333">
              <v:path arrowok="t"/>
            </v:shape>
            <v:shape style="position:absolute;left:5187;top:6952;width:15;height:0" coordorigin="5187,6952" coordsize="15,0" path="m5187,6952l5202,6952e" filled="f" stroked="t" strokeweight="0.8383pt" strokecolor="#333333">
              <v:path arrowok="t"/>
            </v:shape>
            <v:shape style="position:absolute;left:5217;top:6952;width:15;height:0" coordorigin="5217,6952" coordsize="15,0" path="m5217,6952l5231,6952e" filled="f" stroked="t" strokeweight="0.8383pt" strokecolor="#333333">
              <v:path arrowok="t"/>
            </v:shape>
            <v:shape style="position:absolute;left:5246;top:6952;width:15;height:0" coordorigin="5246,6952" coordsize="15,0" path="m5246,6952l5261,6952e" filled="f" stroked="t" strokeweight="0.8383pt" strokecolor="#333333">
              <v:path arrowok="t"/>
            </v:shape>
            <v:shape style="position:absolute;left:5276;top:6952;width:15;height:0" coordorigin="5276,6952" coordsize="15,0" path="m5276,6952l5290,6952e" filled="f" stroked="t" strokeweight="0.8383pt" strokecolor="#333333">
              <v:path arrowok="t"/>
            </v:shape>
            <v:shape style="position:absolute;left:5305;top:6952;width:15;height:0" coordorigin="5305,6952" coordsize="15,0" path="m5305,6952l5320,6952e" filled="f" stroked="t" strokeweight="0.8383pt" strokecolor="#333333">
              <v:path arrowok="t"/>
            </v:shape>
            <v:shape style="position:absolute;left:5335;top:6952;width:15;height:0" coordorigin="5335,6952" coordsize="15,0" path="m5335,6952l5349,6952e" filled="f" stroked="t" strokeweight="0.8383pt" strokecolor="#333333">
              <v:path arrowok="t"/>
            </v:shape>
            <v:shape style="position:absolute;left:5364;top:6952;width:15;height:0" coordorigin="5364,6952" coordsize="15,0" path="m5364,6952l5379,6952e" filled="f" stroked="t" strokeweight="0.8383pt" strokecolor="#333333">
              <v:path arrowok="t"/>
            </v:shape>
            <v:shape style="position:absolute;left:5394;top:6952;width:15;height:0" coordorigin="5394,6952" coordsize="15,0" path="m5394,6952l5408,6952e" filled="f" stroked="t" strokeweight="0.8383pt" strokecolor="#333333">
              <v:path arrowok="t"/>
            </v:shape>
            <v:shape style="position:absolute;left:5423;top:6952;width:15;height:0" coordorigin="5423,6952" coordsize="15,0" path="m5423,6952l5438,6952e" filled="f" stroked="t" strokeweight="0.8383pt" strokecolor="#333333">
              <v:path arrowok="t"/>
            </v:shape>
            <v:shape style="position:absolute;left:5453;top:6952;width:15;height:0" coordorigin="5453,6952" coordsize="15,0" path="m5453,6952l5468,6952e" filled="f" stroked="t" strokeweight="0.8383pt" strokecolor="#333333">
              <v:path arrowok="t"/>
            </v:shape>
            <v:shape style="position:absolute;left:5482;top:6952;width:15;height:0" coordorigin="5482,6952" coordsize="15,0" path="m5482,6952l5497,6952e" filled="f" stroked="t" strokeweight="0.8383pt" strokecolor="#333333">
              <v:path arrowok="t"/>
            </v:shape>
            <v:shape style="position:absolute;left:5512;top:6952;width:15;height:0" coordorigin="5512,6952" coordsize="15,0" path="m5512,6952l5527,6952e" filled="f" stroked="t" strokeweight="0.8383pt" strokecolor="#333333">
              <v:path arrowok="t"/>
            </v:shape>
            <v:shape style="position:absolute;left:5541;top:6952;width:15;height:0" coordorigin="5541,6952" coordsize="15,0" path="m5541,6952l5556,6952e" filled="f" stroked="t" strokeweight="0.8383pt" strokecolor="#333333">
              <v:path arrowok="t"/>
            </v:shape>
            <v:shape style="position:absolute;left:5571;top:6952;width:15;height:0" coordorigin="5571,6952" coordsize="15,0" path="m5571,6952l5586,6952e" filled="f" stroked="t" strokeweight="0.8383pt" strokecolor="#333333">
              <v:path arrowok="t"/>
            </v:shape>
            <v:shape style="position:absolute;left:5600;top:6952;width:15;height:0" coordorigin="5600,6952" coordsize="15,0" path="m5600,6952l5615,6952e" filled="f" stroked="t" strokeweight="0.8383pt" strokecolor="#333333">
              <v:path arrowok="t"/>
            </v:shape>
            <v:shape style="position:absolute;left:5630;top:6952;width:15;height:0" coordorigin="5630,6952" coordsize="15,0" path="m5630,6952l5645,6952e" filled="f" stroked="t" strokeweight="0.8383pt" strokecolor="#333333">
              <v:path arrowok="t"/>
            </v:shape>
            <v:shape style="position:absolute;left:5660;top:6952;width:15;height:0" coordorigin="5660,6952" coordsize="15,0" path="m5660,6952l5674,6952e" filled="f" stroked="t" strokeweight="0.8383pt" strokecolor="#333333">
              <v:path arrowok="t"/>
            </v:shape>
            <v:shape style="position:absolute;left:5689;top:6952;width:15;height:0" coordorigin="5689,6952" coordsize="15,0" path="m5689,6952l5704,6952e" filled="f" stroked="t" strokeweight="0.8383pt" strokecolor="#333333">
              <v:path arrowok="t"/>
            </v:shape>
            <v:shape style="position:absolute;left:5719;top:6952;width:15;height:0" coordorigin="5719,6952" coordsize="15,0" path="m5719,6952l5733,6952e" filled="f" stroked="t" strokeweight="0.8383pt" strokecolor="#333333">
              <v:path arrowok="t"/>
            </v:shape>
            <v:shape style="position:absolute;left:5748;top:6952;width:15;height:0" coordorigin="5748,6952" coordsize="15,0" path="m5748,6952l5763,6952e" filled="f" stroked="t" strokeweight="0.8383pt" strokecolor="#333333">
              <v:path arrowok="t"/>
            </v:shape>
            <v:shape style="position:absolute;left:5778;top:6952;width:15;height:0" coordorigin="5778,6952" coordsize="15,0" path="m5778,6952l5792,6952e" filled="f" stroked="t" strokeweight="0.8383pt" strokecolor="#333333">
              <v:path arrowok="t"/>
            </v:shape>
            <v:shape style="position:absolute;left:5807;top:6952;width:15;height:0" coordorigin="5807,6952" coordsize="15,0" path="m5807,6952l5822,6952e" filled="f" stroked="t" strokeweight="0.8383pt" strokecolor="#333333">
              <v:path arrowok="t"/>
            </v:shape>
            <v:shape style="position:absolute;left:5837;top:6952;width:15;height:0" coordorigin="5837,6952" coordsize="15,0" path="m5837,6952l5851,6952e" filled="f" stroked="t" strokeweight="0.8383pt" strokecolor="#333333">
              <v:path arrowok="t"/>
            </v:shape>
            <v:shape style="position:absolute;left:5866;top:6952;width:15;height:0" coordorigin="5866,6952" coordsize="15,0" path="m5866,6952l5881,6952e" filled="f" stroked="t" strokeweight="0.8383pt" strokecolor="#333333">
              <v:path arrowok="t"/>
            </v:shape>
            <v:shape style="position:absolute;left:5896;top:6952;width:15;height:0" coordorigin="5896,6952" coordsize="15,0" path="m5896,6952l5911,6952e" filled="f" stroked="t" strokeweight="0.8383pt" strokecolor="#333333">
              <v:path arrowok="t"/>
            </v:shape>
            <v:shape style="position:absolute;left:5925;top:6952;width:15;height:0" coordorigin="5925,6952" coordsize="15,0" path="m5925,6952l5940,6952e" filled="f" stroked="t" strokeweight="0.8383pt" strokecolor="#333333">
              <v:path arrowok="t"/>
            </v:shape>
            <v:shape style="position:absolute;left:5955;top:6952;width:15;height:0" coordorigin="5955,6952" coordsize="15,0" path="m5955,6952l5970,6952e" filled="f" stroked="t" strokeweight="0.8383pt" strokecolor="#333333">
              <v:path arrowok="t"/>
            </v:shape>
            <v:shape style="position:absolute;left:5984;top:6952;width:15;height:0" coordorigin="5984,6952" coordsize="15,0" path="m5984,6952l5999,6952e" filled="f" stroked="t" strokeweight="0.8383pt" strokecolor="#333333">
              <v:path arrowok="t"/>
            </v:shape>
            <v:shape style="position:absolute;left:6014;top:6952;width:15;height:0" coordorigin="6014,6952" coordsize="15,0" path="m6014,6952l6029,6952e" filled="f" stroked="t" strokeweight="0.8383pt" strokecolor="#333333">
              <v:path arrowok="t"/>
            </v:shape>
            <v:shape style="position:absolute;left:6043;top:6952;width:15;height:0" coordorigin="6043,6952" coordsize="15,0" path="m6043,6952l6058,6952e" filled="f" stroked="t" strokeweight="0.8383pt" strokecolor="#333333">
              <v:path arrowok="t"/>
            </v:shape>
            <v:shape style="position:absolute;left:6073;top:6952;width:15;height:0" coordorigin="6073,6952" coordsize="15,0" path="m6073,6952l6088,6952e" filled="f" stroked="t" strokeweight="0.8383pt" strokecolor="#333333">
              <v:path arrowok="t"/>
            </v:shape>
            <v:shape style="position:absolute;left:6102;top:6952;width:15;height:0" coordorigin="6102,6952" coordsize="15,0" path="m6102,6952l6117,6952e" filled="f" stroked="t" strokeweight="0.8383pt" strokecolor="#333333">
              <v:path arrowok="t"/>
            </v:shape>
            <v:shape style="position:absolute;left:6132;top:6952;width:15;height:0" coordorigin="6132,6952" coordsize="15,0" path="m6132,6952l6147,6952e" filled="f" stroked="t" strokeweight="0.8383pt" strokecolor="#333333">
              <v:path arrowok="t"/>
            </v:shape>
            <v:shape style="position:absolute;left:6162;top:6952;width:15;height:0" coordorigin="6162,6952" coordsize="15,0" path="m6162,6952l6176,6952e" filled="f" stroked="t" strokeweight="0.8383pt" strokecolor="#333333">
              <v:path arrowok="t"/>
            </v:shape>
            <v:shape style="position:absolute;left:6191;top:6952;width:15;height:0" coordorigin="6191,6952" coordsize="15,0" path="m6191,6952l6206,6952e" filled="f" stroked="t" strokeweight="0.8383pt" strokecolor="#333333">
              <v:path arrowok="t"/>
            </v:shape>
            <v:shape style="position:absolute;left:6221;top:6952;width:15;height:0" coordorigin="6221,6952" coordsize="15,0" path="m6221,6952l6235,6952e" filled="f" stroked="t" strokeweight="0.8383pt" strokecolor="#333333">
              <v:path arrowok="t"/>
            </v:shape>
            <v:shape style="position:absolute;left:6250;top:6952;width:15;height:0" coordorigin="6250,6952" coordsize="15,0" path="m6250,6952l6265,6952e" filled="f" stroked="t" strokeweight="0.8383pt" strokecolor="#333333">
              <v:path arrowok="t"/>
            </v:shape>
            <v:shape style="position:absolute;left:6280;top:6952;width:15;height:0" coordorigin="6280,6952" coordsize="15,0" path="m6280,6952l6294,6952e" filled="f" stroked="t" strokeweight="0.8383pt" strokecolor="#333333">
              <v:path arrowok="t"/>
            </v:shape>
            <v:shape style="position:absolute;left:6309;top:6952;width:15;height:0" coordorigin="6309,6952" coordsize="15,0" path="m6309,6952l6324,6952e" filled="f" stroked="t" strokeweight="0.8383pt" strokecolor="#333333">
              <v:path arrowok="t"/>
            </v:shape>
            <v:shape style="position:absolute;left:6339;top:6952;width:15;height:0" coordorigin="6339,6952" coordsize="15,0" path="m6339,6952l6354,6952e" filled="f" stroked="t" strokeweight="0.8383pt" strokecolor="#333333">
              <v:path arrowok="t"/>
            </v:shape>
            <v:shape style="position:absolute;left:6368;top:6952;width:15;height:0" coordorigin="6368,6952" coordsize="15,0" path="m6368,6952l6383,6952e" filled="f" stroked="t" strokeweight="0.8383pt" strokecolor="#333333">
              <v:path arrowok="t"/>
            </v:shape>
            <v:shape style="position:absolute;left:6398;top:6952;width:15;height:0" coordorigin="6398,6952" coordsize="15,0" path="m6398,6952l6413,6952e" filled="f" stroked="t" strokeweight="0.8383pt" strokecolor="#333333">
              <v:path arrowok="t"/>
            </v:shape>
            <v:shape style="position:absolute;left:6427;top:6952;width:15;height:0" coordorigin="6427,6952" coordsize="15,0" path="m6427,6952l6442,6952e" filled="f" stroked="t" strokeweight="0.8383pt" strokecolor="#333333">
              <v:path arrowok="t"/>
            </v:shape>
            <v:shape style="position:absolute;left:6457;top:6952;width:15;height:0" coordorigin="6457,6952" coordsize="15,0" path="m6457,6952l6472,6952e" filled="f" stroked="t" strokeweight="0.8383pt" strokecolor="#333333">
              <v:path arrowok="t"/>
            </v:shape>
            <v:shape style="position:absolute;left:6486;top:6952;width:15;height:0" coordorigin="6486,6952" coordsize="15,0" path="m6486,6952l6501,6952e" filled="f" stroked="t" strokeweight="0.8383pt" strokecolor="#333333">
              <v:path arrowok="t"/>
            </v:shape>
            <v:shape style="position:absolute;left:6516;top:6952;width:15;height:0" coordorigin="6516,6952" coordsize="15,0" path="m6516,6952l6531,6952e" filled="f" stroked="t" strokeweight="0.8383pt" strokecolor="#333333">
              <v:path arrowok="t"/>
            </v:shape>
            <v:shape style="position:absolute;left:6545;top:6952;width:15;height:0" coordorigin="6545,6952" coordsize="15,0" path="m6545,6952l6560,6952e" filled="f" stroked="t" strokeweight="0.8383pt" strokecolor="#333333">
              <v:path arrowok="t"/>
            </v:shape>
            <v:shape style="position:absolute;left:6575;top:6952;width:15;height:0" coordorigin="6575,6952" coordsize="15,0" path="m6575,6952l6590,6952e" filled="f" stroked="t" strokeweight="0.8383pt" strokecolor="#333333">
              <v:path arrowok="t"/>
            </v:shape>
            <v:shape style="position:absolute;left:6605;top:6952;width:15;height:0" coordorigin="6605,6952" coordsize="15,0" path="m6605,6952l6619,6952e" filled="f" stroked="t" strokeweight="0.8383pt" strokecolor="#333333">
              <v:path arrowok="t"/>
            </v:shape>
            <v:shape style="position:absolute;left:6634;top:6952;width:15;height:0" coordorigin="6634,6952" coordsize="15,0" path="m6634,6952l6649,6952e" filled="f" stroked="t" strokeweight="0.8383pt" strokecolor="#333333">
              <v:path arrowok="t"/>
            </v:shape>
            <v:shape style="position:absolute;left:6664;top:6952;width:15;height:0" coordorigin="6664,6952" coordsize="15,0" path="m6664,6952l6678,6952e" filled="f" stroked="t" strokeweight="0.8383pt" strokecolor="#333333">
              <v:path arrowok="t"/>
            </v:shape>
            <v:shape style="position:absolute;left:6693;top:6952;width:15;height:0" coordorigin="6693,6952" coordsize="15,0" path="m6693,6952l6708,6952e" filled="f" stroked="t" strokeweight="0.8383pt" strokecolor="#333333">
              <v:path arrowok="t"/>
            </v:shape>
            <v:shape style="position:absolute;left:6723;top:6952;width:15;height:0" coordorigin="6723,6952" coordsize="15,0" path="m6723,6952l6737,6952e" filled="f" stroked="t" strokeweight="0.8383pt" strokecolor="#333333">
              <v:path arrowok="t"/>
            </v:shape>
            <v:shape style="position:absolute;left:6752;top:6952;width:15;height:0" coordorigin="6752,6952" coordsize="15,0" path="m6752,6952l6767,6952e" filled="f" stroked="t" strokeweight="0.8383pt" strokecolor="#333333">
              <v:path arrowok="t"/>
            </v:shape>
            <v:shape style="position:absolute;left:6782;top:6952;width:15;height:0" coordorigin="6782,6952" coordsize="15,0" path="m6782,6952l6796,6952e" filled="f" stroked="t" strokeweight="0.8383pt" strokecolor="#333333">
              <v:path arrowok="t"/>
            </v:shape>
            <v:shape style="position:absolute;left:6811;top:6952;width:15;height:0" coordorigin="6811,6952" coordsize="15,0" path="m6811,6952l6826,6952e" filled="f" stroked="t" strokeweight="0.8383pt" strokecolor="#333333">
              <v:path arrowok="t"/>
            </v:shape>
            <v:shape style="position:absolute;left:6841;top:6952;width:15;height:0" coordorigin="6841,6952" coordsize="15,0" path="m6841,6952l6856,6952e" filled="f" stroked="t" strokeweight="0.8383pt" strokecolor="#333333">
              <v:path arrowok="t"/>
            </v:shape>
            <v:shape style="position:absolute;left:6870;top:6952;width:15;height:0" coordorigin="6870,6952" coordsize="15,0" path="m6870,6952l6885,6952e" filled="f" stroked="t" strokeweight="0.8383pt" strokecolor="#333333">
              <v:path arrowok="t"/>
            </v:shape>
            <v:shape style="position:absolute;left:6900;top:6952;width:15;height:0" coordorigin="6900,6952" coordsize="15,0" path="m6900,6952l6915,6952e" filled="f" stroked="t" strokeweight="0.8383pt" strokecolor="#333333">
              <v:path arrowok="t"/>
            </v:shape>
            <v:shape style="position:absolute;left:6929;top:6952;width:15;height:0" coordorigin="6929,6952" coordsize="15,0" path="m6929,6952l6944,6952e" filled="f" stroked="t" strokeweight="0.8383pt" strokecolor="#333333">
              <v:path arrowok="t"/>
            </v:shape>
            <v:shape style="position:absolute;left:6959;top:6952;width:15;height:0" coordorigin="6959,6952" coordsize="15,0" path="m6959,6952l6974,6952e" filled="f" stroked="t" strokeweight="0.8383pt" strokecolor="#333333">
              <v:path arrowok="t"/>
            </v:shape>
            <v:shape style="position:absolute;left:6988;top:6952;width:15;height:0" coordorigin="6988,6952" coordsize="15,0" path="m6988,6952l7003,6952e" filled="f" stroked="t" strokeweight="0.8383pt" strokecolor="#333333">
              <v:path arrowok="t"/>
            </v:shape>
            <v:shape style="position:absolute;left:7018;top:6952;width:15;height:0" coordorigin="7018,6952" coordsize="15,0" path="m7018,6952l7033,6952e" filled="f" stroked="t" strokeweight="0.8383pt" strokecolor="#333333">
              <v:path arrowok="t"/>
            </v:shape>
            <v:shape style="position:absolute;left:7048;top:6952;width:15;height:0" coordorigin="7048,6952" coordsize="15,0" path="m7048,6952l7062,6952e" filled="f" stroked="t" strokeweight="0.8383pt" strokecolor="#333333">
              <v:path arrowok="t"/>
            </v:shape>
            <v:shape style="position:absolute;left:7077;top:6952;width:15;height:0" coordorigin="7077,6952" coordsize="15,0" path="m7077,6952l7092,6952e" filled="f" stroked="t" strokeweight="0.8383pt" strokecolor="#333333">
              <v:path arrowok="t"/>
            </v:shape>
            <v:shape style="position:absolute;left:7107;top:6952;width:15;height:0" coordorigin="7107,6952" coordsize="15,0" path="m7107,6952l7121,6952e" filled="f" stroked="t" strokeweight="0.8383pt" strokecolor="#333333">
              <v:path arrowok="t"/>
            </v:shape>
            <v:shape style="position:absolute;left:7136;top:6952;width:15;height:0" coordorigin="7136,6952" coordsize="15,0" path="m7136,6952l7151,6952e" filled="f" stroked="t" strokeweight="0.8383pt" strokecolor="#333333">
              <v:path arrowok="t"/>
            </v:shape>
            <v:shape style="position:absolute;left:7166;top:6952;width:15;height:0" coordorigin="7166,6952" coordsize="15,0" path="m7166,6952l7180,6952e" filled="f" stroked="t" strokeweight="0.8383pt" strokecolor="#333333">
              <v:path arrowok="t"/>
            </v:shape>
            <v:shape style="position:absolute;left:7195;top:6952;width:15;height:0" coordorigin="7195,6952" coordsize="15,0" path="m7195,6952l7210,6952e" filled="f" stroked="t" strokeweight="0.8383pt" strokecolor="#333333">
              <v:path arrowok="t"/>
            </v:shape>
            <v:shape style="position:absolute;left:7225;top:6952;width:15;height:0" coordorigin="7225,6952" coordsize="15,0" path="m7225,6952l7239,6952e" filled="f" stroked="t" strokeweight="0.8383pt" strokecolor="#333333">
              <v:path arrowok="t"/>
            </v:shape>
            <v:shape style="position:absolute;left:7254;top:6952;width:15;height:0" coordorigin="7254,6952" coordsize="15,0" path="m7254,6952l7269,6952e" filled="f" stroked="t" strokeweight="0.8383pt" strokecolor="#333333">
              <v:path arrowok="t"/>
            </v:shape>
            <v:shape style="position:absolute;left:7284;top:6952;width:15;height:0" coordorigin="7284,6952" coordsize="15,0" path="m7284,6952l7299,6952e" filled="f" stroked="t" strokeweight="0.8383pt" strokecolor="#333333">
              <v:path arrowok="t"/>
            </v:shape>
            <v:shape style="position:absolute;left:7313;top:6952;width:15;height:0" coordorigin="7313,6952" coordsize="15,0" path="m7313,6952l7328,6952e" filled="f" stroked="t" strokeweight="0.8383pt" strokecolor="#333333">
              <v:path arrowok="t"/>
            </v:shape>
            <v:shape style="position:absolute;left:7343;top:6952;width:15;height:0" coordorigin="7343,6952" coordsize="15,0" path="m7343,6952l7358,6952e" filled="f" stroked="t" strokeweight="0.8383pt" strokecolor="#333333">
              <v:path arrowok="t"/>
            </v:shape>
            <v:shape style="position:absolute;left:7372;top:6952;width:15;height:0" coordorigin="7372,6952" coordsize="15,0" path="m7372,6952l7387,6952e" filled="f" stroked="t" strokeweight="0.8383pt" strokecolor="#333333">
              <v:path arrowok="t"/>
            </v:shape>
            <v:shape style="position:absolute;left:7402;top:6952;width:15;height:0" coordorigin="7402,6952" coordsize="15,0" path="m7402,6952l7417,6952e" filled="f" stroked="t" strokeweight="0.8383pt" strokecolor="#333333">
              <v:path arrowok="t"/>
            </v:shape>
            <v:shape style="position:absolute;left:7431;top:6952;width:15;height:0" coordorigin="7431,6952" coordsize="15,0" path="m7431,6952l7446,6952e" filled="f" stroked="t" strokeweight="0.8383pt" strokecolor="#333333">
              <v:path arrowok="t"/>
            </v:shape>
            <v:shape style="position:absolute;left:7461;top:6952;width:15;height:0" coordorigin="7461,6952" coordsize="15,0" path="m7461,6952l7476,6952e" filled="f" stroked="t" strokeweight="0.8383pt" strokecolor="#333333">
              <v:path arrowok="t"/>
            </v:shape>
            <v:shape style="position:absolute;left:7490;top:6952;width:15;height:0" coordorigin="7490,6952" coordsize="15,0" path="m7490,6952l7505,6952e" filled="f" stroked="t" strokeweight="0.8383pt" strokecolor="#333333">
              <v:path arrowok="t"/>
            </v:shape>
            <v:shape style="position:absolute;left:7520;top:6952;width:15;height:0" coordorigin="7520,6952" coordsize="15,0" path="m7520,6952l7535,6952e" filled="f" stroked="t" strokeweight="0.8383pt" strokecolor="#333333">
              <v:path arrowok="t"/>
            </v:shape>
            <v:shape style="position:absolute;left:7550;top:6952;width:15;height:0" coordorigin="7550,6952" coordsize="15,0" path="m7550,6952l7564,6952e" filled="f" stroked="t" strokeweight="0.8383pt" strokecolor="#333333">
              <v:path arrowok="t"/>
            </v:shape>
            <v:shape style="position:absolute;left:7579;top:6952;width:15;height:0" coordorigin="7579,6952" coordsize="15,0" path="m7579,6952l7594,6952e" filled="f" stroked="t" strokeweight="0.8383pt" strokecolor="#333333">
              <v:path arrowok="t"/>
            </v:shape>
            <v:shape style="position:absolute;left:7609;top:6952;width:15;height:0" coordorigin="7609,6952" coordsize="15,0" path="m7609,6952l7623,6952e" filled="f" stroked="t" strokeweight="0.8383pt" strokecolor="#333333">
              <v:path arrowok="t"/>
            </v:shape>
            <v:shape style="position:absolute;left:7638;top:6952;width:15;height:0" coordorigin="7638,6952" coordsize="15,0" path="m7638,6952l7653,6952e" filled="f" stroked="t" strokeweight="0.8383pt" strokecolor="#333333">
              <v:path arrowok="t"/>
            </v:shape>
            <v:shape style="position:absolute;left:7668;top:6952;width:15;height:0" coordorigin="7668,6952" coordsize="15,0" path="m7668,6952l7682,6952e" filled="f" stroked="t" strokeweight="0.8383pt" strokecolor="#333333">
              <v:path arrowok="t"/>
            </v:shape>
            <v:shape style="position:absolute;left:7697;top:6952;width:15;height:0" coordorigin="7697,6952" coordsize="15,0" path="m7697,6952l7712,6952e" filled="f" stroked="t" strokeweight="0.8383pt" strokecolor="#333333">
              <v:path arrowok="t"/>
            </v:shape>
            <v:shape style="position:absolute;left:7727;top:6952;width:15;height:0" coordorigin="7727,6952" coordsize="15,0" path="m7727,6952l7742,6952e" filled="f" stroked="t" strokeweight="0.8383pt" strokecolor="#333333">
              <v:path arrowok="t"/>
            </v:shape>
            <v:shape style="position:absolute;left:7756;top:6952;width:15;height:0" coordorigin="7756,6952" coordsize="15,0" path="m7756,6952l7771,6952e" filled="f" stroked="t" strokeweight="0.8383pt" strokecolor="#333333">
              <v:path arrowok="t"/>
            </v:shape>
            <v:shape style="position:absolute;left:7786;top:6952;width:15;height:0" coordorigin="7786,6952" coordsize="15,0" path="m7786,6952l7801,6952e" filled="f" stroked="t" strokeweight="0.8383pt" strokecolor="#333333">
              <v:path arrowok="t"/>
            </v:shape>
            <v:shape style="position:absolute;left:7815;top:6952;width:15;height:0" coordorigin="7815,6952" coordsize="15,0" path="m7815,6952l7830,6952e" filled="f" stroked="t" strokeweight="0.8383pt" strokecolor="#333333">
              <v:path arrowok="t"/>
            </v:shape>
            <v:shape style="position:absolute;left:7845;top:6952;width:15;height:0" coordorigin="7845,6952" coordsize="15,0" path="m7845,6952l7860,6952e" filled="f" stroked="t" strokeweight="0.8383pt" strokecolor="#333333">
              <v:path arrowok="t"/>
            </v:shape>
            <v:shape style="position:absolute;left:7874;top:6952;width:15;height:0" coordorigin="7874,6952" coordsize="15,0" path="m7874,6952l7889,6952e" filled="f" stroked="t" strokeweight="0.8383pt" strokecolor="#333333">
              <v:path arrowok="t"/>
            </v:shape>
            <v:shape style="position:absolute;left:7904;top:6952;width:15;height:0" coordorigin="7904,6952" coordsize="15,0" path="m7904,6952l7919,6952e" filled="f" stroked="t" strokeweight="0.8383pt" strokecolor="#333333">
              <v:path arrowok="t"/>
            </v:shape>
            <v:shape style="position:absolute;left:7933;top:6952;width:15;height:0" coordorigin="7933,6952" coordsize="15,0" path="m7933,6952l7948,6952e" filled="f" stroked="t" strokeweight="0.8383pt" strokecolor="#333333">
              <v:path arrowok="t"/>
            </v:shape>
            <v:shape style="position:absolute;left:7963;top:6952;width:15;height:0" coordorigin="7963,6952" coordsize="15,0" path="m7963,6952l7978,6952e" filled="f" stroked="t" strokeweight="0.8383pt" strokecolor="#333333">
              <v:path arrowok="t"/>
            </v:shape>
            <v:shape style="position:absolute;left:7993;top:6952;width:15;height:0" coordorigin="7993,6952" coordsize="15,0" path="m7993,6952l8007,6952e" filled="f" stroked="t" strokeweight="0.8383pt" strokecolor="#333333">
              <v:path arrowok="t"/>
            </v:shape>
            <v:shape style="position:absolute;left:8022;top:6952;width:15;height:0" coordorigin="8022,6952" coordsize="15,0" path="m8022,6952l8037,6952e" filled="f" stroked="t" strokeweight="0.8383pt" strokecolor="#333333">
              <v:path arrowok="t"/>
            </v:shape>
            <v:shape style="position:absolute;left:8052;top:6952;width:15;height:0" coordorigin="8052,6952" coordsize="15,0" path="m8052,6952l8066,6952e" filled="f" stroked="t" strokeweight="0.8383pt" strokecolor="#333333">
              <v:path arrowok="t"/>
            </v:shape>
            <v:shape style="position:absolute;left:8081;top:6952;width:15;height:0" coordorigin="8081,6952" coordsize="15,0" path="m8081,6952l8096,6952e" filled="f" stroked="t" strokeweight="0.8383pt" strokecolor="#333333">
              <v:path arrowok="t"/>
            </v:shape>
            <v:shape style="position:absolute;left:8111;top:6952;width:15;height:0" coordorigin="8111,6952" coordsize="15,0" path="m8111,6952l8125,6952e" filled="f" stroked="t" strokeweight="0.8383pt" strokecolor="#333333">
              <v:path arrowok="t"/>
            </v:shape>
            <v:shape style="position:absolute;left:8140;top:6952;width:15;height:0" coordorigin="8140,6952" coordsize="15,0" path="m8140,6952l8155,6952e" filled="f" stroked="t" strokeweight="0.8383pt" strokecolor="#333333">
              <v:path arrowok="t"/>
            </v:shape>
            <v:shape style="position:absolute;left:8170;top:6952;width:15;height:0" coordorigin="8170,6952" coordsize="15,0" path="m8170,6952l8184,6952e" filled="f" stroked="t" strokeweight="0.8383pt" strokecolor="#333333">
              <v:path arrowok="t"/>
            </v:shape>
            <v:shape style="position:absolute;left:8199;top:6952;width:15;height:0" coordorigin="8199,6952" coordsize="15,0" path="m8199,6952l8214,6952e" filled="f" stroked="t" strokeweight="0.8383pt" strokecolor="#333333">
              <v:path arrowok="t"/>
            </v:shape>
            <v:shape style="position:absolute;left:8229;top:6952;width:15;height:0" coordorigin="8229,6952" coordsize="15,0" path="m8229,6952l8244,6952e" filled="f" stroked="t" strokeweight="0.8383pt" strokecolor="#333333">
              <v:path arrowok="t"/>
            </v:shape>
            <v:shape style="position:absolute;left:8258;top:6952;width:15;height:0" coordorigin="8258,6952" coordsize="15,0" path="m8258,6952l8273,6952e" filled="f" stroked="t" strokeweight="0.8383pt" strokecolor="#333333">
              <v:path arrowok="t"/>
            </v:shape>
            <v:shape style="position:absolute;left:8288;top:6952;width:15;height:0" coordorigin="8288,6952" coordsize="15,0" path="m8288,6952l8303,6952e" filled="f" stroked="t" strokeweight="0.8383pt" strokecolor="#333333">
              <v:path arrowok="t"/>
            </v:shape>
            <v:shape style="position:absolute;left:8317;top:6952;width:15;height:0" coordorigin="8317,6952" coordsize="15,0" path="m8317,6952l8332,6952e" filled="f" stroked="t" strokeweight="0.8383pt" strokecolor="#333333">
              <v:path arrowok="t"/>
            </v:shape>
            <v:shape style="position:absolute;left:8347;top:6952;width:15;height:0" coordorigin="8347,6952" coordsize="15,0" path="m8347,6952l8362,6952e" filled="f" stroked="t" strokeweight="0.8383pt" strokecolor="#333333">
              <v:path arrowok="t"/>
            </v:shape>
            <v:shape style="position:absolute;left:8376;top:6952;width:15;height:0" coordorigin="8376,6952" coordsize="15,0" path="m8376,6952l8391,6952e" filled="f" stroked="t" strokeweight="0.8383pt" strokecolor="#333333">
              <v:path arrowok="t"/>
            </v:shape>
            <v:shape style="position:absolute;left:8406;top:6952;width:15;height:0" coordorigin="8406,6952" coordsize="15,0" path="m8406,6952l8421,6952e" filled="f" stroked="t" strokeweight="0.8383pt" strokecolor="#333333">
              <v:path arrowok="t"/>
            </v:shape>
            <v:shape style="position:absolute;left:8436;top:6952;width:15;height:0" coordorigin="8436,6952" coordsize="15,0" path="m8436,6952l8450,6952e" filled="f" stroked="t" strokeweight="0.8383pt" strokecolor="#333333">
              <v:path arrowok="t"/>
            </v:shape>
            <v:shape style="position:absolute;left:8465;top:6952;width:15;height:0" coordorigin="8465,6952" coordsize="15,0" path="m8465,6952l8480,6952e" filled="f" stroked="t" strokeweight="0.8383pt" strokecolor="#333333">
              <v:path arrowok="t"/>
            </v:shape>
            <v:shape style="position:absolute;left:8495;top:6952;width:15;height:0" coordorigin="8495,6952" coordsize="15,0" path="m8495,6952l8509,6952e" filled="f" stroked="t" strokeweight="0.8383pt" strokecolor="#333333">
              <v:path arrowok="t"/>
            </v:shape>
            <v:shape style="position:absolute;left:8524;top:6952;width:15;height:0" coordorigin="8524,6952" coordsize="15,0" path="m8524,6952l8539,6952e" filled="f" stroked="t" strokeweight="0.8383pt" strokecolor="#333333">
              <v:path arrowok="t"/>
            </v:shape>
            <v:shape style="position:absolute;left:8554;top:6952;width:15;height:0" coordorigin="8554,6952" coordsize="15,0" path="m8554,6952l8568,6952e" filled="f" stroked="t" strokeweight="0.8383pt" strokecolor="#333333">
              <v:path arrowok="t"/>
            </v:shape>
            <v:shape style="position:absolute;left:8583;top:6952;width:15;height:0" coordorigin="8583,6952" coordsize="15,0" path="m8583,6952l8598,6952e" filled="f" stroked="t" strokeweight="0.8383pt" strokecolor="#333333">
              <v:path arrowok="t"/>
            </v:shape>
            <v:shape style="position:absolute;left:8613;top:6952;width:15;height:0" coordorigin="8613,6952" coordsize="15,0" path="m8613,6952l8627,6952e" filled="f" stroked="t" strokeweight="0.8383pt" strokecolor="#333333">
              <v:path arrowok="t"/>
            </v:shape>
            <v:shape style="position:absolute;left:8642;top:6952;width:15;height:0" coordorigin="8642,6952" coordsize="15,0" path="m8642,6952l8657,6952e" filled="f" stroked="t" strokeweight="0.8383pt" strokecolor="#333333">
              <v:path arrowok="t"/>
            </v:shape>
            <v:shape style="position:absolute;left:8672;top:6952;width:15;height:0" coordorigin="8672,6952" coordsize="15,0" path="m8672,6952l8687,6952e" filled="f" stroked="t" strokeweight="0.8383pt" strokecolor="#333333">
              <v:path arrowok="t"/>
            </v:shape>
            <v:shape style="position:absolute;left:8701;top:6952;width:15;height:0" coordorigin="8701,6952" coordsize="15,0" path="m8701,6952l8716,6952e" filled="f" stroked="t" strokeweight="0.8383pt" strokecolor="#333333">
              <v:path arrowok="t"/>
            </v:shape>
            <v:shape style="position:absolute;left:8731;top:6952;width:15;height:0" coordorigin="8731,6952" coordsize="15,0" path="m8731,6952l8746,6952e" filled="f" stroked="t" strokeweight="0.8383pt" strokecolor="#333333">
              <v:path arrowok="t"/>
            </v:shape>
            <v:shape style="position:absolute;left:8760;top:6952;width:15;height:0" coordorigin="8760,6952" coordsize="15,0" path="m8760,6952l8775,6952e" filled="f" stroked="t" strokeweight="0.8383pt" strokecolor="#333333">
              <v:path arrowok="t"/>
            </v:shape>
            <v:shape style="position:absolute;left:8790;top:6952;width:15;height:0" coordorigin="8790,6952" coordsize="15,0" path="m8790,6952l8805,6952e" filled="f" stroked="t" strokeweight="0.8383pt" strokecolor="#333333">
              <v:path arrowok="t"/>
            </v:shape>
            <v:shape style="position:absolute;left:8819;top:6952;width:15;height:0" coordorigin="8819,6952" coordsize="15,0" path="m8819,6952l8834,6952e" filled="f" stroked="t" strokeweight="0.8383pt" strokecolor="#333333">
              <v:path arrowok="t"/>
            </v:shape>
            <v:shape style="position:absolute;left:8849;top:6952;width:15;height:0" coordorigin="8849,6952" coordsize="15,0" path="m8849,6952l8864,6952e" filled="f" stroked="t" strokeweight="0.8383pt" strokecolor="#333333">
              <v:path arrowok="t"/>
            </v:shape>
            <v:shape style="position:absolute;left:8878;top:6952;width:15;height:0" coordorigin="8878,6952" coordsize="15,0" path="m8878,6952l8893,6952e" filled="f" stroked="t" strokeweight="0.8383pt" strokecolor="#333333">
              <v:path arrowok="t"/>
            </v:shape>
            <v:shape style="position:absolute;left:8908;top:6952;width:15;height:0" coordorigin="8908,6952" coordsize="15,0" path="m8908,6952l8923,6952e" filled="f" stroked="t" strokeweight="0.8383pt" strokecolor="#333333">
              <v:path arrowok="t"/>
            </v:shape>
            <v:shape style="position:absolute;left:8938;top:6952;width:15;height:0" coordorigin="8938,6952" coordsize="15,0" path="m8938,6952l8952,6952e" filled="f" stroked="t" strokeweight="0.8383pt" strokecolor="#333333">
              <v:path arrowok="t"/>
            </v:shape>
            <v:shape style="position:absolute;left:8967;top:6952;width:15;height:0" coordorigin="8967,6952" coordsize="15,0" path="m8967,6952l8982,6952e" filled="f" stroked="t" strokeweight="0.8383pt" strokecolor="#333333">
              <v:path arrowok="t"/>
            </v:shape>
            <v:shape style="position:absolute;left:8997;top:6952;width:15;height:0" coordorigin="8997,6952" coordsize="15,0" path="m8997,6952l9011,6952e" filled="f" stroked="t" strokeweight="0.8383pt" strokecolor="#333333">
              <v:path arrowok="t"/>
            </v:shape>
            <v:shape style="position:absolute;left:9026;top:6952;width:15;height:0" coordorigin="9026,6952" coordsize="15,0" path="m9026,6952l9041,6952e" filled="f" stroked="t" strokeweight="0.8383pt" strokecolor="#333333">
              <v:path arrowok="t"/>
            </v:shape>
            <v:shape style="position:absolute;left:9056;top:6952;width:15;height:0" coordorigin="9056,6952" coordsize="15,0" path="m9056,6952l9070,6952e" filled="f" stroked="t" strokeweight="0.8383pt" strokecolor="#333333">
              <v:path arrowok="t"/>
            </v:shape>
            <v:shape style="position:absolute;left:9085;top:6952;width:15;height:0" coordorigin="9085,6952" coordsize="15,0" path="m9085,6952l9100,6952e" filled="f" stroked="t" strokeweight="0.8383pt" strokecolor="#333333">
              <v:path arrowok="t"/>
            </v:shape>
            <v:shape style="position:absolute;left:9115;top:6952;width:15;height:0" coordorigin="9115,6952" coordsize="15,0" path="m9115,6952l9130,6952e" filled="f" stroked="t" strokeweight="0.8383pt" strokecolor="#333333">
              <v:path arrowok="t"/>
            </v:shape>
            <v:shape style="position:absolute;left:9144;top:6952;width:15;height:0" coordorigin="9144,6952" coordsize="15,0" path="m9144,6952l9159,6952e" filled="f" stroked="t" strokeweight="0.8383pt" strokecolor="#333333">
              <v:path arrowok="t"/>
            </v:shape>
            <v:shape style="position:absolute;left:9174;top:6952;width:15;height:0" coordorigin="9174,6952" coordsize="15,0" path="m9174,6952l9189,6952e" filled="f" stroked="t" strokeweight="0.8383pt" strokecolor="#333333">
              <v:path arrowok="t"/>
            </v:shape>
            <v:shape style="position:absolute;left:9203;top:6952;width:15;height:0" coordorigin="9203,6952" coordsize="15,0" path="m9203,6952l9218,6952e" filled="f" stroked="t" strokeweight="0.8383pt" strokecolor="#333333">
              <v:path arrowok="t"/>
            </v:shape>
            <v:shape style="position:absolute;left:9233;top:6952;width:15;height:0" coordorigin="9233,6952" coordsize="15,0" path="m9233,6952l9248,6952e" filled="f" stroked="t" strokeweight="0.8383pt" strokecolor="#333333">
              <v:path arrowok="t"/>
            </v:shape>
            <v:shape style="position:absolute;left:9262;top:6952;width:15;height:0" coordorigin="9262,6952" coordsize="15,0" path="m9262,6952l9277,6952e" filled="f" stroked="t" strokeweight="0.8383pt" strokecolor="#333333">
              <v:path arrowok="t"/>
            </v:shape>
            <v:shape style="position:absolute;left:9292;top:6952;width:15;height:0" coordorigin="9292,6952" coordsize="15,0" path="m9292,6952l9307,6952e" filled="f" stroked="t" strokeweight="0.8383pt" strokecolor="#333333">
              <v:path arrowok="t"/>
            </v:shape>
            <v:shape style="position:absolute;left:9321;top:6952;width:15;height:0" coordorigin="9321,6952" coordsize="15,0" path="m9321,6952l9336,6952e" filled="f" stroked="t" strokeweight="0.8383pt" strokecolor="#333333">
              <v:path arrowok="t"/>
            </v:shape>
            <v:shape style="position:absolute;left:9351;top:6952;width:15;height:0" coordorigin="9351,6952" coordsize="15,0" path="m9351,6952l9366,6952e" filled="f" stroked="t" strokeweight="0.8383pt" strokecolor="#333333">
              <v:path arrowok="t"/>
            </v:shape>
            <v:shape style="position:absolute;left:9381;top:6952;width:15;height:0" coordorigin="9381,6952" coordsize="15,0" path="m9381,6952l9395,6952e" filled="f" stroked="t" strokeweight="0.8383pt" strokecolor="#333333">
              <v:path arrowok="t"/>
            </v:shape>
            <v:shape style="position:absolute;left:9410;top:6952;width:15;height:0" coordorigin="9410,6952" coordsize="15,0" path="m9410,6952l9425,6952e" filled="f" stroked="t" strokeweight="0.8383pt" strokecolor="#333333">
              <v:path arrowok="t"/>
            </v:shape>
            <v:shape style="position:absolute;left:9440;top:6952;width:15;height:0" coordorigin="9440,6952" coordsize="15,0" path="m9440,6952l9454,6952e" filled="f" stroked="t" strokeweight="0.8383pt" strokecolor="#333333">
              <v:path arrowok="t"/>
            </v:shape>
            <v:shape style="position:absolute;left:9469;top:6952;width:15;height:0" coordorigin="9469,6952" coordsize="15,0" path="m9469,6952l9484,6952e" filled="f" stroked="t" strokeweight="0.8383pt" strokecolor="#333333">
              <v:path arrowok="t"/>
            </v:shape>
            <v:shape style="position:absolute;left:9499;top:6952;width:15;height:0" coordorigin="9499,6952" coordsize="15,0" path="m9499,6952l9513,6952e" filled="f" stroked="t" strokeweight="0.8383pt" strokecolor="#333333">
              <v:path arrowok="t"/>
            </v:shape>
            <v:shape style="position:absolute;left:9528;top:6952;width:15;height:0" coordorigin="9528,6952" coordsize="15,0" path="m9528,6952l9543,6952e" filled="f" stroked="t" strokeweight="0.8383pt" strokecolor="#333333">
              <v:path arrowok="t"/>
            </v:shape>
            <v:shape style="position:absolute;left:9558;top:6952;width:15;height:0" coordorigin="9558,6952" coordsize="15,0" path="m9558,6952l9572,6952e" filled="f" stroked="t" strokeweight="0.8383pt" strokecolor="#333333">
              <v:path arrowok="t"/>
            </v:shape>
            <v:shape style="position:absolute;left:9587;top:6952;width:15;height:0" coordorigin="9587,6952" coordsize="15,0" path="m9587,6952l9602,6952e" filled="f" stroked="t" strokeweight="0.8383pt" strokecolor="#333333">
              <v:path arrowok="t"/>
            </v:shape>
            <v:shape style="position:absolute;left:9617;top:6952;width:15;height:0" coordorigin="9617,6952" coordsize="15,0" path="m9617,6952l9632,6952e" filled="f" stroked="t" strokeweight="0.8383pt" strokecolor="#333333">
              <v:path arrowok="t"/>
            </v:shape>
            <v:shape style="position:absolute;left:9646;top:6952;width:15;height:0" coordorigin="9646,6952" coordsize="15,0" path="m9646,6952l9661,6952e" filled="f" stroked="t" strokeweight="0.8383pt" strokecolor="#333333">
              <v:path arrowok="t"/>
            </v:shape>
            <v:shape style="position:absolute;left:9676;top:6952;width:15;height:0" coordorigin="9676,6952" coordsize="15,0" path="m9676,6952l9691,6952e" filled="f" stroked="t" strokeweight="0.8383pt" strokecolor="#333333">
              <v:path arrowok="t"/>
            </v:shape>
            <v:shape style="position:absolute;left:9705;top:6952;width:15;height:0" coordorigin="9705,6952" coordsize="15,0" path="m9705,6952l9720,6952e" filled="f" stroked="t" strokeweight="0.8383pt" strokecolor="#333333">
              <v:path arrowok="t"/>
            </v:shape>
            <v:shape style="position:absolute;left:9735;top:6952;width:15;height:0" coordorigin="9735,6952" coordsize="15,0" path="m9735,6952l9750,6952e" filled="f" stroked="t" strokeweight="0.8383pt" strokecolor="#333333">
              <v:path arrowok="t"/>
            </v:shape>
            <v:shape style="position:absolute;left:9764;top:6952;width:15;height:0" coordorigin="9764,6952" coordsize="15,0" path="m9764,6952l9779,6952e" filled="f" stroked="t" strokeweight="0.8383pt" strokecolor="#333333">
              <v:path arrowok="t"/>
            </v:shape>
            <v:shape style="position:absolute;left:9794;top:6952;width:15;height:0" coordorigin="9794,6952" coordsize="15,0" path="m9794,6952l9809,6952e" filled="f" stroked="t" strokeweight="0.8383pt" strokecolor="#333333">
              <v:path arrowok="t"/>
            </v:shape>
            <v:shape style="position:absolute;left:9824;top:6952;width:15;height:0" coordorigin="9824,6952" coordsize="15,0" path="m9824,6952l9838,6952e" filled="f" stroked="t" strokeweight="0.8383pt" strokecolor="#333333">
              <v:path arrowok="t"/>
            </v:shape>
            <v:shape style="position:absolute;left:9853;top:6952;width:15;height:0" coordorigin="9853,6952" coordsize="15,0" path="m9853,6952l9868,6952e" filled="f" stroked="t" strokeweight="0.8383pt" strokecolor="#333333">
              <v:path arrowok="t"/>
            </v:shape>
            <v:shape style="position:absolute;left:9883;top:6952;width:15;height:0" coordorigin="9883,6952" coordsize="15,0" path="m9883,6952l9897,6952e" filled="f" stroked="t" strokeweight="0.8383pt" strokecolor="#333333">
              <v:path arrowok="t"/>
            </v:shape>
            <v:shape style="position:absolute;left:9912;top:6952;width:15;height:0" coordorigin="9912,6952" coordsize="15,0" path="m9912,6952l9927,6952e" filled="f" stroked="t" strokeweight="0.8383pt" strokecolor="#333333">
              <v:path arrowok="t"/>
            </v:shape>
            <v:shape style="position:absolute;left:9942;top:6952;width:15;height:0" coordorigin="9942,6952" coordsize="15,0" path="m9942,6952l9956,6952e" filled="f" stroked="t" strokeweight="0.8383pt" strokecolor="#333333">
              <v:path arrowok="t"/>
            </v:shape>
            <v:shape style="position:absolute;left:9971;top:6952;width:15;height:0" coordorigin="9971,6952" coordsize="15,0" path="m9971,6952l9986,6952e" filled="f" stroked="t" strokeweight="0.8383pt" strokecolor="#333333">
              <v:path arrowok="t"/>
            </v:shape>
            <v:shape style="position:absolute;left:10001;top:6952;width:15;height:0" coordorigin="10001,6952" coordsize="15,0" path="m10001,6952l10015,6952e" filled="f" stroked="t" strokeweight="0.8383pt" strokecolor="#333333">
              <v:path arrowok="t"/>
            </v:shape>
            <v:shape style="position:absolute;left:10030;top:6952;width:15;height:0" coordorigin="10030,6952" coordsize="15,0" path="m10030,6952l10045,6952e" filled="f" stroked="t" strokeweight="0.8383pt" strokecolor="#333333">
              <v:path arrowok="t"/>
            </v:shape>
            <v:shape style="position:absolute;left:10060;top:6952;width:15;height:0" coordorigin="10060,6952" coordsize="15,0" path="m10060,6952l10075,6952e" filled="f" stroked="t" strokeweight="0.8383pt" strokecolor="#333333">
              <v:path arrowok="t"/>
            </v:shape>
            <v:shape style="position:absolute;left:10089;top:6952;width:15;height:0" coordorigin="10089,6952" coordsize="15,0" path="m10089,6952l10104,6952e" filled="f" stroked="t" strokeweight="0.8383pt" strokecolor="#333333">
              <v:path arrowok="t"/>
            </v:shape>
            <v:shape style="position:absolute;left:10119;top:6952;width:15;height:0" coordorigin="10119,6952" coordsize="15,0" path="m10119,6952l10134,6952e" filled="f" stroked="t" strokeweight="0.8383pt" strokecolor="#333333">
              <v:path arrowok="t"/>
            </v:shape>
            <v:shape style="position:absolute;left:10148;top:6952;width:15;height:0" coordorigin="10148,6952" coordsize="15,0" path="m10148,6952l10163,6952e" filled="f" stroked="t" strokeweight="0.8383pt" strokecolor="#333333">
              <v:path arrowok="t"/>
            </v:shape>
            <v:shape style="position:absolute;left:10178;top:6952;width:15;height:0" coordorigin="10178,6952" coordsize="15,0" path="m10178,6952l10193,6952e" filled="f" stroked="t" strokeweight="0.8383pt" strokecolor="#333333">
              <v:path arrowok="t"/>
            </v:shape>
            <v:shape style="position:absolute;left:10207;top:6952;width:15;height:0" coordorigin="10207,6952" coordsize="15,0" path="m10207,6952l10222,6952e" filled="f" stroked="t" strokeweight="0.8383pt" strokecolor="#333333">
              <v:path arrowok="t"/>
            </v:shape>
            <v:shape style="position:absolute;left:10237;top:6952;width:15;height:0" coordorigin="10237,6952" coordsize="15,0" path="m10237,6952l10252,6952e" filled="f" stroked="t" strokeweight="0.8383pt" strokecolor="#333333">
              <v:path arrowok="t"/>
            </v:shape>
            <v:shape style="position:absolute;left:10266;top:6952;width:15;height:0" coordorigin="10266,6952" coordsize="15,0" path="m10266,6952l10281,6952e" filled="f" stroked="t" strokeweight="0.8383pt" strokecolor="#333333">
              <v:path arrowok="t"/>
            </v:shape>
            <v:shape style="position:absolute;left:10296;top:6952;width:15;height:0" coordorigin="10296,6952" coordsize="15,0" path="m10296,6952l10311,6952e" filled="f" stroked="t" strokeweight="0.8383pt" strokecolor="#333333">
              <v:path arrowok="t"/>
            </v:shape>
            <v:shape style="position:absolute;left:10326;top:6952;width:15;height:0" coordorigin="10326,6952" coordsize="15,0" path="m10326,6952l10340,6952e" filled="f" stroked="t" strokeweight="0.8383pt" strokecolor="#333333">
              <v:path arrowok="t"/>
            </v:shape>
            <v:shape style="position:absolute;left:10355;top:6952;width:15;height:0" coordorigin="10355,6952" coordsize="15,0" path="m10355,6952l10370,6952e" filled="f" stroked="t" strokeweight="0.8383pt" strokecolor="#333333">
              <v:path arrowok="t"/>
            </v:shape>
            <v:shape style="position:absolute;left:10385;top:6952;width:15;height:0" coordorigin="10385,6952" coordsize="15,0" path="m10385,6952l10399,6952e" filled="f" stroked="t" strokeweight="0.8383pt" strokecolor="#333333">
              <v:path arrowok="t"/>
            </v:shape>
            <v:shape style="position:absolute;left:10414;top:6952;width:15;height:0" coordorigin="10414,6952" coordsize="15,0" path="m10414,6952l10429,6952e" filled="f" stroked="t" strokeweight="0.8383pt" strokecolor="#333333">
              <v:path arrowok="t"/>
            </v:shape>
            <v:shape style="position:absolute;left:10444;top:6952;width:15;height:0" coordorigin="10444,6952" coordsize="15,0" path="m10444,6952l10458,6952e" filled="f" stroked="t" strokeweight="0.8383pt" strokecolor="#333333">
              <v:path arrowok="t"/>
            </v:shape>
            <v:shape style="position:absolute;left:10473;top:6952;width:15;height:0" coordorigin="10473,6952" coordsize="15,0" path="m10473,6952l10488,6952e" filled="f" stroked="t" strokeweight="0.8383pt" strokecolor="#333333">
              <v:path arrowok="t"/>
            </v:shape>
            <v:shape style="position:absolute;left:10503;top:6952;width:15;height:0" coordorigin="10503,6952" coordsize="15,0" path="m10503,6952l10518,6952e" filled="f" stroked="t" strokeweight="0.8383pt" strokecolor="#333333">
              <v:path arrowok="t"/>
            </v:shape>
            <v:shape style="position:absolute;left:10606;top:6952;width:15;height:0" coordorigin="10606,6952" coordsize="15,0" path="m10606,6952l10621,6952e" filled="f" stroked="t" strokeweight="0.8383pt" strokecolor="#333333">
              <v:path arrowok="t"/>
            </v:shape>
            <v:shape style="position:absolute;left:10532;top:6952;width:15;height:0" coordorigin="10532,6952" coordsize="15,0" path="m10532,6952l10547,6952e" filled="f" stroked="t" strokeweight="0.8383pt" strokecolor="#333333">
              <v:path arrowok="t"/>
            </v:shape>
            <v:shape style="position:absolute;left:10562;top:6952;width:15;height:0" coordorigin="10562,6952" coordsize="15,0" path="m10562,6952l10577,6952e" filled="f" stroked="t" strokeweight="0.8383pt" strokecolor="#333333">
              <v:path arrowok="t"/>
            </v:shape>
            <v:shape style="position:absolute;left:10591;top:6952;width:15;height:0" coordorigin="10591,6952" coordsize="15,0" path="m10591,6952l10606,6952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325.008pt;width:434.959pt;height:0.8383pt;mso-position-horizontal-relative:page;mso-position-vertical-relative:page;z-index:-5512" coordorigin="1930,6500" coordsize="8699,17">
            <v:shape style="position:absolute;left:1938;top:6509;width:15;height:0" coordorigin="1938,6509" coordsize="15,0" path="m1938,6509l1953,6509e" filled="f" stroked="t" strokeweight="0.8383pt" strokecolor="#333333">
              <v:path arrowok="t"/>
            </v:shape>
            <v:shape style="position:absolute;left:1968;top:6509;width:15;height:0" coordorigin="1968,6509" coordsize="15,0" path="m1968,6509l1983,6509e" filled="f" stroked="t" strokeweight="0.8383pt" strokecolor="#333333">
              <v:path arrowok="t"/>
            </v:shape>
            <v:shape style="position:absolute;left:1998;top:6509;width:15;height:0" coordorigin="1998,6509" coordsize="15,0" path="m1998,6509l2012,6509e" filled="f" stroked="t" strokeweight="0.8383pt" strokecolor="#333333">
              <v:path arrowok="t"/>
            </v:shape>
            <v:shape style="position:absolute;left:2027;top:6509;width:15;height:0" coordorigin="2027,6509" coordsize="15,0" path="m2027,6509l2042,6509e" filled="f" stroked="t" strokeweight="0.8383pt" strokecolor="#333333">
              <v:path arrowok="t"/>
            </v:shape>
            <v:shape style="position:absolute;left:2057;top:6509;width:15;height:0" coordorigin="2057,6509" coordsize="15,0" path="m2057,6509l2071,6509e" filled="f" stroked="t" strokeweight="0.8383pt" strokecolor="#333333">
              <v:path arrowok="t"/>
            </v:shape>
            <v:shape style="position:absolute;left:2086;top:6509;width:15;height:0" coordorigin="2086,6509" coordsize="15,0" path="m2086,6509l2101,6509e" filled="f" stroked="t" strokeweight="0.8383pt" strokecolor="#333333">
              <v:path arrowok="t"/>
            </v:shape>
            <v:shape style="position:absolute;left:2116;top:6509;width:15;height:0" coordorigin="2116,6509" coordsize="15,0" path="m2116,6509l2130,6509e" filled="f" stroked="t" strokeweight="0.8383pt" strokecolor="#333333">
              <v:path arrowok="t"/>
            </v:shape>
            <v:shape style="position:absolute;left:2145;top:6509;width:15;height:0" coordorigin="2145,6509" coordsize="15,0" path="m2145,6509l2160,6509e" filled="f" stroked="t" strokeweight="0.8383pt" strokecolor="#333333">
              <v:path arrowok="t"/>
            </v:shape>
            <v:shape style="position:absolute;left:2175;top:6509;width:15;height:0" coordorigin="2175,6509" coordsize="15,0" path="m2175,6509l2189,6509e" filled="f" stroked="t" strokeweight="0.8383pt" strokecolor="#333333">
              <v:path arrowok="t"/>
            </v:shape>
            <v:shape style="position:absolute;left:2204;top:6509;width:15;height:0" coordorigin="2204,6509" coordsize="15,0" path="m2204,6509l2219,6509e" filled="f" stroked="t" strokeweight="0.8383pt" strokecolor="#333333">
              <v:path arrowok="t"/>
            </v:shape>
            <v:shape style="position:absolute;left:2234;top:6509;width:15;height:0" coordorigin="2234,6509" coordsize="15,0" path="m2234,6509l2249,6509e" filled="f" stroked="t" strokeweight="0.8383pt" strokecolor="#333333">
              <v:path arrowok="t"/>
            </v:shape>
            <v:shape style="position:absolute;left:2263;top:6509;width:15;height:0" coordorigin="2263,6509" coordsize="15,0" path="m2263,6509l2278,6509e" filled="f" stroked="t" strokeweight="0.8383pt" strokecolor="#333333">
              <v:path arrowok="t"/>
            </v:shape>
            <v:shape style="position:absolute;left:2293;top:6509;width:15;height:0" coordorigin="2293,6509" coordsize="15,0" path="m2293,6509l2308,6509e" filled="f" stroked="t" strokeweight="0.8383pt" strokecolor="#333333">
              <v:path arrowok="t"/>
            </v:shape>
            <v:shape style="position:absolute;left:2322;top:6509;width:15;height:0" coordorigin="2322,6509" coordsize="15,0" path="m2322,6509l2337,6509e" filled="f" stroked="t" strokeweight="0.8383pt" strokecolor="#333333">
              <v:path arrowok="t"/>
            </v:shape>
            <v:shape style="position:absolute;left:2352;top:6509;width:15;height:0" coordorigin="2352,6509" coordsize="15,0" path="m2352,6509l2367,6509e" filled="f" stroked="t" strokeweight="0.8383pt" strokecolor="#333333">
              <v:path arrowok="t"/>
            </v:shape>
            <v:shape style="position:absolute;left:2381;top:6509;width:15;height:0" coordorigin="2381,6509" coordsize="15,0" path="m2381,6509l2396,6509e" filled="f" stroked="t" strokeweight="0.8383pt" strokecolor="#333333">
              <v:path arrowok="t"/>
            </v:shape>
            <v:shape style="position:absolute;left:2411;top:6509;width:15;height:0" coordorigin="2411,6509" coordsize="15,0" path="m2411,6509l2426,6509e" filled="f" stroked="t" strokeweight="0.8383pt" strokecolor="#333333">
              <v:path arrowok="t"/>
            </v:shape>
            <v:shape style="position:absolute;left:2441;top:6509;width:15;height:0" coordorigin="2441,6509" coordsize="15,0" path="m2441,6509l2455,6509e" filled="f" stroked="t" strokeweight="0.8383pt" strokecolor="#333333">
              <v:path arrowok="t"/>
            </v:shape>
            <v:shape style="position:absolute;left:2470;top:6509;width:15;height:0" coordorigin="2470,6509" coordsize="15,0" path="m2470,6509l2485,6509e" filled="f" stroked="t" strokeweight="0.8383pt" strokecolor="#333333">
              <v:path arrowok="t"/>
            </v:shape>
            <v:shape style="position:absolute;left:2500;top:6509;width:15;height:0" coordorigin="2500,6509" coordsize="15,0" path="m2500,6509l2514,6509e" filled="f" stroked="t" strokeweight="0.8383pt" strokecolor="#333333">
              <v:path arrowok="t"/>
            </v:shape>
            <v:shape style="position:absolute;left:2529;top:6509;width:15;height:0" coordorigin="2529,6509" coordsize="15,0" path="m2529,6509l2544,6509e" filled="f" stroked="t" strokeweight="0.8383pt" strokecolor="#333333">
              <v:path arrowok="t"/>
            </v:shape>
            <v:shape style="position:absolute;left:2559;top:6509;width:15;height:0" coordorigin="2559,6509" coordsize="15,0" path="m2559,6509l2573,6509e" filled="f" stroked="t" strokeweight="0.8383pt" strokecolor="#333333">
              <v:path arrowok="t"/>
            </v:shape>
            <v:shape style="position:absolute;left:2588;top:6509;width:15;height:0" coordorigin="2588,6509" coordsize="15,0" path="m2588,6509l2603,6509e" filled="f" stroked="t" strokeweight="0.8383pt" strokecolor="#333333">
              <v:path arrowok="t"/>
            </v:shape>
            <v:shape style="position:absolute;left:2618;top:6509;width:15;height:0" coordorigin="2618,6509" coordsize="15,0" path="m2618,6509l2632,6509e" filled="f" stroked="t" strokeweight="0.8383pt" strokecolor="#333333">
              <v:path arrowok="t"/>
            </v:shape>
            <v:shape style="position:absolute;left:2647;top:6509;width:15;height:0" coordorigin="2647,6509" coordsize="15,0" path="m2647,6509l2662,6509e" filled="f" stroked="t" strokeweight="0.8383pt" strokecolor="#333333">
              <v:path arrowok="t"/>
            </v:shape>
            <v:shape style="position:absolute;left:2677;top:6509;width:15;height:0" coordorigin="2677,6509" coordsize="15,0" path="m2677,6509l2692,6509e" filled="f" stroked="t" strokeweight="0.8383pt" strokecolor="#333333">
              <v:path arrowok="t"/>
            </v:shape>
            <v:shape style="position:absolute;left:2706;top:6509;width:15;height:0" coordorigin="2706,6509" coordsize="15,0" path="m2706,6509l2721,6509e" filled="f" stroked="t" strokeweight="0.8383pt" strokecolor="#333333">
              <v:path arrowok="t"/>
            </v:shape>
            <v:shape style="position:absolute;left:2736;top:6509;width:15;height:0" coordorigin="2736,6509" coordsize="15,0" path="m2736,6509l2751,6509e" filled="f" stroked="t" strokeweight="0.8383pt" strokecolor="#333333">
              <v:path arrowok="t"/>
            </v:shape>
            <v:shape style="position:absolute;left:2765;top:6509;width:15;height:0" coordorigin="2765,6509" coordsize="15,0" path="m2765,6509l2780,6509e" filled="f" stroked="t" strokeweight="0.8383pt" strokecolor="#333333">
              <v:path arrowok="t"/>
            </v:shape>
            <v:shape style="position:absolute;left:2795;top:6509;width:15;height:0" coordorigin="2795,6509" coordsize="15,0" path="m2795,6509l2810,6509e" filled="f" stroked="t" strokeweight="0.8383pt" strokecolor="#333333">
              <v:path arrowok="t"/>
            </v:shape>
            <v:shape style="position:absolute;left:2824;top:6509;width:15;height:0" coordorigin="2824,6509" coordsize="15,0" path="m2824,6509l2839,6509e" filled="f" stroked="t" strokeweight="0.8383pt" strokecolor="#333333">
              <v:path arrowok="t"/>
            </v:shape>
            <v:shape style="position:absolute;left:2854;top:6509;width:15;height:0" coordorigin="2854,6509" coordsize="15,0" path="m2854,6509l2869,6509e" filled="f" stroked="t" strokeweight="0.8383pt" strokecolor="#333333">
              <v:path arrowok="t"/>
            </v:shape>
            <v:shape style="position:absolute;left:2883;top:6509;width:15;height:0" coordorigin="2883,6509" coordsize="15,0" path="m2883,6509l2898,6509e" filled="f" stroked="t" strokeweight="0.8383pt" strokecolor="#333333">
              <v:path arrowok="t"/>
            </v:shape>
            <v:shape style="position:absolute;left:2913;top:6509;width:15;height:0" coordorigin="2913,6509" coordsize="15,0" path="m2913,6509l2928,6509e" filled="f" stroked="t" strokeweight="0.8383pt" strokecolor="#333333">
              <v:path arrowok="t"/>
            </v:shape>
            <v:shape style="position:absolute;left:2943;top:6509;width:15;height:0" coordorigin="2943,6509" coordsize="15,0" path="m2943,6509l2957,6509e" filled="f" stroked="t" strokeweight="0.8383pt" strokecolor="#333333">
              <v:path arrowok="t"/>
            </v:shape>
            <v:shape style="position:absolute;left:2972;top:6509;width:15;height:0" coordorigin="2972,6509" coordsize="15,0" path="m2972,6509l2987,6509e" filled="f" stroked="t" strokeweight="0.8383pt" strokecolor="#333333">
              <v:path arrowok="t"/>
            </v:shape>
            <v:shape style="position:absolute;left:3002;top:6509;width:15;height:0" coordorigin="3002,6509" coordsize="15,0" path="m3002,6509l3016,6509e" filled="f" stroked="t" strokeweight="0.8383pt" strokecolor="#333333">
              <v:path arrowok="t"/>
            </v:shape>
            <v:shape style="position:absolute;left:3031;top:6509;width:15;height:0" coordorigin="3031,6509" coordsize="15,0" path="m3031,6509l3046,6509e" filled="f" stroked="t" strokeweight="0.8383pt" strokecolor="#333333">
              <v:path arrowok="t"/>
            </v:shape>
            <v:shape style="position:absolute;left:3061;top:6509;width:15;height:0" coordorigin="3061,6509" coordsize="15,0" path="m3061,6509l3075,6509e" filled="f" stroked="t" strokeweight="0.8383pt" strokecolor="#333333">
              <v:path arrowok="t"/>
            </v:shape>
            <v:shape style="position:absolute;left:3090;top:6509;width:15;height:0" coordorigin="3090,6509" coordsize="15,0" path="m3090,6509l3105,6509e" filled="f" stroked="t" strokeweight="0.8383pt" strokecolor="#333333">
              <v:path arrowok="t"/>
            </v:shape>
            <v:shape style="position:absolute;left:3120;top:6509;width:15;height:0" coordorigin="3120,6509" coordsize="15,0" path="m3120,6509l3135,6509e" filled="f" stroked="t" strokeweight="0.8383pt" strokecolor="#333333">
              <v:path arrowok="t"/>
            </v:shape>
            <v:shape style="position:absolute;left:3149;top:6509;width:15;height:0" coordorigin="3149,6509" coordsize="15,0" path="m3149,6509l3164,6509e" filled="f" stroked="t" strokeweight="0.8383pt" strokecolor="#333333">
              <v:path arrowok="t"/>
            </v:shape>
            <v:shape style="position:absolute;left:3179;top:6509;width:15;height:0" coordorigin="3179,6509" coordsize="15,0" path="m3179,6509l3194,6509e" filled="f" stroked="t" strokeweight="0.8383pt" strokecolor="#333333">
              <v:path arrowok="t"/>
            </v:shape>
            <v:shape style="position:absolute;left:3208;top:6509;width:15;height:0" coordorigin="3208,6509" coordsize="15,0" path="m3208,6509l3223,6509e" filled="f" stroked="t" strokeweight="0.8383pt" strokecolor="#333333">
              <v:path arrowok="t"/>
            </v:shape>
            <v:shape style="position:absolute;left:3238;top:6509;width:15;height:0" coordorigin="3238,6509" coordsize="15,0" path="m3238,6509l3253,6509e" filled="f" stroked="t" strokeweight="0.8383pt" strokecolor="#333333">
              <v:path arrowok="t"/>
            </v:shape>
            <v:shape style="position:absolute;left:3267;top:6509;width:15;height:0" coordorigin="3267,6509" coordsize="15,0" path="m3267,6509l3282,6509e" filled="f" stroked="t" strokeweight="0.8383pt" strokecolor="#333333">
              <v:path arrowok="t"/>
            </v:shape>
            <v:shape style="position:absolute;left:3297;top:6509;width:15;height:0" coordorigin="3297,6509" coordsize="15,0" path="m3297,6509l3312,6509e" filled="f" stroked="t" strokeweight="0.8383pt" strokecolor="#333333">
              <v:path arrowok="t"/>
            </v:shape>
            <v:shape style="position:absolute;left:3326;top:6509;width:15;height:0" coordorigin="3326,6509" coordsize="15,0" path="m3326,6509l3341,6509e" filled="f" stroked="t" strokeweight="0.8383pt" strokecolor="#333333">
              <v:path arrowok="t"/>
            </v:shape>
            <v:shape style="position:absolute;left:3356;top:6509;width:15;height:0" coordorigin="3356,6509" coordsize="15,0" path="m3356,6509l3371,6509e" filled="f" stroked="t" strokeweight="0.8383pt" strokecolor="#333333">
              <v:path arrowok="t"/>
            </v:shape>
            <v:shape style="position:absolute;left:3386;top:6509;width:15;height:0" coordorigin="3386,6509" coordsize="15,0" path="m3386,6509l3400,6509e" filled="f" stroked="t" strokeweight="0.8383pt" strokecolor="#333333">
              <v:path arrowok="t"/>
            </v:shape>
            <v:shape style="position:absolute;left:3415;top:6509;width:15;height:0" coordorigin="3415,6509" coordsize="15,0" path="m3415,6509l3430,6509e" filled="f" stroked="t" strokeweight="0.8383pt" strokecolor="#333333">
              <v:path arrowok="t"/>
            </v:shape>
            <v:shape style="position:absolute;left:3445;top:6509;width:15;height:0" coordorigin="3445,6509" coordsize="15,0" path="m3445,6509l3459,6509e" filled="f" stroked="t" strokeweight="0.8383pt" strokecolor="#333333">
              <v:path arrowok="t"/>
            </v:shape>
            <v:shape style="position:absolute;left:3474;top:6509;width:15;height:0" coordorigin="3474,6509" coordsize="15,0" path="m3474,6509l3489,6509e" filled="f" stroked="t" strokeweight="0.8383pt" strokecolor="#333333">
              <v:path arrowok="t"/>
            </v:shape>
            <v:shape style="position:absolute;left:3504;top:6509;width:15;height:0" coordorigin="3504,6509" coordsize="15,0" path="m3504,6509l3518,6509e" filled="f" stroked="t" strokeweight="0.8383pt" strokecolor="#333333">
              <v:path arrowok="t"/>
            </v:shape>
            <v:shape style="position:absolute;left:3533;top:6509;width:15;height:0" coordorigin="3533,6509" coordsize="15,0" path="m3533,6509l3548,6509e" filled="f" stroked="t" strokeweight="0.8383pt" strokecolor="#333333">
              <v:path arrowok="t"/>
            </v:shape>
            <v:shape style="position:absolute;left:3563;top:6509;width:15;height:0" coordorigin="3563,6509" coordsize="15,0" path="m3563,6509l3577,6509e" filled="f" stroked="t" strokeweight="0.8383pt" strokecolor="#333333">
              <v:path arrowok="t"/>
            </v:shape>
            <v:shape style="position:absolute;left:3592;top:6509;width:15;height:0" coordorigin="3592,6509" coordsize="15,0" path="m3592,6509l3607,6509e" filled="f" stroked="t" strokeweight="0.8383pt" strokecolor="#333333">
              <v:path arrowok="t"/>
            </v:shape>
            <v:shape style="position:absolute;left:3622;top:6509;width:15;height:0" coordorigin="3622,6509" coordsize="15,0" path="m3622,6509l3637,6509e" filled="f" stroked="t" strokeweight="0.8383pt" strokecolor="#333333">
              <v:path arrowok="t"/>
            </v:shape>
            <v:shape style="position:absolute;left:3651;top:6509;width:15;height:0" coordorigin="3651,6509" coordsize="15,0" path="m3651,6509l3666,6509e" filled="f" stroked="t" strokeweight="0.8383pt" strokecolor="#333333">
              <v:path arrowok="t"/>
            </v:shape>
            <v:shape style="position:absolute;left:3681;top:6509;width:15;height:0" coordorigin="3681,6509" coordsize="15,0" path="m3681,6509l3696,6509e" filled="f" stroked="t" strokeweight="0.8383pt" strokecolor="#333333">
              <v:path arrowok="t"/>
            </v:shape>
            <v:shape style="position:absolute;left:3710;top:6509;width:15;height:0" coordorigin="3710,6509" coordsize="15,0" path="m3710,6509l3725,6509e" filled="f" stroked="t" strokeweight="0.8383pt" strokecolor="#333333">
              <v:path arrowok="t"/>
            </v:shape>
            <v:shape style="position:absolute;left:3740;top:6509;width:15;height:0" coordorigin="3740,6509" coordsize="15,0" path="m3740,6509l3755,6509e" filled="f" stroked="t" strokeweight="0.8383pt" strokecolor="#333333">
              <v:path arrowok="t"/>
            </v:shape>
            <v:shape style="position:absolute;left:3769;top:6509;width:15;height:0" coordorigin="3769,6509" coordsize="15,0" path="m3769,6509l3784,6509e" filled="f" stroked="t" strokeweight="0.8383pt" strokecolor="#333333">
              <v:path arrowok="t"/>
            </v:shape>
            <v:shape style="position:absolute;left:3799;top:6509;width:15;height:0" coordorigin="3799,6509" coordsize="15,0" path="m3799,6509l3814,6509e" filled="f" stroked="t" strokeweight="0.8383pt" strokecolor="#333333">
              <v:path arrowok="t"/>
            </v:shape>
            <v:shape style="position:absolute;left:3829;top:6509;width:15;height:0" coordorigin="3829,6509" coordsize="15,0" path="m3829,6509l3843,6509e" filled="f" stroked="t" strokeweight="0.8383pt" strokecolor="#333333">
              <v:path arrowok="t"/>
            </v:shape>
            <v:shape style="position:absolute;left:3858;top:6509;width:15;height:0" coordorigin="3858,6509" coordsize="15,0" path="m3858,6509l3873,6509e" filled="f" stroked="t" strokeweight="0.8383pt" strokecolor="#333333">
              <v:path arrowok="t"/>
            </v:shape>
            <v:shape style="position:absolute;left:3888;top:6509;width:15;height:0" coordorigin="3888,6509" coordsize="15,0" path="m3888,6509l3902,6509e" filled="f" stroked="t" strokeweight="0.8383pt" strokecolor="#333333">
              <v:path arrowok="t"/>
            </v:shape>
            <v:shape style="position:absolute;left:3917;top:6509;width:15;height:0" coordorigin="3917,6509" coordsize="15,0" path="m3917,6509l3932,6509e" filled="f" stroked="t" strokeweight="0.8383pt" strokecolor="#333333">
              <v:path arrowok="t"/>
            </v:shape>
            <v:shape style="position:absolute;left:3947;top:6509;width:15;height:0" coordorigin="3947,6509" coordsize="15,0" path="m3947,6509l3961,6509e" filled="f" stroked="t" strokeweight="0.8383pt" strokecolor="#333333">
              <v:path arrowok="t"/>
            </v:shape>
            <v:shape style="position:absolute;left:3976;top:6509;width:15;height:0" coordorigin="3976,6509" coordsize="15,0" path="m3976,6509l3991,6509e" filled="f" stroked="t" strokeweight="0.8383pt" strokecolor="#333333">
              <v:path arrowok="t"/>
            </v:shape>
            <v:shape style="position:absolute;left:4006;top:6509;width:15;height:0" coordorigin="4006,6509" coordsize="15,0" path="m4006,6509l4020,6509e" filled="f" stroked="t" strokeweight="0.8383pt" strokecolor="#333333">
              <v:path arrowok="t"/>
            </v:shape>
            <v:shape style="position:absolute;left:4035;top:6509;width:15;height:0" coordorigin="4035,6509" coordsize="15,0" path="m4035,6509l4050,6509e" filled="f" stroked="t" strokeweight="0.8383pt" strokecolor="#333333">
              <v:path arrowok="t"/>
            </v:shape>
            <v:shape style="position:absolute;left:4065;top:6509;width:15;height:0" coordorigin="4065,6509" coordsize="15,0" path="m4065,6509l4080,6509e" filled="f" stroked="t" strokeweight="0.8383pt" strokecolor="#333333">
              <v:path arrowok="t"/>
            </v:shape>
            <v:shape style="position:absolute;left:4094;top:6509;width:15;height:0" coordorigin="4094,6509" coordsize="15,0" path="m4094,6509l4109,6509e" filled="f" stroked="t" strokeweight="0.8383pt" strokecolor="#333333">
              <v:path arrowok="t"/>
            </v:shape>
            <v:shape style="position:absolute;left:4124;top:6509;width:15;height:0" coordorigin="4124,6509" coordsize="15,0" path="m4124,6509l4139,6509e" filled="f" stroked="t" strokeweight="0.8383pt" strokecolor="#333333">
              <v:path arrowok="t"/>
            </v:shape>
            <v:shape style="position:absolute;left:4153;top:6509;width:15;height:0" coordorigin="4153,6509" coordsize="15,0" path="m4153,6509l4168,6509e" filled="f" stroked="t" strokeweight="0.8383pt" strokecolor="#333333">
              <v:path arrowok="t"/>
            </v:shape>
            <v:shape style="position:absolute;left:4183;top:6509;width:15;height:0" coordorigin="4183,6509" coordsize="15,0" path="m4183,6509l4198,6509e" filled="f" stroked="t" strokeweight="0.8383pt" strokecolor="#333333">
              <v:path arrowok="t"/>
            </v:shape>
            <v:shape style="position:absolute;left:4212;top:6509;width:15;height:0" coordorigin="4212,6509" coordsize="15,0" path="m4212,6509l4227,6509e" filled="f" stroked="t" strokeweight="0.8383pt" strokecolor="#333333">
              <v:path arrowok="t"/>
            </v:shape>
            <v:shape style="position:absolute;left:4242;top:6509;width:15;height:0" coordorigin="4242,6509" coordsize="15,0" path="m4242,6509l4257,6509e" filled="f" stroked="t" strokeweight="0.8383pt" strokecolor="#333333">
              <v:path arrowok="t"/>
            </v:shape>
            <v:shape style="position:absolute;left:4272;top:6509;width:15;height:0" coordorigin="4272,6509" coordsize="15,0" path="m4272,6509l4286,6509e" filled="f" stroked="t" strokeweight="0.8383pt" strokecolor="#333333">
              <v:path arrowok="t"/>
            </v:shape>
            <v:shape style="position:absolute;left:4301;top:6509;width:15;height:0" coordorigin="4301,6509" coordsize="15,0" path="m4301,6509l4316,6509e" filled="f" stroked="t" strokeweight="0.8383pt" strokecolor="#333333">
              <v:path arrowok="t"/>
            </v:shape>
            <v:shape style="position:absolute;left:4331;top:6509;width:15;height:0" coordorigin="4331,6509" coordsize="15,0" path="m4331,6509l4345,6509e" filled="f" stroked="t" strokeweight="0.8383pt" strokecolor="#333333">
              <v:path arrowok="t"/>
            </v:shape>
            <v:shape style="position:absolute;left:4360;top:6509;width:15;height:0" coordorigin="4360,6509" coordsize="15,0" path="m4360,6509l4375,6509e" filled="f" stroked="t" strokeweight="0.8383pt" strokecolor="#333333">
              <v:path arrowok="t"/>
            </v:shape>
            <v:shape style="position:absolute;left:4390;top:6509;width:15;height:0" coordorigin="4390,6509" coordsize="15,0" path="m4390,6509l4404,6509e" filled="f" stroked="t" strokeweight="0.8383pt" strokecolor="#333333">
              <v:path arrowok="t"/>
            </v:shape>
            <v:shape style="position:absolute;left:4419;top:6509;width:15;height:0" coordorigin="4419,6509" coordsize="15,0" path="m4419,6509l4434,6509e" filled="f" stroked="t" strokeweight="0.8383pt" strokecolor="#333333">
              <v:path arrowok="t"/>
            </v:shape>
            <v:shape style="position:absolute;left:4449;top:6509;width:15;height:0" coordorigin="4449,6509" coordsize="15,0" path="m4449,6509l4463,6509e" filled="f" stroked="t" strokeweight="0.8383pt" strokecolor="#333333">
              <v:path arrowok="t"/>
            </v:shape>
            <v:shape style="position:absolute;left:4478;top:6509;width:15;height:0" coordorigin="4478,6509" coordsize="15,0" path="m4478,6509l4493,6509e" filled="f" stroked="t" strokeweight="0.8383pt" strokecolor="#333333">
              <v:path arrowok="t"/>
            </v:shape>
            <v:shape style="position:absolute;left:4508;top:6509;width:15;height:0" coordorigin="4508,6509" coordsize="15,0" path="m4508,6509l4523,6509e" filled="f" stroked="t" strokeweight="0.8383pt" strokecolor="#333333">
              <v:path arrowok="t"/>
            </v:shape>
            <v:shape style="position:absolute;left:4537;top:6509;width:15;height:0" coordorigin="4537,6509" coordsize="15,0" path="m4537,6509l4552,6509e" filled="f" stroked="t" strokeweight="0.8383pt" strokecolor="#333333">
              <v:path arrowok="t"/>
            </v:shape>
            <v:shape style="position:absolute;left:4567;top:6509;width:15;height:0" coordorigin="4567,6509" coordsize="15,0" path="m4567,6509l4582,6509e" filled="f" stroked="t" strokeweight="0.8383pt" strokecolor="#333333">
              <v:path arrowok="t"/>
            </v:shape>
            <v:shape style="position:absolute;left:4596;top:6509;width:15;height:0" coordorigin="4596,6509" coordsize="15,0" path="m4596,6509l4611,6509e" filled="f" stroked="t" strokeweight="0.8383pt" strokecolor="#333333">
              <v:path arrowok="t"/>
            </v:shape>
            <v:shape style="position:absolute;left:4626;top:6509;width:15;height:0" coordorigin="4626,6509" coordsize="15,0" path="m4626,6509l4641,6509e" filled="f" stroked="t" strokeweight="0.8383pt" strokecolor="#333333">
              <v:path arrowok="t"/>
            </v:shape>
            <v:shape style="position:absolute;left:4655;top:6509;width:15;height:0" coordorigin="4655,6509" coordsize="15,0" path="m4655,6509l4670,6509e" filled="f" stroked="t" strokeweight="0.8383pt" strokecolor="#333333">
              <v:path arrowok="t"/>
            </v:shape>
            <v:shape style="position:absolute;left:4685;top:6509;width:15;height:0" coordorigin="4685,6509" coordsize="15,0" path="m4685,6509l4700,6509e" filled="f" stroked="t" strokeweight="0.8383pt" strokecolor="#333333">
              <v:path arrowok="t"/>
            </v:shape>
            <v:shape style="position:absolute;left:4714;top:6509;width:15;height:0" coordorigin="4714,6509" coordsize="15,0" path="m4714,6509l4729,6509e" filled="f" stroked="t" strokeweight="0.8383pt" strokecolor="#333333">
              <v:path arrowok="t"/>
            </v:shape>
            <v:shape style="position:absolute;left:4744;top:6509;width:15;height:0" coordorigin="4744,6509" coordsize="15,0" path="m4744,6509l4759,6509e" filled="f" stroked="t" strokeweight="0.8383pt" strokecolor="#333333">
              <v:path arrowok="t"/>
            </v:shape>
            <v:shape style="position:absolute;left:4774;top:6509;width:15;height:0" coordorigin="4774,6509" coordsize="15,0" path="m4774,6509l4788,6509e" filled="f" stroked="t" strokeweight="0.8383pt" strokecolor="#333333">
              <v:path arrowok="t"/>
            </v:shape>
            <v:shape style="position:absolute;left:4803;top:6509;width:15;height:0" coordorigin="4803,6509" coordsize="15,0" path="m4803,6509l4818,6509e" filled="f" stroked="t" strokeweight="0.8383pt" strokecolor="#333333">
              <v:path arrowok="t"/>
            </v:shape>
            <v:shape style="position:absolute;left:4833;top:6509;width:15;height:0" coordorigin="4833,6509" coordsize="15,0" path="m4833,6509l4847,6509e" filled="f" stroked="t" strokeweight="0.8383pt" strokecolor="#333333">
              <v:path arrowok="t"/>
            </v:shape>
            <v:shape style="position:absolute;left:4862;top:6509;width:15;height:0" coordorigin="4862,6509" coordsize="15,0" path="m4862,6509l4877,6509e" filled="f" stroked="t" strokeweight="0.8383pt" strokecolor="#333333">
              <v:path arrowok="t"/>
            </v:shape>
            <v:shape style="position:absolute;left:4892;top:6509;width:15;height:0" coordorigin="4892,6509" coordsize="15,0" path="m4892,6509l4906,6509e" filled="f" stroked="t" strokeweight="0.8383pt" strokecolor="#333333">
              <v:path arrowok="t"/>
            </v:shape>
            <v:shape style="position:absolute;left:4921;top:6509;width:15;height:0" coordorigin="4921,6509" coordsize="15,0" path="m4921,6509l4936,6509e" filled="f" stroked="t" strokeweight="0.8383pt" strokecolor="#333333">
              <v:path arrowok="t"/>
            </v:shape>
            <v:shape style="position:absolute;left:4951;top:6509;width:15;height:0" coordorigin="4951,6509" coordsize="15,0" path="m4951,6509l4966,6509e" filled="f" stroked="t" strokeweight="0.8383pt" strokecolor="#333333">
              <v:path arrowok="t"/>
            </v:shape>
            <v:shape style="position:absolute;left:4980;top:6509;width:15;height:0" coordorigin="4980,6509" coordsize="15,0" path="m4980,6509l4995,6509e" filled="f" stroked="t" strokeweight="0.8383pt" strokecolor="#333333">
              <v:path arrowok="t"/>
            </v:shape>
            <v:shape style="position:absolute;left:5010;top:6509;width:15;height:0" coordorigin="5010,6509" coordsize="15,0" path="m5010,6509l5025,6509e" filled="f" stroked="t" strokeweight="0.8383pt" strokecolor="#333333">
              <v:path arrowok="t"/>
            </v:shape>
            <v:shape style="position:absolute;left:5039;top:6509;width:15;height:0" coordorigin="5039,6509" coordsize="15,0" path="m5039,6509l5054,6509e" filled="f" stroked="t" strokeweight="0.8383pt" strokecolor="#333333">
              <v:path arrowok="t"/>
            </v:shape>
            <v:shape style="position:absolute;left:5069;top:6509;width:15;height:0" coordorigin="5069,6509" coordsize="15,0" path="m5069,6509l5084,6509e" filled="f" stroked="t" strokeweight="0.8383pt" strokecolor="#333333">
              <v:path arrowok="t"/>
            </v:shape>
            <v:shape style="position:absolute;left:5098;top:6509;width:15;height:0" coordorigin="5098,6509" coordsize="15,0" path="m5098,6509l5113,6509e" filled="f" stroked="t" strokeweight="0.8383pt" strokecolor="#333333">
              <v:path arrowok="t"/>
            </v:shape>
            <v:shape style="position:absolute;left:5128;top:6509;width:15;height:0" coordorigin="5128,6509" coordsize="15,0" path="m5128,6509l5143,6509e" filled="f" stroked="t" strokeweight="0.8383pt" strokecolor="#333333">
              <v:path arrowok="t"/>
            </v:shape>
            <v:shape style="position:absolute;left:5157;top:6509;width:15;height:0" coordorigin="5157,6509" coordsize="15,0" path="m5157,6509l5172,6509e" filled="f" stroked="t" strokeweight="0.8383pt" strokecolor="#333333">
              <v:path arrowok="t"/>
            </v:shape>
            <v:shape style="position:absolute;left:5187;top:6509;width:15;height:0" coordorigin="5187,6509" coordsize="15,0" path="m5187,6509l5202,6509e" filled="f" stroked="t" strokeweight="0.8383pt" strokecolor="#333333">
              <v:path arrowok="t"/>
            </v:shape>
            <v:shape style="position:absolute;left:5217;top:6509;width:15;height:0" coordorigin="5217,6509" coordsize="15,0" path="m5217,6509l5231,6509e" filled="f" stroked="t" strokeweight="0.8383pt" strokecolor="#333333">
              <v:path arrowok="t"/>
            </v:shape>
            <v:shape style="position:absolute;left:5246;top:6509;width:15;height:0" coordorigin="5246,6509" coordsize="15,0" path="m5246,6509l5261,6509e" filled="f" stroked="t" strokeweight="0.8383pt" strokecolor="#333333">
              <v:path arrowok="t"/>
            </v:shape>
            <v:shape style="position:absolute;left:5276;top:6509;width:15;height:0" coordorigin="5276,6509" coordsize="15,0" path="m5276,6509l5290,6509e" filled="f" stroked="t" strokeweight="0.8383pt" strokecolor="#333333">
              <v:path arrowok="t"/>
            </v:shape>
            <v:shape style="position:absolute;left:5305;top:6509;width:15;height:0" coordorigin="5305,6509" coordsize="15,0" path="m5305,6509l5320,6509e" filled="f" stroked="t" strokeweight="0.8383pt" strokecolor="#333333">
              <v:path arrowok="t"/>
            </v:shape>
            <v:shape style="position:absolute;left:5335;top:6509;width:15;height:0" coordorigin="5335,6509" coordsize="15,0" path="m5335,6509l5349,6509e" filled="f" stroked="t" strokeweight="0.8383pt" strokecolor="#333333">
              <v:path arrowok="t"/>
            </v:shape>
            <v:shape style="position:absolute;left:5364;top:6509;width:15;height:0" coordorigin="5364,6509" coordsize="15,0" path="m5364,6509l5379,6509e" filled="f" stroked="t" strokeweight="0.8383pt" strokecolor="#333333">
              <v:path arrowok="t"/>
            </v:shape>
            <v:shape style="position:absolute;left:5394;top:6509;width:15;height:0" coordorigin="5394,6509" coordsize="15,0" path="m5394,6509l5408,6509e" filled="f" stroked="t" strokeweight="0.8383pt" strokecolor="#333333">
              <v:path arrowok="t"/>
            </v:shape>
            <v:shape style="position:absolute;left:5423;top:6509;width:15;height:0" coordorigin="5423,6509" coordsize="15,0" path="m5423,6509l5438,6509e" filled="f" stroked="t" strokeweight="0.8383pt" strokecolor="#333333">
              <v:path arrowok="t"/>
            </v:shape>
            <v:shape style="position:absolute;left:5453;top:6509;width:15;height:0" coordorigin="5453,6509" coordsize="15,0" path="m5453,6509l5468,6509e" filled="f" stroked="t" strokeweight="0.8383pt" strokecolor="#333333">
              <v:path arrowok="t"/>
            </v:shape>
            <v:shape style="position:absolute;left:5482;top:6509;width:15;height:0" coordorigin="5482,6509" coordsize="15,0" path="m5482,6509l5497,6509e" filled="f" stroked="t" strokeweight="0.8383pt" strokecolor="#333333">
              <v:path arrowok="t"/>
            </v:shape>
            <v:shape style="position:absolute;left:5512;top:6509;width:15;height:0" coordorigin="5512,6509" coordsize="15,0" path="m5512,6509l5527,6509e" filled="f" stroked="t" strokeweight="0.8383pt" strokecolor="#333333">
              <v:path arrowok="t"/>
            </v:shape>
            <v:shape style="position:absolute;left:5541;top:6509;width:15;height:0" coordorigin="5541,6509" coordsize="15,0" path="m5541,6509l5556,6509e" filled="f" stroked="t" strokeweight="0.8383pt" strokecolor="#333333">
              <v:path arrowok="t"/>
            </v:shape>
            <v:shape style="position:absolute;left:5571;top:6509;width:15;height:0" coordorigin="5571,6509" coordsize="15,0" path="m5571,6509l5586,6509e" filled="f" stroked="t" strokeweight="0.8383pt" strokecolor="#333333">
              <v:path arrowok="t"/>
            </v:shape>
            <v:shape style="position:absolute;left:5600;top:6509;width:15;height:0" coordorigin="5600,6509" coordsize="15,0" path="m5600,6509l5615,6509e" filled="f" stroked="t" strokeweight="0.8383pt" strokecolor="#333333">
              <v:path arrowok="t"/>
            </v:shape>
            <v:shape style="position:absolute;left:5630;top:6509;width:15;height:0" coordorigin="5630,6509" coordsize="15,0" path="m5630,6509l5645,6509e" filled="f" stroked="t" strokeweight="0.8383pt" strokecolor="#333333">
              <v:path arrowok="t"/>
            </v:shape>
            <v:shape style="position:absolute;left:5660;top:6509;width:15;height:0" coordorigin="5660,6509" coordsize="15,0" path="m5660,6509l5674,6509e" filled="f" stroked="t" strokeweight="0.8383pt" strokecolor="#333333">
              <v:path arrowok="t"/>
            </v:shape>
            <v:shape style="position:absolute;left:5689;top:6509;width:15;height:0" coordorigin="5689,6509" coordsize="15,0" path="m5689,6509l5704,6509e" filled="f" stroked="t" strokeweight="0.8383pt" strokecolor="#333333">
              <v:path arrowok="t"/>
            </v:shape>
            <v:shape style="position:absolute;left:5719;top:6509;width:15;height:0" coordorigin="5719,6509" coordsize="15,0" path="m5719,6509l5733,6509e" filled="f" stroked="t" strokeweight="0.8383pt" strokecolor="#333333">
              <v:path arrowok="t"/>
            </v:shape>
            <v:shape style="position:absolute;left:5748;top:6509;width:15;height:0" coordorigin="5748,6509" coordsize="15,0" path="m5748,6509l5763,6509e" filled="f" stroked="t" strokeweight="0.8383pt" strokecolor="#333333">
              <v:path arrowok="t"/>
            </v:shape>
            <v:shape style="position:absolute;left:5778;top:6509;width:15;height:0" coordorigin="5778,6509" coordsize="15,0" path="m5778,6509l5792,6509e" filled="f" stroked="t" strokeweight="0.8383pt" strokecolor="#333333">
              <v:path arrowok="t"/>
            </v:shape>
            <v:shape style="position:absolute;left:5807;top:6509;width:15;height:0" coordorigin="5807,6509" coordsize="15,0" path="m5807,6509l5822,6509e" filled="f" stroked="t" strokeweight="0.8383pt" strokecolor="#333333">
              <v:path arrowok="t"/>
            </v:shape>
            <v:shape style="position:absolute;left:5837;top:6509;width:15;height:0" coordorigin="5837,6509" coordsize="15,0" path="m5837,6509l5851,6509e" filled="f" stroked="t" strokeweight="0.8383pt" strokecolor="#333333">
              <v:path arrowok="t"/>
            </v:shape>
            <v:shape style="position:absolute;left:5866;top:6509;width:15;height:0" coordorigin="5866,6509" coordsize="15,0" path="m5866,6509l5881,6509e" filled="f" stroked="t" strokeweight="0.8383pt" strokecolor="#333333">
              <v:path arrowok="t"/>
            </v:shape>
            <v:shape style="position:absolute;left:5896;top:6509;width:15;height:0" coordorigin="5896,6509" coordsize="15,0" path="m5896,6509l5911,6509e" filled="f" stroked="t" strokeweight="0.8383pt" strokecolor="#333333">
              <v:path arrowok="t"/>
            </v:shape>
            <v:shape style="position:absolute;left:5925;top:6509;width:15;height:0" coordorigin="5925,6509" coordsize="15,0" path="m5925,6509l5940,6509e" filled="f" stroked="t" strokeweight="0.8383pt" strokecolor="#333333">
              <v:path arrowok="t"/>
            </v:shape>
            <v:shape style="position:absolute;left:5955;top:6509;width:15;height:0" coordorigin="5955,6509" coordsize="15,0" path="m5955,6509l5970,6509e" filled="f" stroked="t" strokeweight="0.8383pt" strokecolor="#333333">
              <v:path arrowok="t"/>
            </v:shape>
            <v:shape style="position:absolute;left:5984;top:6509;width:15;height:0" coordorigin="5984,6509" coordsize="15,0" path="m5984,6509l5999,6509e" filled="f" stroked="t" strokeweight="0.8383pt" strokecolor="#333333">
              <v:path arrowok="t"/>
            </v:shape>
            <v:shape style="position:absolute;left:6014;top:6509;width:15;height:0" coordorigin="6014,6509" coordsize="15,0" path="m6014,6509l6029,6509e" filled="f" stroked="t" strokeweight="0.8383pt" strokecolor="#333333">
              <v:path arrowok="t"/>
            </v:shape>
            <v:shape style="position:absolute;left:6043;top:6509;width:15;height:0" coordorigin="6043,6509" coordsize="15,0" path="m6043,6509l6058,6509e" filled="f" stroked="t" strokeweight="0.8383pt" strokecolor="#333333">
              <v:path arrowok="t"/>
            </v:shape>
            <v:shape style="position:absolute;left:6073;top:6509;width:15;height:0" coordorigin="6073,6509" coordsize="15,0" path="m6073,6509l6088,6509e" filled="f" stroked="t" strokeweight="0.8383pt" strokecolor="#333333">
              <v:path arrowok="t"/>
            </v:shape>
            <v:shape style="position:absolute;left:6102;top:6509;width:15;height:0" coordorigin="6102,6509" coordsize="15,0" path="m6102,6509l6117,6509e" filled="f" stroked="t" strokeweight="0.8383pt" strokecolor="#333333">
              <v:path arrowok="t"/>
            </v:shape>
            <v:shape style="position:absolute;left:6132;top:6509;width:15;height:0" coordorigin="6132,6509" coordsize="15,0" path="m6132,6509l6147,6509e" filled="f" stroked="t" strokeweight="0.8383pt" strokecolor="#333333">
              <v:path arrowok="t"/>
            </v:shape>
            <v:shape style="position:absolute;left:6162;top:6509;width:15;height:0" coordorigin="6162,6509" coordsize="15,0" path="m6162,6509l6176,6509e" filled="f" stroked="t" strokeweight="0.8383pt" strokecolor="#333333">
              <v:path arrowok="t"/>
            </v:shape>
            <v:shape style="position:absolute;left:6191;top:6509;width:15;height:0" coordorigin="6191,6509" coordsize="15,0" path="m6191,6509l6206,6509e" filled="f" stroked="t" strokeweight="0.8383pt" strokecolor="#333333">
              <v:path arrowok="t"/>
            </v:shape>
            <v:shape style="position:absolute;left:6221;top:6509;width:15;height:0" coordorigin="6221,6509" coordsize="15,0" path="m6221,6509l6235,6509e" filled="f" stroked="t" strokeweight="0.8383pt" strokecolor="#333333">
              <v:path arrowok="t"/>
            </v:shape>
            <v:shape style="position:absolute;left:6250;top:6509;width:15;height:0" coordorigin="6250,6509" coordsize="15,0" path="m6250,6509l6265,6509e" filled="f" stroked="t" strokeweight="0.8383pt" strokecolor="#333333">
              <v:path arrowok="t"/>
            </v:shape>
            <v:shape style="position:absolute;left:6280;top:6509;width:15;height:0" coordorigin="6280,6509" coordsize="15,0" path="m6280,6509l6294,6509e" filled="f" stroked="t" strokeweight="0.8383pt" strokecolor="#333333">
              <v:path arrowok="t"/>
            </v:shape>
            <v:shape style="position:absolute;left:6309;top:6509;width:15;height:0" coordorigin="6309,6509" coordsize="15,0" path="m6309,6509l6324,6509e" filled="f" stroked="t" strokeweight="0.8383pt" strokecolor="#333333">
              <v:path arrowok="t"/>
            </v:shape>
            <v:shape style="position:absolute;left:6339;top:6509;width:15;height:0" coordorigin="6339,6509" coordsize="15,0" path="m6339,6509l6354,6509e" filled="f" stroked="t" strokeweight="0.8383pt" strokecolor="#333333">
              <v:path arrowok="t"/>
            </v:shape>
            <v:shape style="position:absolute;left:6368;top:6509;width:15;height:0" coordorigin="6368,6509" coordsize="15,0" path="m6368,6509l6383,6509e" filled="f" stroked="t" strokeweight="0.8383pt" strokecolor="#333333">
              <v:path arrowok="t"/>
            </v:shape>
            <v:shape style="position:absolute;left:6398;top:6509;width:15;height:0" coordorigin="6398,6509" coordsize="15,0" path="m6398,6509l6413,6509e" filled="f" stroked="t" strokeweight="0.8383pt" strokecolor="#333333">
              <v:path arrowok="t"/>
            </v:shape>
            <v:shape style="position:absolute;left:6427;top:6509;width:15;height:0" coordorigin="6427,6509" coordsize="15,0" path="m6427,6509l6442,6509e" filled="f" stroked="t" strokeweight="0.8383pt" strokecolor="#333333">
              <v:path arrowok="t"/>
            </v:shape>
            <v:shape style="position:absolute;left:6457;top:6509;width:15;height:0" coordorigin="6457,6509" coordsize="15,0" path="m6457,6509l6472,6509e" filled="f" stroked="t" strokeweight="0.8383pt" strokecolor="#333333">
              <v:path arrowok="t"/>
            </v:shape>
            <v:shape style="position:absolute;left:6486;top:6509;width:15;height:0" coordorigin="6486,6509" coordsize="15,0" path="m6486,6509l6501,6509e" filled="f" stroked="t" strokeweight="0.8383pt" strokecolor="#333333">
              <v:path arrowok="t"/>
            </v:shape>
            <v:shape style="position:absolute;left:6516;top:6509;width:15;height:0" coordorigin="6516,6509" coordsize="15,0" path="m6516,6509l6531,6509e" filled="f" stroked="t" strokeweight="0.8383pt" strokecolor="#333333">
              <v:path arrowok="t"/>
            </v:shape>
            <v:shape style="position:absolute;left:6545;top:6509;width:15;height:0" coordorigin="6545,6509" coordsize="15,0" path="m6545,6509l6560,6509e" filled="f" stroked="t" strokeweight="0.8383pt" strokecolor="#333333">
              <v:path arrowok="t"/>
            </v:shape>
            <v:shape style="position:absolute;left:6575;top:6509;width:15;height:0" coordorigin="6575,6509" coordsize="15,0" path="m6575,6509l6590,6509e" filled="f" stroked="t" strokeweight="0.8383pt" strokecolor="#333333">
              <v:path arrowok="t"/>
            </v:shape>
            <v:shape style="position:absolute;left:6605;top:6509;width:15;height:0" coordorigin="6605,6509" coordsize="15,0" path="m6605,6509l6619,6509e" filled="f" stroked="t" strokeweight="0.8383pt" strokecolor="#333333">
              <v:path arrowok="t"/>
            </v:shape>
            <v:shape style="position:absolute;left:6634;top:6509;width:15;height:0" coordorigin="6634,6509" coordsize="15,0" path="m6634,6509l6649,6509e" filled="f" stroked="t" strokeweight="0.8383pt" strokecolor="#333333">
              <v:path arrowok="t"/>
            </v:shape>
            <v:shape style="position:absolute;left:6664;top:6509;width:15;height:0" coordorigin="6664,6509" coordsize="15,0" path="m6664,6509l6678,6509e" filled="f" stroked="t" strokeweight="0.8383pt" strokecolor="#333333">
              <v:path arrowok="t"/>
            </v:shape>
            <v:shape style="position:absolute;left:6693;top:6509;width:15;height:0" coordorigin="6693,6509" coordsize="15,0" path="m6693,6509l6708,6509e" filled="f" stroked="t" strokeweight="0.8383pt" strokecolor="#333333">
              <v:path arrowok="t"/>
            </v:shape>
            <v:shape style="position:absolute;left:6723;top:6509;width:15;height:0" coordorigin="6723,6509" coordsize="15,0" path="m6723,6509l6737,6509e" filled="f" stroked="t" strokeweight="0.8383pt" strokecolor="#333333">
              <v:path arrowok="t"/>
            </v:shape>
            <v:shape style="position:absolute;left:6752;top:6509;width:15;height:0" coordorigin="6752,6509" coordsize="15,0" path="m6752,6509l6767,6509e" filled="f" stroked="t" strokeweight="0.8383pt" strokecolor="#333333">
              <v:path arrowok="t"/>
            </v:shape>
            <v:shape style="position:absolute;left:6782;top:6509;width:15;height:0" coordorigin="6782,6509" coordsize="15,0" path="m6782,6509l6796,6509e" filled="f" stroked="t" strokeweight="0.8383pt" strokecolor="#333333">
              <v:path arrowok="t"/>
            </v:shape>
            <v:shape style="position:absolute;left:6811;top:6509;width:15;height:0" coordorigin="6811,6509" coordsize="15,0" path="m6811,6509l6826,6509e" filled="f" stroked="t" strokeweight="0.8383pt" strokecolor="#333333">
              <v:path arrowok="t"/>
            </v:shape>
            <v:shape style="position:absolute;left:6841;top:6509;width:15;height:0" coordorigin="6841,6509" coordsize="15,0" path="m6841,6509l6856,6509e" filled="f" stroked="t" strokeweight="0.8383pt" strokecolor="#333333">
              <v:path arrowok="t"/>
            </v:shape>
            <v:shape style="position:absolute;left:6870;top:6509;width:15;height:0" coordorigin="6870,6509" coordsize="15,0" path="m6870,6509l6885,6509e" filled="f" stroked="t" strokeweight="0.8383pt" strokecolor="#333333">
              <v:path arrowok="t"/>
            </v:shape>
            <v:shape style="position:absolute;left:6900;top:6509;width:15;height:0" coordorigin="6900,6509" coordsize="15,0" path="m6900,6509l6915,6509e" filled="f" stroked="t" strokeweight="0.8383pt" strokecolor="#333333">
              <v:path arrowok="t"/>
            </v:shape>
            <v:shape style="position:absolute;left:6929;top:6509;width:15;height:0" coordorigin="6929,6509" coordsize="15,0" path="m6929,6509l6944,6509e" filled="f" stroked="t" strokeweight="0.8383pt" strokecolor="#333333">
              <v:path arrowok="t"/>
            </v:shape>
            <v:shape style="position:absolute;left:6959;top:6509;width:15;height:0" coordorigin="6959,6509" coordsize="15,0" path="m6959,6509l6974,6509e" filled="f" stroked="t" strokeweight="0.8383pt" strokecolor="#333333">
              <v:path arrowok="t"/>
            </v:shape>
            <v:shape style="position:absolute;left:6988;top:6509;width:15;height:0" coordorigin="6988,6509" coordsize="15,0" path="m6988,6509l7003,6509e" filled="f" stroked="t" strokeweight="0.8383pt" strokecolor="#333333">
              <v:path arrowok="t"/>
            </v:shape>
            <v:shape style="position:absolute;left:7018;top:6509;width:15;height:0" coordorigin="7018,6509" coordsize="15,0" path="m7018,6509l7033,6509e" filled="f" stroked="t" strokeweight="0.8383pt" strokecolor="#333333">
              <v:path arrowok="t"/>
            </v:shape>
            <v:shape style="position:absolute;left:7048;top:6509;width:15;height:0" coordorigin="7048,6509" coordsize="15,0" path="m7048,6509l7062,6509e" filled="f" stroked="t" strokeweight="0.8383pt" strokecolor="#333333">
              <v:path arrowok="t"/>
            </v:shape>
            <v:shape style="position:absolute;left:7077;top:6509;width:15;height:0" coordorigin="7077,6509" coordsize="15,0" path="m7077,6509l7092,6509e" filled="f" stroked="t" strokeweight="0.8383pt" strokecolor="#333333">
              <v:path arrowok="t"/>
            </v:shape>
            <v:shape style="position:absolute;left:7107;top:6509;width:15;height:0" coordorigin="7107,6509" coordsize="15,0" path="m7107,6509l7121,6509e" filled="f" stroked="t" strokeweight="0.8383pt" strokecolor="#333333">
              <v:path arrowok="t"/>
            </v:shape>
            <v:shape style="position:absolute;left:7136;top:6509;width:15;height:0" coordorigin="7136,6509" coordsize="15,0" path="m7136,6509l7151,6509e" filled="f" stroked="t" strokeweight="0.8383pt" strokecolor="#333333">
              <v:path arrowok="t"/>
            </v:shape>
            <v:shape style="position:absolute;left:7166;top:6509;width:15;height:0" coordorigin="7166,6509" coordsize="15,0" path="m7166,6509l7180,6509e" filled="f" stroked="t" strokeweight="0.8383pt" strokecolor="#333333">
              <v:path arrowok="t"/>
            </v:shape>
            <v:shape style="position:absolute;left:7195;top:6509;width:15;height:0" coordorigin="7195,6509" coordsize="15,0" path="m7195,6509l7210,6509e" filled="f" stroked="t" strokeweight="0.8383pt" strokecolor="#333333">
              <v:path arrowok="t"/>
            </v:shape>
            <v:shape style="position:absolute;left:7225;top:6509;width:15;height:0" coordorigin="7225,6509" coordsize="15,0" path="m7225,6509l7239,6509e" filled="f" stroked="t" strokeweight="0.8383pt" strokecolor="#333333">
              <v:path arrowok="t"/>
            </v:shape>
            <v:shape style="position:absolute;left:7254;top:6509;width:15;height:0" coordorigin="7254,6509" coordsize="15,0" path="m7254,6509l7269,6509e" filled="f" stroked="t" strokeweight="0.8383pt" strokecolor="#333333">
              <v:path arrowok="t"/>
            </v:shape>
            <v:shape style="position:absolute;left:7284;top:6509;width:15;height:0" coordorigin="7284,6509" coordsize="15,0" path="m7284,6509l7299,6509e" filled="f" stroked="t" strokeweight="0.8383pt" strokecolor="#333333">
              <v:path arrowok="t"/>
            </v:shape>
            <v:shape style="position:absolute;left:7313;top:6509;width:15;height:0" coordorigin="7313,6509" coordsize="15,0" path="m7313,6509l7328,6509e" filled="f" stroked="t" strokeweight="0.8383pt" strokecolor="#333333">
              <v:path arrowok="t"/>
            </v:shape>
            <v:shape style="position:absolute;left:7343;top:6509;width:15;height:0" coordorigin="7343,6509" coordsize="15,0" path="m7343,6509l7358,6509e" filled="f" stroked="t" strokeweight="0.8383pt" strokecolor="#333333">
              <v:path arrowok="t"/>
            </v:shape>
            <v:shape style="position:absolute;left:7372;top:6509;width:15;height:0" coordorigin="7372,6509" coordsize="15,0" path="m7372,6509l7387,6509e" filled="f" stroked="t" strokeweight="0.8383pt" strokecolor="#333333">
              <v:path arrowok="t"/>
            </v:shape>
            <v:shape style="position:absolute;left:7402;top:6509;width:15;height:0" coordorigin="7402,6509" coordsize="15,0" path="m7402,6509l7417,6509e" filled="f" stroked="t" strokeweight="0.8383pt" strokecolor="#333333">
              <v:path arrowok="t"/>
            </v:shape>
            <v:shape style="position:absolute;left:7431;top:6509;width:15;height:0" coordorigin="7431,6509" coordsize="15,0" path="m7431,6509l7446,6509e" filled="f" stroked="t" strokeweight="0.8383pt" strokecolor="#333333">
              <v:path arrowok="t"/>
            </v:shape>
            <v:shape style="position:absolute;left:7461;top:6509;width:15;height:0" coordorigin="7461,6509" coordsize="15,0" path="m7461,6509l7476,6509e" filled="f" stroked="t" strokeweight="0.8383pt" strokecolor="#333333">
              <v:path arrowok="t"/>
            </v:shape>
            <v:shape style="position:absolute;left:7490;top:6509;width:15;height:0" coordorigin="7490,6509" coordsize="15,0" path="m7490,6509l7505,6509e" filled="f" stroked="t" strokeweight="0.8383pt" strokecolor="#333333">
              <v:path arrowok="t"/>
            </v:shape>
            <v:shape style="position:absolute;left:7520;top:6509;width:15;height:0" coordorigin="7520,6509" coordsize="15,0" path="m7520,6509l7535,6509e" filled="f" stroked="t" strokeweight="0.8383pt" strokecolor="#333333">
              <v:path arrowok="t"/>
            </v:shape>
            <v:shape style="position:absolute;left:7550;top:6509;width:15;height:0" coordorigin="7550,6509" coordsize="15,0" path="m7550,6509l7564,6509e" filled="f" stroked="t" strokeweight="0.8383pt" strokecolor="#333333">
              <v:path arrowok="t"/>
            </v:shape>
            <v:shape style="position:absolute;left:7579;top:6509;width:15;height:0" coordorigin="7579,6509" coordsize="15,0" path="m7579,6509l7594,6509e" filled="f" stroked="t" strokeweight="0.8383pt" strokecolor="#333333">
              <v:path arrowok="t"/>
            </v:shape>
            <v:shape style="position:absolute;left:7609;top:6509;width:15;height:0" coordorigin="7609,6509" coordsize="15,0" path="m7609,6509l7623,6509e" filled="f" stroked="t" strokeweight="0.8383pt" strokecolor="#333333">
              <v:path arrowok="t"/>
            </v:shape>
            <v:shape style="position:absolute;left:7638;top:6509;width:15;height:0" coordorigin="7638,6509" coordsize="15,0" path="m7638,6509l7653,6509e" filled="f" stroked="t" strokeweight="0.8383pt" strokecolor="#333333">
              <v:path arrowok="t"/>
            </v:shape>
            <v:shape style="position:absolute;left:7668;top:6509;width:15;height:0" coordorigin="7668,6509" coordsize="15,0" path="m7668,6509l7682,6509e" filled="f" stroked="t" strokeweight="0.8383pt" strokecolor="#333333">
              <v:path arrowok="t"/>
            </v:shape>
            <v:shape style="position:absolute;left:7697;top:6509;width:15;height:0" coordorigin="7697,6509" coordsize="15,0" path="m7697,6509l7712,6509e" filled="f" stroked="t" strokeweight="0.8383pt" strokecolor="#333333">
              <v:path arrowok="t"/>
            </v:shape>
            <v:shape style="position:absolute;left:7727;top:6509;width:15;height:0" coordorigin="7727,6509" coordsize="15,0" path="m7727,6509l7742,6509e" filled="f" stroked="t" strokeweight="0.8383pt" strokecolor="#333333">
              <v:path arrowok="t"/>
            </v:shape>
            <v:shape style="position:absolute;left:7756;top:6509;width:15;height:0" coordorigin="7756,6509" coordsize="15,0" path="m7756,6509l7771,6509e" filled="f" stroked="t" strokeweight="0.8383pt" strokecolor="#333333">
              <v:path arrowok="t"/>
            </v:shape>
            <v:shape style="position:absolute;left:7786;top:6509;width:15;height:0" coordorigin="7786,6509" coordsize="15,0" path="m7786,6509l7801,6509e" filled="f" stroked="t" strokeweight="0.8383pt" strokecolor="#333333">
              <v:path arrowok="t"/>
            </v:shape>
            <v:shape style="position:absolute;left:7815;top:6509;width:15;height:0" coordorigin="7815,6509" coordsize="15,0" path="m7815,6509l7830,6509e" filled="f" stroked="t" strokeweight="0.8383pt" strokecolor="#333333">
              <v:path arrowok="t"/>
            </v:shape>
            <v:shape style="position:absolute;left:7845;top:6509;width:15;height:0" coordorigin="7845,6509" coordsize="15,0" path="m7845,6509l7860,6509e" filled="f" stroked="t" strokeweight="0.8383pt" strokecolor="#333333">
              <v:path arrowok="t"/>
            </v:shape>
            <v:shape style="position:absolute;left:7874;top:6509;width:15;height:0" coordorigin="7874,6509" coordsize="15,0" path="m7874,6509l7889,6509e" filled="f" stroked="t" strokeweight="0.8383pt" strokecolor="#333333">
              <v:path arrowok="t"/>
            </v:shape>
            <v:shape style="position:absolute;left:7904;top:6509;width:15;height:0" coordorigin="7904,6509" coordsize="15,0" path="m7904,6509l7919,6509e" filled="f" stroked="t" strokeweight="0.8383pt" strokecolor="#333333">
              <v:path arrowok="t"/>
            </v:shape>
            <v:shape style="position:absolute;left:7933;top:6509;width:15;height:0" coordorigin="7933,6509" coordsize="15,0" path="m7933,6509l7948,6509e" filled="f" stroked="t" strokeweight="0.8383pt" strokecolor="#333333">
              <v:path arrowok="t"/>
            </v:shape>
            <v:shape style="position:absolute;left:7963;top:6509;width:15;height:0" coordorigin="7963,6509" coordsize="15,0" path="m7963,6509l7978,6509e" filled="f" stroked="t" strokeweight="0.8383pt" strokecolor="#333333">
              <v:path arrowok="t"/>
            </v:shape>
            <v:shape style="position:absolute;left:7993;top:6509;width:15;height:0" coordorigin="7993,6509" coordsize="15,0" path="m7993,6509l8007,6509e" filled="f" stroked="t" strokeweight="0.8383pt" strokecolor="#333333">
              <v:path arrowok="t"/>
            </v:shape>
            <v:shape style="position:absolute;left:8022;top:6509;width:15;height:0" coordorigin="8022,6509" coordsize="15,0" path="m8022,6509l8037,6509e" filled="f" stroked="t" strokeweight="0.8383pt" strokecolor="#333333">
              <v:path arrowok="t"/>
            </v:shape>
            <v:shape style="position:absolute;left:8052;top:6509;width:15;height:0" coordorigin="8052,6509" coordsize="15,0" path="m8052,6509l8066,6509e" filled="f" stroked="t" strokeweight="0.8383pt" strokecolor="#333333">
              <v:path arrowok="t"/>
            </v:shape>
            <v:shape style="position:absolute;left:8081;top:6509;width:15;height:0" coordorigin="8081,6509" coordsize="15,0" path="m8081,6509l8096,6509e" filled="f" stroked="t" strokeweight="0.8383pt" strokecolor="#333333">
              <v:path arrowok="t"/>
            </v:shape>
            <v:shape style="position:absolute;left:8111;top:6509;width:15;height:0" coordorigin="8111,6509" coordsize="15,0" path="m8111,6509l8125,6509e" filled="f" stroked="t" strokeweight="0.8383pt" strokecolor="#333333">
              <v:path arrowok="t"/>
            </v:shape>
            <v:shape style="position:absolute;left:8140;top:6509;width:15;height:0" coordorigin="8140,6509" coordsize="15,0" path="m8140,6509l8155,6509e" filled="f" stroked="t" strokeweight="0.8383pt" strokecolor="#333333">
              <v:path arrowok="t"/>
            </v:shape>
            <v:shape style="position:absolute;left:8170;top:6509;width:15;height:0" coordorigin="8170,6509" coordsize="15,0" path="m8170,6509l8184,6509e" filled="f" stroked="t" strokeweight="0.8383pt" strokecolor="#333333">
              <v:path arrowok="t"/>
            </v:shape>
            <v:shape style="position:absolute;left:8199;top:6509;width:15;height:0" coordorigin="8199,6509" coordsize="15,0" path="m8199,6509l8214,6509e" filled="f" stroked="t" strokeweight="0.8383pt" strokecolor="#333333">
              <v:path arrowok="t"/>
            </v:shape>
            <v:shape style="position:absolute;left:8229;top:6509;width:15;height:0" coordorigin="8229,6509" coordsize="15,0" path="m8229,6509l8244,6509e" filled="f" stroked="t" strokeweight="0.8383pt" strokecolor="#333333">
              <v:path arrowok="t"/>
            </v:shape>
            <v:shape style="position:absolute;left:8258;top:6509;width:15;height:0" coordorigin="8258,6509" coordsize="15,0" path="m8258,6509l8273,6509e" filled="f" stroked="t" strokeweight="0.8383pt" strokecolor="#333333">
              <v:path arrowok="t"/>
            </v:shape>
            <v:shape style="position:absolute;left:8288;top:6509;width:15;height:0" coordorigin="8288,6509" coordsize="15,0" path="m8288,6509l8303,6509e" filled="f" stroked="t" strokeweight="0.8383pt" strokecolor="#333333">
              <v:path arrowok="t"/>
            </v:shape>
            <v:shape style="position:absolute;left:8317;top:6509;width:15;height:0" coordorigin="8317,6509" coordsize="15,0" path="m8317,6509l8332,6509e" filled="f" stroked="t" strokeweight="0.8383pt" strokecolor="#333333">
              <v:path arrowok="t"/>
            </v:shape>
            <v:shape style="position:absolute;left:8347;top:6509;width:15;height:0" coordorigin="8347,6509" coordsize="15,0" path="m8347,6509l8362,6509e" filled="f" stroked="t" strokeweight="0.8383pt" strokecolor="#333333">
              <v:path arrowok="t"/>
            </v:shape>
            <v:shape style="position:absolute;left:8376;top:6509;width:15;height:0" coordorigin="8376,6509" coordsize="15,0" path="m8376,6509l8391,6509e" filled="f" stroked="t" strokeweight="0.8383pt" strokecolor="#333333">
              <v:path arrowok="t"/>
            </v:shape>
            <v:shape style="position:absolute;left:8406;top:6509;width:15;height:0" coordorigin="8406,6509" coordsize="15,0" path="m8406,6509l8421,6509e" filled="f" stroked="t" strokeweight="0.8383pt" strokecolor="#333333">
              <v:path arrowok="t"/>
            </v:shape>
            <v:shape style="position:absolute;left:8436;top:6509;width:15;height:0" coordorigin="8436,6509" coordsize="15,0" path="m8436,6509l8450,6509e" filled="f" stroked="t" strokeweight="0.8383pt" strokecolor="#333333">
              <v:path arrowok="t"/>
            </v:shape>
            <v:shape style="position:absolute;left:8465;top:6509;width:15;height:0" coordorigin="8465,6509" coordsize="15,0" path="m8465,6509l8480,6509e" filled="f" stroked="t" strokeweight="0.8383pt" strokecolor="#333333">
              <v:path arrowok="t"/>
            </v:shape>
            <v:shape style="position:absolute;left:8495;top:6509;width:15;height:0" coordorigin="8495,6509" coordsize="15,0" path="m8495,6509l8509,6509e" filled="f" stroked="t" strokeweight="0.8383pt" strokecolor="#333333">
              <v:path arrowok="t"/>
            </v:shape>
            <v:shape style="position:absolute;left:8524;top:6509;width:15;height:0" coordorigin="8524,6509" coordsize="15,0" path="m8524,6509l8539,6509e" filled="f" stroked="t" strokeweight="0.8383pt" strokecolor="#333333">
              <v:path arrowok="t"/>
            </v:shape>
            <v:shape style="position:absolute;left:8554;top:6509;width:15;height:0" coordorigin="8554,6509" coordsize="15,0" path="m8554,6509l8568,6509e" filled="f" stroked="t" strokeweight="0.8383pt" strokecolor="#333333">
              <v:path arrowok="t"/>
            </v:shape>
            <v:shape style="position:absolute;left:8583;top:6509;width:15;height:0" coordorigin="8583,6509" coordsize="15,0" path="m8583,6509l8598,6509e" filled="f" stroked="t" strokeweight="0.8383pt" strokecolor="#333333">
              <v:path arrowok="t"/>
            </v:shape>
            <v:shape style="position:absolute;left:8613;top:6509;width:15;height:0" coordorigin="8613,6509" coordsize="15,0" path="m8613,6509l8627,6509e" filled="f" stroked="t" strokeweight="0.8383pt" strokecolor="#333333">
              <v:path arrowok="t"/>
            </v:shape>
            <v:shape style="position:absolute;left:8642;top:6509;width:15;height:0" coordorigin="8642,6509" coordsize="15,0" path="m8642,6509l8657,6509e" filled="f" stroked="t" strokeweight="0.8383pt" strokecolor="#333333">
              <v:path arrowok="t"/>
            </v:shape>
            <v:shape style="position:absolute;left:8672;top:6509;width:15;height:0" coordorigin="8672,6509" coordsize="15,0" path="m8672,6509l8687,6509e" filled="f" stroked="t" strokeweight="0.8383pt" strokecolor="#333333">
              <v:path arrowok="t"/>
            </v:shape>
            <v:shape style="position:absolute;left:8701;top:6509;width:15;height:0" coordorigin="8701,6509" coordsize="15,0" path="m8701,6509l8716,6509e" filled="f" stroked="t" strokeweight="0.8383pt" strokecolor="#333333">
              <v:path arrowok="t"/>
            </v:shape>
            <v:shape style="position:absolute;left:8731;top:6509;width:15;height:0" coordorigin="8731,6509" coordsize="15,0" path="m8731,6509l8746,6509e" filled="f" stroked="t" strokeweight="0.8383pt" strokecolor="#333333">
              <v:path arrowok="t"/>
            </v:shape>
            <v:shape style="position:absolute;left:8760;top:6509;width:15;height:0" coordorigin="8760,6509" coordsize="15,0" path="m8760,6509l8775,6509e" filled="f" stroked="t" strokeweight="0.8383pt" strokecolor="#333333">
              <v:path arrowok="t"/>
            </v:shape>
            <v:shape style="position:absolute;left:8790;top:6509;width:15;height:0" coordorigin="8790,6509" coordsize="15,0" path="m8790,6509l8805,6509e" filled="f" stroked="t" strokeweight="0.8383pt" strokecolor="#333333">
              <v:path arrowok="t"/>
            </v:shape>
            <v:shape style="position:absolute;left:8819;top:6509;width:15;height:0" coordorigin="8819,6509" coordsize="15,0" path="m8819,6509l8834,6509e" filled="f" stroked="t" strokeweight="0.8383pt" strokecolor="#333333">
              <v:path arrowok="t"/>
            </v:shape>
            <v:shape style="position:absolute;left:8849;top:6509;width:15;height:0" coordorigin="8849,6509" coordsize="15,0" path="m8849,6509l8864,6509e" filled="f" stroked="t" strokeweight="0.8383pt" strokecolor="#333333">
              <v:path arrowok="t"/>
            </v:shape>
            <v:shape style="position:absolute;left:8878;top:6509;width:15;height:0" coordorigin="8878,6509" coordsize="15,0" path="m8878,6509l8893,6509e" filled="f" stroked="t" strokeweight="0.8383pt" strokecolor="#333333">
              <v:path arrowok="t"/>
            </v:shape>
            <v:shape style="position:absolute;left:8908;top:6509;width:15;height:0" coordorigin="8908,6509" coordsize="15,0" path="m8908,6509l8923,6509e" filled="f" stroked="t" strokeweight="0.8383pt" strokecolor="#333333">
              <v:path arrowok="t"/>
            </v:shape>
            <v:shape style="position:absolute;left:8938;top:6509;width:15;height:0" coordorigin="8938,6509" coordsize="15,0" path="m8938,6509l8952,6509e" filled="f" stroked="t" strokeweight="0.8383pt" strokecolor="#333333">
              <v:path arrowok="t"/>
            </v:shape>
            <v:shape style="position:absolute;left:8967;top:6509;width:15;height:0" coordorigin="8967,6509" coordsize="15,0" path="m8967,6509l8982,6509e" filled="f" stroked="t" strokeweight="0.8383pt" strokecolor="#333333">
              <v:path arrowok="t"/>
            </v:shape>
            <v:shape style="position:absolute;left:8997;top:6509;width:15;height:0" coordorigin="8997,6509" coordsize="15,0" path="m8997,6509l9011,6509e" filled="f" stroked="t" strokeweight="0.8383pt" strokecolor="#333333">
              <v:path arrowok="t"/>
            </v:shape>
            <v:shape style="position:absolute;left:9026;top:6509;width:15;height:0" coordorigin="9026,6509" coordsize="15,0" path="m9026,6509l9041,6509e" filled="f" stroked="t" strokeweight="0.8383pt" strokecolor="#333333">
              <v:path arrowok="t"/>
            </v:shape>
            <v:shape style="position:absolute;left:9056;top:6509;width:15;height:0" coordorigin="9056,6509" coordsize="15,0" path="m9056,6509l9070,6509e" filled="f" stroked="t" strokeweight="0.8383pt" strokecolor="#333333">
              <v:path arrowok="t"/>
            </v:shape>
            <v:shape style="position:absolute;left:9085;top:6509;width:15;height:0" coordorigin="9085,6509" coordsize="15,0" path="m9085,6509l9100,6509e" filled="f" stroked="t" strokeweight="0.8383pt" strokecolor="#333333">
              <v:path arrowok="t"/>
            </v:shape>
            <v:shape style="position:absolute;left:9115;top:6509;width:15;height:0" coordorigin="9115,6509" coordsize="15,0" path="m9115,6509l9130,6509e" filled="f" stroked="t" strokeweight="0.8383pt" strokecolor="#333333">
              <v:path arrowok="t"/>
            </v:shape>
            <v:shape style="position:absolute;left:9144;top:6509;width:15;height:0" coordorigin="9144,6509" coordsize="15,0" path="m9144,6509l9159,6509e" filled="f" stroked="t" strokeweight="0.8383pt" strokecolor="#333333">
              <v:path arrowok="t"/>
            </v:shape>
            <v:shape style="position:absolute;left:9174;top:6509;width:15;height:0" coordorigin="9174,6509" coordsize="15,0" path="m9174,6509l9189,6509e" filled="f" stroked="t" strokeweight="0.8383pt" strokecolor="#333333">
              <v:path arrowok="t"/>
            </v:shape>
            <v:shape style="position:absolute;left:9203;top:6509;width:15;height:0" coordorigin="9203,6509" coordsize="15,0" path="m9203,6509l9218,6509e" filled="f" stroked="t" strokeweight="0.8383pt" strokecolor="#333333">
              <v:path arrowok="t"/>
            </v:shape>
            <v:shape style="position:absolute;left:9233;top:6509;width:15;height:0" coordorigin="9233,6509" coordsize="15,0" path="m9233,6509l9248,6509e" filled="f" stroked="t" strokeweight="0.8383pt" strokecolor="#333333">
              <v:path arrowok="t"/>
            </v:shape>
            <v:shape style="position:absolute;left:9262;top:6509;width:15;height:0" coordorigin="9262,6509" coordsize="15,0" path="m9262,6509l9277,6509e" filled="f" stroked="t" strokeweight="0.8383pt" strokecolor="#333333">
              <v:path arrowok="t"/>
            </v:shape>
            <v:shape style="position:absolute;left:9292;top:6509;width:15;height:0" coordorigin="9292,6509" coordsize="15,0" path="m9292,6509l9307,6509e" filled="f" stroked="t" strokeweight="0.8383pt" strokecolor="#333333">
              <v:path arrowok="t"/>
            </v:shape>
            <v:shape style="position:absolute;left:9321;top:6509;width:15;height:0" coordorigin="9321,6509" coordsize="15,0" path="m9321,6509l9336,6509e" filled="f" stroked="t" strokeweight="0.8383pt" strokecolor="#333333">
              <v:path arrowok="t"/>
            </v:shape>
            <v:shape style="position:absolute;left:9351;top:6509;width:15;height:0" coordorigin="9351,6509" coordsize="15,0" path="m9351,6509l9366,6509e" filled="f" stroked="t" strokeweight="0.8383pt" strokecolor="#333333">
              <v:path arrowok="t"/>
            </v:shape>
            <v:shape style="position:absolute;left:9381;top:6509;width:15;height:0" coordorigin="9381,6509" coordsize="15,0" path="m9381,6509l9395,6509e" filled="f" stroked="t" strokeweight="0.8383pt" strokecolor="#333333">
              <v:path arrowok="t"/>
            </v:shape>
            <v:shape style="position:absolute;left:9410;top:6509;width:15;height:0" coordorigin="9410,6509" coordsize="15,0" path="m9410,6509l9425,6509e" filled="f" stroked="t" strokeweight="0.8383pt" strokecolor="#333333">
              <v:path arrowok="t"/>
            </v:shape>
            <v:shape style="position:absolute;left:9440;top:6509;width:15;height:0" coordorigin="9440,6509" coordsize="15,0" path="m9440,6509l9454,6509e" filled="f" stroked="t" strokeweight="0.8383pt" strokecolor="#333333">
              <v:path arrowok="t"/>
            </v:shape>
            <v:shape style="position:absolute;left:9469;top:6509;width:15;height:0" coordorigin="9469,6509" coordsize="15,0" path="m9469,6509l9484,6509e" filled="f" stroked="t" strokeweight="0.8383pt" strokecolor="#333333">
              <v:path arrowok="t"/>
            </v:shape>
            <v:shape style="position:absolute;left:9499;top:6509;width:15;height:0" coordorigin="9499,6509" coordsize="15,0" path="m9499,6509l9513,6509e" filled="f" stroked="t" strokeweight="0.8383pt" strokecolor="#333333">
              <v:path arrowok="t"/>
            </v:shape>
            <v:shape style="position:absolute;left:9528;top:6509;width:15;height:0" coordorigin="9528,6509" coordsize="15,0" path="m9528,6509l9543,6509e" filled="f" stroked="t" strokeweight="0.8383pt" strokecolor="#333333">
              <v:path arrowok="t"/>
            </v:shape>
            <v:shape style="position:absolute;left:9558;top:6509;width:15;height:0" coordorigin="9558,6509" coordsize="15,0" path="m9558,6509l9572,6509e" filled="f" stroked="t" strokeweight="0.8383pt" strokecolor="#333333">
              <v:path arrowok="t"/>
            </v:shape>
            <v:shape style="position:absolute;left:9587;top:6509;width:15;height:0" coordorigin="9587,6509" coordsize="15,0" path="m9587,6509l9602,6509e" filled="f" stroked="t" strokeweight="0.8383pt" strokecolor="#333333">
              <v:path arrowok="t"/>
            </v:shape>
            <v:shape style="position:absolute;left:9617;top:6509;width:15;height:0" coordorigin="9617,6509" coordsize="15,0" path="m9617,6509l9632,6509e" filled="f" stroked="t" strokeweight="0.8383pt" strokecolor="#333333">
              <v:path arrowok="t"/>
            </v:shape>
            <v:shape style="position:absolute;left:9646;top:6509;width:15;height:0" coordorigin="9646,6509" coordsize="15,0" path="m9646,6509l9661,6509e" filled="f" stroked="t" strokeweight="0.8383pt" strokecolor="#333333">
              <v:path arrowok="t"/>
            </v:shape>
            <v:shape style="position:absolute;left:9676;top:6509;width:15;height:0" coordorigin="9676,6509" coordsize="15,0" path="m9676,6509l9691,6509e" filled="f" stroked="t" strokeweight="0.8383pt" strokecolor="#333333">
              <v:path arrowok="t"/>
            </v:shape>
            <v:shape style="position:absolute;left:9705;top:6509;width:15;height:0" coordorigin="9705,6509" coordsize="15,0" path="m9705,6509l9720,6509e" filled="f" stroked="t" strokeweight="0.8383pt" strokecolor="#333333">
              <v:path arrowok="t"/>
            </v:shape>
            <v:shape style="position:absolute;left:9735;top:6509;width:15;height:0" coordorigin="9735,6509" coordsize="15,0" path="m9735,6509l9750,6509e" filled="f" stroked="t" strokeweight="0.8383pt" strokecolor="#333333">
              <v:path arrowok="t"/>
            </v:shape>
            <v:shape style="position:absolute;left:9764;top:6509;width:15;height:0" coordorigin="9764,6509" coordsize="15,0" path="m9764,6509l9779,6509e" filled="f" stroked="t" strokeweight="0.8383pt" strokecolor="#333333">
              <v:path arrowok="t"/>
            </v:shape>
            <v:shape style="position:absolute;left:9794;top:6509;width:15;height:0" coordorigin="9794,6509" coordsize="15,0" path="m9794,6509l9809,6509e" filled="f" stroked="t" strokeweight="0.8383pt" strokecolor="#333333">
              <v:path arrowok="t"/>
            </v:shape>
            <v:shape style="position:absolute;left:9824;top:6509;width:15;height:0" coordorigin="9824,6509" coordsize="15,0" path="m9824,6509l9838,6509e" filled="f" stroked="t" strokeweight="0.8383pt" strokecolor="#333333">
              <v:path arrowok="t"/>
            </v:shape>
            <v:shape style="position:absolute;left:9853;top:6509;width:15;height:0" coordorigin="9853,6509" coordsize="15,0" path="m9853,6509l9868,6509e" filled="f" stroked="t" strokeweight="0.8383pt" strokecolor="#333333">
              <v:path arrowok="t"/>
            </v:shape>
            <v:shape style="position:absolute;left:9883;top:6509;width:15;height:0" coordorigin="9883,6509" coordsize="15,0" path="m9883,6509l9897,6509e" filled="f" stroked="t" strokeweight="0.8383pt" strokecolor="#333333">
              <v:path arrowok="t"/>
            </v:shape>
            <v:shape style="position:absolute;left:9912;top:6509;width:15;height:0" coordorigin="9912,6509" coordsize="15,0" path="m9912,6509l9927,6509e" filled="f" stroked="t" strokeweight="0.8383pt" strokecolor="#333333">
              <v:path arrowok="t"/>
            </v:shape>
            <v:shape style="position:absolute;left:9942;top:6509;width:15;height:0" coordorigin="9942,6509" coordsize="15,0" path="m9942,6509l9956,6509e" filled="f" stroked="t" strokeweight="0.8383pt" strokecolor="#333333">
              <v:path arrowok="t"/>
            </v:shape>
            <v:shape style="position:absolute;left:9971;top:6509;width:15;height:0" coordorigin="9971,6509" coordsize="15,0" path="m9971,6509l9986,6509e" filled="f" stroked="t" strokeweight="0.8383pt" strokecolor="#333333">
              <v:path arrowok="t"/>
            </v:shape>
            <v:shape style="position:absolute;left:10001;top:6509;width:15;height:0" coordorigin="10001,6509" coordsize="15,0" path="m10001,6509l10015,6509e" filled="f" stroked="t" strokeweight="0.8383pt" strokecolor="#333333">
              <v:path arrowok="t"/>
            </v:shape>
            <v:shape style="position:absolute;left:10030;top:6509;width:15;height:0" coordorigin="10030,6509" coordsize="15,0" path="m10030,6509l10045,6509e" filled="f" stroked="t" strokeweight="0.8383pt" strokecolor="#333333">
              <v:path arrowok="t"/>
            </v:shape>
            <v:shape style="position:absolute;left:10060;top:6509;width:15;height:0" coordorigin="10060,6509" coordsize="15,0" path="m10060,6509l10075,6509e" filled="f" stroked="t" strokeweight="0.8383pt" strokecolor="#333333">
              <v:path arrowok="t"/>
            </v:shape>
            <v:shape style="position:absolute;left:10089;top:6509;width:15;height:0" coordorigin="10089,6509" coordsize="15,0" path="m10089,6509l10104,6509e" filled="f" stroked="t" strokeweight="0.8383pt" strokecolor="#333333">
              <v:path arrowok="t"/>
            </v:shape>
            <v:shape style="position:absolute;left:10119;top:6509;width:15;height:0" coordorigin="10119,6509" coordsize="15,0" path="m10119,6509l10134,6509e" filled="f" stroked="t" strokeweight="0.8383pt" strokecolor="#333333">
              <v:path arrowok="t"/>
            </v:shape>
            <v:shape style="position:absolute;left:10148;top:6509;width:15;height:0" coordorigin="10148,6509" coordsize="15,0" path="m10148,6509l10163,6509e" filled="f" stroked="t" strokeweight="0.8383pt" strokecolor="#333333">
              <v:path arrowok="t"/>
            </v:shape>
            <v:shape style="position:absolute;left:10178;top:6509;width:15;height:0" coordorigin="10178,6509" coordsize="15,0" path="m10178,6509l10193,6509e" filled="f" stroked="t" strokeweight="0.8383pt" strokecolor="#333333">
              <v:path arrowok="t"/>
            </v:shape>
            <v:shape style="position:absolute;left:10207;top:6509;width:15;height:0" coordorigin="10207,6509" coordsize="15,0" path="m10207,6509l10222,6509e" filled="f" stroked="t" strokeweight="0.8383pt" strokecolor="#333333">
              <v:path arrowok="t"/>
            </v:shape>
            <v:shape style="position:absolute;left:10237;top:6509;width:15;height:0" coordorigin="10237,6509" coordsize="15,0" path="m10237,6509l10252,6509e" filled="f" stroked="t" strokeweight="0.8383pt" strokecolor="#333333">
              <v:path arrowok="t"/>
            </v:shape>
            <v:shape style="position:absolute;left:10266;top:6509;width:15;height:0" coordorigin="10266,6509" coordsize="15,0" path="m10266,6509l10281,6509e" filled="f" stroked="t" strokeweight="0.8383pt" strokecolor="#333333">
              <v:path arrowok="t"/>
            </v:shape>
            <v:shape style="position:absolute;left:10296;top:6509;width:15;height:0" coordorigin="10296,6509" coordsize="15,0" path="m10296,6509l10311,6509e" filled="f" stroked="t" strokeweight="0.8383pt" strokecolor="#333333">
              <v:path arrowok="t"/>
            </v:shape>
            <v:shape style="position:absolute;left:10326;top:6509;width:15;height:0" coordorigin="10326,6509" coordsize="15,0" path="m10326,6509l10340,6509e" filled="f" stroked="t" strokeweight="0.8383pt" strokecolor="#333333">
              <v:path arrowok="t"/>
            </v:shape>
            <v:shape style="position:absolute;left:10355;top:6509;width:15;height:0" coordorigin="10355,6509" coordsize="15,0" path="m10355,6509l10370,6509e" filled="f" stroked="t" strokeweight="0.8383pt" strokecolor="#333333">
              <v:path arrowok="t"/>
            </v:shape>
            <v:shape style="position:absolute;left:10385;top:6509;width:15;height:0" coordorigin="10385,6509" coordsize="15,0" path="m10385,6509l10399,6509e" filled="f" stroked="t" strokeweight="0.8383pt" strokecolor="#333333">
              <v:path arrowok="t"/>
            </v:shape>
            <v:shape style="position:absolute;left:10414;top:6509;width:15;height:0" coordorigin="10414,6509" coordsize="15,0" path="m10414,6509l10429,6509e" filled="f" stroked="t" strokeweight="0.8383pt" strokecolor="#333333">
              <v:path arrowok="t"/>
            </v:shape>
            <v:shape style="position:absolute;left:10444;top:6509;width:15;height:0" coordorigin="10444,6509" coordsize="15,0" path="m10444,6509l10458,6509e" filled="f" stroked="t" strokeweight="0.8383pt" strokecolor="#333333">
              <v:path arrowok="t"/>
            </v:shape>
            <v:shape style="position:absolute;left:10473;top:6509;width:15;height:0" coordorigin="10473,6509" coordsize="15,0" path="m10473,6509l10488,6509e" filled="f" stroked="t" strokeweight="0.8383pt" strokecolor="#333333">
              <v:path arrowok="t"/>
            </v:shape>
            <v:shape style="position:absolute;left:10503;top:6509;width:15;height:0" coordorigin="10503,6509" coordsize="15,0" path="m10503,6509l10518,6509e" filled="f" stroked="t" strokeweight="0.8383pt" strokecolor="#333333">
              <v:path arrowok="t"/>
            </v:shape>
            <v:shape style="position:absolute;left:10606;top:6509;width:15;height:0" coordorigin="10606,6509" coordsize="15,0" path="m10606,6509l10621,6509e" filled="f" stroked="t" strokeweight="0.8383pt" strokecolor="#333333">
              <v:path arrowok="t"/>
            </v:shape>
            <v:shape style="position:absolute;left:10532;top:6509;width:15;height:0" coordorigin="10532,6509" coordsize="15,0" path="m10532,6509l10547,6509e" filled="f" stroked="t" strokeweight="0.8383pt" strokecolor="#333333">
              <v:path arrowok="t"/>
            </v:shape>
            <v:shape style="position:absolute;left:10562;top:6509;width:15;height:0" coordorigin="10562,6509" coordsize="15,0" path="m10562,6509l10577,6509e" filled="f" stroked="t" strokeweight="0.8383pt" strokecolor="#333333">
              <v:path arrowok="t"/>
            </v:shape>
            <v:shape style="position:absolute;left:10591;top:6509;width:15;height:0" coordorigin="10591,6509" coordsize="15,0" path="m10591,6509l10606,6509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302.859pt;width:434.959pt;height:0.8383pt;mso-position-horizontal-relative:page;mso-position-vertical-relative:page;z-index:-5513" coordorigin="1930,6057" coordsize="8699,17">
            <v:shape style="position:absolute;left:1938;top:6066;width:15;height:0" coordorigin="1938,6066" coordsize="15,0" path="m1938,6066l1953,6066e" filled="f" stroked="t" strokeweight="0.8383pt" strokecolor="#333333">
              <v:path arrowok="t"/>
            </v:shape>
            <v:shape style="position:absolute;left:1968;top:6066;width:15;height:0" coordorigin="1968,6066" coordsize="15,0" path="m1968,6066l1983,6066e" filled="f" stroked="t" strokeweight="0.8383pt" strokecolor="#333333">
              <v:path arrowok="t"/>
            </v:shape>
            <v:shape style="position:absolute;left:1998;top:6066;width:15;height:0" coordorigin="1998,6066" coordsize="15,0" path="m1998,6066l2012,6066e" filled="f" stroked="t" strokeweight="0.8383pt" strokecolor="#333333">
              <v:path arrowok="t"/>
            </v:shape>
            <v:shape style="position:absolute;left:2027;top:6066;width:15;height:0" coordorigin="2027,6066" coordsize="15,0" path="m2027,6066l2042,6066e" filled="f" stroked="t" strokeweight="0.8383pt" strokecolor="#333333">
              <v:path arrowok="t"/>
            </v:shape>
            <v:shape style="position:absolute;left:2057;top:6066;width:15;height:0" coordorigin="2057,6066" coordsize="15,0" path="m2057,6066l2071,6066e" filled="f" stroked="t" strokeweight="0.8383pt" strokecolor="#333333">
              <v:path arrowok="t"/>
            </v:shape>
            <v:shape style="position:absolute;left:2086;top:6066;width:15;height:0" coordorigin="2086,6066" coordsize="15,0" path="m2086,6066l2101,6066e" filled="f" stroked="t" strokeweight="0.8383pt" strokecolor="#333333">
              <v:path arrowok="t"/>
            </v:shape>
            <v:shape style="position:absolute;left:2116;top:6066;width:15;height:0" coordorigin="2116,6066" coordsize="15,0" path="m2116,6066l2130,6066e" filled="f" stroked="t" strokeweight="0.8383pt" strokecolor="#333333">
              <v:path arrowok="t"/>
            </v:shape>
            <v:shape style="position:absolute;left:2145;top:6066;width:15;height:0" coordorigin="2145,6066" coordsize="15,0" path="m2145,6066l2160,6066e" filled="f" stroked="t" strokeweight="0.8383pt" strokecolor="#333333">
              <v:path arrowok="t"/>
            </v:shape>
            <v:shape style="position:absolute;left:2175;top:6066;width:15;height:0" coordorigin="2175,6066" coordsize="15,0" path="m2175,6066l2189,6066e" filled="f" stroked="t" strokeweight="0.8383pt" strokecolor="#333333">
              <v:path arrowok="t"/>
            </v:shape>
            <v:shape style="position:absolute;left:2204;top:6066;width:15;height:0" coordorigin="2204,6066" coordsize="15,0" path="m2204,6066l2219,6066e" filled="f" stroked="t" strokeweight="0.8383pt" strokecolor="#333333">
              <v:path arrowok="t"/>
            </v:shape>
            <v:shape style="position:absolute;left:2234;top:6066;width:15;height:0" coordorigin="2234,6066" coordsize="15,0" path="m2234,6066l2249,6066e" filled="f" stroked="t" strokeweight="0.8383pt" strokecolor="#333333">
              <v:path arrowok="t"/>
            </v:shape>
            <v:shape style="position:absolute;left:2263;top:6066;width:15;height:0" coordorigin="2263,6066" coordsize="15,0" path="m2263,6066l2278,6066e" filled="f" stroked="t" strokeweight="0.8383pt" strokecolor="#333333">
              <v:path arrowok="t"/>
            </v:shape>
            <v:shape style="position:absolute;left:2293;top:6066;width:15;height:0" coordorigin="2293,6066" coordsize="15,0" path="m2293,6066l2308,6066e" filled="f" stroked="t" strokeweight="0.8383pt" strokecolor="#333333">
              <v:path arrowok="t"/>
            </v:shape>
            <v:shape style="position:absolute;left:2322;top:6066;width:15;height:0" coordorigin="2322,6066" coordsize="15,0" path="m2322,6066l2337,6066e" filled="f" stroked="t" strokeweight="0.8383pt" strokecolor="#333333">
              <v:path arrowok="t"/>
            </v:shape>
            <v:shape style="position:absolute;left:2352;top:6066;width:15;height:0" coordorigin="2352,6066" coordsize="15,0" path="m2352,6066l2367,6066e" filled="f" stroked="t" strokeweight="0.8383pt" strokecolor="#333333">
              <v:path arrowok="t"/>
            </v:shape>
            <v:shape style="position:absolute;left:2381;top:6066;width:15;height:0" coordorigin="2381,6066" coordsize="15,0" path="m2381,6066l2396,6066e" filled="f" stroked="t" strokeweight="0.8383pt" strokecolor="#333333">
              <v:path arrowok="t"/>
            </v:shape>
            <v:shape style="position:absolute;left:2411;top:6066;width:15;height:0" coordorigin="2411,6066" coordsize="15,0" path="m2411,6066l2426,6066e" filled="f" stroked="t" strokeweight="0.8383pt" strokecolor="#333333">
              <v:path arrowok="t"/>
            </v:shape>
            <v:shape style="position:absolute;left:2441;top:6066;width:15;height:0" coordorigin="2441,6066" coordsize="15,0" path="m2441,6066l2455,6066e" filled="f" stroked="t" strokeweight="0.8383pt" strokecolor="#333333">
              <v:path arrowok="t"/>
            </v:shape>
            <v:shape style="position:absolute;left:2470;top:6066;width:15;height:0" coordorigin="2470,6066" coordsize="15,0" path="m2470,6066l2485,6066e" filled="f" stroked="t" strokeweight="0.8383pt" strokecolor="#333333">
              <v:path arrowok="t"/>
            </v:shape>
            <v:shape style="position:absolute;left:2500;top:6066;width:15;height:0" coordorigin="2500,6066" coordsize="15,0" path="m2500,6066l2514,6066e" filled="f" stroked="t" strokeweight="0.8383pt" strokecolor="#333333">
              <v:path arrowok="t"/>
            </v:shape>
            <v:shape style="position:absolute;left:2529;top:6066;width:15;height:0" coordorigin="2529,6066" coordsize="15,0" path="m2529,6066l2544,6066e" filled="f" stroked="t" strokeweight="0.8383pt" strokecolor="#333333">
              <v:path arrowok="t"/>
            </v:shape>
            <v:shape style="position:absolute;left:2559;top:6066;width:15;height:0" coordorigin="2559,6066" coordsize="15,0" path="m2559,6066l2573,6066e" filled="f" stroked="t" strokeweight="0.8383pt" strokecolor="#333333">
              <v:path arrowok="t"/>
            </v:shape>
            <v:shape style="position:absolute;left:2588;top:6066;width:15;height:0" coordorigin="2588,6066" coordsize="15,0" path="m2588,6066l2603,6066e" filled="f" stroked="t" strokeweight="0.8383pt" strokecolor="#333333">
              <v:path arrowok="t"/>
            </v:shape>
            <v:shape style="position:absolute;left:2618;top:6066;width:15;height:0" coordorigin="2618,6066" coordsize="15,0" path="m2618,6066l2632,6066e" filled="f" stroked="t" strokeweight="0.8383pt" strokecolor="#333333">
              <v:path arrowok="t"/>
            </v:shape>
            <v:shape style="position:absolute;left:2647;top:6066;width:15;height:0" coordorigin="2647,6066" coordsize="15,0" path="m2647,6066l2662,6066e" filled="f" stroked="t" strokeweight="0.8383pt" strokecolor="#333333">
              <v:path arrowok="t"/>
            </v:shape>
            <v:shape style="position:absolute;left:2677;top:6066;width:15;height:0" coordorigin="2677,6066" coordsize="15,0" path="m2677,6066l2692,6066e" filled="f" stroked="t" strokeweight="0.8383pt" strokecolor="#333333">
              <v:path arrowok="t"/>
            </v:shape>
            <v:shape style="position:absolute;left:2706;top:6066;width:15;height:0" coordorigin="2706,6066" coordsize="15,0" path="m2706,6066l2721,6066e" filled="f" stroked="t" strokeweight="0.8383pt" strokecolor="#333333">
              <v:path arrowok="t"/>
            </v:shape>
            <v:shape style="position:absolute;left:2736;top:6066;width:15;height:0" coordorigin="2736,6066" coordsize="15,0" path="m2736,6066l2751,6066e" filled="f" stroked="t" strokeweight="0.8383pt" strokecolor="#333333">
              <v:path arrowok="t"/>
            </v:shape>
            <v:shape style="position:absolute;left:2765;top:6066;width:15;height:0" coordorigin="2765,6066" coordsize="15,0" path="m2765,6066l2780,6066e" filled="f" stroked="t" strokeweight="0.8383pt" strokecolor="#333333">
              <v:path arrowok="t"/>
            </v:shape>
            <v:shape style="position:absolute;left:2795;top:6066;width:15;height:0" coordorigin="2795,6066" coordsize="15,0" path="m2795,6066l2810,6066e" filled="f" stroked="t" strokeweight="0.8383pt" strokecolor="#333333">
              <v:path arrowok="t"/>
            </v:shape>
            <v:shape style="position:absolute;left:2824;top:6066;width:15;height:0" coordorigin="2824,6066" coordsize="15,0" path="m2824,6066l2839,6066e" filled="f" stroked="t" strokeweight="0.8383pt" strokecolor="#333333">
              <v:path arrowok="t"/>
            </v:shape>
            <v:shape style="position:absolute;left:2854;top:6066;width:15;height:0" coordorigin="2854,6066" coordsize="15,0" path="m2854,6066l2869,6066e" filled="f" stroked="t" strokeweight="0.8383pt" strokecolor="#333333">
              <v:path arrowok="t"/>
            </v:shape>
            <v:shape style="position:absolute;left:2883;top:6066;width:15;height:0" coordorigin="2883,6066" coordsize="15,0" path="m2883,6066l2898,6066e" filled="f" stroked="t" strokeweight="0.8383pt" strokecolor="#333333">
              <v:path arrowok="t"/>
            </v:shape>
            <v:shape style="position:absolute;left:2913;top:6066;width:15;height:0" coordorigin="2913,6066" coordsize="15,0" path="m2913,6066l2928,6066e" filled="f" stroked="t" strokeweight="0.8383pt" strokecolor="#333333">
              <v:path arrowok="t"/>
            </v:shape>
            <v:shape style="position:absolute;left:2943;top:6066;width:15;height:0" coordorigin="2943,6066" coordsize="15,0" path="m2943,6066l2957,6066e" filled="f" stroked="t" strokeweight="0.8383pt" strokecolor="#333333">
              <v:path arrowok="t"/>
            </v:shape>
            <v:shape style="position:absolute;left:2972;top:6066;width:15;height:0" coordorigin="2972,6066" coordsize="15,0" path="m2972,6066l2987,6066e" filled="f" stroked="t" strokeweight="0.8383pt" strokecolor="#333333">
              <v:path arrowok="t"/>
            </v:shape>
            <v:shape style="position:absolute;left:3002;top:6066;width:15;height:0" coordorigin="3002,6066" coordsize="15,0" path="m3002,6066l3016,6066e" filled="f" stroked="t" strokeweight="0.8383pt" strokecolor="#333333">
              <v:path arrowok="t"/>
            </v:shape>
            <v:shape style="position:absolute;left:3031;top:6066;width:15;height:0" coordorigin="3031,6066" coordsize="15,0" path="m3031,6066l3046,6066e" filled="f" stroked="t" strokeweight="0.8383pt" strokecolor="#333333">
              <v:path arrowok="t"/>
            </v:shape>
            <v:shape style="position:absolute;left:3061;top:6066;width:15;height:0" coordorigin="3061,6066" coordsize="15,0" path="m3061,6066l3075,6066e" filled="f" stroked="t" strokeweight="0.8383pt" strokecolor="#333333">
              <v:path arrowok="t"/>
            </v:shape>
            <v:shape style="position:absolute;left:3090;top:6066;width:15;height:0" coordorigin="3090,6066" coordsize="15,0" path="m3090,6066l3105,6066e" filled="f" stroked="t" strokeweight="0.8383pt" strokecolor="#333333">
              <v:path arrowok="t"/>
            </v:shape>
            <v:shape style="position:absolute;left:3120;top:6066;width:15;height:0" coordorigin="3120,6066" coordsize="15,0" path="m3120,6066l3135,6066e" filled="f" stroked="t" strokeweight="0.8383pt" strokecolor="#333333">
              <v:path arrowok="t"/>
            </v:shape>
            <v:shape style="position:absolute;left:3149;top:6066;width:15;height:0" coordorigin="3149,6066" coordsize="15,0" path="m3149,6066l3164,6066e" filled="f" stroked="t" strokeweight="0.8383pt" strokecolor="#333333">
              <v:path arrowok="t"/>
            </v:shape>
            <v:shape style="position:absolute;left:3179;top:6066;width:15;height:0" coordorigin="3179,6066" coordsize="15,0" path="m3179,6066l3194,6066e" filled="f" stroked="t" strokeweight="0.8383pt" strokecolor="#333333">
              <v:path arrowok="t"/>
            </v:shape>
            <v:shape style="position:absolute;left:3208;top:6066;width:15;height:0" coordorigin="3208,6066" coordsize="15,0" path="m3208,6066l3223,6066e" filled="f" stroked="t" strokeweight="0.8383pt" strokecolor="#333333">
              <v:path arrowok="t"/>
            </v:shape>
            <v:shape style="position:absolute;left:3238;top:6066;width:15;height:0" coordorigin="3238,6066" coordsize="15,0" path="m3238,6066l3253,6066e" filled="f" stroked="t" strokeweight="0.8383pt" strokecolor="#333333">
              <v:path arrowok="t"/>
            </v:shape>
            <v:shape style="position:absolute;left:3267;top:6066;width:15;height:0" coordorigin="3267,6066" coordsize="15,0" path="m3267,6066l3282,6066e" filled="f" stroked="t" strokeweight="0.8383pt" strokecolor="#333333">
              <v:path arrowok="t"/>
            </v:shape>
            <v:shape style="position:absolute;left:3297;top:6066;width:15;height:0" coordorigin="3297,6066" coordsize="15,0" path="m3297,6066l3312,6066e" filled="f" stroked="t" strokeweight="0.8383pt" strokecolor="#333333">
              <v:path arrowok="t"/>
            </v:shape>
            <v:shape style="position:absolute;left:3326;top:6066;width:15;height:0" coordorigin="3326,6066" coordsize="15,0" path="m3326,6066l3341,6066e" filled="f" stroked="t" strokeweight="0.8383pt" strokecolor="#333333">
              <v:path arrowok="t"/>
            </v:shape>
            <v:shape style="position:absolute;left:3356;top:6066;width:15;height:0" coordorigin="3356,6066" coordsize="15,0" path="m3356,6066l3371,6066e" filled="f" stroked="t" strokeweight="0.8383pt" strokecolor="#333333">
              <v:path arrowok="t"/>
            </v:shape>
            <v:shape style="position:absolute;left:3386;top:6066;width:15;height:0" coordorigin="3386,6066" coordsize="15,0" path="m3386,6066l3400,6066e" filled="f" stroked="t" strokeweight="0.8383pt" strokecolor="#333333">
              <v:path arrowok="t"/>
            </v:shape>
            <v:shape style="position:absolute;left:3415;top:6066;width:15;height:0" coordorigin="3415,6066" coordsize="15,0" path="m3415,6066l3430,6066e" filled="f" stroked="t" strokeweight="0.8383pt" strokecolor="#333333">
              <v:path arrowok="t"/>
            </v:shape>
            <v:shape style="position:absolute;left:3445;top:6066;width:15;height:0" coordorigin="3445,6066" coordsize="15,0" path="m3445,6066l3459,6066e" filled="f" stroked="t" strokeweight="0.8383pt" strokecolor="#333333">
              <v:path arrowok="t"/>
            </v:shape>
            <v:shape style="position:absolute;left:3474;top:6066;width:15;height:0" coordorigin="3474,6066" coordsize="15,0" path="m3474,6066l3489,6066e" filled="f" stroked="t" strokeweight="0.8383pt" strokecolor="#333333">
              <v:path arrowok="t"/>
            </v:shape>
            <v:shape style="position:absolute;left:3504;top:6066;width:15;height:0" coordorigin="3504,6066" coordsize="15,0" path="m3504,6066l3518,6066e" filled="f" stroked="t" strokeweight="0.8383pt" strokecolor="#333333">
              <v:path arrowok="t"/>
            </v:shape>
            <v:shape style="position:absolute;left:3533;top:6066;width:15;height:0" coordorigin="3533,6066" coordsize="15,0" path="m3533,6066l3548,6066e" filled="f" stroked="t" strokeweight="0.8383pt" strokecolor="#333333">
              <v:path arrowok="t"/>
            </v:shape>
            <v:shape style="position:absolute;left:3563;top:6066;width:15;height:0" coordorigin="3563,6066" coordsize="15,0" path="m3563,6066l3577,6066e" filled="f" stroked="t" strokeweight="0.8383pt" strokecolor="#333333">
              <v:path arrowok="t"/>
            </v:shape>
            <v:shape style="position:absolute;left:3592;top:6066;width:15;height:0" coordorigin="3592,6066" coordsize="15,0" path="m3592,6066l3607,6066e" filled="f" stroked="t" strokeweight="0.8383pt" strokecolor="#333333">
              <v:path arrowok="t"/>
            </v:shape>
            <v:shape style="position:absolute;left:3622;top:6066;width:15;height:0" coordorigin="3622,6066" coordsize="15,0" path="m3622,6066l3637,6066e" filled="f" stroked="t" strokeweight="0.8383pt" strokecolor="#333333">
              <v:path arrowok="t"/>
            </v:shape>
            <v:shape style="position:absolute;left:3651;top:6066;width:15;height:0" coordorigin="3651,6066" coordsize="15,0" path="m3651,6066l3666,6066e" filled="f" stroked="t" strokeweight="0.8383pt" strokecolor="#333333">
              <v:path arrowok="t"/>
            </v:shape>
            <v:shape style="position:absolute;left:3681;top:6066;width:15;height:0" coordorigin="3681,6066" coordsize="15,0" path="m3681,6066l3696,6066e" filled="f" stroked="t" strokeweight="0.8383pt" strokecolor="#333333">
              <v:path arrowok="t"/>
            </v:shape>
            <v:shape style="position:absolute;left:3710;top:6066;width:15;height:0" coordorigin="3710,6066" coordsize="15,0" path="m3710,6066l3725,6066e" filled="f" stroked="t" strokeweight="0.8383pt" strokecolor="#333333">
              <v:path arrowok="t"/>
            </v:shape>
            <v:shape style="position:absolute;left:3740;top:6066;width:15;height:0" coordorigin="3740,6066" coordsize="15,0" path="m3740,6066l3755,6066e" filled="f" stroked="t" strokeweight="0.8383pt" strokecolor="#333333">
              <v:path arrowok="t"/>
            </v:shape>
            <v:shape style="position:absolute;left:3769;top:6066;width:15;height:0" coordorigin="3769,6066" coordsize="15,0" path="m3769,6066l3784,6066e" filled="f" stroked="t" strokeweight="0.8383pt" strokecolor="#333333">
              <v:path arrowok="t"/>
            </v:shape>
            <v:shape style="position:absolute;left:3799;top:6066;width:15;height:0" coordorigin="3799,6066" coordsize="15,0" path="m3799,6066l3814,6066e" filled="f" stroked="t" strokeweight="0.8383pt" strokecolor="#333333">
              <v:path arrowok="t"/>
            </v:shape>
            <v:shape style="position:absolute;left:3829;top:6066;width:15;height:0" coordorigin="3829,6066" coordsize="15,0" path="m3829,6066l3843,6066e" filled="f" stroked="t" strokeweight="0.8383pt" strokecolor="#333333">
              <v:path arrowok="t"/>
            </v:shape>
            <v:shape style="position:absolute;left:3858;top:6066;width:15;height:0" coordorigin="3858,6066" coordsize="15,0" path="m3858,6066l3873,6066e" filled="f" stroked="t" strokeweight="0.8383pt" strokecolor="#333333">
              <v:path arrowok="t"/>
            </v:shape>
            <v:shape style="position:absolute;left:3888;top:6066;width:15;height:0" coordorigin="3888,6066" coordsize="15,0" path="m3888,6066l3902,6066e" filled="f" stroked="t" strokeweight="0.8383pt" strokecolor="#333333">
              <v:path arrowok="t"/>
            </v:shape>
            <v:shape style="position:absolute;left:3917;top:6066;width:15;height:0" coordorigin="3917,6066" coordsize="15,0" path="m3917,6066l3932,6066e" filled="f" stroked="t" strokeweight="0.8383pt" strokecolor="#333333">
              <v:path arrowok="t"/>
            </v:shape>
            <v:shape style="position:absolute;left:3947;top:6066;width:15;height:0" coordorigin="3947,6066" coordsize="15,0" path="m3947,6066l3961,6066e" filled="f" stroked="t" strokeweight="0.8383pt" strokecolor="#333333">
              <v:path arrowok="t"/>
            </v:shape>
            <v:shape style="position:absolute;left:3976;top:6066;width:15;height:0" coordorigin="3976,6066" coordsize="15,0" path="m3976,6066l3991,6066e" filled="f" stroked="t" strokeweight="0.8383pt" strokecolor="#333333">
              <v:path arrowok="t"/>
            </v:shape>
            <v:shape style="position:absolute;left:4006;top:6066;width:15;height:0" coordorigin="4006,6066" coordsize="15,0" path="m4006,6066l4020,6066e" filled="f" stroked="t" strokeweight="0.8383pt" strokecolor="#333333">
              <v:path arrowok="t"/>
            </v:shape>
            <v:shape style="position:absolute;left:4035;top:6066;width:15;height:0" coordorigin="4035,6066" coordsize="15,0" path="m4035,6066l4050,6066e" filled="f" stroked="t" strokeweight="0.8383pt" strokecolor="#333333">
              <v:path arrowok="t"/>
            </v:shape>
            <v:shape style="position:absolute;left:4065;top:6066;width:15;height:0" coordorigin="4065,6066" coordsize="15,0" path="m4065,6066l4080,6066e" filled="f" stroked="t" strokeweight="0.8383pt" strokecolor="#333333">
              <v:path arrowok="t"/>
            </v:shape>
            <v:shape style="position:absolute;left:4094;top:6066;width:15;height:0" coordorigin="4094,6066" coordsize="15,0" path="m4094,6066l4109,6066e" filled="f" stroked="t" strokeweight="0.8383pt" strokecolor="#333333">
              <v:path arrowok="t"/>
            </v:shape>
            <v:shape style="position:absolute;left:4124;top:6066;width:15;height:0" coordorigin="4124,6066" coordsize="15,0" path="m4124,6066l4139,6066e" filled="f" stroked="t" strokeweight="0.8383pt" strokecolor="#333333">
              <v:path arrowok="t"/>
            </v:shape>
            <v:shape style="position:absolute;left:4153;top:6066;width:15;height:0" coordorigin="4153,6066" coordsize="15,0" path="m4153,6066l4168,6066e" filled="f" stroked="t" strokeweight="0.8383pt" strokecolor="#333333">
              <v:path arrowok="t"/>
            </v:shape>
            <v:shape style="position:absolute;left:4183;top:6066;width:15;height:0" coordorigin="4183,6066" coordsize="15,0" path="m4183,6066l4198,6066e" filled="f" stroked="t" strokeweight="0.8383pt" strokecolor="#333333">
              <v:path arrowok="t"/>
            </v:shape>
            <v:shape style="position:absolute;left:4212;top:6066;width:15;height:0" coordorigin="4212,6066" coordsize="15,0" path="m4212,6066l4227,6066e" filled="f" stroked="t" strokeweight="0.8383pt" strokecolor="#333333">
              <v:path arrowok="t"/>
            </v:shape>
            <v:shape style="position:absolute;left:4242;top:6066;width:15;height:0" coordorigin="4242,6066" coordsize="15,0" path="m4242,6066l4257,6066e" filled="f" stroked="t" strokeweight="0.8383pt" strokecolor="#333333">
              <v:path arrowok="t"/>
            </v:shape>
            <v:shape style="position:absolute;left:4272;top:6066;width:15;height:0" coordorigin="4272,6066" coordsize="15,0" path="m4272,6066l4286,6066e" filled="f" stroked="t" strokeweight="0.8383pt" strokecolor="#333333">
              <v:path arrowok="t"/>
            </v:shape>
            <v:shape style="position:absolute;left:4301;top:6066;width:15;height:0" coordorigin="4301,6066" coordsize="15,0" path="m4301,6066l4316,6066e" filled="f" stroked="t" strokeweight="0.8383pt" strokecolor="#333333">
              <v:path arrowok="t"/>
            </v:shape>
            <v:shape style="position:absolute;left:4331;top:6066;width:15;height:0" coordorigin="4331,6066" coordsize="15,0" path="m4331,6066l4345,6066e" filled="f" stroked="t" strokeweight="0.8383pt" strokecolor="#333333">
              <v:path arrowok="t"/>
            </v:shape>
            <v:shape style="position:absolute;left:4360;top:6066;width:15;height:0" coordorigin="4360,6066" coordsize="15,0" path="m4360,6066l4375,6066e" filled="f" stroked="t" strokeweight="0.8383pt" strokecolor="#333333">
              <v:path arrowok="t"/>
            </v:shape>
            <v:shape style="position:absolute;left:4390;top:6066;width:15;height:0" coordorigin="4390,6066" coordsize="15,0" path="m4390,6066l4404,6066e" filled="f" stroked="t" strokeweight="0.8383pt" strokecolor="#333333">
              <v:path arrowok="t"/>
            </v:shape>
            <v:shape style="position:absolute;left:4419;top:6066;width:15;height:0" coordorigin="4419,6066" coordsize="15,0" path="m4419,6066l4434,6066e" filled="f" stroked="t" strokeweight="0.8383pt" strokecolor="#333333">
              <v:path arrowok="t"/>
            </v:shape>
            <v:shape style="position:absolute;left:4449;top:6066;width:15;height:0" coordorigin="4449,6066" coordsize="15,0" path="m4449,6066l4463,6066e" filled="f" stroked="t" strokeweight="0.8383pt" strokecolor="#333333">
              <v:path arrowok="t"/>
            </v:shape>
            <v:shape style="position:absolute;left:4478;top:6066;width:15;height:0" coordorigin="4478,6066" coordsize="15,0" path="m4478,6066l4493,6066e" filled="f" stroked="t" strokeweight="0.8383pt" strokecolor="#333333">
              <v:path arrowok="t"/>
            </v:shape>
            <v:shape style="position:absolute;left:4508;top:6066;width:15;height:0" coordorigin="4508,6066" coordsize="15,0" path="m4508,6066l4523,6066e" filled="f" stroked="t" strokeweight="0.8383pt" strokecolor="#333333">
              <v:path arrowok="t"/>
            </v:shape>
            <v:shape style="position:absolute;left:4537;top:6066;width:15;height:0" coordorigin="4537,6066" coordsize="15,0" path="m4537,6066l4552,6066e" filled="f" stroked="t" strokeweight="0.8383pt" strokecolor="#333333">
              <v:path arrowok="t"/>
            </v:shape>
            <v:shape style="position:absolute;left:4567;top:6066;width:15;height:0" coordorigin="4567,6066" coordsize="15,0" path="m4567,6066l4582,6066e" filled="f" stroked="t" strokeweight="0.8383pt" strokecolor="#333333">
              <v:path arrowok="t"/>
            </v:shape>
            <v:shape style="position:absolute;left:4596;top:6066;width:15;height:0" coordorigin="4596,6066" coordsize="15,0" path="m4596,6066l4611,6066e" filled="f" stroked="t" strokeweight="0.8383pt" strokecolor="#333333">
              <v:path arrowok="t"/>
            </v:shape>
            <v:shape style="position:absolute;left:4626;top:6066;width:15;height:0" coordorigin="4626,6066" coordsize="15,0" path="m4626,6066l4641,6066e" filled="f" stroked="t" strokeweight="0.8383pt" strokecolor="#333333">
              <v:path arrowok="t"/>
            </v:shape>
            <v:shape style="position:absolute;left:4655;top:6066;width:15;height:0" coordorigin="4655,6066" coordsize="15,0" path="m4655,6066l4670,6066e" filled="f" stroked="t" strokeweight="0.8383pt" strokecolor="#333333">
              <v:path arrowok="t"/>
            </v:shape>
            <v:shape style="position:absolute;left:4685;top:6066;width:15;height:0" coordorigin="4685,6066" coordsize="15,0" path="m4685,6066l4700,6066e" filled="f" stroked="t" strokeweight="0.8383pt" strokecolor="#333333">
              <v:path arrowok="t"/>
            </v:shape>
            <v:shape style="position:absolute;left:4714;top:6066;width:15;height:0" coordorigin="4714,6066" coordsize="15,0" path="m4714,6066l4729,6066e" filled="f" stroked="t" strokeweight="0.8383pt" strokecolor="#333333">
              <v:path arrowok="t"/>
            </v:shape>
            <v:shape style="position:absolute;left:4744;top:6066;width:15;height:0" coordorigin="4744,6066" coordsize="15,0" path="m4744,6066l4759,6066e" filled="f" stroked="t" strokeweight="0.8383pt" strokecolor="#333333">
              <v:path arrowok="t"/>
            </v:shape>
            <v:shape style="position:absolute;left:4774;top:6066;width:15;height:0" coordorigin="4774,6066" coordsize="15,0" path="m4774,6066l4788,6066e" filled="f" stroked="t" strokeweight="0.8383pt" strokecolor="#333333">
              <v:path arrowok="t"/>
            </v:shape>
            <v:shape style="position:absolute;left:4803;top:6066;width:15;height:0" coordorigin="4803,6066" coordsize="15,0" path="m4803,6066l4818,6066e" filled="f" stroked="t" strokeweight="0.8383pt" strokecolor="#333333">
              <v:path arrowok="t"/>
            </v:shape>
            <v:shape style="position:absolute;left:4833;top:6066;width:15;height:0" coordorigin="4833,6066" coordsize="15,0" path="m4833,6066l4847,6066e" filled="f" stroked="t" strokeweight="0.8383pt" strokecolor="#333333">
              <v:path arrowok="t"/>
            </v:shape>
            <v:shape style="position:absolute;left:4862;top:6066;width:15;height:0" coordorigin="4862,6066" coordsize="15,0" path="m4862,6066l4877,6066e" filled="f" stroked="t" strokeweight="0.8383pt" strokecolor="#333333">
              <v:path arrowok="t"/>
            </v:shape>
            <v:shape style="position:absolute;left:4892;top:6066;width:15;height:0" coordorigin="4892,6066" coordsize="15,0" path="m4892,6066l4906,6066e" filled="f" stroked="t" strokeweight="0.8383pt" strokecolor="#333333">
              <v:path arrowok="t"/>
            </v:shape>
            <v:shape style="position:absolute;left:4921;top:6066;width:15;height:0" coordorigin="4921,6066" coordsize="15,0" path="m4921,6066l4936,6066e" filled="f" stroked="t" strokeweight="0.8383pt" strokecolor="#333333">
              <v:path arrowok="t"/>
            </v:shape>
            <v:shape style="position:absolute;left:4951;top:6066;width:15;height:0" coordorigin="4951,6066" coordsize="15,0" path="m4951,6066l4966,6066e" filled="f" stroked="t" strokeweight="0.8383pt" strokecolor="#333333">
              <v:path arrowok="t"/>
            </v:shape>
            <v:shape style="position:absolute;left:4980;top:6066;width:15;height:0" coordorigin="4980,6066" coordsize="15,0" path="m4980,6066l4995,6066e" filled="f" stroked="t" strokeweight="0.8383pt" strokecolor="#333333">
              <v:path arrowok="t"/>
            </v:shape>
            <v:shape style="position:absolute;left:5010;top:6066;width:15;height:0" coordorigin="5010,6066" coordsize="15,0" path="m5010,6066l5025,6066e" filled="f" stroked="t" strokeweight="0.8383pt" strokecolor="#333333">
              <v:path arrowok="t"/>
            </v:shape>
            <v:shape style="position:absolute;left:5039;top:6066;width:15;height:0" coordorigin="5039,6066" coordsize="15,0" path="m5039,6066l5054,6066e" filled="f" stroked="t" strokeweight="0.8383pt" strokecolor="#333333">
              <v:path arrowok="t"/>
            </v:shape>
            <v:shape style="position:absolute;left:5069;top:6066;width:15;height:0" coordorigin="5069,6066" coordsize="15,0" path="m5069,6066l5084,6066e" filled="f" stroked="t" strokeweight="0.8383pt" strokecolor="#333333">
              <v:path arrowok="t"/>
            </v:shape>
            <v:shape style="position:absolute;left:5098;top:6066;width:15;height:0" coordorigin="5098,6066" coordsize="15,0" path="m5098,6066l5113,6066e" filled="f" stroked="t" strokeweight="0.8383pt" strokecolor="#333333">
              <v:path arrowok="t"/>
            </v:shape>
            <v:shape style="position:absolute;left:5128;top:6066;width:15;height:0" coordorigin="5128,6066" coordsize="15,0" path="m5128,6066l5143,6066e" filled="f" stroked="t" strokeweight="0.8383pt" strokecolor="#333333">
              <v:path arrowok="t"/>
            </v:shape>
            <v:shape style="position:absolute;left:5157;top:6066;width:15;height:0" coordorigin="5157,6066" coordsize="15,0" path="m5157,6066l5172,6066e" filled="f" stroked="t" strokeweight="0.8383pt" strokecolor="#333333">
              <v:path arrowok="t"/>
            </v:shape>
            <v:shape style="position:absolute;left:5187;top:6066;width:15;height:0" coordorigin="5187,6066" coordsize="15,0" path="m5187,6066l5202,6066e" filled="f" stroked="t" strokeweight="0.8383pt" strokecolor="#333333">
              <v:path arrowok="t"/>
            </v:shape>
            <v:shape style="position:absolute;left:5217;top:6066;width:15;height:0" coordorigin="5217,6066" coordsize="15,0" path="m5217,6066l5231,6066e" filled="f" stroked="t" strokeweight="0.8383pt" strokecolor="#333333">
              <v:path arrowok="t"/>
            </v:shape>
            <v:shape style="position:absolute;left:5246;top:6066;width:15;height:0" coordorigin="5246,6066" coordsize="15,0" path="m5246,6066l5261,6066e" filled="f" stroked="t" strokeweight="0.8383pt" strokecolor="#333333">
              <v:path arrowok="t"/>
            </v:shape>
            <v:shape style="position:absolute;left:5276;top:6066;width:15;height:0" coordorigin="5276,6066" coordsize="15,0" path="m5276,6066l5290,6066e" filled="f" stroked="t" strokeweight="0.8383pt" strokecolor="#333333">
              <v:path arrowok="t"/>
            </v:shape>
            <v:shape style="position:absolute;left:5305;top:6066;width:15;height:0" coordorigin="5305,6066" coordsize="15,0" path="m5305,6066l5320,6066e" filled="f" stroked="t" strokeweight="0.8383pt" strokecolor="#333333">
              <v:path arrowok="t"/>
            </v:shape>
            <v:shape style="position:absolute;left:5335;top:6066;width:15;height:0" coordorigin="5335,6066" coordsize="15,0" path="m5335,6066l5349,6066e" filled="f" stroked="t" strokeweight="0.8383pt" strokecolor="#333333">
              <v:path arrowok="t"/>
            </v:shape>
            <v:shape style="position:absolute;left:5364;top:6066;width:15;height:0" coordorigin="5364,6066" coordsize="15,0" path="m5364,6066l5379,6066e" filled="f" stroked="t" strokeweight="0.8383pt" strokecolor="#333333">
              <v:path arrowok="t"/>
            </v:shape>
            <v:shape style="position:absolute;left:5394;top:6066;width:15;height:0" coordorigin="5394,6066" coordsize="15,0" path="m5394,6066l5408,6066e" filled="f" stroked="t" strokeweight="0.8383pt" strokecolor="#333333">
              <v:path arrowok="t"/>
            </v:shape>
            <v:shape style="position:absolute;left:5423;top:6066;width:15;height:0" coordorigin="5423,6066" coordsize="15,0" path="m5423,6066l5438,6066e" filled="f" stroked="t" strokeweight="0.8383pt" strokecolor="#333333">
              <v:path arrowok="t"/>
            </v:shape>
            <v:shape style="position:absolute;left:5453;top:6066;width:15;height:0" coordorigin="5453,6066" coordsize="15,0" path="m5453,6066l5468,6066e" filled="f" stroked="t" strokeweight="0.8383pt" strokecolor="#333333">
              <v:path arrowok="t"/>
            </v:shape>
            <v:shape style="position:absolute;left:5482;top:6066;width:15;height:0" coordorigin="5482,6066" coordsize="15,0" path="m5482,6066l5497,6066e" filled="f" stroked="t" strokeweight="0.8383pt" strokecolor="#333333">
              <v:path arrowok="t"/>
            </v:shape>
            <v:shape style="position:absolute;left:5512;top:6066;width:15;height:0" coordorigin="5512,6066" coordsize="15,0" path="m5512,6066l5527,6066e" filled="f" stroked="t" strokeweight="0.8383pt" strokecolor="#333333">
              <v:path arrowok="t"/>
            </v:shape>
            <v:shape style="position:absolute;left:5541;top:6066;width:15;height:0" coordorigin="5541,6066" coordsize="15,0" path="m5541,6066l5556,6066e" filled="f" stroked="t" strokeweight="0.8383pt" strokecolor="#333333">
              <v:path arrowok="t"/>
            </v:shape>
            <v:shape style="position:absolute;left:5571;top:6066;width:15;height:0" coordorigin="5571,6066" coordsize="15,0" path="m5571,6066l5586,6066e" filled="f" stroked="t" strokeweight="0.8383pt" strokecolor="#333333">
              <v:path arrowok="t"/>
            </v:shape>
            <v:shape style="position:absolute;left:5600;top:6066;width:15;height:0" coordorigin="5600,6066" coordsize="15,0" path="m5600,6066l5615,6066e" filled="f" stroked="t" strokeweight="0.8383pt" strokecolor="#333333">
              <v:path arrowok="t"/>
            </v:shape>
            <v:shape style="position:absolute;left:5630;top:6066;width:15;height:0" coordorigin="5630,6066" coordsize="15,0" path="m5630,6066l5645,6066e" filled="f" stroked="t" strokeweight="0.8383pt" strokecolor="#333333">
              <v:path arrowok="t"/>
            </v:shape>
            <v:shape style="position:absolute;left:5660;top:6066;width:15;height:0" coordorigin="5660,6066" coordsize="15,0" path="m5660,6066l5674,6066e" filled="f" stroked="t" strokeweight="0.8383pt" strokecolor="#333333">
              <v:path arrowok="t"/>
            </v:shape>
            <v:shape style="position:absolute;left:5689;top:6066;width:15;height:0" coordorigin="5689,6066" coordsize="15,0" path="m5689,6066l5704,6066e" filled="f" stroked="t" strokeweight="0.8383pt" strokecolor="#333333">
              <v:path arrowok="t"/>
            </v:shape>
            <v:shape style="position:absolute;left:5719;top:6066;width:15;height:0" coordorigin="5719,6066" coordsize="15,0" path="m5719,6066l5733,6066e" filled="f" stroked="t" strokeweight="0.8383pt" strokecolor="#333333">
              <v:path arrowok="t"/>
            </v:shape>
            <v:shape style="position:absolute;left:5748;top:6066;width:15;height:0" coordorigin="5748,6066" coordsize="15,0" path="m5748,6066l5763,6066e" filled="f" stroked="t" strokeweight="0.8383pt" strokecolor="#333333">
              <v:path arrowok="t"/>
            </v:shape>
            <v:shape style="position:absolute;left:5778;top:6066;width:15;height:0" coordorigin="5778,6066" coordsize="15,0" path="m5778,6066l5792,6066e" filled="f" stroked="t" strokeweight="0.8383pt" strokecolor="#333333">
              <v:path arrowok="t"/>
            </v:shape>
            <v:shape style="position:absolute;left:5807;top:6066;width:15;height:0" coordorigin="5807,6066" coordsize="15,0" path="m5807,6066l5822,6066e" filled="f" stroked="t" strokeweight="0.8383pt" strokecolor="#333333">
              <v:path arrowok="t"/>
            </v:shape>
            <v:shape style="position:absolute;left:5837;top:6066;width:15;height:0" coordorigin="5837,6066" coordsize="15,0" path="m5837,6066l5851,6066e" filled="f" stroked="t" strokeweight="0.8383pt" strokecolor="#333333">
              <v:path arrowok="t"/>
            </v:shape>
            <v:shape style="position:absolute;left:5866;top:6066;width:15;height:0" coordorigin="5866,6066" coordsize="15,0" path="m5866,6066l5881,6066e" filled="f" stroked="t" strokeweight="0.8383pt" strokecolor="#333333">
              <v:path arrowok="t"/>
            </v:shape>
            <v:shape style="position:absolute;left:5896;top:6066;width:15;height:0" coordorigin="5896,6066" coordsize="15,0" path="m5896,6066l5911,6066e" filled="f" stroked="t" strokeweight="0.8383pt" strokecolor="#333333">
              <v:path arrowok="t"/>
            </v:shape>
            <v:shape style="position:absolute;left:5925;top:6066;width:15;height:0" coordorigin="5925,6066" coordsize="15,0" path="m5925,6066l5940,6066e" filled="f" stroked="t" strokeweight="0.8383pt" strokecolor="#333333">
              <v:path arrowok="t"/>
            </v:shape>
            <v:shape style="position:absolute;left:5955;top:6066;width:15;height:0" coordorigin="5955,6066" coordsize="15,0" path="m5955,6066l5970,6066e" filled="f" stroked="t" strokeweight="0.8383pt" strokecolor="#333333">
              <v:path arrowok="t"/>
            </v:shape>
            <v:shape style="position:absolute;left:5984;top:6066;width:15;height:0" coordorigin="5984,6066" coordsize="15,0" path="m5984,6066l5999,6066e" filled="f" stroked="t" strokeweight="0.8383pt" strokecolor="#333333">
              <v:path arrowok="t"/>
            </v:shape>
            <v:shape style="position:absolute;left:6014;top:6066;width:15;height:0" coordorigin="6014,6066" coordsize="15,0" path="m6014,6066l6029,6066e" filled="f" stroked="t" strokeweight="0.8383pt" strokecolor="#333333">
              <v:path arrowok="t"/>
            </v:shape>
            <v:shape style="position:absolute;left:6043;top:6066;width:15;height:0" coordorigin="6043,6066" coordsize="15,0" path="m6043,6066l6058,6066e" filled="f" stroked="t" strokeweight="0.8383pt" strokecolor="#333333">
              <v:path arrowok="t"/>
            </v:shape>
            <v:shape style="position:absolute;left:6073;top:6066;width:15;height:0" coordorigin="6073,6066" coordsize="15,0" path="m6073,6066l6088,6066e" filled="f" stroked="t" strokeweight="0.8383pt" strokecolor="#333333">
              <v:path arrowok="t"/>
            </v:shape>
            <v:shape style="position:absolute;left:6102;top:6066;width:15;height:0" coordorigin="6102,6066" coordsize="15,0" path="m6102,6066l6117,6066e" filled="f" stroked="t" strokeweight="0.8383pt" strokecolor="#333333">
              <v:path arrowok="t"/>
            </v:shape>
            <v:shape style="position:absolute;left:6132;top:6066;width:15;height:0" coordorigin="6132,6066" coordsize="15,0" path="m6132,6066l6147,6066e" filled="f" stroked="t" strokeweight="0.8383pt" strokecolor="#333333">
              <v:path arrowok="t"/>
            </v:shape>
            <v:shape style="position:absolute;left:6162;top:6066;width:15;height:0" coordorigin="6162,6066" coordsize="15,0" path="m6162,6066l6176,6066e" filled="f" stroked="t" strokeweight="0.8383pt" strokecolor="#333333">
              <v:path arrowok="t"/>
            </v:shape>
            <v:shape style="position:absolute;left:6191;top:6066;width:15;height:0" coordorigin="6191,6066" coordsize="15,0" path="m6191,6066l6206,6066e" filled="f" stroked="t" strokeweight="0.8383pt" strokecolor="#333333">
              <v:path arrowok="t"/>
            </v:shape>
            <v:shape style="position:absolute;left:6221;top:6066;width:15;height:0" coordorigin="6221,6066" coordsize="15,0" path="m6221,6066l6235,6066e" filled="f" stroked="t" strokeweight="0.8383pt" strokecolor="#333333">
              <v:path arrowok="t"/>
            </v:shape>
            <v:shape style="position:absolute;left:6250;top:6066;width:15;height:0" coordorigin="6250,6066" coordsize="15,0" path="m6250,6066l6265,6066e" filled="f" stroked="t" strokeweight="0.8383pt" strokecolor="#333333">
              <v:path arrowok="t"/>
            </v:shape>
            <v:shape style="position:absolute;left:6280;top:6066;width:15;height:0" coordorigin="6280,6066" coordsize="15,0" path="m6280,6066l6294,6066e" filled="f" stroked="t" strokeweight="0.8383pt" strokecolor="#333333">
              <v:path arrowok="t"/>
            </v:shape>
            <v:shape style="position:absolute;left:6309;top:6066;width:15;height:0" coordorigin="6309,6066" coordsize="15,0" path="m6309,6066l6324,6066e" filled="f" stroked="t" strokeweight="0.8383pt" strokecolor="#333333">
              <v:path arrowok="t"/>
            </v:shape>
            <v:shape style="position:absolute;left:6339;top:6066;width:15;height:0" coordorigin="6339,6066" coordsize="15,0" path="m6339,6066l6354,6066e" filled="f" stroked="t" strokeweight="0.8383pt" strokecolor="#333333">
              <v:path arrowok="t"/>
            </v:shape>
            <v:shape style="position:absolute;left:6368;top:6066;width:15;height:0" coordorigin="6368,6066" coordsize="15,0" path="m6368,6066l6383,6066e" filled="f" stroked="t" strokeweight="0.8383pt" strokecolor="#333333">
              <v:path arrowok="t"/>
            </v:shape>
            <v:shape style="position:absolute;left:6398;top:6066;width:15;height:0" coordorigin="6398,6066" coordsize="15,0" path="m6398,6066l6413,6066e" filled="f" stroked="t" strokeweight="0.8383pt" strokecolor="#333333">
              <v:path arrowok="t"/>
            </v:shape>
            <v:shape style="position:absolute;left:6427;top:6066;width:15;height:0" coordorigin="6427,6066" coordsize="15,0" path="m6427,6066l6442,6066e" filled="f" stroked="t" strokeweight="0.8383pt" strokecolor="#333333">
              <v:path arrowok="t"/>
            </v:shape>
            <v:shape style="position:absolute;left:6457;top:6066;width:15;height:0" coordorigin="6457,6066" coordsize="15,0" path="m6457,6066l6472,6066e" filled="f" stroked="t" strokeweight="0.8383pt" strokecolor="#333333">
              <v:path arrowok="t"/>
            </v:shape>
            <v:shape style="position:absolute;left:6486;top:6066;width:15;height:0" coordorigin="6486,6066" coordsize="15,0" path="m6486,6066l6501,6066e" filled="f" stroked="t" strokeweight="0.8383pt" strokecolor="#333333">
              <v:path arrowok="t"/>
            </v:shape>
            <v:shape style="position:absolute;left:6516;top:6066;width:15;height:0" coordorigin="6516,6066" coordsize="15,0" path="m6516,6066l6531,6066e" filled="f" stroked="t" strokeweight="0.8383pt" strokecolor="#333333">
              <v:path arrowok="t"/>
            </v:shape>
            <v:shape style="position:absolute;left:6545;top:6066;width:15;height:0" coordorigin="6545,6066" coordsize="15,0" path="m6545,6066l6560,6066e" filled="f" stroked="t" strokeweight="0.8383pt" strokecolor="#333333">
              <v:path arrowok="t"/>
            </v:shape>
            <v:shape style="position:absolute;left:6575;top:6066;width:15;height:0" coordorigin="6575,6066" coordsize="15,0" path="m6575,6066l6590,6066e" filled="f" stroked="t" strokeweight="0.8383pt" strokecolor="#333333">
              <v:path arrowok="t"/>
            </v:shape>
            <v:shape style="position:absolute;left:6605;top:6066;width:15;height:0" coordorigin="6605,6066" coordsize="15,0" path="m6605,6066l6619,6066e" filled="f" stroked="t" strokeweight="0.8383pt" strokecolor="#333333">
              <v:path arrowok="t"/>
            </v:shape>
            <v:shape style="position:absolute;left:6634;top:6066;width:15;height:0" coordorigin="6634,6066" coordsize="15,0" path="m6634,6066l6649,6066e" filled="f" stroked="t" strokeweight="0.8383pt" strokecolor="#333333">
              <v:path arrowok="t"/>
            </v:shape>
            <v:shape style="position:absolute;left:6664;top:6066;width:15;height:0" coordorigin="6664,6066" coordsize="15,0" path="m6664,6066l6678,6066e" filled="f" stroked="t" strokeweight="0.8383pt" strokecolor="#333333">
              <v:path arrowok="t"/>
            </v:shape>
            <v:shape style="position:absolute;left:6693;top:6066;width:15;height:0" coordorigin="6693,6066" coordsize="15,0" path="m6693,6066l6708,6066e" filled="f" stroked="t" strokeweight="0.8383pt" strokecolor="#333333">
              <v:path arrowok="t"/>
            </v:shape>
            <v:shape style="position:absolute;left:6723;top:6066;width:15;height:0" coordorigin="6723,6066" coordsize="15,0" path="m6723,6066l6737,6066e" filled="f" stroked="t" strokeweight="0.8383pt" strokecolor="#333333">
              <v:path arrowok="t"/>
            </v:shape>
            <v:shape style="position:absolute;left:6752;top:6066;width:15;height:0" coordorigin="6752,6066" coordsize="15,0" path="m6752,6066l6767,6066e" filled="f" stroked="t" strokeweight="0.8383pt" strokecolor="#333333">
              <v:path arrowok="t"/>
            </v:shape>
            <v:shape style="position:absolute;left:6782;top:6066;width:15;height:0" coordorigin="6782,6066" coordsize="15,0" path="m6782,6066l6796,6066e" filled="f" stroked="t" strokeweight="0.8383pt" strokecolor="#333333">
              <v:path arrowok="t"/>
            </v:shape>
            <v:shape style="position:absolute;left:6811;top:6066;width:15;height:0" coordorigin="6811,6066" coordsize="15,0" path="m6811,6066l6826,6066e" filled="f" stroked="t" strokeweight="0.8383pt" strokecolor="#333333">
              <v:path arrowok="t"/>
            </v:shape>
            <v:shape style="position:absolute;left:6841;top:6066;width:15;height:0" coordorigin="6841,6066" coordsize="15,0" path="m6841,6066l6856,6066e" filled="f" stroked="t" strokeweight="0.8383pt" strokecolor="#333333">
              <v:path arrowok="t"/>
            </v:shape>
            <v:shape style="position:absolute;left:6870;top:6066;width:15;height:0" coordorigin="6870,6066" coordsize="15,0" path="m6870,6066l6885,6066e" filled="f" stroked="t" strokeweight="0.8383pt" strokecolor="#333333">
              <v:path arrowok="t"/>
            </v:shape>
            <v:shape style="position:absolute;left:6900;top:6066;width:15;height:0" coordorigin="6900,6066" coordsize="15,0" path="m6900,6066l6915,6066e" filled="f" stroked="t" strokeweight="0.8383pt" strokecolor="#333333">
              <v:path arrowok="t"/>
            </v:shape>
            <v:shape style="position:absolute;left:6929;top:6066;width:15;height:0" coordorigin="6929,6066" coordsize="15,0" path="m6929,6066l6944,6066e" filled="f" stroked="t" strokeweight="0.8383pt" strokecolor="#333333">
              <v:path arrowok="t"/>
            </v:shape>
            <v:shape style="position:absolute;left:6959;top:6066;width:15;height:0" coordorigin="6959,6066" coordsize="15,0" path="m6959,6066l6974,6066e" filled="f" stroked="t" strokeweight="0.8383pt" strokecolor="#333333">
              <v:path arrowok="t"/>
            </v:shape>
            <v:shape style="position:absolute;left:6988;top:6066;width:15;height:0" coordorigin="6988,6066" coordsize="15,0" path="m6988,6066l7003,6066e" filled="f" stroked="t" strokeweight="0.8383pt" strokecolor="#333333">
              <v:path arrowok="t"/>
            </v:shape>
            <v:shape style="position:absolute;left:7018;top:6066;width:15;height:0" coordorigin="7018,6066" coordsize="15,0" path="m7018,6066l7033,6066e" filled="f" stroked="t" strokeweight="0.8383pt" strokecolor="#333333">
              <v:path arrowok="t"/>
            </v:shape>
            <v:shape style="position:absolute;left:7048;top:6066;width:15;height:0" coordorigin="7048,6066" coordsize="15,0" path="m7048,6066l7062,6066e" filled="f" stroked="t" strokeweight="0.8383pt" strokecolor="#333333">
              <v:path arrowok="t"/>
            </v:shape>
            <v:shape style="position:absolute;left:7077;top:6066;width:15;height:0" coordorigin="7077,6066" coordsize="15,0" path="m7077,6066l7092,6066e" filled="f" stroked="t" strokeweight="0.8383pt" strokecolor="#333333">
              <v:path arrowok="t"/>
            </v:shape>
            <v:shape style="position:absolute;left:7107;top:6066;width:15;height:0" coordorigin="7107,6066" coordsize="15,0" path="m7107,6066l7121,6066e" filled="f" stroked="t" strokeweight="0.8383pt" strokecolor="#333333">
              <v:path arrowok="t"/>
            </v:shape>
            <v:shape style="position:absolute;left:7136;top:6066;width:15;height:0" coordorigin="7136,6066" coordsize="15,0" path="m7136,6066l7151,6066e" filled="f" stroked="t" strokeweight="0.8383pt" strokecolor="#333333">
              <v:path arrowok="t"/>
            </v:shape>
            <v:shape style="position:absolute;left:7166;top:6066;width:15;height:0" coordorigin="7166,6066" coordsize="15,0" path="m7166,6066l7180,6066e" filled="f" stroked="t" strokeweight="0.8383pt" strokecolor="#333333">
              <v:path arrowok="t"/>
            </v:shape>
            <v:shape style="position:absolute;left:7195;top:6066;width:15;height:0" coordorigin="7195,6066" coordsize="15,0" path="m7195,6066l7210,6066e" filled="f" stroked="t" strokeweight="0.8383pt" strokecolor="#333333">
              <v:path arrowok="t"/>
            </v:shape>
            <v:shape style="position:absolute;left:7225;top:6066;width:15;height:0" coordorigin="7225,6066" coordsize="15,0" path="m7225,6066l7239,6066e" filled="f" stroked="t" strokeweight="0.8383pt" strokecolor="#333333">
              <v:path arrowok="t"/>
            </v:shape>
            <v:shape style="position:absolute;left:7254;top:6066;width:15;height:0" coordorigin="7254,6066" coordsize="15,0" path="m7254,6066l7269,6066e" filled="f" stroked="t" strokeweight="0.8383pt" strokecolor="#333333">
              <v:path arrowok="t"/>
            </v:shape>
            <v:shape style="position:absolute;left:7284;top:6066;width:15;height:0" coordorigin="7284,6066" coordsize="15,0" path="m7284,6066l7299,6066e" filled="f" stroked="t" strokeweight="0.8383pt" strokecolor="#333333">
              <v:path arrowok="t"/>
            </v:shape>
            <v:shape style="position:absolute;left:7313;top:6066;width:15;height:0" coordorigin="7313,6066" coordsize="15,0" path="m7313,6066l7328,6066e" filled="f" stroked="t" strokeweight="0.8383pt" strokecolor="#333333">
              <v:path arrowok="t"/>
            </v:shape>
            <v:shape style="position:absolute;left:7343;top:6066;width:15;height:0" coordorigin="7343,6066" coordsize="15,0" path="m7343,6066l7358,6066e" filled="f" stroked="t" strokeweight="0.8383pt" strokecolor="#333333">
              <v:path arrowok="t"/>
            </v:shape>
            <v:shape style="position:absolute;left:7372;top:6066;width:15;height:0" coordorigin="7372,6066" coordsize="15,0" path="m7372,6066l7387,6066e" filled="f" stroked="t" strokeweight="0.8383pt" strokecolor="#333333">
              <v:path arrowok="t"/>
            </v:shape>
            <v:shape style="position:absolute;left:7402;top:6066;width:15;height:0" coordorigin="7402,6066" coordsize="15,0" path="m7402,6066l7417,6066e" filled="f" stroked="t" strokeweight="0.8383pt" strokecolor="#333333">
              <v:path arrowok="t"/>
            </v:shape>
            <v:shape style="position:absolute;left:7431;top:6066;width:15;height:0" coordorigin="7431,6066" coordsize="15,0" path="m7431,6066l7446,6066e" filled="f" stroked="t" strokeweight="0.8383pt" strokecolor="#333333">
              <v:path arrowok="t"/>
            </v:shape>
            <v:shape style="position:absolute;left:7461;top:6066;width:15;height:0" coordorigin="7461,6066" coordsize="15,0" path="m7461,6066l7476,6066e" filled="f" stroked="t" strokeweight="0.8383pt" strokecolor="#333333">
              <v:path arrowok="t"/>
            </v:shape>
            <v:shape style="position:absolute;left:7490;top:6066;width:15;height:0" coordorigin="7490,6066" coordsize="15,0" path="m7490,6066l7505,6066e" filled="f" stroked="t" strokeweight="0.8383pt" strokecolor="#333333">
              <v:path arrowok="t"/>
            </v:shape>
            <v:shape style="position:absolute;left:7520;top:6066;width:15;height:0" coordorigin="7520,6066" coordsize="15,0" path="m7520,6066l7535,6066e" filled="f" stroked="t" strokeweight="0.8383pt" strokecolor="#333333">
              <v:path arrowok="t"/>
            </v:shape>
            <v:shape style="position:absolute;left:7550;top:6066;width:15;height:0" coordorigin="7550,6066" coordsize="15,0" path="m7550,6066l7564,6066e" filled="f" stroked="t" strokeweight="0.8383pt" strokecolor="#333333">
              <v:path arrowok="t"/>
            </v:shape>
            <v:shape style="position:absolute;left:7579;top:6066;width:15;height:0" coordorigin="7579,6066" coordsize="15,0" path="m7579,6066l7594,6066e" filled="f" stroked="t" strokeweight="0.8383pt" strokecolor="#333333">
              <v:path arrowok="t"/>
            </v:shape>
            <v:shape style="position:absolute;left:7609;top:6066;width:15;height:0" coordorigin="7609,6066" coordsize="15,0" path="m7609,6066l7623,6066e" filled="f" stroked="t" strokeweight="0.8383pt" strokecolor="#333333">
              <v:path arrowok="t"/>
            </v:shape>
            <v:shape style="position:absolute;left:7638;top:6066;width:15;height:0" coordorigin="7638,6066" coordsize="15,0" path="m7638,6066l7653,6066e" filled="f" stroked="t" strokeweight="0.8383pt" strokecolor="#333333">
              <v:path arrowok="t"/>
            </v:shape>
            <v:shape style="position:absolute;left:7668;top:6066;width:15;height:0" coordorigin="7668,6066" coordsize="15,0" path="m7668,6066l7682,6066e" filled="f" stroked="t" strokeweight="0.8383pt" strokecolor="#333333">
              <v:path arrowok="t"/>
            </v:shape>
            <v:shape style="position:absolute;left:7697;top:6066;width:15;height:0" coordorigin="7697,6066" coordsize="15,0" path="m7697,6066l7712,6066e" filled="f" stroked="t" strokeweight="0.8383pt" strokecolor="#333333">
              <v:path arrowok="t"/>
            </v:shape>
            <v:shape style="position:absolute;left:7727;top:6066;width:15;height:0" coordorigin="7727,6066" coordsize="15,0" path="m7727,6066l7742,6066e" filled="f" stroked="t" strokeweight="0.8383pt" strokecolor="#333333">
              <v:path arrowok="t"/>
            </v:shape>
            <v:shape style="position:absolute;left:7756;top:6066;width:15;height:0" coordorigin="7756,6066" coordsize="15,0" path="m7756,6066l7771,6066e" filled="f" stroked="t" strokeweight="0.8383pt" strokecolor="#333333">
              <v:path arrowok="t"/>
            </v:shape>
            <v:shape style="position:absolute;left:7786;top:6066;width:15;height:0" coordorigin="7786,6066" coordsize="15,0" path="m7786,6066l7801,6066e" filled="f" stroked="t" strokeweight="0.8383pt" strokecolor="#333333">
              <v:path arrowok="t"/>
            </v:shape>
            <v:shape style="position:absolute;left:7815;top:6066;width:15;height:0" coordorigin="7815,6066" coordsize="15,0" path="m7815,6066l7830,6066e" filled="f" stroked="t" strokeweight="0.8383pt" strokecolor="#333333">
              <v:path arrowok="t"/>
            </v:shape>
            <v:shape style="position:absolute;left:7845;top:6066;width:15;height:0" coordorigin="7845,6066" coordsize="15,0" path="m7845,6066l7860,6066e" filled="f" stroked="t" strokeweight="0.8383pt" strokecolor="#333333">
              <v:path arrowok="t"/>
            </v:shape>
            <v:shape style="position:absolute;left:7874;top:6066;width:15;height:0" coordorigin="7874,6066" coordsize="15,0" path="m7874,6066l7889,6066e" filled="f" stroked="t" strokeweight="0.8383pt" strokecolor="#333333">
              <v:path arrowok="t"/>
            </v:shape>
            <v:shape style="position:absolute;left:7904;top:6066;width:15;height:0" coordorigin="7904,6066" coordsize="15,0" path="m7904,6066l7919,6066e" filled="f" stroked="t" strokeweight="0.8383pt" strokecolor="#333333">
              <v:path arrowok="t"/>
            </v:shape>
            <v:shape style="position:absolute;left:7933;top:6066;width:15;height:0" coordorigin="7933,6066" coordsize="15,0" path="m7933,6066l7948,6066e" filled="f" stroked="t" strokeweight="0.8383pt" strokecolor="#333333">
              <v:path arrowok="t"/>
            </v:shape>
            <v:shape style="position:absolute;left:7963;top:6066;width:15;height:0" coordorigin="7963,6066" coordsize="15,0" path="m7963,6066l7978,6066e" filled="f" stroked="t" strokeweight="0.8383pt" strokecolor="#333333">
              <v:path arrowok="t"/>
            </v:shape>
            <v:shape style="position:absolute;left:7993;top:6066;width:15;height:0" coordorigin="7993,6066" coordsize="15,0" path="m7993,6066l8007,6066e" filled="f" stroked="t" strokeweight="0.8383pt" strokecolor="#333333">
              <v:path arrowok="t"/>
            </v:shape>
            <v:shape style="position:absolute;left:8022;top:6066;width:15;height:0" coordorigin="8022,6066" coordsize="15,0" path="m8022,6066l8037,6066e" filled="f" stroked="t" strokeweight="0.8383pt" strokecolor="#333333">
              <v:path arrowok="t"/>
            </v:shape>
            <v:shape style="position:absolute;left:8052;top:6066;width:15;height:0" coordorigin="8052,6066" coordsize="15,0" path="m8052,6066l8066,6066e" filled="f" stroked="t" strokeweight="0.8383pt" strokecolor="#333333">
              <v:path arrowok="t"/>
            </v:shape>
            <v:shape style="position:absolute;left:8081;top:6066;width:15;height:0" coordorigin="8081,6066" coordsize="15,0" path="m8081,6066l8096,6066e" filled="f" stroked="t" strokeweight="0.8383pt" strokecolor="#333333">
              <v:path arrowok="t"/>
            </v:shape>
            <v:shape style="position:absolute;left:8111;top:6066;width:15;height:0" coordorigin="8111,6066" coordsize="15,0" path="m8111,6066l8125,6066e" filled="f" stroked="t" strokeweight="0.8383pt" strokecolor="#333333">
              <v:path arrowok="t"/>
            </v:shape>
            <v:shape style="position:absolute;left:8140;top:6066;width:15;height:0" coordorigin="8140,6066" coordsize="15,0" path="m8140,6066l8155,6066e" filled="f" stroked="t" strokeweight="0.8383pt" strokecolor="#333333">
              <v:path arrowok="t"/>
            </v:shape>
            <v:shape style="position:absolute;left:8170;top:6066;width:15;height:0" coordorigin="8170,6066" coordsize="15,0" path="m8170,6066l8184,6066e" filled="f" stroked="t" strokeweight="0.8383pt" strokecolor="#333333">
              <v:path arrowok="t"/>
            </v:shape>
            <v:shape style="position:absolute;left:8199;top:6066;width:15;height:0" coordorigin="8199,6066" coordsize="15,0" path="m8199,6066l8214,6066e" filled="f" stroked="t" strokeweight="0.8383pt" strokecolor="#333333">
              <v:path arrowok="t"/>
            </v:shape>
            <v:shape style="position:absolute;left:8229;top:6066;width:15;height:0" coordorigin="8229,6066" coordsize="15,0" path="m8229,6066l8244,6066e" filled="f" stroked="t" strokeweight="0.8383pt" strokecolor="#333333">
              <v:path arrowok="t"/>
            </v:shape>
            <v:shape style="position:absolute;left:8258;top:6066;width:15;height:0" coordorigin="8258,6066" coordsize="15,0" path="m8258,6066l8273,6066e" filled="f" stroked="t" strokeweight="0.8383pt" strokecolor="#333333">
              <v:path arrowok="t"/>
            </v:shape>
            <v:shape style="position:absolute;left:8288;top:6066;width:15;height:0" coordorigin="8288,6066" coordsize="15,0" path="m8288,6066l8303,6066e" filled="f" stroked="t" strokeweight="0.8383pt" strokecolor="#333333">
              <v:path arrowok="t"/>
            </v:shape>
            <v:shape style="position:absolute;left:8317;top:6066;width:15;height:0" coordorigin="8317,6066" coordsize="15,0" path="m8317,6066l8332,6066e" filled="f" stroked="t" strokeweight="0.8383pt" strokecolor="#333333">
              <v:path arrowok="t"/>
            </v:shape>
            <v:shape style="position:absolute;left:8347;top:6066;width:15;height:0" coordorigin="8347,6066" coordsize="15,0" path="m8347,6066l8362,6066e" filled="f" stroked="t" strokeweight="0.8383pt" strokecolor="#333333">
              <v:path arrowok="t"/>
            </v:shape>
            <v:shape style="position:absolute;left:8376;top:6066;width:15;height:0" coordorigin="8376,6066" coordsize="15,0" path="m8376,6066l8391,6066e" filled="f" stroked="t" strokeweight="0.8383pt" strokecolor="#333333">
              <v:path arrowok="t"/>
            </v:shape>
            <v:shape style="position:absolute;left:8406;top:6066;width:15;height:0" coordorigin="8406,6066" coordsize="15,0" path="m8406,6066l8421,6066e" filled="f" stroked="t" strokeweight="0.8383pt" strokecolor="#333333">
              <v:path arrowok="t"/>
            </v:shape>
            <v:shape style="position:absolute;left:8436;top:6066;width:15;height:0" coordorigin="8436,6066" coordsize="15,0" path="m8436,6066l8450,6066e" filled="f" stroked="t" strokeweight="0.8383pt" strokecolor="#333333">
              <v:path arrowok="t"/>
            </v:shape>
            <v:shape style="position:absolute;left:8465;top:6066;width:15;height:0" coordorigin="8465,6066" coordsize="15,0" path="m8465,6066l8480,6066e" filled="f" stroked="t" strokeweight="0.8383pt" strokecolor="#333333">
              <v:path arrowok="t"/>
            </v:shape>
            <v:shape style="position:absolute;left:8495;top:6066;width:15;height:0" coordorigin="8495,6066" coordsize="15,0" path="m8495,6066l8509,6066e" filled="f" stroked="t" strokeweight="0.8383pt" strokecolor="#333333">
              <v:path arrowok="t"/>
            </v:shape>
            <v:shape style="position:absolute;left:8524;top:6066;width:15;height:0" coordorigin="8524,6066" coordsize="15,0" path="m8524,6066l8539,6066e" filled="f" stroked="t" strokeweight="0.8383pt" strokecolor="#333333">
              <v:path arrowok="t"/>
            </v:shape>
            <v:shape style="position:absolute;left:8554;top:6066;width:15;height:0" coordorigin="8554,6066" coordsize="15,0" path="m8554,6066l8568,6066e" filled="f" stroked="t" strokeweight="0.8383pt" strokecolor="#333333">
              <v:path arrowok="t"/>
            </v:shape>
            <v:shape style="position:absolute;left:8583;top:6066;width:15;height:0" coordorigin="8583,6066" coordsize="15,0" path="m8583,6066l8598,6066e" filled="f" stroked="t" strokeweight="0.8383pt" strokecolor="#333333">
              <v:path arrowok="t"/>
            </v:shape>
            <v:shape style="position:absolute;left:8613;top:6066;width:15;height:0" coordorigin="8613,6066" coordsize="15,0" path="m8613,6066l8627,6066e" filled="f" stroked="t" strokeweight="0.8383pt" strokecolor="#333333">
              <v:path arrowok="t"/>
            </v:shape>
            <v:shape style="position:absolute;left:8642;top:6066;width:15;height:0" coordorigin="8642,6066" coordsize="15,0" path="m8642,6066l8657,6066e" filled="f" stroked="t" strokeweight="0.8383pt" strokecolor="#333333">
              <v:path arrowok="t"/>
            </v:shape>
            <v:shape style="position:absolute;left:8672;top:6066;width:15;height:0" coordorigin="8672,6066" coordsize="15,0" path="m8672,6066l8687,6066e" filled="f" stroked="t" strokeweight="0.8383pt" strokecolor="#333333">
              <v:path arrowok="t"/>
            </v:shape>
            <v:shape style="position:absolute;left:8701;top:6066;width:15;height:0" coordorigin="8701,6066" coordsize="15,0" path="m8701,6066l8716,6066e" filled="f" stroked="t" strokeweight="0.8383pt" strokecolor="#333333">
              <v:path arrowok="t"/>
            </v:shape>
            <v:shape style="position:absolute;left:8731;top:6066;width:15;height:0" coordorigin="8731,6066" coordsize="15,0" path="m8731,6066l8746,6066e" filled="f" stroked="t" strokeweight="0.8383pt" strokecolor="#333333">
              <v:path arrowok="t"/>
            </v:shape>
            <v:shape style="position:absolute;left:8760;top:6066;width:15;height:0" coordorigin="8760,6066" coordsize="15,0" path="m8760,6066l8775,6066e" filled="f" stroked="t" strokeweight="0.8383pt" strokecolor="#333333">
              <v:path arrowok="t"/>
            </v:shape>
            <v:shape style="position:absolute;left:8790;top:6066;width:15;height:0" coordorigin="8790,6066" coordsize="15,0" path="m8790,6066l8805,6066e" filled="f" stroked="t" strokeweight="0.8383pt" strokecolor="#333333">
              <v:path arrowok="t"/>
            </v:shape>
            <v:shape style="position:absolute;left:8819;top:6066;width:15;height:0" coordorigin="8819,6066" coordsize="15,0" path="m8819,6066l8834,6066e" filled="f" stroked="t" strokeweight="0.8383pt" strokecolor="#333333">
              <v:path arrowok="t"/>
            </v:shape>
            <v:shape style="position:absolute;left:8849;top:6066;width:15;height:0" coordorigin="8849,6066" coordsize="15,0" path="m8849,6066l8864,6066e" filled="f" stroked="t" strokeweight="0.8383pt" strokecolor="#333333">
              <v:path arrowok="t"/>
            </v:shape>
            <v:shape style="position:absolute;left:8878;top:6066;width:15;height:0" coordorigin="8878,6066" coordsize="15,0" path="m8878,6066l8893,6066e" filled="f" stroked="t" strokeweight="0.8383pt" strokecolor="#333333">
              <v:path arrowok="t"/>
            </v:shape>
            <v:shape style="position:absolute;left:8908;top:6066;width:15;height:0" coordorigin="8908,6066" coordsize="15,0" path="m8908,6066l8923,6066e" filled="f" stroked="t" strokeweight="0.8383pt" strokecolor="#333333">
              <v:path arrowok="t"/>
            </v:shape>
            <v:shape style="position:absolute;left:8938;top:6066;width:15;height:0" coordorigin="8938,6066" coordsize="15,0" path="m8938,6066l8952,6066e" filled="f" stroked="t" strokeweight="0.8383pt" strokecolor="#333333">
              <v:path arrowok="t"/>
            </v:shape>
            <v:shape style="position:absolute;left:8967;top:6066;width:15;height:0" coordorigin="8967,6066" coordsize="15,0" path="m8967,6066l8982,6066e" filled="f" stroked="t" strokeweight="0.8383pt" strokecolor="#333333">
              <v:path arrowok="t"/>
            </v:shape>
            <v:shape style="position:absolute;left:8997;top:6066;width:15;height:0" coordorigin="8997,6066" coordsize="15,0" path="m8997,6066l9011,6066e" filled="f" stroked="t" strokeweight="0.8383pt" strokecolor="#333333">
              <v:path arrowok="t"/>
            </v:shape>
            <v:shape style="position:absolute;left:9026;top:6066;width:15;height:0" coordorigin="9026,6066" coordsize="15,0" path="m9026,6066l9041,6066e" filled="f" stroked="t" strokeweight="0.8383pt" strokecolor="#333333">
              <v:path arrowok="t"/>
            </v:shape>
            <v:shape style="position:absolute;left:9056;top:6066;width:15;height:0" coordorigin="9056,6066" coordsize="15,0" path="m9056,6066l9070,6066e" filled="f" stroked="t" strokeweight="0.8383pt" strokecolor="#333333">
              <v:path arrowok="t"/>
            </v:shape>
            <v:shape style="position:absolute;left:9085;top:6066;width:15;height:0" coordorigin="9085,6066" coordsize="15,0" path="m9085,6066l9100,6066e" filled="f" stroked="t" strokeweight="0.8383pt" strokecolor="#333333">
              <v:path arrowok="t"/>
            </v:shape>
            <v:shape style="position:absolute;left:9115;top:6066;width:15;height:0" coordorigin="9115,6066" coordsize="15,0" path="m9115,6066l9130,6066e" filled="f" stroked="t" strokeweight="0.8383pt" strokecolor="#333333">
              <v:path arrowok="t"/>
            </v:shape>
            <v:shape style="position:absolute;left:9144;top:6066;width:15;height:0" coordorigin="9144,6066" coordsize="15,0" path="m9144,6066l9159,6066e" filled="f" stroked="t" strokeweight="0.8383pt" strokecolor="#333333">
              <v:path arrowok="t"/>
            </v:shape>
            <v:shape style="position:absolute;left:9174;top:6066;width:15;height:0" coordorigin="9174,6066" coordsize="15,0" path="m9174,6066l9189,6066e" filled="f" stroked="t" strokeweight="0.8383pt" strokecolor="#333333">
              <v:path arrowok="t"/>
            </v:shape>
            <v:shape style="position:absolute;left:9203;top:6066;width:15;height:0" coordorigin="9203,6066" coordsize="15,0" path="m9203,6066l9218,6066e" filled="f" stroked="t" strokeweight="0.8383pt" strokecolor="#333333">
              <v:path arrowok="t"/>
            </v:shape>
            <v:shape style="position:absolute;left:9233;top:6066;width:15;height:0" coordorigin="9233,6066" coordsize="15,0" path="m9233,6066l9248,6066e" filled="f" stroked="t" strokeweight="0.8383pt" strokecolor="#333333">
              <v:path arrowok="t"/>
            </v:shape>
            <v:shape style="position:absolute;left:9262;top:6066;width:15;height:0" coordorigin="9262,6066" coordsize="15,0" path="m9262,6066l9277,6066e" filled="f" stroked="t" strokeweight="0.8383pt" strokecolor="#333333">
              <v:path arrowok="t"/>
            </v:shape>
            <v:shape style="position:absolute;left:9292;top:6066;width:15;height:0" coordorigin="9292,6066" coordsize="15,0" path="m9292,6066l9307,6066e" filled="f" stroked="t" strokeweight="0.8383pt" strokecolor="#333333">
              <v:path arrowok="t"/>
            </v:shape>
            <v:shape style="position:absolute;left:9321;top:6066;width:15;height:0" coordorigin="9321,6066" coordsize="15,0" path="m9321,6066l9336,6066e" filled="f" stroked="t" strokeweight="0.8383pt" strokecolor="#333333">
              <v:path arrowok="t"/>
            </v:shape>
            <v:shape style="position:absolute;left:9351;top:6066;width:15;height:0" coordorigin="9351,6066" coordsize="15,0" path="m9351,6066l9366,6066e" filled="f" stroked="t" strokeweight="0.8383pt" strokecolor="#333333">
              <v:path arrowok="t"/>
            </v:shape>
            <v:shape style="position:absolute;left:9381;top:6066;width:15;height:0" coordorigin="9381,6066" coordsize="15,0" path="m9381,6066l9395,6066e" filled="f" stroked="t" strokeweight="0.8383pt" strokecolor="#333333">
              <v:path arrowok="t"/>
            </v:shape>
            <v:shape style="position:absolute;left:9410;top:6066;width:15;height:0" coordorigin="9410,6066" coordsize="15,0" path="m9410,6066l9425,6066e" filled="f" stroked="t" strokeweight="0.8383pt" strokecolor="#333333">
              <v:path arrowok="t"/>
            </v:shape>
            <v:shape style="position:absolute;left:9440;top:6066;width:15;height:0" coordorigin="9440,6066" coordsize="15,0" path="m9440,6066l9454,6066e" filled="f" stroked="t" strokeweight="0.8383pt" strokecolor="#333333">
              <v:path arrowok="t"/>
            </v:shape>
            <v:shape style="position:absolute;left:9469;top:6066;width:15;height:0" coordorigin="9469,6066" coordsize="15,0" path="m9469,6066l9484,6066e" filled="f" stroked="t" strokeweight="0.8383pt" strokecolor="#333333">
              <v:path arrowok="t"/>
            </v:shape>
            <v:shape style="position:absolute;left:9499;top:6066;width:15;height:0" coordorigin="9499,6066" coordsize="15,0" path="m9499,6066l9513,6066e" filled="f" stroked="t" strokeweight="0.8383pt" strokecolor="#333333">
              <v:path arrowok="t"/>
            </v:shape>
            <v:shape style="position:absolute;left:9528;top:6066;width:15;height:0" coordorigin="9528,6066" coordsize="15,0" path="m9528,6066l9543,6066e" filled="f" stroked="t" strokeweight="0.8383pt" strokecolor="#333333">
              <v:path arrowok="t"/>
            </v:shape>
            <v:shape style="position:absolute;left:9558;top:6066;width:15;height:0" coordorigin="9558,6066" coordsize="15,0" path="m9558,6066l9572,6066e" filled="f" stroked="t" strokeweight="0.8383pt" strokecolor="#333333">
              <v:path arrowok="t"/>
            </v:shape>
            <v:shape style="position:absolute;left:9587;top:6066;width:15;height:0" coordorigin="9587,6066" coordsize="15,0" path="m9587,6066l9602,6066e" filled="f" stroked="t" strokeweight="0.8383pt" strokecolor="#333333">
              <v:path arrowok="t"/>
            </v:shape>
            <v:shape style="position:absolute;left:9617;top:6066;width:15;height:0" coordorigin="9617,6066" coordsize="15,0" path="m9617,6066l9632,6066e" filled="f" stroked="t" strokeweight="0.8383pt" strokecolor="#333333">
              <v:path arrowok="t"/>
            </v:shape>
            <v:shape style="position:absolute;left:9646;top:6066;width:15;height:0" coordorigin="9646,6066" coordsize="15,0" path="m9646,6066l9661,6066e" filled="f" stroked="t" strokeweight="0.8383pt" strokecolor="#333333">
              <v:path arrowok="t"/>
            </v:shape>
            <v:shape style="position:absolute;left:9676;top:6066;width:15;height:0" coordorigin="9676,6066" coordsize="15,0" path="m9676,6066l9691,6066e" filled="f" stroked="t" strokeweight="0.8383pt" strokecolor="#333333">
              <v:path arrowok="t"/>
            </v:shape>
            <v:shape style="position:absolute;left:9705;top:6066;width:15;height:0" coordorigin="9705,6066" coordsize="15,0" path="m9705,6066l9720,6066e" filled="f" stroked="t" strokeweight="0.8383pt" strokecolor="#333333">
              <v:path arrowok="t"/>
            </v:shape>
            <v:shape style="position:absolute;left:9735;top:6066;width:15;height:0" coordorigin="9735,6066" coordsize="15,0" path="m9735,6066l9750,6066e" filled="f" stroked="t" strokeweight="0.8383pt" strokecolor="#333333">
              <v:path arrowok="t"/>
            </v:shape>
            <v:shape style="position:absolute;left:9764;top:6066;width:15;height:0" coordorigin="9764,6066" coordsize="15,0" path="m9764,6066l9779,6066e" filled="f" stroked="t" strokeweight="0.8383pt" strokecolor="#333333">
              <v:path arrowok="t"/>
            </v:shape>
            <v:shape style="position:absolute;left:9794;top:6066;width:15;height:0" coordorigin="9794,6066" coordsize="15,0" path="m9794,6066l9809,6066e" filled="f" stroked="t" strokeweight="0.8383pt" strokecolor="#333333">
              <v:path arrowok="t"/>
            </v:shape>
            <v:shape style="position:absolute;left:9824;top:6066;width:15;height:0" coordorigin="9824,6066" coordsize="15,0" path="m9824,6066l9838,6066e" filled="f" stroked="t" strokeweight="0.8383pt" strokecolor="#333333">
              <v:path arrowok="t"/>
            </v:shape>
            <v:shape style="position:absolute;left:9853;top:6066;width:15;height:0" coordorigin="9853,6066" coordsize="15,0" path="m9853,6066l9868,6066e" filled="f" stroked="t" strokeweight="0.8383pt" strokecolor="#333333">
              <v:path arrowok="t"/>
            </v:shape>
            <v:shape style="position:absolute;left:9883;top:6066;width:15;height:0" coordorigin="9883,6066" coordsize="15,0" path="m9883,6066l9897,6066e" filled="f" stroked="t" strokeweight="0.8383pt" strokecolor="#333333">
              <v:path arrowok="t"/>
            </v:shape>
            <v:shape style="position:absolute;left:9912;top:6066;width:15;height:0" coordorigin="9912,6066" coordsize="15,0" path="m9912,6066l9927,6066e" filled="f" stroked="t" strokeweight="0.8383pt" strokecolor="#333333">
              <v:path arrowok="t"/>
            </v:shape>
            <v:shape style="position:absolute;left:9942;top:6066;width:15;height:0" coordorigin="9942,6066" coordsize="15,0" path="m9942,6066l9956,6066e" filled="f" stroked="t" strokeweight="0.8383pt" strokecolor="#333333">
              <v:path arrowok="t"/>
            </v:shape>
            <v:shape style="position:absolute;left:9971;top:6066;width:15;height:0" coordorigin="9971,6066" coordsize="15,0" path="m9971,6066l9986,6066e" filled="f" stroked="t" strokeweight="0.8383pt" strokecolor="#333333">
              <v:path arrowok="t"/>
            </v:shape>
            <v:shape style="position:absolute;left:10001;top:6066;width:15;height:0" coordorigin="10001,6066" coordsize="15,0" path="m10001,6066l10015,6066e" filled="f" stroked="t" strokeweight="0.8383pt" strokecolor="#333333">
              <v:path arrowok="t"/>
            </v:shape>
            <v:shape style="position:absolute;left:10030;top:6066;width:15;height:0" coordorigin="10030,6066" coordsize="15,0" path="m10030,6066l10045,6066e" filled="f" stroked="t" strokeweight="0.8383pt" strokecolor="#333333">
              <v:path arrowok="t"/>
            </v:shape>
            <v:shape style="position:absolute;left:10060;top:6066;width:15;height:0" coordorigin="10060,6066" coordsize="15,0" path="m10060,6066l10075,6066e" filled="f" stroked="t" strokeweight="0.8383pt" strokecolor="#333333">
              <v:path arrowok="t"/>
            </v:shape>
            <v:shape style="position:absolute;left:10089;top:6066;width:15;height:0" coordorigin="10089,6066" coordsize="15,0" path="m10089,6066l10104,6066e" filled="f" stroked="t" strokeweight="0.8383pt" strokecolor="#333333">
              <v:path arrowok="t"/>
            </v:shape>
            <v:shape style="position:absolute;left:10119;top:6066;width:15;height:0" coordorigin="10119,6066" coordsize="15,0" path="m10119,6066l10134,6066e" filled="f" stroked="t" strokeweight="0.8383pt" strokecolor="#333333">
              <v:path arrowok="t"/>
            </v:shape>
            <v:shape style="position:absolute;left:10148;top:6066;width:15;height:0" coordorigin="10148,6066" coordsize="15,0" path="m10148,6066l10163,6066e" filled="f" stroked="t" strokeweight="0.8383pt" strokecolor="#333333">
              <v:path arrowok="t"/>
            </v:shape>
            <v:shape style="position:absolute;left:10178;top:6066;width:15;height:0" coordorigin="10178,6066" coordsize="15,0" path="m10178,6066l10193,6066e" filled="f" stroked="t" strokeweight="0.8383pt" strokecolor="#333333">
              <v:path arrowok="t"/>
            </v:shape>
            <v:shape style="position:absolute;left:10207;top:6066;width:15;height:0" coordorigin="10207,6066" coordsize="15,0" path="m10207,6066l10222,6066e" filled="f" stroked="t" strokeweight="0.8383pt" strokecolor="#333333">
              <v:path arrowok="t"/>
            </v:shape>
            <v:shape style="position:absolute;left:10237;top:6066;width:15;height:0" coordorigin="10237,6066" coordsize="15,0" path="m10237,6066l10252,6066e" filled="f" stroked="t" strokeweight="0.8383pt" strokecolor="#333333">
              <v:path arrowok="t"/>
            </v:shape>
            <v:shape style="position:absolute;left:10266;top:6066;width:15;height:0" coordorigin="10266,6066" coordsize="15,0" path="m10266,6066l10281,6066e" filled="f" stroked="t" strokeweight="0.8383pt" strokecolor="#333333">
              <v:path arrowok="t"/>
            </v:shape>
            <v:shape style="position:absolute;left:10296;top:6066;width:15;height:0" coordorigin="10296,6066" coordsize="15,0" path="m10296,6066l10311,6066e" filled="f" stroked="t" strokeweight="0.8383pt" strokecolor="#333333">
              <v:path arrowok="t"/>
            </v:shape>
            <v:shape style="position:absolute;left:10326;top:6066;width:15;height:0" coordorigin="10326,6066" coordsize="15,0" path="m10326,6066l10340,6066e" filled="f" stroked="t" strokeweight="0.8383pt" strokecolor="#333333">
              <v:path arrowok="t"/>
            </v:shape>
            <v:shape style="position:absolute;left:10355;top:6066;width:15;height:0" coordorigin="10355,6066" coordsize="15,0" path="m10355,6066l10370,6066e" filled="f" stroked="t" strokeweight="0.8383pt" strokecolor="#333333">
              <v:path arrowok="t"/>
            </v:shape>
            <v:shape style="position:absolute;left:10385;top:6066;width:15;height:0" coordorigin="10385,6066" coordsize="15,0" path="m10385,6066l10399,6066e" filled="f" stroked="t" strokeweight="0.8383pt" strokecolor="#333333">
              <v:path arrowok="t"/>
            </v:shape>
            <v:shape style="position:absolute;left:10414;top:6066;width:15;height:0" coordorigin="10414,6066" coordsize="15,0" path="m10414,6066l10429,6066e" filled="f" stroked="t" strokeweight="0.8383pt" strokecolor="#333333">
              <v:path arrowok="t"/>
            </v:shape>
            <v:shape style="position:absolute;left:10444;top:6066;width:15;height:0" coordorigin="10444,6066" coordsize="15,0" path="m10444,6066l10458,6066e" filled="f" stroked="t" strokeweight="0.8383pt" strokecolor="#333333">
              <v:path arrowok="t"/>
            </v:shape>
            <v:shape style="position:absolute;left:10473;top:6066;width:15;height:0" coordorigin="10473,6066" coordsize="15,0" path="m10473,6066l10488,6066e" filled="f" stroked="t" strokeweight="0.8383pt" strokecolor="#333333">
              <v:path arrowok="t"/>
            </v:shape>
            <v:shape style="position:absolute;left:10503;top:6066;width:15;height:0" coordorigin="10503,6066" coordsize="15,0" path="m10503,6066l10518,6066e" filled="f" stroked="t" strokeweight="0.8383pt" strokecolor="#333333">
              <v:path arrowok="t"/>
            </v:shape>
            <v:shape style="position:absolute;left:10606;top:6066;width:15;height:0" coordorigin="10606,6066" coordsize="15,0" path="m10606,6066l10621,6066e" filled="f" stroked="t" strokeweight="0.8383pt" strokecolor="#333333">
              <v:path arrowok="t"/>
            </v:shape>
            <v:shape style="position:absolute;left:10532;top:6066;width:15;height:0" coordorigin="10532,6066" coordsize="15,0" path="m10532,6066l10547,6066e" filled="f" stroked="t" strokeweight="0.8383pt" strokecolor="#333333">
              <v:path arrowok="t"/>
            </v:shape>
            <v:shape style="position:absolute;left:10562;top:6066;width:15;height:0" coordorigin="10562,6066" coordsize="15,0" path="m10562,6066l10577,6066e" filled="f" stroked="t" strokeweight="0.8383pt" strokecolor="#333333">
              <v:path arrowok="t"/>
            </v:shape>
            <v:shape style="position:absolute;left:10591;top:6066;width:15;height:0" coordorigin="10591,6066" coordsize="15,0" path="m10591,6066l10606,6066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157.414pt;width:434.959pt;height:0.8383pt;mso-position-horizontal-relative:page;mso-position-vertical-relative:page;z-index:-5514" coordorigin="1930,3148" coordsize="8699,17">
            <v:shape style="position:absolute;left:1938;top:3157;width:15;height:0" coordorigin="1938,3157" coordsize="15,0" path="m1938,3157l1953,3157e" filled="f" stroked="t" strokeweight="0.8383pt" strokecolor="#333333">
              <v:path arrowok="t"/>
            </v:shape>
            <v:shape style="position:absolute;left:1968;top:3157;width:15;height:0" coordorigin="1968,3157" coordsize="15,0" path="m1968,3157l1983,3157e" filled="f" stroked="t" strokeweight="0.8383pt" strokecolor="#333333">
              <v:path arrowok="t"/>
            </v:shape>
            <v:shape style="position:absolute;left:1998;top:3157;width:15;height:0" coordorigin="1998,3157" coordsize="15,0" path="m1998,3157l2012,3157e" filled="f" stroked="t" strokeweight="0.8383pt" strokecolor="#333333">
              <v:path arrowok="t"/>
            </v:shape>
            <v:shape style="position:absolute;left:2027;top:3157;width:15;height:0" coordorigin="2027,3157" coordsize="15,0" path="m2027,3157l2042,3157e" filled="f" stroked="t" strokeweight="0.8383pt" strokecolor="#333333">
              <v:path arrowok="t"/>
            </v:shape>
            <v:shape style="position:absolute;left:2057;top:3157;width:15;height:0" coordorigin="2057,3157" coordsize="15,0" path="m2057,3157l2071,3157e" filled="f" stroked="t" strokeweight="0.8383pt" strokecolor="#333333">
              <v:path arrowok="t"/>
            </v:shape>
            <v:shape style="position:absolute;left:2086;top:3157;width:15;height:0" coordorigin="2086,3157" coordsize="15,0" path="m2086,3157l2101,3157e" filled="f" stroked="t" strokeweight="0.8383pt" strokecolor="#333333">
              <v:path arrowok="t"/>
            </v:shape>
            <v:shape style="position:absolute;left:2116;top:3157;width:15;height:0" coordorigin="2116,3157" coordsize="15,0" path="m2116,3157l2130,3157e" filled="f" stroked="t" strokeweight="0.8383pt" strokecolor="#333333">
              <v:path arrowok="t"/>
            </v:shape>
            <v:shape style="position:absolute;left:2145;top:3157;width:15;height:0" coordorigin="2145,3157" coordsize="15,0" path="m2145,3157l2160,3157e" filled="f" stroked="t" strokeweight="0.8383pt" strokecolor="#333333">
              <v:path arrowok="t"/>
            </v:shape>
            <v:shape style="position:absolute;left:2175;top:3157;width:15;height:0" coordorigin="2175,3157" coordsize="15,0" path="m2175,3157l2189,3157e" filled="f" stroked="t" strokeweight="0.8383pt" strokecolor="#333333">
              <v:path arrowok="t"/>
            </v:shape>
            <v:shape style="position:absolute;left:2204;top:3157;width:15;height:0" coordorigin="2204,3157" coordsize="15,0" path="m2204,3157l2219,3157e" filled="f" stroked="t" strokeweight="0.8383pt" strokecolor="#333333">
              <v:path arrowok="t"/>
            </v:shape>
            <v:shape style="position:absolute;left:2234;top:3157;width:15;height:0" coordorigin="2234,3157" coordsize="15,0" path="m2234,3157l2249,3157e" filled="f" stroked="t" strokeweight="0.8383pt" strokecolor="#333333">
              <v:path arrowok="t"/>
            </v:shape>
            <v:shape style="position:absolute;left:2263;top:3157;width:15;height:0" coordorigin="2263,3157" coordsize="15,0" path="m2263,3157l2278,3157e" filled="f" stroked="t" strokeweight="0.8383pt" strokecolor="#333333">
              <v:path arrowok="t"/>
            </v:shape>
            <v:shape style="position:absolute;left:2293;top:3157;width:15;height:0" coordorigin="2293,3157" coordsize="15,0" path="m2293,3157l2308,3157e" filled="f" stroked="t" strokeweight="0.8383pt" strokecolor="#333333">
              <v:path arrowok="t"/>
            </v:shape>
            <v:shape style="position:absolute;left:2322;top:3157;width:15;height:0" coordorigin="2322,3157" coordsize="15,0" path="m2322,3157l2337,3157e" filled="f" stroked="t" strokeweight="0.8383pt" strokecolor="#333333">
              <v:path arrowok="t"/>
            </v:shape>
            <v:shape style="position:absolute;left:2352;top:3157;width:15;height:0" coordorigin="2352,3157" coordsize="15,0" path="m2352,3157l2367,3157e" filled="f" stroked="t" strokeweight="0.8383pt" strokecolor="#333333">
              <v:path arrowok="t"/>
            </v:shape>
            <v:shape style="position:absolute;left:2381;top:3157;width:15;height:0" coordorigin="2381,3157" coordsize="15,0" path="m2381,3157l2396,3157e" filled="f" stroked="t" strokeweight="0.8383pt" strokecolor="#333333">
              <v:path arrowok="t"/>
            </v:shape>
            <v:shape style="position:absolute;left:2411;top:3157;width:15;height:0" coordorigin="2411,3157" coordsize="15,0" path="m2411,3157l2426,3157e" filled="f" stroked="t" strokeweight="0.8383pt" strokecolor="#333333">
              <v:path arrowok="t"/>
            </v:shape>
            <v:shape style="position:absolute;left:2441;top:3157;width:15;height:0" coordorigin="2441,3157" coordsize="15,0" path="m2441,3157l2455,3157e" filled="f" stroked="t" strokeweight="0.8383pt" strokecolor="#333333">
              <v:path arrowok="t"/>
            </v:shape>
            <v:shape style="position:absolute;left:2470;top:3157;width:15;height:0" coordorigin="2470,3157" coordsize="15,0" path="m2470,3157l2485,3157e" filled="f" stroked="t" strokeweight="0.8383pt" strokecolor="#333333">
              <v:path arrowok="t"/>
            </v:shape>
            <v:shape style="position:absolute;left:2500;top:3157;width:15;height:0" coordorigin="2500,3157" coordsize="15,0" path="m2500,3157l2514,3157e" filled="f" stroked="t" strokeweight="0.8383pt" strokecolor="#333333">
              <v:path arrowok="t"/>
            </v:shape>
            <v:shape style="position:absolute;left:2529;top:3157;width:15;height:0" coordorigin="2529,3157" coordsize="15,0" path="m2529,3157l2544,3157e" filled="f" stroked="t" strokeweight="0.8383pt" strokecolor="#333333">
              <v:path arrowok="t"/>
            </v:shape>
            <v:shape style="position:absolute;left:2559;top:3157;width:15;height:0" coordorigin="2559,3157" coordsize="15,0" path="m2559,3157l2573,3157e" filled="f" stroked="t" strokeweight="0.8383pt" strokecolor="#333333">
              <v:path arrowok="t"/>
            </v:shape>
            <v:shape style="position:absolute;left:2588;top:3157;width:15;height:0" coordorigin="2588,3157" coordsize="15,0" path="m2588,3157l2603,3157e" filled="f" stroked="t" strokeweight="0.8383pt" strokecolor="#333333">
              <v:path arrowok="t"/>
            </v:shape>
            <v:shape style="position:absolute;left:2618;top:3157;width:15;height:0" coordorigin="2618,3157" coordsize="15,0" path="m2618,3157l2632,3157e" filled="f" stroked="t" strokeweight="0.8383pt" strokecolor="#333333">
              <v:path arrowok="t"/>
            </v:shape>
            <v:shape style="position:absolute;left:2647;top:3157;width:15;height:0" coordorigin="2647,3157" coordsize="15,0" path="m2647,3157l2662,3157e" filled="f" stroked="t" strokeweight="0.8383pt" strokecolor="#333333">
              <v:path arrowok="t"/>
            </v:shape>
            <v:shape style="position:absolute;left:2677;top:3157;width:15;height:0" coordorigin="2677,3157" coordsize="15,0" path="m2677,3157l2692,3157e" filled="f" stroked="t" strokeweight="0.8383pt" strokecolor="#333333">
              <v:path arrowok="t"/>
            </v:shape>
            <v:shape style="position:absolute;left:2706;top:3157;width:15;height:0" coordorigin="2706,3157" coordsize="15,0" path="m2706,3157l2721,3157e" filled="f" stroked="t" strokeweight="0.8383pt" strokecolor="#333333">
              <v:path arrowok="t"/>
            </v:shape>
            <v:shape style="position:absolute;left:2736;top:3157;width:15;height:0" coordorigin="2736,3157" coordsize="15,0" path="m2736,3157l2751,3157e" filled="f" stroked="t" strokeweight="0.8383pt" strokecolor="#333333">
              <v:path arrowok="t"/>
            </v:shape>
            <v:shape style="position:absolute;left:2765;top:3157;width:15;height:0" coordorigin="2765,3157" coordsize="15,0" path="m2765,3157l2780,3157e" filled="f" stroked="t" strokeweight="0.8383pt" strokecolor="#333333">
              <v:path arrowok="t"/>
            </v:shape>
            <v:shape style="position:absolute;left:2795;top:3157;width:15;height:0" coordorigin="2795,3157" coordsize="15,0" path="m2795,3157l2810,3157e" filled="f" stroked="t" strokeweight="0.8383pt" strokecolor="#333333">
              <v:path arrowok="t"/>
            </v:shape>
            <v:shape style="position:absolute;left:2824;top:3157;width:15;height:0" coordorigin="2824,3157" coordsize="15,0" path="m2824,3157l2839,3157e" filled="f" stroked="t" strokeweight="0.8383pt" strokecolor="#333333">
              <v:path arrowok="t"/>
            </v:shape>
            <v:shape style="position:absolute;left:2854;top:3157;width:15;height:0" coordorigin="2854,3157" coordsize="15,0" path="m2854,3157l2869,3157e" filled="f" stroked="t" strokeweight="0.8383pt" strokecolor="#333333">
              <v:path arrowok="t"/>
            </v:shape>
            <v:shape style="position:absolute;left:2883;top:3157;width:15;height:0" coordorigin="2883,3157" coordsize="15,0" path="m2883,3157l2898,3157e" filled="f" stroked="t" strokeweight="0.8383pt" strokecolor="#333333">
              <v:path arrowok="t"/>
            </v:shape>
            <v:shape style="position:absolute;left:2913;top:3157;width:15;height:0" coordorigin="2913,3157" coordsize="15,0" path="m2913,3157l2928,3157e" filled="f" stroked="t" strokeweight="0.8383pt" strokecolor="#333333">
              <v:path arrowok="t"/>
            </v:shape>
            <v:shape style="position:absolute;left:2943;top:3157;width:15;height:0" coordorigin="2943,3157" coordsize="15,0" path="m2943,3157l2957,3157e" filled="f" stroked="t" strokeweight="0.8383pt" strokecolor="#333333">
              <v:path arrowok="t"/>
            </v:shape>
            <v:shape style="position:absolute;left:2972;top:3157;width:15;height:0" coordorigin="2972,3157" coordsize="15,0" path="m2972,3157l2987,3157e" filled="f" stroked="t" strokeweight="0.8383pt" strokecolor="#333333">
              <v:path arrowok="t"/>
            </v:shape>
            <v:shape style="position:absolute;left:3002;top:3157;width:15;height:0" coordorigin="3002,3157" coordsize="15,0" path="m3002,3157l3016,3157e" filled="f" stroked="t" strokeweight="0.8383pt" strokecolor="#333333">
              <v:path arrowok="t"/>
            </v:shape>
            <v:shape style="position:absolute;left:3031;top:3157;width:15;height:0" coordorigin="3031,3157" coordsize="15,0" path="m3031,3157l3046,3157e" filled="f" stroked="t" strokeweight="0.8383pt" strokecolor="#333333">
              <v:path arrowok="t"/>
            </v:shape>
            <v:shape style="position:absolute;left:3061;top:3157;width:15;height:0" coordorigin="3061,3157" coordsize="15,0" path="m3061,3157l3075,3157e" filled="f" stroked="t" strokeweight="0.8383pt" strokecolor="#333333">
              <v:path arrowok="t"/>
            </v:shape>
            <v:shape style="position:absolute;left:3090;top:3157;width:15;height:0" coordorigin="3090,3157" coordsize="15,0" path="m3090,3157l3105,3157e" filled="f" stroked="t" strokeweight="0.8383pt" strokecolor="#333333">
              <v:path arrowok="t"/>
            </v:shape>
            <v:shape style="position:absolute;left:3120;top:3157;width:15;height:0" coordorigin="3120,3157" coordsize="15,0" path="m3120,3157l3135,3157e" filled="f" stroked="t" strokeweight="0.8383pt" strokecolor="#333333">
              <v:path arrowok="t"/>
            </v:shape>
            <v:shape style="position:absolute;left:3149;top:3157;width:15;height:0" coordorigin="3149,3157" coordsize="15,0" path="m3149,3157l3164,3157e" filled="f" stroked="t" strokeweight="0.8383pt" strokecolor="#333333">
              <v:path arrowok="t"/>
            </v:shape>
            <v:shape style="position:absolute;left:3179;top:3157;width:15;height:0" coordorigin="3179,3157" coordsize="15,0" path="m3179,3157l3194,3157e" filled="f" stroked="t" strokeweight="0.8383pt" strokecolor="#333333">
              <v:path arrowok="t"/>
            </v:shape>
            <v:shape style="position:absolute;left:3208;top:3157;width:15;height:0" coordorigin="3208,3157" coordsize="15,0" path="m3208,3157l3223,3157e" filled="f" stroked="t" strokeweight="0.8383pt" strokecolor="#333333">
              <v:path arrowok="t"/>
            </v:shape>
            <v:shape style="position:absolute;left:3238;top:3157;width:15;height:0" coordorigin="3238,3157" coordsize="15,0" path="m3238,3157l3253,3157e" filled="f" stroked="t" strokeweight="0.8383pt" strokecolor="#333333">
              <v:path arrowok="t"/>
            </v:shape>
            <v:shape style="position:absolute;left:3267;top:3157;width:15;height:0" coordorigin="3267,3157" coordsize="15,0" path="m3267,3157l3282,3157e" filled="f" stroked="t" strokeweight="0.8383pt" strokecolor="#333333">
              <v:path arrowok="t"/>
            </v:shape>
            <v:shape style="position:absolute;left:3297;top:3157;width:15;height:0" coordorigin="3297,3157" coordsize="15,0" path="m3297,3157l3312,3157e" filled="f" stroked="t" strokeweight="0.8383pt" strokecolor="#333333">
              <v:path arrowok="t"/>
            </v:shape>
            <v:shape style="position:absolute;left:3326;top:3157;width:15;height:0" coordorigin="3326,3157" coordsize="15,0" path="m3326,3157l3341,3157e" filled="f" stroked="t" strokeweight="0.8383pt" strokecolor="#333333">
              <v:path arrowok="t"/>
            </v:shape>
            <v:shape style="position:absolute;left:3356;top:3157;width:15;height:0" coordorigin="3356,3157" coordsize="15,0" path="m3356,3157l3371,3157e" filled="f" stroked="t" strokeweight="0.8383pt" strokecolor="#333333">
              <v:path arrowok="t"/>
            </v:shape>
            <v:shape style="position:absolute;left:3386;top:3157;width:15;height:0" coordorigin="3386,3157" coordsize="15,0" path="m3386,3157l3400,3157e" filled="f" stroked="t" strokeweight="0.8383pt" strokecolor="#333333">
              <v:path arrowok="t"/>
            </v:shape>
            <v:shape style="position:absolute;left:3415;top:3157;width:15;height:0" coordorigin="3415,3157" coordsize="15,0" path="m3415,3157l3430,3157e" filled="f" stroked="t" strokeweight="0.8383pt" strokecolor="#333333">
              <v:path arrowok="t"/>
            </v:shape>
            <v:shape style="position:absolute;left:3445;top:3157;width:15;height:0" coordorigin="3445,3157" coordsize="15,0" path="m3445,3157l3459,3157e" filled="f" stroked="t" strokeweight="0.8383pt" strokecolor="#333333">
              <v:path arrowok="t"/>
            </v:shape>
            <v:shape style="position:absolute;left:3474;top:3157;width:15;height:0" coordorigin="3474,3157" coordsize="15,0" path="m3474,3157l3489,3157e" filled="f" stroked="t" strokeweight="0.8383pt" strokecolor="#333333">
              <v:path arrowok="t"/>
            </v:shape>
            <v:shape style="position:absolute;left:3504;top:3157;width:15;height:0" coordorigin="3504,3157" coordsize="15,0" path="m3504,3157l3518,3157e" filled="f" stroked="t" strokeweight="0.8383pt" strokecolor="#333333">
              <v:path arrowok="t"/>
            </v:shape>
            <v:shape style="position:absolute;left:3533;top:3157;width:15;height:0" coordorigin="3533,3157" coordsize="15,0" path="m3533,3157l3548,3157e" filled="f" stroked="t" strokeweight="0.8383pt" strokecolor="#333333">
              <v:path arrowok="t"/>
            </v:shape>
            <v:shape style="position:absolute;left:3563;top:3157;width:15;height:0" coordorigin="3563,3157" coordsize="15,0" path="m3563,3157l3577,3157e" filled="f" stroked="t" strokeweight="0.8383pt" strokecolor="#333333">
              <v:path arrowok="t"/>
            </v:shape>
            <v:shape style="position:absolute;left:3592;top:3157;width:15;height:0" coordorigin="3592,3157" coordsize="15,0" path="m3592,3157l3607,3157e" filled="f" stroked="t" strokeweight="0.8383pt" strokecolor="#333333">
              <v:path arrowok="t"/>
            </v:shape>
            <v:shape style="position:absolute;left:3622;top:3157;width:15;height:0" coordorigin="3622,3157" coordsize="15,0" path="m3622,3157l3637,3157e" filled="f" stroked="t" strokeweight="0.8383pt" strokecolor="#333333">
              <v:path arrowok="t"/>
            </v:shape>
            <v:shape style="position:absolute;left:3651;top:3157;width:15;height:0" coordorigin="3651,3157" coordsize="15,0" path="m3651,3157l3666,3157e" filled="f" stroked="t" strokeweight="0.8383pt" strokecolor="#333333">
              <v:path arrowok="t"/>
            </v:shape>
            <v:shape style="position:absolute;left:3681;top:3157;width:15;height:0" coordorigin="3681,3157" coordsize="15,0" path="m3681,3157l3696,3157e" filled="f" stroked="t" strokeweight="0.8383pt" strokecolor="#333333">
              <v:path arrowok="t"/>
            </v:shape>
            <v:shape style="position:absolute;left:3710;top:3157;width:15;height:0" coordorigin="3710,3157" coordsize="15,0" path="m3710,3157l3725,3157e" filled="f" stroked="t" strokeweight="0.8383pt" strokecolor="#333333">
              <v:path arrowok="t"/>
            </v:shape>
            <v:shape style="position:absolute;left:3740;top:3157;width:15;height:0" coordorigin="3740,3157" coordsize="15,0" path="m3740,3157l3755,3157e" filled="f" stroked="t" strokeweight="0.8383pt" strokecolor="#333333">
              <v:path arrowok="t"/>
            </v:shape>
            <v:shape style="position:absolute;left:3769;top:3157;width:15;height:0" coordorigin="3769,3157" coordsize="15,0" path="m3769,3157l3784,3157e" filled="f" stroked="t" strokeweight="0.8383pt" strokecolor="#333333">
              <v:path arrowok="t"/>
            </v:shape>
            <v:shape style="position:absolute;left:3799;top:3157;width:15;height:0" coordorigin="3799,3157" coordsize="15,0" path="m3799,3157l3814,3157e" filled="f" stroked="t" strokeweight="0.8383pt" strokecolor="#333333">
              <v:path arrowok="t"/>
            </v:shape>
            <v:shape style="position:absolute;left:3829;top:3157;width:15;height:0" coordorigin="3829,3157" coordsize="15,0" path="m3829,3157l3843,3157e" filled="f" stroked="t" strokeweight="0.8383pt" strokecolor="#333333">
              <v:path arrowok="t"/>
            </v:shape>
            <v:shape style="position:absolute;left:3858;top:3157;width:15;height:0" coordorigin="3858,3157" coordsize="15,0" path="m3858,3157l3873,3157e" filled="f" stroked="t" strokeweight="0.8383pt" strokecolor="#333333">
              <v:path arrowok="t"/>
            </v:shape>
            <v:shape style="position:absolute;left:3888;top:3157;width:15;height:0" coordorigin="3888,3157" coordsize="15,0" path="m3888,3157l3902,3157e" filled="f" stroked="t" strokeweight="0.8383pt" strokecolor="#333333">
              <v:path arrowok="t"/>
            </v:shape>
            <v:shape style="position:absolute;left:3917;top:3157;width:15;height:0" coordorigin="3917,3157" coordsize="15,0" path="m3917,3157l3932,3157e" filled="f" stroked="t" strokeweight="0.8383pt" strokecolor="#333333">
              <v:path arrowok="t"/>
            </v:shape>
            <v:shape style="position:absolute;left:3947;top:3157;width:15;height:0" coordorigin="3947,3157" coordsize="15,0" path="m3947,3157l3961,3157e" filled="f" stroked="t" strokeweight="0.8383pt" strokecolor="#333333">
              <v:path arrowok="t"/>
            </v:shape>
            <v:shape style="position:absolute;left:3976;top:3157;width:15;height:0" coordorigin="3976,3157" coordsize="15,0" path="m3976,3157l3991,3157e" filled="f" stroked="t" strokeweight="0.8383pt" strokecolor="#333333">
              <v:path arrowok="t"/>
            </v:shape>
            <v:shape style="position:absolute;left:4006;top:3157;width:15;height:0" coordorigin="4006,3157" coordsize="15,0" path="m4006,3157l4020,3157e" filled="f" stroked="t" strokeweight="0.8383pt" strokecolor="#333333">
              <v:path arrowok="t"/>
            </v:shape>
            <v:shape style="position:absolute;left:4035;top:3157;width:15;height:0" coordorigin="4035,3157" coordsize="15,0" path="m4035,3157l4050,3157e" filled="f" stroked="t" strokeweight="0.8383pt" strokecolor="#333333">
              <v:path arrowok="t"/>
            </v:shape>
            <v:shape style="position:absolute;left:4065;top:3157;width:15;height:0" coordorigin="4065,3157" coordsize="15,0" path="m4065,3157l4080,3157e" filled="f" stroked="t" strokeweight="0.8383pt" strokecolor="#333333">
              <v:path arrowok="t"/>
            </v:shape>
            <v:shape style="position:absolute;left:4094;top:3157;width:15;height:0" coordorigin="4094,3157" coordsize="15,0" path="m4094,3157l4109,3157e" filled="f" stroked="t" strokeweight="0.8383pt" strokecolor="#333333">
              <v:path arrowok="t"/>
            </v:shape>
            <v:shape style="position:absolute;left:4124;top:3157;width:15;height:0" coordorigin="4124,3157" coordsize="15,0" path="m4124,3157l4139,3157e" filled="f" stroked="t" strokeweight="0.8383pt" strokecolor="#333333">
              <v:path arrowok="t"/>
            </v:shape>
            <v:shape style="position:absolute;left:4153;top:3157;width:15;height:0" coordorigin="4153,3157" coordsize="15,0" path="m4153,3157l4168,3157e" filled="f" stroked="t" strokeweight="0.8383pt" strokecolor="#333333">
              <v:path arrowok="t"/>
            </v:shape>
            <v:shape style="position:absolute;left:4183;top:3157;width:15;height:0" coordorigin="4183,3157" coordsize="15,0" path="m4183,3157l4198,3157e" filled="f" stroked="t" strokeweight="0.8383pt" strokecolor="#333333">
              <v:path arrowok="t"/>
            </v:shape>
            <v:shape style="position:absolute;left:4212;top:3157;width:15;height:0" coordorigin="4212,3157" coordsize="15,0" path="m4212,3157l4227,3157e" filled="f" stroked="t" strokeweight="0.8383pt" strokecolor="#333333">
              <v:path arrowok="t"/>
            </v:shape>
            <v:shape style="position:absolute;left:4242;top:3157;width:15;height:0" coordorigin="4242,3157" coordsize="15,0" path="m4242,3157l4257,3157e" filled="f" stroked="t" strokeweight="0.8383pt" strokecolor="#333333">
              <v:path arrowok="t"/>
            </v:shape>
            <v:shape style="position:absolute;left:4272;top:3157;width:15;height:0" coordorigin="4272,3157" coordsize="15,0" path="m4272,3157l4286,3157e" filled="f" stroked="t" strokeweight="0.8383pt" strokecolor="#333333">
              <v:path arrowok="t"/>
            </v:shape>
            <v:shape style="position:absolute;left:4301;top:3157;width:15;height:0" coordorigin="4301,3157" coordsize="15,0" path="m4301,3157l4316,3157e" filled="f" stroked="t" strokeweight="0.8383pt" strokecolor="#333333">
              <v:path arrowok="t"/>
            </v:shape>
            <v:shape style="position:absolute;left:4331;top:3157;width:15;height:0" coordorigin="4331,3157" coordsize="15,0" path="m4331,3157l4345,3157e" filled="f" stroked="t" strokeweight="0.8383pt" strokecolor="#333333">
              <v:path arrowok="t"/>
            </v:shape>
            <v:shape style="position:absolute;left:4360;top:3157;width:15;height:0" coordorigin="4360,3157" coordsize="15,0" path="m4360,3157l4375,3157e" filled="f" stroked="t" strokeweight="0.8383pt" strokecolor="#333333">
              <v:path arrowok="t"/>
            </v:shape>
            <v:shape style="position:absolute;left:4390;top:3157;width:15;height:0" coordorigin="4390,3157" coordsize="15,0" path="m4390,3157l4404,3157e" filled="f" stroked="t" strokeweight="0.8383pt" strokecolor="#333333">
              <v:path arrowok="t"/>
            </v:shape>
            <v:shape style="position:absolute;left:4419;top:3157;width:15;height:0" coordorigin="4419,3157" coordsize="15,0" path="m4419,3157l4434,3157e" filled="f" stroked="t" strokeweight="0.8383pt" strokecolor="#333333">
              <v:path arrowok="t"/>
            </v:shape>
            <v:shape style="position:absolute;left:4449;top:3157;width:15;height:0" coordorigin="4449,3157" coordsize="15,0" path="m4449,3157l4463,3157e" filled="f" stroked="t" strokeweight="0.8383pt" strokecolor="#333333">
              <v:path arrowok="t"/>
            </v:shape>
            <v:shape style="position:absolute;left:4478;top:3157;width:15;height:0" coordorigin="4478,3157" coordsize="15,0" path="m4478,3157l4493,3157e" filled="f" stroked="t" strokeweight="0.8383pt" strokecolor="#333333">
              <v:path arrowok="t"/>
            </v:shape>
            <v:shape style="position:absolute;left:4508;top:3157;width:15;height:0" coordorigin="4508,3157" coordsize="15,0" path="m4508,3157l4523,3157e" filled="f" stroked="t" strokeweight="0.8383pt" strokecolor="#333333">
              <v:path arrowok="t"/>
            </v:shape>
            <v:shape style="position:absolute;left:4537;top:3157;width:15;height:0" coordorigin="4537,3157" coordsize="15,0" path="m4537,3157l4552,3157e" filled="f" stroked="t" strokeweight="0.8383pt" strokecolor="#333333">
              <v:path arrowok="t"/>
            </v:shape>
            <v:shape style="position:absolute;left:4567;top:3157;width:15;height:0" coordorigin="4567,3157" coordsize="15,0" path="m4567,3157l4582,3157e" filled="f" stroked="t" strokeweight="0.8383pt" strokecolor="#333333">
              <v:path arrowok="t"/>
            </v:shape>
            <v:shape style="position:absolute;left:4596;top:3157;width:15;height:0" coordorigin="4596,3157" coordsize="15,0" path="m4596,3157l4611,3157e" filled="f" stroked="t" strokeweight="0.8383pt" strokecolor="#333333">
              <v:path arrowok="t"/>
            </v:shape>
            <v:shape style="position:absolute;left:4626;top:3157;width:15;height:0" coordorigin="4626,3157" coordsize="15,0" path="m4626,3157l4641,3157e" filled="f" stroked="t" strokeweight="0.8383pt" strokecolor="#333333">
              <v:path arrowok="t"/>
            </v:shape>
            <v:shape style="position:absolute;left:4655;top:3157;width:15;height:0" coordorigin="4655,3157" coordsize="15,0" path="m4655,3157l4670,3157e" filled="f" stroked="t" strokeweight="0.8383pt" strokecolor="#333333">
              <v:path arrowok="t"/>
            </v:shape>
            <v:shape style="position:absolute;left:4685;top:3157;width:15;height:0" coordorigin="4685,3157" coordsize="15,0" path="m4685,3157l4700,3157e" filled="f" stroked="t" strokeweight="0.8383pt" strokecolor="#333333">
              <v:path arrowok="t"/>
            </v:shape>
            <v:shape style="position:absolute;left:4714;top:3157;width:15;height:0" coordorigin="4714,3157" coordsize="15,0" path="m4714,3157l4729,3157e" filled="f" stroked="t" strokeweight="0.8383pt" strokecolor="#333333">
              <v:path arrowok="t"/>
            </v:shape>
            <v:shape style="position:absolute;left:4744;top:3157;width:15;height:0" coordorigin="4744,3157" coordsize="15,0" path="m4744,3157l4759,3157e" filled="f" stroked="t" strokeweight="0.8383pt" strokecolor="#333333">
              <v:path arrowok="t"/>
            </v:shape>
            <v:shape style="position:absolute;left:4774;top:3157;width:15;height:0" coordorigin="4774,3157" coordsize="15,0" path="m4774,3157l4788,3157e" filled="f" stroked="t" strokeweight="0.8383pt" strokecolor="#333333">
              <v:path arrowok="t"/>
            </v:shape>
            <v:shape style="position:absolute;left:4803;top:3157;width:15;height:0" coordorigin="4803,3157" coordsize="15,0" path="m4803,3157l4818,3157e" filled="f" stroked="t" strokeweight="0.8383pt" strokecolor="#333333">
              <v:path arrowok="t"/>
            </v:shape>
            <v:shape style="position:absolute;left:4833;top:3157;width:15;height:0" coordorigin="4833,3157" coordsize="15,0" path="m4833,3157l4847,3157e" filled="f" stroked="t" strokeweight="0.8383pt" strokecolor="#333333">
              <v:path arrowok="t"/>
            </v:shape>
            <v:shape style="position:absolute;left:4862;top:3157;width:15;height:0" coordorigin="4862,3157" coordsize="15,0" path="m4862,3157l4877,3157e" filled="f" stroked="t" strokeweight="0.8383pt" strokecolor="#333333">
              <v:path arrowok="t"/>
            </v:shape>
            <v:shape style="position:absolute;left:4892;top:3157;width:15;height:0" coordorigin="4892,3157" coordsize="15,0" path="m4892,3157l4906,3157e" filled="f" stroked="t" strokeweight="0.8383pt" strokecolor="#333333">
              <v:path arrowok="t"/>
            </v:shape>
            <v:shape style="position:absolute;left:4921;top:3157;width:15;height:0" coordorigin="4921,3157" coordsize="15,0" path="m4921,3157l4936,3157e" filled="f" stroked="t" strokeweight="0.8383pt" strokecolor="#333333">
              <v:path arrowok="t"/>
            </v:shape>
            <v:shape style="position:absolute;left:4951;top:3157;width:15;height:0" coordorigin="4951,3157" coordsize="15,0" path="m4951,3157l4966,3157e" filled="f" stroked="t" strokeweight="0.8383pt" strokecolor="#333333">
              <v:path arrowok="t"/>
            </v:shape>
            <v:shape style="position:absolute;left:4980;top:3157;width:15;height:0" coordorigin="4980,3157" coordsize="15,0" path="m4980,3157l4995,3157e" filled="f" stroked="t" strokeweight="0.8383pt" strokecolor="#333333">
              <v:path arrowok="t"/>
            </v:shape>
            <v:shape style="position:absolute;left:5010;top:3157;width:15;height:0" coordorigin="5010,3157" coordsize="15,0" path="m5010,3157l5025,3157e" filled="f" stroked="t" strokeweight="0.8383pt" strokecolor="#333333">
              <v:path arrowok="t"/>
            </v:shape>
            <v:shape style="position:absolute;left:5039;top:3157;width:15;height:0" coordorigin="5039,3157" coordsize="15,0" path="m5039,3157l5054,3157e" filled="f" stroked="t" strokeweight="0.8383pt" strokecolor="#333333">
              <v:path arrowok="t"/>
            </v:shape>
            <v:shape style="position:absolute;left:5069;top:3157;width:15;height:0" coordorigin="5069,3157" coordsize="15,0" path="m5069,3157l5084,3157e" filled="f" stroked="t" strokeweight="0.8383pt" strokecolor="#333333">
              <v:path arrowok="t"/>
            </v:shape>
            <v:shape style="position:absolute;left:5098;top:3157;width:15;height:0" coordorigin="5098,3157" coordsize="15,0" path="m5098,3157l5113,3157e" filled="f" stroked="t" strokeweight="0.8383pt" strokecolor="#333333">
              <v:path arrowok="t"/>
            </v:shape>
            <v:shape style="position:absolute;left:5128;top:3157;width:15;height:0" coordorigin="5128,3157" coordsize="15,0" path="m5128,3157l5143,3157e" filled="f" stroked="t" strokeweight="0.8383pt" strokecolor="#333333">
              <v:path arrowok="t"/>
            </v:shape>
            <v:shape style="position:absolute;left:5157;top:3157;width:15;height:0" coordorigin="5157,3157" coordsize="15,0" path="m5157,3157l5172,3157e" filled="f" stroked="t" strokeweight="0.8383pt" strokecolor="#333333">
              <v:path arrowok="t"/>
            </v:shape>
            <v:shape style="position:absolute;left:5187;top:3157;width:15;height:0" coordorigin="5187,3157" coordsize="15,0" path="m5187,3157l5202,3157e" filled="f" stroked="t" strokeweight="0.8383pt" strokecolor="#333333">
              <v:path arrowok="t"/>
            </v:shape>
            <v:shape style="position:absolute;left:5217;top:3157;width:15;height:0" coordorigin="5217,3157" coordsize="15,0" path="m5217,3157l5231,3157e" filled="f" stroked="t" strokeweight="0.8383pt" strokecolor="#333333">
              <v:path arrowok="t"/>
            </v:shape>
            <v:shape style="position:absolute;left:5246;top:3157;width:15;height:0" coordorigin="5246,3157" coordsize="15,0" path="m5246,3157l5261,3157e" filled="f" stroked="t" strokeweight="0.8383pt" strokecolor="#333333">
              <v:path arrowok="t"/>
            </v:shape>
            <v:shape style="position:absolute;left:5276;top:3157;width:15;height:0" coordorigin="5276,3157" coordsize="15,0" path="m5276,3157l5290,3157e" filled="f" stroked="t" strokeweight="0.8383pt" strokecolor="#333333">
              <v:path arrowok="t"/>
            </v:shape>
            <v:shape style="position:absolute;left:5305;top:3157;width:15;height:0" coordorigin="5305,3157" coordsize="15,0" path="m5305,3157l5320,3157e" filled="f" stroked="t" strokeweight="0.8383pt" strokecolor="#333333">
              <v:path arrowok="t"/>
            </v:shape>
            <v:shape style="position:absolute;left:5335;top:3157;width:15;height:0" coordorigin="5335,3157" coordsize="15,0" path="m5335,3157l5349,3157e" filled="f" stroked="t" strokeweight="0.8383pt" strokecolor="#333333">
              <v:path arrowok="t"/>
            </v:shape>
            <v:shape style="position:absolute;left:5364;top:3157;width:15;height:0" coordorigin="5364,3157" coordsize="15,0" path="m5364,3157l5379,3157e" filled="f" stroked="t" strokeweight="0.8383pt" strokecolor="#333333">
              <v:path arrowok="t"/>
            </v:shape>
            <v:shape style="position:absolute;left:5394;top:3157;width:15;height:0" coordorigin="5394,3157" coordsize="15,0" path="m5394,3157l5408,3157e" filled="f" stroked="t" strokeweight="0.8383pt" strokecolor="#333333">
              <v:path arrowok="t"/>
            </v:shape>
            <v:shape style="position:absolute;left:5423;top:3157;width:15;height:0" coordorigin="5423,3157" coordsize="15,0" path="m5423,3157l5438,3157e" filled="f" stroked="t" strokeweight="0.8383pt" strokecolor="#333333">
              <v:path arrowok="t"/>
            </v:shape>
            <v:shape style="position:absolute;left:5453;top:3157;width:15;height:0" coordorigin="5453,3157" coordsize="15,0" path="m5453,3157l5468,3157e" filled="f" stroked="t" strokeweight="0.8383pt" strokecolor="#333333">
              <v:path arrowok="t"/>
            </v:shape>
            <v:shape style="position:absolute;left:5482;top:3157;width:15;height:0" coordorigin="5482,3157" coordsize="15,0" path="m5482,3157l5497,3157e" filled="f" stroked="t" strokeweight="0.8383pt" strokecolor="#333333">
              <v:path arrowok="t"/>
            </v:shape>
            <v:shape style="position:absolute;left:5512;top:3157;width:15;height:0" coordorigin="5512,3157" coordsize="15,0" path="m5512,3157l5527,3157e" filled="f" stroked="t" strokeweight="0.8383pt" strokecolor="#333333">
              <v:path arrowok="t"/>
            </v:shape>
            <v:shape style="position:absolute;left:5541;top:3157;width:15;height:0" coordorigin="5541,3157" coordsize="15,0" path="m5541,3157l5556,3157e" filled="f" stroked="t" strokeweight="0.8383pt" strokecolor="#333333">
              <v:path arrowok="t"/>
            </v:shape>
            <v:shape style="position:absolute;left:5571;top:3157;width:15;height:0" coordorigin="5571,3157" coordsize="15,0" path="m5571,3157l5586,3157e" filled="f" stroked="t" strokeweight="0.8383pt" strokecolor="#333333">
              <v:path arrowok="t"/>
            </v:shape>
            <v:shape style="position:absolute;left:5600;top:3157;width:15;height:0" coordorigin="5600,3157" coordsize="15,0" path="m5600,3157l5615,3157e" filled="f" stroked="t" strokeweight="0.8383pt" strokecolor="#333333">
              <v:path arrowok="t"/>
            </v:shape>
            <v:shape style="position:absolute;left:5630;top:3157;width:15;height:0" coordorigin="5630,3157" coordsize="15,0" path="m5630,3157l5645,3157e" filled="f" stroked="t" strokeweight="0.8383pt" strokecolor="#333333">
              <v:path arrowok="t"/>
            </v:shape>
            <v:shape style="position:absolute;left:5660;top:3157;width:15;height:0" coordorigin="5660,3157" coordsize="15,0" path="m5660,3157l5674,3157e" filled="f" stroked="t" strokeweight="0.8383pt" strokecolor="#333333">
              <v:path arrowok="t"/>
            </v:shape>
            <v:shape style="position:absolute;left:5689;top:3157;width:15;height:0" coordorigin="5689,3157" coordsize="15,0" path="m5689,3157l5704,3157e" filled="f" stroked="t" strokeweight="0.8383pt" strokecolor="#333333">
              <v:path arrowok="t"/>
            </v:shape>
            <v:shape style="position:absolute;left:5719;top:3157;width:15;height:0" coordorigin="5719,3157" coordsize="15,0" path="m5719,3157l5733,3157e" filled="f" stroked="t" strokeweight="0.8383pt" strokecolor="#333333">
              <v:path arrowok="t"/>
            </v:shape>
            <v:shape style="position:absolute;left:5748;top:3157;width:15;height:0" coordorigin="5748,3157" coordsize="15,0" path="m5748,3157l5763,3157e" filled="f" stroked="t" strokeweight="0.8383pt" strokecolor="#333333">
              <v:path arrowok="t"/>
            </v:shape>
            <v:shape style="position:absolute;left:5778;top:3157;width:15;height:0" coordorigin="5778,3157" coordsize="15,0" path="m5778,3157l5792,3157e" filled="f" stroked="t" strokeweight="0.8383pt" strokecolor="#333333">
              <v:path arrowok="t"/>
            </v:shape>
            <v:shape style="position:absolute;left:5807;top:3157;width:15;height:0" coordorigin="5807,3157" coordsize="15,0" path="m5807,3157l5822,3157e" filled="f" stroked="t" strokeweight="0.8383pt" strokecolor="#333333">
              <v:path arrowok="t"/>
            </v:shape>
            <v:shape style="position:absolute;left:5837;top:3157;width:15;height:0" coordorigin="5837,3157" coordsize="15,0" path="m5837,3157l5851,3157e" filled="f" stroked="t" strokeweight="0.8383pt" strokecolor="#333333">
              <v:path arrowok="t"/>
            </v:shape>
            <v:shape style="position:absolute;left:5866;top:3157;width:15;height:0" coordorigin="5866,3157" coordsize="15,0" path="m5866,3157l5881,3157e" filled="f" stroked="t" strokeweight="0.8383pt" strokecolor="#333333">
              <v:path arrowok="t"/>
            </v:shape>
            <v:shape style="position:absolute;left:5896;top:3157;width:15;height:0" coordorigin="5896,3157" coordsize="15,0" path="m5896,3157l5911,3157e" filled="f" stroked="t" strokeweight="0.8383pt" strokecolor="#333333">
              <v:path arrowok="t"/>
            </v:shape>
            <v:shape style="position:absolute;left:5925;top:3157;width:15;height:0" coordorigin="5925,3157" coordsize="15,0" path="m5925,3157l5940,3157e" filled="f" stroked="t" strokeweight="0.8383pt" strokecolor="#333333">
              <v:path arrowok="t"/>
            </v:shape>
            <v:shape style="position:absolute;left:5955;top:3157;width:15;height:0" coordorigin="5955,3157" coordsize="15,0" path="m5955,3157l5970,3157e" filled="f" stroked="t" strokeweight="0.8383pt" strokecolor="#333333">
              <v:path arrowok="t"/>
            </v:shape>
            <v:shape style="position:absolute;left:5984;top:3157;width:15;height:0" coordorigin="5984,3157" coordsize="15,0" path="m5984,3157l5999,3157e" filled="f" stroked="t" strokeweight="0.8383pt" strokecolor="#333333">
              <v:path arrowok="t"/>
            </v:shape>
            <v:shape style="position:absolute;left:6014;top:3157;width:15;height:0" coordorigin="6014,3157" coordsize="15,0" path="m6014,3157l6029,3157e" filled="f" stroked="t" strokeweight="0.8383pt" strokecolor="#333333">
              <v:path arrowok="t"/>
            </v:shape>
            <v:shape style="position:absolute;left:6043;top:3157;width:15;height:0" coordorigin="6043,3157" coordsize="15,0" path="m6043,3157l6058,3157e" filled="f" stroked="t" strokeweight="0.8383pt" strokecolor="#333333">
              <v:path arrowok="t"/>
            </v:shape>
            <v:shape style="position:absolute;left:6073;top:3157;width:15;height:0" coordorigin="6073,3157" coordsize="15,0" path="m6073,3157l6088,3157e" filled="f" stroked="t" strokeweight="0.8383pt" strokecolor="#333333">
              <v:path arrowok="t"/>
            </v:shape>
            <v:shape style="position:absolute;left:6102;top:3157;width:15;height:0" coordorigin="6102,3157" coordsize="15,0" path="m6102,3157l6117,3157e" filled="f" stroked="t" strokeweight="0.8383pt" strokecolor="#333333">
              <v:path arrowok="t"/>
            </v:shape>
            <v:shape style="position:absolute;left:6132;top:3157;width:15;height:0" coordorigin="6132,3157" coordsize="15,0" path="m6132,3157l6147,3157e" filled="f" stroked="t" strokeweight="0.8383pt" strokecolor="#333333">
              <v:path arrowok="t"/>
            </v:shape>
            <v:shape style="position:absolute;left:6162;top:3157;width:15;height:0" coordorigin="6162,3157" coordsize="15,0" path="m6162,3157l6176,3157e" filled="f" stroked="t" strokeweight="0.8383pt" strokecolor="#333333">
              <v:path arrowok="t"/>
            </v:shape>
            <v:shape style="position:absolute;left:6191;top:3157;width:15;height:0" coordorigin="6191,3157" coordsize="15,0" path="m6191,3157l6206,3157e" filled="f" stroked="t" strokeweight="0.8383pt" strokecolor="#333333">
              <v:path arrowok="t"/>
            </v:shape>
            <v:shape style="position:absolute;left:6221;top:3157;width:15;height:0" coordorigin="6221,3157" coordsize="15,0" path="m6221,3157l6235,3157e" filled="f" stroked="t" strokeweight="0.8383pt" strokecolor="#333333">
              <v:path arrowok="t"/>
            </v:shape>
            <v:shape style="position:absolute;left:6250;top:3157;width:15;height:0" coordorigin="6250,3157" coordsize="15,0" path="m6250,3157l6265,3157e" filled="f" stroked="t" strokeweight="0.8383pt" strokecolor="#333333">
              <v:path arrowok="t"/>
            </v:shape>
            <v:shape style="position:absolute;left:6280;top:3157;width:15;height:0" coordorigin="6280,3157" coordsize="15,0" path="m6280,3157l6294,3157e" filled="f" stroked="t" strokeweight="0.8383pt" strokecolor="#333333">
              <v:path arrowok="t"/>
            </v:shape>
            <v:shape style="position:absolute;left:6309;top:3157;width:15;height:0" coordorigin="6309,3157" coordsize="15,0" path="m6309,3157l6324,3157e" filled="f" stroked="t" strokeweight="0.8383pt" strokecolor="#333333">
              <v:path arrowok="t"/>
            </v:shape>
            <v:shape style="position:absolute;left:6339;top:3157;width:15;height:0" coordorigin="6339,3157" coordsize="15,0" path="m6339,3157l6354,3157e" filled="f" stroked="t" strokeweight="0.8383pt" strokecolor="#333333">
              <v:path arrowok="t"/>
            </v:shape>
            <v:shape style="position:absolute;left:6368;top:3157;width:15;height:0" coordorigin="6368,3157" coordsize="15,0" path="m6368,3157l6383,3157e" filled="f" stroked="t" strokeweight="0.8383pt" strokecolor="#333333">
              <v:path arrowok="t"/>
            </v:shape>
            <v:shape style="position:absolute;left:6398;top:3157;width:15;height:0" coordorigin="6398,3157" coordsize="15,0" path="m6398,3157l6413,3157e" filled="f" stroked="t" strokeweight="0.8383pt" strokecolor="#333333">
              <v:path arrowok="t"/>
            </v:shape>
            <v:shape style="position:absolute;left:6427;top:3157;width:15;height:0" coordorigin="6427,3157" coordsize="15,0" path="m6427,3157l6442,3157e" filled="f" stroked="t" strokeweight="0.8383pt" strokecolor="#333333">
              <v:path arrowok="t"/>
            </v:shape>
            <v:shape style="position:absolute;left:6457;top:3157;width:15;height:0" coordorigin="6457,3157" coordsize="15,0" path="m6457,3157l6472,3157e" filled="f" stroked="t" strokeweight="0.8383pt" strokecolor="#333333">
              <v:path arrowok="t"/>
            </v:shape>
            <v:shape style="position:absolute;left:6486;top:3157;width:15;height:0" coordorigin="6486,3157" coordsize="15,0" path="m6486,3157l6501,3157e" filled="f" stroked="t" strokeweight="0.8383pt" strokecolor="#333333">
              <v:path arrowok="t"/>
            </v:shape>
            <v:shape style="position:absolute;left:6516;top:3157;width:15;height:0" coordorigin="6516,3157" coordsize="15,0" path="m6516,3157l6531,3157e" filled="f" stroked="t" strokeweight="0.8383pt" strokecolor="#333333">
              <v:path arrowok="t"/>
            </v:shape>
            <v:shape style="position:absolute;left:6545;top:3157;width:15;height:0" coordorigin="6545,3157" coordsize="15,0" path="m6545,3157l6560,3157e" filled="f" stroked="t" strokeweight="0.8383pt" strokecolor="#333333">
              <v:path arrowok="t"/>
            </v:shape>
            <v:shape style="position:absolute;left:6575;top:3157;width:15;height:0" coordorigin="6575,3157" coordsize="15,0" path="m6575,3157l6590,3157e" filled="f" stroked="t" strokeweight="0.8383pt" strokecolor="#333333">
              <v:path arrowok="t"/>
            </v:shape>
            <v:shape style="position:absolute;left:6605;top:3157;width:15;height:0" coordorigin="6605,3157" coordsize="15,0" path="m6605,3157l6619,3157e" filled="f" stroked="t" strokeweight="0.8383pt" strokecolor="#333333">
              <v:path arrowok="t"/>
            </v:shape>
            <v:shape style="position:absolute;left:6634;top:3157;width:15;height:0" coordorigin="6634,3157" coordsize="15,0" path="m6634,3157l6649,3157e" filled="f" stroked="t" strokeweight="0.8383pt" strokecolor="#333333">
              <v:path arrowok="t"/>
            </v:shape>
            <v:shape style="position:absolute;left:6664;top:3157;width:15;height:0" coordorigin="6664,3157" coordsize="15,0" path="m6664,3157l6678,3157e" filled="f" stroked="t" strokeweight="0.8383pt" strokecolor="#333333">
              <v:path arrowok="t"/>
            </v:shape>
            <v:shape style="position:absolute;left:6693;top:3157;width:15;height:0" coordorigin="6693,3157" coordsize="15,0" path="m6693,3157l6708,3157e" filled="f" stroked="t" strokeweight="0.8383pt" strokecolor="#333333">
              <v:path arrowok="t"/>
            </v:shape>
            <v:shape style="position:absolute;left:6723;top:3157;width:15;height:0" coordorigin="6723,3157" coordsize="15,0" path="m6723,3157l6737,3157e" filled="f" stroked="t" strokeweight="0.8383pt" strokecolor="#333333">
              <v:path arrowok="t"/>
            </v:shape>
            <v:shape style="position:absolute;left:6752;top:3157;width:15;height:0" coordorigin="6752,3157" coordsize="15,0" path="m6752,3157l6767,3157e" filled="f" stroked="t" strokeweight="0.8383pt" strokecolor="#333333">
              <v:path arrowok="t"/>
            </v:shape>
            <v:shape style="position:absolute;left:6782;top:3157;width:15;height:0" coordorigin="6782,3157" coordsize="15,0" path="m6782,3157l6796,3157e" filled="f" stroked="t" strokeweight="0.8383pt" strokecolor="#333333">
              <v:path arrowok="t"/>
            </v:shape>
            <v:shape style="position:absolute;left:6811;top:3157;width:15;height:0" coordorigin="6811,3157" coordsize="15,0" path="m6811,3157l6826,3157e" filled="f" stroked="t" strokeweight="0.8383pt" strokecolor="#333333">
              <v:path arrowok="t"/>
            </v:shape>
            <v:shape style="position:absolute;left:6841;top:3157;width:15;height:0" coordorigin="6841,3157" coordsize="15,0" path="m6841,3157l6856,3157e" filled="f" stroked="t" strokeweight="0.8383pt" strokecolor="#333333">
              <v:path arrowok="t"/>
            </v:shape>
            <v:shape style="position:absolute;left:6870;top:3157;width:15;height:0" coordorigin="6870,3157" coordsize="15,0" path="m6870,3157l6885,3157e" filled="f" stroked="t" strokeweight="0.8383pt" strokecolor="#333333">
              <v:path arrowok="t"/>
            </v:shape>
            <v:shape style="position:absolute;left:6900;top:3157;width:15;height:0" coordorigin="6900,3157" coordsize="15,0" path="m6900,3157l6915,3157e" filled="f" stroked="t" strokeweight="0.8383pt" strokecolor="#333333">
              <v:path arrowok="t"/>
            </v:shape>
            <v:shape style="position:absolute;left:6929;top:3157;width:15;height:0" coordorigin="6929,3157" coordsize="15,0" path="m6929,3157l6944,3157e" filled="f" stroked="t" strokeweight="0.8383pt" strokecolor="#333333">
              <v:path arrowok="t"/>
            </v:shape>
            <v:shape style="position:absolute;left:6959;top:3157;width:15;height:0" coordorigin="6959,3157" coordsize="15,0" path="m6959,3157l6974,3157e" filled="f" stroked="t" strokeweight="0.8383pt" strokecolor="#333333">
              <v:path arrowok="t"/>
            </v:shape>
            <v:shape style="position:absolute;left:6988;top:3157;width:15;height:0" coordorigin="6988,3157" coordsize="15,0" path="m6988,3157l7003,3157e" filled="f" stroked="t" strokeweight="0.8383pt" strokecolor="#333333">
              <v:path arrowok="t"/>
            </v:shape>
            <v:shape style="position:absolute;left:7018;top:3157;width:15;height:0" coordorigin="7018,3157" coordsize="15,0" path="m7018,3157l7033,3157e" filled="f" stroked="t" strokeweight="0.8383pt" strokecolor="#333333">
              <v:path arrowok="t"/>
            </v:shape>
            <v:shape style="position:absolute;left:7048;top:3157;width:15;height:0" coordorigin="7048,3157" coordsize="15,0" path="m7048,3157l7062,3157e" filled="f" stroked="t" strokeweight="0.8383pt" strokecolor="#333333">
              <v:path arrowok="t"/>
            </v:shape>
            <v:shape style="position:absolute;left:7077;top:3157;width:15;height:0" coordorigin="7077,3157" coordsize="15,0" path="m7077,3157l7092,3157e" filled="f" stroked="t" strokeweight="0.8383pt" strokecolor="#333333">
              <v:path arrowok="t"/>
            </v:shape>
            <v:shape style="position:absolute;left:7107;top:3157;width:15;height:0" coordorigin="7107,3157" coordsize="15,0" path="m7107,3157l7121,3157e" filled="f" stroked="t" strokeweight="0.8383pt" strokecolor="#333333">
              <v:path arrowok="t"/>
            </v:shape>
            <v:shape style="position:absolute;left:7136;top:3157;width:15;height:0" coordorigin="7136,3157" coordsize="15,0" path="m7136,3157l7151,3157e" filled="f" stroked="t" strokeweight="0.8383pt" strokecolor="#333333">
              <v:path arrowok="t"/>
            </v:shape>
            <v:shape style="position:absolute;left:7166;top:3157;width:15;height:0" coordorigin="7166,3157" coordsize="15,0" path="m7166,3157l7180,3157e" filled="f" stroked="t" strokeweight="0.8383pt" strokecolor="#333333">
              <v:path arrowok="t"/>
            </v:shape>
            <v:shape style="position:absolute;left:7195;top:3157;width:15;height:0" coordorigin="7195,3157" coordsize="15,0" path="m7195,3157l7210,3157e" filled="f" stroked="t" strokeweight="0.8383pt" strokecolor="#333333">
              <v:path arrowok="t"/>
            </v:shape>
            <v:shape style="position:absolute;left:7225;top:3157;width:15;height:0" coordorigin="7225,3157" coordsize="15,0" path="m7225,3157l7239,3157e" filled="f" stroked="t" strokeweight="0.8383pt" strokecolor="#333333">
              <v:path arrowok="t"/>
            </v:shape>
            <v:shape style="position:absolute;left:7254;top:3157;width:15;height:0" coordorigin="7254,3157" coordsize="15,0" path="m7254,3157l7269,3157e" filled="f" stroked="t" strokeweight="0.8383pt" strokecolor="#333333">
              <v:path arrowok="t"/>
            </v:shape>
            <v:shape style="position:absolute;left:7284;top:3157;width:15;height:0" coordorigin="7284,3157" coordsize="15,0" path="m7284,3157l7299,3157e" filled="f" stroked="t" strokeweight="0.8383pt" strokecolor="#333333">
              <v:path arrowok="t"/>
            </v:shape>
            <v:shape style="position:absolute;left:7313;top:3157;width:15;height:0" coordorigin="7313,3157" coordsize="15,0" path="m7313,3157l7328,3157e" filled="f" stroked="t" strokeweight="0.8383pt" strokecolor="#333333">
              <v:path arrowok="t"/>
            </v:shape>
            <v:shape style="position:absolute;left:7343;top:3157;width:15;height:0" coordorigin="7343,3157" coordsize="15,0" path="m7343,3157l7358,3157e" filled="f" stroked="t" strokeweight="0.8383pt" strokecolor="#333333">
              <v:path arrowok="t"/>
            </v:shape>
            <v:shape style="position:absolute;left:7372;top:3157;width:15;height:0" coordorigin="7372,3157" coordsize="15,0" path="m7372,3157l7387,3157e" filled="f" stroked="t" strokeweight="0.8383pt" strokecolor="#333333">
              <v:path arrowok="t"/>
            </v:shape>
            <v:shape style="position:absolute;left:7402;top:3157;width:15;height:0" coordorigin="7402,3157" coordsize="15,0" path="m7402,3157l7417,3157e" filled="f" stroked="t" strokeweight="0.8383pt" strokecolor="#333333">
              <v:path arrowok="t"/>
            </v:shape>
            <v:shape style="position:absolute;left:7431;top:3157;width:15;height:0" coordorigin="7431,3157" coordsize="15,0" path="m7431,3157l7446,3157e" filled="f" stroked="t" strokeweight="0.8383pt" strokecolor="#333333">
              <v:path arrowok="t"/>
            </v:shape>
            <v:shape style="position:absolute;left:7461;top:3157;width:15;height:0" coordorigin="7461,3157" coordsize="15,0" path="m7461,3157l7476,3157e" filled="f" stroked="t" strokeweight="0.8383pt" strokecolor="#333333">
              <v:path arrowok="t"/>
            </v:shape>
            <v:shape style="position:absolute;left:7490;top:3157;width:15;height:0" coordorigin="7490,3157" coordsize="15,0" path="m7490,3157l7505,3157e" filled="f" stroked="t" strokeweight="0.8383pt" strokecolor="#333333">
              <v:path arrowok="t"/>
            </v:shape>
            <v:shape style="position:absolute;left:7520;top:3157;width:15;height:0" coordorigin="7520,3157" coordsize="15,0" path="m7520,3157l7535,3157e" filled="f" stroked="t" strokeweight="0.8383pt" strokecolor="#333333">
              <v:path arrowok="t"/>
            </v:shape>
            <v:shape style="position:absolute;left:7550;top:3157;width:15;height:0" coordorigin="7550,3157" coordsize="15,0" path="m7550,3157l7564,3157e" filled="f" stroked="t" strokeweight="0.8383pt" strokecolor="#333333">
              <v:path arrowok="t"/>
            </v:shape>
            <v:shape style="position:absolute;left:7579;top:3157;width:15;height:0" coordorigin="7579,3157" coordsize="15,0" path="m7579,3157l7594,3157e" filled="f" stroked="t" strokeweight="0.8383pt" strokecolor="#333333">
              <v:path arrowok="t"/>
            </v:shape>
            <v:shape style="position:absolute;left:7609;top:3157;width:15;height:0" coordorigin="7609,3157" coordsize="15,0" path="m7609,3157l7623,3157e" filled="f" stroked="t" strokeweight="0.8383pt" strokecolor="#333333">
              <v:path arrowok="t"/>
            </v:shape>
            <v:shape style="position:absolute;left:7638;top:3157;width:15;height:0" coordorigin="7638,3157" coordsize="15,0" path="m7638,3157l7653,3157e" filled="f" stroked="t" strokeweight="0.8383pt" strokecolor="#333333">
              <v:path arrowok="t"/>
            </v:shape>
            <v:shape style="position:absolute;left:7668;top:3157;width:15;height:0" coordorigin="7668,3157" coordsize="15,0" path="m7668,3157l7682,3157e" filled="f" stroked="t" strokeweight="0.8383pt" strokecolor="#333333">
              <v:path arrowok="t"/>
            </v:shape>
            <v:shape style="position:absolute;left:7697;top:3157;width:15;height:0" coordorigin="7697,3157" coordsize="15,0" path="m7697,3157l7712,3157e" filled="f" stroked="t" strokeweight="0.8383pt" strokecolor="#333333">
              <v:path arrowok="t"/>
            </v:shape>
            <v:shape style="position:absolute;left:7727;top:3157;width:15;height:0" coordorigin="7727,3157" coordsize="15,0" path="m7727,3157l7742,3157e" filled="f" stroked="t" strokeweight="0.8383pt" strokecolor="#333333">
              <v:path arrowok="t"/>
            </v:shape>
            <v:shape style="position:absolute;left:7756;top:3157;width:15;height:0" coordorigin="7756,3157" coordsize="15,0" path="m7756,3157l7771,3157e" filled="f" stroked="t" strokeweight="0.8383pt" strokecolor="#333333">
              <v:path arrowok="t"/>
            </v:shape>
            <v:shape style="position:absolute;left:7786;top:3157;width:15;height:0" coordorigin="7786,3157" coordsize="15,0" path="m7786,3157l7801,3157e" filled="f" stroked="t" strokeweight="0.8383pt" strokecolor="#333333">
              <v:path arrowok="t"/>
            </v:shape>
            <v:shape style="position:absolute;left:7815;top:3157;width:15;height:0" coordorigin="7815,3157" coordsize="15,0" path="m7815,3157l7830,3157e" filled="f" stroked="t" strokeweight="0.8383pt" strokecolor="#333333">
              <v:path arrowok="t"/>
            </v:shape>
            <v:shape style="position:absolute;left:7845;top:3157;width:15;height:0" coordorigin="7845,3157" coordsize="15,0" path="m7845,3157l7860,3157e" filled="f" stroked="t" strokeweight="0.8383pt" strokecolor="#333333">
              <v:path arrowok="t"/>
            </v:shape>
            <v:shape style="position:absolute;left:7874;top:3157;width:15;height:0" coordorigin="7874,3157" coordsize="15,0" path="m7874,3157l7889,3157e" filled="f" stroked="t" strokeweight="0.8383pt" strokecolor="#333333">
              <v:path arrowok="t"/>
            </v:shape>
            <v:shape style="position:absolute;left:7904;top:3157;width:15;height:0" coordorigin="7904,3157" coordsize="15,0" path="m7904,3157l7919,3157e" filled="f" stroked="t" strokeweight="0.8383pt" strokecolor="#333333">
              <v:path arrowok="t"/>
            </v:shape>
            <v:shape style="position:absolute;left:7933;top:3157;width:15;height:0" coordorigin="7933,3157" coordsize="15,0" path="m7933,3157l7948,3157e" filled="f" stroked="t" strokeweight="0.8383pt" strokecolor="#333333">
              <v:path arrowok="t"/>
            </v:shape>
            <v:shape style="position:absolute;left:7963;top:3157;width:15;height:0" coordorigin="7963,3157" coordsize="15,0" path="m7963,3157l7978,3157e" filled="f" stroked="t" strokeweight="0.8383pt" strokecolor="#333333">
              <v:path arrowok="t"/>
            </v:shape>
            <v:shape style="position:absolute;left:7993;top:3157;width:15;height:0" coordorigin="7993,3157" coordsize="15,0" path="m7993,3157l8007,3157e" filled="f" stroked="t" strokeweight="0.8383pt" strokecolor="#333333">
              <v:path arrowok="t"/>
            </v:shape>
            <v:shape style="position:absolute;left:8022;top:3157;width:15;height:0" coordorigin="8022,3157" coordsize="15,0" path="m8022,3157l8037,3157e" filled="f" stroked="t" strokeweight="0.8383pt" strokecolor="#333333">
              <v:path arrowok="t"/>
            </v:shape>
            <v:shape style="position:absolute;left:8052;top:3157;width:15;height:0" coordorigin="8052,3157" coordsize="15,0" path="m8052,3157l8066,3157e" filled="f" stroked="t" strokeweight="0.8383pt" strokecolor="#333333">
              <v:path arrowok="t"/>
            </v:shape>
            <v:shape style="position:absolute;left:8081;top:3157;width:15;height:0" coordorigin="8081,3157" coordsize="15,0" path="m8081,3157l8096,3157e" filled="f" stroked="t" strokeweight="0.8383pt" strokecolor="#333333">
              <v:path arrowok="t"/>
            </v:shape>
            <v:shape style="position:absolute;left:8111;top:3157;width:15;height:0" coordorigin="8111,3157" coordsize="15,0" path="m8111,3157l8125,3157e" filled="f" stroked="t" strokeweight="0.8383pt" strokecolor="#333333">
              <v:path arrowok="t"/>
            </v:shape>
            <v:shape style="position:absolute;left:8140;top:3157;width:15;height:0" coordorigin="8140,3157" coordsize="15,0" path="m8140,3157l8155,3157e" filled="f" stroked="t" strokeweight="0.8383pt" strokecolor="#333333">
              <v:path arrowok="t"/>
            </v:shape>
            <v:shape style="position:absolute;left:8170;top:3157;width:15;height:0" coordorigin="8170,3157" coordsize="15,0" path="m8170,3157l8184,3157e" filled="f" stroked="t" strokeweight="0.8383pt" strokecolor="#333333">
              <v:path arrowok="t"/>
            </v:shape>
            <v:shape style="position:absolute;left:8199;top:3157;width:15;height:0" coordorigin="8199,3157" coordsize="15,0" path="m8199,3157l8214,3157e" filled="f" stroked="t" strokeweight="0.8383pt" strokecolor="#333333">
              <v:path arrowok="t"/>
            </v:shape>
            <v:shape style="position:absolute;left:8229;top:3157;width:15;height:0" coordorigin="8229,3157" coordsize="15,0" path="m8229,3157l8244,3157e" filled="f" stroked="t" strokeweight="0.8383pt" strokecolor="#333333">
              <v:path arrowok="t"/>
            </v:shape>
            <v:shape style="position:absolute;left:8258;top:3157;width:15;height:0" coordorigin="8258,3157" coordsize="15,0" path="m8258,3157l8273,3157e" filled="f" stroked="t" strokeweight="0.8383pt" strokecolor="#333333">
              <v:path arrowok="t"/>
            </v:shape>
            <v:shape style="position:absolute;left:8288;top:3157;width:15;height:0" coordorigin="8288,3157" coordsize="15,0" path="m8288,3157l8303,3157e" filled="f" stroked="t" strokeweight="0.8383pt" strokecolor="#333333">
              <v:path arrowok="t"/>
            </v:shape>
            <v:shape style="position:absolute;left:8317;top:3157;width:15;height:0" coordorigin="8317,3157" coordsize="15,0" path="m8317,3157l8332,3157e" filled="f" stroked="t" strokeweight="0.8383pt" strokecolor="#333333">
              <v:path arrowok="t"/>
            </v:shape>
            <v:shape style="position:absolute;left:8347;top:3157;width:15;height:0" coordorigin="8347,3157" coordsize="15,0" path="m8347,3157l8362,3157e" filled="f" stroked="t" strokeweight="0.8383pt" strokecolor="#333333">
              <v:path arrowok="t"/>
            </v:shape>
            <v:shape style="position:absolute;left:8376;top:3157;width:15;height:0" coordorigin="8376,3157" coordsize="15,0" path="m8376,3157l8391,3157e" filled="f" stroked="t" strokeweight="0.8383pt" strokecolor="#333333">
              <v:path arrowok="t"/>
            </v:shape>
            <v:shape style="position:absolute;left:8406;top:3157;width:15;height:0" coordorigin="8406,3157" coordsize="15,0" path="m8406,3157l8421,3157e" filled="f" stroked="t" strokeweight="0.8383pt" strokecolor="#333333">
              <v:path arrowok="t"/>
            </v:shape>
            <v:shape style="position:absolute;left:8436;top:3157;width:15;height:0" coordorigin="8436,3157" coordsize="15,0" path="m8436,3157l8450,3157e" filled="f" stroked="t" strokeweight="0.8383pt" strokecolor="#333333">
              <v:path arrowok="t"/>
            </v:shape>
            <v:shape style="position:absolute;left:8465;top:3157;width:15;height:0" coordorigin="8465,3157" coordsize="15,0" path="m8465,3157l8480,3157e" filled="f" stroked="t" strokeweight="0.8383pt" strokecolor="#333333">
              <v:path arrowok="t"/>
            </v:shape>
            <v:shape style="position:absolute;left:8495;top:3157;width:15;height:0" coordorigin="8495,3157" coordsize="15,0" path="m8495,3157l8509,3157e" filled="f" stroked="t" strokeweight="0.8383pt" strokecolor="#333333">
              <v:path arrowok="t"/>
            </v:shape>
            <v:shape style="position:absolute;left:8524;top:3157;width:15;height:0" coordorigin="8524,3157" coordsize="15,0" path="m8524,3157l8539,3157e" filled="f" stroked="t" strokeweight="0.8383pt" strokecolor="#333333">
              <v:path arrowok="t"/>
            </v:shape>
            <v:shape style="position:absolute;left:8554;top:3157;width:15;height:0" coordorigin="8554,3157" coordsize="15,0" path="m8554,3157l8568,3157e" filled="f" stroked="t" strokeweight="0.8383pt" strokecolor="#333333">
              <v:path arrowok="t"/>
            </v:shape>
            <v:shape style="position:absolute;left:8583;top:3157;width:15;height:0" coordorigin="8583,3157" coordsize="15,0" path="m8583,3157l8598,3157e" filled="f" stroked="t" strokeweight="0.8383pt" strokecolor="#333333">
              <v:path arrowok="t"/>
            </v:shape>
            <v:shape style="position:absolute;left:8613;top:3157;width:15;height:0" coordorigin="8613,3157" coordsize="15,0" path="m8613,3157l8627,3157e" filled="f" stroked="t" strokeweight="0.8383pt" strokecolor="#333333">
              <v:path arrowok="t"/>
            </v:shape>
            <v:shape style="position:absolute;left:8642;top:3157;width:15;height:0" coordorigin="8642,3157" coordsize="15,0" path="m8642,3157l8657,3157e" filled="f" stroked="t" strokeweight="0.8383pt" strokecolor="#333333">
              <v:path arrowok="t"/>
            </v:shape>
            <v:shape style="position:absolute;left:8672;top:3157;width:15;height:0" coordorigin="8672,3157" coordsize="15,0" path="m8672,3157l8687,3157e" filled="f" stroked="t" strokeweight="0.8383pt" strokecolor="#333333">
              <v:path arrowok="t"/>
            </v:shape>
            <v:shape style="position:absolute;left:8701;top:3157;width:15;height:0" coordorigin="8701,3157" coordsize="15,0" path="m8701,3157l8716,3157e" filled="f" stroked="t" strokeweight="0.8383pt" strokecolor="#333333">
              <v:path arrowok="t"/>
            </v:shape>
            <v:shape style="position:absolute;left:8731;top:3157;width:15;height:0" coordorigin="8731,3157" coordsize="15,0" path="m8731,3157l8746,3157e" filled="f" stroked="t" strokeweight="0.8383pt" strokecolor="#333333">
              <v:path arrowok="t"/>
            </v:shape>
            <v:shape style="position:absolute;left:8760;top:3157;width:15;height:0" coordorigin="8760,3157" coordsize="15,0" path="m8760,3157l8775,3157e" filled="f" stroked="t" strokeweight="0.8383pt" strokecolor="#333333">
              <v:path arrowok="t"/>
            </v:shape>
            <v:shape style="position:absolute;left:8790;top:3157;width:15;height:0" coordorigin="8790,3157" coordsize="15,0" path="m8790,3157l8805,3157e" filled="f" stroked="t" strokeweight="0.8383pt" strokecolor="#333333">
              <v:path arrowok="t"/>
            </v:shape>
            <v:shape style="position:absolute;left:8819;top:3157;width:15;height:0" coordorigin="8819,3157" coordsize="15,0" path="m8819,3157l8834,3157e" filled="f" stroked="t" strokeweight="0.8383pt" strokecolor="#333333">
              <v:path arrowok="t"/>
            </v:shape>
            <v:shape style="position:absolute;left:8849;top:3157;width:15;height:0" coordorigin="8849,3157" coordsize="15,0" path="m8849,3157l8864,3157e" filled="f" stroked="t" strokeweight="0.8383pt" strokecolor="#333333">
              <v:path arrowok="t"/>
            </v:shape>
            <v:shape style="position:absolute;left:8878;top:3157;width:15;height:0" coordorigin="8878,3157" coordsize="15,0" path="m8878,3157l8893,3157e" filled="f" stroked="t" strokeweight="0.8383pt" strokecolor="#333333">
              <v:path arrowok="t"/>
            </v:shape>
            <v:shape style="position:absolute;left:8908;top:3157;width:15;height:0" coordorigin="8908,3157" coordsize="15,0" path="m8908,3157l8923,3157e" filled="f" stroked="t" strokeweight="0.8383pt" strokecolor="#333333">
              <v:path arrowok="t"/>
            </v:shape>
            <v:shape style="position:absolute;left:8938;top:3157;width:15;height:0" coordorigin="8938,3157" coordsize="15,0" path="m8938,3157l8952,3157e" filled="f" stroked="t" strokeweight="0.8383pt" strokecolor="#333333">
              <v:path arrowok="t"/>
            </v:shape>
            <v:shape style="position:absolute;left:8967;top:3157;width:15;height:0" coordorigin="8967,3157" coordsize="15,0" path="m8967,3157l8982,3157e" filled="f" stroked="t" strokeweight="0.8383pt" strokecolor="#333333">
              <v:path arrowok="t"/>
            </v:shape>
            <v:shape style="position:absolute;left:8997;top:3157;width:15;height:0" coordorigin="8997,3157" coordsize="15,0" path="m8997,3157l9011,3157e" filled="f" stroked="t" strokeweight="0.8383pt" strokecolor="#333333">
              <v:path arrowok="t"/>
            </v:shape>
            <v:shape style="position:absolute;left:9026;top:3157;width:15;height:0" coordorigin="9026,3157" coordsize="15,0" path="m9026,3157l9041,3157e" filled="f" stroked="t" strokeweight="0.8383pt" strokecolor="#333333">
              <v:path arrowok="t"/>
            </v:shape>
            <v:shape style="position:absolute;left:9056;top:3157;width:15;height:0" coordorigin="9056,3157" coordsize="15,0" path="m9056,3157l9070,3157e" filled="f" stroked="t" strokeweight="0.8383pt" strokecolor="#333333">
              <v:path arrowok="t"/>
            </v:shape>
            <v:shape style="position:absolute;left:9085;top:3157;width:15;height:0" coordorigin="9085,3157" coordsize="15,0" path="m9085,3157l9100,3157e" filled="f" stroked="t" strokeweight="0.8383pt" strokecolor="#333333">
              <v:path arrowok="t"/>
            </v:shape>
            <v:shape style="position:absolute;left:9115;top:3157;width:15;height:0" coordorigin="9115,3157" coordsize="15,0" path="m9115,3157l9130,3157e" filled="f" stroked="t" strokeweight="0.8383pt" strokecolor="#333333">
              <v:path arrowok="t"/>
            </v:shape>
            <v:shape style="position:absolute;left:9144;top:3157;width:15;height:0" coordorigin="9144,3157" coordsize="15,0" path="m9144,3157l9159,3157e" filled="f" stroked="t" strokeweight="0.8383pt" strokecolor="#333333">
              <v:path arrowok="t"/>
            </v:shape>
            <v:shape style="position:absolute;left:9174;top:3157;width:15;height:0" coordorigin="9174,3157" coordsize="15,0" path="m9174,3157l9189,3157e" filled="f" stroked="t" strokeweight="0.8383pt" strokecolor="#333333">
              <v:path arrowok="t"/>
            </v:shape>
            <v:shape style="position:absolute;left:9203;top:3157;width:15;height:0" coordorigin="9203,3157" coordsize="15,0" path="m9203,3157l9218,3157e" filled="f" stroked="t" strokeweight="0.8383pt" strokecolor="#333333">
              <v:path arrowok="t"/>
            </v:shape>
            <v:shape style="position:absolute;left:9233;top:3157;width:15;height:0" coordorigin="9233,3157" coordsize="15,0" path="m9233,3157l9248,3157e" filled="f" stroked="t" strokeweight="0.8383pt" strokecolor="#333333">
              <v:path arrowok="t"/>
            </v:shape>
            <v:shape style="position:absolute;left:9262;top:3157;width:15;height:0" coordorigin="9262,3157" coordsize="15,0" path="m9262,3157l9277,3157e" filled="f" stroked="t" strokeweight="0.8383pt" strokecolor="#333333">
              <v:path arrowok="t"/>
            </v:shape>
            <v:shape style="position:absolute;left:9292;top:3157;width:15;height:0" coordorigin="9292,3157" coordsize="15,0" path="m9292,3157l9307,3157e" filled="f" stroked="t" strokeweight="0.8383pt" strokecolor="#333333">
              <v:path arrowok="t"/>
            </v:shape>
            <v:shape style="position:absolute;left:9321;top:3157;width:15;height:0" coordorigin="9321,3157" coordsize="15,0" path="m9321,3157l9336,3157e" filled="f" stroked="t" strokeweight="0.8383pt" strokecolor="#333333">
              <v:path arrowok="t"/>
            </v:shape>
            <v:shape style="position:absolute;left:9351;top:3157;width:15;height:0" coordorigin="9351,3157" coordsize="15,0" path="m9351,3157l9366,3157e" filled="f" stroked="t" strokeweight="0.8383pt" strokecolor="#333333">
              <v:path arrowok="t"/>
            </v:shape>
            <v:shape style="position:absolute;left:9381;top:3157;width:15;height:0" coordorigin="9381,3157" coordsize="15,0" path="m9381,3157l9395,3157e" filled="f" stroked="t" strokeweight="0.8383pt" strokecolor="#333333">
              <v:path arrowok="t"/>
            </v:shape>
            <v:shape style="position:absolute;left:9410;top:3157;width:15;height:0" coordorigin="9410,3157" coordsize="15,0" path="m9410,3157l9425,3157e" filled="f" stroked="t" strokeweight="0.8383pt" strokecolor="#333333">
              <v:path arrowok="t"/>
            </v:shape>
            <v:shape style="position:absolute;left:9440;top:3157;width:15;height:0" coordorigin="9440,3157" coordsize="15,0" path="m9440,3157l9454,3157e" filled="f" stroked="t" strokeweight="0.8383pt" strokecolor="#333333">
              <v:path arrowok="t"/>
            </v:shape>
            <v:shape style="position:absolute;left:9469;top:3157;width:15;height:0" coordorigin="9469,3157" coordsize="15,0" path="m9469,3157l9484,3157e" filled="f" stroked="t" strokeweight="0.8383pt" strokecolor="#333333">
              <v:path arrowok="t"/>
            </v:shape>
            <v:shape style="position:absolute;left:9499;top:3157;width:15;height:0" coordorigin="9499,3157" coordsize="15,0" path="m9499,3157l9513,3157e" filled="f" stroked="t" strokeweight="0.8383pt" strokecolor="#333333">
              <v:path arrowok="t"/>
            </v:shape>
            <v:shape style="position:absolute;left:9528;top:3157;width:15;height:0" coordorigin="9528,3157" coordsize="15,0" path="m9528,3157l9543,3157e" filled="f" stroked="t" strokeweight="0.8383pt" strokecolor="#333333">
              <v:path arrowok="t"/>
            </v:shape>
            <v:shape style="position:absolute;left:9558;top:3157;width:15;height:0" coordorigin="9558,3157" coordsize="15,0" path="m9558,3157l9572,3157e" filled="f" stroked="t" strokeweight="0.8383pt" strokecolor="#333333">
              <v:path arrowok="t"/>
            </v:shape>
            <v:shape style="position:absolute;left:9587;top:3157;width:15;height:0" coordorigin="9587,3157" coordsize="15,0" path="m9587,3157l9602,3157e" filled="f" stroked="t" strokeweight="0.8383pt" strokecolor="#333333">
              <v:path arrowok="t"/>
            </v:shape>
            <v:shape style="position:absolute;left:9617;top:3157;width:15;height:0" coordorigin="9617,3157" coordsize="15,0" path="m9617,3157l9632,3157e" filled="f" stroked="t" strokeweight="0.8383pt" strokecolor="#333333">
              <v:path arrowok="t"/>
            </v:shape>
            <v:shape style="position:absolute;left:9646;top:3157;width:15;height:0" coordorigin="9646,3157" coordsize="15,0" path="m9646,3157l9661,3157e" filled="f" stroked="t" strokeweight="0.8383pt" strokecolor="#333333">
              <v:path arrowok="t"/>
            </v:shape>
            <v:shape style="position:absolute;left:9676;top:3157;width:15;height:0" coordorigin="9676,3157" coordsize="15,0" path="m9676,3157l9691,3157e" filled="f" stroked="t" strokeweight="0.8383pt" strokecolor="#333333">
              <v:path arrowok="t"/>
            </v:shape>
            <v:shape style="position:absolute;left:9705;top:3157;width:15;height:0" coordorigin="9705,3157" coordsize="15,0" path="m9705,3157l9720,3157e" filled="f" stroked="t" strokeweight="0.8383pt" strokecolor="#333333">
              <v:path arrowok="t"/>
            </v:shape>
            <v:shape style="position:absolute;left:9735;top:3157;width:15;height:0" coordorigin="9735,3157" coordsize="15,0" path="m9735,3157l9750,3157e" filled="f" stroked="t" strokeweight="0.8383pt" strokecolor="#333333">
              <v:path arrowok="t"/>
            </v:shape>
            <v:shape style="position:absolute;left:9764;top:3157;width:15;height:0" coordorigin="9764,3157" coordsize="15,0" path="m9764,3157l9779,3157e" filled="f" stroked="t" strokeweight="0.8383pt" strokecolor="#333333">
              <v:path arrowok="t"/>
            </v:shape>
            <v:shape style="position:absolute;left:9794;top:3157;width:15;height:0" coordorigin="9794,3157" coordsize="15,0" path="m9794,3157l9809,3157e" filled="f" stroked="t" strokeweight="0.8383pt" strokecolor="#333333">
              <v:path arrowok="t"/>
            </v:shape>
            <v:shape style="position:absolute;left:9824;top:3157;width:15;height:0" coordorigin="9824,3157" coordsize="15,0" path="m9824,3157l9838,3157e" filled="f" stroked="t" strokeweight="0.8383pt" strokecolor="#333333">
              <v:path arrowok="t"/>
            </v:shape>
            <v:shape style="position:absolute;left:9853;top:3157;width:15;height:0" coordorigin="9853,3157" coordsize="15,0" path="m9853,3157l9868,3157e" filled="f" stroked="t" strokeweight="0.8383pt" strokecolor="#333333">
              <v:path arrowok="t"/>
            </v:shape>
            <v:shape style="position:absolute;left:9883;top:3157;width:15;height:0" coordorigin="9883,3157" coordsize="15,0" path="m9883,3157l9897,3157e" filled="f" stroked="t" strokeweight="0.8383pt" strokecolor="#333333">
              <v:path arrowok="t"/>
            </v:shape>
            <v:shape style="position:absolute;left:9912;top:3157;width:15;height:0" coordorigin="9912,3157" coordsize="15,0" path="m9912,3157l9927,3157e" filled="f" stroked="t" strokeweight="0.8383pt" strokecolor="#333333">
              <v:path arrowok="t"/>
            </v:shape>
            <v:shape style="position:absolute;left:9942;top:3157;width:15;height:0" coordorigin="9942,3157" coordsize="15,0" path="m9942,3157l9956,3157e" filled="f" stroked="t" strokeweight="0.8383pt" strokecolor="#333333">
              <v:path arrowok="t"/>
            </v:shape>
            <v:shape style="position:absolute;left:9971;top:3157;width:15;height:0" coordorigin="9971,3157" coordsize="15,0" path="m9971,3157l9986,3157e" filled="f" stroked="t" strokeweight="0.8383pt" strokecolor="#333333">
              <v:path arrowok="t"/>
            </v:shape>
            <v:shape style="position:absolute;left:10001;top:3157;width:15;height:0" coordorigin="10001,3157" coordsize="15,0" path="m10001,3157l10015,3157e" filled="f" stroked="t" strokeweight="0.8383pt" strokecolor="#333333">
              <v:path arrowok="t"/>
            </v:shape>
            <v:shape style="position:absolute;left:10030;top:3157;width:15;height:0" coordorigin="10030,3157" coordsize="15,0" path="m10030,3157l10045,3157e" filled="f" stroked="t" strokeweight="0.8383pt" strokecolor="#333333">
              <v:path arrowok="t"/>
            </v:shape>
            <v:shape style="position:absolute;left:10060;top:3157;width:15;height:0" coordorigin="10060,3157" coordsize="15,0" path="m10060,3157l10075,3157e" filled="f" stroked="t" strokeweight="0.8383pt" strokecolor="#333333">
              <v:path arrowok="t"/>
            </v:shape>
            <v:shape style="position:absolute;left:10089;top:3157;width:15;height:0" coordorigin="10089,3157" coordsize="15,0" path="m10089,3157l10104,3157e" filled="f" stroked="t" strokeweight="0.8383pt" strokecolor="#333333">
              <v:path arrowok="t"/>
            </v:shape>
            <v:shape style="position:absolute;left:10119;top:3157;width:15;height:0" coordorigin="10119,3157" coordsize="15,0" path="m10119,3157l10134,3157e" filled="f" stroked="t" strokeweight="0.8383pt" strokecolor="#333333">
              <v:path arrowok="t"/>
            </v:shape>
            <v:shape style="position:absolute;left:10148;top:3157;width:15;height:0" coordorigin="10148,3157" coordsize="15,0" path="m10148,3157l10163,3157e" filled="f" stroked="t" strokeweight="0.8383pt" strokecolor="#333333">
              <v:path arrowok="t"/>
            </v:shape>
            <v:shape style="position:absolute;left:10178;top:3157;width:15;height:0" coordorigin="10178,3157" coordsize="15,0" path="m10178,3157l10193,3157e" filled="f" stroked="t" strokeweight="0.8383pt" strokecolor="#333333">
              <v:path arrowok="t"/>
            </v:shape>
            <v:shape style="position:absolute;left:10207;top:3157;width:15;height:0" coordorigin="10207,3157" coordsize="15,0" path="m10207,3157l10222,3157e" filled="f" stroked="t" strokeweight="0.8383pt" strokecolor="#333333">
              <v:path arrowok="t"/>
            </v:shape>
            <v:shape style="position:absolute;left:10237;top:3157;width:15;height:0" coordorigin="10237,3157" coordsize="15,0" path="m10237,3157l10252,3157e" filled="f" stroked="t" strokeweight="0.8383pt" strokecolor="#333333">
              <v:path arrowok="t"/>
            </v:shape>
            <v:shape style="position:absolute;left:10266;top:3157;width:15;height:0" coordorigin="10266,3157" coordsize="15,0" path="m10266,3157l10281,3157e" filled="f" stroked="t" strokeweight="0.8383pt" strokecolor="#333333">
              <v:path arrowok="t"/>
            </v:shape>
            <v:shape style="position:absolute;left:10296;top:3157;width:15;height:0" coordorigin="10296,3157" coordsize="15,0" path="m10296,3157l10311,3157e" filled="f" stroked="t" strokeweight="0.8383pt" strokecolor="#333333">
              <v:path arrowok="t"/>
            </v:shape>
            <v:shape style="position:absolute;left:10326;top:3157;width:15;height:0" coordorigin="10326,3157" coordsize="15,0" path="m10326,3157l10340,3157e" filled="f" stroked="t" strokeweight="0.8383pt" strokecolor="#333333">
              <v:path arrowok="t"/>
            </v:shape>
            <v:shape style="position:absolute;left:10355;top:3157;width:15;height:0" coordorigin="10355,3157" coordsize="15,0" path="m10355,3157l10370,3157e" filled="f" stroked="t" strokeweight="0.8383pt" strokecolor="#333333">
              <v:path arrowok="t"/>
            </v:shape>
            <v:shape style="position:absolute;left:10385;top:3157;width:15;height:0" coordorigin="10385,3157" coordsize="15,0" path="m10385,3157l10399,3157e" filled="f" stroked="t" strokeweight="0.8383pt" strokecolor="#333333">
              <v:path arrowok="t"/>
            </v:shape>
            <v:shape style="position:absolute;left:10414;top:3157;width:15;height:0" coordorigin="10414,3157" coordsize="15,0" path="m10414,3157l10429,3157e" filled="f" stroked="t" strokeweight="0.8383pt" strokecolor="#333333">
              <v:path arrowok="t"/>
            </v:shape>
            <v:shape style="position:absolute;left:10444;top:3157;width:15;height:0" coordorigin="10444,3157" coordsize="15,0" path="m10444,3157l10458,3157e" filled="f" stroked="t" strokeweight="0.8383pt" strokecolor="#333333">
              <v:path arrowok="t"/>
            </v:shape>
            <v:shape style="position:absolute;left:10473;top:3157;width:15;height:0" coordorigin="10473,3157" coordsize="15,0" path="m10473,3157l10488,3157e" filled="f" stroked="t" strokeweight="0.8383pt" strokecolor="#333333">
              <v:path arrowok="t"/>
            </v:shape>
            <v:shape style="position:absolute;left:10503;top:3157;width:15;height:0" coordorigin="10503,3157" coordsize="15,0" path="m10503,3157l10518,3157e" filled="f" stroked="t" strokeweight="0.8383pt" strokecolor="#333333">
              <v:path arrowok="t"/>
            </v:shape>
            <v:shape style="position:absolute;left:10606;top:3157;width:15;height:0" coordorigin="10606,3157" coordsize="15,0" path="m10606,3157l10621,3157e" filled="f" stroked="t" strokeweight="0.8383pt" strokecolor="#333333">
              <v:path arrowok="t"/>
            </v:shape>
            <v:shape style="position:absolute;left:10532;top:3157;width:15;height:0" coordorigin="10532,3157" coordsize="15,0" path="m10532,3157l10547,3157e" filled="f" stroked="t" strokeweight="0.8383pt" strokecolor="#333333">
              <v:path arrowok="t"/>
            </v:shape>
            <v:shape style="position:absolute;left:10562;top:3157;width:15;height:0" coordorigin="10562,3157" coordsize="15,0" path="m10562,3157l10577,3157e" filled="f" stroked="t" strokeweight="0.8383pt" strokecolor="#333333">
              <v:path arrowok="t"/>
            </v:shape>
            <v:shape style="position:absolute;left:10591;top:3157;width:15;height:0" coordorigin="10591,3157" coordsize="15,0" path="m10591,3157l10606,3157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135.265pt;width:434.959pt;height:0.8383pt;mso-position-horizontal-relative:page;mso-position-vertical-relative:page;z-index:-5515" coordorigin="1930,2705" coordsize="8699,17">
            <v:shape style="position:absolute;left:1938;top:2714;width:15;height:0" coordorigin="1938,2714" coordsize="15,0" path="m1938,2714l1953,2714e" filled="f" stroked="t" strokeweight="0.8383pt" strokecolor="#333333">
              <v:path arrowok="t"/>
            </v:shape>
            <v:shape style="position:absolute;left:1968;top:2714;width:15;height:0" coordorigin="1968,2714" coordsize="15,0" path="m1968,2714l1983,2714e" filled="f" stroked="t" strokeweight="0.8383pt" strokecolor="#333333">
              <v:path arrowok="t"/>
            </v:shape>
            <v:shape style="position:absolute;left:1998;top:2714;width:15;height:0" coordorigin="1998,2714" coordsize="15,0" path="m1998,2714l2012,2714e" filled="f" stroked="t" strokeweight="0.8383pt" strokecolor="#333333">
              <v:path arrowok="t"/>
            </v:shape>
            <v:shape style="position:absolute;left:2027;top:2714;width:15;height:0" coordorigin="2027,2714" coordsize="15,0" path="m2027,2714l2042,2714e" filled="f" stroked="t" strokeweight="0.8383pt" strokecolor="#333333">
              <v:path arrowok="t"/>
            </v:shape>
            <v:shape style="position:absolute;left:2057;top:2714;width:15;height:0" coordorigin="2057,2714" coordsize="15,0" path="m2057,2714l2071,2714e" filled="f" stroked="t" strokeweight="0.8383pt" strokecolor="#333333">
              <v:path arrowok="t"/>
            </v:shape>
            <v:shape style="position:absolute;left:2086;top:2714;width:15;height:0" coordorigin="2086,2714" coordsize="15,0" path="m2086,2714l2101,2714e" filled="f" stroked="t" strokeweight="0.8383pt" strokecolor="#333333">
              <v:path arrowok="t"/>
            </v:shape>
            <v:shape style="position:absolute;left:2116;top:2714;width:15;height:0" coordorigin="2116,2714" coordsize="15,0" path="m2116,2714l2130,2714e" filled="f" stroked="t" strokeweight="0.8383pt" strokecolor="#333333">
              <v:path arrowok="t"/>
            </v:shape>
            <v:shape style="position:absolute;left:2145;top:2714;width:15;height:0" coordorigin="2145,2714" coordsize="15,0" path="m2145,2714l2160,2714e" filled="f" stroked="t" strokeweight="0.8383pt" strokecolor="#333333">
              <v:path arrowok="t"/>
            </v:shape>
            <v:shape style="position:absolute;left:2175;top:2714;width:15;height:0" coordorigin="2175,2714" coordsize="15,0" path="m2175,2714l2189,2714e" filled="f" stroked="t" strokeweight="0.8383pt" strokecolor="#333333">
              <v:path arrowok="t"/>
            </v:shape>
            <v:shape style="position:absolute;left:2204;top:2714;width:15;height:0" coordorigin="2204,2714" coordsize="15,0" path="m2204,2714l2219,2714e" filled="f" stroked="t" strokeweight="0.8383pt" strokecolor="#333333">
              <v:path arrowok="t"/>
            </v:shape>
            <v:shape style="position:absolute;left:2234;top:2714;width:15;height:0" coordorigin="2234,2714" coordsize="15,0" path="m2234,2714l2249,2714e" filled="f" stroked="t" strokeweight="0.8383pt" strokecolor="#333333">
              <v:path arrowok="t"/>
            </v:shape>
            <v:shape style="position:absolute;left:2263;top:2714;width:15;height:0" coordorigin="2263,2714" coordsize="15,0" path="m2263,2714l2278,2714e" filled="f" stroked="t" strokeweight="0.8383pt" strokecolor="#333333">
              <v:path arrowok="t"/>
            </v:shape>
            <v:shape style="position:absolute;left:2293;top:2714;width:15;height:0" coordorigin="2293,2714" coordsize="15,0" path="m2293,2714l2308,2714e" filled="f" stroked="t" strokeweight="0.8383pt" strokecolor="#333333">
              <v:path arrowok="t"/>
            </v:shape>
            <v:shape style="position:absolute;left:2322;top:2714;width:15;height:0" coordorigin="2322,2714" coordsize="15,0" path="m2322,2714l2337,2714e" filled="f" stroked="t" strokeweight="0.8383pt" strokecolor="#333333">
              <v:path arrowok="t"/>
            </v:shape>
            <v:shape style="position:absolute;left:2352;top:2714;width:15;height:0" coordorigin="2352,2714" coordsize="15,0" path="m2352,2714l2367,2714e" filled="f" stroked="t" strokeweight="0.8383pt" strokecolor="#333333">
              <v:path arrowok="t"/>
            </v:shape>
            <v:shape style="position:absolute;left:2381;top:2714;width:15;height:0" coordorigin="2381,2714" coordsize="15,0" path="m2381,2714l2396,2714e" filled="f" stroked="t" strokeweight="0.8383pt" strokecolor="#333333">
              <v:path arrowok="t"/>
            </v:shape>
            <v:shape style="position:absolute;left:2411;top:2714;width:15;height:0" coordorigin="2411,2714" coordsize="15,0" path="m2411,2714l2426,2714e" filled="f" stroked="t" strokeweight="0.8383pt" strokecolor="#333333">
              <v:path arrowok="t"/>
            </v:shape>
            <v:shape style="position:absolute;left:2441;top:2714;width:15;height:0" coordorigin="2441,2714" coordsize="15,0" path="m2441,2714l2455,2714e" filled="f" stroked="t" strokeweight="0.8383pt" strokecolor="#333333">
              <v:path arrowok="t"/>
            </v:shape>
            <v:shape style="position:absolute;left:2470;top:2714;width:15;height:0" coordorigin="2470,2714" coordsize="15,0" path="m2470,2714l2485,2714e" filled="f" stroked="t" strokeweight="0.8383pt" strokecolor="#333333">
              <v:path arrowok="t"/>
            </v:shape>
            <v:shape style="position:absolute;left:2500;top:2714;width:15;height:0" coordorigin="2500,2714" coordsize="15,0" path="m2500,2714l2514,2714e" filled="f" stroked="t" strokeweight="0.8383pt" strokecolor="#333333">
              <v:path arrowok="t"/>
            </v:shape>
            <v:shape style="position:absolute;left:2529;top:2714;width:15;height:0" coordorigin="2529,2714" coordsize="15,0" path="m2529,2714l2544,2714e" filled="f" stroked="t" strokeweight="0.8383pt" strokecolor="#333333">
              <v:path arrowok="t"/>
            </v:shape>
            <v:shape style="position:absolute;left:2559;top:2714;width:15;height:0" coordorigin="2559,2714" coordsize="15,0" path="m2559,2714l2573,2714e" filled="f" stroked="t" strokeweight="0.8383pt" strokecolor="#333333">
              <v:path arrowok="t"/>
            </v:shape>
            <v:shape style="position:absolute;left:2588;top:2714;width:15;height:0" coordorigin="2588,2714" coordsize="15,0" path="m2588,2714l2603,2714e" filled="f" stroked="t" strokeweight="0.8383pt" strokecolor="#333333">
              <v:path arrowok="t"/>
            </v:shape>
            <v:shape style="position:absolute;left:2618;top:2714;width:15;height:0" coordorigin="2618,2714" coordsize="15,0" path="m2618,2714l2632,2714e" filled="f" stroked="t" strokeweight="0.8383pt" strokecolor="#333333">
              <v:path arrowok="t"/>
            </v:shape>
            <v:shape style="position:absolute;left:2647;top:2714;width:15;height:0" coordorigin="2647,2714" coordsize="15,0" path="m2647,2714l2662,2714e" filled="f" stroked="t" strokeweight="0.8383pt" strokecolor="#333333">
              <v:path arrowok="t"/>
            </v:shape>
            <v:shape style="position:absolute;left:2677;top:2714;width:15;height:0" coordorigin="2677,2714" coordsize="15,0" path="m2677,2714l2692,2714e" filled="f" stroked="t" strokeweight="0.8383pt" strokecolor="#333333">
              <v:path arrowok="t"/>
            </v:shape>
            <v:shape style="position:absolute;left:2706;top:2714;width:15;height:0" coordorigin="2706,2714" coordsize="15,0" path="m2706,2714l2721,2714e" filled="f" stroked="t" strokeweight="0.8383pt" strokecolor="#333333">
              <v:path arrowok="t"/>
            </v:shape>
            <v:shape style="position:absolute;left:2736;top:2714;width:15;height:0" coordorigin="2736,2714" coordsize="15,0" path="m2736,2714l2751,2714e" filled="f" stroked="t" strokeweight="0.8383pt" strokecolor="#333333">
              <v:path arrowok="t"/>
            </v:shape>
            <v:shape style="position:absolute;left:2765;top:2714;width:15;height:0" coordorigin="2765,2714" coordsize="15,0" path="m2765,2714l2780,2714e" filled="f" stroked="t" strokeweight="0.8383pt" strokecolor="#333333">
              <v:path arrowok="t"/>
            </v:shape>
            <v:shape style="position:absolute;left:2795;top:2714;width:15;height:0" coordorigin="2795,2714" coordsize="15,0" path="m2795,2714l2810,2714e" filled="f" stroked="t" strokeweight="0.8383pt" strokecolor="#333333">
              <v:path arrowok="t"/>
            </v:shape>
            <v:shape style="position:absolute;left:2824;top:2714;width:15;height:0" coordorigin="2824,2714" coordsize="15,0" path="m2824,2714l2839,2714e" filled="f" stroked="t" strokeweight="0.8383pt" strokecolor="#333333">
              <v:path arrowok="t"/>
            </v:shape>
            <v:shape style="position:absolute;left:2854;top:2714;width:15;height:0" coordorigin="2854,2714" coordsize="15,0" path="m2854,2714l2869,2714e" filled="f" stroked="t" strokeweight="0.8383pt" strokecolor="#333333">
              <v:path arrowok="t"/>
            </v:shape>
            <v:shape style="position:absolute;left:2883;top:2714;width:15;height:0" coordorigin="2883,2714" coordsize="15,0" path="m2883,2714l2898,2714e" filled="f" stroked="t" strokeweight="0.8383pt" strokecolor="#333333">
              <v:path arrowok="t"/>
            </v:shape>
            <v:shape style="position:absolute;left:2913;top:2714;width:15;height:0" coordorigin="2913,2714" coordsize="15,0" path="m2913,2714l2928,2714e" filled="f" stroked="t" strokeweight="0.8383pt" strokecolor="#333333">
              <v:path arrowok="t"/>
            </v:shape>
            <v:shape style="position:absolute;left:2943;top:2714;width:15;height:0" coordorigin="2943,2714" coordsize="15,0" path="m2943,2714l2957,2714e" filled="f" stroked="t" strokeweight="0.8383pt" strokecolor="#333333">
              <v:path arrowok="t"/>
            </v:shape>
            <v:shape style="position:absolute;left:2972;top:2714;width:15;height:0" coordorigin="2972,2714" coordsize="15,0" path="m2972,2714l2987,2714e" filled="f" stroked="t" strokeweight="0.8383pt" strokecolor="#333333">
              <v:path arrowok="t"/>
            </v:shape>
            <v:shape style="position:absolute;left:3002;top:2714;width:15;height:0" coordorigin="3002,2714" coordsize="15,0" path="m3002,2714l3016,2714e" filled="f" stroked="t" strokeweight="0.8383pt" strokecolor="#333333">
              <v:path arrowok="t"/>
            </v:shape>
            <v:shape style="position:absolute;left:3031;top:2714;width:15;height:0" coordorigin="3031,2714" coordsize="15,0" path="m3031,2714l3046,2714e" filled="f" stroked="t" strokeweight="0.8383pt" strokecolor="#333333">
              <v:path arrowok="t"/>
            </v:shape>
            <v:shape style="position:absolute;left:3061;top:2714;width:15;height:0" coordorigin="3061,2714" coordsize="15,0" path="m3061,2714l3075,2714e" filled="f" stroked="t" strokeweight="0.8383pt" strokecolor="#333333">
              <v:path arrowok="t"/>
            </v:shape>
            <v:shape style="position:absolute;left:3090;top:2714;width:15;height:0" coordorigin="3090,2714" coordsize="15,0" path="m3090,2714l3105,2714e" filled="f" stroked="t" strokeweight="0.8383pt" strokecolor="#333333">
              <v:path arrowok="t"/>
            </v:shape>
            <v:shape style="position:absolute;left:3120;top:2714;width:15;height:0" coordorigin="3120,2714" coordsize="15,0" path="m3120,2714l3135,2714e" filled="f" stroked="t" strokeweight="0.8383pt" strokecolor="#333333">
              <v:path arrowok="t"/>
            </v:shape>
            <v:shape style="position:absolute;left:3149;top:2714;width:15;height:0" coordorigin="3149,2714" coordsize="15,0" path="m3149,2714l3164,2714e" filled="f" stroked="t" strokeweight="0.8383pt" strokecolor="#333333">
              <v:path arrowok="t"/>
            </v:shape>
            <v:shape style="position:absolute;left:3179;top:2714;width:15;height:0" coordorigin="3179,2714" coordsize="15,0" path="m3179,2714l3194,2714e" filled="f" stroked="t" strokeweight="0.8383pt" strokecolor="#333333">
              <v:path arrowok="t"/>
            </v:shape>
            <v:shape style="position:absolute;left:3208;top:2714;width:15;height:0" coordorigin="3208,2714" coordsize="15,0" path="m3208,2714l3223,2714e" filled="f" stroked="t" strokeweight="0.8383pt" strokecolor="#333333">
              <v:path arrowok="t"/>
            </v:shape>
            <v:shape style="position:absolute;left:3238;top:2714;width:15;height:0" coordorigin="3238,2714" coordsize="15,0" path="m3238,2714l3253,2714e" filled="f" stroked="t" strokeweight="0.8383pt" strokecolor="#333333">
              <v:path arrowok="t"/>
            </v:shape>
            <v:shape style="position:absolute;left:3267;top:2714;width:15;height:0" coordorigin="3267,2714" coordsize="15,0" path="m3267,2714l3282,2714e" filled="f" stroked="t" strokeweight="0.8383pt" strokecolor="#333333">
              <v:path arrowok="t"/>
            </v:shape>
            <v:shape style="position:absolute;left:3297;top:2714;width:15;height:0" coordorigin="3297,2714" coordsize="15,0" path="m3297,2714l3312,2714e" filled="f" stroked="t" strokeweight="0.8383pt" strokecolor="#333333">
              <v:path arrowok="t"/>
            </v:shape>
            <v:shape style="position:absolute;left:3326;top:2714;width:15;height:0" coordorigin="3326,2714" coordsize="15,0" path="m3326,2714l3341,2714e" filled="f" stroked="t" strokeweight="0.8383pt" strokecolor="#333333">
              <v:path arrowok="t"/>
            </v:shape>
            <v:shape style="position:absolute;left:3356;top:2714;width:15;height:0" coordorigin="3356,2714" coordsize="15,0" path="m3356,2714l3371,2714e" filled="f" stroked="t" strokeweight="0.8383pt" strokecolor="#333333">
              <v:path arrowok="t"/>
            </v:shape>
            <v:shape style="position:absolute;left:3386;top:2714;width:15;height:0" coordorigin="3386,2714" coordsize="15,0" path="m3386,2714l3400,2714e" filled="f" stroked="t" strokeweight="0.8383pt" strokecolor="#333333">
              <v:path arrowok="t"/>
            </v:shape>
            <v:shape style="position:absolute;left:3415;top:2714;width:15;height:0" coordorigin="3415,2714" coordsize="15,0" path="m3415,2714l3430,2714e" filled="f" stroked="t" strokeweight="0.8383pt" strokecolor="#333333">
              <v:path arrowok="t"/>
            </v:shape>
            <v:shape style="position:absolute;left:3445;top:2714;width:15;height:0" coordorigin="3445,2714" coordsize="15,0" path="m3445,2714l3459,2714e" filled="f" stroked="t" strokeweight="0.8383pt" strokecolor="#333333">
              <v:path arrowok="t"/>
            </v:shape>
            <v:shape style="position:absolute;left:3474;top:2714;width:15;height:0" coordorigin="3474,2714" coordsize="15,0" path="m3474,2714l3489,2714e" filled="f" stroked="t" strokeweight="0.8383pt" strokecolor="#333333">
              <v:path arrowok="t"/>
            </v:shape>
            <v:shape style="position:absolute;left:3504;top:2714;width:15;height:0" coordorigin="3504,2714" coordsize="15,0" path="m3504,2714l3518,2714e" filled="f" stroked="t" strokeweight="0.8383pt" strokecolor="#333333">
              <v:path arrowok="t"/>
            </v:shape>
            <v:shape style="position:absolute;left:3533;top:2714;width:15;height:0" coordorigin="3533,2714" coordsize="15,0" path="m3533,2714l3548,2714e" filled="f" stroked="t" strokeweight="0.8383pt" strokecolor="#333333">
              <v:path arrowok="t"/>
            </v:shape>
            <v:shape style="position:absolute;left:3563;top:2714;width:15;height:0" coordorigin="3563,2714" coordsize="15,0" path="m3563,2714l3577,2714e" filled="f" stroked="t" strokeweight="0.8383pt" strokecolor="#333333">
              <v:path arrowok="t"/>
            </v:shape>
            <v:shape style="position:absolute;left:3592;top:2714;width:15;height:0" coordorigin="3592,2714" coordsize="15,0" path="m3592,2714l3607,2714e" filled="f" stroked="t" strokeweight="0.8383pt" strokecolor="#333333">
              <v:path arrowok="t"/>
            </v:shape>
            <v:shape style="position:absolute;left:3622;top:2714;width:15;height:0" coordorigin="3622,2714" coordsize="15,0" path="m3622,2714l3637,2714e" filled="f" stroked="t" strokeweight="0.8383pt" strokecolor="#333333">
              <v:path arrowok="t"/>
            </v:shape>
            <v:shape style="position:absolute;left:3651;top:2714;width:15;height:0" coordorigin="3651,2714" coordsize="15,0" path="m3651,2714l3666,2714e" filled="f" stroked="t" strokeweight="0.8383pt" strokecolor="#333333">
              <v:path arrowok="t"/>
            </v:shape>
            <v:shape style="position:absolute;left:3681;top:2714;width:15;height:0" coordorigin="3681,2714" coordsize="15,0" path="m3681,2714l3696,2714e" filled="f" stroked="t" strokeweight="0.8383pt" strokecolor="#333333">
              <v:path arrowok="t"/>
            </v:shape>
            <v:shape style="position:absolute;left:3710;top:2714;width:15;height:0" coordorigin="3710,2714" coordsize="15,0" path="m3710,2714l3725,2714e" filled="f" stroked="t" strokeweight="0.8383pt" strokecolor="#333333">
              <v:path arrowok="t"/>
            </v:shape>
            <v:shape style="position:absolute;left:3740;top:2714;width:15;height:0" coordorigin="3740,2714" coordsize="15,0" path="m3740,2714l3755,2714e" filled="f" stroked="t" strokeweight="0.8383pt" strokecolor="#333333">
              <v:path arrowok="t"/>
            </v:shape>
            <v:shape style="position:absolute;left:3769;top:2714;width:15;height:0" coordorigin="3769,2714" coordsize="15,0" path="m3769,2714l3784,2714e" filled="f" stroked="t" strokeweight="0.8383pt" strokecolor="#333333">
              <v:path arrowok="t"/>
            </v:shape>
            <v:shape style="position:absolute;left:3799;top:2714;width:15;height:0" coordorigin="3799,2714" coordsize="15,0" path="m3799,2714l3814,2714e" filled="f" stroked="t" strokeweight="0.8383pt" strokecolor="#333333">
              <v:path arrowok="t"/>
            </v:shape>
            <v:shape style="position:absolute;left:3829;top:2714;width:15;height:0" coordorigin="3829,2714" coordsize="15,0" path="m3829,2714l3843,2714e" filled="f" stroked="t" strokeweight="0.8383pt" strokecolor="#333333">
              <v:path arrowok="t"/>
            </v:shape>
            <v:shape style="position:absolute;left:3858;top:2714;width:15;height:0" coordorigin="3858,2714" coordsize="15,0" path="m3858,2714l3873,2714e" filled="f" stroked="t" strokeweight="0.8383pt" strokecolor="#333333">
              <v:path arrowok="t"/>
            </v:shape>
            <v:shape style="position:absolute;left:3888;top:2714;width:15;height:0" coordorigin="3888,2714" coordsize="15,0" path="m3888,2714l3902,2714e" filled="f" stroked="t" strokeweight="0.8383pt" strokecolor="#333333">
              <v:path arrowok="t"/>
            </v:shape>
            <v:shape style="position:absolute;left:3917;top:2714;width:15;height:0" coordorigin="3917,2714" coordsize="15,0" path="m3917,2714l3932,2714e" filled="f" stroked="t" strokeweight="0.8383pt" strokecolor="#333333">
              <v:path arrowok="t"/>
            </v:shape>
            <v:shape style="position:absolute;left:3947;top:2714;width:15;height:0" coordorigin="3947,2714" coordsize="15,0" path="m3947,2714l3961,2714e" filled="f" stroked="t" strokeweight="0.8383pt" strokecolor="#333333">
              <v:path arrowok="t"/>
            </v:shape>
            <v:shape style="position:absolute;left:3976;top:2714;width:15;height:0" coordorigin="3976,2714" coordsize="15,0" path="m3976,2714l3991,2714e" filled="f" stroked="t" strokeweight="0.8383pt" strokecolor="#333333">
              <v:path arrowok="t"/>
            </v:shape>
            <v:shape style="position:absolute;left:4006;top:2714;width:15;height:0" coordorigin="4006,2714" coordsize="15,0" path="m4006,2714l4020,2714e" filled="f" stroked="t" strokeweight="0.8383pt" strokecolor="#333333">
              <v:path arrowok="t"/>
            </v:shape>
            <v:shape style="position:absolute;left:4035;top:2714;width:15;height:0" coordorigin="4035,2714" coordsize="15,0" path="m4035,2714l4050,2714e" filled="f" stroked="t" strokeweight="0.8383pt" strokecolor="#333333">
              <v:path arrowok="t"/>
            </v:shape>
            <v:shape style="position:absolute;left:4065;top:2714;width:15;height:0" coordorigin="4065,2714" coordsize="15,0" path="m4065,2714l4080,2714e" filled="f" stroked="t" strokeweight="0.8383pt" strokecolor="#333333">
              <v:path arrowok="t"/>
            </v:shape>
            <v:shape style="position:absolute;left:4094;top:2714;width:15;height:0" coordorigin="4094,2714" coordsize="15,0" path="m4094,2714l4109,2714e" filled="f" stroked="t" strokeweight="0.8383pt" strokecolor="#333333">
              <v:path arrowok="t"/>
            </v:shape>
            <v:shape style="position:absolute;left:4124;top:2714;width:15;height:0" coordorigin="4124,2714" coordsize="15,0" path="m4124,2714l4139,2714e" filled="f" stroked="t" strokeweight="0.8383pt" strokecolor="#333333">
              <v:path arrowok="t"/>
            </v:shape>
            <v:shape style="position:absolute;left:4153;top:2714;width:15;height:0" coordorigin="4153,2714" coordsize="15,0" path="m4153,2714l4168,2714e" filled="f" stroked="t" strokeweight="0.8383pt" strokecolor="#333333">
              <v:path arrowok="t"/>
            </v:shape>
            <v:shape style="position:absolute;left:4183;top:2714;width:15;height:0" coordorigin="4183,2714" coordsize="15,0" path="m4183,2714l4198,2714e" filled="f" stroked="t" strokeweight="0.8383pt" strokecolor="#333333">
              <v:path arrowok="t"/>
            </v:shape>
            <v:shape style="position:absolute;left:4212;top:2714;width:15;height:0" coordorigin="4212,2714" coordsize="15,0" path="m4212,2714l4227,2714e" filled="f" stroked="t" strokeweight="0.8383pt" strokecolor="#333333">
              <v:path arrowok="t"/>
            </v:shape>
            <v:shape style="position:absolute;left:4242;top:2714;width:15;height:0" coordorigin="4242,2714" coordsize="15,0" path="m4242,2714l4257,2714e" filled="f" stroked="t" strokeweight="0.8383pt" strokecolor="#333333">
              <v:path arrowok="t"/>
            </v:shape>
            <v:shape style="position:absolute;left:4272;top:2714;width:15;height:0" coordorigin="4272,2714" coordsize="15,0" path="m4272,2714l4286,2714e" filled="f" stroked="t" strokeweight="0.8383pt" strokecolor="#333333">
              <v:path arrowok="t"/>
            </v:shape>
            <v:shape style="position:absolute;left:4301;top:2714;width:15;height:0" coordorigin="4301,2714" coordsize="15,0" path="m4301,2714l4316,2714e" filled="f" stroked="t" strokeweight="0.8383pt" strokecolor="#333333">
              <v:path arrowok="t"/>
            </v:shape>
            <v:shape style="position:absolute;left:4331;top:2714;width:15;height:0" coordorigin="4331,2714" coordsize="15,0" path="m4331,2714l4345,2714e" filled="f" stroked="t" strokeweight="0.8383pt" strokecolor="#333333">
              <v:path arrowok="t"/>
            </v:shape>
            <v:shape style="position:absolute;left:4360;top:2714;width:15;height:0" coordorigin="4360,2714" coordsize="15,0" path="m4360,2714l4375,2714e" filled="f" stroked="t" strokeweight="0.8383pt" strokecolor="#333333">
              <v:path arrowok="t"/>
            </v:shape>
            <v:shape style="position:absolute;left:4390;top:2714;width:15;height:0" coordorigin="4390,2714" coordsize="15,0" path="m4390,2714l4404,2714e" filled="f" stroked="t" strokeweight="0.8383pt" strokecolor="#333333">
              <v:path arrowok="t"/>
            </v:shape>
            <v:shape style="position:absolute;left:4419;top:2714;width:15;height:0" coordorigin="4419,2714" coordsize="15,0" path="m4419,2714l4434,2714e" filled="f" stroked="t" strokeweight="0.8383pt" strokecolor="#333333">
              <v:path arrowok="t"/>
            </v:shape>
            <v:shape style="position:absolute;left:4449;top:2714;width:15;height:0" coordorigin="4449,2714" coordsize="15,0" path="m4449,2714l4463,2714e" filled="f" stroked="t" strokeweight="0.8383pt" strokecolor="#333333">
              <v:path arrowok="t"/>
            </v:shape>
            <v:shape style="position:absolute;left:4478;top:2714;width:15;height:0" coordorigin="4478,2714" coordsize="15,0" path="m4478,2714l4493,2714e" filled="f" stroked="t" strokeweight="0.8383pt" strokecolor="#333333">
              <v:path arrowok="t"/>
            </v:shape>
            <v:shape style="position:absolute;left:4508;top:2714;width:15;height:0" coordorigin="4508,2714" coordsize="15,0" path="m4508,2714l4523,2714e" filled="f" stroked="t" strokeweight="0.8383pt" strokecolor="#333333">
              <v:path arrowok="t"/>
            </v:shape>
            <v:shape style="position:absolute;left:4537;top:2714;width:15;height:0" coordorigin="4537,2714" coordsize="15,0" path="m4537,2714l4552,2714e" filled="f" stroked="t" strokeweight="0.8383pt" strokecolor="#333333">
              <v:path arrowok="t"/>
            </v:shape>
            <v:shape style="position:absolute;left:4567;top:2714;width:15;height:0" coordorigin="4567,2714" coordsize="15,0" path="m4567,2714l4582,2714e" filled="f" stroked="t" strokeweight="0.8383pt" strokecolor="#333333">
              <v:path arrowok="t"/>
            </v:shape>
            <v:shape style="position:absolute;left:4596;top:2714;width:15;height:0" coordorigin="4596,2714" coordsize="15,0" path="m4596,2714l4611,2714e" filled="f" stroked="t" strokeweight="0.8383pt" strokecolor="#333333">
              <v:path arrowok="t"/>
            </v:shape>
            <v:shape style="position:absolute;left:4626;top:2714;width:15;height:0" coordorigin="4626,2714" coordsize="15,0" path="m4626,2714l4641,2714e" filled="f" stroked="t" strokeweight="0.8383pt" strokecolor="#333333">
              <v:path arrowok="t"/>
            </v:shape>
            <v:shape style="position:absolute;left:4655;top:2714;width:15;height:0" coordorigin="4655,2714" coordsize="15,0" path="m4655,2714l4670,2714e" filled="f" stroked="t" strokeweight="0.8383pt" strokecolor="#333333">
              <v:path arrowok="t"/>
            </v:shape>
            <v:shape style="position:absolute;left:4685;top:2714;width:15;height:0" coordorigin="4685,2714" coordsize="15,0" path="m4685,2714l4700,2714e" filled="f" stroked="t" strokeweight="0.8383pt" strokecolor="#333333">
              <v:path arrowok="t"/>
            </v:shape>
            <v:shape style="position:absolute;left:4714;top:2714;width:15;height:0" coordorigin="4714,2714" coordsize="15,0" path="m4714,2714l4729,2714e" filled="f" stroked="t" strokeweight="0.8383pt" strokecolor="#333333">
              <v:path arrowok="t"/>
            </v:shape>
            <v:shape style="position:absolute;left:4744;top:2714;width:15;height:0" coordorigin="4744,2714" coordsize="15,0" path="m4744,2714l4759,2714e" filled="f" stroked="t" strokeweight="0.8383pt" strokecolor="#333333">
              <v:path arrowok="t"/>
            </v:shape>
            <v:shape style="position:absolute;left:4774;top:2714;width:15;height:0" coordorigin="4774,2714" coordsize="15,0" path="m4774,2714l4788,2714e" filled="f" stroked="t" strokeweight="0.8383pt" strokecolor="#333333">
              <v:path arrowok="t"/>
            </v:shape>
            <v:shape style="position:absolute;left:4803;top:2714;width:15;height:0" coordorigin="4803,2714" coordsize="15,0" path="m4803,2714l4818,2714e" filled="f" stroked="t" strokeweight="0.8383pt" strokecolor="#333333">
              <v:path arrowok="t"/>
            </v:shape>
            <v:shape style="position:absolute;left:4833;top:2714;width:15;height:0" coordorigin="4833,2714" coordsize="15,0" path="m4833,2714l4847,2714e" filled="f" stroked="t" strokeweight="0.8383pt" strokecolor="#333333">
              <v:path arrowok="t"/>
            </v:shape>
            <v:shape style="position:absolute;left:4862;top:2714;width:15;height:0" coordorigin="4862,2714" coordsize="15,0" path="m4862,2714l4877,2714e" filled="f" stroked="t" strokeweight="0.8383pt" strokecolor="#333333">
              <v:path arrowok="t"/>
            </v:shape>
            <v:shape style="position:absolute;left:4892;top:2714;width:15;height:0" coordorigin="4892,2714" coordsize="15,0" path="m4892,2714l4906,2714e" filled="f" stroked="t" strokeweight="0.8383pt" strokecolor="#333333">
              <v:path arrowok="t"/>
            </v:shape>
            <v:shape style="position:absolute;left:4921;top:2714;width:15;height:0" coordorigin="4921,2714" coordsize="15,0" path="m4921,2714l4936,2714e" filled="f" stroked="t" strokeweight="0.8383pt" strokecolor="#333333">
              <v:path arrowok="t"/>
            </v:shape>
            <v:shape style="position:absolute;left:4951;top:2714;width:15;height:0" coordorigin="4951,2714" coordsize="15,0" path="m4951,2714l4966,2714e" filled="f" stroked="t" strokeweight="0.8383pt" strokecolor="#333333">
              <v:path arrowok="t"/>
            </v:shape>
            <v:shape style="position:absolute;left:4980;top:2714;width:15;height:0" coordorigin="4980,2714" coordsize="15,0" path="m4980,2714l4995,2714e" filled="f" stroked="t" strokeweight="0.8383pt" strokecolor="#333333">
              <v:path arrowok="t"/>
            </v:shape>
            <v:shape style="position:absolute;left:5010;top:2714;width:15;height:0" coordorigin="5010,2714" coordsize="15,0" path="m5010,2714l5025,2714e" filled="f" stroked="t" strokeweight="0.8383pt" strokecolor="#333333">
              <v:path arrowok="t"/>
            </v:shape>
            <v:shape style="position:absolute;left:5039;top:2714;width:15;height:0" coordorigin="5039,2714" coordsize="15,0" path="m5039,2714l5054,2714e" filled="f" stroked="t" strokeweight="0.8383pt" strokecolor="#333333">
              <v:path arrowok="t"/>
            </v:shape>
            <v:shape style="position:absolute;left:5069;top:2714;width:15;height:0" coordorigin="5069,2714" coordsize="15,0" path="m5069,2714l5084,2714e" filled="f" stroked="t" strokeweight="0.8383pt" strokecolor="#333333">
              <v:path arrowok="t"/>
            </v:shape>
            <v:shape style="position:absolute;left:5098;top:2714;width:15;height:0" coordorigin="5098,2714" coordsize="15,0" path="m5098,2714l5113,2714e" filled="f" stroked="t" strokeweight="0.8383pt" strokecolor="#333333">
              <v:path arrowok="t"/>
            </v:shape>
            <v:shape style="position:absolute;left:5128;top:2714;width:15;height:0" coordorigin="5128,2714" coordsize="15,0" path="m5128,2714l5143,2714e" filled="f" stroked="t" strokeweight="0.8383pt" strokecolor="#333333">
              <v:path arrowok="t"/>
            </v:shape>
            <v:shape style="position:absolute;left:5157;top:2714;width:15;height:0" coordorigin="5157,2714" coordsize="15,0" path="m5157,2714l5172,2714e" filled="f" stroked="t" strokeweight="0.8383pt" strokecolor="#333333">
              <v:path arrowok="t"/>
            </v:shape>
            <v:shape style="position:absolute;left:5187;top:2714;width:15;height:0" coordorigin="5187,2714" coordsize="15,0" path="m5187,2714l5202,2714e" filled="f" stroked="t" strokeweight="0.8383pt" strokecolor="#333333">
              <v:path arrowok="t"/>
            </v:shape>
            <v:shape style="position:absolute;left:5217;top:2714;width:15;height:0" coordorigin="5217,2714" coordsize="15,0" path="m5217,2714l5231,2714e" filled="f" stroked="t" strokeweight="0.8383pt" strokecolor="#333333">
              <v:path arrowok="t"/>
            </v:shape>
            <v:shape style="position:absolute;left:5246;top:2714;width:15;height:0" coordorigin="5246,2714" coordsize="15,0" path="m5246,2714l5261,2714e" filled="f" stroked="t" strokeweight="0.8383pt" strokecolor="#333333">
              <v:path arrowok="t"/>
            </v:shape>
            <v:shape style="position:absolute;left:5276;top:2714;width:15;height:0" coordorigin="5276,2714" coordsize="15,0" path="m5276,2714l5290,2714e" filled="f" stroked="t" strokeweight="0.8383pt" strokecolor="#333333">
              <v:path arrowok="t"/>
            </v:shape>
            <v:shape style="position:absolute;left:5305;top:2714;width:15;height:0" coordorigin="5305,2714" coordsize="15,0" path="m5305,2714l5320,2714e" filled="f" stroked="t" strokeweight="0.8383pt" strokecolor="#333333">
              <v:path arrowok="t"/>
            </v:shape>
            <v:shape style="position:absolute;left:5335;top:2714;width:15;height:0" coordorigin="5335,2714" coordsize="15,0" path="m5335,2714l5349,2714e" filled="f" stroked="t" strokeweight="0.8383pt" strokecolor="#333333">
              <v:path arrowok="t"/>
            </v:shape>
            <v:shape style="position:absolute;left:5364;top:2714;width:15;height:0" coordorigin="5364,2714" coordsize="15,0" path="m5364,2714l5379,2714e" filled="f" stroked="t" strokeweight="0.8383pt" strokecolor="#333333">
              <v:path arrowok="t"/>
            </v:shape>
            <v:shape style="position:absolute;left:5394;top:2714;width:15;height:0" coordorigin="5394,2714" coordsize="15,0" path="m5394,2714l5408,2714e" filled="f" stroked="t" strokeweight="0.8383pt" strokecolor="#333333">
              <v:path arrowok="t"/>
            </v:shape>
            <v:shape style="position:absolute;left:5423;top:2714;width:15;height:0" coordorigin="5423,2714" coordsize="15,0" path="m5423,2714l5438,2714e" filled="f" stroked="t" strokeweight="0.8383pt" strokecolor="#333333">
              <v:path arrowok="t"/>
            </v:shape>
            <v:shape style="position:absolute;left:5453;top:2714;width:15;height:0" coordorigin="5453,2714" coordsize="15,0" path="m5453,2714l5468,2714e" filled="f" stroked="t" strokeweight="0.8383pt" strokecolor="#333333">
              <v:path arrowok="t"/>
            </v:shape>
            <v:shape style="position:absolute;left:5482;top:2714;width:15;height:0" coordorigin="5482,2714" coordsize="15,0" path="m5482,2714l5497,2714e" filled="f" stroked="t" strokeweight="0.8383pt" strokecolor="#333333">
              <v:path arrowok="t"/>
            </v:shape>
            <v:shape style="position:absolute;left:5512;top:2714;width:15;height:0" coordorigin="5512,2714" coordsize="15,0" path="m5512,2714l5527,2714e" filled="f" stroked="t" strokeweight="0.8383pt" strokecolor="#333333">
              <v:path arrowok="t"/>
            </v:shape>
            <v:shape style="position:absolute;left:5541;top:2714;width:15;height:0" coordorigin="5541,2714" coordsize="15,0" path="m5541,2714l5556,2714e" filled="f" stroked="t" strokeweight="0.8383pt" strokecolor="#333333">
              <v:path arrowok="t"/>
            </v:shape>
            <v:shape style="position:absolute;left:5571;top:2714;width:15;height:0" coordorigin="5571,2714" coordsize="15,0" path="m5571,2714l5586,2714e" filled="f" stroked="t" strokeweight="0.8383pt" strokecolor="#333333">
              <v:path arrowok="t"/>
            </v:shape>
            <v:shape style="position:absolute;left:5600;top:2714;width:15;height:0" coordorigin="5600,2714" coordsize="15,0" path="m5600,2714l5615,2714e" filled="f" stroked="t" strokeweight="0.8383pt" strokecolor="#333333">
              <v:path arrowok="t"/>
            </v:shape>
            <v:shape style="position:absolute;left:5630;top:2714;width:15;height:0" coordorigin="5630,2714" coordsize="15,0" path="m5630,2714l5645,2714e" filled="f" stroked="t" strokeweight="0.8383pt" strokecolor="#333333">
              <v:path arrowok="t"/>
            </v:shape>
            <v:shape style="position:absolute;left:5660;top:2714;width:15;height:0" coordorigin="5660,2714" coordsize="15,0" path="m5660,2714l5674,2714e" filled="f" stroked="t" strokeweight="0.8383pt" strokecolor="#333333">
              <v:path arrowok="t"/>
            </v:shape>
            <v:shape style="position:absolute;left:5689;top:2714;width:15;height:0" coordorigin="5689,2714" coordsize="15,0" path="m5689,2714l5704,2714e" filled="f" stroked="t" strokeweight="0.8383pt" strokecolor="#333333">
              <v:path arrowok="t"/>
            </v:shape>
            <v:shape style="position:absolute;left:5719;top:2714;width:15;height:0" coordorigin="5719,2714" coordsize="15,0" path="m5719,2714l5733,2714e" filled="f" stroked="t" strokeweight="0.8383pt" strokecolor="#333333">
              <v:path arrowok="t"/>
            </v:shape>
            <v:shape style="position:absolute;left:5748;top:2714;width:15;height:0" coordorigin="5748,2714" coordsize="15,0" path="m5748,2714l5763,2714e" filled="f" stroked="t" strokeweight="0.8383pt" strokecolor="#333333">
              <v:path arrowok="t"/>
            </v:shape>
            <v:shape style="position:absolute;left:5778;top:2714;width:15;height:0" coordorigin="5778,2714" coordsize="15,0" path="m5778,2714l5792,2714e" filled="f" stroked="t" strokeweight="0.8383pt" strokecolor="#333333">
              <v:path arrowok="t"/>
            </v:shape>
            <v:shape style="position:absolute;left:5807;top:2714;width:15;height:0" coordorigin="5807,2714" coordsize="15,0" path="m5807,2714l5822,2714e" filled="f" stroked="t" strokeweight="0.8383pt" strokecolor="#333333">
              <v:path arrowok="t"/>
            </v:shape>
            <v:shape style="position:absolute;left:5837;top:2714;width:15;height:0" coordorigin="5837,2714" coordsize="15,0" path="m5837,2714l5851,2714e" filled="f" stroked="t" strokeweight="0.8383pt" strokecolor="#333333">
              <v:path arrowok="t"/>
            </v:shape>
            <v:shape style="position:absolute;left:5866;top:2714;width:15;height:0" coordorigin="5866,2714" coordsize="15,0" path="m5866,2714l5881,2714e" filled="f" stroked="t" strokeweight="0.8383pt" strokecolor="#333333">
              <v:path arrowok="t"/>
            </v:shape>
            <v:shape style="position:absolute;left:5896;top:2714;width:15;height:0" coordorigin="5896,2714" coordsize="15,0" path="m5896,2714l5911,2714e" filled="f" stroked="t" strokeweight="0.8383pt" strokecolor="#333333">
              <v:path arrowok="t"/>
            </v:shape>
            <v:shape style="position:absolute;left:5925;top:2714;width:15;height:0" coordorigin="5925,2714" coordsize="15,0" path="m5925,2714l5940,2714e" filled="f" stroked="t" strokeweight="0.8383pt" strokecolor="#333333">
              <v:path arrowok="t"/>
            </v:shape>
            <v:shape style="position:absolute;left:5955;top:2714;width:15;height:0" coordorigin="5955,2714" coordsize="15,0" path="m5955,2714l5970,2714e" filled="f" stroked="t" strokeweight="0.8383pt" strokecolor="#333333">
              <v:path arrowok="t"/>
            </v:shape>
            <v:shape style="position:absolute;left:5984;top:2714;width:15;height:0" coordorigin="5984,2714" coordsize="15,0" path="m5984,2714l5999,2714e" filled="f" stroked="t" strokeweight="0.8383pt" strokecolor="#333333">
              <v:path arrowok="t"/>
            </v:shape>
            <v:shape style="position:absolute;left:6014;top:2714;width:15;height:0" coordorigin="6014,2714" coordsize="15,0" path="m6014,2714l6029,2714e" filled="f" stroked="t" strokeweight="0.8383pt" strokecolor="#333333">
              <v:path arrowok="t"/>
            </v:shape>
            <v:shape style="position:absolute;left:6043;top:2714;width:15;height:0" coordorigin="6043,2714" coordsize="15,0" path="m6043,2714l6058,2714e" filled="f" stroked="t" strokeweight="0.8383pt" strokecolor="#333333">
              <v:path arrowok="t"/>
            </v:shape>
            <v:shape style="position:absolute;left:6073;top:2714;width:15;height:0" coordorigin="6073,2714" coordsize="15,0" path="m6073,2714l6088,2714e" filled="f" stroked="t" strokeweight="0.8383pt" strokecolor="#333333">
              <v:path arrowok="t"/>
            </v:shape>
            <v:shape style="position:absolute;left:6102;top:2714;width:15;height:0" coordorigin="6102,2714" coordsize="15,0" path="m6102,2714l6117,2714e" filled="f" stroked="t" strokeweight="0.8383pt" strokecolor="#333333">
              <v:path arrowok="t"/>
            </v:shape>
            <v:shape style="position:absolute;left:6132;top:2714;width:15;height:0" coordorigin="6132,2714" coordsize="15,0" path="m6132,2714l6147,2714e" filled="f" stroked="t" strokeweight="0.8383pt" strokecolor="#333333">
              <v:path arrowok="t"/>
            </v:shape>
            <v:shape style="position:absolute;left:6162;top:2714;width:15;height:0" coordorigin="6162,2714" coordsize="15,0" path="m6162,2714l6176,2714e" filled="f" stroked="t" strokeweight="0.8383pt" strokecolor="#333333">
              <v:path arrowok="t"/>
            </v:shape>
            <v:shape style="position:absolute;left:6191;top:2714;width:15;height:0" coordorigin="6191,2714" coordsize="15,0" path="m6191,2714l6206,2714e" filled="f" stroked="t" strokeweight="0.8383pt" strokecolor="#333333">
              <v:path arrowok="t"/>
            </v:shape>
            <v:shape style="position:absolute;left:6221;top:2714;width:15;height:0" coordorigin="6221,2714" coordsize="15,0" path="m6221,2714l6235,2714e" filled="f" stroked="t" strokeweight="0.8383pt" strokecolor="#333333">
              <v:path arrowok="t"/>
            </v:shape>
            <v:shape style="position:absolute;left:6250;top:2714;width:15;height:0" coordorigin="6250,2714" coordsize="15,0" path="m6250,2714l6265,2714e" filled="f" stroked="t" strokeweight="0.8383pt" strokecolor="#333333">
              <v:path arrowok="t"/>
            </v:shape>
            <v:shape style="position:absolute;left:6280;top:2714;width:15;height:0" coordorigin="6280,2714" coordsize="15,0" path="m6280,2714l6294,2714e" filled="f" stroked="t" strokeweight="0.8383pt" strokecolor="#333333">
              <v:path arrowok="t"/>
            </v:shape>
            <v:shape style="position:absolute;left:6309;top:2714;width:15;height:0" coordorigin="6309,2714" coordsize="15,0" path="m6309,2714l6324,2714e" filled="f" stroked="t" strokeweight="0.8383pt" strokecolor="#333333">
              <v:path arrowok="t"/>
            </v:shape>
            <v:shape style="position:absolute;left:6339;top:2714;width:15;height:0" coordorigin="6339,2714" coordsize="15,0" path="m6339,2714l6354,2714e" filled="f" stroked="t" strokeweight="0.8383pt" strokecolor="#333333">
              <v:path arrowok="t"/>
            </v:shape>
            <v:shape style="position:absolute;left:6368;top:2714;width:15;height:0" coordorigin="6368,2714" coordsize="15,0" path="m6368,2714l6383,2714e" filled="f" stroked="t" strokeweight="0.8383pt" strokecolor="#333333">
              <v:path arrowok="t"/>
            </v:shape>
            <v:shape style="position:absolute;left:6398;top:2714;width:15;height:0" coordorigin="6398,2714" coordsize="15,0" path="m6398,2714l6413,2714e" filled="f" stroked="t" strokeweight="0.8383pt" strokecolor="#333333">
              <v:path arrowok="t"/>
            </v:shape>
            <v:shape style="position:absolute;left:6427;top:2714;width:15;height:0" coordorigin="6427,2714" coordsize="15,0" path="m6427,2714l6442,2714e" filled="f" stroked="t" strokeweight="0.8383pt" strokecolor="#333333">
              <v:path arrowok="t"/>
            </v:shape>
            <v:shape style="position:absolute;left:6457;top:2714;width:15;height:0" coordorigin="6457,2714" coordsize="15,0" path="m6457,2714l6472,2714e" filled="f" stroked="t" strokeweight="0.8383pt" strokecolor="#333333">
              <v:path arrowok="t"/>
            </v:shape>
            <v:shape style="position:absolute;left:6486;top:2714;width:15;height:0" coordorigin="6486,2714" coordsize="15,0" path="m6486,2714l6501,2714e" filled="f" stroked="t" strokeweight="0.8383pt" strokecolor="#333333">
              <v:path arrowok="t"/>
            </v:shape>
            <v:shape style="position:absolute;left:6516;top:2714;width:15;height:0" coordorigin="6516,2714" coordsize="15,0" path="m6516,2714l6531,2714e" filled="f" stroked="t" strokeweight="0.8383pt" strokecolor="#333333">
              <v:path arrowok="t"/>
            </v:shape>
            <v:shape style="position:absolute;left:6545;top:2714;width:15;height:0" coordorigin="6545,2714" coordsize="15,0" path="m6545,2714l6560,2714e" filled="f" stroked="t" strokeweight="0.8383pt" strokecolor="#333333">
              <v:path arrowok="t"/>
            </v:shape>
            <v:shape style="position:absolute;left:6575;top:2714;width:15;height:0" coordorigin="6575,2714" coordsize="15,0" path="m6575,2714l6590,2714e" filled="f" stroked="t" strokeweight="0.8383pt" strokecolor="#333333">
              <v:path arrowok="t"/>
            </v:shape>
            <v:shape style="position:absolute;left:6605;top:2714;width:15;height:0" coordorigin="6605,2714" coordsize="15,0" path="m6605,2714l6619,2714e" filled="f" stroked="t" strokeweight="0.8383pt" strokecolor="#333333">
              <v:path arrowok="t"/>
            </v:shape>
            <v:shape style="position:absolute;left:6634;top:2714;width:15;height:0" coordorigin="6634,2714" coordsize="15,0" path="m6634,2714l6649,2714e" filled="f" stroked="t" strokeweight="0.8383pt" strokecolor="#333333">
              <v:path arrowok="t"/>
            </v:shape>
            <v:shape style="position:absolute;left:6664;top:2714;width:15;height:0" coordorigin="6664,2714" coordsize="15,0" path="m6664,2714l6678,2714e" filled="f" stroked="t" strokeweight="0.8383pt" strokecolor="#333333">
              <v:path arrowok="t"/>
            </v:shape>
            <v:shape style="position:absolute;left:6693;top:2714;width:15;height:0" coordorigin="6693,2714" coordsize="15,0" path="m6693,2714l6708,2714e" filled="f" stroked="t" strokeweight="0.8383pt" strokecolor="#333333">
              <v:path arrowok="t"/>
            </v:shape>
            <v:shape style="position:absolute;left:6723;top:2714;width:15;height:0" coordorigin="6723,2714" coordsize="15,0" path="m6723,2714l6737,2714e" filled="f" stroked="t" strokeweight="0.8383pt" strokecolor="#333333">
              <v:path arrowok="t"/>
            </v:shape>
            <v:shape style="position:absolute;left:6752;top:2714;width:15;height:0" coordorigin="6752,2714" coordsize="15,0" path="m6752,2714l6767,2714e" filled="f" stroked="t" strokeweight="0.8383pt" strokecolor="#333333">
              <v:path arrowok="t"/>
            </v:shape>
            <v:shape style="position:absolute;left:6782;top:2714;width:15;height:0" coordorigin="6782,2714" coordsize="15,0" path="m6782,2714l6796,2714e" filled="f" stroked="t" strokeweight="0.8383pt" strokecolor="#333333">
              <v:path arrowok="t"/>
            </v:shape>
            <v:shape style="position:absolute;left:6811;top:2714;width:15;height:0" coordorigin="6811,2714" coordsize="15,0" path="m6811,2714l6826,2714e" filled="f" stroked="t" strokeweight="0.8383pt" strokecolor="#333333">
              <v:path arrowok="t"/>
            </v:shape>
            <v:shape style="position:absolute;left:6841;top:2714;width:15;height:0" coordorigin="6841,2714" coordsize="15,0" path="m6841,2714l6856,2714e" filled="f" stroked="t" strokeweight="0.8383pt" strokecolor="#333333">
              <v:path arrowok="t"/>
            </v:shape>
            <v:shape style="position:absolute;left:6870;top:2714;width:15;height:0" coordorigin="6870,2714" coordsize="15,0" path="m6870,2714l6885,2714e" filled="f" stroked="t" strokeweight="0.8383pt" strokecolor="#333333">
              <v:path arrowok="t"/>
            </v:shape>
            <v:shape style="position:absolute;left:6900;top:2714;width:15;height:0" coordorigin="6900,2714" coordsize="15,0" path="m6900,2714l6915,2714e" filled="f" stroked="t" strokeweight="0.8383pt" strokecolor="#333333">
              <v:path arrowok="t"/>
            </v:shape>
            <v:shape style="position:absolute;left:6929;top:2714;width:15;height:0" coordorigin="6929,2714" coordsize="15,0" path="m6929,2714l6944,2714e" filled="f" stroked="t" strokeweight="0.8383pt" strokecolor="#333333">
              <v:path arrowok="t"/>
            </v:shape>
            <v:shape style="position:absolute;left:6959;top:2714;width:15;height:0" coordorigin="6959,2714" coordsize="15,0" path="m6959,2714l6974,2714e" filled="f" stroked="t" strokeweight="0.8383pt" strokecolor="#333333">
              <v:path arrowok="t"/>
            </v:shape>
            <v:shape style="position:absolute;left:6988;top:2714;width:15;height:0" coordorigin="6988,2714" coordsize="15,0" path="m6988,2714l7003,2714e" filled="f" stroked="t" strokeweight="0.8383pt" strokecolor="#333333">
              <v:path arrowok="t"/>
            </v:shape>
            <v:shape style="position:absolute;left:7018;top:2714;width:15;height:0" coordorigin="7018,2714" coordsize="15,0" path="m7018,2714l7033,2714e" filled="f" stroked="t" strokeweight="0.8383pt" strokecolor="#333333">
              <v:path arrowok="t"/>
            </v:shape>
            <v:shape style="position:absolute;left:7048;top:2714;width:15;height:0" coordorigin="7048,2714" coordsize="15,0" path="m7048,2714l7062,2714e" filled="f" stroked="t" strokeweight="0.8383pt" strokecolor="#333333">
              <v:path arrowok="t"/>
            </v:shape>
            <v:shape style="position:absolute;left:7077;top:2714;width:15;height:0" coordorigin="7077,2714" coordsize="15,0" path="m7077,2714l7092,2714e" filled="f" stroked="t" strokeweight="0.8383pt" strokecolor="#333333">
              <v:path arrowok="t"/>
            </v:shape>
            <v:shape style="position:absolute;left:7107;top:2714;width:15;height:0" coordorigin="7107,2714" coordsize="15,0" path="m7107,2714l7121,2714e" filled="f" stroked="t" strokeweight="0.8383pt" strokecolor="#333333">
              <v:path arrowok="t"/>
            </v:shape>
            <v:shape style="position:absolute;left:7136;top:2714;width:15;height:0" coordorigin="7136,2714" coordsize="15,0" path="m7136,2714l7151,2714e" filled="f" stroked="t" strokeweight="0.8383pt" strokecolor="#333333">
              <v:path arrowok="t"/>
            </v:shape>
            <v:shape style="position:absolute;left:7166;top:2714;width:15;height:0" coordorigin="7166,2714" coordsize="15,0" path="m7166,2714l7180,2714e" filled="f" stroked="t" strokeweight="0.8383pt" strokecolor="#333333">
              <v:path arrowok="t"/>
            </v:shape>
            <v:shape style="position:absolute;left:7195;top:2714;width:15;height:0" coordorigin="7195,2714" coordsize="15,0" path="m7195,2714l7210,2714e" filled="f" stroked="t" strokeweight="0.8383pt" strokecolor="#333333">
              <v:path arrowok="t"/>
            </v:shape>
            <v:shape style="position:absolute;left:7225;top:2714;width:15;height:0" coordorigin="7225,2714" coordsize="15,0" path="m7225,2714l7239,2714e" filled="f" stroked="t" strokeweight="0.8383pt" strokecolor="#333333">
              <v:path arrowok="t"/>
            </v:shape>
            <v:shape style="position:absolute;left:7254;top:2714;width:15;height:0" coordorigin="7254,2714" coordsize="15,0" path="m7254,2714l7269,2714e" filled="f" stroked="t" strokeweight="0.8383pt" strokecolor="#333333">
              <v:path arrowok="t"/>
            </v:shape>
            <v:shape style="position:absolute;left:7284;top:2714;width:15;height:0" coordorigin="7284,2714" coordsize="15,0" path="m7284,2714l7299,2714e" filled="f" stroked="t" strokeweight="0.8383pt" strokecolor="#333333">
              <v:path arrowok="t"/>
            </v:shape>
            <v:shape style="position:absolute;left:7313;top:2714;width:15;height:0" coordorigin="7313,2714" coordsize="15,0" path="m7313,2714l7328,2714e" filled="f" stroked="t" strokeweight="0.8383pt" strokecolor="#333333">
              <v:path arrowok="t"/>
            </v:shape>
            <v:shape style="position:absolute;left:7343;top:2714;width:15;height:0" coordorigin="7343,2714" coordsize="15,0" path="m7343,2714l7358,2714e" filled="f" stroked="t" strokeweight="0.8383pt" strokecolor="#333333">
              <v:path arrowok="t"/>
            </v:shape>
            <v:shape style="position:absolute;left:7372;top:2714;width:15;height:0" coordorigin="7372,2714" coordsize="15,0" path="m7372,2714l7387,2714e" filled="f" stroked="t" strokeweight="0.8383pt" strokecolor="#333333">
              <v:path arrowok="t"/>
            </v:shape>
            <v:shape style="position:absolute;left:7402;top:2714;width:15;height:0" coordorigin="7402,2714" coordsize="15,0" path="m7402,2714l7417,2714e" filled="f" stroked="t" strokeweight="0.8383pt" strokecolor="#333333">
              <v:path arrowok="t"/>
            </v:shape>
            <v:shape style="position:absolute;left:7431;top:2714;width:15;height:0" coordorigin="7431,2714" coordsize="15,0" path="m7431,2714l7446,2714e" filled="f" stroked="t" strokeweight="0.8383pt" strokecolor="#333333">
              <v:path arrowok="t"/>
            </v:shape>
            <v:shape style="position:absolute;left:7461;top:2714;width:15;height:0" coordorigin="7461,2714" coordsize="15,0" path="m7461,2714l7476,2714e" filled="f" stroked="t" strokeweight="0.8383pt" strokecolor="#333333">
              <v:path arrowok="t"/>
            </v:shape>
            <v:shape style="position:absolute;left:7490;top:2714;width:15;height:0" coordorigin="7490,2714" coordsize="15,0" path="m7490,2714l7505,2714e" filled="f" stroked="t" strokeweight="0.8383pt" strokecolor="#333333">
              <v:path arrowok="t"/>
            </v:shape>
            <v:shape style="position:absolute;left:7520;top:2714;width:15;height:0" coordorigin="7520,2714" coordsize="15,0" path="m7520,2714l7535,2714e" filled="f" stroked="t" strokeweight="0.8383pt" strokecolor="#333333">
              <v:path arrowok="t"/>
            </v:shape>
            <v:shape style="position:absolute;left:7550;top:2714;width:15;height:0" coordorigin="7550,2714" coordsize="15,0" path="m7550,2714l7564,2714e" filled="f" stroked="t" strokeweight="0.8383pt" strokecolor="#333333">
              <v:path arrowok="t"/>
            </v:shape>
            <v:shape style="position:absolute;left:7579;top:2714;width:15;height:0" coordorigin="7579,2714" coordsize="15,0" path="m7579,2714l7594,2714e" filled="f" stroked="t" strokeweight="0.8383pt" strokecolor="#333333">
              <v:path arrowok="t"/>
            </v:shape>
            <v:shape style="position:absolute;left:7609;top:2714;width:15;height:0" coordorigin="7609,2714" coordsize="15,0" path="m7609,2714l7623,2714e" filled="f" stroked="t" strokeweight="0.8383pt" strokecolor="#333333">
              <v:path arrowok="t"/>
            </v:shape>
            <v:shape style="position:absolute;left:7638;top:2714;width:15;height:0" coordorigin="7638,2714" coordsize="15,0" path="m7638,2714l7653,2714e" filled="f" stroked="t" strokeweight="0.8383pt" strokecolor="#333333">
              <v:path arrowok="t"/>
            </v:shape>
            <v:shape style="position:absolute;left:7668;top:2714;width:15;height:0" coordorigin="7668,2714" coordsize="15,0" path="m7668,2714l7682,2714e" filled="f" stroked="t" strokeweight="0.8383pt" strokecolor="#333333">
              <v:path arrowok="t"/>
            </v:shape>
            <v:shape style="position:absolute;left:7697;top:2714;width:15;height:0" coordorigin="7697,2714" coordsize="15,0" path="m7697,2714l7712,2714e" filled="f" stroked="t" strokeweight="0.8383pt" strokecolor="#333333">
              <v:path arrowok="t"/>
            </v:shape>
            <v:shape style="position:absolute;left:7727;top:2714;width:15;height:0" coordorigin="7727,2714" coordsize="15,0" path="m7727,2714l7742,2714e" filled="f" stroked="t" strokeweight="0.8383pt" strokecolor="#333333">
              <v:path arrowok="t"/>
            </v:shape>
            <v:shape style="position:absolute;left:7756;top:2714;width:15;height:0" coordorigin="7756,2714" coordsize="15,0" path="m7756,2714l7771,2714e" filled="f" stroked="t" strokeweight="0.8383pt" strokecolor="#333333">
              <v:path arrowok="t"/>
            </v:shape>
            <v:shape style="position:absolute;left:7786;top:2714;width:15;height:0" coordorigin="7786,2714" coordsize="15,0" path="m7786,2714l7801,2714e" filled="f" stroked="t" strokeweight="0.8383pt" strokecolor="#333333">
              <v:path arrowok="t"/>
            </v:shape>
            <v:shape style="position:absolute;left:7815;top:2714;width:15;height:0" coordorigin="7815,2714" coordsize="15,0" path="m7815,2714l7830,2714e" filled="f" stroked="t" strokeweight="0.8383pt" strokecolor="#333333">
              <v:path arrowok="t"/>
            </v:shape>
            <v:shape style="position:absolute;left:7845;top:2714;width:15;height:0" coordorigin="7845,2714" coordsize="15,0" path="m7845,2714l7860,2714e" filled="f" stroked="t" strokeweight="0.8383pt" strokecolor="#333333">
              <v:path arrowok="t"/>
            </v:shape>
            <v:shape style="position:absolute;left:7874;top:2714;width:15;height:0" coordorigin="7874,2714" coordsize="15,0" path="m7874,2714l7889,2714e" filled="f" stroked="t" strokeweight="0.8383pt" strokecolor="#333333">
              <v:path arrowok="t"/>
            </v:shape>
            <v:shape style="position:absolute;left:7904;top:2714;width:15;height:0" coordorigin="7904,2714" coordsize="15,0" path="m7904,2714l7919,2714e" filled="f" stroked="t" strokeweight="0.8383pt" strokecolor="#333333">
              <v:path arrowok="t"/>
            </v:shape>
            <v:shape style="position:absolute;left:7933;top:2714;width:15;height:0" coordorigin="7933,2714" coordsize="15,0" path="m7933,2714l7948,2714e" filled="f" stroked="t" strokeweight="0.8383pt" strokecolor="#333333">
              <v:path arrowok="t"/>
            </v:shape>
            <v:shape style="position:absolute;left:7963;top:2714;width:15;height:0" coordorigin="7963,2714" coordsize="15,0" path="m7963,2714l7978,2714e" filled="f" stroked="t" strokeweight="0.8383pt" strokecolor="#333333">
              <v:path arrowok="t"/>
            </v:shape>
            <v:shape style="position:absolute;left:7993;top:2714;width:15;height:0" coordorigin="7993,2714" coordsize="15,0" path="m7993,2714l8007,2714e" filled="f" stroked="t" strokeweight="0.8383pt" strokecolor="#333333">
              <v:path arrowok="t"/>
            </v:shape>
            <v:shape style="position:absolute;left:8022;top:2714;width:15;height:0" coordorigin="8022,2714" coordsize="15,0" path="m8022,2714l8037,2714e" filled="f" stroked="t" strokeweight="0.8383pt" strokecolor="#333333">
              <v:path arrowok="t"/>
            </v:shape>
            <v:shape style="position:absolute;left:8052;top:2714;width:15;height:0" coordorigin="8052,2714" coordsize="15,0" path="m8052,2714l8066,2714e" filled="f" stroked="t" strokeweight="0.8383pt" strokecolor="#333333">
              <v:path arrowok="t"/>
            </v:shape>
            <v:shape style="position:absolute;left:8081;top:2714;width:15;height:0" coordorigin="8081,2714" coordsize="15,0" path="m8081,2714l8096,2714e" filled="f" stroked="t" strokeweight="0.8383pt" strokecolor="#333333">
              <v:path arrowok="t"/>
            </v:shape>
            <v:shape style="position:absolute;left:8111;top:2714;width:15;height:0" coordorigin="8111,2714" coordsize="15,0" path="m8111,2714l8125,2714e" filled="f" stroked="t" strokeweight="0.8383pt" strokecolor="#333333">
              <v:path arrowok="t"/>
            </v:shape>
            <v:shape style="position:absolute;left:8140;top:2714;width:15;height:0" coordorigin="8140,2714" coordsize="15,0" path="m8140,2714l8155,2714e" filled="f" stroked="t" strokeweight="0.8383pt" strokecolor="#333333">
              <v:path arrowok="t"/>
            </v:shape>
            <v:shape style="position:absolute;left:8170;top:2714;width:15;height:0" coordorigin="8170,2714" coordsize="15,0" path="m8170,2714l8184,2714e" filled="f" stroked="t" strokeweight="0.8383pt" strokecolor="#333333">
              <v:path arrowok="t"/>
            </v:shape>
            <v:shape style="position:absolute;left:8199;top:2714;width:15;height:0" coordorigin="8199,2714" coordsize="15,0" path="m8199,2714l8214,2714e" filled="f" stroked="t" strokeweight="0.8383pt" strokecolor="#333333">
              <v:path arrowok="t"/>
            </v:shape>
            <v:shape style="position:absolute;left:8229;top:2714;width:15;height:0" coordorigin="8229,2714" coordsize="15,0" path="m8229,2714l8244,2714e" filled="f" stroked="t" strokeweight="0.8383pt" strokecolor="#333333">
              <v:path arrowok="t"/>
            </v:shape>
            <v:shape style="position:absolute;left:8258;top:2714;width:15;height:0" coordorigin="8258,2714" coordsize="15,0" path="m8258,2714l8273,2714e" filled="f" stroked="t" strokeweight="0.8383pt" strokecolor="#333333">
              <v:path arrowok="t"/>
            </v:shape>
            <v:shape style="position:absolute;left:8288;top:2714;width:15;height:0" coordorigin="8288,2714" coordsize="15,0" path="m8288,2714l8303,2714e" filled="f" stroked="t" strokeweight="0.8383pt" strokecolor="#333333">
              <v:path arrowok="t"/>
            </v:shape>
            <v:shape style="position:absolute;left:8317;top:2714;width:15;height:0" coordorigin="8317,2714" coordsize="15,0" path="m8317,2714l8332,2714e" filled="f" stroked="t" strokeweight="0.8383pt" strokecolor="#333333">
              <v:path arrowok="t"/>
            </v:shape>
            <v:shape style="position:absolute;left:8347;top:2714;width:15;height:0" coordorigin="8347,2714" coordsize="15,0" path="m8347,2714l8362,2714e" filled="f" stroked="t" strokeweight="0.8383pt" strokecolor="#333333">
              <v:path arrowok="t"/>
            </v:shape>
            <v:shape style="position:absolute;left:8376;top:2714;width:15;height:0" coordorigin="8376,2714" coordsize="15,0" path="m8376,2714l8391,2714e" filled="f" stroked="t" strokeweight="0.8383pt" strokecolor="#333333">
              <v:path arrowok="t"/>
            </v:shape>
            <v:shape style="position:absolute;left:8406;top:2714;width:15;height:0" coordorigin="8406,2714" coordsize="15,0" path="m8406,2714l8421,2714e" filled="f" stroked="t" strokeweight="0.8383pt" strokecolor="#333333">
              <v:path arrowok="t"/>
            </v:shape>
            <v:shape style="position:absolute;left:8436;top:2714;width:15;height:0" coordorigin="8436,2714" coordsize="15,0" path="m8436,2714l8450,2714e" filled="f" stroked="t" strokeweight="0.8383pt" strokecolor="#333333">
              <v:path arrowok="t"/>
            </v:shape>
            <v:shape style="position:absolute;left:8465;top:2714;width:15;height:0" coordorigin="8465,2714" coordsize="15,0" path="m8465,2714l8480,2714e" filled="f" stroked="t" strokeweight="0.8383pt" strokecolor="#333333">
              <v:path arrowok="t"/>
            </v:shape>
            <v:shape style="position:absolute;left:8495;top:2714;width:15;height:0" coordorigin="8495,2714" coordsize="15,0" path="m8495,2714l8509,2714e" filled="f" stroked="t" strokeweight="0.8383pt" strokecolor="#333333">
              <v:path arrowok="t"/>
            </v:shape>
            <v:shape style="position:absolute;left:8524;top:2714;width:15;height:0" coordorigin="8524,2714" coordsize="15,0" path="m8524,2714l8539,2714e" filled="f" stroked="t" strokeweight="0.8383pt" strokecolor="#333333">
              <v:path arrowok="t"/>
            </v:shape>
            <v:shape style="position:absolute;left:8554;top:2714;width:15;height:0" coordorigin="8554,2714" coordsize="15,0" path="m8554,2714l8568,2714e" filled="f" stroked="t" strokeweight="0.8383pt" strokecolor="#333333">
              <v:path arrowok="t"/>
            </v:shape>
            <v:shape style="position:absolute;left:8583;top:2714;width:15;height:0" coordorigin="8583,2714" coordsize="15,0" path="m8583,2714l8598,2714e" filled="f" stroked="t" strokeweight="0.8383pt" strokecolor="#333333">
              <v:path arrowok="t"/>
            </v:shape>
            <v:shape style="position:absolute;left:8613;top:2714;width:15;height:0" coordorigin="8613,2714" coordsize="15,0" path="m8613,2714l8627,2714e" filled="f" stroked="t" strokeweight="0.8383pt" strokecolor="#333333">
              <v:path arrowok="t"/>
            </v:shape>
            <v:shape style="position:absolute;left:8642;top:2714;width:15;height:0" coordorigin="8642,2714" coordsize="15,0" path="m8642,2714l8657,2714e" filled="f" stroked="t" strokeweight="0.8383pt" strokecolor="#333333">
              <v:path arrowok="t"/>
            </v:shape>
            <v:shape style="position:absolute;left:8672;top:2714;width:15;height:0" coordorigin="8672,2714" coordsize="15,0" path="m8672,2714l8687,2714e" filled="f" stroked="t" strokeweight="0.8383pt" strokecolor="#333333">
              <v:path arrowok="t"/>
            </v:shape>
            <v:shape style="position:absolute;left:8701;top:2714;width:15;height:0" coordorigin="8701,2714" coordsize="15,0" path="m8701,2714l8716,2714e" filled="f" stroked="t" strokeweight="0.8383pt" strokecolor="#333333">
              <v:path arrowok="t"/>
            </v:shape>
            <v:shape style="position:absolute;left:8731;top:2714;width:15;height:0" coordorigin="8731,2714" coordsize="15,0" path="m8731,2714l8746,2714e" filled="f" stroked="t" strokeweight="0.8383pt" strokecolor="#333333">
              <v:path arrowok="t"/>
            </v:shape>
            <v:shape style="position:absolute;left:8760;top:2714;width:15;height:0" coordorigin="8760,2714" coordsize="15,0" path="m8760,2714l8775,2714e" filled="f" stroked="t" strokeweight="0.8383pt" strokecolor="#333333">
              <v:path arrowok="t"/>
            </v:shape>
            <v:shape style="position:absolute;left:8790;top:2714;width:15;height:0" coordorigin="8790,2714" coordsize="15,0" path="m8790,2714l8805,2714e" filled="f" stroked="t" strokeweight="0.8383pt" strokecolor="#333333">
              <v:path arrowok="t"/>
            </v:shape>
            <v:shape style="position:absolute;left:8819;top:2714;width:15;height:0" coordorigin="8819,2714" coordsize="15,0" path="m8819,2714l8834,2714e" filled="f" stroked="t" strokeweight="0.8383pt" strokecolor="#333333">
              <v:path arrowok="t"/>
            </v:shape>
            <v:shape style="position:absolute;left:8849;top:2714;width:15;height:0" coordorigin="8849,2714" coordsize="15,0" path="m8849,2714l8864,2714e" filled="f" stroked="t" strokeweight="0.8383pt" strokecolor="#333333">
              <v:path arrowok="t"/>
            </v:shape>
            <v:shape style="position:absolute;left:8878;top:2714;width:15;height:0" coordorigin="8878,2714" coordsize="15,0" path="m8878,2714l8893,2714e" filled="f" stroked="t" strokeweight="0.8383pt" strokecolor="#333333">
              <v:path arrowok="t"/>
            </v:shape>
            <v:shape style="position:absolute;left:8908;top:2714;width:15;height:0" coordorigin="8908,2714" coordsize="15,0" path="m8908,2714l8923,2714e" filled="f" stroked="t" strokeweight="0.8383pt" strokecolor="#333333">
              <v:path arrowok="t"/>
            </v:shape>
            <v:shape style="position:absolute;left:8938;top:2714;width:15;height:0" coordorigin="8938,2714" coordsize="15,0" path="m8938,2714l8952,2714e" filled="f" stroked="t" strokeweight="0.8383pt" strokecolor="#333333">
              <v:path arrowok="t"/>
            </v:shape>
            <v:shape style="position:absolute;left:8967;top:2714;width:15;height:0" coordorigin="8967,2714" coordsize="15,0" path="m8967,2714l8982,2714e" filled="f" stroked="t" strokeweight="0.8383pt" strokecolor="#333333">
              <v:path arrowok="t"/>
            </v:shape>
            <v:shape style="position:absolute;left:8997;top:2714;width:15;height:0" coordorigin="8997,2714" coordsize="15,0" path="m8997,2714l9011,2714e" filled="f" stroked="t" strokeweight="0.8383pt" strokecolor="#333333">
              <v:path arrowok="t"/>
            </v:shape>
            <v:shape style="position:absolute;left:9026;top:2714;width:15;height:0" coordorigin="9026,2714" coordsize="15,0" path="m9026,2714l9041,2714e" filled="f" stroked="t" strokeweight="0.8383pt" strokecolor="#333333">
              <v:path arrowok="t"/>
            </v:shape>
            <v:shape style="position:absolute;left:9056;top:2714;width:15;height:0" coordorigin="9056,2714" coordsize="15,0" path="m9056,2714l9070,2714e" filled="f" stroked="t" strokeweight="0.8383pt" strokecolor="#333333">
              <v:path arrowok="t"/>
            </v:shape>
            <v:shape style="position:absolute;left:9085;top:2714;width:15;height:0" coordorigin="9085,2714" coordsize="15,0" path="m9085,2714l9100,2714e" filled="f" stroked="t" strokeweight="0.8383pt" strokecolor="#333333">
              <v:path arrowok="t"/>
            </v:shape>
            <v:shape style="position:absolute;left:9115;top:2714;width:15;height:0" coordorigin="9115,2714" coordsize="15,0" path="m9115,2714l9130,2714e" filled="f" stroked="t" strokeweight="0.8383pt" strokecolor="#333333">
              <v:path arrowok="t"/>
            </v:shape>
            <v:shape style="position:absolute;left:9144;top:2714;width:15;height:0" coordorigin="9144,2714" coordsize="15,0" path="m9144,2714l9159,2714e" filled="f" stroked="t" strokeweight="0.8383pt" strokecolor="#333333">
              <v:path arrowok="t"/>
            </v:shape>
            <v:shape style="position:absolute;left:9174;top:2714;width:15;height:0" coordorigin="9174,2714" coordsize="15,0" path="m9174,2714l9189,2714e" filled="f" stroked="t" strokeweight="0.8383pt" strokecolor="#333333">
              <v:path arrowok="t"/>
            </v:shape>
            <v:shape style="position:absolute;left:9203;top:2714;width:15;height:0" coordorigin="9203,2714" coordsize="15,0" path="m9203,2714l9218,2714e" filled="f" stroked="t" strokeweight="0.8383pt" strokecolor="#333333">
              <v:path arrowok="t"/>
            </v:shape>
            <v:shape style="position:absolute;left:9233;top:2714;width:15;height:0" coordorigin="9233,2714" coordsize="15,0" path="m9233,2714l9248,2714e" filled="f" stroked="t" strokeweight="0.8383pt" strokecolor="#333333">
              <v:path arrowok="t"/>
            </v:shape>
            <v:shape style="position:absolute;left:9262;top:2714;width:15;height:0" coordorigin="9262,2714" coordsize="15,0" path="m9262,2714l9277,2714e" filled="f" stroked="t" strokeweight="0.8383pt" strokecolor="#333333">
              <v:path arrowok="t"/>
            </v:shape>
            <v:shape style="position:absolute;left:9292;top:2714;width:15;height:0" coordorigin="9292,2714" coordsize="15,0" path="m9292,2714l9307,2714e" filled="f" stroked="t" strokeweight="0.8383pt" strokecolor="#333333">
              <v:path arrowok="t"/>
            </v:shape>
            <v:shape style="position:absolute;left:9321;top:2714;width:15;height:0" coordorigin="9321,2714" coordsize="15,0" path="m9321,2714l9336,2714e" filled="f" stroked="t" strokeweight="0.8383pt" strokecolor="#333333">
              <v:path arrowok="t"/>
            </v:shape>
            <v:shape style="position:absolute;left:9351;top:2714;width:15;height:0" coordorigin="9351,2714" coordsize="15,0" path="m9351,2714l9366,2714e" filled="f" stroked="t" strokeweight="0.8383pt" strokecolor="#333333">
              <v:path arrowok="t"/>
            </v:shape>
            <v:shape style="position:absolute;left:9381;top:2714;width:15;height:0" coordorigin="9381,2714" coordsize="15,0" path="m9381,2714l9395,2714e" filled="f" stroked="t" strokeweight="0.8383pt" strokecolor="#333333">
              <v:path arrowok="t"/>
            </v:shape>
            <v:shape style="position:absolute;left:9410;top:2714;width:15;height:0" coordorigin="9410,2714" coordsize="15,0" path="m9410,2714l9425,2714e" filled="f" stroked="t" strokeweight="0.8383pt" strokecolor="#333333">
              <v:path arrowok="t"/>
            </v:shape>
            <v:shape style="position:absolute;left:9440;top:2714;width:15;height:0" coordorigin="9440,2714" coordsize="15,0" path="m9440,2714l9454,2714e" filled="f" stroked="t" strokeweight="0.8383pt" strokecolor="#333333">
              <v:path arrowok="t"/>
            </v:shape>
            <v:shape style="position:absolute;left:9469;top:2714;width:15;height:0" coordorigin="9469,2714" coordsize="15,0" path="m9469,2714l9484,2714e" filled="f" stroked="t" strokeweight="0.8383pt" strokecolor="#333333">
              <v:path arrowok="t"/>
            </v:shape>
            <v:shape style="position:absolute;left:9499;top:2714;width:15;height:0" coordorigin="9499,2714" coordsize="15,0" path="m9499,2714l9513,2714e" filled="f" stroked="t" strokeweight="0.8383pt" strokecolor="#333333">
              <v:path arrowok="t"/>
            </v:shape>
            <v:shape style="position:absolute;left:9528;top:2714;width:15;height:0" coordorigin="9528,2714" coordsize="15,0" path="m9528,2714l9543,2714e" filled="f" stroked="t" strokeweight="0.8383pt" strokecolor="#333333">
              <v:path arrowok="t"/>
            </v:shape>
            <v:shape style="position:absolute;left:9558;top:2714;width:15;height:0" coordorigin="9558,2714" coordsize="15,0" path="m9558,2714l9572,2714e" filled="f" stroked="t" strokeweight="0.8383pt" strokecolor="#333333">
              <v:path arrowok="t"/>
            </v:shape>
            <v:shape style="position:absolute;left:9587;top:2714;width:15;height:0" coordorigin="9587,2714" coordsize="15,0" path="m9587,2714l9602,2714e" filled="f" stroked="t" strokeweight="0.8383pt" strokecolor="#333333">
              <v:path arrowok="t"/>
            </v:shape>
            <v:shape style="position:absolute;left:9617;top:2714;width:15;height:0" coordorigin="9617,2714" coordsize="15,0" path="m9617,2714l9632,2714e" filled="f" stroked="t" strokeweight="0.8383pt" strokecolor="#333333">
              <v:path arrowok="t"/>
            </v:shape>
            <v:shape style="position:absolute;left:9646;top:2714;width:15;height:0" coordorigin="9646,2714" coordsize="15,0" path="m9646,2714l9661,2714e" filled="f" stroked="t" strokeweight="0.8383pt" strokecolor="#333333">
              <v:path arrowok="t"/>
            </v:shape>
            <v:shape style="position:absolute;left:9676;top:2714;width:15;height:0" coordorigin="9676,2714" coordsize="15,0" path="m9676,2714l9691,2714e" filled="f" stroked="t" strokeweight="0.8383pt" strokecolor="#333333">
              <v:path arrowok="t"/>
            </v:shape>
            <v:shape style="position:absolute;left:9705;top:2714;width:15;height:0" coordorigin="9705,2714" coordsize="15,0" path="m9705,2714l9720,2714e" filled="f" stroked="t" strokeweight="0.8383pt" strokecolor="#333333">
              <v:path arrowok="t"/>
            </v:shape>
            <v:shape style="position:absolute;left:9735;top:2714;width:15;height:0" coordorigin="9735,2714" coordsize="15,0" path="m9735,2714l9750,2714e" filled="f" stroked="t" strokeweight="0.8383pt" strokecolor="#333333">
              <v:path arrowok="t"/>
            </v:shape>
            <v:shape style="position:absolute;left:9764;top:2714;width:15;height:0" coordorigin="9764,2714" coordsize="15,0" path="m9764,2714l9779,2714e" filled="f" stroked="t" strokeweight="0.8383pt" strokecolor="#333333">
              <v:path arrowok="t"/>
            </v:shape>
            <v:shape style="position:absolute;left:9794;top:2714;width:15;height:0" coordorigin="9794,2714" coordsize="15,0" path="m9794,2714l9809,2714e" filled="f" stroked="t" strokeweight="0.8383pt" strokecolor="#333333">
              <v:path arrowok="t"/>
            </v:shape>
            <v:shape style="position:absolute;left:9824;top:2714;width:15;height:0" coordorigin="9824,2714" coordsize="15,0" path="m9824,2714l9838,2714e" filled="f" stroked="t" strokeweight="0.8383pt" strokecolor="#333333">
              <v:path arrowok="t"/>
            </v:shape>
            <v:shape style="position:absolute;left:9853;top:2714;width:15;height:0" coordorigin="9853,2714" coordsize="15,0" path="m9853,2714l9868,2714e" filled="f" stroked="t" strokeweight="0.8383pt" strokecolor="#333333">
              <v:path arrowok="t"/>
            </v:shape>
            <v:shape style="position:absolute;left:9883;top:2714;width:15;height:0" coordorigin="9883,2714" coordsize="15,0" path="m9883,2714l9897,2714e" filled="f" stroked="t" strokeweight="0.8383pt" strokecolor="#333333">
              <v:path arrowok="t"/>
            </v:shape>
            <v:shape style="position:absolute;left:9912;top:2714;width:15;height:0" coordorigin="9912,2714" coordsize="15,0" path="m9912,2714l9927,2714e" filled="f" stroked="t" strokeweight="0.8383pt" strokecolor="#333333">
              <v:path arrowok="t"/>
            </v:shape>
            <v:shape style="position:absolute;left:9942;top:2714;width:15;height:0" coordorigin="9942,2714" coordsize="15,0" path="m9942,2714l9956,2714e" filled="f" stroked="t" strokeweight="0.8383pt" strokecolor="#333333">
              <v:path arrowok="t"/>
            </v:shape>
            <v:shape style="position:absolute;left:9971;top:2714;width:15;height:0" coordorigin="9971,2714" coordsize="15,0" path="m9971,2714l9986,2714e" filled="f" stroked="t" strokeweight="0.8383pt" strokecolor="#333333">
              <v:path arrowok="t"/>
            </v:shape>
            <v:shape style="position:absolute;left:10001;top:2714;width:15;height:0" coordorigin="10001,2714" coordsize="15,0" path="m10001,2714l10015,2714e" filled="f" stroked="t" strokeweight="0.8383pt" strokecolor="#333333">
              <v:path arrowok="t"/>
            </v:shape>
            <v:shape style="position:absolute;left:10030;top:2714;width:15;height:0" coordorigin="10030,2714" coordsize="15,0" path="m10030,2714l10045,2714e" filled="f" stroked="t" strokeweight="0.8383pt" strokecolor="#333333">
              <v:path arrowok="t"/>
            </v:shape>
            <v:shape style="position:absolute;left:10060;top:2714;width:15;height:0" coordorigin="10060,2714" coordsize="15,0" path="m10060,2714l10075,2714e" filled="f" stroked="t" strokeweight="0.8383pt" strokecolor="#333333">
              <v:path arrowok="t"/>
            </v:shape>
            <v:shape style="position:absolute;left:10089;top:2714;width:15;height:0" coordorigin="10089,2714" coordsize="15,0" path="m10089,2714l10104,2714e" filled="f" stroked="t" strokeweight="0.8383pt" strokecolor="#333333">
              <v:path arrowok="t"/>
            </v:shape>
            <v:shape style="position:absolute;left:10119;top:2714;width:15;height:0" coordorigin="10119,2714" coordsize="15,0" path="m10119,2714l10134,2714e" filled="f" stroked="t" strokeweight="0.8383pt" strokecolor="#333333">
              <v:path arrowok="t"/>
            </v:shape>
            <v:shape style="position:absolute;left:10148;top:2714;width:15;height:0" coordorigin="10148,2714" coordsize="15,0" path="m10148,2714l10163,2714e" filled="f" stroked="t" strokeweight="0.8383pt" strokecolor="#333333">
              <v:path arrowok="t"/>
            </v:shape>
            <v:shape style="position:absolute;left:10178;top:2714;width:15;height:0" coordorigin="10178,2714" coordsize="15,0" path="m10178,2714l10193,2714e" filled="f" stroked="t" strokeweight="0.8383pt" strokecolor="#333333">
              <v:path arrowok="t"/>
            </v:shape>
            <v:shape style="position:absolute;left:10207;top:2714;width:15;height:0" coordorigin="10207,2714" coordsize="15,0" path="m10207,2714l10222,2714e" filled="f" stroked="t" strokeweight="0.8383pt" strokecolor="#333333">
              <v:path arrowok="t"/>
            </v:shape>
            <v:shape style="position:absolute;left:10237;top:2714;width:15;height:0" coordorigin="10237,2714" coordsize="15,0" path="m10237,2714l10252,2714e" filled="f" stroked="t" strokeweight="0.8383pt" strokecolor="#333333">
              <v:path arrowok="t"/>
            </v:shape>
            <v:shape style="position:absolute;left:10266;top:2714;width:15;height:0" coordorigin="10266,2714" coordsize="15,0" path="m10266,2714l10281,2714e" filled="f" stroked="t" strokeweight="0.8383pt" strokecolor="#333333">
              <v:path arrowok="t"/>
            </v:shape>
            <v:shape style="position:absolute;left:10296;top:2714;width:15;height:0" coordorigin="10296,2714" coordsize="15,0" path="m10296,2714l10311,2714e" filled="f" stroked="t" strokeweight="0.8383pt" strokecolor="#333333">
              <v:path arrowok="t"/>
            </v:shape>
            <v:shape style="position:absolute;left:10326;top:2714;width:15;height:0" coordorigin="10326,2714" coordsize="15,0" path="m10326,2714l10340,2714e" filled="f" stroked="t" strokeweight="0.8383pt" strokecolor="#333333">
              <v:path arrowok="t"/>
            </v:shape>
            <v:shape style="position:absolute;left:10355;top:2714;width:15;height:0" coordorigin="10355,2714" coordsize="15,0" path="m10355,2714l10370,2714e" filled="f" stroked="t" strokeweight="0.8383pt" strokecolor="#333333">
              <v:path arrowok="t"/>
            </v:shape>
            <v:shape style="position:absolute;left:10385;top:2714;width:15;height:0" coordorigin="10385,2714" coordsize="15,0" path="m10385,2714l10399,2714e" filled="f" stroked="t" strokeweight="0.8383pt" strokecolor="#333333">
              <v:path arrowok="t"/>
            </v:shape>
            <v:shape style="position:absolute;left:10414;top:2714;width:15;height:0" coordorigin="10414,2714" coordsize="15,0" path="m10414,2714l10429,2714e" filled="f" stroked="t" strokeweight="0.8383pt" strokecolor="#333333">
              <v:path arrowok="t"/>
            </v:shape>
            <v:shape style="position:absolute;left:10444;top:2714;width:15;height:0" coordorigin="10444,2714" coordsize="15,0" path="m10444,2714l10458,2714e" filled="f" stroked="t" strokeweight="0.8383pt" strokecolor="#333333">
              <v:path arrowok="t"/>
            </v:shape>
            <v:shape style="position:absolute;left:10473;top:2714;width:15;height:0" coordorigin="10473,2714" coordsize="15,0" path="m10473,2714l10488,2714e" filled="f" stroked="t" strokeweight="0.8383pt" strokecolor="#333333">
              <v:path arrowok="t"/>
            </v:shape>
            <v:shape style="position:absolute;left:10503;top:2714;width:15;height:0" coordorigin="10503,2714" coordsize="15,0" path="m10503,2714l10518,2714e" filled="f" stroked="t" strokeweight="0.8383pt" strokecolor="#333333">
              <v:path arrowok="t"/>
            </v:shape>
            <v:shape style="position:absolute;left:10606;top:2714;width:15;height:0" coordorigin="10606,2714" coordsize="15,0" path="m10606,2714l10621,2714e" filled="f" stroked="t" strokeweight="0.8383pt" strokecolor="#333333">
              <v:path arrowok="t"/>
            </v:shape>
            <v:shape style="position:absolute;left:10532;top:2714;width:15;height:0" coordorigin="10532,2714" coordsize="15,0" path="m10532,2714l10547,2714e" filled="f" stroked="t" strokeweight="0.8383pt" strokecolor="#333333">
              <v:path arrowok="t"/>
            </v:shape>
            <v:shape style="position:absolute;left:10562;top:2714;width:15;height:0" coordorigin="10562,2714" coordsize="15,0" path="m10562,2714l10577,2714e" filled="f" stroked="t" strokeweight="0.8383pt" strokecolor="#333333">
              <v:path arrowok="t"/>
            </v:shape>
            <v:shape style="position:absolute;left:10591;top:2714;width:15;height:0" coordorigin="10591,2714" coordsize="15,0" path="m10591,2714l10606,2714e" filled="f" stroked="t" strokeweight="0.8383pt" strokecolor="#333333">
              <v:path arrowok="t"/>
            </v:shape>
            <w10:wrap type="none"/>
          </v:group>
        </w:pict>
      </w:r>
      <w:r>
        <w:pict>
          <v:group style="position:absolute;margin-left:96.5045pt;margin-top:113.116pt;width:434.959pt;height:0.8383pt;mso-position-horizontal-relative:page;mso-position-vertical-relative:page;z-index:-5516" coordorigin="1930,2262" coordsize="8699,17">
            <v:shape style="position:absolute;left:1938;top:2271;width:15;height:0" coordorigin="1938,2271" coordsize="15,0" path="m1938,2271l1953,2271e" filled="f" stroked="t" strokeweight="0.8383pt" strokecolor="#333333">
              <v:path arrowok="t"/>
            </v:shape>
            <v:shape style="position:absolute;left:1968;top:2271;width:15;height:0" coordorigin="1968,2271" coordsize="15,0" path="m1968,2271l1983,2271e" filled="f" stroked="t" strokeweight="0.8383pt" strokecolor="#333333">
              <v:path arrowok="t"/>
            </v:shape>
            <v:shape style="position:absolute;left:1998;top:2271;width:15;height:0" coordorigin="1998,2271" coordsize="15,0" path="m1998,2271l2012,2271e" filled="f" stroked="t" strokeweight="0.8383pt" strokecolor="#333333">
              <v:path arrowok="t"/>
            </v:shape>
            <v:shape style="position:absolute;left:2027;top:2271;width:15;height:0" coordorigin="2027,2271" coordsize="15,0" path="m2027,2271l2042,2271e" filled="f" stroked="t" strokeweight="0.8383pt" strokecolor="#333333">
              <v:path arrowok="t"/>
            </v:shape>
            <v:shape style="position:absolute;left:2057;top:2271;width:15;height:0" coordorigin="2057,2271" coordsize="15,0" path="m2057,2271l2071,2271e" filled="f" stroked="t" strokeweight="0.8383pt" strokecolor="#333333">
              <v:path arrowok="t"/>
            </v:shape>
            <v:shape style="position:absolute;left:2086;top:2271;width:15;height:0" coordorigin="2086,2271" coordsize="15,0" path="m2086,2271l2101,2271e" filled="f" stroked="t" strokeweight="0.8383pt" strokecolor="#333333">
              <v:path arrowok="t"/>
            </v:shape>
            <v:shape style="position:absolute;left:2116;top:2271;width:15;height:0" coordorigin="2116,2271" coordsize="15,0" path="m2116,2271l2130,2271e" filled="f" stroked="t" strokeweight="0.8383pt" strokecolor="#333333">
              <v:path arrowok="t"/>
            </v:shape>
            <v:shape style="position:absolute;left:2145;top:2271;width:15;height:0" coordorigin="2145,2271" coordsize="15,0" path="m2145,2271l2160,2271e" filled="f" stroked="t" strokeweight="0.8383pt" strokecolor="#333333">
              <v:path arrowok="t"/>
            </v:shape>
            <v:shape style="position:absolute;left:2175;top:2271;width:15;height:0" coordorigin="2175,2271" coordsize="15,0" path="m2175,2271l2189,2271e" filled="f" stroked="t" strokeweight="0.8383pt" strokecolor="#333333">
              <v:path arrowok="t"/>
            </v:shape>
            <v:shape style="position:absolute;left:2204;top:2271;width:15;height:0" coordorigin="2204,2271" coordsize="15,0" path="m2204,2271l2219,2271e" filled="f" stroked="t" strokeweight="0.8383pt" strokecolor="#333333">
              <v:path arrowok="t"/>
            </v:shape>
            <v:shape style="position:absolute;left:2234;top:2271;width:15;height:0" coordorigin="2234,2271" coordsize="15,0" path="m2234,2271l2249,2271e" filled="f" stroked="t" strokeweight="0.8383pt" strokecolor="#333333">
              <v:path arrowok="t"/>
            </v:shape>
            <v:shape style="position:absolute;left:2263;top:2271;width:15;height:0" coordorigin="2263,2271" coordsize="15,0" path="m2263,2271l2278,2271e" filled="f" stroked="t" strokeweight="0.8383pt" strokecolor="#333333">
              <v:path arrowok="t"/>
            </v:shape>
            <v:shape style="position:absolute;left:2293;top:2271;width:15;height:0" coordorigin="2293,2271" coordsize="15,0" path="m2293,2271l2308,2271e" filled="f" stroked="t" strokeweight="0.8383pt" strokecolor="#333333">
              <v:path arrowok="t"/>
            </v:shape>
            <v:shape style="position:absolute;left:2322;top:2271;width:15;height:0" coordorigin="2322,2271" coordsize="15,0" path="m2322,2271l2337,2271e" filled="f" stroked="t" strokeweight="0.8383pt" strokecolor="#333333">
              <v:path arrowok="t"/>
            </v:shape>
            <v:shape style="position:absolute;left:2352;top:2271;width:15;height:0" coordorigin="2352,2271" coordsize="15,0" path="m2352,2271l2367,2271e" filled="f" stroked="t" strokeweight="0.8383pt" strokecolor="#333333">
              <v:path arrowok="t"/>
            </v:shape>
            <v:shape style="position:absolute;left:2381;top:2271;width:15;height:0" coordorigin="2381,2271" coordsize="15,0" path="m2381,2271l2396,2271e" filled="f" stroked="t" strokeweight="0.8383pt" strokecolor="#333333">
              <v:path arrowok="t"/>
            </v:shape>
            <v:shape style="position:absolute;left:2411;top:2271;width:15;height:0" coordorigin="2411,2271" coordsize="15,0" path="m2411,2271l2426,2271e" filled="f" stroked="t" strokeweight="0.8383pt" strokecolor="#333333">
              <v:path arrowok="t"/>
            </v:shape>
            <v:shape style="position:absolute;left:2441;top:2271;width:15;height:0" coordorigin="2441,2271" coordsize="15,0" path="m2441,2271l2455,2271e" filled="f" stroked="t" strokeweight="0.8383pt" strokecolor="#333333">
              <v:path arrowok="t"/>
            </v:shape>
            <v:shape style="position:absolute;left:2470;top:2271;width:15;height:0" coordorigin="2470,2271" coordsize="15,0" path="m2470,2271l2485,2271e" filled="f" stroked="t" strokeweight="0.8383pt" strokecolor="#333333">
              <v:path arrowok="t"/>
            </v:shape>
            <v:shape style="position:absolute;left:2500;top:2271;width:15;height:0" coordorigin="2500,2271" coordsize="15,0" path="m2500,2271l2514,2271e" filled="f" stroked="t" strokeweight="0.8383pt" strokecolor="#333333">
              <v:path arrowok="t"/>
            </v:shape>
            <v:shape style="position:absolute;left:2529;top:2271;width:15;height:0" coordorigin="2529,2271" coordsize="15,0" path="m2529,2271l2544,2271e" filled="f" stroked="t" strokeweight="0.8383pt" strokecolor="#333333">
              <v:path arrowok="t"/>
            </v:shape>
            <v:shape style="position:absolute;left:2559;top:2271;width:15;height:0" coordorigin="2559,2271" coordsize="15,0" path="m2559,2271l2573,2271e" filled="f" stroked="t" strokeweight="0.8383pt" strokecolor="#333333">
              <v:path arrowok="t"/>
            </v:shape>
            <v:shape style="position:absolute;left:2588;top:2271;width:15;height:0" coordorigin="2588,2271" coordsize="15,0" path="m2588,2271l2603,2271e" filled="f" stroked="t" strokeweight="0.8383pt" strokecolor="#333333">
              <v:path arrowok="t"/>
            </v:shape>
            <v:shape style="position:absolute;left:2618;top:2271;width:15;height:0" coordorigin="2618,2271" coordsize="15,0" path="m2618,2271l2632,2271e" filled="f" stroked="t" strokeweight="0.8383pt" strokecolor="#333333">
              <v:path arrowok="t"/>
            </v:shape>
            <v:shape style="position:absolute;left:2647;top:2271;width:15;height:0" coordorigin="2647,2271" coordsize="15,0" path="m2647,2271l2662,2271e" filled="f" stroked="t" strokeweight="0.8383pt" strokecolor="#333333">
              <v:path arrowok="t"/>
            </v:shape>
            <v:shape style="position:absolute;left:2677;top:2271;width:15;height:0" coordorigin="2677,2271" coordsize="15,0" path="m2677,2271l2692,2271e" filled="f" stroked="t" strokeweight="0.8383pt" strokecolor="#333333">
              <v:path arrowok="t"/>
            </v:shape>
            <v:shape style="position:absolute;left:2706;top:2271;width:15;height:0" coordorigin="2706,2271" coordsize="15,0" path="m2706,2271l2721,2271e" filled="f" stroked="t" strokeweight="0.8383pt" strokecolor="#333333">
              <v:path arrowok="t"/>
            </v:shape>
            <v:shape style="position:absolute;left:2736;top:2271;width:15;height:0" coordorigin="2736,2271" coordsize="15,0" path="m2736,2271l2751,2271e" filled="f" stroked="t" strokeweight="0.8383pt" strokecolor="#333333">
              <v:path arrowok="t"/>
            </v:shape>
            <v:shape style="position:absolute;left:2765;top:2271;width:15;height:0" coordorigin="2765,2271" coordsize="15,0" path="m2765,2271l2780,2271e" filled="f" stroked="t" strokeweight="0.8383pt" strokecolor="#333333">
              <v:path arrowok="t"/>
            </v:shape>
            <v:shape style="position:absolute;left:2795;top:2271;width:15;height:0" coordorigin="2795,2271" coordsize="15,0" path="m2795,2271l2810,2271e" filled="f" stroked="t" strokeweight="0.8383pt" strokecolor="#333333">
              <v:path arrowok="t"/>
            </v:shape>
            <v:shape style="position:absolute;left:2824;top:2271;width:15;height:0" coordorigin="2824,2271" coordsize="15,0" path="m2824,2271l2839,2271e" filled="f" stroked="t" strokeweight="0.8383pt" strokecolor="#333333">
              <v:path arrowok="t"/>
            </v:shape>
            <v:shape style="position:absolute;left:2854;top:2271;width:15;height:0" coordorigin="2854,2271" coordsize="15,0" path="m2854,2271l2869,2271e" filled="f" stroked="t" strokeweight="0.8383pt" strokecolor="#333333">
              <v:path arrowok="t"/>
            </v:shape>
            <v:shape style="position:absolute;left:2883;top:2271;width:15;height:0" coordorigin="2883,2271" coordsize="15,0" path="m2883,2271l2898,2271e" filled="f" stroked="t" strokeweight="0.8383pt" strokecolor="#333333">
              <v:path arrowok="t"/>
            </v:shape>
            <v:shape style="position:absolute;left:2913;top:2271;width:15;height:0" coordorigin="2913,2271" coordsize="15,0" path="m2913,2271l2928,2271e" filled="f" stroked="t" strokeweight="0.8383pt" strokecolor="#333333">
              <v:path arrowok="t"/>
            </v:shape>
            <v:shape style="position:absolute;left:2943;top:2271;width:15;height:0" coordorigin="2943,2271" coordsize="15,0" path="m2943,2271l2957,2271e" filled="f" stroked="t" strokeweight="0.8383pt" strokecolor="#333333">
              <v:path arrowok="t"/>
            </v:shape>
            <v:shape style="position:absolute;left:2972;top:2271;width:15;height:0" coordorigin="2972,2271" coordsize="15,0" path="m2972,2271l2987,2271e" filled="f" stroked="t" strokeweight="0.8383pt" strokecolor="#333333">
              <v:path arrowok="t"/>
            </v:shape>
            <v:shape style="position:absolute;left:3002;top:2271;width:15;height:0" coordorigin="3002,2271" coordsize="15,0" path="m3002,2271l3016,2271e" filled="f" stroked="t" strokeweight="0.8383pt" strokecolor="#333333">
              <v:path arrowok="t"/>
            </v:shape>
            <v:shape style="position:absolute;left:3031;top:2271;width:15;height:0" coordorigin="3031,2271" coordsize="15,0" path="m3031,2271l3046,2271e" filled="f" stroked="t" strokeweight="0.8383pt" strokecolor="#333333">
              <v:path arrowok="t"/>
            </v:shape>
            <v:shape style="position:absolute;left:3061;top:2271;width:15;height:0" coordorigin="3061,2271" coordsize="15,0" path="m3061,2271l3075,2271e" filled="f" stroked="t" strokeweight="0.8383pt" strokecolor="#333333">
              <v:path arrowok="t"/>
            </v:shape>
            <v:shape style="position:absolute;left:3090;top:2271;width:15;height:0" coordorigin="3090,2271" coordsize="15,0" path="m3090,2271l3105,2271e" filled="f" stroked="t" strokeweight="0.8383pt" strokecolor="#333333">
              <v:path arrowok="t"/>
            </v:shape>
            <v:shape style="position:absolute;left:3120;top:2271;width:15;height:0" coordorigin="3120,2271" coordsize="15,0" path="m3120,2271l3135,2271e" filled="f" stroked="t" strokeweight="0.8383pt" strokecolor="#333333">
              <v:path arrowok="t"/>
            </v:shape>
            <v:shape style="position:absolute;left:3149;top:2271;width:15;height:0" coordorigin="3149,2271" coordsize="15,0" path="m3149,2271l3164,2271e" filled="f" stroked="t" strokeweight="0.8383pt" strokecolor="#333333">
              <v:path arrowok="t"/>
            </v:shape>
            <v:shape style="position:absolute;left:3179;top:2271;width:15;height:0" coordorigin="3179,2271" coordsize="15,0" path="m3179,2271l3194,2271e" filled="f" stroked="t" strokeweight="0.8383pt" strokecolor="#333333">
              <v:path arrowok="t"/>
            </v:shape>
            <v:shape style="position:absolute;left:3208;top:2271;width:15;height:0" coordorigin="3208,2271" coordsize="15,0" path="m3208,2271l3223,2271e" filled="f" stroked="t" strokeweight="0.8383pt" strokecolor="#333333">
              <v:path arrowok="t"/>
            </v:shape>
            <v:shape style="position:absolute;left:3238;top:2271;width:15;height:0" coordorigin="3238,2271" coordsize="15,0" path="m3238,2271l3253,2271e" filled="f" stroked="t" strokeweight="0.8383pt" strokecolor="#333333">
              <v:path arrowok="t"/>
            </v:shape>
            <v:shape style="position:absolute;left:3267;top:2271;width:15;height:0" coordorigin="3267,2271" coordsize="15,0" path="m3267,2271l3282,2271e" filled="f" stroked="t" strokeweight="0.8383pt" strokecolor="#333333">
              <v:path arrowok="t"/>
            </v:shape>
            <v:shape style="position:absolute;left:3297;top:2271;width:15;height:0" coordorigin="3297,2271" coordsize="15,0" path="m3297,2271l3312,2271e" filled="f" stroked="t" strokeweight="0.8383pt" strokecolor="#333333">
              <v:path arrowok="t"/>
            </v:shape>
            <v:shape style="position:absolute;left:3326;top:2271;width:15;height:0" coordorigin="3326,2271" coordsize="15,0" path="m3326,2271l3341,2271e" filled="f" stroked="t" strokeweight="0.8383pt" strokecolor="#333333">
              <v:path arrowok="t"/>
            </v:shape>
            <v:shape style="position:absolute;left:3356;top:2271;width:15;height:0" coordorigin="3356,2271" coordsize="15,0" path="m3356,2271l3371,2271e" filled="f" stroked="t" strokeweight="0.8383pt" strokecolor="#333333">
              <v:path arrowok="t"/>
            </v:shape>
            <v:shape style="position:absolute;left:3386;top:2271;width:15;height:0" coordorigin="3386,2271" coordsize="15,0" path="m3386,2271l3400,2271e" filled="f" stroked="t" strokeweight="0.8383pt" strokecolor="#333333">
              <v:path arrowok="t"/>
            </v:shape>
            <v:shape style="position:absolute;left:3415;top:2271;width:15;height:0" coordorigin="3415,2271" coordsize="15,0" path="m3415,2271l3430,2271e" filled="f" stroked="t" strokeweight="0.8383pt" strokecolor="#333333">
              <v:path arrowok="t"/>
            </v:shape>
            <v:shape style="position:absolute;left:3445;top:2271;width:15;height:0" coordorigin="3445,2271" coordsize="15,0" path="m3445,2271l3459,2271e" filled="f" stroked="t" strokeweight="0.8383pt" strokecolor="#333333">
              <v:path arrowok="t"/>
            </v:shape>
            <v:shape style="position:absolute;left:3474;top:2271;width:15;height:0" coordorigin="3474,2271" coordsize="15,0" path="m3474,2271l3489,2271e" filled="f" stroked="t" strokeweight="0.8383pt" strokecolor="#333333">
              <v:path arrowok="t"/>
            </v:shape>
            <v:shape style="position:absolute;left:3504;top:2271;width:15;height:0" coordorigin="3504,2271" coordsize="15,0" path="m3504,2271l3518,2271e" filled="f" stroked="t" strokeweight="0.8383pt" strokecolor="#333333">
              <v:path arrowok="t"/>
            </v:shape>
            <v:shape style="position:absolute;left:3533;top:2271;width:15;height:0" coordorigin="3533,2271" coordsize="15,0" path="m3533,2271l3548,2271e" filled="f" stroked="t" strokeweight="0.8383pt" strokecolor="#333333">
              <v:path arrowok="t"/>
            </v:shape>
            <v:shape style="position:absolute;left:3563;top:2271;width:15;height:0" coordorigin="3563,2271" coordsize="15,0" path="m3563,2271l3577,2271e" filled="f" stroked="t" strokeweight="0.8383pt" strokecolor="#333333">
              <v:path arrowok="t"/>
            </v:shape>
            <v:shape style="position:absolute;left:3592;top:2271;width:15;height:0" coordorigin="3592,2271" coordsize="15,0" path="m3592,2271l3607,2271e" filled="f" stroked="t" strokeweight="0.8383pt" strokecolor="#333333">
              <v:path arrowok="t"/>
            </v:shape>
            <v:shape style="position:absolute;left:3622;top:2271;width:15;height:0" coordorigin="3622,2271" coordsize="15,0" path="m3622,2271l3637,2271e" filled="f" stroked="t" strokeweight="0.8383pt" strokecolor="#333333">
              <v:path arrowok="t"/>
            </v:shape>
            <v:shape style="position:absolute;left:3651;top:2271;width:15;height:0" coordorigin="3651,2271" coordsize="15,0" path="m3651,2271l3666,2271e" filled="f" stroked="t" strokeweight="0.8383pt" strokecolor="#333333">
              <v:path arrowok="t"/>
            </v:shape>
            <v:shape style="position:absolute;left:3681;top:2271;width:15;height:0" coordorigin="3681,2271" coordsize="15,0" path="m3681,2271l3696,2271e" filled="f" stroked="t" strokeweight="0.8383pt" strokecolor="#333333">
              <v:path arrowok="t"/>
            </v:shape>
            <v:shape style="position:absolute;left:3710;top:2271;width:15;height:0" coordorigin="3710,2271" coordsize="15,0" path="m3710,2271l3725,2271e" filled="f" stroked="t" strokeweight="0.8383pt" strokecolor="#333333">
              <v:path arrowok="t"/>
            </v:shape>
            <v:shape style="position:absolute;left:3740;top:2271;width:15;height:0" coordorigin="3740,2271" coordsize="15,0" path="m3740,2271l3755,2271e" filled="f" stroked="t" strokeweight="0.8383pt" strokecolor="#333333">
              <v:path arrowok="t"/>
            </v:shape>
            <v:shape style="position:absolute;left:3769;top:2271;width:15;height:0" coordorigin="3769,2271" coordsize="15,0" path="m3769,2271l3784,2271e" filled="f" stroked="t" strokeweight="0.8383pt" strokecolor="#333333">
              <v:path arrowok="t"/>
            </v:shape>
            <v:shape style="position:absolute;left:3799;top:2271;width:15;height:0" coordorigin="3799,2271" coordsize="15,0" path="m3799,2271l3814,2271e" filled="f" stroked="t" strokeweight="0.8383pt" strokecolor="#333333">
              <v:path arrowok="t"/>
            </v:shape>
            <v:shape style="position:absolute;left:3829;top:2271;width:15;height:0" coordorigin="3829,2271" coordsize="15,0" path="m3829,2271l3843,2271e" filled="f" stroked="t" strokeweight="0.8383pt" strokecolor="#333333">
              <v:path arrowok="t"/>
            </v:shape>
            <v:shape style="position:absolute;left:3858;top:2271;width:15;height:0" coordorigin="3858,2271" coordsize="15,0" path="m3858,2271l3873,2271e" filled="f" stroked="t" strokeweight="0.8383pt" strokecolor="#333333">
              <v:path arrowok="t"/>
            </v:shape>
            <v:shape style="position:absolute;left:3888;top:2271;width:15;height:0" coordorigin="3888,2271" coordsize="15,0" path="m3888,2271l3902,2271e" filled="f" stroked="t" strokeweight="0.8383pt" strokecolor="#333333">
              <v:path arrowok="t"/>
            </v:shape>
            <v:shape style="position:absolute;left:3917;top:2271;width:15;height:0" coordorigin="3917,2271" coordsize="15,0" path="m3917,2271l3932,2271e" filled="f" stroked="t" strokeweight="0.8383pt" strokecolor="#333333">
              <v:path arrowok="t"/>
            </v:shape>
            <v:shape style="position:absolute;left:3947;top:2271;width:15;height:0" coordorigin="3947,2271" coordsize="15,0" path="m3947,2271l3961,2271e" filled="f" stroked="t" strokeweight="0.8383pt" strokecolor="#333333">
              <v:path arrowok="t"/>
            </v:shape>
            <v:shape style="position:absolute;left:3976;top:2271;width:15;height:0" coordorigin="3976,2271" coordsize="15,0" path="m3976,2271l3991,2271e" filled="f" stroked="t" strokeweight="0.8383pt" strokecolor="#333333">
              <v:path arrowok="t"/>
            </v:shape>
            <v:shape style="position:absolute;left:4006;top:2271;width:15;height:0" coordorigin="4006,2271" coordsize="15,0" path="m4006,2271l4020,2271e" filled="f" stroked="t" strokeweight="0.8383pt" strokecolor="#333333">
              <v:path arrowok="t"/>
            </v:shape>
            <v:shape style="position:absolute;left:4035;top:2271;width:15;height:0" coordorigin="4035,2271" coordsize="15,0" path="m4035,2271l4050,2271e" filled="f" stroked="t" strokeweight="0.8383pt" strokecolor="#333333">
              <v:path arrowok="t"/>
            </v:shape>
            <v:shape style="position:absolute;left:4065;top:2271;width:15;height:0" coordorigin="4065,2271" coordsize="15,0" path="m4065,2271l4080,2271e" filled="f" stroked="t" strokeweight="0.8383pt" strokecolor="#333333">
              <v:path arrowok="t"/>
            </v:shape>
            <v:shape style="position:absolute;left:4094;top:2271;width:15;height:0" coordorigin="4094,2271" coordsize="15,0" path="m4094,2271l4109,2271e" filled="f" stroked="t" strokeweight="0.8383pt" strokecolor="#333333">
              <v:path arrowok="t"/>
            </v:shape>
            <v:shape style="position:absolute;left:4124;top:2271;width:15;height:0" coordorigin="4124,2271" coordsize="15,0" path="m4124,2271l4139,2271e" filled="f" stroked="t" strokeweight="0.8383pt" strokecolor="#333333">
              <v:path arrowok="t"/>
            </v:shape>
            <v:shape style="position:absolute;left:4153;top:2271;width:15;height:0" coordorigin="4153,2271" coordsize="15,0" path="m4153,2271l4168,2271e" filled="f" stroked="t" strokeweight="0.8383pt" strokecolor="#333333">
              <v:path arrowok="t"/>
            </v:shape>
            <v:shape style="position:absolute;left:4183;top:2271;width:15;height:0" coordorigin="4183,2271" coordsize="15,0" path="m4183,2271l4198,2271e" filled="f" stroked="t" strokeweight="0.8383pt" strokecolor="#333333">
              <v:path arrowok="t"/>
            </v:shape>
            <v:shape style="position:absolute;left:4212;top:2271;width:15;height:0" coordorigin="4212,2271" coordsize="15,0" path="m4212,2271l4227,2271e" filled="f" stroked="t" strokeweight="0.8383pt" strokecolor="#333333">
              <v:path arrowok="t"/>
            </v:shape>
            <v:shape style="position:absolute;left:4242;top:2271;width:15;height:0" coordorigin="4242,2271" coordsize="15,0" path="m4242,2271l4257,2271e" filled="f" stroked="t" strokeweight="0.8383pt" strokecolor="#333333">
              <v:path arrowok="t"/>
            </v:shape>
            <v:shape style="position:absolute;left:4272;top:2271;width:15;height:0" coordorigin="4272,2271" coordsize="15,0" path="m4272,2271l4286,2271e" filled="f" stroked="t" strokeweight="0.8383pt" strokecolor="#333333">
              <v:path arrowok="t"/>
            </v:shape>
            <v:shape style="position:absolute;left:4301;top:2271;width:15;height:0" coordorigin="4301,2271" coordsize="15,0" path="m4301,2271l4316,2271e" filled="f" stroked="t" strokeweight="0.8383pt" strokecolor="#333333">
              <v:path arrowok="t"/>
            </v:shape>
            <v:shape style="position:absolute;left:4331;top:2271;width:15;height:0" coordorigin="4331,2271" coordsize="15,0" path="m4331,2271l4345,2271e" filled="f" stroked="t" strokeweight="0.8383pt" strokecolor="#333333">
              <v:path arrowok="t"/>
            </v:shape>
            <v:shape style="position:absolute;left:4360;top:2271;width:15;height:0" coordorigin="4360,2271" coordsize="15,0" path="m4360,2271l4375,2271e" filled="f" stroked="t" strokeweight="0.8383pt" strokecolor="#333333">
              <v:path arrowok="t"/>
            </v:shape>
            <v:shape style="position:absolute;left:4390;top:2271;width:15;height:0" coordorigin="4390,2271" coordsize="15,0" path="m4390,2271l4404,2271e" filled="f" stroked="t" strokeweight="0.8383pt" strokecolor="#333333">
              <v:path arrowok="t"/>
            </v:shape>
            <v:shape style="position:absolute;left:4419;top:2271;width:15;height:0" coordorigin="4419,2271" coordsize="15,0" path="m4419,2271l4434,2271e" filled="f" stroked="t" strokeweight="0.8383pt" strokecolor="#333333">
              <v:path arrowok="t"/>
            </v:shape>
            <v:shape style="position:absolute;left:4449;top:2271;width:15;height:0" coordorigin="4449,2271" coordsize="15,0" path="m4449,2271l4463,2271e" filled="f" stroked="t" strokeweight="0.8383pt" strokecolor="#333333">
              <v:path arrowok="t"/>
            </v:shape>
            <v:shape style="position:absolute;left:4478;top:2271;width:15;height:0" coordorigin="4478,2271" coordsize="15,0" path="m4478,2271l4493,2271e" filled="f" stroked="t" strokeweight="0.8383pt" strokecolor="#333333">
              <v:path arrowok="t"/>
            </v:shape>
            <v:shape style="position:absolute;left:4508;top:2271;width:15;height:0" coordorigin="4508,2271" coordsize="15,0" path="m4508,2271l4523,2271e" filled="f" stroked="t" strokeweight="0.8383pt" strokecolor="#333333">
              <v:path arrowok="t"/>
            </v:shape>
            <v:shape style="position:absolute;left:4537;top:2271;width:15;height:0" coordorigin="4537,2271" coordsize="15,0" path="m4537,2271l4552,2271e" filled="f" stroked="t" strokeweight="0.8383pt" strokecolor="#333333">
              <v:path arrowok="t"/>
            </v:shape>
            <v:shape style="position:absolute;left:4567;top:2271;width:15;height:0" coordorigin="4567,2271" coordsize="15,0" path="m4567,2271l4582,2271e" filled="f" stroked="t" strokeweight="0.8383pt" strokecolor="#333333">
              <v:path arrowok="t"/>
            </v:shape>
            <v:shape style="position:absolute;left:4596;top:2271;width:15;height:0" coordorigin="4596,2271" coordsize="15,0" path="m4596,2271l4611,2271e" filled="f" stroked="t" strokeweight="0.8383pt" strokecolor="#333333">
              <v:path arrowok="t"/>
            </v:shape>
            <v:shape style="position:absolute;left:4626;top:2271;width:15;height:0" coordorigin="4626,2271" coordsize="15,0" path="m4626,2271l4641,2271e" filled="f" stroked="t" strokeweight="0.8383pt" strokecolor="#333333">
              <v:path arrowok="t"/>
            </v:shape>
            <v:shape style="position:absolute;left:4655;top:2271;width:15;height:0" coordorigin="4655,2271" coordsize="15,0" path="m4655,2271l4670,2271e" filled="f" stroked="t" strokeweight="0.8383pt" strokecolor="#333333">
              <v:path arrowok="t"/>
            </v:shape>
            <v:shape style="position:absolute;left:4685;top:2271;width:15;height:0" coordorigin="4685,2271" coordsize="15,0" path="m4685,2271l4700,2271e" filled="f" stroked="t" strokeweight="0.8383pt" strokecolor="#333333">
              <v:path arrowok="t"/>
            </v:shape>
            <v:shape style="position:absolute;left:4714;top:2271;width:15;height:0" coordorigin="4714,2271" coordsize="15,0" path="m4714,2271l4729,2271e" filled="f" stroked="t" strokeweight="0.8383pt" strokecolor="#333333">
              <v:path arrowok="t"/>
            </v:shape>
            <v:shape style="position:absolute;left:4744;top:2271;width:15;height:0" coordorigin="4744,2271" coordsize="15,0" path="m4744,2271l4759,2271e" filled="f" stroked="t" strokeweight="0.8383pt" strokecolor="#333333">
              <v:path arrowok="t"/>
            </v:shape>
            <v:shape style="position:absolute;left:4774;top:2271;width:15;height:0" coordorigin="4774,2271" coordsize="15,0" path="m4774,2271l4788,2271e" filled="f" stroked="t" strokeweight="0.8383pt" strokecolor="#333333">
              <v:path arrowok="t"/>
            </v:shape>
            <v:shape style="position:absolute;left:4803;top:2271;width:15;height:0" coordorigin="4803,2271" coordsize="15,0" path="m4803,2271l4818,2271e" filled="f" stroked="t" strokeweight="0.8383pt" strokecolor="#333333">
              <v:path arrowok="t"/>
            </v:shape>
            <v:shape style="position:absolute;left:4833;top:2271;width:15;height:0" coordorigin="4833,2271" coordsize="15,0" path="m4833,2271l4847,2271e" filled="f" stroked="t" strokeweight="0.8383pt" strokecolor="#333333">
              <v:path arrowok="t"/>
            </v:shape>
            <v:shape style="position:absolute;left:4862;top:2271;width:15;height:0" coordorigin="4862,2271" coordsize="15,0" path="m4862,2271l4877,2271e" filled="f" stroked="t" strokeweight="0.8383pt" strokecolor="#333333">
              <v:path arrowok="t"/>
            </v:shape>
            <v:shape style="position:absolute;left:4892;top:2271;width:15;height:0" coordorigin="4892,2271" coordsize="15,0" path="m4892,2271l4906,2271e" filled="f" stroked="t" strokeweight="0.8383pt" strokecolor="#333333">
              <v:path arrowok="t"/>
            </v:shape>
            <v:shape style="position:absolute;left:4921;top:2271;width:15;height:0" coordorigin="4921,2271" coordsize="15,0" path="m4921,2271l4936,2271e" filled="f" stroked="t" strokeweight="0.8383pt" strokecolor="#333333">
              <v:path arrowok="t"/>
            </v:shape>
            <v:shape style="position:absolute;left:4951;top:2271;width:15;height:0" coordorigin="4951,2271" coordsize="15,0" path="m4951,2271l4966,2271e" filled="f" stroked="t" strokeweight="0.8383pt" strokecolor="#333333">
              <v:path arrowok="t"/>
            </v:shape>
            <v:shape style="position:absolute;left:4980;top:2271;width:15;height:0" coordorigin="4980,2271" coordsize="15,0" path="m4980,2271l4995,2271e" filled="f" stroked="t" strokeweight="0.8383pt" strokecolor="#333333">
              <v:path arrowok="t"/>
            </v:shape>
            <v:shape style="position:absolute;left:5010;top:2271;width:15;height:0" coordorigin="5010,2271" coordsize="15,0" path="m5010,2271l5025,2271e" filled="f" stroked="t" strokeweight="0.8383pt" strokecolor="#333333">
              <v:path arrowok="t"/>
            </v:shape>
            <v:shape style="position:absolute;left:5039;top:2271;width:15;height:0" coordorigin="5039,2271" coordsize="15,0" path="m5039,2271l5054,2271e" filled="f" stroked="t" strokeweight="0.8383pt" strokecolor="#333333">
              <v:path arrowok="t"/>
            </v:shape>
            <v:shape style="position:absolute;left:5069;top:2271;width:15;height:0" coordorigin="5069,2271" coordsize="15,0" path="m5069,2271l5084,2271e" filled="f" stroked="t" strokeweight="0.8383pt" strokecolor="#333333">
              <v:path arrowok="t"/>
            </v:shape>
            <v:shape style="position:absolute;left:5098;top:2271;width:15;height:0" coordorigin="5098,2271" coordsize="15,0" path="m5098,2271l5113,2271e" filled="f" stroked="t" strokeweight="0.8383pt" strokecolor="#333333">
              <v:path arrowok="t"/>
            </v:shape>
            <v:shape style="position:absolute;left:5128;top:2271;width:15;height:0" coordorigin="5128,2271" coordsize="15,0" path="m5128,2271l5143,2271e" filled="f" stroked="t" strokeweight="0.8383pt" strokecolor="#333333">
              <v:path arrowok="t"/>
            </v:shape>
            <v:shape style="position:absolute;left:5157;top:2271;width:15;height:0" coordorigin="5157,2271" coordsize="15,0" path="m5157,2271l5172,2271e" filled="f" stroked="t" strokeweight="0.8383pt" strokecolor="#333333">
              <v:path arrowok="t"/>
            </v:shape>
            <v:shape style="position:absolute;left:5187;top:2271;width:15;height:0" coordorigin="5187,2271" coordsize="15,0" path="m5187,2271l5202,2271e" filled="f" stroked="t" strokeweight="0.8383pt" strokecolor="#333333">
              <v:path arrowok="t"/>
            </v:shape>
            <v:shape style="position:absolute;left:5217;top:2271;width:15;height:0" coordorigin="5217,2271" coordsize="15,0" path="m5217,2271l5231,2271e" filled="f" stroked="t" strokeweight="0.8383pt" strokecolor="#333333">
              <v:path arrowok="t"/>
            </v:shape>
            <v:shape style="position:absolute;left:5246;top:2271;width:15;height:0" coordorigin="5246,2271" coordsize="15,0" path="m5246,2271l5261,2271e" filled="f" stroked="t" strokeweight="0.8383pt" strokecolor="#333333">
              <v:path arrowok="t"/>
            </v:shape>
            <v:shape style="position:absolute;left:5276;top:2271;width:15;height:0" coordorigin="5276,2271" coordsize="15,0" path="m5276,2271l5290,2271e" filled="f" stroked="t" strokeweight="0.8383pt" strokecolor="#333333">
              <v:path arrowok="t"/>
            </v:shape>
            <v:shape style="position:absolute;left:5305;top:2271;width:15;height:0" coordorigin="5305,2271" coordsize="15,0" path="m5305,2271l5320,2271e" filled="f" stroked="t" strokeweight="0.8383pt" strokecolor="#333333">
              <v:path arrowok="t"/>
            </v:shape>
            <v:shape style="position:absolute;left:5335;top:2271;width:15;height:0" coordorigin="5335,2271" coordsize="15,0" path="m5335,2271l5349,2271e" filled="f" stroked="t" strokeweight="0.8383pt" strokecolor="#333333">
              <v:path arrowok="t"/>
            </v:shape>
            <v:shape style="position:absolute;left:5364;top:2271;width:15;height:0" coordorigin="5364,2271" coordsize="15,0" path="m5364,2271l5379,2271e" filled="f" stroked="t" strokeweight="0.8383pt" strokecolor="#333333">
              <v:path arrowok="t"/>
            </v:shape>
            <v:shape style="position:absolute;left:5394;top:2271;width:15;height:0" coordorigin="5394,2271" coordsize="15,0" path="m5394,2271l5408,2271e" filled="f" stroked="t" strokeweight="0.8383pt" strokecolor="#333333">
              <v:path arrowok="t"/>
            </v:shape>
            <v:shape style="position:absolute;left:5423;top:2271;width:15;height:0" coordorigin="5423,2271" coordsize="15,0" path="m5423,2271l5438,2271e" filled="f" stroked="t" strokeweight="0.8383pt" strokecolor="#333333">
              <v:path arrowok="t"/>
            </v:shape>
            <v:shape style="position:absolute;left:5453;top:2271;width:15;height:0" coordorigin="5453,2271" coordsize="15,0" path="m5453,2271l5468,2271e" filled="f" stroked="t" strokeweight="0.8383pt" strokecolor="#333333">
              <v:path arrowok="t"/>
            </v:shape>
            <v:shape style="position:absolute;left:5482;top:2271;width:15;height:0" coordorigin="5482,2271" coordsize="15,0" path="m5482,2271l5497,2271e" filled="f" stroked="t" strokeweight="0.8383pt" strokecolor="#333333">
              <v:path arrowok="t"/>
            </v:shape>
            <v:shape style="position:absolute;left:5512;top:2271;width:15;height:0" coordorigin="5512,2271" coordsize="15,0" path="m5512,2271l5527,2271e" filled="f" stroked="t" strokeweight="0.8383pt" strokecolor="#333333">
              <v:path arrowok="t"/>
            </v:shape>
            <v:shape style="position:absolute;left:5541;top:2271;width:15;height:0" coordorigin="5541,2271" coordsize="15,0" path="m5541,2271l5556,2271e" filled="f" stroked="t" strokeweight="0.8383pt" strokecolor="#333333">
              <v:path arrowok="t"/>
            </v:shape>
            <v:shape style="position:absolute;left:5571;top:2271;width:15;height:0" coordorigin="5571,2271" coordsize="15,0" path="m5571,2271l5586,2271e" filled="f" stroked="t" strokeweight="0.8383pt" strokecolor="#333333">
              <v:path arrowok="t"/>
            </v:shape>
            <v:shape style="position:absolute;left:5600;top:2271;width:15;height:0" coordorigin="5600,2271" coordsize="15,0" path="m5600,2271l5615,2271e" filled="f" stroked="t" strokeweight="0.8383pt" strokecolor="#333333">
              <v:path arrowok="t"/>
            </v:shape>
            <v:shape style="position:absolute;left:5630;top:2271;width:15;height:0" coordorigin="5630,2271" coordsize="15,0" path="m5630,2271l5645,2271e" filled="f" stroked="t" strokeweight="0.8383pt" strokecolor="#333333">
              <v:path arrowok="t"/>
            </v:shape>
            <v:shape style="position:absolute;left:5660;top:2271;width:15;height:0" coordorigin="5660,2271" coordsize="15,0" path="m5660,2271l5674,2271e" filled="f" stroked="t" strokeweight="0.8383pt" strokecolor="#333333">
              <v:path arrowok="t"/>
            </v:shape>
            <v:shape style="position:absolute;left:5689;top:2271;width:15;height:0" coordorigin="5689,2271" coordsize="15,0" path="m5689,2271l5704,2271e" filled="f" stroked="t" strokeweight="0.8383pt" strokecolor="#333333">
              <v:path arrowok="t"/>
            </v:shape>
            <v:shape style="position:absolute;left:5719;top:2271;width:15;height:0" coordorigin="5719,2271" coordsize="15,0" path="m5719,2271l5733,2271e" filled="f" stroked="t" strokeweight="0.8383pt" strokecolor="#333333">
              <v:path arrowok="t"/>
            </v:shape>
            <v:shape style="position:absolute;left:5748;top:2271;width:15;height:0" coordorigin="5748,2271" coordsize="15,0" path="m5748,2271l5763,2271e" filled="f" stroked="t" strokeweight="0.8383pt" strokecolor="#333333">
              <v:path arrowok="t"/>
            </v:shape>
            <v:shape style="position:absolute;left:5778;top:2271;width:15;height:0" coordorigin="5778,2271" coordsize="15,0" path="m5778,2271l5792,2271e" filled="f" stroked="t" strokeweight="0.8383pt" strokecolor="#333333">
              <v:path arrowok="t"/>
            </v:shape>
            <v:shape style="position:absolute;left:5807;top:2271;width:15;height:0" coordorigin="5807,2271" coordsize="15,0" path="m5807,2271l5822,2271e" filled="f" stroked="t" strokeweight="0.8383pt" strokecolor="#333333">
              <v:path arrowok="t"/>
            </v:shape>
            <v:shape style="position:absolute;left:5837;top:2271;width:15;height:0" coordorigin="5837,2271" coordsize="15,0" path="m5837,2271l5851,2271e" filled="f" stroked="t" strokeweight="0.8383pt" strokecolor="#333333">
              <v:path arrowok="t"/>
            </v:shape>
            <v:shape style="position:absolute;left:5866;top:2271;width:15;height:0" coordorigin="5866,2271" coordsize="15,0" path="m5866,2271l5881,2271e" filled="f" stroked="t" strokeweight="0.8383pt" strokecolor="#333333">
              <v:path arrowok="t"/>
            </v:shape>
            <v:shape style="position:absolute;left:5896;top:2271;width:15;height:0" coordorigin="5896,2271" coordsize="15,0" path="m5896,2271l5911,2271e" filled="f" stroked="t" strokeweight="0.8383pt" strokecolor="#333333">
              <v:path arrowok="t"/>
            </v:shape>
            <v:shape style="position:absolute;left:5925;top:2271;width:15;height:0" coordorigin="5925,2271" coordsize="15,0" path="m5925,2271l5940,2271e" filled="f" stroked="t" strokeweight="0.8383pt" strokecolor="#333333">
              <v:path arrowok="t"/>
            </v:shape>
            <v:shape style="position:absolute;left:5955;top:2271;width:15;height:0" coordorigin="5955,2271" coordsize="15,0" path="m5955,2271l5970,2271e" filled="f" stroked="t" strokeweight="0.8383pt" strokecolor="#333333">
              <v:path arrowok="t"/>
            </v:shape>
            <v:shape style="position:absolute;left:5984;top:2271;width:15;height:0" coordorigin="5984,2271" coordsize="15,0" path="m5984,2271l5999,2271e" filled="f" stroked="t" strokeweight="0.8383pt" strokecolor="#333333">
              <v:path arrowok="t"/>
            </v:shape>
            <v:shape style="position:absolute;left:6014;top:2271;width:15;height:0" coordorigin="6014,2271" coordsize="15,0" path="m6014,2271l6029,2271e" filled="f" stroked="t" strokeweight="0.8383pt" strokecolor="#333333">
              <v:path arrowok="t"/>
            </v:shape>
            <v:shape style="position:absolute;left:6043;top:2271;width:15;height:0" coordorigin="6043,2271" coordsize="15,0" path="m6043,2271l6058,2271e" filled="f" stroked="t" strokeweight="0.8383pt" strokecolor="#333333">
              <v:path arrowok="t"/>
            </v:shape>
            <v:shape style="position:absolute;left:6073;top:2271;width:15;height:0" coordorigin="6073,2271" coordsize="15,0" path="m6073,2271l6088,2271e" filled="f" stroked="t" strokeweight="0.8383pt" strokecolor="#333333">
              <v:path arrowok="t"/>
            </v:shape>
            <v:shape style="position:absolute;left:6102;top:2271;width:15;height:0" coordorigin="6102,2271" coordsize="15,0" path="m6102,2271l6117,2271e" filled="f" stroked="t" strokeweight="0.8383pt" strokecolor="#333333">
              <v:path arrowok="t"/>
            </v:shape>
            <v:shape style="position:absolute;left:6132;top:2271;width:15;height:0" coordorigin="6132,2271" coordsize="15,0" path="m6132,2271l6147,2271e" filled="f" stroked="t" strokeweight="0.8383pt" strokecolor="#333333">
              <v:path arrowok="t"/>
            </v:shape>
            <v:shape style="position:absolute;left:6162;top:2271;width:15;height:0" coordorigin="6162,2271" coordsize="15,0" path="m6162,2271l6176,2271e" filled="f" stroked="t" strokeweight="0.8383pt" strokecolor="#333333">
              <v:path arrowok="t"/>
            </v:shape>
            <v:shape style="position:absolute;left:6191;top:2271;width:15;height:0" coordorigin="6191,2271" coordsize="15,0" path="m6191,2271l6206,2271e" filled="f" stroked="t" strokeweight="0.8383pt" strokecolor="#333333">
              <v:path arrowok="t"/>
            </v:shape>
            <v:shape style="position:absolute;left:6221;top:2271;width:15;height:0" coordorigin="6221,2271" coordsize="15,0" path="m6221,2271l6235,2271e" filled="f" stroked="t" strokeweight="0.8383pt" strokecolor="#333333">
              <v:path arrowok="t"/>
            </v:shape>
            <v:shape style="position:absolute;left:6250;top:2271;width:15;height:0" coordorigin="6250,2271" coordsize="15,0" path="m6250,2271l6265,2271e" filled="f" stroked="t" strokeweight="0.8383pt" strokecolor="#333333">
              <v:path arrowok="t"/>
            </v:shape>
            <v:shape style="position:absolute;left:6280;top:2271;width:15;height:0" coordorigin="6280,2271" coordsize="15,0" path="m6280,2271l6294,2271e" filled="f" stroked="t" strokeweight="0.8383pt" strokecolor="#333333">
              <v:path arrowok="t"/>
            </v:shape>
            <v:shape style="position:absolute;left:6309;top:2271;width:15;height:0" coordorigin="6309,2271" coordsize="15,0" path="m6309,2271l6324,2271e" filled="f" stroked="t" strokeweight="0.8383pt" strokecolor="#333333">
              <v:path arrowok="t"/>
            </v:shape>
            <v:shape style="position:absolute;left:6339;top:2271;width:15;height:0" coordorigin="6339,2271" coordsize="15,0" path="m6339,2271l6354,2271e" filled="f" stroked="t" strokeweight="0.8383pt" strokecolor="#333333">
              <v:path arrowok="t"/>
            </v:shape>
            <v:shape style="position:absolute;left:6368;top:2271;width:15;height:0" coordorigin="6368,2271" coordsize="15,0" path="m6368,2271l6383,2271e" filled="f" stroked="t" strokeweight="0.8383pt" strokecolor="#333333">
              <v:path arrowok="t"/>
            </v:shape>
            <v:shape style="position:absolute;left:6398;top:2271;width:15;height:0" coordorigin="6398,2271" coordsize="15,0" path="m6398,2271l6413,2271e" filled="f" stroked="t" strokeweight="0.8383pt" strokecolor="#333333">
              <v:path arrowok="t"/>
            </v:shape>
            <v:shape style="position:absolute;left:6427;top:2271;width:15;height:0" coordorigin="6427,2271" coordsize="15,0" path="m6427,2271l6442,2271e" filled="f" stroked="t" strokeweight="0.8383pt" strokecolor="#333333">
              <v:path arrowok="t"/>
            </v:shape>
            <v:shape style="position:absolute;left:6457;top:2271;width:15;height:0" coordorigin="6457,2271" coordsize="15,0" path="m6457,2271l6472,2271e" filled="f" stroked="t" strokeweight="0.8383pt" strokecolor="#333333">
              <v:path arrowok="t"/>
            </v:shape>
            <v:shape style="position:absolute;left:6486;top:2271;width:15;height:0" coordorigin="6486,2271" coordsize="15,0" path="m6486,2271l6501,2271e" filled="f" stroked="t" strokeweight="0.8383pt" strokecolor="#333333">
              <v:path arrowok="t"/>
            </v:shape>
            <v:shape style="position:absolute;left:6516;top:2271;width:15;height:0" coordorigin="6516,2271" coordsize="15,0" path="m6516,2271l6531,2271e" filled="f" stroked="t" strokeweight="0.8383pt" strokecolor="#333333">
              <v:path arrowok="t"/>
            </v:shape>
            <v:shape style="position:absolute;left:6545;top:2271;width:15;height:0" coordorigin="6545,2271" coordsize="15,0" path="m6545,2271l6560,2271e" filled="f" stroked="t" strokeweight="0.8383pt" strokecolor="#333333">
              <v:path arrowok="t"/>
            </v:shape>
            <v:shape style="position:absolute;left:6575;top:2271;width:15;height:0" coordorigin="6575,2271" coordsize="15,0" path="m6575,2271l6590,2271e" filled="f" stroked="t" strokeweight="0.8383pt" strokecolor="#333333">
              <v:path arrowok="t"/>
            </v:shape>
            <v:shape style="position:absolute;left:6605;top:2271;width:15;height:0" coordorigin="6605,2271" coordsize="15,0" path="m6605,2271l6619,2271e" filled="f" stroked="t" strokeweight="0.8383pt" strokecolor="#333333">
              <v:path arrowok="t"/>
            </v:shape>
            <v:shape style="position:absolute;left:6634;top:2271;width:15;height:0" coordorigin="6634,2271" coordsize="15,0" path="m6634,2271l6649,2271e" filled="f" stroked="t" strokeweight="0.8383pt" strokecolor="#333333">
              <v:path arrowok="t"/>
            </v:shape>
            <v:shape style="position:absolute;left:6664;top:2271;width:15;height:0" coordorigin="6664,2271" coordsize="15,0" path="m6664,2271l6678,2271e" filled="f" stroked="t" strokeweight="0.8383pt" strokecolor="#333333">
              <v:path arrowok="t"/>
            </v:shape>
            <v:shape style="position:absolute;left:6693;top:2271;width:15;height:0" coordorigin="6693,2271" coordsize="15,0" path="m6693,2271l6708,2271e" filled="f" stroked="t" strokeweight="0.8383pt" strokecolor="#333333">
              <v:path arrowok="t"/>
            </v:shape>
            <v:shape style="position:absolute;left:6723;top:2271;width:15;height:0" coordorigin="6723,2271" coordsize="15,0" path="m6723,2271l6737,2271e" filled="f" stroked="t" strokeweight="0.8383pt" strokecolor="#333333">
              <v:path arrowok="t"/>
            </v:shape>
            <v:shape style="position:absolute;left:6752;top:2271;width:15;height:0" coordorigin="6752,2271" coordsize="15,0" path="m6752,2271l6767,2271e" filled="f" stroked="t" strokeweight="0.8383pt" strokecolor="#333333">
              <v:path arrowok="t"/>
            </v:shape>
            <v:shape style="position:absolute;left:6782;top:2271;width:15;height:0" coordorigin="6782,2271" coordsize="15,0" path="m6782,2271l6796,2271e" filled="f" stroked="t" strokeweight="0.8383pt" strokecolor="#333333">
              <v:path arrowok="t"/>
            </v:shape>
            <v:shape style="position:absolute;left:6811;top:2271;width:15;height:0" coordorigin="6811,2271" coordsize="15,0" path="m6811,2271l6826,2271e" filled="f" stroked="t" strokeweight="0.8383pt" strokecolor="#333333">
              <v:path arrowok="t"/>
            </v:shape>
            <v:shape style="position:absolute;left:6841;top:2271;width:15;height:0" coordorigin="6841,2271" coordsize="15,0" path="m6841,2271l6856,2271e" filled="f" stroked="t" strokeweight="0.8383pt" strokecolor="#333333">
              <v:path arrowok="t"/>
            </v:shape>
            <v:shape style="position:absolute;left:6870;top:2271;width:15;height:0" coordorigin="6870,2271" coordsize="15,0" path="m6870,2271l6885,2271e" filled="f" stroked="t" strokeweight="0.8383pt" strokecolor="#333333">
              <v:path arrowok="t"/>
            </v:shape>
            <v:shape style="position:absolute;left:6900;top:2271;width:15;height:0" coordorigin="6900,2271" coordsize="15,0" path="m6900,2271l6915,2271e" filled="f" stroked="t" strokeweight="0.8383pt" strokecolor="#333333">
              <v:path arrowok="t"/>
            </v:shape>
            <v:shape style="position:absolute;left:6929;top:2271;width:15;height:0" coordorigin="6929,2271" coordsize="15,0" path="m6929,2271l6944,2271e" filled="f" stroked="t" strokeweight="0.8383pt" strokecolor="#333333">
              <v:path arrowok="t"/>
            </v:shape>
            <v:shape style="position:absolute;left:6959;top:2271;width:15;height:0" coordorigin="6959,2271" coordsize="15,0" path="m6959,2271l6974,2271e" filled="f" stroked="t" strokeweight="0.8383pt" strokecolor="#333333">
              <v:path arrowok="t"/>
            </v:shape>
            <v:shape style="position:absolute;left:6988;top:2271;width:15;height:0" coordorigin="6988,2271" coordsize="15,0" path="m6988,2271l7003,2271e" filled="f" stroked="t" strokeweight="0.8383pt" strokecolor="#333333">
              <v:path arrowok="t"/>
            </v:shape>
            <v:shape style="position:absolute;left:7018;top:2271;width:15;height:0" coordorigin="7018,2271" coordsize="15,0" path="m7018,2271l7033,2271e" filled="f" stroked="t" strokeweight="0.8383pt" strokecolor="#333333">
              <v:path arrowok="t"/>
            </v:shape>
            <v:shape style="position:absolute;left:7048;top:2271;width:15;height:0" coordorigin="7048,2271" coordsize="15,0" path="m7048,2271l7062,2271e" filled="f" stroked="t" strokeweight="0.8383pt" strokecolor="#333333">
              <v:path arrowok="t"/>
            </v:shape>
            <v:shape style="position:absolute;left:7077;top:2271;width:15;height:0" coordorigin="7077,2271" coordsize="15,0" path="m7077,2271l7092,2271e" filled="f" stroked="t" strokeweight="0.8383pt" strokecolor="#333333">
              <v:path arrowok="t"/>
            </v:shape>
            <v:shape style="position:absolute;left:7107;top:2271;width:15;height:0" coordorigin="7107,2271" coordsize="15,0" path="m7107,2271l7121,2271e" filled="f" stroked="t" strokeweight="0.8383pt" strokecolor="#333333">
              <v:path arrowok="t"/>
            </v:shape>
            <v:shape style="position:absolute;left:7136;top:2271;width:15;height:0" coordorigin="7136,2271" coordsize="15,0" path="m7136,2271l7151,2271e" filled="f" stroked="t" strokeweight="0.8383pt" strokecolor="#333333">
              <v:path arrowok="t"/>
            </v:shape>
            <v:shape style="position:absolute;left:7166;top:2271;width:15;height:0" coordorigin="7166,2271" coordsize="15,0" path="m7166,2271l7180,2271e" filled="f" stroked="t" strokeweight="0.8383pt" strokecolor="#333333">
              <v:path arrowok="t"/>
            </v:shape>
            <v:shape style="position:absolute;left:7195;top:2271;width:15;height:0" coordorigin="7195,2271" coordsize="15,0" path="m7195,2271l7210,2271e" filled="f" stroked="t" strokeweight="0.8383pt" strokecolor="#333333">
              <v:path arrowok="t"/>
            </v:shape>
            <v:shape style="position:absolute;left:7225;top:2271;width:15;height:0" coordorigin="7225,2271" coordsize="15,0" path="m7225,2271l7239,2271e" filled="f" stroked="t" strokeweight="0.8383pt" strokecolor="#333333">
              <v:path arrowok="t"/>
            </v:shape>
            <v:shape style="position:absolute;left:7254;top:2271;width:15;height:0" coordorigin="7254,2271" coordsize="15,0" path="m7254,2271l7269,2271e" filled="f" stroked="t" strokeweight="0.8383pt" strokecolor="#333333">
              <v:path arrowok="t"/>
            </v:shape>
            <v:shape style="position:absolute;left:7284;top:2271;width:15;height:0" coordorigin="7284,2271" coordsize="15,0" path="m7284,2271l7299,2271e" filled="f" stroked="t" strokeweight="0.8383pt" strokecolor="#333333">
              <v:path arrowok="t"/>
            </v:shape>
            <v:shape style="position:absolute;left:7313;top:2271;width:15;height:0" coordorigin="7313,2271" coordsize="15,0" path="m7313,2271l7328,2271e" filled="f" stroked="t" strokeweight="0.8383pt" strokecolor="#333333">
              <v:path arrowok="t"/>
            </v:shape>
            <v:shape style="position:absolute;left:7343;top:2271;width:15;height:0" coordorigin="7343,2271" coordsize="15,0" path="m7343,2271l7358,2271e" filled="f" stroked="t" strokeweight="0.8383pt" strokecolor="#333333">
              <v:path arrowok="t"/>
            </v:shape>
            <v:shape style="position:absolute;left:7372;top:2271;width:15;height:0" coordorigin="7372,2271" coordsize="15,0" path="m7372,2271l7387,2271e" filled="f" stroked="t" strokeweight="0.8383pt" strokecolor="#333333">
              <v:path arrowok="t"/>
            </v:shape>
            <v:shape style="position:absolute;left:7402;top:2271;width:15;height:0" coordorigin="7402,2271" coordsize="15,0" path="m7402,2271l7417,2271e" filled="f" stroked="t" strokeweight="0.8383pt" strokecolor="#333333">
              <v:path arrowok="t"/>
            </v:shape>
            <v:shape style="position:absolute;left:7431;top:2271;width:15;height:0" coordorigin="7431,2271" coordsize="15,0" path="m7431,2271l7446,2271e" filled="f" stroked="t" strokeweight="0.8383pt" strokecolor="#333333">
              <v:path arrowok="t"/>
            </v:shape>
            <v:shape style="position:absolute;left:7461;top:2271;width:15;height:0" coordorigin="7461,2271" coordsize="15,0" path="m7461,2271l7476,2271e" filled="f" stroked="t" strokeweight="0.8383pt" strokecolor="#333333">
              <v:path arrowok="t"/>
            </v:shape>
            <v:shape style="position:absolute;left:7490;top:2271;width:15;height:0" coordorigin="7490,2271" coordsize="15,0" path="m7490,2271l7505,2271e" filled="f" stroked="t" strokeweight="0.8383pt" strokecolor="#333333">
              <v:path arrowok="t"/>
            </v:shape>
            <v:shape style="position:absolute;left:7520;top:2271;width:15;height:0" coordorigin="7520,2271" coordsize="15,0" path="m7520,2271l7535,2271e" filled="f" stroked="t" strokeweight="0.8383pt" strokecolor="#333333">
              <v:path arrowok="t"/>
            </v:shape>
            <v:shape style="position:absolute;left:7550;top:2271;width:15;height:0" coordorigin="7550,2271" coordsize="15,0" path="m7550,2271l7564,2271e" filled="f" stroked="t" strokeweight="0.8383pt" strokecolor="#333333">
              <v:path arrowok="t"/>
            </v:shape>
            <v:shape style="position:absolute;left:7579;top:2271;width:15;height:0" coordorigin="7579,2271" coordsize="15,0" path="m7579,2271l7594,2271e" filled="f" stroked="t" strokeweight="0.8383pt" strokecolor="#333333">
              <v:path arrowok="t"/>
            </v:shape>
            <v:shape style="position:absolute;left:7609;top:2271;width:15;height:0" coordorigin="7609,2271" coordsize="15,0" path="m7609,2271l7623,2271e" filled="f" stroked="t" strokeweight="0.8383pt" strokecolor="#333333">
              <v:path arrowok="t"/>
            </v:shape>
            <v:shape style="position:absolute;left:7638;top:2271;width:15;height:0" coordorigin="7638,2271" coordsize="15,0" path="m7638,2271l7653,2271e" filled="f" stroked="t" strokeweight="0.8383pt" strokecolor="#333333">
              <v:path arrowok="t"/>
            </v:shape>
            <v:shape style="position:absolute;left:7668;top:2271;width:15;height:0" coordorigin="7668,2271" coordsize="15,0" path="m7668,2271l7682,2271e" filled="f" stroked="t" strokeweight="0.8383pt" strokecolor="#333333">
              <v:path arrowok="t"/>
            </v:shape>
            <v:shape style="position:absolute;left:7697;top:2271;width:15;height:0" coordorigin="7697,2271" coordsize="15,0" path="m7697,2271l7712,2271e" filled="f" stroked="t" strokeweight="0.8383pt" strokecolor="#333333">
              <v:path arrowok="t"/>
            </v:shape>
            <v:shape style="position:absolute;left:7727;top:2271;width:15;height:0" coordorigin="7727,2271" coordsize="15,0" path="m7727,2271l7742,2271e" filled="f" stroked="t" strokeweight="0.8383pt" strokecolor="#333333">
              <v:path arrowok="t"/>
            </v:shape>
            <v:shape style="position:absolute;left:7756;top:2271;width:15;height:0" coordorigin="7756,2271" coordsize="15,0" path="m7756,2271l7771,2271e" filled="f" stroked="t" strokeweight="0.8383pt" strokecolor="#333333">
              <v:path arrowok="t"/>
            </v:shape>
            <v:shape style="position:absolute;left:7786;top:2271;width:15;height:0" coordorigin="7786,2271" coordsize="15,0" path="m7786,2271l7801,2271e" filled="f" stroked="t" strokeweight="0.8383pt" strokecolor="#333333">
              <v:path arrowok="t"/>
            </v:shape>
            <v:shape style="position:absolute;left:7815;top:2271;width:15;height:0" coordorigin="7815,2271" coordsize="15,0" path="m7815,2271l7830,2271e" filled="f" stroked="t" strokeweight="0.8383pt" strokecolor="#333333">
              <v:path arrowok="t"/>
            </v:shape>
            <v:shape style="position:absolute;left:7845;top:2271;width:15;height:0" coordorigin="7845,2271" coordsize="15,0" path="m7845,2271l7860,2271e" filled="f" stroked="t" strokeweight="0.8383pt" strokecolor="#333333">
              <v:path arrowok="t"/>
            </v:shape>
            <v:shape style="position:absolute;left:7874;top:2271;width:15;height:0" coordorigin="7874,2271" coordsize="15,0" path="m7874,2271l7889,2271e" filled="f" stroked="t" strokeweight="0.8383pt" strokecolor="#333333">
              <v:path arrowok="t"/>
            </v:shape>
            <v:shape style="position:absolute;left:7904;top:2271;width:15;height:0" coordorigin="7904,2271" coordsize="15,0" path="m7904,2271l7919,2271e" filled="f" stroked="t" strokeweight="0.8383pt" strokecolor="#333333">
              <v:path arrowok="t"/>
            </v:shape>
            <v:shape style="position:absolute;left:7933;top:2271;width:15;height:0" coordorigin="7933,2271" coordsize="15,0" path="m7933,2271l7948,2271e" filled="f" stroked="t" strokeweight="0.8383pt" strokecolor="#333333">
              <v:path arrowok="t"/>
            </v:shape>
            <v:shape style="position:absolute;left:7963;top:2271;width:15;height:0" coordorigin="7963,2271" coordsize="15,0" path="m7963,2271l7978,2271e" filled="f" stroked="t" strokeweight="0.8383pt" strokecolor="#333333">
              <v:path arrowok="t"/>
            </v:shape>
            <v:shape style="position:absolute;left:7993;top:2271;width:15;height:0" coordorigin="7993,2271" coordsize="15,0" path="m7993,2271l8007,2271e" filled="f" stroked="t" strokeweight="0.8383pt" strokecolor="#333333">
              <v:path arrowok="t"/>
            </v:shape>
            <v:shape style="position:absolute;left:8022;top:2271;width:15;height:0" coordorigin="8022,2271" coordsize="15,0" path="m8022,2271l8037,2271e" filled="f" stroked="t" strokeweight="0.8383pt" strokecolor="#333333">
              <v:path arrowok="t"/>
            </v:shape>
            <v:shape style="position:absolute;left:8052;top:2271;width:15;height:0" coordorigin="8052,2271" coordsize="15,0" path="m8052,2271l8066,2271e" filled="f" stroked="t" strokeweight="0.8383pt" strokecolor="#333333">
              <v:path arrowok="t"/>
            </v:shape>
            <v:shape style="position:absolute;left:8081;top:2271;width:15;height:0" coordorigin="8081,2271" coordsize="15,0" path="m8081,2271l8096,2271e" filled="f" stroked="t" strokeweight="0.8383pt" strokecolor="#333333">
              <v:path arrowok="t"/>
            </v:shape>
            <v:shape style="position:absolute;left:8111;top:2271;width:15;height:0" coordorigin="8111,2271" coordsize="15,0" path="m8111,2271l8125,2271e" filled="f" stroked="t" strokeweight="0.8383pt" strokecolor="#333333">
              <v:path arrowok="t"/>
            </v:shape>
            <v:shape style="position:absolute;left:8140;top:2271;width:15;height:0" coordorigin="8140,2271" coordsize="15,0" path="m8140,2271l8155,2271e" filled="f" stroked="t" strokeweight="0.8383pt" strokecolor="#333333">
              <v:path arrowok="t"/>
            </v:shape>
            <v:shape style="position:absolute;left:8170;top:2271;width:15;height:0" coordorigin="8170,2271" coordsize="15,0" path="m8170,2271l8184,2271e" filled="f" stroked="t" strokeweight="0.8383pt" strokecolor="#333333">
              <v:path arrowok="t"/>
            </v:shape>
            <v:shape style="position:absolute;left:8199;top:2271;width:15;height:0" coordorigin="8199,2271" coordsize="15,0" path="m8199,2271l8214,2271e" filled="f" stroked="t" strokeweight="0.8383pt" strokecolor="#333333">
              <v:path arrowok="t"/>
            </v:shape>
            <v:shape style="position:absolute;left:8229;top:2271;width:15;height:0" coordorigin="8229,2271" coordsize="15,0" path="m8229,2271l8244,2271e" filled="f" stroked="t" strokeweight="0.8383pt" strokecolor="#333333">
              <v:path arrowok="t"/>
            </v:shape>
            <v:shape style="position:absolute;left:8258;top:2271;width:15;height:0" coordorigin="8258,2271" coordsize="15,0" path="m8258,2271l8273,2271e" filled="f" stroked="t" strokeweight="0.8383pt" strokecolor="#333333">
              <v:path arrowok="t"/>
            </v:shape>
            <v:shape style="position:absolute;left:8288;top:2271;width:15;height:0" coordorigin="8288,2271" coordsize="15,0" path="m8288,2271l8303,2271e" filled="f" stroked="t" strokeweight="0.8383pt" strokecolor="#333333">
              <v:path arrowok="t"/>
            </v:shape>
            <v:shape style="position:absolute;left:8317;top:2271;width:15;height:0" coordorigin="8317,2271" coordsize="15,0" path="m8317,2271l8332,2271e" filled="f" stroked="t" strokeweight="0.8383pt" strokecolor="#333333">
              <v:path arrowok="t"/>
            </v:shape>
            <v:shape style="position:absolute;left:8347;top:2271;width:15;height:0" coordorigin="8347,2271" coordsize="15,0" path="m8347,2271l8362,2271e" filled="f" stroked="t" strokeweight="0.8383pt" strokecolor="#333333">
              <v:path arrowok="t"/>
            </v:shape>
            <v:shape style="position:absolute;left:8376;top:2271;width:15;height:0" coordorigin="8376,2271" coordsize="15,0" path="m8376,2271l8391,2271e" filled="f" stroked="t" strokeweight="0.8383pt" strokecolor="#333333">
              <v:path arrowok="t"/>
            </v:shape>
            <v:shape style="position:absolute;left:8406;top:2271;width:15;height:0" coordorigin="8406,2271" coordsize="15,0" path="m8406,2271l8421,2271e" filled="f" stroked="t" strokeweight="0.8383pt" strokecolor="#333333">
              <v:path arrowok="t"/>
            </v:shape>
            <v:shape style="position:absolute;left:8436;top:2271;width:15;height:0" coordorigin="8436,2271" coordsize="15,0" path="m8436,2271l8450,2271e" filled="f" stroked="t" strokeweight="0.8383pt" strokecolor="#333333">
              <v:path arrowok="t"/>
            </v:shape>
            <v:shape style="position:absolute;left:8465;top:2271;width:15;height:0" coordorigin="8465,2271" coordsize="15,0" path="m8465,2271l8480,2271e" filled="f" stroked="t" strokeweight="0.8383pt" strokecolor="#333333">
              <v:path arrowok="t"/>
            </v:shape>
            <v:shape style="position:absolute;left:8495;top:2271;width:15;height:0" coordorigin="8495,2271" coordsize="15,0" path="m8495,2271l8509,2271e" filled="f" stroked="t" strokeweight="0.8383pt" strokecolor="#333333">
              <v:path arrowok="t"/>
            </v:shape>
            <v:shape style="position:absolute;left:8524;top:2271;width:15;height:0" coordorigin="8524,2271" coordsize="15,0" path="m8524,2271l8539,2271e" filled="f" stroked="t" strokeweight="0.8383pt" strokecolor="#333333">
              <v:path arrowok="t"/>
            </v:shape>
            <v:shape style="position:absolute;left:8554;top:2271;width:15;height:0" coordorigin="8554,2271" coordsize="15,0" path="m8554,2271l8568,2271e" filled="f" stroked="t" strokeweight="0.8383pt" strokecolor="#333333">
              <v:path arrowok="t"/>
            </v:shape>
            <v:shape style="position:absolute;left:8583;top:2271;width:15;height:0" coordorigin="8583,2271" coordsize="15,0" path="m8583,2271l8598,2271e" filled="f" stroked="t" strokeweight="0.8383pt" strokecolor="#333333">
              <v:path arrowok="t"/>
            </v:shape>
            <v:shape style="position:absolute;left:8613;top:2271;width:15;height:0" coordorigin="8613,2271" coordsize="15,0" path="m8613,2271l8627,2271e" filled="f" stroked="t" strokeweight="0.8383pt" strokecolor="#333333">
              <v:path arrowok="t"/>
            </v:shape>
            <v:shape style="position:absolute;left:8642;top:2271;width:15;height:0" coordorigin="8642,2271" coordsize="15,0" path="m8642,2271l8657,2271e" filled="f" stroked="t" strokeweight="0.8383pt" strokecolor="#333333">
              <v:path arrowok="t"/>
            </v:shape>
            <v:shape style="position:absolute;left:8672;top:2271;width:15;height:0" coordorigin="8672,2271" coordsize="15,0" path="m8672,2271l8687,2271e" filled="f" stroked="t" strokeweight="0.8383pt" strokecolor="#333333">
              <v:path arrowok="t"/>
            </v:shape>
            <v:shape style="position:absolute;left:8701;top:2271;width:15;height:0" coordorigin="8701,2271" coordsize="15,0" path="m8701,2271l8716,2271e" filled="f" stroked="t" strokeweight="0.8383pt" strokecolor="#333333">
              <v:path arrowok="t"/>
            </v:shape>
            <v:shape style="position:absolute;left:8731;top:2271;width:15;height:0" coordorigin="8731,2271" coordsize="15,0" path="m8731,2271l8746,2271e" filled="f" stroked="t" strokeweight="0.8383pt" strokecolor="#333333">
              <v:path arrowok="t"/>
            </v:shape>
            <v:shape style="position:absolute;left:8760;top:2271;width:15;height:0" coordorigin="8760,2271" coordsize="15,0" path="m8760,2271l8775,2271e" filled="f" stroked="t" strokeweight="0.8383pt" strokecolor="#333333">
              <v:path arrowok="t"/>
            </v:shape>
            <v:shape style="position:absolute;left:8790;top:2271;width:15;height:0" coordorigin="8790,2271" coordsize="15,0" path="m8790,2271l8805,2271e" filled="f" stroked="t" strokeweight="0.8383pt" strokecolor="#333333">
              <v:path arrowok="t"/>
            </v:shape>
            <v:shape style="position:absolute;left:8819;top:2271;width:15;height:0" coordorigin="8819,2271" coordsize="15,0" path="m8819,2271l8834,2271e" filled="f" stroked="t" strokeweight="0.8383pt" strokecolor="#333333">
              <v:path arrowok="t"/>
            </v:shape>
            <v:shape style="position:absolute;left:8849;top:2271;width:15;height:0" coordorigin="8849,2271" coordsize="15,0" path="m8849,2271l8864,2271e" filled="f" stroked="t" strokeweight="0.8383pt" strokecolor="#333333">
              <v:path arrowok="t"/>
            </v:shape>
            <v:shape style="position:absolute;left:8878;top:2271;width:15;height:0" coordorigin="8878,2271" coordsize="15,0" path="m8878,2271l8893,2271e" filled="f" stroked="t" strokeweight="0.8383pt" strokecolor="#333333">
              <v:path arrowok="t"/>
            </v:shape>
            <v:shape style="position:absolute;left:8908;top:2271;width:15;height:0" coordorigin="8908,2271" coordsize="15,0" path="m8908,2271l8923,2271e" filled="f" stroked="t" strokeweight="0.8383pt" strokecolor="#333333">
              <v:path arrowok="t"/>
            </v:shape>
            <v:shape style="position:absolute;left:8938;top:2271;width:15;height:0" coordorigin="8938,2271" coordsize="15,0" path="m8938,2271l8952,2271e" filled="f" stroked="t" strokeweight="0.8383pt" strokecolor="#333333">
              <v:path arrowok="t"/>
            </v:shape>
            <v:shape style="position:absolute;left:8967;top:2271;width:15;height:0" coordorigin="8967,2271" coordsize="15,0" path="m8967,2271l8982,2271e" filled="f" stroked="t" strokeweight="0.8383pt" strokecolor="#333333">
              <v:path arrowok="t"/>
            </v:shape>
            <v:shape style="position:absolute;left:8997;top:2271;width:15;height:0" coordorigin="8997,2271" coordsize="15,0" path="m8997,2271l9011,2271e" filled="f" stroked="t" strokeweight="0.8383pt" strokecolor="#333333">
              <v:path arrowok="t"/>
            </v:shape>
            <v:shape style="position:absolute;left:9026;top:2271;width:15;height:0" coordorigin="9026,2271" coordsize="15,0" path="m9026,2271l9041,2271e" filled="f" stroked="t" strokeweight="0.8383pt" strokecolor="#333333">
              <v:path arrowok="t"/>
            </v:shape>
            <v:shape style="position:absolute;left:9056;top:2271;width:15;height:0" coordorigin="9056,2271" coordsize="15,0" path="m9056,2271l9070,2271e" filled="f" stroked="t" strokeweight="0.8383pt" strokecolor="#333333">
              <v:path arrowok="t"/>
            </v:shape>
            <v:shape style="position:absolute;left:9085;top:2271;width:15;height:0" coordorigin="9085,2271" coordsize="15,0" path="m9085,2271l9100,2271e" filled="f" stroked="t" strokeweight="0.8383pt" strokecolor="#333333">
              <v:path arrowok="t"/>
            </v:shape>
            <v:shape style="position:absolute;left:9115;top:2271;width:15;height:0" coordorigin="9115,2271" coordsize="15,0" path="m9115,2271l9130,2271e" filled="f" stroked="t" strokeweight="0.8383pt" strokecolor="#333333">
              <v:path arrowok="t"/>
            </v:shape>
            <v:shape style="position:absolute;left:9144;top:2271;width:15;height:0" coordorigin="9144,2271" coordsize="15,0" path="m9144,2271l9159,2271e" filled="f" stroked="t" strokeweight="0.8383pt" strokecolor="#333333">
              <v:path arrowok="t"/>
            </v:shape>
            <v:shape style="position:absolute;left:9174;top:2271;width:15;height:0" coordorigin="9174,2271" coordsize="15,0" path="m9174,2271l9189,2271e" filled="f" stroked="t" strokeweight="0.8383pt" strokecolor="#333333">
              <v:path arrowok="t"/>
            </v:shape>
            <v:shape style="position:absolute;left:9203;top:2271;width:15;height:0" coordorigin="9203,2271" coordsize="15,0" path="m9203,2271l9218,2271e" filled="f" stroked="t" strokeweight="0.8383pt" strokecolor="#333333">
              <v:path arrowok="t"/>
            </v:shape>
            <v:shape style="position:absolute;left:9233;top:2271;width:15;height:0" coordorigin="9233,2271" coordsize="15,0" path="m9233,2271l9248,2271e" filled="f" stroked="t" strokeweight="0.8383pt" strokecolor="#333333">
              <v:path arrowok="t"/>
            </v:shape>
            <v:shape style="position:absolute;left:9262;top:2271;width:15;height:0" coordorigin="9262,2271" coordsize="15,0" path="m9262,2271l9277,2271e" filled="f" stroked="t" strokeweight="0.8383pt" strokecolor="#333333">
              <v:path arrowok="t"/>
            </v:shape>
            <v:shape style="position:absolute;left:9292;top:2271;width:15;height:0" coordorigin="9292,2271" coordsize="15,0" path="m9292,2271l9307,2271e" filled="f" stroked="t" strokeweight="0.8383pt" strokecolor="#333333">
              <v:path arrowok="t"/>
            </v:shape>
            <v:shape style="position:absolute;left:9321;top:2271;width:15;height:0" coordorigin="9321,2271" coordsize="15,0" path="m9321,2271l9336,2271e" filled="f" stroked="t" strokeweight="0.8383pt" strokecolor="#333333">
              <v:path arrowok="t"/>
            </v:shape>
            <v:shape style="position:absolute;left:9351;top:2271;width:15;height:0" coordorigin="9351,2271" coordsize="15,0" path="m9351,2271l9366,2271e" filled="f" stroked="t" strokeweight="0.8383pt" strokecolor="#333333">
              <v:path arrowok="t"/>
            </v:shape>
            <v:shape style="position:absolute;left:9381;top:2271;width:15;height:0" coordorigin="9381,2271" coordsize="15,0" path="m9381,2271l9395,2271e" filled="f" stroked="t" strokeweight="0.8383pt" strokecolor="#333333">
              <v:path arrowok="t"/>
            </v:shape>
            <v:shape style="position:absolute;left:9410;top:2271;width:15;height:0" coordorigin="9410,2271" coordsize="15,0" path="m9410,2271l9425,2271e" filled="f" stroked="t" strokeweight="0.8383pt" strokecolor="#333333">
              <v:path arrowok="t"/>
            </v:shape>
            <v:shape style="position:absolute;left:9440;top:2271;width:15;height:0" coordorigin="9440,2271" coordsize="15,0" path="m9440,2271l9454,2271e" filled="f" stroked="t" strokeweight="0.8383pt" strokecolor="#333333">
              <v:path arrowok="t"/>
            </v:shape>
            <v:shape style="position:absolute;left:9469;top:2271;width:15;height:0" coordorigin="9469,2271" coordsize="15,0" path="m9469,2271l9484,2271e" filled="f" stroked="t" strokeweight="0.8383pt" strokecolor="#333333">
              <v:path arrowok="t"/>
            </v:shape>
            <v:shape style="position:absolute;left:9499;top:2271;width:15;height:0" coordorigin="9499,2271" coordsize="15,0" path="m9499,2271l9513,2271e" filled="f" stroked="t" strokeweight="0.8383pt" strokecolor="#333333">
              <v:path arrowok="t"/>
            </v:shape>
            <v:shape style="position:absolute;left:9528;top:2271;width:15;height:0" coordorigin="9528,2271" coordsize="15,0" path="m9528,2271l9543,2271e" filled="f" stroked="t" strokeweight="0.8383pt" strokecolor="#333333">
              <v:path arrowok="t"/>
            </v:shape>
            <v:shape style="position:absolute;left:9558;top:2271;width:15;height:0" coordorigin="9558,2271" coordsize="15,0" path="m9558,2271l9572,2271e" filled="f" stroked="t" strokeweight="0.8383pt" strokecolor="#333333">
              <v:path arrowok="t"/>
            </v:shape>
            <v:shape style="position:absolute;left:9587;top:2271;width:15;height:0" coordorigin="9587,2271" coordsize="15,0" path="m9587,2271l9602,2271e" filled="f" stroked="t" strokeweight="0.8383pt" strokecolor="#333333">
              <v:path arrowok="t"/>
            </v:shape>
            <v:shape style="position:absolute;left:9617;top:2271;width:15;height:0" coordorigin="9617,2271" coordsize="15,0" path="m9617,2271l9632,2271e" filled="f" stroked="t" strokeweight="0.8383pt" strokecolor="#333333">
              <v:path arrowok="t"/>
            </v:shape>
            <v:shape style="position:absolute;left:9646;top:2271;width:15;height:0" coordorigin="9646,2271" coordsize="15,0" path="m9646,2271l9661,2271e" filled="f" stroked="t" strokeweight="0.8383pt" strokecolor="#333333">
              <v:path arrowok="t"/>
            </v:shape>
            <v:shape style="position:absolute;left:9676;top:2271;width:15;height:0" coordorigin="9676,2271" coordsize="15,0" path="m9676,2271l9691,2271e" filled="f" stroked="t" strokeweight="0.8383pt" strokecolor="#333333">
              <v:path arrowok="t"/>
            </v:shape>
            <v:shape style="position:absolute;left:9705;top:2271;width:15;height:0" coordorigin="9705,2271" coordsize="15,0" path="m9705,2271l9720,2271e" filled="f" stroked="t" strokeweight="0.8383pt" strokecolor="#333333">
              <v:path arrowok="t"/>
            </v:shape>
            <v:shape style="position:absolute;left:9735;top:2271;width:15;height:0" coordorigin="9735,2271" coordsize="15,0" path="m9735,2271l9750,2271e" filled="f" stroked="t" strokeweight="0.8383pt" strokecolor="#333333">
              <v:path arrowok="t"/>
            </v:shape>
            <v:shape style="position:absolute;left:9764;top:2271;width:15;height:0" coordorigin="9764,2271" coordsize="15,0" path="m9764,2271l9779,2271e" filled="f" stroked="t" strokeweight="0.8383pt" strokecolor="#333333">
              <v:path arrowok="t"/>
            </v:shape>
            <v:shape style="position:absolute;left:9794;top:2271;width:15;height:0" coordorigin="9794,2271" coordsize="15,0" path="m9794,2271l9809,2271e" filled="f" stroked="t" strokeweight="0.8383pt" strokecolor="#333333">
              <v:path arrowok="t"/>
            </v:shape>
            <v:shape style="position:absolute;left:9824;top:2271;width:15;height:0" coordorigin="9824,2271" coordsize="15,0" path="m9824,2271l9838,2271e" filled="f" stroked="t" strokeweight="0.8383pt" strokecolor="#333333">
              <v:path arrowok="t"/>
            </v:shape>
            <v:shape style="position:absolute;left:9853;top:2271;width:15;height:0" coordorigin="9853,2271" coordsize="15,0" path="m9853,2271l9868,2271e" filled="f" stroked="t" strokeweight="0.8383pt" strokecolor="#333333">
              <v:path arrowok="t"/>
            </v:shape>
            <v:shape style="position:absolute;left:9883;top:2271;width:15;height:0" coordorigin="9883,2271" coordsize="15,0" path="m9883,2271l9897,2271e" filled="f" stroked="t" strokeweight="0.8383pt" strokecolor="#333333">
              <v:path arrowok="t"/>
            </v:shape>
            <v:shape style="position:absolute;left:9912;top:2271;width:15;height:0" coordorigin="9912,2271" coordsize="15,0" path="m9912,2271l9927,2271e" filled="f" stroked="t" strokeweight="0.8383pt" strokecolor="#333333">
              <v:path arrowok="t"/>
            </v:shape>
            <v:shape style="position:absolute;left:9942;top:2271;width:15;height:0" coordorigin="9942,2271" coordsize="15,0" path="m9942,2271l9956,2271e" filled="f" stroked="t" strokeweight="0.8383pt" strokecolor="#333333">
              <v:path arrowok="t"/>
            </v:shape>
            <v:shape style="position:absolute;left:9971;top:2271;width:15;height:0" coordorigin="9971,2271" coordsize="15,0" path="m9971,2271l9986,2271e" filled="f" stroked="t" strokeweight="0.8383pt" strokecolor="#333333">
              <v:path arrowok="t"/>
            </v:shape>
            <v:shape style="position:absolute;left:10001;top:2271;width:15;height:0" coordorigin="10001,2271" coordsize="15,0" path="m10001,2271l10015,2271e" filled="f" stroked="t" strokeweight="0.8383pt" strokecolor="#333333">
              <v:path arrowok="t"/>
            </v:shape>
            <v:shape style="position:absolute;left:10030;top:2271;width:15;height:0" coordorigin="10030,2271" coordsize="15,0" path="m10030,2271l10045,2271e" filled="f" stroked="t" strokeweight="0.8383pt" strokecolor="#333333">
              <v:path arrowok="t"/>
            </v:shape>
            <v:shape style="position:absolute;left:10060;top:2271;width:15;height:0" coordorigin="10060,2271" coordsize="15,0" path="m10060,2271l10075,2271e" filled="f" stroked="t" strokeweight="0.8383pt" strokecolor="#333333">
              <v:path arrowok="t"/>
            </v:shape>
            <v:shape style="position:absolute;left:10089;top:2271;width:15;height:0" coordorigin="10089,2271" coordsize="15,0" path="m10089,2271l10104,2271e" filled="f" stroked="t" strokeweight="0.8383pt" strokecolor="#333333">
              <v:path arrowok="t"/>
            </v:shape>
            <v:shape style="position:absolute;left:10119;top:2271;width:15;height:0" coordorigin="10119,2271" coordsize="15,0" path="m10119,2271l10134,2271e" filled="f" stroked="t" strokeweight="0.8383pt" strokecolor="#333333">
              <v:path arrowok="t"/>
            </v:shape>
            <v:shape style="position:absolute;left:10148;top:2271;width:15;height:0" coordorigin="10148,2271" coordsize="15,0" path="m10148,2271l10163,2271e" filled="f" stroked="t" strokeweight="0.8383pt" strokecolor="#333333">
              <v:path arrowok="t"/>
            </v:shape>
            <v:shape style="position:absolute;left:10178;top:2271;width:15;height:0" coordorigin="10178,2271" coordsize="15,0" path="m10178,2271l10193,2271e" filled="f" stroked="t" strokeweight="0.8383pt" strokecolor="#333333">
              <v:path arrowok="t"/>
            </v:shape>
            <v:shape style="position:absolute;left:10207;top:2271;width:15;height:0" coordorigin="10207,2271" coordsize="15,0" path="m10207,2271l10222,2271e" filled="f" stroked="t" strokeweight="0.8383pt" strokecolor="#333333">
              <v:path arrowok="t"/>
            </v:shape>
            <v:shape style="position:absolute;left:10237;top:2271;width:15;height:0" coordorigin="10237,2271" coordsize="15,0" path="m10237,2271l10252,2271e" filled="f" stroked="t" strokeweight="0.8383pt" strokecolor="#333333">
              <v:path arrowok="t"/>
            </v:shape>
            <v:shape style="position:absolute;left:10266;top:2271;width:15;height:0" coordorigin="10266,2271" coordsize="15,0" path="m10266,2271l10281,2271e" filled="f" stroked="t" strokeweight="0.8383pt" strokecolor="#333333">
              <v:path arrowok="t"/>
            </v:shape>
            <v:shape style="position:absolute;left:10296;top:2271;width:15;height:0" coordorigin="10296,2271" coordsize="15,0" path="m10296,2271l10311,2271e" filled="f" stroked="t" strokeweight="0.8383pt" strokecolor="#333333">
              <v:path arrowok="t"/>
            </v:shape>
            <v:shape style="position:absolute;left:10326;top:2271;width:15;height:0" coordorigin="10326,2271" coordsize="15,0" path="m10326,2271l10340,2271e" filled="f" stroked="t" strokeweight="0.8383pt" strokecolor="#333333">
              <v:path arrowok="t"/>
            </v:shape>
            <v:shape style="position:absolute;left:10355;top:2271;width:15;height:0" coordorigin="10355,2271" coordsize="15,0" path="m10355,2271l10370,2271e" filled="f" stroked="t" strokeweight="0.8383pt" strokecolor="#333333">
              <v:path arrowok="t"/>
            </v:shape>
            <v:shape style="position:absolute;left:10385;top:2271;width:15;height:0" coordorigin="10385,2271" coordsize="15,0" path="m10385,2271l10399,2271e" filled="f" stroked="t" strokeweight="0.8383pt" strokecolor="#333333">
              <v:path arrowok="t"/>
            </v:shape>
            <v:shape style="position:absolute;left:10414;top:2271;width:15;height:0" coordorigin="10414,2271" coordsize="15,0" path="m10414,2271l10429,2271e" filled="f" stroked="t" strokeweight="0.8383pt" strokecolor="#333333">
              <v:path arrowok="t"/>
            </v:shape>
            <v:shape style="position:absolute;left:10444;top:2271;width:15;height:0" coordorigin="10444,2271" coordsize="15,0" path="m10444,2271l10458,2271e" filled="f" stroked="t" strokeweight="0.8383pt" strokecolor="#333333">
              <v:path arrowok="t"/>
            </v:shape>
            <v:shape style="position:absolute;left:10473;top:2271;width:15;height:0" coordorigin="10473,2271" coordsize="15,0" path="m10473,2271l10488,2271e" filled="f" stroked="t" strokeweight="0.8383pt" strokecolor="#333333">
              <v:path arrowok="t"/>
            </v:shape>
            <v:shape style="position:absolute;left:10503;top:2271;width:15;height:0" coordorigin="10503,2271" coordsize="15,0" path="m10503,2271l10518,2271e" filled="f" stroked="t" strokeweight="0.8383pt" strokecolor="#333333">
              <v:path arrowok="t"/>
            </v:shape>
            <v:shape style="position:absolute;left:10606;top:2271;width:15;height:0" coordorigin="10606,2271" coordsize="15,0" path="m10606,2271l10621,2271e" filled="f" stroked="t" strokeweight="0.8383pt" strokecolor="#333333">
              <v:path arrowok="t"/>
            </v:shape>
            <v:shape style="position:absolute;left:10532;top:2271;width:15;height:0" coordorigin="10532,2271" coordsize="15,0" path="m10532,2271l10547,2271e" filled="f" stroked="t" strokeweight="0.8383pt" strokecolor="#333333">
              <v:path arrowok="t"/>
            </v:shape>
            <v:shape style="position:absolute;left:10562;top:2271;width:15;height:0" coordorigin="10562,2271" coordsize="15,0" path="m10562,2271l10577,2271e" filled="f" stroked="t" strokeweight="0.8383pt" strokecolor="#333333">
              <v:path arrowok="t"/>
            </v:shape>
            <v:shape style="position:absolute;left:10591;top:2271;width:15;height:0" coordorigin="10591,2271" coordsize="15,0" path="m10591,2271l10606,2271e" filled="f" stroked="t" strokeweight="0.8383pt" strokecolor="#333333">
              <v:path arrowok="t"/>
            </v:shape>
            <w10:wrap type="none"/>
          </v:group>
        </w:pict>
      </w:r>
      <w:r>
        <w:rPr>
          <w:rFonts w:cs="Calibri" w:hAnsi="Calibri" w:eastAsia="Calibri" w:ascii="Calibri"/>
          <w:color w:val="FFFFFF"/>
          <w:w w:val="102"/>
          <w:sz w:val="24"/>
          <w:szCs w:val="24"/>
        </w:rPr>
        <w:t>5</w:t>
      </w:r>
      <w:r>
        <w:rPr>
          <w:rFonts w:cs="Calibri" w:hAnsi="Calibri" w:eastAsia="Calibri" w:ascii="Calibri"/>
          <w:color w:val="FFFFFF"/>
          <w:w w:val="100"/>
          <w:sz w:val="24"/>
          <w:szCs w:val="24"/>
        </w:rPr>
        <w:t>         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Rollenspel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-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initiatief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nemen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3" w:lineRule="auto" w:line="247"/>
        <w:ind w:left="818" w:right="494"/>
      </w:pPr>
      <w:r>
        <w:rPr>
          <w:rFonts w:cs="Droid Serif" w:hAnsi="Droid Serif" w:eastAsia="Droid Serif" w:ascii="Droid Serif"/>
          <w:w w:val="103"/>
          <w:sz w:val="21"/>
          <w:szCs w:val="21"/>
        </w:rPr>
        <w:t>In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dit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is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1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docent.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docent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vindt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weinig</w:t>
      </w:r>
      <w:r>
        <w:rPr>
          <w:rFonts w:cs="Droid Serif" w:hAnsi="Droid Serif" w:eastAsia="Droid Serif" w:ascii="Droid Serif"/>
          <w:w w:val="103"/>
          <w:sz w:val="21"/>
          <w:szCs w:val="21"/>
        </w:rPr>
        <w:t> initiatief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neemt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anderen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voor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zich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laat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werken.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Na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neemt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docent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3"/>
          <w:sz w:val="21"/>
          <w:szCs w:val="21"/>
        </w:rPr>
        <w:t> 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apart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vertelt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hij/zij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gezien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heeft.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reageert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leerling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hierop?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13"/>
          <w:szCs w:val="13"/>
        </w:rPr>
        <w:jc w:val="left"/>
        <w:spacing w:before="6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lineRule="exact" w:line="240"/>
        <w:ind w:left="818"/>
      </w:pP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Bespreek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na,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zoals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bij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eerste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gedaan</w:t>
      </w:r>
      <w:r>
        <w:rPr>
          <w:rFonts w:cs="Droid Serif" w:hAnsi="Droid Serif" w:eastAsia="Droid Serif" w:ascii="Droid Serif"/>
          <w:w w:val="100"/>
          <w:position w:val="-1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position w:val="-1"/>
          <w:sz w:val="21"/>
          <w:szCs w:val="21"/>
        </w:rPr>
        <w:t>hebt.</w:t>
      </w:r>
      <w:r>
        <w:rPr>
          <w:rFonts w:cs="Droid Serif" w:hAnsi="Droid Serif" w:eastAsia="Droid Serif" w:ascii="Droid Serif"/>
          <w:w w:val="100"/>
          <w:position w:val="0"/>
          <w:sz w:val="21"/>
          <w:szCs w:val="21"/>
        </w:rPr>
      </w:r>
    </w:p>
    <w:p>
      <w:pPr>
        <w:rPr>
          <w:sz w:val="17"/>
          <w:szCs w:val="17"/>
        </w:rPr>
        <w:jc w:val="left"/>
        <w:spacing w:before="1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Calibri" w:hAnsi="Calibri" w:eastAsia="Calibri" w:ascii="Calibri"/>
          <w:sz w:val="24"/>
          <w:szCs w:val="24"/>
        </w:rPr>
        <w:jc w:val="left"/>
        <w:spacing w:before="24"/>
        <w:ind w:left="102"/>
      </w:pPr>
      <w:r>
        <w:rPr>
          <w:rFonts w:cs="Calibri" w:hAnsi="Calibri" w:eastAsia="Calibri" w:ascii="Calibri"/>
          <w:color w:val="FFFFFF"/>
          <w:w w:val="102"/>
          <w:sz w:val="24"/>
          <w:szCs w:val="24"/>
        </w:rPr>
        <w:t>6</w:t>
      </w:r>
      <w:r>
        <w:rPr>
          <w:rFonts w:cs="Calibri" w:hAnsi="Calibri" w:eastAsia="Calibri" w:ascii="Calibri"/>
          <w:color w:val="FFFFFF"/>
          <w:w w:val="100"/>
          <w:sz w:val="24"/>
          <w:szCs w:val="24"/>
        </w:rPr>
        <w:t>         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Rollenspel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-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te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  <w:t> </w:t>
      </w:r>
      <w:r>
        <w:rPr>
          <w:rFonts w:cs="Calibri" w:hAnsi="Calibri" w:eastAsia="Calibri" w:ascii="Calibri"/>
          <w:color w:val="000000"/>
          <w:w w:val="102"/>
          <w:sz w:val="24"/>
          <w:szCs w:val="24"/>
        </w:rPr>
        <w:t>laat</w:t>
      </w:r>
      <w:r>
        <w:rPr>
          <w:rFonts w:cs="Calibri" w:hAnsi="Calibri" w:eastAsia="Calibri" w:ascii="Calibri"/>
          <w:color w:val="000000"/>
          <w:w w:val="100"/>
          <w:sz w:val="24"/>
          <w:szCs w:val="24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3"/>
        <w:ind w:left="818"/>
      </w:pPr>
      <w:r>
        <w:rPr>
          <w:rFonts w:cs="Droid Serif" w:hAnsi="Droid Serif" w:eastAsia="Droid Serif" w:ascii="Droid Serif"/>
          <w:w w:val="103"/>
          <w:sz w:val="21"/>
          <w:szCs w:val="21"/>
        </w:rPr>
        <w:t>In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dit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heb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stagebegeleider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stagiair(e).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spacing w:before="8" w:lineRule="auto" w:line="247"/>
        <w:ind w:left="818" w:right="62"/>
      </w:pP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stagiair(e)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komt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voor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tweede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keer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laat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deze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week.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stagebegeleider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spreekt</w:t>
      </w:r>
      <w:r>
        <w:rPr>
          <w:rFonts w:cs="Droid Serif" w:hAnsi="Droid Serif" w:eastAsia="Droid Serif" w:ascii="Droid Serif"/>
          <w:w w:val="103"/>
          <w:sz w:val="21"/>
          <w:szCs w:val="21"/>
        </w:rPr>
        <w:t> 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stagiair(e)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hierop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aan.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Hoe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reageert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de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stagiair(e)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hierop?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13"/>
          <w:szCs w:val="13"/>
        </w:rPr>
        <w:jc w:val="left"/>
        <w:spacing w:before="6" w:lineRule="exact" w:line="120"/>
      </w:pPr>
      <w:r>
        <w:rPr>
          <w:sz w:val="13"/>
          <w:szCs w:val="13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Droid Serif" w:hAnsi="Droid Serif" w:eastAsia="Droid Serif" w:ascii="Droid Serif"/>
          <w:sz w:val="21"/>
          <w:szCs w:val="21"/>
        </w:rPr>
        <w:jc w:val="left"/>
        <w:ind w:left="818"/>
      </w:pPr>
      <w:r>
        <w:rPr>
          <w:rFonts w:cs="Droid Serif" w:hAnsi="Droid Serif" w:eastAsia="Droid Serif" w:ascii="Droid Serif"/>
          <w:w w:val="103"/>
          <w:sz w:val="21"/>
          <w:szCs w:val="21"/>
        </w:rPr>
        <w:t>Bespreek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na,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zoals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je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bij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het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eerste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rollenspel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gedaan</w:t>
      </w:r>
      <w:r>
        <w:rPr>
          <w:rFonts w:cs="Droid Serif" w:hAnsi="Droid Serif" w:eastAsia="Droid Serif" w:ascii="Droid Serif"/>
          <w:w w:val="100"/>
          <w:sz w:val="21"/>
          <w:szCs w:val="21"/>
        </w:rPr>
        <w:t> </w:t>
      </w:r>
      <w:r>
        <w:rPr>
          <w:rFonts w:cs="Droid Serif" w:hAnsi="Droid Serif" w:eastAsia="Droid Serif" w:ascii="Droid Serif"/>
          <w:w w:val="103"/>
          <w:sz w:val="21"/>
          <w:szCs w:val="21"/>
        </w:rPr>
        <w:t>hebt.</w:t>
      </w:r>
      <w:r>
        <w:rPr>
          <w:rFonts w:cs="Droid Serif" w:hAnsi="Droid Serif" w:eastAsia="Droid Serif" w:ascii="Droid Serif"/>
          <w:w w:val="100"/>
          <w:sz w:val="21"/>
          <w:szCs w:val="2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6"/>
          <w:szCs w:val="26"/>
        </w:rPr>
        <w:jc w:val="left"/>
        <w:spacing w:before="19" w:lineRule="exact" w:line="260"/>
      </w:pPr>
      <w:r>
        <w:rPr>
          <w:sz w:val="26"/>
          <w:szCs w:val="26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3934"/>
      </w:pPr>
      <w:r>
        <w:pict>
          <v:shape type="#_x0000_t75" style="width:110.745pt;height:43.5597pt">
            <v:imagedata o:title="" r:id="rId5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sectPr>
      <w:pgSz w:w="11920" w:h="16860"/>
      <w:pgMar w:top="580" w:bottom="280" w:left="1120" w:right="136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image" Target="media\image1.jpg"/><Relationship Id="rId5" Type="http://schemas.openxmlformats.org/officeDocument/2006/relationships/image" Target="media\image2.png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