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78BE" w14:textId="77777777" w:rsidR="005F2BFF" w:rsidRDefault="00FD4E91" w:rsidP="00AD1DE9">
      <w:pPr>
        <w:pStyle w:val="2OSKapitelgrn"/>
        <w:rPr>
          <w:lang w:val="de-DE"/>
        </w:rPr>
      </w:pPr>
      <w:r>
        <w:rPr>
          <w:lang w:val="de-DE"/>
        </w:rPr>
        <w:t>Vor dem Hören</w:t>
      </w:r>
    </w:p>
    <w:p w14:paraId="4B63E95D" w14:textId="77777777" w:rsidR="005F2BFF" w:rsidRDefault="005F2BFF" w:rsidP="005F2BFF">
      <w:pPr>
        <w:pStyle w:val="2OSKapitelgrn"/>
        <w:rPr>
          <w:lang w:val="de-DE"/>
        </w:rPr>
      </w:pPr>
    </w:p>
    <w:p w14:paraId="3A0FD795" w14:textId="2EE12A62" w:rsidR="006B1AB3" w:rsidRDefault="006B1AB3" w:rsidP="006B1AB3">
      <w:pPr>
        <w:pStyle w:val="5OSGrundschriftfett"/>
        <w:ind w:left="0" w:firstLine="0"/>
      </w:pPr>
      <w:r w:rsidRPr="00594D20">
        <w:t>1.</w:t>
      </w:r>
      <w:r w:rsidR="00A70923">
        <w:tab/>
        <w:t>Lesen Sie die Fragen. Machen Sie Notizen und s</w:t>
      </w:r>
      <w:r w:rsidR="00F24DF0">
        <w:t xml:space="preserve">prechen Sie </w:t>
      </w:r>
      <w:r w:rsidR="00A70923">
        <w:t xml:space="preserve">dann </w:t>
      </w:r>
      <w:r w:rsidR="00F24DF0">
        <w:t xml:space="preserve">mit Ihrer </w:t>
      </w:r>
      <w:r w:rsidR="00A70923">
        <w:tab/>
      </w:r>
      <w:r w:rsidR="00F24DF0">
        <w:t>Lernpartnerin</w:t>
      </w:r>
      <w:r w:rsidR="00A70923">
        <w:t xml:space="preserve"> </w:t>
      </w:r>
      <w:r w:rsidR="00F24DF0">
        <w:t>/</w:t>
      </w:r>
      <w:r w:rsidR="00A70923">
        <w:t xml:space="preserve"> </w:t>
      </w:r>
      <w:r w:rsidR="00F24DF0">
        <w:t>Ihrem Lernpartner</w:t>
      </w:r>
      <w:r w:rsidR="00A70923">
        <w:t>.</w:t>
      </w:r>
    </w:p>
    <w:p w14:paraId="03B608EE" w14:textId="713BC824" w:rsidR="00F24DF0" w:rsidRDefault="00F24DF0" w:rsidP="006B1AB3">
      <w:pPr>
        <w:pStyle w:val="5OSGrundschriftfett"/>
        <w:ind w:left="0" w:firstLine="0"/>
      </w:pPr>
    </w:p>
    <w:p w14:paraId="1D79FD40" w14:textId="2F75AB14" w:rsidR="00F24DF0" w:rsidRDefault="00C632B0" w:rsidP="00C632B0">
      <w:pPr>
        <w:pStyle w:val="1OSGrundschriftmg"/>
      </w:pPr>
      <w:r>
        <w:t>a)</w:t>
      </w:r>
      <w:r>
        <w:tab/>
      </w:r>
      <w:r w:rsidR="00F24DF0">
        <w:t>Sind Sie ein Stadtmensch oder ein Landmensch?</w:t>
      </w:r>
      <w:r w:rsidR="00A70923">
        <w:t xml:space="preserve"> Warum?</w:t>
      </w:r>
    </w:p>
    <w:p w14:paraId="6E6A810F" w14:textId="11FBC079" w:rsidR="00A70923" w:rsidRDefault="00A70923" w:rsidP="00C632B0">
      <w:pPr>
        <w:pStyle w:val="1OSGrundschriftmg"/>
      </w:pPr>
    </w:p>
    <w:p w14:paraId="33CD21CC" w14:textId="77777777" w:rsidR="00A70923" w:rsidRPr="00594D20" w:rsidRDefault="00A70923" w:rsidP="00A70923">
      <w:pPr>
        <w:pStyle w:val="5OSGrundschriftfett"/>
        <w:spacing w:line="480" w:lineRule="auto"/>
        <w:ind w:left="0" w:firstLine="0"/>
        <w:rPr>
          <w:b w:val="0"/>
          <w:color w:val="BFBFBF"/>
        </w:rPr>
      </w:pPr>
      <w:r w:rsidRPr="00594D20">
        <w:rPr>
          <w:b w:val="0"/>
          <w:color w:val="BFBFBF"/>
        </w:rPr>
        <w:t>___________________________________________________________________________</w:t>
      </w:r>
    </w:p>
    <w:p w14:paraId="02138B3F" w14:textId="5F96535E" w:rsidR="00A70923" w:rsidRDefault="00A70923" w:rsidP="00A70923">
      <w:pPr>
        <w:pStyle w:val="1OSGrundschriftmg"/>
      </w:pPr>
      <w:r w:rsidRPr="00594D20">
        <w:rPr>
          <w:color w:val="BFBFBF"/>
        </w:rPr>
        <w:t>___________________________________________________________________________</w:t>
      </w:r>
    </w:p>
    <w:p w14:paraId="6489E5F3" w14:textId="77777777" w:rsidR="00A70923" w:rsidRDefault="00A70923" w:rsidP="00C632B0">
      <w:pPr>
        <w:pStyle w:val="1OSGrundschriftmg"/>
      </w:pPr>
    </w:p>
    <w:p w14:paraId="308E879C" w14:textId="17F71A5E" w:rsidR="00F24DF0" w:rsidRDefault="00C632B0" w:rsidP="00C632B0">
      <w:pPr>
        <w:pStyle w:val="1OSGrundschriftmg"/>
      </w:pPr>
      <w:r>
        <w:t>b)</w:t>
      </w:r>
      <w:r>
        <w:tab/>
      </w:r>
      <w:r w:rsidR="00F24DF0">
        <w:t>Gehen Sie gern im Wald spazieren?</w:t>
      </w:r>
      <w:r w:rsidR="00A70923">
        <w:t xml:space="preserve"> Warum (nicht)?</w:t>
      </w:r>
    </w:p>
    <w:p w14:paraId="65CC4CEA" w14:textId="69AF8B7D" w:rsidR="00A70923" w:rsidRDefault="00A70923" w:rsidP="00C632B0">
      <w:pPr>
        <w:pStyle w:val="1OSGrundschriftmg"/>
      </w:pPr>
    </w:p>
    <w:p w14:paraId="75284779" w14:textId="77777777" w:rsidR="00A70923" w:rsidRPr="00594D20" w:rsidRDefault="00A70923" w:rsidP="00A70923">
      <w:pPr>
        <w:pStyle w:val="5OSGrundschriftfett"/>
        <w:spacing w:line="480" w:lineRule="auto"/>
        <w:ind w:left="0" w:firstLine="0"/>
        <w:rPr>
          <w:b w:val="0"/>
          <w:color w:val="BFBFBF"/>
        </w:rPr>
      </w:pPr>
      <w:r w:rsidRPr="00594D20">
        <w:rPr>
          <w:b w:val="0"/>
          <w:color w:val="BFBFBF"/>
        </w:rPr>
        <w:t>___________________________________________________________________________</w:t>
      </w:r>
    </w:p>
    <w:p w14:paraId="0E873C7D" w14:textId="254AD269" w:rsidR="00A70923" w:rsidRDefault="00A70923" w:rsidP="00A70923">
      <w:pPr>
        <w:pStyle w:val="1OSGrundschriftmg"/>
      </w:pPr>
      <w:r w:rsidRPr="00594D20">
        <w:rPr>
          <w:color w:val="BFBFBF"/>
        </w:rPr>
        <w:t>___________________________________________________________________________</w:t>
      </w:r>
    </w:p>
    <w:p w14:paraId="652B1BD7" w14:textId="77777777" w:rsidR="00A70923" w:rsidRDefault="00A70923" w:rsidP="00C632B0">
      <w:pPr>
        <w:pStyle w:val="1OSGrundschriftmg"/>
      </w:pPr>
    </w:p>
    <w:p w14:paraId="2D5648FE" w14:textId="5EC60D0B" w:rsidR="00F24DF0" w:rsidRDefault="00C632B0" w:rsidP="00C632B0">
      <w:pPr>
        <w:pStyle w:val="1OSGrundschriftmg"/>
      </w:pPr>
      <w:r>
        <w:t>c)</w:t>
      </w:r>
      <w:r>
        <w:tab/>
      </w:r>
      <w:r w:rsidR="00F24DF0">
        <w:t>Mögen Sie Parks?</w:t>
      </w:r>
      <w:r w:rsidR="00A70923">
        <w:t xml:space="preserve"> Warum (nicht)?</w:t>
      </w:r>
    </w:p>
    <w:p w14:paraId="11D7B5D9" w14:textId="1B68011A" w:rsidR="00A70923" w:rsidRDefault="00A70923" w:rsidP="00C632B0">
      <w:pPr>
        <w:pStyle w:val="1OSGrundschriftmg"/>
      </w:pPr>
    </w:p>
    <w:p w14:paraId="403FFF84" w14:textId="77777777" w:rsidR="00A70923" w:rsidRPr="00594D20" w:rsidRDefault="00A70923" w:rsidP="00A70923">
      <w:pPr>
        <w:pStyle w:val="5OSGrundschriftfett"/>
        <w:spacing w:line="480" w:lineRule="auto"/>
        <w:ind w:left="0" w:firstLine="0"/>
        <w:rPr>
          <w:b w:val="0"/>
          <w:color w:val="BFBFBF"/>
        </w:rPr>
      </w:pPr>
      <w:r w:rsidRPr="00594D20">
        <w:rPr>
          <w:b w:val="0"/>
          <w:color w:val="BFBFBF"/>
        </w:rPr>
        <w:t>___________________________________________________________________________</w:t>
      </w:r>
    </w:p>
    <w:p w14:paraId="7FFF0FEB" w14:textId="723A3F2B" w:rsidR="00A70923" w:rsidRDefault="00A70923" w:rsidP="00A70923">
      <w:pPr>
        <w:pStyle w:val="1OSGrundschriftmg"/>
      </w:pPr>
      <w:r w:rsidRPr="00594D20">
        <w:rPr>
          <w:color w:val="BFBFBF"/>
        </w:rPr>
        <w:t>___________________________________________________________________________</w:t>
      </w:r>
    </w:p>
    <w:p w14:paraId="2118674F" w14:textId="77777777" w:rsidR="00A70923" w:rsidRDefault="00A70923" w:rsidP="00C632B0">
      <w:pPr>
        <w:pStyle w:val="1OSGrundschriftmg"/>
      </w:pPr>
    </w:p>
    <w:p w14:paraId="7D04FB9E" w14:textId="621E04BE" w:rsidR="00F24DF0" w:rsidRDefault="00C632B0" w:rsidP="00C632B0">
      <w:pPr>
        <w:pStyle w:val="1OSGrundschriftmg"/>
      </w:pPr>
      <w:r>
        <w:t>d)</w:t>
      </w:r>
      <w:r>
        <w:tab/>
      </w:r>
      <w:r w:rsidR="00171EE5">
        <w:t>Mögen Sie Bäume</w:t>
      </w:r>
      <w:r w:rsidR="00F24DF0">
        <w:t>?</w:t>
      </w:r>
      <w:r w:rsidR="00171EE5">
        <w:t xml:space="preserve"> Warum</w:t>
      </w:r>
      <w:r w:rsidR="00A70923">
        <w:t xml:space="preserve"> (nicht)?</w:t>
      </w:r>
    </w:p>
    <w:p w14:paraId="0632698A" w14:textId="57078C3A" w:rsidR="00A70923" w:rsidRDefault="00A70923" w:rsidP="00C632B0">
      <w:pPr>
        <w:pStyle w:val="1OSGrundschriftmg"/>
      </w:pPr>
    </w:p>
    <w:p w14:paraId="02236F29" w14:textId="77777777" w:rsidR="00A70923" w:rsidRPr="00594D20" w:rsidRDefault="00A70923" w:rsidP="00A70923">
      <w:pPr>
        <w:pStyle w:val="5OSGrundschriftfett"/>
        <w:spacing w:line="480" w:lineRule="auto"/>
        <w:ind w:left="0" w:firstLine="0"/>
        <w:rPr>
          <w:b w:val="0"/>
          <w:color w:val="BFBFBF"/>
        </w:rPr>
      </w:pPr>
      <w:r w:rsidRPr="00594D20">
        <w:rPr>
          <w:b w:val="0"/>
          <w:color w:val="BFBFBF"/>
        </w:rPr>
        <w:t>___________________________________________________________________________</w:t>
      </w:r>
    </w:p>
    <w:p w14:paraId="579B76A5" w14:textId="246C3BDB" w:rsidR="00A70923" w:rsidRDefault="00A70923" w:rsidP="00A70923">
      <w:pPr>
        <w:pStyle w:val="1OSGrundschriftmg"/>
      </w:pPr>
      <w:r w:rsidRPr="00594D20">
        <w:rPr>
          <w:color w:val="BFBFBF"/>
        </w:rPr>
        <w:t>___________________________________________________________________________</w:t>
      </w:r>
    </w:p>
    <w:p w14:paraId="79760582" w14:textId="674110BB" w:rsidR="00171EE5" w:rsidRDefault="00171EE5" w:rsidP="00171EE5">
      <w:pPr>
        <w:pStyle w:val="5OSGrundschriftfett"/>
      </w:pPr>
    </w:p>
    <w:p w14:paraId="462BD46A" w14:textId="77777777" w:rsidR="00A70923" w:rsidRDefault="00A70923" w:rsidP="00171EE5">
      <w:pPr>
        <w:pStyle w:val="5OSGrundschriftfett"/>
      </w:pPr>
    </w:p>
    <w:p w14:paraId="40350D97" w14:textId="080930F3" w:rsidR="00171EE5" w:rsidRDefault="00171EE5" w:rsidP="00171EE5">
      <w:pPr>
        <w:pStyle w:val="5OSGrundschriftfett"/>
      </w:pPr>
      <w:r>
        <w:t>2.</w:t>
      </w:r>
      <w:r>
        <w:tab/>
      </w:r>
      <w:r w:rsidR="00A70923">
        <w:t>Welche</w:t>
      </w:r>
      <w:r w:rsidR="007F0D05">
        <w:t>s</w:t>
      </w:r>
      <w:r w:rsidR="00A70923">
        <w:t xml:space="preserve"> Wort passt wo?</w:t>
      </w:r>
      <w:r w:rsidR="007F0D05">
        <w:t xml:space="preserve"> Ordnen Sie zu.</w:t>
      </w:r>
    </w:p>
    <w:p w14:paraId="3A22B831" w14:textId="7E23ED76" w:rsidR="00171EE5" w:rsidRDefault="00171EE5" w:rsidP="00C5525D">
      <w:pPr>
        <w:pStyle w:val="5OSGrundschriftfett"/>
        <w:ind w:left="0" w:firstLine="0"/>
      </w:pPr>
    </w:p>
    <w:p w14:paraId="04E56FB7" w14:textId="4359C23A" w:rsidR="00A70923" w:rsidRDefault="007F0D05" w:rsidP="00171EE5">
      <w:pPr>
        <w:pStyle w:val="5OSGrundschriftfet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1C96566" wp14:editId="6C7FCE80">
                <wp:simplePos x="0" y="0"/>
                <wp:positionH relativeFrom="column">
                  <wp:posOffset>322580</wp:posOffset>
                </wp:positionH>
                <wp:positionV relativeFrom="paragraph">
                  <wp:posOffset>151765</wp:posOffset>
                </wp:positionV>
                <wp:extent cx="5280660" cy="609600"/>
                <wp:effectExtent l="0" t="0" r="15240" b="12700"/>
                <wp:wrapThrough wrapText="bothSides">
                  <wp:wrapPolygon edited="0">
                    <wp:start x="0" y="0"/>
                    <wp:lineTo x="0" y="21600"/>
                    <wp:lineTo x="21610" y="21600"/>
                    <wp:lineTo x="21610" y="0"/>
                    <wp:lineTo x="0" y="0"/>
                  </wp:wrapPolygon>
                </wp:wrapThrough>
                <wp:docPr id="8" name="Rechtec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066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18765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D2BE190" w14:textId="054F2F58" w:rsidR="00C632B0" w:rsidRDefault="00C632B0" w:rsidP="000D543E">
                            <w:pPr>
                              <w:pStyle w:val="9UEMKastenWortspeich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rStyle w:val="1UEMGrundschriftmgZeichen"/>
                                <w:lang w:val="de-DE"/>
                              </w:rPr>
                              <w:t>Baum</w:t>
                            </w:r>
                            <w:r w:rsidR="000D543E" w:rsidRPr="00624034">
                              <w:rPr>
                                <w:lang w:val="de-DE"/>
                              </w:rPr>
                              <w:t xml:space="preserve">  •</w:t>
                            </w:r>
                            <w:r>
                              <w:rPr>
                                <w:lang w:val="de-DE"/>
                              </w:rPr>
                              <w:t xml:space="preserve">  </w:t>
                            </w:r>
                            <w:r w:rsidR="000D543E">
                              <w:rPr>
                                <w:lang w:val="de-DE"/>
                              </w:rPr>
                              <w:t>Chat</w:t>
                            </w:r>
                            <w:r w:rsidR="000D543E" w:rsidRPr="00624034">
                              <w:rPr>
                                <w:lang w:val="de-DE"/>
                              </w:rPr>
                              <w:t xml:space="preserve">  </w:t>
                            </w:r>
                            <w:r>
                              <w:rPr>
                                <w:lang w:val="de-DE"/>
                              </w:rPr>
                              <w:t>•  gießen  •  heiß  •  Internet-Plattform</w:t>
                            </w:r>
                          </w:p>
                          <w:p w14:paraId="62CE9E49" w14:textId="5B715081" w:rsidR="000D543E" w:rsidRPr="00C632B0" w:rsidRDefault="00C632B0" w:rsidP="000D543E">
                            <w:pPr>
                              <w:pStyle w:val="9UEMKastenWortspeich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Nutzer</w:t>
                            </w:r>
                            <w:r w:rsidR="002F7E2C">
                              <w:rPr>
                                <w:lang w:val="de-DE"/>
                              </w:rPr>
                              <w:t xml:space="preserve">  </w:t>
                            </w:r>
                            <w:r w:rsidR="000D543E" w:rsidRPr="00624034">
                              <w:rPr>
                                <w:lang w:val="de-DE"/>
                              </w:rPr>
                              <w:t xml:space="preserve">•  </w:t>
                            </w:r>
                            <w:r w:rsidR="008B7979">
                              <w:rPr>
                                <w:lang w:val="de-DE"/>
                              </w:rPr>
                              <w:t>Regen</w:t>
                            </w:r>
                            <w:r w:rsidR="000D543E" w:rsidRPr="00624034">
                              <w:rPr>
                                <w:lang w:val="de-DE"/>
                              </w:rPr>
                              <w:t xml:space="preserve">  •  </w:t>
                            </w:r>
                            <w:r>
                              <w:rPr>
                                <w:lang w:val="de-DE"/>
                              </w:rPr>
                              <w:t xml:space="preserve">sonnig  •  trocken  </w:t>
                            </w:r>
                            <w:r w:rsidR="007F0D05">
                              <w:rPr>
                                <w:lang w:val="de-DE"/>
                              </w:rPr>
                              <w:t>•</w:t>
                            </w:r>
                            <w:r>
                              <w:rPr>
                                <w:lang w:val="de-DE"/>
                              </w:rPr>
                              <w:t xml:space="preserve">  </w:t>
                            </w:r>
                            <w:r>
                              <w:t xml:space="preserve">warm  •  </w:t>
                            </w:r>
                            <w:proofErr w:type="spellStart"/>
                            <w:r w:rsidR="000D543E">
                              <w:t>Wasser</w:t>
                            </w:r>
                            <w:proofErr w:type="spellEnd"/>
                            <w:r>
                              <w:t xml:space="preserve">  •  </w:t>
                            </w:r>
                            <w:proofErr w:type="spellStart"/>
                            <w:r>
                              <w:t>Webseite</w:t>
                            </w:r>
                            <w:proofErr w:type="spellEnd"/>
                          </w:p>
                          <w:p w14:paraId="2B9B4617" w14:textId="77777777" w:rsidR="000D543E" w:rsidRDefault="000D543E" w:rsidP="000D543E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C96566" id="Rechteck 8" o:spid="_x0000_s1026" style="position:absolute;left:0;text-align:left;margin-left:25.4pt;margin-top:11.95pt;width:415.8pt;height:4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" strokecolor="#187650" strokeweight="1pt">
                <v:shadow opacity="22936f" origin=",.5" offset="0,.63889mm"/>
                <v:textbox>
                  <w:txbxContent>
                    <w:p w14:paraId="7D2BE190" w14:textId="054F2F58" w:rsidR="00C632B0" w:rsidRDefault="00C632B0" w:rsidP="000D543E">
                      <w:pPr>
                        <w:pStyle w:val="9UEMKastenWortspeicher"/>
                        <w:rPr>
                          <w:lang w:val="de-DE"/>
                        </w:rPr>
                      </w:pPr>
                      <w:r>
                        <w:rPr>
                          <w:rStyle w:val="1UEMGrundschriftmgZeichen"/>
                          <w:lang w:val="de-DE"/>
                        </w:rPr>
                        <w:t>Baum</w:t>
                      </w:r>
                      <w:r w:rsidR="000D543E" w:rsidRPr="00624034">
                        <w:rPr>
                          <w:lang w:val="de-DE"/>
                        </w:rPr>
                        <w:t xml:space="preserve">  •</w:t>
                      </w:r>
                      <w:r>
                        <w:rPr>
                          <w:lang w:val="de-DE"/>
                        </w:rPr>
                        <w:t xml:space="preserve">  </w:t>
                      </w:r>
                      <w:r w:rsidR="000D543E">
                        <w:rPr>
                          <w:lang w:val="de-DE"/>
                        </w:rPr>
                        <w:t>Chat</w:t>
                      </w:r>
                      <w:r w:rsidR="000D543E" w:rsidRPr="00624034">
                        <w:rPr>
                          <w:lang w:val="de-DE"/>
                        </w:rPr>
                        <w:t xml:space="preserve">  </w:t>
                      </w:r>
                      <w:r>
                        <w:rPr>
                          <w:lang w:val="de-DE"/>
                        </w:rPr>
                        <w:t>•  gießen  •  heiß  •  Internet-Plattform</w:t>
                      </w:r>
                    </w:p>
                    <w:p w14:paraId="62CE9E49" w14:textId="5B715081" w:rsidR="000D543E" w:rsidRPr="00C632B0" w:rsidRDefault="00C632B0" w:rsidP="000D543E">
                      <w:pPr>
                        <w:pStyle w:val="9UEMKastenWortspeich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Nutzer</w:t>
                      </w:r>
                      <w:r w:rsidR="002F7E2C">
                        <w:rPr>
                          <w:lang w:val="de-DE"/>
                        </w:rPr>
                        <w:t xml:space="preserve">  </w:t>
                      </w:r>
                      <w:r w:rsidR="000D543E" w:rsidRPr="00624034">
                        <w:rPr>
                          <w:lang w:val="de-DE"/>
                        </w:rPr>
                        <w:t xml:space="preserve">•  </w:t>
                      </w:r>
                      <w:r w:rsidR="008B7979">
                        <w:rPr>
                          <w:lang w:val="de-DE"/>
                        </w:rPr>
                        <w:t>Regen</w:t>
                      </w:r>
                      <w:r w:rsidR="000D543E" w:rsidRPr="00624034">
                        <w:rPr>
                          <w:lang w:val="de-DE"/>
                        </w:rPr>
                        <w:t xml:space="preserve">  •  </w:t>
                      </w:r>
                      <w:r>
                        <w:rPr>
                          <w:lang w:val="de-DE"/>
                        </w:rPr>
                        <w:t xml:space="preserve">sonnig  •  trocken  </w:t>
                      </w:r>
                      <w:r w:rsidR="007F0D05">
                        <w:rPr>
                          <w:lang w:val="de-DE"/>
                        </w:rPr>
                        <w:t>•</w:t>
                      </w:r>
                      <w:r>
                        <w:rPr>
                          <w:lang w:val="de-DE"/>
                        </w:rPr>
                        <w:t xml:space="preserve">  </w:t>
                      </w:r>
                      <w:r>
                        <w:t xml:space="preserve">warm  •  </w:t>
                      </w:r>
                      <w:proofErr w:type="spellStart"/>
                      <w:r w:rsidR="000D543E">
                        <w:t>Wasser</w:t>
                      </w:r>
                      <w:proofErr w:type="spellEnd"/>
                      <w:r>
                        <w:t xml:space="preserve">  •  </w:t>
                      </w:r>
                      <w:proofErr w:type="spellStart"/>
                      <w:r>
                        <w:t>Webseite</w:t>
                      </w:r>
                      <w:proofErr w:type="spellEnd"/>
                    </w:p>
                    <w:p w14:paraId="2B9B4617" w14:textId="77777777" w:rsidR="000D543E" w:rsidRDefault="000D543E" w:rsidP="000D543E"/>
                  </w:txbxContent>
                </v:textbox>
                <w10:wrap type="through"/>
              </v:rect>
            </w:pict>
          </mc:Fallback>
        </mc:AlternateContent>
      </w:r>
    </w:p>
    <w:p w14:paraId="1F57722C" w14:textId="77777777" w:rsidR="007F0D05" w:rsidRDefault="007F0D05" w:rsidP="00171EE5">
      <w:pPr>
        <w:pStyle w:val="5OSGrundschriftfett"/>
      </w:pP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2980"/>
        <w:gridCol w:w="3019"/>
        <w:gridCol w:w="2988"/>
      </w:tblGrid>
      <w:tr w:rsidR="000D543E" w14:paraId="2A03FC85" w14:textId="77777777" w:rsidTr="00A70923">
        <w:tc>
          <w:tcPr>
            <w:tcW w:w="3114" w:type="dxa"/>
            <w:shd w:val="clear" w:color="auto" w:fill="E2EFD9" w:themeFill="accent6" w:themeFillTint="33"/>
          </w:tcPr>
          <w:p w14:paraId="0213E12E" w14:textId="05FB059D" w:rsidR="00171EE5" w:rsidRDefault="00171EE5" w:rsidP="00A70923">
            <w:pPr>
              <w:pStyle w:val="5OSGrundschriftfett"/>
              <w:ind w:left="0" w:firstLine="0"/>
              <w:jc w:val="center"/>
            </w:pPr>
            <w:r>
              <w:t>Wetter</w:t>
            </w:r>
          </w:p>
        </w:tc>
        <w:tc>
          <w:tcPr>
            <w:tcW w:w="3115" w:type="dxa"/>
            <w:shd w:val="clear" w:color="auto" w:fill="E2EFD9" w:themeFill="accent6" w:themeFillTint="33"/>
          </w:tcPr>
          <w:p w14:paraId="4FB24707" w14:textId="586EB51D" w:rsidR="00171EE5" w:rsidRDefault="000D543E" w:rsidP="00A70923">
            <w:pPr>
              <w:pStyle w:val="5OSGrundschriftfett"/>
              <w:ind w:left="0" w:firstLine="0"/>
              <w:jc w:val="center"/>
            </w:pPr>
            <w:r>
              <w:t>Natur und Gartenarbeit</w:t>
            </w:r>
          </w:p>
        </w:tc>
        <w:tc>
          <w:tcPr>
            <w:tcW w:w="3115" w:type="dxa"/>
            <w:shd w:val="clear" w:color="auto" w:fill="E2EFD9" w:themeFill="accent6" w:themeFillTint="33"/>
          </w:tcPr>
          <w:p w14:paraId="055BB38E" w14:textId="20D423EC" w:rsidR="00171EE5" w:rsidRDefault="000D543E" w:rsidP="00A70923">
            <w:pPr>
              <w:pStyle w:val="5OSGrundschriftfett"/>
              <w:ind w:left="0" w:firstLine="0"/>
              <w:jc w:val="center"/>
            </w:pPr>
            <w:r>
              <w:t>Internet</w:t>
            </w:r>
          </w:p>
        </w:tc>
      </w:tr>
      <w:tr w:rsidR="000D543E" w14:paraId="69F30C53" w14:textId="77777777" w:rsidTr="00171EE5">
        <w:tc>
          <w:tcPr>
            <w:tcW w:w="3114" w:type="dxa"/>
          </w:tcPr>
          <w:p w14:paraId="31F0AADC" w14:textId="77777777" w:rsidR="00171EE5" w:rsidRDefault="00171EE5" w:rsidP="00171EE5">
            <w:pPr>
              <w:pStyle w:val="5OSGrundschriftfett"/>
              <w:ind w:left="0" w:firstLine="0"/>
            </w:pPr>
          </w:p>
          <w:p w14:paraId="01944E48" w14:textId="77777777" w:rsidR="00171EE5" w:rsidRDefault="00171EE5" w:rsidP="00171EE5">
            <w:pPr>
              <w:pStyle w:val="5OSGrundschriftfett"/>
              <w:ind w:left="0" w:firstLine="0"/>
            </w:pPr>
          </w:p>
          <w:p w14:paraId="5E032B59" w14:textId="77777777" w:rsidR="00171EE5" w:rsidRDefault="00171EE5" w:rsidP="00171EE5">
            <w:pPr>
              <w:pStyle w:val="5OSGrundschriftfett"/>
              <w:ind w:left="0" w:firstLine="0"/>
            </w:pPr>
          </w:p>
          <w:p w14:paraId="750BEB74" w14:textId="77777777" w:rsidR="00171EE5" w:rsidRDefault="00171EE5" w:rsidP="00171EE5">
            <w:pPr>
              <w:pStyle w:val="5OSGrundschriftfett"/>
              <w:ind w:left="0" w:firstLine="0"/>
            </w:pPr>
          </w:p>
          <w:p w14:paraId="7DEC3156" w14:textId="77777777" w:rsidR="00171EE5" w:rsidRDefault="00171EE5" w:rsidP="00171EE5">
            <w:pPr>
              <w:pStyle w:val="5OSGrundschriftfett"/>
              <w:ind w:left="0" w:firstLine="0"/>
            </w:pPr>
          </w:p>
          <w:p w14:paraId="56479C18" w14:textId="77777777" w:rsidR="00171EE5" w:rsidRDefault="00171EE5" w:rsidP="00171EE5">
            <w:pPr>
              <w:pStyle w:val="5OSGrundschriftfett"/>
              <w:ind w:left="0" w:firstLine="0"/>
            </w:pPr>
          </w:p>
          <w:p w14:paraId="65135B97" w14:textId="77777777" w:rsidR="00171EE5" w:rsidRDefault="00171EE5" w:rsidP="00171EE5">
            <w:pPr>
              <w:pStyle w:val="5OSGrundschriftfett"/>
              <w:ind w:left="0" w:firstLine="0"/>
            </w:pPr>
          </w:p>
          <w:p w14:paraId="46F85E4B" w14:textId="77777777" w:rsidR="00171EE5" w:rsidRDefault="00171EE5" w:rsidP="00171EE5">
            <w:pPr>
              <w:pStyle w:val="5OSGrundschriftfett"/>
              <w:ind w:left="0" w:firstLine="0"/>
            </w:pPr>
          </w:p>
          <w:p w14:paraId="3D7A33FC" w14:textId="77777777" w:rsidR="00171EE5" w:rsidRDefault="00171EE5" w:rsidP="00171EE5">
            <w:pPr>
              <w:pStyle w:val="5OSGrundschriftfett"/>
              <w:ind w:left="0" w:firstLine="0"/>
            </w:pPr>
          </w:p>
          <w:p w14:paraId="75FB3B0D" w14:textId="4146355E" w:rsidR="00171EE5" w:rsidRDefault="00171EE5" w:rsidP="00171EE5">
            <w:pPr>
              <w:pStyle w:val="5OSGrundschriftfett"/>
              <w:ind w:left="0" w:firstLine="0"/>
            </w:pPr>
          </w:p>
        </w:tc>
        <w:tc>
          <w:tcPr>
            <w:tcW w:w="3115" w:type="dxa"/>
          </w:tcPr>
          <w:p w14:paraId="42155F87" w14:textId="77777777" w:rsidR="00171EE5" w:rsidRDefault="00171EE5" w:rsidP="00171EE5">
            <w:pPr>
              <w:pStyle w:val="5OSGrundschriftfett"/>
              <w:ind w:left="0" w:firstLine="0"/>
            </w:pPr>
          </w:p>
        </w:tc>
        <w:tc>
          <w:tcPr>
            <w:tcW w:w="3115" w:type="dxa"/>
          </w:tcPr>
          <w:p w14:paraId="48FE96FC" w14:textId="77777777" w:rsidR="00171EE5" w:rsidRDefault="00171EE5" w:rsidP="00171EE5">
            <w:pPr>
              <w:pStyle w:val="5OSGrundschriftfett"/>
              <w:ind w:left="0" w:firstLine="0"/>
            </w:pPr>
          </w:p>
        </w:tc>
      </w:tr>
    </w:tbl>
    <w:p w14:paraId="5915351F" w14:textId="077AFFC1" w:rsidR="00FD4E91" w:rsidRDefault="00FD4E91" w:rsidP="00A70923">
      <w:pPr>
        <w:pStyle w:val="2UEMKapitelgrn"/>
      </w:pPr>
      <w:proofErr w:type="spellStart"/>
      <w:r w:rsidRPr="00AD1DE9">
        <w:lastRenderedPageBreak/>
        <w:t>Hören</w:t>
      </w:r>
      <w:proofErr w:type="spellEnd"/>
    </w:p>
    <w:p w14:paraId="3295CB0F" w14:textId="77777777" w:rsidR="00C5525D" w:rsidRDefault="00C5525D" w:rsidP="00412CDB">
      <w:pPr>
        <w:pStyle w:val="1OSGrundschriftmg"/>
      </w:pPr>
    </w:p>
    <w:p w14:paraId="6898FBBE" w14:textId="039A5ECD" w:rsidR="002D746D" w:rsidRDefault="002D746D" w:rsidP="002D746D">
      <w:pPr>
        <w:pStyle w:val="5OSGrundschriftfett"/>
        <w:rPr>
          <w:rFonts w:eastAsia="MS Gothic"/>
        </w:rPr>
      </w:pPr>
      <w:r>
        <w:rPr>
          <w:rFonts w:eastAsia="MS Gothic"/>
        </w:rPr>
        <w:t>3.</w:t>
      </w:r>
      <w:r>
        <w:rPr>
          <w:rFonts w:eastAsia="MS Gothic"/>
        </w:rPr>
        <w:tab/>
        <w:t>Lesen Sie die Sätze a) – e). Hören Sie dann den Text zweimal. Haben Sie das im Text gehört? Wählen Sie die Antworten „JA“ oder „NEIN“.</w:t>
      </w:r>
    </w:p>
    <w:p w14:paraId="4FFE938B" w14:textId="77777777" w:rsidR="002D746D" w:rsidRDefault="002D746D" w:rsidP="002D746D">
      <w:pPr>
        <w:pStyle w:val="5OSGrundschriftfett"/>
        <w:rPr>
          <w:rFonts w:eastAsia="Lucida Sans Unicode"/>
        </w:rPr>
      </w:pPr>
    </w:p>
    <w:p w14:paraId="746F2E6F" w14:textId="77777777" w:rsidR="002D746D" w:rsidRPr="00A0545A" w:rsidRDefault="002D746D" w:rsidP="002D746D">
      <w:pPr>
        <w:pStyle w:val="OSFett11ptAnweisungengrn"/>
        <w:rPr>
          <w:rFonts w:eastAsia="MS Gothic"/>
        </w:rPr>
      </w:pPr>
      <w:r>
        <w:rPr>
          <w:rFonts w:eastAsia="Lucida Sans Unicode"/>
        </w:rPr>
        <w:t>Ähnlicher Typ: Goethe-Zertifikat A2, Hören, Teil 4</w:t>
      </w:r>
    </w:p>
    <w:p w14:paraId="34F27FF1" w14:textId="77777777" w:rsidR="00584606" w:rsidRDefault="00584606" w:rsidP="002D746D">
      <w:pPr>
        <w:pStyle w:val="1OSGrundschriftmg"/>
        <w:spacing w:line="360" w:lineRule="auto"/>
        <w:rPr>
          <w:bCs/>
          <w:color w:val="18764F"/>
          <w:spacing w:val="-2"/>
        </w:rPr>
      </w:pPr>
    </w:p>
    <w:p w14:paraId="53C5AA14" w14:textId="779EF695" w:rsidR="002D746D" w:rsidRPr="00D12BDC" w:rsidRDefault="00584606" w:rsidP="002D746D">
      <w:pPr>
        <w:pStyle w:val="1OSGrundschriftmg"/>
        <w:spacing w:line="360" w:lineRule="auto"/>
      </w:pPr>
      <w:r>
        <w:t>a</w:t>
      </w:r>
      <w:r w:rsidR="002D746D">
        <w:t>)</w:t>
      </w:r>
      <w:r w:rsidR="002D746D">
        <w:tab/>
      </w:r>
      <w:r w:rsidR="006174CD">
        <w:t xml:space="preserve">Für manche Bäume sind trockene Sommer </w:t>
      </w:r>
      <w:r w:rsidR="00D4168D">
        <w:t xml:space="preserve">sehr </w:t>
      </w:r>
      <w:r w:rsidR="006174CD">
        <w:t>gut</w:t>
      </w:r>
      <w:r w:rsidR="002D746D">
        <w:t>.</w:t>
      </w:r>
      <w:r w:rsidR="002D746D">
        <w:tab/>
      </w:r>
      <w:r>
        <w:tab/>
      </w:r>
      <w:r w:rsidR="00C93DEC">
        <w:tab/>
      </w:r>
      <w:r w:rsidR="00C93DEC">
        <w:tab/>
      </w:r>
      <w:r w:rsidR="00C93DEC">
        <w:tab/>
      </w:r>
      <w:r w:rsidR="00C93DEC">
        <w:tab/>
      </w:r>
      <w:r w:rsidR="00D4168D">
        <w:tab/>
      </w:r>
      <w:r w:rsidR="002D746D">
        <w:t>J</w:t>
      </w:r>
      <w:r w:rsidR="002D746D" w:rsidRPr="00D12BDC">
        <w:t xml:space="preserve">A </w:t>
      </w:r>
      <w:r w:rsidR="002D746D">
        <w:rPr>
          <w:sz w:val="32"/>
          <w:szCs w:val="32"/>
        </w:rPr>
        <w:t>□</w:t>
      </w:r>
      <w:r w:rsidR="002D746D" w:rsidRPr="00D12BDC">
        <w:t xml:space="preserve"> </w:t>
      </w:r>
      <w:r w:rsidR="002D746D" w:rsidRPr="00D12BDC">
        <w:tab/>
        <w:t xml:space="preserve">NEIN </w:t>
      </w:r>
      <w:r w:rsidR="002D746D">
        <w:rPr>
          <w:sz w:val="32"/>
          <w:szCs w:val="32"/>
        </w:rPr>
        <w:t>□</w:t>
      </w:r>
    </w:p>
    <w:p w14:paraId="611A9269" w14:textId="55C72DB6" w:rsidR="002D746D" w:rsidRPr="00C93DEC" w:rsidRDefault="00584606" w:rsidP="002D746D">
      <w:pPr>
        <w:pStyle w:val="23LauftextNummerPresse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b</w:t>
      </w:r>
      <w:r w:rsidR="002D746D" w:rsidRPr="00D12BDC">
        <w:rPr>
          <w:sz w:val="22"/>
          <w:szCs w:val="22"/>
        </w:rPr>
        <w:t>)</w:t>
      </w:r>
      <w:r w:rsidR="002D746D" w:rsidRPr="00D12BDC">
        <w:rPr>
          <w:sz w:val="22"/>
          <w:szCs w:val="22"/>
        </w:rPr>
        <w:tab/>
      </w:r>
      <w:r>
        <w:rPr>
          <w:sz w:val="22"/>
          <w:szCs w:val="22"/>
        </w:rPr>
        <w:t xml:space="preserve">Auf der Webseite von „Gieß den Kiez“ </w:t>
      </w:r>
      <w:r w:rsidR="00C93DEC">
        <w:rPr>
          <w:sz w:val="22"/>
          <w:szCs w:val="22"/>
        </w:rPr>
        <w:t>kann man</w:t>
      </w:r>
      <w:r>
        <w:rPr>
          <w:sz w:val="22"/>
          <w:szCs w:val="22"/>
        </w:rPr>
        <w:t xml:space="preserve"> alle Bäume Berlins </w:t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D4168D">
        <w:rPr>
          <w:sz w:val="22"/>
          <w:szCs w:val="22"/>
        </w:rPr>
        <w:tab/>
      </w:r>
      <w:r>
        <w:rPr>
          <w:sz w:val="22"/>
          <w:szCs w:val="22"/>
        </w:rPr>
        <w:t xml:space="preserve">auf einer </w:t>
      </w:r>
      <w:r w:rsidR="00C93DEC">
        <w:rPr>
          <w:sz w:val="22"/>
          <w:szCs w:val="22"/>
        </w:rPr>
        <w:t>Stadtkarte sehen</w:t>
      </w:r>
      <w:r w:rsidR="002D746D" w:rsidRPr="00D12BDC">
        <w:rPr>
          <w:sz w:val="22"/>
          <w:szCs w:val="22"/>
        </w:rPr>
        <w:t>.</w:t>
      </w:r>
      <w:r w:rsidR="002D746D" w:rsidRPr="00D12BDC">
        <w:rPr>
          <w:sz w:val="22"/>
          <w:szCs w:val="22"/>
        </w:rPr>
        <w:tab/>
      </w:r>
      <w:r w:rsidR="002D746D" w:rsidRPr="00D12BDC">
        <w:rPr>
          <w:sz w:val="22"/>
          <w:szCs w:val="22"/>
        </w:rPr>
        <w:tab/>
      </w:r>
      <w:r w:rsidR="002D746D">
        <w:rPr>
          <w:sz w:val="22"/>
          <w:szCs w:val="22"/>
        </w:rPr>
        <w:tab/>
      </w:r>
      <w:r w:rsidR="002D746D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2D746D" w:rsidRPr="00D12BDC">
        <w:rPr>
          <w:sz w:val="22"/>
          <w:szCs w:val="22"/>
        </w:rPr>
        <w:t xml:space="preserve">JA </w:t>
      </w:r>
      <w:r w:rsidR="002D746D">
        <w:rPr>
          <w:sz w:val="32"/>
          <w:szCs w:val="32"/>
        </w:rPr>
        <w:t>□</w:t>
      </w:r>
      <w:r w:rsidR="002D746D" w:rsidRPr="00D12BDC">
        <w:rPr>
          <w:sz w:val="22"/>
          <w:szCs w:val="22"/>
        </w:rPr>
        <w:t xml:space="preserve"> </w:t>
      </w:r>
      <w:r w:rsidR="002D746D" w:rsidRPr="00D12BDC">
        <w:rPr>
          <w:sz w:val="22"/>
          <w:szCs w:val="22"/>
        </w:rPr>
        <w:tab/>
        <w:t xml:space="preserve">NEIN </w:t>
      </w:r>
      <w:r w:rsidR="002D746D">
        <w:rPr>
          <w:sz w:val="32"/>
          <w:szCs w:val="32"/>
        </w:rPr>
        <w:t>□</w:t>
      </w:r>
    </w:p>
    <w:p w14:paraId="536FBB7B" w14:textId="02EDA0D3" w:rsidR="002D746D" w:rsidRDefault="00584606" w:rsidP="002D746D">
      <w:pPr>
        <w:pStyle w:val="23LauftextNummerPresse"/>
        <w:spacing w:line="360" w:lineRule="auto"/>
        <w:rPr>
          <w:sz w:val="32"/>
          <w:szCs w:val="32"/>
        </w:rPr>
      </w:pPr>
      <w:r>
        <w:rPr>
          <w:sz w:val="22"/>
          <w:szCs w:val="22"/>
        </w:rPr>
        <w:t>c</w:t>
      </w:r>
      <w:r w:rsidR="002D746D" w:rsidRPr="00D12BDC">
        <w:rPr>
          <w:sz w:val="22"/>
          <w:szCs w:val="22"/>
        </w:rPr>
        <w:t>)</w:t>
      </w:r>
      <w:r w:rsidR="002D746D" w:rsidRPr="00D12BDC">
        <w:rPr>
          <w:sz w:val="22"/>
          <w:szCs w:val="22"/>
        </w:rPr>
        <w:tab/>
      </w:r>
      <w:r>
        <w:rPr>
          <w:sz w:val="22"/>
          <w:szCs w:val="22"/>
        </w:rPr>
        <w:t xml:space="preserve">Wenn man einen Baum </w:t>
      </w:r>
      <w:r w:rsidR="00C93DEC">
        <w:rPr>
          <w:sz w:val="22"/>
          <w:szCs w:val="22"/>
        </w:rPr>
        <w:t>gießen möchte</w:t>
      </w:r>
      <w:r>
        <w:rPr>
          <w:sz w:val="22"/>
          <w:szCs w:val="22"/>
        </w:rPr>
        <w:t xml:space="preserve">, muss man Wasser von zu Hause </w:t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>
        <w:rPr>
          <w:sz w:val="22"/>
          <w:szCs w:val="22"/>
        </w:rPr>
        <w:t>mitbringen</w:t>
      </w:r>
      <w:r w:rsidR="002D746D">
        <w:rPr>
          <w:sz w:val="22"/>
          <w:szCs w:val="22"/>
        </w:rPr>
        <w:t>.</w:t>
      </w:r>
      <w:r w:rsidR="002D746D" w:rsidRPr="00D12BD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C93DEC">
        <w:rPr>
          <w:sz w:val="22"/>
          <w:szCs w:val="22"/>
        </w:rPr>
        <w:tab/>
      </w:r>
      <w:r w:rsidR="002D746D" w:rsidRPr="00D12BDC">
        <w:rPr>
          <w:sz w:val="22"/>
          <w:szCs w:val="22"/>
        </w:rPr>
        <w:t xml:space="preserve">JA </w:t>
      </w:r>
      <w:r w:rsidR="002D746D">
        <w:rPr>
          <w:sz w:val="32"/>
          <w:szCs w:val="32"/>
        </w:rPr>
        <w:t>□</w:t>
      </w:r>
      <w:r w:rsidR="002D746D" w:rsidRPr="00D12BDC">
        <w:rPr>
          <w:sz w:val="22"/>
          <w:szCs w:val="22"/>
        </w:rPr>
        <w:t xml:space="preserve"> </w:t>
      </w:r>
      <w:r w:rsidR="002D746D" w:rsidRPr="00D12BDC">
        <w:rPr>
          <w:sz w:val="22"/>
          <w:szCs w:val="22"/>
        </w:rPr>
        <w:tab/>
        <w:t xml:space="preserve">NEIN </w:t>
      </w:r>
      <w:r w:rsidR="002D746D">
        <w:rPr>
          <w:sz w:val="32"/>
          <w:szCs w:val="32"/>
        </w:rPr>
        <w:t>□</w:t>
      </w:r>
    </w:p>
    <w:p w14:paraId="007848C3" w14:textId="00A58FC4" w:rsidR="002D746D" w:rsidRDefault="00584606" w:rsidP="002D746D">
      <w:pPr>
        <w:pStyle w:val="23LauftextNummerPresse"/>
        <w:spacing w:line="360" w:lineRule="auto"/>
        <w:rPr>
          <w:sz w:val="32"/>
          <w:szCs w:val="32"/>
        </w:rPr>
      </w:pPr>
      <w:r>
        <w:rPr>
          <w:sz w:val="22"/>
          <w:szCs w:val="22"/>
        </w:rPr>
        <w:t>d</w:t>
      </w:r>
      <w:r w:rsidR="002D746D" w:rsidRPr="00D12BDC">
        <w:rPr>
          <w:sz w:val="22"/>
          <w:szCs w:val="22"/>
        </w:rPr>
        <w:t>)</w:t>
      </w:r>
      <w:r w:rsidR="002D746D" w:rsidRPr="00D12BDC">
        <w:rPr>
          <w:sz w:val="22"/>
          <w:szCs w:val="22"/>
        </w:rPr>
        <w:tab/>
      </w:r>
      <w:r>
        <w:rPr>
          <w:sz w:val="22"/>
          <w:szCs w:val="22"/>
        </w:rPr>
        <w:t>Wer einen Baum adoptiert, muss sich regelmäßig um ihn kümmern</w:t>
      </w:r>
      <w:r w:rsidR="002D746D" w:rsidRPr="00D12BDC">
        <w:rPr>
          <w:sz w:val="22"/>
          <w:szCs w:val="22"/>
        </w:rPr>
        <w:t>.</w:t>
      </w:r>
      <w:r w:rsidR="002D746D" w:rsidRPr="00D12BD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D746D" w:rsidRPr="00D12BDC">
        <w:rPr>
          <w:sz w:val="22"/>
          <w:szCs w:val="22"/>
        </w:rPr>
        <w:t xml:space="preserve">JA </w:t>
      </w:r>
      <w:r w:rsidR="002D746D">
        <w:rPr>
          <w:sz w:val="32"/>
          <w:szCs w:val="32"/>
        </w:rPr>
        <w:t>□</w:t>
      </w:r>
      <w:r w:rsidR="002D746D" w:rsidRPr="00D12BDC">
        <w:rPr>
          <w:sz w:val="22"/>
          <w:szCs w:val="22"/>
        </w:rPr>
        <w:t xml:space="preserve"> </w:t>
      </w:r>
      <w:r w:rsidR="002D746D" w:rsidRPr="00D12BDC">
        <w:rPr>
          <w:sz w:val="22"/>
          <w:szCs w:val="22"/>
        </w:rPr>
        <w:tab/>
        <w:t xml:space="preserve">NEIN </w:t>
      </w:r>
      <w:r w:rsidR="002D746D">
        <w:rPr>
          <w:sz w:val="32"/>
          <w:szCs w:val="32"/>
        </w:rPr>
        <w:t>□</w:t>
      </w:r>
    </w:p>
    <w:p w14:paraId="741891F6" w14:textId="37489758" w:rsidR="005F2BFF" w:rsidRPr="000D6030" w:rsidRDefault="00584606" w:rsidP="000D6030">
      <w:pPr>
        <w:pStyle w:val="23LauftextNummerPresse"/>
        <w:spacing w:line="360" w:lineRule="auto"/>
        <w:rPr>
          <w:sz w:val="32"/>
          <w:szCs w:val="32"/>
        </w:rPr>
      </w:pPr>
      <w:r>
        <w:rPr>
          <w:sz w:val="22"/>
          <w:szCs w:val="22"/>
        </w:rPr>
        <w:t>e</w:t>
      </w:r>
      <w:r w:rsidRPr="00D12BDC">
        <w:rPr>
          <w:sz w:val="22"/>
          <w:szCs w:val="22"/>
        </w:rPr>
        <w:t>)</w:t>
      </w:r>
      <w:r w:rsidRPr="00D12BDC">
        <w:rPr>
          <w:sz w:val="22"/>
          <w:szCs w:val="22"/>
        </w:rPr>
        <w:tab/>
      </w:r>
      <w:r w:rsidR="00C93DEC">
        <w:rPr>
          <w:sz w:val="22"/>
          <w:szCs w:val="22"/>
        </w:rPr>
        <w:t>Bis jetzt nutzen nur</w:t>
      </w:r>
      <w:r>
        <w:rPr>
          <w:sz w:val="22"/>
          <w:szCs w:val="22"/>
        </w:rPr>
        <w:t xml:space="preserve"> sehr wenige Menschen die Plattform.</w:t>
      </w:r>
      <w:r w:rsidRPr="00D12BDC">
        <w:rPr>
          <w:sz w:val="22"/>
          <w:szCs w:val="22"/>
        </w:rPr>
        <w:tab/>
      </w:r>
      <w:r w:rsidRPr="00D12BDC">
        <w:rPr>
          <w:sz w:val="22"/>
          <w:szCs w:val="22"/>
        </w:rPr>
        <w:tab/>
      </w:r>
      <w:r w:rsidRPr="00D12BDC">
        <w:rPr>
          <w:sz w:val="22"/>
          <w:szCs w:val="22"/>
        </w:rPr>
        <w:tab/>
      </w:r>
      <w:r w:rsidRPr="00D12BDC">
        <w:rPr>
          <w:sz w:val="22"/>
          <w:szCs w:val="22"/>
        </w:rPr>
        <w:tab/>
      </w:r>
      <w:r w:rsidRPr="00D12BDC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12BDC">
        <w:rPr>
          <w:sz w:val="22"/>
          <w:szCs w:val="22"/>
        </w:rPr>
        <w:t xml:space="preserve">JA </w:t>
      </w:r>
      <w:r>
        <w:rPr>
          <w:sz w:val="32"/>
          <w:szCs w:val="32"/>
        </w:rPr>
        <w:t>□</w:t>
      </w:r>
      <w:r w:rsidRPr="00D12BDC">
        <w:rPr>
          <w:sz w:val="22"/>
          <w:szCs w:val="22"/>
        </w:rPr>
        <w:t xml:space="preserve"> </w:t>
      </w:r>
      <w:r w:rsidRPr="00D12BDC">
        <w:rPr>
          <w:sz w:val="22"/>
          <w:szCs w:val="22"/>
        </w:rPr>
        <w:tab/>
        <w:t xml:space="preserve">NEIN </w:t>
      </w:r>
      <w:r>
        <w:rPr>
          <w:sz w:val="32"/>
          <w:szCs w:val="32"/>
        </w:rPr>
        <w:t>□</w:t>
      </w:r>
    </w:p>
    <w:sectPr w:rsidR="005F2BFF" w:rsidRPr="000D6030" w:rsidSect="005F2BFF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DEF74" w14:textId="77777777" w:rsidR="00D534D5" w:rsidRDefault="00D534D5">
      <w:r>
        <w:separator/>
      </w:r>
    </w:p>
    <w:p w14:paraId="6E381605" w14:textId="77777777" w:rsidR="00D534D5" w:rsidRDefault="00D534D5"/>
    <w:p w14:paraId="78B1B8B2" w14:textId="77777777" w:rsidR="00D534D5" w:rsidRDefault="00D534D5"/>
    <w:p w14:paraId="550780AB" w14:textId="77777777" w:rsidR="00D534D5" w:rsidRDefault="00D534D5"/>
    <w:p w14:paraId="1BE011A4" w14:textId="77777777" w:rsidR="00D534D5" w:rsidRDefault="00D534D5"/>
    <w:p w14:paraId="7E117B2B" w14:textId="77777777" w:rsidR="00D534D5" w:rsidRDefault="00D534D5"/>
    <w:p w14:paraId="7FAF2278" w14:textId="77777777" w:rsidR="00D534D5" w:rsidRDefault="00D534D5"/>
  </w:endnote>
  <w:endnote w:type="continuationSeparator" w:id="0">
    <w:p w14:paraId="780E1314" w14:textId="77777777" w:rsidR="00D534D5" w:rsidRDefault="00D534D5">
      <w:r>
        <w:continuationSeparator/>
      </w:r>
    </w:p>
    <w:p w14:paraId="4EFEE605" w14:textId="77777777" w:rsidR="00D534D5" w:rsidRDefault="00D534D5"/>
    <w:p w14:paraId="23CB1C1E" w14:textId="77777777" w:rsidR="00D534D5" w:rsidRDefault="00D534D5"/>
    <w:p w14:paraId="42027D9F" w14:textId="77777777" w:rsidR="00D534D5" w:rsidRDefault="00D534D5"/>
    <w:p w14:paraId="749A049D" w14:textId="77777777" w:rsidR="00D534D5" w:rsidRDefault="00D534D5"/>
    <w:p w14:paraId="53B002A8" w14:textId="77777777" w:rsidR="00D534D5" w:rsidRDefault="00D534D5"/>
    <w:p w14:paraId="2262B82E" w14:textId="77777777" w:rsidR="00D534D5" w:rsidRDefault="00D534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aco">
    <w:altName w:val="Courier New"/>
    <w:charset w:val="00"/>
    <w:family w:val="auto"/>
    <w:pitch w:val="variable"/>
    <w:sig w:usb0="A00002FF" w:usb1="500039FB" w:usb2="00000000" w:usb3="00000000" w:csb0="00000197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A0AE" w14:textId="77777777" w:rsidR="005F2BFF" w:rsidRPr="001E4910" w:rsidRDefault="005F2BFF" w:rsidP="001E4910">
    <w:pPr>
      <w:pStyle w:val="1OSGrundschriftmg"/>
      <w:rPr>
        <w:color w:val="808080"/>
        <w:sz w:val="18"/>
        <w:szCs w:val="18"/>
      </w:rPr>
    </w:pPr>
    <w:r w:rsidRPr="003D70A5">
      <w:rPr>
        <w:color w:val="808080"/>
        <w:sz w:val="18"/>
        <w:szCs w:val="18"/>
      </w:rPr>
      <w:t xml:space="preserve">© </w:t>
    </w:r>
    <w:r w:rsidR="00451E0D">
      <w:rPr>
        <w:color w:val="808080"/>
        <w:sz w:val="18"/>
        <w:szCs w:val="18"/>
      </w:rPr>
      <w:t>202</w:t>
    </w:r>
    <w:r w:rsidR="00AD1DE9">
      <w:rPr>
        <w:color w:val="808080"/>
        <w:sz w:val="18"/>
        <w:szCs w:val="18"/>
      </w:rPr>
      <w:t>2</w:t>
    </w:r>
    <w:r w:rsidR="009E3870">
      <w:rPr>
        <w:color w:val="808080"/>
        <w:sz w:val="18"/>
        <w:szCs w:val="18"/>
      </w:rPr>
      <w:t xml:space="preserve"> Carl Ed. Schünemann KG</w:t>
    </w:r>
    <w:r w:rsidRPr="003D70A5">
      <w:rPr>
        <w:color w:val="808080"/>
        <w:sz w:val="18"/>
        <w:szCs w:val="18"/>
      </w:rPr>
      <w:t xml:space="preserve">. </w:t>
    </w:r>
    <w:r w:rsidRPr="004F1E39">
      <w:rPr>
        <w:color w:val="808080"/>
        <w:sz w:val="18"/>
        <w:szCs w:val="18"/>
      </w:rPr>
      <w:t>Alle Rechte vorbehalten.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A049C" w14:textId="77777777" w:rsidR="005F2BFF" w:rsidRPr="002718BF" w:rsidRDefault="005F2BFF" w:rsidP="005F2BFF">
    <w:pPr>
      <w:pStyle w:val="1OSGrundschriftmg"/>
      <w:rPr>
        <w:color w:val="808080"/>
        <w:sz w:val="18"/>
        <w:szCs w:val="18"/>
      </w:rPr>
    </w:pPr>
    <w:r w:rsidRPr="003D70A5">
      <w:rPr>
        <w:color w:val="808080"/>
        <w:sz w:val="18"/>
        <w:szCs w:val="18"/>
      </w:rPr>
      <w:t xml:space="preserve">© </w:t>
    </w:r>
    <w:r w:rsidR="00451E0D">
      <w:rPr>
        <w:color w:val="808080"/>
        <w:sz w:val="18"/>
        <w:szCs w:val="18"/>
      </w:rPr>
      <w:t>202</w:t>
    </w:r>
    <w:r w:rsidR="00AD1DE9">
      <w:rPr>
        <w:color w:val="808080"/>
        <w:sz w:val="18"/>
        <w:szCs w:val="18"/>
      </w:rPr>
      <w:t>2</w:t>
    </w:r>
    <w:r w:rsidR="009E3870">
      <w:rPr>
        <w:color w:val="808080"/>
        <w:sz w:val="18"/>
        <w:szCs w:val="18"/>
      </w:rPr>
      <w:t xml:space="preserve"> Carl Ed. Schünemann KG.</w:t>
    </w:r>
    <w:r w:rsidRPr="003D70A5">
      <w:rPr>
        <w:color w:val="808080"/>
        <w:sz w:val="18"/>
        <w:szCs w:val="18"/>
      </w:rPr>
      <w:t xml:space="preserve"> </w:t>
    </w:r>
    <w:r w:rsidRPr="004F1E39">
      <w:rPr>
        <w:color w:val="808080"/>
        <w:sz w:val="18"/>
        <w:szCs w:val="18"/>
      </w:rPr>
      <w:t>Alle Rechte vorbehalten.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3C2F1" w14:textId="77777777" w:rsidR="00D534D5" w:rsidRDefault="00D534D5">
      <w:r>
        <w:separator/>
      </w:r>
    </w:p>
    <w:p w14:paraId="792A585C" w14:textId="77777777" w:rsidR="00D534D5" w:rsidRDefault="00D534D5"/>
    <w:p w14:paraId="688CC631" w14:textId="77777777" w:rsidR="00D534D5" w:rsidRDefault="00D534D5"/>
    <w:p w14:paraId="7B9C40E8" w14:textId="77777777" w:rsidR="00D534D5" w:rsidRDefault="00D534D5"/>
    <w:p w14:paraId="3472EED5" w14:textId="77777777" w:rsidR="00D534D5" w:rsidRDefault="00D534D5"/>
    <w:p w14:paraId="3841203F" w14:textId="77777777" w:rsidR="00D534D5" w:rsidRDefault="00D534D5"/>
    <w:p w14:paraId="357ED393" w14:textId="77777777" w:rsidR="00D534D5" w:rsidRDefault="00D534D5"/>
  </w:footnote>
  <w:footnote w:type="continuationSeparator" w:id="0">
    <w:p w14:paraId="318E5AB3" w14:textId="77777777" w:rsidR="00D534D5" w:rsidRDefault="00D534D5">
      <w:r>
        <w:continuationSeparator/>
      </w:r>
    </w:p>
    <w:p w14:paraId="3D3A5294" w14:textId="77777777" w:rsidR="00D534D5" w:rsidRDefault="00D534D5"/>
    <w:p w14:paraId="017ED189" w14:textId="77777777" w:rsidR="00D534D5" w:rsidRDefault="00D534D5"/>
    <w:p w14:paraId="7939191B" w14:textId="77777777" w:rsidR="00D534D5" w:rsidRDefault="00D534D5"/>
    <w:p w14:paraId="1E8524B0" w14:textId="77777777" w:rsidR="00D534D5" w:rsidRDefault="00D534D5"/>
    <w:p w14:paraId="74DD26F6" w14:textId="77777777" w:rsidR="00D534D5" w:rsidRDefault="00D534D5"/>
    <w:p w14:paraId="632C9FF4" w14:textId="77777777" w:rsidR="00D534D5" w:rsidRDefault="00D534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6B2ED" w14:textId="42CD839E" w:rsidR="005F2BFF" w:rsidRPr="00634297" w:rsidRDefault="000D38DD" w:rsidP="00634297">
    <w:pPr>
      <w:pStyle w:val="1OSGrundschriftmg"/>
      <w:tabs>
        <w:tab w:val="right" w:pos="6663"/>
      </w:tabs>
      <w:spacing w:line="400" w:lineRule="exact"/>
      <w:rPr>
        <w:noProof/>
      </w:rPr>
    </w:pPr>
    <w:r w:rsidRPr="00AC66E1">
      <w:rPr>
        <w:noProof/>
        <w:sz w:val="24"/>
        <w:szCs w:val="24"/>
      </w:rPr>
      <w:drawing>
        <wp:anchor distT="0" distB="0" distL="114300" distR="114300" simplePos="0" relativeHeight="251663360" behindDoc="0" locked="0" layoutInCell="1" allowOverlap="1" wp14:anchorId="34112704" wp14:editId="111290BC">
          <wp:simplePos x="0" y="0"/>
          <wp:positionH relativeFrom="column">
            <wp:posOffset>5686425</wp:posOffset>
          </wp:positionH>
          <wp:positionV relativeFrom="paragraph">
            <wp:posOffset>9525</wp:posOffset>
          </wp:positionV>
          <wp:extent cx="635000" cy="592455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_logo_UEM_rgb_P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" cy="592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746D">
      <w:rPr>
        <w:b/>
        <w:bCs/>
        <w:noProof/>
        <w:color w:val="18764F"/>
      </w:rPr>
      <w:t>Mit der Gießkanne durch die Stadt</w:t>
    </w:r>
  </w:p>
  <w:p w14:paraId="07EAEAB8" w14:textId="788AC227" w:rsidR="005F2BFF" w:rsidRDefault="005F2BFF" w:rsidP="005F2BFF">
    <w:pPr>
      <w:pStyle w:val="1OSGrundschriftmg"/>
      <w:tabs>
        <w:tab w:val="left" w:pos="7230"/>
      </w:tabs>
      <w:spacing w:line="400" w:lineRule="exact"/>
    </w:pPr>
    <w:r w:rsidRPr="004F1E39">
      <w:t xml:space="preserve">Presse und Sprache • </w:t>
    </w:r>
    <w:r w:rsidR="002D746D">
      <w:t>Juni</w:t>
    </w:r>
    <w:r w:rsidR="001E4910">
      <w:t xml:space="preserve"> 202</w:t>
    </w:r>
    <w:r w:rsidR="00AD1DE9">
      <w:t>2</w:t>
    </w:r>
    <w:r w:rsidRPr="004F1E39">
      <w:t xml:space="preserve"> • Seite </w:t>
    </w:r>
    <w:r w:rsidR="001123E7">
      <w:t>7</w:t>
    </w:r>
    <w:r w:rsidRPr="004F1E39">
      <w:tab/>
    </w:r>
    <w:r>
      <w:t>Seite</w:t>
    </w:r>
    <w:r w:rsidRPr="000E240E">
      <w:t xml:space="preserve"> </w:t>
    </w:r>
    <w:r w:rsidRPr="000E240E">
      <w:fldChar w:fldCharType="begin"/>
    </w:r>
    <w:r w:rsidRPr="000E240E">
      <w:instrText xml:space="preserve"> </w:instrText>
    </w:r>
    <w:r w:rsidR="00B23843">
      <w:instrText>PAGE</w:instrText>
    </w:r>
    <w:r w:rsidRPr="000E240E">
      <w:instrText xml:space="preserve"> </w:instrText>
    </w:r>
    <w:r w:rsidRPr="000E240E">
      <w:fldChar w:fldCharType="separate"/>
    </w:r>
    <w:r w:rsidR="00624034">
      <w:rPr>
        <w:noProof/>
      </w:rPr>
      <w:t>2</w:t>
    </w:r>
    <w:r w:rsidRPr="000E240E">
      <w:fldChar w:fldCharType="end"/>
    </w:r>
    <w:r w:rsidRPr="000E240E">
      <w:t xml:space="preserve"> </w:t>
    </w:r>
    <w:r>
      <w:t>von</w:t>
    </w:r>
    <w:r w:rsidRPr="000E240E">
      <w:t xml:space="preserve"> </w:t>
    </w:r>
    <w:r w:rsidRPr="000E240E">
      <w:fldChar w:fldCharType="begin"/>
    </w:r>
    <w:r w:rsidRPr="000E240E">
      <w:instrText xml:space="preserve"> </w:instrText>
    </w:r>
    <w:r w:rsidR="00B23843">
      <w:instrText>NUMPAGES</w:instrText>
    </w:r>
    <w:r w:rsidRPr="000E240E">
      <w:instrText xml:space="preserve"> </w:instrText>
    </w:r>
    <w:r w:rsidRPr="000E240E">
      <w:fldChar w:fldCharType="separate"/>
    </w:r>
    <w:r w:rsidR="00624034">
      <w:rPr>
        <w:noProof/>
      </w:rPr>
      <w:t>2</w:t>
    </w:r>
    <w:r w:rsidRPr="000E240E">
      <w:fldChar w:fldCharType="end"/>
    </w:r>
    <w:r w:rsidRPr="000E240E">
      <w:t xml:space="preserve"> </w:t>
    </w:r>
  </w:p>
  <w:p w14:paraId="5A3B464C" w14:textId="77777777" w:rsidR="005F2BFF" w:rsidRPr="00BA0B57" w:rsidRDefault="005F2BFF" w:rsidP="005F2BFF">
    <w:pPr>
      <w:pStyle w:val="1OSGrundschriftmg"/>
      <w:rPr>
        <w:b/>
        <w:bCs/>
        <w:noProof/>
        <w:color w:val="18764F"/>
      </w:rPr>
    </w:pPr>
  </w:p>
  <w:p w14:paraId="2F04A6F4" w14:textId="77777777" w:rsidR="005F2BFF" w:rsidRPr="004F1E39" w:rsidRDefault="0059266A" w:rsidP="009238BD">
    <w:pPr>
      <w:tabs>
        <w:tab w:val="left" w:pos="640"/>
      </w:tabs>
      <w:rPr>
        <w:color w:val="80808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3120" behindDoc="0" locked="1" layoutInCell="0" allowOverlap="1" wp14:anchorId="10472C54" wp14:editId="157C568E">
              <wp:simplePos x="0" y="0"/>
              <wp:positionH relativeFrom="column">
                <wp:posOffset>-13970</wp:posOffset>
              </wp:positionH>
              <wp:positionV relativeFrom="page">
                <wp:posOffset>950595</wp:posOffset>
              </wp:positionV>
              <wp:extent cx="5596890" cy="0"/>
              <wp:effectExtent l="10160" t="7620" r="12700" b="11430"/>
              <wp:wrapTight wrapText="bothSides">
                <wp:wrapPolygon edited="0">
                  <wp:start x="0" y="-2147483648"/>
                  <wp:lineTo x="0" y="-2147483648"/>
                  <wp:lineTo x="0" y="-2147483648"/>
                  <wp:lineTo x="0" y="-2147483648"/>
                  <wp:lineTo x="0" y="-2147483648"/>
                  <wp:lineTo x="0" y="-2147483648"/>
                  <wp:lineTo x="0" y="-2147483648"/>
                </wp:wrapPolygon>
              </wp:wrapTight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9689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1876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091249" id="Line 2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.1pt,74.85pt" to="439.6pt,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" o:allowincell="f" strokecolor="#187650" strokeweight="1pt">
              <w10:wrap type="tight" anchory="page"/>
              <w10:anchorlock/>
            </v:line>
          </w:pict>
        </mc:Fallback>
      </mc:AlternateContent>
    </w:r>
  </w:p>
  <w:p w14:paraId="6085B435" w14:textId="77777777" w:rsidR="005F2BFF" w:rsidRDefault="005F2B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97416" w14:textId="24F4ED5A" w:rsidR="005F2BFF" w:rsidRPr="00EC22F4" w:rsidRDefault="000D38DD" w:rsidP="005F2BFF">
    <w:pPr>
      <w:pStyle w:val="1OSGrundschriftmg"/>
    </w:pPr>
    <w:r w:rsidRPr="0068184A"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5E11365D" wp14:editId="555F7124">
          <wp:simplePos x="0" y="0"/>
          <wp:positionH relativeFrom="column">
            <wp:posOffset>5353050</wp:posOffset>
          </wp:positionH>
          <wp:positionV relativeFrom="paragraph">
            <wp:posOffset>66675</wp:posOffset>
          </wp:positionV>
          <wp:extent cx="1071880" cy="1000760"/>
          <wp:effectExtent l="0" t="0" r="0" b="889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_logo_UEM_rgb_P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1880" cy="10007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BFF">
      <w:rPr>
        <w:noProof/>
      </w:rPr>
      <w:t xml:space="preserve">Übungs- und Unterrichtsmaterial erstellt von </w:t>
    </w:r>
    <w:r w:rsidR="00651C61">
      <w:rPr>
        <w:noProof/>
      </w:rPr>
      <w:t>Edmée Brell</w:t>
    </w:r>
  </w:p>
  <w:p w14:paraId="6C772D35" w14:textId="77777777" w:rsidR="005F2BFF" w:rsidRDefault="005F2BFF" w:rsidP="005F2BFF">
    <w:pPr>
      <w:spacing w:line="280" w:lineRule="exact"/>
      <w:outlineLvl w:val="0"/>
      <w:rPr>
        <w:rFonts w:ascii="Arial" w:hAnsi="Arial" w:cs="Arial"/>
        <w:b/>
        <w:bCs/>
        <w:noProof/>
        <w:sz w:val="30"/>
        <w:szCs w:val="30"/>
      </w:rPr>
    </w:pPr>
  </w:p>
  <w:p w14:paraId="330E3374" w14:textId="7D7CAEA0" w:rsidR="005F2BFF" w:rsidRPr="003D70A5" w:rsidRDefault="00651C61" w:rsidP="005F2BFF">
    <w:pPr>
      <w:spacing w:line="280" w:lineRule="exact"/>
      <w:outlineLvl w:val="0"/>
      <w:rPr>
        <w:rFonts w:ascii="Arial" w:hAnsi="Arial" w:cs="Arial"/>
        <w:b/>
        <w:bCs/>
        <w:noProof/>
        <w:sz w:val="30"/>
        <w:szCs w:val="30"/>
      </w:rPr>
    </w:pPr>
    <w:r>
      <w:rPr>
        <w:rFonts w:ascii="Arial" w:hAnsi="Arial" w:cs="Arial"/>
        <w:b/>
        <w:bCs/>
        <w:noProof/>
        <w:sz w:val="30"/>
        <w:szCs w:val="30"/>
      </w:rPr>
      <w:t>Mit der Gießkanne durch die Stadt</w:t>
    </w:r>
    <w:r w:rsidR="00594D20">
      <w:rPr>
        <w:rFonts w:ascii="Arial" w:hAnsi="Arial" w:cs="Arial"/>
        <w:b/>
        <w:bCs/>
        <w:noProof/>
        <w:sz w:val="30"/>
        <w:szCs w:val="30"/>
      </w:rPr>
      <w:t xml:space="preserve"> </w:t>
    </w:r>
    <w:r w:rsidR="00594D20" w:rsidRPr="00BD068D">
      <w:rPr>
        <w:rFonts w:ascii="Arial" w:hAnsi="Arial" w:cs="Arial"/>
        <w:b/>
        <w:bCs/>
        <w:noProof/>
      </w:rPr>
      <w:t>(</w:t>
    </w:r>
    <w:r>
      <w:rPr>
        <w:rFonts w:ascii="Arial" w:hAnsi="Arial" w:cs="Arial"/>
        <w:b/>
        <w:bCs/>
        <w:noProof/>
      </w:rPr>
      <w:t>A2</w:t>
    </w:r>
    <w:r w:rsidR="00594D20" w:rsidRPr="00BD068D">
      <w:rPr>
        <w:rFonts w:ascii="Arial" w:hAnsi="Arial" w:cs="Arial"/>
        <w:b/>
        <w:bCs/>
        <w:noProof/>
      </w:rPr>
      <w:t>)</w:t>
    </w:r>
  </w:p>
  <w:p w14:paraId="42D8C3E1" w14:textId="77777777" w:rsidR="005F2BFF" w:rsidRPr="00120556" w:rsidRDefault="005F2BFF" w:rsidP="005F2BFF">
    <w:pPr>
      <w:spacing w:line="280" w:lineRule="exact"/>
      <w:outlineLvl w:val="0"/>
      <w:rPr>
        <w:rFonts w:ascii="Arial" w:hAnsi="Arial" w:cs="Arial"/>
        <w:b/>
        <w:bCs/>
        <w:color w:val="17365D"/>
        <w:sz w:val="32"/>
        <w:szCs w:val="32"/>
      </w:rPr>
    </w:pPr>
  </w:p>
  <w:p w14:paraId="10DF674F" w14:textId="11082826" w:rsidR="005F2BFF" w:rsidRPr="00EC22F4" w:rsidRDefault="0059266A" w:rsidP="005F2BFF">
    <w:pPr>
      <w:pStyle w:val="1OSGrundschriftmg"/>
      <w:tabs>
        <w:tab w:val="right" w:pos="8176"/>
      </w:tabs>
      <w:spacing w:line="24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0" allowOverlap="1" wp14:anchorId="4984465F" wp14:editId="728C919C">
              <wp:simplePos x="0" y="0"/>
              <wp:positionH relativeFrom="column">
                <wp:posOffset>0</wp:posOffset>
              </wp:positionH>
              <wp:positionV relativeFrom="page">
                <wp:posOffset>1405890</wp:posOffset>
              </wp:positionV>
              <wp:extent cx="5205730" cy="0"/>
              <wp:effectExtent l="14605" t="15240" r="8890" b="13335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0573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18764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F1A5FC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110.7pt" to="409.9pt,1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" o:allowincell="f" strokecolor="#18764f" strokeweight="1pt">
              <w10:wrap anchory="page"/>
              <w10:anchorlock/>
            </v:line>
          </w:pict>
        </mc:Fallback>
      </mc:AlternateContent>
    </w:r>
    <w:r w:rsidR="005F2BFF">
      <w:t xml:space="preserve">Presse und Sprache • </w:t>
    </w:r>
    <w:r w:rsidR="002D746D">
      <w:t>Juni</w:t>
    </w:r>
    <w:r w:rsidR="00B612B1">
      <w:t xml:space="preserve"> </w:t>
    </w:r>
    <w:r w:rsidR="001E4910">
      <w:t>202</w:t>
    </w:r>
    <w:r w:rsidR="00AD1DE9">
      <w:t>2</w:t>
    </w:r>
    <w:r w:rsidR="005F2BFF" w:rsidRPr="004F1E39">
      <w:t xml:space="preserve"> • </w:t>
    </w:r>
    <w:r w:rsidR="005F2BFF" w:rsidRPr="001123E7">
      <w:t xml:space="preserve">Seite </w:t>
    </w:r>
    <w:r w:rsidR="001123E7" w:rsidRPr="001123E7">
      <w:t>7</w:t>
    </w:r>
    <w:r w:rsidR="005F2BFF" w:rsidRPr="004F1E39">
      <w:tab/>
    </w:r>
    <w:r w:rsidR="005F2BFF">
      <w:t>Seite</w:t>
    </w:r>
    <w:r w:rsidR="005F2BFF" w:rsidRPr="00EC22F4">
      <w:t xml:space="preserve"> </w:t>
    </w:r>
    <w:r w:rsidR="005F2BFF" w:rsidRPr="00EC22F4">
      <w:fldChar w:fldCharType="begin"/>
    </w:r>
    <w:r w:rsidR="005F2BFF" w:rsidRPr="00EC22F4">
      <w:instrText xml:space="preserve"> </w:instrText>
    </w:r>
    <w:r w:rsidR="00B23843">
      <w:instrText>PAGE</w:instrText>
    </w:r>
    <w:r w:rsidR="005F2BFF" w:rsidRPr="00EC22F4">
      <w:instrText xml:space="preserve"> </w:instrText>
    </w:r>
    <w:r w:rsidR="005F2BFF" w:rsidRPr="00EC22F4">
      <w:fldChar w:fldCharType="separate"/>
    </w:r>
    <w:r w:rsidR="00624034">
      <w:rPr>
        <w:noProof/>
      </w:rPr>
      <w:t>1</w:t>
    </w:r>
    <w:r w:rsidR="005F2BFF" w:rsidRPr="00EC22F4">
      <w:fldChar w:fldCharType="end"/>
    </w:r>
    <w:r w:rsidR="005F2BFF" w:rsidRPr="00EC22F4">
      <w:t xml:space="preserve"> </w:t>
    </w:r>
    <w:r w:rsidR="005F2BFF">
      <w:t>von</w:t>
    </w:r>
    <w:r w:rsidR="005F2BFF" w:rsidRPr="00EC22F4">
      <w:t xml:space="preserve"> </w:t>
    </w:r>
    <w:r w:rsidR="005F2BFF" w:rsidRPr="00EC22F4">
      <w:fldChar w:fldCharType="begin"/>
    </w:r>
    <w:r w:rsidR="005F2BFF" w:rsidRPr="00EC22F4">
      <w:instrText xml:space="preserve"> </w:instrText>
    </w:r>
    <w:r w:rsidR="00B23843">
      <w:instrText>NUMPAGES</w:instrText>
    </w:r>
    <w:r w:rsidR="005F2BFF" w:rsidRPr="00EC22F4">
      <w:instrText xml:space="preserve"> </w:instrText>
    </w:r>
    <w:r w:rsidR="005F2BFF" w:rsidRPr="00EC22F4">
      <w:fldChar w:fldCharType="separate"/>
    </w:r>
    <w:r w:rsidR="00624034">
      <w:rPr>
        <w:noProof/>
      </w:rPr>
      <w:t>2</w:t>
    </w:r>
    <w:r w:rsidR="005F2BFF" w:rsidRPr="00EC22F4">
      <w:fldChar w:fldCharType="end"/>
    </w:r>
  </w:p>
  <w:p w14:paraId="658AE9A2" w14:textId="77777777" w:rsidR="005F2BFF" w:rsidRPr="004F1E39" w:rsidRDefault="005F2BFF" w:rsidP="005F2BFF">
    <w:pPr>
      <w:pStyle w:val="1OSGrundschriftmg"/>
      <w:spacing w:line="240" w:lineRule="exact"/>
    </w:pPr>
  </w:p>
  <w:p w14:paraId="1D31E4F0" w14:textId="77777777" w:rsidR="005F2BFF" w:rsidRPr="004F1E39" w:rsidRDefault="005F2BFF" w:rsidP="005F2BFF">
    <w:pPr>
      <w:pStyle w:val="1OSGrundschriftmg"/>
    </w:pPr>
  </w:p>
  <w:p w14:paraId="1E28930C" w14:textId="77777777" w:rsidR="005F2BFF" w:rsidRDefault="005F2B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"/>
      <w:lvlJc w:val="left"/>
      <w:pPr>
        <w:tabs>
          <w:tab w:val="num" w:pos="709"/>
        </w:tabs>
        <w:ind w:left="709" w:hanging="360"/>
      </w:pPr>
      <w:rPr>
        <w:rFonts w:ascii="Wingdings" w:hAnsi="Wingdings" w:cs="Monaco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Monaco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Times New Roman" w:cs="Monaco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Monaco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Monaco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Times New Roman" w:cs="Monaco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Monaco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Monaco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Times New Roman" w:cs="Monaco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Courier New"/>
      </w:rPr>
    </w:lvl>
    <w:lvl w:ilvl="1">
      <w:start w:val="1"/>
      <w:numFmt w:val="bullet"/>
      <w:lvlText w:val=""/>
      <w:lvlJc w:val="left"/>
      <w:pPr>
        <w:tabs>
          <w:tab w:val="num" w:pos="1826"/>
        </w:tabs>
        <w:ind w:left="1826" w:hanging="360"/>
      </w:pPr>
      <w:rPr>
        <w:rFonts w:ascii="Symbol" w:eastAsia="Times New Roman" w:hAnsi="Symbol" w:cs="Courier New"/>
      </w:rPr>
    </w:lvl>
    <w:lvl w:ilvl="2">
      <w:start w:val="1"/>
      <w:numFmt w:val="bullet"/>
      <w:lvlText w:val=""/>
      <w:lvlJc w:val="left"/>
      <w:pPr>
        <w:tabs>
          <w:tab w:val="num" w:pos="2572"/>
        </w:tabs>
        <w:ind w:left="2572" w:hanging="360"/>
      </w:pPr>
      <w:rPr>
        <w:rFonts w:ascii="Symbol" w:eastAsia="Times New Roman" w:hAnsi="Symbol" w:cs="Courier New"/>
      </w:rPr>
    </w:lvl>
    <w:lvl w:ilvl="3">
      <w:start w:val="1"/>
      <w:numFmt w:val="bullet"/>
      <w:lvlText w:val=""/>
      <w:lvlJc w:val="left"/>
      <w:pPr>
        <w:tabs>
          <w:tab w:val="num" w:pos="3318"/>
        </w:tabs>
        <w:ind w:left="3318" w:hanging="360"/>
      </w:pPr>
      <w:rPr>
        <w:rFonts w:ascii="Symbol" w:eastAsia="Times New Roman" w:hAnsi="Symbol" w:cs="Courier New"/>
      </w:rPr>
    </w:lvl>
    <w:lvl w:ilvl="4">
      <w:start w:val="1"/>
      <w:numFmt w:val="bullet"/>
      <w:lvlText w:val=""/>
      <w:lvlJc w:val="left"/>
      <w:pPr>
        <w:tabs>
          <w:tab w:val="num" w:pos="4064"/>
        </w:tabs>
        <w:ind w:left="4064" w:hanging="360"/>
      </w:pPr>
      <w:rPr>
        <w:rFonts w:ascii="Symbol" w:eastAsia="Times New Roman" w:hAnsi="Symbol" w:cs="Courier New"/>
      </w:rPr>
    </w:lvl>
    <w:lvl w:ilvl="5">
      <w:start w:val="1"/>
      <w:numFmt w:val="bullet"/>
      <w:lvlText w:val=""/>
      <w:lvlJc w:val="left"/>
      <w:pPr>
        <w:tabs>
          <w:tab w:val="num" w:pos="4810"/>
        </w:tabs>
        <w:ind w:left="4810" w:hanging="360"/>
      </w:pPr>
      <w:rPr>
        <w:rFonts w:ascii="Symbol" w:eastAsia="Times New Roman" w:hAnsi="Symbol" w:cs="Courier New"/>
      </w:rPr>
    </w:lvl>
    <w:lvl w:ilvl="6">
      <w:start w:val="1"/>
      <w:numFmt w:val="bullet"/>
      <w:lvlText w:val=""/>
      <w:lvlJc w:val="left"/>
      <w:pPr>
        <w:tabs>
          <w:tab w:val="num" w:pos="5556"/>
        </w:tabs>
        <w:ind w:left="5556" w:hanging="360"/>
      </w:pPr>
      <w:rPr>
        <w:rFonts w:ascii="Symbol" w:eastAsia="Times New Roman" w:hAnsi="Symbol" w:cs="Courier New"/>
      </w:rPr>
    </w:lvl>
    <w:lvl w:ilvl="7">
      <w:start w:val="1"/>
      <w:numFmt w:val="bullet"/>
      <w:lvlText w:val=""/>
      <w:lvlJc w:val="left"/>
      <w:pPr>
        <w:tabs>
          <w:tab w:val="num" w:pos="6302"/>
        </w:tabs>
        <w:ind w:left="6302" w:hanging="360"/>
      </w:pPr>
      <w:rPr>
        <w:rFonts w:ascii="Symbol" w:eastAsia="Times New Roman" w:hAnsi="Symbol" w:cs="Courier New"/>
      </w:rPr>
    </w:lvl>
    <w:lvl w:ilvl="8">
      <w:start w:val="1"/>
      <w:numFmt w:val="bullet"/>
      <w:lvlText w:val=""/>
      <w:lvlJc w:val="left"/>
      <w:pPr>
        <w:tabs>
          <w:tab w:val="num" w:pos="7048"/>
        </w:tabs>
        <w:ind w:left="7048" w:hanging="360"/>
      </w:pPr>
      <w:rPr>
        <w:rFonts w:ascii="Symbol" w:eastAsia="Times New Roman" w:hAnsi="Symbol" w:cs="Courier New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ourier New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474"/>
        </w:tabs>
        <w:ind w:left="1474" w:hanging="360"/>
      </w:pPr>
      <w:rPr>
        <w:rFonts w:ascii="Symbol" w:eastAsia="Times New Roman" w:hAnsi="Symbol" w:cs="Courier New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2228"/>
        </w:tabs>
        <w:ind w:left="2228" w:hanging="360"/>
      </w:pPr>
      <w:rPr>
        <w:rFonts w:ascii="Symbol" w:eastAsia="Times New Roman" w:hAnsi="Symbol" w:cs="Courier New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982"/>
        </w:tabs>
        <w:ind w:left="2982" w:hanging="360"/>
      </w:pPr>
      <w:rPr>
        <w:rFonts w:ascii="Symbol" w:eastAsia="Times New Roman" w:hAnsi="Symbol" w:cs="Courier New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736"/>
        </w:tabs>
        <w:ind w:left="3736" w:hanging="360"/>
      </w:pPr>
      <w:rPr>
        <w:rFonts w:ascii="Symbol" w:eastAsia="Times New Roman" w:hAnsi="Symbol" w:cs="Courier New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490"/>
        </w:tabs>
        <w:ind w:left="4490" w:hanging="360"/>
      </w:pPr>
      <w:rPr>
        <w:rFonts w:ascii="Symbol" w:eastAsia="Times New Roman" w:hAnsi="Symbol" w:cs="Courier New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5244"/>
        </w:tabs>
        <w:ind w:left="5244" w:hanging="360"/>
      </w:pPr>
      <w:rPr>
        <w:rFonts w:ascii="Symbol" w:eastAsia="Times New Roman" w:hAnsi="Symbol" w:cs="Courier New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998"/>
        </w:tabs>
        <w:ind w:left="5998" w:hanging="360"/>
      </w:pPr>
      <w:rPr>
        <w:rFonts w:ascii="Symbol" w:eastAsia="Times New Roman" w:hAnsi="Symbol" w:cs="Courier New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752"/>
        </w:tabs>
        <w:ind w:left="6752" w:hanging="360"/>
      </w:pPr>
      <w:rPr>
        <w:rFonts w:ascii="Symbol" w:eastAsia="Times New Roman" w:hAnsi="Symbol" w:cs="Courier New"/>
        <w:sz w:val="18"/>
        <w:szCs w:val="18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Courier New"/>
      </w:rPr>
    </w:lvl>
    <w:lvl w:ilvl="1">
      <w:start w:val="1"/>
      <w:numFmt w:val="bullet"/>
      <w:lvlText w:val=""/>
      <w:lvlJc w:val="left"/>
      <w:pPr>
        <w:tabs>
          <w:tab w:val="num" w:pos="754"/>
        </w:tabs>
        <w:ind w:left="754" w:hanging="360"/>
      </w:pPr>
      <w:rPr>
        <w:rFonts w:ascii="Symbol" w:eastAsia="Times New Roman" w:hAnsi="Symbol" w:cs="Courier New"/>
      </w:rPr>
    </w:lvl>
    <w:lvl w:ilvl="2">
      <w:start w:val="1"/>
      <w:numFmt w:val="bullet"/>
      <w:lvlText w:val=""/>
      <w:lvlJc w:val="left"/>
      <w:pPr>
        <w:tabs>
          <w:tab w:val="num" w:pos="1148"/>
        </w:tabs>
        <w:ind w:left="1148" w:hanging="360"/>
      </w:pPr>
      <w:rPr>
        <w:rFonts w:ascii="Symbol" w:eastAsia="Times New Roman" w:hAnsi="Symbol" w:cs="Courier New"/>
      </w:rPr>
    </w:lvl>
    <w:lvl w:ilvl="3">
      <w:start w:val="1"/>
      <w:numFmt w:val="bullet"/>
      <w:lvlText w:val=""/>
      <w:lvlJc w:val="left"/>
      <w:pPr>
        <w:tabs>
          <w:tab w:val="num" w:pos="1542"/>
        </w:tabs>
        <w:ind w:left="1542" w:hanging="360"/>
      </w:pPr>
      <w:rPr>
        <w:rFonts w:ascii="Symbol" w:eastAsia="Times New Roman" w:hAnsi="Symbol" w:cs="Courier New"/>
      </w:rPr>
    </w:lvl>
    <w:lvl w:ilvl="4">
      <w:start w:val="1"/>
      <w:numFmt w:val="bullet"/>
      <w:lvlText w:val=""/>
      <w:lvlJc w:val="left"/>
      <w:pPr>
        <w:tabs>
          <w:tab w:val="num" w:pos="1936"/>
        </w:tabs>
        <w:ind w:left="1936" w:hanging="360"/>
      </w:pPr>
      <w:rPr>
        <w:rFonts w:ascii="Symbol" w:eastAsia="Times New Roman" w:hAnsi="Symbol" w:cs="Courier New"/>
      </w:rPr>
    </w:lvl>
    <w:lvl w:ilvl="5">
      <w:start w:val="1"/>
      <w:numFmt w:val="bullet"/>
      <w:lvlText w:val=""/>
      <w:lvlJc w:val="left"/>
      <w:pPr>
        <w:tabs>
          <w:tab w:val="num" w:pos="2330"/>
        </w:tabs>
        <w:ind w:left="2330" w:hanging="360"/>
      </w:pPr>
      <w:rPr>
        <w:rFonts w:ascii="Symbol" w:eastAsia="Times New Roman" w:hAnsi="Symbol" w:cs="Courier New"/>
      </w:rPr>
    </w:lvl>
    <w:lvl w:ilvl="6">
      <w:start w:val="1"/>
      <w:numFmt w:val="bullet"/>
      <w:lvlText w:val=""/>
      <w:lvlJc w:val="left"/>
      <w:pPr>
        <w:tabs>
          <w:tab w:val="num" w:pos="2724"/>
        </w:tabs>
        <w:ind w:left="2724" w:hanging="360"/>
      </w:pPr>
      <w:rPr>
        <w:rFonts w:ascii="Symbol" w:eastAsia="Times New Roman" w:hAnsi="Symbol" w:cs="Courier New"/>
      </w:rPr>
    </w:lvl>
    <w:lvl w:ilvl="7">
      <w:start w:val="1"/>
      <w:numFmt w:val="bullet"/>
      <w:lvlText w:val=""/>
      <w:lvlJc w:val="left"/>
      <w:pPr>
        <w:tabs>
          <w:tab w:val="num" w:pos="3118"/>
        </w:tabs>
        <w:ind w:left="3118" w:hanging="360"/>
      </w:pPr>
      <w:rPr>
        <w:rFonts w:ascii="Symbol" w:eastAsia="Times New Roman" w:hAnsi="Symbol" w:cs="Courier New"/>
      </w:rPr>
    </w:lvl>
    <w:lvl w:ilvl="8">
      <w:start w:val="1"/>
      <w:numFmt w:val="bullet"/>
      <w:lvlText w:val=""/>
      <w:lvlJc w:val="left"/>
      <w:pPr>
        <w:tabs>
          <w:tab w:val="num" w:pos="3512"/>
        </w:tabs>
        <w:ind w:left="3512" w:hanging="360"/>
      </w:pPr>
      <w:rPr>
        <w:rFonts w:ascii="Symbol" w:eastAsia="Times New Roman" w:hAnsi="Symbol" w:cs="Courier New"/>
      </w:rPr>
    </w:lvl>
  </w:abstractNum>
  <w:abstractNum w:abstractNumId="4" w15:restartNumberingAfterBreak="0">
    <w:nsid w:val="04573CD5"/>
    <w:multiLevelType w:val="hybridMultilevel"/>
    <w:tmpl w:val="A218F7D2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C48C9"/>
    <w:multiLevelType w:val="hybridMultilevel"/>
    <w:tmpl w:val="B936ECB8"/>
    <w:lvl w:ilvl="0" w:tplc="E330600E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04C2C"/>
    <w:multiLevelType w:val="multilevel"/>
    <w:tmpl w:val="0AD6327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B0C95"/>
    <w:multiLevelType w:val="multilevel"/>
    <w:tmpl w:val="F6221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95208"/>
    <w:multiLevelType w:val="hybridMultilevel"/>
    <w:tmpl w:val="49C44A24"/>
    <w:lvl w:ilvl="0" w:tplc="7D6E68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D711A"/>
    <w:multiLevelType w:val="multilevel"/>
    <w:tmpl w:val="186C603A"/>
    <w:lvl w:ilvl="0">
      <w:start w:val="1"/>
      <w:numFmt w:val="lowerLetter"/>
      <w:lvlText w:val="%1)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569E3"/>
    <w:multiLevelType w:val="hybridMultilevel"/>
    <w:tmpl w:val="36E2D3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82825"/>
    <w:multiLevelType w:val="multilevel"/>
    <w:tmpl w:val="186C603A"/>
    <w:lvl w:ilvl="0">
      <w:start w:val="1"/>
      <w:numFmt w:val="lowerLetter"/>
      <w:lvlText w:val="%1)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B1AEF"/>
    <w:multiLevelType w:val="multilevel"/>
    <w:tmpl w:val="0AD6327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CD6F2F"/>
    <w:multiLevelType w:val="hybridMultilevel"/>
    <w:tmpl w:val="9586D8F6"/>
    <w:lvl w:ilvl="0" w:tplc="2C681BFA">
      <w:start w:val="1"/>
      <w:numFmt w:val="lowerLetter"/>
      <w:lvlText w:val="%1."/>
      <w:lvlJc w:val="left"/>
      <w:pPr>
        <w:ind w:left="285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579" w:hanging="360"/>
      </w:pPr>
    </w:lvl>
    <w:lvl w:ilvl="2" w:tplc="0407001B" w:tentative="1">
      <w:start w:val="1"/>
      <w:numFmt w:val="lowerRoman"/>
      <w:lvlText w:val="%3."/>
      <w:lvlJc w:val="right"/>
      <w:pPr>
        <w:ind w:left="4299" w:hanging="180"/>
      </w:pPr>
    </w:lvl>
    <w:lvl w:ilvl="3" w:tplc="0407000F" w:tentative="1">
      <w:start w:val="1"/>
      <w:numFmt w:val="decimal"/>
      <w:lvlText w:val="%4."/>
      <w:lvlJc w:val="left"/>
      <w:pPr>
        <w:ind w:left="5019" w:hanging="360"/>
      </w:pPr>
    </w:lvl>
    <w:lvl w:ilvl="4" w:tplc="04070019" w:tentative="1">
      <w:start w:val="1"/>
      <w:numFmt w:val="lowerLetter"/>
      <w:lvlText w:val="%5."/>
      <w:lvlJc w:val="left"/>
      <w:pPr>
        <w:ind w:left="5739" w:hanging="360"/>
      </w:pPr>
    </w:lvl>
    <w:lvl w:ilvl="5" w:tplc="0407001B" w:tentative="1">
      <w:start w:val="1"/>
      <w:numFmt w:val="lowerRoman"/>
      <w:lvlText w:val="%6."/>
      <w:lvlJc w:val="right"/>
      <w:pPr>
        <w:ind w:left="6459" w:hanging="180"/>
      </w:pPr>
    </w:lvl>
    <w:lvl w:ilvl="6" w:tplc="0407000F" w:tentative="1">
      <w:start w:val="1"/>
      <w:numFmt w:val="decimal"/>
      <w:lvlText w:val="%7."/>
      <w:lvlJc w:val="left"/>
      <w:pPr>
        <w:ind w:left="7179" w:hanging="360"/>
      </w:pPr>
    </w:lvl>
    <w:lvl w:ilvl="7" w:tplc="04070019" w:tentative="1">
      <w:start w:val="1"/>
      <w:numFmt w:val="lowerLetter"/>
      <w:lvlText w:val="%8."/>
      <w:lvlJc w:val="left"/>
      <w:pPr>
        <w:ind w:left="7899" w:hanging="360"/>
      </w:pPr>
    </w:lvl>
    <w:lvl w:ilvl="8" w:tplc="0407001B" w:tentative="1">
      <w:start w:val="1"/>
      <w:numFmt w:val="lowerRoman"/>
      <w:lvlText w:val="%9."/>
      <w:lvlJc w:val="right"/>
      <w:pPr>
        <w:ind w:left="8619" w:hanging="180"/>
      </w:pPr>
    </w:lvl>
  </w:abstractNum>
  <w:abstractNum w:abstractNumId="14" w15:restartNumberingAfterBreak="0">
    <w:nsid w:val="6EDA740B"/>
    <w:multiLevelType w:val="hybridMultilevel"/>
    <w:tmpl w:val="2BA6E94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907839"/>
    <w:multiLevelType w:val="hybridMultilevel"/>
    <w:tmpl w:val="FA981A9C"/>
    <w:lvl w:ilvl="0" w:tplc="604246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BF70D9"/>
    <w:multiLevelType w:val="hybridMultilevel"/>
    <w:tmpl w:val="F62217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E00F66"/>
    <w:multiLevelType w:val="hybridMultilevel"/>
    <w:tmpl w:val="F3EE8A32"/>
    <w:lvl w:ilvl="0" w:tplc="3D50AE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FE14D3"/>
    <w:multiLevelType w:val="hybridMultilevel"/>
    <w:tmpl w:val="E2C2F020"/>
    <w:lvl w:ilvl="0" w:tplc="205A78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CC0B93"/>
    <w:multiLevelType w:val="multilevel"/>
    <w:tmpl w:val="02E6A24A"/>
    <w:lvl w:ilvl="0">
      <w:start w:val="1"/>
      <w:numFmt w:val="lowerLetter"/>
      <w:lvlText w:val="%1)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350747">
    <w:abstractNumId w:val="14"/>
  </w:num>
  <w:num w:numId="2" w16cid:durableId="1439326056">
    <w:abstractNumId w:val="16"/>
  </w:num>
  <w:num w:numId="3" w16cid:durableId="273362301">
    <w:abstractNumId w:val="5"/>
  </w:num>
  <w:num w:numId="4" w16cid:durableId="389500776">
    <w:abstractNumId w:val="10"/>
  </w:num>
  <w:num w:numId="5" w16cid:durableId="1529565840">
    <w:abstractNumId w:val="13"/>
  </w:num>
  <w:num w:numId="6" w16cid:durableId="1054548244">
    <w:abstractNumId w:val="4"/>
  </w:num>
  <w:num w:numId="7" w16cid:durableId="1188910634">
    <w:abstractNumId w:val="6"/>
  </w:num>
  <w:num w:numId="8" w16cid:durableId="1094478840">
    <w:abstractNumId w:val="12"/>
  </w:num>
  <w:num w:numId="9" w16cid:durableId="30041008">
    <w:abstractNumId w:val="19"/>
  </w:num>
  <w:num w:numId="10" w16cid:durableId="1489250357">
    <w:abstractNumId w:val="9"/>
  </w:num>
  <w:num w:numId="11" w16cid:durableId="1246644121">
    <w:abstractNumId w:val="11"/>
  </w:num>
  <w:num w:numId="12" w16cid:durableId="969019809">
    <w:abstractNumId w:val="7"/>
  </w:num>
  <w:num w:numId="13" w16cid:durableId="1818380866">
    <w:abstractNumId w:val="18"/>
  </w:num>
  <w:num w:numId="14" w16cid:durableId="850030239">
    <w:abstractNumId w:val="8"/>
  </w:num>
  <w:num w:numId="15" w16cid:durableId="1435444122">
    <w:abstractNumId w:val="17"/>
  </w:num>
  <w:num w:numId="16" w16cid:durableId="13735046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consecutiveHyphenLimit w:val="3"/>
  <w:hyphenationZone w:val="425"/>
  <w:drawingGridHorizontalSpacing w:val="11"/>
  <w:drawingGridVerticalSpacing w:val="1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F5"/>
    <w:rsid w:val="000B701E"/>
    <w:rsid w:val="000D38DD"/>
    <w:rsid w:val="000D543E"/>
    <w:rsid w:val="000D6030"/>
    <w:rsid w:val="000E6432"/>
    <w:rsid w:val="001123E7"/>
    <w:rsid w:val="00171EE5"/>
    <w:rsid w:val="00175BB2"/>
    <w:rsid w:val="001E0558"/>
    <w:rsid w:val="001E4910"/>
    <w:rsid w:val="002314DC"/>
    <w:rsid w:val="00247ED5"/>
    <w:rsid w:val="00252AC3"/>
    <w:rsid w:val="00281671"/>
    <w:rsid w:val="002878FE"/>
    <w:rsid w:val="002B51D5"/>
    <w:rsid w:val="002C6FB8"/>
    <w:rsid w:val="002D33E3"/>
    <w:rsid w:val="002D746D"/>
    <w:rsid w:val="002E43A3"/>
    <w:rsid w:val="002F06DD"/>
    <w:rsid w:val="002F7E2C"/>
    <w:rsid w:val="0030276D"/>
    <w:rsid w:val="00307BF5"/>
    <w:rsid w:val="003674C8"/>
    <w:rsid w:val="003749AA"/>
    <w:rsid w:val="003B138B"/>
    <w:rsid w:val="003D615C"/>
    <w:rsid w:val="003F0791"/>
    <w:rsid w:val="0040079C"/>
    <w:rsid w:val="00404C85"/>
    <w:rsid w:val="00412CDB"/>
    <w:rsid w:val="00451E0D"/>
    <w:rsid w:val="004962EA"/>
    <w:rsid w:val="004C556C"/>
    <w:rsid w:val="004C626E"/>
    <w:rsid w:val="004E6BCF"/>
    <w:rsid w:val="005049C1"/>
    <w:rsid w:val="00571156"/>
    <w:rsid w:val="005806EB"/>
    <w:rsid w:val="00583202"/>
    <w:rsid w:val="00584606"/>
    <w:rsid w:val="0059266A"/>
    <w:rsid w:val="00594D20"/>
    <w:rsid w:val="005F2BFF"/>
    <w:rsid w:val="00614506"/>
    <w:rsid w:val="006174CD"/>
    <w:rsid w:val="00617602"/>
    <w:rsid w:val="00624034"/>
    <w:rsid w:val="00634297"/>
    <w:rsid w:val="00651C61"/>
    <w:rsid w:val="00680575"/>
    <w:rsid w:val="006B1AB3"/>
    <w:rsid w:val="006F0D8E"/>
    <w:rsid w:val="0071191A"/>
    <w:rsid w:val="00720480"/>
    <w:rsid w:val="00720BEE"/>
    <w:rsid w:val="0075100B"/>
    <w:rsid w:val="00774C62"/>
    <w:rsid w:val="00783C47"/>
    <w:rsid w:val="007935BE"/>
    <w:rsid w:val="007C2D3A"/>
    <w:rsid w:val="007D53FB"/>
    <w:rsid w:val="007F0D05"/>
    <w:rsid w:val="0084519E"/>
    <w:rsid w:val="00852776"/>
    <w:rsid w:val="00877640"/>
    <w:rsid w:val="0088375F"/>
    <w:rsid w:val="008A0806"/>
    <w:rsid w:val="008B6719"/>
    <w:rsid w:val="008B7979"/>
    <w:rsid w:val="0090696F"/>
    <w:rsid w:val="00917AD7"/>
    <w:rsid w:val="009238BD"/>
    <w:rsid w:val="00931267"/>
    <w:rsid w:val="00943E69"/>
    <w:rsid w:val="00961CF1"/>
    <w:rsid w:val="00996A59"/>
    <w:rsid w:val="009C2E25"/>
    <w:rsid w:val="009E3870"/>
    <w:rsid w:val="00A16225"/>
    <w:rsid w:val="00A52BB8"/>
    <w:rsid w:val="00A70923"/>
    <w:rsid w:val="00A84739"/>
    <w:rsid w:val="00A94F8B"/>
    <w:rsid w:val="00AB7799"/>
    <w:rsid w:val="00AC3F09"/>
    <w:rsid w:val="00AD1DE9"/>
    <w:rsid w:val="00B060BF"/>
    <w:rsid w:val="00B23843"/>
    <w:rsid w:val="00B612B1"/>
    <w:rsid w:val="00BF2F4D"/>
    <w:rsid w:val="00C17290"/>
    <w:rsid w:val="00C228E8"/>
    <w:rsid w:val="00C24738"/>
    <w:rsid w:val="00C2695E"/>
    <w:rsid w:val="00C36943"/>
    <w:rsid w:val="00C53DEB"/>
    <w:rsid w:val="00C54D9E"/>
    <w:rsid w:val="00C5525D"/>
    <w:rsid w:val="00C632B0"/>
    <w:rsid w:val="00C7760F"/>
    <w:rsid w:val="00C85CCD"/>
    <w:rsid w:val="00C93DEC"/>
    <w:rsid w:val="00CB4222"/>
    <w:rsid w:val="00CC6F5D"/>
    <w:rsid w:val="00CF4CE4"/>
    <w:rsid w:val="00D147B4"/>
    <w:rsid w:val="00D338C8"/>
    <w:rsid w:val="00D4168D"/>
    <w:rsid w:val="00D534D5"/>
    <w:rsid w:val="00D85FEF"/>
    <w:rsid w:val="00DA255E"/>
    <w:rsid w:val="00DA5851"/>
    <w:rsid w:val="00DC3610"/>
    <w:rsid w:val="00DE79D3"/>
    <w:rsid w:val="00E54DA7"/>
    <w:rsid w:val="00E551E5"/>
    <w:rsid w:val="00E826C2"/>
    <w:rsid w:val="00E906F6"/>
    <w:rsid w:val="00E96BE8"/>
    <w:rsid w:val="00EB53FE"/>
    <w:rsid w:val="00EC382F"/>
    <w:rsid w:val="00ED4114"/>
    <w:rsid w:val="00F16496"/>
    <w:rsid w:val="00F24DF0"/>
    <w:rsid w:val="00F40ED2"/>
    <w:rsid w:val="00F4154F"/>
    <w:rsid w:val="00F500D9"/>
    <w:rsid w:val="00F96076"/>
    <w:rsid w:val="00FB348E"/>
    <w:rsid w:val="00FC0B9D"/>
    <w:rsid w:val="00FD4E91"/>
    <w:rsid w:val="00FE48B8"/>
    <w:rsid w:val="00FF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FE5081"/>
  <w14:defaultImageDpi w14:val="300"/>
  <w15:docId w15:val="{90D48F53-E7CC-40F1-A5D2-C69783C54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B2656"/>
    <w:rPr>
      <w:sz w:val="24"/>
      <w:szCs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jc w:val="both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outlineLvl w:val="2"/>
    </w:pPr>
    <w:rPr>
      <w:rFonts w:ascii="Calibri" w:eastAsia="MS Gothic" w:hAnsi="Calibri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0F7A2E"/>
    <w:pPr>
      <w:keepNext/>
      <w:spacing w:before="240" w:after="60"/>
      <w:outlineLvl w:val="3"/>
    </w:pPr>
    <w:rPr>
      <w:rFonts w:ascii="Cambria" w:eastAsia="MS Mincho" w:hAnsi="Cambria"/>
      <w:b/>
      <w:bCs/>
      <w:sz w:val="28"/>
      <w:szCs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Pr>
      <w:rFonts w:ascii="Calibri" w:eastAsia="MS Gothic" w:hAnsi="Calibri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0F7A2E"/>
    <w:rPr>
      <w:rFonts w:ascii="Cambria" w:eastAsia="MS Mincho" w:hAnsi="Cambria" w:cs="Times New Roman"/>
      <w:b/>
      <w:bCs/>
      <w:sz w:val="28"/>
      <w:szCs w:val="28"/>
    </w:rPr>
  </w:style>
  <w:style w:type="character" w:customStyle="1" w:styleId="4OSGrundmgkurs">
    <w:name w:val="4_OS_Grund_mg_kurs"/>
    <w:uiPriority w:val="99"/>
    <w:rPr>
      <w:rFonts w:ascii="Arial" w:hAnsi="Arial" w:cs="Arial"/>
      <w:i/>
      <w:iCs/>
      <w:color w:val="000000"/>
      <w:spacing w:val="10"/>
      <w:sz w:val="22"/>
      <w:szCs w:val="22"/>
      <w:u w:val="none"/>
    </w:rPr>
  </w:style>
  <w:style w:type="paragraph" w:styleId="Kopfzeile">
    <w:name w:val="header"/>
    <w:basedOn w:val="Standard"/>
    <w:link w:val="KopfzeileZchn"/>
    <w:rsid w:val="002C6FB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C6FB8"/>
    <w:rPr>
      <w:sz w:val="24"/>
      <w:szCs w:val="24"/>
      <w:lang w:eastAsia="en-US"/>
    </w:rPr>
  </w:style>
  <w:style w:type="paragraph" w:customStyle="1" w:styleId="4OSGrund112Zeilen">
    <w:name w:val="4_OS_Grund_1_1/2_Zeilen"/>
    <w:link w:val="4OSGrund112ZeilenCarattere"/>
    <w:uiPriority w:val="99"/>
    <w:pPr>
      <w:spacing w:line="390" w:lineRule="exact"/>
    </w:pPr>
    <w:rPr>
      <w:rFonts w:ascii="Arial" w:hAnsi="Arial" w:cs="Arial"/>
      <w:sz w:val="22"/>
      <w:szCs w:val="22"/>
    </w:rPr>
  </w:style>
  <w:style w:type="character" w:customStyle="1" w:styleId="4OSGrund112ZeilenCarattere">
    <w:name w:val="4_OS_Grund_1_1/2_Zeilen Carattere"/>
    <w:link w:val="4OSGrund112Zeilen"/>
    <w:uiPriority w:val="99"/>
    <w:rsid w:val="00203D23"/>
    <w:rPr>
      <w:rFonts w:ascii="Arial" w:hAnsi="Arial" w:cs="Arial"/>
      <w:sz w:val="22"/>
      <w:szCs w:val="22"/>
      <w:lang w:val="de-DE" w:eastAsia="de-DE" w:bidi="ar-SA"/>
    </w:rPr>
  </w:style>
  <w:style w:type="paragraph" w:customStyle="1" w:styleId="7OSBildunterzeile">
    <w:name w:val="7_OS_Bildunterzeile"/>
    <w:uiPriority w:val="99"/>
    <w:pPr>
      <w:spacing w:after="120" w:line="260" w:lineRule="exact"/>
    </w:pPr>
    <w:rPr>
      <w:rFonts w:ascii="Arial" w:hAnsi="Arial" w:cs="Arial"/>
      <w:sz w:val="18"/>
      <w:szCs w:val="18"/>
    </w:rPr>
  </w:style>
  <w:style w:type="paragraph" w:customStyle="1" w:styleId="5OSGrundschriftfett">
    <w:name w:val="5_OS_Grundschrift fett"/>
    <w:link w:val="5OSGrundschriftfettCarattere"/>
    <w:uiPriority w:val="99"/>
    <w:qFormat/>
    <w:pPr>
      <w:spacing w:line="260" w:lineRule="exact"/>
      <w:ind w:left="357" w:hanging="357"/>
    </w:pPr>
    <w:rPr>
      <w:rFonts w:ascii="Arial" w:hAnsi="Arial" w:cs="Arial"/>
      <w:b/>
      <w:bCs/>
      <w:sz w:val="22"/>
      <w:szCs w:val="22"/>
    </w:rPr>
  </w:style>
  <w:style w:type="character" w:customStyle="1" w:styleId="5OSGrundschriftfettCarattere">
    <w:name w:val="5_OS_Grundschrift fett Carattere"/>
    <w:link w:val="5OSGrundschriftfett"/>
    <w:uiPriority w:val="99"/>
    <w:qFormat/>
    <w:rsid w:val="00E322F1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customStyle="1" w:styleId="1OSGrundschriftmg">
    <w:name w:val="1_OS_Grundschrift_mg"/>
    <w:link w:val="1OSGrundschriftmgCarattere"/>
    <w:qFormat/>
    <w:pPr>
      <w:spacing w:line="260" w:lineRule="exact"/>
    </w:pPr>
    <w:rPr>
      <w:rFonts w:ascii="Arial" w:hAnsi="Arial" w:cs="Arial"/>
      <w:sz w:val="22"/>
      <w:szCs w:val="22"/>
    </w:rPr>
  </w:style>
  <w:style w:type="character" w:customStyle="1" w:styleId="1OSGrundschriftmgCarattere">
    <w:name w:val="1_OS_Grundschrift_mg Carattere"/>
    <w:link w:val="1OSGrundschriftmg"/>
    <w:qFormat/>
    <w:rsid w:val="001A48F9"/>
    <w:rPr>
      <w:rFonts w:ascii="Arial" w:hAnsi="Arial" w:cs="Arial"/>
      <w:sz w:val="22"/>
      <w:szCs w:val="22"/>
      <w:lang w:val="de-DE" w:eastAsia="de-DE" w:bidi="ar-SA"/>
    </w:rPr>
  </w:style>
  <w:style w:type="paragraph" w:customStyle="1" w:styleId="3OSGrundmgEinzug">
    <w:name w:val="3_OS_Grund_mg Einzug"/>
    <w:basedOn w:val="5OSGrundschriftfett"/>
    <w:link w:val="3OSGrundmgEinzugCarattere"/>
    <w:uiPriority w:val="99"/>
    <w:rPr>
      <w:b w:val="0"/>
      <w:bCs w:val="0"/>
    </w:rPr>
  </w:style>
  <w:style w:type="character" w:customStyle="1" w:styleId="3OSGrundmgEinzugCarattere">
    <w:name w:val="3_OS_Grund_mg Einzug Carattere"/>
    <w:basedOn w:val="5OSGrundschriftfettCarattere"/>
    <w:link w:val="3OSGrundmgEinzug"/>
    <w:rsid w:val="00E322F1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styleId="Fuzeile">
    <w:name w:val="footer"/>
    <w:basedOn w:val="Standard"/>
    <w:link w:val="FuzeileZchn"/>
    <w:uiPriority w:val="99"/>
    <w:semiHidden/>
    <w:rsid w:val="00B245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semiHidden/>
    <w:rsid w:val="00B24550"/>
    <w:rPr>
      <w:sz w:val="24"/>
      <w:szCs w:val="24"/>
    </w:rPr>
  </w:style>
  <w:style w:type="paragraph" w:customStyle="1" w:styleId="8OSHinweisrot">
    <w:name w:val="8_OS_Hinweis_rot"/>
    <w:basedOn w:val="Standard"/>
    <w:uiPriority w:val="99"/>
    <w:rPr>
      <w:rFonts w:ascii="Arial" w:hAnsi="Arial" w:cs="Arial"/>
      <w:color w:val="FF0000"/>
      <w:sz w:val="22"/>
      <w:szCs w:val="22"/>
    </w:rPr>
  </w:style>
  <w:style w:type="paragraph" w:customStyle="1" w:styleId="2OSKapitelgrn">
    <w:name w:val="2_OS_Kapitel_grün"/>
    <w:rsid w:val="003A19FF"/>
    <w:pPr>
      <w:spacing w:line="260" w:lineRule="exact"/>
    </w:pPr>
    <w:rPr>
      <w:rFonts w:ascii="Arial" w:hAnsi="Arial" w:cs="Arial"/>
      <w:b/>
      <w:bCs/>
      <w:color w:val="18764F"/>
      <w:spacing w:val="-2"/>
      <w:sz w:val="26"/>
      <w:szCs w:val="26"/>
      <w:lang w:val="en-GB"/>
    </w:rPr>
  </w:style>
  <w:style w:type="table" w:styleId="Tabellenraster">
    <w:name w:val="Table Grid"/>
    <w:basedOn w:val="NormaleTabelle"/>
    <w:rsid w:val="00CB5E0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0809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FF0809"/>
    <w:rPr>
      <w:rFonts w:ascii="Tahoma" w:hAnsi="Tahoma" w:cs="Tahoma"/>
      <w:sz w:val="16"/>
      <w:szCs w:val="16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919BF"/>
    <w:rPr>
      <w:rFonts w:ascii="Lucida Grande" w:hAnsi="Lucida Grande"/>
    </w:rPr>
  </w:style>
  <w:style w:type="character" w:customStyle="1" w:styleId="DokumentstrukturZchn">
    <w:name w:val="Dokumentstruktur Zchn"/>
    <w:link w:val="Dokumentstruktur"/>
    <w:uiPriority w:val="99"/>
    <w:semiHidden/>
    <w:rsid w:val="00E919BF"/>
    <w:rPr>
      <w:rFonts w:ascii="Lucida Grande" w:hAnsi="Lucida Grande"/>
      <w:sz w:val="24"/>
      <w:szCs w:val="24"/>
      <w:lang w:eastAsia="en-US"/>
    </w:rPr>
  </w:style>
  <w:style w:type="character" w:styleId="Hyperlink">
    <w:name w:val="Hyperlink"/>
    <w:uiPriority w:val="99"/>
    <w:rsid w:val="005049C1"/>
    <w:rPr>
      <w:color w:val="0000FF"/>
      <w:u w:val="single"/>
    </w:rPr>
  </w:style>
  <w:style w:type="paragraph" w:customStyle="1" w:styleId="1UEMGrundschriftmg">
    <w:name w:val="1_UEM_Grundschrift_mg"/>
    <w:link w:val="1UEMGrundschriftmgZeichen"/>
    <w:qFormat/>
    <w:rsid w:val="00CF4CE4"/>
    <w:pPr>
      <w:spacing w:line="260" w:lineRule="exact"/>
    </w:pPr>
    <w:rPr>
      <w:rFonts w:ascii="Arial" w:eastAsia="MS Mincho" w:hAnsi="Arial" w:cs="Arial"/>
      <w:sz w:val="22"/>
      <w:szCs w:val="22"/>
      <w:lang w:val="fr-FR"/>
    </w:rPr>
  </w:style>
  <w:style w:type="character" w:customStyle="1" w:styleId="1UEMGrundschriftmgZeichen">
    <w:name w:val="1_UEM_Grundschrift_mg Zeichen"/>
    <w:link w:val="1UEMGrundschriftmg"/>
    <w:uiPriority w:val="99"/>
    <w:rsid w:val="00CF4CE4"/>
    <w:rPr>
      <w:rFonts w:ascii="Arial" w:eastAsia="MS Mincho" w:hAnsi="Arial" w:cs="Arial"/>
      <w:sz w:val="22"/>
      <w:szCs w:val="22"/>
      <w:lang w:val="fr-FR"/>
    </w:rPr>
  </w:style>
  <w:style w:type="paragraph" w:customStyle="1" w:styleId="3UEMGrundmgEinzug">
    <w:name w:val="3_UEM_Grund_mg Einzug"/>
    <w:basedOn w:val="Standard"/>
    <w:link w:val="3UEMGrundmgEinzugZeichen"/>
    <w:qFormat/>
    <w:rsid w:val="00CF4CE4"/>
    <w:pPr>
      <w:spacing w:line="260" w:lineRule="exact"/>
      <w:ind w:left="357" w:hanging="357"/>
    </w:pPr>
    <w:rPr>
      <w:rFonts w:ascii="Arial" w:eastAsia="MS Mincho" w:hAnsi="Arial" w:cs="Arial"/>
      <w:bCs/>
      <w:sz w:val="22"/>
      <w:szCs w:val="22"/>
      <w:lang w:eastAsia="de-DE"/>
    </w:rPr>
  </w:style>
  <w:style w:type="character" w:customStyle="1" w:styleId="3UEMGrundmgEinzugZeichen">
    <w:name w:val="3_UEM_Grund_mg Einzug Zeichen"/>
    <w:link w:val="3UEMGrundmgEinzug"/>
    <w:rsid w:val="00CF4CE4"/>
    <w:rPr>
      <w:rFonts w:ascii="Arial" w:eastAsia="MS Mincho" w:hAnsi="Arial" w:cs="Arial"/>
      <w:bCs/>
      <w:sz w:val="22"/>
      <w:szCs w:val="22"/>
    </w:rPr>
  </w:style>
  <w:style w:type="paragraph" w:customStyle="1" w:styleId="9UEMKastenWortspeicher">
    <w:name w:val="9_UEM_Kasten_Wortspeicher"/>
    <w:basedOn w:val="1UEMGrundschriftmg"/>
    <w:qFormat/>
    <w:rsid w:val="00CF4CE4"/>
    <w:pPr>
      <w:spacing w:line="340" w:lineRule="exact"/>
      <w:jc w:val="center"/>
    </w:pPr>
  </w:style>
  <w:style w:type="paragraph" w:customStyle="1" w:styleId="2UEMKapitelgrn">
    <w:name w:val="2_UEM_Kapitel_grün"/>
    <w:qFormat/>
    <w:rsid w:val="00CF4CE4"/>
    <w:pPr>
      <w:spacing w:line="260" w:lineRule="exact"/>
    </w:pPr>
    <w:rPr>
      <w:rFonts w:ascii="Arial" w:hAnsi="Arial" w:cs="Arial"/>
      <w:b/>
      <w:bCs/>
      <w:color w:val="18764F"/>
      <w:spacing w:val="-2"/>
      <w:sz w:val="26"/>
      <w:szCs w:val="26"/>
      <w:lang w:val="en-GB"/>
    </w:rPr>
  </w:style>
  <w:style w:type="paragraph" w:customStyle="1" w:styleId="5UEMGrundschriftfettEinzug">
    <w:name w:val="5_UEM_Grundschrift fett Einzug"/>
    <w:qFormat/>
    <w:rsid w:val="00CF4CE4"/>
    <w:pPr>
      <w:spacing w:line="260" w:lineRule="exact"/>
      <w:ind w:left="357" w:hanging="357"/>
    </w:pPr>
    <w:rPr>
      <w:rFonts w:ascii="Arial" w:hAnsi="Arial"/>
      <w:b/>
      <w:bCs/>
      <w:sz w:val="22"/>
    </w:rPr>
  </w:style>
  <w:style w:type="paragraph" w:customStyle="1" w:styleId="8UEMHinweisrot">
    <w:name w:val="8_UEM_Hinweis_rot"/>
    <w:basedOn w:val="Standard"/>
    <w:qFormat/>
    <w:rsid w:val="00CF4CE4"/>
    <w:pPr>
      <w:spacing w:line="280" w:lineRule="exact"/>
    </w:pPr>
    <w:rPr>
      <w:rFonts w:ascii="Arial" w:hAnsi="Arial" w:cs="Arial"/>
      <w:color w:val="FF0000"/>
      <w:sz w:val="22"/>
      <w:szCs w:val="22"/>
      <w:lang w:eastAsia="de-DE"/>
    </w:rPr>
  </w:style>
  <w:style w:type="paragraph" w:customStyle="1" w:styleId="23LauftextNummerPresse">
    <w:name w:val="2.3_Lauftext/Nummer_Presse."/>
    <w:basedOn w:val="Standard"/>
    <w:link w:val="23LauftextNummerPresseZchn"/>
    <w:autoRedefine/>
    <w:qFormat/>
    <w:rsid w:val="002D746D"/>
    <w:pPr>
      <w:spacing w:line="480" w:lineRule="auto"/>
    </w:pPr>
    <w:rPr>
      <w:rFonts w:ascii="Arial" w:hAnsi="Arial" w:cs="Arial"/>
      <w:iCs/>
      <w:sz w:val="20"/>
      <w:szCs w:val="20"/>
      <w:lang w:eastAsia="de-DE"/>
    </w:rPr>
  </w:style>
  <w:style w:type="character" w:customStyle="1" w:styleId="23LauftextNummerPresseZchn">
    <w:name w:val="2.3_Lauftext/Nummer_Presse. Zchn"/>
    <w:link w:val="23LauftextNummerPresse"/>
    <w:rsid w:val="002D746D"/>
    <w:rPr>
      <w:rFonts w:ascii="Arial" w:hAnsi="Arial" w:cs="Arial"/>
      <w:iCs/>
    </w:rPr>
  </w:style>
  <w:style w:type="paragraph" w:customStyle="1" w:styleId="OSFett11ptAnweisungengrn">
    <w:name w:val="OS_Fett_11pt_Anweisungen_grün"/>
    <w:basedOn w:val="2OSKapitelgrn"/>
    <w:qFormat/>
    <w:rsid w:val="002D746D"/>
    <w:pPr>
      <w:spacing w:line="280" w:lineRule="exact"/>
    </w:pPr>
    <w:rPr>
      <w:b w:val="0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0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0C64EE1470E48B98D0416A03858BC" ma:contentTypeVersion="16" ma:contentTypeDescription="Een nieuw document maken." ma:contentTypeScope="" ma:versionID="45a81e730bdb743c0ff9020c2542c96a">
  <xsd:schema xmlns:xsd="http://www.w3.org/2001/XMLSchema" xmlns:xs="http://www.w3.org/2001/XMLSchema" xmlns:p="http://schemas.microsoft.com/office/2006/metadata/properties" xmlns:ns2="816fcaf9-f180-47fd-9c21-db0260fa70ac" xmlns:ns3="30cae3ed-349d-470f-9c31-4bfef4fe7dac" targetNamespace="http://schemas.microsoft.com/office/2006/metadata/properties" ma:root="true" ma:fieldsID="a964ba210e4a5d5e12def91b1c84c5be" ns2:_="" ns3:_="">
    <xsd:import namespace="816fcaf9-f180-47fd-9c21-db0260fa70ac"/>
    <xsd:import namespace="30cae3ed-349d-470f-9c31-4bfef4fe7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fcaf9-f180-47fd-9c21-db0260fa7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229ee27-d777-417d-abe4-2dc6b9d333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ae3ed-349d-470f-9c31-4bfef4fe7da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3b9f62-091a-4a69-978e-2f1152b10028}" ma:internalName="TaxCatchAll" ma:showField="CatchAllData" ma:web="30cae3ed-349d-470f-9c31-4bfef4fe7d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9923BE-809D-43CD-979C-EA1B17388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F43432-A81F-4EDD-8A29-D7B5CE9EB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fcaf9-f180-47fd-9c21-db0260fa70ac"/>
    <ds:schemaRef ds:uri="30cae3ed-349d-470f-9c31-4bfef4fe7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Niveau</vt:lpstr>
    </vt:vector>
  </TitlesOfParts>
  <Company>Hewlett-Packard Company</Company>
  <LinksUpToDate>false</LinksUpToDate>
  <CharactersWithSpaces>1686</CharactersWithSpaces>
  <SharedDoc>false</SharedDoc>
  <HLinks>
    <vt:vector size="6" baseType="variant">
      <vt:variant>
        <vt:i4>7340056</vt:i4>
      </vt:variant>
      <vt:variant>
        <vt:i4>0</vt:i4>
      </vt:variant>
      <vt:variant>
        <vt:i4>0</vt:i4>
      </vt:variant>
      <vt:variant>
        <vt:i4>5</vt:i4>
      </vt:variant>
      <vt:variant>
        <vt:lpwstr>mailto:presseundsprache@schuenemann-verlag.de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Niveau</dc:title>
  <dc:creator>Schrott &amp; Co</dc:creator>
  <cp:lastModifiedBy>Thomas Langbroek</cp:lastModifiedBy>
  <cp:revision>3</cp:revision>
  <cp:lastPrinted>2022-05-23T14:53:00Z</cp:lastPrinted>
  <dcterms:created xsi:type="dcterms:W3CDTF">2022-07-04T08:06:00Z</dcterms:created>
  <dcterms:modified xsi:type="dcterms:W3CDTF">2022-07-04T08:06:00Z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-811750433</vt:i4>
  </property>
  <property fmtid="{D5CDD505-2E9C-101B-9397-08002B2CF9AE}" pid="3" name="_EmailSubject">
    <vt:lpwstr/>
  </property>
  <property fmtid="{D5CDD505-2E9C-101B-9397-08002B2CF9AE}" pid="4" name="_AuthorEmail">
    <vt:lpwstr>stefanie.wuelfing@web.de</vt:lpwstr>
  </property>
  <property fmtid="{D5CDD505-2E9C-101B-9397-08002B2CF9AE}" pid="5" name="_AuthorEmailDisplayName">
    <vt:lpwstr>Stefanie Wülfing</vt:lpwstr>
  </property>
  <property fmtid="{D5CDD505-2E9C-101B-9397-08002B2CF9AE}" pid="6" name="_ReviewingToolsShownOnce">
    <vt:lpwstr/>
  </property>
</Properties>
</file>