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26D6" w:rsidRPr="00B41693" w:rsidRDefault="00F526D6" w:rsidP="00F526D6">
      <w:pPr>
        <w:autoSpaceDE w:val="0"/>
        <w:autoSpaceDN w:val="0"/>
        <w:adjustRightInd w:val="0"/>
        <w:spacing w:after="0" w:line="240" w:lineRule="auto"/>
        <w:rPr>
          <w:rFonts w:ascii="Times New Roman" w:hAnsi="Times New Roman" w:cs="Times New Roman"/>
          <w:b/>
          <w:bCs/>
          <w:sz w:val="36"/>
          <w:szCs w:val="36"/>
        </w:rPr>
      </w:pPr>
      <w:r w:rsidRPr="00B41693">
        <w:rPr>
          <w:rFonts w:ascii="Times New Roman" w:hAnsi="Times New Roman" w:cs="Times New Roman"/>
          <w:b/>
          <w:bCs/>
          <w:sz w:val="36"/>
          <w:szCs w:val="36"/>
        </w:rPr>
        <w:t xml:space="preserve">SW-B-K1-W3 </w:t>
      </w:r>
    </w:p>
    <w:p w:rsidR="00B41693" w:rsidRPr="00B41693" w:rsidRDefault="00B41693" w:rsidP="00F526D6">
      <w:pPr>
        <w:autoSpaceDE w:val="0"/>
        <w:autoSpaceDN w:val="0"/>
        <w:adjustRightInd w:val="0"/>
        <w:spacing w:after="0" w:line="240" w:lineRule="auto"/>
        <w:rPr>
          <w:rFonts w:ascii="Times New Roman" w:hAnsi="Times New Roman" w:cs="Times New Roman"/>
          <w:b/>
          <w:bCs/>
          <w:sz w:val="30"/>
          <w:szCs w:val="30"/>
        </w:rPr>
      </w:pPr>
    </w:p>
    <w:p w:rsidR="003304F3" w:rsidRPr="00DB679D" w:rsidRDefault="003304F3" w:rsidP="003304F3">
      <w:pPr>
        <w:autoSpaceDE w:val="0"/>
        <w:autoSpaceDN w:val="0"/>
        <w:adjustRightInd w:val="0"/>
        <w:spacing w:after="0" w:line="240" w:lineRule="auto"/>
        <w:rPr>
          <w:rFonts w:ascii="Times New Roman" w:hAnsi="Times New Roman" w:cs="Times New Roman"/>
          <w:bCs/>
          <w:sz w:val="24"/>
          <w:szCs w:val="24"/>
        </w:rPr>
      </w:pPr>
      <w:r w:rsidRPr="00DB679D">
        <w:rPr>
          <w:rFonts w:ascii="Times New Roman" w:hAnsi="Times New Roman" w:cs="Times New Roman"/>
          <w:bCs/>
          <w:sz w:val="24"/>
          <w:szCs w:val="24"/>
        </w:rPr>
        <w:t>Schrijf een O&amp;P met onderstaande info en check deze met je werkbegeleider.  Vervolgens beoordeelt de docent of je een GO ontvangt om de opdracht uit te voeren volgens je O&amp;P</w:t>
      </w:r>
    </w:p>
    <w:p w:rsidR="00B41693" w:rsidRDefault="00B41693" w:rsidP="00F526D6">
      <w:pPr>
        <w:autoSpaceDE w:val="0"/>
        <w:autoSpaceDN w:val="0"/>
        <w:adjustRightInd w:val="0"/>
        <w:spacing w:after="0" w:line="240" w:lineRule="auto"/>
        <w:rPr>
          <w:rFonts w:ascii="Times New Roman" w:hAnsi="Times New Roman" w:cs="Times New Roman"/>
          <w:b/>
          <w:bCs/>
          <w:sz w:val="30"/>
          <w:szCs w:val="30"/>
        </w:rPr>
      </w:pPr>
    </w:p>
    <w:p w:rsidR="003304F3" w:rsidRPr="00B41693" w:rsidRDefault="003304F3" w:rsidP="003304F3">
      <w:pPr>
        <w:autoSpaceDE w:val="0"/>
        <w:autoSpaceDN w:val="0"/>
        <w:adjustRightInd w:val="0"/>
        <w:spacing w:after="0" w:line="240" w:lineRule="auto"/>
        <w:rPr>
          <w:rFonts w:ascii="Times New Roman" w:hAnsi="Times New Roman" w:cs="Times New Roman"/>
          <w:sz w:val="24"/>
          <w:szCs w:val="24"/>
        </w:rPr>
      </w:pPr>
      <w:r w:rsidRPr="00B41693">
        <w:rPr>
          <w:rFonts w:ascii="Times New Roman" w:hAnsi="Times New Roman" w:cs="Times New Roman"/>
          <w:sz w:val="24"/>
          <w:szCs w:val="24"/>
        </w:rPr>
        <w:t>Vaak zien mensen vooral het probleem waar ze mee kampen, maar niet wat ze eigenlijk zelf kunnen, welke kwaliteiten, talent en kracht ze zelf hebben! Laat staan hoe zij die eigen kracht kunnen inzetten om hun doelen te bereiken.</w:t>
      </w:r>
    </w:p>
    <w:p w:rsidR="003304F3" w:rsidRPr="00B41693" w:rsidRDefault="003304F3" w:rsidP="003304F3">
      <w:pPr>
        <w:autoSpaceDE w:val="0"/>
        <w:autoSpaceDN w:val="0"/>
        <w:adjustRightInd w:val="0"/>
        <w:spacing w:after="0" w:line="240" w:lineRule="auto"/>
        <w:rPr>
          <w:rFonts w:ascii="Times New Roman" w:hAnsi="Times New Roman" w:cs="Times New Roman"/>
          <w:sz w:val="24"/>
          <w:szCs w:val="24"/>
        </w:rPr>
      </w:pPr>
      <w:r w:rsidRPr="00B41693">
        <w:rPr>
          <w:rFonts w:ascii="Times New Roman" w:hAnsi="Times New Roman" w:cs="Times New Roman"/>
          <w:sz w:val="24"/>
          <w:szCs w:val="24"/>
        </w:rPr>
        <w:t>Aan jou om door middel van een (of een aantal) begeleidingsgesprek(ken) een cliënt of groep cliënten te helpen inzien welke eigen kracht hij heeft en hoe hij deze in zou kunnen zetten. Misschien wil je iemand ondersteunen om bijvoorbeeld vaardigheden verder te ontwikkelen. Maar ook welke hulp uit de eigen omgeving hij in zou kunnen roepen.</w:t>
      </w:r>
    </w:p>
    <w:p w:rsidR="003304F3" w:rsidRPr="00B41693" w:rsidRDefault="003304F3" w:rsidP="003304F3">
      <w:pPr>
        <w:autoSpaceDE w:val="0"/>
        <w:autoSpaceDN w:val="0"/>
        <w:adjustRightInd w:val="0"/>
        <w:spacing w:after="0" w:line="240" w:lineRule="auto"/>
        <w:rPr>
          <w:rFonts w:ascii="Times New Roman" w:hAnsi="Times New Roman" w:cs="Times New Roman"/>
          <w:sz w:val="24"/>
          <w:szCs w:val="24"/>
        </w:rPr>
      </w:pPr>
      <w:r w:rsidRPr="00B41693">
        <w:rPr>
          <w:rFonts w:ascii="Times New Roman" w:hAnsi="Times New Roman" w:cs="Times New Roman"/>
          <w:sz w:val="24"/>
          <w:szCs w:val="24"/>
        </w:rPr>
        <w:t>Je wilt iemand stimuleren om eigen oplossingen te vinden en daarmee zelf de regie over zijn leven te nemen.</w:t>
      </w:r>
      <w:r>
        <w:rPr>
          <w:rFonts w:ascii="Times New Roman" w:hAnsi="Times New Roman" w:cs="Times New Roman"/>
          <w:sz w:val="24"/>
          <w:szCs w:val="24"/>
        </w:rPr>
        <w:t xml:space="preserve"> </w:t>
      </w:r>
      <w:r w:rsidRPr="00B41693">
        <w:rPr>
          <w:rFonts w:ascii="Times New Roman" w:hAnsi="Times New Roman" w:cs="Times New Roman"/>
          <w:sz w:val="24"/>
          <w:szCs w:val="24"/>
        </w:rPr>
        <w:t>Je houdt hierbij het zicht op de hulpvraag en de focus op de doelen die iemand wil realiseren.</w:t>
      </w:r>
    </w:p>
    <w:p w:rsidR="003304F3" w:rsidRDefault="003304F3" w:rsidP="00F526D6">
      <w:pPr>
        <w:autoSpaceDE w:val="0"/>
        <w:autoSpaceDN w:val="0"/>
        <w:adjustRightInd w:val="0"/>
        <w:spacing w:after="0" w:line="240" w:lineRule="auto"/>
        <w:rPr>
          <w:rFonts w:ascii="Times New Roman" w:hAnsi="Times New Roman" w:cs="Times New Roman"/>
          <w:b/>
          <w:bCs/>
          <w:sz w:val="30"/>
          <w:szCs w:val="30"/>
        </w:rPr>
      </w:pPr>
    </w:p>
    <w:p w:rsidR="003304F3" w:rsidRPr="00B41693" w:rsidRDefault="003304F3" w:rsidP="00F526D6">
      <w:pPr>
        <w:autoSpaceDE w:val="0"/>
        <w:autoSpaceDN w:val="0"/>
        <w:adjustRightInd w:val="0"/>
        <w:spacing w:after="0" w:line="240" w:lineRule="auto"/>
        <w:rPr>
          <w:rFonts w:ascii="Times New Roman" w:hAnsi="Times New Roman" w:cs="Times New Roman"/>
          <w:b/>
          <w:bCs/>
          <w:sz w:val="30"/>
          <w:szCs w:val="30"/>
        </w:rPr>
      </w:pPr>
    </w:p>
    <w:p w:rsidR="003304F3" w:rsidRPr="003304F3" w:rsidRDefault="003304F3" w:rsidP="00F526D6">
      <w:pPr>
        <w:rPr>
          <w:rFonts w:ascii="Times New Roman" w:hAnsi="Times New Roman" w:cs="Times New Roman"/>
          <w:b/>
          <w:sz w:val="24"/>
          <w:szCs w:val="24"/>
        </w:rPr>
      </w:pPr>
      <w:r w:rsidRPr="003304F3">
        <w:rPr>
          <w:rFonts w:ascii="Times New Roman" w:hAnsi="Times New Roman" w:cs="Times New Roman"/>
          <w:b/>
          <w:sz w:val="24"/>
          <w:szCs w:val="24"/>
        </w:rPr>
        <w:t>Werkproces:</w:t>
      </w:r>
    </w:p>
    <w:p w:rsidR="00EC0FDE" w:rsidRPr="003304F3" w:rsidRDefault="00F526D6" w:rsidP="00F526D6">
      <w:pPr>
        <w:rPr>
          <w:rFonts w:ascii="Times New Roman" w:hAnsi="Times New Roman" w:cs="Times New Roman"/>
          <w:sz w:val="24"/>
          <w:szCs w:val="24"/>
        </w:rPr>
      </w:pPr>
      <w:r w:rsidRPr="003304F3">
        <w:rPr>
          <w:rFonts w:ascii="Times New Roman" w:hAnsi="Times New Roman" w:cs="Times New Roman"/>
          <w:sz w:val="24"/>
          <w:szCs w:val="24"/>
        </w:rPr>
        <w:t>Versterkt de eigen kracht van de groep</w:t>
      </w:r>
    </w:p>
    <w:p w:rsidR="00F526D6" w:rsidRPr="00B41693" w:rsidRDefault="00F526D6" w:rsidP="00F526D6">
      <w:pPr>
        <w:rPr>
          <w:rFonts w:ascii="Times New Roman" w:hAnsi="Times New Roman" w:cs="Times New Roman"/>
          <w:sz w:val="20"/>
          <w:szCs w:val="20"/>
        </w:rPr>
      </w:pPr>
    </w:p>
    <w:p w:rsidR="00F526D6" w:rsidRPr="00B41693" w:rsidRDefault="00F526D6" w:rsidP="00F526D6">
      <w:pPr>
        <w:rPr>
          <w:rFonts w:ascii="Times New Roman" w:hAnsi="Times New Roman" w:cs="Times New Roman"/>
          <w:sz w:val="19"/>
          <w:szCs w:val="19"/>
        </w:rPr>
      </w:pPr>
    </w:p>
    <w:p w:rsidR="00F526D6" w:rsidRDefault="00F526D6" w:rsidP="00F526D6">
      <w:pPr>
        <w:autoSpaceDE w:val="0"/>
        <w:autoSpaceDN w:val="0"/>
        <w:adjustRightInd w:val="0"/>
        <w:spacing w:after="0" w:line="240" w:lineRule="auto"/>
        <w:rPr>
          <w:rFonts w:ascii="Times New Roman" w:hAnsi="Times New Roman" w:cs="Times New Roman"/>
          <w:b/>
          <w:bCs/>
          <w:sz w:val="24"/>
          <w:szCs w:val="24"/>
        </w:rPr>
      </w:pPr>
      <w:r w:rsidRPr="00B41693">
        <w:rPr>
          <w:rFonts w:ascii="Times New Roman" w:hAnsi="Times New Roman" w:cs="Times New Roman"/>
          <w:b/>
          <w:bCs/>
          <w:sz w:val="24"/>
          <w:szCs w:val="24"/>
        </w:rPr>
        <w:t>Opdracht</w:t>
      </w:r>
      <w:r w:rsidR="003304F3">
        <w:rPr>
          <w:rFonts w:ascii="Times New Roman" w:hAnsi="Times New Roman" w:cs="Times New Roman"/>
          <w:b/>
          <w:bCs/>
          <w:sz w:val="24"/>
          <w:szCs w:val="24"/>
        </w:rPr>
        <w:t>:</w:t>
      </w:r>
    </w:p>
    <w:p w:rsidR="003304F3" w:rsidRDefault="003304F3" w:rsidP="003304F3">
      <w:pPr>
        <w:autoSpaceDE w:val="0"/>
        <w:autoSpaceDN w:val="0"/>
        <w:adjustRightInd w:val="0"/>
        <w:spacing w:after="0" w:line="240" w:lineRule="auto"/>
        <w:rPr>
          <w:rFonts w:ascii="Times New Roman" w:hAnsi="Times New Roman" w:cs="Times New Roman"/>
          <w:sz w:val="24"/>
          <w:szCs w:val="24"/>
        </w:rPr>
      </w:pPr>
    </w:p>
    <w:p w:rsidR="003304F3" w:rsidRPr="00B41693" w:rsidRDefault="003304F3" w:rsidP="003304F3">
      <w:pPr>
        <w:autoSpaceDE w:val="0"/>
        <w:autoSpaceDN w:val="0"/>
        <w:adjustRightInd w:val="0"/>
        <w:spacing w:after="0" w:line="240" w:lineRule="auto"/>
        <w:rPr>
          <w:rFonts w:ascii="Times New Roman" w:hAnsi="Times New Roman" w:cs="Times New Roman"/>
          <w:sz w:val="24"/>
          <w:szCs w:val="24"/>
        </w:rPr>
      </w:pPr>
      <w:r w:rsidRPr="00B41693">
        <w:rPr>
          <w:rFonts w:ascii="Times New Roman" w:hAnsi="Times New Roman" w:cs="Times New Roman"/>
          <w:sz w:val="24"/>
          <w:szCs w:val="24"/>
        </w:rPr>
        <w:t xml:space="preserve">In deze opdracht ga je een cliënt/groep cliënten in een (of een aantal) </w:t>
      </w:r>
      <w:r>
        <w:rPr>
          <w:rFonts w:ascii="Times New Roman" w:hAnsi="Times New Roman" w:cs="Times New Roman"/>
          <w:sz w:val="24"/>
          <w:szCs w:val="24"/>
        </w:rPr>
        <w:t>be</w:t>
      </w:r>
      <w:r w:rsidRPr="00B41693">
        <w:rPr>
          <w:rFonts w:ascii="Times New Roman" w:hAnsi="Times New Roman" w:cs="Times New Roman"/>
          <w:sz w:val="24"/>
          <w:szCs w:val="24"/>
        </w:rPr>
        <w:t>geleidingsgesprek(ken) stimuleren</w:t>
      </w:r>
      <w:r>
        <w:rPr>
          <w:rFonts w:ascii="Times New Roman" w:hAnsi="Times New Roman" w:cs="Times New Roman"/>
          <w:sz w:val="24"/>
          <w:szCs w:val="24"/>
        </w:rPr>
        <w:t xml:space="preserve"> </w:t>
      </w:r>
      <w:r w:rsidRPr="00B41693">
        <w:rPr>
          <w:rFonts w:ascii="Times New Roman" w:hAnsi="Times New Roman" w:cs="Times New Roman"/>
          <w:sz w:val="24"/>
          <w:szCs w:val="24"/>
        </w:rPr>
        <w:t>om de eigen kracht te kennen en te gebruiken.</w:t>
      </w:r>
    </w:p>
    <w:p w:rsidR="003304F3" w:rsidRPr="00B41693" w:rsidRDefault="003304F3" w:rsidP="003304F3">
      <w:pPr>
        <w:autoSpaceDE w:val="0"/>
        <w:autoSpaceDN w:val="0"/>
        <w:adjustRightInd w:val="0"/>
        <w:spacing w:after="0" w:line="240" w:lineRule="auto"/>
        <w:rPr>
          <w:rFonts w:ascii="Times New Roman" w:hAnsi="Times New Roman" w:cs="Times New Roman"/>
          <w:sz w:val="24"/>
          <w:szCs w:val="24"/>
        </w:rPr>
      </w:pPr>
      <w:r w:rsidRPr="00B41693">
        <w:rPr>
          <w:rFonts w:ascii="Times New Roman" w:hAnsi="Times New Roman" w:cs="Times New Roman"/>
          <w:sz w:val="24"/>
          <w:szCs w:val="24"/>
        </w:rPr>
        <w:t>Je leert hiermee hoe je een cliënt kunt begeleiden naar:</w:t>
      </w:r>
    </w:p>
    <w:p w:rsidR="003304F3" w:rsidRPr="00B41693" w:rsidRDefault="003304F3" w:rsidP="003304F3">
      <w:pPr>
        <w:autoSpaceDE w:val="0"/>
        <w:autoSpaceDN w:val="0"/>
        <w:adjustRightInd w:val="0"/>
        <w:spacing w:after="0" w:line="240" w:lineRule="auto"/>
        <w:rPr>
          <w:rFonts w:ascii="Times New Roman" w:hAnsi="Times New Roman" w:cs="Times New Roman"/>
          <w:sz w:val="24"/>
          <w:szCs w:val="24"/>
        </w:rPr>
      </w:pPr>
      <w:r w:rsidRPr="00B41693">
        <w:rPr>
          <w:rFonts w:ascii="Times New Roman" w:hAnsi="Times New Roman" w:cs="Times New Roman"/>
          <w:sz w:val="24"/>
          <w:szCs w:val="24"/>
        </w:rPr>
        <w:t>- inzicht verwerven in de eigen kracht</w:t>
      </w:r>
    </w:p>
    <w:p w:rsidR="003304F3" w:rsidRPr="00B41693" w:rsidRDefault="003304F3" w:rsidP="003304F3">
      <w:pPr>
        <w:autoSpaceDE w:val="0"/>
        <w:autoSpaceDN w:val="0"/>
        <w:adjustRightInd w:val="0"/>
        <w:spacing w:after="0" w:line="240" w:lineRule="auto"/>
        <w:rPr>
          <w:rFonts w:ascii="Times New Roman" w:hAnsi="Times New Roman" w:cs="Times New Roman"/>
          <w:sz w:val="24"/>
          <w:szCs w:val="24"/>
        </w:rPr>
      </w:pPr>
      <w:r w:rsidRPr="00B41693">
        <w:rPr>
          <w:rFonts w:ascii="Times New Roman" w:hAnsi="Times New Roman" w:cs="Times New Roman"/>
          <w:sz w:val="24"/>
          <w:szCs w:val="24"/>
        </w:rPr>
        <w:t>- het inzetten van die kracht</w:t>
      </w:r>
    </w:p>
    <w:p w:rsidR="003304F3" w:rsidRPr="00B41693" w:rsidRDefault="003304F3" w:rsidP="003304F3">
      <w:pPr>
        <w:rPr>
          <w:rFonts w:ascii="Times New Roman" w:hAnsi="Times New Roman" w:cs="Times New Roman"/>
          <w:sz w:val="24"/>
          <w:szCs w:val="24"/>
        </w:rPr>
      </w:pPr>
      <w:r w:rsidRPr="00B41693">
        <w:rPr>
          <w:rFonts w:ascii="Times New Roman" w:hAnsi="Times New Roman" w:cs="Times New Roman"/>
          <w:sz w:val="24"/>
          <w:szCs w:val="24"/>
        </w:rPr>
        <w:t>- vragen om steun vanuit de eigen omgeving om zo de regie over het eigen leven te vergroten.</w:t>
      </w:r>
    </w:p>
    <w:p w:rsidR="003304F3" w:rsidRPr="00B41693" w:rsidRDefault="003304F3" w:rsidP="00F526D6">
      <w:pPr>
        <w:autoSpaceDE w:val="0"/>
        <w:autoSpaceDN w:val="0"/>
        <w:adjustRightInd w:val="0"/>
        <w:spacing w:after="0" w:line="240" w:lineRule="auto"/>
        <w:rPr>
          <w:rFonts w:ascii="Times New Roman" w:hAnsi="Times New Roman" w:cs="Times New Roman"/>
          <w:b/>
          <w:bCs/>
          <w:sz w:val="24"/>
          <w:szCs w:val="24"/>
        </w:rPr>
      </w:pPr>
    </w:p>
    <w:p w:rsidR="00F526D6" w:rsidRPr="00B41693" w:rsidRDefault="00F526D6" w:rsidP="00F526D6">
      <w:pPr>
        <w:autoSpaceDE w:val="0"/>
        <w:autoSpaceDN w:val="0"/>
        <w:adjustRightInd w:val="0"/>
        <w:spacing w:after="0" w:line="240" w:lineRule="auto"/>
        <w:rPr>
          <w:rFonts w:ascii="Times New Roman" w:hAnsi="Times New Roman" w:cs="Times New Roman"/>
          <w:sz w:val="24"/>
          <w:szCs w:val="24"/>
        </w:rPr>
      </w:pPr>
      <w:r w:rsidRPr="00B41693">
        <w:rPr>
          <w:rFonts w:ascii="Times New Roman" w:hAnsi="Times New Roman" w:cs="Times New Roman"/>
          <w:sz w:val="24"/>
          <w:szCs w:val="24"/>
        </w:rPr>
        <w:t>Stimuleer en motiveer een cliënt of groep cliënten bij het realiseren, bereiken van persoonlijke en/of</w:t>
      </w:r>
      <w:r w:rsidR="00B41693">
        <w:rPr>
          <w:rFonts w:ascii="Times New Roman" w:hAnsi="Times New Roman" w:cs="Times New Roman"/>
          <w:sz w:val="24"/>
          <w:szCs w:val="24"/>
        </w:rPr>
        <w:t xml:space="preserve"> </w:t>
      </w:r>
      <w:r w:rsidRPr="00B41693">
        <w:rPr>
          <w:rFonts w:ascii="Times New Roman" w:hAnsi="Times New Roman" w:cs="Times New Roman"/>
          <w:sz w:val="24"/>
          <w:szCs w:val="24"/>
        </w:rPr>
        <w:t>maatschappelijke doelen door middel van een of meer begeleidingsgesprek(ken).</w:t>
      </w:r>
    </w:p>
    <w:p w:rsidR="00F526D6" w:rsidRPr="00B41693" w:rsidRDefault="00F526D6" w:rsidP="00B41693">
      <w:pPr>
        <w:pStyle w:val="Lijstalinea"/>
        <w:numPr>
          <w:ilvl w:val="0"/>
          <w:numId w:val="10"/>
        </w:numPr>
        <w:autoSpaceDE w:val="0"/>
        <w:autoSpaceDN w:val="0"/>
        <w:adjustRightInd w:val="0"/>
        <w:spacing w:after="0" w:line="240" w:lineRule="auto"/>
        <w:rPr>
          <w:rFonts w:ascii="Times New Roman" w:hAnsi="Times New Roman" w:cs="Times New Roman"/>
          <w:sz w:val="24"/>
          <w:szCs w:val="24"/>
        </w:rPr>
      </w:pPr>
      <w:r w:rsidRPr="00B41693">
        <w:rPr>
          <w:rFonts w:ascii="Times New Roman" w:hAnsi="Times New Roman" w:cs="Times New Roman"/>
          <w:sz w:val="24"/>
          <w:szCs w:val="24"/>
        </w:rPr>
        <w:t>Maak samen met je begeleider de keus met welke individuele cliënt of groep cliënten je deze opdracht</w:t>
      </w:r>
      <w:r w:rsidR="00B41693" w:rsidRPr="00B41693">
        <w:rPr>
          <w:rFonts w:ascii="Times New Roman" w:hAnsi="Times New Roman" w:cs="Times New Roman"/>
          <w:sz w:val="24"/>
          <w:szCs w:val="24"/>
        </w:rPr>
        <w:t xml:space="preserve"> </w:t>
      </w:r>
      <w:r w:rsidRPr="00B41693">
        <w:rPr>
          <w:rFonts w:ascii="Times New Roman" w:hAnsi="Times New Roman" w:cs="Times New Roman"/>
          <w:sz w:val="24"/>
          <w:szCs w:val="24"/>
        </w:rPr>
        <w:t>gaat uitwerken.</w:t>
      </w:r>
    </w:p>
    <w:p w:rsidR="00F526D6" w:rsidRPr="00B41693" w:rsidRDefault="00F526D6" w:rsidP="00B41693">
      <w:pPr>
        <w:pStyle w:val="Lijstalinea"/>
        <w:numPr>
          <w:ilvl w:val="0"/>
          <w:numId w:val="10"/>
        </w:numPr>
        <w:autoSpaceDE w:val="0"/>
        <w:autoSpaceDN w:val="0"/>
        <w:adjustRightInd w:val="0"/>
        <w:spacing w:after="0" w:line="240" w:lineRule="auto"/>
        <w:rPr>
          <w:rFonts w:ascii="Times New Roman" w:hAnsi="Times New Roman" w:cs="Times New Roman"/>
          <w:sz w:val="24"/>
          <w:szCs w:val="24"/>
        </w:rPr>
      </w:pPr>
      <w:r w:rsidRPr="00B41693">
        <w:rPr>
          <w:rFonts w:ascii="Times New Roman" w:hAnsi="Times New Roman" w:cs="Times New Roman"/>
          <w:sz w:val="24"/>
          <w:szCs w:val="24"/>
        </w:rPr>
        <w:t>Breng samen met de cliënt zijn kwaliteiten, talenten en kracht in beeld.</w:t>
      </w:r>
      <w:r w:rsidR="00B41693" w:rsidRPr="00B41693">
        <w:rPr>
          <w:rFonts w:ascii="Times New Roman" w:hAnsi="Times New Roman" w:cs="Times New Roman"/>
          <w:sz w:val="24"/>
          <w:szCs w:val="24"/>
        </w:rPr>
        <w:t xml:space="preserve"> </w:t>
      </w:r>
      <w:r w:rsidRPr="00B41693">
        <w:rPr>
          <w:rFonts w:ascii="Times New Roman" w:hAnsi="Times New Roman" w:cs="Times New Roman"/>
          <w:sz w:val="24"/>
          <w:szCs w:val="24"/>
        </w:rPr>
        <w:t>Wanneer je met een groep cliënten werkt, breng je kwaliteiten, talenten en kracht als groep in beeld.</w:t>
      </w:r>
    </w:p>
    <w:p w:rsidR="00F526D6" w:rsidRPr="00B41693" w:rsidRDefault="00F526D6" w:rsidP="00B41693">
      <w:pPr>
        <w:pStyle w:val="Lijstalinea"/>
        <w:numPr>
          <w:ilvl w:val="0"/>
          <w:numId w:val="10"/>
        </w:numPr>
        <w:autoSpaceDE w:val="0"/>
        <w:autoSpaceDN w:val="0"/>
        <w:adjustRightInd w:val="0"/>
        <w:spacing w:after="0" w:line="240" w:lineRule="auto"/>
        <w:rPr>
          <w:rFonts w:ascii="Times New Roman" w:hAnsi="Times New Roman" w:cs="Times New Roman"/>
          <w:sz w:val="24"/>
          <w:szCs w:val="24"/>
        </w:rPr>
      </w:pPr>
      <w:r w:rsidRPr="00B41693">
        <w:rPr>
          <w:rFonts w:ascii="Times New Roman" w:hAnsi="Times New Roman" w:cs="Times New Roman"/>
          <w:sz w:val="24"/>
          <w:szCs w:val="24"/>
        </w:rPr>
        <w:t>Waar nodig ondersteun je de cliënt om vaardigheden (verder) te ontwikkelen.</w:t>
      </w:r>
    </w:p>
    <w:p w:rsidR="00F526D6" w:rsidRPr="00B41693" w:rsidRDefault="00F526D6" w:rsidP="00B41693">
      <w:pPr>
        <w:pStyle w:val="Lijstalinea"/>
        <w:numPr>
          <w:ilvl w:val="0"/>
          <w:numId w:val="10"/>
        </w:numPr>
        <w:autoSpaceDE w:val="0"/>
        <w:autoSpaceDN w:val="0"/>
        <w:adjustRightInd w:val="0"/>
        <w:spacing w:after="0" w:line="240" w:lineRule="auto"/>
        <w:rPr>
          <w:rFonts w:ascii="Times New Roman" w:hAnsi="Times New Roman" w:cs="Times New Roman"/>
          <w:sz w:val="24"/>
          <w:szCs w:val="24"/>
        </w:rPr>
      </w:pPr>
      <w:r w:rsidRPr="00B41693">
        <w:rPr>
          <w:rFonts w:ascii="Times New Roman" w:hAnsi="Times New Roman" w:cs="Times New Roman"/>
          <w:sz w:val="24"/>
          <w:szCs w:val="24"/>
        </w:rPr>
        <w:t>Steun de cliënt zo nodig om hulp in te schakelen vanuit zijn eigen omgeving.</w:t>
      </w:r>
    </w:p>
    <w:p w:rsidR="00F526D6" w:rsidRPr="00B41693" w:rsidRDefault="00F526D6" w:rsidP="00B41693">
      <w:pPr>
        <w:pStyle w:val="Lijstalinea"/>
        <w:numPr>
          <w:ilvl w:val="0"/>
          <w:numId w:val="10"/>
        </w:numPr>
        <w:autoSpaceDE w:val="0"/>
        <w:autoSpaceDN w:val="0"/>
        <w:adjustRightInd w:val="0"/>
        <w:spacing w:after="0" w:line="240" w:lineRule="auto"/>
        <w:rPr>
          <w:rFonts w:ascii="Times New Roman" w:hAnsi="Times New Roman" w:cs="Times New Roman"/>
          <w:sz w:val="24"/>
          <w:szCs w:val="24"/>
        </w:rPr>
      </w:pPr>
      <w:r w:rsidRPr="00B41693">
        <w:rPr>
          <w:rFonts w:ascii="Times New Roman" w:hAnsi="Times New Roman" w:cs="Times New Roman"/>
          <w:sz w:val="24"/>
          <w:szCs w:val="24"/>
        </w:rPr>
        <w:t>Stimuleer de cliënt om te vertrouwen op zijn eigen kracht om keuzes te maken en persoonlijke en/of</w:t>
      </w:r>
      <w:r w:rsidR="00B41693" w:rsidRPr="00B41693">
        <w:rPr>
          <w:rFonts w:ascii="Times New Roman" w:hAnsi="Times New Roman" w:cs="Times New Roman"/>
          <w:sz w:val="24"/>
          <w:szCs w:val="24"/>
        </w:rPr>
        <w:t xml:space="preserve"> </w:t>
      </w:r>
      <w:r w:rsidRPr="00B41693">
        <w:rPr>
          <w:rFonts w:ascii="Times New Roman" w:hAnsi="Times New Roman" w:cs="Times New Roman"/>
          <w:sz w:val="24"/>
          <w:szCs w:val="24"/>
        </w:rPr>
        <w:t>maatschappelijke doelen te realiseren.</w:t>
      </w:r>
    </w:p>
    <w:p w:rsidR="00F526D6" w:rsidRPr="00B41693" w:rsidRDefault="00F526D6" w:rsidP="00B41693">
      <w:pPr>
        <w:pStyle w:val="Lijstalinea"/>
        <w:numPr>
          <w:ilvl w:val="0"/>
          <w:numId w:val="10"/>
        </w:numPr>
        <w:autoSpaceDE w:val="0"/>
        <w:autoSpaceDN w:val="0"/>
        <w:adjustRightInd w:val="0"/>
        <w:spacing w:after="0" w:line="240" w:lineRule="auto"/>
        <w:rPr>
          <w:rFonts w:ascii="Times New Roman" w:hAnsi="Times New Roman" w:cs="Times New Roman"/>
          <w:sz w:val="24"/>
          <w:szCs w:val="24"/>
        </w:rPr>
      </w:pPr>
      <w:r w:rsidRPr="00B41693">
        <w:rPr>
          <w:rFonts w:ascii="Times New Roman" w:hAnsi="Times New Roman" w:cs="Times New Roman"/>
          <w:sz w:val="24"/>
          <w:szCs w:val="24"/>
        </w:rPr>
        <w:t>Schrijf een begeleidingsverslag over de geboden ondersteuning.</w:t>
      </w:r>
    </w:p>
    <w:p w:rsidR="00F526D6" w:rsidRPr="00B41693" w:rsidRDefault="00F526D6" w:rsidP="00F526D6">
      <w:pPr>
        <w:autoSpaceDE w:val="0"/>
        <w:autoSpaceDN w:val="0"/>
        <w:adjustRightInd w:val="0"/>
        <w:spacing w:after="0" w:line="240" w:lineRule="auto"/>
        <w:rPr>
          <w:rFonts w:ascii="Times New Roman" w:hAnsi="Times New Roman" w:cs="Times New Roman"/>
          <w:sz w:val="24"/>
          <w:szCs w:val="24"/>
        </w:rPr>
      </w:pPr>
    </w:p>
    <w:p w:rsidR="00F526D6" w:rsidRPr="00B41693" w:rsidRDefault="00F526D6" w:rsidP="00F526D6">
      <w:pPr>
        <w:autoSpaceDE w:val="0"/>
        <w:autoSpaceDN w:val="0"/>
        <w:adjustRightInd w:val="0"/>
        <w:spacing w:after="0" w:line="240" w:lineRule="auto"/>
        <w:rPr>
          <w:rFonts w:ascii="Times New Roman" w:hAnsi="Times New Roman" w:cs="Times New Roman"/>
          <w:b/>
          <w:bCs/>
          <w:sz w:val="24"/>
          <w:szCs w:val="24"/>
        </w:rPr>
      </w:pPr>
    </w:p>
    <w:p w:rsidR="00B41693" w:rsidRDefault="00B41693">
      <w:pPr>
        <w:rPr>
          <w:rFonts w:ascii="Times New Roman" w:hAnsi="Times New Roman" w:cs="Times New Roman"/>
          <w:b/>
          <w:bCs/>
          <w:sz w:val="24"/>
          <w:szCs w:val="24"/>
        </w:rPr>
      </w:pPr>
      <w:r>
        <w:rPr>
          <w:rFonts w:ascii="Times New Roman" w:hAnsi="Times New Roman" w:cs="Times New Roman"/>
          <w:b/>
          <w:bCs/>
          <w:sz w:val="24"/>
          <w:szCs w:val="24"/>
        </w:rPr>
        <w:br w:type="page"/>
      </w:r>
    </w:p>
    <w:p w:rsidR="003304F3" w:rsidRPr="003304F3" w:rsidRDefault="003304F3" w:rsidP="003304F3">
      <w:pPr>
        <w:rPr>
          <w:rFonts w:ascii="Times New Roman" w:hAnsi="Times New Roman" w:cs="Times New Roman"/>
          <w:b/>
          <w:bCs/>
        </w:rPr>
      </w:pPr>
      <w:r w:rsidRPr="003304F3">
        <w:rPr>
          <w:rFonts w:ascii="Times New Roman" w:hAnsi="Times New Roman" w:cs="Times New Roman"/>
          <w:b/>
          <w:bCs/>
        </w:rPr>
        <w:lastRenderedPageBreak/>
        <w:t>Competenties werkproces:</w:t>
      </w:r>
    </w:p>
    <w:p w:rsidR="003304F3" w:rsidRPr="003304F3" w:rsidRDefault="003304F3" w:rsidP="003304F3">
      <w:pPr>
        <w:rPr>
          <w:rFonts w:ascii="Times New Roman" w:hAnsi="Times New Roman" w:cs="Times New Roman"/>
        </w:rPr>
      </w:pPr>
      <w:r w:rsidRPr="003304F3">
        <w:rPr>
          <w:rFonts w:ascii="Times New Roman" w:hAnsi="Times New Roman" w:cs="Times New Roman"/>
        </w:rPr>
        <w:t>Begeleiden, Aandacht en begrip tonen</w:t>
      </w:r>
    </w:p>
    <w:p w:rsidR="003304F3" w:rsidRPr="003304F3" w:rsidRDefault="003304F3" w:rsidP="00F526D6">
      <w:pPr>
        <w:autoSpaceDE w:val="0"/>
        <w:autoSpaceDN w:val="0"/>
        <w:adjustRightInd w:val="0"/>
        <w:spacing w:after="0" w:line="240" w:lineRule="auto"/>
        <w:rPr>
          <w:rFonts w:ascii="Times New Roman" w:hAnsi="Times New Roman" w:cs="Times New Roman"/>
          <w:b/>
          <w:bCs/>
        </w:rPr>
      </w:pPr>
    </w:p>
    <w:p w:rsidR="003304F3" w:rsidRPr="003304F3" w:rsidRDefault="003304F3" w:rsidP="00F526D6">
      <w:pPr>
        <w:autoSpaceDE w:val="0"/>
        <w:autoSpaceDN w:val="0"/>
        <w:adjustRightInd w:val="0"/>
        <w:spacing w:after="0" w:line="240" w:lineRule="auto"/>
        <w:rPr>
          <w:rFonts w:ascii="Times New Roman" w:hAnsi="Times New Roman" w:cs="Times New Roman"/>
          <w:b/>
          <w:bCs/>
        </w:rPr>
      </w:pPr>
    </w:p>
    <w:p w:rsidR="00F526D6" w:rsidRDefault="00F526D6" w:rsidP="00F526D6">
      <w:pPr>
        <w:autoSpaceDE w:val="0"/>
        <w:autoSpaceDN w:val="0"/>
        <w:adjustRightInd w:val="0"/>
        <w:spacing w:after="0" w:line="240" w:lineRule="auto"/>
        <w:rPr>
          <w:rFonts w:ascii="Times New Roman" w:hAnsi="Times New Roman" w:cs="Times New Roman"/>
          <w:b/>
          <w:bCs/>
        </w:rPr>
      </w:pPr>
      <w:r w:rsidRPr="003304F3">
        <w:rPr>
          <w:rFonts w:ascii="Times New Roman" w:hAnsi="Times New Roman" w:cs="Times New Roman"/>
          <w:b/>
          <w:bCs/>
        </w:rPr>
        <w:t>Resultaat</w:t>
      </w:r>
      <w:r w:rsidR="003304F3">
        <w:rPr>
          <w:rFonts w:ascii="Times New Roman" w:hAnsi="Times New Roman" w:cs="Times New Roman"/>
          <w:b/>
          <w:bCs/>
        </w:rPr>
        <w:t>:</w:t>
      </w:r>
    </w:p>
    <w:p w:rsidR="003304F3" w:rsidRPr="003304F3" w:rsidRDefault="003304F3" w:rsidP="00F526D6">
      <w:pPr>
        <w:autoSpaceDE w:val="0"/>
        <w:autoSpaceDN w:val="0"/>
        <w:adjustRightInd w:val="0"/>
        <w:spacing w:after="0" w:line="240" w:lineRule="auto"/>
        <w:rPr>
          <w:rFonts w:ascii="Times New Roman" w:hAnsi="Times New Roman" w:cs="Times New Roman"/>
          <w:b/>
          <w:bCs/>
        </w:rPr>
      </w:pPr>
    </w:p>
    <w:p w:rsidR="00F526D6" w:rsidRPr="003304F3" w:rsidRDefault="00F526D6" w:rsidP="00F526D6">
      <w:pPr>
        <w:autoSpaceDE w:val="0"/>
        <w:autoSpaceDN w:val="0"/>
        <w:adjustRightInd w:val="0"/>
        <w:spacing w:after="0" w:line="240" w:lineRule="auto"/>
        <w:rPr>
          <w:rFonts w:ascii="Times New Roman" w:hAnsi="Times New Roman" w:cs="Times New Roman"/>
        </w:rPr>
      </w:pPr>
      <w:r w:rsidRPr="003304F3">
        <w:rPr>
          <w:rFonts w:ascii="Times New Roman" w:hAnsi="Times New Roman" w:cs="Times New Roman"/>
        </w:rPr>
        <w:t>Je hebt de eigen kracht van de cliënt/doelgroep effectief gestimuleerd en ondersteund.</w:t>
      </w:r>
    </w:p>
    <w:p w:rsidR="00F526D6" w:rsidRPr="003304F3" w:rsidRDefault="00F526D6" w:rsidP="00F526D6">
      <w:pPr>
        <w:autoSpaceDE w:val="0"/>
        <w:autoSpaceDN w:val="0"/>
        <w:adjustRightInd w:val="0"/>
        <w:spacing w:after="0" w:line="240" w:lineRule="auto"/>
        <w:rPr>
          <w:rFonts w:ascii="Times New Roman" w:hAnsi="Times New Roman" w:cs="Times New Roman"/>
          <w:b/>
          <w:bCs/>
        </w:rPr>
      </w:pPr>
    </w:p>
    <w:p w:rsidR="00F526D6" w:rsidRDefault="00F526D6" w:rsidP="00F526D6">
      <w:pPr>
        <w:autoSpaceDE w:val="0"/>
        <w:autoSpaceDN w:val="0"/>
        <w:adjustRightInd w:val="0"/>
        <w:spacing w:after="0" w:line="240" w:lineRule="auto"/>
        <w:rPr>
          <w:rFonts w:ascii="Times New Roman" w:hAnsi="Times New Roman" w:cs="Times New Roman"/>
          <w:b/>
          <w:bCs/>
        </w:rPr>
      </w:pPr>
      <w:r w:rsidRPr="003304F3">
        <w:rPr>
          <w:rFonts w:ascii="Times New Roman" w:hAnsi="Times New Roman" w:cs="Times New Roman"/>
          <w:b/>
          <w:bCs/>
        </w:rPr>
        <w:t>Bewijsstukken</w:t>
      </w:r>
      <w:r w:rsidR="003304F3">
        <w:rPr>
          <w:rFonts w:ascii="Times New Roman" w:hAnsi="Times New Roman" w:cs="Times New Roman"/>
          <w:b/>
          <w:bCs/>
        </w:rPr>
        <w:t>:</w:t>
      </w:r>
    </w:p>
    <w:p w:rsidR="003304F3" w:rsidRPr="003304F3" w:rsidRDefault="003304F3" w:rsidP="00F526D6">
      <w:pPr>
        <w:autoSpaceDE w:val="0"/>
        <w:autoSpaceDN w:val="0"/>
        <w:adjustRightInd w:val="0"/>
        <w:spacing w:after="0" w:line="240" w:lineRule="auto"/>
        <w:rPr>
          <w:rFonts w:ascii="Times New Roman" w:hAnsi="Times New Roman" w:cs="Times New Roman"/>
          <w:b/>
          <w:bCs/>
        </w:rPr>
      </w:pPr>
    </w:p>
    <w:p w:rsidR="007E5A69" w:rsidRDefault="007E5A69" w:rsidP="007E5A6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Feedbacklijsten (volledig ingevuld, ondertekend en onderbouwd)</w:t>
      </w:r>
    </w:p>
    <w:p w:rsidR="003304F3" w:rsidRPr="00DB679D" w:rsidRDefault="003304F3" w:rsidP="003304F3">
      <w:pPr>
        <w:autoSpaceDE w:val="0"/>
        <w:autoSpaceDN w:val="0"/>
        <w:adjustRightInd w:val="0"/>
        <w:spacing w:after="0" w:line="240" w:lineRule="auto"/>
        <w:rPr>
          <w:rFonts w:ascii="Times New Roman" w:hAnsi="Times New Roman" w:cs="Times New Roman"/>
          <w:sz w:val="24"/>
          <w:szCs w:val="24"/>
        </w:rPr>
      </w:pPr>
      <w:bookmarkStart w:id="0" w:name="_GoBack"/>
      <w:bookmarkEnd w:id="0"/>
      <w:r w:rsidRPr="00DB679D">
        <w:rPr>
          <w:rFonts w:ascii="Times New Roman" w:hAnsi="Times New Roman" w:cs="Times New Roman"/>
          <w:sz w:val="24"/>
          <w:szCs w:val="24"/>
        </w:rPr>
        <w:t>Verantwoordingsverslag (terugkoppeling competenties, leervragen en leerdoelen) Verwerk minimaal 3 bronnen die informatie bevatten van aan te tonen kennis en vaardigheden die betrekking hebben op onderstaande feedbackcriteria.</w:t>
      </w:r>
    </w:p>
    <w:p w:rsidR="00F526D6" w:rsidRPr="003304F3" w:rsidRDefault="00F526D6" w:rsidP="00F526D6">
      <w:pPr>
        <w:autoSpaceDE w:val="0"/>
        <w:autoSpaceDN w:val="0"/>
        <w:adjustRightInd w:val="0"/>
        <w:spacing w:after="0" w:line="240" w:lineRule="auto"/>
        <w:rPr>
          <w:rFonts w:ascii="Times New Roman" w:hAnsi="Times New Roman" w:cs="Times New Roman"/>
        </w:rPr>
      </w:pPr>
    </w:p>
    <w:p w:rsidR="00F526D6" w:rsidRPr="003304F3" w:rsidRDefault="00F526D6" w:rsidP="00F526D6">
      <w:pPr>
        <w:autoSpaceDE w:val="0"/>
        <w:autoSpaceDN w:val="0"/>
        <w:adjustRightInd w:val="0"/>
        <w:spacing w:after="0" w:line="240" w:lineRule="auto"/>
        <w:rPr>
          <w:rFonts w:ascii="Times New Roman" w:hAnsi="Times New Roman" w:cs="Times New Roman"/>
        </w:rPr>
      </w:pPr>
      <w:r w:rsidRPr="003304F3">
        <w:rPr>
          <w:rFonts w:ascii="Times New Roman" w:hAnsi="Times New Roman" w:cs="Times New Roman"/>
        </w:rPr>
        <w:t>Voer de opdracht uit zodat je het resultaat bereikt en aan de criteria van de feedbacklijst voldoet.</w:t>
      </w:r>
      <w:r w:rsidR="00B41693" w:rsidRPr="003304F3">
        <w:rPr>
          <w:rFonts w:ascii="Times New Roman" w:hAnsi="Times New Roman" w:cs="Times New Roman"/>
        </w:rPr>
        <w:t xml:space="preserve"> </w:t>
      </w:r>
      <w:r w:rsidRPr="003304F3">
        <w:rPr>
          <w:rFonts w:ascii="Times New Roman" w:hAnsi="Times New Roman" w:cs="Times New Roman"/>
        </w:rPr>
        <w:t>Je voert deze opdracht uit in de complexiteit van de dagelijkse beroepspraktijk.</w:t>
      </w:r>
    </w:p>
    <w:p w:rsidR="00F526D6" w:rsidRPr="003304F3" w:rsidRDefault="00F526D6" w:rsidP="00F526D6">
      <w:pPr>
        <w:autoSpaceDE w:val="0"/>
        <w:autoSpaceDN w:val="0"/>
        <w:adjustRightInd w:val="0"/>
        <w:spacing w:after="0" w:line="240" w:lineRule="auto"/>
        <w:rPr>
          <w:rFonts w:ascii="Times New Roman" w:hAnsi="Times New Roman" w:cs="Times New Roman"/>
        </w:rPr>
      </w:pPr>
      <w:r w:rsidRPr="003304F3">
        <w:rPr>
          <w:rFonts w:ascii="Times New Roman" w:hAnsi="Times New Roman" w:cs="Times New Roman"/>
        </w:rPr>
        <w:t>Het is voor deze opdracht nodig dat je in gesprek kan gaan met de cliënt/groep.</w:t>
      </w:r>
    </w:p>
    <w:p w:rsidR="00F526D6" w:rsidRPr="003304F3" w:rsidRDefault="00F526D6" w:rsidP="00F526D6">
      <w:pPr>
        <w:autoSpaceDE w:val="0"/>
        <w:autoSpaceDN w:val="0"/>
        <w:adjustRightInd w:val="0"/>
        <w:spacing w:after="0" w:line="240" w:lineRule="auto"/>
        <w:rPr>
          <w:rFonts w:ascii="Times New Roman" w:hAnsi="Times New Roman" w:cs="Times New Roman"/>
        </w:rPr>
      </w:pPr>
    </w:p>
    <w:p w:rsidR="00F526D6" w:rsidRPr="003304F3" w:rsidRDefault="00F526D6">
      <w:pPr>
        <w:rPr>
          <w:rFonts w:ascii="Times New Roman" w:hAnsi="Times New Roman" w:cs="Times New Roman"/>
        </w:rPr>
      </w:pPr>
    </w:p>
    <w:tbl>
      <w:tblPr>
        <w:tblW w:w="9473" w:type="dxa"/>
        <w:tblInd w:w="108" w:type="dxa"/>
        <w:tblLayout w:type="fixed"/>
        <w:tblCellMar>
          <w:left w:w="0" w:type="dxa"/>
          <w:right w:w="0" w:type="dxa"/>
        </w:tblCellMar>
        <w:tblLook w:val="0000" w:firstRow="0" w:lastRow="0" w:firstColumn="0" w:lastColumn="0" w:noHBand="0" w:noVBand="0"/>
      </w:tblPr>
      <w:tblGrid>
        <w:gridCol w:w="3354"/>
        <w:gridCol w:w="1134"/>
        <w:gridCol w:w="1694"/>
        <w:gridCol w:w="1601"/>
        <w:gridCol w:w="1690"/>
      </w:tblGrid>
      <w:tr w:rsidR="00F526D6" w:rsidRPr="003304F3" w:rsidTr="00F526D6">
        <w:trPr>
          <w:trHeight w:hRule="exact" w:val="449"/>
        </w:trPr>
        <w:tc>
          <w:tcPr>
            <w:tcW w:w="3354" w:type="dxa"/>
            <w:tcBorders>
              <w:top w:val="single" w:sz="2" w:space="0" w:color="000000"/>
              <w:left w:val="single" w:sz="2" w:space="0" w:color="000000"/>
              <w:bottom w:val="single" w:sz="2" w:space="0" w:color="000000"/>
              <w:right w:val="single" w:sz="2" w:space="0" w:color="000000"/>
            </w:tcBorders>
          </w:tcPr>
          <w:p w:rsidR="00F526D6" w:rsidRPr="003304F3" w:rsidRDefault="00F526D6" w:rsidP="00F526D6">
            <w:pPr>
              <w:kinsoku w:val="0"/>
              <w:overflowPunct w:val="0"/>
              <w:autoSpaceDE w:val="0"/>
              <w:autoSpaceDN w:val="0"/>
              <w:adjustRightInd w:val="0"/>
              <w:spacing w:before="98" w:after="0" w:line="240" w:lineRule="auto"/>
              <w:ind w:left="113"/>
              <w:rPr>
                <w:rFonts w:ascii="Times New Roman" w:hAnsi="Times New Roman" w:cs="Times New Roman"/>
                <w:sz w:val="24"/>
                <w:szCs w:val="24"/>
              </w:rPr>
            </w:pPr>
            <w:r w:rsidRPr="003304F3">
              <w:rPr>
                <w:rFonts w:ascii="Times New Roman" w:hAnsi="Times New Roman" w:cs="Times New Roman"/>
                <w:b/>
                <w:bCs/>
                <w:sz w:val="24"/>
                <w:szCs w:val="24"/>
              </w:rPr>
              <w:t>Opdracht</w:t>
            </w:r>
          </w:p>
        </w:tc>
        <w:tc>
          <w:tcPr>
            <w:tcW w:w="6119" w:type="dxa"/>
            <w:gridSpan w:val="4"/>
            <w:tcBorders>
              <w:top w:val="single" w:sz="2" w:space="0" w:color="000000"/>
              <w:left w:val="single" w:sz="2" w:space="0" w:color="000000"/>
              <w:bottom w:val="single" w:sz="2" w:space="0" w:color="000000"/>
              <w:right w:val="single" w:sz="2" w:space="0" w:color="000000"/>
            </w:tcBorders>
          </w:tcPr>
          <w:p w:rsidR="00F526D6" w:rsidRPr="003304F3" w:rsidRDefault="00B41693" w:rsidP="00F526D6">
            <w:pPr>
              <w:kinsoku w:val="0"/>
              <w:overflowPunct w:val="0"/>
              <w:autoSpaceDE w:val="0"/>
              <w:autoSpaceDN w:val="0"/>
              <w:adjustRightInd w:val="0"/>
              <w:spacing w:before="98" w:after="0" w:line="240" w:lineRule="auto"/>
              <w:ind w:left="113"/>
              <w:rPr>
                <w:rFonts w:ascii="Times New Roman" w:hAnsi="Times New Roman" w:cs="Times New Roman"/>
                <w:sz w:val="24"/>
                <w:szCs w:val="24"/>
              </w:rPr>
            </w:pPr>
            <w:r w:rsidRPr="003304F3">
              <w:rPr>
                <w:rFonts w:ascii="Times New Roman" w:hAnsi="Times New Roman" w:cs="Times New Roman"/>
                <w:sz w:val="24"/>
                <w:szCs w:val="24"/>
              </w:rPr>
              <w:t>Versterkt de eigen kracht van de</w:t>
            </w:r>
            <w:r w:rsidRPr="003304F3">
              <w:rPr>
                <w:rFonts w:ascii="Times New Roman" w:hAnsi="Times New Roman" w:cs="Times New Roman"/>
                <w:spacing w:val="-3"/>
                <w:sz w:val="24"/>
                <w:szCs w:val="24"/>
              </w:rPr>
              <w:t xml:space="preserve"> </w:t>
            </w:r>
            <w:r w:rsidRPr="003304F3">
              <w:rPr>
                <w:rFonts w:ascii="Times New Roman" w:hAnsi="Times New Roman" w:cs="Times New Roman"/>
                <w:sz w:val="24"/>
                <w:szCs w:val="24"/>
              </w:rPr>
              <w:t>doelgroep</w:t>
            </w:r>
          </w:p>
        </w:tc>
      </w:tr>
      <w:tr w:rsidR="00F526D6" w:rsidRPr="003304F3" w:rsidTr="00F526D6">
        <w:trPr>
          <w:trHeight w:hRule="exact" w:val="665"/>
        </w:trPr>
        <w:tc>
          <w:tcPr>
            <w:tcW w:w="3354" w:type="dxa"/>
            <w:tcBorders>
              <w:top w:val="single" w:sz="2" w:space="0" w:color="000000"/>
              <w:left w:val="single" w:sz="2" w:space="0" w:color="000000"/>
              <w:bottom w:val="single" w:sz="2" w:space="0" w:color="000000"/>
              <w:right w:val="single" w:sz="2" w:space="0" w:color="000000"/>
            </w:tcBorders>
          </w:tcPr>
          <w:p w:rsidR="00F526D6" w:rsidRPr="003304F3" w:rsidRDefault="00F526D6" w:rsidP="00F526D6">
            <w:pPr>
              <w:kinsoku w:val="0"/>
              <w:overflowPunct w:val="0"/>
              <w:autoSpaceDE w:val="0"/>
              <w:autoSpaceDN w:val="0"/>
              <w:adjustRightInd w:val="0"/>
              <w:spacing w:before="98" w:after="0" w:line="240" w:lineRule="auto"/>
              <w:ind w:left="113"/>
              <w:rPr>
                <w:rFonts w:ascii="Times New Roman" w:hAnsi="Times New Roman" w:cs="Times New Roman"/>
                <w:sz w:val="24"/>
                <w:szCs w:val="24"/>
              </w:rPr>
            </w:pPr>
            <w:r w:rsidRPr="003304F3">
              <w:rPr>
                <w:rFonts w:ascii="Times New Roman" w:hAnsi="Times New Roman" w:cs="Times New Roman"/>
                <w:b/>
                <w:bCs/>
                <w:sz w:val="24"/>
                <w:szCs w:val="24"/>
              </w:rPr>
              <w:t>Werkproces</w:t>
            </w:r>
          </w:p>
        </w:tc>
        <w:tc>
          <w:tcPr>
            <w:tcW w:w="6119" w:type="dxa"/>
            <w:gridSpan w:val="4"/>
            <w:tcBorders>
              <w:top w:val="single" w:sz="2" w:space="0" w:color="000000"/>
              <w:left w:val="single" w:sz="2" w:space="0" w:color="000000"/>
              <w:bottom w:val="single" w:sz="2" w:space="0" w:color="000000"/>
              <w:right w:val="single" w:sz="2" w:space="0" w:color="000000"/>
            </w:tcBorders>
          </w:tcPr>
          <w:p w:rsidR="00F526D6" w:rsidRPr="003304F3" w:rsidRDefault="00F526D6" w:rsidP="00F526D6">
            <w:pPr>
              <w:kinsoku w:val="0"/>
              <w:overflowPunct w:val="0"/>
              <w:autoSpaceDE w:val="0"/>
              <w:autoSpaceDN w:val="0"/>
              <w:adjustRightInd w:val="0"/>
              <w:spacing w:before="98" w:after="0" w:line="240" w:lineRule="auto"/>
              <w:ind w:left="113"/>
              <w:rPr>
                <w:rFonts w:ascii="Times New Roman" w:hAnsi="Times New Roman" w:cs="Times New Roman"/>
                <w:sz w:val="24"/>
                <w:szCs w:val="24"/>
              </w:rPr>
            </w:pPr>
            <w:r w:rsidRPr="003304F3">
              <w:rPr>
                <w:rFonts w:ascii="Times New Roman" w:hAnsi="Times New Roman" w:cs="Times New Roman"/>
                <w:sz w:val="24"/>
                <w:szCs w:val="24"/>
              </w:rPr>
              <w:t>B1-K1-W3</w:t>
            </w:r>
          </w:p>
          <w:p w:rsidR="00F526D6" w:rsidRPr="003304F3" w:rsidRDefault="00F526D6" w:rsidP="00F526D6">
            <w:pPr>
              <w:kinsoku w:val="0"/>
              <w:overflowPunct w:val="0"/>
              <w:autoSpaceDE w:val="0"/>
              <w:autoSpaceDN w:val="0"/>
              <w:adjustRightInd w:val="0"/>
              <w:spacing w:before="9" w:after="0" w:line="240" w:lineRule="auto"/>
              <w:ind w:left="113"/>
              <w:rPr>
                <w:rFonts w:ascii="Times New Roman" w:hAnsi="Times New Roman" w:cs="Times New Roman"/>
                <w:sz w:val="24"/>
                <w:szCs w:val="24"/>
              </w:rPr>
            </w:pPr>
            <w:r w:rsidRPr="003304F3">
              <w:rPr>
                <w:rFonts w:ascii="Times New Roman" w:hAnsi="Times New Roman" w:cs="Times New Roman"/>
                <w:sz w:val="24"/>
                <w:szCs w:val="24"/>
              </w:rPr>
              <w:t>Versterkt de eigen kracht van de</w:t>
            </w:r>
            <w:r w:rsidRPr="003304F3">
              <w:rPr>
                <w:rFonts w:ascii="Times New Roman" w:hAnsi="Times New Roman" w:cs="Times New Roman"/>
                <w:spacing w:val="-3"/>
                <w:sz w:val="24"/>
                <w:szCs w:val="24"/>
              </w:rPr>
              <w:t xml:space="preserve"> </w:t>
            </w:r>
            <w:r w:rsidRPr="003304F3">
              <w:rPr>
                <w:rFonts w:ascii="Times New Roman" w:hAnsi="Times New Roman" w:cs="Times New Roman"/>
                <w:sz w:val="24"/>
                <w:szCs w:val="24"/>
              </w:rPr>
              <w:t>doelgroep</w:t>
            </w:r>
          </w:p>
        </w:tc>
      </w:tr>
      <w:tr w:rsidR="00F526D6" w:rsidRPr="003304F3" w:rsidTr="00F526D6">
        <w:trPr>
          <w:trHeight w:hRule="exact" w:val="452"/>
        </w:trPr>
        <w:tc>
          <w:tcPr>
            <w:tcW w:w="3354" w:type="dxa"/>
            <w:tcBorders>
              <w:top w:val="single" w:sz="2" w:space="0" w:color="000000"/>
              <w:left w:val="single" w:sz="2" w:space="0" w:color="000000"/>
              <w:bottom w:val="single" w:sz="4" w:space="0" w:color="000000"/>
              <w:right w:val="single" w:sz="2" w:space="0" w:color="000000"/>
            </w:tcBorders>
          </w:tcPr>
          <w:p w:rsidR="00F526D6" w:rsidRPr="003304F3" w:rsidRDefault="00F526D6" w:rsidP="00F526D6">
            <w:pPr>
              <w:kinsoku w:val="0"/>
              <w:overflowPunct w:val="0"/>
              <w:autoSpaceDE w:val="0"/>
              <w:autoSpaceDN w:val="0"/>
              <w:adjustRightInd w:val="0"/>
              <w:spacing w:before="98" w:after="0" w:line="240" w:lineRule="auto"/>
              <w:ind w:left="113"/>
              <w:rPr>
                <w:rFonts w:ascii="Times New Roman" w:hAnsi="Times New Roman" w:cs="Times New Roman"/>
                <w:sz w:val="24"/>
                <w:szCs w:val="24"/>
              </w:rPr>
            </w:pPr>
            <w:r w:rsidRPr="003304F3">
              <w:rPr>
                <w:rFonts w:ascii="Times New Roman" w:hAnsi="Times New Roman" w:cs="Times New Roman"/>
                <w:b/>
                <w:bCs/>
                <w:sz w:val="24"/>
                <w:szCs w:val="24"/>
              </w:rPr>
              <w:t>Opleiding</w:t>
            </w:r>
          </w:p>
        </w:tc>
        <w:tc>
          <w:tcPr>
            <w:tcW w:w="6119" w:type="dxa"/>
            <w:gridSpan w:val="4"/>
            <w:tcBorders>
              <w:top w:val="single" w:sz="2" w:space="0" w:color="000000"/>
              <w:left w:val="single" w:sz="2" w:space="0" w:color="000000"/>
              <w:bottom w:val="single" w:sz="4" w:space="0" w:color="000000"/>
              <w:right w:val="single" w:sz="2" w:space="0" w:color="000000"/>
            </w:tcBorders>
          </w:tcPr>
          <w:p w:rsidR="00F526D6" w:rsidRPr="003304F3" w:rsidRDefault="00F526D6" w:rsidP="00F526D6">
            <w:pPr>
              <w:kinsoku w:val="0"/>
              <w:overflowPunct w:val="0"/>
              <w:autoSpaceDE w:val="0"/>
              <w:autoSpaceDN w:val="0"/>
              <w:adjustRightInd w:val="0"/>
              <w:spacing w:before="98" w:after="0" w:line="240" w:lineRule="auto"/>
              <w:ind w:left="113"/>
              <w:rPr>
                <w:rFonts w:ascii="Times New Roman" w:hAnsi="Times New Roman" w:cs="Times New Roman"/>
                <w:sz w:val="24"/>
                <w:szCs w:val="24"/>
              </w:rPr>
            </w:pPr>
            <w:r w:rsidRPr="003304F3">
              <w:rPr>
                <w:rFonts w:ascii="Times New Roman" w:hAnsi="Times New Roman" w:cs="Times New Roman"/>
                <w:sz w:val="24"/>
                <w:szCs w:val="24"/>
              </w:rPr>
              <w:t>Sociaal werk</w:t>
            </w:r>
          </w:p>
        </w:tc>
      </w:tr>
      <w:tr w:rsidR="00F526D6" w:rsidRPr="003304F3" w:rsidTr="00F526D6">
        <w:trPr>
          <w:trHeight w:hRule="exact" w:val="452"/>
        </w:trPr>
        <w:tc>
          <w:tcPr>
            <w:tcW w:w="9473" w:type="dxa"/>
            <w:gridSpan w:val="5"/>
            <w:tcBorders>
              <w:top w:val="single" w:sz="4" w:space="0" w:color="000000"/>
              <w:left w:val="single" w:sz="2" w:space="0" w:color="000000"/>
              <w:bottom w:val="single" w:sz="2" w:space="0" w:color="000000"/>
              <w:right w:val="single" w:sz="2" w:space="0" w:color="000000"/>
            </w:tcBorders>
          </w:tcPr>
          <w:p w:rsidR="00F526D6" w:rsidRPr="003304F3" w:rsidRDefault="00F526D6" w:rsidP="00F526D6">
            <w:pPr>
              <w:kinsoku w:val="0"/>
              <w:overflowPunct w:val="0"/>
              <w:autoSpaceDE w:val="0"/>
              <w:autoSpaceDN w:val="0"/>
              <w:adjustRightInd w:val="0"/>
              <w:spacing w:before="98" w:after="0" w:line="240" w:lineRule="auto"/>
              <w:ind w:left="113"/>
              <w:rPr>
                <w:rFonts w:ascii="Times New Roman" w:hAnsi="Times New Roman" w:cs="Times New Roman"/>
                <w:sz w:val="24"/>
                <w:szCs w:val="24"/>
              </w:rPr>
            </w:pPr>
            <w:r w:rsidRPr="003304F3">
              <w:rPr>
                <w:rFonts w:ascii="Times New Roman" w:hAnsi="Times New Roman" w:cs="Times New Roman"/>
                <w:b/>
                <w:bCs/>
                <w:sz w:val="24"/>
                <w:szCs w:val="24"/>
              </w:rPr>
              <w:t>Naam student:</w:t>
            </w:r>
          </w:p>
        </w:tc>
      </w:tr>
      <w:tr w:rsidR="00F526D6" w:rsidRPr="003304F3" w:rsidTr="00F526D6">
        <w:trPr>
          <w:trHeight w:hRule="exact" w:val="452"/>
        </w:trPr>
        <w:tc>
          <w:tcPr>
            <w:tcW w:w="9473" w:type="dxa"/>
            <w:gridSpan w:val="5"/>
            <w:tcBorders>
              <w:top w:val="single" w:sz="2" w:space="0" w:color="000000"/>
              <w:left w:val="single" w:sz="2" w:space="0" w:color="000000"/>
              <w:bottom w:val="single" w:sz="2" w:space="0" w:color="000000"/>
              <w:right w:val="single" w:sz="2" w:space="0" w:color="000000"/>
            </w:tcBorders>
          </w:tcPr>
          <w:p w:rsidR="00F526D6" w:rsidRPr="003304F3" w:rsidRDefault="00F526D6" w:rsidP="00F526D6">
            <w:pPr>
              <w:kinsoku w:val="0"/>
              <w:overflowPunct w:val="0"/>
              <w:autoSpaceDE w:val="0"/>
              <w:autoSpaceDN w:val="0"/>
              <w:adjustRightInd w:val="0"/>
              <w:spacing w:before="98" w:after="0" w:line="240" w:lineRule="auto"/>
              <w:ind w:left="113"/>
              <w:rPr>
                <w:rFonts w:ascii="Times New Roman" w:hAnsi="Times New Roman" w:cs="Times New Roman"/>
                <w:sz w:val="24"/>
                <w:szCs w:val="24"/>
              </w:rPr>
            </w:pPr>
            <w:r w:rsidRPr="003304F3">
              <w:rPr>
                <w:rFonts w:ascii="Times New Roman" w:hAnsi="Times New Roman" w:cs="Times New Roman"/>
                <w:b/>
                <w:bCs/>
                <w:sz w:val="24"/>
                <w:szCs w:val="24"/>
              </w:rPr>
              <w:t>Studentnummer:</w:t>
            </w:r>
          </w:p>
        </w:tc>
      </w:tr>
      <w:tr w:rsidR="00F526D6" w:rsidRPr="003304F3" w:rsidTr="00F526D6">
        <w:trPr>
          <w:trHeight w:hRule="exact" w:val="2084"/>
        </w:trPr>
        <w:tc>
          <w:tcPr>
            <w:tcW w:w="4488" w:type="dxa"/>
            <w:gridSpan w:val="2"/>
            <w:tcBorders>
              <w:top w:val="single" w:sz="2" w:space="0" w:color="000000"/>
              <w:left w:val="single" w:sz="2" w:space="0" w:color="000000"/>
              <w:bottom w:val="single" w:sz="2" w:space="0" w:color="000000"/>
              <w:right w:val="single" w:sz="2" w:space="0" w:color="000000"/>
            </w:tcBorders>
            <w:shd w:val="clear" w:color="auto" w:fill="EEEEEE"/>
          </w:tcPr>
          <w:p w:rsidR="00F526D6" w:rsidRPr="003304F3" w:rsidRDefault="00F526D6" w:rsidP="00F526D6">
            <w:pPr>
              <w:kinsoku w:val="0"/>
              <w:overflowPunct w:val="0"/>
              <w:autoSpaceDE w:val="0"/>
              <w:autoSpaceDN w:val="0"/>
              <w:adjustRightInd w:val="0"/>
              <w:spacing w:before="101" w:after="0" w:line="240" w:lineRule="auto"/>
              <w:ind w:left="113"/>
              <w:rPr>
                <w:rFonts w:ascii="Times New Roman" w:hAnsi="Times New Roman" w:cs="Times New Roman"/>
                <w:sz w:val="24"/>
                <w:szCs w:val="24"/>
              </w:rPr>
            </w:pPr>
            <w:r w:rsidRPr="003304F3">
              <w:rPr>
                <w:rFonts w:ascii="Times New Roman" w:hAnsi="Times New Roman" w:cs="Times New Roman"/>
                <w:b/>
                <w:bCs/>
                <w:sz w:val="24"/>
                <w:szCs w:val="24"/>
              </w:rPr>
              <w:t>Feedbackcriteria</w:t>
            </w:r>
          </w:p>
        </w:tc>
        <w:tc>
          <w:tcPr>
            <w:tcW w:w="1694" w:type="dxa"/>
            <w:tcBorders>
              <w:top w:val="single" w:sz="2" w:space="0" w:color="000000"/>
              <w:left w:val="single" w:sz="2" w:space="0" w:color="000000"/>
              <w:bottom w:val="single" w:sz="2" w:space="0" w:color="000000"/>
              <w:right w:val="single" w:sz="2" w:space="0" w:color="000000"/>
            </w:tcBorders>
            <w:shd w:val="clear" w:color="auto" w:fill="EEEEEE"/>
          </w:tcPr>
          <w:p w:rsidR="00F526D6" w:rsidRPr="003304F3" w:rsidRDefault="00F526D6" w:rsidP="00F526D6">
            <w:pPr>
              <w:kinsoku w:val="0"/>
              <w:overflowPunct w:val="0"/>
              <w:autoSpaceDE w:val="0"/>
              <w:autoSpaceDN w:val="0"/>
              <w:adjustRightInd w:val="0"/>
              <w:spacing w:before="3" w:after="0" w:line="240" w:lineRule="auto"/>
              <w:rPr>
                <w:rFonts w:ascii="Times New Roman" w:hAnsi="Times New Roman" w:cs="Times New Roman"/>
                <w:sz w:val="24"/>
                <w:szCs w:val="24"/>
              </w:rPr>
            </w:pPr>
          </w:p>
          <w:p w:rsidR="00F526D6" w:rsidRPr="003304F3" w:rsidRDefault="00AD4B27" w:rsidP="00F526D6">
            <w:pPr>
              <w:kinsoku w:val="0"/>
              <w:overflowPunct w:val="0"/>
              <w:autoSpaceDE w:val="0"/>
              <w:autoSpaceDN w:val="0"/>
              <w:adjustRightInd w:val="0"/>
              <w:spacing w:after="0" w:line="240" w:lineRule="auto"/>
              <w:ind w:left="113"/>
              <w:rPr>
                <w:rFonts w:ascii="Times New Roman" w:hAnsi="Times New Roman" w:cs="Times New Roman"/>
                <w:b/>
                <w:sz w:val="24"/>
                <w:szCs w:val="24"/>
              </w:rPr>
            </w:pPr>
            <w:r w:rsidRPr="003304F3">
              <w:rPr>
                <w:rFonts w:ascii="Times New Roman" w:hAnsi="Times New Roman" w:cs="Times New Roman"/>
                <w:b/>
                <w:noProof/>
                <w:sz w:val="24"/>
                <w:szCs w:val="24"/>
                <w:lang w:eastAsia="nl-NL"/>
              </w:rPr>
              <w:t>Goed</w:t>
            </w:r>
          </w:p>
          <w:p w:rsidR="00F526D6" w:rsidRPr="003304F3" w:rsidRDefault="00F526D6" w:rsidP="00F526D6">
            <w:pPr>
              <w:kinsoku w:val="0"/>
              <w:overflowPunct w:val="0"/>
              <w:autoSpaceDE w:val="0"/>
              <w:autoSpaceDN w:val="0"/>
              <w:adjustRightInd w:val="0"/>
              <w:spacing w:after="0" w:line="240" w:lineRule="auto"/>
              <w:rPr>
                <w:rFonts w:ascii="Times New Roman" w:hAnsi="Times New Roman" w:cs="Times New Roman"/>
                <w:sz w:val="24"/>
                <w:szCs w:val="24"/>
              </w:rPr>
            </w:pPr>
          </w:p>
        </w:tc>
        <w:tc>
          <w:tcPr>
            <w:tcW w:w="1601" w:type="dxa"/>
            <w:tcBorders>
              <w:top w:val="single" w:sz="2" w:space="0" w:color="000000"/>
              <w:left w:val="single" w:sz="2" w:space="0" w:color="000000"/>
              <w:bottom w:val="single" w:sz="2" w:space="0" w:color="000000"/>
              <w:right w:val="single" w:sz="2" w:space="0" w:color="000000"/>
            </w:tcBorders>
            <w:shd w:val="clear" w:color="auto" w:fill="EEEEEE"/>
          </w:tcPr>
          <w:p w:rsidR="00F526D6" w:rsidRPr="003304F3" w:rsidRDefault="00F526D6" w:rsidP="00F526D6">
            <w:pPr>
              <w:kinsoku w:val="0"/>
              <w:overflowPunct w:val="0"/>
              <w:autoSpaceDE w:val="0"/>
              <w:autoSpaceDN w:val="0"/>
              <w:adjustRightInd w:val="0"/>
              <w:spacing w:before="3" w:after="0" w:line="240" w:lineRule="auto"/>
              <w:rPr>
                <w:rFonts w:ascii="Times New Roman" w:hAnsi="Times New Roman" w:cs="Times New Roman"/>
                <w:b/>
                <w:sz w:val="24"/>
                <w:szCs w:val="24"/>
              </w:rPr>
            </w:pPr>
          </w:p>
          <w:p w:rsidR="00F526D6" w:rsidRPr="003304F3" w:rsidRDefault="00AD4B27" w:rsidP="00F526D6">
            <w:pPr>
              <w:kinsoku w:val="0"/>
              <w:overflowPunct w:val="0"/>
              <w:autoSpaceDE w:val="0"/>
              <w:autoSpaceDN w:val="0"/>
              <w:adjustRightInd w:val="0"/>
              <w:spacing w:after="0" w:line="240" w:lineRule="auto"/>
              <w:ind w:left="113"/>
              <w:rPr>
                <w:rFonts w:ascii="Times New Roman" w:hAnsi="Times New Roman" w:cs="Times New Roman"/>
                <w:b/>
                <w:sz w:val="24"/>
                <w:szCs w:val="24"/>
              </w:rPr>
            </w:pPr>
            <w:r w:rsidRPr="003304F3">
              <w:rPr>
                <w:rFonts w:ascii="Times New Roman" w:hAnsi="Times New Roman" w:cs="Times New Roman"/>
                <w:b/>
                <w:sz w:val="24"/>
                <w:szCs w:val="24"/>
              </w:rPr>
              <w:t>Voldoende</w:t>
            </w:r>
          </w:p>
          <w:p w:rsidR="00F526D6" w:rsidRPr="003304F3" w:rsidRDefault="00F526D6" w:rsidP="00F526D6">
            <w:pPr>
              <w:kinsoku w:val="0"/>
              <w:overflowPunct w:val="0"/>
              <w:autoSpaceDE w:val="0"/>
              <w:autoSpaceDN w:val="0"/>
              <w:adjustRightInd w:val="0"/>
              <w:spacing w:after="0" w:line="240" w:lineRule="auto"/>
              <w:rPr>
                <w:rFonts w:ascii="Times New Roman" w:hAnsi="Times New Roman" w:cs="Times New Roman"/>
                <w:b/>
                <w:sz w:val="24"/>
                <w:szCs w:val="24"/>
              </w:rPr>
            </w:pPr>
          </w:p>
        </w:tc>
        <w:tc>
          <w:tcPr>
            <w:tcW w:w="1690" w:type="dxa"/>
            <w:tcBorders>
              <w:top w:val="single" w:sz="2" w:space="0" w:color="000000"/>
              <w:left w:val="single" w:sz="2" w:space="0" w:color="000000"/>
              <w:bottom w:val="single" w:sz="2" w:space="0" w:color="000000"/>
              <w:right w:val="single" w:sz="2" w:space="0" w:color="000000"/>
            </w:tcBorders>
            <w:shd w:val="clear" w:color="auto" w:fill="EEEEEE"/>
          </w:tcPr>
          <w:p w:rsidR="00F526D6" w:rsidRPr="003304F3" w:rsidRDefault="00F526D6" w:rsidP="00F526D6">
            <w:pPr>
              <w:kinsoku w:val="0"/>
              <w:overflowPunct w:val="0"/>
              <w:autoSpaceDE w:val="0"/>
              <w:autoSpaceDN w:val="0"/>
              <w:adjustRightInd w:val="0"/>
              <w:spacing w:before="3" w:after="0" w:line="240" w:lineRule="auto"/>
              <w:rPr>
                <w:rFonts w:ascii="Times New Roman" w:hAnsi="Times New Roman" w:cs="Times New Roman"/>
                <w:sz w:val="24"/>
                <w:szCs w:val="24"/>
              </w:rPr>
            </w:pPr>
          </w:p>
          <w:p w:rsidR="00F526D6" w:rsidRPr="003304F3" w:rsidRDefault="00AD4B27" w:rsidP="00F526D6">
            <w:pPr>
              <w:kinsoku w:val="0"/>
              <w:overflowPunct w:val="0"/>
              <w:autoSpaceDE w:val="0"/>
              <w:autoSpaceDN w:val="0"/>
              <w:adjustRightInd w:val="0"/>
              <w:spacing w:after="0" w:line="240" w:lineRule="auto"/>
              <w:ind w:left="113"/>
              <w:rPr>
                <w:rFonts w:ascii="Times New Roman" w:hAnsi="Times New Roman" w:cs="Times New Roman"/>
                <w:b/>
                <w:sz w:val="24"/>
                <w:szCs w:val="24"/>
              </w:rPr>
            </w:pPr>
            <w:r w:rsidRPr="003304F3">
              <w:rPr>
                <w:rFonts w:ascii="Times New Roman" w:hAnsi="Times New Roman" w:cs="Times New Roman"/>
                <w:b/>
                <w:noProof/>
                <w:sz w:val="24"/>
                <w:szCs w:val="24"/>
                <w:lang w:eastAsia="nl-NL"/>
              </w:rPr>
              <w:t>Onvoldoende</w:t>
            </w:r>
          </w:p>
        </w:tc>
      </w:tr>
      <w:tr w:rsidR="00F526D6" w:rsidRPr="003304F3" w:rsidTr="00F526D6">
        <w:trPr>
          <w:trHeight w:hRule="exact" w:val="449"/>
        </w:trPr>
        <w:tc>
          <w:tcPr>
            <w:tcW w:w="9473" w:type="dxa"/>
            <w:gridSpan w:val="5"/>
            <w:tcBorders>
              <w:top w:val="single" w:sz="2" w:space="0" w:color="000000"/>
              <w:left w:val="single" w:sz="2" w:space="0" w:color="000000"/>
              <w:bottom w:val="single" w:sz="2" w:space="0" w:color="000000"/>
              <w:right w:val="single" w:sz="2" w:space="0" w:color="000000"/>
            </w:tcBorders>
          </w:tcPr>
          <w:p w:rsidR="00F526D6" w:rsidRPr="003304F3" w:rsidRDefault="003304F3" w:rsidP="00F526D6">
            <w:pPr>
              <w:autoSpaceDE w:val="0"/>
              <w:autoSpaceDN w:val="0"/>
              <w:adjustRightInd w:val="0"/>
              <w:spacing w:after="0" w:line="240" w:lineRule="auto"/>
              <w:rPr>
                <w:rFonts w:ascii="Times New Roman" w:hAnsi="Times New Roman" w:cs="Times New Roman"/>
                <w:b/>
                <w:sz w:val="24"/>
                <w:szCs w:val="24"/>
              </w:rPr>
            </w:pPr>
            <w:r w:rsidRPr="003304F3">
              <w:rPr>
                <w:rFonts w:ascii="Times New Roman" w:hAnsi="Times New Roman" w:cs="Times New Roman"/>
                <w:b/>
                <w:sz w:val="24"/>
                <w:szCs w:val="24"/>
              </w:rPr>
              <w:t>Gedragsbeoordeling</w:t>
            </w:r>
          </w:p>
        </w:tc>
      </w:tr>
      <w:tr w:rsidR="00F526D6" w:rsidRPr="003304F3" w:rsidTr="003304F3">
        <w:trPr>
          <w:trHeight w:hRule="exact" w:val="808"/>
        </w:trPr>
        <w:tc>
          <w:tcPr>
            <w:tcW w:w="4488" w:type="dxa"/>
            <w:gridSpan w:val="2"/>
            <w:tcBorders>
              <w:top w:val="single" w:sz="2" w:space="0" w:color="000000"/>
              <w:left w:val="single" w:sz="2" w:space="0" w:color="000000"/>
              <w:bottom w:val="single" w:sz="2" w:space="0" w:color="000000"/>
              <w:right w:val="single" w:sz="2" w:space="0" w:color="000000"/>
            </w:tcBorders>
          </w:tcPr>
          <w:p w:rsidR="00F526D6" w:rsidRPr="003304F3" w:rsidRDefault="00F526D6" w:rsidP="003304F3">
            <w:pPr>
              <w:tabs>
                <w:tab w:val="left" w:pos="794"/>
              </w:tabs>
              <w:kinsoku w:val="0"/>
              <w:overflowPunct w:val="0"/>
              <w:autoSpaceDE w:val="0"/>
              <w:autoSpaceDN w:val="0"/>
              <w:adjustRightInd w:val="0"/>
              <w:spacing w:before="98" w:after="0" w:line="249" w:lineRule="auto"/>
              <w:ind w:right="1127"/>
              <w:rPr>
                <w:rFonts w:ascii="Times New Roman" w:hAnsi="Times New Roman" w:cs="Times New Roman"/>
                <w:sz w:val="24"/>
                <w:szCs w:val="24"/>
              </w:rPr>
            </w:pPr>
            <w:r w:rsidRPr="003304F3">
              <w:rPr>
                <w:rFonts w:ascii="Times New Roman" w:hAnsi="Times New Roman" w:cs="Times New Roman"/>
                <w:sz w:val="24"/>
                <w:szCs w:val="24"/>
              </w:rPr>
              <w:t>Ondersteunt de</w:t>
            </w:r>
            <w:r w:rsidRPr="003304F3">
              <w:rPr>
                <w:rFonts w:ascii="Times New Roman" w:hAnsi="Times New Roman" w:cs="Times New Roman"/>
                <w:spacing w:val="-3"/>
                <w:sz w:val="24"/>
                <w:szCs w:val="24"/>
              </w:rPr>
              <w:t xml:space="preserve"> </w:t>
            </w:r>
            <w:r w:rsidRPr="003304F3">
              <w:rPr>
                <w:rFonts w:ascii="Times New Roman" w:hAnsi="Times New Roman" w:cs="Times New Roman"/>
                <w:sz w:val="24"/>
                <w:szCs w:val="24"/>
              </w:rPr>
              <w:t>cliënt/doelgroep daadkrachtig en</w:t>
            </w:r>
            <w:r w:rsidRPr="003304F3">
              <w:rPr>
                <w:rFonts w:ascii="Times New Roman" w:hAnsi="Times New Roman" w:cs="Times New Roman"/>
                <w:spacing w:val="-1"/>
                <w:sz w:val="24"/>
                <w:szCs w:val="24"/>
              </w:rPr>
              <w:t xml:space="preserve"> </w:t>
            </w:r>
            <w:r w:rsidRPr="003304F3">
              <w:rPr>
                <w:rFonts w:ascii="Times New Roman" w:hAnsi="Times New Roman" w:cs="Times New Roman"/>
                <w:sz w:val="24"/>
                <w:szCs w:val="24"/>
              </w:rPr>
              <w:t>enthousiast</w:t>
            </w:r>
          </w:p>
        </w:tc>
        <w:tc>
          <w:tcPr>
            <w:tcW w:w="1694" w:type="dxa"/>
            <w:tcBorders>
              <w:top w:val="single" w:sz="2" w:space="0" w:color="000000"/>
              <w:left w:val="single" w:sz="2" w:space="0" w:color="000000"/>
              <w:bottom w:val="single" w:sz="2" w:space="0" w:color="000000"/>
              <w:right w:val="single" w:sz="2" w:space="0" w:color="000000"/>
            </w:tcBorders>
          </w:tcPr>
          <w:p w:rsidR="00F526D6" w:rsidRPr="003304F3" w:rsidRDefault="00F526D6" w:rsidP="00F526D6">
            <w:pPr>
              <w:autoSpaceDE w:val="0"/>
              <w:autoSpaceDN w:val="0"/>
              <w:adjustRightInd w:val="0"/>
              <w:spacing w:after="0" w:line="240" w:lineRule="auto"/>
              <w:rPr>
                <w:rFonts w:ascii="Times New Roman" w:hAnsi="Times New Roman" w:cs="Times New Roman"/>
                <w:sz w:val="24"/>
                <w:szCs w:val="24"/>
              </w:rPr>
            </w:pPr>
          </w:p>
        </w:tc>
        <w:tc>
          <w:tcPr>
            <w:tcW w:w="1601" w:type="dxa"/>
            <w:tcBorders>
              <w:top w:val="single" w:sz="2" w:space="0" w:color="000000"/>
              <w:left w:val="single" w:sz="2" w:space="0" w:color="000000"/>
              <w:bottom w:val="single" w:sz="2" w:space="0" w:color="000000"/>
              <w:right w:val="single" w:sz="2" w:space="0" w:color="000000"/>
            </w:tcBorders>
          </w:tcPr>
          <w:p w:rsidR="00F526D6" w:rsidRPr="003304F3" w:rsidRDefault="00F526D6" w:rsidP="00F526D6">
            <w:pPr>
              <w:autoSpaceDE w:val="0"/>
              <w:autoSpaceDN w:val="0"/>
              <w:adjustRightInd w:val="0"/>
              <w:spacing w:after="0" w:line="240" w:lineRule="auto"/>
              <w:rPr>
                <w:rFonts w:ascii="Times New Roman" w:hAnsi="Times New Roman" w:cs="Times New Roman"/>
                <w:sz w:val="24"/>
                <w:szCs w:val="24"/>
              </w:rPr>
            </w:pPr>
          </w:p>
        </w:tc>
        <w:tc>
          <w:tcPr>
            <w:tcW w:w="1690" w:type="dxa"/>
            <w:tcBorders>
              <w:top w:val="single" w:sz="2" w:space="0" w:color="000000"/>
              <w:left w:val="single" w:sz="2" w:space="0" w:color="000000"/>
              <w:bottom w:val="single" w:sz="2" w:space="0" w:color="000000"/>
              <w:right w:val="single" w:sz="2" w:space="0" w:color="000000"/>
            </w:tcBorders>
          </w:tcPr>
          <w:p w:rsidR="00F526D6" w:rsidRPr="003304F3" w:rsidRDefault="00F526D6" w:rsidP="00F526D6">
            <w:pPr>
              <w:autoSpaceDE w:val="0"/>
              <w:autoSpaceDN w:val="0"/>
              <w:adjustRightInd w:val="0"/>
              <w:spacing w:after="0" w:line="240" w:lineRule="auto"/>
              <w:rPr>
                <w:rFonts w:ascii="Times New Roman" w:hAnsi="Times New Roman" w:cs="Times New Roman"/>
                <w:sz w:val="24"/>
                <w:szCs w:val="24"/>
              </w:rPr>
            </w:pPr>
          </w:p>
        </w:tc>
      </w:tr>
      <w:tr w:rsidR="00F526D6" w:rsidRPr="003304F3" w:rsidTr="003304F3">
        <w:trPr>
          <w:trHeight w:hRule="exact" w:val="734"/>
        </w:trPr>
        <w:tc>
          <w:tcPr>
            <w:tcW w:w="4488" w:type="dxa"/>
            <w:gridSpan w:val="2"/>
            <w:tcBorders>
              <w:top w:val="single" w:sz="2" w:space="0" w:color="000000"/>
              <w:left w:val="single" w:sz="2" w:space="0" w:color="000000"/>
              <w:bottom w:val="single" w:sz="2" w:space="0" w:color="000000"/>
              <w:right w:val="single" w:sz="2" w:space="0" w:color="000000"/>
            </w:tcBorders>
          </w:tcPr>
          <w:p w:rsidR="00F526D6" w:rsidRPr="003304F3" w:rsidRDefault="00F526D6" w:rsidP="003304F3">
            <w:pPr>
              <w:tabs>
                <w:tab w:val="left" w:pos="794"/>
              </w:tabs>
              <w:kinsoku w:val="0"/>
              <w:overflowPunct w:val="0"/>
              <w:autoSpaceDE w:val="0"/>
              <w:autoSpaceDN w:val="0"/>
              <w:adjustRightInd w:val="0"/>
              <w:spacing w:before="98" w:after="0" w:line="249" w:lineRule="auto"/>
              <w:ind w:right="267"/>
              <w:rPr>
                <w:rFonts w:ascii="Times New Roman" w:hAnsi="Times New Roman" w:cs="Times New Roman"/>
                <w:sz w:val="24"/>
                <w:szCs w:val="24"/>
              </w:rPr>
            </w:pPr>
            <w:r w:rsidRPr="003304F3">
              <w:rPr>
                <w:rFonts w:ascii="Times New Roman" w:hAnsi="Times New Roman" w:cs="Times New Roman"/>
                <w:sz w:val="24"/>
                <w:szCs w:val="24"/>
              </w:rPr>
              <w:t xml:space="preserve">Stemt </w:t>
            </w:r>
            <w:r w:rsidR="003304F3" w:rsidRPr="003304F3">
              <w:rPr>
                <w:rFonts w:ascii="Times New Roman" w:hAnsi="Times New Roman" w:cs="Times New Roman"/>
                <w:sz w:val="24"/>
                <w:szCs w:val="24"/>
              </w:rPr>
              <w:t xml:space="preserve">communicatie, </w:t>
            </w:r>
            <w:r w:rsidRPr="003304F3">
              <w:rPr>
                <w:rFonts w:ascii="Times New Roman" w:hAnsi="Times New Roman" w:cs="Times New Roman"/>
                <w:sz w:val="24"/>
                <w:szCs w:val="24"/>
              </w:rPr>
              <w:t>gedrag en omgangsvormen af op</w:t>
            </w:r>
            <w:r w:rsidRPr="003304F3">
              <w:rPr>
                <w:rFonts w:ascii="Times New Roman" w:hAnsi="Times New Roman" w:cs="Times New Roman"/>
                <w:spacing w:val="-4"/>
                <w:sz w:val="24"/>
                <w:szCs w:val="24"/>
              </w:rPr>
              <w:t xml:space="preserve"> </w:t>
            </w:r>
            <w:r w:rsidRPr="003304F3">
              <w:rPr>
                <w:rFonts w:ascii="Times New Roman" w:hAnsi="Times New Roman" w:cs="Times New Roman"/>
                <w:sz w:val="24"/>
                <w:szCs w:val="24"/>
              </w:rPr>
              <w:t>de cliënt/doelgroep</w:t>
            </w:r>
          </w:p>
        </w:tc>
        <w:tc>
          <w:tcPr>
            <w:tcW w:w="1694" w:type="dxa"/>
            <w:tcBorders>
              <w:top w:val="single" w:sz="2" w:space="0" w:color="000000"/>
              <w:left w:val="single" w:sz="2" w:space="0" w:color="000000"/>
              <w:bottom w:val="single" w:sz="2" w:space="0" w:color="000000"/>
              <w:right w:val="single" w:sz="2" w:space="0" w:color="000000"/>
            </w:tcBorders>
          </w:tcPr>
          <w:p w:rsidR="00F526D6" w:rsidRPr="003304F3" w:rsidRDefault="00F526D6" w:rsidP="00F526D6">
            <w:pPr>
              <w:autoSpaceDE w:val="0"/>
              <w:autoSpaceDN w:val="0"/>
              <w:adjustRightInd w:val="0"/>
              <w:spacing w:after="0" w:line="240" w:lineRule="auto"/>
              <w:rPr>
                <w:rFonts w:ascii="Times New Roman" w:hAnsi="Times New Roman" w:cs="Times New Roman"/>
                <w:sz w:val="24"/>
                <w:szCs w:val="24"/>
              </w:rPr>
            </w:pPr>
          </w:p>
        </w:tc>
        <w:tc>
          <w:tcPr>
            <w:tcW w:w="1601" w:type="dxa"/>
            <w:tcBorders>
              <w:top w:val="single" w:sz="2" w:space="0" w:color="000000"/>
              <w:left w:val="single" w:sz="2" w:space="0" w:color="000000"/>
              <w:bottom w:val="single" w:sz="2" w:space="0" w:color="000000"/>
              <w:right w:val="single" w:sz="2" w:space="0" w:color="000000"/>
            </w:tcBorders>
          </w:tcPr>
          <w:p w:rsidR="00F526D6" w:rsidRPr="003304F3" w:rsidRDefault="00F526D6" w:rsidP="00F526D6">
            <w:pPr>
              <w:autoSpaceDE w:val="0"/>
              <w:autoSpaceDN w:val="0"/>
              <w:adjustRightInd w:val="0"/>
              <w:spacing w:after="0" w:line="240" w:lineRule="auto"/>
              <w:rPr>
                <w:rFonts w:ascii="Times New Roman" w:hAnsi="Times New Roman" w:cs="Times New Roman"/>
                <w:sz w:val="24"/>
                <w:szCs w:val="24"/>
              </w:rPr>
            </w:pPr>
          </w:p>
        </w:tc>
        <w:tc>
          <w:tcPr>
            <w:tcW w:w="1690" w:type="dxa"/>
            <w:tcBorders>
              <w:top w:val="single" w:sz="2" w:space="0" w:color="000000"/>
              <w:left w:val="single" w:sz="2" w:space="0" w:color="000000"/>
              <w:bottom w:val="single" w:sz="2" w:space="0" w:color="000000"/>
              <w:right w:val="single" w:sz="2" w:space="0" w:color="000000"/>
            </w:tcBorders>
          </w:tcPr>
          <w:p w:rsidR="00F526D6" w:rsidRPr="003304F3" w:rsidRDefault="00F526D6" w:rsidP="00F526D6">
            <w:pPr>
              <w:autoSpaceDE w:val="0"/>
              <w:autoSpaceDN w:val="0"/>
              <w:adjustRightInd w:val="0"/>
              <w:spacing w:after="0" w:line="240" w:lineRule="auto"/>
              <w:rPr>
                <w:rFonts w:ascii="Times New Roman" w:hAnsi="Times New Roman" w:cs="Times New Roman"/>
                <w:sz w:val="24"/>
                <w:szCs w:val="24"/>
              </w:rPr>
            </w:pPr>
          </w:p>
        </w:tc>
      </w:tr>
      <w:tr w:rsidR="003304F3" w:rsidRPr="003304F3" w:rsidTr="00F526D6">
        <w:trPr>
          <w:trHeight w:hRule="exact" w:val="665"/>
        </w:trPr>
        <w:tc>
          <w:tcPr>
            <w:tcW w:w="4488" w:type="dxa"/>
            <w:gridSpan w:val="2"/>
            <w:tcBorders>
              <w:top w:val="single" w:sz="2" w:space="0" w:color="000000"/>
              <w:left w:val="single" w:sz="2" w:space="0" w:color="000000"/>
              <w:bottom w:val="single" w:sz="2" w:space="0" w:color="000000"/>
              <w:right w:val="single" w:sz="2" w:space="0" w:color="000000"/>
            </w:tcBorders>
          </w:tcPr>
          <w:p w:rsidR="003304F3" w:rsidRPr="003304F3" w:rsidRDefault="003304F3" w:rsidP="003304F3">
            <w:pPr>
              <w:tabs>
                <w:tab w:val="left" w:pos="794"/>
              </w:tabs>
              <w:kinsoku w:val="0"/>
              <w:overflowPunct w:val="0"/>
              <w:autoSpaceDE w:val="0"/>
              <w:autoSpaceDN w:val="0"/>
              <w:adjustRightInd w:val="0"/>
              <w:spacing w:before="98" w:after="0" w:line="249" w:lineRule="auto"/>
              <w:ind w:right="214"/>
              <w:rPr>
                <w:rFonts w:ascii="Times New Roman" w:hAnsi="Times New Roman" w:cs="Times New Roman"/>
                <w:sz w:val="24"/>
                <w:szCs w:val="24"/>
              </w:rPr>
            </w:pPr>
            <w:r w:rsidRPr="003304F3">
              <w:rPr>
                <w:rFonts w:ascii="Times New Roman" w:hAnsi="Times New Roman" w:cs="Times New Roman"/>
                <w:sz w:val="24"/>
                <w:szCs w:val="24"/>
              </w:rPr>
              <w:t>Houdt rekening met verschillen in achtergrond en cultuur;</w:t>
            </w:r>
          </w:p>
        </w:tc>
        <w:tc>
          <w:tcPr>
            <w:tcW w:w="1694" w:type="dxa"/>
            <w:tcBorders>
              <w:top w:val="single" w:sz="2" w:space="0" w:color="000000"/>
              <w:left w:val="single" w:sz="2" w:space="0" w:color="000000"/>
              <w:bottom w:val="single" w:sz="2" w:space="0" w:color="000000"/>
              <w:right w:val="single" w:sz="2" w:space="0" w:color="000000"/>
            </w:tcBorders>
          </w:tcPr>
          <w:p w:rsidR="003304F3" w:rsidRPr="003304F3" w:rsidRDefault="003304F3" w:rsidP="00F526D6">
            <w:pPr>
              <w:autoSpaceDE w:val="0"/>
              <w:autoSpaceDN w:val="0"/>
              <w:adjustRightInd w:val="0"/>
              <w:spacing w:after="0" w:line="240" w:lineRule="auto"/>
              <w:rPr>
                <w:rFonts w:ascii="Times New Roman" w:hAnsi="Times New Roman" w:cs="Times New Roman"/>
                <w:sz w:val="24"/>
                <w:szCs w:val="24"/>
              </w:rPr>
            </w:pPr>
          </w:p>
        </w:tc>
        <w:tc>
          <w:tcPr>
            <w:tcW w:w="1601" w:type="dxa"/>
            <w:tcBorders>
              <w:top w:val="single" w:sz="2" w:space="0" w:color="000000"/>
              <w:left w:val="single" w:sz="2" w:space="0" w:color="000000"/>
              <w:bottom w:val="single" w:sz="2" w:space="0" w:color="000000"/>
              <w:right w:val="single" w:sz="2" w:space="0" w:color="000000"/>
            </w:tcBorders>
          </w:tcPr>
          <w:p w:rsidR="003304F3" w:rsidRPr="003304F3" w:rsidRDefault="003304F3" w:rsidP="00F526D6">
            <w:pPr>
              <w:autoSpaceDE w:val="0"/>
              <w:autoSpaceDN w:val="0"/>
              <w:adjustRightInd w:val="0"/>
              <w:spacing w:after="0" w:line="240" w:lineRule="auto"/>
              <w:rPr>
                <w:rFonts w:ascii="Times New Roman" w:hAnsi="Times New Roman" w:cs="Times New Roman"/>
                <w:sz w:val="24"/>
                <w:szCs w:val="24"/>
              </w:rPr>
            </w:pPr>
          </w:p>
        </w:tc>
        <w:tc>
          <w:tcPr>
            <w:tcW w:w="1690" w:type="dxa"/>
            <w:tcBorders>
              <w:top w:val="single" w:sz="2" w:space="0" w:color="000000"/>
              <w:left w:val="single" w:sz="2" w:space="0" w:color="000000"/>
              <w:bottom w:val="single" w:sz="2" w:space="0" w:color="000000"/>
              <w:right w:val="single" w:sz="2" w:space="0" w:color="000000"/>
            </w:tcBorders>
          </w:tcPr>
          <w:p w:rsidR="003304F3" w:rsidRPr="003304F3" w:rsidRDefault="003304F3" w:rsidP="00F526D6">
            <w:pPr>
              <w:autoSpaceDE w:val="0"/>
              <w:autoSpaceDN w:val="0"/>
              <w:adjustRightInd w:val="0"/>
              <w:spacing w:after="0" w:line="240" w:lineRule="auto"/>
              <w:rPr>
                <w:rFonts w:ascii="Times New Roman" w:hAnsi="Times New Roman" w:cs="Times New Roman"/>
                <w:sz w:val="24"/>
                <w:szCs w:val="24"/>
              </w:rPr>
            </w:pPr>
          </w:p>
        </w:tc>
      </w:tr>
      <w:tr w:rsidR="00F526D6" w:rsidRPr="003304F3" w:rsidTr="003304F3">
        <w:trPr>
          <w:trHeight w:hRule="exact" w:val="988"/>
        </w:trPr>
        <w:tc>
          <w:tcPr>
            <w:tcW w:w="4488" w:type="dxa"/>
            <w:gridSpan w:val="2"/>
            <w:tcBorders>
              <w:top w:val="single" w:sz="2" w:space="0" w:color="000000"/>
              <w:left w:val="single" w:sz="2" w:space="0" w:color="000000"/>
              <w:bottom w:val="single" w:sz="2" w:space="0" w:color="000000"/>
              <w:right w:val="single" w:sz="2" w:space="0" w:color="000000"/>
            </w:tcBorders>
          </w:tcPr>
          <w:p w:rsidR="003304F3" w:rsidRPr="003304F3" w:rsidRDefault="003304F3" w:rsidP="003304F3">
            <w:pPr>
              <w:autoSpaceDE w:val="0"/>
              <w:autoSpaceDN w:val="0"/>
              <w:adjustRightInd w:val="0"/>
              <w:spacing w:after="0" w:line="240" w:lineRule="auto"/>
              <w:rPr>
                <w:rFonts w:ascii="Times New Roman" w:hAnsi="Times New Roman" w:cs="Times New Roman"/>
                <w:sz w:val="24"/>
                <w:szCs w:val="24"/>
              </w:rPr>
            </w:pPr>
            <w:r w:rsidRPr="003304F3">
              <w:rPr>
                <w:rFonts w:ascii="Times New Roman" w:hAnsi="Times New Roman" w:cs="Times New Roman"/>
                <w:sz w:val="24"/>
                <w:szCs w:val="24"/>
              </w:rPr>
              <w:t>Maakt bij een taalprobleem gebruik van non-verbale communicatie en/of visuele communicatiemiddelen, passend</w:t>
            </w:r>
          </w:p>
          <w:p w:rsidR="00F526D6" w:rsidRPr="003304F3" w:rsidRDefault="003304F3" w:rsidP="003304F3">
            <w:pPr>
              <w:tabs>
                <w:tab w:val="left" w:pos="794"/>
              </w:tabs>
              <w:kinsoku w:val="0"/>
              <w:overflowPunct w:val="0"/>
              <w:autoSpaceDE w:val="0"/>
              <w:autoSpaceDN w:val="0"/>
              <w:adjustRightInd w:val="0"/>
              <w:spacing w:before="98" w:after="0" w:line="249" w:lineRule="auto"/>
              <w:ind w:right="214"/>
              <w:rPr>
                <w:rFonts w:ascii="Times New Roman" w:hAnsi="Times New Roman" w:cs="Times New Roman"/>
                <w:sz w:val="24"/>
                <w:szCs w:val="24"/>
              </w:rPr>
            </w:pPr>
            <w:r w:rsidRPr="003304F3">
              <w:rPr>
                <w:rFonts w:ascii="Times New Roman" w:hAnsi="Times New Roman" w:cs="Times New Roman"/>
                <w:sz w:val="24"/>
                <w:szCs w:val="24"/>
              </w:rPr>
              <w:t>bij de communicatiestijl van de gesprekspartner(s)</w:t>
            </w:r>
          </w:p>
        </w:tc>
        <w:tc>
          <w:tcPr>
            <w:tcW w:w="1694" w:type="dxa"/>
            <w:tcBorders>
              <w:top w:val="single" w:sz="2" w:space="0" w:color="000000"/>
              <w:left w:val="single" w:sz="2" w:space="0" w:color="000000"/>
              <w:bottom w:val="single" w:sz="2" w:space="0" w:color="000000"/>
              <w:right w:val="single" w:sz="2" w:space="0" w:color="000000"/>
            </w:tcBorders>
          </w:tcPr>
          <w:p w:rsidR="00F526D6" w:rsidRPr="003304F3" w:rsidRDefault="00F526D6" w:rsidP="00F526D6">
            <w:pPr>
              <w:autoSpaceDE w:val="0"/>
              <w:autoSpaceDN w:val="0"/>
              <w:adjustRightInd w:val="0"/>
              <w:spacing w:after="0" w:line="240" w:lineRule="auto"/>
              <w:rPr>
                <w:rFonts w:ascii="Times New Roman" w:hAnsi="Times New Roman" w:cs="Times New Roman"/>
                <w:sz w:val="24"/>
                <w:szCs w:val="24"/>
              </w:rPr>
            </w:pPr>
          </w:p>
        </w:tc>
        <w:tc>
          <w:tcPr>
            <w:tcW w:w="1601" w:type="dxa"/>
            <w:tcBorders>
              <w:top w:val="single" w:sz="2" w:space="0" w:color="000000"/>
              <w:left w:val="single" w:sz="2" w:space="0" w:color="000000"/>
              <w:bottom w:val="single" w:sz="2" w:space="0" w:color="000000"/>
              <w:right w:val="single" w:sz="2" w:space="0" w:color="000000"/>
            </w:tcBorders>
          </w:tcPr>
          <w:p w:rsidR="00F526D6" w:rsidRPr="003304F3" w:rsidRDefault="00F526D6" w:rsidP="00F526D6">
            <w:pPr>
              <w:autoSpaceDE w:val="0"/>
              <w:autoSpaceDN w:val="0"/>
              <w:adjustRightInd w:val="0"/>
              <w:spacing w:after="0" w:line="240" w:lineRule="auto"/>
              <w:rPr>
                <w:rFonts w:ascii="Times New Roman" w:hAnsi="Times New Roman" w:cs="Times New Roman"/>
                <w:sz w:val="24"/>
                <w:szCs w:val="24"/>
              </w:rPr>
            </w:pPr>
          </w:p>
        </w:tc>
        <w:tc>
          <w:tcPr>
            <w:tcW w:w="1690" w:type="dxa"/>
            <w:tcBorders>
              <w:top w:val="single" w:sz="2" w:space="0" w:color="000000"/>
              <w:left w:val="single" w:sz="2" w:space="0" w:color="000000"/>
              <w:bottom w:val="single" w:sz="2" w:space="0" w:color="000000"/>
              <w:right w:val="single" w:sz="2" w:space="0" w:color="000000"/>
            </w:tcBorders>
          </w:tcPr>
          <w:p w:rsidR="00F526D6" w:rsidRPr="003304F3" w:rsidRDefault="00F526D6" w:rsidP="00F526D6">
            <w:pPr>
              <w:autoSpaceDE w:val="0"/>
              <w:autoSpaceDN w:val="0"/>
              <w:adjustRightInd w:val="0"/>
              <w:spacing w:after="0" w:line="240" w:lineRule="auto"/>
              <w:rPr>
                <w:rFonts w:ascii="Times New Roman" w:hAnsi="Times New Roman" w:cs="Times New Roman"/>
                <w:sz w:val="24"/>
                <w:szCs w:val="24"/>
              </w:rPr>
            </w:pPr>
          </w:p>
        </w:tc>
      </w:tr>
      <w:tr w:rsidR="00F526D6" w:rsidRPr="003304F3" w:rsidTr="00F526D6">
        <w:trPr>
          <w:trHeight w:hRule="exact" w:val="449"/>
        </w:trPr>
        <w:tc>
          <w:tcPr>
            <w:tcW w:w="4488" w:type="dxa"/>
            <w:gridSpan w:val="2"/>
            <w:tcBorders>
              <w:top w:val="single" w:sz="2" w:space="0" w:color="000000"/>
              <w:left w:val="single" w:sz="2" w:space="0" w:color="000000"/>
              <w:bottom w:val="single" w:sz="2" w:space="0" w:color="000000"/>
              <w:right w:val="single" w:sz="2" w:space="0" w:color="000000"/>
            </w:tcBorders>
          </w:tcPr>
          <w:p w:rsidR="00F526D6" w:rsidRPr="003304F3" w:rsidRDefault="00F526D6" w:rsidP="003304F3">
            <w:pPr>
              <w:tabs>
                <w:tab w:val="left" w:pos="794"/>
              </w:tabs>
              <w:kinsoku w:val="0"/>
              <w:overflowPunct w:val="0"/>
              <w:autoSpaceDE w:val="0"/>
              <w:autoSpaceDN w:val="0"/>
              <w:adjustRightInd w:val="0"/>
              <w:spacing w:before="98" w:after="0" w:line="240" w:lineRule="auto"/>
              <w:rPr>
                <w:rFonts w:ascii="Times New Roman" w:hAnsi="Times New Roman" w:cs="Times New Roman"/>
                <w:sz w:val="24"/>
                <w:szCs w:val="24"/>
              </w:rPr>
            </w:pPr>
            <w:r w:rsidRPr="003304F3">
              <w:rPr>
                <w:rFonts w:ascii="Times New Roman" w:hAnsi="Times New Roman" w:cs="Times New Roman"/>
                <w:sz w:val="24"/>
                <w:szCs w:val="24"/>
              </w:rPr>
              <w:lastRenderedPageBreak/>
              <w:t>Stelt open en reflecterende</w:t>
            </w:r>
            <w:r w:rsidRPr="003304F3">
              <w:rPr>
                <w:rFonts w:ascii="Times New Roman" w:hAnsi="Times New Roman" w:cs="Times New Roman"/>
                <w:spacing w:val="-1"/>
                <w:sz w:val="24"/>
                <w:szCs w:val="24"/>
              </w:rPr>
              <w:t xml:space="preserve"> </w:t>
            </w:r>
            <w:r w:rsidRPr="003304F3">
              <w:rPr>
                <w:rFonts w:ascii="Times New Roman" w:hAnsi="Times New Roman" w:cs="Times New Roman"/>
                <w:sz w:val="24"/>
                <w:szCs w:val="24"/>
              </w:rPr>
              <w:t>vragen</w:t>
            </w:r>
          </w:p>
        </w:tc>
        <w:tc>
          <w:tcPr>
            <w:tcW w:w="1694" w:type="dxa"/>
            <w:tcBorders>
              <w:top w:val="single" w:sz="2" w:space="0" w:color="000000"/>
              <w:left w:val="single" w:sz="2" w:space="0" w:color="000000"/>
              <w:bottom w:val="single" w:sz="2" w:space="0" w:color="000000"/>
              <w:right w:val="single" w:sz="2" w:space="0" w:color="000000"/>
            </w:tcBorders>
          </w:tcPr>
          <w:p w:rsidR="00F526D6" w:rsidRPr="003304F3" w:rsidRDefault="00F526D6" w:rsidP="00F526D6">
            <w:pPr>
              <w:autoSpaceDE w:val="0"/>
              <w:autoSpaceDN w:val="0"/>
              <w:adjustRightInd w:val="0"/>
              <w:spacing w:after="0" w:line="240" w:lineRule="auto"/>
              <w:rPr>
                <w:rFonts w:ascii="Times New Roman" w:hAnsi="Times New Roman" w:cs="Times New Roman"/>
                <w:sz w:val="24"/>
                <w:szCs w:val="24"/>
              </w:rPr>
            </w:pPr>
          </w:p>
        </w:tc>
        <w:tc>
          <w:tcPr>
            <w:tcW w:w="1601" w:type="dxa"/>
            <w:tcBorders>
              <w:top w:val="single" w:sz="2" w:space="0" w:color="000000"/>
              <w:left w:val="single" w:sz="2" w:space="0" w:color="000000"/>
              <w:bottom w:val="single" w:sz="2" w:space="0" w:color="000000"/>
              <w:right w:val="single" w:sz="2" w:space="0" w:color="000000"/>
            </w:tcBorders>
          </w:tcPr>
          <w:p w:rsidR="00F526D6" w:rsidRPr="003304F3" w:rsidRDefault="00F526D6" w:rsidP="00F526D6">
            <w:pPr>
              <w:autoSpaceDE w:val="0"/>
              <w:autoSpaceDN w:val="0"/>
              <w:adjustRightInd w:val="0"/>
              <w:spacing w:after="0" w:line="240" w:lineRule="auto"/>
              <w:rPr>
                <w:rFonts w:ascii="Times New Roman" w:hAnsi="Times New Roman" w:cs="Times New Roman"/>
                <w:sz w:val="24"/>
                <w:szCs w:val="24"/>
              </w:rPr>
            </w:pPr>
          </w:p>
        </w:tc>
        <w:tc>
          <w:tcPr>
            <w:tcW w:w="1690" w:type="dxa"/>
            <w:tcBorders>
              <w:top w:val="single" w:sz="2" w:space="0" w:color="000000"/>
              <w:left w:val="single" w:sz="2" w:space="0" w:color="000000"/>
              <w:bottom w:val="single" w:sz="2" w:space="0" w:color="000000"/>
              <w:right w:val="single" w:sz="2" w:space="0" w:color="000000"/>
            </w:tcBorders>
          </w:tcPr>
          <w:p w:rsidR="00F526D6" w:rsidRPr="003304F3" w:rsidRDefault="00F526D6" w:rsidP="00F526D6">
            <w:pPr>
              <w:autoSpaceDE w:val="0"/>
              <w:autoSpaceDN w:val="0"/>
              <w:adjustRightInd w:val="0"/>
              <w:spacing w:after="0" w:line="240" w:lineRule="auto"/>
              <w:rPr>
                <w:rFonts w:ascii="Times New Roman" w:hAnsi="Times New Roman" w:cs="Times New Roman"/>
                <w:sz w:val="24"/>
                <w:szCs w:val="24"/>
              </w:rPr>
            </w:pPr>
          </w:p>
        </w:tc>
      </w:tr>
      <w:tr w:rsidR="00F526D6" w:rsidRPr="003304F3" w:rsidTr="00F526D6">
        <w:trPr>
          <w:trHeight w:hRule="exact" w:val="449"/>
        </w:trPr>
        <w:tc>
          <w:tcPr>
            <w:tcW w:w="4488" w:type="dxa"/>
            <w:gridSpan w:val="2"/>
            <w:tcBorders>
              <w:top w:val="single" w:sz="2" w:space="0" w:color="000000"/>
              <w:left w:val="single" w:sz="2" w:space="0" w:color="000000"/>
              <w:bottom w:val="single" w:sz="2" w:space="0" w:color="000000"/>
              <w:right w:val="single" w:sz="2" w:space="0" w:color="000000"/>
            </w:tcBorders>
          </w:tcPr>
          <w:p w:rsidR="00F526D6" w:rsidRPr="003304F3" w:rsidRDefault="00F526D6" w:rsidP="003304F3">
            <w:pPr>
              <w:tabs>
                <w:tab w:val="left" w:pos="794"/>
              </w:tabs>
              <w:kinsoku w:val="0"/>
              <w:overflowPunct w:val="0"/>
              <w:autoSpaceDE w:val="0"/>
              <w:autoSpaceDN w:val="0"/>
              <w:adjustRightInd w:val="0"/>
              <w:spacing w:before="98" w:after="0" w:line="240" w:lineRule="auto"/>
              <w:rPr>
                <w:rFonts w:ascii="Times New Roman" w:hAnsi="Times New Roman" w:cs="Times New Roman"/>
                <w:sz w:val="24"/>
                <w:szCs w:val="24"/>
              </w:rPr>
            </w:pPr>
            <w:r w:rsidRPr="003304F3">
              <w:rPr>
                <w:rFonts w:ascii="Times New Roman" w:hAnsi="Times New Roman" w:cs="Times New Roman"/>
                <w:sz w:val="24"/>
                <w:szCs w:val="24"/>
              </w:rPr>
              <w:t>Checkt of de cliënt/doelgroep het</w:t>
            </w:r>
            <w:r w:rsidRPr="003304F3">
              <w:rPr>
                <w:rFonts w:ascii="Times New Roman" w:hAnsi="Times New Roman" w:cs="Times New Roman"/>
                <w:spacing w:val="-3"/>
                <w:sz w:val="24"/>
                <w:szCs w:val="24"/>
              </w:rPr>
              <w:t xml:space="preserve"> </w:t>
            </w:r>
            <w:r w:rsidRPr="003304F3">
              <w:rPr>
                <w:rFonts w:ascii="Times New Roman" w:hAnsi="Times New Roman" w:cs="Times New Roman"/>
                <w:sz w:val="24"/>
                <w:szCs w:val="24"/>
              </w:rPr>
              <w:t>begrijpt</w:t>
            </w:r>
          </w:p>
        </w:tc>
        <w:tc>
          <w:tcPr>
            <w:tcW w:w="1694" w:type="dxa"/>
            <w:tcBorders>
              <w:top w:val="single" w:sz="2" w:space="0" w:color="000000"/>
              <w:left w:val="single" w:sz="2" w:space="0" w:color="000000"/>
              <w:bottom w:val="single" w:sz="2" w:space="0" w:color="000000"/>
              <w:right w:val="single" w:sz="2" w:space="0" w:color="000000"/>
            </w:tcBorders>
          </w:tcPr>
          <w:p w:rsidR="00F526D6" w:rsidRPr="003304F3" w:rsidRDefault="00F526D6" w:rsidP="00F526D6">
            <w:pPr>
              <w:autoSpaceDE w:val="0"/>
              <w:autoSpaceDN w:val="0"/>
              <w:adjustRightInd w:val="0"/>
              <w:spacing w:after="0" w:line="240" w:lineRule="auto"/>
              <w:rPr>
                <w:rFonts w:ascii="Times New Roman" w:hAnsi="Times New Roman" w:cs="Times New Roman"/>
                <w:sz w:val="24"/>
                <w:szCs w:val="24"/>
              </w:rPr>
            </w:pPr>
          </w:p>
        </w:tc>
        <w:tc>
          <w:tcPr>
            <w:tcW w:w="1601" w:type="dxa"/>
            <w:tcBorders>
              <w:top w:val="single" w:sz="2" w:space="0" w:color="000000"/>
              <w:left w:val="single" w:sz="2" w:space="0" w:color="000000"/>
              <w:bottom w:val="single" w:sz="2" w:space="0" w:color="000000"/>
              <w:right w:val="single" w:sz="2" w:space="0" w:color="000000"/>
            </w:tcBorders>
          </w:tcPr>
          <w:p w:rsidR="00F526D6" w:rsidRPr="003304F3" w:rsidRDefault="00F526D6" w:rsidP="00F526D6">
            <w:pPr>
              <w:autoSpaceDE w:val="0"/>
              <w:autoSpaceDN w:val="0"/>
              <w:adjustRightInd w:val="0"/>
              <w:spacing w:after="0" w:line="240" w:lineRule="auto"/>
              <w:rPr>
                <w:rFonts w:ascii="Times New Roman" w:hAnsi="Times New Roman" w:cs="Times New Roman"/>
                <w:sz w:val="24"/>
                <w:szCs w:val="24"/>
              </w:rPr>
            </w:pPr>
          </w:p>
        </w:tc>
        <w:tc>
          <w:tcPr>
            <w:tcW w:w="1690" w:type="dxa"/>
            <w:tcBorders>
              <w:top w:val="single" w:sz="2" w:space="0" w:color="000000"/>
              <w:left w:val="single" w:sz="2" w:space="0" w:color="000000"/>
              <w:bottom w:val="single" w:sz="2" w:space="0" w:color="000000"/>
              <w:right w:val="single" w:sz="2" w:space="0" w:color="000000"/>
            </w:tcBorders>
          </w:tcPr>
          <w:p w:rsidR="00F526D6" w:rsidRPr="003304F3" w:rsidRDefault="00F526D6" w:rsidP="00F526D6">
            <w:pPr>
              <w:autoSpaceDE w:val="0"/>
              <w:autoSpaceDN w:val="0"/>
              <w:adjustRightInd w:val="0"/>
              <w:spacing w:after="0" w:line="240" w:lineRule="auto"/>
              <w:rPr>
                <w:rFonts w:ascii="Times New Roman" w:hAnsi="Times New Roman" w:cs="Times New Roman"/>
                <w:sz w:val="24"/>
                <w:szCs w:val="24"/>
              </w:rPr>
            </w:pPr>
          </w:p>
        </w:tc>
      </w:tr>
      <w:tr w:rsidR="00F526D6" w:rsidRPr="003304F3" w:rsidTr="008572A8">
        <w:trPr>
          <w:trHeight w:hRule="exact" w:val="10163"/>
        </w:trPr>
        <w:tc>
          <w:tcPr>
            <w:tcW w:w="9473" w:type="dxa"/>
            <w:gridSpan w:val="5"/>
            <w:tcBorders>
              <w:top w:val="single" w:sz="2" w:space="0" w:color="000000"/>
              <w:left w:val="single" w:sz="2" w:space="0" w:color="000000"/>
              <w:bottom w:val="single" w:sz="2" w:space="0" w:color="000000"/>
              <w:right w:val="single" w:sz="2" w:space="0" w:color="000000"/>
            </w:tcBorders>
          </w:tcPr>
          <w:p w:rsidR="003304F3" w:rsidRPr="003304F3" w:rsidRDefault="003304F3" w:rsidP="003304F3">
            <w:pPr>
              <w:kinsoku w:val="0"/>
              <w:overflowPunct w:val="0"/>
              <w:autoSpaceDE w:val="0"/>
              <w:autoSpaceDN w:val="0"/>
              <w:adjustRightInd w:val="0"/>
              <w:spacing w:before="98" w:after="0" w:line="240" w:lineRule="auto"/>
              <w:ind w:left="113"/>
              <w:rPr>
                <w:rFonts w:ascii="Times New Roman" w:hAnsi="Times New Roman" w:cs="Times New Roman"/>
                <w:bCs/>
                <w:sz w:val="24"/>
                <w:szCs w:val="24"/>
              </w:rPr>
            </w:pPr>
            <w:r w:rsidRPr="003304F3">
              <w:rPr>
                <w:rFonts w:ascii="Times New Roman" w:hAnsi="Times New Roman" w:cs="Times New Roman"/>
                <w:bCs/>
                <w:sz w:val="24"/>
                <w:szCs w:val="24"/>
              </w:rPr>
              <w:t>Onderbouwing en toelichting op beoordeling van bovenstaande criteria van de werkbegeleider:</w:t>
            </w:r>
          </w:p>
          <w:p w:rsidR="00F526D6" w:rsidRPr="003304F3" w:rsidRDefault="00F526D6" w:rsidP="00F526D6">
            <w:pPr>
              <w:kinsoku w:val="0"/>
              <w:overflowPunct w:val="0"/>
              <w:autoSpaceDE w:val="0"/>
              <w:autoSpaceDN w:val="0"/>
              <w:adjustRightInd w:val="0"/>
              <w:spacing w:before="98" w:after="0" w:line="240" w:lineRule="auto"/>
              <w:ind w:left="113"/>
              <w:rPr>
                <w:rFonts w:ascii="Times New Roman" w:hAnsi="Times New Roman" w:cs="Times New Roman"/>
                <w:sz w:val="24"/>
                <w:szCs w:val="24"/>
              </w:rPr>
            </w:pPr>
          </w:p>
        </w:tc>
      </w:tr>
    </w:tbl>
    <w:p w:rsidR="003304F3" w:rsidRDefault="003304F3">
      <w:r>
        <w:br w:type="page"/>
      </w:r>
    </w:p>
    <w:tbl>
      <w:tblPr>
        <w:tblW w:w="9473" w:type="dxa"/>
        <w:tblInd w:w="108" w:type="dxa"/>
        <w:tblLayout w:type="fixed"/>
        <w:tblCellMar>
          <w:left w:w="0" w:type="dxa"/>
          <w:right w:w="0" w:type="dxa"/>
        </w:tblCellMar>
        <w:tblLook w:val="0000" w:firstRow="0" w:lastRow="0" w:firstColumn="0" w:lastColumn="0" w:noHBand="0" w:noVBand="0"/>
      </w:tblPr>
      <w:tblGrid>
        <w:gridCol w:w="4488"/>
        <w:gridCol w:w="1694"/>
        <w:gridCol w:w="1601"/>
        <w:gridCol w:w="1690"/>
      </w:tblGrid>
      <w:tr w:rsidR="00AD4B27" w:rsidRPr="00F526D6" w:rsidTr="00F526D6">
        <w:trPr>
          <w:trHeight w:hRule="exact" w:val="2081"/>
        </w:trPr>
        <w:tc>
          <w:tcPr>
            <w:tcW w:w="4488" w:type="dxa"/>
            <w:tcBorders>
              <w:top w:val="single" w:sz="2" w:space="0" w:color="000000"/>
              <w:left w:val="single" w:sz="2" w:space="0" w:color="000000"/>
              <w:bottom w:val="single" w:sz="2" w:space="0" w:color="000000"/>
              <w:right w:val="single" w:sz="2" w:space="0" w:color="000000"/>
            </w:tcBorders>
            <w:shd w:val="clear" w:color="auto" w:fill="EEEEEE"/>
          </w:tcPr>
          <w:p w:rsidR="00AD4B27" w:rsidRPr="003304F3" w:rsidRDefault="00AD4B27" w:rsidP="00AD4B27">
            <w:pPr>
              <w:kinsoku w:val="0"/>
              <w:overflowPunct w:val="0"/>
              <w:autoSpaceDE w:val="0"/>
              <w:autoSpaceDN w:val="0"/>
              <w:adjustRightInd w:val="0"/>
              <w:spacing w:before="98" w:after="0" w:line="240" w:lineRule="auto"/>
              <w:ind w:left="113"/>
              <w:rPr>
                <w:rFonts w:ascii="Times New Roman" w:hAnsi="Times New Roman" w:cs="Times New Roman"/>
                <w:sz w:val="24"/>
                <w:szCs w:val="24"/>
              </w:rPr>
            </w:pPr>
            <w:r w:rsidRPr="003304F3">
              <w:rPr>
                <w:rFonts w:ascii="Times New Roman" w:hAnsi="Times New Roman" w:cs="Times New Roman"/>
                <w:b/>
                <w:bCs/>
                <w:sz w:val="24"/>
                <w:szCs w:val="24"/>
              </w:rPr>
              <w:lastRenderedPageBreak/>
              <w:t>Feedbackcriteria</w:t>
            </w:r>
          </w:p>
        </w:tc>
        <w:tc>
          <w:tcPr>
            <w:tcW w:w="1694" w:type="dxa"/>
            <w:tcBorders>
              <w:top w:val="single" w:sz="2" w:space="0" w:color="000000"/>
              <w:left w:val="single" w:sz="2" w:space="0" w:color="000000"/>
              <w:bottom w:val="single" w:sz="2" w:space="0" w:color="000000"/>
              <w:right w:val="single" w:sz="2" w:space="0" w:color="000000"/>
            </w:tcBorders>
            <w:shd w:val="clear" w:color="auto" w:fill="EEEEEE"/>
          </w:tcPr>
          <w:p w:rsidR="00AD4B27" w:rsidRPr="003304F3" w:rsidRDefault="00AD4B27" w:rsidP="00AD4B27">
            <w:pPr>
              <w:kinsoku w:val="0"/>
              <w:overflowPunct w:val="0"/>
              <w:autoSpaceDE w:val="0"/>
              <w:autoSpaceDN w:val="0"/>
              <w:adjustRightInd w:val="0"/>
              <w:spacing w:before="3" w:after="0" w:line="240" w:lineRule="auto"/>
              <w:rPr>
                <w:rFonts w:ascii="Times New Roman" w:hAnsi="Times New Roman" w:cs="Times New Roman"/>
                <w:sz w:val="24"/>
                <w:szCs w:val="24"/>
              </w:rPr>
            </w:pPr>
          </w:p>
          <w:p w:rsidR="00AD4B27" w:rsidRPr="003304F3" w:rsidRDefault="00AD4B27" w:rsidP="00AD4B27">
            <w:pPr>
              <w:kinsoku w:val="0"/>
              <w:overflowPunct w:val="0"/>
              <w:autoSpaceDE w:val="0"/>
              <w:autoSpaceDN w:val="0"/>
              <w:adjustRightInd w:val="0"/>
              <w:spacing w:after="0" w:line="240" w:lineRule="auto"/>
              <w:ind w:left="113"/>
              <w:rPr>
                <w:rFonts w:ascii="Times New Roman" w:hAnsi="Times New Roman" w:cs="Times New Roman"/>
                <w:b/>
                <w:sz w:val="24"/>
                <w:szCs w:val="24"/>
              </w:rPr>
            </w:pPr>
            <w:r w:rsidRPr="003304F3">
              <w:rPr>
                <w:rFonts w:ascii="Times New Roman" w:hAnsi="Times New Roman" w:cs="Times New Roman"/>
                <w:b/>
                <w:noProof/>
                <w:sz w:val="24"/>
                <w:szCs w:val="24"/>
                <w:lang w:eastAsia="nl-NL"/>
              </w:rPr>
              <w:t>Goed</w:t>
            </w:r>
          </w:p>
          <w:p w:rsidR="00AD4B27" w:rsidRPr="003304F3" w:rsidRDefault="00AD4B27" w:rsidP="00AD4B27">
            <w:pPr>
              <w:kinsoku w:val="0"/>
              <w:overflowPunct w:val="0"/>
              <w:autoSpaceDE w:val="0"/>
              <w:autoSpaceDN w:val="0"/>
              <w:adjustRightInd w:val="0"/>
              <w:spacing w:after="0" w:line="240" w:lineRule="auto"/>
              <w:rPr>
                <w:rFonts w:ascii="Times New Roman" w:hAnsi="Times New Roman" w:cs="Times New Roman"/>
                <w:sz w:val="24"/>
                <w:szCs w:val="24"/>
              </w:rPr>
            </w:pPr>
          </w:p>
        </w:tc>
        <w:tc>
          <w:tcPr>
            <w:tcW w:w="1601" w:type="dxa"/>
            <w:tcBorders>
              <w:top w:val="single" w:sz="2" w:space="0" w:color="000000"/>
              <w:left w:val="single" w:sz="2" w:space="0" w:color="000000"/>
              <w:bottom w:val="single" w:sz="2" w:space="0" w:color="000000"/>
              <w:right w:val="single" w:sz="2" w:space="0" w:color="000000"/>
            </w:tcBorders>
            <w:shd w:val="clear" w:color="auto" w:fill="EEEEEE"/>
          </w:tcPr>
          <w:p w:rsidR="00AD4B27" w:rsidRPr="003304F3" w:rsidRDefault="00AD4B27" w:rsidP="00AD4B27">
            <w:pPr>
              <w:kinsoku w:val="0"/>
              <w:overflowPunct w:val="0"/>
              <w:autoSpaceDE w:val="0"/>
              <w:autoSpaceDN w:val="0"/>
              <w:adjustRightInd w:val="0"/>
              <w:spacing w:before="3" w:after="0" w:line="240" w:lineRule="auto"/>
              <w:rPr>
                <w:rFonts w:ascii="Times New Roman" w:hAnsi="Times New Roman" w:cs="Times New Roman"/>
                <w:b/>
                <w:sz w:val="24"/>
                <w:szCs w:val="24"/>
              </w:rPr>
            </w:pPr>
          </w:p>
          <w:p w:rsidR="00AD4B27" w:rsidRPr="003304F3" w:rsidRDefault="00AD4B27" w:rsidP="00AD4B27">
            <w:pPr>
              <w:kinsoku w:val="0"/>
              <w:overflowPunct w:val="0"/>
              <w:autoSpaceDE w:val="0"/>
              <w:autoSpaceDN w:val="0"/>
              <w:adjustRightInd w:val="0"/>
              <w:spacing w:after="0" w:line="240" w:lineRule="auto"/>
              <w:ind w:left="113"/>
              <w:rPr>
                <w:rFonts w:ascii="Times New Roman" w:hAnsi="Times New Roman" w:cs="Times New Roman"/>
                <w:b/>
                <w:sz w:val="24"/>
                <w:szCs w:val="24"/>
              </w:rPr>
            </w:pPr>
            <w:r w:rsidRPr="003304F3">
              <w:rPr>
                <w:rFonts w:ascii="Times New Roman" w:hAnsi="Times New Roman" w:cs="Times New Roman"/>
                <w:b/>
                <w:sz w:val="24"/>
                <w:szCs w:val="24"/>
              </w:rPr>
              <w:t>Voldoende</w:t>
            </w:r>
          </w:p>
          <w:p w:rsidR="00AD4B27" w:rsidRPr="003304F3" w:rsidRDefault="00AD4B27" w:rsidP="00AD4B27">
            <w:pPr>
              <w:kinsoku w:val="0"/>
              <w:overflowPunct w:val="0"/>
              <w:autoSpaceDE w:val="0"/>
              <w:autoSpaceDN w:val="0"/>
              <w:adjustRightInd w:val="0"/>
              <w:spacing w:after="0" w:line="240" w:lineRule="auto"/>
              <w:rPr>
                <w:rFonts w:ascii="Times New Roman" w:hAnsi="Times New Roman" w:cs="Times New Roman"/>
                <w:b/>
                <w:sz w:val="24"/>
                <w:szCs w:val="24"/>
              </w:rPr>
            </w:pPr>
          </w:p>
        </w:tc>
        <w:tc>
          <w:tcPr>
            <w:tcW w:w="1690" w:type="dxa"/>
            <w:tcBorders>
              <w:top w:val="single" w:sz="2" w:space="0" w:color="000000"/>
              <w:left w:val="single" w:sz="2" w:space="0" w:color="000000"/>
              <w:bottom w:val="single" w:sz="2" w:space="0" w:color="000000"/>
              <w:right w:val="single" w:sz="2" w:space="0" w:color="000000"/>
            </w:tcBorders>
            <w:shd w:val="clear" w:color="auto" w:fill="EEEEEE"/>
          </w:tcPr>
          <w:p w:rsidR="00AD4B27" w:rsidRPr="003304F3" w:rsidRDefault="00AD4B27" w:rsidP="00AD4B27">
            <w:pPr>
              <w:kinsoku w:val="0"/>
              <w:overflowPunct w:val="0"/>
              <w:autoSpaceDE w:val="0"/>
              <w:autoSpaceDN w:val="0"/>
              <w:adjustRightInd w:val="0"/>
              <w:spacing w:before="3" w:after="0" w:line="240" w:lineRule="auto"/>
              <w:rPr>
                <w:rFonts w:ascii="Times New Roman" w:hAnsi="Times New Roman" w:cs="Times New Roman"/>
                <w:sz w:val="24"/>
                <w:szCs w:val="24"/>
              </w:rPr>
            </w:pPr>
          </w:p>
          <w:p w:rsidR="00AD4B27" w:rsidRPr="003304F3" w:rsidRDefault="00AD4B27" w:rsidP="00AD4B27">
            <w:pPr>
              <w:kinsoku w:val="0"/>
              <w:overflowPunct w:val="0"/>
              <w:autoSpaceDE w:val="0"/>
              <w:autoSpaceDN w:val="0"/>
              <w:adjustRightInd w:val="0"/>
              <w:spacing w:after="0" w:line="240" w:lineRule="auto"/>
              <w:ind w:left="113"/>
              <w:rPr>
                <w:rFonts w:ascii="Times New Roman" w:hAnsi="Times New Roman" w:cs="Times New Roman"/>
                <w:b/>
                <w:sz w:val="24"/>
                <w:szCs w:val="24"/>
              </w:rPr>
            </w:pPr>
            <w:r w:rsidRPr="003304F3">
              <w:rPr>
                <w:rFonts w:ascii="Times New Roman" w:hAnsi="Times New Roman" w:cs="Times New Roman"/>
                <w:b/>
                <w:noProof/>
                <w:sz w:val="24"/>
                <w:szCs w:val="24"/>
                <w:lang w:eastAsia="nl-NL"/>
              </w:rPr>
              <w:t>Onvoldoende</w:t>
            </w:r>
          </w:p>
        </w:tc>
      </w:tr>
      <w:tr w:rsidR="00F526D6" w:rsidRPr="00F526D6" w:rsidTr="00F526D6">
        <w:trPr>
          <w:trHeight w:hRule="exact" w:val="449"/>
        </w:trPr>
        <w:tc>
          <w:tcPr>
            <w:tcW w:w="9473" w:type="dxa"/>
            <w:gridSpan w:val="4"/>
            <w:tcBorders>
              <w:top w:val="single" w:sz="2" w:space="0" w:color="000000"/>
              <w:left w:val="single" w:sz="2" w:space="0" w:color="000000"/>
              <w:bottom w:val="single" w:sz="2" w:space="0" w:color="000000"/>
              <w:right w:val="single" w:sz="2" w:space="0" w:color="000000"/>
            </w:tcBorders>
          </w:tcPr>
          <w:p w:rsidR="00F526D6" w:rsidRPr="003304F3" w:rsidRDefault="003304F3" w:rsidP="00F526D6">
            <w:pPr>
              <w:kinsoku w:val="0"/>
              <w:overflowPunct w:val="0"/>
              <w:autoSpaceDE w:val="0"/>
              <w:autoSpaceDN w:val="0"/>
              <w:adjustRightInd w:val="0"/>
              <w:spacing w:before="98" w:after="0" w:line="240" w:lineRule="auto"/>
              <w:ind w:left="113"/>
              <w:rPr>
                <w:rFonts w:ascii="Times New Roman" w:hAnsi="Times New Roman" w:cs="Times New Roman"/>
                <w:sz w:val="24"/>
                <w:szCs w:val="24"/>
              </w:rPr>
            </w:pPr>
            <w:r w:rsidRPr="003304F3">
              <w:rPr>
                <w:rFonts w:ascii="Times New Roman" w:hAnsi="Times New Roman" w:cs="Times New Roman"/>
                <w:b/>
                <w:bCs/>
                <w:sz w:val="24"/>
                <w:szCs w:val="24"/>
              </w:rPr>
              <w:t>Verantwoordingsverslag</w:t>
            </w:r>
          </w:p>
        </w:tc>
      </w:tr>
      <w:tr w:rsidR="00F526D6" w:rsidRPr="00F526D6" w:rsidTr="00F526D6">
        <w:trPr>
          <w:trHeight w:hRule="exact" w:val="665"/>
        </w:trPr>
        <w:tc>
          <w:tcPr>
            <w:tcW w:w="4488" w:type="dxa"/>
            <w:tcBorders>
              <w:top w:val="single" w:sz="2" w:space="0" w:color="000000"/>
              <w:left w:val="single" w:sz="2" w:space="0" w:color="000000"/>
              <w:bottom w:val="single" w:sz="2" w:space="0" w:color="000000"/>
              <w:right w:val="single" w:sz="2" w:space="0" w:color="000000"/>
            </w:tcBorders>
          </w:tcPr>
          <w:p w:rsidR="00F526D6" w:rsidRPr="003304F3" w:rsidRDefault="003304F3" w:rsidP="003304F3">
            <w:pPr>
              <w:tabs>
                <w:tab w:val="left" w:pos="794"/>
              </w:tabs>
              <w:kinsoku w:val="0"/>
              <w:overflowPunct w:val="0"/>
              <w:autoSpaceDE w:val="0"/>
              <w:autoSpaceDN w:val="0"/>
              <w:adjustRightInd w:val="0"/>
              <w:spacing w:before="98" w:after="0" w:line="249" w:lineRule="auto"/>
              <w:ind w:right="1023"/>
              <w:rPr>
                <w:rFonts w:ascii="Times New Roman" w:hAnsi="Times New Roman" w:cs="Times New Roman"/>
                <w:sz w:val="24"/>
                <w:szCs w:val="24"/>
              </w:rPr>
            </w:pPr>
            <w:r w:rsidRPr="003304F3">
              <w:rPr>
                <w:rFonts w:ascii="Times New Roman" w:hAnsi="Times New Roman" w:cs="Times New Roman"/>
                <w:sz w:val="24"/>
                <w:szCs w:val="24"/>
              </w:rPr>
              <w:t>Verantwoordt hoe netwerken op methodische wijze in kaart zijn gebracht</w:t>
            </w:r>
          </w:p>
        </w:tc>
        <w:tc>
          <w:tcPr>
            <w:tcW w:w="1694" w:type="dxa"/>
            <w:tcBorders>
              <w:top w:val="single" w:sz="2" w:space="0" w:color="000000"/>
              <w:left w:val="single" w:sz="2" w:space="0" w:color="000000"/>
              <w:bottom w:val="single" w:sz="2" w:space="0" w:color="000000"/>
              <w:right w:val="single" w:sz="2" w:space="0" w:color="000000"/>
            </w:tcBorders>
          </w:tcPr>
          <w:p w:rsidR="00F526D6" w:rsidRPr="003304F3" w:rsidRDefault="00F526D6" w:rsidP="00F526D6">
            <w:pPr>
              <w:autoSpaceDE w:val="0"/>
              <w:autoSpaceDN w:val="0"/>
              <w:adjustRightInd w:val="0"/>
              <w:spacing w:after="0" w:line="240" w:lineRule="auto"/>
              <w:rPr>
                <w:rFonts w:ascii="Times New Roman" w:hAnsi="Times New Roman" w:cs="Times New Roman"/>
                <w:sz w:val="24"/>
                <w:szCs w:val="24"/>
              </w:rPr>
            </w:pPr>
          </w:p>
        </w:tc>
        <w:tc>
          <w:tcPr>
            <w:tcW w:w="1601" w:type="dxa"/>
            <w:tcBorders>
              <w:top w:val="single" w:sz="2" w:space="0" w:color="000000"/>
              <w:left w:val="single" w:sz="2" w:space="0" w:color="000000"/>
              <w:bottom w:val="single" w:sz="2" w:space="0" w:color="000000"/>
              <w:right w:val="single" w:sz="2" w:space="0" w:color="000000"/>
            </w:tcBorders>
          </w:tcPr>
          <w:p w:rsidR="00F526D6" w:rsidRPr="003304F3" w:rsidRDefault="00F526D6" w:rsidP="00F526D6">
            <w:pPr>
              <w:autoSpaceDE w:val="0"/>
              <w:autoSpaceDN w:val="0"/>
              <w:adjustRightInd w:val="0"/>
              <w:spacing w:after="0" w:line="240" w:lineRule="auto"/>
              <w:rPr>
                <w:rFonts w:ascii="Times New Roman" w:hAnsi="Times New Roman" w:cs="Times New Roman"/>
                <w:sz w:val="24"/>
                <w:szCs w:val="24"/>
              </w:rPr>
            </w:pPr>
          </w:p>
        </w:tc>
        <w:tc>
          <w:tcPr>
            <w:tcW w:w="1690" w:type="dxa"/>
            <w:tcBorders>
              <w:top w:val="single" w:sz="2" w:space="0" w:color="000000"/>
              <w:left w:val="single" w:sz="2" w:space="0" w:color="000000"/>
              <w:bottom w:val="single" w:sz="2" w:space="0" w:color="000000"/>
              <w:right w:val="single" w:sz="2" w:space="0" w:color="000000"/>
            </w:tcBorders>
          </w:tcPr>
          <w:p w:rsidR="00F526D6" w:rsidRPr="003304F3" w:rsidRDefault="00F526D6" w:rsidP="00F526D6">
            <w:pPr>
              <w:autoSpaceDE w:val="0"/>
              <w:autoSpaceDN w:val="0"/>
              <w:adjustRightInd w:val="0"/>
              <w:spacing w:after="0" w:line="240" w:lineRule="auto"/>
              <w:rPr>
                <w:rFonts w:ascii="Times New Roman" w:hAnsi="Times New Roman" w:cs="Times New Roman"/>
                <w:sz w:val="24"/>
                <w:szCs w:val="24"/>
              </w:rPr>
            </w:pPr>
          </w:p>
        </w:tc>
      </w:tr>
      <w:tr w:rsidR="00F526D6" w:rsidRPr="00F526D6" w:rsidTr="00F526D6">
        <w:trPr>
          <w:trHeight w:hRule="exact" w:val="665"/>
        </w:trPr>
        <w:tc>
          <w:tcPr>
            <w:tcW w:w="4488" w:type="dxa"/>
            <w:tcBorders>
              <w:top w:val="single" w:sz="2" w:space="0" w:color="000000"/>
              <w:left w:val="single" w:sz="2" w:space="0" w:color="000000"/>
              <w:bottom w:val="single" w:sz="2" w:space="0" w:color="000000"/>
              <w:right w:val="single" w:sz="2" w:space="0" w:color="000000"/>
            </w:tcBorders>
          </w:tcPr>
          <w:p w:rsidR="00F526D6" w:rsidRPr="003304F3" w:rsidRDefault="003304F3" w:rsidP="003304F3">
            <w:pPr>
              <w:tabs>
                <w:tab w:val="left" w:pos="794"/>
              </w:tabs>
              <w:kinsoku w:val="0"/>
              <w:overflowPunct w:val="0"/>
              <w:autoSpaceDE w:val="0"/>
              <w:autoSpaceDN w:val="0"/>
              <w:adjustRightInd w:val="0"/>
              <w:spacing w:before="98" w:after="0" w:line="249" w:lineRule="auto"/>
              <w:ind w:right="161"/>
              <w:rPr>
                <w:rFonts w:ascii="Times New Roman" w:hAnsi="Times New Roman" w:cs="Times New Roman"/>
                <w:sz w:val="24"/>
                <w:szCs w:val="24"/>
              </w:rPr>
            </w:pPr>
            <w:r w:rsidRPr="003304F3">
              <w:rPr>
                <w:rFonts w:ascii="Times New Roman" w:hAnsi="Times New Roman" w:cs="Times New Roman"/>
                <w:sz w:val="24"/>
                <w:szCs w:val="24"/>
              </w:rPr>
              <w:t xml:space="preserve">Verantwoordt hoe de </w:t>
            </w:r>
            <w:r w:rsidR="00F526D6" w:rsidRPr="003304F3">
              <w:rPr>
                <w:rFonts w:ascii="Times New Roman" w:hAnsi="Times New Roman" w:cs="Times New Roman"/>
                <w:sz w:val="24"/>
                <w:szCs w:val="24"/>
              </w:rPr>
              <w:t>eigen kracht van</w:t>
            </w:r>
            <w:r w:rsidR="00F526D6" w:rsidRPr="003304F3">
              <w:rPr>
                <w:rFonts w:ascii="Times New Roman" w:hAnsi="Times New Roman" w:cs="Times New Roman"/>
                <w:spacing w:val="-9"/>
                <w:sz w:val="24"/>
                <w:szCs w:val="24"/>
              </w:rPr>
              <w:t xml:space="preserve"> </w:t>
            </w:r>
            <w:r w:rsidRPr="003304F3">
              <w:rPr>
                <w:rFonts w:ascii="Times New Roman" w:hAnsi="Times New Roman" w:cs="Times New Roman"/>
                <w:sz w:val="24"/>
                <w:szCs w:val="24"/>
              </w:rPr>
              <w:t>de cliënt/doelgroep is</w:t>
            </w:r>
            <w:r w:rsidR="00F526D6" w:rsidRPr="003304F3">
              <w:rPr>
                <w:rFonts w:ascii="Times New Roman" w:hAnsi="Times New Roman" w:cs="Times New Roman"/>
                <w:spacing w:val="-1"/>
                <w:sz w:val="24"/>
                <w:szCs w:val="24"/>
              </w:rPr>
              <w:t xml:space="preserve"> </w:t>
            </w:r>
            <w:r w:rsidR="00F526D6" w:rsidRPr="003304F3">
              <w:rPr>
                <w:rFonts w:ascii="Times New Roman" w:hAnsi="Times New Roman" w:cs="Times New Roman"/>
                <w:sz w:val="24"/>
                <w:szCs w:val="24"/>
              </w:rPr>
              <w:t>versterkt</w:t>
            </w:r>
          </w:p>
        </w:tc>
        <w:tc>
          <w:tcPr>
            <w:tcW w:w="1694" w:type="dxa"/>
            <w:tcBorders>
              <w:top w:val="single" w:sz="2" w:space="0" w:color="000000"/>
              <w:left w:val="single" w:sz="2" w:space="0" w:color="000000"/>
              <w:bottom w:val="single" w:sz="2" w:space="0" w:color="000000"/>
              <w:right w:val="single" w:sz="2" w:space="0" w:color="000000"/>
            </w:tcBorders>
          </w:tcPr>
          <w:p w:rsidR="00F526D6" w:rsidRPr="003304F3" w:rsidRDefault="00F526D6" w:rsidP="00F526D6">
            <w:pPr>
              <w:autoSpaceDE w:val="0"/>
              <w:autoSpaceDN w:val="0"/>
              <w:adjustRightInd w:val="0"/>
              <w:spacing w:after="0" w:line="240" w:lineRule="auto"/>
              <w:rPr>
                <w:rFonts w:ascii="Times New Roman" w:hAnsi="Times New Roman" w:cs="Times New Roman"/>
                <w:sz w:val="24"/>
                <w:szCs w:val="24"/>
              </w:rPr>
            </w:pPr>
          </w:p>
        </w:tc>
        <w:tc>
          <w:tcPr>
            <w:tcW w:w="1601" w:type="dxa"/>
            <w:tcBorders>
              <w:top w:val="single" w:sz="2" w:space="0" w:color="000000"/>
              <w:left w:val="single" w:sz="2" w:space="0" w:color="000000"/>
              <w:bottom w:val="single" w:sz="2" w:space="0" w:color="000000"/>
              <w:right w:val="single" w:sz="2" w:space="0" w:color="000000"/>
            </w:tcBorders>
          </w:tcPr>
          <w:p w:rsidR="00F526D6" w:rsidRPr="003304F3" w:rsidRDefault="00F526D6" w:rsidP="00F526D6">
            <w:pPr>
              <w:autoSpaceDE w:val="0"/>
              <w:autoSpaceDN w:val="0"/>
              <w:adjustRightInd w:val="0"/>
              <w:spacing w:after="0" w:line="240" w:lineRule="auto"/>
              <w:rPr>
                <w:rFonts w:ascii="Times New Roman" w:hAnsi="Times New Roman" w:cs="Times New Roman"/>
                <w:sz w:val="24"/>
                <w:szCs w:val="24"/>
              </w:rPr>
            </w:pPr>
          </w:p>
        </w:tc>
        <w:tc>
          <w:tcPr>
            <w:tcW w:w="1690" w:type="dxa"/>
            <w:tcBorders>
              <w:top w:val="single" w:sz="2" w:space="0" w:color="000000"/>
              <w:left w:val="single" w:sz="2" w:space="0" w:color="000000"/>
              <w:bottom w:val="single" w:sz="2" w:space="0" w:color="000000"/>
              <w:right w:val="single" w:sz="2" w:space="0" w:color="000000"/>
            </w:tcBorders>
          </w:tcPr>
          <w:p w:rsidR="00F526D6" w:rsidRPr="003304F3" w:rsidRDefault="00F526D6" w:rsidP="00F526D6">
            <w:pPr>
              <w:autoSpaceDE w:val="0"/>
              <w:autoSpaceDN w:val="0"/>
              <w:adjustRightInd w:val="0"/>
              <w:spacing w:after="0" w:line="240" w:lineRule="auto"/>
              <w:rPr>
                <w:rFonts w:ascii="Times New Roman" w:hAnsi="Times New Roman" w:cs="Times New Roman"/>
                <w:sz w:val="24"/>
                <w:szCs w:val="24"/>
              </w:rPr>
            </w:pPr>
          </w:p>
        </w:tc>
      </w:tr>
      <w:tr w:rsidR="00F526D6" w:rsidRPr="00F526D6" w:rsidTr="003304F3">
        <w:trPr>
          <w:trHeight w:hRule="exact" w:val="834"/>
        </w:trPr>
        <w:tc>
          <w:tcPr>
            <w:tcW w:w="4488" w:type="dxa"/>
            <w:tcBorders>
              <w:top w:val="single" w:sz="2" w:space="0" w:color="000000"/>
              <w:left w:val="single" w:sz="2" w:space="0" w:color="000000"/>
              <w:bottom w:val="single" w:sz="2" w:space="0" w:color="000000"/>
              <w:right w:val="single" w:sz="2" w:space="0" w:color="000000"/>
            </w:tcBorders>
          </w:tcPr>
          <w:p w:rsidR="00F526D6" w:rsidRPr="003304F3" w:rsidRDefault="003304F3" w:rsidP="003304F3">
            <w:pPr>
              <w:tabs>
                <w:tab w:val="left" w:pos="794"/>
              </w:tabs>
              <w:kinsoku w:val="0"/>
              <w:overflowPunct w:val="0"/>
              <w:autoSpaceDE w:val="0"/>
              <w:autoSpaceDN w:val="0"/>
              <w:adjustRightInd w:val="0"/>
              <w:spacing w:before="98" w:after="0" w:line="249" w:lineRule="auto"/>
              <w:ind w:right="326"/>
              <w:rPr>
                <w:rFonts w:ascii="Times New Roman" w:hAnsi="Times New Roman" w:cs="Times New Roman"/>
                <w:sz w:val="24"/>
                <w:szCs w:val="24"/>
              </w:rPr>
            </w:pPr>
            <w:r>
              <w:rPr>
                <w:rFonts w:ascii="Times New Roman" w:hAnsi="Times New Roman" w:cs="Times New Roman"/>
                <w:sz w:val="24"/>
                <w:szCs w:val="24"/>
              </w:rPr>
              <w:t xml:space="preserve">Verantwoordt </w:t>
            </w:r>
            <w:r w:rsidR="00F526D6" w:rsidRPr="003304F3">
              <w:rPr>
                <w:rFonts w:ascii="Times New Roman" w:hAnsi="Times New Roman" w:cs="Times New Roman"/>
                <w:sz w:val="24"/>
                <w:szCs w:val="24"/>
              </w:rPr>
              <w:t xml:space="preserve">hoe </w:t>
            </w:r>
            <w:r>
              <w:rPr>
                <w:rFonts w:ascii="Times New Roman" w:hAnsi="Times New Roman" w:cs="Times New Roman"/>
                <w:sz w:val="24"/>
                <w:szCs w:val="24"/>
              </w:rPr>
              <w:t xml:space="preserve">er </w:t>
            </w:r>
            <w:r w:rsidR="00F526D6" w:rsidRPr="003304F3">
              <w:rPr>
                <w:rFonts w:ascii="Times New Roman" w:hAnsi="Times New Roman" w:cs="Times New Roman"/>
                <w:sz w:val="24"/>
                <w:szCs w:val="24"/>
              </w:rPr>
              <w:t xml:space="preserve">rekening </w:t>
            </w:r>
            <w:r>
              <w:rPr>
                <w:rFonts w:ascii="Times New Roman" w:hAnsi="Times New Roman" w:cs="Times New Roman"/>
                <w:sz w:val="24"/>
                <w:szCs w:val="24"/>
              </w:rPr>
              <w:t xml:space="preserve">is </w:t>
            </w:r>
            <w:r w:rsidR="00F526D6" w:rsidRPr="003304F3">
              <w:rPr>
                <w:rFonts w:ascii="Times New Roman" w:hAnsi="Times New Roman" w:cs="Times New Roman"/>
                <w:spacing w:val="-3"/>
                <w:sz w:val="24"/>
                <w:szCs w:val="24"/>
              </w:rPr>
              <w:t xml:space="preserve"> </w:t>
            </w:r>
            <w:r w:rsidR="00F526D6" w:rsidRPr="003304F3">
              <w:rPr>
                <w:rFonts w:ascii="Times New Roman" w:hAnsi="Times New Roman" w:cs="Times New Roman"/>
                <w:sz w:val="24"/>
                <w:szCs w:val="24"/>
              </w:rPr>
              <w:t>gehouden met verschillen in achtergrond en</w:t>
            </w:r>
            <w:r w:rsidR="00F526D6" w:rsidRPr="003304F3">
              <w:rPr>
                <w:rFonts w:ascii="Times New Roman" w:hAnsi="Times New Roman" w:cs="Times New Roman"/>
                <w:spacing w:val="-5"/>
                <w:sz w:val="24"/>
                <w:szCs w:val="24"/>
              </w:rPr>
              <w:t xml:space="preserve"> </w:t>
            </w:r>
            <w:r w:rsidR="00F526D6" w:rsidRPr="003304F3">
              <w:rPr>
                <w:rFonts w:ascii="Times New Roman" w:hAnsi="Times New Roman" w:cs="Times New Roman"/>
                <w:sz w:val="24"/>
                <w:szCs w:val="24"/>
              </w:rPr>
              <w:t>cultuur</w:t>
            </w:r>
          </w:p>
        </w:tc>
        <w:tc>
          <w:tcPr>
            <w:tcW w:w="1694" w:type="dxa"/>
            <w:tcBorders>
              <w:top w:val="single" w:sz="2" w:space="0" w:color="000000"/>
              <w:left w:val="single" w:sz="2" w:space="0" w:color="000000"/>
              <w:bottom w:val="single" w:sz="2" w:space="0" w:color="000000"/>
              <w:right w:val="single" w:sz="2" w:space="0" w:color="000000"/>
            </w:tcBorders>
          </w:tcPr>
          <w:p w:rsidR="00F526D6" w:rsidRPr="003304F3" w:rsidRDefault="00F526D6" w:rsidP="00F526D6">
            <w:pPr>
              <w:autoSpaceDE w:val="0"/>
              <w:autoSpaceDN w:val="0"/>
              <w:adjustRightInd w:val="0"/>
              <w:spacing w:after="0" w:line="240" w:lineRule="auto"/>
              <w:rPr>
                <w:rFonts w:ascii="Times New Roman" w:hAnsi="Times New Roman" w:cs="Times New Roman"/>
                <w:sz w:val="24"/>
                <w:szCs w:val="24"/>
              </w:rPr>
            </w:pPr>
          </w:p>
        </w:tc>
        <w:tc>
          <w:tcPr>
            <w:tcW w:w="1601" w:type="dxa"/>
            <w:tcBorders>
              <w:top w:val="single" w:sz="2" w:space="0" w:color="000000"/>
              <w:left w:val="single" w:sz="2" w:space="0" w:color="000000"/>
              <w:bottom w:val="single" w:sz="2" w:space="0" w:color="000000"/>
              <w:right w:val="single" w:sz="2" w:space="0" w:color="000000"/>
            </w:tcBorders>
          </w:tcPr>
          <w:p w:rsidR="00F526D6" w:rsidRPr="003304F3" w:rsidRDefault="00F526D6" w:rsidP="00F526D6">
            <w:pPr>
              <w:autoSpaceDE w:val="0"/>
              <w:autoSpaceDN w:val="0"/>
              <w:adjustRightInd w:val="0"/>
              <w:spacing w:after="0" w:line="240" w:lineRule="auto"/>
              <w:rPr>
                <w:rFonts w:ascii="Times New Roman" w:hAnsi="Times New Roman" w:cs="Times New Roman"/>
                <w:sz w:val="24"/>
                <w:szCs w:val="24"/>
              </w:rPr>
            </w:pPr>
          </w:p>
        </w:tc>
        <w:tc>
          <w:tcPr>
            <w:tcW w:w="1690" w:type="dxa"/>
            <w:tcBorders>
              <w:top w:val="single" w:sz="2" w:space="0" w:color="000000"/>
              <w:left w:val="single" w:sz="2" w:space="0" w:color="000000"/>
              <w:bottom w:val="single" w:sz="2" w:space="0" w:color="000000"/>
              <w:right w:val="single" w:sz="2" w:space="0" w:color="000000"/>
            </w:tcBorders>
          </w:tcPr>
          <w:p w:rsidR="00F526D6" w:rsidRPr="003304F3" w:rsidRDefault="00F526D6" w:rsidP="00F526D6">
            <w:pPr>
              <w:autoSpaceDE w:val="0"/>
              <w:autoSpaceDN w:val="0"/>
              <w:adjustRightInd w:val="0"/>
              <w:spacing w:after="0" w:line="240" w:lineRule="auto"/>
              <w:rPr>
                <w:rFonts w:ascii="Times New Roman" w:hAnsi="Times New Roman" w:cs="Times New Roman"/>
                <w:sz w:val="24"/>
                <w:szCs w:val="24"/>
              </w:rPr>
            </w:pPr>
          </w:p>
        </w:tc>
      </w:tr>
      <w:tr w:rsidR="00F526D6" w:rsidRPr="00F526D6" w:rsidTr="003304F3">
        <w:trPr>
          <w:trHeight w:hRule="exact" w:val="6684"/>
        </w:trPr>
        <w:tc>
          <w:tcPr>
            <w:tcW w:w="9473" w:type="dxa"/>
            <w:gridSpan w:val="4"/>
            <w:tcBorders>
              <w:top w:val="single" w:sz="2" w:space="0" w:color="000000"/>
              <w:left w:val="single" w:sz="2" w:space="0" w:color="000000"/>
              <w:bottom w:val="single" w:sz="2" w:space="0" w:color="000000"/>
              <w:right w:val="single" w:sz="2" w:space="0" w:color="000000"/>
            </w:tcBorders>
          </w:tcPr>
          <w:p w:rsidR="003304F3" w:rsidRPr="00225110" w:rsidRDefault="003304F3" w:rsidP="003304F3">
            <w:pPr>
              <w:kinsoku w:val="0"/>
              <w:overflowPunct w:val="0"/>
              <w:autoSpaceDE w:val="0"/>
              <w:autoSpaceDN w:val="0"/>
              <w:adjustRightInd w:val="0"/>
              <w:spacing w:before="98" w:after="0" w:line="240" w:lineRule="auto"/>
              <w:ind w:left="113"/>
              <w:rPr>
                <w:rFonts w:ascii="Times New Roman" w:hAnsi="Times New Roman" w:cs="Times New Roman"/>
                <w:bCs/>
                <w:sz w:val="24"/>
                <w:szCs w:val="24"/>
              </w:rPr>
            </w:pPr>
            <w:r w:rsidRPr="00225110">
              <w:rPr>
                <w:rFonts w:ascii="Times New Roman" w:hAnsi="Times New Roman" w:cs="Times New Roman"/>
                <w:bCs/>
                <w:sz w:val="24"/>
                <w:szCs w:val="24"/>
              </w:rPr>
              <w:t xml:space="preserve">Onderbouwing en toelichting op beoordeling </w:t>
            </w:r>
            <w:r>
              <w:rPr>
                <w:rFonts w:ascii="Times New Roman" w:hAnsi="Times New Roman" w:cs="Times New Roman"/>
                <w:bCs/>
                <w:sz w:val="24"/>
                <w:szCs w:val="24"/>
              </w:rPr>
              <w:t xml:space="preserve">van bovenstaande criteria </w:t>
            </w:r>
            <w:r w:rsidRPr="00225110">
              <w:rPr>
                <w:rFonts w:ascii="Times New Roman" w:hAnsi="Times New Roman" w:cs="Times New Roman"/>
                <w:bCs/>
                <w:sz w:val="24"/>
                <w:szCs w:val="24"/>
              </w:rPr>
              <w:t>van de werkbegeleider:</w:t>
            </w:r>
          </w:p>
          <w:p w:rsidR="00F526D6" w:rsidRPr="00F526D6" w:rsidRDefault="00F526D6" w:rsidP="00F526D6">
            <w:pPr>
              <w:kinsoku w:val="0"/>
              <w:overflowPunct w:val="0"/>
              <w:autoSpaceDE w:val="0"/>
              <w:autoSpaceDN w:val="0"/>
              <w:adjustRightInd w:val="0"/>
              <w:spacing w:before="98" w:after="0" w:line="240" w:lineRule="auto"/>
              <w:ind w:left="113"/>
              <w:rPr>
                <w:rFonts w:ascii="Times New Roman" w:hAnsi="Times New Roman" w:cs="Times New Roman"/>
                <w:sz w:val="24"/>
                <w:szCs w:val="24"/>
              </w:rPr>
            </w:pPr>
          </w:p>
        </w:tc>
      </w:tr>
    </w:tbl>
    <w:p w:rsidR="00F526D6" w:rsidRDefault="00F526D6" w:rsidP="00F526D6">
      <w:pPr>
        <w:autoSpaceDE w:val="0"/>
        <w:autoSpaceDN w:val="0"/>
        <w:adjustRightInd w:val="0"/>
        <w:spacing w:after="0" w:line="240" w:lineRule="auto"/>
        <w:rPr>
          <w:rFonts w:ascii="Arial" w:hAnsi="Arial" w:cs="Arial"/>
          <w:sz w:val="19"/>
          <w:szCs w:val="19"/>
        </w:rPr>
      </w:pPr>
    </w:p>
    <w:p w:rsidR="00B41693" w:rsidRDefault="00B41693" w:rsidP="00F526D6">
      <w:pPr>
        <w:autoSpaceDE w:val="0"/>
        <w:autoSpaceDN w:val="0"/>
        <w:adjustRightInd w:val="0"/>
        <w:spacing w:after="0" w:line="240" w:lineRule="auto"/>
        <w:rPr>
          <w:rFonts w:ascii="Arial" w:hAnsi="Arial" w:cs="Arial"/>
          <w:sz w:val="19"/>
          <w:szCs w:val="19"/>
        </w:rPr>
      </w:pPr>
    </w:p>
    <w:p w:rsidR="00B41693" w:rsidRDefault="00B41693" w:rsidP="00F526D6">
      <w:pPr>
        <w:autoSpaceDE w:val="0"/>
        <w:autoSpaceDN w:val="0"/>
        <w:adjustRightInd w:val="0"/>
        <w:spacing w:after="0" w:line="240" w:lineRule="auto"/>
        <w:rPr>
          <w:rFonts w:ascii="Arial" w:hAnsi="Arial" w:cs="Arial"/>
          <w:sz w:val="19"/>
          <w:szCs w:val="19"/>
        </w:rPr>
      </w:pPr>
    </w:p>
    <w:sectPr w:rsidR="00B416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2"/>
    <w:multiLevelType w:val="multilevel"/>
    <w:tmpl w:val="00000885"/>
    <w:lvl w:ilvl="0">
      <w:numFmt w:val="bullet"/>
      <w:lvlText w:val="●"/>
      <w:lvlJc w:val="left"/>
      <w:pPr>
        <w:ind w:left="793" w:hanging="397"/>
      </w:pPr>
      <w:rPr>
        <w:rFonts w:ascii="Arial" w:hAnsi="Arial" w:cs="Arial"/>
        <w:b w:val="0"/>
        <w:bCs w:val="0"/>
        <w:spacing w:val="-11"/>
        <w:w w:val="99"/>
        <w:sz w:val="16"/>
        <w:szCs w:val="16"/>
      </w:rPr>
    </w:lvl>
    <w:lvl w:ilvl="1">
      <w:numFmt w:val="bullet"/>
      <w:lvlText w:val="•"/>
      <w:lvlJc w:val="left"/>
      <w:pPr>
        <w:ind w:left="1168" w:hanging="397"/>
      </w:pPr>
    </w:lvl>
    <w:lvl w:ilvl="2">
      <w:numFmt w:val="bullet"/>
      <w:lvlText w:val="•"/>
      <w:lvlJc w:val="left"/>
      <w:pPr>
        <w:ind w:left="1536" w:hanging="397"/>
      </w:pPr>
    </w:lvl>
    <w:lvl w:ilvl="3">
      <w:numFmt w:val="bullet"/>
      <w:lvlText w:val="•"/>
      <w:lvlJc w:val="left"/>
      <w:pPr>
        <w:ind w:left="1904" w:hanging="397"/>
      </w:pPr>
    </w:lvl>
    <w:lvl w:ilvl="4">
      <w:numFmt w:val="bullet"/>
      <w:lvlText w:val="•"/>
      <w:lvlJc w:val="left"/>
      <w:pPr>
        <w:ind w:left="2273" w:hanging="397"/>
      </w:pPr>
    </w:lvl>
    <w:lvl w:ilvl="5">
      <w:numFmt w:val="bullet"/>
      <w:lvlText w:val="•"/>
      <w:lvlJc w:val="left"/>
      <w:pPr>
        <w:ind w:left="2641" w:hanging="397"/>
      </w:pPr>
    </w:lvl>
    <w:lvl w:ilvl="6">
      <w:numFmt w:val="bullet"/>
      <w:lvlText w:val="•"/>
      <w:lvlJc w:val="left"/>
      <w:pPr>
        <w:ind w:left="3009" w:hanging="397"/>
      </w:pPr>
    </w:lvl>
    <w:lvl w:ilvl="7">
      <w:numFmt w:val="bullet"/>
      <w:lvlText w:val="•"/>
      <w:lvlJc w:val="left"/>
      <w:pPr>
        <w:ind w:left="3377" w:hanging="397"/>
      </w:pPr>
    </w:lvl>
    <w:lvl w:ilvl="8">
      <w:numFmt w:val="bullet"/>
      <w:lvlText w:val="•"/>
      <w:lvlJc w:val="left"/>
      <w:pPr>
        <w:ind w:left="3746" w:hanging="397"/>
      </w:pPr>
    </w:lvl>
  </w:abstractNum>
  <w:abstractNum w:abstractNumId="1" w15:restartNumberingAfterBreak="0">
    <w:nsid w:val="00000403"/>
    <w:multiLevelType w:val="multilevel"/>
    <w:tmpl w:val="00000886"/>
    <w:lvl w:ilvl="0">
      <w:numFmt w:val="bullet"/>
      <w:lvlText w:val="●"/>
      <w:lvlJc w:val="left"/>
      <w:pPr>
        <w:ind w:left="793" w:hanging="397"/>
      </w:pPr>
      <w:rPr>
        <w:rFonts w:ascii="Arial" w:hAnsi="Arial" w:cs="Arial"/>
        <w:b w:val="0"/>
        <w:bCs w:val="0"/>
        <w:spacing w:val="-11"/>
        <w:w w:val="99"/>
        <w:sz w:val="16"/>
        <w:szCs w:val="16"/>
      </w:rPr>
    </w:lvl>
    <w:lvl w:ilvl="1">
      <w:numFmt w:val="bullet"/>
      <w:lvlText w:val="•"/>
      <w:lvlJc w:val="left"/>
      <w:pPr>
        <w:ind w:left="1168" w:hanging="397"/>
      </w:pPr>
    </w:lvl>
    <w:lvl w:ilvl="2">
      <w:numFmt w:val="bullet"/>
      <w:lvlText w:val="•"/>
      <w:lvlJc w:val="left"/>
      <w:pPr>
        <w:ind w:left="1536" w:hanging="397"/>
      </w:pPr>
    </w:lvl>
    <w:lvl w:ilvl="3">
      <w:numFmt w:val="bullet"/>
      <w:lvlText w:val="•"/>
      <w:lvlJc w:val="left"/>
      <w:pPr>
        <w:ind w:left="1904" w:hanging="397"/>
      </w:pPr>
    </w:lvl>
    <w:lvl w:ilvl="4">
      <w:numFmt w:val="bullet"/>
      <w:lvlText w:val="•"/>
      <w:lvlJc w:val="left"/>
      <w:pPr>
        <w:ind w:left="2273" w:hanging="397"/>
      </w:pPr>
    </w:lvl>
    <w:lvl w:ilvl="5">
      <w:numFmt w:val="bullet"/>
      <w:lvlText w:val="•"/>
      <w:lvlJc w:val="left"/>
      <w:pPr>
        <w:ind w:left="2641" w:hanging="397"/>
      </w:pPr>
    </w:lvl>
    <w:lvl w:ilvl="6">
      <w:numFmt w:val="bullet"/>
      <w:lvlText w:val="•"/>
      <w:lvlJc w:val="left"/>
      <w:pPr>
        <w:ind w:left="3009" w:hanging="397"/>
      </w:pPr>
    </w:lvl>
    <w:lvl w:ilvl="7">
      <w:numFmt w:val="bullet"/>
      <w:lvlText w:val="•"/>
      <w:lvlJc w:val="left"/>
      <w:pPr>
        <w:ind w:left="3377" w:hanging="397"/>
      </w:pPr>
    </w:lvl>
    <w:lvl w:ilvl="8">
      <w:numFmt w:val="bullet"/>
      <w:lvlText w:val="•"/>
      <w:lvlJc w:val="left"/>
      <w:pPr>
        <w:ind w:left="3746" w:hanging="397"/>
      </w:pPr>
    </w:lvl>
  </w:abstractNum>
  <w:abstractNum w:abstractNumId="2" w15:restartNumberingAfterBreak="0">
    <w:nsid w:val="00000404"/>
    <w:multiLevelType w:val="multilevel"/>
    <w:tmpl w:val="00000887"/>
    <w:lvl w:ilvl="0">
      <w:numFmt w:val="bullet"/>
      <w:lvlText w:val="●"/>
      <w:lvlJc w:val="left"/>
      <w:pPr>
        <w:ind w:left="793" w:hanging="397"/>
      </w:pPr>
      <w:rPr>
        <w:rFonts w:ascii="Arial" w:hAnsi="Arial" w:cs="Arial"/>
        <w:b w:val="0"/>
        <w:bCs w:val="0"/>
        <w:spacing w:val="-11"/>
        <w:w w:val="99"/>
        <w:sz w:val="16"/>
        <w:szCs w:val="16"/>
      </w:rPr>
    </w:lvl>
    <w:lvl w:ilvl="1">
      <w:numFmt w:val="bullet"/>
      <w:lvlText w:val="•"/>
      <w:lvlJc w:val="left"/>
      <w:pPr>
        <w:ind w:left="1168" w:hanging="397"/>
      </w:pPr>
    </w:lvl>
    <w:lvl w:ilvl="2">
      <w:numFmt w:val="bullet"/>
      <w:lvlText w:val="•"/>
      <w:lvlJc w:val="left"/>
      <w:pPr>
        <w:ind w:left="1536" w:hanging="397"/>
      </w:pPr>
    </w:lvl>
    <w:lvl w:ilvl="3">
      <w:numFmt w:val="bullet"/>
      <w:lvlText w:val="•"/>
      <w:lvlJc w:val="left"/>
      <w:pPr>
        <w:ind w:left="1904" w:hanging="397"/>
      </w:pPr>
    </w:lvl>
    <w:lvl w:ilvl="4">
      <w:numFmt w:val="bullet"/>
      <w:lvlText w:val="•"/>
      <w:lvlJc w:val="left"/>
      <w:pPr>
        <w:ind w:left="2273" w:hanging="397"/>
      </w:pPr>
    </w:lvl>
    <w:lvl w:ilvl="5">
      <w:numFmt w:val="bullet"/>
      <w:lvlText w:val="•"/>
      <w:lvlJc w:val="left"/>
      <w:pPr>
        <w:ind w:left="2641" w:hanging="397"/>
      </w:pPr>
    </w:lvl>
    <w:lvl w:ilvl="6">
      <w:numFmt w:val="bullet"/>
      <w:lvlText w:val="•"/>
      <w:lvlJc w:val="left"/>
      <w:pPr>
        <w:ind w:left="3009" w:hanging="397"/>
      </w:pPr>
    </w:lvl>
    <w:lvl w:ilvl="7">
      <w:numFmt w:val="bullet"/>
      <w:lvlText w:val="•"/>
      <w:lvlJc w:val="left"/>
      <w:pPr>
        <w:ind w:left="3377" w:hanging="397"/>
      </w:pPr>
    </w:lvl>
    <w:lvl w:ilvl="8">
      <w:numFmt w:val="bullet"/>
      <w:lvlText w:val="•"/>
      <w:lvlJc w:val="left"/>
      <w:pPr>
        <w:ind w:left="3746" w:hanging="397"/>
      </w:pPr>
    </w:lvl>
  </w:abstractNum>
  <w:abstractNum w:abstractNumId="3" w15:restartNumberingAfterBreak="0">
    <w:nsid w:val="00000405"/>
    <w:multiLevelType w:val="multilevel"/>
    <w:tmpl w:val="00000888"/>
    <w:lvl w:ilvl="0">
      <w:numFmt w:val="bullet"/>
      <w:lvlText w:val="●"/>
      <w:lvlJc w:val="left"/>
      <w:pPr>
        <w:ind w:left="793" w:hanging="397"/>
      </w:pPr>
      <w:rPr>
        <w:rFonts w:ascii="Arial" w:hAnsi="Arial" w:cs="Arial"/>
        <w:b w:val="0"/>
        <w:bCs w:val="0"/>
        <w:spacing w:val="-11"/>
        <w:w w:val="99"/>
        <w:sz w:val="16"/>
        <w:szCs w:val="16"/>
      </w:rPr>
    </w:lvl>
    <w:lvl w:ilvl="1">
      <w:numFmt w:val="bullet"/>
      <w:lvlText w:val="•"/>
      <w:lvlJc w:val="left"/>
      <w:pPr>
        <w:ind w:left="1168" w:hanging="397"/>
      </w:pPr>
    </w:lvl>
    <w:lvl w:ilvl="2">
      <w:numFmt w:val="bullet"/>
      <w:lvlText w:val="•"/>
      <w:lvlJc w:val="left"/>
      <w:pPr>
        <w:ind w:left="1536" w:hanging="397"/>
      </w:pPr>
    </w:lvl>
    <w:lvl w:ilvl="3">
      <w:numFmt w:val="bullet"/>
      <w:lvlText w:val="•"/>
      <w:lvlJc w:val="left"/>
      <w:pPr>
        <w:ind w:left="1904" w:hanging="397"/>
      </w:pPr>
    </w:lvl>
    <w:lvl w:ilvl="4">
      <w:numFmt w:val="bullet"/>
      <w:lvlText w:val="•"/>
      <w:lvlJc w:val="left"/>
      <w:pPr>
        <w:ind w:left="2273" w:hanging="397"/>
      </w:pPr>
    </w:lvl>
    <w:lvl w:ilvl="5">
      <w:numFmt w:val="bullet"/>
      <w:lvlText w:val="•"/>
      <w:lvlJc w:val="left"/>
      <w:pPr>
        <w:ind w:left="2641" w:hanging="397"/>
      </w:pPr>
    </w:lvl>
    <w:lvl w:ilvl="6">
      <w:numFmt w:val="bullet"/>
      <w:lvlText w:val="•"/>
      <w:lvlJc w:val="left"/>
      <w:pPr>
        <w:ind w:left="3009" w:hanging="397"/>
      </w:pPr>
    </w:lvl>
    <w:lvl w:ilvl="7">
      <w:numFmt w:val="bullet"/>
      <w:lvlText w:val="•"/>
      <w:lvlJc w:val="left"/>
      <w:pPr>
        <w:ind w:left="3377" w:hanging="397"/>
      </w:pPr>
    </w:lvl>
    <w:lvl w:ilvl="8">
      <w:numFmt w:val="bullet"/>
      <w:lvlText w:val="•"/>
      <w:lvlJc w:val="left"/>
      <w:pPr>
        <w:ind w:left="3746" w:hanging="397"/>
      </w:pPr>
    </w:lvl>
  </w:abstractNum>
  <w:abstractNum w:abstractNumId="4" w15:restartNumberingAfterBreak="0">
    <w:nsid w:val="00000406"/>
    <w:multiLevelType w:val="multilevel"/>
    <w:tmpl w:val="00000889"/>
    <w:lvl w:ilvl="0">
      <w:numFmt w:val="bullet"/>
      <w:lvlText w:val="●"/>
      <w:lvlJc w:val="left"/>
      <w:pPr>
        <w:ind w:left="793" w:hanging="397"/>
      </w:pPr>
      <w:rPr>
        <w:rFonts w:ascii="Arial" w:hAnsi="Arial" w:cs="Arial"/>
        <w:b w:val="0"/>
        <w:bCs w:val="0"/>
        <w:spacing w:val="-11"/>
        <w:w w:val="99"/>
        <w:sz w:val="16"/>
        <w:szCs w:val="16"/>
      </w:rPr>
    </w:lvl>
    <w:lvl w:ilvl="1">
      <w:numFmt w:val="bullet"/>
      <w:lvlText w:val="•"/>
      <w:lvlJc w:val="left"/>
      <w:pPr>
        <w:ind w:left="1168" w:hanging="397"/>
      </w:pPr>
    </w:lvl>
    <w:lvl w:ilvl="2">
      <w:numFmt w:val="bullet"/>
      <w:lvlText w:val="•"/>
      <w:lvlJc w:val="left"/>
      <w:pPr>
        <w:ind w:left="1536" w:hanging="397"/>
      </w:pPr>
    </w:lvl>
    <w:lvl w:ilvl="3">
      <w:numFmt w:val="bullet"/>
      <w:lvlText w:val="•"/>
      <w:lvlJc w:val="left"/>
      <w:pPr>
        <w:ind w:left="1904" w:hanging="397"/>
      </w:pPr>
    </w:lvl>
    <w:lvl w:ilvl="4">
      <w:numFmt w:val="bullet"/>
      <w:lvlText w:val="•"/>
      <w:lvlJc w:val="left"/>
      <w:pPr>
        <w:ind w:left="2273" w:hanging="397"/>
      </w:pPr>
    </w:lvl>
    <w:lvl w:ilvl="5">
      <w:numFmt w:val="bullet"/>
      <w:lvlText w:val="•"/>
      <w:lvlJc w:val="left"/>
      <w:pPr>
        <w:ind w:left="2641" w:hanging="397"/>
      </w:pPr>
    </w:lvl>
    <w:lvl w:ilvl="6">
      <w:numFmt w:val="bullet"/>
      <w:lvlText w:val="•"/>
      <w:lvlJc w:val="left"/>
      <w:pPr>
        <w:ind w:left="3009" w:hanging="397"/>
      </w:pPr>
    </w:lvl>
    <w:lvl w:ilvl="7">
      <w:numFmt w:val="bullet"/>
      <w:lvlText w:val="•"/>
      <w:lvlJc w:val="left"/>
      <w:pPr>
        <w:ind w:left="3377" w:hanging="397"/>
      </w:pPr>
    </w:lvl>
    <w:lvl w:ilvl="8">
      <w:numFmt w:val="bullet"/>
      <w:lvlText w:val="•"/>
      <w:lvlJc w:val="left"/>
      <w:pPr>
        <w:ind w:left="3746" w:hanging="397"/>
      </w:pPr>
    </w:lvl>
  </w:abstractNum>
  <w:abstractNum w:abstractNumId="5" w15:restartNumberingAfterBreak="0">
    <w:nsid w:val="00000407"/>
    <w:multiLevelType w:val="multilevel"/>
    <w:tmpl w:val="0000088A"/>
    <w:lvl w:ilvl="0">
      <w:numFmt w:val="bullet"/>
      <w:lvlText w:val="●"/>
      <w:lvlJc w:val="left"/>
      <w:pPr>
        <w:ind w:left="793" w:hanging="397"/>
      </w:pPr>
      <w:rPr>
        <w:rFonts w:ascii="Arial" w:hAnsi="Arial" w:cs="Arial"/>
        <w:b w:val="0"/>
        <w:bCs w:val="0"/>
        <w:spacing w:val="-11"/>
        <w:w w:val="99"/>
        <w:sz w:val="16"/>
        <w:szCs w:val="16"/>
      </w:rPr>
    </w:lvl>
    <w:lvl w:ilvl="1">
      <w:numFmt w:val="bullet"/>
      <w:lvlText w:val="•"/>
      <w:lvlJc w:val="left"/>
      <w:pPr>
        <w:ind w:left="1168" w:hanging="397"/>
      </w:pPr>
    </w:lvl>
    <w:lvl w:ilvl="2">
      <w:numFmt w:val="bullet"/>
      <w:lvlText w:val="•"/>
      <w:lvlJc w:val="left"/>
      <w:pPr>
        <w:ind w:left="1536" w:hanging="397"/>
      </w:pPr>
    </w:lvl>
    <w:lvl w:ilvl="3">
      <w:numFmt w:val="bullet"/>
      <w:lvlText w:val="•"/>
      <w:lvlJc w:val="left"/>
      <w:pPr>
        <w:ind w:left="1904" w:hanging="397"/>
      </w:pPr>
    </w:lvl>
    <w:lvl w:ilvl="4">
      <w:numFmt w:val="bullet"/>
      <w:lvlText w:val="•"/>
      <w:lvlJc w:val="left"/>
      <w:pPr>
        <w:ind w:left="2273" w:hanging="397"/>
      </w:pPr>
    </w:lvl>
    <w:lvl w:ilvl="5">
      <w:numFmt w:val="bullet"/>
      <w:lvlText w:val="•"/>
      <w:lvlJc w:val="left"/>
      <w:pPr>
        <w:ind w:left="2641" w:hanging="397"/>
      </w:pPr>
    </w:lvl>
    <w:lvl w:ilvl="6">
      <w:numFmt w:val="bullet"/>
      <w:lvlText w:val="•"/>
      <w:lvlJc w:val="left"/>
      <w:pPr>
        <w:ind w:left="3009" w:hanging="397"/>
      </w:pPr>
    </w:lvl>
    <w:lvl w:ilvl="7">
      <w:numFmt w:val="bullet"/>
      <w:lvlText w:val="•"/>
      <w:lvlJc w:val="left"/>
      <w:pPr>
        <w:ind w:left="3377" w:hanging="397"/>
      </w:pPr>
    </w:lvl>
    <w:lvl w:ilvl="8">
      <w:numFmt w:val="bullet"/>
      <w:lvlText w:val="•"/>
      <w:lvlJc w:val="left"/>
      <w:pPr>
        <w:ind w:left="3746" w:hanging="397"/>
      </w:pPr>
    </w:lvl>
  </w:abstractNum>
  <w:abstractNum w:abstractNumId="6" w15:restartNumberingAfterBreak="0">
    <w:nsid w:val="00000408"/>
    <w:multiLevelType w:val="multilevel"/>
    <w:tmpl w:val="0000088B"/>
    <w:lvl w:ilvl="0">
      <w:numFmt w:val="bullet"/>
      <w:lvlText w:val="●"/>
      <w:lvlJc w:val="left"/>
      <w:pPr>
        <w:ind w:left="793" w:hanging="397"/>
      </w:pPr>
      <w:rPr>
        <w:rFonts w:ascii="Arial" w:hAnsi="Arial" w:cs="Arial"/>
        <w:b w:val="0"/>
        <w:bCs w:val="0"/>
        <w:spacing w:val="-11"/>
        <w:w w:val="99"/>
        <w:sz w:val="16"/>
        <w:szCs w:val="16"/>
      </w:rPr>
    </w:lvl>
    <w:lvl w:ilvl="1">
      <w:numFmt w:val="bullet"/>
      <w:lvlText w:val="•"/>
      <w:lvlJc w:val="left"/>
      <w:pPr>
        <w:ind w:left="1168" w:hanging="397"/>
      </w:pPr>
    </w:lvl>
    <w:lvl w:ilvl="2">
      <w:numFmt w:val="bullet"/>
      <w:lvlText w:val="•"/>
      <w:lvlJc w:val="left"/>
      <w:pPr>
        <w:ind w:left="1536" w:hanging="397"/>
      </w:pPr>
    </w:lvl>
    <w:lvl w:ilvl="3">
      <w:numFmt w:val="bullet"/>
      <w:lvlText w:val="•"/>
      <w:lvlJc w:val="left"/>
      <w:pPr>
        <w:ind w:left="1904" w:hanging="397"/>
      </w:pPr>
    </w:lvl>
    <w:lvl w:ilvl="4">
      <w:numFmt w:val="bullet"/>
      <w:lvlText w:val="•"/>
      <w:lvlJc w:val="left"/>
      <w:pPr>
        <w:ind w:left="2273" w:hanging="397"/>
      </w:pPr>
    </w:lvl>
    <w:lvl w:ilvl="5">
      <w:numFmt w:val="bullet"/>
      <w:lvlText w:val="•"/>
      <w:lvlJc w:val="left"/>
      <w:pPr>
        <w:ind w:left="2641" w:hanging="397"/>
      </w:pPr>
    </w:lvl>
    <w:lvl w:ilvl="6">
      <w:numFmt w:val="bullet"/>
      <w:lvlText w:val="•"/>
      <w:lvlJc w:val="left"/>
      <w:pPr>
        <w:ind w:left="3009" w:hanging="397"/>
      </w:pPr>
    </w:lvl>
    <w:lvl w:ilvl="7">
      <w:numFmt w:val="bullet"/>
      <w:lvlText w:val="•"/>
      <w:lvlJc w:val="left"/>
      <w:pPr>
        <w:ind w:left="3377" w:hanging="397"/>
      </w:pPr>
    </w:lvl>
    <w:lvl w:ilvl="8">
      <w:numFmt w:val="bullet"/>
      <w:lvlText w:val="•"/>
      <w:lvlJc w:val="left"/>
      <w:pPr>
        <w:ind w:left="3746" w:hanging="397"/>
      </w:pPr>
    </w:lvl>
  </w:abstractNum>
  <w:abstractNum w:abstractNumId="7" w15:restartNumberingAfterBreak="0">
    <w:nsid w:val="00000409"/>
    <w:multiLevelType w:val="multilevel"/>
    <w:tmpl w:val="0000088C"/>
    <w:lvl w:ilvl="0">
      <w:numFmt w:val="bullet"/>
      <w:lvlText w:val="●"/>
      <w:lvlJc w:val="left"/>
      <w:pPr>
        <w:ind w:left="793" w:hanging="397"/>
      </w:pPr>
      <w:rPr>
        <w:rFonts w:ascii="Arial" w:hAnsi="Arial" w:cs="Arial"/>
        <w:b w:val="0"/>
        <w:bCs w:val="0"/>
        <w:spacing w:val="-11"/>
        <w:w w:val="99"/>
        <w:sz w:val="16"/>
        <w:szCs w:val="16"/>
      </w:rPr>
    </w:lvl>
    <w:lvl w:ilvl="1">
      <w:numFmt w:val="bullet"/>
      <w:lvlText w:val="•"/>
      <w:lvlJc w:val="left"/>
      <w:pPr>
        <w:ind w:left="1168" w:hanging="397"/>
      </w:pPr>
    </w:lvl>
    <w:lvl w:ilvl="2">
      <w:numFmt w:val="bullet"/>
      <w:lvlText w:val="•"/>
      <w:lvlJc w:val="left"/>
      <w:pPr>
        <w:ind w:left="1536" w:hanging="397"/>
      </w:pPr>
    </w:lvl>
    <w:lvl w:ilvl="3">
      <w:numFmt w:val="bullet"/>
      <w:lvlText w:val="•"/>
      <w:lvlJc w:val="left"/>
      <w:pPr>
        <w:ind w:left="1904" w:hanging="397"/>
      </w:pPr>
    </w:lvl>
    <w:lvl w:ilvl="4">
      <w:numFmt w:val="bullet"/>
      <w:lvlText w:val="•"/>
      <w:lvlJc w:val="left"/>
      <w:pPr>
        <w:ind w:left="2273" w:hanging="397"/>
      </w:pPr>
    </w:lvl>
    <w:lvl w:ilvl="5">
      <w:numFmt w:val="bullet"/>
      <w:lvlText w:val="•"/>
      <w:lvlJc w:val="left"/>
      <w:pPr>
        <w:ind w:left="2641" w:hanging="397"/>
      </w:pPr>
    </w:lvl>
    <w:lvl w:ilvl="6">
      <w:numFmt w:val="bullet"/>
      <w:lvlText w:val="•"/>
      <w:lvlJc w:val="left"/>
      <w:pPr>
        <w:ind w:left="3009" w:hanging="397"/>
      </w:pPr>
    </w:lvl>
    <w:lvl w:ilvl="7">
      <w:numFmt w:val="bullet"/>
      <w:lvlText w:val="•"/>
      <w:lvlJc w:val="left"/>
      <w:pPr>
        <w:ind w:left="3377" w:hanging="397"/>
      </w:pPr>
    </w:lvl>
    <w:lvl w:ilvl="8">
      <w:numFmt w:val="bullet"/>
      <w:lvlText w:val="•"/>
      <w:lvlJc w:val="left"/>
      <w:pPr>
        <w:ind w:left="3746" w:hanging="397"/>
      </w:pPr>
    </w:lvl>
  </w:abstractNum>
  <w:abstractNum w:abstractNumId="8" w15:restartNumberingAfterBreak="0">
    <w:nsid w:val="0000040A"/>
    <w:multiLevelType w:val="multilevel"/>
    <w:tmpl w:val="0000088D"/>
    <w:lvl w:ilvl="0">
      <w:numFmt w:val="bullet"/>
      <w:lvlText w:val="●"/>
      <w:lvlJc w:val="left"/>
      <w:pPr>
        <w:ind w:left="793" w:hanging="397"/>
      </w:pPr>
      <w:rPr>
        <w:rFonts w:ascii="Arial" w:hAnsi="Arial" w:cs="Arial"/>
        <w:b w:val="0"/>
        <w:bCs w:val="0"/>
        <w:spacing w:val="-11"/>
        <w:w w:val="99"/>
        <w:sz w:val="16"/>
        <w:szCs w:val="16"/>
      </w:rPr>
    </w:lvl>
    <w:lvl w:ilvl="1">
      <w:numFmt w:val="bullet"/>
      <w:lvlText w:val="•"/>
      <w:lvlJc w:val="left"/>
      <w:pPr>
        <w:ind w:left="1168" w:hanging="397"/>
      </w:pPr>
    </w:lvl>
    <w:lvl w:ilvl="2">
      <w:numFmt w:val="bullet"/>
      <w:lvlText w:val="•"/>
      <w:lvlJc w:val="left"/>
      <w:pPr>
        <w:ind w:left="1536" w:hanging="397"/>
      </w:pPr>
    </w:lvl>
    <w:lvl w:ilvl="3">
      <w:numFmt w:val="bullet"/>
      <w:lvlText w:val="•"/>
      <w:lvlJc w:val="left"/>
      <w:pPr>
        <w:ind w:left="1904" w:hanging="397"/>
      </w:pPr>
    </w:lvl>
    <w:lvl w:ilvl="4">
      <w:numFmt w:val="bullet"/>
      <w:lvlText w:val="•"/>
      <w:lvlJc w:val="left"/>
      <w:pPr>
        <w:ind w:left="2273" w:hanging="397"/>
      </w:pPr>
    </w:lvl>
    <w:lvl w:ilvl="5">
      <w:numFmt w:val="bullet"/>
      <w:lvlText w:val="•"/>
      <w:lvlJc w:val="left"/>
      <w:pPr>
        <w:ind w:left="2641" w:hanging="397"/>
      </w:pPr>
    </w:lvl>
    <w:lvl w:ilvl="6">
      <w:numFmt w:val="bullet"/>
      <w:lvlText w:val="•"/>
      <w:lvlJc w:val="left"/>
      <w:pPr>
        <w:ind w:left="3009" w:hanging="397"/>
      </w:pPr>
    </w:lvl>
    <w:lvl w:ilvl="7">
      <w:numFmt w:val="bullet"/>
      <w:lvlText w:val="•"/>
      <w:lvlJc w:val="left"/>
      <w:pPr>
        <w:ind w:left="3377" w:hanging="397"/>
      </w:pPr>
    </w:lvl>
    <w:lvl w:ilvl="8">
      <w:numFmt w:val="bullet"/>
      <w:lvlText w:val="•"/>
      <w:lvlJc w:val="left"/>
      <w:pPr>
        <w:ind w:left="3746" w:hanging="397"/>
      </w:pPr>
    </w:lvl>
  </w:abstractNum>
  <w:abstractNum w:abstractNumId="9" w15:restartNumberingAfterBreak="0">
    <w:nsid w:val="3D7D169C"/>
    <w:multiLevelType w:val="hybridMultilevel"/>
    <w:tmpl w:val="027CA3D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8"/>
  </w:num>
  <w:num w:numId="2">
    <w:abstractNumId w:val="7"/>
  </w:num>
  <w:num w:numId="3">
    <w:abstractNumId w:val="6"/>
  </w:num>
  <w:num w:numId="4">
    <w:abstractNumId w:val="5"/>
  </w:num>
  <w:num w:numId="5">
    <w:abstractNumId w:val="4"/>
  </w:num>
  <w:num w:numId="6">
    <w:abstractNumId w:val="3"/>
  </w:num>
  <w:num w:numId="7">
    <w:abstractNumId w:val="2"/>
  </w:num>
  <w:num w:numId="8">
    <w:abstractNumId w:val="1"/>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26D6"/>
    <w:rsid w:val="003304F3"/>
    <w:rsid w:val="007E5A69"/>
    <w:rsid w:val="008572A8"/>
    <w:rsid w:val="00AD4B27"/>
    <w:rsid w:val="00B41693"/>
    <w:rsid w:val="00EC0FDE"/>
    <w:rsid w:val="00F526D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FD21B6-5596-47D7-B6D2-84F3D4771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TableParagraph">
    <w:name w:val="Table Paragraph"/>
    <w:basedOn w:val="Standaard"/>
    <w:uiPriority w:val="1"/>
    <w:qFormat/>
    <w:rsid w:val="00F526D6"/>
    <w:pPr>
      <w:autoSpaceDE w:val="0"/>
      <w:autoSpaceDN w:val="0"/>
      <w:adjustRightInd w:val="0"/>
      <w:spacing w:after="0" w:line="240" w:lineRule="auto"/>
    </w:pPr>
    <w:rPr>
      <w:rFonts w:ascii="Times New Roman" w:hAnsi="Times New Roman" w:cs="Times New Roman"/>
      <w:sz w:val="24"/>
      <w:szCs w:val="24"/>
    </w:rPr>
  </w:style>
  <w:style w:type="paragraph" w:styleId="Lijstalinea">
    <w:name w:val="List Paragraph"/>
    <w:basedOn w:val="Standaard"/>
    <w:uiPriority w:val="34"/>
    <w:qFormat/>
    <w:rsid w:val="00B416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472164">
      <w:bodyDiv w:val="1"/>
      <w:marLeft w:val="0"/>
      <w:marRight w:val="0"/>
      <w:marTop w:val="0"/>
      <w:marBottom w:val="0"/>
      <w:divBdr>
        <w:top w:val="none" w:sz="0" w:space="0" w:color="auto"/>
        <w:left w:val="none" w:sz="0" w:space="0" w:color="auto"/>
        <w:bottom w:val="none" w:sz="0" w:space="0" w:color="auto"/>
        <w:right w:val="none" w:sz="0" w:space="0" w:color="auto"/>
      </w:divBdr>
    </w:div>
    <w:div w:id="52293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4</Pages>
  <Words>640</Words>
  <Characters>3521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4153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Zwaan Zwart</dc:creator>
  <cp:keywords/>
  <dc:description/>
  <cp:lastModifiedBy>Zwaan Zwart</cp:lastModifiedBy>
  <cp:revision>6</cp:revision>
  <dcterms:created xsi:type="dcterms:W3CDTF">2018-11-19T15:04:00Z</dcterms:created>
  <dcterms:modified xsi:type="dcterms:W3CDTF">2018-11-29T17:30:00Z</dcterms:modified>
</cp:coreProperties>
</file>