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7BE97" w14:textId="77777777" w:rsidR="00BD2E4F" w:rsidRPr="00BC7DF9" w:rsidRDefault="00BD2E4F" w:rsidP="00BD2E4F">
      <w:pPr>
        <w:rPr>
          <w:sz w:val="21"/>
          <w:szCs w:val="21"/>
        </w:rPr>
      </w:pPr>
    </w:p>
    <w:tbl>
      <w:tblPr>
        <w:tblW w:w="923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7610"/>
      </w:tblGrid>
      <w:tr w:rsidR="00BD2E4F" w:rsidRPr="00EA555C" w14:paraId="23ABA6DE" w14:textId="77777777" w:rsidTr="00940D3E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27668B" w14:textId="77777777" w:rsidR="00BD2E4F" w:rsidRPr="00EA555C" w:rsidRDefault="00BD2E4F" w:rsidP="00940D3E">
            <w:pPr>
              <w:snapToGrid w:val="0"/>
              <w:spacing w:line="276" w:lineRule="auto"/>
              <w:rPr>
                <w:rFonts w:ascii="Calibri" w:hAnsi="Calibri" w:cs="Arial"/>
                <w:b/>
                <w:bCs/>
                <w:color w:val="C00000"/>
                <w:sz w:val="21"/>
                <w:szCs w:val="21"/>
              </w:rPr>
            </w:pPr>
            <w:r w:rsidRPr="00EA555C">
              <w:rPr>
                <w:rFonts w:ascii="Calibri" w:hAnsi="Calibri" w:cs="Arial"/>
                <w:b/>
                <w:bCs/>
                <w:color w:val="C00000"/>
                <w:sz w:val="21"/>
                <w:szCs w:val="21"/>
              </w:rPr>
              <w:t>SLB-opdracht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CB79" w14:textId="77777777" w:rsidR="00BD2E4F" w:rsidRPr="00EA555C" w:rsidRDefault="00940D3E" w:rsidP="00940D3E">
            <w:pPr>
              <w:snapToGrid w:val="0"/>
              <w:spacing w:line="276" w:lineRule="auto"/>
              <w:rPr>
                <w:rFonts w:ascii="Calibri" w:hAnsi="Calibri" w:cs="Arial"/>
                <w:b/>
                <w:color w:val="C00000"/>
                <w:sz w:val="21"/>
                <w:szCs w:val="21"/>
              </w:rPr>
            </w:pPr>
            <w:r w:rsidRPr="00EA555C">
              <w:rPr>
                <w:rFonts w:ascii="Calibri" w:hAnsi="Calibri" w:cs="Arial"/>
                <w:b/>
                <w:color w:val="C00000"/>
                <w:sz w:val="21"/>
                <w:szCs w:val="21"/>
              </w:rPr>
              <w:t>Studiewijsheden</w:t>
            </w:r>
          </w:p>
        </w:tc>
      </w:tr>
      <w:tr w:rsidR="00BD2E4F" w:rsidRPr="00BC7DF9" w14:paraId="54101B17" w14:textId="77777777" w:rsidTr="00940D3E"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0B2D582F" w14:textId="77777777" w:rsidR="00BD2E4F" w:rsidRPr="00BC7DF9" w:rsidRDefault="00940D3E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 xml:space="preserve">Waarom krijg je deze </w:t>
            </w:r>
            <w:r w:rsidR="00BD2E4F" w:rsidRPr="00BC7DF9">
              <w:rPr>
                <w:rFonts w:ascii="Calibri" w:hAnsi="Calibri" w:cs="Arial"/>
                <w:sz w:val="21"/>
                <w:szCs w:val="21"/>
              </w:rPr>
              <w:t>opdracht</w:t>
            </w:r>
            <w:r>
              <w:rPr>
                <w:rFonts w:ascii="Calibri" w:hAnsi="Calibri" w:cs="Arial"/>
                <w:sz w:val="21"/>
                <w:szCs w:val="21"/>
              </w:rPr>
              <w:t>?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9CCC21" w14:textId="77777777" w:rsidR="00940D3E" w:rsidRDefault="00940D3E" w:rsidP="00940D3E">
            <w:pPr>
              <w:snapToGrid w:val="0"/>
              <w:rPr>
                <w:rFonts w:ascii="Calibri" w:hAnsi="Calibri" w:cs="Arial"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Je staat aan het begin van een nieuwe opleiding. Je moet je weg nog leren vinden in de opleiding. De studiewijzer wijst je de weg. Welke studiewijsheiden staan daar in?</w:t>
            </w:r>
          </w:p>
          <w:p w14:paraId="4B4FEBA6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bCs/>
                <w:sz w:val="21"/>
                <w:szCs w:val="21"/>
              </w:rPr>
            </w:pPr>
          </w:p>
        </w:tc>
      </w:tr>
      <w:tr w:rsidR="00BD2E4F" w:rsidRPr="00BC7DF9" w14:paraId="170C9880" w14:textId="77777777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08EC2EC1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Wat leer je door de opdracht?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CA5D14" w14:textId="77777777" w:rsidR="00BD2E4F" w:rsidRDefault="00BD2E4F" w:rsidP="00EA555C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Je leert </w:t>
            </w:r>
            <w:r w:rsidR="00EA555C">
              <w:rPr>
                <w:rFonts w:ascii="Calibri" w:hAnsi="Calibri" w:cs="Arial"/>
                <w:sz w:val="21"/>
                <w:szCs w:val="21"/>
              </w:rPr>
              <w:t>hoe de opleiding in elkaar steekt.</w:t>
            </w:r>
          </w:p>
          <w:p w14:paraId="5961C698" w14:textId="77777777" w:rsidR="00EA555C" w:rsidRPr="00BC7DF9" w:rsidRDefault="00EA555C" w:rsidP="00EA555C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Je maakt kennis met de regels die gelden tijdens je studie.</w:t>
            </w:r>
          </w:p>
        </w:tc>
      </w:tr>
      <w:tr w:rsidR="00BD2E4F" w:rsidRPr="00BC7DF9" w14:paraId="561C3871" w14:textId="77777777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594333D3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Waar voer je de opdracht uit?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2810E1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Op school. </w:t>
            </w:r>
          </w:p>
        </w:tc>
      </w:tr>
      <w:tr w:rsidR="00BD2E4F" w:rsidRPr="00BC7DF9" w14:paraId="44B63AD0" w14:textId="77777777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13AE2371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Hoe voer je de opdracht uit (stappen)?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926F1C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 </w:t>
            </w: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Voorbereiden: </w:t>
            </w:r>
          </w:p>
          <w:p w14:paraId="7EBD3C77" w14:textId="77777777" w:rsidR="00BD2E4F" w:rsidRPr="00BC7DF9" w:rsidRDefault="00BD2E4F" w:rsidP="00BD2E4F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bCs/>
                <w:sz w:val="21"/>
                <w:szCs w:val="21"/>
              </w:rPr>
              <w:t xml:space="preserve">Je werkt </w:t>
            </w:r>
            <w:r w:rsidR="00EA555C">
              <w:rPr>
                <w:rFonts w:ascii="Calibri" w:hAnsi="Calibri" w:cs="Arial"/>
                <w:bCs/>
                <w:sz w:val="21"/>
                <w:szCs w:val="21"/>
              </w:rPr>
              <w:t>in tweetallen</w:t>
            </w:r>
            <w:r w:rsidRPr="00BC7DF9">
              <w:rPr>
                <w:rFonts w:ascii="Calibri" w:hAnsi="Calibri" w:cs="Arial"/>
                <w:bCs/>
                <w:sz w:val="21"/>
                <w:szCs w:val="21"/>
              </w:rPr>
              <w:t xml:space="preserve">. </w:t>
            </w:r>
          </w:p>
          <w:p w14:paraId="3CC5A362" w14:textId="77777777" w:rsidR="00BD2E4F" w:rsidRPr="00BE4E2B" w:rsidRDefault="00EA555C" w:rsidP="00BD2E4F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  <w:highlight w:val="yellow"/>
              </w:rPr>
            </w:pPr>
            <w:r w:rsidRPr="00BE4E2B">
              <w:rPr>
                <w:rFonts w:ascii="Calibri" w:hAnsi="Calibri" w:cs="Arial"/>
                <w:bCs/>
                <w:sz w:val="21"/>
                <w:szCs w:val="21"/>
                <w:highlight w:val="yellow"/>
              </w:rPr>
              <w:t>Neem de studiewijzer er bij. Deze staat in NELO &gt; opleidingsinformatieruimte &gt; algemene informatie.</w:t>
            </w:r>
          </w:p>
          <w:p w14:paraId="0519ADB6" w14:textId="77777777" w:rsidR="00BD2E4F" w:rsidRDefault="00BD2E4F" w:rsidP="00940D3E">
            <w:pPr>
              <w:rPr>
                <w:rFonts w:ascii="Calibri" w:hAnsi="Calibri" w:cs="Arial"/>
                <w:b/>
                <w:bCs/>
                <w:sz w:val="21"/>
                <w:szCs w:val="21"/>
              </w:rPr>
            </w:pPr>
          </w:p>
          <w:p w14:paraId="4529E10E" w14:textId="77777777" w:rsidR="00BD2E4F" w:rsidRPr="00BC7DF9" w:rsidRDefault="00BD2E4F" w:rsidP="00940D3E">
            <w:pPr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>Uitvoeren:</w:t>
            </w:r>
          </w:p>
          <w:p w14:paraId="72ABA9EE" w14:textId="77777777" w:rsidR="00EA555C" w:rsidRDefault="00EA555C" w:rsidP="00BD2E4F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 w:rsidRPr="00EA555C">
              <w:rPr>
                <w:rFonts w:ascii="Calibri" w:hAnsi="Calibri" w:cs="Arial"/>
                <w:bCs/>
                <w:sz w:val="21"/>
                <w:szCs w:val="21"/>
              </w:rPr>
              <w:t xml:space="preserve">Beantwoord </w:t>
            </w:r>
            <w:r>
              <w:rPr>
                <w:rFonts w:ascii="Calibri" w:hAnsi="Calibri" w:cs="Arial"/>
                <w:bCs/>
                <w:sz w:val="21"/>
                <w:szCs w:val="21"/>
              </w:rPr>
              <w:t xml:space="preserve">schriftelijk </w:t>
            </w:r>
            <w:r w:rsidRPr="00EA555C">
              <w:rPr>
                <w:rFonts w:ascii="Calibri" w:hAnsi="Calibri" w:cs="Arial"/>
                <w:bCs/>
                <w:sz w:val="21"/>
                <w:szCs w:val="21"/>
              </w:rPr>
              <w:t>de vragen over de studiewijzer op de volgende bladzijde.</w:t>
            </w:r>
          </w:p>
          <w:p w14:paraId="3EA2F31E" w14:textId="77777777" w:rsidR="00EA555C" w:rsidRDefault="00EA555C" w:rsidP="00BD2E4F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Bespreek de antwoorden met elkaar.</w:t>
            </w:r>
          </w:p>
          <w:p w14:paraId="0C558FDB" w14:textId="77777777" w:rsidR="00BD2E4F" w:rsidRPr="00EA555C" w:rsidRDefault="00BD2E4F" w:rsidP="00940D3E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EA555C">
              <w:rPr>
                <w:rFonts w:ascii="Calibri" w:hAnsi="Calibri" w:cs="Arial"/>
                <w:bCs/>
                <w:sz w:val="21"/>
                <w:szCs w:val="21"/>
              </w:rPr>
              <w:t xml:space="preserve">De docent geeft </w:t>
            </w:r>
            <w:r w:rsidR="00EA555C" w:rsidRPr="00EA555C">
              <w:rPr>
                <w:rFonts w:ascii="Calibri" w:hAnsi="Calibri" w:cs="Arial"/>
                <w:bCs/>
                <w:sz w:val="21"/>
                <w:szCs w:val="21"/>
              </w:rPr>
              <w:t xml:space="preserve">aanvullende </w:t>
            </w:r>
            <w:r w:rsidRPr="00EA555C">
              <w:rPr>
                <w:rFonts w:ascii="Calibri" w:hAnsi="Calibri" w:cs="Arial"/>
                <w:bCs/>
                <w:sz w:val="21"/>
                <w:szCs w:val="21"/>
              </w:rPr>
              <w:t>uitleg</w:t>
            </w:r>
            <w:r w:rsidR="00EA555C" w:rsidRPr="00EA555C">
              <w:rPr>
                <w:rFonts w:ascii="Calibri" w:hAnsi="Calibri" w:cs="Arial"/>
                <w:bCs/>
                <w:sz w:val="21"/>
                <w:szCs w:val="21"/>
              </w:rPr>
              <w:t>.</w:t>
            </w:r>
          </w:p>
          <w:p w14:paraId="497C82C0" w14:textId="77777777" w:rsidR="00EA555C" w:rsidRPr="00EA555C" w:rsidRDefault="00EA555C" w:rsidP="00940D3E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Stel zo</w:t>
            </w:r>
            <w:r w:rsidR="001D1030">
              <w:rPr>
                <w:rFonts w:ascii="Calibri" w:hAnsi="Calibri" w:cs="Arial"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Arial"/>
                <w:bCs/>
                <w:sz w:val="21"/>
                <w:szCs w:val="21"/>
              </w:rPr>
              <w:t>nodig je antwoorden bij.</w:t>
            </w:r>
          </w:p>
          <w:p w14:paraId="48B0D073" w14:textId="77777777" w:rsidR="00EA555C" w:rsidRPr="00EA555C" w:rsidRDefault="00EA555C" w:rsidP="00EA555C">
            <w:pPr>
              <w:widowControl/>
              <w:tabs>
                <w:tab w:val="left" w:pos="720"/>
              </w:tabs>
              <w:suppressAutoHyphens/>
              <w:ind w:left="720"/>
              <w:rPr>
                <w:rFonts w:ascii="Calibri" w:hAnsi="Calibri" w:cs="Arial"/>
                <w:b/>
                <w:bCs/>
                <w:sz w:val="21"/>
                <w:szCs w:val="21"/>
              </w:rPr>
            </w:pPr>
          </w:p>
          <w:p w14:paraId="4239974E" w14:textId="77777777" w:rsidR="00BD2E4F" w:rsidRPr="00BC7DF9" w:rsidRDefault="00BD2E4F" w:rsidP="00940D3E">
            <w:pPr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>Verwerken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en bewaren</w:t>
            </w: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: </w:t>
            </w:r>
          </w:p>
          <w:p w14:paraId="366E68C6" w14:textId="77777777" w:rsidR="00BD2E4F" w:rsidRPr="001D1030" w:rsidRDefault="00EA555C" w:rsidP="00EA555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Bewaar de antwoorden. Je hebt ze later nodig bij het voorbereiden van de informatieavond over je opleiding.</w:t>
            </w:r>
          </w:p>
        </w:tc>
      </w:tr>
      <w:tr w:rsidR="00BD2E4F" w:rsidRPr="00BC7DF9" w14:paraId="2D726526" w14:textId="77777777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1DFB10F6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Waar word je op beoordeeld?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C66736" w14:textId="77777777" w:rsidR="00BD2E4F" w:rsidRPr="00BC7DF9" w:rsidRDefault="00EA555C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Je hebt actief samengewerkt aan de opdracht.</w:t>
            </w:r>
          </w:p>
        </w:tc>
      </w:tr>
      <w:tr w:rsidR="00BD2E4F" w:rsidRPr="00BC7DF9" w14:paraId="40A7C968" w14:textId="77777777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189F372D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Waar kan je informatie vinden?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14810E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Studiewijzer</w:t>
            </w:r>
            <w:r w:rsidRPr="00BC7DF9">
              <w:rPr>
                <w:rFonts w:ascii="Calibri" w:hAnsi="Calibri" w:cs="Arial"/>
                <w:sz w:val="21"/>
                <w:szCs w:val="21"/>
              </w:rPr>
              <w:t xml:space="preserve"> </w:t>
            </w:r>
          </w:p>
        </w:tc>
      </w:tr>
      <w:tr w:rsidR="00BD2E4F" w:rsidRPr="00BC7DF9" w14:paraId="114D31BE" w14:textId="77777777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7FE67404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Wie kan je helpen bij de opdracht?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FDCA78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Je docent en je </w:t>
            </w:r>
            <w:r>
              <w:rPr>
                <w:rFonts w:ascii="Calibri" w:hAnsi="Calibri" w:cs="Arial"/>
                <w:sz w:val="21"/>
                <w:szCs w:val="21"/>
              </w:rPr>
              <w:t>groeps</w:t>
            </w:r>
            <w:r w:rsidRPr="00BC7DF9">
              <w:rPr>
                <w:rFonts w:ascii="Calibri" w:hAnsi="Calibri" w:cs="Arial"/>
                <w:sz w:val="21"/>
                <w:szCs w:val="21"/>
              </w:rPr>
              <w:t>genoten.</w:t>
            </w:r>
          </w:p>
        </w:tc>
      </w:tr>
      <w:tr w:rsidR="00BD2E4F" w:rsidRPr="00BC7DF9" w14:paraId="674C4946" w14:textId="77777777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5979F8D3" w14:textId="77777777"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Gewenst resultaat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4B9656" w14:textId="77777777" w:rsidR="00EA555C" w:rsidRDefault="00BD2E4F" w:rsidP="00940D3E">
            <w:pPr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Je bent </w:t>
            </w:r>
            <w:r w:rsidR="00EA555C">
              <w:rPr>
                <w:rFonts w:ascii="Calibri" w:hAnsi="Calibri" w:cs="Arial"/>
                <w:sz w:val="21"/>
                <w:szCs w:val="21"/>
              </w:rPr>
              <w:t>(een beetje meer) wegwijs in de opleiding.</w:t>
            </w:r>
          </w:p>
          <w:p w14:paraId="69D3395B" w14:textId="77777777" w:rsidR="00BD2E4F" w:rsidRPr="00BC7DF9" w:rsidRDefault="00EA555C" w:rsidP="00940D3E">
            <w:pPr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Je weet waar je de studiewijsheden kunt vinden.</w:t>
            </w:r>
          </w:p>
        </w:tc>
      </w:tr>
    </w:tbl>
    <w:p w14:paraId="74A3EDE0" w14:textId="77777777" w:rsidR="00BD2E4F" w:rsidRDefault="00BD2E4F" w:rsidP="00BD2E4F"/>
    <w:p w14:paraId="4FE99659" w14:textId="77777777" w:rsidR="00EA555C" w:rsidRDefault="00EA555C">
      <w:pPr>
        <w:widowControl/>
        <w:spacing w:after="200" w:line="276" w:lineRule="auto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14:paraId="4F39A46E" w14:textId="77777777"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Vragen over de studiewijzer</w:t>
      </w:r>
    </w:p>
    <w:p w14:paraId="7165F077" w14:textId="77777777"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14:paraId="6EC703A2" w14:textId="77777777"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Over </w:t>
      </w:r>
      <w:r w:rsidR="002033E3">
        <w:rPr>
          <w:rFonts w:asciiTheme="minorHAnsi" w:hAnsiTheme="minorHAnsi" w:cstheme="minorHAnsi"/>
          <w:b/>
          <w:color w:val="C00000"/>
          <w:sz w:val="22"/>
          <w:szCs w:val="22"/>
        </w:rPr>
        <w:t>de</w:t>
      </w: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 opleiding:</w:t>
      </w:r>
    </w:p>
    <w:p w14:paraId="63E3482C" w14:textId="77777777"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14:paraId="2154B699" w14:textId="77777777" w:rsidR="00452233" w:rsidRDefault="00EA555C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leerlijnen zijn er in de opleiding?</w:t>
      </w:r>
      <w:r w:rsidR="00B97C02" w:rsidRPr="001D103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EDD3AA" w14:textId="77777777" w:rsidR="00EA555C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afkortingen horen hierbij?</w:t>
      </w:r>
    </w:p>
    <w:p w14:paraId="43DDF08E" w14:textId="77777777"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Hoe is de opleiding ingedeeld in jaren en periodes? In welke jaren en periodes heb je stage?</w:t>
      </w:r>
    </w:p>
    <w:p w14:paraId="34626296" w14:textId="77777777"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Waar kun je je rooster vinden? En waar roosterwijzigingen?</w:t>
      </w:r>
    </w:p>
    <w:p w14:paraId="3D6CD6A8" w14:textId="77777777"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moet je doen als je niet op school kunt komen?</w:t>
      </w:r>
    </w:p>
    <w:p w14:paraId="1373AD6C" w14:textId="77777777"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moet je doen als je op school bent, maar er is geen docent?</w:t>
      </w:r>
    </w:p>
    <w:p w14:paraId="57D0B929" w14:textId="77777777" w:rsidR="002033E3" w:rsidRPr="002033E3" w:rsidRDefault="002033E3" w:rsidP="002033E3">
      <w:pPr>
        <w:spacing w:line="276" w:lineRule="auto"/>
        <w:ind w:left="360" w:right="480"/>
        <w:rPr>
          <w:rFonts w:asciiTheme="minorHAnsi" w:hAnsiTheme="minorHAnsi" w:cstheme="minorHAnsi"/>
          <w:sz w:val="22"/>
          <w:szCs w:val="22"/>
        </w:rPr>
      </w:pPr>
    </w:p>
    <w:p w14:paraId="7D5C4B2F" w14:textId="77777777" w:rsidR="00B97C02" w:rsidRPr="001D1030" w:rsidRDefault="00BE4E2B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>
        <w:rPr>
          <w:rFonts w:asciiTheme="minorHAnsi" w:hAnsiTheme="minorHAnsi" w:cstheme="minorHAnsi"/>
          <w:b/>
          <w:color w:val="C00000"/>
          <w:sz w:val="22"/>
          <w:szCs w:val="22"/>
        </w:rPr>
        <w:t>Over het beroep:</w:t>
      </w:r>
    </w:p>
    <w:p w14:paraId="58BD3C7D" w14:textId="77777777"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color w:val="C00000"/>
          <w:sz w:val="22"/>
          <w:szCs w:val="22"/>
        </w:rPr>
      </w:pPr>
    </w:p>
    <w:p w14:paraId="6EC66F55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Waar werkt een </w:t>
      </w:r>
      <w:r w:rsidR="00BE4E2B">
        <w:rPr>
          <w:rFonts w:asciiTheme="minorHAnsi" w:hAnsiTheme="minorHAnsi" w:cstheme="minorHAnsi"/>
          <w:sz w:val="22"/>
          <w:szCs w:val="22"/>
        </w:rPr>
        <w:t>MVZ’er</w:t>
      </w:r>
      <w:r w:rsidRPr="001D1030">
        <w:rPr>
          <w:rFonts w:asciiTheme="minorHAnsi" w:hAnsiTheme="minorHAnsi" w:cstheme="minorHAnsi"/>
          <w:sz w:val="22"/>
          <w:szCs w:val="22"/>
        </w:rPr>
        <w:t>?</w:t>
      </w:r>
    </w:p>
    <w:p w14:paraId="4DAA0D9C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Welke taken heeft een </w:t>
      </w:r>
      <w:r w:rsidR="00BE4E2B">
        <w:rPr>
          <w:rFonts w:asciiTheme="minorHAnsi" w:hAnsiTheme="minorHAnsi" w:cstheme="minorHAnsi"/>
          <w:sz w:val="22"/>
          <w:szCs w:val="22"/>
        </w:rPr>
        <w:t>MVZ’er</w:t>
      </w:r>
      <w:r w:rsidRPr="001D1030">
        <w:rPr>
          <w:rFonts w:asciiTheme="minorHAnsi" w:hAnsiTheme="minorHAnsi" w:cstheme="minorHAnsi"/>
          <w:sz w:val="22"/>
          <w:szCs w:val="22"/>
        </w:rPr>
        <w:t>?</w:t>
      </w:r>
    </w:p>
    <w:p w14:paraId="0FD8EBB9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lastRenderedPageBreak/>
        <w:t>Wat betekent de afkorting IG?</w:t>
      </w:r>
    </w:p>
    <w:p w14:paraId="0FD7C7B7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Waarom zou het eigenlijk verzorgende-IG / AG moeten zijn?</w:t>
      </w:r>
    </w:p>
    <w:p w14:paraId="64157119" w14:textId="77777777" w:rsidR="002033E3" w:rsidRDefault="002033E3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14:paraId="25A0C013" w14:textId="77777777"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het kwalificatiedossier:</w:t>
      </w:r>
    </w:p>
    <w:p w14:paraId="22F55346" w14:textId="77777777"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14:paraId="38886B03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betekent de afkorting KD? Waarvoor dient het KD?</w:t>
      </w:r>
    </w:p>
    <w:p w14:paraId="647E2FF9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wordt bedoeld met een kerntaak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 (KT)</w:t>
      </w:r>
      <w:r w:rsidRPr="001D1030">
        <w:rPr>
          <w:rFonts w:asciiTheme="minorHAnsi" w:hAnsiTheme="minorHAnsi" w:cstheme="minorHAnsi"/>
          <w:sz w:val="22"/>
          <w:szCs w:val="22"/>
        </w:rPr>
        <w:t>? Welke kerntaken kent de opleiding?</w:t>
      </w:r>
    </w:p>
    <w:p w14:paraId="58035426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wordt bedoeld met een werkproces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 (WP)</w:t>
      </w:r>
      <w:r w:rsidRPr="001D1030">
        <w:rPr>
          <w:rFonts w:asciiTheme="minorHAnsi" w:hAnsiTheme="minorHAnsi" w:cstheme="minorHAnsi"/>
          <w:sz w:val="22"/>
          <w:szCs w:val="22"/>
        </w:rPr>
        <w:t xml:space="preserve">? Noem </w:t>
      </w:r>
      <w:r w:rsidR="00452233">
        <w:rPr>
          <w:rFonts w:asciiTheme="minorHAnsi" w:hAnsiTheme="minorHAnsi" w:cstheme="minorHAnsi"/>
          <w:sz w:val="22"/>
          <w:szCs w:val="22"/>
        </w:rPr>
        <w:t>d</w:t>
      </w:r>
      <w:r w:rsidRPr="001D1030">
        <w:rPr>
          <w:rFonts w:asciiTheme="minorHAnsi" w:hAnsiTheme="minorHAnsi" w:cstheme="minorHAnsi"/>
          <w:sz w:val="22"/>
          <w:szCs w:val="22"/>
        </w:rPr>
        <w:t xml:space="preserve">e werkprocessen die </w:t>
      </w:r>
      <w:r w:rsidR="00452233">
        <w:rPr>
          <w:rFonts w:asciiTheme="minorHAnsi" w:hAnsiTheme="minorHAnsi" w:cstheme="minorHAnsi"/>
          <w:sz w:val="22"/>
          <w:szCs w:val="22"/>
        </w:rPr>
        <w:t>aan de orde komen in leerjaar 1, ter voorbereiding op de stage in leerjaar 2</w:t>
      </w:r>
      <w:r w:rsidRPr="001D1030">
        <w:rPr>
          <w:rFonts w:asciiTheme="minorHAnsi" w:hAnsiTheme="minorHAnsi" w:cstheme="minorHAnsi"/>
          <w:sz w:val="22"/>
          <w:szCs w:val="22"/>
        </w:rPr>
        <w:t>.</w:t>
      </w:r>
    </w:p>
    <w:p w14:paraId="12C016D7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 Wat wordt bedoeld met een competentie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 (comp.)</w:t>
      </w:r>
      <w:r w:rsidRPr="001D1030">
        <w:rPr>
          <w:rFonts w:asciiTheme="minorHAnsi" w:hAnsiTheme="minorHAnsi" w:cstheme="minorHAnsi"/>
          <w:sz w:val="22"/>
          <w:szCs w:val="22"/>
        </w:rPr>
        <w:t>? Geef voorbeelden van competenties die horen bij de bovengenoemde werkprocessen.</w:t>
      </w:r>
    </w:p>
    <w:p w14:paraId="6E38F232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is een brancheverbijzondering? Uit welke branches kun je in het laatste jaar van je opleiding kiezen?</w:t>
      </w:r>
    </w:p>
    <w:p w14:paraId="19B05BEE" w14:textId="77777777"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14:paraId="1DC3855E" w14:textId="77777777"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loopbaan en burgerschap:</w:t>
      </w:r>
    </w:p>
    <w:p w14:paraId="70E01AB2" w14:textId="77777777"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14:paraId="606D1DAA" w14:textId="77777777"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betekent de afkorting LB?</w:t>
      </w:r>
    </w:p>
    <w:p w14:paraId="5517FE77" w14:textId="77777777" w:rsidR="00B97C02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burgerschapsdimensies zijn er? Geef van elk een voorbeeld.</w:t>
      </w:r>
    </w:p>
    <w:p w14:paraId="1489F0CD" w14:textId="77777777" w:rsidR="00D35C68" w:rsidRDefault="00D35C68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heeft sport en bewegen te maken met burgerschap?</w:t>
      </w:r>
    </w:p>
    <w:p w14:paraId="0AE7AC96" w14:textId="77777777" w:rsidR="00B97C02" w:rsidRPr="001D1030" w:rsidRDefault="0023229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Waarvoor dient studieloopbaanbegeleiding? Wat is het verschil tussen SLBg en SLBi?</w:t>
      </w:r>
    </w:p>
    <w:p w14:paraId="74D4AE3C" w14:textId="77777777"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14:paraId="1E2D3965" w14:textId="77777777"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Nederlands en rekenen:</w:t>
      </w:r>
    </w:p>
    <w:p w14:paraId="47FFAC6F" w14:textId="77777777"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14:paraId="368708E0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is het niveau voor Nederlands en rekenen dat je in de opleiding moet halen?</w:t>
      </w:r>
    </w:p>
    <w:p w14:paraId="756C3816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vaardigheden leer je bij Nederlands?</w:t>
      </w:r>
    </w:p>
    <w:p w14:paraId="53B0A578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vaardigheden leer je bij rekenen?</w:t>
      </w:r>
    </w:p>
    <w:p w14:paraId="3AC8C1A3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is een TOA-toets? En wat is een periodetoets?</w:t>
      </w:r>
    </w:p>
    <w:p w14:paraId="42B96A46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Wat is het verschil tussen een centraal ontwikkeld examen 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(COE) </w:t>
      </w:r>
      <w:r w:rsidRPr="001D1030">
        <w:rPr>
          <w:rFonts w:asciiTheme="minorHAnsi" w:hAnsiTheme="minorHAnsi" w:cstheme="minorHAnsi"/>
          <w:sz w:val="22"/>
          <w:szCs w:val="22"/>
        </w:rPr>
        <w:t xml:space="preserve">en een </w:t>
      </w:r>
      <w:r w:rsidR="004539D2">
        <w:rPr>
          <w:rFonts w:asciiTheme="minorHAnsi" w:hAnsiTheme="minorHAnsi" w:cstheme="minorHAnsi"/>
          <w:sz w:val="22"/>
          <w:szCs w:val="22"/>
        </w:rPr>
        <w:t>instellings</w:t>
      </w:r>
      <w:r w:rsidRPr="001D1030">
        <w:rPr>
          <w:rFonts w:asciiTheme="minorHAnsi" w:hAnsiTheme="minorHAnsi" w:cstheme="minorHAnsi"/>
          <w:sz w:val="22"/>
          <w:szCs w:val="22"/>
        </w:rPr>
        <w:t>examen</w:t>
      </w:r>
      <w:r w:rsidR="00D35C68">
        <w:rPr>
          <w:rFonts w:asciiTheme="minorHAnsi" w:hAnsiTheme="minorHAnsi" w:cstheme="minorHAnsi"/>
          <w:sz w:val="22"/>
          <w:szCs w:val="22"/>
        </w:rPr>
        <w:t xml:space="preserve"> (IEX)</w:t>
      </w:r>
      <w:r w:rsidRPr="001D1030">
        <w:rPr>
          <w:rFonts w:asciiTheme="minorHAnsi" w:hAnsiTheme="minorHAnsi" w:cstheme="minorHAnsi"/>
          <w:sz w:val="22"/>
          <w:szCs w:val="22"/>
        </w:rPr>
        <w:t>?</w:t>
      </w:r>
      <w:r w:rsidR="00D35C68">
        <w:rPr>
          <w:rFonts w:asciiTheme="minorHAnsi" w:hAnsiTheme="minorHAnsi" w:cstheme="minorHAnsi"/>
          <w:sz w:val="22"/>
          <w:szCs w:val="22"/>
        </w:rPr>
        <w:t xml:space="preserve"> Wanneer krijg je deze examens?</w:t>
      </w:r>
    </w:p>
    <w:p w14:paraId="5E2ED406" w14:textId="77777777"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14:paraId="4588C6CB" w14:textId="77777777"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de toetsing / examinering</w:t>
      </w:r>
      <w:r w:rsidR="001D1030" w:rsidRPr="001D1030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 / studievoortgang</w:t>
      </w: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:</w:t>
      </w:r>
    </w:p>
    <w:p w14:paraId="2B3F20B4" w14:textId="77777777"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14:paraId="2FD673C1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Op welke manieren en wanneer wordt er getoetst binnen de opleiding?</w:t>
      </w:r>
    </w:p>
    <w:p w14:paraId="51238F33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Op welke momenten worden er examens afgenomen? Welke examens?</w:t>
      </w:r>
    </w:p>
    <w:p w14:paraId="5C397A6E" w14:textId="77777777"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Wat moet je doen als </w:t>
      </w:r>
      <w:r w:rsidR="001D1030" w:rsidRPr="001D1030">
        <w:rPr>
          <w:rFonts w:asciiTheme="minorHAnsi" w:hAnsiTheme="minorHAnsi" w:cstheme="minorHAnsi"/>
          <w:sz w:val="22"/>
          <w:szCs w:val="22"/>
        </w:rPr>
        <w:t>je ziek/afwezig bent op een toets- of examenmoment?</w:t>
      </w:r>
    </w:p>
    <w:p w14:paraId="241AC52D" w14:textId="77777777"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gebeurt er als je een toets/examen twee keer onvoldoende maakt?</w:t>
      </w:r>
    </w:p>
    <w:p w14:paraId="320B0273" w14:textId="77777777"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betekent de afkorting LBS? Waarvoor dient LBS?</w:t>
      </w:r>
    </w:p>
    <w:p w14:paraId="6B69CAF8" w14:textId="77777777"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Waarvoor dient het portfolio?</w:t>
      </w:r>
    </w:p>
    <w:p w14:paraId="549C7A16" w14:textId="77777777"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Waarvoor dienen de inlevermappen in NELO?</w:t>
      </w:r>
    </w:p>
    <w:p w14:paraId="120490B6" w14:textId="77777777" w:rsidR="00FA36F2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Wanneer mag je vanuit school niet in stage?</w:t>
      </w:r>
    </w:p>
    <w:p w14:paraId="54304D1D" w14:textId="77777777" w:rsidR="00FA36F2" w:rsidRDefault="00FA36F2">
      <w:pPr>
        <w:widowControl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C0B37D0" w14:textId="77777777" w:rsidR="00700E50" w:rsidRPr="001D1030" w:rsidRDefault="00700E50" w:rsidP="00700E50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Kun je na het beantwoorden van de vragen onderstaand schema in vullen?</w:t>
      </w:r>
    </w:p>
    <w:p w14:paraId="3568FE14" w14:textId="77777777" w:rsidR="00FA36F2" w:rsidRDefault="00FA36F2" w:rsidP="00FA36F2">
      <w:pPr>
        <w:rPr>
          <w:rFonts w:ascii="Calibri" w:hAnsi="Calibri"/>
          <w:b/>
          <w:bCs/>
          <w:sz w:val="24"/>
          <w:szCs w:val="24"/>
        </w:rPr>
      </w:pPr>
    </w:p>
    <w:p w14:paraId="17E8251A" w14:textId="77777777" w:rsidR="00700E50" w:rsidRPr="00FA36F2" w:rsidRDefault="00700E50" w:rsidP="00FA36F2">
      <w:pPr>
        <w:rPr>
          <w:rFonts w:ascii="Calibri" w:hAnsi="Calibri"/>
          <w:b/>
          <w:bCs/>
          <w:sz w:val="24"/>
          <w:szCs w:val="24"/>
        </w:rPr>
      </w:pPr>
    </w:p>
    <w:tbl>
      <w:tblPr>
        <w:tblStyle w:val="Tabelraster"/>
        <w:tblW w:w="9322" w:type="dxa"/>
        <w:tblLook w:val="01E0" w:firstRow="1" w:lastRow="1" w:firstColumn="1" w:lastColumn="1" w:noHBand="0" w:noVBand="0"/>
      </w:tblPr>
      <w:tblGrid>
        <w:gridCol w:w="2064"/>
        <w:gridCol w:w="1814"/>
        <w:gridCol w:w="1815"/>
        <w:gridCol w:w="1814"/>
        <w:gridCol w:w="1815"/>
      </w:tblGrid>
      <w:tr w:rsidR="00FA36F2" w:rsidRPr="00FA36F2" w14:paraId="401820F1" w14:textId="77777777" w:rsidTr="00700E50">
        <w:tc>
          <w:tcPr>
            <w:tcW w:w="2064" w:type="dxa"/>
            <w:shd w:val="clear" w:color="auto" w:fill="auto"/>
          </w:tcPr>
          <w:p w14:paraId="3FE41622" w14:textId="77777777" w:rsidR="00FA36F2" w:rsidRPr="00FA36F2" w:rsidRDefault="00FA36F2" w:rsidP="00FA36F2">
            <w:pPr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4"/>
                <w:szCs w:val="24"/>
              </w:rPr>
              <w:br w:type="page"/>
            </w:r>
          </w:p>
          <w:p w14:paraId="2C31FF54" w14:textId="77777777" w:rsidR="00FA36F2" w:rsidRPr="00FA36F2" w:rsidRDefault="00700E50" w:rsidP="00FA36F2">
            <w:pPr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Schema</w:t>
            </w:r>
            <w:r w:rsidR="00FA36F2"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 xml:space="preserve"> Leerlijnen</w:t>
            </w:r>
          </w:p>
          <w:p w14:paraId="151CFF5A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</w:tc>
        <w:tc>
          <w:tcPr>
            <w:tcW w:w="1814" w:type="dxa"/>
            <w:shd w:val="clear" w:color="auto" w:fill="auto"/>
          </w:tcPr>
          <w:p w14:paraId="147CDE43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14:paraId="15677D85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Wat leer je?</w:t>
            </w:r>
          </w:p>
          <w:p w14:paraId="3E470E3D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</w:tc>
        <w:tc>
          <w:tcPr>
            <w:tcW w:w="1815" w:type="dxa"/>
            <w:shd w:val="clear" w:color="auto" w:fill="auto"/>
          </w:tcPr>
          <w:p w14:paraId="46FA1978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14:paraId="03AFEC3C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Wie gaat/gaan je begeleiden?</w:t>
            </w:r>
          </w:p>
        </w:tc>
        <w:tc>
          <w:tcPr>
            <w:tcW w:w="1814" w:type="dxa"/>
            <w:shd w:val="clear" w:color="auto" w:fill="auto"/>
          </w:tcPr>
          <w:p w14:paraId="0F0672E5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14:paraId="05727E68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Welk boek gebruik je?</w:t>
            </w:r>
          </w:p>
        </w:tc>
        <w:tc>
          <w:tcPr>
            <w:tcW w:w="1815" w:type="dxa"/>
            <w:shd w:val="clear" w:color="auto" w:fill="auto"/>
          </w:tcPr>
          <w:p w14:paraId="14680CA3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14:paraId="76B98D2C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Hoe word je getoetst?</w:t>
            </w:r>
          </w:p>
          <w:p w14:paraId="4769C785" w14:textId="77777777"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FA36F2" w:rsidRPr="00FA36F2" w14:paraId="1F0726D7" w14:textId="77777777" w:rsidTr="00700E50">
        <w:tc>
          <w:tcPr>
            <w:tcW w:w="2064" w:type="dxa"/>
          </w:tcPr>
          <w:p w14:paraId="78B49F67" w14:textId="77777777" w:rsidR="00452233" w:rsidRDefault="00BE4E2B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PIT (Project in thema)</w:t>
            </w:r>
          </w:p>
          <w:p w14:paraId="44543B2A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6E6E80C3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204EB61F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06AD91B7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4BBBD3C6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7FB838E7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596BFE49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9C79CA" w:rsidRPr="00FA36F2" w14:paraId="7BE45EC2" w14:textId="77777777" w:rsidTr="009C79CA">
        <w:tblPrEx>
          <w:tblLook w:val="04A0" w:firstRow="1" w:lastRow="0" w:firstColumn="1" w:lastColumn="0" w:noHBand="0" w:noVBand="1"/>
        </w:tblPrEx>
        <w:tc>
          <w:tcPr>
            <w:tcW w:w="2064" w:type="dxa"/>
          </w:tcPr>
          <w:p w14:paraId="7069C44B" w14:textId="77777777" w:rsidR="009C79CA" w:rsidRDefault="009C79CA" w:rsidP="009C79C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Kennis</w:t>
            </w:r>
            <w:r w:rsidRPr="00FA36F2">
              <w:rPr>
                <w:rFonts w:ascii="Calibri" w:hAnsi="Calibri"/>
                <w:b/>
                <w:bCs/>
              </w:rPr>
              <w:t xml:space="preserve">lijn </w:t>
            </w:r>
          </w:p>
          <w:p w14:paraId="249C684F" w14:textId="77777777" w:rsidR="00BE4E2B" w:rsidRDefault="00BE4E2B" w:rsidP="009C79C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Gezondheidskunde </w:t>
            </w:r>
          </w:p>
          <w:p w14:paraId="1F5A6A4E" w14:textId="77777777" w:rsidR="009C79CA" w:rsidRDefault="009C79CA" w:rsidP="009C79CA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AF</w:t>
            </w:r>
            <w:r>
              <w:rPr>
                <w:rFonts w:ascii="Calibri" w:hAnsi="Calibri"/>
                <w:b/>
                <w:bCs/>
              </w:rPr>
              <w:t xml:space="preserve"> / </w:t>
            </w:r>
            <w:r w:rsidRPr="00FA36F2">
              <w:rPr>
                <w:rFonts w:ascii="Calibri" w:hAnsi="Calibri"/>
                <w:b/>
                <w:bCs/>
              </w:rPr>
              <w:t>P</w:t>
            </w:r>
          </w:p>
          <w:p w14:paraId="6AACF060" w14:textId="77777777"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078E7C01" w14:textId="77777777"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037DFC6" w14:textId="77777777"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7A906540" w14:textId="77777777"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10893C8B" w14:textId="77777777"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14:paraId="1536E0D3" w14:textId="77777777" w:rsidTr="00700E50">
        <w:tc>
          <w:tcPr>
            <w:tcW w:w="2064" w:type="dxa"/>
          </w:tcPr>
          <w:p w14:paraId="03143683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Kennis</w:t>
            </w:r>
            <w:r w:rsidR="00452233">
              <w:rPr>
                <w:rFonts w:ascii="Calibri" w:hAnsi="Calibri"/>
                <w:b/>
                <w:bCs/>
              </w:rPr>
              <w:t>- en vaardigheden</w:t>
            </w:r>
            <w:r w:rsidRPr="00FA36F2">
              <w:rPr>
                <w:rFonts w:ascii="Calibri" w:hAnsi="Calibri"/>
                <w:b/>
                <w:bCs/>
              </w:rPr>
              <w:t>lijn ZGK</w:t>
            </w:r>
            <w:r>
              <w:rPr>
                <w:rFonts w:ascii="Calibri" w:hAnsi="Calibri"/>
                <w:b/>
                <w:bCs/>
              </w:rPr>
              <w:t>/</w:t>
            </w:r>
            <w:r w:rsidR="00452233">
              <w:rPr>
                <w:rFonts w:ascii="Calibri" w:hAnsi="Calibri"/>
                <w:b/>
                <w:bCs/>
              </w:rPr>
              <w:t>B</w:t>
            </w:r>
            <w:r>
              <w:rPr>
                <w:rFonts w:ascii="Calibri" w:hAnsi="Calibri"/>
                <w:b/>
                <w:bCs/>
              </w:rPr>
              <w:t>GK</w:t>
            </w:r>
          </w:p>
          <w:p w14:paraId="397BE0C9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606B4467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E2C1BE8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4D3749C1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5D154CF9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14:paraId="0AC42C8D" w14:textId="77777777" w:rsidTr="00700E50">
        <w:tc>
          <w:tcPr>
            <w:tcW w:w="2064" w:type="dxa"/>
          </w:tcPr>
          <w:p w14:paraId="755BB57F" w14:textId="77777777" w:rsidR="00FA36F2" w:rsidRPr="00FA36F2" w:rsidRDefault="009C79CA" w:rsidP="00BE4E2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Kennis- en v</w:t>
            </w:r>
            <w:r w:rsidR="00FA36F2" w:rsidRPr="00FA36F2">
              <w:rPr>
                <w:rFonts w:ascii="Calibri" w:hAnsi="Calibri"/>
                <w:b/>
                <w:bCs/>
              </w:rPr>
              <w:t xml:space="preserve">aardighedenlijn </w:t>
            </w:r>
            <w:r>
              <w:rPr>
                <w:rFonts w:ascii="Calibri" w:hAnsi="Calibri"/>
                <w:b/>
                <w:bCs/>
              </w:rPr>
              <w:t xml:space="preserve">ZGKv / </w:t>
            </w:r>
            <w:r w:rsidR="00BE4E2B">
              <w:rPr>
                <w:rFonts w:ascii="Calibri" w:hAnsi="Calibri"/>
                <w:b/>
                <w:bCs/>
              </w:rPr>
              <w:t>VVV</w:t>
            </w:r>
          </w:p>
        </w:tc>
        <w:tc>
          <w:tcPr>
            <w:tcW w:w="1814" w:type="dxa"/>
          </w:tcPr>
          <w:p w14:paraId="5A4EC7D7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1B5562F1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35C1773E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5A084822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14:paraId="5EA1F294" w14:textId="77777777" w:rsidTr="00700E50">
        <w:tc>
          <w:tcPr>
            <w:tcW w:w="2064" w:type="dxa"/>
          </w:tcPr>
          <w:p w14:paraId="22EDDBCA" w14:textId="77777777" w:rsidR="00FA36F2" w:rsidRDefault="00D35C68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Vaardighedenlijn</w:t>
            </w:r>
            <w:r w:rsidR="00FA36F2" w:rsidRPr="00FA36F2">
              <w:rPr>
                <w:rFonts w:ascii="Calibri" w:hAnsi="Calibri"/>
                <w:b/>
                <w:bCs/>
              </w:rPr>
              <w:t xml:space="preserve"> </w:t>
            </w:r>
          </w:p>
          <w:p w14:paraId="1A15A190" w14:textId="77777777" w:rsidR="00FA36F2" w:rsidRPr="00FA36F2" w:rsidRDefault="00D35C68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E</w:t>
            </w:r>
            <w:r w:rsidR="00FA36F2">
              <w:rPr>
                <w:rFonts w:ascii="Calibri" w:hAnsi="Calibri"/>
                <w:b/>
                <w:bCs/>
              </w:rPr>
              <w:t>XP</w:t>
            </w:r>
            <w:r w:rsidR="00700E50">
              <w:rPr>
                <w:rFonts w:ascii="Calibri" w:hAnsi="Calibri"/>
                <w:b/>
                <w:bCs/>
              </w:rPr>
              <w:t>/HHK</w:t>
            </w:r>
          </w:p>
          <w:p w14:paraId="4AE3C83C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1F85851C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60503872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0924CE0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079BF097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46981B7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14:paraId="28BD5A00" w14:textId="77777777" w:rsidTr="00700E50">
        <w:tc>
          <w:tcPr>
            <w:tcW w:w="2064" w:type="dxa"/>
          </w:tcPr>
          <w:p w14:paraId="05E3F697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Nederlands</w:t>
            </w:r>
          </w:p>
          <w:p w14:paraId="1577C059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2E1AC05E" w14:textId="77777777"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5352AC2A" w14:textId="77777777" w:rsidR="00700E50" w:rsidRPr="00FA36F2" w:rsidRDefault="00700E50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25A3B52E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146A6B19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519B5933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4FB9DF6E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14:paraId="1F3D4C88" w14:textId="77777777" w:rsidTr="00700E50">
        <w:tc>
          <w:tcPr>
            <w:tcW w:w="2064" w:type="dxa"/>
          </w:tcPr>
          <w:p w14:paraId="03328014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Rekenen</w:t>
            </w:r>
          </w:p>
          <w:p w14:paraId="43683D15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10FC22DB" w14:textId="77777777"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33D1D5F8" w14:textId="77777777" w:rsidR="00700E50" w:rsidRPr="00FA36F2" w:rsidRDefault="00700E50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140A5D98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6CB5432B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00DEB63F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7B023878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14:paraId="14778B7E" w14:textId="77777777" w:rsidTr="00700E50">
        <w:tc>
          <w:tcPr>
            <w:tcW w:w="2064" w:type="dxa"/>
          </w:tcPr>
          <w:p w14:paraId="0DADC2DE" w14:textId="77777777" w:rsidR="00FA36F2" w:rsidRDefault="00FA36F2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Burgerschap</w:t>
            </w:r>
            <w:r w:rsidR="00D35C68">
              <w:rPr>
                <w:rFonts w:ascii="Calibri" w:hAnsi="Calibri"/>
                <w:b/>
                <w:bCs/>
              </w:rPr>
              <w:t xml:space="preserve"> / </w:t>
            </w:r>
            <w:bookmarkStart w:id="0" w:name="_GoBack"/>
            <w:bookmarkEnd w:id="0"/>
            <w:r w:rsidR="00D35C68">
              <w:rPr>
                <w:rFonts w:ascii="Calibri" w:hAnsi="Calibri"/>
                <w:b/>
                <w:bCs/>
              </w:rPr>
              <w:t>Sport</w:t>
            </w:r>
          </w:p>
          <w:p w14:paraId="5E1980BC" w14:textId="77777777"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136C8E15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469370AE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21568DC4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108967C8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025F1364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D35C68" w:rsidRPr="00FA36F2" w14:paraId="4F334FED" w14:textId="77777777" w:rsidTr="00D35C68">
        <w:tblPrEx>
          <w:tblLook w:val="04A0" w:firstRow="1" w:lastRow="0" w:firstColumn="1" w:lastColumn="0" w:noHBand="0" w:noVBand="1"/>
        </w:tblPrEx>
        <w:tc>
          <w:tcPr>
            <w:tcW w:w="2064" w:type="dxa"/>
          </w:tcPr>
          <w:p w14:paraId="492F220A" w14:textId="77777777" w:rsidR="00D35C68" w:rsidRDefault="00D35C68" w:rsidP="00D35C68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Zelfstandig werken (ZW) / Zelfstandig Oefenen (ZOEF)</w:t>
            </w:r>
          </w:p>
          <w:p w14:paraId="3039AC21" w14:textId="77777777" w:rsidR="00D35C68" w:rsidRDefault="00D35C68" w:rsidP="00D35C68">
            <w:pPr>
              <w:rPr>
                <w:rFonts w:ascii="Calibri" w:hAnsi="Calibri"/>
                <w:b/>
                <w:bCs/>
              </w:rPr>
            </w:pPr>
          </w:p>
          <w:p w14:paraId="2F8D474E" w14:textId="77777777"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59F54297" w14:textId="77777777" w:rsidR="00D35C68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31089118" w14:textId="77777777"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30B31153" w14:textId="77777777"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60AC5B31" w14:textId="77777777"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14:paraId="17EBA7F9" w14:textId="77777777" w:rsidTr="00700E50">
        <w:tc>
          <w:tcPr>
            <w:tcW w:w="2064" w:type="dxa"/>
          </w:tcPr>
          <w:p w14:paraId="7E8E0ADD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S</w:t>
            </w:r>
            <w:r w:rsidR="00700E50">
              <w:rPr>
                <w:rFonts w:ascii="Calibri" w:hAnsi="Calibri"/>
                <w:b/>
                <w:bCs/>
              </w:rPr>
              <w:t>tudieloopbaan-begeleidingslijn (</w:t>
            </w:r>
            <w:r>
              <w:rPr>
                <w:rFonts w:ascii="Calibri" w:hAnsi="Calibri"/>
                <w:b/>
                <w:bCs/>
              </w:rPr>
              <w:t>S</w:t>
            </w:r>
            <w:r w:rsidRPr="00FA36F2">
              <w:rPr>
                <w:rFonts w:ascii="Calibri" w:hAnsi="Calibri"/>
                <w:b/>
                <w:bCs/>
              </w:rPr>
              <w:t>LB</w:t>
            </w:r>
            <w:r w:rsidR="00700E50">
              <w:rPr>
                <w:rFonts w:ascii="Calibri" w:hAnsi="Calibri"/>
                <w:b/>
                <w:bCs/>
              </w:rPr>
              <w:t>)</w:t>
            </w:r>
          </w:p>
          <w:p w14:paraId="2A43C356" w14:textId="77777777"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04A9883F" w14:textId="77777777" w:rsidR="00D35C68" w:rsidRDefault="00D35C68" w:rsidP="00FA36F2">
            <w:pPr>
              <w:rPr>
                <w:rFonts w:ascii="Calibri" w:hAnsi="Calibri"/>
                <w:b/>
                <w:bCs/>
              </w:rPr>
            </w:pPr>
          </w:p>
          <w:p w14:paraId="76DC8FBB" w14:textId="77777777" w:rsidR="00D35C68" w:rsidRPr="00FA36F2" w:rsidRDefault="00D35C68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0682F7A4" w14:textId="77777777"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14:paraId="6963080C" w14:textId="77777777" w:rsidR="00700E50" w:rsidRDefault="00700E50" w:rsidP="00FA36F2">
            <w:pPr>
              <w:rPr>
                <w:rFonts w:ascii="Calibri" w:hAnsi="Calibri"/>
                <w:b/>
                <w:bCs/>
              </w:rPr>
            </w:pPr>
          </w:p>
          <w:p w14:paraId="17389A6A" w14:textId="77777777" w:rsidR="00700E50" w:rsidRDefault="00700E50" w:rsidP="00FA36F2">
            <w:pPr>
              <w:rPr>
                <w:rFonts w:ascii="Calibri" w:hAnsi="Calibri"/>
                <w:b/>
                <w:bCs/>
              </w:rPr>
            </w:pPr>
          </w:p>
          <w:p w14:paraId="7188971E" w14:textId="77777777" w:rsidR="00700E50" w:rsidRPr="00FA36F2" w:rsidRDefault="00700E50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201A4619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14:paraId="2AFFEBA6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14:paraId="37000C7B" w14:textId="77777777"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</w:tbl>
    <w:p w14:paraId="4697B467" w14:textId="77777777" w:rsidR="00FA36F2" w:rsidRPr="00FA36F2" w:rsidRDefault="00FA36F2" w:rsidP="00FA36F2"/>
    <w:p w14:paraId="44F0AF0E" w14:textId="77777777" w:rsidR="001D1030" w:rsidRPr="00FA36F2" w:rsidRDefault="001D1030" w:rsidP="00FA36F2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sectPr w:rsidR="001D1030" w:rsidRPr="00FA36F2" w:rsidSect="00940D3E">
      <w:footerReference w:type="even" r:id="rId7"/>
      <w:pgSz w:w="11908" w:h="16838"/>
      <w:pgMar w:top="1134" w:right="1418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93865" w14:textId="77777777" w:rsidR="002033E3" w:rsidRDefault="002033E3">
      <w:r>
        <w:separator/>
      </w:r>
    </w:p>
  </w:endnote>
  <w:endnote w:type="continuationSeparator" w:id="0">
    <w:p w14:paraId="52F1D938" w14:textId="77777777" w:rsidR="002033E3" w:rsidRDefault="0020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783BB" w14:textId="77777777" w:rsidR="002033E3" w:rsidRDefault="002033E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3</w:t>
    </w:r>
    <w:r>
      <w:rPr>
        <w:rStyle w:val="Paginanummer"/>
      </w:rPr>
      <w:fldChar w:fldCharType="end"/>
    </w:r>
  </w:p>
  <w:p w14:paraId="3425689D" w14:textId="77777777" w:rsidR="002033E3" w:rsidRDefault="002033E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00A0B" w14:textId="77777777" w:rsidR="002033E3" w:rsidRDefault="002033E3">
      <w:r>
        <w:separator/>
      </w:r>
    </w:p>
  </w:footnote>
  <w:footnote w:type="continuationSeparator" w:id="0">
    <w:p w14:paraId="07C27286" w14:textId="77777777" w:rsidR="002033E3" w:rsidRDefault="00203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40B51907"/>
    <w:multiLevelType w:val="hybridMultilevel"/>
    <w:tmpl w:val="C7A6C9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71966"/>
    <w:multiLevelType w:val="hybridMultilevel"/>
    <w:tmpl w:val="941A57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4F"/>
    <w:rsid w:val="000F5087"/>
    <w:rsid w:val="001D1030"/>
    <w:rsid w:val="002033E3"/>
    <w:rsid w:val="00232293"/>
    <w:rsid w:val="00243D56"/>
    <w:rsid w:val="003308A2"/>
    <w:rsid w:val="00363A6D"/>
    <w:rsid w:val="00452233"/>
    <w:rsid w:val="004539D2"/>
    <w:rsid w:val="00611FDA"/>
    <w:rsid w:val="00700E50"/>
    <w:rsid w:val="00940D3E"/>
    <w:rsid w:val="009C79CA"/>
    <w:rsid w:val="00B95720"/>
    <w:rsid w:val="00B97C02"/>
    <w:rsid w:val="00BD2E4F"/>
    <w:rsid w:val="00BE4E2B"/>
    <w:rsid w:val="00D20895"/>
    <w:rsid w:val="00D239E2"/>
    <w:rsid w:val="00D35C68"/>
    <w:rsid w:val="00EA555C"/>
    <w:rsid w:val="00FA36F2"/>
    <w:rsid w:val="00FB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EF9C"/>
  <w15:docId w15:val="{CEE8BDB1-4688-4DD7-8578-3E827D14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D2E4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  <w:style w:type="paragraph" w:styleId="Voettekst">
    <w:name w:val="footer"/>
    <w:basedOn w:val="Standaard"/>
    <w:link w:val="VoettekstChar"/>
    <w:rsid w:val="00BD2E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BD2E4F"/>
  </w:style>
  <w:style w:type="paragraph" w:styleId="Voetnoottekst">
    <w:name w:val="footnote text"/>
    <w:basedOn w:val="Standaard"/>
    <w:link w:val="VoetnoottekstChar"/>
    <w:semiHidden/>
    <w:rsid w:val="00BD2E4F"/>
  </w:style>
  <w:style w:type="character" w:customStyle="1" w:styleId="VoetnoottekstChar">
    <w:name w:val="Voetnoottekst Char"/>
    <w:basedOn w:val="Standaardalinea-lettertype"/>
    <w:link w:val="Voetnoottekst"/>
    <w:semiHidden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2E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E4F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A55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555C"/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rsid w:val="00FA36F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3385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Lisanne Elzes</cp:lastModifiedBy>
  <cp:revision>2</cp:revision>
  <dcterms:created xsi:type="dcterms:W3CDTF">2016-09-02T09:26:00Z</dcterms:created>
  <dcterms:modified xsi:type="dcterms:W3CDTF">2016-09-02T09:26:00Z</dcterms:modified>
</cp:coreProperties>
</file>