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275"/>
      </w:tblGrid>
      <w:tr w:rsidR="00A36BD0" w:rsidRPr="002D1D47" w14:paraId="782F4FDD" w14:textId="77777777" w:rsidTr="00127655">
        <w:trPr>
          <w:trHeight w:val="1265"/>
        </w:trPr>
        <w:tc>
          <w:tcPr>
            <w:tcW w:w="9781" w:type="dxa"/>
            <w:gridSpan w:val="2"/>
            <w:tcBorders>
              <w:top w:val="single" w:sz="12" w:space="0" w:color="000000"/>
              <w:left w:val="single" w:sz="12" w:space="0" w:color="000000"/>
              <w:bottom w:val="single" w:sz="12" w:space="0" w:color="000000"/>
              <w:right w:val="single" w:sz="12" w:space="0" w:color="000000"/>
            </w:tcBorders>
          </w:tcPr>
          <w:p w14:paraId="782F4FDA" w14:textId="77777777" w:rsidR="00A36BD0" w:rsidRPr="002D1D47" w:rsidRDefault="00A36BD0" w:rsidP="00127655">
            <w:pPr>
              <w:autoSpaceDE/>
              <w:autoSpaceDN/>
              <w:spacing w:line="240" w:lineRule="auto"/>
              <w:ind w:left="0"/>
              <w:jc w:val="center"/>
              <w:rPr>
                <w:rFonts w:asciiTheme="minorHAnsi" w:eastAsia="Calibri" w:hAnsiTheme="minorHAnsi" w:cstheme="minorHAnsi"/>
                <w:lang w:eastAsia="en-US"/>
              </w:rPr>
            </w:pPr>
            <w:r>
              <w:br w:type="page"/>
            </w:r>
            <w:r w:rsidRPr="002D1D47">
              <w:rPr>
                <w:rFonts w:asciiTheme="minorHAnsi" w:eastAsia="Calibri" w:hAnsiTheme="minorHAnsi" w:cstheme="minorHAnsi"/>
                <w:lang w:eastAsia="en-US"/>
              </w:rPr>
              <w:object w:dxaOrig="17893" w:dyaOrig="3195" w14:anchorId="782F5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5" o:title=""/>
                </v:shape>
                <o:OLEObject Type="Embed" ProgID="MSPhotoEd.3" ShapeID="_x0000_i1025" DrawAspect="Content" ObjectID="_1534321154" r:id="rId6"/>
              </w:object>
            </w:r>
          </w:p>
          <w:p w14:paraId="782F4FDB" w14:textId="77777777" w:rsidR="00A36BD0" w:rsidRPr="002D1D47" w:rsidRDefault="00A36BD0" w:rsidP="00127655">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Gezondheidszorg en welzijn</w:t>
            </w:r>
          </w:p>
          <w:p w14:paraId="782F4FDC" w14:textId="1F98F6A6" w:rsidR="00A36BD0" w:rsidRPr="002D1D47" w:rsidRDefault="00902741" w:rsidP="00902741">
            <w:pPr>
              <w:autoSpaceDE/>
              <w:autoSpaceDN/>
              <w:spacing w:line="240" w:lineRule="auto"/>
              <w:ind w:left="0"/>
              <w:jc w:val="center"/>
              <w:rPr>
                <w:rFonts w:asciiTheme="minorHAnsi" w:eastAsia="Calibri" w:hAnsiTheme="minorHAnsi" w:cstheme="minorHAnsi"/>
                <w:b/>
                <w:sz w:val="24"/>
                <w:szCs w:val="24"/>
                <w:lang w:eastAsia="en-US"/>
              </w:rPr>
            </w:pPr>
            <w:r w:rsidRPr="00902741">
              <w:rPr>
                <w:rFonts w:asciiTheme="minorHAnsi" w:eastAsia="Calibri" w:hAnsiTheme="minorHAnsi" w:cstheme="minorHAnsi"/>
                <w:b/>
                <w:sz w:val="24"/>
                <w:szCs w:val="24"/>
                <w:lang w:eastAsia="en-US"/>
              </w:rPr>
              <w:t xml:space="preserve">MVZ (Begeleider-MZ en Verzorgende-IG) </w:t>
            </w:r>
            <w:bookmarkStart w:id="0" w:name="_GoBack"/>
            <w:bookmarkEnd w:id="0"/>
          </w:p>
        </w:tc>
      </w:tr>
      <w:tr w:rsidR="00A36BD0" w:rsidRPr="00F810CD" w14:paraId="782F4FDF"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782F4FDE" w14:textId="77777777" w:rsidR="00A36BD0" w:rsidRPr="00F810CD" w:rsidRDefault="00A36BD0" w:rsidP="00127655">
            <w:pPr>
              <w:autoSpaceDE/>
              <w:autoSpaceDN/>
              <w:spacing w:line="276" w:lineRule="auto"/>
              <w:ind w:left="0"/>
              <w:jc w:val="center"/>
              <w:rPr>
                <w:rFonts w:asciiTheme="minorHAnsi" w:eastAsia="Calibri" w:hAnsiTheme="minorHAnsi" w:cstheme="minorHAnsi"/>
                <w:b/>
                <w:sz w:val="24"/>
                <w:szCs w:val="24"/>
                <w:lang w:eastAsia="en-US"/>
              </w:rPr>
            </w:pPr>
            <w:r w:rsidRPr="00F810CD">
              <w:rPr>
                <w:rFonts w:asciiTheme="minorHAnsi" w:eastAsia="Calibri" w:hAnsiTheme="minorHAnsi" w:cstheme="minorHAnsi"/>
                <w:b/>
                <w:sz w:val="24"/>
                <w:szCs w:val="24"/>
                <w:lang w:eastAsia="en-US"/>
              </w:rPr>
              <w:t>Waar moet een verslag aan voldoen?</w:t>
            </w:r>
          </w:p>
        </w:tc>
      </w:tr>
      <w:tr w:rsidR="00A36BD0" w:rsidRPr="00F810CD" w14:paraId="782F4FE1" w14:textId="77777777" w:rsidTr="00127655">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782F4FE0" w14:textId="77777777" w:rsidR="00A36BD0" w:rsidRPr="00F810CD" w:rsidRDefault="00A36BD0" w:rsidP="00127655">
            <w:pPr>
              <w:autoSpaceDE/>
              <w:autoSpaceDN/>
              <w:spacing w:line="276" w:lineRule="auto"/>
              <w:ind w:left="0"/>
              <w:rPr>
                <w:rFonts w:asciiTheme="minorHAnsi" w:eastAsia="Calibri" w:hAnsiTheme="minorHAnsi" w:cstheme="minorHAnsi"/>
                <w:lang w:eastAsia="en-US"/>
              </w:rPr>
            </w:pPr>
            <w:r w:rsidRPr="00F810CD">
              <w:rPr>
                <w:rFonts w:asciiTheme="minorHAnsi" w:eastAsia="Calibri" w:hAnsiTheme="minorHAnsi" w:cstheme="minorHAnsi"/>
                <w:lang w:eastAsia="en-US"/>
              </w:rPr>
              <w:t>In deze checklist staan de punten waarop je moet letten bij het</w:t>
            </w:r>
            <w:r w:rsidR="003A05FE">
              <w:rPr>
                <w:rFonts w:asciiTheme="minorHAnsi" w:eastAsia="Calibri" w:hAnsiTheme="minorHAnsi" w:cstheme="minorHAnsi"/>
                <w:lang w:eastAsia="en-US"/>
              </w:rPr>
              <w:t xml:space="preserve"> schrijven</w:t>
            </w:r>
            <w:r w:rsidRPr="00F810CD">
              <w:rPr>
                <w:rFonts w:asciiTheme="minorHAnsi" w:eastAsia="Calibri" w:hAnsiTheme="minorHAnsi" w:cstheme="minorHAnsi"/>
                <w:lang w:eastAsia="en-US"/>
              </w:rPr>
              <w:t xml:space="preserve">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A36BD0" w:rsidRPr="001773F1" w14:paraId="782F4FE5"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782F4FE2" w14:textId="77777777" w:rsidR="00A36BD0" w:rsidRPr="001773F1" w:rsidRDefault="00A36BD0" w:rsidP="00127655">
            <w:pPr>
              <w:autoSpaceDE/>
              <w:autoSpaceDN/>
              <w:spacing w:line="240" w:lineRule="auto"/>
              <w:ind w:left="0"/>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Controlepunten</w:t>
            </w:r>
          </w:p>
        </w:tc>
        <w:tc>
          <w:tcPr>
            <w:tcW w:w="1275" w:type="dxa"/>
            <w:tcBorders>
              <w:top w:val="single" w:sz="12" w:space="0" w:color="000000"/>
              <w:left w:val="single" w:sz="12" w:space="0" w:color="000000"/>
              <w:bottom w:val="single" w:sz="12" w:space="0" w:color="000000"/>
              <w:right w:val="single" w:sz="12" w:space="0" w:color="000000"/>
            </w:tcBorders>
          </w:tcPr>
          <w:p w14:paraId="782F4FE3"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Kruisje/</w:t>
            </w:r>
          </w:p>
          <w:p w14:paraId="782F4FE4" w14:textId="77777777" w:rsidR="00A36BD0" w:rsidRPr="001773F1" w:rsidRDefault="00A36BD0" w:rsidP="00127655">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paraaf bij gedaan</w:t>
            </w:r>
          </w:p>
        </w:tc>
      </w:tr>
      <w:tr w:rsidR="00A36BD0" w:rsidRPr="00B47400" w14:paraId="782F4FEC" w14:textId="77777777" w:rsidTr="00127655">
        <w:trPr>
          <w:cantSplit/>
        </w:trPr>
        <w:tc>
          <w:tcPr>
            <w:tcW w:w="8506" w:type="dxa"/>
            <w:tcBorders>
              <w:top w:val="single" w:sz="12" w:space="0" w:color="000000"/>
              <w:left w:val="single" w:sz="12" w:space="0" w:color="000000"/>
              <w:bottom w:val="single" w:sz="12" w:space="0" w:color="000000"/>
              <w:right w:val="single" w:sz="12" w:space="0" w:color="000000"/>
            </w:tcBorders>
          </w:tcPr>
          <w:p w14:paraId="782F4FE6" w14:textId="77777777" w:rsidR="00A36BD0" w:rsidRPr="00310B5C" w:rsidRDefault="00A36BD0" w:rsidP="00127655">
            <w:pPr>
              <w:autoSpaceDE/>
              <w:autoSpaceDN/>
              <w:spacing w:line="240" w:lineRule="auto"/>
              <w:ind w:left="0"/>
              <w:rPr>
                <w:rFonts w:asciiTheme="minorHAnsi" w:eastAsia="Calibri" w:hAnsiTheme="minorHAnsi" w:cstheme="minorHAnsi"/>
                <w:b/>
                <w:lang w:eastAsia="en-US"/>
              </w:rPr>
            </w:pPr>
            <w:r w:rsidRPr="00310B5C">
              <w:rPr>
                <w:rFonts w:asciiTheme="minorHAnsi" w:eastAsia="Calibri" w:hAnsiTheme="minorHAnsi" w:cstheme="minorHAnsi"/>
                <w:b/>
                <w:lang w:eastAsia="en-US"/>
              </w:rPr>
              <w:t>Voorblad:</w:t>
            </w:r>
          </w:p>
          <w:p w14:paraId="782F4FE7" w14:textId="77777777" w:rsidR="00A36BD0" w:rsidRPr="00B47400" w:rsidRDefault="00A36BD0" w:rsidP="00127655">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 xml:space="preserve">Titel </w:t>
            </w:r>
            <w:r>
              <w:rPr>
                <w:rFonts w:ascii="Calibri" w:eastAsia="Times New Roman" w:hAnsi="Calibri" w:cs="Calibri"/>
              </w:rPr>
              <w:t>(</w:t>
            </w:r>
            <w:r w:rsidRPr="00B47400">
              <w:rPr>
                <w:rFonts w:ascii="Calibri" w:eastAsia="Times New Roman" w:hAnsi="Calibri" w:cs="Calibri"/>
              </w:rPr>
              <w:t>van het bewijsstuk</w:t>
            </w:r>
            <w:r>
              <w:rPr>
                <w:rFonts w:ascii="Calibri" w:eastAsia="Times New Roman" w:hAnsi="Calibri" w:cs="Calibri"/>
              </w:rPr>
              <w:t xml:space="preserve">)  </w:t>
            </w:r>
          </w:p>
          <w:p w14:paraId="782F4FE8" w14:textId="77777777" w:rsidR="00A36BD0" w:rsidRPr="00310B5C"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N</w:t>
            </w:r>
            <w:r w:rsidRPr="00B47400">
              <w:rPr>
                <w:rFonts w:ascii="Calibri" w:eastAsia="Times New Roman" w:hAnsi="Calibri" w:cs="Calibri"/>
              </w:rPr>
              <w:t xml:space="preserve">aam, studentnummer, opleiding, groep, naam </w:t>
            </w:r>
            <w:r>
              <w:rPr>
                <w:rFonts w:ascii="Calibri" w:eastAsia="Times New Roman" w:hAnsi="Calibri" w:cs="Calibri"/>
              </w:rPr>
              <w:t>docent/</w:t>
            </w:r>
            <w:r w:rsidRPr="00B47400">
              <w:rPr>
                <w:rFonts w:ascii="Calibri" w:eastAsia="Times New Roman" w:hAnsi="Calibri" w:cs="Calibri"/>
              </w:rPr>
              <w:t>examinator</w:t>
            </w:r>
            <w:r>
              <w:rPr>
                <w:rFonts w:ascii="Calibri" w:eastAsia="Times New Roman" w:hAnsi="Calibri" w:cs="Calibri"/>
              </w:rPr>
              <w:t xml:space="preserve">, </w:t>
            </w:r>
          </w:p>
          <w:p w14:paraId="782F4FE9" w14:textId="77777777" w:rsidR="00A36BD0" w:rsidRPr="00F810CD" w:rsidRDefault="00A36BD0" w:rsidP="00127655">
            <w:pPr>
              <w:numPr>
                <w:ilvl w:val="0"/>
                <w:numId w:val="1"/>
              </w:numPr>
              <w:autoSpaceDE/>
              <w:autoSpaceDN/>
              <w:spacing w:after="200" w:line="240" w:lineRule="auto"/>
              <w:contextualSpacing/>
              <w:rPr>
                <w:rFonts w:ascii="Verdana" w:eastAsia="Calibri" w:hAnsi="Verdana" w:cstheme="minorHAnsi"/>
                <w:lang w:eastAsia="en-US"/>
              </w:rPr>
            </w:pPr>
            <w:r>
              <w:rPr>
                <w:rFonts w:ascii="Calibri" w:eastAsia="Times New Roman" w:hAnsi="Calibri" w:cs="Calibri"/>
              </w:rPr>
              <w:t>P</w:t>
            </w:r>
            <w:r w:rsidRPr="00710220">
              <w:rPr>
                <w:rFonts w:ascii="Calibri" w:eastAsia="Times New Roman" w:hAnsi="Calibri" w:cs="Calibri"/>
              </w:rPr>
              <w:t>eriode en datum, versie</w:t>
            </w:r>
          </w:p>
          <w:p w14:paraId="782F4FEA" w14:textId="77777777" w:rsidR="00A36BD0" w:rsidRPr="00710220" w:rsidRDefault="00A36BD0" w:rsidP="00127655">
            <w:pPr>
              <w:autoSpaceDE/>
              <w:autoSpaceDN/>
              <w:spacing w:after="200" w:line="240" w:lineRule="auto"/>
              <w:ind w:left="360"/>
              <w:contextualSpacing/>
              <w:rPr>
                <w:rFonts w:ascii="Verdana" w:eastAsia="Calibri" w:hAnsi="Verdana" w:cstheme="minorHAnsi"/>
                <w:lang w:eastAsia="en-US"/>
              </w:rPr>
            </w:pPr>
          </w:p>
        </w:tc>
        <w:tc>
          <w:tcPr>
            <w:tcW w:w="1275" w:type="dxa"/>
            <w:tcBorders>
              <w:top w:val="single" w:sz="12" w:space="0" w:color="000000"/>
              <w:left w:val="single" w:sz="12" w:space="0" w:color="000000"/>
              <w:bottom w:val="single" w:sz="12" w:space="0" w:color="000000"/>
              <w:right w:val="single" w:sz="12" w:space="0" w:color="000000"/>
            </w:tcBorders>
          </w:tcPr>
          <w:p w14:paraId="782F4FEB" w14:textId="77777777" w:rsidR="00A36BD0" w:rsidRPr="00B47400" w:rsidRDefault="00A36BD0" w:rsidP="00127655">
            <w:pPr>
              <w:autoSpaceDE/>
              <w:autoSpaceDN/>
              <w:spacing w:line="240" w:lineRule="auto"/>
              <w:ind w:left="0"/>
              <w:rPr>
                <w:rFonts w:asciiTheme="minorHAnsi" w:eastAsia="Calibri" w:hAnsiTheme="minorHAnsi" w:cstheme="minorHAnsi"/>
                <w:lang w:eastAsia="en-US"/>
              </w:rPr>
            </w:pPr>
          </w:p>
        </w:tc>
      </w:tr>
      <w:tr w:rsidR="003A05FE" w:rsidRPr="00B47400" w14:paraId="782F4FF8" w14:textId="77777777" w:rsidTr="00F1488A">
        <w:trPr>
          <w:cantSplit/>
          <w:trHeight w:val="3008"/>
        </w:trPr>
        <w:tc>
          <w:tcPr>
            <w:tcW w:w="8506" w:type="dxa"/>
            <w:tcBorders>
              <w:top w:val="single" w:sz="12" w:space="0" w:color="000000"/>
              <w:left w:val="single" w:sz="12" w:space="0" w:color="000000"/>
              <w:bottom w:val="single" w:sz="12" w:space="0" w:color="000000"/>
              <w:right w:val="single" w:sz="12" w:space="0" w:color="000000"/>
            </w:tcBorders>
          </w:tcPr>
          <w:p w14:paraId="782F4FED" w14:textId="77777777" w:rsidR="003A05FE" w:rsidRPr="00310B5C"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Inhoudsopgave:</w:t>
            </w:r>
          </w:p>
          <w:p w14:paraId="782F4FEE" w14:textId="77777777" w:rsidR="003A05FE" w:rsidRDefault="003A05FE" w:rsidP="00A36BD0">
            <w:pPr>
              <w:autoSpaceDE/>
              <w:autoSpaceDN/>
              <w:spacing w:line="240" w:lineRule="auto"/>
              <w:ind w:left="0"/>
              <w:rPr>
                <w:rFonts w:ascii="Calibri" w:eastAsia="Times New Roman" w:hAnsi="Calibri" w:cs="Calibri"/>
              </w:rPr>
            </w:pPr>
          </w:p>
          <w:p w14:paraId="782F4FEF" w14:textId="77777777" w:rsidR="003A05FE" w:rsidRDefault="00764E56" w:rsidP="00A36BD0">
            <w:pPr>
              <w:pStyle w:val="Lijstalinea"/>
              <w:numPr>
                <w:ilvl w:val="0"/>
                <w:numId w:val="2"/>
              </w:numPr>
              <w:autoSpaceDE/>
              <w:autoSpaceDN/>
              <w:spacing w:line="240" w:lineRule="auto"/>
              <w:rPr>
                <w:rFonts w:ascii="Calibri" w:hAnsi="Calibri" w:cs="Calibri"/>
              </w:rPr>
            </w:pPr>
            <w:r>
              <w:rPr>
                <w:rFonts w:ascii="Calibri" w:hAnsi="Calibri" w:cs="Calibri"/>
              </w:rPr>
              <w:t>Titel hoofdstuk + pagina</w:t>
            </w:r>
            <w:r w:rsidR="003A05FE" w:rsidRPr="00410E11">
              <w:rPr>
                <w:rFonts w:ascii="Calibri" w:hAnsi="Calibri" w:cs="Calibri"/>
              </w:rPr>
              <w:t>nummer</w:t>
            </w:r>
            <w:r w:rsidR="003A05FE">
              <w:rPr>
                <w:rFonts w:ascii="Calibri" w:hAnsi="Calibri" w:cs="Calibri"/>
              </w:rPr>
              <w:t>:</w:t>
            </w:r>
          </w:p>
          <w:p w14:paraId="782F4FF0"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p>
          <w:p w14:paraId="782F4FF1" w14:textId="77777777" w:rsidR="003A05FE" w:rsidRDefault="003A05FE" w:rsidP="00A36BD0">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782F4FF2" w14:textId="77777777" w:rsidR="003A05FE" w:rsidRDefault="003A05FE" w:rsidP="00A36BD0">
            <w:pPr>
              <w:pStyle w:val="list0020paragraph"/>
              <w:spacing w:before="0" w:beforeAutospacing="0" w:after="0" w:afterAutospacing="0" w:line="240" w:lineRule="atLeast"/>
              <w:ind w:left="360"/>
              <w:rPr>
                <w:rFonts w:ascii="Calibri" w:hAnsi="Calibri"/>
                <w:color w:val="000000"/>
                <w:sz w:val="22"/>
                <w:szCs w:val="22"/>
              </w:rPr>
            </w:pPr>
          </w:p>
          <w:p w14:paraId="782F4FF3" w14:textId="77777777" w:rsidR="003A05FE" w:rsidRPr="00710220"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14:paraId="782F4FF4" w14:textId="77777777" w:rsidR="003A05FE" w:rsidRDefault="003A05FE" w:rsidP="00A36BD0">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p w14:paraId="782F4FF5" w14:textId="77777777" w:rsidR="003A05FE" w:rsidRDefault="003A05FE" w:rsidP="00127655">
            <w:pPr>
              <w:autoSpaceDE/>
              <w:autoSpaceDN/>
              <w:spacing w:line="240" w:lineRule="auto"/>
              <w:ind w:left="0"/>
              <w:rPr>
                <w:rFonts w:asciiTheme="minorHAnsi" w:eastAsia="Calibri" w:hAnsiTheme="minorHAnsi" w:cstheme="minorHAnsi"/>
                <w:b/>
                <w:lang w:eastAsia="en-US"/>
              </w:rPr>
            </w:pPr>
          </w:p>
          <w:p w14:paraId="782F4FF6" w14:textId="77777777" w:rsidR="003A05FE" w:rsidRPr="00310B5C" w:rsidRDefault="003A05FE" w:rsidP="00127655">
            <w:pPr>
              <w:autoSpaceDE/>
              <w:autoSpaceDN/>
              <w:spacing w:line="240" w:lineRule="auto"/>
              <w:ind w:left="0"/>
              <w:rPr>
                <w:rFonts w:asciiTheme="minorHAnsi" w:eastAsia="Calibri" w:hAnsiTheme="minorHAnsi" w:cstheme="minorHAnsi"/>
                <w:b/>
                <w:lang w:eastAsia="en-US"/>
              </w:rPr>
            </w:pPr>
          </w:p>
        </w:tc>
        <w:tc>
          <w:tcPr>
            <w:tcW w:w="1275" w:type="dxa"/>
            <w:vMerge w:val="restart"/>
            <w:tcBorders>
              <w:top w:val="single" w:sz="12" w:space="0" w:color="000000"/>
              <w:left w:val="single" w:sz="12" w:space="0" w:color="000000"/>
              <w:right w:val="single" w:sz="12" w:space="0" w:color="000000"/>
            </w:tcBorders>
          </w:tcPr>
          <w:p w14:paraId="782F4FF7"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82F5003" w14:textId="77777777" w:rsidTr="00A36BD0">
        <w:trPr>
          <w:cantSplit/>
          <w:trHeight w:val="1500"/>
        </w:trPr>
        <w:tc>
          <w:tcPr>
            <w:tcW w:w="8506" w:type="dxa"/>
            <w:tcBorders>
              <w:top w:val="single" w:sz="12" w:space="0" w:color="000000"/>
              <w:left w:val="single" w:sz="12" w:space="0" w:color="000000"/>
              <w:bottom w:val="single" w:sz="12" w:space="0" w:color="000000"/>
              <w:right w:val="single" w:sz="12" w:space="0" w:color="000000"/>
            </w:tcBorders>
          </w:tcPr>
          <w:p w14:paraId="782F4FF9" w14:textId="77777777" w:rsidR="003A05FE" w:rsidRDefault="003A05FE" w:rsidP="00A36BD0">
            <w:pPr>
              <w:autoSpaceDE/>
              <w:autoSpaceDN/>
              <w:spacing w:line="240" w:lineRule="auto"/>
              <w:ind w:left="0"/>
              <w:rPr>
                <w:rFonts w:ascii="Calibri" w:eastAsia="Times New Roman" w:hAnsi="Calibri" w:cs="Calibri"/>
                <w:b/>
              </w:rPr>
            </w:pPr>
            <w:r>
              <w:rPr>
                <w:rFonts w:ascii="Calibri" w:eastAsia="Times New Roman" w:hAnsi="Calibri" w:cs="Calibri"/>
                <w:b/>
              </w:rPr>
              <w:t>Inleiding:</w:t>
            </w:r>
          </w:p>
          <w:p w14:paraId="782F4FFA" w14:textId="77777777" w:rsidR="003A05FE" w:rsidRPr="007E60A0" w:rsidRDefault="003A05FE" w:rsidP="00A36BD0">
            <w:pPr>
              <w:autoSpaceDE/>
              <w:autoSpaceDN/>
              <w:spacing w:line="240" w:lineRule="auto"/>
              <w:ind w:left="0"/>
              <w:rPr>
                <w:rFonts w:ascii="Calibri" w:eastAsia="Times New Roman" w:hAnsi="Calibri" w:cs="Calibri"/>
                <w:b/>
              </w:rPr>
            </w:pPr>
          </w:p>
          <w:p w14:paraId="782F4FFB"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Aanleiding van het verslag </w:t>
            </w:r>
          </w:p>
          <w:p w14:paraId="782F4FFC"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Vraagstelling (indien van toepassing)</w:t>
            </w:r>
          </w:p>
          <w:p w14:paraId="782F4FFD"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Doelstelling (waar wil je achter komen, wat wil je bereiken?)</w:t>
            </w:r>
          </w:p>
          <w:p w14:paraId="782F4FFE" w14:textId="77777777"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Werkproces(sen) en competentie(s) die het bewijsstuk aantoont (zie faseboekje)</w:t>
            </w:r>
          </w:p>
          <w:p w14:paraId="782F4FFF"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Korte beschrijving van de hoofdstukken (vertel kort wat de lezers per hoofdstuk kunnen verwachten)</w:t>
            </w:r>
          </w:p>
          <w:p w14:paraId="782F5000" w14:textId="77777777" w:rsidR="003A05FE" w:rsidRDefault="003A05FE" w:rsidP="00A36BD0">
            <w:pPr>
              <w:autoSpaceDE/>
              <w:autoSpaceDN/>
              <w:spacing w:line="240" w:lineRule="auto"/>
              <w:ind w:left="0"/>
              <w:rPr>
                <w:rFonts w:asciiTheme="minorHAnsi" w:eastAsia="Calibri" w:hAnsiTheme="minorHAnsi" w:cstheme="minorHAnsi"/>
                <w:b/>
                <w:lang w:eastAsia="en-US"/>
              </w:rPr>
            </w:pPr>
          </w:p>
          <w:p w14:paraId="782F5001"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782F5002"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82F500E" w14:textId="77777777" w:rsidTr="00A36BD0">
        <w:trPr>
          <w:cantSplit/>
          <w:trHeight w:val="870"/>
        </w:trPr>
        <w:tc>
          <w:tcPr>
            <w:tcW w:w="8506" w:type="dxa"/>
            <w:tcBorders>
              <w:top w:val="single" w:sz="12" w:space="0" w:color="000000"/>
              <w:left w:val="single" w:sz="12" w:space="0" w:color="000000"/>
              <w:bottom w:val="single" w:sz="12" w:space="0" w:color="000000"/>
              <w:right w:val="single" w:sz="12" w:space="0" w:color="000000"/>
            </w:tcBorders>
          </w:tcPr>
          <w:p w14:paraId="782F5004" w14:textId="77777777" w:rsidR="003A05FE" w:rsidRDefault="003A05FE" w:rsidP="00A36BD0">
            <w:pPr>
              <w:autoSpaceDE/>
              <w:autoSpaceDN/>
              <w:spacing w:line="240" w:lineRule="auto"/>
              <w:ind w:left="0"/>
              <w:rPr>
                <w:rFonts w:ascii="Calibri" w:hAnsi="Calibri" w:cs="Calibri"/>
                <w:b/>
              </w:rPr>
            </w:pPr>
            <w:r>
              <w:rPr>
                <w:rFonts w:ascii="Calibri" w:hAnsi="Calibri" w:cs="Calibri"/>
                <w:b/>
              </w:rPr>
              <w:t>Kern (Inhoud verslag):</w:t>
            </w:r>
          </w:p>
          <w:p w14:paraId="782F5005" w14:textId="77777777" w:rsidR="003A05FE" w:rsidRPr="00F279B1" w:rsidRDefault="003A05FE" w:rsidP="00A36BD0">
            <w:pPr>
              <w:autoSpaceDE/>
              <w:autoSpaceDN/>
              <w:spacing w:line="240" w:lineRule="auto"/>
              <w:ind w:left="0"/>
              <w:rPr>
                <w:rFonts w:ascii="Calibri" w:hAnsi="Calibri" w:cs="Calibri"/>
              </w:rPr>
            </w:pPr>
          </w:p>
          <w:p w14:paraId="782F5006" w14:textId="77777777" w:rsidR="003A05FE" w:rsidRDefault="003A05FE" w:rsidP="00A36BD0">
            <w:pPr>
              <w:pStyle w:val="Lijstalinea"/>
              <w:numPr>
                <w:ilvl w:val="0"/>
                <w:numId w:val="2"/>
              </w:numPr>
              <w:autoSpaceDE/>
              <w:autoSpaceDN/>
              <w:spacing w:line="240" w:lineRule="auto"/>
              <w:rPr>
                <w:rFonts w:ascii="Calibri" w:hAnsi="Calibri" w:cs="Calibri"/>
              </w:rPr>
            </w:pPr>
            <w:r w:rsidRPr="00265067">
              <w:rPr>
                <w:rFonts w:ascii="Calibri" w:hAnsi="Calibri" w:cs="Calibri"/>
              </w:rPr>
              <w:t xml:space="preserve">Beschrijf de verschillende onderwerpen in eigen woorden. </w:t>
            </w:r>
          </w:p>
          <w:p w14:paraId="782F5007" w14:textId="77777777" w:rsidR="003A05F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Vermeld de bronnen die je gebruikt hebt vol</w:t>
            </w:r>
            <w:r w:rsidR="00764E56">
              <w:rPr>
                <w:rFonts w:ascii="Calibri" w:hAnsi="Calibri" w:cs="Calibri"/>
              </w:rPr>
              <w:t>gens de richtlijnen</w:t>
            </w:r>
          </w:p>
          <w:p w14:paraId="782F5008" w14:textId="77777777" w:rsidR="003A05FE" w:rsidRPr="00900F8E" w:rsidRDefault="003A05FE" w:rsidP="00A36BD0">
            <w:pPr>
              <w:pStyle w:val="Lijstalinea"/>
              <w:numPr>
                <w:ilvl w:val="0"/>
                <w:numId w:val="2"/>
              </w:numPr>
              <w:autoSpaceDE/>
              <w:autoSpaceDN/>
              <w:spacing w:line="240" w:lineRule="auto"/>
              <w:rPr>
                <w:rFonts w:ascii="Calibri" w:hAnsi="Calibri" w:cs="Calibri"/>
              </w:rPr>
            </w:pPr>
            <w:r>
              <w:rPr>
                <w:rFonts w:ascii="Calibri" w:hAnsi="Calibri" w:cs="Calibri"/>
              </w:rPr>
              <w:t xml:space="preserve">Alle verslagen worden gecontroleerd op plagiaat m.b.v. Ephorus </w:t>
            </w:r>
          </w:p>
          <w:p w14:paraId="782F5009" w14:textId="77777777" w:rsidR="00ED0603" w:rsidRPr="00D2299B" w:rsidRDefault="003A05FE" w:rsidP="00D2299B">
            <w:pPr>
              <w:pStyle w:val="Lijstalinea"/>
              <w:numPr>
                <w:ilvl w:val="0"/>
                <w:numId w:val="2"/>
              </w:numPr>
              <w:autoSpaceDE/>
              <w:autoSpaceDN/>
              <w:spacing w:line="240" w:lineRule="auto"/>
              <w:rPr>
                <w:rFonts w:ascii="Calibri" w:hAnsi="Calibri" w:cs="Calibri"/>
              </w:rPr>
            </w:pPr>
            <w:r w:rsidRPr="00900F8E">
              <w:rPr>
                <w:rFonts w:ascii="Calibri" w:hAnsi="Calibri" w:cs="Calibri"/>
              </w:rPr>
              <w:t>Lees goed in de opdracht wat er inhoudelijk van je verwacht wordt</w:t>
            </w:r>
            <w:r>
              <w:rPr>
                <w:rFonts w:ascii="Calibri" w:hAnsi="Calibri" w:cs="Calibri"/>
              </w:rPr>
              <w:t>:</w:t>
            </w:r>
          </w:p>
          <w:p w14:paraId="782F500A" w14:textId="77777777" w:rsidR="003A05FE" w:rsidRDefault="003A05FE" w:rsidP="00A869B0">
            <w:pPr>
              <w:pStyle w:val="Lijstalinea"/>
              <w:autoSpaceDE/>
              <w:autoSpaceDN/>
              <w:spacing w:line="240" w:lineRule="auto"/>
              <w:ind w:left="360"/>
              <w:rPr>
                <w:rFonts w:ascii="Calibri" w:hAnsi="Calibri" w:cs="Calibri"/>
              </w:rPr>
            </w:pPr>
          </w:p>
          <w:p w14:paraId="782F500B" w14:textId="77777777" w:rsidR="003A05FE" w:rsidRDefault="003A05FE" w:rsidP="00A36BD0">
            <w:pPr>
              <w:autoSpaceDE/>
              <w:autoSpaceDN/>
              <w:spacing w:line="240" w:lineRule="auto"/>
              <w:ind w:left="0"/>
              <w:rPr>
                <w:rFonts w:ascii="Calibri" w:hAnsi="Calibri" w:cs="Calibri"/>
              </w:rPr>
            </w:pPr>
          </w:p>
          <w:p w14:paraId="782F500C" w14:textId="77777777" w:rsidR="003A05FE" w:rsidRDefault="003A05FE" w:rsidP="00A36BD0">
            <w:pPr>
              <w:autoSpaceDE/>
              <w:autoSpaceDN/>
              <w:spacing w:line="240" w:lineRule="auto"/>
              <w:ind w:left="0"/>
              <w:rPr>
                <w:rFonts w:ascii="Calibri" w:eastAsia="Times New Roman" w:hAnsi="Calibri" w:cs="Calibri"/>
                <w:b/>
              </w:rPr>
            </w:pPr>
          </w:p>
        </w:tc>
        <w:tc>
          <w:tcPr>
            <w:tcW w:w="1275" w:type="dxa"/>
            <w:vMerge/>
            <w:tcBorders>
              <w:left w:val="single" w:sz="12" w:space="0" w:color="000000"/>
              <w:right w:val="single" w:sz="12" w:space="0" w:color="000000"/>
            </w:tcBorders>
          </w:tcPr>
          <w:p w14:paraId="782F500D"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82F5016" w14:textId="77777777" w:rsidTr="00A36BD0">
        <w:trPr>
          <w:cantSplit/>
          <w:trHeight w:val="750"/>
        </w:trPr>
        <w:tc>
          <w:tcPr>
            <w:tcW w:w="8506" w:type="dxa"/>
            <w:tcBorders>
              <w:top w:val="single" w:sz="12" w:space="0" w:color="000000"/>
              <w:left w:val="single" w:sz="12" w:space="0" w:color="000000"/>
              <w:bottom w:val="single" w:sz="12" w:space="0" w:color="000000"/>
              <w:right w:val="single" w:sz="12" w:space="0" w:color="000000"/>
            </w:tcBorders>
          </w:tcPr>
          <w:p w14:paraId="782F500F" w14:textId="77777777" w:rsidR="003A05FE" w:rsidRDefault="003A05FE" w:rsidP="00A36BD0">
            <w:pPr>
              <w:autoSpaceDE/>
              <w:autoSpaceDN/>
              <w:spacing w:line="240" w:lineRule="auto"/>
              <w:ind w:left="0"/>
              <w:rPr>
                <w:rFonts w:ascii="Calibri" w:hAnsi="Calibri" w:cs="Calibri"/>
                <w:b/>
              </w:rPr>
            </w:pPr>
            <w:r w:rsidRPr="00900F8E">
              <w:rPr>
                <w:rFonts w:ascii="Calibri" w:hAnsi="Calibri" w:cs="Calibri"/>
                <w:b/>
              </w:rPr>
              <w:lastRenderedPageBreak/>
              <w:t xml:space="preserve">Afsluiting </w:t>
            </w:r>
            <w:r>
              <w:rPr>
                <w:rFonts w:ascii="Calibri" w:hAnsi="Calibri" w:cs="Calibri"/>
                <w:b/>
              </w:rPr>
              <w:t>(reflectie)</w:t>
            </w:r>
          </w:p>
          <w:p w14:paraId="782F5010" w14:textId="77777777" w:rsidR="003A05FE" w:rsidRDefault="003A05FE" w:rsidP="00A36BD0">
            <w:pPr>
              <w:autoSpaceDE/>
              <w:autoSpaceDN/>
              <w:spacing w:line="240" w:lineRule="auto"/>
              <w:ind w:left="0"/>
              <w:rPr>
                <w:rFonts w:ascii="Calibri" w:hAnsi="Calibri" w:cs="Calibri"/>
                <w:b/>
              </w:rPr>
            </w:pPr>
          </w:p>
          <w:p w14:paraId="782F5011" w14:textId="77777777"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heb je geleerd?</w:t>
            </w:r>
          </w:p>
          <w:p w14:paraId="782F5012" w14:textId="77777777"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Wat ging er goed en waarom?</w:t>
            </w:r>
          </w:p>
          <w:p w14:paraId="782F5013" w14:textId="77777777" w:rsidR="003A05FE" w:rsidRPr="00476270" w:rsidRDefault="003A05FE" w:rsidP="00A36BD0">
            <w:pPr>
              <w:pStyle w:val="Lijstalinea"/>
              <w:numPr>
                <w:ilvl w:val="0"/>
                <w:numId w:val="2"/>
              </w:numPr>
              <w:autoSpaceDE/>
              <w:autoSpaceDN/>
              <w:spacing w:line="240" w:lineRule="auto"/>
              <w:rPr>
                <w:rFonts w:ascii="Calibri" w:hAnsi="Calibri" w:cs="Calibri"/>
              </w:rPr>
            </w:pPr>
            <w:r w:rsidRPr="00476270">
              <w:rPr>
                <w:rFonts w:ascii="Calibri" w:hAnsi="Calibri" w:cs="Calibri"/>
              </w:rPr>
              <w:t xml:space="preserve">Wat kon er beter en waarom? </w:t>
            </w:r>
          </w:p>
          <w:p w14:paraId="782F5014" w14:textId="77777777" w:rsidR="003A05FE" w:rsidRDefault="003A05FE" w:rsidP="00A36BD0">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782F5015"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82F501F"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782F5017" w14:textId="77777777" w:rsidR="003A05FE" w:rsidRPr="003A05FE" w:rsidRDefault="003A05FE" w:rsidP="003A05FE">
            <w:pPr>
              <w:autoSpaceDE/>
              <w:autoSpaceDN/>
              <w:spacing w:line="240" w:lineRule="auto"/>
              <w:ind w:left="0"/>
              <w:rPr>
                <w:rFonts w:asciiTheme="minorHAnsi" w:eastAsia="Calibri" w:hAnsiTheme="minorHAnsi" w:cstheme="minorHAnsi"/>
                <w:b/>
                <w:lang w:eastAsia="en-US"/>
              </w:rPr>
            </w:pPr>
            <w:r w:rsidRPr="003A05FE">
              <w:rPr>
                <w:rFonts w:asciiTheme="minorHAnsi" w:eastAsia="Calibri" w:hAnsiTheme="minorHAnsi" w:cstheme="minorHAnsi"/>
                <w:b/>
                <w:lang w:eastAsia="en-US"/>
              </w:rPr>
              <w:t>Literatuurlijst</w:t>
            </w:r>
          </w:p>
          <w:p w14:paraId="782F5018"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782F5019" w14:textId="77777777" w:rsidR="003A05FE" w:rsidRPr="003A05FE" w:rsidRDefault="003A05FE" w:rsidP="003A05FE">
            <w:pPr>
              <w:autoSpaceDE/>
              <w:autoSpaceDN/>
              <w:spacing w:line="240" w:lineRule="auto"/>
              <w:ind w:left="0"/>
              <w:rPr>
                <w:rFonts w:asciiTheme="minorHAnsi" w:eastAsia="Calibri" w:hAnsiTheme="minorHAnsi" w:cstheme="minorHAnsi"/>
                <w:lang w:eastAsia="en-US"/>
              </w:rPr>
            </w:pPr>
            <w:r w:rsidRPr="003A05FE">
              <w:rPr>
                <w:rFonts w:asciiTheme="minorHAnsi" w:eastAsia="Calibri" w:hAnsiTheme="minorHAnsi" w:cstheme="minorHAnsi"/>
                <w:lang w:eastAsia="en-US"/>
              </w:rPr>
              <w:t>De literatuurlijst voldoet aan de volgende eisen:</w:t>
            </w:r>
          </w:p>
          <w:p w14:paraId="782F501A" w14:textId="77777777" w:rsidR="003A05FE" w:rsidRPr="003A05FE" w:rsidRDefault="003A05FE" w:rsidP="003A05FE">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in alfabetische volgorde van de gebruikte artikelen, boeken en websites</w:t>
            </w:r>
          </w:p>
          <w:p w14:paraId="782F501B" w14:textId="77777777" w:rsid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3A05FE">
              <w:rPr>
                <w:rFonts w:asciiTheme="minorHAnsi" w:eastAsia="Calibri" w:hAnsiTheme="minorHAnsi" w:cstheme="minorHAnsi"/>
                <w:lang w:eastAsia="en-US"/>
              </w:rPr>
              <w:t>Is genummerd en de nummering komt overeen met evt. citaten in de hoofdstukken</w:t>
            </w:r>
          </w:p>
          <w:p w14:paraId="782F501C" w14:textId="77777777" w:rsidR="003A05FE" w:rsidRPr="00764E56" w:rsidRDefault="003A05FE" w:rsidP="00764E56">
            <w:pPr>
              <w:numPr>
                <w:ilvl w:val="0"/>
                <w:numId w:val="5"/>
              </w:numPr>
              <w:autoSpaceDE/>
              <w:autoSpaceDN/>
              <w:spacing w:after="200" w:line="240" w:lineRule="auto"/>
              <w:contextualSpacing/>
              <w:rPr>
                <w:rFonts w:asciiTheme="minorHAnsi" w:eastAsia="Calibri" w:hAnsiTheme="minorHAnsi" w:cstheme="minorHAnsi"/>
                <w:lang w:eastAsia="en-US"/>
              </w:rPr>
            </w:pPr>
            <w:r w:rsidRPr="00764E56">
              <w:rPr>
                <w:rFonts w:asciiTheme="minorHAnsi" w:eastAsia="Calibri" w:hAnsiTheme="minorHAnsi" w:cstheme="minorHAnsi"/>
                <w:lang w:eastAsia="en-US"/>
              </w:rPr>
              <w:t>Elke bron (artikel, boek, website) is volgens de richtlijnen vermeld.</w:t>
            </w:r>
          </w:p>
          <w:p w14:paraId="782F501D" w14:textId="77777777" w:rsidR="003A05FE" w:rsidRPr="003A05FE"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right w:val="single" w:sz="12" w:space="0" w:color="000000"/>
            </w:tcBorders>
          </w:tcPr>
          <w:p w14:paraId="782F501E"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82F5025" w14:textId="77777777" w:rsidTr="003A05FE">
        <w:trPr>
          <w:cantSplit/>
          <w:trHeight w:val="855"/>
        </w:trPr>
        <w:tc>
          <w:tcPr>
            <w:tcW w:w="8506" w:type="dxa"/>
            <w:tcBorders>
              <w:top w:val="single" w:sz="12" w:space="0" w:color="000000"/>
              <w:left w:val="single" w:sz="12" w:space="0" w:color="000000"/>
              <w:bottom w:val="single" w:sz="12" w:space="0" w:color="000000"/>
              <w:right w:val="single" w:sz="12" w:space="0" w:color="000000"/>
            </w:tcBorders>
          </w:tcPr>
          <w:p w14:paraId="782F5020" w14:textId="77777777" w:rsidR="003A05FE" w:rsidRPr="003A05FE" w:rsidRDefault="003A05FE" w:rsidP="003A05FE">
            <w:pPr>
              <w:autoSpaceDE/>
              <w:autoSpaceDN/>
              <w:spacing w:after="200" w:line="240" w:lineRule="auto"/>
              <w:ind w:left="0"/>
              <w:contextualSpacing/>
              <w:rPr>
                <w:rFonts w:asciiTheme="minorHAnsi" w:eastAsia="Calibri" w:hAnsiTheme="minorHAnsi" w:cstheme="minorHAnsi"/>
                <w:b/>
                <w:lang w:eastAsia="en-US"/>
              </w:rPr>
            </w:pPr>
            <w:r w:rsidRPr="003A05FE">
              <w:rPr>
                <w:rFonts w:asciiTheme="minorHAnsi" w:eastAsia="Calibri" w:hAnsiTheme="minorHAnsi" w:cstheme="minorHAnsi"/>
                <w:b/>
                <w:lang w:eastAsia="en-US"/>
              </w:rPr>
              <w:t xml:space="preserve">Bijlagen </w:t>
            </w:r>
          </w:p>
          <w:p w14:paraId="782F5021" w14:textId="77777777" w:rsidR="003A05FE" w:rsidRDefault="003A05FE" w:rsidP="003A05FE">
            <w:pPr>
              <w:autoSpaceDE/>
              <w:autoSpaceDN/>
              <w:spacing w:after="200" w:line="240" w:lineRule="auto"/>
              <w:ind w:left="0"/>
              <w:contextualSpacing/>
              <w:rPr>
                <w:rFonts w:asciiTheme="minorHAnsi" w:eastAsia="Calibri" w:hAnsiTheme="minorHAnsi" w:cstheme="minorHAnsi"/>
                <w:lang w:eastAsia="en-US"/>
              </w:rPr>
            </w:pPr>
          </w:p>
          <w:p w14:paraId="782F5022" w14:textId="77777777" w:rsidR="003A05FE" w:rsidRPr="003A05FE" w:rsidRDefault="003A05FE" w:rsidP="003A05FE">
            <w:pPr>
              <w:numPr>
                <w:ilvl w:val="0"/>
                <w:numId w:val="6"/>
              </w:numPr>
              <w:autoSpaceDE/>
              <w:autoSpaceDN/>
              <w:spacing w:after="200" w:line="240" w:lineRule="auto"/>
              <w:contextualSpacing/>
              <w:rPr>
                <w:rFonts w:asciiTheme="minorHAnsi" w:eastAsia="Calibri" w:hAnsiTheme="minorHAnsi" w:cstheme="minorHAnsi"/>
                <w:lang w:eastAsia="en-US"/>
              </w:rPr>
            </w:pPr>
            <w:r>
              <w:rPr>
                <w:rFonts w:asciiTheme="minorHAnsi" w:eastAsia="Calibri" w:hAnsiTheme="minorHAnsi" w:cstheme="minorHAnsi"/>
                <w:lang w:eastAsia="en-US"/>
              </w:rPr>
              <w:t>Iedere bijlage heeft een nummer en een titel</w:t>
            </w:r>
          </w:p>
          <w:p w14:paraId="782F5023" w14:textId="77777777" w:rsidR="003A05FE" w:rsidRPr="003A05FE" w:rsidRDefault="003A05FE" w:rsidP="0004691E">
            <w:pPr>
              <w:autoSpaceDE/>
              <w:autoSpaceDN/>
              <w:spacing w:after="200" w:line="240" w:lineRule="auto"/>
              <w:ind w:left="360"/>
              <w:contextualSpacing/>
              <w:rPr>
                <w:rFonts w:asciiTheme="minorHAnsi" w:eastAsia="Calibri" w:hAnsiTheme="minorHAnsi" w:cstheme="minorHAnsi"/>
                <w:b/>
                <w:lang w:eastAsia="en-US"/>
              </w:rPr>
            </w:pPr>
          </w:p>
        </w:tc>
        <w:tc>
          <w:tcPr>
            <w:tcW w:w="1275" w:type="dxa"/>
            <w:vMerge/>
            <w:tcBorders>
              <w:left w:val="single" w:sz="12" w:space="0" w:color="000000"/>
              <w:right w:val="single" w:sz="12" w:space="0" w:color="000000"/>
            </w:tcBorders>
          </w:tcPr>
          <w:p w14:paraId="782F5024"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r w:rsidR="003A05FE" w:rsidRPr="00B47400" w14:paraId="782F5035" w14:textId="77777777" w:rsidTr="00F1488A">
        <w:trPr>
          <w:cantSplit/>
          <w:trHeight w:val="1642"/>
        </w:trPr>
        <w:tc>
          <w:tcPr>
            <w:tcW w:w="8506" w:type="dxa"/>
            <w:tcBorders>
              <w:top w:val="single" w:sz="12" w:space="0" w:color="000000"/>
              <w:left w:val="single" w:sz="12" w:space="0" w:color="000000"/>
              <w:bottom w:val="single" w:sz="12" w:space="0" w:color="000000"/>
              <w:right w:val="single" w:sz="12" w:space="0" w:color="000000"/>
            </w:tcBorders>
          </w:tcPr>
          <w:p w14:paraId="782F5026" w14:textId="77777777" w:rsidR="003A05FE" w:rsidRDefault="003A05FE" w:rsidP="003A05FE">
            <w:pPr>
              <w:autoSpaceDE/>
              <w:autoSpaceDN/>
              <w:spacing w:line="240" w:lineRule="auto"/>
              <w:ind w:left="0"/>
              <w:rPr>
                <w:rFonts w:asciiTheme="minorHAnsi" w:eastAsia="Calibri" w:hAnsiTheme="minorHAnsi" w:cstheme="minorHAnsi"/>
                <w:lang w:eastAsia="en-US"/>
              </w:rPr>
            </w:pPr>
          </w:p>
          <w:p w14:paraId="782F5027" w14:textId="77777777" w:rsidR="003A05FE" w:rsidRDefault="003A05FE" w:rsidP="003A05FE">
            <w:pPr>
              <w:autoSpaceDE/>
              <w:autoSpaceDN/>
              <w:spacing w:line="240" w:lineRule="auto"/>
              <w:ind w:left="0"/>
              <w:rPr>
                <w:rFonts w:ascii="Calibri" w:hAnsi="Calibri" w:cs="Calibri"/>
                <w:b/>
              </w:rPr>
            </w:pPr>
            <w:r w:rsidRPr="00476270">
              <w:rPr>
                <w:rFonts w:ascii="Calibri" w:hAnsi="Calibri" w:cs="Calibri"/>
                <w:b/>
              </w:rPr>
              <w:t>Layout</w:t>
            </w:r>
          </w:p>
          <w:p w14:paraId="782F5028" w14:textId="77777777" w:rsidR="003A05FE" w:rsidRPr="00476270" w:rsidRDefault="003A05FE" w:rsidP="003A05FE">
            <w:pPr>
              <w:autoSpaceDE/>
              <w:autoSpaceDN/>
              <w:spacing w:line="240" w:lineRule="auto"/>
              <w:ind w:left="0"/>
              <w:rPr>
                <w:rFonts w:ascii="Calibri" w:eastAsia="Times New Roman" w:hAnsi="Calibri" w:cs="Calibri"/>
                <w:b/>
              </w:rPr>
            </w:pPr>
          </w:p>
          <w:p w14:paraId="782F5029"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wordt geschreven volgens de richtlijnen Nederlands (juiste spelling)</w:t>
            </w:r>
          </w:p>
          <w:p w14:paraId="782F502A"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Het verslag ziet er o</w:t>
            </w:r>
            <w:r w:rsidRPr="00B47400">
              <w:rPr>
                <w:rFonts w:ascii="Calibri" w:eastAsia="Times New Roman" w:hAnsi="Calibri" w:cs="Calibri"/>
              </w:rPr>
              <w:t>verzichtelijk en verzorgd</w:t>
            </w:r>
            <w:r>
              <w:rPr>
                <w:rFonts w:ascii="Calibri" w:eastAsia="Times New Roman" w:hAnsi="Calibri" w:cs="Calibri"/>
              </w:rPr>
              <w:t xml:space="preserve"> uit</w:t>
            </w:r>
          </w:p>
          <w:p w14:paraId="782F502B"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Kantlijnen min. 2,5 cm</w:t>
            </w:r>
          </w:p>
          <w:p w14:paraId="782F502C"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Standaard</w:t>
            </w:r>
            <w:r w:rsidRPr="00B47400">
              <w:rPr>
                <w:rFonts w:ascii="Calibri" w:eastAsia="Times New Roman" w:hAnsi="Calibri" w:cs="Calibri"/>
              </w:rPr>
              <w:t xml:space="preserve"> lettertype en puntgrootte</w:t>
            </w:r>
            <w:r>
              <w:rPr>
                <w:rFonts w:ascii="Calibri" w:eastAsia="Times New Roman" w:hAnsi="Calibri" w:cs="Calibri"/>
              </w:rPr>
              <w:t xml:space="preserve"> (</w:t>
            </w:r>
            <w:r w:rsidRPr="00B47400">
              <w:rPr>
                <w:rFonts w:ascii="Calibri" w:eastAsia="Times New Roman" w:hAnsi="Calibri" w:cs="Calibri"/>
              </w:rPr>
              <w:t xml:space="preserve"> Arial 10 of 11, Times New Roman 11 of 12</w:t>
            </w:r>
            <w:r>
              <w:rPr>
                <w:rFonts w:ascii="Calibri" w:eastAsia="Times New Roman" w:hAnsi="Calibri" w:cs="Calibri"/>
              </w:rPr>
              <w:t>)</w:t>
            </w:r>
          </w:p>
          <w:p w14:paraId="782F502D"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 xml:space="preserve">Standaard </w:t>
            </w:r>
            <w:r w:rsidRPr="00B47400">
              <w:rPr>
                <w:rFonts w:ascii="Calibri" w:eastAsia="Times New Roman" w:hAnsi="Calibri" w:cs="Calibri"/>
              </w:rPr>
              <w:t>regelafstand</w:t>
            </w:r>
            <w:r>
              <w:rPr>
                <w:rFonts w:ascii="Calibri" w:eastAsia="Times New Roman" w:hAnsi="Calibri" w:cs="Calibri"/>
              </w:rPr>
              <w:t xml:space="preserve"> (</w:t>
            </w:r>
            <w:r w:rsidRPr="00B47400">
              <w:rPr>
                <w:rFonts w:ascii="Calibri" w:eastAsia="Times New Roman" w:hAnsi="Calibri" w:cs="Calibri"/>
              </w:rPr>
              <w:t xml:space="preserve"> 1 of 1,15 of 1,5</w:t>
            </w:r>
            <w:r>
              <w:rPr>
                <w:rFonts w:ascii="Calibri" w:eastAsia="Times New Roman" w:hAnsi="Calibri" w:cs="Calibri"/>
              </w:rPr>
              <w:t>)</w:t>
            </w:r>
          </w:p>
          <w:p w14:paraId="782F502E" w14:textId="77777777" w:rsidR="003A05FE" w:rsidRPr="00B47400"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Bladzijdenummering</w:t>
            </w:r>
          </w:p>
          <w:p w14:paraId="782F502F" w14:textId="77777777" w:rsidR="003A05FE" w:rsidRDefault="003A05FE" w:rsidP="003A05FE">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Consequente vormgeving</w:t>
            </w:r>
            <w:r>
              <w:rPr>
                <w:rFonts w:ascii="Calibri" w:eastAsia="Times New Roman" w:hAnsi="Calibri" w:cs="Calibri"/>
              </w:rPr>
              <w:t xml:space="preserve"> (titel hoofdstuk dikgedrukt, paragraaf schuingedrukt, lettertype)</w:t>
            </w:r>
          </w:p>
          <w:p w14:paraId="782F5030" w14:textId="77777777" w:rsidR="003A05FE" w:rsidRDefault="003A05FE" w:rsidP="003A05FE">
            <w:pPr>
              <w:numPr>
                <w:ilvl w:val="0"/>
                <w:numId w:val="2"/>
              </w:numPr>
              <w:autoSpaceDE/>
              <w:autoSpaceDN/>
              <w:spacing w:line="240" w:lineRule="auto"/>
              <w:rPr>
                <w:rFonts w:ascii="Calibri" w:eastAsia="Times New Roman" w:hAnsi="Calibri" w:cs="Calibri"/>
              </w:rPr>
            </w:pPr>
            <w:r>
              <w:rPr>
                <w:rFonts w:ascii="Calibri" w:eastAsia="Times New Roman" w:hAnsi="Calibri" w:cs="Calibri"/>
              </w:rPr>
              <w:t>Ieder hoofdstuk op een nieuwe pagina</w:t>
            </w:r>
          </w:p>
          <w:p w14:paraId="782F5031"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Iedere alinea wordt onderscheiden met een witregel (enter).</w:t>
            </w:r>
          </w:p>
          <w:p w14:paraId="782F5032" w14:textId="77777777" w:rsidR="003A05FE" w:rsidRDefault="003A05FE" w:rsidP="003A05FE">
            <w:pPr>
              <w:pStyle w:val="Lijstalinea"/>
              <w:numPr>
                <w:ilvl w:val="0"/>
                <w:numId w:val="2"/>
              </w:numPr>
              <w:autoSpaceDE/>
              <w:autoSpaceDN/>
              <w:spacing w:line="240" w:lineRule="auto"/>
              <w:rPr>
                <w:rFonts w:ascii="Calibri" w:hAnsi="Calibri" w:cs="Calibri"/>
              </w:rPr>
            </w:pPr>
            <w:r>
              <w:rPr>
                <w:rFonts w:ascii="Calibri" w:hAnsi="Calibri" w:cs="Calibri"/>
              </w:rPr>
              <w:t>Binnen de alinea wordt er doorgeschreven op de regels</w:t>
            </w:r>
          </w:p>
          <w:p w14:paraId="782F5033" w14:textId="77777777" w:rsidR="003A05FE" w:rsidRPr="00476270" w:rsidRDefault="003A05FE" w:rsidP="003A05FE">
            <w:pPr>
              <w:autoSpaceDE/>
              <w:autoSpaceDN/>
              <w:spacing w:line="240" w:lineRule="auto"/>
              <w:ind w:left="0"/>
              <w:rPr>
                <w:rFonts w:ascii="Calibri" w:hAnsi="Calibri" w:cs="Calibri"/>
                <w:b/>
              </w:rPr>
            </w:pPr>
          </w:p>
        </w:tc>
        <w:tc>
          <w:tcPr>
            <w:tcW w:w="1275" w:type="dxa"/>
            <w:vMerge/>
            <w:tcBorders>
              <w:left w:val="single" w:sz="12" w:space="0" w:color="000000"/>
              <w:bottom w:val="single" w:sz="12" w:space="0" w:color="000000"/>
              <w:right w:val="single" w:sz="12" w:space="0" w:color="000000"/>
            </w:tcBorders>
          </w:tcPr>
          <w:p w14:paraId="782F5034" w14:textId="77777777" w:rsidR="003A05FE" w:rsidRPr="00B47400" w:rsidRDefault="003A05FE" w:rsidP="00127655">
            <w:pPr>
              <w:autoSpaceDE/>
              <w:autoSpaceDN/>
              <w:spacing w:line="240" w:lineRule="auto"/>
              <w:ind w:left="0"/>
              <w:rPr>
                <w:rFonts w:asciiTheme="minorHAnsi" w:eastAsia="Calibri" w:hAnsiTheme="minorHAnsi" w:cstheme="minorHAnsi"/>
                <w:lang w:eastAsia="en-US"/>
              </w:rPr>
            </w:pPr>
          </w:p>
        </w:tc>
      </w:tr>
    </w:tbl>
    <w:p w14:paraId="782F5036" w14:textId="77777777" w:rsidR="00C77E41" w:rsidRDefault="00902741"/>
    <w:sectPr w:rsidR="00C77E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829BA"/>
    <w:multiLevelType w:val="hybridMultilevel"/>
    <w:tmpl w:val="E3E20996"/>
    <w:lvl w:ilvl="0" w:tplc="2D5806A0">
      <w:start w:val="1"/>
      <w:numFmt w:val="decimal"/>
      <w:lvlText w:val="%1."/>
      <w:lvlJc w:val="left"/>
      <w:pPr>
        <w:tabs>
          <w:tab w:val="num" w:pos="720"/>
        </w:tabs>
        <w:ind w:left="720" w:hanging="360"/>
      </w:pPr>
    </w:lvl>
    <w:lvl w:ilvl="1" w:tplc="9BA462B8" w:tentative="1">
      <w:start w:val="1"/>
      <w:numFmt w:val="decimal"/>
      <w:lvlText w:val="%2."/>
      <w:lvlJc w:val="left"/>
      <w:pPr>
        <w:tabs>
          <w:tab w:val="num" w:pos="1440"/>
        </w:tabs>
        <w:ind w:left="1440" w:hanging="360"/>
      </w:pPr>
    </w:lvl>
    <w:lvl w:ilvl="2" w:tplc="BB042544" w:tentative="1">
      <w:start w:val="1"/>
      <w:numFmt w:val="decimal"/>
      <w:lvlText w:val="%3."/>
      <w:lvlJc w:val="left"/>
      <w:pPr>
        <w:tabs>
          <w:tab w:val="num" w:pos="2160"/>
        </w:tabs>
        <w:ind w:left="2160" w:hanging="360"/>
      </w:pPr>
    </w:lvl>
    <w:lvl w:ilvl="3" w:tplc="13CE16FE" w:tentative="1">
      <w:start w:val="1"/>
      <w:numFmt w:val="decimal"/>
      <w:lvlText w:val="%4."/>
      <w:lvlJc w:val="left"/>
      <w:pPr>
        <w:tabs>
          <w:tab w:val="num" w:pos="2880"/>
        </w:tabs>
        <w:ind w:left="2880" w:hanging="360"/>
      </w:pPr>
    </w:lvl>
    <w:lvl w:ilvl="4" w:tplc="7CC62572" w:tentative="1">
      <w:start w:val="1"/>
      <w:numFmt w:val="decimal"/>
      <w:lvlText w:val="%5."/>
      <w:lvlJc w:val="left"/>
      <w:pPr>
        <w:tabs>
          <w:tab w:val="num" w:pos="3600"/>
        </w:tabs>
        <w:ind w:left="3600" w:hanging="360"/>
      </w:pPr>
    </w:lvl>
    <w:lvl w:ilvl="5" w:tplc="E5406E7C" w:tentative="1">
      <w:start w:val="1"/>
      <w:numFmt w:val="decimal"/>
      <w:lvlText w:val="%6."/>
      <w:lvlJc w:val="left"/>
      <w:pPr>
        <w:tabs>
          <w:tab w:val="num" w:pos="4320"/>
        </w:tabs>
        <w:ind w:left="4320" w:hanging="360"/>
      </w:pPr>
    </w:lvl>
    <w:lvl w:ilvl="6" w:tplc="F126DA5C" w:tentative="1">
      <w:start w:val="1"/>
      <w:numFmt w:val="decimal"/>
      <w:lvlText w:val="%7."/>
      <w:lvlJc w:val="left"/>
      <w:pPr>
        <w:tabs>
          <w:tab w:val="num" w:pos="5040"/>
        </w:tabs>
        <w:ind w:left="5040" w:hanging="360"/>
      </w:pPr>
    </w:lvl>
    <w:lvl w:ilvl="7" w:tplc="966E6534" w:tentative="1">
      <w:start w:val="1"/>
      <w:numFmt w:val="decimal"/>
      <w:lvlText w:val="%8."/>
      <w:lvlJc w:val="left"/>
      <w:pPr>
        <w:tabs>
          <w:tab w:val="num" w:pos="5760"/>
        </w:tabs>
        <w:ind w:left="5760" w:hanging="360"/>
      </w:pPr>
    </w:lvl>
    <w:lvl w:ilvl="8" w:tplc="E8A0BE50" w:tentative="1">
      <w:start w:val="1"/>
      <w:numFmt w:val="decimal"/>
      <w:lvlText w:val="%9."/>
      <w:lvlJc w:val="left"/>
      <w:pPr>
        <w:tabs>
          <w:tab w:val="num" w:pos="6480"/>
        </w:tabs>
        <w:ind w:left="6480" w:hanging="360"/>
      </w:pPr>
    </w:lvl>
  </w:abstractNum>
  <w:abstractNum w:abstractNumId="1"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6B13134E"/>
    <w:multiLevelType w:val="hybridMultilevel"/>
    <w:tmpl w:val="588EB4C8"/>
    <w:lvl w:ilvl="0" w:tplc="6AC21D2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450698C"/>
    <w:multiLevelType w:val="hybridMultilevel"/>
    <w:tmpl w:val="F6DE618E"/>
    <w:lvl w:ilvl="0" w:tplc="F7A62E6C">
      <w:start w:val="1"/>
      <w:numFmt w:val="decimal"/>
      <w:lvlText w:val="%1."/>
      <w:lvlJc w:val="left"/>
      <w:pPr>
        <w:tabs>
          <w:tab w:val="num" w:pos="720"/>
        </w:tabs>
        <w:ind w:left="720" w:hanging="360"/>
      </w:pPr>
    </w:lvl>
    <w:lvl w:ilvl="1" w:tplc="47C0F028" w:tentative="1">
      <w:start w:val="1"/>
      <w:numFmt w:val="decimal"/>
      <w:lvlText w:val="%2."/>
      <w:lvlJc w:val="left"/>
      <w:pPr>
        <w:tabs>
          <w:tab w:val="num" w:pos="1440"/>
        </w:tabs>
        <w:ind w:left="1440" w:hanging="360"/>
      </w:pPr>
    </w:lvl>
    <w:lvl w:ilvl="2" w:tplc="BCDE4688" w:tentative="1">
      <w:start w:val="1"/>
      <w:numFmt w:val="decimal"/>
      <w:lvlText w:val="%3."/>
      <w:lvlJc w:val="left"/>
      <w:pPr>
        <w:tabs>
          <w:tab w:val="num" w:pos="2160"/>
        </w:tabs>
        <w:ind w:left="2160" w:hanging="360"/>
      </w:pPr>
    </w:lvl>
    <w:lvl w:ilvl="3" w:tplc="4686F3EA" w:tentative="1">
      <w:start w:val="1"/>
      <w:numFmt w:val="decimal"/>
      <w:lvlText w:val="%4."/>
      <w:lvlJc w:val="left"/>
      <w:pPr>
        <w:tabs>
          <w:tab w:val="num" w:pos="2880"/>
        </w:tabs>
        <w:ind w:left="2880" w:hanging="360"/>
      </w:pPr>
    </w:lvl>
    <w:lvl w:ilvl="4" w:tplc="E836F7B4" w:tentative="1">
      <w:start w:val="1"/>
      <w:numFmt w:val="decimal"/>
      <w:lvlText w:val="%5."/>
      <w:lvlJc w:val="left"/>
      <w:pPr>
        <w:tabs>
          <w:tab w:val="num" w:pos="3600"/>
        </w:tabs>
        <w:ind w:left="3600" w:hanging="360"/>
      </w:pPr>
    </w:lvl>
    <w:lvl w:ilvl="5" w:tplc="7AAE0980" w:tentative="1">
      <w:start w:val="1"/>
      <w:numFmt w:val="decimal"/>
      <w:lvlText w:val="%6."/>
      <w:lvlJc w:val="left"/>
      <w:pPr>
        <w:tabs>
          <w:tab w:val="num" w:pos="4320"/>
        </w:tabs>
        <w:ind w:left="4320" w:hanging="360"/>
      </w:pPr>
    </w:lvl>
    <w:lvl w:ilvl="6" w:tplc="B63E094C" w:tentative="1">
      <w:start w:val="1"/>
      <w:numFmt w:val="decimal"/>
      <w:lvlText w:val="%7."/>
      <w:lvlJc w:val="left"/>
      <w:pPr>
        <w:tabs>
          <w:tab w:val="num" w:pos="5040"/>
        </w:tabs>
        <w:ind w:left="5040" w:hanging="360"/>
      </w:pPr>
    </w:lvl>
    <w:lvl w:ilvl="7" w:tplc="12B4029E" w:tentative="1">
      <w:start w:val="1"/>
      <w:numFmt w:val="decimal"/>
      <w:lvlText w:val="%8."/>
      <w:lvlJc w:val="left"/>
      <w:pPr>
        <w:tabs>
          <w:tab w:val="num" w:pos="5760"/>
        </w:tabs>
        <w:ind w:left="5760" w:hanging="360"/>
      </w:pPr>
    </w:lvl>
    <w:lvl w:ilvl="8" w:tplc="B7E211DC" w:tentative="1">
      <w:start w:val="1"/>
      <w:numFmt w:val="decimal"/>
      <w:lvlText w:val="%9."/>
      <w:lvlJc w:val="left"/>
      <w:pPr>
        <w:tabs>
          <w:tab w:val="num" w:pos="6480"/>
        </w:tabs>
        <w:ind w:left="6480" w:hanging="360"/>
      </w:pPr>
    </w:lvl>
  </w:abstractNum>
  <w:abstractNum w:abstractNumId="6"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BD0"/>
    <w:rsid w:val="00016A04"/>
    <w:rsid w:val="0004691E"/>
    <w:rsid w:val="00283FFE"/>
    <w:rsid w:val="00313086"/>
    <w:rsid w:val="00346D82"/>
    <w:rsid w:val="003A05FE"/>
    <w:rsid w:val="006C1FA1"/>
    <w:rsid w:val="00764E56"/>
    <w:rsid w:val="00803F8C"/>
    <w:rsid w:val="00902741"/>
    <w:rsid w:val="00944ADE"/>
    <w:rsid w:val="00A36BD0"/>
    <w:rsid w:val="00A8417A"/>
    <w:rsid w:val="00A869B0"/>
    <w:rsid w:val="00D2299B"/>
    <w:rsid w:val="00ED06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2F4FDA"/>
  <w15:docId w15:val="{5368BE94-A7D9-4520-B4BD-B02278FD6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A36BD0"/>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BD0"/>
    <w:pPr>
      <w:ind w:left="720"/>
      <w:contextualSpacing/>
    </w:pPr>
    <w:rPr>
      <w:rFonts w:eastAsia="Times New Roman"/>
    </w:rPr>
  </w:style>
  <w:style w:type="paragraph" w:customStyle="1" w:styleId="list0020paragraph">
    <w:name w:val="list_0020paragraph"/>
    <w:basedOn w:val="Standaard"/>
    <w:rsid w:val="00A36BD0"/>
    <w:pPr>
      <w:autoSpaceDE/>
      <w:autoSpaceDN/>
      <w:spacing w:before="100" w:beforeAutospacing="1" w:after="100" w:afterAutospacing="1" w:line="240" w:lineRule="auto"/>
      <w:ind w:left="0"/>
    </w:pPr>
    <w:rPr>
      <w:rFonts w:ascii="Times New Roman" w:eastAsia="Times New Roman" w:hAnsi="Times New Roman" w:cs="Times New Roman"/>
      <w:sz w:val="24"/>
      <w:szCs w:val="24"/>
    </w:rPr>
  </w:style>
  <w:style w:type="character" w:customStyle="1" w:styleId="list0020paragraphchar">
    <w:name w:val="list_0020paragraph__char"/>
    <w:basedOn w:val="Standaardalinea-lettertype"/>
    <w:rsid w:val="00A36B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9277">
      <w:bodyDiv w:val="1"/>
      <w:marLeft w:val="0"/>
      <w:marRight w:val="0"/>
      <w:marTop w:val="0"/>
      <w:marBottom w:val="0"/>
      <w:divBdr>
        <w:top w:val="none" w:sz="0" w:space="0" w:color="auto"/>
        <w:left w:val="none" w:sz="0" w:space="0" w:color="auto"/>
        <w:bottom w:val="none" w:sz="0" w:space="0" w:color="auto"/>
        <w:right w:val="none" w:sz="0" w:space="0" w:color="auto"/>
      </w:divBdr>
      <w:divsChild>
        <w:div w:id="213809264">
          <w:marLeft w:val="547"/>
          <w:marRight w:val="0"/>
          <w:marTop w:val="0"/>
          <w:marBottom w:val="0"/>
          <w:divBdr>
            <w:top w:val="none" w:sz="0" w:space="0" w:color="auto"/>
            <w:left w:val="none" w:sz="0" w:space="0" w:color="auto"/>
            <w:bottom w:val="none" w:sz="0" w:space="0" w:color="auto"/>
            <w:right w:val="none" w:sz="0" w:space="0" w:color="auto"/>
          </w:divBdr>
        </w:div>
      </w:divsChild>
    </w:div>
    <w:div w:id="478689714">
      <w:bodyDiv w:val="1"/>
      <w:marLeft w:val="0"/>
      <w:marRight w:val="0"/>
      <w:marTop w:val="0"/>
      <w:marBottom w:val="0"/>
      <w:divBdr>
        <w:top w:val="none" w:sz="0" w:space="0" w:color="auto"/>
        <w:left w:val="none" w:sz="0" w:space="0" w:color="auto"/>
        <w:bottom w:val="none" w:sz="0" w:space="0" w:color="auto"/>
        <w:right w:val="none" w:sz="0" w:space="0" w:color="auto"/>
      </w:divBdr>
      <w:divsChild>
        <w:div w:id="1061750546">
          <w:marLeft w:val="547"/>
          <w:marRight w:val="0"/>
          <w:marTop w:val="0"/>
          <w:marBottom w:val="0"/>
          <w:divBdr>
            <w:top w:val="none" w:sz="0" w:space="0" w:color="auto"/>
            <w:left w:val="none" w:sz="0" w:space="0" w:color="auto"/>
            <w:bottom w:val="none" w:sz="0" w:space="0" w:color="auto"/>
            <w:right w:val="none" w:sz="0" w:space="0" w:color="auto"/>
          </w:divBdr>
        </w:div>
        <w:div w:id="1380277751">
          <w:marLeft w:val="547"/>
          <w:marRight w:val="0"/>
          <w:marTop w:val="0"/>
          <w:marBottom w:val="0"/>
          <w:divBdr>
            <w:top w:val="none" w:sz="0" w:space="0" w:color="auto"/>
            <w:left w:val="none" w:sz="0" w:space="0" w:color="auto"/>
            <w:bottom w:val="none" w:sz="0" w:space="0" w:color="auto"/>
            <w:right w:val="none" w:sz="0" w:space="0" w:color="auto"/>
          </w:divBdr>
        </w:div>
        <w:div w:id="810292892">
          <w:marLeft w:val="547"/>
          <w:marRight w:val="0"/>
          <w:marTop w:val="0"/>
          <w:marBottom w:val="0"/>
          <w:divBdr>
            <w:top w:val="none" w:sz="0" w:space="0" w:color="auto"/>
            <w:left w:val="none" w:sz="0" w:space="0" w:color="auto"/>
            <w:bottom w:val="none" w:sz="0" w:space="0" w:color="auto"/>
            <w:right w:val="none" w:sz="0" w:space="0" w:color="auto"/>
          </w:divBdr>
        </w:div>
        <w:div w:id="18468929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2206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Vereecken,V.</dc:creator>
  <cp:lastModifiedBy>Lisanne Elzes</cp:lastModifiedBy>
  <cp:revision>2</cp:revision>
  <dcterms:created xsi:type="dcterms:W3CDTF">2016-09-02T09:33:00Z</dcterms:created>
  <dcterms:modified xsi:type="dcterms:W3CDTF">2016-09-02T09:33:00Z</dcterms:modified>
</cp:coreProperties>
</file>